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A5BE8"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тел.: +7 (495) 747-92-92,</w:t>
                  </w:r>
                </w:p>
                <w:p w:rsidR="00856BD8" w:rsidRPr="000D67AD" w:rsidRDefault="00856BD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56BD8" w:rsidRPr="000D67AD" w:rsidRDefault="00856BD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56BD8" w:rsidRPr="000D67AD" w:rsidRDefault="00856BD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56BD8" w:rsidRPr="00986D6E" w:rsidRDefault="00856BD8"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86D6E">
                    <w:rPr>
                      <w:rFonts w:ascii="Helios" w:hAnsi="Helios"/>
                      <w:sz w:val="12"/>
                      <w:szCs w:val="12"/>
                      <w:lang w:val="en-US"/>
                    </w:rPr>
                    <w:t>-</w:t>
                  </w:r>
                  <w:r w:rsidRPr="000D67AD">
                    <w:rPr>
                      <w:rFonts w:ascii="Helios" w:hAnsi="Helios"/>
                      <w:sz w:val="12"/>
                      <w:szCs w:val="12"/>
                      <w:lang w:val="en-US"/>
                    </w:rPr>
                    <w:t>mail</w:t>
                  </w:r>
                  <w:proofErr w:type="gramEnd"/>
                  <w:r w:rsidRPr="00986D6E">
                    <w:rPr>
                      <w:rFonts w:ascii="Helios" w:hAnsi="Helios"/>
                      <w:sz w:val="12"/>
                      <w:szCs w:val="12"/>
                      <w:lang w:val="en-US"/>
                    </w:rPr>
                    <w:t xml:space="preserve">: </w:t>
                  </w:r>
                  <w:hyperlink r:id="rId9" w:history="1">
                    <w:r w:rsidRPr="000D67AD">
                      <w:rPr>
                        <w:rFonts w:ascii="Helios" w:hAnsi="Helios"/>
                        <w:sz w:val="12"/>
                        <w:szCs w:val="12"/>
                        <w:lang w:val="en-US"/>
                      </w:rPr>
                      <w:t>posta</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r w:rsidRPr="00986D6E">
                    <w:rPr>
                      <w:rFonts w:ascii="Helios" w:hAnsi="Helios"/>
                      <w:sz w:val="12"/>
                      <w:szCs w:val="12"/>
                      <w:lang w:val="en-US"/>
                    </w:rPr>
                    <w:t xml:space="preserve">, </w:t>
                  </w:r>
                  <w:hyperlink r:id="rId10" w:history="1">
                    <w:r w:rsidRPr="000D67AD">
                      <w:rPr>
                        <w:rFonts w:ascii="Helios" w:hAnsi="Helios"/>
                        <w:sz w:val="12"/>
                        <w:szCs w:val="12"/>
                        <w:lang w:val="en-US"/>
                      </w:rPr>
                      <w:t>www</w:t>
                    </w:r>
                    <w:r w:rsidRPr="00986D6E">
                      <w:rPr>
                        <w:rFonts w:ascii="Helios" w:hAnsi="Helios"/>
                        <w:sz w:val="12"/>
                        <w:szCs w:val="12"/>
                        <w:lang w:val="en-US"/>
                      </w:rPr>
                      <w:t>.</w:t>
                    </w:r>
                    <w:r w:rsidRPr="000D67AD">
                      <w:rPr>
                        <w:rFonts w:ascii="Helios" w:hAnsi="Helios"/>
                        <w:sz w:val="12"/>
                        <w:szCs w:val="12"/>
                        <w:lang w:val="en-US"/>
                      </w:rPr>
                      <w:t>mrsk</w:t>
                    </w:r>
                    <w:r w:rsidRPr="00986D6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222891D0" wp14:editId="096E950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913BF0" w:rsidRPr="007417E6" w:rsidRDefault="00913BF0" w:rsidP="00913BF0">
      <w:pPr>
        <w:ind w:left="5670" w:firstLine="0"/>
        <w:jc w:val="right"/>
        <w:rPr>
          <w:sz w:val="24"/>
          <w:szCs w:val="24"/>
        </w:rPr>
      </w:pPr>
      <w:r w:rsidRPr="007417E6">
        <w:rPr>
          <w:sz w:val="24"/>
          <w:szCs w:val="24"/>
        </w:rPr>
        <w:t>УТВЕРЖДАЮ:</w:t>
      </w:r>
    </w:p>
    <w:p w:rsidR="00913BF0" w:rsidRDefault="00913BF0" w:rsidP="00913BF0">
      <w:pPr>
        <w:spacing w:line="240" w:lineRule="auto"/>
        <w:jc w:val="right"/>
        <w:rPr>
          <w:sz w:val="24"/>
          <w:szCs w:val="24"/>
        </w:rPr>
      </w:pPr>
      <w:r>
        <w:rPr>
          <w:sz w:val="24"/>
          <w:szCs w:val="24"/>
        </w:rPr>
        <w:t>Председатель закупочной комиссии -</w:t>
      </w:r>
    </w:p>
    <w:p w:rsidR="00913BF0" w:rsidRDefault="00913BF0" w:rsidP="00913BF0">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913BF0" w:rsidRDefault="00913BF0" w:rsidP="00913BF0">
      <w:pPr>
        <w:spacing w:line="240" w:lineRule="auto"/>
        <w:jc w:val="right"/>
        <w:rPr>
          <w:sz w:val="24"/>
          <w:szCs w:val="24"/>
        </w:rPr>
      </w:pPr>
      <w:r>
        <w:rPr>
          <w:sz w:val="24"/>
          <w:szCs w:val="24"/>
        </w:rPr>
        <w:t>филиала ПАО «МРСК Центра» - «Воронежэнерго»</w:t>
      </w:r>
    </w:p>
    <w:p w:rsidR="00913BF0" w:rsidRDefault="00913BF0" w:rsidP="00913BF0">
      <w:pPr>
        <w:spacing w:line="240" w:lineRule="auto"/>
        <w:jc w:val="right"/>
      </w:pPr>
    </w:p>
    <w:p w:rsidR="00913BF0" w:rsidRDefault="00913BF0" w:rsidP="00913BF0">
      <w:pPr>
        <w:spacing w:line="240" w:lineRule="auto"/>
        <w:jc w:val="right"/>
        <w:rPr>
          <w:sz w:val="24"/>
          <w:szCs w:val="24"/>
        </w:rPr>
      </w:pPr>
      <w:r>
        <w:rPr>
          <w:sz w:val="24"/>
          <w:szCs w:val="24"/>
        </w:rPr>
        <w:t>____________________ В.В. Мороз</w:t>
      </w:r>
      <w:r w:rsidRPr="00E30B72">
        <w:rPr>
          <w:sz w:val="24"/>
          <w:szCs w:val="24"/>
        </w:rPr>
        <w:t xml:space="preserve"> </w:t>
      </w:r>
    </w:p>
    <w:p w:rsidR="00913BF0" w:rsidRDefault="00913BF0" w:rsidP="00913BF0">
      <w:pPr>
        <w:spacing w:line="240" w:lineRule="auto"/>
        <w:jc w:val="right"/>
        <w:rPr>
          <w:sz w:val="24"/>
          <w:szCs w:val="24"/>
        </w:rPr>
      </w:pPr>
    </w:p>
    <w:p w:rsidR="00913BF0" w:rsidRPr="007417E6" w:rsidRDefault="00913BF0" w:rsidP="00913BF0">
      <w:pPr>
        <w:ind w:left="5670" w:firstLine="0"/>
        <w:jc w:val="right"/>
        <w:rPr>
          <w:sz w:val="24"/>
          <w:szCs w:val="24"/>
        </w:rPr>
      </w:pPr>
      <w:r w:rsidRPr="007417E6">
        <w:rPr>
          <w:sz w:val="24"/>
          <w:szCs w:val="24"/>
        </w:rPr>
        <w:t xml:space="preserve"> «</w:t>
      </w:r>
      <w:r>
        <w:rPr>
          <w:sz w:val="24"/>
          <w:szCs w:val="24"/>
        </w:rPr>
        <w:t>11</w:t>
      </w:r>
      <w:r w:rsidRPr="007417E6">
        <w:rPr>
          <w:sz w:val="24"/>
          <w:szCs w:val="24"/>
        </w:rPr>
        <w:t xml:space="preserve">» </w:t>
      </w:r>
      <w:r>
        <w:rPr>
          <w:sz w:val="24"/>
          <w:szCs w:val="24"/>
        </w:rPr>
        <w:t>марта 2016</w:t>
      </w:r>
      <w:r w:rsidRPr="007417E6">
        <w:rPr>
          <w:sz w:val="24"/>
          <w:szCs w:val="24"/>
        </w:rPr>
        <w:t xml:space="preserve"> г.</w:t>
      </w:r>
    </w:p>
    <w:p w:rsidR="00913BF0" w:rsidRPr="00093D17" w:rsidRDefault="00913BF0" w:rsidP="00913BF0">
      <w:pPr>
        <w:ind w:left="5670" w:firstLine="0"/>
        <w:rPr>
          <w:sz w:val="24"/>
          <w:szCs w:val="24"/>
        </w:rPr>
      </w:pPr>
    </w:p>
    <w:p w:rsidR="00913BF0" w:rsidRPr="00093D17" w:rsidRDefault="00913BF0" w:rsidP="00913BF0">
      <w:pPr>
        <w:spacing w:line="240" w:lineRule="auto"/>
        <w:ind w:left="6804" w:firstLine="0"/>
        <w:rPr>
          <w:b/>
          <w:kern w:val="36"/>
          <w:sz w:val="24"/>
          <w:szCs w:val="24"/>
        </w:rPr>
      </w:pPr>
      <w:r w:rsidRPr="00093D17">
        <w:rPr>
          <w:b/>
          <w:kern w:val="36"/>
          <w:sz w:val="24"/>
          <w:szCs w:val="24"/>
        </w:rPr>
        <w:t>Согласовано на заседании</w:t>
      </w:r>
    </w:p>
    <w:p w:rsidR="00913BF0" w:rsidRPr="00093D17" w:rsidRDefault="00913BF0" w:rsidP="00913BF0">
      <w:pPr>
        <w:spacing w:line="240" w:lineRule="auto"/>
        <w:ind w:left="6804" w:firstLine="0"/>
        <w:rPr>
          <w:b/>
          <w:kern w:val="36"/>
          <w:sz w:val="24"/>
          <w:szCs w:val="24"/>
        </w:rPr>
      </w:pPr>
      <w:r w:rsidRPr="00093D17">
        <w:rPr>
          <w:b/>
          <w:kern w:val="36"/>
          <w:sz w:val="24"/>
          <w:szCs w:val="24"/>
        </w:rPr>
        <w:t>закупочной комиссии</w:t>
      </w:r>
    </w:p>
    <w:p w:rsidR="00913BF0" w:rsidRPr="00093D17" w:rsidRDefault="00913BF0" w:rsidP="00913BF0">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009</w:t>
      </w:r>
      <w:r w:rsidR="0067238F">
        <w:rPr>
          <w:b/>
          <w:kern w:val="36"/>
          <w:sz w:val="24"/>
          <w:szCs w:val="24"/>
        </w:rPr>
        <w:t>3</w:t>
      </w:r>
      <w:r>
        <w:rPr>
          <w:b/>
          <w:kern w:val="36"/>
          <w:sz w:val="24"/>
          <w:szCs w:val="24"/>
        </w:rPr>
        <w:t>-ВР-16</w:t>
      </w:r>
    </w:p>
    <w:p w:rsidR="00913BF0" w:rsidRPr="00093D17" w:rsidRDefault="00913BF0" w:rsidP="00913BF0">
      <w:pPr>
        <w:spacing w:line="240" w:lineRule="auto"/>
        <w:ind w:left="6804" w:firstLine="0"/>
        <w:rPr>
          <w:b/>
          <w:kern w:val="36"/>
          <w:sz w:val="24"/>
          <w:szCs w:val="24"/>
        </w:rPr>
      </w:pPr>
      <w:r w:rsidRPr="00093D17">
        <w:rPr>
          <w:b/>
          <w:kern w:val="36"/>
          <w:sz w:val="24"/>
          <w:szCs w:val="24"/>
        </w:rPr>
        <w:t>от «</w:t>
      </w:r>
      <w:r>
        <w:rPr>
          <w:b/>
          <w:kern w:val="36"/>
          <w:sz w:val="24"/>
          <w:szCs w:val="24"/>
        </w:rPr>
        <w:t>11</w:t>
      </w:r>
      <w:r w:rsidRPr="00093D17">
        <w:rPr>
          <w:b/>
          <w:kern w:val="36"/>
          <w:sz w:val="24"/>
          <w:szCs w:val="24"/>
        </w:rPr>
        <w:t xml:space="preserve">» </w:t>
      </w:r>
      <w:r>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Default="00717F60" w:rsidP="00E71A48">
      <w:pPr>
        <w:spacing w:line="264" w:lineRule="auto"/>
        <w:jc w:val="center"/>
        <w:rPr>
          <w:sz w:val="24"/>
          <w:szCs w:val="24"/>
        </w:rPr>
      </w:pPr>
    </w:p>
    <w:p w:rsidR="00D81ED0" w:rsidRDefault="00D81ED0" w:rsidP="00E71A48">
      <w:pPr>
        <w:spacing w:line="264" w:lineRule="auto"/>
        <w:jc w:val="center"/>
        <w:rPr>
          <w:sz w:val="24"/>
          <w:szCs w:val="24"/>
        </w:rPr>
      </w:pPr>
    </w:p>
    <w:p w:rsidR="00D81ED0" w:rsidRPr="00C12FA4" w:rsidRDefault="00D81ED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21F9E" w:rsidRDefault="00717F60" w:rsidP="00E71A48">
      <w:pPr>
        <w:pStyle w:val="1f4"/>
        <w:spacing w:line="264" w:lineRule="auto"/>
        <w:ind w:left="0" w:right="0"/>
        <w:jc w:val="center"/>
        <w:rPr>
          <w:rFonts w:ascii="Times New Roman" w:hAnsi="Times New Roman"/>
          <w:b/>
          <w:bCs w:val="0"/>
          <w:sz w:val="24"/>
          <w:szCs w:val="24"/>
        </w:rPr>
      </w:pPr>
      <w:r w:rsidRPr="00C21F9E">
        <w:rPr>
          <w:rFonts w:ascii="Times New Roman" w:hAnsi="Times New Roman"/>
          <w:b/>
          <w:bCs w:val="0"/>
          <w:sz w:val="24"/>
          <w:szCs w:val="24"/>
        </w:rPr>
        <w:t>Документация по запросу предложений</w:t>
      </w:r>
    </w:p>
    <w:p w:rsidR="00717F60" w:rsidRPr="00C21F9E" w:rsidRDefault="00717F60" w:rsidP="00E71A48">
      <w:pPr>
        <w:pStyle w:val="1f4"/>
        <w:spacing w:line="264" w:lineRule="auto"/>
        <w:ind w:left="0" w:right="0"/>
        <w:jc w:val="center"/>
        <w:rPr>
          <w:rFonts w:ascii="Times New Roman" w:hAnsi="Times New Roman"/>
          <w:sz w:val="24"/>
          <w:szCs w:val="24"/>
        </w:rPr>
      </w:pPr>
    </w:p>
    <w:p w:rsidR="00717F60" w:rsidRPr="00C21F9E" w:rsidRDefault="00717F60" w:rsidP="00E71A48">
      <w:pPr>
        <w:pStyle w:val="1f4"/>
        <w:spacing w:line="264" w:lineRule="auto"/>
        <w:ind w:left="0" w:right="0"/>
        <w:jc w:val="center"/>
        <w:rPr>
          <w:rFonts w:ascii="Times New Roman" w:hAnsi="Times New Roman"/>
          <w:b/>
          <w:sz w:val="24"/>
          <w:szCs w:val="24"/>
        </w:rPr>
      </w:pPr>
      <w:r w:rsidRPr="00C21F9E">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21F9E">
        <w:rPr>
          <w:b/>
          <w:sz w:val="24"/>
          <w:szCs w:val="24"/>
        </w:rPr>
        <w:t xml:space="preserve">на право заключения </w:t>
      </w:r>
      <w:r w:rsidR="007556FF" w:rsidRPr="00C21F9E">
        <w:rPr>
          <w:b/>
          <w:sz w:val="24"/>
          <w:szCs w:val="24"/>
        </w:rPr>
        <w:t>Договор</w:t>
      </w:r>
      <w:r w:rsidR="00913BF0" w:rsidRPr="00C21F9E">
        <w:rPr>
          <w:b/>
          <w:sz w:val="24"/>
          <w:szCs w:val="24"/>
        </w:rPr>
        <w:t>а</w:t>
      </w:r>
      <w:r w:rsidR="007556FF" w:rsidRPr="00C21F9E">
        <w:rPr>
          <w:b/>
          <w:sz w:val="24"/>
          <w:szCs w:val="24"/>
        </w:rPr>
        <w:t xml:space="preserve"> на поставку </w:t>
      </w:r>
      <w:r w:rsidR="0067238F" w:rsidRPr="0067238F">
        <w:rPr>
          <w:b/>
          <w:iCs/>
          <w:sz w:val="24"/>
        </w:rPr>
        <w:t>метизов</w:t>
      </w:r>
      <w:r w:rsidR="0067238F" w:rsidRPr="0067238F">
        <w:rPr>
          <w:b/>
          <w:sz w:val="24"/>
          <w:szCs w:val="24"/>
        </w:rPr>
        <w:t xml:space="preserve"> </w:t>
      </w:r>
      <w:r w:rsidR="007556FF" w:rsidRPr="00C21F9E">
        <w:rPr>
          <w:b/>
          <w:sz w:val="24"/>
          <w:szCs w:val="24"/>
        </w:rPr>
        <w:t>для нужд ПАО «МРСК Центра» (филиал</w:t>
      </w:r>
      <w:r w:rsidR="00913BF0" w:rsidRPr="00C21F9E">
        <w:rPr>
          <w:b/>
          <w:sz w:val="24"/>
          <w:szCs w:val="24"/>
        </w:rPr>
        <w:t xml:space="preserve">а </w:t>
      </w:r>
      <w:r w:rsidR="007556FF" w:rsidRPr="00C21F9E">
        <w:rPr>
          <w:b/>
          <w:sz w:val="24"/>
          <w:szCs w:val="24"/>
        </w:rPr>
        <w:t>«Воронежэнерго</w:t>
      </w:r>
      <w:r w:rsidR="00913BF0" w:rsidRPr="00C21F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913BF0" w:rsidRDefault="007556FF" w:rsidP="007556FF">
      <w:pPr>
        <w:spacing w:line="240" w:lineRule="auto"/>
        <w:ind w:firstLine="0"/>
        <w:jc w:val="center"/>
        <w:rPr>
          <w:sz w:val="24"/>
          <w:szCs w:val="24"/>
        </w:rPr>
      </w:pPr>
      <w:r w:rsidRPr="00C12FA4">
        <w:rPr>
          <w:sz w:val="24"/>
          <w:szCs w:val="24"/>
        </w:rPr>
        <w:t xml:space="preserve">г. </w:t>
      </w:r>
      <w:r w:rsidR="00913BF0">
        <w:rPr>
          <w:sz w:val="24"/>
          <w:szCs w:val="24"/>
        </w:rPr>
        <w:t>Воронеж</w:t>
      </w:r>
    </w:p>
    <w:p w:rsidR="007556FF" w:rsidRPr="00D77FC1" w:rsidRDefault="007556FF" w:rsidP="007556FF">
      <w:pPr>
        <w:spacing w:line="240" w:lineRule="auto"/>
        <w:ind w:firstLine="0"/>
        <w:jc w:val="center"/>
        <w:rPr>
          <w:sz w:val="24"/>
          <w:szCs w:val="24"/>
        </w:rPr>
      </w:pPr>
      <w:r w:rsidRPr="00C12FA4">
        <w:rPr>
          <w:sz w:val="24"/>
          <w:szCs w:val="24"/>
        </w:rP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41CC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24149">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41CCF">
        <w:rPr>
          <w:noProof/>
        </w:rPr>
        <w:fldChar w:fldCharType="begin"/>
      </w:r>
      <w:r>
        <w:rPr>
          <w:noProof/>
        </w:rPr>
        <w:instrText xml:space="preserve"> PAGEREF _Toc441130930 \h </w:instrText>
      </w:r>
      <w:r w:rsidR="00341CCF">
        <w:rPr>
          <w:noProof/>
        </w:rPr>
      </w:r>
      <w:r w:rsidR="00341CCF">
        <w:rPr>
          <w:noProof/>
        </w:rPr>
        <w:fldChar w:fldCharType="separate"/>
      </w:r>
      <w:r w:rsidR="00F24149">
        <w:rPr>
          <w:noProof/>
        </w:rPr>
        <w:t>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41CCF">
        <w:rPr>
          <w:noProof/>
        </w:rPr>
        <w:fldChar w:fldCharType="begin"/>
      </w:r>
      <w:r>
        <w:rPr>
          <w:noProof/>
        </w:rPr>
        <w:instrText xml:space="preserve"> PAGEREF _Toc441130931 \h </w:instrText>
      </w:r>
      <w:r w:rsidR="00341CCF">
        <w:rPr>
          <w:noProof/>
        </w:rPr>
      </w:r>
      <w:r w:rsidR="00341CCF">
        <w:rPr>
          <w:noProof/>
        </w:rPr>
        <w:fldChar w:fldCharType="separate"/>
      </w:r>
      <w:r w:rsidR="00F24149">
        <w:rPr>
          <w:noProof/>
        </w:rPr>
        <w:t>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41CCF">
        <w:rPr>
          <w:noProof/>
        </w:rPr>
        <w:fldChar w:fldCharType="begin"/>
      </w:r>
      <w:r>
        <w:rPr>
          <w:noProof/>
        </w:rPr>
        <w:instrText xml:space="preserve"> PAGEREF _Toc441130932 \h </w:instrText>
      </w:r>
      <w:r w:rsidR="00341CCF">
        <w:rPr>
          <w:noProof/>
        </w:rPr>
      </w:r>
      <w:r w:rsidR="00341CCF">
        <w:rPr>
          <w:noProof/>
        </w:rPr>
        <w:fldChar w:fldCharType="separate"/>
      </w:r>
      <w:r w:rsidR="00F24149">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41CCF">
        <w:rPr>
          <w:noProof/>
        </w:rPr>
        <w:fldChar w:fldCharType="begin"/>
      </w:r>
      <w:r>
        <w:rPr>
          <w:noProof/>
        </w:rPr>
        <w:instrText xml:space="preserve"> PAGEREF _Toc441130933 \h </w:instrText>
      </w:r>
      <w:r w:rsidR="00341CCF">
        <w:rPr>
          <w:noProof/>
        </w:rPr>
      </w:r>
      <w:r w:rsidR="00341CCF">
        <w:rPr>
          <w:noProof/>
        </w:rPr>
        <w:fldChar w:fldCharType="separate"/>
      </w:r>
      <w:r w:rsidR="00F24149">
        <w:rPr>
          <w:noProof/>
        </w:rPr>
        <w:t>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41CCF">
        <w:rPr>
          <w:noProof/>
        </w:rPr>
        <w:fldChar w:fldCharType="begin"/>
      </w:r>
      <w:r>
        <w:rPr>
          <w:noProof/>
        </w:rPr>
        <w:instrText xml:space="preserve"> PAGEREF _Toc441130934 \h </w:instrText>
      </w:r>
      <w:r w:rsidR="00341CCF">
        <w:rPr>
          <w:noProof/>
        </w:rPr>
      </w:r>
      <w:r w:rsidR="00341CCF">
        <w:rPr>
          <w:noProof/>
        </w:rPr>
        <w:fldChar w:fldCharType="separate"/>
      </w:r>
      <w:r w:rsidR="00F24149">
        <w:rPr>
          <w:noProof/>
        </w:rPr>
        <w:t>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41CCF">
        <w:rPr>
          <w:noProof/>
        </w:rPr>
        <w:fldChar w:fldCharType="begin"/>
      </w:r>
      <w:r>
        <w:rPr>
          <w:noProof/>
        </w:rPr>
        <w:instrText xml:space="preserve"> PAGEREF _Toc441130935 \h </w:instrText>
      </w:r>
      <w:r w:rsidR="00341CCF">
        <w:rPr>
          <w:noProof/>
        </w:rPr>
      </w:r>
      <w:r w:rsidR="00341CCF">
        <w:rPr>
          <w:noProof/>
        </w:rPr>
        <w:fldChar w:fldCharType="separate"/>
      </w:r>
      <w:r w:rsidR="00F24149">
        <w:rPr>
          <w:noProof/>
        </w:rPr>
        <w:t>8</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_Toc441130942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41CCF">
        <w:rPr>
          <w:noProof/>
        </w:rPr>
        <w:fldChar w:fldCharType="begin"/>
      </w:r>
      <w:r>
        <w:rPr>
          <w:noProof/>
        </w:rPr>
        <w:instrText xml:space="preserve"> PAGEREF _Toc441130943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41CCF">
        <w:rPr>
          <w:noProof/>
        </w:rPr>
        <w:fldChar w:fldCharType="begin"/>
      </w:r>
      <w:r>
        <w:rPr>
          <w:noProof/>
        </w:rPr>
        <w:instrText xml:space="preserve"> PAGEREF _Toc441130947 \h </w:instrText>
      </w:r>
      <w:r w:rsidR="00341CCF">
        <w:rPr>
          <w:noProof/>
        </w:rPr>
      </w:r>
      <w:r w:rsidR="00341CCF">
        <w:rPr>
          <w:noProof/>
        </w:rPr>
        <w:fldChar w:fldCharType="separate"/>
      </w:r>
      <w:r w:rsidR="00F24149">
        <w:rPr>
          <w:noProof/>
        </w:rPr>
        <w:t>10</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41CCF">
        <w:rPr>
          <w:noProof/>
        </w:rPr>
        <w:fldChar w:fldCharType="begin"/>
      </w:r>
      <w:r>
        <w:rPr>
          <w:noProof/>
        </w:rPr>
        <w:instrText xml:space="preserve"> PAGEREF _Toc441130951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41CCF">
        <w:rPr>
          <w:noProof/>
        </w:rPr>
        <w:fldChar w:fldCharType="begin"/>
      </w:r>
      <w:r>
        <w:rPr>
          <w:noProof/>
        </w:rPr>
        <w:instrText xml:space="preserve"> PAGEREF _Toc441130952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41CCF">
        <w:rPr>
          <w:noProof/>
        </w:rPr>
        <w:fldChar w:fldCharType="begin"/>
      </w:r>
      <w:r>
        <w:rPr>
          <w:noProof/>
        </w:rPr>
        <w:instrText xml:space="preserve"> PAGEREF _Toc441130955 \h </w:instrText>
      </w:r>
      <w:r w:rsidR="00341CCF">
        <w:rPr>
          <w:noProof/>
        </w:rPr>
      </w:r>
      <w:r w:rsidR="00341CCF">
        <w:rPr>
          <w:noProof/>
        </w:rPr>
        <w:fldChar w:fldCharType="separate"/>
      </w:r>
      <w:r w:rsidR="00F24149">
        <w:rPr>
          <w:noProof/>
        </w:rPr>
        <w:t>13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41CCF">
        <w:rPr>
          <w:noProof/>
        </w:rPr>
        <w:fldChar w:fldCharType="begin"/>
      </w:r>
      <w:r>
        <w:rPr>
          <w:noProof/>
        </w:rPr>
        <w:instrText xml:space="preserve"> PAGEREF _Toc441130956 \h </w:instrText>
      </w:r>
      <w:r w:rsidR="00341CCF">
        <w:rPr>
          <w:noProof/>
        </w:rPr>
      </w:r>
      <w:r w:rsidR="00341CCF">
        <w:rPr>
          <w:noProof/>
        </w:rPr>
        <w:fldChar w:fldCharType="separate"/>
      </w:r>
      <w:r w:rsidR="00F24149">
        <w:rPr>
          <w:noProof/>
        </w:rPr>
        <w:t>14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41CCF">
        <w:rPr>
          <w:noProof/>
        </w:rPr>
        <w:fldChar w:fldCharType="begin"/>
      </w:r>
      <w:r>
        <w:rPr>
          <w:noProof/>
        </w:rPr>
        <w:instrText xml:space="preserve"> PAGEREF _Toc441130971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41CCF">
        <w:rPr>
          <w:noProof/>
        </w:rPr>
        <w:fldChar w:fldCharType="begin"/>
      </w:r>
      <w:r>
        <w:rPr>
          <w:noProof/>
        </w:rPr>
        <w:instrText xml:space="preserve"> PAGEREF _Toc441130974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41CCF">
        <w:rPr>
          <w:noProof/>
        </w:rPr>
        <w:fldChar w:fldCharType="begin"/>
      </w:r>
      <w:r>
        <w:rPr>
          <w:noProof/>
        </w:rPr>
        <w:instrText xml:space="preserve"> PAGEREF _Toc441130975 \h </w:instrText>
      </w:r>
      <w:r w:rsidR="00341CCF">
        <w:rPr>
          <w:noProof/>
        </w:rPr>
      </w:r>
      <w:r w:rsidR="00341CCF">
        <w:rPr>
          <w:noProof/>
        </w:rPr>
        <w:fldChar w:fldCharType="separate"/>
      </w:r>
      <w:r w:rsidR="00F24149">
        <w:rPr>
          <w:noProof/>
        </w:rPr>
        <w:t>27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41CCF">
        <w:rPr>
          <w:noProof/>
        </w:rPr>
        <w:fldChar w:fldCharType="begin"/>
      </w:r>
      <w:r>
        <w:rPr>
          <w:noProof/>
        </w:rPr>
        <w:instrText xml:space="preserve"> PAGEREF _Toc441130980 \h </w:instrText>
      </w:r>
      <w:r w:rsidR="00341CCF">
        <w:rPr>
          <w:noProof/>
        </w:rPr>
      </w:r>
      <w:r w:rsidR="00341CCF">
        <w:rPr>
          <w:noProof/>
        </w:rPr>
        <w:fldChar w:fldCharType="separate"/>
      </w:r>
      <w:r w:rsidR="00F24149">
        <w:rPr>
          <w:noProof/>
        </w:rPr>
        <w:t>29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41CCF">
        <w:rPr>
          <w:noProof/>
        </w:rPr>
        <w:fldChar w:fldCharType="begin"/>
      </w:r>
      <w:r>
        <w:rPr>
          <w:noProof/>
        </w:rPr>
        <w:instrText xml:space="preserve"> PAGEREF _Toc441130981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41CCF">
        <w:rPr>
          <w:noProof/>
        </w:rPr>
        <w:fldChar w:fldCharType="begin"/>
      </w:r>
      <w:r>
        <w:rPr>
          <w:noProof/>
        </w:rPr>
        <w:instrText xml:space="preserve"> PAGEREF _Toc441130982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41CCF">
        <w:rPr>
          <w:noProof/>
        </w:rPr>
        <w:fldChar w:fldCharType="begin"/>
      </w:r>
      <w:r>
        <w:rPr>
          <w:noProof/>
        </w:rPr>
        <w:instrText xml:space="preserve"> PAGEREF _Toc441130983 \h </w:instrText>
      </w:r>
      <w:r w:rsidR="00341CCF">
        <w:rPr>
          <w:noProof/>
        </w:rPr>
      </w:r>
      <w:r w:rsidR="00341CCF">
        <w:rPr>
          <w:noProof/>
        </w:rPr>
        <w:fldChar w:fldCharType="separate"/>
      </w:r>
      <w:r w:rsidR="00F24149">
        <w:rPr>
          <w:noProof/>
        </w:rPr>
        <w:t>31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41CCF">
        <w:rPr>
          <w:noProof/>
        </w:rPr>
        <w:fldChar w:fldCharType="begin"/>
      </w:r>
      <w:r>
        <w:rPr>
          <w:noProof/>
        </w:rPr>
        <w:instrText xml:space="preserve"> PAGEREF _Toc441130984 \h </w:instrText>
      </w:r>
      <w:r w:rsidR="00341CCF">
        <w:rPr>
          <w:noProof/>
        </w:rPr>
      </w:r>
      <w:r w:rsidR="00341CCF">
        <w:rPr>
          <w:noProof/>
        </w:rPr>
        <w:fldChar w:fldCharType="separate"/>
      </w:r>
      <w:r w:rsidR="00F24149">
        <w:rPr>
          <w:noProof/>
        </w:rPr>
        <w:t>32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41CCF">
        <w:rPr>
          <w:noProof/>
        </w:rPr>
        <w:fldChar w:fldCharType="begin"/>
      </w:r>
      <w:r>
        <w:rPr>
          <w:noProof/>
        </w:rPr>
        <w:instrText xml:space="preserve"> PAGEREF _Toc441130985 \h </w:instrText>
      </w:r>
      <w:r w:rsidR="00341CCF">
        <w:rPr>
          <w:noProof/>
        </w:rPr>
      </w:r>
      <w:r w:rsidR="00341CCF">
        <w:rPr>
          <w:noProof/>
        </w:rPr>
        <w:fldChar w:fldCharType="separate"/>
      </w:r>
      <w:r w:rsidR="00F24149">
        <w:rPr>
          <w:noProof/>
        </w:rPr>
        <w:t>32</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41CCF">
        <w:rPr>
          <w:noProof/>
        </w:rPr>
        <w:fldChar w:fldCharType="begin"/>
      </w:r>
      <w:r>
        <w:rPr>
          <w:noProof/>
        </w:rPr>
        <w:instrText xml:space="preserve"> PAGEREF _Toc441130986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41CCF">
        <w:rPr>
          <w:noProof/>
        </w:rPr>
        <w:fldChar w:fldCharType="begin"/>
      </w:r>
      <w:r>
        <w:rPr>
          <w:noProof/>
        </w:rPr>
        <w:instrText xml:space="preserve"> PAGEREF _Toc441130987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41CCF">
        <w:rPr>
          <w:noProof/>
        </w:rPr>
        <w:fldChar w:fldCharType="begin"/>
      </w:r>
      <w:r>
        <w:rPr>
          <w:noProof/>
        </w:rPr>
        <w:instrText xml:space="preserve"> PAGEREF _Toc441130990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41CCF">
        <w:rPr>
          <w:noProof/>
        </w:rPr>
        <w:fldChar w:fldCharType="begin"/>
      </w:r>
      <w:r>
        <w:rPr>
          <w:noProof/>
        </w:rPr>
        <w:instrText xml:space="preserve"> PAGEREF _Toc441130992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41CCF">
        <w:rPr>
          <w:noProof/>
        </w:rPr>
        <w:fldChar w:fldCharType="begin"/>
      </w:r>
      <w:r>
        <w:rPr>
          <w:noProof/>
        </w:rPr>
        <w:instrText xml:space="preserve"> PAGEREF _Toc441130995 \h </w:instrText>
      </w:r>
      <w:r w:rsidR="00341CCF">
        <w:rPr>
          <w:noProof/>
        </w:rPr>
      </w:r>
      <w:r w:rsidR="00341CCF">
        <w:rPr>
          <w:noProof/>
        </w:rPr>
        <w:fldChar w:fldCharType="separate"/>
      </w:r>
      <w:r w:rsidR="00F24149">
        <w:rPr>
          <w:noProof/>
        </w:rPr>
        <w:t>34</w:t>
      </w:r>
      <w:r w:rsidR="00341CCF">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41CCF">
        <w:rPr>
          <w:noProof/>
        </w:rPr>
        <w:fldChar w:fldCharType="begin"/>
      </w:r>
      <w:r>
        <w:rPr>
          <w:noProof/>
        </w:rPr>
        <w:instrText xml:space="preserve"> PAGEREF _Toc441130998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41CCF">
        <w:rPr>
          <w:noProof/>
        </w:rPr>
        <w:fldChar w:fldCharType="begin"/>
      </w:r>
      <w:r>
        <w:rPr>
          <w:noProof/>
        </w:rPr>
        <w:instrText xml:space="preserve"> PAGEREF _Toc441130999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41CCF">
        <w:rPr>
          <w:noProof/>
        </w:rPr>
        <w:fldChar w:fldCharType="begin"/>
      </w:r>
      <w:r>
        <w:rPr>
          <w:noProof/>
        </w:rPr>
        <w:instrText xml:space="preserve"> PAGEREF _Toc441131000 \h </w:instrText>
      </w:r>
      <w:r w:rsidR="00341CCF">
        <w:rPr>
          <w:noProof/>
        </w:rPr>
      </w:r>
      <w:r w:rsidR="00341CCF">
        <w:rPr>
          <w:noProof/>
        </w:rPr>
        <w:fldChar w:fldCharType="separate"/>
      </w:r>
      <w:r w:rsidR="00F24149">
        <w:rPr>
          <w:noProof/>
        </w:rPr>
        <w:t>35</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41CCF">
        <w:rPr>
          <w:noProof/>
        </w:rPr>
        <w:fldChar w:fldCharType="begin"/>
      </w:r>
      <w:r>
        <w:rPr>
          <w:noProof/>
        </w:rPr>
        <w:instrText xml:space="preserve"> PAGEREF _Toc441131002 \h </w:instrText>
      </w:r>
      <w:r w:rsidR="00341CCF">
        <w:rPr>
          <w:noProof/>
        </w:rPr>
      </w:r>
      <w:r w:rsidR="00341CCF">
        <w:rPr>
          <w:noProof/>
        </w:rPr>
        <w:fldChar w:fldCharType="separate"/>
      </w:r>
      <w:r w:rsidR="00F24149">
        <w:rPr>
          <w:noProof/>
        </w:rPr>
        <w:t>39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41CCF">
        <w:rPr>
          <w:noProof/>
        </w:rPr>
        <w:fldChar w:fldCharType="begin"/>
      </w:r>
      <w:r>
        <w:rPr>
          <w:noProof/>
        </w:rPr>
        <w:instrText xml:space="preserve"> PAGEREF _Toc441131004 \h </w:instrText>
      </w:r>
      <w:r w:rsidR="00341CCF">
        <w:rPr>
          <w:noProof/>
        </w:rPr>
      </w:r>
      <w:r w:rsidR="00341CCF">
        <w:rPr>
          <w:noProof/>
        </w:rPr>
        <w:fldChar w:fldCharType="separate"/>
      </w:r>
      <w:r w:rsidR="00F24149">
        <w:rPr>
          <w:noProof/>
        </w:rPr>
        <w:t>41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41CCF">
        <w:rPr>
          <w:noProof/>
        </w:rPr>
        <w:fldChar w:fldCharType="begin"/>
      </w:r>
      <w:r>
        <w:rPr>
          <w:noProof/>
        </w:rPr>
        <w:instrText xml:space="preserve"> PAGEREF _Toc441131007 \h </w:instrText>
      </w:r>
      <w:r w:rsidR="00341CCF">
        <w:rPr>
          <w:noProof/>
        </w:rPr>
      </w:r>
      <w:r w:rsidR="00341CCF">
        <w:rPr>
          <w:noProof/>
        </w:rPr>
        <w:fldChar w:fldCharType="separate"/>
      </w:r>
      <w:r w:rsidR="00F24149">
        <w:rPr>
          <w:noProof/>
        </w:rPr>
        <w:t>44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41CCF">
        <w:rPr>
          <w:noProof/>
        </w:rPr>
        <w:fldChar w:fldCharType="begin"/>
      </w:r>
      <w:r>
        <w:rPr>
          <w:noProof/>
        </w:rPr>
        <w:instrText xml:space="preserve"> PAGEREF _Toc441131010 \h </w:instrText>
      </w:r>
      <w:r w:rsidR="00341CCF">
        <w:rPr>
          <w:noProof/>
        </w:rPr>
      </w:r>
      <w:r w:rsidR="00341CCF">
        <w:rPr>
          <w:noProof/>
        </w:rPr>
        <w:fldChar w:fldCharType="separate"/>
      </w:r>
      <w:r w:rsidR="00F24149">
        <w:rPr>
          <w:noProof/>
        </w:rPr>
        <w:t>46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41CCF">
        <w:rPr>
          <w:noProof/>
        </w:rPr>
        <w:fldChar w:fldCharType="begin"/>
      </w:r>
      <w:r>
        <w:rPr>
          <w:noProof/>
        </w:rPr>
        <w:instrText xml:space="preserve"> PAGEREF _Toc441131013 \h </w:instrText>
      </w:r>
      <w:r w:rsidR="00341CCF">
        <w:rPr>
          <w:noProof/>
        </w:rPr>
      </w:r>
      <w:r w:rsidR="00341CCF">
        <w:rPr>
          <w:noProof/>
        </w:rPr>
        <w:fldChar w:fldCharType="separate"/>
      </w:r>
      <w:r w:rsidR="00F24149">
        <w:rPr>
          <w:noProof/>
        </w:rPr>
        <w:t>48</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41CCF">
        <w:rPr>
          <w:noProof/>
        </w:rPr>
        <w:fldChar w:fldCharType="begin"/>
      </w:r>
      <w:r>
        <w:rPr>
          <w:noProof/>
        </w:rPr>
        <w:instrText xml:space="preserve"> PAGEREF _Toc441131016 \h </w:instrText>
      </w:r>
      <w:r w:rsidR="00341CCF">
        <w:rPr>
          <w:noProof/>
        </w:rPr>
      </w:r>
      <w:r w:rsidR="00341CCF">
        <w:rPr>
          <w:noProof/>
        </w:rPr>
        <w:fldChar w:fldCharType="separate"/>
      </w:r>
      <w:r w:rsidR="00F24149">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41CCF">
        <w:rPr>
          <w:noProof/>
        </w:rPr>
        <w:fldChar w:fldCharType="begin"/>
      </w:r>
      <w:r>
        <w:rPr>
          <w:noProof/>
        </w:rPr>
        <w:instrText xml:space="preserve"> PAGEREF _Toc441131017 \h </w:instrText>
      </w:r>
      <w:r w:rsidR="00341CCF">
        <w:rPr>
          <w:noProof/>
        </w:rPr>
      </w:r>
      <w:r w:rsidR="00341CCF">
        <w:rPr>
          <w:noProof/>
        </w:rPr>
        <w:fldChar w:fldCharType="separate"/>
      </w:r>
      <w:r w:rsidR="00F24149">
        <w:rPr>
          <w:noProof/>
        </w:rPr>
        <w:t>50</w:t>
      </w:r>
      <w:r w:rsidR="00341CCF">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41CCF">
        <w:rPr>
          <w:noProof/>
        </w:rPr>
        <w:fldChar w:fldCharType="begin"/>
      </w:r>
      <w:r>
        <w:rPr>
          <w:noProof/>
        </w:rPr>
        <w:instrText xml:space="preserve"> PAGEREF _Toc441131018 \h </w:instrText>
      </w:r>
      <w:r w:rsidR="00341CCF">
        <w:rPr>
          <w:noProof/>
        </w:rPr>
      </w:r>
      <w:r w:rsidR="00341CCF">
        <w:rPr>
          <w:noProof/>
        </w:rPr>
        <w:fldChar w:fldCharType="separate"/>
      </w:r>
      <w:r w:rsidR="00F24149">
        <w:rPr>
          <w:noProof/>
        </w:rPr>
        <w:t>52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41CCF">
        <w:rPr>
          <w:noProof/>
        </w:rPr>
        <w:fldChar w:fldCharType="begin"/>
      </w:r>
      <w:r>
        <w:rPr>
          <w:noProof/>
        </w:rPr>
        <w:instrText xml:space="preserve"> PAGEREF _Toc441131020 \h </w:instrText>
      </w:r>
      <w:r w:rsidR="00341CCF">
        <w:rPr>
          <w:noProof/>
        </w:rPr>
      </w:r>
      <w:r w:rsidR="00341CCF">
        <w:rPr>
          <w:noProof/>
        </w:rPr>
        <w:fldChar w:fldCharType="separate"/>
      </w:r>
      <w:r w:rsidR="00F24149">
        <w:rPr>
          <w:noProof/>
        </w:rPr>
        <w:t>56</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41CCF">
        <w:rPr>
          <w:noProof/>
        </w:rPr>
        <w:fldChar w:fldCharType="begin"/>
      </w:r>
      <w:r>
        <w:rPr>
          <w:noProof/>
        </w:rPr>
        <w:instrText xml:space="preserve"> PAGEREF _Toc441131023 \h </w:instrText>
      </w:r>
      <w:r w:rsidR="00341CCF">
        <w:rPr>
          <w:noProof/>
        </w:rPr>
      </w:r>
      <w:r w:rsidR="00341CCF">
        <w:rPr>
          <w:noProof/>
        </w:rPr>
        <w:fldChar w:fldCharType="separate"/>
      </w:r>
      <w:r w:rsidR="00F24149">
        <w:rPr>
          <w:noProof/>
        </w:rPr>
        <w:t>59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41CCF">
        <w:rPr>
          <w:noProof/>
        </w:rPr>
        <w:fldChar w:fldCharType="begin"/>
      </w:r>
      <w:r>
        <w:rPr>
          <w:noProof/>
        </w:rPr>
        <w:instrText xml:space="preserve"> PAGEREF _Toc441131026 \h </w:instrText>
      </w:r>
      <w:r w:rsidR="00341CCF">
        <w:rPr>
          <w:noProof/>
        </w:rPr>
      </w:r>
      <w:r w:rsidR="00341CCF">
        <w:rPr>
          <w:noProof/>
        </w:rPr>
        <w:fldChar w:fldCharType="separate"/>
      </w:r>
      <w:r w:rsidR="00F24149">
        <w:rPr>
          <w:noProof/>
        </w:rPr>
        <w:t>61</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41CCF">
        <w:rPr>
          <w:noProof/>
        </w:rPr>
        <w:fldChar w:fldCharType="begin"/>
      </w:r>
      <w:r>
        <w:rPr>
          <w:noProof/>
        </w:rPr>
        <w:instrText xml:space="preserve"> PAGEREF _Toc441131029 \h </w:instrText>
      </w:r>
      <w:r w:rsidR="00341CCF">
        <w:rPr>
          <w:noProof/>
        </w:rPr>
      </w:r>
      <w:r w:rsidR="00341CCF">
        <w:rPr>
          <w:noProof/>
        </w:rPr>
        <w:fldChar w:fldCharType="separate"/>
      </w:r>
      <w:r w:rsidR="00F24149">
        <w:rPr>
          <w:noProof/>
        </w:rPr>
        <w:t>63</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41CCF">
        <w:rPr>
          <w:noProof/>
        </w:rPr>
        <w:fldChar w:fldCharType="begin"/>
      </w:r>
      <w:r>
        <w:rPr>
          <w:noProof/>
        </w:rPr>
        <w:instrText xml:space="preserve"> PAGEREF _Toc441131031 \h </w:instrText>
      </w:r>
      <w:r w:rsidR="00341CCF">
        <w:rPr>
          <w:noProof/>
        </w:rPr>
      </w:r>
      <w:r w:rsidR="00341CCF">
        <w:rPr>
          <w:noProof/>
        </w:rPr>
        <w:fldChar w:fldCharType="separate"/>
      </w:r>
      <w:r w:rsidR="00F24149">
        <w:rPr>
          <w:noProof/>
        </w:rPr>
        <w:t>64</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41CCF">
        <w:rPr>
          <w:noProof/>
        </w:rPr>
        <w:fldChar w:fldCharType="begin"/>
      </w:r>
      <w:r>
        <w:rPr>
          <w:noProof/>
        </w:rPr>
        <w:instrText xml:space="preserve"> PAGEREF _Toc441131034 \h </w:instrText>
      </w:r>
      <w:r w:rsidR="00341CCF">
        <w:rPr>
          <w:noProof/>
        </w:rPr>
      </w:r>
      <w:r w:rsidR="00341CCF">
        <w:rPr>
          <w:noProof/>
        </w:rPr>
        <w:fldChar w:fldCharType="separate"/>
      </w:r>
      <w:r w:rsidR="00F24149">
        <w:rPr>
          <w:noProof/>
        </w:rPr>
        <w:t>67</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41CCF">
        <w:rPr>
          <w:noProof/>
        </w:rPr>
        <w:fldChar w:fldCharType="begin"/>
      </w:r>
      <w:r>
        <w:rPr>
          <w:noProof/>
        </w:rPr>
        <w:instrText xml:space="preserve"> PAGEREF _Toc441131037 \h </w:instrText>
      </w:r>
      <w:r w:rsidR="00341CCF">
        <w:rPr>
          <w:noProof/>
        </w:rPr>
      </w:r>
      <w:r w:rsidR="00341CCF">
        <w:rPr>
          <w:noProof/>
        </w:rPr>
        <w:fldChar w:fldCharType="separate"/>
      </w:r>
      <w:r w:rsidR="00F24149">
        <w:rPr>
          <w:noProof/>
        </w:rPr>
        <w:t>69</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41CCF">
        <w:rPr>
          <w:noProof/>
        </w:rPr>
        <w:fldChar w:fldCharType="begin"/>
      </w:r>
      <w:r>
        <w:rPr>
          <w:noProof/>
        </w:rPr>
        <w:instrText xml:space="preserve"> PAGEREF _Toc441131040 \h </w:instrText>
      </w:r>
      <w:r w:rsidR="00341CCF">
        <w:rPr>
          <w:noProof/>
        </w:rPr>
      </w:r>
      <w:r w:rsidR="00341CCF">
        <w:rPr>
          <w:noProof/>
        </w:rPr>
        <w:fldChar w:fldCharType="separate"/>
      </w:r>
      <w:r w:rsidR="00F24149">
        <w:rPr>
          <w:noProof/>
        </w:rPr>
        <w:t>72</w:t>
      </w:r>
      <w:r w:rsidR="00341CCF">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41CCF">
        <w:rPr>
          <w:noProof/>
        </w:rPr>
        <w:fldChar w:fldCharType="begin"/>
      </w:r>
      <w:r>
        <w:rPr>
          <w:noProof/>
        </w:rPr>
        <w:instrText xml:space="preserve"> PAGEREF _Toc441131043 \h </w:instrText>
      </w:r>
      <w:r w:rsidR="00341CCF">
        <w:rPr>
          <w:noProof/>
        </w:rPr>
      </w:r>
      <w:r w:rsidR="00341CCF">
        <w:rPr>
          <w:noProof/>
        </w:rPr>
        <w:fldChar w:fldCharType="separate"/>
      </w:r>
      <w:r w:rsidR="00F24149">
        <w:rPr>
          <w:noProof/>
        </w:rPr>
        <w:t>74</w:t>
      </w:r>
      <w:r w:rsidR="00341CCF">
        <w:rPr>
          <w:noProof/>
        </w:rPr>
        <w:fldChar w:fldCharType="end"/>
      </w:r>
    </w:p>
    <w:p w:rsidR="00717F60" w:rsidRPr="00E71A48" w:rsidRDefault="00341CC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bookmarkEnd w:id="11"/>
      <w:bookmarkEnd w:id="12"/>
      <w:bookmarkEnd w:id="13"/>
      <w:r w:rsidR="00913BF0" w:rsidRPr="00702B2C">
        <w:rPr>
          <w:iCs/>
          <w:sz w:val="24"/>
          <w:szCs w:val="24"/>
        </w:rPr>
        <w:t xml:space="preserve">ведущий специалист </w:t>
      </w:r>
      <w:r w:rsidR="00913BF0">
        <w:rPr>
          <w:iCs/>
          <w:sz w:val="24"/>
          <w:szCs w:val="24"/>
        </w:rPr>
        <w:t>отдела закупочной деятельности</w:t>
      </w:r>
      <w:r w:rsidR="00913BF0" w:rsidRPr="00702B2C">
        <w:rPr>
          <w:iCs/>
          <w:sz w:val="24"/>
          <w:szCs w:val="24"/>
        </w:rPr>
        <w:t xml:space="preserve"> ПАО «МРСК Центра»</w:t>
      </w:r>
      <w:r w:rsidR="00913BF0">
        <w:rPr>
          <w:iCs/>
          <w:sz w:val="24"/>
          <w:szCs w:val="24"/>
        </w:rPr>
        <w:t xml:space="preserve"> (филиала </w:t>
      </w:r>
      <w:r w:rsidR="00913BF0" w:rsidRPr="00164C7D">
        <w:rPr>
          <w:iCs/>
          <w:sz w:val="24"/>
          <w:szCs w:val="24"/>
        </w:rPr>
        <w:t xml:space="preserve">«Воронежэнерго) Зайцева Александра Анатольевна, </w:t>
      </w:r>
      <w:r w:rsidR="00913BF0" w:rsidRPr="00C21F9E">
        <w:rPr>
          <w:iCs/>
          <w:sz w:val="24"/>
          <w:szCs w:val="24"/>
        </w:rPr>
        <w:t xml:space="preserve">контактный телефон: (473) 249-57-66, </w:t>
      </w:r>
      <w:r w:rsidR="00913BF0" w:rsidRPr="00C21F9E">
        <w:rPr>
          <w:sz w:val="24"/>
          <w:szCs w:val="24"/>
        </w:rPr>
        <w:t xml:space="preserve">адрес электронной почты: </w:t>
      </w:r>
      <w:r w:rsidR="00913BF0" w:rsidRPr="00C21F9E">
        <w:rPr>
          <w:iCs/>
          <w:sz w:val="24"/>
          <w:szCs w:val="24"/>
        </w:rPr>
        <w:t xml:space="preserve"> </w:t>
      </w:r>
      <w:hyperlink r:id="rId18" w:history="1">
        <w:r w:rsidR="00913BF0" w:rsidRPr="00C21F9E">
          <w:rPr>
            <w:rStyle w:val="a7"/>
            <w:sz w:val="24"/>
            <w:szCs w:val="24"/>
            <w:lang w:val="en-US"/>
          </w:rPr>
          <w:t>Zaitseva</w:t>
        </w:r>
        <w:r w:rsidR="00913BF0" w:rsidRPr="00C21F9E">
          <w:rPr>
            <w:rStyle w:val="a7"/>
            <w:sz w:val="24"/>
            <w:szCs w:val="24"/>
          </w:rPr>
          <w:t>.</w:t>
        </w:r>
        <w:r w:rsidR="00913BF0" w:rsidRPr="00C21F9E">
          <w:rPr>
            <w:rStyle w:val="a7"/>
            <w:sz w:val="24"/>
            <w:szCs w:val="24"/>
            <w:lang w:val="en-US"/>
          </w:rPr>
          <w:t>AA</w:t>
        </w:r>
        <w:r w:rsidR="00913BF0" w:rsidRPr="00C21F9E">
          <w:rPr>
            <w:rStyle w:val="a7"/>
            <w:sz w:val="24"/>
            <w:szCs w:val="24"/>
          </w:rPr>
          <w:t>@mrsk-1.ru</w:t>
        </w:r>
      </w:hyperlink>
      <w:r w:rsidR="00913BF0" w:rsidRPr="00C21F9E">
        <w:rPr>
          <w:iCs/>
          <w:sz w:val="24"/>
          <w:szCs w:val="24"/>
        </w:rPr>
        <w:t>,</w:t>
      </w:r>
      <w:r w:rsidR="00913BF0" w:rsidRPr="00C21F9E">
        <w:rPr>
          <w:sz w:val="24"/>
          <w:szCs w:val="24"/>
        </w:rPr>
        <w:t xml:space="preserve"> </w:t>
      </w:r>
      <w:r w:rsidR="00913BF0" w:rsidRPr="00C21F9E">
        <w:rPr>
          <w:iCs/>
          <w:sz w:val="24"/>
          <w:szCs w:val="24"/>
        </w:rPr>
        <w:t>Извещением</w:t>
      </w:r>
      <w:r w:rsidR="00913BF0" w:rsidRPr="00C21F9E">
        <w:rPr>
          <w:sz w:val="24"/>
          <w:szCs w:val="24"/>
        </w:rPr>
        <w:t xml:space="preserve"> о проведении открытого </w:t>
      </w:r>
      <w:r w:rsidR="00913BF0" w:rsidRPr="00C21F9E">
        <w:rPr>
          <w:iCs/>
          <w:sz w:val="24"/>
          <w:szCs w:val="24"/>
        </w:rPr>
        <w:t>запроса предложений</w:t>
      </w:r>
      <w:r w:rsidR="00913BF0" w:rsidRPr="00C21F9E">
        <w:rPr>
          <w:sz w:val="24"/>
          <w:szCs w:val="24"/>
        </w:rPr>
        <w:t xml:space="preserve">, опубликованным </w:t>
      </w:r>
      <w:r w:rsidR="00913BF0" w:rsidRPr="00C21F9E">
        <w:rPr>
          <w:b/>
          <w:sz w:val="24"/>
          <w:szCs w:val="24"/>
        </w:rPr>
        <w:t>«1</w:t>
      </w:r>
      <w:r w:rsidR="002D1174" w:rsidRPr="00C21F9E">
        <w:rPr>
          <w:b/>
          <w:sz w:val="24"/>
          <w:szCs w:val="24"/>
        </w:rPr>
        <w:t>5</w:t>
      </w:r>
      <w:r w:rsidR="00913BF0" w:rsidRPr="00C21F9E">
        <w:rPr>
          <w:b/>
          <w:sz w:val="24"/>
          <w:szCs w:val="24"/>
        </w:rPr>
        <w:t>»  марта</w:t>
      </w:r>
      <w:r w:rsidR="00913BF0" w:rsidRPr="00164C7D">
        <w:rPr>
          <w:b/>
          <w:sz w:val="24"/>
          <w:szCs w:val="24"/>
        </w:rPr>
        <w:t xml:space="preserve"> 2016 г.</w:t>
      </w:r>
      <w:r w:rsidR="00913BF0" w:rsidRPr="00164C7D">
        <w:rPr>
          <w:sz w:val="24"/>
          <w:szCs w:val="24"/>
        </w:rPr>
        <w:t xml:space="preserve"> </w:t>
      </w:r>
      <w:r w:rsidR="00913BF0">
        <w:rPr>
          <w:sz w:val="24"/>
          <w:szCs w:val="24"/>
        </w:rPr>
        <w:t>на официальном сайте (</w:t>
      </w:r>
      <w:hyperlink r:id="rId19" w:history="1">
        <w:r w:rsidR="00913BF0">
          <w:rPr>
            <w:rStyle w:val="a7"/>
            <w:sz w:val="24"/>
            <w:szCs w:val="24"/>
          </w:rPr>
          <w:t>www.zakupki.</w:t>
        </w:r>
        <w:r w:rsidR="00913BF0">
          <w:rPr>
            <w:rStyle w:val="a7"/>
            <w:sz w:val="24"/>
            <w:szCs w:val="24"/>
            <w:lang w:val="en-US"/>
          </w:rPr>
          <w:t>gov</w:t>
        </w:r>
        <w:r w:rsidR="00913BF0">
          <w:rPr>
            <w:rStyle w:val="a7"/>
            <w:sz w:val="24"/>
            <w:szCs w:val="24"/>
          </w:rPr>
          <w:t>.ru</w:t>
        </w:r>
      </w:hyperlink>
      <w:r w:rsidR="00913BF0">
        <w:rPr>
          <w:sz w:val="24"/>
          <w:szCs w:val="24"/>
        </w:rPr>
        <w:t>),</w:t>
      </w:r>
      <w:r w:rsidR="00913BF0">
        <w:rPr>
          <w:iCs/>
          <w:sz w:val="24"/>
          <w:szCs w:val="24"/>
        </w:rPr>
        <w:t xml:space="preserve"> </w:t>
      </w:r>
      <w:r w:rsidR="00913BF0">
        <w:rPr>
          <w:sz w:val="24"/>
          <w:szCs w:val="24"/>
        </w:rPr>
        <w:t xml:space="preserve">на сайте </w:t>
      </w:r>
      <w:r w:rsidR="00913BF0">
        <w:rPr>
          <w:iCs/>
          <w:sz w:val="24"/>
          <w:szCs w:val="24"/>
        </w:rPr>
        <w:t>ПАО «МРСК Центра»</w:t>
      </w:r>
      <w:r w:rsidR="00913BF0">
        <w:rPr>
          <w:sz w:val="24"/>
          <w:szCs w:val="24"/>
        </w:rPr>
        <w:t xml:space="preserve"> (</w:t>
      </w:r>
      <w:hyperlink r:id="rId20" w:history="1">
        <w:r w:rsidR="00913BF0">
          <w:rPr>
            <w:rStyle w:val="a7"/>
            <w:sz w:val="24"/>
            <w:szCs w:val="24"/>
          </w:rPr>
          <w:t>www.mrsk-1.ru</w:t>
        </w:r>
      </w:hyperlink>
      <w:r w:rsidR="00913BF0">
        <w:rPr>
          <w:sz w:val="24"/>
          <w:szCs w:val="24"/>
        </w:rPr>
        <w:t>), на сайте электронной торговой площадки ПАО «</w:t>
      </w:r>
      <w:proofErr w:type="spellStart"/>
      <w:r w:rsidR="00913BF0">
        <w:rPr>
          <w:sz w:val="24"/>
          <w:szCs w:val="24"/>
        </w:rPr>
        <w:t>Россети</w:t>
      </w:r>
      <w:proofErr w:type="spellEnd"/>
      <w:r w:rsidR="00913BF0">
        <w:rPr>
          <w:sz w:val="24"/>
          <w:szCs w:val="24"/>
        </w:rPr>
        <w:t xml:space="preserve">» </w:t>
      </w:r>
      <w:hyperlink r:id="rId21" w:history="1">
        <w:r w:rsidR="00913BF0">
          <w:rPr>
            <w:rStyle w:val="a7"/>
            <w:sz w:val="24"/>
            <w:szCs w:val="24"/>
          </w:rPr>
          <w:t>www.b2b-mrsk.ru</w:t>
        </w:r>
      </w:hyperlink>
      <w:r w:rsidR="00913BF0">
        <w:rPr>
          <w:sz w:val="24"/>
          <w:szCs w:val="24"/>
        </w:rPr>
        <w:t xml:space="preserve"> (далее — ЭТП)</w:t>
      </w:r>
      <w:r w:rsidR="00913BF0" w:rsidRPr="00862664">
        <w:rPr>
          <w:sz w:val="24"/>
          <w:szCs w:val="24"/>
        </w:rPr>
        <w:t>,</w:t>
      </w:r>
      <w:r w:rsidR="00913BF0" w:rsidRPr="00862664">
        <w:rPr>
          <w:iCs/>
          <w:sz w:val="24"/>
          <w:szCs w:val="24"/>
        </w:rPr>
        <w:t xml:space="preserve"> приг</w:t>
      </w:r>
      <w:r w:rsidR="00913BF0" w:rsidRPr="00862664">
        <w:rPr>
          <w:sz w:val="24"/>
          <w:szCs w:val="24"/>
        </w:rPr>
        <w:t>ласило юридических лиц и физических лиц (в т. ч. индивидуальных предпринимателей</w:t>
      </w:r>
      <w:r w:rsidR="00913BF0" w:rsidRPr="005F64FD">
        <w:rPr>
          <w:sz w:val="24"/>
          <w:szCs w:val="24"/>
        </w:rPr>
        <w:t>)</w:t>
      </w:r>
      <w:r w:rsidR="00913BF0">
        <w:rPr>
          <w:sz w:val="24"/>
          <w:szCs w:val="24"/>
        </w:rPr>
        <w:t xml:space="preserve">, </w:t>
      </w:r>
      <w:r w:rsidR="00913BF0" w:rsidRPr="005F64F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913BF0" w:rsidRPr="005076E8">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w:t>
      </w:r>
      <w:r w:rsidR="00913BF0" w:rsidRPr="005076E8">
        <w:rPr>
          <w:snapToGrid w:val="0"/>
          <w:sz w:val="24"/>
          <w:szCs w:val="24"/>
        </w:rPr>
        <w:t xml:space="preserve">на </w:t>
      </w:r>
      <w:r w:rsidR="00913BF0" w:rsidRPr="005076E8">
        <w:rPr>
          <w:sz w:val="24"/>
          <w:szCs w:val="24"/>
        </w:rPr>
        <w:t>поставку мет</w:t>
      </w:r>
      <w:r w:rsidR="0067238F" w:rsidRPr="005076E8">
        <w:rPr>
          <w:sz w:val="24"/>
          <w:szCs w:val="24"/>
        </w:rPr>
        <w:t>изов</w:t>
      </w:r>
      <w:r w:rsidR="00913BF0" w:rsidRPr="005076E8">
        <w:rPr>
          <w:sz w:val="24"/>
          <w:szCs w:val="24"/>
        </w:rPr>
        <w:t xml:space="preserve"> для нужд ПАО «МРСК Центра» (филиала «Воронежэнерго»), расположенного по адресу: РФ, 394033, г. Воронеж, ул. </w:t>
      </w:r>
      <w:proofErr w:type="spellStart"/>
      <w:r w:rsidR="00913BF0" w:rsidRPr="005076E8">
        <w:rPr>
          <w:sz w:val="24"/>
          <w:szCs w:val="24"/>
        </w:rPr>
        <w:t>Арзамасская</w:t>
      </w:r>
      <w:proofErr w:type="spellEnd"/>
      <w:r w:rsidR="00913BF0" w:rsidRPr="005076E8">
        <w:rPr>
          <w:sz w:val="24"/>
          <w:szCs w:val="24"/>
        </w:rPr>
        <w:t>, 2</w:t>
      </w:r>
    </w:p>
    <w:p w:rsidR="00717F60"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076E8">
        <w:rPr>
          <w:sz w:val="24"/>
          <w:szCs w:val="24"/>
        </w:rPr>
        <w:t xml:space="preserve">Настоящий </w:t>
      </w:r>
      <w:r w:rsidR="004B5EB3" w:rsidRPr="005076E8">
        <w:rPr>
          <w:sz w:val="24"/>
          <w:szCs w:val="24"/>
        </w:rPr>
        <w:t>З</w:t>
      </w:r>
      <w:r w:rsidRPr="005076E8">
        <w:rPr>
          <w:sz w:val="24"/>
          <w:szCs w:val="24"/>
        </w:rPr>
        <w:t xml:space="preserve">апрос предложений проводится в соответствии с правилами и с использованием функционала </w:t>
      </w:r>
      <w:r w:rsidR="00702B2C" w:rsidRPr="005076E8">
        <w:rPr>
          <w:sz w:val="24"/>
          <w:szCs w:val="24"/>
        </w:rPr>
        <w:t>электронной торговой площадк</w:t>
      </w:r>
      <w:r w:rsidR="00414AB1" w:rsidRPr="005076E8">
        <w:rPr>
          <w:sz w:val="24"/>
          <w:szCs w:val="24"/>
        </w:rPr>
        <w:t>и</w:t>
      </w:r>
      <w:r w:rsidR="00702B2C" w:rsidRPr="005076E8">
        <w:rPr>
          <w:sz w:val="24"/>
          <w:szCs w:val="24"/>
        </w:rPr>
        <w:t xml:space="preserve"> </w:t>
      </w:r>
      <w:r w:rsidR="000D70B6" w:rsidRPr="005076E8">
        <w:rPr>
          <w:sz w:val="24"/>
          <w:szCs w:val="24"/>
        </w:rPr>
        <w:t>П</w:t>
      </w:r>
      <w:r w:rsidR="00702B2C" w:rsidRPr="005076E8">
        <w:rPr>
          <w:sz w:val="24"/>
          <w:szCs w:val="24"/>
        </w:rPr>
        <w:t>АО «</w:t>
      </w:r>
      <w:proofErr w:type="spellStart"/>
      <w:r w:rsidR="00702B2C" w:rsidRPr="005076E8">
        <w:rPr>
          <w:sz w:val="24"/>
          <w:szCs w:val="24"/>
        </w:rPr>
        <w:t>Россети</w:t>
      </w:r>
      <w:proofErr w:type="spellEnd"/>
      <w:r w:rsidR="00702B2C" w:rsidRPr="005076E8">
        <w:rPr>
          <w:sz w:val="24"/>
          <w:szCs w:val="24"/>
        </w:rPr>
        <w:t xml:space="preserve">» </w:t>
      </w:r>
      <w:hyperlink r:id="rId22" w:history="1">
        <w:r w:rsidR="00702B2C" w:rsidRPr="005076E8">
          <w:rPr>
            <w:rStyle w:val="a7"/>
            <w:sz w:val="24"/>
            <w:szCs w:val="24"/>
          </w:rPr>
          <w:t>www.b2b-mrsk.ru</w:t>
        </w:r>
      </w:hyperlink>
      <w:r w:rsidR="00702B2C" w:rsidRPr="005076E8">
        <w:rPr>
          <w:sz w:val="24"/>
          <w:szCs w:val="24"/>
        </w:rPr>
        <w:t xml:space="preserve"> </w:t>
      </w:r>
      <w:hyperlink r:id="rId23" w:history="1">
        <w:r w:rsidR="00862664" w:rsidRPr="005076E8">
          <w:rPr>
            <w:rStyle w:val="a7"/>
            <w:sz w:val="24"/>
            <w:szCs w:val="24"/>
          </w:rPr>
          <w:t>etp.rosseti.ru</w:t>
        </w:r>
      </w:hyperlink>
      <w:r w:rsidR="00862664" w:rsidRPr="005076E8">
        <w:rPr>
          <w:sz w:val="24"/>
          <w:szCs w:val="24"/>
        </w:rPr>
        <w:t xml:space="preserve"> </w:t>
      </w:r>
      <w:r w:rsidR="00702B2C" w:rsidRPr="005076E8">
        <w:rPr>
          <w:sz w:val="24"/>
          <w:szCs w:val="24"/>
        </w:rPr>
        <w:t>(далее — ЭТП)</w:t>
      </w:r>
      <w:r w:rsidR="005B75A6" w:rsidRPr="005076E8">
        <w:rPr>
          <w:sz w:val="24"/>
          <w:szCs w:val="24"/>
        </w:rPr>
        <w:t>.</w:t>
      </w:r>
      <w:bookmarkEnd w:id="14"/>
    </w:p>
    <w:p w:rsidR="00717F60" w:rsidRPr="005076E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076E8">
        <w:rPr>
          <w:sz w:val="24"/>
          <w:szCs w:val="24"/>
        </w:rPr>
        <w:t>Заказчик</w:t>
      </w:r>
      <w:r w:rsidR="00702B2C" w:rsidRPr="005076E8">
        <w:rPr>
          <w:sz w:val="24"/>
          <w:szCs w:val="24"/>
        </w:rPr>
        <w:t xml:space="preserve">: </w:t>
      </w:r>
      <w:r w:rsidRPr="005076E8">
        <w:rPr>
          <w:sz w:val="24"/>
          <w:szCs w:val="24"/>
        </w:rPr>
        <w:t xml:space="preserve"> </w:t>
      </w:r>
      <w:r w:rsidR="00702B2C" w:rsidRPr="005076E8">
        <w:rPr>
          <w:iCs/>
          <w:sz w:val="24"/>
          <w:szCs w:val="24"/>
        </w:rPr>
        <w:t>ПАО «МРСК Центра».</w:t>
      </w:r>
      <w:r w:rsidRPr="005076E8">
        <w:rPr>
          <w:rStyle w:val="aa"/>
          <w:sz w:val="24"/>
          <w:szCs w:val="24"/>
        </w:rPr>
        <w:t xml:space="preserve"> </w:t>
      </w:r>
      <w:bookmarkEnd w:id="15"/>
    </w:p>
    <w:p w:rsidR="008C4223" w:rsidRPr="005076E8"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076E8">
        <w:rPr>
          <w:sz w:val="24"/>
          <w:szCs w:val="24"/>
        </w:rPr>
        <w:t>Предмет З</w:t>
      </w:r>
      <w:r w:rsidR="00717F60" w:rsidRPr="005076E8">
        <w:rPr>
          <w:sz w:val="24"/>
          <w:szCs w:val="24"/>
        </w:rPr>
        <w:t>апроса предложений</w:t>
      </w:r>
      <w:r w:rsidR="00702B2C" w:rsidRPr="005076E8">
        <w:rPr>
          <w:sz w:val="24"/>
          <w:szCs w:val="24"/>
        </w:rPr>
        <w:t>:</w:t>
      </w:r>
      <w:bookmarkEnd w:id="16"/>
    </w:p>
    <w:p w:rsidR="00A40714" w:rsidRPr="005076E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5076E8">
        <w:rPr>
          <w:b/>
          <w:sz w:val="24"/>
          <w:szCs w:val="24"/>
          <w:u w:val="single"/>
        </w:rPr>
        <w:t>Лот №1:</w:t>
      </w:r>
      <w:r w:rsidR="00717F60" w:rsidRPr="005076E8">
        <w:rPr>
          <w:sz w:val="24"/>
          <w:szCs w:val="24"/>
        </w:rPr>
        <w:t xml:space="preserve"> право заключения </w:t>
      </w:r>
      <w:r w:rsidR="00123C70" w:rsidRPr="005076E8">
        <w:rPr>
          <w:sz w:val="24"/>
          <w:szCs w:val="24"/>
        </w:rPr>
        <w:t>Договор</w:t>
      </w:r>
      <w:r w:rsidR="00993533" w:rsidRPr="005076E8">
        <w:rPr>
          <w:sz w:val="24"/>
          <w:szCs w:val="24"/>
        </w:rPr>
        <w:t>а на поставку</w:t>
      </w:r>
      <w:r w:rsidR="00702B2C" w:rsidRPr="005076E8">
        <w:rPr>
          <w:sz w:val="24"/>
          <w:szCs w:val="24"/>
        </w:rPr>
        <w:t xml:space="preserve"> </w:t>
      </w:r>
      <w:r w:rsidR="00993533" w:rsidRPr="005076E8">
        <w:rPr>
          <w:sz w:val="24"/>
          <w:szCs w:val="24"/>
        </w:rPr>
        <w:t>мет</w:t>
      </w:r>
      <w:r w:rsidR="0067238F" w:rsidRPr="005076E8">
        <w:rPr>
          <w:sz w:val="24"/>
          <w:szCs w:val="24"/>
        </w:rPr>
        <w:t>изов</w:t>
      </w:r>
      <w:r w:rsidR="00702B2C" w:rsidRPr="005076E8">
        <w:rPr>
          <w:sz w:val="24"/>
          <w:szCs w:val="24"/>
        </w:rPr>
        <w:t xml:space="preserve"> для</w:t>
      </w:r>
      <w:r w:rsidR="00993533" w:rsidRPr="005076E8">
        <w:rPr>
          <w:sz w:val="24"/>
          <w:szCs w:val="24"/>
        </w:rPr>
        <w:t xml:space="preserve"> нужд ПАО «МРСК Центра» (филиала</w:t>
      </w:r>
      <w:r w:rsidR="00702B2C" w:rsidRPr="005076E8">
        <w:rPr>
          <w:sz w:val="24"/>
          <w:szCs w:val="24"/>
        </w:rPr>
        <w:t xml:space="preserve"> «Воронежэнерго</w:t>
      </w:r>
      <w:r w:rsidR="00862664" w:rsidRPr="005076E8">
        <w:rPr>
          <w:sz w:val="24"/>
          <w:szCs w:val="24"/>
        </w:rPr>
        <w:t>»</w:t>
      </w:r>
      <w:r w:rsidR="00702B2C" w:rsidRPr="005076E8">
        <w:rPr>
          <w:sz w:val="24"/>
          <w:szCs w:val="24"/>
        </w:rPr>
        <w:t>)</w:t>
      </w:r>
      <w:bookmarkEnd w:id="17"/>
      <w:r w:rsidR="00702B2C" w:rsidRPr="005076E8">
        <w:rPr>
          <w:sz w:val="24"/>
          <w:szCs w:val="24"/>
        </w:rPr>
        <w:t>.</w:t>
      </w:r>
    </w:p>
    <w:p w:rsidR="008C4223" w:rsidRPr="005076E8" w:rsidRDefault="008C4223" w:rsidP="00E722B6">
      <w:pPr>
        <w:keepNext/>
        <w:autoSpaceDE w:val="0"/>
        <w:autoSpaceDN w:val="0"/>
        <w:spacing w:line="264" w:lineRule="auto"/>
        <w:ind w:firstLine="540"/>
        <w:rPr>
          <w:sz w:val="24"/>
          <w:szCs w:val="24"/>
          <w:lang w:eastAsia="ru-RU"/>
        </w:rPr>
      </w:pPr>
      <w:r w:rsidRPr="005076E8">
        <w:rPr>
          <w:sz w:val="24"/>
          <w:szCs w:val="24"/>
        </w:rPr>
        <w:t xml:space="preserve">Количество лотов: </w:t>
      </w:r>
      <w:r w:rsidRPr="005076E8">
        <w:rPr>
          <w:b/>
          <w:sz w:val="24"/>
          <w:szCs w:val="24"/>
        </w:rPr>
        <w:t>1 (один)</w:t>
      </w:r>
      <w:r w:rsidRPr="005076E8">
        <w:rPr>
          <w:sz w:val="24"/>
          <w:szCs w:val="24"/>
        </w:rPr>
        <w:t>.</w:t>
      </w:r>
    </w:p>
    <w:bookmarkEnd w:id="18"/>
    <w:p w:rsidR="002A47D1" w:rsidRPr="005076E8" w:rsidRDefault="002A47D1" w:rsidP="00E722B6">
      <w:pPr>
        <w:keepNext/>
        <w:autoSpaceDE w:val="0"/>
        <w:autoSpaceDN w:val="0"/>
        <w:spacing w:line="264" w:lineRule="auto"/>
        <w:ind w:firstLine="540"/>
        <w:rPr>
          <w:color w:val="000000"/>
          <w:sz w:val="24"/>
          <w:szCs w:val="24"/>
          <w:lang w:eastAsia="ru-RU"/>
        </w:rPr>
      </w:pPr>
      <w:r w:rsidRPr="005076E8">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5076E8">
        <w:rPr>
          <w:color w:val="000000"/>
          <w:sz w:val="24"/>
          <w:szCs w:val="24"/>
          <w:lang w:eastAsia="ru-RU"/>
        </w:rPr>
        <w:t>,</w:t>
      </w:r>
      <w:proofErr w:type="gramEnd"/>
      <w:r w:rsidRPr="005076E8">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5076E8">
        <w:rPr>
          <w:color w:val="000000"/>
          <w:sz w:val="24"/>
          <w:szCs w:val="24"/>
          <w:lang w:eastAsia="ru-RU"/>
        </w:rPr>
        <w:t>й</w:t>
      </w:r>
      <w:r w:rsidRPr="005076E8">
        <w:rPr>
          <w:color w:val="000000"/>
          <w:sz w:val="24"/>
          <w:szCs w:val="24"/>
          <w:lang w:eastAsia="ru-RU"/>
        </w:rPr>
        <w:t xml:space="preserve"> </w:t>
      </w:r>
      <w:r w:rsidR="00841A6F" w:rsidRPr="005076E8">
        <w:rPr>
          <w:color w:val="000000"/>
          <w:sz w:val="24"/>
          <w:szCs w:val="24"/>
          <w:lang w:eastAsia="ru-RU"/>
        </w:rPr>
        <w:t>Заявки,</w:t>
      </w:r>
      <w:r w:rsidRPr="005076E8">
        <w:rPr>
          <w:color w:val="000000"/>
          <w:sz w:val="24"/>
          <w:szCs w:val="24"/>
          <w:lang w:eastAsia="ru-RU"/>
        </w:rPr>
        <w:t xml:space="preserve"> он должен в обязательном порядке предоставить подробное техническое описание </w:t>
      </w:r>
      <w:bookmarkStart w:id="19" w:name="_GoBack"/>
      <w:bookmarkEnd w:id="19"/>
      <w:r w:rsidRPr="005076E8">
        <w:rPr>
          <w:color w:val="000000"/>
          <w:sz w:val="24"/>
          <w:szCs w:val="24"/>
          <w:lang w:eastAsia="ru-RU"/>
        </w:rPr>
        <w:t xml:space="preserve">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5076E8">
        <w:rPr>
          <w:color w:val="000000"/>
          <w:sz w:val="24"/>
          <w:szCs w:val="24"/>
          <w:lang w:eastAsia="ru-RU"/>
        </w:rPr>
        <w:t>Заявки</w:t>
      </w:r>
      <w:r w:rsidRPr="005076E8">
        <w:rPr>
          <w:color w:val="000000"/>
          <w:sz w:val="24"/>
          <w:szCs w:val="24"/>
          <w:lang w:eastAsia="ru-RU"/>
        </w:rPr>
        <w:t xml:space="preserve"> Участника.</w:t>
      </w:r>
    </w:p>
    <w:p w:rsidR="00804801" w:rsidRPr="005076E8" w:rsidRDefault="00B5344A" w:rsidP="00E722B6">
      <w:pPr>
        <w:pStyle w:val="a"/>
        <w:keepNext/>
        <w:numPr>
          <w:ilvl w:val="0"/>
          <w:numId w:val="0"/>
        </w:numPr>
        <w:spacing w:line="264" w:lineRule="auto"/>
        <w:ind w:left="360" w:hanging="360"/>
        <w:rPr>
          <w:sz w:val="24"/>
          <w:szCs w:val="24"/>
        </w:rPr>
      </w:pPr>
      <w:r w:rsidRPr="005076E8">
        <w:rPr>
          <w:sz w:val="24"/>
          <w:szCs w:val="24"/>
        </w:rPr>
        <w:t>Частичное выполнение</w:t>
      </w:r>
      <w:r w:rsidR="002946EF" w:rsidRPr="005076E8">
        <w:rPr>
          <w:sz w:val="24"/>
          <w:szCs w:val="24"/>
        </w:rPr>
        <w:t xml:space="preserve"> </w:t>
      </w:r>
      <w:r w:rsidR="004D17BD" w:rsidRPr="005076E8">
        <w:rPr>
          <w:sz w:val="24"/>
          <w:szCs w:val="24"/>
        </w:rPr>
        <w:t xml:space="preserve">поставок, </w:t>
      </w:r>
      <w:r w:rsidR="00AD3EBC" w:rsidRPr="005076E8">
        <w:rPr>
          <w:sz w:val="24"/>
          <w:szCs w:val="24"/>
        </w:rPr>
        <w:t>работ (услуг)</w:t>
      </w:r>
      <w:r w:rsidRPr="005076E8">
        <w:rPr>
          <w:sz w:val="24"/>
          <w:szCs w:val="24"/>
        </w:rPr>
        <w:t xml:space="preserve"> не допускается.</w:t>
      </w:r>
    </w:p>
    <w:p w:rsidR="00717F60" w:rsidRPr="007D3CE3"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7D3CE3">
        <w:rPr>
          <w:sz w:val="24"/>
          <w:szCs w:val="24"/>
        </w:rPr>
        <w:t>Сроки</w:t>
      </w:r>
      <w:r w:rsidR="00717F60" w:rsidRPr="007D3CE3">
        <w:rPr>
          <w:sz w:val="24"/>
          <w:szCs w:val="24"/>
        </w:rPr>
        <w:t xml:space="preserve"> </w:t>
      </w:r>
      <w:r w:rsidR="002946EF" w:rsidRPr="007D3CE3">
        <w:rPr>
          <w:sz w:val="24"/>
          <w:szCs w:val="24"/>
        </w:rPr>
        <w:t xml:space="preserve">выполнения </w:t>
      </w:r>
      <w:r w:rsidR="00702B2C" w:rsidRPr="007D3CE3">
        <w:rPr>
          <w:sz w:val="24"/>
          <w:szCs w:val="24"/>
        </w:rPr>
        <w:t>поставок</w:t>
      </w:r>
      <w:r w:rsidR="00717F60" w:rsidRPr="007D3CE3">
        <w:rPr>
          <w:sz w:val="24"/>
          <w:szCs w:val="24"/>
        </w:rPr>
        <w:t xml:space="preserve">: </w:t>
      </w:r>
      <w:r w:rsidR="00993533" w:rsidRPr="007D3CE3">
        <w:rPr>
          <w:b/>
          <w:sz w:val="24"/>
          <w:szCs w:val="24"/>
        </w:rPr>
        <w:t>Май 2016г</w:t>
      </w:r>
      <w:r w:rsidR="00717F60" w:rsidRPr="007D3CE3">
        <w:rPr>
          <w:sz w:val="24"/>
          <w:szCs w:val="24"/>
        </w:rPr>
        <w:t>.</w:t>
      </w:r>
      <w:bookmarkEnd w:id="20"/>
    </w:p>
    <w:p w:rsidR="002A47D1" w:rsidRPr="007D3CE3" w:rsidRDefault="002A47D1" w:rsidP="00993533">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7D3CE3">
        <w:rPr>
          <w:sz w:val="24"/>
          <w:szCs w:val="24"/>
        </w:rPr>
        <w:t xml:space="preserve">Отгрузочные реквизиты/базис поставки: </w:t>
      </w:r>
      <w:r w:rsidR="008D2928" w:rsidRPr="007D3CE3">
        <w:rPr>
          <w:sz w:val="24"/>
          <w:szCs w:val="24"/>
        </w:rPr>
        <w:t>на условиях DDP (Согласно ИНКОТЕРМС 2000) по адрес</w:t>
      </w:r>
      <w:r w:rsidR="00993533" w:rsidRPr="007D3CE3">
        <w:rPr>
          <w:sz w:val="24"/>
          <w:szCs w:val="24"/>
        </w:rPr>
        <w:t>у ф</w:t>
      </w:r>
      <w:r w:rsidR="008D2928" w:rsidRPr="007D3CE3">
        <w:rPr>
          <w:sz w:val="24"/>
          <w:szCs w:val="24"/>
        </w:rPr>
        <w:t>илиал</w:t>
      </w:r>
      <w:r w:rsidR="00993533" w:rsidRPr="007D3CE3">
        <w:rPr>
          <w:sz w:val="24"/>
          <w:szCs w:val="24"/>
        </w:rPr>
        <w:t>а</w:t>
      </w:r>
      <w:r w:rsidR="008D2928" w:rsidRPr="007D3CE3">
        <w:rPr>
          <w:sz w:val="24"/>
          <w:szCs w:val="24"/>
        </w:rPr>
        <w:t xml:space="preserve"> ПАО «МРСК Центра</w:t>
      </w:r>
      <w:bookmarkEnd w:id="21"/>
      <w:r w:rsidR="00993533" w:rsidRPr="007D3CE3">
        <w:rPr>
          <w:sz w:val="24"/>
          <w:szCs w:val="24"/>
        </w:rPr>
        <w:t xml:space="preserve"> </w:t>
      </w:r>
      <w:r w:rsidR="008D2928" w:rsidRPr="007D3CE3">
        <w:rPr>
          <w:sz w:val="24"/>
          <w:szCs w:val="24"/>
        </w:rPr>
        <w:t>«Воронежэнерго», РФ, 394026, г. Воронеж, ул. 9 Января, 205 (Центральный склад)</w:t>
      </w:r>
      <w:r w:rsidR="00993533" w:rsidRPr="007D3CE3">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99353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41CCF">
        <w:rPr>
          <w:iCs/>
          <w:sz w:val="24"/>
          <w:szCs w:val="24"/>
        </w:rPr>
        <w:fldChar w:fldCharType="begin"/>
      </w:r>
      <w:r w:rsidR="00E71A48">
        <w:rPr>
          <w:iCs/>
          <w:sz w:val="24"/>
          <w:szCs w:val="24"/>
        </w:rPr>
        <w:instrText xml:space="preserve"> REF _Ref311232052 \r \h </w:instrText>
      </w:r>
      <w:r w:rsidR="00341CCF">
        <w:rPr>
          <w:iCs/>
          <w:sz w:val="24"/>
          <w:szCs w:val="24"/>
        </w:rPr>
      </w:r>
      <w:r w:rsidR="00341CCF">
        <w:rPr>
          <w:iCs/>
          <w:sz w:val="24"/>
          <w:szCs w:val="24"/>
        </w:rPr>
        <w:fldChar w:fldCharType="separate"/>
      </w:r>
      <w:r w:rsidR="00F24149">
        <w:rPr>
          <w:iCs/>
          <w:sz w:val="24"/>
          <w:szCs w:val="24"/>
        </w:rPr>
        <w:t>3</w:t>
      </w:r>
      <w:r w:rsidR="00341CC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lastRenderedPageBreak/>
        <w:t xml:space="preserve">разделе </w:t>
      </w:r>
      <w:r w:rsidR="00341CCF">
        <w:rPr>
          <w:sz w:val="24"/>
          <w:szCs w:val="24"/>
        </w:rPr>
        <w:fldChar w:fldCharType="begin"/>
      </w:r>
      <w:r w:rsidR="008D2928">
        <w:rPr>
          <w:sz w:val="24"/>
          <w:szCs w:val="24"/>
        </w:rPr>
        <w:instrText xml:space="preserve"> REF _Ref440270568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C138CC">
        <w:fldChar w:fldCharType="begin"/>
      </w:r>
      <w:r w:rsidR="00C138CC">
        <w:instrText xml:space="preserve"> REF _Ref305973574 \r \h  \* MERGEFORMAT </w:instrText>
      </w:r>
      <w:r w:rsidR="00C138CC">
        <w:fldChar w:fldCharType="separate"/>
      </w:r>
      <w:r w:rsidR="00F24149">
        <w:t>2</w:t>
      </w:r>
      <w:r w:rsidR="00C138CC">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41CCF">
        <w:rPr>
          <w:iCs/>
          <w:sz w:val="24"/>
          <w:szCs w:val="24"/>
        </w:rPr>
        <w:fldChar w:fldCharType="begin"/>
      </w:r>
      <w:r w:rsidR="008D2928">
        <w:rPr>
          <w:iCs/>
          <w:sz w:val="24"/>
          <w:szCs w:val="24"/>
        </w:rPr>
        <w:instrText xml:space="preserve"> REF _Ref440270602 \r \h </w:instrText>
      </w:r>
      <w:r w:rsidR="00341CCF">
        <w:rPr>
          <w:iCs/>
          <w:sz w:val="24"/>
          <w:szCs w:val="24"/>
        </w:rPr>
      </w:r>
      <w:r w:rsidR="00341CCF">
        <w:rPr>
          <w:iCs/>
          <w:sz w:val="24"/>
          <w:szCs w:val="24"/>
        </w:rPr>
        <w:fldChar w:fldCharType="separate"/>
      </w:r>
      <w:r w:rsidR="00F24149">
        <w:rPr>
          <w:iCs/>
          <w:sz w:val="24"/>
          <w:szCs w:val="24"/>
        </w:rPr>
        <w:t>5</w:t>
      </w:r>
      <w:r w:rsidR="00341CCF">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w:t>
      </w:r>
      <w:proofErr w:type="gramStart"/>
      <w:r w:rsidRPr="0022360B">
        <w:rPr>
          <w:sz w:val="24"/>
          <w:szCs w:val="24"/>
        </w:rPr>
        <w:t>,</w:t>
      </w:r>
      <w:proofErr w:type="gramEnd"/>
      <w:r w:rsidRPr="0022360B">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F24149">
        <w:rPr>
          <w:sz w:val="24"/>
          <w:szCs w:val="24"/>
        </w:rPr>
        <w:t>1.1.5</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F24149">
        <w:rPr>
          <w:sz w:val="24"/>
          <w:szCs w:val="24"/>
        </w:rPr>
        <w:t>1.1.6</w:t>
      </w:r>
      <w:r w:rsidR="00341CCF">
        <w:rPr>
          <w:sz w:val="24"/>
          <w:szCs w:val="24"/>
        </w:rPr>
        <w:fldChar w:fldCharType="end"/>
      </w:r>
      <w:r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 xml:space="preserve">поставки, форме и порядку оплаты, указанным в Приложении №1 (Технических заданиях)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341CCF">
        <w:rPr>
          <w:sz w:val="24"/>
          <w:szCs w:val="24"/>
        </w:rPr>
        <w:fldChar w:fldCharType="begin"/>
      </w:r>
      <w:r w:rsidR="008D2928">
        <w:rPr>
          <w:sz w:val="24"/>
          <w:szCs w:val="24"/>
        </w:rPr>
        <w:instrText xml:space="preserve"> REF _Ref440270637 \r \h </w:instrText>
      </w:r>
      <w:r w:rsidR="00341CCF">
        <w:rPr>
          <w:sz w:val="24"/>
          <w:szCs w:val="24"/>
        </w:rPr>
      </w:r>
      <w:r w:rsidR="00341CCF">
        <w:rPr>
          <w:sz w:val="24"/>
          <w:szCs w:val="24"/>
        </w:rPr>
        <w:fldChar w:fldCharType="separate"/>
      </w:r>
      <w:r w:rsidR="00F24149">
        <w:rPr>
          <w:sz w:val="24"/>
          <w:szCs w:val="24"/>
        </w:rPr>
        <w:t>1.1.5</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_Ref440270651 \r \h </w:instrText>
      </w:r>
      <w:r w:rsidR="00341CCF">
        <w:rPr>
          <w:sz w:val="24"/>
          <w:szCs w:val="24"/>
        </w:rPr>
      </w:r>
      <w:r w:rsidR="00341CCF">
        <w:rPr>
          <w:sz w:val="24"/>
          <w:szCs w:val="24"/>
        </w:rPr>
        <w:fldChar w:fldCharType="separate"/>
      </w:r>
      <w:r w:rsidR="00F24149">
        <w:rPr>
          <w:sz w:val="24"/>
          <w:szCs w:val="24"/>
        </w:rPr>
        <w:t>1.1.6</w:t>
      </w:r>
      <w:r w:rsidR="00341CCF">
        <w:rPr>
          <w:sz w:val="24"/>
          <w:szCs w:val="24"/>
        </w:rPr>
        <w:fldChar w:fldCharType="end"/>
      </w:r>
      <w:r w:rsidR="008D2928" w:rsidRPr="0022360B">
        <w:rPr>
          <w:sz w:val="24"/>
          <w:szCs w:val="24"/>
        </w:rPr>
        <w:t xml:space="preserve">,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41CCF">
        <w:rPr>
          <w:sz w:val="24"/>
          <w:szCs w:val="24"/>
        </w:rPr>
        <w:fldChar w:fldCharType="begin"/>
      </w:r>
      <w:r w:rsidR="008D2928">
        <w:rPr>
          <w:sz w:val="24"/>
          <w:szCs w:val="24"/>
        </w:rPr>
        <w:instrText xml:space="preserve"> REF _Ref440270663 \r \h </w:instrText>
      </w:r>
      <w:r w:rsidR="00341CCF">
        <w:rPr>
          <w:sz w:val="24"/>
          <w:szCs w:val="24"/>
        </w:rPr>
      </w:r>
      <w:r w:rsidR="00341CCF">
        <w:rPr>
          <w:sz w:val="24"/>
          <w:szCs w:val="24"/>
        </w:rPr>
        <w:fldChar w:fldCharType="separate"/>
      </w:r>
      <w:r w:rsidR="00F24149">
        <w:rPr>
          <w:sz w:val="24"/>
          <w:szCs w:val="24"/>
        </w:rPr>
        <w:t>1.1.7</w:t>
      </w:r>
      <w:r w:rsidR="00341CCF">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C138CC">
        <w:fldChar w:fldCharType="begin"/>
      </w:r>
      <w:r w:rsidR="00C138CC">
        <w:instrText xml:space="preserve"> REF _Ref305973033 \r \h  \* MERGEFORMAT </w:instrText>
      </w:r>
      <w:r w:rsidR="00C138CC">
        <w:fldChar w:fldCharType="separate"/>
      </w:r>
      <w:r w:rsidR="00F24149" w:rsidRPr="00F24149">
        <w:rPr>
          <w:sz w:val="24"/>
          <w:szCs w:val="24"/>
        </w:rPr>
        <w:t>3.2</w:t>
      </w:r>
      <w:r w:rsidR="00C138CC">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C138CC">
        <w:fldChar w:fldCharType="begin"/>
      </w:r>
      <w:r w:rsidR="00C138CC">
        <w:instrText xml:space="preserve"> REF _Ref191386109 \n \h  \* MERGEFORMAT </w:instrText>
      </w:r>
      <w:r w:rsidR="00C138CC">
        <w:fldChar w:fldCharType="separate"/>
      </w:r>
      <w:r w:rsidR="00F24149" w:rsidRPr="00F24149">
        <w:rPr>
          <w:color w:val="000000"/>
          <w:sz w:val="24"/>
          <w:szCs w:val="24"/>
        </w:rPr>
        <w:t>3.3.2</w:t>
      </w:r>
      <w:r w:rsidR="00C138CC">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1130933"/>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C138CC">
        <w:fldChar w:fldCharType="begin"/>
      </w:r>
      <w:r w:rsidR="00C138CC">
        <w:instrText xml:space="preserve"> REF _Ref191386164 \r \h  \* MERGEFORMAT </w:instrText>
      </w:r>
      <w:r w:rsidR="00C138CC">
        <w:fldChar w:fldCharType="separate"/>
      </w:r>
      <w:r w:rsidR="00F24149" w:rsidRPr="00F24149">
        <w:rPr>
          <w:sz w:val="24"/>
          <w:szCs w:val="24"/>
        </w:rPr>
        <w:t xml:space="preserve"> 1.4.1 </w:t>
      </w:r>
      <w:r w:rsidR="00C138CC">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C138CC">
        <w:fldChar w:fldCharType="begin"/>
      </w:r>
      <w:r w:rsidR="00C138CC">
        <w:instrText xml:space="preserve"> REF _Ref306978606 \r \h  \* MERGEFORMAT </w:instrText>
      </w:r>
      <w:r w:rsidR="00C138CC">
        <w:fldChar w:fldCharType="separate"/>
      </w:r>
      <w:r w:rsidR="00F24149" w:rsidRPr="00F24149">
        <w:rPr>
          <w:sz w:val="24"/>
          <w:szCs w:val="24"/>
        </w:rPr>
        <w:t xml:space="preserve"> 1.4.2 </w:t>
      </w:r>
      <w:r w:rsidR="00C138CC">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1130934"/>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C138CC">
        <w:fldChar w:fldCharType="begin"/>
      </w:r>
      <w:r w:rsidR="00C138CC">
        <w:instrText xml:space="preserve"> REF _Ref306114966 \r \h  \* MERGEFORMAT </w:instrText>
      </w:r>
      <w:r w:rsidR="00C138CC">
        <w:fldChar w:fldCharType="separate"/>
      </w:r>
      <w:r w:rsidR="00F24149" w:rsidRPr="00F24149">
        <w:rPr>
          <w:sz w:val="24"/>
          <w:szCs w:val="24"/>
        </w:rPr>
        <w:t>3.3.11</w:t>
      </w:r>
      <w:r w:rsidR="00C138CC">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41CCF">
        <w:rPr>
          <w:b w:val="0"/>
        </w:rPr>
        <w:fldChar w:fldCharType="begin"/>
      </w:r>
      <w:r w:rsidR="002D4BC6">
        <w:rPr>
          <w:b w:val="0"/>
        </w:rPr>
        <w:instrText xml:space="preserve"> REF _Ref440275279 \r \h </w:instrText>
      </w:r>
      <w:r w:rsidR="00341CCF">
        <w:rPr>
          <w:b w:val="0"/>
        </w:rPr>
      </w:r>
      <w:r w:rsidR="00341CCF">
        <w:rPr>
          <w:b w:val="0"/>
        </w:rPr>
        <w:fldChar w:fldCharType="separate"/>
      </w:r>
      <w:r w:rsidR="00F24149">
        <w:rPr>
          <w:b w:val="0"/>
        </w:rPr>
        <w:t>1.1.4</w:t>
      </w:r>
      <w:r w:rsidR="00341CC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C138CC">
        <w:fldChar w:fldCharType="begin"/>
      </w:r>
      <w:r w:rsidR="00C138CC">
        <w:instrText xml:space="preserve"> REF _Ref305973147 \r \h  \* MERGEFORMAT </w:instrText>
      </w:r>
      <w:r w:rsidR="00C138CC">
        <w:fldChar w:fldCharType="separate"/>
      </w:r>
      <w:r w:rsidR="00F24149" w:rsidRPr="00F24149">
        <w:rPr>
          <w:b w:val="0"/>
          <w:szCs w:val="24"/>
        </w:rPr>
        <w:t>3.3</w:t>
      </w:r>
      <w:r w:rsidR="00C138CC">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E722B6">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r w:rsidR="00C138CC">
        <w:fldChar w:fldCharType="begin"/>
      </w:r>
      <w:r w:rsidR="00C138CC">
        <w:instrText xml:space="preserve"> REF _Ref55336310 \r \h  \* MERGEFORMAT </w:instrText>
      </w:r>
      <w:r w:rsidR="00C138CC">
        <w:fldChar w:fldCharType="separate"/>
      </w:r>
      <w:r w:rsidR="00F24149" w:rsidRPr="00F24149">
        <w:rPr>
          <w:b w:val="0"/>
          <w:szCs w:val="24"/>
        </w:rPr>
        <w:t>5.1</w:t>
      </w:r>
      <w:r w:rsidR="00C138CC">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E722B6">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C138CC">
        <w:fldChar w:fldCharType="begin"/>
      </w:r>
      <w:r w:rsidR="00C138CC">
        <w:instrText xml:space="preserve"> REF _Ref440284918 \r \h  \* MERGEFORMAT </w:instrText>
      </w:r>
      <w:r w:rsidR="00C138CC">
        <w:fldChar w:fldCharType="separate"/>
      </w:r>
      <w:r w:rsidR="00F24149" w:rsidRPr="00F24149">
        <w:rPr>
          <w:b w:val="0"/>
          <w:szCs w:val="24"/>
        </w:rPr>
        <w:t>5.2</w:t>
      </w:r>
      <w:r w:rsidR="00C138CC">
        <w:fldChar w:fldCharType="end"/>
      </w:r>
      <w:r w:rsidRPr="002D4BC6">
        <w:rPr>
          <w:b w:val="0"/>
          <w:szCs w:val="24"/>
        </w:rPr>
        <w:t xml:space="preserve">), Техническое предложение (подраздел </w:t>
      </w:r>
      <w:r w:rsidR="00C138CC">
        <w:fldChar w:fldCharType="begin"/>
      </w:r>
      <w:r w:rsidR="00C138CC">
        <w:instrText xml:space="preserve"> REF _Ref86826666 \r \h  \* MERGEFORMAT </w:instrText>
      </w:r>
      <w:r w:rsidR="00C138CC">
        <w:fldChar w:fldCharType="separate"/>
      </w:r>
      <w:r w:rsidR="00F24149" w:rsidRPr="00F24149">
        <w:rPr>
          <w:b w:val="0"/>
          <w:szCs w:val="24"/>
        </w:rPr>
        <w:t>5.3</w:t>
      </w:r>
      <w:r w:rsidR="00C138CC">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C138CC">
        <w:fldChar w:fldCharType="begin"/>
      </w:r>
      <w:r w:rsidR="00C138CC">
        <w:instrText xml:space="preserve"> REF _Ref440284947 \r \h  \* MERGEFORMAT </w:instrText>
      </w:r>
      <w:r w:rsidR="00C138CC">
        <w:fldChar w:fldCharType="separate"/>
      </w:r>
      <w:r w:rsidR="00F24149" w:rsidRPr="00F24149">
        <w:rPr>
          <w:b w:val="0"/>
          <w:szCs w:val="24"/>
        </w:rPr>
        <w:t>5.4</w:t>
      </w:r>
      <w:r w:rsidR="00C138CC">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138CC">
        <w:fldChar w:fldCharType="begin"/>
      </w:r>
      <w:r w:rsidR="00C138CC">
        <w:instrText xml:space="preserve"> REF _Ref93264992 \r \h  \* MERGEFORMAT </w:instrText>
      </w:r>
      <w:r w:rsidR="00C138CC">
        <w:fldChar w:fldCharType="separate"/>
      </w:r>
      <w:r w:rsidR="00F24149" w:rsidRPr="00F24149">
        <w:rPr>
          <w:b w:val="0"/>
          <w:szCs w:val="24"/>
        </w:rPr>
        <w:t>5.5</w:t>
      </w:r>
      <w:r w:rsidR="00C138CC">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r w:rsidR="00AE556B">
        <w:rPr>
          <w:b w:val="0"/>
          <w:szCs w:val="24"/>
        </w:rPr>
        <w:t xml:space="preserve"> </w:t>
      </w:r>
    </w:p>
    <w:p w:rsidR="002D4BC6" w:rsidRPr="002D4BC6" w:rsidRDefault="002D4BC6" w:rsidP="00E722B6">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41CCF">
        <w:rPr>
          <w:b w:val="0"/>
          <w:szCs w:val="24"/>
        </w:rPr>
        <w:fldChar w:fldCharType="begin"/>
      </w:r>
      <w:r>
        <w:rPr>
          <w:b w:val="0"/>
          <w:szCs w:val="24"/>
        </w:rPr>
        <w:instrText xml:space="preserve"> REF _Ref440285128 \r \h </w:instrText>
      </w:r>
      <w:r w:rsidR="00341CCF">
        <w:rPr>
          <w:b w:val="0"/>
          <w:szCs w:val="24"/>
        </w:rPr>
      </w:r>
      <w:r w:rsidR="00341CCF">
        <w:rPr>
          <w:b w:val="0"/>
          <w:szCs w:val="24"/>
        </w:rPr>
        <w:fldChar w:fldCharType="separate"/>
      </w:r>
      <w:r w:rsidR="00F24149">
        <w:rPr>
          <w:b w:val="0"/>
          <w:szCs w:val="24"/>
        </w:rPr>
        <w:t>3.3.14</w:t>
      </w:r>
      <w:r w:rsidR="00341CCF">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E722B6">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lastRenderedPageBreak/>
        <w:t xml:space="preserve">Оценка заявок (подраздел </w:t>
      </w:r>
      <w:r w:rsidR="00341CCF">
        <w:rPr>
          <w:b w:val="0"/>
          <w:szCs w:val="24"/>
        </w:rPr>
        <w:fldChar w:fldCharType="begin"/>
      </w:r>
      <w:r>
        <w:rPr>
          <w:b w:val="0"/>
          <w:szCs w:val="24"/>
        </w:rPr>
        <w:instrText xml:space="preserve"> REF _Ref305973250 \r \h </w:instrText>
      </w:r>
      <w:r w:rsidR="00341CCF">
        <w:rPr>
          <w:b w:val="0"/>
          <w:szCs w:val="24"/>
        </w:rPr>
      </w:r>
      <w:r w:rsidR="00341CCF">
        <w:rPr>
          <w:b w:val="0"/>
          <w:szCs w:val="24"/>
        </w:rPr>
        <w:fldChar w:fldCharType="separate"/>
      </w:r>
      <w:r w:rsidR="00F24149">
        <w:rPr>
          <w:b w:val="0"/>
          <w:szCs w:val="24"/>
        </w:rPr>
        <w:t>3.5.1</w:t>
      </w:r>
      <w:r w:rsidR="00341CC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41CCF">
        <w:rPr>
          <w:b w:val="0"/>
          <w:szCs w:val="24"/>
        </w:rPr>
        <w:fldChar w:fldCharType="begin"/>
      </w:r>
      <w:r>
        <w:rPr>
          <w:b w:val="0"/>
          <w:szCs w:val="24"/>
        </w:rPr>
        <w:instrText xml:space="preserve"> REF _Ref303681924 \r \h </w:instrText>
      </w:r>
      <w:r w:rsidR="00341CCF">
        <w:rPr>
          <w:b w:val="0"/>
          <w:szCs w:val="24"/>
        </w:rPr>
      </w:r>
      <w:r w:rsidR="00341CCF">
        <w:rPr>
          <w:b w:val="0"/>
          <w:szCs w:val="24"/>
        </w:rPr>
        <w:fldChar w:fldCharType="separate"/>
      </w:r>
      <w:r w:rsidR="00F24149">
        <w:rPr>
          <w:b w:val="0"/>
          <w:szCs w:val="24"/>
        </w:rPr>
        <w:t>3.8</w:t>
      </w:r>
      <w:r w:rsidR="00341CC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E722B6">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30943"/>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94713A">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41CCF">
        <w:rPr>
          <w:b w:val="0"/>
        </w:rPr>
        <w:fldChar w:fldCharType="begin"/>
      </w:r>
      <w:r w:rsidR="008D2928">
        <w:rPr>
          <w:b w:val="0"/>
        </w:rPr>
        <w:instrText xml:space="preserve"> REF _Ref93264992 \r \h </w:instrText>
      </w:r>
      <w:r w:rsidR="00341CCF">
        <w:rPr>
          <w:b w:val="0"/>
        </w:rPr>
      </w:r>
      <w:r w:rsidR="00341CCF">
        <w:rPr>
          <w:b w:val="0"/>
        </w:rPr>
        <w:fldChar w:fldCharType="separate"/>
      </w:r>
      <w:r w:rsidR="00F24149">
        <w:rPr>
          <w:b w:val="0"/>
        </w:rPr>
        <w:t>5.5</w:t>
      </w:r>
      <w:r w:rsidR="00341CCF">
        <w:rPr>
          <w:b w:val="0"/>
        </w:rPr>
        <w:fldChar w:fldCharType="end"/>
      </w:r>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94713A">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953802">
      <w:pPr>
        <w:pStyle w:val="2"/>
        <w:tabs>
          <w:tab w:val="clear" w:pos="1700"/>
          <w:tab w:val="left" w:pos="567"/>
        </w:tabs>
        <w:spacing w:line="264" w:lineRule="auto"/>
      </w:pPr>
      <w:bookmarkStart w:id="121" w:name="_Toc441130947"/>
      <w:r w:rsidRPr="003303E9">
        <w:rPr>
          <w:bCs w:val="0"/>
        </w:rPr>
        <w:t>Антикоррупционная оговорка, включаемая в проект договора</w:t>
      </w:r>
      <w:bookmarkEnd w:id="121"/>
    </w:p>
    <w:p w:rsidR="00953802" w:rsidRPr="003303E9" w:rsidRDefault="0094713A" w:rsidP="0094713A">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Pr>
          <w:b w:val="0"/>
        </w:rPr>
        <w:fldChar w:fldCharType="begin"/>
      </w:r>
      <w:r w:rsidR="008D2928">
        <w:rPr>
          <w:b w:val="0"/>
        </w:rPr>
        <w:instrText xml:space="preserve"> REF _Ref440270867 \r \h </w:instrText>
      </w:r>
      <w:r w:rsidR="00341CCF">
        <w:rPr>
          <w:b w:val="0"/>
        </w:rPr>
      </w:r>
      <w:r w:rsidR="00341CCF">
        <w:rPr>
          <w:b w:val="0"/>
        </w:rPr>
        <w:fldChar w:fldCharType="separate"/>
      </w:r>
      <w:r w:rsidR="00F24149">
        <w:rPr>
          <w:b w:val="0"/>
        </w:rPr>
        <w:t>2.2.3</w:t>
      </w:r>
      <w:r w:rsidR="00341CCF">
        <w:rPr>
          <w:b w:val="0"/>
        </w:rPr>
        <w:fldChar w:fldCharType="end"/>
      </w:r>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94713A">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Текст Антикоррупционной оговорки:</w:t>
      </w:r>
      <w:bookmarkEnd w:id="140"/>
      <w:bookmarkEnd w:id="141"/>
      <w:bookmarkEnd w:id="142"/>
      <w:bookmarkEnd w:id="143"/>
      <w:bookmarkEnd w:id="144"/>
      <w:bookmarkEnd w:id="145"/>
      <w:bookmarkEnd w:id="146"/>
      <w:bookmarkEnd w:id="147"/>
      <w:bookmarkEnd w:id="148"/>
      <w:bookmarkEnd w:id="149"/>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E71A48">
      <w:pPr>
        <w:pStyle w:val="2"/>
        <w:tabs>
          <w:tab w:val="clear" w:pos="1700"/>
          <w:tab w:val="left" w:pos="567"/>
        </w:tabs>
        <w:spacing w:line="264" w:lineRule="auto"/>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953802">
      <w:pPr>
        <w:pStyle w:val="3"/>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C138CC">
        <w:fldChar w:fldCharType="begin"/>
      </w:r>
      <w:r w:rsidR="00C138CC">
        <w:instrText xml:space="preserve"> REF _Ref305973033 \r \h  \* MERGEFORMAT </w:instrText>
      </w:r>
      <w:r w:rsidR="00C138CC">
        <w:fldChar w:fldCharType="separate"/>
      </w:r>
      <w:r w:rsidR="00F24149" w:rsidRPr="00F24149">
        <w:rPr>
          <w:bCs w:val="0"/>
          <w:sz w:val="24"/>
          <w:szCs w:val="24"/>
        </w:rPr>
        <w:t>3.2</w:t>
      </w:r>
      <w:r w:rsidR="00C138CC">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C138CC">
        <w:fldChar w:fldCharType="begin"/>
      </w:r>
      <w:r w:rsidR="00C138CC">
        <w:instrText xml:space="preserve"> REF _Ref305973147 \r \h  \* MERGEFORMAT </w:instrText>
      </w:r>
      <w:r w:rsidR="00C138CC">
        <w:fldChar w:fldCharType="separate"/>
      </w:r>
      <w:r w:rsidR="00F24149" w:rsidRPr="00F24149">
        <w:rPr>
          <w:bCs w:val="0"/>
          <w:sz w:val="24"/>
          <w:szCs w:val="24"/>
        </w:rPr>
        <w:t>3.3</w:t>
      </w:r>
      <w:r w:rsidR="00C138CC">
        <w:fldChar w:fldCharType="end"/>
      </w:r>
      <w:r w:rsidR="00341CC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41CC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C138CC">
        <w:fldChar w:fldCharType="begin"/>
      </w:r>
      <w:r w:rsidR="00C138CC">
        <w:instrText xml:space="preserve"> REF _Ref305973214 \r \h  \* MERGEFORMAT </w:instrText>
      </w:r>
      <w:r w:rsidR="00C138CC">
        <w:fldChar w:fldCharType="separate"/>
      </w:r>
      <w:r w:rsidR="00F24149" w:rsidRPr="00F24149">
        <w:rPr>
          <w:bCs w:val="0"/>
          <w:sz w:val="24"/>
          <w:szCs w:val="24"/>
        </w:rPr>
        <w:t>3.4</w:t>
      </w:r>
      <w:r w:rsidR="00C138CC">
        <w:fldChar w:fldCharType="end"/>
      </w:r>
      <w:r w:rsidR="00096E9D" w:rsidRPr="00E71A48">
        <w:rPr>
          <w:bCs w:val="0"/>
          <w:sz w:val="24"/>
          <w:szCs w:val="24"/>
        </w:rPr>
        <w:t xml:space="preserve">, </w:t>
      </w:r>
      <w:r w:rsidR="00C138CC">
        <w:fldChar w:fldCharType="begin"/>
      </w:r>
      <w:r w:rsidR="00C138CC">
        <w:instrText xml:space="preserve"> REF _Ref303683883 \r \h  \* MERGEFORMAT </w:instrText>
      </w:r>
      <w:r w:rsidR="00C138CC">
        <w:fldChar w:fldCharType="separate"/>
      </w:r>
      <w:r w:rsidR="00F24149" w:rsidRPr="00F24149">
        <w:rPr>
          <w:bCs w:val="0"/>
          <w:sz w:val="24"/>
          <w:szCs w:val="24"/>
        </w:rPr>
        <w:t>3.5</w:t>
      </w:r>
      <w:r w:rsidR="00C138CC">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C138CC">
        <w:fldChar w:fldCharType="begin"/>
      </w:r>
      <w:r w:rsidR="00C138CC">
        <w:instrText xml:space="preserve"> REF _Ref305973250 \r \h  \* MERGEFORMAT </w:instrText>
      </w:r>
      <w:r w:rsidR="00C138CC">
        <w:fldChar w:fldCharType="separate"/>
      </w:r>
      <w:r w:rsidR="00F24149" w:rsidRPr="00F24149">
        <w:rPr>
          <w:bCs w:val="0"/>
          <w:sz w:val="24"/>
          <w:szCs w:val="24"/>
        </w:rPr>
        <w:t>3.5</w:t>
      </w:r>
      <w:r w:rsidR="00F24149">
        <w:t>.1</w:t>
      </w:r>
      <w:r w:rsidR="00C138CC">
        <w:fldChar w:fldCharType="end"/>
      </w:r>
      <w:r w:rsidR="00341CC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C138CC">
        <w:fldChar w:fldCharType="begin"/>
      </w:r>
      <w:r w:rsidR="00C138CC">
        <w:instrText xml:space="preserve"> REF _Ref303250967 \r \h  \* MERGEFORMAT </w:instrText>
      </w:r>
      <w:r w:rsidR="00C138CC">
        <w:fldChar w:fldCharType="separate"/>
      </w:r>
      <w:r w:rsidR="00F24149" w:rsidRPr="00F24149">
        <w:rPr>
          <w:bCs w:val="0"/>
          <w:sz w:val="24"/>
          <w:szCs w:val="24"/>
        </w:rPr>
        <w:t>3.7</w:t>
      </w:r>
      <w:r w:rsidR="00C138CC">
        <w:fldChar w:fldCharType="end"/>
      </w:r>
      <w:r w:rsidR="00341CC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_Ref303681924 \r \h  \* MERGEFORMAT </w:instrText>
      </w:r>
      <w:r w:rsidR="00C138CC">
        <w:fldChar w:fldCharType="separate"/>
      </w:r>
      <w:r w:rsidR="00F24149" w:rsidRPr="00F24149">
        <w:rPr>
          <w:bCs w:val="0"/>
          <w:sz w:val="24"/>
          <w:szCs w:val="24"/>
        </w:rPr>
        <w:t>3.8</w:t>
      </w:r>
      <w:r w:rsidR="00C138CC">
        <w:fldChar w:fldCharType="end"/>
      </w:r>
      <w:r w:rsidR="00341CC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41CCF" w:rsidRPr="00E71A48">
        <w:rPr>
          <w:bCs w:val="0"/>
          <w:sz w:val="24"/>
          <w:szCs w:val="24"/>
        </w:rPr>
      </w:r>
      <w:r w:rsidR="00341CC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C138CC">
        <w:fldChar w:fldCharType="begin"/>
      </w:r>
      <w:r w:rsidR="00C138CC">
        <w:instrText xml:space="preserve"> REF _Ref303683929 \r \h  \* MERGEFORMAT </w:instrText>
      </w:r>
      <w:r w:rsidR="00C138CC">
        <w:fldChar w:fldCharType="separate"/>
      </w:r>
      <w:r w:rsidR="00F24149" w:rsidRPr="00F24149">
        <w:rPr>
          <w:bCs w:val="0"/>
          <w:sz w:val="24"/>
          <w:szCs w:val="24"/>
        </w:rPr>
        <w:t>3.10</w:t>
      </w:r>
      <w:r w:rsidR="00C138CC">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C138CC">
        <w:fldChar w:fldCharType="begin"/>
      </w:r>
      <w:r w:rsidR="00C138CC">
        <w:instrText xml:space="preserve"> REF _Ref306140410 \r \h  \* MERGEFORMAT </w:instrText>
      </w:r>
      <w:r w:rsidR="00C138CC">
        <w:fldChar w:fldCharType="separate"/>
      </w:r>
      <w:r w:rsidR="00F24149" w:rsidRPr="00F24149">
        <w:rPr>
          <w:bCs w:val="0"/>
          <w:sz w:val="24"/>
          <w:szCs w:val="24"/>
        </w:rPr>
        <w:t>3.11</w:t>
      </w:r>
      <w:r w:rsidR="00C138CC">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C138CC">
        <w:fldChar w:fldCharType="begin"/>
      </w:r>
      <w:r w:rsidR="00C138CC">
        <w:instrText xml:space="preserve"> REF _Ref306140451 \r \h  \* MERGEFORMAT </w:instrText>
      </w:r>
      <w:r w:rsidR="00C138CC">
        <w:fldChar w:fldCharType="separate"/>
      </w:r>
      <w:r w:rsidR="00F24149" w:rsidRPr="00F24149">
        <w:rPr>
          <w:bCs w:val="0"/>
          <w:sz w:val="24"/>
          <w:szCs w:val="24"/>
        </w:rPr>
        <w:t>3.12</w:t>
      </w:r>
      <w:r w:rsidR="00C138CC">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C138CC">
        <w:fldChar w:fldCharType="begin"/>
      </w:r>
      <w:r w:rsidR="00C138CC">
        <w:instrText xml:space="preserve"> REF _Ref302563524 \n \h  \* MERGEFORMAT </w:instrText>
      </w:r>
      <w:r w:rsidR="00C138CC">
        <w:fldChar w:fldCharType="separate"/>
      </w:r>
      <w:r w:rsidR="00F24149" w:rsidRPr="00F24149">
        <w:rPr>
          <w:sz w:val="24"/>
          <w:szCs w:val="24"/>
        </w:rPr>
        <w:t>1.1.1</w:t>
      </w:r>
      <w:r w:rsidR="00C138CC">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E71A48">
      <w:pPr>
        <w:pStyle w:val="3"/>
        <w:spacing w:line="264" w:lineRule="auto"/>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41CCF">
        <w:rPr>
          <w:bCs w:val="0"/>
          <w:sz w:val="24"/>
          <w:szCs w:val="24"/>
        </w:rPr>
        <w:fldChar w:fldCharType="begin"/>
      </w:r>
      <w:r w:rsidR="008D2928">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41CCF">
        <w:rPr>
          <w:bCs w:val="0"/>
          <w:sz w:val="24"/>
          <w:szCs w:val="24"/>
        </w:rPr>
        <w:fldChar w:fldCharType="begin"/>
      </w:r>
      <w:r>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_Ref440270984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5.10</w:t>
      </w:r>
      <w:r w:rsidR="00341CCF">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F24149">
        <w:rPr>
          <w:bCs w:val="0"/>
          <w:sz w:val="24"/>
          <w:szCs w:val="24"/>
        </w:rPr>
        <w:t>5.4</w:t>
      </w:r>
      <w:r w:rsidR="00341CCF">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C138CC">
        <w:fldChar w:fldCharType="begin"/>
      </w:r>
      <w:r w:rsidR="00C138CC">
        <w:instrText xml:space="preserve"> REF _Ref191386407 \r \h  \* MERGEFORMAT </w:instrText>
      </w:r>
      <w:r w:rsidR="00C138CC">
        <w:fldChar w:fldCharType="separate"/>
      </w:r>
      <w:r w:rsidR="00F24149" w:rsidRPr="00F24149">
        <w:rPr>
          <w:bCs w:val="0"/>
          <w:sz w:val="24"/>
          <w:szCs w:val="24"/>
        </w:rPr>
        <w:t>3.3.8</w:t>
      </w:r>
      <w:r w:rsidR="00C138CC">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C138CC">
        <w:fldChar w:fldCharType="begin"/>
      </w:r>
      <w:r w:rsidR="00C138CC">
        <w:instrText xml:space="preserve"> REF _Ref93264992 \r \h  \* MERGEFORMAT </w:instrText>
      </w:r>
      <w:r w:rsidR="00C138CC">
        <w:fldChar w:fldCharType="separate"/>
      </w:r>
      <w:r w:rsidR="00F24149" w:rsidRPr="00F24149">
        <w:rPr>
          <w:bCs w:val="0"/>
          <w:sz w:val="24"/>
          <w:szCs w:val="24"/>
        </w:rPr>
        <w:t>5.5</w:t>
      </w:r>
      <w:r w:rsidR="00C138CC">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_Ref55336310 \r \h  \* MERGEFORMAT </w:instrText>
      </w:r>
      <w:r w:rsidR="00C138CC">
        <w:fldChar w:fldCharType="separate"/>
      </w:r>
      <w:r w:rsidR="00F24149" w:rsidRPr="00F24149">
        <w:rPr>
          <w:bCs w:val="0"/>
          <w:sz w:val="24"/>
          <w:szCs w:val="24"/>
          <w:lang w:eastAsia="ru-RU"/>
        </w:rPr>
        <w:t>5.1</w:t>
      </w:r>
      <w:r w:rsidR="00C138CC">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F24149" w:rsidRPr="00F24149">
        <w:rPr>
          <w:sz w:val="24"/>
          <w:szCs w:val="24"/>
        </w:rPr>
        <w:t>б)</w:t>
      </w:r>
      <w:r w:rsidR="00C138CC">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41CCF">
        <w:fldChar w:fldCharType="begin"/>
      </w:r>
      <w:r>
        <w:rPr>
          <w:bCs w:val="0"/>
          <w:sz w:val="24"/>
          <w:szCs w:val="24"/>
          <w:lang w:eastAsia="ru-RU"/>
        </w:rPr>
        <w:instrText xml:space="preserve"> REF _Ref444164229 \r \h </w:instrText>
      </w:r>
      <w:r w:rsidR="00341CCF">
        <w:fldChar w:fldCharType="separate"/>
      </w:r>
      <w:r w:rsidR="00F24149">
        <w:rPr>
          <w:bCs w:val="0"/>
          <w:sz w:val="24"/>
          <w:szCs w:val="24"/>
          <w:lang w:eastAsia="ru-RU"/>
        </w:rPr>
        <w:t>5.6.1</w:t>
      </w:r>
      <w:r w:rsidR="00341CCF">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fldChar w:fldCharType="begin"/>
      </w:r>
      <w:r>
        <w:rPr>
          <w:sz w:val="24"/>
          <w:szCs w:val="24"/>
        </w:rPr>
        <w:instrText xml:space="preserve"> REF _Ref444164241 \r \h </w:instrText>
      </w:r>
      <w:r w:rsidR="00341CCF">
        <w:fldChar w:fldCharType="separate"/>
      </w:r>
      <w:r w:rsidR="00F24149">
        <w:rPr>
          <w:sz w:val="24"/>
          <w:szCs w:val="24"/>
        </w:rPr>
        <w:t>5.6.2</w:t>
      </w:r>
      <w:r w:rsidR="00341CCF">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_Ref440274902 \r \h  \* MERGEFORMAT </w:instrText>
      </w:r>
      <w:r w:rsidR="00C138CC">
        <w:fldChar w:fldCharType="separate"/>
      </w:r>
      <w:r w:rsidR="00F24149" w:rsidRPr="00F24149">
        <w:rPr>
          <w:bCs w:val="0"/>
          <w:sz w:val="24"/>
          <w:szCs w:val="24"/>
          <w:lang w:eastAsia="ru-RU"/>
        </w:rPr>
        <w:t>5.4</w:t>
      </w:r>
      <w:r w:rsidR="00C138CC">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_Ref440274913 \r \h  \* MERGEFORMAT </w:instrText>
      </w:r>
      <w:r w:rsidR="00C138CC">
        <w:fldChar w:fldCharType="separate"/>
      </w:r>
      <w:r w:rsidR="00F24149" w:rsidRPr="00F24149">
        <w:rPr>
          <w:bCs w:val="0"/>
          <w:sz w:val="24"/>
          <w:szCs w:val="24"/>
          <w:lang w:eastAsia="ru-RU"/>
        </w:rPr>
        <w:t>5.2</w:t>
      </w:r>
      <w:r w:rsidR="00C138CC">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C138CC">
        <w:fldChar w:fldCharType="begin"/>
      </w:r>
      <w:r w:rsidR="00C138CC">
        <w:instrText xml:space="preserve"> REF _Ref93264992 \r \h  \* MERGEFORMAT </w:instrText>
      </w:r>
      <w:r w:rsidR="00C138CC">
        <w:fldChar w:fldCharType="separate"/>
      </w:r>
      <w:r w:rsidR="00F24149" w:rsidRPr="00F24149">
        <w:rPr>
          <w:bCs w:val="0"/>
          <w:sz w:val="24"/>
          <w:szCs w:val="24"/>
          <w:lang w:eastAsia="ru-RU"/>
        </w:rPr>
        <w:t>5.5</w:t>
      </w:r>
      <w:r w:rsidR="00C138CC">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F24149" w:rsidRPr="00F24149">
        <w:rPr>
          <w:bCs w:val="0"/>
          <w:sz w:val="24"/>
          <w:szCs w:val="24"/>
        </w:rPr>
        <w:t>3.3.8.3</w:t>
      </w:r>
      <w:r w:rsidR="00C138CC">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C138CC">
        <w:fldChar w:fldCharType="begin"/>
      </w:r>
      <w:r w:rsidR="00C138CC">
        <w:instrText xml:space="preserve"> REF _Ref440279062 \r \h  \* MERGEFORMAT </w:instrText>
      </w:r>
      <w:r w:rsidR="00C138CC">
        <w:fldChar w:fldCharType="separate"/>
      </w:r>
      <w:r w:rsidR="00F24149" w:rsidRPr="00F24149">
        <w:rPr>
          <w:sz w:val="24"/>
          <w:szCs w:val="24"/>
        </w:rPr>
        <w:t>б)</w:t>
      </w:r>
      <w:r w:rsidR="00C138CC">
        <w:fldChar w:fldCharType="end"/>
      </w:r>
      <w:r w:rsidR="00F958E8" w:rsidRPr="00F958E8">
        <w:rPr>
          <w:sz w:val="24"/>
          <w:szCs w:val="24"/>
        </w:rPr>
        <w:t xml:space="preserve">, </w:t>
      </w:r>
      <w:r w:rsidR="00341CCF">
        <w:fldChar w:fldCharType="begin"/>
      </w:r>
      <w:r w:rsidR="00F34760">
        <w:instrText xml:space="preserve"> REF _Ref440372460 \r \h  \* MERGEFORMAT </w:instrText>
      </w:r>
      <w:r w:rsidR="00341CCF">
        <w:fldChar w:fldCharType="separate"/>
      </w:r>
      <w:r w:rsidR="00F24149" w:rsidRPr="00F24149">
        <w:rPr>
          <w:sz w:val="24"/>
          <w:szCs w:val="24"/>
        </w:rPr>
        <w:t>д)</w:t>
      </w:r>
      <w:r w:rsidR="00341CCF">
        <w:fldChar w:fldCharType="end"/>
      </w:r>
      <w:r w:rsidR="00F958E8" w:rsidRPr="00F958E8">
        <w:rPr>
          <w:sz w:val="24"/>
          <w:szCs w:val="24"/>
        </w:rPr>
        <w:t xml:space="preserve">, </w:t>
      </w:r>
      <w:r w:rsidR="00C138CC">
        <w:fldChar w:fldCharType="begin"/>
      </w:r>
      <w:r w:rsidR="00C138CC">
        <w:instrText xml:space="preserve"> REF _Ref440372474 \r \h  \* MERGEFORMAT </w:instrText>
      </w:r>
      <w:r w:rsidR="00C138CC">
        <w:fldChar w:fldCharType="separate"/>
      </w:r>
      <w:r w:rsidR="00F24149" w:rsidRPr="00F24149">
        <w:rPr>
          <w:sz w:val="24"/>
          <w:szCs w:val="24"/>
        </w:rPr>
        <w:t>м)</w:t>
      </w:r>
      <w:r w:rsidR="00C138CC">
        <w:fldChar w:fldCharType="end"/>
      </w:r>
      <w:r w:rsidR="00F958E8" w:rsidRPr="00F958E8">
        <w:rPr>
          <w:sz w:val="24"/>
          <w:szCs w:val="24"/>
        </w:rPr>
        <w:t xml:space="preserve">, </w:t>
      </w:r>
      <w:r w:rsidR="00341CCF">
        <w:fldChar w:fldCharType="begin"/>
      </w:r>
      <w:r w:rsidR="00F34760">
        <w:instrText xml:space="preserve"> REF _Ref440372477 \r \h  \* MERGEFORMAT </w:instrText>
      </w:r>
      <w:r w:rsidR="00341CCF">
        <w:fldChar w:fldCharType="separate"/>
      </w:r>
      <w:r w:rsidR="00F24149" w:rsidRPr="00F24149">
        <w:rPr>
          <w:sz w:val="24"/>
          <w:szCs w:val="24"/>
        </w:rPr>
        <w:t>н)</w:t>
      </w:r>
      <w:r w:rsidR="00341CCF">
        <w:fldChar w:fldCharType="end"/>
      </w:r>
      <w:r w:rsidR="00A24167">
        <w:t xml:space="preserve">, </w:t>
      </w:r>
      <w:r w:rsidR="00341CCF">
        <w:fldChar w:fldCharType="begin"/>
      </w:r>
      <w:r w:rsidR="00A24167">
        <w:instrText xml:space="preserve"> REF _Ref442188512 \r \h </w:instrText>
      </w:r>
      <w:r w:rsidR="00341CCF">
        <w:fldChar w:fldCharType="separate"/>
      </w:r>
      <w:r w:rsidR="00F24149">
        <w:t>т)</w:t>
      </w:r>
      <w:r w:rsidR="00341CCF">
        <w:fldChar w:fldCharType="end"/>
      </w:r>
      <w:r w:rsidR="00F463E8" w:rsidRPr="00F958E8">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C138CC">
        <w:fldChar w:fldCharType="begin"/>
      </w:r>
      <w:r w:rsidR="00C138CC">
        <w:instrText xml:space="preserve"> REF _Ref440274961 \r \h  \* MERGEFORMAT </w:instrText>
      </w:r>
      <w:r w:rsidR="00C138CC">
        <w:fldChar w:fldCharType="separate"/>
      </w:r>
      <w:r w:rsidR="00F24149" w:rsidRPr="00F24149">
        <w:rPr>
          <w:bCs w:val="0"/>
          <w:sz w:val="24"/>
          <w:szCs w:val="24"/>
        </w:rPr>
        <w:t>5.15</w:t>
      </w:r>
      <w:r w:rsidR="00C138CC">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C138CC">
        <w:fldChar w:fldCharType="begin"/>
      </w:r>
      <w:r w:rsidR="00C138CC">
        <w:instrText xml:space="preserve"> REF _Ref440274659 \r \h  \* MERGEFORMAT </w:instrText>
      </w:r>
      <w:r w:rsidR="00C138CC">
        <w:fldChar w:fldCharType="separate"/>
      </w:r>
      <w:r w:rsidR="00F24149" w:rsidRPr="00F24149">
        <w:rPr>
          <w:bCs w:val="0"/>
          <w:sz w:val="24"/>
          <w:szCs w:val="24"/>
        </w:rPr>
        <w:t>5.9</w:t>
      </w:r>
      <w:r w:rsidR="00C138CC">
        <w:fldChar w:fldCharType="end"/>
      </w:r>
      <w:r w:rsidRPr="00CF7D45">
        <w:rPr>
          <w:bCs w:val="0"/>
          <w:sz w:val="24"/>
          <w:szCs w:val="24"/>
        </w:rPr>
        <w:t xml:space="preserve">, </w:t>
      </w:r>
      <w:r w:rsidR="00C138CC">
        <w:fldChar w:fldCharType="begin"/>
      </w:r>
      <w:r w:rsidR="00C138CC">
        <w:instrText xml:space="preserve"> REF _Ref440274733 \r \h  \* MERGEFORMAT </w:instrText>
      </w:r>
      <w:r w:rsidR="00C138CC">
        <w:fldChar w:fldCharType="separate"/>
      </w:r>
      <w:r w:rsidR="00F24149" w:rsidRPr="00F24149">
        <w:rPr>
          <w:bCs w:val="0"/>
          <w:sz w:val="24"/>
          <w:szCs w:val="24"/>
        </w:rPr>
        <w:t>5.11</w:t>
      </w:r>
      <w:r w:rsidR="00C138CC">
        <w:fldChar w:fldCharType="end"/>
      </w:r>
      <w:r w:rsidRPr="00CF7D45">
        <w:rPr>
          <w:bCs w:val="0"/>
          <w:sz w:val="24"/>
          <w:szCs w:val="24"/>
        </w:rPr>
        <w:t xml:space="preserve">, </w:t>
      </w:r>
      <w:r w:rsidR="00C138CC">
        <w:fldChar w:fldCharType="begin"/>
      </w:r>
      <w:r w:rsidR="00C138CC">
        <w:instrText xml:space="preserve"> REF _Ref440274744 \r \h  \* MERGEFORMAT </w:instrText>
      </w:r>
      <w:r w:rsidR="00C138CC">
        <w:fldChar w:fldCharType="separate"/>
      </w:r>
      <w:r w:rsidR="00F24149" w:rsidRPr="00F24149">
        <w:rPr>
          <w:bCs w:val="0"/>
          <w:sz w:val="24"/>
          <w:szCs w:val="24"/>
        </w:rPr>
        <w:t>5.12</w:t>
      </w:r>
      <w:r w:rsidR="00C138CC">
        <w:fldChar w:fldCharType="end"/>
      </w:r>
      <w:r w:rsidRPr="00CF7D45">
        <w:rPr>
          <w:bCs w:val="0"/>
          <w:sz w:val="24"/>
          <w:szCs w:val="24"/>
        </w:rPr>
        <w:t xml:space="preserve">, </w:t>
      </w:r>
      <w:r w:rsidR="00C138CC">
        <w:fldChar w:fldCharType="begin"/>
      </w:r>
      <w:r w:rsidR="00C138CC">
        <w:instrText xml:space="preserve"> REF _Ref440274756 \r \h  \* MERGEFORMAT </w:instrText>
      </w:r>
      <w:r w:rsidR="00C138CC">
        <w:fldChar w:fldCharType="separate"/>
      </w:r>
      <w:r w:rsidR="00F24149" w:rsidRPr="00F24149">
        <w:rPr>
          <w:bCs w:val="0"/>
          <w:sz w:val="24"/>
          <w:szCs w:val="24"/>
        </w:rPr>
        <w:t>5.14</w:t>
      </w:r>
      <w:r w:rsidR="00C138CC">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C138CC">
        <w:fldChar w:fldCharType="begin"/>
      </w:r>
      <w:r w:rsidR="00C138CC">
        <w:instrText xml:space="preserve"> REF _Ref306005578 \r \h  \* MERGEFORMAT </w:instrText>
      </w:r>
      <w:r w:rsidR="00C138CC">
        <w:fldChar w:fldCharType="separate"/>
      </w:r>
      <w:r w:rsidR="00F24149" w:rsidRPr="00F24149">
        <w:rPr>
          <w:bCs w:val="0"/>
          <w:sz w:val="24"/>
          <w:szCs w:val="24"/>
        </w:rPr>
        <w:t>3.3.8.3</w:t>
      </w:r>
      <w:r w:rsidR="00C138CC">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_Ref86826666 \r \h  \* MERGEFORMAT </w:instrText>
      </w:r>
      <w:r w:rsidR="00C138CC">
        <w:fldChar w:fldCharType="separate"/>
      </w:r>
      <w:r w:rsidR="00F24149" w:rsidRPr="00F24149">
        <w:rPr>
          <w:bCs w:val="0"/>
          <w:sz w:val="24"/>
          <w:szCs w:val="24"/>
          <w:lang w:eastAsia="ru-RU"/>
        </w:rPr>
        <w:t>5.3</w:t>
      </w:r>
      <w:r w:rsidR="00C138CC">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C138CC">
        <w:fldChar w:fldCharType="begin"/>
      </w:r>
      <w:r w:rsidR="00C138CC">
        <w:instrText xml:space="preserve"> REF _Ref440275030 \r \h  \* MERGEFORMAT </w:instrText>
      </w:r>
      <w:r w:rsidR="00C138CC">
        <w:fldChar w:fldCharType="separate"/>
      </w:r>
      <w:r w:rsidR="00F24149" w:rsidRPr="00F24149">
        <w:rPr>
          <w:bCs w:val="0"/>
          <w:sz w:val="24"/>
          <w:szCs w:val="24"/>
          <w:lang w:eastAsia="ru-RU"/>
        </w:rPr>
        <w:t>5.10</w:t>
      </w:r>
      <w:r w:rsidR="00C138CC">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C138CC">
        <w:fldChar w:fldCharType="begin"/>
      </w:r>
      <w:r w:rsidR="00C138CC">
        <w:instrText xml:space="preserve"> REF _Ref440270602 \r \h  \* MERGEFORMAT </w:instrText>
      </w:r>
      <w:r w:rsidR="00C138CC">
        <w:fldChar w:fldCharType="separate"/>
      </w:r>
      <w:r w:rsidR="00F24149">
        <w:t>5</w:t>
      </w:r>
      <w:r w:rsidR="00C138CC">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C138CC">
        <w:fldChar w:fldCharType="begin"/>
      </w:r>
      <w:r w:rsidR="00C138CC">
        <w:instrText xml:space="preserve"> REF _Ref191386419 \n \h  \* MERGEFORMAT </w:instrText>
      </w:r>
      <w:r w:rsidR="00C138CC">
        <w:fldChar w:fldCharType="separate"/>
      </w:r>
      <w:r w:rsidR="00F24149" w:rsidRPr="00F24149">
        <w:rPr>
          <w:bCs w:val="0"/>
          <w:sz w:val="24"/>
          <w:szCs w:val="24"/>
        </w:rPr>
        <w:t>3.3.2</w:t>
      </w:r>
      <w:r w:rsidR="00C138CC">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90"/>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41CCF">
        <w:rPr>
          <w:bCs w:val="0"/>
          <w:spacing w:val="-1"/>
          <w:sz w:val="24"/>
          <w:szCs w:val="24"/>
        </w:rPr>
        <w:fldChar w:fldCharType="begin"/>
      </w:r>
      <w:r w:rsidR="00B71B9D">
        <w:rPr>
          <w:bCs w:val="0"/>
          <w:spacing w:val="-1"/>
          <w:sz w:val="24"/>
          <w:szCs w:val="24"/>
        </w:rPr>
        <w:instrText xml:space="preserve"> REF _Ref86826666 \r \h </w:instrText>
      </w:r>
      <w:r w:rsidR="00341CCF">
        <w:rPr>
          <w:bCs w:val="0"/>
          <w:spacing w:val="-1"/>
          <w:sz w:val="24"/>
          <w:szCs w:val="24"/>
        </w:rPr>
      </w:r>
      <w:r w:rsidR="00341CCF">
        <w:rPr>
          <w:bCs w:val="0"/>
          <w:spacing w:val="-1"/>
          <w:sz w:val="24"/>
          <w:szCs w:val="24"/>
        </w:rPr>
        <w:fldChar w:fldCharType="separate"/>
      </w:r>
      <w:r w:rsidR="00F24149">
        <w:rPr>
          <w:bCs w:val="0"/>
          <w:spacing w:val="-1"/>
          <w:sz w:val="24"/>
          <w:szCs w:val="24"/>
        </w:rPr>
        <w:t>5.3</w:t>
      </w:r>
      <w:r w:rsidR="00341CCF">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41CCF">
        <w:rPr>
          <w:sz w:val="24"/>
          <w:szCs w:val="24"/>
        </w:rPr>
        <w:fldChar w:fldCharType="begin"/>
      </w:r>
      <w:r w:rsidR="00B71B9D">
        <w:rPr>
          <w:sz w:val="24"/>
          <w:szCs w:val="24"/>
        </w:rPr>
        <w:instrText xml:space="preserve"> REF _Ref440271182 \r \h </w:instrText>
      </w:r>
      <w:r w:rsidR="00341CCF">
        <w:rPr>
          <w:sz w:val="24"/>
          <w:szCs w:val="24"/>
        </w:rPr>
      </w:r>
      <w:r w:rsidR="00341CCF">
        <w:rPr>
          <w:sz w:val="24"/>
          <w:szCs w:val="24"/>
        </w:rPr>
        <w:fldChar w:fldCharType="separate"/>
      </w:r>
      <w:r w:rsidR="00F24149">
        <w:rPr>
          <w:sz w:val="24"/>
          <w:szCs w:val="24"/>
        </w:rPr>
        <w:t>3.3.1.9</w:t>
      </w:r>
      <w:r w:rsidR="00341CCF">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41CCF">
        <w:rPr>
          <w:bCs w:val="0"/>
          <w:sz w:val="24"/>
          <w:szCs w:val="24"/>
        </w:rPr>
        <w:fldChar w:fldCharType="begin"/>
      </w:r>
      <w:r w:rsidR="00B71B9D">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41CCF">
        <w:rPr>
          <w:bCs w:val="0"/>
          <w:sz w:val="24"/>
          <w:szCs w:val="24"/>
        </w:rPr>
        <w:fldChar w:fldCharType="begin"/>
      </w:r>
      <w:r w:rsidR="00B71B9D">
        <w:rPr>
          <w:bCs w:val="0"/>
          <w:sz w:val="24"/>
          <w:szCs w:val="24"/>
        </w:rPr>
        <w:instrText xml:space="preserve"> REF _Ref440271036 \r \h </w:instrText>
      </w:r>
      <w:r w:rsidR="00341CCF">
        <w:rPr>
          <w:bCs w:val="0"/>
          <w:sz w:val="24"/>
          <w:szCs w:val="24"/>
        </w:rPr>
      </w:r>
      <w:r w:rsidR="00341CCF">
        <w:rPr>
          <w:bCs w:val="0"/>
          <w:sz w:val="24"/>
          <w:szCs w:val="24"/>
        </w:rPr>
        <w:fldChar w:fldCharType="separate"/>
      </w:r>
      <w:r w:rsidR="00F24149">
        <w:rPr>
          <w:bCs w:val="0"/>
          <w:sz w:val="24"/>
          <w:szCs w:val="24"/>
        </w:rPr>
        <w:t>5.4</w:t>
      </w:r>
      <w:r w:rsidR="00341CCF">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41CCF">
        <w:rPr>
          <w:bCs w:val="0"/>
          <w:sz w:val="24"/>
          <w:szCs w:val="24"/>
        </w:rPr>
        <w:fldChar w:fldCharType="begin"/>
      </w:r>
      <w:r w:rsidR="00B71B9D">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2"/>
      <w:bookmarkEnd w:id="203"/>
      <w:bookmarkEnd w:id="204"/>
      <w:bookmarkEnd w:id="205"/>
      <w:bookmarkEnd w:id="206"/>
      <w:bookmarkEnd w:id="207"/>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_Ref442187883 \r \h  \* MERGEFORMAT </w:instrText>
      </w:r>
      <w:r w:rsidR="00C138CC">
        <w:fldChar w:fldCharType="separate"/>
      </w:r>
      <w:r w:rsidR="00F24149" w:rsidRPr="00F24149">
        <w:rPr>
          <w:sz w:val="24"/>
          <w:szCs w:val="24"/>
        </w:rPr>
        <w:t>5.16</w:t>
      </w:r>
      <w:r w:rsidR="00C138CC">
        <w:fldChar w:fldCharType="end"/>
      </w:r>
      <w:r w:rsidR="008D1B83" w:rsidRPr="008D1B83">
        <w:rPr>
          <w:color w:val="000000"/>
          <w:sz w:val="24"/>
          <w:szCs w:val="24"/>
        </w:rPr>
        <w:t>.</w:t>
      </w:r>
      <w:bookmarkEnd w:id="208"/>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41CCF">
        <w:rPr>
          <w:bCs w:val="0"/>
          <w:sz w:val="24"/>
          <w:szCs w:val="24"/>
        </w:rPr>
        <w:fldChar w:fldCharType="begin"/>
      </w:r>
      <w:r w:rsidR="003F5CDB">
        <w:rPr>
          <w:bCs w:val="0"/>
          <w:sz w:val="24"/>
          <w:szCs w:val="24"/>
        </w:rPr>
        <w:instrText xml:space="preserve"> REF _Ref440289953 \r \h </w:instrText>
      </w:r>
      <w:r w:rsidR="00341CCF">
        <w:rPr>
          <w:bCs w:val="0"/>
          <w:sz w:val="24"/>
          <w:szCs w:val="24"/>
        </w:rPr>
      </w:r>
      <w:r w:rsidR="00341CCF">
        <w:rPr>
          <w:bCs w:val="0"/>
          <w:sz w:val="24"/>
          <w:szCs w:val="24"/>
        </w:rPr>
        <w:fldChar w:fldCharType="separate"/>
      </w:r>
      <w:r w:rsidR="00F24149">
        <w:rPr>
          <w:bCs w:val="0"/>
          <w:sz w:val="24"/>
          <w:szCs w:val="24"/>
        </w:rPr>
        <w:t>3.4.1.3</w:t>
      </w:r>
      <w:r w:rsidR="00341CCF">
        <w:rPr>
          <w:bCs w:val="0"/>
          <w:sz w:val="24"/>
          <w:szCs w:val="24"/>
        </w:rPr>
        <w:fldChar w:fldCharType="end"/>
      </w:r>
      <w:r w:rsidR="003F5CDB">
        <w:rPr>
          <w:bCs w:val="0"/>
          <w:sz w:val="24"/>
          <w:szCs w:val="24"/>
        </w:rPr>
        <w:t>)</w:t>
      </w:r>
      <w:r w:rsidR="00717F60" w:rsidRPr="00E71A48">
        <w:rPr>
          <w:bCs w:val="0"/>
          <w:sz w:val="24"/>
          <w:szCs w:val="24"/>
        </w:rPr>
        <w:t>.</w:t>
      </w:r>
      <w:bookmarkEnd w:id="215"/>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7D3CE3"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Начальная (</w:t>
      </w:r>
      <w:r w:rsidRPr="007D3CE3">
        <w:rPr>
          <w:bCs w:val="0"/>
          <w:sz w:val="24"/>
          <w:szCs w:val="24"/>
        </w:rPr>
        <w:t xml:space="preserve">максимальная) цена </w:t>
      </w:r>
      <w:r w:rsidR="00123C70" w:rsidRPr="007D3CE3">
        <w:rPr>
          <w:bCs w:val="0"/>
          <w:sz w:val="24"/>
          <w:szCs w:val="24"/>
        </w:rPr>
        <w:t>Договор</w:t>
      </w:r>
      <w:r w:rsidRPr="007D3CE3">
        <w:rPr>
          <w:bCs w:val="0"/>
          <w:sz w:val="24"/>
          <w:szCs w:val="24"/>
        </w:rPr>
        <w:t>а</w:t>
      </w:r>
      <w:r w:rsidR="00216641" w:rsidRPr="007D3CE3">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7D3CE3">
        <w:rPr>
          <w:b/>
          <w:bCs w:val="0"/>
          <w:sz w:val="24"/>
          <w:szCs w:val="24"/>
          <w:u w:val="single"/>
        </w:rPr>
        <w:t>По Лоту №1:</w:t>
      </w:r>
      <w:r w:rsidR="00717F60" w:rsidRPr="007D3CE3">
        <w:rPr>
          <w:bCs w:val="0"/>
          <w:sz w:val="24"/>
          <w:szCs w:val="24"/>
        </w:rPr>
        <w:t xml:space="preserve"> </w:t>
      </w:r>
      <w:r w:rsidR="0067238F" w:rsidRPr="0067238F">
        <w:rPr>
          <w:b/>
          <w:sz w:val="24"/>
          <w:szCs w:val="24"/>
        </w:rPr>
        <w:t>6 827,00</w:t>
      </w:r>
      <w:r w:rsidR="0067238F" w:rsidRPr="0067238F">
        <w:rPr>
          <w:sz w:val="24"/>
          <w:szCs w:val="24"/>
        </w:rPr>
        <w:t xml:space="preserve"> (шесть тысяч восемьсот двадцать семь) рублей 00 копеек РФ, без учета НДС; НДС составляет </w:t>
      </w:r>
      <w:r w:rsidR="0067238F" w:rsidRPr="0067238F">
        <w:rPr>
          <w:b/>
          <w:sz w:val="24"/>
          <w:szCs w:val="24"/>
        </w:rPr>
        <w:t>1 228,86</w:t>
      </w:r>
      <w:r w:rsidR="0067238F" w:rsidRPr="0067238F">
        <w:rPr>
          <w:sz w:val="24"/>
          <w:szCs w:val="24"/>
        </w:rPr>
        <w:t xml:space="preserve"> (Одна тысяча двести двадцать восемь) рублей 86 копеек РФ; </w:t>
      </w:r>
      <w:r w:rsidR="0067238F" w:rsidRPr="0067238F">
        <w:rPr>
          <w:b/>
          <w:sz w:val="24"/>
          <w:szCs w:val="24"/>
        </w:rPr>
        <w:t>8 055,86</w:t>
      </w:r>
      <w:r w:rsidR="0067238F" w:rsidRPr="0067238F">
        <w:rPr>
          <w:sz w:val="24"/>
          <w:szCs w:val="24"/>
        </w:rPr>
        <w:t xml:space="preserve"> (Восемь тысяч пятьдесят пять) рублей 86 копеек РФ, с учетом НДС</w:t>
      </w:r>
      <w:r w:rsidR="00993533" w:rsidRPr="0067238F">
        <w:rPr>
          <w:sz w:val="24"/>
          <w:szCs w:val="24"/>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41CCF">
        <w:rPr>
          <w:bCs w:val="0"/>
          <w:sz w:val="24"/>
          <w:szCs w:val="24"/>
        </w:rPr>
        <w:fldChar w:fldCharType="begin"/>
      </w:r>
      <w:r w:rsidR="003F3A69">
        <w:rPr>
          <w:bCs w:val="0"/>
          <w:sz w:val="24"/>
          <w:szCs w:val="24"/>
        </w:rPr>
        <w:instrText xml:space="preserve"> REF _Ref55336310 \r \h </w:instrText>
      </w:r>
      <w:r w:rsidR="00341CCF">
        <w:rPr>
          <w:bCs w:val="0"/>
          <w:sz w:val="24"/>
          <w:szCs w:val="24"/>
        </w:rPr>
      </w:r>
      <w:r w:rsidR="00341CCF">
        <w:rPr>
          <w:bCs w:val="0"/>
          <w:sz w:val="24"/>
          <w:szCs w:val="24"/>
        </w:rPr>
        <w:fldChar w:fldCharType="separate"/>
      </w:r>
      <w:r w:rsidR="00F24149">
        <w:rPr>
          <w:bCs w:val="0"/>
          <w:sz w:val="24"/>
          <w:szCs w:val="24"/>
        </w:rPr>
        <w:t>5.1</w:t>
      </w:r>
      <w:r w:rsidR="00341CC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41CCF">
        <w:rPr>
          <w:bCs w:val="0"/>
          <w:sz w:val="24"/>
          <w:szCs w:val="24"/>
        </w:rPr>
        <w:fldChar w:fldCharType="begin"/>
      </w:r>
      <w:r w:rsidR="003F3A69">
        <w:rPr>
          <w:bCs w:val="0"/>
          <w:sz w:val="24"/>
          <w:szCs w:val="24"/>
        </w:rPr>
        <w:instrText xml:space="preserve"> REF _Ref440271072 \r \h </w:instrText>
      </w:r>
      <w:r w:rsidR="00341CCF">
        <w:rPr>
          <w:bCs w:val="0"/>
          <w:sz w:val="24"/>
          <w:szCs w:val="24"/>
        </w:rPr>
      </w:r>
      <w:r w:rsidR="00341CCF">
        <w:rPr>
          <w:bCs w:val="0"/>
          <w:sz w:val="24"/>
          <w:szCs w:val="24"/>
        </w:rPr>
        <w:fldChar w:fldCharType="separate"/>
      </w:r>
      <w:r w:rsidR="00F24149">
        <w:rPr>
          <w:bCs w:val="0"/>
          <w:sz w:val="24"/>
          <w:szCs w:val="24"/>
        </w:rPr>
        <w:t>5.2</w:t>
      </w:r>
      <w:r w:rsidR="00341CCF">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41CCF">
        <w:rPr>
          <w:bCs w:val="0"/>
          <w:sz w:val="24"/>
          <w:szCs w:val="24"/>
        </w:rPr>
        <w:fldChar w:fldCharType="begin"/>
      </w:r>
      <w:r w:rsidR="003F3A69">
        <w:rPr>
          <w:bCs w:val="0"/>
          <w:sz w:val="24"/>
          <w:szCs w:val="24"/>
        </w:rPr>
        <w:instrText xml:space="preserve"> REF _Ref306138385 \r \h </w:instrText>
      </w:r>
      <w:r w:rsidR="00341CCF">
        <w:rPr>
          <w:bCs w:val="0"/>
          <w:sz w:val="24"/>
          <w:szCs w:val="24"/>
        </w:rPr>
      </w:r>
      <w:r w:rsidR="00341CCF">
        <w:rPr>
          <w:bCs w:val="0"/>
          <w:sz w:val="24"/>
          <w:szCs w:val="24"/>
        </w:rPr>
        <w:fldChar w:fldCharType="separate"/>
      </w:r>
      <w:r w:rsidR="00F24149">
        <w:rPr>
          <w:bCs w:val="0"/>
          <w:sz w:val="24"/>
          <w:szCs w:val="24"/>
        </w:rPr>
        <w:t>3.6.4</w:t>
      </w:r>
      <w:r w:rsidR="00341CC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7D3CE3"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 xml:space="preserve">у. Подтверждение соответствия предъявляемым </w:t>
      </w:r>
      <w:r w:rsidRPr="007D3CE3">
        <w:rPr>
          <w:szCs w:val="24"/>
        </w:rPr>
        <w:t>требованиям</w:t>
      </w:r>
      <w:bookmarkEnd w:id="231"/>
      <w:bookmarkEnd w:id="232"/>
      <w:bookmarkEnd w:id="233"/>
      <w:bookmarkEnd w:id="234"/>
      <w:bookmarkEnd w:id="235"/>
      <w:bookmarkEnd w:id="236"/>
      <w:bookmarkEnd w:id="237"/>
      <w:r w:rsidRPr="007D3CE3">
        <w:rPr>
          <w:szCs w:val="24"/>
        </w:rPr>
        <w:t xml:space="preserve"> </w:t>
      </w:r>
    </w:p>
    <w:p w:rsidR="00E71628" w:rsidRPr="007D3CE3"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7D3CE3">
        <w:rPr>
          <w:bCs w:val="0"/>
          <w:sz w:val="24"/>
          <w:szCs w:val="24"/>
        </w:rPr>
        <w:t xml:space="preserve">Требования к </w:t>
      </w:r>
      <w:r w:rsidR="009C744E" w:rsidRPr="007D3CE3">
        <w:rPr>
          <w:bCs w:val="0"/>
          <w:sz w:val="24"/>
          <w:szCs w:val="24"/>
        </w:rPr>
        <w:t>Участник</w:t>
      </w:r>
      <w:r w:rsidRPr="007D3CE3">
        <w:rPr>
          <w:bCs w:val="0"/>
          <w:sz w:val="24"/>
          <w:szCs w:val="24"/>
        </w:rPr>
        <w:t>ам</w:t>
      </w:r>
      <w:bookmarkEnd w:id="239"/>
      <w:r w:rsidRPr="007D3CE3">
        <w:rPr>
          <w:bCs w:val="0"/>
          <w:sz w:val="24"/>
          <w:szCs w:val="24"/>
        </w:rPr>
        <w:t>:</w:t>
      </w:r>
      <w:bookmarkStart w:id="242" w:name="_Ref306004833"/>
      <w:bookmarkEnd w:id="240"/>
      <w:r w:rsidR="000F4365" w:rsidRPr="007D3CE3">
        <w:rPr>
          <w:bCs w:val="0"/>
          <w:sz w:val="24"/>
          <w:szCs w:val="24"/>
        </w:rPr>
        <w:t xml:space="preserve"> у</w:t>
      </w:r>
      <w:r w:rsidRPr="007D3CE3">
        <w:rPr>
          <w:bCs w:val="0"/>
          <w:sz w:val="24"/>
          <w:szCs w:val="24"/>
        </w:rPr>
        <w:t xml:space="preserve">частвовать в процедуре </w:t>
      </w:r>
      <w:r w:rsidR="009C744E" w:rsidRPr="007D3CE3">
        <w:rPr>
          <w:bCs w:val="0"/>
          <w:sz w:val="24"/>
          <w:szCs w:val="24"/>
        </w:rPr>
        <w:t>З</w:t>
      </w:r>
      <w:r w:rsidRPr="007D3CE3">
        <w:rPr>
          <w:bCs w:val="0"/>
          <w:sz w:val="24"/>
          <w:szCs w:val="24"/>
        </w:rPr>
        <w:t xml:space="preserve">апроса предложений может любое юридическое, </w:t>
      </w:r>
      <w:r w:rsidRPr="007D3CE3">
        <w:rPr>
          <w:bCs w:val="0"/>
          <w:color w:val="000000"/>
          <w:sz w:val="24"/>
          <w:szCs w:val="24"/>
        </w:rPr>
        <w:t>физическое</w:t>
      </w:r>
      <w:r w:rsidRPr="007D3CE3">
        <w:rPr>
          <w:bCs w:val="0"/>
          <w:sz w:val="24"/>
          <w:szCs w:val="24"/>
        </w:rPr>
        <w:t xml:space="preserve"> лицо </w:t>
      </w:r>
      <w:r w:rsidR="00E71628" w:rsidRPr="007D3CE3">
        <w:rPr>
          <w:bCs w:val="0"/>
          <w:sz w:val="24"/>
          <w:szCs w:val="24"/>
        </w:rPr>
        <w:t>(в т.</w:t>
      </w:r>
      <w:r w:rsidR="003129D4" w:rsidRPr="007D3CE3">
        <w:rPr>
          <w:bCs w:val="0"/>
          <w:sz w:val="24"/>
          <w:szCs w:val="24"/>
        </w:rPr>
        <w:t xml:space="preserve"> </w:t>
      </w:r>
      <w:r w:rsidR="00E71628" w:rsidRPr="007D3CE3">
        <w:rPr>
          <w:bCs w:val="0"/>
          <w:sz w:val="24"/>
          <w:szCs w:val="24"/>
        </w:rPr>
        <w:t xml:space="preserve">ч. </w:t>
      </w:r>
      <w:r w:rsidRPr="007D3CE3">
        <w:rPr>
          <w:bCs w:val="0"/>
          <w:sz w:val="24"/>
          <w:szCs w:val="24"/>
        </w:rPr>
        <w:t>индивидуальный предприниматель</w:t>
      </w:r>
      <w:r w:rsidR="00E71628" w:rsidRPr="007D3CE3">
        <w:rPr>
          <w:bCs w:val="0"/>
          <w:sz w:val="24"/>
          <w:szCs w:val="24"/>
        </w:rPr>
        <w:t>)</w:t>
      </w:r>
      <w:r w:rsidR="007D3CE3" w:rsidRPr="007D3CE3">
        <w:rPr>
          <w:bCs w:val="0"/>
          <w:sz w:val="24"/>
          <w:szCs w:val="24"/>
        </w:rPr>
        <w:t xml:space="preserve">, </w:t>
      </w:r>
      <w:r w:rsidR="007D3CE3" w:rsidRPr="007D3CE3">
        <w:rPr>
          <w:sz w:val="24"/>
          <w:szCs w:val="24"/>
        </w:rPr>
        <w:t>являющееся субъектом малого и среднего предпринимательства</w:t>
      </w:r>
      <w:r w:rsidRPr="007D3CE3">
        <w:rPr>
          <w:bCs w:val="0"/>
          <w:sz w:val="24"/>
          <w:szCs w:val="24"/>
        </w:rPr>
        <w:t xml:space="preserve">. </w:t>
      </w:r>
      <w:r w:rsidR="003F330D" w:rsidRPr="007D3CE3">
        <w:rPr>
          <w:bCs w:val="0"/>
          <w:sz w:val="24"/>
          <w:szCs w:val="24"/>
        </w:rPr>
        <w:t xml:space="preserve">Привлечение </w:t>
      </w:r>
      <w:proofErr w:type="spellStart"/>
      <w:r w:rsidR="003F330D" w:rsidRPr="007D3CE3">
        <w:rPr>
          <w:bCs w:val="0"/>
          <w:sz w:val="24"/>
          <w:szCs w:val="24"/>
        </w:rPr>
        <w:t>со</w:t>
      </w:r>
      <w:r w:rsidR="00036006" w:rsidRPr="007D3CE3">
        <w:rPr>
          <w:bCs w:val="0"/>
          <w:sz w:val="24"/>
          <w:szCs w:val="24"/>
        </w:rPr>
        <w:t>поставщиков</w:t>
      </w:r>
      <w:proofErr w:type="spellEnd"/>
      <w:r w:rsidR="00036006" w:rsidRPr="007D3CE3">
        <w:rPr>
          <w:bCs w:val="0"/>
          <w:sz w:val="24"/>
          <w:szCs w:val="24"/>
        </w:rPr>
        <w:t xml:space="preserve"> в соответствии с пунктом </w:t>
      </w:r>
      <w:r w:rsidR="00341CCF" w:rsidRPr="007D3CE3">
        <w:rPr>
          <w:bCs w:val="0"/>
          <w:sz w:val="24"/>
          <w:szCs w:val="24"/>
        </w:rPr>
        <w:fldChar w:fldCharType="begin"/>
      </w:r>
      <w:r w:rsidR="003F3A69" w:rsidRPr="007D3CE3">
        <w:rPr>
          <w:bCs w:val="0"/>
          <w:sz w:val="24"/>
          <w:szCs w:val="24"/>
        </w:rPr>
        <w:instrText xml:space="preserve"> REF _Ref440271628 \r \h </w:instrText>
      </w:r>
      <w:r w:rsidR="007D3CE3">
        <w:rPr>
          <w:bCs w:val="0"/>
          <w:sz w:val="24"/>
          <w:szCs w:val="24"/>
        </w:rPr>
        <w:instrText xml:space="preserve"> \* MERGEFORMAT </w:instrText>
      </w:r>
      <w:r w:rsidR="00341CCF" w:rsidRPr="007D3CE3">
        <w:rPr>
          <w:bCs w:val="0"/>
          <w:sz w:val="24"/>
          <w:szCs w:val="24"/>
        </w:rPr>
      </w:r>
      <w:r w:rsidR="00341CCF" w:rsidRPr="007D3CE3">
        <w:rPr>
          <w:bCs w:val="0"/>
          <w:sz w:val="24"/>
          <w:szCs w:val="24"/>
        </w:rPr>
        <w:fldChar w:fldCharType="separate"/>
      </w:r>
      <w:r w:rsidR="00F24149">
        <w:rPr>
          <w:bCs w:val="0"/>
          <w:sz w:val="24"/>
          <w:szCs w:val="24"/>
        </w:rPr>
        <w:t>3.3.9</w:t>
      </w:r>
      <w:r w:rsidR="00341CCF" w:rsidRPr="007D3CE3">
        <w:rPr>
          <w:bCs w:val="0"/>
          <w:sz w:val="24"/>
          <w:szCs w:val="24"/>
        </w:rPr>
        <w:fldChar w:fldCharType="end"/>
      </w:r>
      <w:r w:rsidR="00036006" w:rsidRPr="007D3CE3">
        <w:rPr>
          <w:bCs w:val="0"/>
          <w:sz w:val="24"/>
          <w:szCs w:val="24"/>
        </w:rPr>
        <w:t xml:space="preserve"> не допускается. </w:t>
      </w:r>
      <w:proofErr w:type="gramStart"/>
      <w:r w:rsidRPr="007D3CE3">
        <w:rPr>
          <w:bCs w:val="0"/>
          <w:sz w:val="24"/>
          <w:szCs w:val="24"/>
        </w:rPr>
        <w:t xml:space="preserve">Дополнительные требования к коллективным </w:t>
      </w:r>
      <w:r w:rsidR="009C744E" w:rsidRPr="007D3CE3">
        <w:rPr>
          <w:bCs w:val="0"/>
          <w:sz w:val="24"/>
          <w:szCs w:val="24"/>
        </w:rPr>
        <w:t>У</w:t>
      </w:r>
      <w:r w:rsidRPr="007D3CE3">
        <w:rPr>
          <w:bCs w:val="0"/>
          <w:sz w:val="24"/>
          <w:szCs w:val="24"/>
        </w:rPr>
        <w:t xml:space="preserve">частникам и порядку подтверждения их соответствия установленным требованиям приведены в пункте </w:t>
      </w:r>
      <w:r w:rsidR="00C138CC" w:rsidRPr="007D3CE3">
        <w:fldChar w:fldCharType="begin"/>
      </w:r>
      <w:r w:rsidR="00C138CC" w:rsidRPr="007D3CE3">
        <w:instrText xml:space="preserve"> REF _Ref191386461 \n \h  \* MERGEFORMAT </w:instrText>
      </w:r>
      <w:r w:rsidR="00C138CC" w:rsidRPr="007D3CE3">
        <w:fldChar w:fldCharType="separate"/>
      </w:r>
      <w:r w:rsidR="00F24149" w:rsidRPr="00F24149">
        <w:rPr>
          <w:bCs w:val="0"/>
          <w:sz w:val="24"/>
          <w:szCs w:val="24"/>
        </w:rPr>
        <w:t>3.3.10</w:t>
      </w:r>
      <w:r w:rsidR="00C138CC" w:rsidRPr="007D3CE3">
        <w:fldChar w:fldCharType="end"/>
      </w:r>
      <w:r w:rsidRPr="007D3CE3">
        <w:rPr>
          <w:bCs w:val="0"/>
          <w:sz w:val="24"/>
          <w:szCs w:val="24"/>
        </w:rPr>
        <w:t>. При проведении запроса предложений на ЭТП, такое</w:t>
      </w:r>
      <w:r w:rsidRPr="007D3CE3">
        <w:rPr>
          <w:sz w:val="24"/>
          <w:szCs w:val="24"/>
        </w:rPr>
        <w:t xml:space="preserve"> лицо должно быть зарегистрировано на соответствующей ЭТП в качестве </w:t>
      </w:r>
      <w:r w:rsidR="009C744E" w:rsidRPr="007D3CE3">
        <w:rPr>
          <w:sz w:val="24"/>
          <w:szCs w:val="24"/>
        </w:rPr>
        <w:t>Участник</w:t>
      </w:r>
      <w:r w:rsidRPr="007D3CE3">
        <w:rPr>
          <w:sz w:val="24"/>
          <w:szCs w:val="24"/>
        </w:rPr>
        <w:t xml:space="preserve">а ЭТП, а также в качестве </w:t>
      </w:r>
      <w:r w:rsidR="009C744E" w:rsidRPr="007D3CE3">
        <w:rPr>
          <w:sz w:val="24"/>
          <w:szCs w:val="24"/>
        </w:rPr>
        <w:t>Участник</w:t>
      </w:r>
      <w:r w:rsidRPr="007D3CE3">
        <w:rPr>
          <w:sz w:val="24"/>
          <w:szCs w:val="24"/>
        </w:rPr>
        <w:t>а проводимого запроса предложений.</w:t>
      </w:r>
      <w:bookmarkEnd w:id="241"/>
      <w:bookmarkEnd w:id="242"/>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lastRenderedPageBreak/>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7B2ACD"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w:t>
      </w:r>
      <w:r w:rsidRPr="007B2ACD">
        <w:rPr>
          <w:sz w:val="24"/>
          <w:szCs w:val="24"/>
          <w:lang w:eastAsia="ru-RU"/>
        </w:rPr>
        <w:t>гарантий на оборудование в течение гарантийного срока, оговоренного в Документации по запросу предложений;</w:t>
      </w:r>
    </w:p>
    <w:p w:rsidR="007B2ACD" w:rsidRPr="007B2ACD" w:rsidRDefault="007B2ACD" w:rsidP="00D75CA2">
      <w:pPr>
        <w:numPr>
          <w:ilvl w:val="0"/>
          <w:numId w:val="21"/>
        </w:numPr>
        <w:suppressAutoHyphens w:val="0"/>
        <w:spacing w:line="264" w:lineRule="auto"/>
        <w:rPr>
          <w:sz w:val="24"/>
          <w:szCs w:val="24"/>
          <w:lang w:eastAsia="ru-RU"/>
        </w:rPr>
      </w:pPr>
      <w:r w:rsidRPr="007B2AC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CF39D0">
        <w:rPr>
          <w:color w:val="000000"/>
          <w:sz w:val="24"/>
          <w:szCs w:val="24"/>
        </w:rPr>
        <w:lastRenderedPageBreak/>
        <w:t>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C138CC">
        <w:fldChar w:fldCharType="begin"/>
      </w:r>
      <w:r w:rsidR="00C138CC">
        <w:instrText xml:space="preserve"> REF _Ref440271993 \r \h  \* MERGEFORMAT </w:instrText>
      </w:r>
      <w:r w:rsidR="00C138CC">
        <w:fldChar w:fldCharType="separate"/>
      </w:r>
      <w:r w:rsidR="00F24149" w:rsidRPr="00F24149">
        <w:rPr>
          <w:sz w:val="24"/>
          <w:szCs w:val="24"/>
        </w:rPr>
        <w:t>5.9</w:t>
      </w:r>
      <w:r w:rsidR="00C138CC">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50"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41CCF">
        <w:rPr>
          <w:sz w:val="24"/>
          <w:szCs w:val="24"/>
        </w:rPr>
        <w:fldChar w:fldCharType="begin"/>
      </w:r>
      <w:r w:rsidR="003F3A69">
        <w:rPr>
          <w:sz w:val="24"/>
          <w:szCs w:val="24"/>
        </w:rPr>
        <w:instrText xml:space="preserve"> REF _Ref440271964 \r \h </w:instrText>
      </w:r>
      <w:r w:rsidR="00341CCF">
        <w:rPr>
          <w:sz w:val="24"/>
          <w:szCs w:val="24"/>
        </w:rPr>
      </w:r>
      <w:r w:rsidR="00341CCF">
        <w:rPr>
          <w:sz w:val="24"/>
          <w:szCs w:val="24"/>
        </w:rPr>
        <w:fldChar w:fldCharType="separate"/>
      </w:r>
      <w:r w:rsidR="00F24149">
        <w:rPr>
          <w:sz w:val="24"/>
          <w:szCs w:val="24"/>
        </w:rPr>
        <w:t>5.1.3</w:t>
      </w:r>
      <w:r w:rsidR="00341CCF">
        <w:rPr>
          <w:sz w:val="24"/>
          <w:szCs w:val="24"/>
        </w:rPr>
        <w:fldChar w:fldCharType="end"/>
      </w:r>
      <w:r w:rsidR="00A600E3">
        <w:rPr>
          <w:sz w:val="24"/>
          <w:szCs w:val="24"/>
        </w:rPr>
        <w:t>)</w:t>
      </w:r>
      <w:r w:rsidRPr="00F82225">
        <w:rPr>
          <w:sz w:val="24"/>
          <w:szCs w:val="24"/>
        </w:rPr>
        <w:t>;</w:t>
      </w:r>
      <w:bookmarkEnd w:id="250"/>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341CCF">
        <w:rPr>
          <w:sz w:val="24"/>
          <w:szCs w:val="24"/>
        </w:rPr>
        <w:fldChar w:fldCharType="begin"/>
      </w:r>
      <w:r w:rsidR="003F3A69">
        <w:rPr>
          <w:sz w:val="24"/>
          <w:szCs w:val="24"/>
        </w:rPr>
        <w:instrText xml:space="preserve"> REF _Ref440272035 \r \h </w:instrText>
      </w:r>
      <w:r w:rsidR="00341CCF">
        <w:rPr>
          <w:sz w:val="24"/>
          <w:szCs w:val="24"/>
        </w:rPr>
      </w:r>
      <w:r w:rsidR="00341CCF">
        <w:rPr>
          <w:sz w:val="24"/>
          <w:szCs w:val="24"/>
        </w:rPr>
        <w:fldChar w:fldCharType="separate"/>
      </w:r>
      <w:r w:rsidR="00F24149">
        <w:rPr>
          <w:sz w:val="24"/>
          <w:szCs w:val="24"/>
        </w:rPr>
        <w:t>5.11</w:t>
      </w:r>
      <w:r w:rsidR="00341CCF">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41CCF">
        <w:rPr>
          <w:sz w:val="24"/>
          <w:szCs w:val="24"/>
        </w:rPr>
        <w:fldChar w:fldCharType="begin"/>
      </w:r>
      <w:r w:rsidR="003F3A69">
        <w:rPr>
          <w:sz w:val="24"/>
          <w:szCs w:val="24"/>
        </w:rPr>
        <w:instrText xml:space="preserve"> REF _Ref440272051 \r \h </w:instrText>
      </w:r>
      <w:r w:rsidR="00341CCF">
        <w:rPr>
          <w:sz w:val="24"/>
          <w:szCs w:val="24"/>
        </w:rPr>
      </w:r>
      <w:r w:rsidR="00341CCF">
        <w:rPr>
          <w:sz w:val="24"/>
          <w:szCs w:val="24"/>
        </w:rPr>
        <w:fldChar w:fldCharType="separate"/>
      </w:r>
      <w:r w:rsidR="00F24149">
        <w:rPr>
          <w:sz w:val="24"/>
          <w:szCs w:val="24"/>
        </w:rPr>
        <w:t>5.12</w:t>
      </w:r>
      <w:r w:rsidR="00341CCF">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C138CC">
        <w:fldChar w:fldCharType="begin"/>
      </w:r>
      <w:r w:rsidR="00C138CC">
        <w:instrText xml:space="preserve"> REF _Ref440272119 \r \h  \* MERGEFORMAT </w:instrText>
      </w:r>
      <w:r w:rsidR="00C138CC">
        <w:fldChar w:fldCharType="separate"/>
      </w:r>
      <w:r w:rsidR="00F24149" w:rsidRPr="00F24149">
        <w:rPr>
          <w:sz w:val="24"/>
          <w:szCs w:val="24"/>
        </w:rPr>
        <w:t>5.6.1</w:t>
      </w:r>
      <w:r w:rsidR="00C138CC">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C138CC">
        <w:fldChar w:fldCharType="begin"/>
      </w:r>
      <w:r w:rsidR="00C138CC">
        <w:instrText xml:space="preserve"> REF _Ref440272147 \r \h  \* MERGEFORMAT </w:instrText>
      </w:r>
      <w:r w:rsidR="00C138CC">
        <w:fldChar w:fldCharType="separate"/>
      </w:r>
      <w:r w:rsidR="00F24149" w:rsidRPr="00F24149">
        <w:rPr>
          <w:sz w:val="24"/>
          <w:szCs w:val="24"/>
        </w:rPr>
        <w:t>5.6.2</w:t>
      </w:r>
      <w:r w:rsidR="00C138CC">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F74202">
        <w:rPr>
          <w:sz w:val="24"/>
          <w:szCs w:val="24"/>
        </w:rPr>
        <w:t xml:space="preserve"> в Российской Федерации»)</w:t>
      </w:r>
      <w:r w:rsidRPr="00F74202">
        <w:rPr>
          <w:sz w:val="24"/>
          <w:szCs w:val="24"/>
        </w:rPr>
        <w:t>;</w:t>
      </w:r>
      <w:bookmarkEnd w:id="252"/>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41CCF">
        <w:rPr>
          <w:sz w:val="24"/>
          <w:szCs w:val="24"/>
        </w:rPr>
        <w:fldChar w:fldCharType="begin"/>
      </w:r>
      <w:r w:rsidR="003C2207">
        <w:rPr>
          <w:sz w:val="24"/>
          <w:szCs w:val="24"/>
        </w:rPr>
        <w:instrText xml:space="preserve"> REF _Ref55336378 \r \h </w:instrText>
      </w:r>
      <w:r w:rsidR="00341CCF">
        <w:rPr>
          <w:sz w:val="24"/>
          <w:szCs w:val="24"/>
        </w:rPr>
      </w:r>
      <w:r w:rsidR="00341CCF">
        <w:rPr>
          <w:sz w:val="24"/>
          <w:szCs w:val="24"/>
        </w:rPr>
        <w:fldChar w:fldCharType="separate"/>
      </w:r>
      <w:r w:rsidR="00F24149">
        <w:rPr>
          <w:sz w:val="24"/>
          <w:szCs w:val="24"/>
        </w:rPr>
        <w:t>5.6.3.5</w:t>
      </w:r>
      <w:r w:rsidR="00341CCF">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41CCF">
        <w:rPr>
          <w:sz w:val="24"/>
          <w:szCs w:val="24"/>
        </w:rPr>
        <w:fldChar w:fldCharType="begin"/>
      </w:r>
      <w:r w:rsidR="003C2207">
        <w:rPr>
          <w:sz w:val="24"/>
          <w:szCs w:val="24"/>
        </w:rPr>
        <w:instrText xml:space="preserve"> REF _Ref55336398 \r \h </w:instrText>
      </w:r>
      <w:r w:rsidR="00341CCF">
        <w:rPr>
          <w:sz w:val="24"/>
          <w:szCs w:val="24"/>
        </w:rPr>
      </w:r>
      <w:r w:rsidR="00341CCF">
        <w:rPr>
          <w:sz w:val="24"/>
          <w:szCs w:val="24"/>
        </w:rPr>
        <w:fldChar w:fldCharType="separate"/>
      </w:r>
      <w:r w:rsidR="00F24149">
        <w:rPr>
          <w:sz w:val="24"/>
          <w:szCs w:val="24"/>
        </w:rPr>
        <w:t>5.8</w:t>
      </w:r>
      <w:r w:rsidR="00341CCF">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41CCF">
        <w:rPr>
          <w:sz w:val="24"/>
          <w:szCs w:val="24"/>
        </w:rPr>
        <w:fldChar w:fldCharType="begin"/>
      </w:r>
      <w:r w:rsidR="003C2207">
        <w:rPr>
          <w:sz w:val="24"/>
          <w:szCs w:val="24"/>
        </w:rPr>
        <w:instrText xml:space="preserve"> REF _Ref440272256 \r \h </w:instrText>
      </w:r>
      <w:r w:rsidR="00341CCF">
        <w:rPr>
          <w:sz w:val="24"/>
          <w:szCs w:val="24"/>
        </w:rPr>
      </w:r>
      <w:r w:rsidR="00341CCF">
        <w:rPr>
          <w:sz w:val="24"/>
          <w:szCs w:val="24"/>
        </w:rPr>
        <w:fldChar w:fldCharType="separate"/>
      </w:r>
      <w:r w:rsidR="00F24149">
        <w:rPr>
          <w:sz w:val="24"/>
          <w:szCs w:val="24"/>
        </w:rPr>
        <w:t>5.13</w:t>
      </w:r>
      <w:r w:rsidR="00341CCF">
        <w:rPr>
          <w:sz w:val="24"/>
          <w:szCs w:val="24"/>
        </w:rPr>
        <w:fldChar w:fldCharType="end"/>
      </w:r>
      <w:r>
        <w:rPr>
          <w:sz w:val="24"/>
          <w:szCs w:val="24"/>
        </w:rPr>
        <w:t>);</w:t>
      </w:r>
      <w:bookmarkEnd w:id="253"/>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C138CC">
        <w:fldChar w:fldCharType="begin"/>
      </w:r>
      <w:r w:rsidR="00C138CC">
        <w:instrText xml:space="preserve"> REF _Ref440272274 \r \h  \* MERGEFORMAT </w:instrText>
      </w:r>
      <w:r w:rsidR="00C138CC">
        <w:fldChar w:fldCharType="separate"/>
      </w:r>
      <w:r w:rsidR="00F24149" w:rsidRPr="00F24149">
        <w:rPr>
          <w:sz w:val="24"/>
          <w:szCs w:val="24"/>
        </w:rPr>
        <w:t>5.14</w:t>
      </w:r>
      <w:r w:rsidR="00C138CC">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w:t>
      </w:r>
      <w:r w:rsidRPr="007D7C50">
        <w:rPr>
          <w:i/>
          <w:sz w:val="24"/>
          <w:szCs w:val="24"/>
        </w:rPr>
        <w:lastRenderedPageBreak/>
        <w:t>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w:t>
      </w:r>
      <w:r w:rsidRPr="00B20653">
        <w:rPr>
          <w:bCs w:val="0"/>
          <w:sz w:val="24"/>
          <w:szCs w:val="24"/>
        </w:rPr>
        <w:lastRenderedPageBreak/>
        <w:t>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C138CC">
        <w:fldChar w:fldCharType="begin"/>
      </w:r>
      <w:r w:rsidR="00C138CC">
        <w:instrText xml:space="preserve"> REF _Ref191386482 \r \h  \* MERGEFORMAT </w:instrText>
      </w:r>
      <w:r w:rsidR="00C138CC">
        <w:fldChar w:fldCharType="separate"/>
      </w:r>
      <w:r w:rsidR="00F24149" w:rsidRPr="00F24149">
        <w:rPr>
          <w:bCs w:val="0"/>
          <w:sz w:val="24"/>
          <w:szCs w:val="24"/>
        </w:rPr>
        <w:t>3.3.8.1</w:t>
      </w:r>
      <w:r w:rsidR="00C138CC">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C138CC">
        <w:fldChar w:fldCharType="begin"/>
      </w:r>
      <w:r w:rsidR="00C138CC">
        <w:instrText xml:space="preserve"> REF _Ref191386407 \r \h  \* MERGEFORMAT </w:instrText>
      </w:r>
      <w:r w:rsidR="00C138CC">
        <w:fldChar w:fldCharType="separate"/>
      </w:r>
      <w:r w:rsidR="00F24149" w:rsidRPr="00F24149">
        <w:rPr>
          <w:bCs w:val="0"/>
          <w:sz w:val="24"/>
          <w:szCs w:val="24"/>
        </w:rPr>
        <w:t>3.3.8</w:t>
      </w:r>
      <w:r w:rsidR="00C138CC">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F24149">
        <w:rPr>
          <w:bCs w:val="0"/>
          <w:sz w:val="24"/>
          <w:szCs w:val="24"/>
        </w:rPr>
        <w:t>3.3.8.1</w:t>
      </w:r>
      <w:r w:rsidR="00341CCF">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w:t>
      </w:r>
      <w:r w:rsidRPr="00E71A48">
        <w:rPr>
          <w:bCs w:val="0"/>
          <w:sz w:val="24"/>
          <w:szCs w:val="24"/>
        </w:rPr>
        <w:lastRenderedPageBreak/>
        <w:t xml:space="preserve">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C138CC">
        <w:fldChar w:fldCharType="begin"/>
      </w:r>
      <w:r w:rsidR="00C138CC">
        <w:instrText xml:space="preserve"> REF _Ref307563248 \r \h  \* MERGEFORMAT </w:instrText>
      </w:r>
      <w:r w:rsidR="00C138CC">
        <w:fldChar w:fldCharType="separate"/>
      </w:r>
      <w:r w:rsidR="00F24149" w:rsidRPr="00F24149">
        <w:rPr>
          <w:bCs w:val="0"/>
          <w:sz w:val="24"/>
          <w:szCs w:val="24"/>
          <w:lang w:val="en-US"/>
        </w:rPr>
        <w:t>a</w:t>
      </w:r>
      <w:r w:rsidR="00F24149" w:rsidRPr="00F24149">
        <w:rPr>
          <w:bCs w:val="0"/>
          <w:sz w:val="24"/>
          <w:szCs w:val="24"/>
        </w:rPr>
        <w:t>)</w:t>
      </w:r>
      <w:r w:rsidR="00C138CC">
        <w:fldChar w:fldCharType="end"/>
      </w:r>
      <w:r w:rsidRPr="00E71A48">
        <w:rPr>
          <w:bCs w:val="0"/>
          <w:sz w:val="24"/>
          <w:szCs w:val="24"/>
        </w:rPr>
        <w:t xml:space="preserve">- </w:t>
      </w:r>
      <w:r w:rsidR="00C138CC">
        <w:fldChar w:fldCharType="begin"/>
      </w:r>
      <w:r w:rsidR="00C138CC">
        <w:instrText xml:space="preserve"> REF _Ref307563262 \r \h  \* MERGEFORMAT </w:instrText>
      </w:r>
      <w:r w:rsidR="00C138CC">
        <w:fldChar w:fldCharType="separate"/>
      </w:r>
      <w:r w:rsidR="00F24149" w:rsidRPr="00F24149">
        <w:rPr>
          <w:bCs w:val="0"/>
          <w:sz w:val="24"/>
          <w:szCs w:val="24"/>
          <w:lang w:val="en-US"/>
        </w:rPr>
        <w:t>g</w:t>
      </w:r>
      <w:r w:rsidR="00F24149" w:rsidRPr="00F24149">
        <w:rPr>
          <w:bCs w:val="0"/>
          <w:sz w:val="24"/>
          <w:szCs w:val="24"/>
        </w:rPr>
        <w:t>)</w:t>
      </w:r>
      <w:r w:rsidR="00C138CC">
        <w:fldChar w:fldCharType="end"/>
      </w:r>
      <w:r w:rsidRPr="00E71A48">
        <w:rPr>
          <w:bCs w:val="0"/>
          <w:sz w:val="24"/>
          <w:szCs w:val="24"/>
        </w:rPr>
        <w:t xml:space="preserve">п. </w:t>
      </w:r>
      <w:r w:rsidR="00C138CC">
        <w:fldChar w:fldCharType="begin"/>
      </w:r>
      <w:r w:rsidR="00C138CC">
        <w:instrText xml:space="preserve"> REF _Ref306032591 \r \h  \* MERGEFORMAT </w:instrText>
      </w:r>
      <w:r w:rsidR="00C138CC">
        <w:fldChar w:fldCharType="separate"/>
      </w:r>
      <w:r w:rsidR="00F24149" w:rsidRPr="00F24149">
        <w:rPr>
          <w:bCs w:val="0"/>
          <w:sz w:val="24"/>
          <w:szCs w:val="24"/>
        </w:rPr>
        <w:t>3.3.10.4</w:t>
      </w:r>
      <w:r w:rsidR="00C138CC">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41CCF">
        <w:rPr>
          <w:sz w:val="24"/>
          <w:szCs w:val="24"/>
        </w:rPr>
        <w:fldChar w:fldCharType="begin"/>
      </w:r>
      <w:r w:rsidR="000F4365">
        <w:rPr>
          <w:bCs w:val="0"/>
          <w:sz w:val="24"/>
          <w:szCs w:val="24"/>
        </w:rPr>
        <w:instrText xml:space="preserve"> REF _Ref303669127 \r \h </w:instrText>
      </w:r>
      <w:r w:rsidR="00341CCF">
        <w:rPr>
          <w:sz w:val="24"/>
          <w:szCs w:val="24"/>
        </w:rPr>
      </w:r>
      <w:r w:rsidR="00341CCF">
        <w:rPr>
          <w:sz w:val="24"/>
          <w:szCs w:val="24"/>
        </w:rPr>
        <w:fldChar w:fldCharType="separate"/>
      </w:r>
      <w:r w:rsidR="00F24149">
        <w:rPr>
          <w:bCs w:val="0"/>
          <w:sz w:val="24"/>
          <w:szCs w:val="24"/>
        </w:rPr>
        <w:t>3.3.8.2</w:t>
      </w:r>
      <w:r w:rsidR="00341CC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41CCF">
        <w:rPr>
          <w:bCs w:val="0"/>
          <w:sz w:val="24"/>
          <w:szCs w:val="24"/>
        </w:rPr>
        <w:fldChar w:fldCharType="begin"/>
      </w:r>
      <w:r w:rsidR="003C2207">
        <w:rPr>
          <w:bCs w:val="0"/>
          <w:sz w:val="24"/>
          <w:szCs w:val="24"/>
        </w:rPr>
        <w:instrText xml:space="preserve"> REF _Ref440272510 \r \h </w:instrText>
      </w:r>
      <w:r w:rsidR="00341CCF">
        <w:rPr>
          <w:bCs w:val="0"/>
          <w:sz w:val="24"/>
          <w:szCs w:val="24"/>
        </w:rPr>
      </w:r>
      <w:r w:rsidR="00341CCF">
        <w:rPr>
          <w:bCs w:val="0"/>
          <w:sz w:val="24"/>
          <w:szCs w:val="24"/>
        </w:rPr>
        <w:fldChar w:fldCharType="separate"/>
      </w:r>
      <w:r w:rsidR="00F24149">
        <w:rPr>
          <w:bCs w:val="0"/>
          <w:sz w:val="24"/>
          <w:szCs w:val="24"/>
        </w:rPr>
        <w:t>5.15</w:t>
      </w:r>
      <w:r w:rsidR="00341CC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341CCF">
        <w:rPr>
          <w:bCs w:val="0"/>
          <w:sz w:val="24"/>
          <w:szCs w:val="24"/>
        </w:rPr>
        <w:fldChar w:fldCharType="begin"/>
      </w:r>
      <w:r w:rsidR="000F4365">
        <w:rPr>
          <w:bCs w:val="0"/>
          <w:sz w:val="24"/>
          <w:szCs w:val="24"/>
        </w:rPr>
        <w:instrText xml:space="preserve"> REF _Ref440291364 \r \h </w:instrText>
      </w:r>
      <w:r w:rsidR="00341CCF">
        <w:rPr>
          <w:bCs w:val="0"/>
          <w:sz w:val="24"/>
          <w:szCs w:val="24"/>
        </w:rPr>
      </w:r>
      <w:r w:rsidR="00341CCF">
        <w:rPr>
          <w:bCs w:val="0"/>
          <w:sz w:val="24"/>
          <w:szCs w:val="24"/>
        </w:rPr>
        <w:fldChar w:fldCharType="separate"/>
      </w:r>
      <w:r w:rsidR="00F24149">
        <w:rPr>
          <w:bCs w:val="0"/>
          <w:sz w:val="24"/>
          <w:szCs w:val="24"/>
        </w:rPr>
        <w:t>3.3.8.1</w:t>
      </w:r>
      <w:r w:rsidR="00341CC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lastRenderedPageBreak/>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C138CC">
        <w:fldChar w:fldCharType="begin"/>
      </w:r>
      <w:r w:rsidR="00C138CC">
        <w:instrText xml:space="preserve"> REF _Ref440969765 \r \h  \* MERGEFORMAT </w:instrText>
      </w:r>
      <w:r w:rsidR="00C138CC">
        <w:fldChar w:fldCharType="separate"/>
      </w:r>
      <w:r w:rsidR="00F24149" w:rsidRPr="00F24149">
        <w:rPr>
          <w:bCs w:val="0"/>
          <w:iCs/>
          <w:sz w:val="24"/>
          <w:szCs w:val="24"/>
        </w:rPr>
        <w:t>3.3.12</w:t>
      </w:r>
      <w:r w:rsidR="00C138CC">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C138CC">
        <w:fldChar w:fldCharType="begin"/>
      </w:r>
      <w:r w:rsidR="00C138CC">
        <w:instrText xml:space="preserve"> REF _Ref440289401 \r \h  \* MERGEFORMAT </w:instrText>
      </w:r>
      <w:r w:rsidR="00C138CC">
        <w:fldChar w:fldCharType="separate"/>
      </w:r>
      <w:r w:rsidR="00F24149" w:rsidRPr="00F24149">
        <w:rPr>
          <w:bCs w:val="0"/>
          <w:iCs/>
          <w:sz w:val="24"/>
          <w:szCs w:val="24"/>
        </w:rPr>
        <w:t>3.3.13</w:t>
      </w:r>
      <w:r w:rsidR="00C138CC">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E71A48">
      <w:pPr>
        <w:pStyle w:val="3"/>
        <w:spacing w:line="264" w:lineRule="auto"/>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289"/>
      <w:bookmarkEnd w:id="290"/>
      <w:bookmarkEnd w:id="291"/>
      <w:bookmarkEnd w:id="292"/>
      <w:bookmarkEnd w:id="293"/>
      <w:bookmarkEnd w:id="294"/>
      <w:bookmarkEnd w:id="295"/>
      <w:bookmarkEnd w:id="296"/>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lastRenderedPageBreak/>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41CCF">
        <w:rPr>
          <w:bCs w:val="0"/>
          <w:sz w:val="24"/>
          <w:szCs w:val="24"/>
          <w:lang w:eastAsia="ru-RU"/>
        </w:rPr>
        <w:fldChar w:fldCharType="begin"/>
      </w:r>
      <w:r w:rsidR="003C2207">
        <w:rPr>
          <w:bCs w:val="0"/>
          <w:sz w:val="24"/>
          <w:szCs w:val="24"/>
          <w:lang w:eastAsia="ru-RU"/>
        </w:rPr>
        <w:instrText xml:space="preserve"> REF _Ref440272678 \r \h </w:instrText>
      </w:r>
      <w:r w:rsidR="00341CCF">
        <w:rPr>
          <w:bCs w:val="0"/>
          <w:sz w:val="24"/>
          <w:szCs w:val="24"/>
          <w:lang w:eastAsia="ru-RU"/>
        </w:rPr>
      </w:r>
      <w:r w:rsidR="00341CCF">
        <w:rPr>
          <w:bCs w:val="0"/>
          <w:sz w:val="24"/>
          <w:szCs w:val="24"/>
          <w:lang w:eastAsia="ru-RU"/>
        </w:rPr>
        <w:fldChar w:fldCharType="separate"/>
      </w:r>
      <w:r w:rsidR="00F24149">
        <w:rPr>
          <w:bCs w:val="0"/>
          <w:sz w:val="24"/>
          <w:szCs w:val="24"/>
          <w:lang w:eastAsia="ru-RU"/>
        </w:rPr>
        <w:t>5.13</w:t>
      </w:r>
      <w:r w:rsidR="00341CC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C138CC">
        <w:fldChar w:fldCharType="begin"/>
      </w:r>
      <w:r w:rsidR="00C138CC">
        <w:instrText xml:space="preserve"> REF _Ref306008743 \r \h  \* MERGEFORMAT </w:instrText>
      </w:r>
      <w:r w:rsidR="00C138CC">
        <w:fldChar w:fldCharType="separate"/>
      </w:r>
      <w:r w:rsidR="00F24149" w:rsidRPr="00F24149">
        <w:rPr>
          <w:bCs w:val="0"/>
          <w:sz w:val="24"/>
          <w:szCs w:val="24"/>
        </w:rPr>
        <w:t>3.3.4</w:t>
      </w:r>
      <w:r w:rsidR="00C138CC">
        <w:fldChar w:fldCharType="end"/>
      </w:r>
      <w:r w:rsidRPr="00E71A48">
        <w:rPr>
          <w:bCs w:val="0"/>
          <w:sz w:val="24"/>
          <w:szCs w:val="24"/>
        </w:rPr>
        <w:t xml:space="preserve">) после истечения срока окончания подачи заявок (п. </w:t>
      </w:r>
      <w:r w:rsidR="00341CCF">
        <w:rPr>
          <w:sz w:val="24"/>
          <w:szCs w:val="24"/>
        </w:rPr>
        <w:fldChar w:fldCharType="begin"/>
      </w:r>
      <w:r w:rsidR="00065ED6">
        <w:rPr>
          <w:bCs w:val="0"/>
          <w:sz w:val="24"/>
          <w:szCs w:val="24"/>
        </w:rPr>
        <w:instrText xml:space="preserve"> REF _Ref440289953 \r \h </w:instrText>
      </w:r>
      <w:r w:rsidR="00341CCF">
        <w:rPr>
          <w:sz w:val="24"/>
          <w:szCs w:val="24"/>
        </w:rPr>
      </w:r>
      <w:r w:rsidR="00341CCF">
        <w:rPr>
          <w:sz w:val="24"/>
          <w:szCs w:val="24"/>
        </w:rPr>
        <w:fldChar w:fldCharType="separate"/>
      </w:r>
      <w:r w:rsidR="00F24149">
        <w:rPr>
          <w:bCs w:val="0"/>
          <w:sz w:val="24"/>
          <w:szCs w:val="24"/>
        </w:rPr>
        <w:t>3.4.1.3</w:t>
      </w:r>
      <w:r w:rsidR="00341CCF">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41CCF">
        <w:rPr>
          <w:bCs w:val="0"/>
          <w:sz w:val="24"/>
          <w:szCs w:val="24"/>
        </w:rPr>
        <w:fldChar w:fldCharType="begin"/>
      </w:r>
      <w:r w:rsidR="00414CAF">
        <w:rPr>
          <w:bCs w:val="0"/>
          <w:sz w:val="24"/>
          <w:szCs w:val="24"/>
        </w:rPr>
        <w:instrText xml:space="preserve"> REF _Ref303683929 \r \h </w:instrText>
      </w:r>
      <w:r w:rsidR="00341CCF">
        <w:rPr>
          <w:bCs w:val="0"/>
          <w:sz w:val="24"/>
          <w:szCs w:val="24"/>
        </w:rPr>
      </w:r>
      <w:r w:rsidR="00341CCF">
        <w:rPr>
          <w:bCs w:val="0"/>
          <w:sz w:val="24"/>
          <w:szCs w:val="24"/>
        </w:rPr>
        <w:fldChar w:fldCharType="separate"/>
      </w:r>
      <w:r w:rsidR="00F24149">
        <w:rPr>
          <w:bCs w:val="0"/>
          <w:sz w:val="24"/>
          <w:szCs w:val="24"/>
        </w:rPr>
        <w:t>3.10</w:t>
      </w:r>
      <w:r w:rsidR="00341CCF">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r w:rsidR="00C138CC">
        <w:fldChar w:fldCharType="begin"/>
      </w:r>
      <w:r w:rsidR="00C138CC">
        <w:instrText xml:space="preserve"> REF _Ref305753174 \r \h  \* MERGEFORMAT </w:instrText>
      </w:r>
      <w:r w:rsidR="00C138CC">
        <w:fldChar w:fldCharType="separate"/>
      </w:r>
      <w:r w:rsidR="00F24149" w:rsidRPr="00F24149">
        <w:rPr>
          <w:bCs w:val="0"/>
          <w:sz w:val="24"/>
          <w:szCs w:val="24"/>
        </w:rPr>
        <w:t>3.3.14.4</w:t>
      </w:r>
      <w:r w:rsidR="00C138CC">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должен предоставить </w:t>
      </w:r>
      <w:r w:rsidRPr="00D27AF7">
        <w:rPr>
          <w:bCs w:val="0"/>
          <w:sz w:val="24"/>
          <w:szCs w:val="24"/>
        </w:rPr>
        <w:t>оригинал соглашения о неустойке (</w:t>
      </w:r>
      <w:r w:rsidRPr="00D27AF7">
        <w:rPr>
          <w:bCs w:val="0"/>
          <w:sz w:val="24"/>
          <w:szCs w:val="24"/>
          <w:lang w:eastAsia="ru-RU"/>
        </w:rPr>
        <w:t xml:space="preserve">подраздел </w:t>
      </w:r>
      <w:r w:rsidR="00C138CC" w:rsidRPr="00D27AF7">
        <w:fldChar w:fldCharType="begin"/>
      </w:r>
      <w:r w:rsidR="00C138CC" w:rsidRPr="00D27AF7">
        <w:instrText xml:space="preserve"> REF _Ref440272256 \r \h  \* MERGEFORMAT </w:instrText>
      </w:r>
      <w:r w:rsidR="00C138CC" w:rsidRPr="00D27AF7">
        <w:fldChar w:fldCharType="separate"/>
      </w:r>
      <w:r w:rsidR="00F24149" w:rsidRPr="00D27AF7">
        <w:rPr>
          <w:bCs w:val="0"/>
          <w:sz w:val="24"/>
          <w:szCs w:val="24"/>
          <w:lang w:eastAsia="ru-RU"/>
        </w:rPr>
        <w:t>5.13</w:t>
      </w:r>
      <w:r w:rsidR="00C138CC" w:rsidRPr="00D27AF7">
        <w:fldChar w:fldCharType="end"/>
      </w:r>
      <w:r w:rsidRPr="00D27AF7">
        <w:rPr>
          <w:bCs w:val="0"/>
          <w:sz w:val="24"/>
          <w:szCs w:val="24"/>
        </w:rPr>
        <w:t xml:space="preserve">), а также Расписку сдачи-приемки соглашения о неустойке, подготовленную по </w:t>
      </w:r>
      <w:r w:rsidRPr="00D27AF7">
        <w:rPr>
          <w:bCs w:val="0"/>
          <w:spacing w:val="-1"/>
          <w:sz w:val="24"/>
          <w:szCs w:val="24"/>
        </w:rPr>
        <w:t xml:space="preserve">форме и в соответствии с инструкциями, приведенными в настоящей Документации </w:t>
      </w:r>
      <w:r w:rsidRPr="00D27AF7">
        <w:rPr>
          <w:bCs w:val="0"/>
          <w:sz w:val="24"/>
          <w:szCs w:val="24"/>
        </w:rPr>
        <w:t>(</w:t>
      </w:r>
      <w:r w:rsidRPr="00D27AF7">
        <w:rPr>
          <w:bCs w:val="0"/>
          <w:sz w:val="24"/>
          <w:szCs w:val="24"/>
          <w:lang w:eastAsia="ru-RU"/>
        </w:rPr>
        <w:t xml:space="preserve">подраздел </w:t>
      </w:r>
      <w:r w:rsidR="00C138CC" w:rsidRPr="00D27AF7">
        <w:fldChar w:fldCharType="begin"/>
      </w:r>
      <w:r w:rsidR="00C138CC" w:rsidRPr="00D27AF7">
        <w:instrText xml:space="preserve"> REF _Ref441574460 \r \h  \* MERGEFORMAT </w:instrText>
      </w:r>
      <w:r w:rsidR="00C138CC" w:rsidRPr="00D27AF7">
        <w:fldChar w:fldCharType="separate"/>
      </w:r>
      <w:r w:rsidR="00F24149" w:rsidRPr="00D27AF7">
        <w:rPr>
          <w:bCs w:val="0"/>
          <w:sz w:val="24"/>
          <w:szCs w:val="24"/>
          <w:lang w:eastAsia="ru-RU"/>
        </w:rPr>
        <w:t>5.16</w:t>
      </w:r>
      <w:r w:rsidR="00C138CC" w:rsidRPr="00D27AF7">
        <w:fldChar w:fldCharType="end"/>
      </w:r>
      <w:r w:rsidRPr="00D27AF7">
        <w:rPr>
          <w:bCs w:val="0"/>
          <w:sz w:val="24"/>
          <w:szCs w:val="24"/>
        </w:rPr>
        <w:t xml:space="preserve">), в срок не позднее даты и времени окончания приема заявок, указанных в пункте </w:t>
      </w:r>
      <w:r w:rsidR="00C138CC" w:rsidRPr="00D27AF7">
        <w:rPr>
          <w:sz w:val="24"/>
          <w:szCs w:val="24"/>
        </w:rPr>
        <w:fldChar w:fldCharType="begin"/>
      </w:r>
      <w:r w:rsidR="00C138CC" w:rsidRPr="00D27AF7">
        <w:rPr>
          <w:sz w:val="24"/>
          <w:szCs w:val="24"/>
        </w:rPr>
        <w:instrText xml:space="preserve"> REF _Ref440289953 \r \h  \* MERGEFORMAT </w:instrText>
      </w:r>
      <w:r w:rsidR="00C138CC" w:rsidRPr="00D27AF7">
        <w:rPr>
          <w:sz w:val="24"/>
          <w:szCs w:val="24"/>
        </w:rPr>
      </w:r>
      <w:r w:rsidR="00C138CC" w:rsidRPr="00D27AF7">
        <w:rPr>
          <w:sz w:val="24"/>
          <w:szCs w:val="24"/>
        </w:rPr>
        <w:fldChar w:fldCharType="separate"/>
      </w:r>
      <w:r w:rsidR="00F24149" w:rsidRPr="00D27AF7">
        <w:rPr>
          <w:bCs w:val="0"/>
          <w:sz w:val="24"/>
          <w:szCs w:val="24"/>
        </w:rPr>
        <w:t>3.4.1.3</w:t>
      </w:r>
      <w:r w:rsidR="00C138CC" w:rsidRPr="00D27AF7">
        <w:rPr>
          <w:sz w:val="24"/>
          <w:szCs w:val="24"/>
        </w:rPr>
        <w:fldChar w:fldCharType="end"/>
      </w:r>
      <w:r w:rsidRPr="00D27AF7">
        <w:rPr>
          <w:bCs w:val="0"/>
          <w:sz w:val="24"/>
          <w:szCs w:val="24"/>
        </w:rPr>
        <w:t xml:space="preserve"> настоящей Документации, по адресу: </w:t>
      </w:r>
      <w:r w:rsidR="00095F13" w:rsidRPr="00D27AF7">
        <w:rPr>
          <w:sz w:val="24"/>
          <w:szCs w:val="24"/>
        </w:rPr>
        <w:t xml:space="preserve">РФ, </w:t>
      </w:r>
      <w:r w:rsidR="00095F13" w:rsidRPr="00D27AF7">
        <w:rPr>
          <w:iCs/>
          <w:sz w:val="24"/>
          <w:szCs w:val="24"/>
        </w:rPr>
        <w:t xml:space="preserve">394033, г. Воронеж, ул. </w:t>
      </w:r>
      <w:proofErr w:type="spellStart"/>
      <w:r w:rsidR="00095F13" w:rsidRPr="00D27AF7">
        <w:rPr>
          <w:iCs/>
          <w:sz w:val="24"/>
          <w:szCs w:val="24"/>
        </w:rPr>
        <w:t>Арзамасская</w:t>
      </w:r>
      <w:proofErr w:type="spellEnd"/>
      <w:r w:rsidR="00095F13" w:rsidRPr="00D27AF7">
        <w:rPr>
          <w:iCs/>
          <w:sz w:val="24"/>
          <w:szCs w:val="24"/>
        </w:rPr>
        <w:t>, д. 2</w:t>
      </w:r>
      <w:r w:rsidR="00095F13" w:rsidRPr="00D27AF7">
        <w:rPr>
          <w:sz w:val="24"/>
          <w:szCs w:val="24"/>
        </w:rPr>
        <w:t xml:space="preserve">, </w:t>
      </w:r>
      <w:proofErr w:type="spellStart"/>
      <w:r w:rsidR="00095F13" w:rsidRPr="00D27AF7">
        <w:rPr>
          <w:sz w:val="24"/>
          <w:szCs w:val="24"/>
        </w:rPr>
        <w:t>каб</w:t>
      </w:r>
      <w:proofErr w:type="spellEnd"/>
      <w:r w:rsidR="00095F13" w:rsidRPr="00D27AF7">
        <w:rPr>
          <w:sz w:val="24"/>
          <w:szCs w:val="24"/>
        </w:rPr>
        <w:t>. №112</w:t>
      </w:r>
      <w:r w:rsidR="00D12816" w:rsidRPr="00D27AF7">
        <w:rPr>
          <w:bCs w:val="0"/>
          <w:sz w:val="24"/>
          <w:szCs w:val="24"/>
        </w:rPr>
        <w:t xml:space="preserve">, исполнительный сотрудник – </w:t>
      </w:r>
      <w:r w:rsidR="00095F13" w:rsidRPr="00D27AF7">
        <w:rPr>
          <w:sz w:val="24"/>
          <w:szCs w:val="24"/>
        </w:rPr>
        <w:t>Зайцева Александра Анатольевна</w:t>
      </w:r>
      <w:r w:rsidR="00D12816" w:rsidRPr="00D27AF7">
        <w:rPr>
          <w:bCs w:val="0"/>
          <w:sz w:val="24"/>
          <w:szCs w:val="24"/>
        </w:rPr>
        <w:t xml:space="preserve">, контактный телефон </w:t>
      </w:r>
      <w:r w:rsidR="00095F13" w:rsidRPr="00D27AF7">
        <w:rPr>
          <w:sz w:val="24"/>
          <w:szCs w:val="24"/>
        </w:rPr>
        <w:t>(473) 249-57-66</w:t>
      </w:r>
      <w:r w:rsidRPr="00D27AF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C138CC">
        <w:fldChar w:fldCharType="begin"/>
      </w:r>
      <w:r w:rsidR="00C138CC">
        <w:instrText xml:space="preserve"> REF _Ref191386085 \r \h  \* MERGEFORMAT </w:instrText>
      </w:r>
      <w:r w:rsidR="00C138CC">
        <w:fldChar w:fldCharType="separate"/>
      </w:r>
      <w:r w:rsidR="00F24149" w:rsidRPr="00F24149">
        <w:rPr>
          <w:sz w:val="24"/>
          <w:szCs w:val="24"/>
        </w:rPr>
        <w:t>1.1.1</w:t>
      </w:r>
      <w:r w:rsidR="00C138CC">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C138CC">
        <w:fldChar w:fldCharType="begin"/>
      </w:r>
      <w:r w:rsidR="00C138CC">
        <w:instrText xml:space="preserve"> REF _Ref303323780 \r \h  \* MERGEFORMAT </w:instrText>
      </w:r>
      <w:r w:rsidR="00C138CC">
        <w:fldChar w:fldCharType="separate"/>
      </w:r>
      <w:r w:rsidR="00F24149" w:rsidRPr="00F24149">
        <w:rPr>
          <w:sz w:val="24"/>
          <w:szCs w:val="24"/>
        </w:rPr>
        <w:t>1.1.4</w:t>
      </w:r>
      <w:r w:rsidR="00C138CC">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41CCF">
        <w:rPr>
          <w:sz w:val="24"/>
          <w:szCs w:val="24"/>
        </w:rPr>
        <w:fldChar w:fldCharType="begin"/>
      </w:r>
      <w:r>
        <w:rPr>
          <w:sz w:val="24"/>
          <w:szCs w:val="24"/>
        </w:rPr>
        <w:instrText xml:space="preserve"> REF _Ref442188624 \r \h </w:instrText>
      </w:r>
      <w:r w:rsidR="00341CCF">
        <w:rPr>
          <w:sz w:val="24"/>
          <w:szCs w:val="24"/>
        </w:rPr>
      </w:r>
      <w:r w:rsidR="00341CCF">
        <w:rPr>
          <w:sz w:val="24"/>
          <w:szCs w:val="24"/>
        </w:rPr>
        <w:fldChar w:fldCharType="separate"/>
      </w:r>
      <w:r w:rsidR="00F24149">
        <w:rPr>
          <w:sz w:val="24"/>
          <w:szCs w:val="24"/>
        </w:rPr>
        <w:t>3.3.14.9</w:t>
      </w:r>
      <w:r w:rsidR="00341CCF">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w:t>
      </w:r>
      <w:r w:rsidRPr="00E71A48">
        <w:rPr>
          <w:bCs w:val="0"/>
          <w:sz w:val="24"/>
          <w:szCs w:val="24"/>
        </w:rPr>
        <w:lastRenderedPageBreak/>
        <w:t xml:space="preserve">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E71A48">
      <w:pPr>
        <w:pStyle w:val="2"/>
        <w:tabs>
          <w:tab w:val="clear" w:pos="0"/>
          <w:tab w:val="clear" w:pos="1700"/>
          <w:tab w:val="num" w:pos="709"/>
        </w:tabs>
        <w:spacing w:line="264" w:lineRule="auto"/>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E71A48">
      <w:pPr>
        <w:pStyle w:val="3"/>
        <w:spacing w:line="264" w:lineRule="auto"/>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D27AF7"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w:t>
      </w:r>
      <w:r w:rsidRPr="00D27AF7">
        <w:rPr>
          <w:bCs w:val="0"/>
          <w:sz w:val="24"/>
          <w:szCs w:val="24"/>
        </w:rPr>
        <w:t xml:space="preserve">они будут оформлены в соответствии с требованиями, указанными в настоящей Документации по запросу предложений. Размещение </w:t>
      </w:r>
      <w:r w:rsidR="00D77DCB" w:rsidRPr="00D27AF7">
        <w:rPr>
          <w:bCs w:val="0"/>
          <w:sz w:val="24"/>
          <w:szCs w:val="24"/>
        </w:rPr>
        <w:t xml:space="preserve">электронных </w:t>
      </w:r>
      <w:r w:rsidRPr="00D27AF7">
        <w:rPr>
          <w:bCs w:val="0"/>
          <w:sz w:val="24"/>
          <w:szCs w:val="24"/>
        </w:rPr>
        <w:t>архивов, состоящих из нескольких частей (томов) на ЭТП не допускается.</w:t>
      </w:r>
    </w:p>
    <w:p w:rsidR="00717F60" w:rsidRPr="00D27AF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3" w:name="_Ref440289953"/>
      <w:r w:rsidRPr="00D27AF7">
        <w:rPr>
          <w:bCs w:val="0"/>
          <w:sz w:val="24"/>
          <w:szCs w:val="24"/>
        </w:rPr>
        <w:t>Заявк</w:t>
      </w:r>
      <w:r w:rsidR="00717F60" w:rsidRPr="00D27AF7">
        <w:rPr>
          <w:bCs w:val="0"/>
          <w:sz w:val="24"/>
          <w:szCs w:val="24"/>
        </w:rPr>
        <w:t xml:space="preserve">и на ЭТП могут быть поданы до </w:t>
      </w:r>
      <w:r w:rsidR="002B5044" w:rsidRPr="00D27AF7">
        <w:rPr>
          <w:b/>
          <w:bCs w:val="0"/>
          <w:sz w:val="24"/>
          <w:szCs w:val="24"/>
        </w:rPr>
        <w:t xml:space="preserve">12 часов 00 минут </w:t>
      </w:r>
      <w:r w:rsidR="00095F13" w:rsidRPr="00D27AF7">
        <w:rPr>
          <w:b/>
          <w:bCs w:val="0"/>
          <w:sz w:val="24"/>
          <w:szCs w:val="24"/>
        </w:rPr>
        <w:t>31</w:t>
      </w:r>
      <w:r w:rsidR="002B5044" w:rsidRPr="00D27AF7">
        <w:rPr>
          <w:b/>
          <w:bCs w:val="0"/>
          <w:sz w:val="24"/>
          <w:szCs w:val="24"/>
        </w:rPr>
        <w:t xml:space="preserve"> </w:t>
      </w:r>
      <w:r w:rsidR="00095F13" w:rsidRPr="00D27AF7">
        <w:rPr>
          <w:b/>
          <w:bCs w:val="0"/>
          <w:sz w:val="24"/>
          <w:szCs w:val="24"/>
        </w:rPr>
        <w:t>марта</w:t>
      </w:r>
      <w:r w:rsidR="002B5044" w:rsidRPr="00D27AF7">
        <w:rPr>
          <w:b/>
          <w:bCs w:val="0"/>
          <w:sz w:val="24"/>
          <w:szCs w:val="24"/>
        </w:rPr>
        <w:t xml:space="preserve"> 2016 года</w:t>
      </w:r>
      <w:r w:rsidR="00BC2634" w:rsidRPr="00D27AF7">
        <w:rPr>
          <w:b/>
          <w:bCs w:val="0"/>
          <w:sz w:val="24"/>
          <w:szCs w:val="24"/>
        </w:rPr>
        <w:t xml:space="preserve">, </w:t>
      </w:r>
      <w:r w:rsidR="00BC2634" w:rsidRPr="00D27AF7">
        <w:rPr>
          <w:bCs w:val="0"/>
          <w:sz w:val="24"/>
          <w:szCs w:val="24"/>
        </w:rPr>
        <w:t xml:space="preserve">при этом предложенная Участником в Письме о подаче оферты </w:t>
      </w:r>
      <w:r w:rsidR="00BC2634" w:rsidRPr="00D27AF7">
        <w:rPr>
          <w:bCs w:val="0"/>
          <w:spacing w:val="-2"/>
          <w:sz w:val="24"/>
          <w:szCs w:val="24"/>
        </w:rPr>
        <w:t>(под</w:t>
      </w:r>
      <w:r w:rsidR="00BC2634" w:rsidRPr="00D27AF7">
        <w:rPr>
          <w:bCs w:val="0"/>
          <w:sz w:val="24"/>
          <w:szCs w:val="24"/>
        </w:rPr>
        <w:t xml:space="preserve">раздел </w:t>
      </w:r>
      <w:r w:rsidR="00341CCF" w:rsidRPr="00D27AF7">
        <w:rPr>
          <w:bCs w:val="0"/>
          <w:sz w:val="24"/>
          <w:szCs w:val="24"/>
        </w:rPr>
        <w:fldChar w:fldCharType="begin"/>
      </w:r>
      <w:r w:rsidR="00BC2634" w:rsidRPr="00D27AF7">
        <w:rPr>
          <w:bCs w:val="0"/>
          <w:sz w:val="24"/>
          <w:szCs w:val="24"/>
        </w:rPr>
        <w:instrText xml:space="preserve"> REF _Ref55336310 \r \h </w:instrText>
      </w:r>
      <w:r w:rsidR="00D27AF7">
        <w:rPr>
          <w:bCs w:val="0"/>
          <w:sz w:val="24"/>
          <w:szCs w:val="24"/>
        </w:rPr>
        <w:instrText xml:space="preserve"> \* MERGEFORMAT </w:instrText>
      </w:r>
      <w:r w:rsidR="00341CCF" w:rsidRPr="00D27AF7">
        <w:rPr>
          <w:bCs w:val="0"/>
          <w:sz w:val="24"/>
          <w:szCs w:val="24"/>
        </w:rPr>
      </w:r>
      <w:r w:rsidR="00341CCF" w:rsidRPr="00D27AF7">
        <w:rPr>
          <w:bCs w:val="0"/>
          <w:sz w:val="24"/>
          <w:szCs w:val="24"/>
        </w:rPr>
        <w:fldChar w:fldCharType="separate"/>
      </w:r>
      <w:r w:rsidR="00F24149" w:rsidRPr="00D27AF7">
        <w:rPr>
          <w:bCs w:val="0"/>
          <w:sz w:val="24"/>
          <w:szCs w:val="24"/>
        </w:rPr>
        <w:t>5.1</w:t>
      </w:r>
      <w:r w:rsidR="00341CCF" w:rsidRPr="00D27AF7">
        <w:rPr>
          <w:bCs w:val="0"/>
          <w:sz w:val="24"/>
          <w:szCs w:val="24"/>
        </w:rPr>
        <w:fldChar w:fldCharType="end"/>
      </w:r>
      <w:r w:rsidR="00BC2634" w:rsidRPr="00D27AF7">
        <w:rPr>
          <w:bCs w:val="0"/>
          <w:sz w:val="24"/>
          <w:szCs w:val="24"/>
          <w:lang w:eastAsia="ru-RU"/>
        </w:rPr>
        <w:t>)</w:t>
      </w:r>
      <w:r w:rsidR="00BC2634" w:rsidRPr="00D27AF7">
        <w:rPr>
          <w:bCs w:val="0"/>
          <w:sz w:val="24"/>
          <w:szCs w:val="24"/>
        </w:rPr>
        <w:t xml:space="preserve"> цена должна соответствовать цене, указанной Участником на «котировочной доске» ЭТП</w:t>
      </w:r>
      <w:r w:rsidR="00717F60" w:rsidRPr="00D27AF7">
        <w:rPr>
          <w:bCs w:val="0"/>
          <w:i/>
          <w:sz w:val="24"/>
          <w:szCs w:val="24"/>
        </w:rPr>
        <w:t>.</w:t>
      </w:r>
      <w:bookmarkEnd w:id="313"/>
    </w:p>
    <w:p w:rsidR="00717F60" w:rsidRPr="00D27AF7" w:rsidRDefault="00717F60" w:rsidP="00E71A48">
      <w:pPr>
        <w:pStyle w:val="3"/>
        <w:spacing w:line="264" w:lineRule="auto"/>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D27AF7">
        <w:rPr>
          <w:szCs w:val="24"/>
        </w:rPr>
        <w:t xml:space="preserve">Подача Заявок в письменной </w:t>
      </w:r>
      <w:r w:rsidR="00673FC7" w:rsidRPr="00D27AF7">
        <w:rPr>
          <w:szCs w:val="24"/>
        </w:rPr>
        <w:t xml:space="preserve">(бумажной) </w:t>
      </w:r>
      <w:r w:rsidRPr="00D27AF7">
        <w:rPr>
          <w:szCs w:val="24"/>
        </w:rPr>
        <w:t>форме</w:t>
      </w:r>
      <w:bookmarkEnd w:id="314"/>
      <w:bookmarkEnd w:id="315"/>
      <w:bookmarkEnd w:id="316"/>
      <w:bookmarkEnd w:id="317"/>
      <w:bookmarkEnd w:id="318"/>
      <w:bookmarkEnd w:id="319"/>
      <w:bookmarkEnd w:id="320"/>
    </w:p>
    <w:bookmarkEnd w:id="306"/>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341CCF">
        <w:rPr>
          <w:sz w:val="24"/>
          <w:szCs w:val="24"/>
        </w:rPr>
        <w:fldChar w:fldCharType="begin"/>
      </w:r>
      <w:r w:rsidR="008D1B83">
        <w:rPr>
          <w:bCs w:val="0"/>
          <w:sz w:val="24"/>
          <w:szCs w:val="24"/>
        </w:rPr>
        <w:instrText xml:space="preserve"> REF _Ref442188512 \r \h </w:instrText>
      </w:r>
      <w:r w:rsidR="00341CCF">
        <w:rPr>
          <w:sz w:val="24"/>
          <w:szCs w:val="24"/>
        </w:rPr>
      </w:r>
      <w:r w:rsidR="00341CCF">
        <w:rPr>
          <w:sz w:val="24"/>
          <w:szCs w:val="24"/>
        </w:rPr>
        <w:fldChar w:fldCharType="separate"/>
      </w:r>
      <w:r w:rsidR="00F24149">
        <w:rPr>
          <w:bCs w:val="0"/>
          <w:sz w:val="24"/>
          <w:szCs w:val="24"/>
        </w:rPr>
        <w:t>т)</w:t>
      </w:r>
      <w:r w:rsidR="00341CCF">
        <w:rPr>
          <w:sz w:val="24"/>
          <w:szCs w:val="24"/>
        </w:rPr>
        <w:fldChar w:fldCharType="end"/>
      </w:r>
      <w:r w:rsidR="008D1B83" w:rsidRPr="008D1B83">
        <w:rPr>
          <w:sz w:val="24"/>
          <w:szCs w:val="24"/>
        </w:rPr>
        <w:t xml:space="preserve"> п. </w:t>
      </w:r>
      <w:r w:rsidR="00C138CC">
        <w:fldChar w:fldCharType="begin"/>
      </w:r>
      <w:r w:rsidR="00C138CC">
        <w:instrText xml:space="preserve"> REF _Ref306005578 \r \h  \* MERGEFORMAT </w:instrText>
      </w:r>
      <w:r w:rsidR="00C138CC">
        <w:fldChar w:fldCharType="separate"/>
      </w:r>
      <w:r w:rsidR="00F24149" w:rsidRPr="00F24149">
        <w:rPr>
          <w:sz w:val="24"/>
          <w:szCs w:val="24"/>
        </w:rPr>
        <w:t>3.3.8.3</w:t>
      </w:r>
      <w:r w:rsidR="00C138CC">
        <w:fldChar w:fldCharType="end"/>
      </w:r>
      <w:r w:rsidR="008D1B83" w:rsidRPr="008D1B83">
        <w:rPr>
          <w:sz w:val="24"/>
          <w:szCs w:val="24"/>
        </w:rPr>
        <w:t xml:space="preserve"> и подразделе </w:t>
      </w:r>
      <w:r w:rsidR="00C138CC">
        <w:fldChar w:fldCharType="begin"/>
      </w:r>
      <w:r w:rsidR="00C138CC">
        <w:instrText xml:space="preserve"> REF _Ref441574649 \r \h  \* MERGEFORMAT </w:instrText>
      </w:r>
      <w:r w:rsidR="00C138CC">
        <w:fldChar w:fldCharType="separate"/>
      </w:r>
      <w:r w:rsidR="00F24149" w:rsidRPr="00F24149">
        <w:rPr>
          <w:sz w:val="24"/>
          <w:szCs w:val="24"/>
        </w:rPr>
        <w:t>5.16</w:t>
      </w:r>
      <w:r w:rsidR="00C138CC">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3" w:name="_Ref305973250"/>
      <w:bookmarkStart w:id="324" w:name="_Toc441130975"/>
      <w:r w:rsidRPr="00E71A48">
        <w:rPr>
          <w:bCs w:val="0"/>
          <w:sz w:val="24"/>
          <w:szCs w:val="24"/>
        </w:rPr>
        <w:t xml:space="preserve">До окончания </w:t>
      </w:r>
      <w:r w:rsidRPr="00223D18">
        <w:rPr>
          <w:bCs w:val="0"/>
          <w:sz w:val="24"/>
          <w:szCs w:val="24"/>
        </w:rPr>
        <w:t xml:space="preserve">срока подачи заявок (п. </w:t>
      </w:r>
      <w:r w:rsidR="00341CCF">
        <w:fldChar w:fldCharType="begin"/>
      </w:r>
      <w:r w:rsidR="00F34760">
        <w:instrText xml:space="preserve"> REF _Ref440289953 \r \h  \* MERGEFORMAT </w:instrText>
      </w:r>
      <w:r w:rsidR="00341CCF">
        <w:fldChar w:fldCharType="separate"/>
      </w:r>
      <w:r w:rsidR="00F24149" w:rsidRPr="00F24149">
        <w:rPr>
          <w:bCs w:val="0"/>
          <w:sz w:val="24"/>
          <w:szCs w:val="24"/>
        </w:rPr>
        <w:t>3.4.1.3</w:t>
      </w:r>
      <w:r w:rsidR="00341CC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F24149" w:rsidRPr="00F24149">
        <w:rPr>
          <w:bCs w:val="0"/>
          <w:sz w:val="24"/>
          <w:szCs w:val="24"/>
        </w:rPr>
        <w:t>3.4.1.3</w:t>
      </w:r>
      <w:r w:rsidR="00C138CC">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C138CC">
        <w:fldChar w:fldCharType="begin"/>
      </w:r>
      <w:r w:rsidR="00C138CC">
        <w:instrText xml:space="preserve"> REF _Ref440289953 \r \h  \* MERGEFORMAT </w:instrText>
      </w:r>
      <w:r w:rsidR="00C138CC">
        <w:fldChar w:fldCharType="separate"/>
      </w:r>
      <w:r w:rsidR="00F24149" w:rsidRPr="00F24149">
        <w:rPr>
          <w:bCs w:val="0"/>
          <w:sz w:val="24"/>
          <w:szCs w:val="24"/>
        </w:rPr>
        <w:t>3.4.1.3</w:t>
      </w:r>
      <w:r w:rsidR="00C138CC">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C138CC">
        <w:fldChar w:fldCharType="begin"/>
      </w:r>
      <w:r w:rsidR="00C138CC">
        <w:instrText xml:space="preserve"> REF _Ref55279015 \r \h  \* MERGEFORMAT </w:instrText>
      </w:r>
      <w:r w:rsidR="00C138CC">
        <w:fldChar w:fldCharType="separate"/>
      </w:r>
      <w:r w:rsidR="00F24149" w:rsidRPr="00F24149">
        <w:rPr>
          <w:sz w:val="24"/>
          <w:szCs w:val="24"/>
        </w:rPr>
        <w:t>3.3.1.6</w:t>
      </w:r>
      <w:r w:rsidR="00C138CC">
        <w:fldChar w:fldCharType="end"/>
      </w:r>
      <w:r w:rsidRPr="00223D18">
        <w:rPr>
          <w:sz w:val="24"/>
          <w:szCs w:val="24"/>
        </w:rPr>
        <w:t xml:space="preserve">, </w:t>
      </w:r>
      <w:r w:rsidR="00C138CC">
        <w:fldChar w:fldCharType="begin"/>
      </w:r>
      <w:r w:rsidR="00C138CC">
        <w:instrText xml:space="preserve"> REF _Ref195087786 \r \h  \* MERGEFORMAT </w:instrText>
      </w:r>
      <w:r w:rsidR="00C138CC">
        <w:fldChar w:fldCharType="separate"/>
      </w:r>
      <w:r w:rsidR="00F24149" w:rsidRPr="00F24149">
        <w:rPr>
          <w:sz w:val="24"/>
          <w:szCs w:val="24"/>
        </w:rPr>
        <w:t>3.3.1.7</w:t>
      </w:r>
      <w:r w:rsidR="00C138CC">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3"/>
      <w:bookmarkEnd w:id="324"/>
      <w:r w:rsidRPr="00E71A48">
        <w:t xml:space="preserve"> </w:t>
      </w:r>
    </w:p>
    <w:p w:rsidR="00717F60" w:rsidRPr="00E71A48" w:rsidRDefault="00717F60" w:rsidP="00E71A48">
      <w:pPr>
        <w:pStyle w:val="3"/>
        <w:spacing w:line="264" w:lineRule="auto"/>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w:t>
      </w:r>
      <w:r w:rsidRPr="00E71A48">
        <w:rPr>
          <w:bCs w:val="0"/>
          <w:sz w:val="24"/>
          <w:szCs w:val="24"/>
        </w:rPr>
        <w:lastRenderedPageBreak/>
        <w:t xml:space="preserve">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C138CC">
        <w:fldChar w:fldCharType="begin"/>
      </w:r>
      <w:r w:rsidR="00C138CC">
        <w:instrText xml:space="preserve"> REF _Ref93089454 \n \h  \* MERGEFORMAT </w:instrText>
      </w:r>
      <w:r w:rsidR="00C138CC">
        <w:fldChar w:fldCharType="separate"/>
      </w:r>
      <w:r w:rsidR="00F24149" w:rsidRPr="00F24149">
        <w:rPr>
          <w:bCs w:val="0"/>
          <w:sz w:val="24"/>
          <w:szCs w:val="24"/>
        </w:rPr>
        <w:t>3.6.2</w:t>
      </w:r>
      <w:r w:rsidR="00C138CC">
        <w:fldChar w:fldCharType="end"/>
      </w:r>
      <w:r w:rsidRPr="00E71A48">
        <w:rPr>
          <w:bCs w:val="0"/>
          <w:sz w:val="24"/>
          <w:szCs w:val="24"/>
        </w:rPr>
        <w:t xml:space="preserve">), проведение (при необходимости) переговоров (пункт </w:t>
      </w:r>
      <w:r w:rsidR="00C138CC">
        <w:fldChar w:fldCharType="begin"/>
      </w:r>
      <w:r w:rsidR="00C138CC">
        <w:instrText xml:space="preserve"> REF _Ref303670674 \n \h  \* MERGEFORMAT </w:instrText>
      </w:r>
      <w:r w:rsidR="00C138CC">
        <w:fldChar w:fldCharType="separate"/>
      </w:r>
      <w:r w:rsidR="00F24149" w:rsidRPr="00F24149">
        <w:rPr>
          <w:bCs w:val="0"/>
          <w:sz w:val="24"/>
          <w:szCs w:val="24"/>
        </w:rPr>
        <w:t>3.6.3</w:t>
      </w:r>
      <w:r w:rsidR="00C138CC">
        <w:fldChar w:fldCharType="end"/>
      </w:r>
      <w:r w:rsidRPr="00E71A48">
        <w:rPr>
          <w:bCs w:val="0"/>
          <w:sz w:val="24"/>
          <w:szCs w:val="24"/>
        </w:rPr>
        <w:t>) и оценочную стадию (пункт</w:t>
      </w:r>
      <w:r w:rsidR="007F3FB7" w:rsidRPr="00E71A48">
        <w:rPr>
          <w:bCs w:val="0"/>
          <w:sz w:val="24"/>
          <w:szCs w:val="24"/>
        </w:rPr>
        <w:t xml:space="preserve"> </w:t>
      </w:r>
      <w:r w:rsidR="00C138CC">
        <w:fldChar w:fldCharType="begin"/>
      </w:r>
      <w:r w:rsidR="00C138CC">
        <w:instrText xml:space="preserve"> REF _Ref306138385 \r \h  \* MERGEFORMAT </w:instrText>
      </w:r>
      <w:r w:rsidR="00C138CC">
        <w:fldChar w:fldCharType="separate"/>
      </w:r>
      <w:r w:rsidR="00F24149" w:rsidRPr="00F24149">
        <w:rPr>
          <w:bCs w:val="0"/>
          <w:sz w:val="24"/>
          <w:szCs w:val="24"/>
        </w:rPr>
        <w:t>3.6.4</w:t>
      </w:r>
      <w:r w:rsidR="00C138CC">
        <w:fldChar w:fldCharType="end"/>
      </w:r>
      <w:r w:rsidRPr="00E71A48">
        <w:rPr>
          <w:bCs w:val="0"/>
          <w:sz w:val="24"/>
          <w:szCs w:val="24"/>
        </w:rPr>
        <w:t>).</w:t>
      </w:r>
    </w:p>
    <w:p w:rsidR="00717F60" w:rsidRPr="00E71A48" w:rsidRDefault="00717F60" w:rsidP="00E71A48">
      <w:pPr>
        <w:pStyle w:val="3"/>
        <w:spacing w:line="264" w:lineRule="auto"/>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proofErr w:type="gramStart"/>
      <w:r w:rsidRPr="00C138CC">
        <w:rPr>
          <w:sz w:val="24"/>
          <w:szCs w:val="24"/>
        </w:rPr>
        <w:t>поданы с нарушением порядка подачи Заявок, установленного в настоящей Документации;</w:t>
      </w:r>
      <w:proofErr w:type="gramEnd"/>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не отвечают установленным в настоящей документации требованиям к </w:t>
      </w:r>
      <w:r w:rsidRPr="00C138CC">
        <w:rPr>
          <w:sz w:val="24"/>
          <w:szCs w:val="24"/>
        </w:rPr>
        <w:lastRenderedPageBreak/>
        <w:t xml:space="preserve">оформлению, составу документов и сведений, подаваемым в Заявке, в том </w:t>
      </w:r>
      <w:proofErr w:type="gramStart"/>
      <w:r w:rsidRPr="00C138CC">
        <w:rPr>
          <w:sz w:val="24"/>
          <w:szCs w:val="24"/>
        </w:rPr>
        <w:t>числе</w:t>
      </w:r>
      <w:proofErr w:type="gramEnd"/>
      <w:r w:rsidRPr="00C138CC">
        <w:rPr>
          <w:sz w:val="24"/>
          <w:szCs w:val="24"/>
        </w:rPr>
        <w:t xml:space="preserve"> если Участник (в </w:t>
      </w:r>
      <w:proofErr w:type="spellStart"/>
      <w:r w:rsidRPr="00C138CC">
        <w:rPr>
          <w:sz w:val="24"/>
          <w:szCs w:val="24"/>
        </w:rPr>
        <w:t>т.ч</w:t>
      </w:r>
      <w:proofErr w:type="spellEnd"/>
      <w:r w:rsidRPr="00C138CC">
        <w:rPr>
          <w:sz w:val="24"/>
          <w:szCs w:val="24"/>
        </w:rPr>
        <w:t>.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_Ref444179578 \r \h </w:instrText>
      </w:r>
      <w:r>
        <w:rPr>
          <w:sz w:val="24"/>
          <w:szCs w:val="24"/>
        </w:rPr>
      </w:r>
      <w:r>
        <w:rPr>
          <w:sz w:val="24"/>
          <w:szCs w:val="24"/>
        </w:rPr>
        <w:fldChar w:fldCharType="separate"/>
      </w:r>
      <w:r w:rsidR="00F24149">
        <w:rPr>
          <w:sz w:val="24"/>
          <w:szCs w:val="24"/>
        </w:rPr>
        <w:t>5.11</w:t>
      </w:r>
      <w:r>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F24149" w:rsidRPr="00F24149">
        <w:rPr>
          <w:sz w:val="24"/>
          <w:szCs w:val="24"/>
        </w:rPr>
        <w:t>3.3.14</w:t>
      </w:r>
      <w:r>
        <w:fldChar w:fldCharType="end"/>
      </w:r>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C138CC">
        <w:fldChar w:fldCharType="begin"/>
      </w:r>
      <w:r w:rsidR="00C138CC">
        <w:instrText xml:space="preserve"> REF _Ref306176386 \r \h  \* MERGEFORMAT </w:instrText>
      </w:r>
      <w:r w:rsidR="00C138CC">
        <w:fldChar w:fldCharType="separate"/>
      </w:r>
      <w:r w:rsidR="00F24149" w:rsidRPr="00F24149">
        <w:rPr>
          <w:sz w:val="24"/>
          <w:szCs w:val="24"/>
        </w:rPr>
        <w:t>3.3.14</w:t>
      </w:r>
      <w:r w:rsidR="00C138CC">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r w:rsidRPr="00E71A48">
        <w:t xml:space="preserve"> </w:t>
      </w:r>
    </w:p>
    <w:bookmarkEnd w:id="357"/>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процедуры переторжки, если Закупочная комиссия полагает, что цены, заявленные </w:t>
      </w:r>
      <w:r w:rsidRPr="000A4AA3">
        <w:rPr>
          <w:sz w:val="24"/>
          <w:szCs w:val="24"/>
          <w:lang w:eastAsia="ru-RU"/>
        </w:rPr>
        <w:lastRenderedPageBreak/>
        <w:t>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C138CC">
        <w:fldChar w:fldCharType="begin"/>
      </w:r>
      <w:r w:rsidR="00C138CC">
        <w:instrText xml:space="preserve"> REF _Ref306352987 \r \h  \* MERGEFORMAT </w:instrText>
      </w:r>
      <w:r w:rsidR="00C138CC">
        <w:fldChar w:fldCharType="separate"/>
      </w:r>
      <w:r w:rsidR="00F24149" w:rsidRPr="00F24149">
        <w:rPr>
          <w:iCs/>
          <w:sz w:val="24"/>
          <w:szCs w:val="24"/>
          <w:lang w:eastAsia="ru-RU"/>
        </w:rPr>
        <w:t>3.7.3</w:t>
      </w:r>
      <w:r w:rsidR="00C138CC">
        <w:fldChar w:fldCharType="end"/>
      </w:r>
      <w:r w:rsidRPr="00E71A48">
        <w:rPr>
          <w:iCs/>
          <w:sz w:val="24"/>
          <w:szCs w:val="24"/>
          <w:lang w:eastAsia="ru-RU"/>
        </w:rPr>
        <w:t xml:space="preserve"> - </w:t>
      </w:r>
      <w:r w:rsidR="00C138CC">
        <w:fldChar w:fldCharType="begin"/>
      </w:r>
      <w:r w:rsidR="00C138CC">
        <w:instrText xml:space="preserve"> REF _Ref306353005 \r \h  \* MERGEFORMAT </w:instrText>
      </w:r>
      <w:r w:rsidR="00C138CC">
        <w:fldChar w:fldCharType="separate"/>
      </w:r>
      <w:r w:rsidR="00F24149" w:rsidRPr="00F24149">
        <w:rPr>
          <w:iCs/>
          <w:sz w:val="24"/>
          <w:szCs w:val="24"/>
          <w:lang w:eastAsia="ru-RU"/>
        </w:rPr>
        <w:t>3.7.5</w:t>
      </w:r>
      <w:r w:rsidR="00C138CC">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w:t>
      </w:r>
      <w:r w:rsidRPr="00E71A48">
        <w:rPr>
          <w:sz w:val="24"/>
          <w:szCs w:val="24"/>
        </w:rPr>
        <w:lastRenderedPageBreak/>
        <w:t xml:space="preserve">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69"/>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C138CC">
        <w:fldChar w:fldCharType="begin"/>
      </w:r>
      <w:r w:rsidR="00C138CC">
        <w:instrText xml:space="preserve"> REF _Ref294695546 \r \h  \* MERGEFORMAT </w:instrText>
      </w:r>
      <w:r w:rsidR="00C138CC">
        <w:fldChar w:fldCharType="separate"/>
      </w:r>
      <w:r w:rsidR="00F24149" w:rsidRPr="00F24149">
        <w:rPr>
          <w:bCs w:val="0"/>
          <w:sz w:val="24"/>
          <w:szCs w:val="24"/>
        </w:rPr>
        <w:t xml:space="preserve"> 1.2.6 </w:t>
      </w:r>
      <w:r w:rsidR="00C138CC">
        <w:fldChar w:fldCharType="end"/>
      </w:r>
      <w:r w:rsidRPr="00E71A48">
        <w:rPr>
          <w:bCs w:val="0"/>
          <w:sz w:val="24"/>
          <w:szCs w:val="24"/>
        </w:rPr>
        <w:t>и/или в срок, определенный в п.</w:t>
      </w:r>
      <w:r w:rsidR="001716DB" w:rsidRPr="00E71A48">
        <w:rPr>
          <w:bCs w:val="0"/>
          <w:sz w:val="24"/>
          <w:szCs w:val="24"/>
        </w:rPr>
        <w:t xml:space="preserve"> </w:t>
      </w:r>
      <w:r w:rsidR="00C138CC">
        <w:fldChar w:fldCharType="begin"/>
      </w:r>
      <w:r w:rsidR="00C138CC">
        <w:instrText xml:space="preserve"> REF _Ref294695403 \n \h  \* MERGEFORMAT </w:instrText>
      </w:r>
      <w:r w:rsidR="00C138CC">
        <w:fldChar w:fldCharType="separate"/>
      </w:r>
      <w:r w:rsidR="00F24149" w:rsidRPr="00F24149">
        <w:rPr>
          <w:bCs w:val="0"/>
          <w:sz w:val="24"/>
          <w:szCs w:val="24"/>
        </w:rPr>
        <w:t>3.10.3</w:t>
      </w:r>
      <w:r w:rsidR="00C138CC">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C138CC">
        <w:fldChar w:fldCharType="begin"/>
      </w:r>
      <w:r w:rsidR="00C138CC">
        <w:instrText xml:space="preserve"> REF _Ref305979053 \r \h  \* MERGEFORMAT </w:instrText>
      </w:r>
      <w:r w:rsidR="00C138CC">
        <w:fldChar w:fldCharType="separate"/>
      </w:r>
      <w:r w:rsidR="00F24149" w:rsidRPr="00F24149">
        <w:rPr>
          <w:bCs w:val="0"/>
          <w:sz w:val="24"/>
          <w:szCs w:val="24"/>
        </w:rPr>
        <w:t>3.10.4</w:t>
      </w:r>
      <w:r w:rsidR="00C138CC">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r w:rsidRPr="00414CAF">
        <w:t xml:space="preserve"> </w:t>
      </w:r>
      <w:bookmarkEnd w:id="381"/>
      <w:bookmarkEnd w:id="382"/>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41CCF">
        <w:rPr>
          <w:sz w:val="24"/>
          <w:szCs w:val="24"/>
        </w:rPr>
        <w:fldChar w:fldCharType="begin"/>
      </w:r>
      <w:r w:rsidR="005818B2">
        <w:rPr>
          <w:sz w:val="24"/>
          <w:szCs w:val="24"/>
        </w:rPr>
        <w:instrText xml:space="preserve"> REF _Ref440272931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C138CC">
        <w:fldChar w:fldCharType="begin"/>
      </w:r>
      <w:r w:rsidR="00C138CC">
        <w:instrText xml:space="preserve"> REF _Ref191386085 \r \h  \* MERGEFORMAT </w:instrText>
      </w:r>
      <w:r w:rsidR="00C138CC">
        <w:fldChar w:fldCharType="separate"/>
      </w:r>
      <w:r w:rsidR="00F24149" w:rsidRPr="00F24149">
        <w:rPr>
          <w:iCs/>
          <w:sz w:val="24"/>
          <w:szCs w:val="24"/>
        </w:rPr>
        <w:t>1.1.1</w:t>
      </w:r>
      <w:r w:rsidR="00C138CC">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r w:rsidRPr="00E71A48">
        <w:rPr>
          <w:szCs w:val="24"/>
        </w:rPr>
        <w:t xml:space="preserve"> </w:t>
      </w:r>
    </w:p>
    <w:p w:rsidR="002B5044" w:rsidRPr="002A47D1" w:rsidRDefault="002B5044" w:rsidP="002A47D1">
      <w:pPr>
        <w:pStyle w:val="2"/>
        <w:ind w:left="1701" w:hanging="1134"/>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2B5044">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2B5044">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AC7AD7" w:rsidRDefault="002B5044" w:rsidP="0021751A">
      <w:pPr>
        <w:pStyle w:val="2"/>
        <w:ind w:left="1701" w:hanging="1134"/>
      </w:pPr>
      <w:bookmarkStart w:id="436" w:name="_Toc423421726"/>
      <w:bookmarkStart w:id="437" w:name="_Toc441130990"/>
      <w:r w:rsidRPr="00C12FA4">
        <w:t xml:space="preserve">Перечень, объемы и </w:t>
      </w:r>
      <w:r w:rsidRPr="00AC7AD7">
        <w:t>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2B5044">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AC7AD7">
        <w:rPr>
          <w:b w:val="0"/>
          <w:szCs w:val="24"/>
        </w:rPr>
        <w:t xml:space="preserve">Технические задания </w:t>
      </w:r>
      <w:r w:rsidR="00A154B7" w:rsidRPr="00AC7AD7">
        <w:rPr>
          <w:b w:val="0"/>
          <w:szCs w:val="24"/>
        </w:rPr>
        <w:t>по Лоту №1 (подраздел</w:t>
      </w:r>
      <w:r w:rsidR="00A154B7">
        <w:rPr>
          <w:b w:val="0"/>
          <w:szCs w:val="24"/>
        </w:rPr>
        <w:t xml:space="preserve"> </w:t>
      </w:r>
      <w:r w:rsidR="00341CCF">
        <w:rPr>
          <w:b w:val="0"/>
          <w:szCs w:val="24"/>
        </w:rPr>
        <w:fldChar w:fldCharType="begin"/>
      </w:r>
      <w:r w:rsidR="00A154B7">
        <w:rPr>
          <w:b w:val="0"/>
          <w:szCs w:val="24"/>
        </w:rPr>
        <w:instrText xml:space="preserve"> REF _Ref440275279 \r \h </w:instrText>
      </w:r>
      <w:r w:rsidR="00341CCF">
        <w:rPr>
          <w:b w:val="0"/>
          <w:szCs w:val="24"/>
        </w:rPr>
      </w:r>
      <w:r w:rsidR="00341CCF">
        <w:rPr>
          <w:b w:val="0"/>
          <w:szCs w:val="24"/>
        </w:rPr>
        <w:fldChar w:fldCharType="separate"/>
      </w:r>
      <w:r w:rsidR="00F24149">
        <w:rPr>
          <w:b w:val="0"/>
          <w:szCs w:val="24"/>
        </w:rPr>
        <w:t>1.1.4</w:t>
      </w:r>
      <w:r w:rsidR="00341CCF">
        <w:rPr>
          <w:b w:val="0"/>
          <w:szCs w:val="24"/>
        </w:rPr>
        <w:fldChar w:fldCharType="end"/>
      </w:r>
      <w:r w:rsidR="00A154B7">
        <w:rPr>
          <w:b w:val="0"/>
          <w:szCs w:val="24"/>
        </w:rPr>
        <w:t>)</w:t>
      </w:r>
      <w:r w:rsidRPr="00C12FA4">
        <w:rPr>
          <w:b w:val="0"/>
          <w:szCs w:val="24"/>
        </w:rPr>
        <w:t xml:space="preserve"> изложены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21751A">
      <w:pPr>
        <w:pStyle w:val="2"/>
        <w:ind w:left="1701" w:hanging="1134"/>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2B5044">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2B5044">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Технических заданий, изложены в Приложении №1 (Технических заданиях) к настоящей Документации. При несоблюдении требований Технических</w:t>
      </w:r>
      <w:r w:rsidR="003776BB" w:rsidRPr="003776BB">
        <w:rPr>
          <w:b w:val="0"/>
          <w:szCs w:val="24"/>
          <w:lang w:eastAsia="ru-RU"/>
        </w:rPr>
        <w:t xml:space="preserve"> заданий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1751A">
      <w:pPr>
        <w:pStyle w:val="2"/>
        <w:ind w:left="1701" w:hanging="1134"/>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2B5044">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F24149">
        <w:rPr>
          <w:b w:val="0"/>
          <w:szCs w:val="24"/>
        </w:rPr>
        <w:t>5.3</w:t>
      </w:r>
      <w:r w:rsidR="00341CCF">
        <w:rPr>
          <w:b w:val="0"/>
          <w:szCs w:val="24"/>
        </w:rPr>
        <w:fldChar w:fldCharType="end"/>
      </w:r>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2B5044">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41CCF">
        <w:rPr>
          <w:b w:val="0"/>
          <w:szCs w:val="24"/>
        </w:rPr>
        <w:fldChar w:fldCharType="begin"/>
      </w:r>
      <w:r w:rsidR="00D56F8C">
        <w:rPr>
          <w:b w:val="0"/>
          <w:szCs w:val="24"/>
        </w:rPr>
        <w:instrText xml:space="preserve"> REF _Ref86826666 \r \h </w:instrText>
      </w:r>
      <w:r w:rsidR="00341CCF">
        <w:rPr>
          <w:b w:val="0"/>
          <w:szCs w:val="24"/>
        </w:rPr>
      </w:r>
      <w:r w:rsidR="00341CCF">
        <w:rPr>
          <w:b w:val="0"/>
          <w:szCs w:val="24"/>
        </w:rPr>
        <w:fldChar w:fldCharType="separate"/>
      </w:r>
      <w:r w:rsidR="00F24149">
        <w:rPr>
          <w:b w:val="0"/>
          <w:szCs w:val="24"/>
        </w:rPr>
        <w:t>5.3</w:t>
      </w:r>
      <w:r w:rsidR="00341CCF">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r w:rsidRPr="00E71A48">
        <w:rPr>
          <w:szCs w:val="24"/>
        </w:rPr>
        <w:t xml:space="preserve"> </w:t>
      </w:r>
    </w:p>
    <w:p w:rsidR="004F4D80" w:rsidRPr="00F647F7" w:rsidRDefault="004F4D80" w:rsidP="004F4D80">
      <w:pPr>
        <w:pStyle w:val="2"/>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4F4D80">
      <w:pPr>
        <w:pStyle w:val="3"/>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9"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4F4D80">
      <w:pPr>
        <w:pStyle w:val="3"/>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41CCF">
        <w:rPr>
          <w:sz w:val="24"/>
          <w:szCs w:val="24"/>
        </w:rPr>
        <w:fldChar w:fldCharType="begin"/>
      </w:r>
      <w:r w:rsidR="009C271D">
        <w:rPr>
          <w:sz w:val="24"/>
          <w:szCs w:val="24"/>
        </w:rPr>
        <w:instrText xml:space="preserve"> REF _Ref306008743 \r \h </w:instrText>
      </w:r>
      <w:r w:rsidR="00341CCF">
        <w:rPr>
          <w:sz w:val="24"/>
          <w:szCs w:val="24"/>
        </w:rPr>
      </w:r>
      <w:r w:rsidR="00341CCF">
        <w:rPr>
          <w:sz w:val="24"/>
          <w:szCs w:val="24"/>
        </w:rPr>
        <w:fldChar w:fldCharType="separate"/>
      </w:r>
      <w:r w:rsidR="00F24149">
        <w:rPr>
          <w:sz w:val="24"/>
          <w:szCs w:val="24"/>
        </w:rPr>
        <w:t>3.3.4</w:t>
      </w:r>
      <w:r w:rsidR="00341CC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41CCF">
        <w:rPr>
          <w:sz w:val="24"/>
          <w:szCs w:val="24"/>
        </w:rPr>
        <w:fldChar w:fldCharType="begin"/>
      </w:r>
      <w:r w:rsidR="00D56F8C">
        <w:rPr>
          <w:sz w:val="24"/>
          <w:szCs w:val="24"/>
        </w:rPr>
        <w:instrText xml:space="preserve"> REF _Ref55279015 \r \h </w:instrText>
      </w:r>
      <w:r w:rsidR="00341CCF">
        <w:rPr>
          <w:sz w:val="24"/>
          <w:szCs w:val="24"/>
        </w:rPr>
      </w:r>
      <w:r w:rsidR="00341CCF">
        <w:rPr>
          <w:sz w:val="24"/>
          <w:szCs w:val="24"/>
        </w:rPr>
        <w:fldChar w:fldCharType="separate"/>
      </w:r>
      <w:r w:rsidR="00F24149">
        <w:rPr>
          <w:sz w:val="24"/>
          <w:szCs w:val="24"/>
        </w:rPr>
        <w:t>3.3.1.6</w:t>
      </w:r>
      <w:r w:rsidR="00341CCF">
        <w:rPr>
          <w:sz w:val="24"/>
          <w:szCs w:val="24"/>
        </w:rPr>
        <w:fldChar w:fldCharType="end"/>
      </w:r>
      <w:r w:rsidRPr="00492C8B">
        <w:rPr>
          <w:sz w:val="24"/>
          <w:szCs w:val="24"/>
        </w:rPr>
        <w:t xml:space="preserve"> и </w:t>
      </w:r>
      <w:r w:rsidR="00341CCF">
        <w:rPr>
          <w:sz w:val="24"/>
          <w:szCs w:val="24"/>
        </w:rPr>
        <w:fldChar w:fldCharType="begin"/>
      </w:r>
      <w:r w:rsidR="00D56F8C">
        <w:rPr>
          <w:sz w:val="24"/>
          <w:szCs w:val="24"/>
        </w:rPr>
        <w:instrText xml:space="preserve"> REF _Ref195087786 \r \h </w:instrText>
      </w:r>
      <w:r w:rsidR="00341CCF">
        <w:rPr>
          <w:sz w:val="24"/>
          <w:szCs w:val="24"/>
        </w:rPr>
      </w:r>
      <w:r w:rsidR="00341CCF">
        <w:rPr>
          <w:sz w:val="24"/>
          <w:szCs w:val="24"/>
        </w:rPr>
        <w:fldChar w:fldCharType="separate"/>
      </w:r>
      <w:r w:rsidR="00F24149">
        <w:rPr>
          <w:sz w:val="24"/>
          <w:szCs w:val="24"/>
        </w:rPr>
        <w:t>3.3.1.7</w:t>
      </w:r>
      <w:r w:rsidR="00341CC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920CB0">
      <w:pPr>
        <w:pStyle w:val="3"/>
        <w:rPr>
          <w:szCs w:val="24"/>
        </w:rPr>
      </w:pPr>
      <w:bookmarkStart w:id="565" w:name="_Ref440271964"/>
      <w:bookmarkStart w:id="566" w:name="_Toc440357135"/>
      <w:bookmarkStart w:id="567" w:name="_Toc440359690"/>
      <w:bookmarkStart w:id="568" w:name="_Toc441131002"/>
      <w:r>
        <w:rPr>
          <w:szCs w:val="24"/>
        </w:rPr>
        <w:lastRenderedPageBreak/>
        <w:t>Антикоррупционные обязательства (Форма 1.1).</w:t>
      </w:r>
      <w:bookmarkEnd w:id="565"/>
      <w:bookmarkEnd w:id="566"/>
      <w:bookmarkEnd w:id="567"/>
      <w:bookmarkEnd w:id="568"/>
    </w:p>
    <w:p w:rsidR="00920CB0" w:rsidRPr="00920CB0" w:rsidRDefault="00920CB0" w:rsidP="00BC19F9">
      <w:pPr>
        <w:pStyle w:val="3"/>
        <w:numPr>
          <w:ilvl w:val="3"/>
          <w:numId w:val="76"/>
        </w:numPr>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r>
        <w:rPr>
          <w:b w:val="0"/>
          <w:szCs w:val="24"/>
        </w:rPr>
        <w:t>Антикоррупционных обязательств</w:t>
      </w:r>
      <w:bookmarkEnd w:id="569"/>
      <w:bookmarkEnd w:id="570"/>
      <w:bookmarkEnd w:id="571"/>
      <w:bookmarkEnd w:id="572"/>
      <w:bookmarkEnd w:id="573"/>
      <w:bookmarkEnd w:id="574"/>
      <w:bookmarkEnd w:id="575"/>
      <w:bookmarkEnd w:id="5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C236C0" w:rsidRDefault="004F4D80" w:rsidP="004F4D80">
      <w:pPr>
        <w:pStyle w:val="3"/>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99612F" w:rsidP="004F4D80">
            <w:pPr>
              <w:spacing w:line="240" w:lineRule="auto"/>
              <w:ind w:firstLine="0"/>
              <w:jc w:val="center"/>
              <w:rPr>
                <w:sz w:val="18"/>
                <w:szCs w:val="18"/>
              </w:rPr>
            </w:pPr>
            <w:r>
              <w:rPr>
                <w:sz w:val="18"/>
                <w:szCs w:val="18"/>
              </w:rPr>
              <w:t>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99612F">
            <w:pPr>
              <w:spacing w:line="240" w:lineRule="auto"/>
              <w:ind w:firstLine="0"/>
              <w:jc w:val="left"/>
              <w:rPr>
                <w:sz w:val="18"/>
                <w:szCs w:val="18"/>
              </w:rPr>
            </w:pPr>
            <w:r w:rsidRPr="00027E2F">
              <w:rPr>
                <w:b/>
                <w:sz w:val="18"/>
                <w:szCs w:val="18"/>
              </w:rPr>
              <w:t xml:space="preserve">Итого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99612F" w:rsidRDefault="0099612F"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lastRenderedPageBreak/>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lastRenderedPageBreak/>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41CCF">
        <w:rPr>
          <w:sz w:val="24"/>
          <w:szCs w:val="24"/>
        </w:rPr>
        <w:fldChar w:fldCharType="begin"/>
      </w:r>
      <w:r w:rsidR="00D56F8C">
        <w:rPr>
          <w:sz w:val="24"/>
          <w:szCs w:val="24"/>
        </w:rPr>
        <w:instrText xml:space="preserve"> REF _Ref86826666 \r \h </w:instrText>
      </w:r>
      <w:r w:rsidR="00341CCF">
        <w:rPr>
          <w:sz w:val="24"/>
          <w:szCs w:val="24"/>
        </w:rPr>
      </w:r>
      <w:r w:rsidR="00341CCF">
        <w:rPr>
          <w:sz w:val="24"/>
          <w:szCs w:val="24"/>
        </w:rPr>
        <w:fldChar w:fldCharType="separate"/>
      </w:r>
      <w:r w:rsidR="00F24149">
        <w:rPr>
          <w:sz w:val="24"/>
          <w:szCs w:val="24"/>
        </w:rPr>
        <w:t>5.3</w:t>
      </w:r>
      <w:r w:rsidR="00341CCF">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341CCF">
        <w:rPr>
          <w:sz w:val="24"/>
          <w:szCs w:val="24"/>
        </w:rPr>
        <w:fldChar w:fldCharType="begin"/>
      </w:r>
      <w:r w:rsidR="004E7FE3">
        <w:rPr>
          <w:sz w:val="24"/>
          <w:szCs w:val="24"/>
        </w:rPr>
        <w:instrText xml:space="preserve"> REF _Ref440292752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B86686">
        <w:rPr>
          <w:sz w:val="24"/>
          <w:szCs w:val="24"/>
        </w:rPr>
        <w:t xml:space="preserve"> и </w:t>
      </w:r>
      <w:r w:rsidR="00341CCF">
        <w:rPr>
          <w:sz w:val="24"/>
          <w:szCs w:val="24"/>
        </w:rPr>
        <w:fldChar w:fldCharType="begin"/>
      </w:r>
      <w:r w:rsidR="004E7FE3">
        <w:rPr>
          <w:sz w:val="24"/>
          <w:szCs w:val="24"/>
        </w:rPr>
        <w:instrText xml:space="preserve"> REF _Ref440292779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C236C0" w:rsidRDefault="004F4D80" w:rsidP="004F4D80">
      <w:pPr>
        <w:pStyle w:val="3"/>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41CCF">
        <w:rPr>
          <w:sz w:val="24"/>
          <w:szCs w:val="24"/>
        </w:rPr>
        <w:fldChar w:fldCharType="begin"/>
      </w:r>
      <w:r w:rsidR="0019725C">
        <w:rPr>
          <w:sz w:val="24"/>
          <w:szCs w:val="24"/>
        </w:rPr>
        <w:instrText xml:space="preserve"> REF _Ref440292555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41CCF">
        <w:rPr>
          <w:sz w:val="24"/>
          <w:szCs w:val="24"/>
        </w:rPr>
        <w:fldChar w:fldCharType="begin"/>
      </w:r>
      <w:r w:rsidR="00D56F8C">
        <w:rPr>
          <w:sz w:val="24"/>
          <w:szCs w:val="24"/>
        </w:rPr>
        <w:instrText xml:space="preserve"> REF _Ref440271182 \r \h </w:instrText>
      </w:r>
      <w:r w:rsidR="00341CCF">
        <w:rPr>
          <w:sz w:val="24"/>
          <w:szCs w:val="24"/>
        </w:rPr>
      </w:r>
      <w:r w:rsidR="00341CCF">
        <w:rPr>
          <w:sz w:val="24"/>
          <w:szCs w:val="24"/>
        </w:rPr>
        <w:fldChar w:fldCharType="separate"/>
      </w:r>
      <w:r w:rsidR="00F24149">
        <w:rPr>
          <w:sz w:val="24"/>
          <w:szCs w:val="24"/>
        </w:rPr>
        <w:t>3.3.1.9</w:t>
      </w:r>
      <w:r w:rsidR="00341CCF">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41CCF">
        <w:rPr>
          <w:sz w:val="24"/>
          <w:szCs w:val="24"/>
        </w:rPr>
        <w:fldChar w:fldCharType="begin"/>
      </w:r>
      <w:r w:rsidR="0019725C">
        <w:rPr>
          <w:sz w:val="24"/>
          <w:szCs w:val="24"/>
        </w:rPr>
        <w:instrText xml:space="preserve"> REF _Ref440292618 \r \h </w:instrText>
      </w:r>
      <w:r w:rsidR="00341CCF">
        <w:rPr>
          <w:sz w:val="24"/>
          <w:szCs w:val="24"/>
        </w:rPr>
      </w:r>
      <w:r w:rsidR="00341CCF">
        <w:rPr>
          <w:sz w:val="24"/>
          <w:szCs w:val="24"/>
        </w:rPr>
        <w:fldChar w:fldCharType="separate"/>
      </w:r>
      <w:r w:rsidR="00F24149">
        <w:rPr>
          <w:sz w:val="24"/>
          <w:szCs w:val="24"/>
        </w:rPr>
        <w:t>4.4.1</w:t>
      </w:r>
      <w:r w:rsidR="00341CCF">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4F4D80">
      <w:pPr>
        <w:pStyle w:val="3"/>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41CCF">
        <w:rPr>
          <w:sz w:val="24"/>
          <w:szCs w:val="24"/>
        </w:rPr>
        <w:fldChar w:fldCharType="begin"/>
      </w:r>
      <w:r w:rsidR="00D56F8C">
        <w:rPr>
          <w:sz w:val="24"/>
          <w:szCs w:val="24"/>
        </w:rPr>
        <w:instrText xml:space="preserve"> REF _Ref440273986 \r \h </w:instrText>
      </w:r>
      <w:r w:rsidR="00341CCF">
        <w:rPr>
          <w:sz w:val="24"/>
          <w:szCs w:val="24"/>
        </w:rPr>
      </w:r>
      <w:r w:rsidR="00341CCF">
        <w:rPr>
          <w:sz w:val="24"/>
          <w:szCs w:val="24"/>
        </w:rPr>
        <w:fldChar w:fldCharType="separate"/>
      </w:r>
      <w:r w:rsidR="00F24149">
        <w:rPr>
          <w:sz w:val="24"/>
          <w:szCs w:val="24"/>
        </w:rPr>
        <w:t>5.2</w:t>
      </w:r>
      <w:r w:rsidR="00341CC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4F4D80">
      <w:pPr>
        <w:pStyle w:val="3"/>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r w:rsidRPr="00F647F7">
        <w:rPr>
          <w:b w:val="0"/>
          <w:szCs w:val="24"/>
        </w:rPr>
        <w:t xml:space="preserve"> </w:t>
      </w:r>
      <w:bookmarkEnd w:id="745"/>
      <w:bookmarkEnd w:id="746"/>
      <w:bookmarkEnd w:id="747"/>
      <w:bookmarkEnd w:id="748"/>
      <w:bookmarkEnd w:id="749"/>
      <w:bookmarkEnd w:id="750"/>
      <w:bookmarkEnd w:id="7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F2414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41CCF">
              <w:fldChar w:fldCharType="begin"/>
            </w:r>
            <w:r w:rsidR="0077786C">
              <w:instrText xml:space="preserve"> REF _Ref440272931 \r \h </w:instrText>
            </w:r>
            <w:r w:rsidR="00341CCF">
              <w:fldChar w:fldCharType="separate"/>
            </w:r>
            <w:r w:rsidR="00F24149">
              <w:t>2</w:t>
            </w:r>
            <w:r w:rsidR="00341CC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41CCF">
        <w:rPr>
          <w:sz w:val="24"/>
          <w:szCs w:val="24"/>
        </w:rPr>
        <w:fldChar w:fldCharType="begin"/>
      </w:r>
      <w:r>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41CCF">
        <w:rPr>
          <w:sz w:val="24"/>
          <w:szCs w:val="24"/>
        </w:rPr>
        <w:fldChar w:fldCharType="begin"/>
      </w:r>
      <w:r w:rsidR="00D56F8C">
        <w:rPr>
          <w:sz w:val="24"/>
          <w:szCs w:val="24"/>
        </w:rPr>
        <w:instrText xml:space="preserve"> REF _Ref440274025 \r \h </w:instrText>
      </w:r>
      <w:r w:rsidR="00341CCF">
        <w:rPr>
          <w:sz w:val="24"/>
          <w:szCs w:val="24"/>
        </w:rPr>
      </w:r>
      <w:r w:rsidR="00341CCF">
        <w:rPr>
          <w:sz w:val="24"/>
          <w:szCs w:val="24"/>
        </w:rPr>
        <w:fldChar w:fldCharType="separate"/>
      </w:r>
      <w:r w:rsidR="00F24149">
        <w:rPr>
          <w:sz w:val="24"/>
          <w:szCs w:val="24"/>
        </w:rPr>
        <w:t>2</w:t>
      </w:r>
      <w:r w:rsidR="00341CC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41CCF">
        <w:rPr>
          <w:sz w:val="24"/>
          <w:szCs w:val="24"/>
        </w:rPr>
        <w:fldChar w:fldCharType="begin"/>
      </w:r>
      <w:r w:rsidR="00D56F8C">
        <w:rPr>
          <w:sz w:val="24"/>
          <w:szCs w:val="24"/>
        </w:rPr>
        <w:instrText xml:space="preserve"> REF _Ref294695546 \r \h </w:instrText>
      </w:r>
      <w:r w:rsidR="00341CCF">
        <w:rPr>
          <w:sz w:val="24"/>
          <w:szCs w:val="24"/>
        </w:rPr>
      </w:r>
      <w:r w:rsidR="00341CCF">
        <w:rPr>
          <w:sz w:val="24"/>
          <w:szCs w:val="24"/>
        </w:rPr>
        <w:fldChar w:fldCharType="separate"/>
      </w:r>
      <w:r w:rsidR="00F24149">
        <w:rPr>
          <w:sz w:val="24"/>
          <w:szCs w:val="24"/>
        </w:rPr>
        <w:t xml:space="preserve"> 1.2.6 </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4F4D80">
      <w:pPr>
        <w:pStyle w:val="3"/>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bookmarkStart w:id="788" w:name="_Ref444164229"/>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9" w:name="_Toc439170689"/>
      <w:bookmarkStart w:id="790" w:name="_Toc439172791"/>
      <w:bookmarkStart w:id="791" w:name="_Toc439173235"/>
      <w:bookmarkStart w:id="792" w:name="_Toc439238231"/>
      <w:bookmarkStart w:id="793" w:name="_Toc439252779"/>
      <w:bookmarkStart w:id="794" w:name="_Ref440272147"/>
      <w:bookmarkStart w:id="795" w:name="_Toc440357151"/>
      <w:bookmarkStart w:id="796" w:name="_Toc440359706"/>
      <w:bookmarkStart w:id="797" w:name="_Toc441131018"/>
      <w:bookmarkStart w:id="798" w:name="_Ref444164176"/>
      <w:bookmarkStart w:id="799" w:name="_Ref444164241"/>
      <w:r w:rsidRPr="00D73790">
        <w:rPr>
          <w:b w:val="0"/>
          <w:szCs w:val="24"/>
        </w:rPr>
        <w:lastRenderedPageBreak/>
        <w:t xml:space="preserve">Форма </w:t>
      </w:r>
      <w:bookmarkEnd w:id="789"/>
      <w:bookmarkEnd w:id="790"/>
      <w:bookmarkEnd w:id="791"/>
      <w:bookmarkEnd w:id="79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3"/>
      <w:bookmarkEnd w:id="794"/>
      <w:bookmarkEnd w:id="795"/>
      <w:bookmarkEnd w:id="796"/>
      <w:bookmarkEnd w:id="797"/>
      <w:bookmarkEnd w:id="798"/>
      <w:bookmarkEnd w:id="799"/>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800" w:name="_Toc439170690"/>
      <w:bookmarkStart w:id="801" w:name="_Toc439172792"/>
      <w:bookmarkStart w:id="802" w:name="_Toc439173236"/>
      <w:bookmarkStart w:id="803"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350F19">
        <w:tc>
          <w:tcPr>
            <w:tcW w:w="55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4" w:name="P230"/>
            <w:bookmarkEnd w:id="804"/>
            <w:r w:rsidRPr="00316742">
              <w:rPr>
                <w:rFonts w:ascii="Times New Roman" w:hAnsi="Times New Roman" w:cs="Times New Roman"/>
                <w:sz w:val="22"/>
                <w:szCs w:val="22"/>
              </w:rPr>
              <w:t>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bookmarkStart w:id="805" w:name="P242"/>
            <w:bookmarkEnd w:id="805"/>
            <w:r w:rsidRPr="00316742">
              <w:rPr>
                <w:rFonts w:ascii="Times New Roman" w:hAnsi="Times New Roman" w:cs="Times New Roman"/>
                <w:sz w:val="22"/>
                <w:szCs w:val="22"/>
              </w:rPr>
              <w:t>4.</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vMerge/>
          </w:tcPr>
          <w:p w:rsidR="00466B78" w:rsidRPr="00316742" w:rsidRDefault="00466B78" w:rsidP="00350F19">
            <w:pPr>
              <w:jc w:val="center"/>
            </w:pPr>
          </w:p>
        </w:tc>
      </w:tr>
      <w:tr w:rsidR="00466B78" w:rsidTr="00350F19">
        <w:tc>
          <w:tcPr>
            <w:tcW w:w="557"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350F19">
        <w:tc>
          <w:tcPr>
            <w:tcW w:w="557" w:type="dxa"/>
            <w:vMerge/>
          </w:tcPr>
          <w:p w:rsidR="00466B78" w:rsidRPr="00316742" w:rsidRDefault="00466B78" w:rsidP="00350F19"/>
        </w:tc>
        <w:tc>
          <w:tcPr>
            <w:tcW w:w="4109" w:type="dxa"/>
            <w:vMerge/>
          </w:tcPr>
          <w:p w:rsidR="00466B78" w:rsidRPr="00316742" w:rsidRDefault="00466B78" w:rsidP="00350F19"/>
        </w:tc>
        <w:tc>
          <w:tcPr>
            <w:tcW w:w="1799" w:type="dxa"/>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350F19">
            <w:pPr>
              <w:jc w:val="center"/>
            </w:pPr>
          </w:p>
        </w:tc>
        <w:tc>
          <w:tcPr>
            <w:tcW w:w="1417" w:type="dxa"/>
          </w:tcPr>
          <w:p w:rsidR="00466B78" w:rsidRPr="00316742" w:rsidRDefault="00466B78" w:rsidP="00350F19">
            <w:pPr>
              <w:pStyle w:val="ConsPlusNormal"/>
              <w:jc w:val="center"/>
              <w:rPr>
                <w:rFonts w:ascii="Times New Roman" w:hAnsi="Times New Roman" w:cs="Times New Roman"/>
                <w:sz w:val="22"/>
                <w:szCs w:val="22"/>
              </w:rPr>
            </w:pP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bookmarkStart w:id="806" w:name="P258"/>
            <w:bookmarkEnd w:id="806"/>
            <w:r w:rsidRPr="00316742">
              <w:rPr>
                <w:rFonts w:ascii="Times New Roman" w:hAnsi="Times New Roman" w:cs="Times New Roman"/>
                <w:sz w:val="22"/>
                <w:szCs w:val="22"/>
              </w:rPr>
              <w:lastRenderedPageBreak/>
              <w:t>7.</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350F19">
        <w:tc>
          <w:tcPr>
            <w:tcW w:w="557"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66B78" w:rsidRPr="00DB6009" w:rsidTr="00350F19">
        <w:tc>
          <w:tcPr>
            <w:tcW w:w="3960"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350F19">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00"/>
    <w:bookmarkEnd w:id="801"/>
    <w:bookmarkEnd w:id="802"/>
    <w:bookmarkEnd w:id="803"/>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7" w:name="_Toc125426243"/>
      <w:bookmarkStart w:id="808" w:name="_Toc396984070"/>
      <w:bookmarkStart w:id="809" w:name="_Toc423423673"/>
      <w:r>
        <w:br w:type="page"/>
      </w:r>
    </w:p>
    <w:p w:rsidR="004F4D80" w:rsidRPr="007417E6" w:rsidRDefault="004F4D80" w:rsidP="004F4D80">
      <w:pPr>
        <w:pStyle w:val="3"/>
        <w:rPr>
          <w:sz w:val="22"/>
        </w:rPr>
      </w:pPr>
      <w:bookmarkStart w:id="810" w:name="_Toc439170691"/>
      <w:bookmarkStart w:id="811" w:name="_Toc439172793"/>
      <w:bookmarkStart w:id="812" w:name="_Toc439173237"/>
      <w:bookmarkStart w:id="813" w:name="_Toc439238233"/>
      <w:bookmarkStart w:id="814" w:name="_Toc439252780"/>
      <w:bookmarkStart w:id="815" w:name="_Toc439323754"/>
      <w:bookmarkStart w:id="816" w:name="_Toc440357152"/>
      <w:bookmarkStart w:id="817" w:name="_Toc440359707"/>
      <w:bookmarkStart w:id="818" w:name="_Toc440632171"/>
      <w:bookmarkStart w:id="819" w:name="_Toc440875991"/>
      <w:bookmarkStart w:id="820" w:name="_Toc441131019"/>
      <w:r>
        <w:rPr>
          <w:szCs w:val="24"/>
        </w:rPr>
        <w:lastRenderedPageBreak/>
        <w:t>Инструкции по заполнению</w:t>
      </w:r>
      <w:bookmarkEnd w:id="807"/>
      <w:r>
        <w:rPr>
          <w:szCs w:val="24"/>
        </w:rPr>
        <w:t xml:space="preserve"> Анкеты </w:t>
      </w:r>
      <w:r w:rsidR="00C236C0">
        <w:rPr>
          <w:szCs w:val="24"/>
        </w:rPr>
        <w:t>Участник</w:t>
      </w:r>
      <w:r>
        <w:rPr>
          <w:szCs w:val="24"/>
        </w:rPr>
        <w:t>а</w:t>
      </w:r>
      <w:bookmarkEnd w:id="808"/>
      <w:bookmarkEnd w:id="809"/>
      <w:bookmarkEnd w:id="810"/>
      <w:bookmarkEnd w:id="811"/>
      <w:bookmarkEnd w:id="812"/>
      <w:bookmarkEnd w:id="813"/>
      <w:bookmarkEnd w:id="814"/>
      <w:bookmarkEnd w:id="815"/>
      <w:bookmarkEnd w:id="816"/>
      <w:bookmarkEnd w:id="817"/>
      <w:bookmarkEnd w:id="818"/>
      <w:bookmarkEnd w:id="819"/>
      <w:bookmarkEnd w:id="820"/>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41CCF">
        <w:rPr>
          <w:sz w:val="24"/>
          <w:szCs w:val="24"/>
        </w:rPr>
        <w:fldChar w:fldCharType="begin"/>
      </w:r>
      <w:r w:rsidR="00D56F8C">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1" w:name="_Ref55336378"/>
      <w:bookmarkStart w:id="822" w:name="_Toc57314676"/>
      <w:bookmarkStart w:id="823" w:name="_Toc69728990"/>
      <w:bookmarkStart w:id="824" w:name="_Toc98253942"/>
      <w:bookmarkStart w:id="825" w:name="_Toc165173868"/>
      <w:bookmarkStart w:id="826" w:name="_Toc423423674"/>
      <w:bookmarkStart w:id="827"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41CCF">
        <w:rPr>
          <w:sz w:val="24"/>
          <w:szCs w:val="24"/>
        </w:rPr>
        <w:fldChar w:fldCharType="begin"/>
      </w:r>
      <w:r>
        <w:rPr>
          <w:sz w:val="24"/>
          <w:szCs w:val="24"/>
        </w:rPr>
        <w:instrText xml:space="preserve"> REF _Ref444164176 \r \h </w:instrText>
      </w:r>
      <w:r w:rsidR="00341CCF">
        <w:rPr>
          <w:sz w:val="24"/>
          <w:szCs w:val="24"/>
        </w:rPr>
      </w:r>
      <w:r w:rsidR="00341CCF">
        <w:rPr>
          <w:sz w:val="24"/>
          <w:szCs w:val="24"/>
        </w:rPr>
        <w:fldChar w:fldCharType="separate"/>
      </w:r>
      <w:r w:rsidR="00F24149">
        <w:rPr>
          <w:sz w:val="24"/>
          <w:szCs w:val="24"/>
        </w:rPr>
        <w:t>5.6.2</w:t>
      </w:r>
      <w:r w:rsidR="00341CCF">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1"/>
      <w:bookmarkEnd w:id="822"/>
      <w:bookmarkEnd w:id="823"/>
      <w:bookmarkEnd w:id="824"/>
      <w:bookmarkEnd w:id="825"/>
      <w:bookmarkEnd w:id="826"/>
      <w:bookmarkEnd w:id="827"/>
    </w:p>
    <w:p w:rsidR="004F4D80" w:rsidRPr="00D904EF" w:rsidRDefault="004F4D80" w:rsidP="004F4D80">
      <w:pPr>
        <w:pStyle w:val="3"/>
        <w:rPr>
          <w:szCs w:val="24"/>
        </w:rPr>
      </w:pPr>
      <w:bookmarkStart w:id="828" w:name="_Toc98253943"/>
      <w:bookmarkStart w:id="829" w:name="_Toc157248195"/>
      <w:bookmarkStart w:id="830" w:name="_Toc157496564"/>
      <w:bookmarkStart w:id="831" w:name="_Toc158206103"/>
      <w:bookmarkStart w:id="832" w:name="_Toc164057788"/>
      <w:bookmarkStart w:id="833" w:name="_Toc164137138"/>
      <w:bookmarkStart w:id="834" w:name="_Toc164161298"/>
      <w:bookmarkStart w:id="835" w:name="_Toc165173869"/>
      <w:bookmarkStart w:id="836" w:name="_Toc439170693"/>
      <w:bookmarkStart w:id="837" w:name="_Toc439172795"/>
      <w:bookmarkStart w:id="838" w:name="_Toc439173239"/>
      <w:bookmarkStart w:id="839" w:name="_Toc439238235"/>
      <w:bookmarkStart w:id="840" w:name="_Toc439252782"/>
      <w:bookmarkStart w:id="841" w:name="_Toc439323756"/>
      <w:bookmarkStart w:id="842" w:name="_Toc440357154"/>
      <w:bookmarkStart w:id="843" w:name="_Toc440359709"/>
      <w:bookmarkStart w:id="844" w:name="_Toc440632173"/>
      <w:bookmarkStart w:id="845" w:name="_Toc440875993"/>
      <w:bookmarkStart w:id="846" w:name="_Toc441131021"/>
      <w:r w:rsidRPr="00D904EF">
        <w:rPr>
          <w:szCs w:val="24"/>
        </w:rPr>
        <w:t>Форма Справки о перечне и годовых объемах выполнения аналогичных договоров</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7" w:name="_Toc98253944"/>
      <w:bookmarkStart w:id="848" w:name="_Toc157248196"/>
      <w:bookmarkStart w:id="849" w:name="_Toc157496565"/>
      <w:bookmarkStart w:id="850" w:name="_Toc158206104"/>
      <w:bookmarkStart w:id="851" w:name="_Toc164057789"/>
      <w:bookmarkStart w:id="852" w:name="_Toc164137139"/>
      <w:bookmarkStart w:id="853" w:name="_Toc164161299"/>
      <w:bookmarkStart w:id="854" w:name="_Toc165173870"/>
      <w:r>
        <w:rPr>
          <w:szCs w:val="24"/>
        </w:rPr>
        <w:br w:type="page"/>
      </w:r>
    </w:p>
    <w:p w:rsidR="004F4D80" w:rsidRPr="00D904EF" w:rsidRDefault="004F4D80" w:rsidP="004F4D80">
      <w:pPr>
        <w:pStyle w:val="3"/>
        <w:rPr>
          <w:szCs w:val="24"/>
        </w:rPr>
      </w:pPr>
      <w:bookmarkStart w:id="855" w:name="_Toc439170694"/>
      <w:bookmarkStart w:id="856" w:name="_Toc439172796"/>
      <w:bookmarkStart w:id="857" w:name="_Toc439173240"/>
      <w:bookmarkStart w:id="858" w:name="_Toc439238236"/>
      <w:bookmarkStart w:id="859" w:name="_Toc439252783"/>
      <w:bookmarkStart w:id="860" w:name="_Toc439323757"/>
      <w:bookmarkStart w:id="861" w:name="_Toc440357155"/>
      <w:bookmarkStart w:id="862" w:name="_Toc440359710"/>
      <w:bookmarkStart w:id="863" w:name="_Toc440632174"/>
      <w:bookmarkStart w:id="864" w:name="_Toc440875994"/>
      <w:bookmarkStart w:id="865" w:name="_Toc441131022"/>
      <w:r w:rsidRPr="00D904EF">
        <w:rPr>
          <w:szCs w:val="24"/>
        </w:rPr>
        <w:lastRenderedPageBreak/>
        <w:t>Инструкции по заполнению</w:t>
      </w:r>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Pr>
          <w:sz w:val="24"/>
          <w:szCs w:val="24"/>
        </w:rPr>
        <w:fldChar w:fldCharType="begin"/>
      </w:r>
      <w:r w:rsidR="00D90031">
        <w:rPr>
          <w:sz w:val="24"/>
          <w:szCs w:val="24"/>
        </w:rPr>
        <w:instrText xml:space="preserve"> REF _Ref440274159 \r \h </w:instrText>
      </w:r>
      <w:r w:rsidR="00341CCF">
        <w:rPr>
          <w:sz w:val="24"/>
          <w:szCs w:val="24"/>
        </w:rPr>
      </w:r>
      <w:r w:rsidR="00341CCF">
        <w:rPr>
          <w:sz w:val="24"/>
          <w:szCs w:val="24"/>
        </w:rPr>
        <w:fldChar w:fldCharType="separate"/>
      </w:r>
      <w:r w:rsidR="00F24149">
        <w:rPr>
          <w:sz w:val="24"/>
          <w:szCs w:val="24"/>
        </w:rPr>
        <w:t>4</w:t>
      </w:r>
      <w:r w:rsidR="00341CC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6" w:name="_Ref55336398"/>
      <w:bookmarkStart w:id="867" w:name="_Toc57314678"/>
      <w:bookmarkStart w:id="868" w:name="_Toc69728992"/>
      <w:bookmarkStart w:id="869" w:name="_Toc98253948"/>
      <w:bookmarkStart w:id="870" w:name="_Toc165173874"/>
      <w:bookmarkStart w:id="871" w:name="_Toc423423676"/>
      <w:bookmarkStart w:id="872" w:name="_Toc441131023"/>
      <w:r w:rsidRPr="00F647F7">
        <w:lastRenderedPageBreak/>
        <w:t xml:space="preserve">Справка о кадровых ресурсах (форма </w:t>
      </w:r>
      <w:r w:rsidR="000D67AD">
        <w:t>8</w:t>
      </w:r>
      <w:r w:rsidRPr="00F647F7">
        <w:t>)</w:t>
      </w:r>
      <w:bookmarkEnd w:id="866"/>
      <w:bookmarkEnd w:id="867"/>
      <w:bookmarkEnd w:id="868"/>
      <w:bookmarkEnd w:id="869"/>
      <w:bookmarkEnd w:id="870"/>
      <w:bookmarkEnd w:id="871"/>
      <w:bookmarkEnd w:id="872"/>
    </w:p>
    <w:p w:rsidR="004F4D80" w:rsidRPr="00D904EF" w:rsidRDefault="004F4D80" w:rsidP="004F4D80">
      <w:pPr>
        <w:pStyle w:val="3"/>
        <w:rPr>
          <w:szCs w:val="24"/>
        </w:rPr>
      </w:pPr>
      <w:bookmarkStart w:id="873" w:name="_Toc98253949"/>
      <w:bookmarkStart w:id="874" w:name="_Toc157248201"/>
      <w:bookmarkStart w:id="875" w:name="_Toc157496570"/>
      <w:bookmarkStart w:id="876" w:name="_Toc158206109"/>
      <w:bookmarkStart w:id="877" w:name="_Toc164057794"/>
      <w:bookmarkStart w:id="878" w:name="_Toc164137144"/>
      <w:bookmarkStart w:id="879" w:name="_Toc164161304"/>
      <w:bookmarkStart w:id="880" w:name="_Toc165173875"/>
      <w:bookmarkStart w:id="881" w:name="_Toc439170699"/>
      <w:bookmarkStart w:id="882" w:name="_Toc439172801"/>
      <w:bookmarkStart w:id="883" w:name="_Toc439173245"/>
      <w:bookmarkStart w:id="884" w:name="_Toc439238241"/>
      <w:bookmarkStart w:id="885" w:name="_Toc439252788"/>
      <w:bookmarkStart w:id="886" w:name="_Toc439323762"/>
      <w:bookmarkStart w:id="887" w:name="_Toc440357160"/>
      <w:bookmarkStart w:id="888" w:name="_Toc440359712"/>
      <w:bookmarkStart w:id="889" w:name="_Toc440632176"/>
      <w:bookmarkStart w:id="890" w:name="_Toc440875996"/>
      <w:bookmarkStart w:id="891" w:name="_Toc441131024"/>
      <w:r w:rsidRPr="00D904EF">
        <w:rPr>
          <w:szCs w:val="24"/>
        </w:rPr>
        <w:t>Форма Справки о кадровых ресурсах</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2" w:name="_Toc98253950"/>
      <w:bookmarkStart w:id="893" w:name="_Toc157248202"/>
      <w:bookmarkStart w:id="894" w:name="_Toc157496571"/>
      <w:bookmarkStart w:id="895" w:name="_Toc158206110"/>
      <w:bookmarkStart w:id="896" w:name="_Toc164057795"/>
      <w:bookmarkStart w:id="897" w:name="_Toc164137145"/>
      <w:bookmarkStart w:id="898" w:name="_Toc164161305"/>
      <w:bookmarkStart w:id="899" w:name="_Toc165173876"/>
      <w:r>
        <w:rPr>
          <w:b/>
          <w:szCs w:val="24"/>
        </w:rPr>
        <w:br w:type="page"/>
      </w:r>
    </w:p>
    <w:p w:rsidR="004F4D80" w:rsidRPr="00D904EF" w:rsidRDefault="004F4D80" w:rsidP="004F4D80">
      <w:pPr>
        <w:pStyle w:val="3"/>
        <w:rPr>
          <w:szCs w:val="24"/>
        </w:rPr>
      </w:pPr>
      <w:bookmarkStart w:id="900" w:name="_Toc439170700"/>
      <w:bookmarkStart w:id="901" w:name="_Toc439172802"/>
      <w:bookmarkStart w:id="902" w:name="_Toc439173246"/>
      <w:bookmarkStart w:id="903" w:name="_Toc439238242"/>
      <w:bookmarkStart w:id="904" w:name="_Toc439252789"/>
      <w:bookmarkStart w:id="905" w:name="_Toc439323763"/>
      <w:bookmarkStart w:id="906" w:name="_Toc440357161"/>
      <w:bookmarkStart w:id="907" w:name="_Toc440359713"/>
      <w:bookmarkStart w:id="908" w:name="_Toc440632177"/>
      <w:bookmarkStart w:id="909" w:name="_Toc440875997"/>
      <w:bookmarkStart w:id="910" w:name="_Toc441131025"/>
      <w:r w:rsidRPr="00D904EF">
        <w:rPr>
          <w:szCs w:val="24"/>
        </w:rPr>
        <w:lastRenderedPageBreak/>
        <w:t>Инструкции по заполнению</w:t>
      </w:r>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1" w:name="_Toc165173881"/>
      <w:bookmarkStart w:id="912" w:name="_Ref194749267"/>
      <w:bookmarkStart w:id="913" w:name="_Toc423423677"/>
      <w:bookmarkStart w:id="914" w:name="_Ref440271993"/>
      <w:bookmarkStart w:id="915" w:name="_Ref440274659"/>
      <w:bookmarkStart w:id="916" w:name="_Toc441131026"/>
      <w:bookmarkStart w:id="917" w:name="_Ref90381523"/>
      <w:bookmarkStart w:id="918" w:name="_Toc90385124"/>
      <w:bookmarkStart w:id="919" w:name="_Ref96861029"/>
      <w:bookmarkStart w:id="920" w:name="_Toc97651410"/>
      <w:bookmarkStart w:id="92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1"/>
      <w:bookmarkEnd w:id="912"/>
      <w:bookmarkEnd w:id="913"/>
      <w:bookmarkEnd w:id="914"/>
      <w:bookmarkEnd w:id="915"/>
      <w:bookmarkEnd w:id="916"/>
    </w:p>
    <w:p w:rsidR="004F4D80" w:rsidRPr="00D904EF" w:rsidRDefault="004F4D80" w:rsidP="004F4D80">
      <w:pPr>
        <w:pStyle w:val="3"/>
        <w:rPr>
          <w:szCs w:val="24"/>
        </w:rPr>
      </w:pPr>
      <w:bookmarkStart w:id="922" w:name="_Toc97651411"/>
      <w:bookmarkStart w:id="923" w:name="_Toc98253956"/>
      <w:bookmarkStart w:id="924" w:name="_Toc157248208"/>
      <w:bookmarkStart w:id="925" w:name="_Toc157496577"/>
      <w:bookmarkStart w:id="926" w:name="_Toc158206116"/>
      <w:bookmarkStart w:id="927" w:name="_Toc164057801"/>
      <w:bookmarkStart w:id="928" w:name="_Toc164137151"/>
      <w:bookmarkStart w:id="929" w:name="_Toc164161311"/>
      <w:bookmarkStart w:id="930" w:name="_Toc165173882"/>
      <w:bookmarkStart w:id="931" w:name="_Toc439170702"/>
      <w:bookmarkStart w:id="932" w:name="_Toc439172804"/>
      <w:bookmarkStart w:id="933" w:name="_Toc439173248"/>
      <w:bookmarkStart w:id="934" w:name="_Toc439238244"/>
      <w:bookmarkStart w:id="935" w:name="_Toc439252791"/>
      <w:bookmarkStart w:id="936" w:name="_Toc439323765"/>
      <w:bookmarkStart w:id="937" w:name="_Toc440357163"/>
      <w:bookmarkStart w:id="938" w:name="_Toc440359715"/>
      <w:bookmarkStart w:id="939" w:name="_Toc440632179"/>
      <w:bookmarkStart w:id="940" w:name="_Toc440875999"/>
      <w:bookmarkStart w:id="941"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2" w:name="_Toc97651412"/>
      <w:bookmarkStart w:id="943" w:name="_Toc98253957"/>
      <w:bookmarkStart w:id="944" w:name="_Toc157248209"/>
      <w:bookmarkStart w:id="945" w:name="_Toc157496578"/>
      <w:bookmarkStart w:id="946" w:name="_Toc158206117"/>
      <w:bookmarkStart w:id="947" w:name="_Toc164057802"/>
      <w:bookmarkStart w:id="948" w:name="_Toc164137152"/>
      <w:bookmarkStart w:id="949" w:name="_Toc164161312"/>
      <w:bookmarkStart w:id="950" w:name="_Toc165173883"/>
      <w:r>
        <w:rPr>
          <w:b/>
          <w:szCs w:val="24"/>
        </w:rPr>
        <w:br w:type="page"/>
      </w:r>
    </w:p>
    <w:p w:rsidR="004F4D80" w:rsidRPr="00D904EF" w:rsidRDefault="004F4D80" w:rsidP="004F4D80">
      <w:pPr>
        <w:pStyle w:val="3"/>
        <w:rPr>
          <w:szCs w:val="24"/>
        </w:rPr>
      </w:pPr>
      <w:bookmarkStart w:id="951" w:name="_Toc439170703"/>
      <w:bookmarkStart w:id="952" w:name="_Toc439172805"/>
      <w:bookmarkStart w:id="953" w:name="_Toc439173249"/>
      <w:bookmarkStart w:id="954" w:name="_Toc439238245"/>
      <w:bookmarkStart w:id="955" w:name="_Toc439252792"/>
      <w:bookmarkStart w:id="956" w:name="_Toc439323766"/>
      <w:bookmarkStart w:id="957" w:name="_Toc440357164"/>
      <w:bookmarkStart w:id="958" w:name="_Toc440359716"/>
      <w:bookmarkStart w:id="959" w:name="_Toc440632180"/>
      <w:bookmarkStart w:id="960" w:name="_Toc440876000"/>
      <w:bookmarkStart w:id="961" w:name="_Toc441131028"/>
      <w:r w:rsidRPr="00D904EF">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2" w:name="_Ref257131475"/>
      <w:bookmarkStart w:id="963" w:name="_Toc351552284"/>
      <w:bookmarkStart w:id="964" w:name="_Toc396983131"/>
      <w:bookmarkStart w:id="965" w:name="_Toc423423679"/>
      <w:bookmarkStart w:id="966" w:name="_Ref440270984"/>
      <w:bookmarkStart w:id="967" w:name="_Ref440275030"/>
      <w:bookmarkStart w:id="968" w:name="_Toc441131029"/>
      <w:bookmarkEnd w:id="917"/>
      <w:bookmarkEnd w:id="918"/>
      <w:bookmarkEnd w:id="919"/>
      <w:bookmarkEnd w:id="920"/>
      <w:bookmarkEnd w:id="921"/>
      <w:r>
        <w:rPr>
          <w:sz w:val="22"/>
          <w:szCs w:val="22"/>
        </w:rPr>
        <w:lastRenderedPageBreak/>
        <w:t>Письмо</w:t>
      </w:r>
      <w:r w:rsidRPr="007417E6">
        <w:rPr>
          <w:sz w:val="22"/>
          <w:szCs w:val="22"/>
        </w:rPr>
        <w:t xml:space="preserve"> </w:t>
      </w:r>
      <w:bookmarkEnd w:id="962"/>
      <w:r>
        <w:rPr>
          <w:sz w:val="22"/>
          <w:szCs w:val="22"/>
        </w:rPr>
        <w:t>производителя продукции (форма 1</w:t>
      </w:r>
      <w:r w:rsidR="000D67AD">
        <w:rPr>
          <w:sz w:val="22"/>
          <w:szCs w:val="22"/>
        </w:rPr>
        <w:t>0</w:t>
      </w:r>
      <w:r>
        <w:rPr>
          <w:sz w:val="22"/>
          <w:szCs w:val="22"/>
        </w:rPr>
        <w:t>)</w:t>
      </w:r>
      <w:bookmarkEnd w:id="963"/>
      <w:bookmarkEnd w:id="964"/>
      <w:bookmarkEnd w:id="965"/>
      <w:bookmarkEnd w:id="966"/>
      <w:bookmarkEnd w:id="967"/>
      <w:bookmarkEnd w:id="968"/>
    </w:p>
    <w:p w:rsidR="004F4D80" w:rsidRPr="00F647F7" w:rsidRDefault="004F4D80" w:rsidP="004F4D80">
      <w:pPr>
        <w:pStyle w:val="3"/>
        <w:rPr>
          <w:szCs w:val="24"/>
        </w:rPr>
      </w:pPr>
      <w:bookmarkStart w:id="969" w:name="_Toc439170708"/>
      <w:bookmarkStart w:id="970" w:name="_Toc439172810"/>
      <w:bookmarkStart w:id="971" w:name="_Toc439173251"/>
      <w:bookmarkStart w:id="972" w:name="_Toc439252794"/>
      <w:bookmarkStart w:id="973" w:name="_Toc439323768"/>
      <w:bookmarkStart w:id="974" w:name="_Toc440357166"/>
      <w:bookmarkStart w:id="975" w:name="_Toc440359718"/>
      <w:bookmarkStart w:id="976" w:name="_Toc440632182"/>
      <w:bookmarkStart w:id="977" w:name="_Toc440876002"/>
      <w:bookmarkStart w:id="978" w:name="_Toc441131030"/>
      <w:r w:rsidRPr="00F647F7">
        <w:rPr>
          <w:szCs w:val="24"/>
        </w:rPr>
        <w:t>Форма письма производителя продукции</w:t>
      </w:r>
      <w:bookmarkEnd w:id="969"/>
      <w:bookmarkEnd w:id="970"/>
      <w:bookmarkEnd w:id="971"/>
      <w:bookmarkEnd w:id="972"/>
      <w:bookmarkEnd w:id="973"/>
      <w:bookmarkEnd w:id="974"/>
      <w:bookmarkEnd w:id="975"/>
      <w:bookmarkEnd w:id="976"/>
      <w:bookmarkEnd w:id="977"/>
      <w:bookmarkEnd w:id="9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41CCF">
        <w:rPr>
          <w:vertAlign w:val="subscript"/>
        </w:rPr>
        <w:fldChar w:fldCharType="begin"/>
      </w:r>
      <w:r w:rsidR="00B963F9">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0" w:name="_Toc423423680"/>
      <w:bookmarkStart w:id="981" w:name="_Ref440272035"/>
      <w:bookmarkStart w:id="982" w:name="_Ref440274733"/>
      <w:bookmarkStart w:id="983" w:name="_Toc441131031"/>
      <w:bookmarkStart w:id="984"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9"/>
      <w:bookmarkEnd w:id="980"/>
      <w:bookmarkEnd w:id="981"/>
      <w:bookmarkEnd w:id="982"/>
      <w:bookmarkEnd w:id="983"/>
      <w:bookmarkEnd w:id="984"/>
    </w:p>
    <w:p w:rsidR="004F4D80" w:rsidRPr="00E87023" w:rsidRDefault="004F4D80" w:rsidP="004F4D80">
      <w:pPr>
        <w:pStyle w:val="3"/>
        <w:rPr>
          <w:sz w:val="22"/>
        </w:rPr>
      </w:pPr>
      <w:bookmarkStart w:id="985" w:name="_Toc343690584"/>
      <w:bookmarkStart w:id="986" w:name="_Toc372294428"/>
      <w:bookmarkStart w:id="987" w:name="_Toc379288896"/>
      <w:bookmarkStart w:id="988" w:name="_Toc384734780"/>
      <w:bookmarkStart w:id="989" w:name="_Toc396984078"/>
      <w:bookmarkStart w:id="990" w:name="_Toc423423681"/>
      <w:bookmarkStart w:id="991" w:name="_Toc439170710"/>
      <w:bookmarkStart w:id="992" w:name="_Toc439172812"/>
      <w:bookmarkStart w:id="993" w:name="_Toc439173253"/>
      <w:bookmarkStart w:id="994" w:name="_Toc439238249"/>
      <w:bookmarkStart w:id="995" w:name="_Toc439252796"/>
      <w:bookmarkStart w:id="996" w:name="_Toc439323770"/>
      <w:bookmarkStart w:id="997" w:name="_Toc440357168"/>
      <w:bookmarkStart w:id="998" w:name="_Toc440359720"/>
      <w:bookmarkStart w:id="999" w:name="_Toc440632184"/>
      <w:bookmarkStart w:id="1000" w:name="_Toc440876004"/>
      <w:bookmarkStart w:id="1001"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2" w:name="_Toc343690585"/>
      <w:bookmarkStart w:id="1003" w:name="_Toc372294429"/>
      <w:bookmarkStart w:id="1004" w:name="_Toc379288897"/>
      <w:bookmarkStart w:id="1005" w:name="_Toc384734781"/>
      <w:bookmarkStart w:id="1006" w:name="_Toc396984079"/>
      <w:bookmarkStart w:id="1007" w:name="_Toc423423682"/>
      <w:bookmarkStart w:id="1008" w:name="_Toc439170711"/>
      <w:bookmarkStart w:id="1009" w:name="_Toc439172813"/>
      <w:bookmarkStart w:id="1010" w:name="_Toc439173254"/>
      <w:bookmarkStart w:id="1011" w:name="_Toc439238250"/>
      <w:bookmarkStart w:id="1012" w:name="_Toc439252797"/>
      <w:bookmarkStart w:id="1013" w:name="_Toc439323771"/>
      <w:bookmarkStart w:id="1014" w:name="_Toc440357169"/>
      <w:bookmarkStart w:id="1015" w:name="_Toc440359721"/>
      <w:bookmarkStart w:id="1016" w:name="_Toc440632185"/>
      <w:bookmarkStart w:id="1017" w:name="_Toc440876005"/>
      <w:bookmarkStart w:id="1018" w:name="_Toc441131033"/>
      <w:r w:rsidRPr="00D27071">
        <w:rPr>
          <w:szCs w:val="24"/>
        </w:rPr>
        <w:lastRenderedPageBreak/>
        <w:t>Инструкции по заполнению</w:t>
      </w:r>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0" w:name="_Toc423423683"/>
      <w:bookmarkStart w:id="1021" w:name="_Ref440272051"/>
      <w:bookmarkStart w:id="1022" w:name="_Ref440274744"/>
      <w:bookmarkStart w:id="1023"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9"/>
      <w:bookmarkEnd w:id="1020"/>
      <w:bookmarkEnd w:id="1021"/>
      <w:bookmarkEnd w:id="1022"/>
      <w:bookmarkEnd w:id="1023"/>
    </w:p>
    <w:p w:rsidR="004F4D80" w:rsidRPr="008C4223" w:rsidRDefault="004F4D80" w:rsidP="004F4D80">
      <w:pPr>
        <w:pStyle w:val="3"/>
        <w:rPr>
          <w:szCs w:val="24"/>
        </w:rPr>
      </w:pPr>
      <w:bookmarkStart w:id="1024" w:name="_Toc343690587"/>
      <w:bookmarkStart w:id="1025" w:name="_Toc372294431"/>
      <w:bookmarkStart w:id="1026" w:name="_Toc379288899"/>
      <w:bookmarkStart w:id="1027" w:name="_Toc384734783"/>
      <w:bookmarkStart w:id="1028" w:name="_Toc396984081"/>
      <w:bookmarkStart w:id="1029" w:name="_Toc423423684"/>
      <w:bookmarkStart w:id="1030" w:name="_Toc439170713"/>
      <w:bookmarkStart w:id="1031" w:name="_Toc439172815"/>
      <w:bookmarkStart w:id="1032" w:name="_Toc439173256"/>
      <w:bookmarkStart w:id="1033" w:name="_Toc439238252"/>
      <w:bookmarkStart w:id="1034" w:name="_Toc439252799"/>
      <w:bookmarkStart w:id="1035" w:name="_Toc439323773"/>
      <w:bookmarkStart w:id="1036" w:name="_Toc440357171"/>
      <w:bookmarkStart w:id="1037" w:name="_Toc440359723"/>
      <w:bookmarkStart w:id="1038" w:name="_Toc440632187"/>
      <w:bookmarkStart w:id="1039" w:name="_Toc440876007"/>
      <w:bookmarkStart w:id="1040" w:name="_Toc441131035"/>
      <w:r w:rsidRPr="008C4223">
        <w:rPr>
          <w:szCs w:val="24"/>
        </w:rPr>
        <w:t xml:space="preserve">Форма </w:t>
      </w:r>
      <w:bookmarkEnd w:id="1024"/>
      <w:bookmarkEnd w:id="1025"/>
      <w:bookmarkEnd w:id="1026"/>
      <w:bookmarkEnd w:id="1027"/>
      <w:bookmarkEnd w:id="1028"/>
      <w:bookmarkEnd w:id="1029"/>
      <w:bookmarkEnd w:id="1030"/>
      <w:bookmarkEnd w:id="1031"/>
      <w:bookmarkEnd w:id="1032"/>
      <w:bookmarkEnd w:id="1033"/>
      <w:bookmarkEnd w:id="1034"/>
      <w:r w:rsidR="000D70B6" w:rsidRPr="000D70B6">
        <w:rPr>
          <w:szCs w:val="24"/>
        </w:rPr>
        <w:t>Согласия на обработку персональных данных</w:t>
      </w:r>
      <w:bookmarkEnd w:id="1035"/>
      <w:bookmarkEnd w:id="1036"/>
      <w:bookmarkEnd w:id="1037"/>
      <w:bookmarkEnd w:id="1038"/>
      <w:bookmarkEnd w:id="1039"/>
      <w:bookmarkEnd w:id="1040"/>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1" w:name="_Toc439252801"/>
      <w:bookmarkStart w:id="1042" w:name="_Toc439323774"/>
      <w:bookmarkStart w:id="1043" w:name="_Toc440357172"/>
      <w:bookmarkStart w:id="1044" w:name="_Toc440359724"/>
      <w:bookmarkStart w:id="1045" w:name="_Toc440632188"/>
      <w:bookmarkStart w:id="1046" w:name="_Toc440876008"/>
      <w:bookmarkStart w:id="1047" w:name="_Toc441131036"/>
      <w:r w:rsidRPr="005A2CAE">
        <w:rPr>
          <w:szCs w:val="24"/>
        </w:rPr>
        <w:lastRenderedPageBreak/>
        <w:t>Инструкции по заполнению</w:t>
      </w:r>
      <w:bookmarkEnd w:id="1041"/>
      <w:bookmarkEnd w:id="1042"/>
      <w:bookmarkEnd w:id="1043"/>
      <w:bookmarkEnd w:id="1044"/>
      <w:bookmarkEnd w:id="1045"/>
      <w:bookmarkEnd w:id="1046"/>
      <w:bookmarkEnd w:id="1047"/>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8" w:name="_Ref440272256"/>
      <w:bookmarkStart w:id="1049" w:name="_Ref440272678"/>
      <w:bookmarkStart w:id="1050" w:name="_Ref440274944"/>
      <w:bookmarkStart w:id="1051" w:name="_Toc441131037"/>
      <w:r w:rsidRPr="007A6A39">
        <w:lastRenderedPageBreak/>
        <w:t>Соглашение о неустойке (форма 1</w:t>
      </w:r>
      <w:r w:rsidR="000D67AD">
        <w:t>3</w:t>
      </w:r>
      <w:r w:rsidRPr="007A6A39">
        <w:t>)</w:t>
      </w:r>
      <w:bookmarkEnd w:id="1048"/>
      <w:bookmarkEnd w:id="1049"/>
      <w:bookmarkEnd w:id="1050"/>
      <w:bookmarkEnd w:id="1051"/>
    </w:p>
    <w:p w:rsidR="007A6A39" w:rsidRPr="007A6A39" w:rsidRDefault="007A6A39" w:rsidP="007A6A39">
      <w:pPr>
        <w:pStyle w:val="3"/>
        <w:rPr>
          <w:szCs w:val="24"/>
        </w:rPr>
      </w:pPr>
      <w:bookmarkStart w:id="1052" w:name="_Toc439170715"/>
      <w:bookmarkStart w:id="1053" w:name="_Toc439172817"/>
      <w:bookmarkStart w:id="1054" w:name="_Toc439173259"/>
      <w:bookmarkStart w:id="1055" w:name="_Toc439238255"/>
      <w:bookmarkStart w:id="1056" w:name="_Toc439252803"/>
      <w:bookmarkStart w:id="1057" w:name="_Toc439323776"/>
      <w:bookmarkStart w:id="1058" w:name="_Toc440357174"/>
      <w:bookmarkStart w:id="1059" w:name="_Toc440359726"/>
      <w:bookmarkStart w:id="1060" w:name="_Toc440632190"/>
      <w:bookmarkStart w:id="1061" w:name="_Toc440876010"/>
      <w:bookmarkStart w:id="1062" w:name="_Toc441131038"/>
      <w:r w:rsidRPr="007A6A39">
        <w:rPr>
          <w:szCs w:val="24"/>
        </w:rPr>
        <w:t>Форма соглашени</w:t>
      </w:r>
      <w:r w:rsidR="00E47073">
        <w:rPr>
          <w:szCs w:val="24"/>
        </w:rPr>
        <w:t>я</w:t>
      </w:r>
      <w:r w:rsidRPr="007A6A39">
        <w:rPr>
          <w:szCs w:val="24"/>
        </w:rPr>
        <w:t xml:space="preserve"> о неустойке</w:t>
      </w:r>
      <w:bookmarkEnd w:id="1052"/>
      <w:bookmarkEnd w:id="1053"/>
      <w:bookmarkEnd w:id="1054"/>
      <w:bookmarkEnd w:id="1055"/>
      <w:bookmarkEnd w:id="1056"/>
      <w:bookmarkEnd w:id="1057"/>
      <w:bookmarkEnd w:id="1058"/>
      <w:bookmarkEnd w:id="1059"/>
      <w:bookmarkEnd w:id="1060"/>
      <w:bookmarkEnd w:id="1061"/>
      <w:bookmarkEnd w:id="1062"/>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41CCF">
        <w:rPr>
          <w:vertAlign w:val="subscript"/>
        </w:rPr>
        <w:fldChar w:fldCharType="begin"/>
      </w:r>
      <w:r w:rsidR="0082292A">
        <w:rPr>
          <w:vertAlign w:val="subscript"/>
        </w:rPr>
        <w:instrText xml:space="preserve"> REF _Ref440275279 \r \h </w:instrText>
      </w:r>
      <w:r w:rsidR="00341CCF">
        <w:rPr>
          <w:vertAlign w:val="subscript"/>
        </w:rPr>
      </w:r>
      <w:r w:rsidR="00341CCF">
        <w:rPr>
          <w:vertAlign w:val="subscript"/>
        </w:rPr>
        <w:fldChar w:fldCharType="separate"/>
      </w:r>
      <w:r w:rsidR="00F24149">
        <w:rPr>
          <w:vertAlign w:val="subscript"/>
        </w:rPr>
        <w:t>1.1.4</w:t>
      </w:r>
      <w:r w:rsidR="00341CC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3" w:name="_Toc439170716"/>
      <w:bookmarkStart w:id="1064" w:name="_Toc439172818"/>
      <w:bookmarkStart w:id="1065" w:name="_Toc439173260"/>
      <w:bookmarkStart w:id="1066" w:name="_Toc439238256"/>
      <w:bookmarkStart w:id="1067" w:name="_Toc439252804"/>
      <w:bookmarkStart w:id="1068" w:name="_Toc439323777"/>
      <w:bookmarkStart w:id="1069" w:name="_Toc440357175"/>
      <w:bookmarkStart w:id="1070" w:name="_Toc440359727"/>
      <w:bookmarkStart w:id="1071" w:name="_Toc440632191"/>
      <w:bookmarkStart w:id="1072" w:name="_Toc440876011"/>
      <w:bookmarkStart w:id="1073" w:name="_Toc441131039"/>
      <w:r w:rsidRPr="007857E5">
        <w:rPr>
          <w:szCs w:val="24"/>
        </w:rPr>
        <w:lastRenderedPageBreak/>
        <w:t>Инструкции по заполнению</w:t>
      </w:r>
      <w:bookmarkEnd w:id="1063"/>
      <w:bookmarkEnd w:id="1064"/>
      <w:bookmarkEnd w:id="1065"/>
      <w:bookmarkEnd w:id="1066"/>
      <w:bookmarkEnd w:id="1067"/>
      <w:bookmarkEnd w:id="1068"/>
      <w:bookmarkEnd w:id="1069"/>
      <w:bookmarkEnd w:id="1070"/>
      <w:bookmarkEnd w:id="1071"/>
      <w:bookmarkEnd w:id="1072"/>
      <w:bookmarkEnd w:id="10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4" w:name="_Ref440272274"/>
      <w:bookmarkStart w:id="1075" w:name="_Ref440274756"/>
      <w:bookmarkStart w:id="1076"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4"/>
      <w:bookmarkEnd w:id="1075"/>
      <w:bookmarkEnd w:id="1076"/>
    </w:p>
    <w:p w:rsidR="007857E5" w:rsidRPr="00E47073" w:rsidRDefault="007857E5" w:rsidP="007857E5">
      <w:pPr>
        <w:pStyle w:val="3"/>
        <w:rPr>
          <w:szCs w:val="24"/>
        </w:rPr>
      </w:pPr>
      <w:bookmarkStart w:id="1077" w:name="_Toc439170718"/>
      <w:bookmarkStart w:id="1078" w:name="_Toc439172820"/>
      <w:bookmarkStart w:id="1079" w:name="_Toc439173262"/>
      <w:bookmarkStart w:id="1080" w:name="_Toc439238258"/>
      <w:bookmarkStart w:id="1081" w:name="_Toc439252806"/>
      <w:bookmarkStart w:id="1082" w:name="_Toc439323779"/>
      <w:bookmarkStart w:id="1083" w:name="_Toc440357177"/>
      <w:bookmarkStart w:id="1084" w:name="_Toc440359729"/>
      <w:bookmarkStart w:id="1085" w:name="_Toc440632193"/>
      <w:bookmarkStart w:id="1086" w:name="_Toc440876013"/>
      <w:bookmarkStart w:id="1087" w:name="_Toc441131041"/>
      <w:r w:rsidRPr="00E47073">
        <w:rPr>
          <w:szCs w:val="24"/>
        </w:rPr>
        <w:t xml:space="preserve">Форма </w:t>
      </w:r>
      <w:bookmarkEnd w:id="1077"/>
      <w:r w:rsidR="00E47073" w:rsidRPr="00E47073">
        <w:rPr>
          <w:szCs w:val="24"/>
        </w:rPr>
        <w:t>согласия Участника налоговым органам на разглашение сведений, составляющих налоговую тайну</w:t>
      </w:r>
      <w:bookmarkEnd w:id="1078"/>
      <w:bookmarkEnd w:id="1079"/>
      <w:bookmarkEnd w:id="1080"/>
      <w:bookmarkEnd w:id="1081"/>
      <w:bookmarkEnd w:id="1082"/>
      <w:bookmarkEnd w:id="1083"/>
      <w:bookmarkEnd w:id="1084"/>
      <w:bookmarkEnd w:id="1085"/>
      <w:bookmarkEnd w:id="1086"/>
      <w:bookmarkEnd w:id="108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8" w:name="_Toc300142269"/>
      <w:bookmarkStart w:id="1089" w:name="_Toc309735391"/>
      <w:bookmarkStart w:id="109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8"/>
      <w:r w:rsidRPr="007857E5">
        <w:rPr>
          <w:b/>
          <w:bCs w:val="0"/>
          <w:snapToGrid w:val="0"/>
          <w:sz w:val="24"/>
          <w:szCs w:val="24"/>
        </w:rPr>
        <w:t xml:space="preserve"> </w:t>
      </w:r>
      <w:bookmarkEnd w:id="1089"/>
      <w:bookmarkEnd w:id="109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1" w:name="_Toc439170719"/>
      <w:bookmarkStart w:id="1092" w:name="_Toc439172821"/>
      <w:bookmarkStart w:id="1093" w:name="_Toc439173263"/>
      <w:bookmarkStart w:id="1094" w:name="_Toc439238259"/>
      <w:bookmarkStart w:id="1095" w:name="_Toc439252807"/>
      <w:bookmarkStart w:id="1096" w:name="_Toc439323780"/>
      <w:bookmarkStart w:id="1097" w:name="_Toc440357178"/>
      <w:bookmarkStart w:id="1098" w:name="_Toc440359730"/>
      <w:bookmarkStart w:id="1099" w:name="_Toc440632194"/>
      <w:bookmarkStart w:id="1100" w:name="_Toc440876014"/>
      <w:bookmarkStart w:id="1101" w:name="_Toc441131042"/>
      <w:r w:rsidRPr="007857E5">
        <w:rPr>
          <w:szCs w:val="24"/>
        </w:rPr>
        <w:lastRenderedPageBreak/>
        <w:t>Инструкции по заполнению</w:t>
      </w:r>
      <w:bookmarkEnd w:id="1091"/>
      <w:bookmarkEnd w:id="1092"/>
      <w:bookmarkEnd w:id="1093"/>
      <w:bookmarkEnd w:id="1094"/>
      <w:bookmarkEnd w:id="1095"/>
      <w:bookmarkEnd w:id="1096"/>
      <w:bookmarkEnd w:id="1097"/>
      <w:bookmarkEnd w:id="1098"/>
      <w:bookmarkEnd w:id="1099"/>
      <w:bookmarkEnd w:id="1100"/>
      <w:bookmarkEnd w:id="110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2" w:name="_Ref93268095"/>
      <w:bookmarkStart w:id="1103" w:name="_Ref93268099"/>
      <w:bookmarkStart w:id="1104" w:name="_Toc98253958"/>
      <w:bookmarkStart w:id="1105" w:name="_Toc165173884"/>
      <w:bookmarkStart w:id="1106" w:name="_Toc423423678"/>
      <w:bookmarkStart w:id="1107" w:name="_Ref440272510"/>
      <w:bookmarkStart w:id="1108" w:name="_Ref440274961"/>
      <w:bookmarkStart w:id="1109"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2"/>
      <w:bookmarkEnd w:id="1103"/>
      <w:bookmarkEnd w:id="1104"/>
      <w:bookmarkEnd w:id="1105"/>
      <w:bookmarkEnd w:id="1106"/>
      <w:bookmarkEnd w:id="1107"/>
      <w:bookmarkEnd w:id="1108"/>
      <w:bookmarkEnd w:id="1109"/>
    </w:p>
    <w:p w:rsidR="00635719" w:rsidRPr="00D904EF" w:rsidRDefault="00635719" w:rsidP="00635719">
      <w:pPr>
        <w:pStyle w:val="3"/>
        <w:rPr>
          <w:szCs w:val="24"/>
        </w:rPr>
      </w:pPr>
      <w:bookmarkStart w:id="1110" w:name="_Toc90385125"/>
      <w:bookmarkStart w:id="1111" w:name="_Toc439170705"/>
      <w:bookmarkStart w:id="1112" w:name="_Toc439172807"/>
      <w:bookmarkStart w:id="1113" w:name="_Toc439173268"/>
      <w:bookmarkStart w:id="1114" w:name="_Toc439238264"/>
      <w:bookmarkStart w:id="1115" w:name="_Toc439252812"/>
      <w:bookmarkStart w:id="1116" w:name="_Toc439323785"/>
      <w:bookmarkStart w:id="1117" w:name="_Toc440357183"/>
      <w:bookmarkStart w:id="1118" w:name="_Toc440359735"/>
      <w:bookmarkStart w:id="1119" w:name="_Toc440632199"/>
      <w:bookmarkStart w:id="1120" w:name="_Toc440876016"/>
      <w:bookmarkStart w:id="1121" w:name="_Toc441131044"/>
      <w:r w:rsidRPr="00D904EF">
        <w:rPr>
          <w:szCs w:val="24"/>
        </w:rPr>
        <w:t>Форма плана распределения объемов выполнения поставок внутри коллективного Участника</w:t>
      </w:r>
      <w:bookmarkEnd w:id="1110"/>
      <w:bookmarkEnd w:id="1111"/>
      <w:bookmarkEnd w:id="1112"/>
      <w:bookmarkEnd w:id="1113"/>
      <w:bookmarkEnd w:id="1114"/>
      <w:bookmarkEnd w:id="1115"/>
      <w:bookmarkEnd w:id="1116"/>
      <w:bookmarkEnd w:id="1117"/>
      <w:bookmarkEnd w:id="1118"/>
      <w:bookmarkEnd w:id="1119"/>
      <w:bookmarkEnd w:id="1120"/>
      <w:bookmarkEnd w:id="11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2" w:name="_Toc90385126"/>
      <w:bookmarkStart w:id="1123" w:name="_Toc98253959"/>
      <w:bookmarkStart w:id="1124" w:name="_Toc157248211"/>
      <w:bookmarkStart w:id="1125" w:name="_Toc157496580"/>
      <w:bookmarkStart w:id="1126" w:name="_Toc158206119"/>
      <w:bookmarkStart w:id="1127" w:name="_Toc164057804"/>
      <w:bookmarkStart w:id="1128" w:name="_Toc164137154"/>
      <w:bookmarkStart w:id="1129" w:name="_Toc164161314"/>
      <w:bookmarkStart w:id="1130" w:name="_Toc165173885"/>
      <w:r>
        <w:rPr>
          <w:b/>
          <w:szCs w:val="24"/>
        </w:rPr>
        <w:br w:type="page"/>
      </w:r>
    </w:p>
    <w:p w:rsidR="00635719" w:rsidRPr="00D904EF" w:rsidRDefault="00635719" w:rsidP="00635719">
      <w:pPr>
        <w:pStyle w:val="3"/>
        <w:rPr>
          <w:szCs w:val="24"/>
        </w:rPr>
      </w:pPr>
      <w:bookmarkStart w:id="1131" w:name="_Toc439170706"/>
      <w:bookmarkStart w:id="1132" w:name="_Toc439172808"/>
      <w:bookmarkStart w:id="1133" w:name="_Toc439173269"/>
      <w:bookmarkStart w:id="1134" w:name="_Toc439238265"/>
      <w:bookmarkStart w:id="1135" w:name="_Toc439252813"/>
      <w:bookmarkStart w:id="1136" w:name="_Toc439323786"/>
      <w:bookmarkStart w:id="1137" w:name="_Toc440357184"/>
      <w:bookmarkStart w:id="1138" w:name="_Toc440359736"/>
      <w:bookmarkStart w:id="1139" w:name="_Toc440632200"/>
      <w:bookmarkStart w:id="1140" w:name="_Toc440876017"/>
      <w:bookmarkStart w:id="1141" w:name="_Toc441131045"/>
      <w:r w:rsidRPr="00D904EF">
        <w:rPr>
          <w:szCs w:val="24"/>
        </w:rPr>
        <w:lastRenderedPageBreak/>
        <w:t>Инструкции по заполнению</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41CCF">
        <w:rPr>
          <w:sz w:val="24"/>
          <w:szCs w:val="24"/>
        </w:rPr>
        <w:fldChar w:fldCharType="begin"/>
      </w:r>
      <w:r w:rsidR="00D90031">
        <w:rPr>
          <w:sz w:val="24"/>
          <w:szCs w:val="24"/>
        </w:rPr>
        <w:instrText xml:space="preserve"> REF _Ref191386461 \r \h </w:instrText>
      </w:r>
      <w:r w:rsidR="00341CCF">
        <w:rPr>
          <w:sz w:val="24"/>
          <w:szCs w:val="24"/>
        </w:rPr>
      </w:r>
      <w:r w:rsidR="00341CCF">
        <w:rPr>
          <w:sz w:val="24"/>
          <w:szCs w:val="24"/>
        </w:rPr>
        <w:fldChar w:fldCharType="separate"/>
      </w:r>
      <w:r w:rsidR="00F24149">
        <w:rPr>
          <w:sz w:val="24"/>
          <w:szCs w:val="24"/>
        </w:rPr>
        <w:t>3.3.10</w:t>
      </w:r>
      <w:r w:rsidR="00341CC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41CCF">
        <w:rPr>
          <w:sz w:val="24"/>
          <w:szCs w:val="24"/>
        </w:rPr>
        <w:fldChar w:fldCharType="begin"/>
      </w:r>
      <w:r w:rsidR="00D90031">
        <w:rPr>
          <w:sz w:val="24"/>
          <w:szCs w:val="24"/>
        </w:rPr>
        <w:instrText xml:space="preserve"> REF _Ref55336310 \r \h </w:instrText>
      </w:r>
      <w:r w:rsidR="00341CCF">
        <w:rPr>
          <w:sz w:val="24"/>
          <w:szCs w:val="24"/>
        </w:rPr>
      </w:r>
      <w:r w:rsidR="00341CCF">
        <w:rPr>
          <w:sz w:val="24"/>
          <w:szCs w:val="24"/>
        </w:rPr>
        <w:fldChar w:fldCharType="separate"/>
      </w:r>
      <w:r w:rsidR="00F24149">
        <w:rPr>
          <w:sz w:val="24"/>
          <w:szCs w:val="24"/>
        </w:rPr>
        <w:t>5.1</w:t>
      </w:r>
      <w:r w:rsidR="00341CC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41CCF">
        <w:rPr>
          <w:sz w:val="24"/>
          <w:szCs w:val="24"/>
        </w:rPr>
        <w:fldChar w:fldCharType="begin"/>
      </w:r>
      <w:r w:rsidR="00D90031">
        <w:rPr>
          <w:sz w:val="24"/>
          <w:szCs w:val="24"/>
        </w:rPr>
        <w:instrText xml:space="preserve"> REF _Ref440274337 \r \h </w:instrText>
      </w:r>
      <w:r w:rsidR="00341CCF">
        <w:rPr>
          <w:sz w:val="24"/>
          <w:szCs w:val="24"/>
        </w:rPr>
      </w:r>
      <w:r w:rsidR="00341CCF">
        <w:rPr>
          <w:sz w:val="24"/>
          <w:szCs w:val="24"/>
        </w:rPr>
        <w:fldChar w:fldCharType="separate"/>
      </w:r>
      <w:r w:rsidR="00F24149">
        <w:rPr>
          <w:sz w:val="24"/>
          <w:szCs w:val="24"/>
        </w:rPr>
        <w:t>5.2</w:t>
      </w:r>
      <w:r w:rsidR="00341CCF">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41CCF">
        <w:rPr>
          <w:sz w:val="24"/>
          <w:szCs w:val="24"/>
        </w:rPr>
        <w:fldChar w:fldCharType="begin"/>
      </w:r>
      <w:r w:rsidR="00D90031">
        <w:rPr>
          <w:sz w:val="24"/>
          <w:szCs w:val="24"/>
        </w:rPr>
        <w:instrText xml:space="preserve"> REF _Ref440274366 \r \h </w:instrText>
      </w:r>
      <w:r w:rsidR="00341CCF">
        <w:rPr>
          <w:sz w:val="24"/>
          <w:szCs w:val="24"/>
        </w:rPr>
      </w:r>
      <w:r w:rsidR="00341CCF">
        <w:rPr>
          <w:sz w:val="24"/>
          <w:szCs w:val="24"/>
        </w:rPr>
        <w:fldChar w:fldCharType="separate"/>
      </w:r>
      <w:r w:rsidR="00F24149">
        <w:rPr>
          <w:sz w:val="24"/>
          <w:szCs w:val="24"/>
        </w:rPr>
        <w:t>5.4</w:t>
      </w:r>
      <w:r w:rsidR="00341CCF">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2" w:name="_Toc426108836"/>
      <w:bookmarkStart w:id="1143" w:name="_Ref441574460"/>
      <w:bookmarkStart w:id="1144" w:name="_Ref441574649"/>
      <w:bookmarkStart w:id="1145" w:name="_Toc441575251"/>
      <w:bookmarkStart w:id="1146" w:name="_Ref442187883"/>
      <w:r w:rsidRPr="00CC5A3A">
        <w:lastRenderedPageBreak/>
        <w:t>Расписка  сдачи-приемки соглашения о неустойке (форма 1</w:t>
      </w:r>
      <w:r>
        <w:t>6</w:t>
      </w:r>
      <w:r w:rsidRPr="00CC5A3A">
        <w:t>)</w:t>
      </w:r>
      <w:bookmarkEnd w:id="1142"/>
      <w:bookmarkEnd w:id="1143"/>
      <w:bookmarkEnd w:id="1144"/>
      <w:bookmarkEnd w:id="1145"/>
      <w:bookmarkEnd w:id="1146"/>
    </w:p>
    <w:p w:rsidR="008D1B83" w:rsidRPr="00CC5A3A" w:rsidRDefault="008D1B83" w:rsidP="008D1B83">
      <w:pPr>
        <w:pStyle w:val="3"/>
        <w:rPr>
          <w:szCs w:val="24"/>
        </w:rPr>
      </w:pPr>
      <w:bookmarkStart w:id="1147" w:name="_Toc426108837"/>
      <w:bookmarkStart w:id="1148" w:name="_Ref441574456"/>
      <w:bookmarkStart w:id="1149" w:name="_Toc441575252"/>
      <w:r w:rsidRPr="00CC5A3A">
        <w:rPr>
          <w:szCs w:val="24"/>
        </w:rPr>
        <w:t xml:space="preserve">Форма Расписки  сдачи-приемки </w:t>
      </w:r>
      <w:bookmarkEnd w:id="1147"/>
      <w:r w:rsidRPr="00CC5A3A">
        <w:rPr>
          <w:szCs w:val="24"/>
        </w:rPr>
        <w:t>соглашения о неустойке</w:t>
      </w:r>
      <w:bookmarkEnd w:id="1148"/>
      <w:bookmarkEnd w:id="1149"/>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50" w:name="_Toc426108838"/>
      <w:bookmarkStart w:id="1151" w:name="_Toc441575253"/>
      <w:r w:rsidRPr="00CC5A3A">
        <w:rPr>
          <w:szCs w:val="24"/>
        </w:rPr>
        <w:lastRenderedPageBreak/>
        <w:t>Инструкции по заполнению</w:t>
      </w:r>
      <w:bookmarkEnd w:id="1150"/>
      <w:bookmarkEnd w:id="1151"/>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BE8" w:rsidRDefault="00CA5BE8">
      <w:pPr>
        <w:spacing w:line="240" w:lineRule="auto"/>
      </w:pPr>
      <w:r>
        <w:separator/>
      </w:r>
    </w:p>
  </w:endnote>
  <w:endnote w:type="continuationSeparator" w:id="0">
    <w:p w:rsidR="00CA5BE8" w:rsidRDefault="00CA5B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roman"/>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341CCF">
    <w:pPr>
      <w:pStyle w:val="aff2"/>
      <w:framePr w:wrap="around" w:vAnchor="text" w:hAnchor="margin" w:xAlign="right" w:y="1"/>
      <w:rPr>
        <w:rStyle w:val="a6"/>
      </w:rPr>
    </w:pPr>
    <w:r>
      <w:rPr>
        <w:rStyle w:val="a6"/>
      </w:rPr>
      <w:fldChar w:fldCharType="begin"/>
    </w:r>
    <w:r w:rsidR="00856BD8">
      <w:rPr>
        <w:rStyle w:val="a6"/>
      </w:rPr>
      <w:instrText xml:space="preserve">PAGE  </w:instrText>
    </w:r>
    <w:r>
      <w:rPr>
        <w:rStyle w:val="a6"/>
      </w:rPr>
      <w:fldChar w:fldCharType="end"/>
    </w:r>
  </w:p>
  <w:p w:rsidR="00856BD8" w:rsidRDefault="00856B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FA0376" w:rsidRDefault="00856B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41CCF" w:rsidRPr="00FA0376">
      <w:rPr>
        <w:sz w:val="16"/>
        <w:szCs w:val="16"/>
        <w:lang w:eastAsia="ru-RU"/>
      </w:rPr>
      <w:fldChar w:fldCharType="begin"/>
    </w:r>
    <w:r w:rsidRPr="00FA0376">
      <w:rPr>
        <w:sz w:val="16"/>
        <w:szCs w:val="16"/>
        <w:lang w:eastAsia="ru-RU"/>
      </w:rPr>
      <w:instrText xml:space="preserve"> PAGE </w:instrText>
    </w:r>
    <w:r w:rsidR="00341CCF" w:rsidRPr="00FA0376">
      <w:rPr>
        <w:sz w:val="16"/>
        <w:szCs w:val="16"/>
        <w:lang w:eastAsia="ru-RU"/>
      </w:rPr>
      <w:fldChar w:fldCharType="separate"/>
    </w:r>
    <w:r w:rsidR="005076E8">
      <w:rPr>
        <w:noProof/>
        <w:sz w:val="16"/>
        <w:szCs w:val="16"/>
        <w:lang w:eastAsia="ru-RU"/>
      </w:rPr>
      <w:t>5</w:t>
    </w:r>
    <w:r w:rsidR="00341CCF" w:rsidRPr="00FA0376">
      <w:rPr>
        <w:sz w:val="16"/>
        <w:szCs w:val="16"/>
        <w:lang w:eastAsia="ru-RU"/>
      </w:rPr>
      <w:fldChar w:fldCharType="end"/>
    </w:r>
  </w:p>
  <w:p w:rsidR="00856BD8" w:rsidRPr="00EE0539" w:rsidRDefault="00856BD8" w:rsidP="00832D0A">
    <w:pPr>
      <w:pStyle w:val="aff2"/>
      <w:jc w:val="center"/>
      <w:rPr>
        <w:sz w:val="18"/>
        <w:szCs w:val="18"/>
      </w:rPr>
    </w:pPr>
    <w:r w:rsidRPr="00C21F9E">
      <w:rPr>
        <w:sz w:val="18"/>
        <w:szCs w:val="18"/>
      </w:rPr>
      <w:t>Открытый запрос предложений на право заключения Договор</w:t>
    </w:r>
    <w:r w:rsidR="00913BF0" w:rsidRPr="00C21F9E">
      <w:rPr>
        <w:sz w:val="18"/>
        <w:szCs w:val="18"/>
      </w:rPr>
      <w:t>а</w:t>
    </w:r>
    <w:r w:rsidRPr="00C21F9E">
      <w:rPr>
        <w:sz w:val="18"/>
        <w:szCs w:val="18"/>
      </w:rPr>
      <w:t xml:space="preserve"> на поставку </w:t>
    </w:r>
    <w:r w:rsidR="0067238F" w:rsidRPr="0067238F">
      <w:rPr>
        <w:sz w:val="18"/>
        <w:szCs w:val="18"/>
      </w:rPr>
      <w:t>метизов</w:t>
    </w:r>
    <w:r w:rsidRPr="00C21F9E">
      <w:rPr>
        <w:sz w:val="18"/>
        <w:szCs w:val="18"/>
      </w:rPr>
      <w:t xml:space="preserve"> для нужд ПАО «МРСК Центра» (филиал</w:t>
    </w:r>
    <w:r w:rsidR="00913BF0" w:rsidRPr="00C21F9E">
      <w:rPr>
        <w:sz w:val="18"/>
        <w:szCs w:val="18"/>
      </w:rPr>
      <w:t>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BE8" w:rsidRDefault="00CA5BE8">
      <w:pPr>
        <w:spacing w:line="240" w:lineRule="auto"/>
      </w:pPr>
      <w:r>
        <w:separator/>
      </w:r>
    </w:p>
  </w:footnote>
  <w:footnote w:type="continuationSeparator" w:id="0">
    <w:p w:rsidR="00CA5BE8" w:rsidRDefault="00CA5BE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Pr="00930031" w:rsidRDefault="00856B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BD8" w:rsidRDefault="00856B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1042"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5F13"/>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19B4"/>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1174"/>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FDB"/>
    <w:rsid w:val="0036334A"/>
    <w:rsid w:val="00363775"/>
    <w:rsid w:val="00365234"/>
    <w:rsid w:val="0037230F"/>
    <w:rsid w:val="00372F48"/>
    <w:rsid w:val="00375A91"/>
    <w:rsid w:val="003776BB"/>
    <w:rsid w:val="003803A7"/>
    <w:rsid w:val="003832F6"/>
    <w:rsid w:val="00383D48"/>
    <w:rsid w:val="0039141F"/>
    <w:rsid w:val="00395BC1"/>
    <w:rsid w:val="003A31F0"/>
    <w:rsid w:val="003A3E35"/>
    <w:rsid w:val="003A7B62"/>
    <w:rsid w:val="003B0905"/>
    <w:rsid w:val="003B23E0"/>
    <w:rsid w:val="003B2BFB"/>
    <w:rsid w:val="003B3362"/>
    <w:rsid w:val="003B4C1B"/>
    <w:rsid w:val="003B6779"/>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D19"/>
    <w:rsid w:val="00420F24"/>
    <w:rsid w:val="00421F58"/>
    <w:rsid w:val="00425AFC"/>
    <w:rsid w:val="0042632C"/>
    <w:rsid w:val="00426B53"/>
    <w:rsid w:val="004349A2"/>
    <w:rsid w:val="004360F5"/>
    <w:rsid w:val="004406A6"/>
    <w:rsid w:val="00440928"/>
    <w:rsid w:val="00441E01"/>
    <w:rsid w:val="00443E0B"/>
    <w:rsid w:val="0045134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6E8"/>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56B6"/>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5F7B62"/>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238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6F61"/>
    <w:rsid w:val="0075787E"/>
    <w:rsid w:val="00761011"/>
    <w:rsid w:val="007628EE"/>
    <w:rsid w:val="00766900"/>
    <w:rsid w:val="007705A5"/>
    <w:rsid w:val="00770DD6"/>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2ACD"/>
    <w:rsid w:val="007B5153"/>
    <w:rsid w:val="007B6A8B"/>
    <w:rsid w:val="007C18F1"/>
    <w:rsid w:val="007D07A7"/>
    <w:rsid w:val="007D0EA7"/>
    <w:rsid w:val="007D3CE3"/>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3BF0"/>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1957"/>
    <w:rsid w:val="00972AAA"/>
    <w:rsid w:val="00975C64"/>
    <w:rsid w:val="00980E44"/>
    <w:rsid w:val="009820FB"/>
    <w:rsid w:val="00983F8A"/>
    <w:rsid w:val="0098480C"/>
    <w:rsid w:val="0098672B"/>
    <w:rsid w:val="00986D6E"/>
    <w:rsid w:val="0099066F"/>
    <w:rsid w:val="00992089"/>
    <w:rsid w:val="00993533"/>
    <w:rsid w:val="009948B4"/>
    <w:rsid w:val="00995D58"/>
    <w:rsid w:val="0099612F"/>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68F6"/>
    <w:rsid w:val="00A10C5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7AD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9E"/>
    <w:rsid w:val="00C21FA7"/>
    <w:rsid w:val="00C236C0"/>
    <w:rsid w:val="00C2544E"/>
    <w:rsid w:val="00C30AF4"/>
    <w:rsid w:val="00C33106"/>
    <w:rsid w:val="00C41228"/>
    <w:rsid w:val="00C421E1"/>
    <w:rsid w:val="00C47845"/>
    <w:rsid w:val="00C521DF"/>
    <w:rsid w:val="00C55B59"/>
    <w:rsid w:val="00C606DE"/>
    <w:rsid w:val="00C6262A"/>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5BE8"/>
    <w:rsid w:val="00CA64E5"/>
    <w:rsid w:val="00CA7861"/>
    <w:rsid w:val="00CB6141"/>
    <w:rsid w:val="00CC3810"/>
    <w:rsid w:val="00CC4C3A"/>
    <w:rsid w:val="00CC6D7C"/>
    <w:rsid w:val="00CD0A76"/>
    <w:rsid w:val="00CD4105"/>
    <w:rsid w:val="00CD50EF"/>
    <w:rsid w:val="00CE2E56"/>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27AF7"/>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1ED0"/>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652E"/>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4149"/>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36DF6-DE7F-45FC-B8C2-89060850D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77</Pages>
  <Words>22992</Words>
  <Characters>131059</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153744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116</cp:revision>
  <cp:lastPrinted>2016-03-15T07:44:00Z</cp:lastPrinted>
  <dcterms:created xsi:type="dcterms:W3CDTF">2016-01-12T11:24:00Z</dcterms:created>
  <dcterms:modified xsi:type="dcterms:W3CDTF">2016-03-15T11:09:00Z</dcterms:modified>
</cp:coreProperties>
</file>