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FF0EF2"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F0EF2" w:rsidRPr="000D67AD" w:rsidRDefault="00FF0EF2"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F0EF2" w:rsidRPr="000D67AD" w:rsidRDefault="00FF0EF2"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F0EF2" w:rsidRPr="000D67AD" w:rsidRDefault="00FF0EF2"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F0EF2" w:rsidRPr="000D67AD" w:rsidRDefault="00FF0EF2"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F0EF2" w:rsidRPr="000D67AD" w:rsidRDefault="00FF0EF2" w:rsidP="00BF0828">
                  <w:pPr>
                    <w:spacing w:line="240" w:lineRule="auto"/>
                    <w:ind w:right="-23"/>
                    <w:rPr>
                      <w:rFonts w:ascii="Helios" w:hAnsi="Helios"/>
                      <w:sz w:val="12"/>
                      <w:szCs w:val="12"/>
                    </w:rPr>
                  </w:pPr>
                  <w:r w:rsidRPr="000D67AD">
                    <w:rPr>
                      <w:rFonts w:ascii="Helios" w:hAnsi="Helios"/>
                      <w:sz w:val="12"/>
                      <w:szCs w:val="12"/>
                    </w:rPr>
                    <w:t>тел.: +7 (495) 747-92-92,</w:t>
                  </w:r>
                </w:p>
                <w:p w:rsidR="00FF0EF2" w:rsidRPr="000D67AD" w:rsidRDefault="00FF0EF2"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FF0EF2" w:rsidRPr="000D67AD" w:rsidRDefault="00FF0EF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F0EF2" w:rsidRPr="000D67AD" w:rsidRDefault="00FF0EF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F0EF2" w:rsidRPr="000D67AD" w:rsidRDefault="00FF0EF2"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F0EF2" w:rsidRPr="00FF0EF2" w:rsidRDefault="00FF0EF2"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F0EF2">
                    <w:rPr>
                      <w:rFonts w:ascii="Helios" w:hAnsi="Helios"/>
                      <w:sz w:val="12"/>
                      <w:szCs w:val="12"/>
                      <w:lang w:val="en-US"/>
                    </w:rPr>
                    <w:t>-</w:t>
                  </w:r>
                  <w:r w:rsidRPr="000D67AD">
                    <w:rPr>
                      <w:rFonts w:ascii="Helios" w:hAnsi="Helios"/>
                      <w:sz w:val="12"/>
                      <w:szCs w:val="12"/>
                      <w:lang w:val="en-US"/>
                    </w:rPr>
                    <w:t>mail</w:t>
                  </w:r>
                  <w:proofErr w:type="gramEnd"/>
                  <w:r w:rsidRPr="00FF0EF2">
                    <w:rPr>
                      <w:rFonts w:ascii="Helios" w:hAnsi="Helios"/>
                      <w:sz w:val="12"/>
                      <w:szCs w:val="12"/>
                      <w:lang w:val="en-US"/>
                    </w:rPr>
                    <w:t xml:space="preserve">: </w:t>
                  </w:r>
                  <w:hyperlink r:id="rId9" w:history="1">
                    <w:r w:rsidRPr="000D67AD">
                      <w:rPr>
                        <w:rFonts w:ascii="Helios" w:hAnsi="Helios"/>
                        <w:sz w:val="12"/>
                        <w:szCs w:val="12"/>
                        <w:lang w:val="en-US"/>
                      </w:rPr>
                      <w:t>posta</w:t>
                    </w:r>
                    <w:r w:rsidRPr="00FF0EF2">
                      <w:rPr>
                        <w:rFonts w:ascii="Helios" w:hAnsi="Helios"/>
                        <w:sz w:val="12"/>
                        <w:szCs w:val="12"/>
                        <w:lang w:val="en-US"/>
                      </w:rPr>
                      <w:t>@</w:t>
                    </w:r>
                    <w:r w:rsidRPr="000D67AD">
                      <w:rPr>
                        <w:rFonts w:ascii="Helios" w:hAnsi="Helios"/>
                        <w:sz w:val="12"/>
                        <w:szCs w:val="12"/>
                        <w:lang w:val="en-US"/>
                      </w:rPr>
                      <w:t>mrsk</w:t>
                    </w:r>
                    <w:r w:rsidRPr="00FF0EF2">
                      <w:rPr>
                        <w:rFonts w:ascii="Helios" w:hAnsi="Helios"/>
                        <w:sz w:val="12"/>
                        <w:szCs w:val="12"/>
                        <w:lang w:val="en-US"/>
                      </w:rPr>
                      <w:t>-1.</w:t>
                    </w:r>
                    <w:r w:rsidRPr="000D67AD">
                      <w:rPr>
                        <w:rFonts w:ascii="Helios" w:hAnsi="Helios"/>
                        <w:sz w:val="12"/>
                        <w:szCs w:val="12"/>
                        <w:lang w:val="en-US"/>
                      </w:rPr>
                      <w:t>ru</w:t>
                    </w:r>
                  </w:hyperlink>
                  <w:r w:rsidRPr="00FF0EF2">
                    <w:rPr>
                      <w:rFonts w:ascii="Helios" w:hAnsi="Helios"/>
                      <w:sz w:val="12"/>
                      <w:szCs w:val="12"/>
                      <w:lang w:val="en-US"/>
                    </w:rPr>
                    <w:t xml:space="preserve">, </w:t>
                  </w:r>
                  <w:hyperlink r:id="rId10" w:history="1">
                    <w:r w:rsidRPr="000D67AD">
                      <w:rPr>
                        <w:rFonts w:ascii="Helios" w:hAnsi="Helios"/>
                        <w:sz w:val="12"/>
                        <w:szCs w:val="12"/>
                        <w:lang w:val="en-US"/>
                      </w:rPr>
                      <w:t>www</w:t>
                    </w:r>
                    <w:r w:rsidRPr="00FF0EF2">
                      <w:rPr>
                        <w:rFonts w:ascii="Helios" w:hAnsi="Helios"/>
                        <w:sz w:val="12"/>
                        <w:szCs w:val="12"/>
                        <w:lang w:val="en-US"/>
                      </w:rPr>
                      <w:t>.</w:t>
                    </w:r>
                    <w:r w:rsidRPr="000D67AD">
                      <w:rPr>
                        <w:rFonts w:ascii="Helios" w:hAnsi="Helios"/>
                        <w:sz w:val="12"/>
                        <w:szCs w:val="12"/>
                        <w:lang w:val="en-US"/>
                      </w:rPr>
                      <w:t>mrsk</w:t>
                    </w:r>
                    <w:r w:rsidRPr="00FF0EF2">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D24DD0" w:rsidRPr="005A21B8" w:rsidRDefault="00D24DD0" w:rsidP="00D24DD0">
      <w:pPr>
        <w:suppressAutoHyphens w:val="0"/>
        <w:spacing w:line="240" w:lineRule="auto"/>
        <w:ind w:firstLine="0"/>
        <w:jc w:val="right"/>
        <w:rPr>
          <w:bCs w:val="0"/>
          <w:sz w:val="24"/>
          <w:szCs w:val="24"/>
          <w:lang w:eastAsia="ru-RU"/>
        </w:rPr>
      </w:pPr>
      <w:r w:rsidRPr="005A21B8">
        <w:rPr>
          <w:bCs w:val="0"/>
          <w:sz w:val="24"/>
          <w:szCs w:val="24"/>
          <w:lang w:eastAsia="ru-RU"/>
        </w:rPr>
        <w:t>Председатель закупочной комиссии -</w:t>
      </w:r>
    </w:p>
    <w:p w:rsidR="00D24DD0" w:rsidRPr="005A21B8" w:rsidRDefault="00D24DD0" w:rsidP="00D24DD0">
      <w:pPr>
        <w:suppressAutoHyphens w:val="0"/>
        <w:spacing w:line="240" w:lineRule="auto"/>
        <w:ind w:firstLine="0"/>
        <w:jc w:val="right"/>
        <w:rPr>
          <w:bCs w:val="0"/>
          <w:sz w:val="24"/>
          <w:szCs w:val="24"/>
          <w:lang w:eastAsia="ru-RU"/>
        </w:rPr>
      </w:pPr>
      <w:r w:rsidRPr="005A21B8">
        <w:rPr>
          <w:bCs w:val="0"/>
          <w:sz w:val="24"/>
          <w:szCs w:val="24"/>
          <w:lang w:eastAsia="ru-RU"/>
        </w:rPr>
        <w:t>Начальник управления логистики и МТО</w:t>
      </w:r>
    </w:p>
    <w:p w:rsidR="00D24DD0" w:rsidRPr="005A21B8" w:rsidRDefault="00D24DD0" w:rsidP="00D24DD0">
      <w:pPr>
        <w:suppressAutoHyphens w:val="0"/>
        <w:spacing w:line="240" w:lineRule="auto"/>
        <w:ind w:firstLine="0"/>
        <w:jc w:val="right"/>
        <w:rPr>
          <w:bCs w:val="0"/>
          <w:sz w:val="24"/>
          <w:szCs w:val="24"/>
          <w:lang w:eastAsia="ru-RU"/>
        </w:rPr>
      </w:pPr>
      <w:r w:rsidRPr="005A21B8">
        <w:rPr>
          <w:bCs w:val="0"/>
          <w:sz w:val="24"/>
          <w:szCs w:val="24"/>
          <w:lang w:eastAsia="ru-RU"/>
        </w:rPr>
        <w:t xml:space="preserve"> филиала ПАО «МРСК Центра» - «Тамбовэнерго»</w:t>
      </w:r>
    </w:p>
    <w:p w:rsidR="00D24DD0" w:rsidRPr="005A21B8" w:rsidRDefault="00D24DD0" w:rsidP="00D24DD0">
      <w:pPr>
        <w:suppressAutoHyphens w:val="0"/>
        <w:spacing w:line="240" w:lineRule="auto"/>
        <w:ind w:firstLine="0"/>
        <w:jc w:val="right"/>
        <w:rPr>
          <w:bCs w:val="0"/>
          <w:sz w:val="24"/>
          <w:szCs w:val="24"/>
          <w:lang w:eastAsia="ru-RU"/>
        </w:rPr>
      </w:pPr>
      <w:r w:rsidRPr="005A21B8">
        <w:rPr>
          <w:bCs w:val="0"/>
          <w:sz w:val="24"/>
          <w:szCs w:val="24"/>
          <w:lang w:eastAsia="ru-RU"/>
        </w:rPr>
        <w:t>________________ А.П. Донских</w:t>
      </w:r>
    </w:p>
    <w:p w:rsidR="00D24DD0" w:rsidRPr="005A21B8" w:rsidRDefault="00D24DD0" w:rsidP="00D24DD0">
      <w:pPr>
        <w:suppressAutoHyphens w:val="0"/>
        <w:spacing w:line="240" w:lineRule="auto"/>
        <w:ind w:firstLine="0"/>
        <w:jc w:val="right"/>
        <w:rPr>
          <w:bCs w:val="0"/>
          <w:sz w:val="24"/>
          <w:szCs w:val="24"/>
          <w:lang w:eastAsia="ru-RU"/>
        </w:rPr>
      </w:pPr>
    </w:p>
    <w:p w:rsidR="00D24DD0" w:rsidRPr="00C12FA4" w:rsidRDefault="00D24DD0" w:rsidP="00D24DD0">
      <w:pPr>
        <w:ind w:firstLine="0"/>
        <w:jc w:val="left"/>
        <w:rPr>
          <w:sz w:val="24"/>
          <w:szCs w:val="24"/>
        </w:rPr>
      </w:pPr>
      <w:r>
        <w:rPr>
          <w:bCs w:val="0"/>
          <w:sz w:val="24"/>
          <w:szCs w:val="24"/>
          <w:lang w:eastAsia="ru-RU"/>
        </w:rPr>
        <w:t xml:space="preserve">                                                                                                            </w:t>
      </w:r>
      <w:r w:rsidRPr="005A21B8">
        <w:rPr>
          <w:bCs w:val="0"/>
          <w:sz w:val="24"/>
          <w:szCs w:val="24"/>
          <w:lang w:eastAsia="ru-RU"/>
        </w:rPr>
        <w:t xml:space="preserve"> «___» ____________ 2016 года</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D24DD0" w:rsidRPr="00D24DD0">
        <w:rPr>
          <w:b/>
          <w:sz w:val="24"/>
          <w:szCs w:val="24"/>
        </w:rPr>
        <w:t xml:space="preserve">Договора на поставку </w:t>
      </w:r>
      <w:r w:rsidR="00FF0EF2" w:rsidRPr="00FF0EF2">
        <w:rPr>
          <w:b/>
          <w:sz w:val="24"/>
          <w:szCs w:val="24"/>
        </w:rPr>
        <w:t>запчастей к гусеничной технике</w:t>
      </w:r>
      <w:r w:rsidR="00D24DD0" w:rsidRPr="00D24DD0">
        <w:rPr>
          <w:b/>
          <w:sz w:val="24"/>
          <w:szCs w:val="24"/>
        </w:rPr>
        <w:t xml:space="preserve">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24DD0">
        <w:rPr>
          <w:sz w:val="24"/>
          <w:szCs w:val="24"/>
        </w:rPr>
        <w:t>Тамбов</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3A3750">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3A3750">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3A3750">
        <w:rPr>
          <w:noProof/>
        </w:rPr>
        <w:t>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63E64">
        <w:rPr>
          <w:noProof/>
        </w:rPr>
        <w:fldChar w:fldCharType="begin"/>
      </w:r>
      <w:r>
        <w:rPr>
          <w:noProof/>
        </w:rPr>
        <w:instrText xml:space="preserve"> PAGEREF _Toc447269750 \h </w:instrText>
      </w:r>
      <w:r w:rsidR="00763E64">
        <w:rPr>
          <w:noProof/>
        </w:rPr>
      </w:r>
      <w:r w:rsidR="00763E64">
        <w:rPr>
          <w:noProof/>
        </w:rPr>
        <w:fldChar w:fldCharType="separate"/>
      </w:r>
      <w:r w:rsidR="003A3750">
        <w:rPr>
          <w:noProof/>
        </w:rPr>
        <w:t>9</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3A3750">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3A3750">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3A3750">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3A3750">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3A3750">
        <w:rPr>
          <w:noProof/>
        </w:rPr>
        <w:t>35</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3A3750">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3A3750">
        <w:rPr>
          <w:noProof/>
        </w:rPr>
        <w:t>42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3A3750">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3A3750">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3A3750">
        <w:rPr>
          <w:noProof/>
        </w:rPr>
        <w:t>50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3A3750">
        <w:rPr>
          <w:noProof/>
        </w:rPr>
        <w:t>52</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3A3750">
        <w:rPr>
          <w:noProof/>
        </w:rPr>
        <w:t>54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3A3750">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3A3750">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3A3750">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3A3750">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3A3750">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3A3750">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3A3750">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3A3750">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3A3750">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3A3750">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D24DD0"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D24DD0" w:rsidRPr="00D24DD0">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w:t>
      </w:r>
      <w:r w:rsidR="00D24DD0" w:rsidRPr="00D24DD0">
        <w:rPr>
          <w:iCs/>
          <w:sz w:val="24"/>
          <w:szCs w:val="24"/>
          <w:u w:val="single"/>
        </w:rPr>
        <w:t xml:space="preserve"> kobeleva.ey@mrsk-1.ru.</w:t>
      </w:r>
      <w:r w:rsidR="00D24DD0" w:rsidRPr="00D24DD0">
        <w:rPr>
          <w:iCs/>
          <w:sz w:val="24"/>
          <w:szCs w:val="24"/>
        </w:rPr>
        <w:t xml:space="preserve">, ответственное лицо – Кобелева Елена Юрьевна, контактный телефон - (4752)56-95-67, адрес электронной почты: </w:t>
      </w:r>
      <w:r w:rsidR="00D24DD0" w:rsidRPr="00D24DD0">
        <w:rPr>
          <w:iCs/>
          <w:sz w:val="24"/>
          <w:szCs w:val="24"/>
          <w:u w:val="single"/>
        </w:rPr>
        <w:t>kobeleva.ey@mrsk-1.ru.</w:t>
      </w:r>
      <w:proofErr w:type="gramEnd"/>
      <w:r w:rsidR="00862664" w:rsidRPr="00862664">
        <w:rPr>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862664">
        <w:rPr>
          <w:b/>
          <w:sz w:val="24"/>
          <w:szCs w:val="24"/>
          <w:highlight w:val="yellow"/>
        </w:rPr>
        <w:t>«</w:t>
      </w:r>
      <w:r w:rsidR="00FF0EF2">
        <w:rPr>
          <w:b/>
          <w:sz w:val="24"/>
          <w:szCs w:val="24"/>
          <w:highlight w:val="yellow"/>
        </w:rPr>
        <w:t>15</w:t>
      </w:r>
      <w:r w:rsidRPr="00862664">
        <w:rPr>
          <w:b/>
          <w:sz w:val="24"/>
          <w:szCs w:val="24"/>
          <w:highlight w:val="yellow"/>
        </w:rPr>
        <w:t xml:space="preserve">» </w:t>
      </w:r>
      <w:r w:rsidR="00D24DD0">
        <w:rPr>
          <w:b/>
          <w:sz w:val="24"/>
          <w:szCs w:val="24"/>
          <w:highlight w:val="yellow"/>
        </w:rPr>
        <w:t>сентября</w:t>
      </w:r>
      <w:r w:rsidRPr="00862664">
        <w:rPr>
          <w:b/>
          <w:sz w:val="24"/>
          <w:szCs w:val="24"/>
          <w:highlight w:val="yellow"/>
        </w:rPr>
        <w:t xml:space="preserve"> 20</w:t>
      </w:r>
      <w:r w:rsidR="00C12FA4" w:rsidRPr="00862664">
        <w:rPr>
          <w:b/>
          <w:sz w:val="24"/>
          <w:szCs w:val="24"/>
          <w:highlight w:val="yellow"/>
        </w:rPr>
        <w:t>1</w:t>
      </w:r>
      <w:r w:rsidR="00862664" w:rsidRPr="00862664">
        <w:rPr>
          <w:b/>
          <w:sz w:val="24"/>
          <w:szCs w:val="24"/>
          <w:highlight w:val="yellow"/>
        </w:rPr>
        <w:t>6</w:t>
      </w:r>
      <w:r w:rsidRPr="00862664">
        <w:rPr>
          <w:b/>
          <w:sz w:val="24"/>
          <w:szCs w:val="24"/>
          <w:highlight w:val="yellow"/>
        </w:rPr>
        <w:t xml:space="preserve"> г.</w:t>
      </w:r>
      <w:r w:rsidRPr="00862664">
        <w:rPr>
          <w:sz w:val="24"/>
          <w:szCs w:val="24"/>
        </w:rPr>
        <w:t xml:space="preserve"> на официальном сайте (</w:t>
      </w:r>
      <w:hyperlink r:id="rId18"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9"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BF210E">
        <w:fldChar w:fldCharType="begin"/>
      </w:r>
      <w:r w:rsidR="00BF210E">
        <w:instrText xml:space="preserve"> REF _Ref440269836 \r \h  \* MERGEFORMAT </w:instrText>
      </w:r>
      <w:r w:rsidR="00BF210E">
        <w:fldChar w:fldCharType="separate"/>
      </w:r>
      <w:r w:rsidR="00622B69" w:rsidRPr="00622B69">
        <w:rPr>
          <w:sz w:val="24"/>
          <w:szCs w:val="24"/>
        </w:rPr>
        <w:t>1.1.2</w:t>
      </w:r>
      <w:r w:rsidR="00BF210E">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24DD0">
        <w:rPr>
          <w:sz w:val="24"/>
          <w:szCs w:val="24"/>
        </w:rPr>
        <w:t xml:space="preserve">, </w:t>
      </w:r>
      <w:r w:rsidR="00D24DD0" w:rsidRPr="00D24DD0">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D24DD0" w:rsidRPr="00D24DD0">
        <w:rPr>
          <w:sz w:val="24"/>
          <w:szCs w:val="24"/>
        </w:rPr>
        <w:t xml:space="preserve"> </w:t>
      </w:r>
      <w:proofErr w:type="gramStart"/>
      <w:r w:rsidR="00D24DD0" w:rsidRPr="00D24DD0">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D24DD0" w:rsidRPr="00D24DD0">
        <w:rPr>
          <w:sz w:val="24"/>
          <w:szCs w:val="24"/>
        </w:rPr>
        <w:t xml:space="preserve">Договора на поставку </w:t>
      </w:r>
      <w:r w:rsidR="00FF0EF2" w:rsidRPr="00FF0EF2">
        <w:rPr>
          <w:sz w:val="24"/>
          <w:szCs w:val="24"/>
        </w:rPr>
        <w:t>запчастей к гусеничной технике</w:t>
      </w:r>
      <w:r w:rsidR="00D24DD0" w:rsidRPr="00D24DD0">
        <w:rPr>
          <w:sz w:val="24"/>
          <w:szCs w:val="24"/>
        </w:rPr>
        <w:t xml:space="preserve"> для нужд ПАО «МРСК Центра» (филиала «Тамбовэнерго»)</w:t>
      </w:r>
      <w:r w:rsidR="00862664" w:rsidRPr="00D24DD0">
        <w:rPr>
          <w:sz w:val="24"/>
          <w:szCs w:val="24"/>
        </w:rPr>
        <w:t>, расположенного по адресу:</w:t>
      </w:r>
      <w:proofErr w:type="gramEnd"/>
      <w:r w:rsidR="00862664" w:rsidRPr="00D24DD0">
        <w:rPr>
          <w:sz w:val="24"/>
          <w:szCs w:val="24"/>
        </w:rPr>
        <w:t xml:space="preserve"> РФ, 392680, г. Тамб</w:t>
      </w:r>
      <w:r w:rsidR="00D24DD0" w:rsidRPr="00D24DD0">
        <w:rPr>
          <w:sz w:val="24"/>
          <w:szCs w:val="24"/>
        </w:rPr>
        <w:t xml:space="preserve">ов, ул. </w:t>
      </w:r>
      <w:proofErr w:type="spellStart"/>
      <w:r w:rsidR="00D24DD0" w:rsidRPr="00D24DD0">
        <w:rPr>
          <w:sz w:val="24"/>
          <w:szCs w:val="24"/>
        </w:rPr>
        <w:t>Моршанское</w:t>
      </w:r>
      <w:proofErr w:type="spellEnd"/>
      <w:r w:rsidR="00D24DD0" w:rsidRPr="00D24DD0">
        <w:rPr>
          <w:sz w:val="24"/>
          <w:szCs w:val="24"/>
        </w:rPr>
        <w:t xml:space="preserve"> шоссе, д. 23</w:t>
      </w:r>
      <w:r w:rsidRPr="00D24DD0">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20" w:history="1">
        <w:r w:rsidR="00862664" w:rsidRPr="00D24DD0">
          <w:rPr>
            <w:rStyle w:val="a7"/>
            <w:sz w:val="24"/>
            <w:szCs w:val="24"/>
          </w:rPr>
          <w:t>etp.rosseti.ru</w:t>
        </w:r>
      </w:hyperlink>
      <w:r w:rsidR="00862664" w:rsidRPr="00D24DD0">
        <w:rPr>
          <w:sz w:val="24"/>
          <w:szCs w:val="24"/>
        </w:rPr>
        <w:t xml:space="preserve"> </w:t>
      </w:r>
      <w:r w:rsidR="00702B2C" w:rsidRPr="00D24DD0">
        <w:rPr>
          <w:sz w:val="24"/>
          <w:szCs w:val="24"/>
        </w:rPr>
        <w:t>(</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D24DD0" w:rsidRPr="00D24DD0">
        <w:rPr>
          <w:sz w:val="24"/>
          <w:szCs w:val="24"/>
        </w:rPr>
        <w:t>Договора на поставку детских новогодних подарков для нужд ПАО «МРСК Центра» (филиала «Тамбовэнерго»)</w:t>
      </w:r>
      <w:r w:rsidR="00702B2C" w:rsidRPr="00D24DD0">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C12FA4">
        <w:rPr>
          <w:sz w:val="24"/>
          <w:szCs w:val="24"/>
        </w:rPr>
        <w:t>Количество лотов</w:t>
      </w:r>
      <w:r w:rsidRPr="00D24DD0">
        <w:rPr>
          <w:sz w:val="24"/>
          <w:szCs w:val="24"/>
        </w:rPr>
        <w:t xml:space="preserve">: </w:t>
      </w:r>
      <w:r w:rsidRPr="00D24DD0">
        <w:rPr>
          <w:b/>
          <w:sz w:val="24"/>
          <w:szCs w:val="24"/>
        </w:rPr>
        <w:t>1 (один)</w:t>
      </w:r>
      <w:r w:rsidRPr="00D24DD0">
        <w:rPr>
          <w:sz w:val="24"/>
          <w:szCs w:val="24"/>
        </w:rPr>
        <w:t>.</w:t>
      </w:r>
    </w:p>
    <w:bookmarkEnd w:id="18"/>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FF0EF2"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D24DD0">
        <w:rPr>
          <w:sz w:val="24"/>
          <w:szCs w:val="24"/>
        </w:rPr>
        <w:t xml:space="preserve">: </w:t>
      </w:r>
      <w:r w:rsidR="00FF0EF2" w:rsidRPr="00FF0EF2">
        <w:rPr>
          <w:sz w:val="24"/>
          <w:szCs w:val="24"/>
        </w:rPr>
        <w:t>в течение 15 календарных дней с момента подписания Договора</w:t>
      </w:r>
      <w:r w:rsidR="00717F60" w:rsidRPr="00FF0EF2">
        <w:rPr>
          <w:sz w:val="24"/>
          <w:szCs w:val="24"/>
        </w:rPr>
        <w:t>.</w:t>
      </w:r>
      <w:bookmarkEnd w:id="19"/>
    </w:p>
    <w:p w:rsidR="008D2928" w:rsidRPr="008D29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w:t>
      </w:r>
      <w:r w:rsidR="008B36B1">
        <w:rPr>
          <w:sz w:val="24"/>
          <w:szCs w:val="24"/>
        </w:rPr>
        <w:t>у</w:t>
      </w:r>
      <w:r w:rsidR="008D2928" w:rsidRPr="008D2928">
        <w:rPr>
          <w:sz w:val="24"/>
          <w:szCs w:val="24"/>
        </w:rPr>
        <w:t xml:space="preserve"> филиал</w:t>
      </w:r>
      <w:r w:rsidR="008B36B1">
        <w:rPr>
          <w:sz w:val="24"/>
          <w:szCs w:val="24"/>
        </w:rPr>
        <w:t>а</w:t>
      </w:r>
      <w:r w:rsidR="008D2928" w:rsidRPr="008D2928">
        <w:rPr>
          <w:sz w:val="24"/>
          <w:szCs w:val="24"/>
        </w:rPr>
        <w:t xml:space="preserve"> ПАО «МРСК Центра</w:t>
      </w:r>
      <w:bookmarkEnd w:id="20"/>
      <w:r w:rsidR="008B36B1">
        <w:rPr>
          <w:sz w:val="24"/>
          <w:szCs w:val="24"/>
        </w:rPr>
        <w:t>:</w:t>
      </w:r>
    </w:p>
    <w:p w:rsidR="008D2928" w:rsidRPr="008B36B1" w:rsidRDefault="008B36B1" w:rsidP="00BC19F9">
      <w:pPr>
        <w:pStyle w:val="afffffff2"/>
        <w:keepNext/>
        <w:numPr>
          <w:ilvl w:val="0"/>
          <w:numId w:val="81"/>
        </w:numPr>
        <w:tabs>
          <w:tab w:val="num" w:pos="1560"/>
        </w:tabs>
        <w:spacing w:line="240" w:lineRule="auto"/>
        <w:rPr>
          <w:rFonts w:ascii="Times New Roman" w:hAnsi="Times New Roman"/>
          <w:sz w:val="24"/>
          <w:szCs w:val="24"/>
        </w:rPr>
      </w:pPr>
      <w:r w:rsidRPr="008B36B1">
        <w:rPr>
          <w:rFonts w:ascii="Times New Roman" w:hAnsi="Times New Roman"/>
          <w:sz w:val="24"/>
          <w:szCs w:val="24"/>
        </w:rPr>
        <w:t xml:space="preserve"> </w:t>
      </w:r>
      <w:r w:rsidR="008D2928" w:rsidRPr="008B36B1">
        <w:rPr>
          <w:rFonts w:ascii="Times New Roman" w:hAnsi="Times New Roman"/>
          <w:sz w:val="24"/>
          <w:szCs w:val="24"/>
        </w:rPr>
        <w:t xml:space="preserve">«Тамбовэнерго», РФ, </w:t>
      </w:r>
      <w:proofErr w:type="spellStart"/>
      <w:r w:rsidR="008D2928" w:rsidRPr="008B36B1">
        <w:rPr>
          <w:rFonts w:ascii="Times New Roman" w:hAnsi="Times New Roman"/>
          <w:sz w:val="24"/>
          <w:szCs w:val="24"/>
        </w:rPr>
        <w:t>г</w:t>
      </w:r>
      <w:proofErr w:type="gramStart"/>
      <w:r w:rsidR="008D2928" w:rsidRPr="008B36B1">
        <w:rPr>
          <w:rFonts w:ascii="Times New Roman" w:hAnsi="Times New Roman"/>
          <w:sz w:val="24"/>
          <w:szCs w:val="24"/>
        </w:rPr>
        <w:t>.Т</w:t>
      </w:r>
      <w:proofErr w:type="gramEnd"/>
      <w:r w:rsidR="008D2928" w:rsidRPr="008B36B1">
        <w:rPr>
          <w:rFonts w:ascii="Times New Roman" w:hAnsi="Times New Roman"/>
          <w:sz w:val="24"/>
          <w:szCs w:val="24"/>
        </w:rPr>
        <w:t>амбов</w:t>
      </w:r>
      <w:proofErr w:type="spellEnd"/>
      <w:r w:rsidR="008D2928" w:rsidRPr="008B36B1">
        <w:rPr>
          <w:rFonts w:ascii="Times New Roman" w:hAnsi="Times New Roman"/>
          <w:sz w:val="24"/>
          <w:szCs w:val="24"/>
        </w:rPr>
        <w:t xml:space="preserve">, ул. Авиационная, 149 </w:t>
      </w:r>
      <w:r w:rsidRPr="008B36B1">
        <w:rPr>
          <w:rFonts w:ascii="Times New Roman" w:hAnsi="Times New Roman"/>
          <w:sz w:val="24"/>
          <w:szCs w:val="24"/>
        </w:rPr>
        <w:t>(Центральный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8B36B1">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BF210E">
        <w:fldChar w:fldCharType="begin"/>
      </w:r>
      <w:r w:rsidR="00BF210E">
        <w:instrText xml:space="preserve"> REF _Ref305973574 \r \h  \* MERGEFORMAT </w:instrText>
      </w:r>
      <w:r w:rsidR="00BF210E">
        <w:fldChar w:fldCharType="separate"/>
      </w:r>
      <w:r w:rsidR="00622B69">
        <w:t>2</w:t>
      </w:r>
      <w:r w:rsidR="00BF210E">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BF210E">
        <w:fldChar w:fldCharType="begin"/>
      </w:r>
      <w:r w:rsidR="00BF210E">
        <w:instrText xml:space="preserve"> REF _Ref305973033 \r \h  \* MERGEFORMAT </w:instrText>
      </w:r>
      <w:r w:rsidR="00BF210E">
        <w:fldChar w:fldCharType="separate"/>
      </w:r>
      <w:r w:rsidR="00622B69" w:rsidRPr="00622B69">
        <w:rPr>
          <w:sz w:val="24"/>
          <w:szCs w:val="24"/>
        </w:rPr>
        <w:t>3.2</w:t>
      </w:r>
      <w:r w:rsidR="00BF210E">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BF210E">
        <w:fldChar w:fldCharType="begin"/>
      </w:r>
      <w:r w:rsidR="00BF210E">
        <w:instrText xml:space="preserve"> REF _Ref191386109 \n \h  \* MERGEFORMAT </w:instrText>
      </w:r>
      <w:r w:rsidR="00BF210E">
        <w:fldChar w:fldCharType="separate"/>
      </w:r>
      <w:r w:rsidR="00622B69" w:rsidRPr="00622B69">
        <w:rPr>
          <w:color w:val="000000"/>
          <w:sz w:val="24"/>
          <w:szCs w:val="24"/>
        </w:rPr>
        <w:t>3.3.2</w:t>
      </w:r>
      <w:r w:rsidR="00BF210E">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BF210E">
        <w:fldChar w:fldCharType="begin"/>
      </w:r>
      <w:r w:rsidR="00BF210E">
        <w:instrText xml:space="preserve"> REF _Ref306005578 \r \h  \* MERGEFORMAT </w:instrText>
      </w:r>
      <w:r w:rsidR="00BF210E">
        <w:fldChar w:fldCharType="separate"/>
      </w:r>
      <w:r w:rsidR="00622B69" w:rsidRPr="00622B69">
        <w:rPr>
          <w:sz w:val="24"/>
          <w:szCs w:val="24"/>
        </w:rPr>
        <w:t>3.3.8.3</w:t>
      </w:r>
      <w:r w:rsidR="00BF210E">
        <w:fldChar w:fldCharType="end"/>
      </w:r>
      <w:r w:rsidR="008D1B83" w:rsidRPr="008D1B83">
        <w:rPr>
          <w:sz w:val="24"/>
          <w:szCs w:val="24"/>
        </w:rPr>
        <w:t xml:space="preserve"> и подразделе </w:t>
      </w:r>
      <w:r w:rsidR="00BF210E">
        <w:fldChar w:fldCharType="begin"/>
      </w:r>
      <w:r w:rsidR="00BF210E">
        <w:instrText xml:space="preserve"> REF _Ref442187883 \r \h  \* MERGEFORMAT </w:instrText>
      </w:r>
      <w:r w:rsidR="00BF210E">
        <w:fldChar w:fldCharType="separate"/>
      </w:r>
      <w:r w:rsidR="00622B69" w:rsidRPr="00622B69">
        <w:rPr>
          <w:sz w:val="24"/>
          <w:szCs w:val="24"/>
        </w:rPr>
        <w:t>5.16</w:t>
      </w:r>
      <w:r w:rsidR="00BF210E">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BF210E">
        <w:fldChar w:fldCharType="begin"/>
      </w:r>
      <w:r w:rsidR="00BF210E">
        <w:instrText xml:space="preserve"> REF _Ref191386164 \r \h  \* MERGEFORMAT </w:instrText>
      </w:r>
      <w:r w:rsidR="00BF210E">
        <w:fldChar w:fldCharType="separate"/>
      </w:r>
      <w:r w:rsidR="00622B69" w:rsidRPr="00622B69">
        <w:rPr>
          <w:sz w:val="24"/>
          <w:szCs w:val="24"/>
        </w:rPr>
        <w:t xml:space="preserve"> 1.4.1 </w:t>
      </w:r>
      <w:r w:rsidR="00BF210E">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BF210E">
        <w:fldChar w:fldCharType="begin"/>
      </w:r>
      <w:r w:rsidR="00BF210E">
        <w:instrText xml:space="preserve"> REF _Ref306978606 \r \h  \* MERGEFORMAT </w:instrText>
      </w:r>
      <w:r w:rsidR="00BF210E">
        <w:fldChar w:fldCharType="separate"/>
      </w:r>
      <w:r w:rsidR="00622B69" w:rsidRPr="00622B69">
        <w:rPr>
          <w:sz w:val="24"/>
          <w:szCs w:val="24"/>
        </w:rPr>
        <w:t xml:space="preserve"> 1.4.2 </w:t>
      </w:r>
      <w:r w:rsidR="00BF210E">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F210E">
        <w:fldChar w:fldCharType="begin"/>
      </w:r>
      <w:r w:rsidR="00BF210E">
        <w:instrText xml:space="preserve"> REF _Ref306114966 \r \h  \* MERGEFORMAT </w:instrText>
      </w:r>
      <w:r w:rsidR="00BF210E">
        <w:fldChar w:fldCharType="separate"/>
      </w:r>
      <w:r w:rsidR="00622B69" w:rsidRPr="00622B69">
        <w:rPr>
          <w:sz w:val="24"/>
          <w:szCs w:val="24"/>
        </w:rPr>
        <w:t>3.3.11</w:t>
      </w:r>
      <w:r w:rsidR="00BF210E">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63E64">
        <w:rPr>
          <w:b w:val="0"/>
        </w:rPr>
        <w:fldChar w:fldCharType="begin"/>
      </w:r>
      <w:r w:rsidR="002D4BC6">
        <w:rPr>
          <w:b w:val="0"/>
        </w:rPr>
        <w:instrText xml:space="preserve"> REF _Ref440275279 \r \h </w:instrText>
      </w:r>
      <w:r w:rsidR="00763E64">
        <w:rPr>
          <w:b w:val="0"/>
        </w:rPr>
      </w:r>
      <w:r w:rsidR="00763E64">
        <w:rPr>
          <w:b w:val="0"/>
        </w:rPr>
        <w:fldChar w:fldCharType="separate"/>
      </w:r>
      <w:r w:rsidR="00622B69">
        <w:rPr>
          <w:b w:val="0"/>
        </w:rPr>
        <w:t>1.1.4</w:t>
      </w:r>
      <w:r w:rsidR="00763E64">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BF210E">
        <w:fldChar w:fldCharType="begin"/>
      </w:r>
      <w:r w:rsidR="00BF210E">
        <w:instrText xml:space="preserve"> REF _Ref305973147 \r \h  \* MERGEFORMAT </w:instrText>
      </w:r>
      <w:r w:rsidR="00BF210E">
        <w:fldChar w:fldCharType="separate"/>
      </w:r>
      <w:r w:rsidR="00622B69" w:rsidRPr="00622B69">
        <w:rPr>
          <w:b w:val="0"/>
          <w:szCs w:val="24"/>
        </w:rPr>
        <w:t>3.3</w:t>
      </w:r>
      <w:r w:rsidR="00BF210E">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D4BC6">
        <w:rPr>
          <w:b w:val="0"/>
          <w:szCs w:val="24"/>
        </w:rPr>
        <w:t xml:space="preserve">Письмо о подаче оферты (подраздел </w:t>
      </w:r>
      <w:r w:rsidR="00BF210E">
        <w:fldChar w:fldCharType="begin"/>
      </w:r>
      <w:r w:rsidR="00BF210E">
        <w:instrText xml:space="preserve"> REF _Ref55336310 \r \h  \* MERGEFORMAT </w:instrText>
      </w:r>
      <w:r w:rsidR="00BF210E">
        <w:fldChar w:fldCharType="separate"/>
      </w:r>
      <w:r w:rsidR="00622B69" w:rsidRPr="00622B69">
        <w:rPr>
          <w:b w:val="0"/>
          <w:szCs w:val="24"/>
        </w:rPr>
        <w:t>5.1</w:t>
      </w:r>
      <w:r w:rsidR="00BF210E">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BF210E">
        <w:fldChar w:fldCharType="begin"/>
      </w:r>
      <w:r w:rsidR="00BF210E">
        <w:instrText xml:space="preserve"> REF _Ref440284918 \r \h  \* MERGEFORMAT </w:instrText>
      </w:r>
      <w:r w:rsidR="00BF210E">
        <w:fldChar w:fldCharType="separate"/>
      </w:r>
      <w:r w:rsidR="00622B69" w:rsidRPr="00622B69">
        <w:rPr>
          <w:b w:val="0"/>
          <w:szCs w:val="24"/>
        </w:rPr>
        <w:t>5.2</w:t>
      </w:r>
      <w:r w:rsidR="00BF210E">
        <w:fldChar w:fldCharType="end"/>
      </w:r>
      <w:r w:rsidRPr="002D4BC6">
        <w:rPr>
          <w:b w:val="0"/>
          <w:szCs w:val="24"/>
        </w:rPr>
        <w:t xml:space="preserve">), Техническое предложение (подраздел </w:t>
      </w:r>
      <w:r w:rsidR="00BF210E">
        <w:fldChar w:fldCharType="begin"/>
      </w:r>
      <w:r w:rsidR="00BF210E">
        <w:instrText xml:space="preserve"> REF _Ref86826666 \r \h  \* MERGEFORMAT </w:instrText>
      </w:r>
      <w:r w:rsidR="00BF210E">
        <w:fldChar w:fldCharType="separate"/>
      </w:r>
      <w:r w:rsidR="00622B69" w:rsidRPr="00622B69">
        <w:rPr>
          <w:b w:val="0"/>
          <w:szCs w:val="24"/>
        </w:rPr>
        <w:t>5.3</w:t>
      </w:r>
      <w:r w:rsidR="00BF210E">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BF210E">
        <w:fldChar w:fldCharType="begin"/>
      </w:r>
      <w:r w:rsidR="00BF210E">
        <w:instrText xml:space="preserve"> REF _Ref440284947 \r \h  \* MERGEFORMAT </w:instrText>
      </w:r>
      <w:r w:rsidR="00BF210E">
        <w:fldChar w:fldCharType="separate"/>
      </w:r>
      <w:r w:rsidR="00622B69" w:rsidRPr="00622B69">
        <w:rPr>
          <w:b w:val="0"/>
          <w:szCs w:val="24"/>
        </w:rPr>
        <w:t>5.4</w:t>
      </w:r>
      <w:r w:rsidR="00BF210E">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BF210E">
        <w:fldChar w:fldCharType="begin"/>
      </w:r>
      <w:r w:rsidR="00BF210E">
        <w:instrText xml:space="preserve"> REF _Ref93264992 \r \h  \* MERGEFORMAT </w:instrText>
      </w:r>
      <w:r w:rsidR="00BF210E">
        <w:fldChar w:fldCharType="separate"/>
      </w:r>
      <w:r w:rsidR="00622B69" w:rsidRPr="00622B69">
        <w:rPr>
          <w:b w:val="0"/>
          <w:szCs w:val="24"/>
        </w:rPr>
        <w:t>5.5</w:t>
      </w:r>
      <w:r w:rsidR="00BF210E">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63E64">
        <w:rPr>
          <w:b w:val="0"/>
          <w:szCs w:val="24"/>
        </w:rPr>
        <w:fldChar w:fldCharType="begin"/>
      </w:r>
      <w:r>
        <w:rPr>
          <w:b w:val="0"/>
          <w:szCs w:val="24"/>
        </w:rPr>
        <w:instrText xml:space="preserve"> REF _Ref440285128 \r \h </w:instrText>
      </w:r>
      <w:r w:rsidR="00763E64">
        <w:rPr>
          <w:b w:val="0"/>
          <w:szCs w:val="24"/>
        </w:rPr>
      </w:r>
      <w:r w:rsidR="00763E64">
        <w:rPr>
          <w:b w:val="0"/>
          <w:szCs w:val="24"/>
        </w:rPr>
        <w:fldChar w:fldCharType="separate"/>
      </w:r>
      <w:r w:rsidR="00622B69">
        <w:rPr>
          <w:b w:val="0"/>
          <w:szCs w:val="24"/>
        </w:rPr>
        <w:t>3.3.14</w:t>
      </w:r>
      <w:r w:rsidR="00763E64">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D4BC6">
        <w:rPr>
          <w:b w:val="0"/>
          <w:szCs w:val="24"/>
        </w:rPr>
        <w:lastRenderedPageBreak/>
        <w:t xml:space="preserve">Оценка заявок (подраздел </w:t>
      </w:r>
      <w:r w:rsidR="00763E64">
        <w:rPr>
          <w:b w:val="0"/>
          <w:szCs w:val="24"/>
        </w:rPr>
        <w:fldChar w:fldCharType="begin"/>
      </w:r>
      <w:r>
        <w:rPr>
          <w:b w:val="0"/>
          <w:szCs w:val="24"/>
        </w:rPr>
        <w:instrText xml:space="preserve"> REF _Ref305973250 \r \h </w:instrText>
      </w:r>
      <w:r w:rsidR="00763E64">
        <w:rPr>
          <w:b w:val="0"/>
          <w:szCs w:val="24"/>
        </w:rPr>
      </w:r>
      <w:r w:rsidR="00763E64">
        <w:rPr>
          <w:b w:val="0"/>
          <w:szCs w:val="24"/>
        </w:rPr>
        <w:fldChar w:fldCharType="separate"/>
      </w:r>
      <w:r w:rsidR="00622B69">
        <w:rPr>
          <w:b w:val="0"/>
          <w:szCs w:val="24"/>
        </w:rPr>
        <w:t>3.5.1</w:t>
      </w:r>
      <w:r w:rsidR="00763E64">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63E64">
        <w:rPr>
          <w:b w:val="0"/>
          <w:szCs w:val="24"/>
        </w:rPr>
        <w:fldChar w:fldCharType="begin"/>
      </w:r>
      <w:r>
        <w:rPr>
          <w:b w:val="0"/>
          <w:szCs w:val="24"/>
        </w:rPr>
        <w:instrText xml:space="preserve"> REF _Ref303681924 \r \h </w:instrText>
      </w:r>
      <w:r w:rsidR="00763E64">
        <w:rPr>
          <w:b w:val="0"/>
          <w:szCs w:val="24"/>
        </w:rPr>
      </w:r>
      <w:r w:rsidR="00763E64">
        <w:rPr>
          <w:b w:val="0"/>
          <w:szCs w:val="24"/>
        </w:rPr>
        <w:fldChar w:fldCharType="separate"/>
      </w:r>
      <w:r w:rsidR="00622B69">
        <w:rPr>
          <w:b w:val="0"/>
          <w:szCs w:val="24"/>
        </w:rPr>
        <w:t>3.8</w:t>
      </w:r>
      <w:r w:rsidR="00763E64">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6975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6976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6976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F210E">
        <w:fldChar w:fldCharType="begin"/>
      </w:r>
      <w:r w:rsidR="00BF210E">
        <w:instrText xml:space="preserve"> REF _Ref305973033 \r \h  \* MERGEFORMAT </w:instrText>
      </w:r>
      <w:r w:rsidR="00BF210E">
        <w:fldChar w:fldCharType="separate"/>
      </w:r>
      <w:r w:rsidR="00622B69" w:rsidRPr="00622B69">
        <w:rPr>
          <w:bCs w:val="0"/>
          <w:sz w:val="24"/>
          <w:szCs w:val="24"/>
        </w:rPr>
        <w:t>3.2</w:t>
      </w:r>
      <w:r w:rsidR="00BF210E">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F210E">
        <w:fldChar w:fldCharType="begin"/>
      </w:r>
      <w:r w:rsidR="00BF210E">
        <w:instrText xml:space="preserve"> REF _Ref305973147 \r \h  \* MERGEFORMAT </w:instrText>
      </w:r>
      <w:r w:rsidR="00BF210E">
        <w:fldChar w:fldCharType="separate"/>
      </w:r>
      <w:r w:rsidR="00622B69" w:rsidRPr="00622B69">
        <w:rPr>
          <w:bCs w:val="0"/>
          <w:sz w:val="24"/>
          <w:szCs w:val="24"/>
        </w:rPr>
        <w:t>3.3</w:t>
      </w:r>
      <w:r w:rsidR="00BF210E">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BF210E">
        <w:fldChar w:fldCharType="begin"/>
      </w:r>
      <w:r w:rsidR="00BF210E">
        <w:instrText xml:space="preserve"> REF _Ref305973214 \r \h  \* MERGEFORMAT </w:instrText>
      </w:r>
      <w:r w:rsidR="00BF210E">
        <w:fldChar w:fldCharType="separate"/>
      </w:r>
      <w:r w:rsidR="00622B69" w:rsidRPr="00622B69">
        <w:rPr>
          <w:bCs w:val="0"/>
          <w:sz w:val="24"/>
          <w:szCs w:val="24"/>
        </w:rPr>
        <w:t>3.4</w:t>
      </w:r>
      <w:r w:rsidR="00BF210E">
        <w:fldChar w:fldCharType="end"/>
      </w:r>
      <w:r w:rsidR="00096E9D" w:rsidRPr="00E71A48">
        <w:rPr>
          <w:bCs w:val="0"/>
          <w:sz w:val="24"/>
          <w:szCs w:val="24"/>
        </w:rPr>
        <w:t xml:space="preserve">, </w:t>
      </w:r>
      <w:r w:rsidR="00BF210E">
        <w:fldChar w:fldCharType="begin"/>
      </w:r>
      <w:r w:rsidR="00BF210E">
        <w:instrText xml:space="preserve"> REF _Ref303683883 \r \h  \* MERGEFORMAT </w:instrText>
      </w:r>
      <w:r w:rsidR="00BF210E">
        <w:fldChar w:fldCharType="separate"/>
      </w:r>
      <w:r w:rsidR="00622B69" w:rsidRPr="00622B69">
        <w:rPr>
          <w:bCs w:val="0"/>
          <w:sz w:val="24"/>
          <w:szCs w:val="24"/>
        </w:rPr>
        <w:t>3.5</w:t>
      </w:r>
      <w:r w:rsidR="00BF210E">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F210E">
        <w:fldChar w:fldCharType="begin"/>
      </w:r>
      <w:r w:rsidR="00BF210E">
        <w:instrText xml:space="preserve"> REF _Ref305973250 \r \h  \* MERGEFORMAT </w:instrText>
      </w:r>
      <w:r w:rsidR="00BF210E">
        <w:fldChar w:fldCharType="separate"/>
      </w:r>
      <w:r w:rsidR="00622B69" w:rsidRPr="00622B69">
        <w:rPr>
          <w:bCs w:val="0"/>
          <w:sz w:val="24"/>
          <w:szCs w:val="24"/>
        </w:rPr>
        <w:t>3.5</w:t>
      </w:r>
      <w:r w:rsidR="00622B69">
        <w:t>.1</w:t>
      </w:r>
      <w:r w:rsidR="00BF210E">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F210E">
        <w:fldChar w:fldCharType="begin"/>
      </w:r>
      <w:r w:rsidR="00BF210E">
        <w:instrText xml:space="preserve"> REF _Ref303250967 \r \h  \* MERGEFORMAT </w:instrText>
      </w:r>
      <w:r w:rsidR="00BF210E">
        <w:fldChar w:fldCharType="separate"/>
      </w:r>
      <w:r w:rsidR="00622B69" w:rsidRPr="00622B69">
        <w:rPr>
          <w:bCs w:val="0"/>
          <w:sz w:val="24"/>
          <w:szCs w:val="24"/>
        </w:rPr>
        <w:t>3.7</w:t>
      </w:r>
      <w:r w:rsidR="00BF210E">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F210E">
        <w:fldChar w:fldCharType="begin"/>
      </w:r>
      <w:r w:rsidR="00BF210E">
        <w:instrText xml:space="preserve"> REF _Ref303681924 \r \h  \* MERGEFORMAT </w:instrText>
      </w:r>
      <w:r w:rsidR="00BF210E">
        <w:fldChar w:fldCharType="separate"/>
      </w:r>
      <w:r w:rsidR="00622B69" w:rsidRPr="00622B69">
        <w:rPr>
          <w:bCs w:val="0"/>
          <w:sz w:val="24"/>
          <w:szCs w:val="24"/>
        </w:rPr>
        <w:t>3.8</w:t>
      </w:r>
      <w:r w:rsidR="00BF210E">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F210E">
        <w:fldChar w:fldCharType="begin"/>
      </w:r>
      <w:r w:rsidR="00BF210E">
        <w:instrText xml:space="preserve"> REF _Ref303683929 \r \h  \* MERGEFORMAT </w:instrText>
      </w:r>
      <w:r w:rsidR="00BF210E">
        <w:fldChar w:fldCharType="separate"/>
      </w:r>
      <w:r w:rsidR="00622B69" w:rsidRPr="00622B69">
        <w:rPr>
          <w:bCs w:val="0"/>
          <w:sz w:val="24"/>
          <w:szCs w:val="24"/>
        </w:rPr>
        <w:t>3.10</w:t>
      </w:r>
      <w:r w:rsidR="00BF210E">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F210E">
        <w:fldChar w:fldCharType="begin"/>
      </w:r>
      <w:r w:rsidR="00BF210E">
        <w:instrText xml:space="preserve"> REF _Ref306140410 \r \h  \* MERGEFORMAT </w:instrText>
      </w:r>
      <w:r w:rsidR="00BF210E">
        <w:fldChar w:fldCharType="separate"/>
      </w:r>
      <w:r w:rsidR="00622B69" w:rsidRPr="00622B69">
        <w:rPr>
          <w:bCs w:val="0"/>
          <w:sz w:val="24"/>
          <w:szCs w:val="24"/>
        </w:rPr>
        <w:t>3.11</w:t>
      </w:r>
      <w:r w:rsidR="00BF210E">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F210E">
        <w:fldChar w:fldCharType="begin"/>
      </w:r>
      <w:r w:rsidR="00BF210E">
        <w:instrText xml:space="preserve"> REF _Ref306140451 \r \h  \* MERGEFORMAT </w:instrText>
      </w:r>
      <w:r w:rsidR="00BF210E">
        <w:fldChar w:fldCharType="separate"/>
      </w:r>
      <w:r w:rsidR="00622B69" w:rsidRPr="00622B69">
        <w:rPr>
          <w:bCs w:val="0"/>
          <w:sz w:val="24"/>
          <w:szCs w:val="24"/>
        </w:rPr>
        <w:t>3.12</w:t>
      </w:r>
      <w:r w:rsidR="00BF210E">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F210E">
        <w:fldChar w:fldCharType="begin"/>
      </w:r>
      <w:r w:rsidR="00BF210E">
        <w:instrText xml:space="preserve"> REF _Ref302563524 \n \h  \* MERGEFORMAT </w:instrText>
      </w:r>
      <w:r w:rsidR="00BF210E">
        <w:fldChar w:fldCharType="separate"/>
      </w:r>
      <w:r w:rsidR="00622B69" w:rsidRPr="00622B69">
        <w:rPr>
          <w:sz w:val="24"/>
          <w:szCs w:val="24"/>
        </w:rPr>
        <w:t>1.1.1</w:t>
      </w:r>
      <w:r w:rsidR="00BF210E">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BF210E">
        <w:fldChar w:fldCharType="begin"/>
      </w:r>
      <w:r w:rsidR="00BF210E">
        <w:instrText xml:space="preserve"> REF _Ref55336310 \r \h  \* MERGEFORMAT </w:instrText>
      </w:r>
      <w:r w:rsidR="00BF210E">
        <w:fldChar w:fldCharType="separate"/>
      </w:r>
      <w:r w:rsidR="00622B69" w:rsidRPr="006A1B1E">
        <w:rPr>
          <w:bCs w:val="0"/>
          <w:sz w:val="24"/>
          <w:szCs w:val="24"/>
        </w:rPr>
        <w:t>5.1</w:t>
      </w:r>
      <w:r w:rsidR="00BF210E">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BF210E">
        <w:fldChar w:fldCharType="begin"/>
      </w:r>
      <w:r w:rsidR="00BF210E">
        <w:instrText xml:space="preserve"> REF _Ref440271072 \r \h  \* MERGEFORMAT </w:instrText>
      </w:r>
      <w:r w:rsidR="00BF210E">
        <w:fldChar w:fldCharType="separate"/>
      </w:r>
      <w:r w:rsidR="00622B69" w:rsidRPr="006A1B1E">
        <w:rPr>
          <w:bCs w:val="0"/>
          <w:sz w:val="24"/>
          <w:szCs w:val="24"/>
        </w:rPr>
        <w:t>5.2</w:t>
      </w:r>
      <w:r w:rsidR="00BF210E">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BF210E">
        <w:fldChar w:fldCharType="begin"/>
      </w:r>
      <w:r w:rsidR="00BF210E">
        <w:instrText xml:space="preserve"> REF _Ref86826666 \r \h  \* MERGEFORMAT </w:instrText>
      </w:r>
      <w:r w:rsidR="00BF210E">
        <w:fldChar w:fldCharType="separate"/>
      </w:r>
      <w:r w:rsidR="00622B69" w:rsidRPr="006A1B1E">
        <w:rPr>
          <w:bCs w:val="0"/>
          <w:spacing w:val="-1"/>
          <w:sz w:val="24"/>
          <w:szCs w:val="24"/>
        </w:rPr>
        <w:t>5.3</w:t>
      </w:r>
      <w:r w:rsidR="00BF210E">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BF210E">
        <w:fldChar w:fldCharType="begin"/>
      </w:r>
      <w:r w:rsidR="00BF210E">
        <w:instrText xml:space="preserve"> REF _Ref440270984 \r \h  \* MERGEFORMAT </w:instrText>
      </w:r>
      <w:r w:rsidR="00BF210E">
        <w:fldChar w:fldCharType="separate"/>
      </w:r>
      <w:r w:rsidR="00622B69" w:rsidRPr="006A1B1E">
        <w:rPr>
          <w:bCs w:val="0"/>
          <w:spacing w:val="-1"/>
          <w:sz w:val="24"/>
          <w:szCs w:val="24"/>
        </w:rPr>
        <w:t>5.10</w:t>
      </w:r>
      <w:r w:rsidR="00BF210E">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BF210E">
        <w:fldChar w:fldCharType="begin"/>
      </w:r>
      <w:r w:rsidR="00BF210E">
        <w:instrText xml:space="preserve"> REF _Ref440271036 \r \h  \* MERGEFORMAT </w:instrText>
      </w:r>
      <w:r w:rsidR="00BF210E">
        <w:fldChar w:fldCharType="separate"/>
      </w:r>
      <w:r w:rsidR="00622B69" w:rsidRPr="006A1B1E">
        <w:rPr>
          <w:bCs w:val="0"/>
          <w:sz w:val="24"/>
          <w:szCs w:val="24"/>
        </w:rPr>
        <w:t>5.4</w:t>
      </w:r>
      <w:r w:rsidR="00BF210E">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BF210E">
        <w:fldChar w:fldCharType="begin"/>
      </w:r>
      <w:r w:rsidR="00BF210E">
        <w:instrText xml:space="preserve"> REF _Ref191386407 \r \h  \* MERGEFORMAT </w:instrText>
      </w:r>
      <w:r w:rsidR="00BF210E">
        <w:fldChar w:fldCharType="separate"/>
      </w:r>
      <w:r w:rsidR="00622B69" w:rsidRPr="00622B69">
        <w:rPr>
          <w:bCs w:val="0"/>
          <w:sz w:val="24"/>
          <w:szCs w:val="24"/>
        </w:rPr>
        <w:t>3.3.8</w:t>
      </w:r>
      <w:r w:rsidR="00BF210E">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BF210E">
        <w:fldChar w:fldCharType="begin"/>
      </w:r>
      <w:r w:rsidR="00BF210E">
        <w:instrText xml:space="preserve"> REF _Ref93264992 \r \h  \* MERGEFORMAT </w:instrText>
      </w:r>
      <w:r w:rsidR="00BF210E">
        <w:fldChar w:fldCharType="separate"/>
      </w:r>
      <w:r w:rsidR="00622B69" w:rsidRPr="00622B69">
        <w:rPr>
          <w:bCs w:val="0"/>
          <w:sz w:val="24"/>
          <w:szCs w:val="24"/>
        </w:rPr>
        <w:t>5.5</w:t>
      </w:r>
      <w:r w:rsidR="00BF210E">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BF210E">
        <w:fldChar w:fldCharType="begin"/>
      </w:r>
      <w:r w:rsidR="00BF210E">
        <w:instrText xml:space="preserve"> REF _Ref55336310 \r \h  \* MERGEFORMAT </w:instrText>
      </w:r>
      <w:r w:rsidR="00BF210E">
        <w:fldChar w:fldCharType="separate"/>
      </w:r>
      <w:r w:rsidR="00622B69" w:rsidRPr="00622B69">
        <w:rPr>
          <w:bCs w:val="0"/>
          <w:sz w:val="24"/>
          <w:szCs w:val="24"/>
          <w:lang w:eastAsia="ru-RU"/>
        </w:rPr>
        <w:t>5.1</w:t>
      </w:r>
      <w:r w:rsidR="00BF210E">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BF210E">
        <w:fldChar w:fldCharType="begin"/>
      </w:r>
      <w:r w:rsidR="00BF210E">
        <w:instrText xml:space="preserve"> REF _Ref440279062 \r \h  \* MERGEFORMAT </w:instrText>
      </w:r>
      <w:r w:rsidR="00BF210E">
        <w:fldChar w:fldCharType="separate"/>
      </w:r>
      <w:r w:rsidR="00622B69" w:rsidRPr="00622B69">
        <w:rPr>
          <w:sz w:val="24"/>
          <w:szCs w:val="24"/>
        </w:rPr>
        <w:t>б)</w:t>
      </w:r>
      <w:r w:rsidR="00BF210E">
        <w:fldChar w:fldCharType="end"/>
      </w:r>
      <w:r w:rsidR="00F463E8" w:rsidRPr="00F958E8">
        <w:rPr>
          <w:sz w:val="24"/>
          <w:szCs w:val="24"/>
        </w:rPr>
        <w:t xml:space="preserve"> п. </w:t>
      </w:r>
      <w:r w:rsidR="00BF210E">
        <w:fldChar w:fldCharType="begin"/>
      </w:r>
      <w:r w:rsidR="00BF210E">
        <w:instrText xml:space="preserve"> REF _Ref306005578 \r \h  \* MERGEFORMAT </w:instrText>
      </w:r>
      <w:r w:rsidR="00BF210E">
        <w:fldChar w:fldCharType="separate"/>
      </w:r>
      <w:r w:rsidR="00622B69" w:rsidRPr="00622B69">
        <w:rPr>
          <w:sz w:val="24"/>
          <w:szCs w:val="24"/>
        </w:rPr>
        <w:t>3.3.8.3</w:t>
      </w:r>
      <w:r w:rsidR="00BF210E">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BF210E">
        <w:fldChar w:fldCharType="begin"/>
      </w:r>
      <w:r w:rsidR="00BF210E">
        <w:instrText xml:space="preserve"> REF _Ref440274902 \r \h  \* MERGEFORMAT </w:instrText>
      </w:r>
      <w:r w:rsidR="00BF210E">
        <w:fldChar w:fldCharType="separate"/>
      </w:r>
      <w:r w:rsidR="00622B69" w:rsidRPr="00622B69">
        <w:rPr>
          <w:bCs w:val="0"/>
          <w:sz w:val="24"/>
          <w:szCs w:val="24"/>
          <w:lang w:eastAsia="ru-RU"/>
        </w:rPr>
        <w:t>5.4</w:t>
      </w:r>
      <w:r w:rsidR="00BF210E">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BF210E">
        <w:fldChar w:fldCharType="begin"/>
      </w:r>
      <w:r w:rsidR="00BF210E">
        <w:instrText xml:space="preserve"> REF _Ref440274913 \r \h  \* MERGEFORMAT </w:instrText>
      </w:r>
      <w:r w:rsidR="00BF210E">
        <w:fldChar w:fldCharType="separate"/>
      </w:r>
      <w:r w:rsidR="00622B69" w:rsidRPr="00622B69">
        <w:rPr>
          <w:bCs w:val="0"/>
          <w:sz w:val="24"/>
          <w:szCs w:val="24"/>
          <w:lang w:eastAsia="ru-RU"/>
        </w:rPr>
        <w:t>5.2</w:t>
      </w:r>
      <w:r w:rsidR="00BF210E">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BF210E">
        <w:fldChar w:fldCharType="begin"/>
      </w:r>
      <w:r w:rsidR="00BF210E">
        <w:instrText xml:space="preserve"> REF _Ref93264992 \r \h  \* MERGEFORMAT </w:instrText>
      </w:r>
      <w:r w:rsidR="00BF210E">
        <w:fldChar w:fldCharType="separate"/>
      </w:r>
      <w:r w:rsidR="00622B69" w:rsidRPr="00622B69">
        <w:rPr>
          <w:bCs w:val="0"/>
          <w:sz w:val="24"/>
          <w:szCs w:val="24"/>
          <w:lang w:eastAsia="ru-RU"/>
        </w:rPr>
        <w:t>5.5</w:t>
      </w:r>
      <w:r w:rsidR="00BF210E">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BF210E">
        <w:fldChar w:fldCharType="begin"/>
      </w:r>
      <w:r w:rsidR="00BF210E">
        <w:instrText xml:space="preserve"> REF _Ref306005578 \r \h  \* MERGEFORMAT </w:instrText>
      </w:r>
      <w:r w:rsidR="00BF210E">
        <w:fldChar w:fldCharType="separate"/>
      </w:r>
      <w:r w:rsidR="00622B69" w:rsidRPr="00622B69">
        <w:rPr>
          <w:bCs w:val="0"/>
          <w:sz w:val="24"/>
          <w:szCs w:val="24"/>
        </w:rPr>
        <w:t>3.3.8.3</w:t>
      </w:r>
      <w:r w:rsidR="00BF210E">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BF210E">
        <w:fldChar w:fldCharType="begin"/>
      </w:r>
      <w:r w:rsidR="00BF210E">
        <w:instrText xml:space="preserve"> REF _Ref440279062 \r \h  \* MERGEFORMAT </w:instrText>
      </w:r>
      <w:r w:rsidR="00BF210E">
        <w:fldChar w:fldCharType="separate"/>
      </w:r>
      <w:r w:rsidR="00622B69" w:rsidRPr="00622B69">
        <w:rPr>
          <w:sz w:val="24"/>
          <w:szCs w:val="24"/>
        </w:rPr>
        <w:t>б)</w:t>
      </w:r>
      <w:r w:rsidR="00BF210E">
        <w:fldChar w:fldCharType="end"/>
      </w:r>
      <w:r w:rsidR="00F958E8" w:rsidRPr="00F958E8">
        <w:rPr>
          <w:sz w:val="24"/>
          <w:szCs w:val="24"/>
        </w:rPr>
        <w:t xml:space="preserve">, </w:t>
      </w:r>
      <w:r w:rsidR="00BF210E">
        <w:fldChar w:fldCharType="begin"/>
      </w:r>
      <w:r w:rsidR="00BF210E">
        <w:instrText xml:space="preserve"> REF _Ref440372460 \r \h  \* MERGEFORMAT </w:instrText>
      </w:r>
      <w:r w:rsidR="00BF210E">
        <w:fldChar w:fldCharType="separate"/>
      </w:r>
      <w:r w:rsidR="00622B69" w:rsidRPr="00622B69">
        <w:rPr>
          <w:sz w:val="24"/>
          <w:szCs w:val="24"/>
        </w:rPr>
        <w:t>д)</w:t>
      </w:r>
      <w:r w:rsidR="00BF210E">
        <w:fldChar w:fldCharType="end"/>
      </w:r>
      <w:r w:rsidR="00F958E8" w:rsidRPr="00F958E8">
        <w:rPr>
          <w:sz w:val="24"/>
          <w:szCs w:val="24"/>
        </w:rPr>
        <w:t xml:space="preserve">, </w:t>
      </w:r>
      <w:r w:rsidR="00BF210E">
        <w:fldChar w:fldCharType="begin"/>
      </w:r>
      <w:r w:rsidR="00BF210E">
        <w:instrText xml:space="preserve"> REF _Ref440372474 \r \h  \* MERGEFORMAT </w:instrText>
      </w:r>
      <w:r w:rsidR="00BF210E">
        <w:fldChar w:fldCharType="separate"/>
      </w:r>
      <w:r w:rsidR="00622B69" w:rsidRPr="00622B69">
        <w:rPr>
          <w:sz w:val="24"/>
          <w:szCs w:val="24"/>
        </w:rPr>
        <w:t>м)</w:t>
      </w:r>
      <w:r w:rsidR="00BF210E">
        <w:fldChar w:fldCharType="end"/>
      </w:r>
      <w:r w:rsidR="00F958E8" w:rsidRPr="00F958E8">
        <w:rPr>
          <w:sz w:val="24"/>
          <w:szCs w:val="24"/>
        </w:rPr>
        <w:t xml:space="preserve">, </w:t>
      </w:r>
      <w:r w:rsidR="00BF210E">
        <w:fldChar w:fldCharType="begin"/>
      </w:r>
      <w:r w:rsidR="00BF210E">
        <w:instrText xml:space="preserve"> REF _Ref440372477 \r \h  \* MERGEFORMAT </w:instrText>
      </w:r>
      <w:r w:rsidR="00BF210E">
        <w:fldChar w:fldCharType="separate"/>
      </w:r>
      <w:r w:rsidR="00622B69" w:rsidRPr="00622B69">
        <w:rPr>
          <w:sz w:val="24"/>
          <w:szCs w:val="24"/>
        </w:rPr>
        <w:t>н)</w:t>
      </w:r>
      <w:r w:rsidR="00BF210E">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BF210E">
        <w:fldChar w:fldCharType="begin"/>
      </w:r>
      <w:r w:rsidR="00BF210E">
        <w:instrText xml:space="preserve"> REF _Ref306005578 \r \h  \* MERGEFORMAT </w:instrText>
      </w:r>
      <w:r w:rsidR="00BF210E">
        <w:fldChar w:fldCharType="separate"/>
      </w:r>
      <w:r w:rsidR="00622B69" w:rsidRPr="00622B69">
        <w:rPr>
          <w:sz w:val="24"/>
          <w:szCs w:val="24"/>
        </w:rPr>
        <w:t>3.3.8.3</w:t>
      </w:r>
      <w:r w:rsidR="00BF210E">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BF210E">
        <w:fldChar w:fldCharType="begin"/>
      </w:r>
      <w:r w:rsidR="00BF210E">
        <w:instrText xml:space="preserve"> REF _Ref440274961 \r \h  \* MERGEFORMAT </w:instrText>
      </w:r>
      <w:r w:rsidR="00BF210E">
        <w:fldChar w:fldCharType="separate"/>
      </w:r>
      <w:r w:rsidR="00622B69" w:rsidRPr="00622B69">
        <w:rPr>
          <w:bCs w:val="0"/>
          <w:sz w:val="24"/>
          <w:szCs w:val="24"/>
        </w:rPr>
        <w:t>5.15</w:t>
      </w:r>
      <w:r w:rsidR="00BF210E">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BF210E">
        <w:fldChar w:fldCharType="begin"/>
      </w:r>
      <w:r w:rsidR="00BF210E">
        <w:instrText xml:space="preserve"> REF _Ref440274659 \r \h  \* MERGEFORMAT </w:instrText>
      </w:r>
      <w:r w:rsidR="00BF210E">
        <w:fldChar w:fldCharType="separate"/>
      </w:r>
      <w:r w:rsidR="00622B69" w:rsidRPr="00622B69">
        <w:rPr>
          <w:bCs w:val="0"/>
          <w:sz w:val="24"/>
          <w:szCs w:val="24"/>
        </w:rPr>
        <w:t>5.9</w:t>
      </w:r>
      <w:r w:rsidR="00BF210E">
        <w:fldChar w:fldCharType="end"/>
      </w:r>
      <w:r w:rsidRPr="00CF7D45">
        <w:rPr>
          <w:bCs w:val="0"/>
          <w:sz w:val="24"/>
          <w:szCs w:val="24"/>
        </w:rPr>
        <w:t xml:space="preserve">, </w:t>
      </w:r>
      <w:r w:rsidR="00BF210E">
        <w:fldChar w:fldCharType="begin"/>
      </w:r>
      <w:r w:rsidR="00BF210E">
        <w:instrText xml:space="preserve"> REF _Ref440274733 \r \h  \* MERGEFORMAT </w:instrText>
      </w:r>
      <w:r w:rsidR="00BF210E">
        <w:fldChar w:fldCharType="separate"/>
      </w:r>
      <w:r w:rsidR="00622B69" w:rsidRPr="00622B69">
        <w:rPr>
          <w:bCs w:val="0"/>
          <w:sz w:val="24"/>
          <w:szCs w:val="24"/>
        </w:rPr>
        <w:t>5.11</w:t>
      </w:r>
      <w:r w:rsidR="00BF210E">
        <w:fldChar w:fldCharType="end"/>
      </w:r>
      <w:r w:rsidRPr="00CF7D45">
        <w:rPr>
          <w:bCs w:val="0"/>
          <w:sz w:val="24"/>
          <w:szCs w:val="24"/>
        </w:rPr>
        <w:t xml:space="preserve">, </w:t>
      </w:r>
      <w:r w:rsidR="00BF210E">
        <w:fldChar w:fldCharType="begin"/>
      </w:r>
      <w:r w:rsidR="00BF210E">
        <w:instrText xml:space="preserve"> REF _Ref440274744 \r \h  \* MERGEFORMAT </w:instrText>
      </w:r>
      <w:r w:rsidR="00BF210E">
        <w:fldChar w:fldCharType="separate"/>
      </w:r>
      <w:r w:rsidR="00622B69" w:rsidRPr="00622B69">
        <w:rPr>
          <w:bCs w:val="0"/>
          <w:sz w:val="24"/>
          <w:szCs w:val="24"/>
        </w:rPr>
        <w:t>5.12</w:t>
      </w:r>
      <w:r w:rsidR="00BF210E">
        <w:fldChar w:fldCharType="end"/>
      </w:r>
      <w:r w:rsidRPr="00CF7D45">
        <w:rPr>
          <w:bCs w:val="0"/>
          <w:sz w:val="24"/>
          <w:szCs w:val="24"/>
        </w:rPr>
        <w:t xml:space="preserve">, </w:t>
      </w:r>
      <w:r w:rsidR="00BF210E">
        <w:fldChar w:fldCharType="begin"/>
      </w:r>
      <w:r w:rsidR="00BF210E">
        <w:instrText xml:space="preserve"> REF _Ref440274756 \r \h  \* MERGEFORMAT </w:instrText>
      </w:r>
      <w:r w:rsidR="00BF210E">
        <w:fldChar w:fldCharType="separate"/>
      </w:r>
      <w:r w:rsidR="00622B69" w:rsidRPr="00622B69">
        <w:rPr>
          <w:bCs w:val="0"/>
          <w:sz w:val="24"/>
          <w:szCs w:val="24"/>
        </w:rPr>
        <w:t>5.14</w:t>
      </w:r>
      <w:r w:rsidR="00BF210E">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BF210E">
        <w:fldChar w:fldCharType="begin"/>
      </w:r>
      <w:r w:rsidR="00BF210E">
        <w:instrText xml:space="preserve"> REF _Ref306005578 \r \h  \* MERGEFORMAT </w:instrText>
      </w:r>
      <w:r w:rsidR="00BF210E">
        <w:fldChar w:fldCharType="separate"/>
      </w:r>
      <w:r w:rsidR="00622B69" w:rsidRPr="00622B69">
        <w:rPr>
          <w:bCs w:val="0"/>
          <w:sz w:val="24"/>
          <w:szCs w:val="24"/>
        </w:rPr>
        <w:t>3.3.8.3</w:t>
      </w:r>
      <w:r w:rsidR="00BF210E">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BF210E">
        <w:fldChar w:fldCharType="begin"/>
      </w:r>
      <w:r w:rsidR="00BF210E">
        <w:instrText xml:space="preserve"> REF _Ref86826666 \r \h  \* MERGEFORMAT </w:instrText>
      </w:r>
      <w:r w:rsidR="00BF210E">
        <w:fldChar w:fldCharType="separate"/>
      </w:r>
      <w:r w:rsidR="00622B69" w:rsidRPr="00622B69">
        <w:rPr>
          <w:bCs w:val="0"/>
          <w:sz w:val="24"/>
          <w:szCs w:val="24"/>
          <w:lang w:eastAsia="ru-RU"/>
        </w:rPr>
        <w:t>5.3</w:t>
      </w:r>
      <w:r w:rsidR="00BF210E">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BF210E">
        <w:fldChar w:fldCharType="begin"/>
      </w:r>
      <w:r w:rsidR="00BF210E">
        <w:instrText xml:space="preserve"> REF _Ref440275030 \r \h  \* MERGEFORMAT </w:instrText>
      </w:r>
      <w:r w:rsidR="00BF210E">
        <w:fldChar w:fldCharType="separate"/>
      </w:r>
      <w:r w:rsidR="00622B69" w:rsidRPr="00622B69">
        <w:rPr>
          <w:bCs w:val="0"/>
          <w:sz w:val="24"/>
          <w:szCs w:val="24"/>
          <w:lang w:eastAsia="ru-RU"/>
        </w:rPr>
        <w:t>5.10</w:t>
      </w:r>
      <w:r w:rsidR="00BF210E">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3"/>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BF210E">
        <w:fldChar w:fldCharType="begin"/>
      </w:r>
      <w:r w:rsidR="00BF210E">
        <w:instrText xml:space="preserve"> REF _Ref440270602 \r \h  \* MERGEFORMAT </w:instrText>
      </w:r>
      <w:r w:rsidR="00BF210E">
        <w:fldChar w:fldCharType="separate"/>
      </w:r>
      <w:r w:rsidR="00622B69">
        <w:t>5</w:t>
      </w:r>
      <w:r w:rsidR="00BF210E">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BF210E">
        <w:fldChar w:fldCharType="begin"/>
      </w:r>
      <w:r w:rsidR="00BF210E">
        <w:instrText xml:space="preserve"> REF _Ref191386419 \n \h  \* MERGEFORMAT </w:instrText>
      </w:r>
      <w:r w:rsidR="00BF210E">
        <w:fldChar w:fldCharType="separate"/>
      </w:r>
      <w:r w:rsidR="00622B69" w:rsidRPr="00622B69">
        <w:rPr>
          <w:bCs w:val="0"/>
          <w:sz w:val="24"/>
          <w:szCs w:val="24"/>
        </w:rPr>
        <w:t>3.3.2</w:t>
      </w:r>
      <w:r w:rsidR="00BF210E">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BF210E">
        <w:fldChar w:fldCharType="begin"/>
      </w:r>
      <w:r w:rsidR="00BF210E">
        <w:instrText xml:space="preserve"> REF _Ref306005578 \r \h  \* MERGEFORMAT </w:instrText>
      </w:r>
      <w:r w:rsidR="00BF210E">
        <w:fldChar w:fldCharType="separate"/>
      </w:r>
      <w:r w:rsidR="00622B69" w:rsidRPr="00622B69">
        <w:rPr>
          <w:sz w:val="24"/>
          <w:szCs w:val="24"/>
        </w:rPr>
        <w:t>3.3.8.3</w:t>
      </w:r>
      <w:r w:rsidR="00BF210E">
        <w:fldChar w:fldCharType="end"/>
      </w:r>
      <w:r w:rsidR="008D1B83" w:rsidRPr="008D1B83">
        <w:rPr>
          <w:sz w:val="24"/>
          <w:szCs w:val="24"/>
        </w:rPr>
        <w:t xml:space="preserve"> и подразделе </w:t>
      </w:r>
      <w:r w:rsidR="00BF210E">
        <w:fldChar w:fldCharType="begin"/>
      </w:r>
      <w:r w:rsidR="00BF210E">
        <w:instrText xml:space="preserve"> REF _Ref442187883 \r \h  \* MERGEFORMAT </w:instrText>
      </w:r>
      <w:r w:rsidR="00BF210E">
        <w:fldChar w:fldCharType="separate"/>
      </w:r>
      <w:r w:rsidR="00622B69" w:rsidRPr="00622B69">
        <w:rPr>
          <w:sz w:val="24"/>
          <w:szCs w:val="24"/>
        </w:rPr>
        <w:t>5.16</w:t>
      </w:r>
      <w:r w:rsidR="00BF210E">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4"/>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207"/>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7"/>
      <w:bookmarkEnd w:id="218"/>
      <w:bookmarkEnd w:id="219"/>
      <w:bookmarkEnd w:id="220"/>
      <w:bookmarkEnd w:id="221"/>
      <w:bookmarkEnd w:id="222"/>
      <w:bookmarkEnd w:id="223"/>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BF210E">
        <w:fldChar w:fldCharType="begin"/>
      </w:r>
      <w:r w:rsidR="00BF210E">
        <w:instrText xml:space="preserve"> REF _Ref306005578 \r \h  \* MERGEFORMAT </w:instrText>
      </w:r>
      <w:r w:rsidR="00BF210E">
        <w:fldChar w:fldCharType="separate"/>
      </w:r>
      <w:r w:rsidR="00622B69" w:rsidRPr="00622B69">
        <w:rPr>
          <w:sz w:val="24"/>
          <w:szCs w:val="24"/>
        </w:rPr>
        <w:t>3.3.8.3</w:t>
      </w:r>
      <w:r w:rsidR="00BF210E">
        <w:fldChar w:fldCharType="end"/>
      </w:r>
      <w:r w:rsidR="008D1B83" w:rsidRPr="008D1B83">
        <w:rPr>
          <w:sz w:val="24"/>
          <w:szCs w:val="24"/>
        </w:rPr>
        <w:t xml:space="preserve"> и подразделе </w:t>
      </w:r>
      <w:r w:rsidR="00BF210E">
        <w:fldChar w:fldCharType="begin"/>
      </w:r>
      <w:r w:rsidR="00BF210E">
        <w:instrText xml:space="preserve"> REF _Ref442187883 \r \h  \* MERGEFORMAT </w:instrText>
      </w:r>
      <w:r w:rsidR="00BF210E">
        <w:fldChar w:fldCharType="separate"/>
      </w:r>
      <w:r w:rsidR="00622B69" w:rsidRPr="00622B69">
        <w:rPr>
          <w:sz w:val="24"/>
          <w:szCs w:val="24"/>
        </w:rPr>
        <w:t>5.16</w:t>
      </w:r>
      <w:r w:rsidR="00BF210E">
        <w:fldChar w:fldCharType="end"/>
      </w:r>
      <w:r w:rsidR="008D1B83" w:rsidRPr="008D1B83">
        <w:rPr>
          <w:color w:val="000000"/>
          <w:sz w:val="24"/>
          <w:szCs w:val="24"/>
        </w:rPr>
        <w:t>.</w:t>
      </w:r>
      <w:bookmarkEnd w:id="224"/>
    </w:p>
    <w:p w:rsidR="00717F60" w:rsidRPr="00E71A48"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5"/>
      <w:bookmarkEnd w:id="246"/>
      <w:bookmarkEnd w:id="247"/>
      <w:bookmarkEnd w:id="248"/>
      <w:bookmarkEnd w:id="249"/>
      <w:bookmarkEnd w:id="250"/>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BF210E" w:rsidP="00216641">
      <w:pPr>
        <w:widowControl w:val="0"/>
        <w:shd w:val="clear" w:color="auto" w:fill="FFFFFF"/>
        <w:tabs>
          <w:tab w:val="left" w:pos="1701"/>
        </w:tabs>
        <w:autoSpaceDE w:val="0"/>
        <w:spacing w:after="100" w:line="264" w:lineRule="auto"/>
        <w:ind w:right="17" w:firstLine="0"/>
        <w:rPr>
          <w:bCs w:val="0"/>
          <w:sz w:val="24"/>
          <w:szCs w:val="24"/>
        </w:rPr>
      </w:pPr>
      <w:r>
        <w:t xml:space="preserve">без учета НДС – </w:t>
      </w:r>
      <w:r w:rsidR="00FF0EF2" w:rsidRPr="00FF0EF2">
        <w:rPr>
          <w:color w:val="000000"/>
          <w:sz w:val="23"/>
          <w:szCs w:val="23"/>
          <w:bdr w:val="none" w:sz="0" w:space="0" w:color="auto" w:frame="1"/>
        </w:rPr>
        <w:t>874 831,00 (Восемьсот семьдесят четыре тысячи восемьсот тридцать один) рубль 00 копеек РФ, кроме того НДС (18%) – 157 469,58 (Сто пятьдесят семь тысяч четыреста шестьдесят девять) рублей 58 копеек; 1 032 300,58 (Один миллион тридцать две тысячи триста) рублей 58 копеек, с учетом НДС</w:t>
      </w:r>
      <w:r>
        <w:rPr>
          <w:color w:val="000000"/>
          <w:sz w:val="23"/>
          <w:szCs w:val="23"/>
          <w:bdr w:val="none" w:sz="0" w:space="0" w:color="auto" w:frame="1"/>
        </w:rPr>
        <w:t>.</w:t>
      </w:r>
    </w:p>
    <w:p w:rsidR="00280464" w:rsidRPr="00B71B9D" w:rsidRDefault="00280464" w:rsidP="00BF210E">
      <w:pPr>
        <w:pStyle w:val="aff6"/>
        <w:numPr>
          <w:ilvl w:val="0"/>
          <w:numId w:val="0"/>
        </w:numPr>
        <w:tabs>
          <w:tab w:val="clear" w:pos="1134"/>
        </w:tabs>
        <w:suppressAutoHyphens w:val="0"/>
        <w:spacing w:line="240" w:lineRule="auto"/>
        <w:ind w:left="426"/>
        <w:rPr>
          <w:rFonts w:eastAsia="Calibri"/>
          <w:sz w:val="24"/>
          <w:szCs w:val="24"/>
          <w:highlight w:val="yellow"/>
          <w:lang w:eastAsia="en-US"/>
        </w:rPr>
      </w:pP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0"/>
      <w:r w:rsidRPr="00E71A48">
        <w:rPr>
          <w:bCs w:val="0"/>
          <w:sz w:val="24"/>
          <w:szCs w:val="24"/>
        </w:rPr>
        <w:t>:</w:t>
      </w:r>
      <w:bookmarkStart w:id="263" w:name="_Ref306004833"/>
      <w:bookmarkEnd w:id="26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BF210E">
        <w:rPr>
          <w:bCs w:val="0"/>
          <w:sz w:val="24"/>
          <w:szCs w:val="24"/>
        </w:rPr>
        <w:t xml:space="preserve">, </w:t>
      </w:r>
      <w:r w:rsidR="00BF210E" w:rsidRPr="00BF210E">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w:t>
      </w:r>
      <w:r w:rsidRPr="000F4365">
        <w:rPr>
          <w:bCs w:val="0"/>
          <w:sz w:val="24"/>
          <w:szCs w:val="24"/>
        </w:rPr>
        <w:lastRenderedPageBreak/>
        <w:t xml:space="preserve">установленным требованиям приведены в пункте </w:t>
      </w:r>
      <w:r w:rsidR="00BF210E">
        <w:fldChar w:fldCharType="begin"/>
      </w:r>
      <w:r w:rsidR="00BF210E">
        <w:instrText xml:space="preserve"> REF _Ref191386461 \n \h  \* MERGEFORMAT </w:instrText>
      </w:r>
      <w:r w:rsidR="00BF210E">
        <w:fldChar w:fldCharType="separate"/>
      </w:r>
      <w:r w:rsidR="00622B69" w:rsidRPr="00622B69">
        <w:rPr>
          <w:bCs w:val="0"/>
          <w:sz w:val="24"/>
          <w:szCs w:val="24"/>
        </w:rPr>
        <w:t>3.3.10</w:t>
      </w:r>
      <w:r w:rsidR="00BF210E">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62"/>
      <w:bookmarkEnd w:id="263"/>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7"/>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ей) данной продукции</w:t>
      </w:r>
      <w:r w:rsidR="009D7F01" w:rsidRPr="006A1B1E">
        <w:rPr>
          <w:sz w:val="24"/>
          <w:szCs w:val="24"/>
          <w:lang w:eastAsia="ru-RU"/>
        </w:rPr>
        <w:t>;</w:t>
      </w:r>
    </w:p>
    <w:p w:rsidR="00BF210E" w:rsidRPr="006A1B1E" w:rsidRDefault="00BF210E" w:rsidP="00D75CA2">
      <w:pPr>
        <w:numPr>
          <w:ilvl w:val="0"/>
          <w:numId w:val="21"/>
        </w:numPr>
        <w:suppressAutoHyphens w:val="0"/>
        <w:spacing w:line="264" w:lineRule="auto"/>
        <w:rPr>
          <w:sz w:val="24"/>
          <w:szCs w:val="24"/>
          <w:lang w:eastAsia="ru-RU"/>
        </w:rPr>
      </w:pPr>
      <w:r w:rsidRPr="00BF210E">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w:t>
      </w:r>
      <w:r w:rsidRPr="00CF39D0">
        <w:rPr>
          <w:color w:val="000000"/>
          <w:sz w:val="24"/>
          <w:szCs w:val="24"/>
        </w:rPr>
        <w:lastRenderedPageBreak/>
        <w:t>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BF210E">
        <w:fldChar w:fldCharType="begin"/>
      </w:r>
      <w:r w:rsidR="00BF210E">
        <w:instrText xml:space="preserve"> REF _Ref440271993 \r \h  \* MERGEFORMAT </w:instrText>
      </w:r>
      <w:r w:rsidR="00BF210E">
        <w:fldChar w:fldCharType="separate"/>
      </w:r>
      <w:r w:rsidR="00622B69" w:rsidRPr="00622B69">
        <w:rPr>
          <w:sz w:val="24"/>
          <w:szCs w:val="24"/>
        </w:rPr>
        <w:t>5.9</w:t>
      </w:r>
      <w:r w:rsidR="00BF210E">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71"/>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w:t>
      </w:r>
      <w:r w:rsidR="00A92723" w:rsidRPr="00A92723">
        <w:rPr>
          <w:sz w:val="24"/>
          <w:szCs w:val="24"/>
        </w:rPr>
        <w:lastRenderedPageBreak/>
        <w:t xml:space="preserve">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6E10CC">
        <w:rPr>
          <w:sz w:val="24"/>
          <w:szCs w:val="24"/>
        </w:rPr>
        <w:lastRenderedPageBreak/>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BF210E">
        <w:fldChar w:fldCharType="begin"/>
      </w:r>
      <w:r w:rsidR="00BF210E">
        <w:instrText xml:space="preserve"> REF _Ref440272119 \r \h  \* MERGEFORMAT </w:instrText>
      </w:r>
      <w:r w:rsidR="00BF210E">
        <w:fldChar w:fldCharType="separate"/>
      </w:r>
      <w:r w:rsidR="00622B69" w:rsidRPr="00622B69">
        <w:rPr>
          <w:sz w:val="24"/>
          <w:szCs w:val="24"/>
        </w:rPr>
        <w:t>5.6.1</w:t>
      </w:r>
      <w:r w:rsidR="00BF210E">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72"/>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BF210E">
        <w:fldChar w:fldCharType="begin"/>
      </w:r>
      <w:r w:rsidR="00BF210E">
        <w:instrText xml:space="preserve"> REF _Ref440272147 \r \h  \* MERGEFORMAT </w:instrText>
      </w:r>
      <w:r w:rsidR="00BF210E">
        <w:fldChar w:fldCharType="separate"/>
      </w:r>
      <w:r w:rsidR="00622B69" w:rsidRPr="00622B69">
        <w:rPr>
          <w:sz w:val="24"/>
          <w:szCs w:val="24"/>
        </w:rPr>
        <w:t>5.6.2</w:t>
      </w:r>
      <w:r w:rsidR="00BF210E">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3"/>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74"/>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BF210E">
        <w:fldChar w:fldCharType="begin"/>
      </w:r>
      <w:r w:rsidR="00BF210E">
        <w:instrText xml:space="preserve"> REF _Ref440272274 \r \h  \* MERGEFORMAT </w:instrText>
      </w:r>
      <w:r w:rsidR="00BF210E">
        <w:fldChar w:fldCharType="separate"/>
      </w:r>
      <w:r w:rsidR="00622B69" w:rsidRPr="00622B69">
        <w:rPr>
          <w:sz w:val="24"/>
          <w:szCs w:val="24"/>
        </w:rPr>
        <w:t>5.14</w:t>
      </w:r>
      <w:r w:rsidR="00BF210E">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w:t>
      </w:r>
      <w:r w:rsidRPr="007D7C50">
        <w:rPr>
          <w:i/>
          <w:sz w:val="24"/>
          <w:szCs w:val="24"/>
        </w:rPr>
        <w:lastRenderedPageBreak/>
        <w:t xml:space="preserve">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w:t>
      </w:r>
      <w:r w:rsidRPr="007D7C50">
        <w:rPr>
          <w:sz w:val="24"/>
          <w:szCs w:val="24"/>
        </w:rPr>
        <w:lastRenderedPageBreak/>
        <w:t>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E71A48">
        <w:rPr>
          <w:szCs w:val="24"/>
        </w:rPr>
        <w:t xml:space="preserve">Привлечение </w:t>
      </w:r>
      <w:bookmarkEnd w:id="275"/>
      <w:proofErr w:type="spellStart"/>
      <w:r w:rsidR="005B074F" w:rsidRPr="00E71A48">
        <w:rPr>
          <w:szCs w:val="24"/>
        </w:rPr>
        <w:t>сопоставщиков</w:t>
      </w:r>
      <w:bookmarkEnd w:id="276"/>
      <w:bookmarkEnd w:id="277"/>
      <w:bookmarkEnd w:id="278"/>
      <w:bookmarkEnd w:id="279"/>
      <w:bookmarkEnd w:id="280"/>
      <w:bookmarkEnd w:id="281"/>
      <w:bookmarkEnd w:id="282"/>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3"/>
      <w:bookmarkEnd w:id="284"/>
      <w:bookmarkEnd w:id="285"/>
      <w:bookmarkEnd w:id="286"/>
      <w:bookmarkEnd w:id="287"/>
      <w:bookmarkEnd w:id="288"/>
      <w:bookmarkEnd w:id="289"/>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F210E">
        <w:fldChar w:fldCharType="begin"/>
      </w:r>
      <w:r w:rsidR="00BF210E">
        <w:instrText xml:space="preserve"> REF _Ref191386482 \r \h  \* MERGEFORMAT </w:instrText>
      </w:r>
      <w:r w:rsidR="00BF210E">
        <w:fldChar w:fldCharType="separate"/>
      </w:r>
      <w:r w:rsidR="00622B69" w:rsidRPr="00622B69">
        <w:rPr>
          <w:bCs w:val="0"/>
          <w:sz w:val="24"/>
          <w:szCs w:val="24"/>
        </w:rPr>
        <w:t>3.3.8.1</w:t>
      </w:r>
      <w:r w:rsidR="00BF210E">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F210E">
        <w:fldChar w:fldCharType="begin"/>
      </w:r>
      <w:r w:rsidR="00BF210E">
        <w:instrText xml:space="preserve"> REF _Ref191386407 \r \h  \* MERGEFORMAT </w:instrText>
      </w:r>
      <w:r w:rsidR="00BF210E">
        <w:fldChar w:fldCharType="separate"/>
      </w:r>
      <w:r w:rsidR="00622B69" w:rsidRPr="00622B69">
        <w:rPr>
          <w:bCs w:val="0"/>
          <w:sz w:val="24"/>
          <w:szCs w:val="24"/>
        </w:rPr>
        <w:t>3.3.8</w:t>
      </w:r>
      <w:r w:rsidR="00BF210E">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52133">
        <w:rPr>
          <w:bCs w:val="0"/>
          <w:sz w:val="24"/>
          <w:szCs w:val="24"/>
        </w:rPr>
        <w:lastRenderedPageBreak/>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2"/>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F210E">
        <w:fldChar w:fldCharType="begin"/>
      </w:r>
      <w:r w:rsidR="00BF210E">
        <w:instrText xml:space="preserve"> REF _Ref307563248 \r \h  \* MERGEFORMAT </w:instrText>
      </w:r>
      <w:r w:rsidR="00BF210E">
        <w:fldChar w:fldCharType="separate"/>
      </w:r>
      <w:r w:rsidR="00622B69" w:rsidRPr="00622B69">
        <w:rPr>
          <w:bCs w:val="0"/>
          <w:sz w:val="24"/>
          <w:szCs w:val="24"/>
          <w:lang w:val="en-US"/>
        </w:rPr>
        <w:t>a</w:t>
      </w:r>
      <w:r w:rsidR="00622B69" w:rsidRPr="00D24DD0">
        <w:rPr>
          <w:bCs w:val="0"/>
          <w:sz w:val="24"/>
          <w:szCs w:val="24"/>
        </w:rPr>
        <w:t>)</w:t>
      </w:r>
      <w:r w:rsidR="00BF210E">
        <w:fldChar w:fldCharType="end"/>
      </w:r>
      <w:r w:rsidRPr="00E71A48">
        <w:rPr>
          <w:bCs w:val="0"/>
          <w:sz w:val="24"/>
          <w:szCs w:val="24"/>
        </w:rPr>
        <w:t xml:space="preserve">- </w:t>
      </w:r>
      <w:r w:rsidR="00BF210E">
        <w:fldChar w:fldCharType="begin"/>
      </w:r>
      <w:r w:rsidR="00BF210E">
        <w:instrText xml:space="preserve"> REF _Ref307563262 \r \h  \* MERGEFORMAT </w:instrText>
      </w:r>
      <w:r w:rsidR="00BF210E">
        <w:fldChar w:fldCharType="separate"/>
      </w:r>
      <w:r w:rsidR="00622B69" w:rsidRPr="00622B69">
        <w:rPr>
          <w:bCs w:val="0"/>
          <w:sz w:val="24"/>
          <w:szCs w:val="24"/>
          <w:lang w:val="en-US"/>
        </w:rPr>
        <w:t>g</w:t>
      </w:r>
      <w:r w:rsidR="00622B69" w:rsidRPr="00D24DD0">
        <w:rPr>
          <w:bCs w:val="0"/>
          <w:sz w:val="24"/>
          <w:szCs w:val="24"/>
        </w:rPr>
        <w:t>)</w:t>
      </w:r>
      <w:r w:rsidR="00BF210E">
        <w:fldChar w:fldCharType="end"/>
      </w:r>
      <w:r w:rsidRPr="00E71A48">
        <w:rPr>
          <w:bCs w:val="0"/>
          <w:sz w:val="24"/>
          <w:szCs w:val="24"/>
        </w:rPr>
        <w:t xml:space="preserve">п. </w:t>
      </w:r>
      <w:r w:rsidR="00BF210E">
        <w:fldChar w:fldCharType="begin"/>
      </w:r>
      <w:r w:rsidR="00BF210E">
        <w:instrText xml:space="preserve"> REF _Ref306032591 \r \h  \* MERGEFORMAT </w:instrText>
      </w:r>
      <w:r w:rsidR="00BF210E">
        <w:fldChar w:fldCharType="separate"/>
      </w:r>
      <w:r w:rsidR="00622B69" w:rsidRPr="00622B69">
        <w:rPr>
          <w:bCs w:val="0"/>
          <w:sz w:val="24"/>
          <w:szCs w:val="24"/>
        </w:rPr>
        <w:t>3.3.10.4</w:t>
      </w:r>
      <w:r w:rsidR="00BF210E">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 xml:space="preserve">а по установленной в настоящей Документации форме </w:t>
      </w:r>
      <w:r w:rsidR="00717F60" w:rsidRPr="00E71A48">
        <w:rPr>
          <w:bCs w:val="0"/>
          <w:sz w:val="24"/>
          <w:szCs w:val="24"/>
        </w:rPr>
        <w:lastRenderedPageBreak/>
        <w:t>(</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E71A4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BF210E">
        <w:fldChar w:fldCharType="begin"/>
      </w:r>
      <w:r w:rsidR="00BF210E">
        <w:instrText xml:space="preserve"> REF _Ref440969765 \r \h  \* MERGEFORMAT </w:instrText>
      </w:r>
      <w:r w:rsidR="00BF210E">
        <w:fldChar w:fldCharType="separate"/>
      </w:r>
      <w:r w:rsidR="00622B69" w:rsidRPr="00622B69">
        <w:rPr>
          <w:bCs w:val="0"/>
          <w:iCs/>
          <w:sz w:val="24"/>
          <w:szCs w:val="24"/>
        </w:rPr>
        <w:t>3.3.12</w:t>
      </w:r>
      <w:r w:rsidR="00BF210E">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BF210E">
        <w:fldChar w:fldCharType="begin"/>
      </w:r>
      <w:r w:rsidR="00BF210E">
        <w:instrText xml:space="preserve"> REF _Ref440289401 \r \h  \* MERGEFORMAT </w:instrText>
      </w:r>
      <w:r w:rsidR="00BF210E">
        <w:fldChar w:fldCharType="separate"/>
      </w:r>
      <w:r w:rsidR="00622B69" w:rsidRPr="00622B69">
        <w:rPr>
          <w:bCs w:val="0"/>
          <w:iCs/>
          <w:sz w:val="24"/>
          <w:szCs w:val="24"/>
        </w:rPr>
        <w:t>3.3.13</w:t>
      </w:r>
      <w:r w:rsidR="00BF210E">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E71A48">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 xml:space="preserve">через </w:t>
      </w:r>
      <w:r w:rsidRPr="00E71A48">
        <w:rPr>
          <w:bCs w:val="0"/>
          <w:sz w:val="24"/>
          <w:szCs w:val="24"/>
        </w:rPr>
        <w:lastRenderedPageBreak/>
        <w:t>ЭТП, получат соответствующие уведомления в порядке, установленными правилами ЭТП.</w:t>
      </w:r>
      <w:bookmarkStart w:id="314" w:name="_Ref191386249"/>
    </w:p>
    <w:p w:rsidR="00AC1995" w:rsidRPr="00E71A48"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5"/>
      <w:bookmarkEnd w:id="316"/>
      <w:bookmarkEnd w:id="317"/>
      <w:bookmarkEnd w:id="318"/>
      <w:bookmarkEnd w:id="319"/>
      <w:bookmarkEnd w:id="320"/>
      <w:bookmarkEnd w:id="321"/>
      <w:bookmarkEnd w:id="322"/>
      <w:bookmarkEnd w:id="323"/>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BF210E">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E71A48">
        <w:rPr>
          <w:bCs w:val="0"/>
          <w:sz w:val="24"/>
          <w:szCs w:val="24"/>
        </w:rPr>
        <w:t>В соглашении о неустойке должно быть указано</w:t>
      </w:r>
      <w:bookmarkStart w:id="32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5"/>
      <w:bookmarkEnd w:id="326"/>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BF210E">
        <w:fldChar w:fldCharType="begin"/>
      </w:r>
      <w:r w:rsidR="00BF210E">
        <w:instrText xml:space="preserve"> REF _Ref306008743 \r \h  \* MERGEFORMAT </w:instrText>
      </w:r>
      <w:r w:rsidR="00BF210E">
        <w:fldChar w:fldCharType="separate"/>
      </w:r>
      <w:r w:rsidR="00622B69" w:rsidRPr="00622B69">
        <w:rPr>
          <w:bCs w:val="0"/>
          <w:sz w:val="24"/>
          <w:szCs w:val="24"/>
        </w:rPr>
        <w:t>3.3.4</w:t>
      </w:r>
      <w:r w:rsidR="00BF210E">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E71A48">
        <w:rPr>
          <w:bCs w:val="0"/>
          <w:sz w:val="24"/>
          <w:szCs w:val="24"/>
        </w:rPr>
        <w:t xml:space="preserve">В случаях, указанных в п. </w:t>
      </w:r>
      <w:r w:rsidR="00BF210E">
        <w:fldChar w:fldCharType="begin"/>
      </w:r>
      <w:r w:rsidR="00BF210E">
        <w:instrText xml:space="preserve"> REF _Ref305753174 \r \h  \* MERGEFORMAT </w:instrText>
      </w:r>
      <w:r w:rsidR="00BF210E">
        <w:fldChar w:fldCharType="separate"/>
      </w:r>
      <w:r w:rsidR="00622B69" w:rsidRPr="00622B69">
        <w:rPr>
          <w:bCs w:val="0"/>
          <w:sz w:val="24"/>
          <w:szCs w:val="24"/>
        </w:rPr>
        <w:t>3.3.14.4</w:t>
      </w:r>
      <w:r w:rsidR="00BF210E">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7"/>
      <w:r w:rsidR="00BF210E">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BF210E">
        <w:fldChar w:fldCharType="begin"/>
      </w:r>
      <w:r w:rsidR="00BF210E">
        <w:instrText xml:space="preserve"> REF _Ref440272256 \r \h  \* MERGEFORMAT </w:instrText>
      </w:r>
      <w:r w:rsidR="00BF210E">
        <w:fldChar w:fldCharType="separate"/>
      </w:r>
      <w:r w:rsidR="00622B69" w:rsidRPr="00622B69">
        <w:rPr>
          <w:bCs w:val="0"/>
          <w:sz w:val="24"/>
          <w:szCs w:val="24"/>
          <w:lang w:eastAsia="ru-RU"/>
        </w:rPr>
        <w:t>5.13</w:t>
      </w:r>
      <w:r w:rsidR="00BF210E">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BF210E">
        <w:fldChar w:fldCharType="begin"/>
      </w:r>
      <w:r w:rsidR="00BF210E">
        <w:instrText xml:space="preserve"> REF _Ref441574460 \r \h  \* MERGEFORMAT </w:instrText>
      </w:r>
      <w:r w:rsidR="00BF210E">
        <w:fldChar w:fldCharType="separate"/>
      </w:r>
      <w:r w:rsidR="00622B69" w:rsidRPr="00622B69">
        <w:rPr>
          <w:bCs w:val="0"/>
          <w:sz w:val="24"/>
          <w:szCs w:val="24"/>
          <w:lang w:eastAsia="ru-RU"/>
        </w:rPr>
        <w:t>5.16</w:t>
      </w:r>
      <w:r w:rsidR="00BF210E">
        <w:fldChar w:fldCharType="end"/>
      </w:r>
      <w:r w:rsidRPr="008D1B83">
        <w:rPr>
          <w:bCs w:val="0"/>
          <w:sz w:val="24"/>
          <w:szCs w:val="24"/>
        </w:rPr>
        <w:t xml:space="preserve">), в срок не позднее даты и времени окончания приема заявок, указанных в пункте </w:t>
      </w:r>
      <w:r w:rsidR="00BF210E">
        <w:fldChar w:fldCharType="begin"/>
      </w:r>
      <w:r w:rsidR="00BF210E">
        <w:instrText xml:space="preserve"> REF _Ref440289953 \r \h  \* MERGEFORMAT </w:instrText>
      </w:r>
      <w:r w:rsidR="00BF210E">
        <w:fldChar w:fldCharType="separate"/>
      </w:r>
      <w:r w:rsidR="00622B69" w:rsidRPr="00622B69">
        <w:rPr>
          <w:bCs w:val="0"/>
          <w:sz w:val="24"/>
          <w:szCs w:val="24"/>
        </w:rPr>
        <w:t>3.4.1.3</w:t>
      </w:r>
      <w:r w:rsidR="00BF210E">
        <w:fldChar w:fldCharType="end"/>
      </w:r>
      <w:r w:rsidRPr="008D1B83">
        <w:rPr>
          <w:bCs w:val="0"/>
          <w:sz w:val="24"/>
          <w:szCs w:val="24"/>
        </w:rPr>
        <w:t xml:space="preserve"> настоящей Документации, по адресу</w:t>
      </w:r>
      <w:r w:rsidRPr="00BF210E">
        <w:rPr>
          <w:bCs w:val="0"/>
          <w:sz w:val="24"/>
          <w:szCs w:val="24"/>
        </w:rPr>
        <w:t xml:space="preserve">: </w:t>
      </w:r>
      <w:r w:rsidR="00BF210E" w:rsidRPr="00BF210E">
        <w:rPr>
          <w:bCs w:val="0"/>
          <w:sz w:val="24"/>
          <w:szCs w:val="24"/>
        </w:rPr>
        <w:t xml:space="preserve">РФ, 392680, г. Тамбов, ул. </w:t>
      </w:r>
      <w:proofErr w:type="spellStart"/>
      <w:r w:rsidR="00BF210E" w:rsidRPr="00BF210E">
        <w:rPr>
          <w:sz w:val="24"/>
          <w:szCs w:val="24"/>
        </w:rPr>
        <w:t>Моршанское</w:t>
      </w:r>
      <w:proofErr w:type="spellEnd"/>
      <w:r w:rsidR="00BF210E" w:rsidRPr="00BF210E">
        <w:rPr>
          <w:sz w:val="24"/>
          <w:szCs w:val="24"/>
        </w:rPr>
        <w:t xml:space="preserve"> шоссе</w:t>
      </w:r>
      <w:r w:rsidR="00BF210E" w:rsidRPr="00BF210E">
        <w:rPr>
          <w:bCs w:val="0"/>
          <w:sz w:val="24"/>
          <w:szCs w:val="24"/>
        </w:rPr>
        <w:t xml:space="preserve">, 23, </w:t>
      </w:r>
      <w:proofErr w:type="spellStart"/>
      <w:r w:rsidR="00BF210E" w:rsidRPr="00BF210E">
        <w:rPr>
          <w:bCs w:val="0"/>
          <w:sz w:val="24"/>
          <w:szCs w:val="24"/>
        </w:rPr>
        <w:t>каб</w:t>
      </w:r>
      <w:proofErr w:type="spellEnd"/>
      <w:r w:rsidR="00BF210E" w:rsidRPr="00BF210E">
        <w:rPr>
          <w:bCs w:val="0"/>
          <w:sz w:val="24"/>
          <w:szCs w:val="24"/>
        </w:rPr>
        <w:t xml:space="preserve">. №205, исполнительный сотрудник – </w:t>
      </w:r>
      <w:r w:rsidR="00BF210E" w:rsidRPr="00BF210E">
        <w:rPr>
          <w:bCs w:val="0"/>
          <w:iCs/>
          <w:sz w:val="24"/>
          <w:szCs w:val="24"/>
        </w:rPr>
        <w:t>Кобелева Елена Юрьевна, контактный телефон: (4752) 57-82-06</w:t>
      </w:r>
      <w:r w:rsidRPr="00BF210E">
        <w:rPr>
          <w:bCs w:val="0"/>
          <w:sz w:val="24"/>
          <w:szCs w:val="24"/>
        </w:rPr>
        <w:t>. Оригинал соглашения</w:t>
      </w:r>
      <w:r w:rsidRPr="008D1B83">
        <w:rPr>
          <w:bCs w:val="0"/>
          <w:sz w:val="24"/>
          <w:szCs w:val="24"/>
        </w:rPr>
        <w:t xml:space="preserve">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BF210E">
        <w:fldChar w:fldCharType="begin"/>
      </w:r>
      <w:r w:rsidR="00BF210E">
        <w:instrText xml:space="preserve"> REF _Ref191386085 \r \h  \* MERGEFORMAT </w:instrText>
      </w:r>
      <w:r w:rsidR="00BF210E">
        <w:fldChar w:fldCharType="separate"/>
      </w:r>
      <w:r w:rsidR="00622B69" w:rsidRPr="00622B69">
        <w:rPr>
          <w:sz w:val="24"/>
          <w:szCs w:val="24"/>
        </w:rPr>
        <w:t>1.1.1</w:t>
      </w:r>
      <w:r w:rsidR="00BF210E">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lastRenderedPageBreak/>
        <w:t xml:space="preserve">предмет Договора в соответствии с пунктом </w:t>
      </w:r>
      <w:r w:rsidR="00BF210E">
        <w:fldChar w:fldCharType="begin"/>
      </w:r>
      <w:r w:rsidR="00BF210E">
        <w:instrText xml:space="preserve"> REF _Ref303323780 \r \h  \* MERGEFORMAT </w:instrText>
      </w:r>
      <w:r w:rsidR="00BF210E">
        <w:fldChar w:fldCharType="separate"/>
      </w:r>
      <w:r w:rsidR="00622B69" w:rsidRPr="00622B69">
        <w:rPr>
          <w:sz w:val="24"/>
          <w:szCs w:val="24"/>
        </w:rPr>
        <w:t>1.1.4</w:t>
      </w:r>
      <w:r w:rsidR="00BF210E">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0"/>
    </w:p>
    <w:p w:rsidR="00717F60" w:rsidRPr="00E71A48" w:rsidRDefault="00717F60" w:rsidP="00E71A48">
      <w:pPr>
        <w:pStyle w:val="2"/>
        <w:tabs>
          <w:tab w:val="clear" w:pos="0"/>
          <w:tab w:val="clear" w:pos="1700"/>
          <w:tab w:val="num" w:pos="709"/>
        </w:tabs>
        <w:spacing w:line="264" w:lineRule="auto"/>
      </w:pPr>
      <w:bookmarkStart w:id="331" w:name="_Ref305973214"/>
      <w:bookmarkStart w:id="332" w:name="_Toc447269786"/>
      <w:r w:rsidRPr="00E71A48">
        <w:t>Подача Заявок и их прием</w:t>
      </w:r>
      <w:bookmarkStart w:id="333" w:name="_Ref56229451"/>
      <w:bookmarkEnd w:id="314"/>
      <w:bookmarkEnd w:id="331"/>
      <w:bookmarkEnd w:id="332"/>
    </w:p>
    <w:p w:rsidR="00717F60" w:rsidRPr="00E71A48"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E71A48">
        <w:rPr>
          <w:szCs w:val="24"/>
        </w:rPr>
        <w:t>Подача Заявок через ЭТП</w:t>
      </w:r>
      <w:bookmarkEnd w:id="334"/>
      <w:bookmarkEnd w:id="335"/>
      <w:bookmarkEnd w:id="336"/>
      <w:bookmarkEnd w:id="337"/>
      <w:bookmarkEnd w:id="338"/>
      <w:bookmarkEnd w:id="339"/>
      <w:bookmarkEnd w:id="34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791214">
        <w:rPr>
          <w:b/>
          <w:bCs w:val="0"/>
          <w:sz w:val="24"/>
          <w:szCs w:val="24"/>
        </w:rPr>
        <w:t>03</w:t>
      </w:r>
      <w:r w:rsidR="002B5044" w:rsidRPr="00BF210E">
        <w:rPr>
          <w:b/>
          <w:bCs w:val="0"/>
          <w:sz w:val="24"/>
          <w:szCs w:val="24"/>
        </w:rPr>
        <w:t xml:space="preserve"> </w:t>
      </w:r>
      <w:r w:rsidR="00791214">
        <w:rPr>
          <w:b/>
          <w:bCs w:val="0"/>
          <w:sz w:val="24"/>
          <w:szCs w:val="24"/>
        </w:rPr>
        <w:t>ок</w:t>
      </w:r>
      <w:bookmarkStart w:id="342" w:name="_GoBack"/>
      <w:bookmarkEnd w:id="342"/>
      <w:r w:rsidR="00BF210E" w:rsidRPr="00BF210E">
        <w:rPr>
          <w:b/>
          <w:bCs w:val="0"/>
          <w:sz w:val="24"/>
          <w:szCs w:val="24"/>
        </w:rPr>
        <w:t>тября</w:t>
      </w:r>
      <w:r w:rsidR="002B5044" w:rsidRPr="00BF210E">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41"/>
    </w:p>
    <w:p w:rsidR="00717F60" w:rsidRPr="00E71A48" w:rsidRDefault="00717F60" w:rsidP="00E71A48">
      <w:pPr>
        <w:pStyle w:val="3"/>
        <w:spacing w:line="264" w:lineRule="auto"/>
        <w:rPr>
          <w:szCs w:val="24"/>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43"/>
      <w:bookmarkEnd w:id="344"/>
      <w:bookmarkEnd w:id="345"/>
      <w:bookmarkEnd w:id="346"/>
      <w:bookmarkEnd w:id="347"/>
      <w:bookmarkEnd w:id="348"/>
      <w:bookmarkEnd w:id="349"/>
      <w:bookmarkEnd w:id="350"/>
    </w:p>
    <w:bookmarkEnd w:id="333"/>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BF210E">
        <w:fldChar w:fldCharType="begin"/>
      </w:r>
      <w:r w:rsidR="00BF210E">
        <w:instrText xml:space="preserve"> REF _Ref306005578 \r \h  \* MERGEFORMAT </w:instrText>
      </w:r>
      <w:r w:rsidR="00BF210E">
        <w:fldChar w:fldCharType="separate"/>
      </w:r>
      <w:r w:rsidR="00622B69" w:rsidRPr="00622B69">
        <w:rPr>
          <w:sz w:val="24"/>
          <w:szCs w:val="24"/>
        </w:rPr>
        <w:t>3.3.8.3</w:t>
      </w:r>
      <w:r w:rsidR="00BF210E">
        <w:fldChar w:fldCharType="end"/>
      </w:r>
      <w:r w:rsidR="008D1B83" w:rsidRPr="008D1B83">
        <w:rPr>
          <w:sz w:val="24"/>
          <w:szCs w:val="24"/>
        </w:rPr>
        <w:t xml:space="preserve"> и подразделе </w:t>
      </w:r>
      <w:r w:rsidR="00BF210E">
        <w:fldChar w:fldCharType="begin"/>
      </w:r>
      <w:r w:rsidR="00BF210E">
        <w:instrText xml:space="preserve"> REF _Ref441574649 \r \h  \* MERGEFORMAT </w:instrText>
      </w:r>
      <w:r w:rsidR="00BF210E">
        <w:fldChar w:fldCharType="separate"/>
      </w:r>
      <w:r w:rsidR="00622B69" w:rsidRPr="00622B69">
        <w:rPr>
          <w:sz w:val="24"/>
          <w:szCs w:val="24"/>
        </w:rPr>
        <w:t>5.16</w:t>
      </w:r>
      <w:r w:rsidR="00BF210E">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1" w:name="_Ref303683883"/>
      <w:bookmarkStart w:id="352" w:name="_Toc447269789"/>
      <w:r w:rsidRPr="00E71A48">
        <w:t xml:space="preserve">Изменение и отзыв </w:t>
      </w:r>
      <w:r w:rsidR="004B5EB3" w:rsidRPr="00E71A48">
        <w:t>Заявк</w:t>
      </w:r>
      <w:r w:rsidRPr="00E71A48">
        <w:t>и</w:t>
      </w:r>
      <w:bookmarkEnd w:id="351"/>
      <w:bookmarkEnd w:id="35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3" w:name="_Ref305973250"/>
      <w:r w:rsidRPr="00E71A48">
        <w:rPr>
          <w:bCs w:val="0"/>
          <w:sz w:val="24"/>
          <w:szCs w:val="24"/>
        </w:rPr>
        <w:t xml:space="preserve">До окончания </w:t>
      </w:r>
      <w:r w:rsidRPr="00223D18">
        <w:rPr>
          <w:bCs w:val="0"/>
          <w:sz w:val="24"/>
          <w:szCs w:val="24"/>
        </w:rPr>
        <w:t xml:space="preserve">срока подачи заявок (п. </w:t>
      </w:r>
      <w:r w:rsidR="00BF210E">
        <w:fldChar w:fldCharType="begin"/>
      </w:r>
      <w:r w:rsidR="00BF210E">
        <w:instrText xml:space="preserve"> REF _Ref440289953 \r \h  \* MERGEFORMAT </w:instrText>
      </w:r>
      <w:r w:rsidR="00BF210E">
        <w:fldChar w:fldCharType="separate"/>
      </w:r>
      <w:r w:rsidRPr="00622B69">
        <w:rPr>
          <w:bCs w:val="0"/>
          <w:sz w:val="24"/>
          <w:szCs w:val="24"/>
        </w:rPr>
        <w:t>3.4.1.3</w:t>
      </w:r>
      <w:r w:rsidR="00BF210E">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BF210E">
        <w:fldChar w:fldCharType="begin"/>
      </w:r>
      <w:r w:rsidR="00BF210E">
        <w:instrText xml:space="preserve"> REF _Ref440289953 \r \h  \* MERGEFORMAT </w:instrText>
      </w:r>
      <w:r w:rsidR="00BF210E">
        <w:fldChar w:fldCharType="separate"/>
      </w:r>
      <w:r>
        <w:rPr>
          <w:bCs w:val="0"/>
          <w:sz w:val="24"/>
          <w:szCs w:val="24"/>
        </w:rPr>
        <w:t>3.4.1.3</w:t>
      </w:r>
      <w:r w:rsidR="00BF210E">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BF210E">
        <w:fldChar w:fldCharType="begin"/>
      </w:r>
      <w:r w:rsidR="00BF210E">
        <w:instrText xml:space="preserve"> REF _Ref440289953 \r \h  \* MERGEFORMAT </w:instrText>
      </w:r>
      <w:r w:rsidR="00BF210E">
        <w:fldChar w:fldCharType="separate"/>
      </w:r>
      <w:r w:rsidRPr="00622B69">
        <w:rPr>
          <w:bCs w:val="0"/>
          <w:sz w:val="24"/>
          <w:szCs w:val="24"/>
        </w:rPr>
        <w:t>3.4.1.3</w:t>
      </w:r>
      <w:r w:rsidR="00BF210E">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BF210E">
        <w:fldChar w:fldCharType="begin"/>
      </w:r>
      <w:r w:rsidR="00BF210E">
        <w:instrText xml:space="preserve"> REF _Ref55279015 \r \h  \* MERGEFORMAT </w:instrText>
      </w:r>
      <w:r w:rsidR="00BF210E">
        <w:fldChar w:fldCharType="separate"/>
      </w:r>
      <w:r w:rsidRPr="00622B69">
        <w:rPr>
          <w:sz w:val="24"/>
          <w:szCs w:val="24"/>
        </w:rPr>
        <w:t>3.3.1.6</w:t>
      </w:r>
      <w:r w:rsidR="00BF210E">
        <w:fldChar w:fldCharType="end"/>
      </w:r>
      <w:r w:rsidRPr="00223D18">
        <w:rPr>
          <w:sz w:val="24"/>
          <w:szCs w:val="24"/>
        </w:rPr>
        <w:t xml:space="preserve">, </w:t>
      </w:r>
      <w:r w:rsidR="00BF210E">
        <w:fldChar w:fldCharType="begin"/>
      </w:r>
      <w:r w:rsidR="00BF210E">
        <w:instrText xml:space="preserve"> REF _Ref195087786 \r \h  \* MERGEFORMAT </w:instrText>
      </w:r>
      <w:r w:rsidR="00BF210E">
        <w:fldChar w:fldCharType="separate"/>
      </w:r>
      <w:r w:rsidRPr="00622B69">
        <w:rPr>
          <w:sz w:val="24"/>
          <w:szCs w:val="24"/>
        </w:rPr>
        <w:t>3.3.1.7</w:t>
      </w:r>
      <w:r w:rsidR="00BF210E">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4" w:name="_Toc447269790"/>
      <w:r w:rsidRPr="00E71A48">
        <w:t>Оценка Заявок и проведение переговоров</w:t>
      </w:r>
      <w:bookmarkEnd w:id="353"/>
      <w:bookmarkEnd w:id="354"/>
      <w:r w:rsidRPr="00E71A48">
        <w:t xml:space="preserve"> </w:t>
      </w:r>
    </w:p>
    <w:p w:rsidR="00717F60" w:rsidRPr="00E71A4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71A48">
        <w:rPr>
          <w:szCs w:val="24"/>
        </w:rPr>
        <w:t>Общие положения</w:t>
      </w:r>
      <w:bookmarkEnd w:id="355"/>
      <w:bookmarkEnd w:id="356"/>
      <w:bookmarkEnd w:id="357"/>
      <w:bookmarkEnd w:id="358"/>
      <w:bookmarkEnd w:id="359"/>
      <w:bookmarkEnd w:id="360"/>
      <w:bookmarkEnd w:id="361"/>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w:t>
      </w:r>
      <w:r w:rsidRPr="00E71A48">
        <w:rPr>
          <w:bCs w:val="0"/>
          <w:spacing w:val="-1"/>
          <w:sz w:val="24"/>
          <w:szCs w:val="24"/>
        </w:rPr>
        <w:lastRenderedPageBreak/>
        <w:t xml:space="preserve">(экспертами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BF210E">
        <w:fldChar w:fldCharType="begin"/>
      </w:r>
      <w:r w:rsidR="00BF210E">
        <w:instrText xml:space="preserve"> REF _Ref93089454 \n \h  \* MERGEFORMAT </w:instrText>
      </w:r>
      <w:r w:rsidR="00BF210E">
        <w:fldChar w:fldCharType="separate"/>
      </w:r>
      <w:r w:rsidR="00622B69" w:rsidRPr="00622B69">
        <w:rPr>
          <w:bCs w:val="0"/>
          <w:sz w:val="24"/>
          <w:szCs w:val="24"/>
        </w:rPr>
        <w:t>3.6.2</w:t>
      </w:r>
      <w:r w:rsidR="00BF210E">
        <w:fldChar w:fldCharType="end"/>
      </w:r>
      <w:r w:rsidRPr="00E71A48">
        <w:rPr>
          <w:bCs w:val="0"/>
          <w:sz w:val="24"/>
          <w:szCs w:val="24"/>
        </w:rPr>
        <w:t xml:space="preserve">), проведение (при необходимости) переговоров (пункт </w:t>
      </w:r>
      <w:r w:rsidR="00BF210E">
        <w:fldChar w:fldCharType="begin"/>
      </w:r>
      <w:r w:rsidR="00BF210E">
        <w:instrText xml:space="preserve"> REF _Ref303670674 \n \h  \* MERGEFORMAT </w:instrText>
      </w:r>
      <w:r w:rsidR="00BF210E">
        <w:fldChar w:fldCharType="separate"/>
      </w:r>
      <w:r w:rsidR="00622B69" w:rsidRPr="00622B69">
        <w:rPr>
          <w:bCs w:val="0"/>
          <w:sz w:val="24"/>
          <w:szCs w:val="24"/>
        </w:rPr>
        <w:t>3.6.3</w:t>
      </w:r>
      <w:r w:rsidR="00BF210E">
        <w:fldChar w:fldCharType="end"/>
      </w:r>
      <w:r w:rsidRPr="00E71A48">
        <w:rPr>
          <w:bCs w:val="0"/>
          <w:sz w:val="24"/>
          <w:szCs w:val="24"/>
        </w:rPr>
        <w:t>) и оценочную стадию (пункт</w:t>
      </w:r>
      <w:r w:rsidR="007F3FB7" w:rsidRPr="00E71A48">
        <w:rPr>
          <w:bCs w:val="0"/>
          <w:sz w:val="24"/>
          <w:szCs w:val="24"/>
        </w:rPr>
        <w:t xml:space="preserve"> </w:t>
      </w:r>
      <w:r w:rsidR="00BF210E">
        <w:fldChar w:fldCharType="begin"/>
      </w:r>
      <w:r w:rsidR="00BF210E">
        <w:instrText xml:space="preserve"> REF _Ref306138385 \r \h  \* MERGEFORMAT </w:instrText>
      </w:r>
      <w:r w:rsidR="00BF210E">
        <w:fldChar w:fldCharType="separate"/>
      </w:r>
      <w:r w:rsidR="00622B69" w:rsidRPr="00622B69">
        <w:rPr>
          <w:bCs w:val="0"/>
          <w:sz w:val="24"/>
          <w:szCs w:val="24"/>
        </w:rPr>
        <w:t>3.6.4</w:t>
      </w:r>
      <w:r w:rsidR="00BF210E">
        <w:fldChar w:fldCharType="end"/>
      </w:r>
      <w:r w:rsidRPr="00E71A48">
        <w:rPr>
          <w:bCs w:val="0"/>
          <w:sz w:val="24"/>
          <w:szCs w:val="24"/>
        </w:rPr>
        <w:t>).</w:t>
      </w:r>
    </w:p>
    <w:p w:rsidR="00717F60" w:rsidRPr="00E71A4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71A48">
        <w:rPr>
          <w:szCs w:val="24"/>
        </w:rPr>
        <w:t>Отборочная стадия</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 xml:space="preserve">а также может </w:t>
      </w:r>
      <w:r w:rsidRPr="003A59B8">
        <w:rPr>
          <w:sz w:val="24"/>
          <w:szCs w:val="24"/>
        </w:rPr>
        <w:lastRenderedPageBreak/>
        <w:t>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70"/>
      <w:bookmarkEnd w:id="371"/>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BF210E">
        <w:fldChar w:fldCharType="begin"/>
      </w:r>
      <w:r w:rsidR="00BF210E">
        <w:instrText xml:space="preserve"> REF _Ref444179578 \r \h  \* MERGEFORMAT </w:instrText>
      </w:r>
      <w:r w:rsidR="00BF210E">
        <w:fldChar w:fldCharType="separate"/>
      </w:r>
      <w:r w:rsidRPr="003A59B8">
        <w:rPr>
          <w:sz w:val="24"/>
          <w:szCs w:val="24"/>
        </w:rPr>
        <w:t>5.11</w:t>
      </w:r>
      <w:r w:rsidR="00BF210E">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BF210E">
        <w:fldChar w:fldCharType="begin"/>
      </w:r>
      <w:r w:rsidR="00BF210E">
        <w:instrText xml:space="preserve"> REF _Ref306176386 \r \h  \* MERGEFORMAT </w:instrText>
      </w:r>
      <w:r w:rsidR="00BF210E">
        <w:fldChar w:fldCharType="separate"/>
      </w:r>
      <w:r w:rsidRPr="003A59B8">
        <w:rPr>
          <w:sz w:val="24"/>
          <w:szCs w:val="24"/>
        </w:rPr>
        <w:t>3.3.14</w:t>
      </w:r>
      <w:r w:rsidR="00BF210E">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F210E">
        <w:fldChar w:fldCharType="begin"/>
      </w:r>
      <w:r w:rsidR="00BF210E">
        <w:instrText xml:space="preserve"> REF _Ref306176386 \r \h  \* MERGEFORMAT </w:instrText>
      </w:r>
      <w:r w:rsidR="00BF210E">
        <w:fldChar w:fldCharType="separate"/>
      </w:r>
      <w:r w:rsidR="00622B69" w:rsidRPr="00622B69">
        <w:rPr>
          <w:sz w:val="24"/>
          <w:szCs w:val="24"/>
        </w:rPr>
        <w:t>3.3.14</w:t>
      </w:r>
      <w:r w:rsidR="00BF210E">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71A48">
        <w:rPr>
          <w:szCs w:val="24"/>
        </w:rPr>
        <w:t>Проведение переговоров</w:t>
      </w:r>
      <w:bookmarkEnd w:id="372"/>
      <w:bookmarkEnd w:id="373"/>
      <w:bookmarkEnd w:id="374"/>
      <w:bookmarkEnd w:id="375"/>
      <w:bookmarkEnd w:id="376"/>
      <w:bookmarkEnd w:id="377"/>
      <w:bookmarkEnd w:id="378"/>
      <w:bookmarkEnd w:id="379"/>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71A48">
        <w:rPr>
          <w:szCs w:val="24"/>
        </w:rPr>
        <w:t>Оценочная стадия</w:t>
      </w:r>
      <w:bookmarkEnd w:id="380"/>
      <w:bookmarkEnd w:id="381"/>
      <w:bookmarkEnd w:id="382"/>
      <w:bookmarkEnd w:id="383"/>
      <w:bookmarkEnd w:id="384"/>
      <w:bookmarkEnd w:id="385"/>
      <w:bookmarkEnd w:id="386"/>
      <w:bookmarkEnd w:id="387"/>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BF210E">
        <w:fldChar w:fldCharType="begin"/>
      </w:r>
      <w:r w:rsidR="00BF210E">
        <w:instrText xml:space="preserve"> REF _Ref306352987 \r \h  \* MERGEFORMAT </w:instrText>
      </w:r>
      <w:r w:rsidR="00BF210E">
        <w:fldChar w:fldCharType="separate"/>
      </w:r>
      <w:r w:rsidR="00622B69" w:rsidRPr="00622B69">
        <w:rPr>
          <w:iCs/>
          <w:sz w:val="24"/>
          <w:szCs w:val="24"/>
          <w:lang w:eastAsia="ru-RU"/>
        </w:rPr>
        <w:t>3.7.3</w:t>
      </w:r>
      <w:r w:rsidR="00BF210E">
        <w:fldChar w:fldCharType="end"/>
      </w:r>
      <w:r w:rsidRPr="00E71A48">
        <w:rPr>
          <w:iCs/>
          <w:sz w:val="24"/>
          <w:szCs w:val="24"/>
          <w:lang w:eastAsia="ru-RU"/>
        </w:rPr>
        <w:t xml:space="preserve"> - </w:t>
      </w:r>
      <w:r w:rsidR="00BF210E">
        <w:fldChar w:fldCharType="begin"/>
      </w:r>
      <w:r w:rsidR="00BF210E">
        <w:instrText xml:space="preserve"> REF _Ref306353005 \r \h  \* MERGEFORMAT </w:instrText>
      </w:r>
      <w:r w:rsidR="00BF210E">
        <w:fldChar w:fldCharType="separate"/>
      </w:r>
      <w:r w:rsidR="00622B69" w:rsidRPr="00622B69">
        <w:rPr>
          <w:iCs/>
          <w:sz w:val="24"/>
          <w:szCs w:val="24"/>
          <w:lang w:eastAsia="ru-RU"/>
        </w:rPr>
        <w:t>3.7.5</w:t>
      </w:r>
      <w:r w:rsidR="00BF210E">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 xml:space="preserve">Признание запроса предложений </w:t>
      </w:r>
      <w:proofErr w:type="gramStart"/>
      <w:r w:rsidRPr="00E71A48">
        <w:t>несостоявшимся</w:t>
      </w:r>
      <w:bookmarkEnd w:id="398"/>
      <w:bookmarkEnd w:id="399"/>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BF210E">
        <w:fldChar w:fldCharType="begin"/>
      </w:r>
      <w:r w:rsidR="00BF210E">
        <w:instrText xml:space="preserve"> REF _Ref294695546 \r \h  \* MERGEFORMAT </w:instrText>
      </w:r>
      <w:r w:rsidR="00BF210E">
        <w:fldChar w:fldCharType="separate"/>
      </w:r>
      <w:r w:rsidR="00622B69" w:rsidRPr="00622B69">
        <w:rPr>
          <w:bCs w:val="0"/>
          <w:sz w:val="24"/>
          <w:szCs w:val="24"/>
        </w:rPr>
        <w:t xml:space="preserve"> 1.2.6 </w:t>
      </w:r>
      <w:r w:rsidR="00BF210E">
        <w:fldChar w:fldCharType="end"/>
      </w:r>
      <w:r w:rsidRPr="00E71A48">
        <w:rPr>
          <w:bCs w:val="0"/>
          <w:sz w:val="24"/>
          <w:szCs w:val="24"/>
        </w:rPr>
        <w:t>и/или в срок, определенный в п.</w:t>
      </w:r>
      <w:r w:rsidR="001716DB" w:rsidRPr="00E71A48">
        <w:rPr>
          <w:bCs w:val="0"/>
          <w:sz w:val="24"/>
          <w:szCs w:val="24"/>
        </w:rPr>
        <w:t xml:space="preserve"> </w:t>
      </w:r>
      <w:r w:rsidR="00BF210E">
        <w:fldChar w:fldCharType="begin"/>
      </w:r>
      <w:r w:rsidR="00BF210E">
        <w:instrText xml:space="preserve"> REF _Ref294695403 \n \h  \* MERGEFORMAT </w:instrText>
      </w:r>
      <w:r w:rsidR="00BF210E">
        <w:fldChar w:fldCharType="separate"/>
      </w:r>
      <w:r w:rsidR="00622B69" w:rsidRPr="00622B69">
        <w:rPr>
          <w:bCs w:val="0"/>
          <w:sz w:val="24"/>
          <w:szCs w:val="24"/>
        </w:rPr>
        <w:t>3.10.3</w:t>
      </w:r>
      <w:r w:rsidR="00BF210E">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F210E">
        <w:fldChar w:fldCharType="begin"/>
      </w:r>
      <w:r w:rsidR="00BF210E">
        <w:instrText xml:space="preserve"> REF _Ref305979053 \r \h  \* MERGEFORMAT </w:instrText>
      </w:r>
      <w:r w:rsidR="00BF210E">
        <w:fldChar w:fldCharType="separate"/>
      </w:r>
      <w:r w:rsidR="00622B69" w:rsidRPr="00622B69">
        <w:rPr>
          <w:bCs w:val="0"/>
          <w:sz w:val="24"/>
          <w:szCs w:val="24"/>
        </w:rPr>
        <w:t>3.10.4</w:t>
      </w:r>
      <w:r w:rsidR="00BF210E">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BF210E">
        <w:fldChar w:fldCharType="begin"/>
      </w:r>
      <w:r w:rsidR="00BF210E">
        <w:instrText xml:space="preserve"> REF _Ref191386085 \r \h  \* MERGEFORMAT </w:instrText>
      </w:r>
      <w:r w:rsidR="00BF210E">
        <w:fldChar w:fldCharType="separate"/>
      </w:r>
      <w:r w:rsidR="00622B69" w:rsidRPr="00622B69">
        <w:rPr>
          <w:iCs/>
          <w:sz w:val="24"/>
          <w:szCs w:val="24"/>
        </w:rPr>
        <w:t>1.1.1</w:t>
      </w:r>
      <w:r w:rsidR="00BF210E">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C12FA4" w:rsidRDefault="002B5044" w:rsidP="0021751A">
      <w:pPr>
        <w:pStyle w:val="2"/>
        <w:ind w:left="1701" w:hanging="1134"/>
      </w:pPr>
      <w:bookmarkStart w:id="472" w:name="_Toc423421726"/>
      <w:bookmarkStart w:id="473" w:name="_Toc447269805"/>
      <w:bookmarkStart w:id="474" w:name="_Ref450646963"/>
      <w:r w:rsidRPr="00C12FA4">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3803A7"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3803A7" w:rsidRDefault="002B5044" w:rsidP="0021751A">
      <w:pPr>
        <w:pStyle w:val="2"/>
        <w:ind w:left="1701" w:hanging="1134"/>
      </w:pPr>
      <w:bookmarkStart w:id="489" w:name="_Ref194832984"/>
      <w:bookmarkStart w:id="490" w:name="_Ref197686508"/>
      <w:bookmarkStart w:id="491" w:name="_Toc423421727"/>
      <w:bookmarkStart w:id="492" w:name="_Toc447269807"/>
      <w:r w:rsidRPr="003803A7">
        <w:t>Требование к поставляемой продукции</w:t>
      </w:r>
      <w:bookmarkEnd w:id="489"/>
      <w:bookmarkEnd w:id="490"/>
      <w:bookmarkEnd w:id="491"/>
      <w:bookmarkEnd w:id="492"/>
    </w:p>
    <w:p w:rsidR="002B5044" w:rsidRPr="003803A7"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3776BB"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2B5044" w:rsidRDefault="002B5044" w:rsidP="0021751A">
      <w:pPr>
        <w:pStyle w:val="2"/>
        <w:ind w:left="1701" w:hanging="1134"/>
      </w:pPr>
      <w:bookmarkStart w:id="524" w:name="_Ref247513861"/>
      <w:bookmarkStart w:id="525" w:name="_Toc423421728"/>
      <w:bookmarkStart w:id="526" w:name="_Toc447269810"/>
      <w:r w:rsidRPr="002B5044">
        <w:t xml:space="preserve">Требование к </w:t>
      </w:r>
      <w:r w:rsidR="0021751A">
        <w:t>Участник</w:t>
      </w:r>
      <w:r w:rsidRPr="002B5044">
        <w:t>у</w:t>
      </w:r>
      <w:bookmarkEnd w:id="507"/>
      <w:bookmarkEnd w:id="508"/>
      <w:bookmarkEnd w:id="509"/>
      <w:r w:rsidRPr="002B5044">
        <w:t>.</w:t>
      </w:r>
      <w:bookmarkEnd w:id="524"/>
      <w:bookmarkEnd w:id="525"/>
      <w:bookmarkEnd w:id="526"/>
    </w:p>
    <w:p w:rsidR="002B5044" w:rsidRPr="002B5044"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B5044"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11726E"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11726E">
        <w:t>Иные требования</w:t>
      </w:r>
      <w:bookmarkEnd w:id="556"/>
      <w:bookmarkEnd w:id="557"/>
      <w:bookmarkEnd w:id="558"/>
      <w:bookmarkEnd w:id="559"/>
    </w:p>
    <w:p w:rsidR="0011726E" w:rsidRPr="00F02992" w:rsidRDefault="0011726E" w:rsidP="0011726E">
      <w:pPr>
        <w:pStyle w:val="3"/>
        <w:ind w:left="0" w:firstLine="851"/>
        <w:jc w:val="both"/>
        <w:rPr>
          <w:b w:val="0"/>
          <w:szCs w:val="24"/>
        </w:rPr>
      </w:pPr>
      <w:bookmarkStart w:id="560"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8"/>
      <w:r w:rsidRPr="00E71A48">
        <w:rPr>
          <w:szCs w:val="24"/>
        </w:rPr>
        <w:lastRenderedPageBreak/>
        <w:t>Образцы основных форм документов, включаемых в Заявку</w:t>
      </w:r>
      <w:bookmarkEnd w:id="561"/>
      <w:bookmarkEnd w:id="562"/>
      <w:r w:rsidRPr="00E71A48">
        <w:rPr>
          <w:szCs w:val="24"/>
        </w:rPr>
        <w:t xml:space="preserve"> </w:t>
      </w:r>
    </w:p>
    <w:p w:rsidR="004F4D80" w:rsidRPr="00F647F7"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F647F7">
        <w:t xml:space="preserve">Письмо о подаче оферты </w:t>
      </w:r>
      <w:bookmarkStart w:id="570" w:name="_Ref22846535"/>
      <w:r w:rsidRPr="00F647F7">
        <w:t>(</w:t>
      </w:r>
      <w:bookmarkEnd w:id="570"/>
      <w:r w:rsidRPr="00F647F7">
        <w:t xml:space="preserve">форма </w:t>
      </w:r>
      <w:r w:rsidRPr="00F647F7">
        <w:rPr>
          <w:noProof/>
        </w:rPr>
        <w:t>1</w:t>
      </w:r>
      <w:r w:rsidRPr="00F647F7">
        <w:t>)</w:t>
      </w:r>
      <w:bookmarkEnd w:id="563"/>
      <w:bookmarkEnd w:id="564"/>
      <w:bookmarkEnd w:id="565"/>
      <w:bookmarkEnd w:id="566"/>
      <w:bookmarkEnd w:id="567"/>
      <w:bookmarkEnd w:id="568"/>
      <w:bookmarkEnd w:id="569"/>
    </w:p>
    <w:p w:rsidR="004F4D80" w:rsidRPr="00C236C0"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C236C0">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Pr>
          <w:b/>
          <w:szCs w:val="24"/>
        </w:rPr>
        <w:br w:type="page"/>
      </w:r>
    </w:p>
    <w:p w:rsidR="004F4D80" w:rsidRPr="00C236C0"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C236C0">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br w:type="page"/>
      </w:r>
    </w:p>
    <w:p w:rsidR="00920CB0" w:rsidRDefault="00920CB0" w:rsidP="00920CB0">
      <w:pPr>
        <w:pStyle w:val="3"/>
        <w:rPr>
          <w:szCs w:val="24"/>
        </w:rPr>
      </w:pPr>
      <w:bookmarkStart w:id="613" w:name="_Ref440271964"/>
      <w:bookmarkStart w:id="614" w:name="_Toc440357135"/>
      <w:bookmarkStart w:id="615" w:name="_Toc440359690"/>
      <w:bookmarkStart w:id="616" w:name="_Toc447269819"/>
      <w:r>
        <w:rPr>
          <w:szCs w:val="24"/>
        </w:rPr>
        <w:lastRenderedPageBreak/>
        <w:t>Антикоррупционные обязательства (Форма 1.1).</w:t>
      </w:r>
      <w:bookmarkEnd w:id="613"/>
      <w:bookmarkEnd w:id="614"/>
      <w:bookmarkEnd w:id="615"/>
      <w:bookmarkEnd w:id="616"/>
    </w:p>
    <w:p w:rsidR="00920CB0" w:rsidRPr="00920CB0" w:rsidRDefault="00920CB0" w:rsidP="00BC19F9">
      <w:pPr>
        <w:pStyle w:val="3"/>
        <w:numPr>
          <w:ilvl w:val="3"/>
          <w:numId w:val="76"/>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20CB0">
        <w:rPr>
          <w:b w:val="0"/>
          <w:szCs w:val="24"/>
        </w:rPr>
        <w:t xml:space="preserve">Форма </w:t>
      </w:r>
      <w:r>
        <w:rPr>
          <w:b w:val="0"/>
          <w:szCs w:val="24"/>
        </w:rPr>
        <w:t>Антикоррупционных обязательств</w:t>
      </w:r>
      <w:bookmarkEnd w:id="617"/>
      <w:bookmarkEnd w:id="618"/>
      <w:bookmarkEnd w:id="619"/>
      <w:bookmarkEnd w:id="620"/>
      <w:bookmarkEnd w:id="621"/>
      <w:bookmarkEnd w:id="622"/>
      <w:bookmarkEnd w:id="623"/>
      <w:bookmarkEnd w:id="624"/>
      <w:bookmarkEnd w:id="62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C236C0">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Pr>
          <w:szCs w:val="24"/>
        </w:rPr>
        <w:t>Сводной таблицы стоимости</w:t>
      </w:r>
      <w:bookmarkEnd w:id="647"/>
      <w:bookmarkEnd w:id="648"/>
      <w:bookmarkEnd w:id="649"/>
      <w:bookmarkEnd w:id="650"/>
      <w:bookmarkEnd w:id="651"/>
      <w:bookmarkEnd w:id="652"/>
      <w:r w:rsidR="00F04258" w:rsidRPr="00F04258">
        <w:rPr>
          <w:bCs w:val="0"/>
          <w:szCs w:val="24"/>
        </w:rPr>
        <w:t xml:space="preserve"> </w:t>
      </w:r>
      <w:r w:rsidR="00F04258" w:rsidRPr="009A70A4">
        <w:rPr>
          <w:bCs w:val="0"/>
          <w:szCs w:val="24"/>
        </w:rPr>
        <w:t>поставок</w:t>
      </w:r>
      <w:bookmarkEnd w:id="653"/>
      <w:bookmarkEnd w:id="65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F647F7">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C236C0">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3"/>
      <w:bookmarkEnd w:id="674"/>
      <w:bookmarkEnd w:id="675"/>
      <w:bookmarkEnd w:id="676"/>
      <w:bookmarkEnd w:id="677"/>
      <w:bookmarkEnd w:id="6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Pr>
          <w:b w:val="0"/>
          <w:szCs w:val="24"/>
        </w:rPr>
        <w:t>выполнения поставок</w:t>
      </w:r>
      <w:bookmarkEnd w:id="750"/>
      <w:bookmarkEnd w:id="751"/>
      <w:bookmarkEnd w:id="752"/>
      <w:bookmarkEnd w:id="753"/>
      <w:bookmarkEnd w:id="754"/>
      <w:bookmarkEnd w:id="7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F647F7">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F647F7">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9"/>
      <w:bookmarkEnd w:id="710"/>
      <w:bookmarkEnd w:id="783"/>
      <w:bookmarkEnd w:id="784"/>
      <w:bookmarkEnd w:id="785"/>
      <w:bookmarkEnd w:id="786"/>
      <w:bookmarkEnd w:id="787"/>
      <w:bookmarkEnd w:id="78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F647F7">
        <w:rPr>
          <w:b w:val="0"/>
          <w:szCs w:val="24"/>
        </w:rPr>
        <w:t xml:space="preserve"> </w:t>
      </w:r>
      <w:bookmarkEnd w:id="801"/>
      <w:bookmarkEnd w:id="802"/>
      <w:bookmarkEnd w:id="803"/>
      <w:bookmarkEnd w:id="804"/>
      <w:bookmarkEnd w:id="805"/>
      <w:bookmarkEnd w:id="806"/>
      <w:bookmarkEnd w:id="8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F647F7">
        <w:lastRenderedPageBreak/>
        <w:t>Анкета (форма 6)</w:t>
      </w:r>
      <w:bookmarkEnd w:id="820"/>
      <w:bookmarkEnd w:id="821"/>
      <w:bookmarkEnd w:id="822"/>
      <w:bookmarkEnd w:id="823"/>
      <w:bookmarkEnd w:id="824"/>
      <w:bookmarkEnd w:id="825"/>
      <w:bookmarkEnd w:id="826"/>
      <w:bookmarkEnd w:id="827"/>
    </w:p>
    <w:p w:rsidR="004F4D80" w:rsidRPr="00F647F7"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F647F7">
        <w:rPr>
          <w:b w:val="0"/>
          <w:szCs w:val="24"/>
        </w:rPr>
        <w:t xml:space="preserve">Форма Анкеты </w:t>
      </w:r>
      <w:r w:rsidR="00C236C0">
        <w:rPr>
          <w:b w:val="0"/>
          <w:szCs w:val="24"/>
        </w:rPr>
        <w:t>Участник</w:t>
      </w:r>
      <w:r>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D73790">
        <w:rPr>
          <w:b w:val="0"/>
          <w:szCs w:val="24"/>
        </w:rPr>
        <w:lastRenderedPageBreak/>
        <w:t xml:space="preserve">Форма </w:t>
      </w:r>
      <w:bookmarkEnd w:id="846"/>
      <w:bookmarkEnd w:id="847"/>
      <w:bookmarkEnd w:id="848"/>
      <w:bookmarkEnd w:id="84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0"/>
      <w:bookmarkEnd w:id="851"/>
      <w:bookmarkEnd w:id="852"/>
      <w:bookmarkEnd w:id="853"/>
      <w:bookmarkEnd w:id="854"/>
      <w:bookmarkEnd w:id="855"/>
      <w:bookmarkEnd w:id="85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57" w:name="_Toc439170690"/>
      <w:bookmarkStart w:id="858" w:name="_Toc439172792"/>
      <w:bookmarkStart w:id="859" w:name="_Toc439173236"/>
      <w:bookmarkStart w:id="860"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BF210E">
        <w:trPr>
          <w:cantSplit/>
          <w:tblHeader/>
        </w:trPr>
        <w:tc>
          <w:tcPr>
            <w:tcW w:w="567" w:type="dxa"/>
            <w:vAlign w:val="center"/>
          </w:tcPr>
          <w:p w:rsidR="00A71624" w:rsidRPr="00154BCB" w:rsidRDefault="00A71624" w:rsidP="00BF210E">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BF210E">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BF210E">
            <w:pPr>
              <w:ind w:firstLine="0"/>
              <w:jc w:val="center"/>
            </w:pPr>
            <w:r w:rsidRPr="00154BCB">
              <w:t>Малые предприятия</w:t>
            </w:r>
          </w:p>
        </w:tc>
        <w:tc>
          <w:tcPr>
            <w:tcW w:w="1588" w:type="dxa"/>
            <w:vAlign w:val="center"/>
          </w:tcPr>
          <w:p w:rsidR="00A71624" w:rsidRPr="00154BCB" w:rsidRDefault="00A71624" w:rsidP="00BF210E">
            <w:pPr>
              <w:ind w:firstLine="0"/>
              <w:jc w:val="center"/>
            </w:pPr>
            <w:r w:rsidRPr="00154BCB">
              <w:t>Средние предприятия</w:t>
            </w:r>
          </w:p>
        </w:tc>
        <w:tc>
          <w:tcPr>
            <w:tcW w:w="1588" w:type="dxa"/>
            <w:vAlign w:val="center"/>
          </w:tcPr>
          <w:p w:rsidR="00A71624" w:rsidRPr="00154BCB" w:rsidRDefault="00A71624" w:rsidP="00BF210E">
            <w:pPr>
              <w:ind w:firstLine="0"/>
              <w:jc w:val="center"/>
            </w:pPr>
            <w:r w:rsidRPr="00154BCB">
              <w:t>Показатель</w:t>
            </w:r>
          </w:p>
        </w:tc>
      </w:tr>
      <w:tr w:rsidR="00A71624" w:rsidRPr="00154BCB" w:rsidTr="00BF210E">
        <w:trPr>
          <w:cantSplit/>
          <w:tblHeader/>
        </w:trPr>
        <w:tc>
          <w:tcPr>
            <w:tcW w:w="567" w:type="dxa"/>
          </w:tcPr>
          <w:p w:rsidR="00A71624" w:rsidRPr="00154BCB" w:rsidRDefault="00A71624" w:rsidP="00BF210E">
            <w:pPr>
              <w:ind w:firstLine="0"/>
              <w:jc w:val="center"/>
            </w:pPr>
            <w:r w:rsidRPr="00154BCB">
              <w:t>1</w:t>
            </w:r>
            <w:r>
              <w:rPr>
                <w:rStyle w:val="afffffff9"/>
              </w:rPr>
              <w:t>3</w:t>
            </w:r>
          </w:p>
        </w:tc>
        <w:tc>
          <w:tcPr>
            <w:tcW w:w="4649" w:type="dxa"/>
          </w:tcPr>
          <w:p w:rsidR="00A71624" w:rsidRPr="00154BCB" w:rsidRDefault="00A71624" w:rsidP="00BF210E">
            <w:pPr>
              <w:ind w:firstLine="0"/>
              <w:jc w:val="center"/>
            </w:pPr>
            <w:r w:rsidRPr="00154BCB">
              <w:t>2</w:t>
            </w:r>
          </w:p>
        </w:tc>
        <w:tc>
          <w:tcPr>
            <w:tcW w:w="1588" w:type="dxa"/>
          </w:tcPr>
          <w:p w:rsidR="00A71624" w:rsidRPr="00154BCB" w:rsidRDefault="00A71624" w:rsidP="00BF210E">
            <w:pPr>
              <w:ind w:firstLine="0"/>
              <w:jc w:val="center"/>
            </w:pPr>
            <w:r w:rsidRPr="00154BCB">
              <w:t>3</w:t>
            </w:r>
          </w:p>
        </w:tc>
        <w:tc>
          <w:tcPr>
            <w:tcW w:w="1588" w:type="dxa"/>
          </w:tcPr>
          <w:p w:rsidR="00A71624" w:rsidRPr="00154BCB" w:rsidRDefault="00A71624" w:rsidP="00BF210E">
            <w:pPr>
              <w:ind w:firstLine="0"/>
              <w:jc w:val="center"/>
            </w:pPr>
            <w:r w:rsidRPr="00154BCB">
              <w:t>4</w:t>
            </w:r>
          </w:p>
        </w:tc>
        <w:tc>
          <w:tcPr>
            <w:tcW w:w="1588" w:type="dxa"/>
          </w:tcPr>
          <w:p w:rsidR="00A71624" w:rsidRPr="00154BCB" w:rsidRDefault="00A71624" w:rsidP="00BF210E">
            <w:pPr>
              <w:ind w:firstLine="0"/>
              <w:jc w:val="center"/>
            </w:pPr>
            <w:r w:rsidRPr="00154BCB">
              <w:t>5</w:t>
            </w:r>
          </w:p>
        </w:tc>
      </w:tr>
      <w:tr w:rsidR="00A71624" w:rsidRPr="00154BCB" w:rsidTr="00BF210E">
        <w:trPr>
          <w:cantSplit/>
        </w:trPr>
        <w:tc>
          <w:tcPr>
            <w:tcW w:w="567" w:type="dxa"/>
          </w:tcPr>
          <w:p w:rsidR="00A71624" w:rsidRPr="00154BCB" w:rsidRDefault="00A71624" w:rsidP="00BF210E">
            <w:pPr>
              <w:ind w:firstLine="0"/>
              <w:jc w:val="center"/>
            </w:pPr>
            <w:r w:rsidRPr="00154BCB">
              <w:t>1</w:t>
            </w:r>
          </w:p>
        </w:tc>
        <w:tc>
          <w:tcPr>
            <w:tcW w:w="4649" w:type="dxa"/>
          </w:tcPr>
          <w:p w:rsidR="00A71624" w:rsidRPr="00154BCB" w:rsidRDefault="00A71624" w:rsidP="00BF210E">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BF210E">
            <w:pPr>
              <w:ind w:firstLine="0"/>
              <w:jc w:val="center"/>
            </w:pPr>
            <w:r w:rsidRPr="00154BCB">
              <w:t>не более 25</w:t>
            </w:r>
          </w:p>
        </w:tc>
        <w:tc>
          <w:tcPr>
            <w:tcW w:w="1588" w:type="dxa"/>
          </w:tcPr>
          <w:p w:rsidR="00A71624" w:rsidRPr="00154BCB" w:rsidRDefault="00A71624" w:rsidP="00BF210E">
            <w:pPr>
              <w:ind w:left="57" w:firstLine="0"/>
            </w:pPr>
            <w:r w:rsidRPr="00154BCB">
              <w:sym w:font="Symbol" w:char="F02D"/>
            </w:r>
          </w:p>
        </w:tc>
      </w:tr>
      <w:tr w:rsidR="00A71624" w:rsidRPr="00154BCB" w:rsidTr="00BF210E">
        <w:trPr>
          <w:cantSplit/>
        </w:trPr>
        <w:tc>
          <w:tcPr>
            <w:tcW w:w="567" w:type="dxa"/>
          </w:tcPr>
          <w:p w:rsidR="00A71624" w:rsidRPr="00154BCB" w:rsidRDefault="00A71624" w:rsidP="00BF210E">
            <w:pPr>
              <w:ind w:firstLine="0"/>
              <w:jc w:val="center"/>
            </w:pPr>
            <w:r w:rsidRPr="00154BCB">
              <w:lastRenderedPageBreak/>
              <w:t>2</w:t>
            </w:r>
          </w:p>
        </w:tc>
        <w:tc>
          <w:tcPr>
            <w:tcW w:w="4649" w:type="dxa"/>
          </w:tcPr>
          <w:p w:rsidR="00A71624" w:rsidRPr="00154BCB" w:rsidRDefault="00A71624" w:rsidP="00BF210E">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BF210E">
            <w:pPr>
              <w:ind w:firstLine="0"/>
              <w:jc w:val="center"/>
            </w:pPr>
            <w:r w:rsidRPr="00154BCB">
              <w:t>не более 49</w:t>
            </w:r>
          </w:p>
        </w:tc>
        <w:tc>
          <w:tcPr>
            <w:tcW w:w="1588" w:type="dxa"/>
          </w:tcPr>
          <w:p w:rsidR="00A71624" w:rsidRPr="00154BCB" w:rsidRDefault="00A71624" w:rsidP="00BF210E">
            <w:pPr>
              <w:ind w:left="57" w:firstLine="0"/>
            </w:pPr>
            <w:r w:rsidRPr="00154BCB">
              <w:sym w:font="Symbol" w:char="F02D"/>
            </w:r>
          </w:p>
        </w:tc>
      </w:tr>
      <w:tr w:rsidR="00A71624" w:rsidRPr="00154BCB" w:rsidTr="00BF210E">
        <w:trPr>
          <w:cantSplit/>
        </w:trPr>
        <w:tc>
          <w:tcPr>
            <w:tcW w:w="567" w:type="dxa"/>
          </w:tcPr>
          <w:p w:rsidR="00A71624" w:rsidRPr="00154BCB" w:rsidRDefault="00A71624" w:rsidP="00BF210E">
            <w:pPr>
              <w:ind w:firstLine="0"/>
              <w:jc w:val="center"/>
            </w:pPr>
            <w:r w:rsidRPr="00154BCB">
              <w:t>3</w:t>
            </w:r>
          </w:p>
        </w:tc>
        <w:tc>
          <w:tcPr>
            <w:tcW w:w="4649" w:type="dxa"/>
          </w:tcPr>
          <w:p w:rsidR="00A71624" w:rsidRPr="00154BCB" w:rsidRDefault="00A71624" w:rsidP="00BF210E">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BF210E">
            <w:pPr>
              <w:ind w:firstLine="0"/>
              <w:jc w:val="center"/>
            </w:pPr>
            <w:r w:rsidRPr="00154BCB">
              <w:t>да (нет)</w:t>
            </w:r>
          </w:p>
        </w:tc>
        <w:tc>
          <w:tcPr>
            <w:tcW w:w="1588" w:type="dxa"/>
          </w:tcPr>
          <w:p w:rsidR="00A71624" w:rsidRPr="00154BCB" w:rsidRDefault="00A71624" w:rsidP="00BF210E">
            <w:pPr>
              <w:ind w:left="57" w:firstLine="0"/>
            </w:pPr>
            <w:r w:rsidRPr="00154BCB">
              <w:t>_</w:t>
            </w:r>
          </w:p>
        </w:tc>
      </w:tr>
      <w:tr w:rsidR="00A71624" w:rsidRPr="00154BCB" w:rsidTr="00BF210E">
        <w:trPr>
          <w:cantSplit/>
        </w:trPr>
        <w:tc>
          <w:tcPr>
            <w:tcW w:w="567" w:type="dxa"/>
          </w:tcPr>
          <w:p w:rsidR="00A71624" w:rsidRPr="00154BCB" w:rsidRDefault="00A71624" w:rsidP="00BF210E">
            <w:pPr>
              <w:ind w:firstLine="0"/>
              <w:jc w:val="center"/>
              <w:rPr>
                <w:lang w:val="en-US"/>
              </w:rPr>
            </w:pPr>
            <w:r w:rsidRPr="00154BCB">
              <w:rPr>
                <w:lang w:val="en-US"/>
              </w:rPr>
              <w:t>4</w:t>
            </w:r>
          </w:p>
        </w:tc>
        <w:tc>
          <w:tcPr>
            <w:tcW w:w="4649" w:type="dxa"/>
          </w:tcPr>
          <w:p w:rsidR="00A71624" w:rsidRPr="00154BCB" w:rsidRDefault="00A71624" w:rsidP="00BF210E">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BF210E">
            <w:pPr>
              <w:ind w:firstLine="0"/>
              <w:jc w:val="center"/>
            </w:pPr>
            <w:r w:rsidRPr="00154BCB">
              <w:t>да (нет)</w:t>
            </w:r>
          </w:p>
        </w:tc>
        <w:tc>
          <w:tcPr>
            <w:tcW w:w="1588" w:type="dxa"/>
          </w:tcPr>
          <w:p w:rsidR="00A71624" w:rsidRPr="00154BCB" w:rsidRDefault="00A71624" w:rsidP="00BF210E">
            <w:pPr>
              <w:ind w:left="57" w:firstLine="0"/>
            </w:pPr>
            <w:r w:rsidRPr="00154BCB">
              <w:t>-</w:t>
            </w:r>
          </w:p>
        </w:tc>
      </w:tr>
      <w:tr w:rsidR="00A71624" w:rsidRPr="00154BCB" w:rsidTr="00BF210E">
        <w:trPr>
          <w:cantSplit/>
        </w:trPr>
        <w:tc>
          <w:tcPr>
            <w:tcW w:w="567" w:type="dxa"/>
          </w:tcPr>
          <w:p w:rsidR="00A71624" w:rsidRPr="00154BCB" w:rsidRDefault="00A71624" w:rsidP="00BF210E">
            <w:pPr>
              <w:ind w:firstLine="0"/>
              <w:jc w:val="center"/>
              <w:rPr>
                <w:lang w:val="en-US"/>
              </w:rPr>
            </w:pPr>
            <w:r w:rsidRPr="00154BCB">
              <w:rPr>
                <w:lang w:val="en-US"/>
              </w:rPr>
              <w:t>5</w:t>
            </w:r>
          </w:p>
        </w:tc>
        <w:tc>
          <w:tcPr>
            <w:tcW w:w="4649" w:type="dxa"/>
          </w:tcPr>
          <w:p w:rsidR="00A71624" w:rsidRPr="00154BCB" w:rsidRDefault="00A71624" w:rsidP="00BF210E">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9"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BF210E">
            <w:pPr>
              <w:ind w:firstLine="0"/>
              <w:jc w:val="center"/>
            </w:pPr>
            <w:r w:rsidRPr="00154BCB">
              <w:t>да (нет)</w:t>
            </w:r>
          </w:p>
        </w:tc>
        <w:tc>
          <w:tcPr>
            <w:tcW w:w="1588" w:type="dxa"/>
          </w:tcPr>
          <w:p w:rsidR="00A71624" w:rsidRPr="00154BCB" w:rsidRDefault="00A71624" w:rsidP="00BF210E">
            <w:pPr>
              <w:ind w:left="57" w:firstLine="0"/>
            </w:pPr>
            <w:r w:rsidRPr="00154BCB">
              <w:t>-</w:t>
            </w:r>
          </w:p>
        </w:tc>
      </w:tr>
      <w:tr w:rsidR="00A71624" w:rsidRPr="00154BCB" w:rsidTr="00BF210E">
        <w:trPr>
          <w:cantSplit/>
        </w:trPr>
        <w:tc>
          <w:tcPr>
            <w:tcW w:w="567" w:type="dxa"/>
          </w:tcPr>
          <w:p w:rsidR="00A71624" w:rsidRPr="00154BCB" w:rsidRDefault="00A71624" w:rsidP="00BF210E">
            <w:pPr>
              <w:ind w:firstLine="0"/>
              <w:jc w:val="center"/>
              <w:rPr>
                <w:lang w:val="en-US"/>
              </w:rPr>
            </w:pPr>
            <w:r w:rsidRPr="00154BCB">
              <w:rPr>
                <w:lang w:val="en-US"/>
              </w:rPr>
              <w:lastRenderedPageBreak/>
              <w:t>6</w:t>
            </w:r>
          </w:p>
        </w:tc>
        <w:tc>
          <w:tcPr>
            <w:tcW w:w="4649" w:type="dxa"/>
          </w:tcPr>
          <w:p w:rsidR="00A71624" w:rsidRPr="00154BCB" w:rsidRDefault="00A71624" w:rsidP="00BF210E">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0"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BF210E">
            <w:pPr>
              <w:ind w:firstLine="0"/>
              <w:jc w:val="center"/>
            </w:pPr>
            <w:r w:rsidRPr="00154BCB">
              <w:t>да (нет)</w:t>
            </w:r>
          </w:p>
        </w:tc>
        <w:tc>
          <w:tcPr>
            <w:tcW w:w="1588" w:type="dxa"/>
          </w:tcPr>
          <w:p w:rsidR="00A71624" w:rsidRPr="00154BCB" w:rsidRDefault="00A71624" w:rsidP="00BF210E">
            <w:pPr>
              <w:ind w:left="57" w:firstLine="0"/>
            </w:pPr>
            <w:r w:rsidRPr="00154BCB">
              <w:t>-</w:t>
            </w:r>
          </w:p>
        </w:tc>
      </w:tr>
      <w:tr w:rsidR="00A71624" w:rsidRPr="00154BCB" w:rsidTr="00BF210E">
        <w:trPr>
          <w:cantSplit/>
        </w:trPr>
        <w:tc>
          <w:tcPr>
            <w:tcW w:w="567" w:type="dxa"/>
            <w:vMerge w:val="restart"/>
          </w:tcPr>
          <w:p w:rsidR="00A71624" w:rsidRPr="00154BCB" w:rsidRDefault="00A71624" w:rsidP="00BF210E">
            <w:pPr>
              <w:ind w:firstLine="0"/>
              <w:jc w:val="center"/>
              <w:rPr>
                <w:lang w:val="en-US"/>
              </w:rPr>
            </w:pPr>
            <w:r w:rsidRPr="00154BCB">
              <w:rPr>
                <w:lang w:val="en-US"/>
              </w:rPr>
              <w:t>7</w:t>
            </w:r>
          </w:p>
        </w:tc>
        <w:tc>
          <w:tcPr>
            <w:tcW w:w="4649" w:type="dxa"/>
            <w:vMerge w:val="restart"/>
          </w:tcPr>
          <w:p w:rsidR="00A71624" w:rsidRPr="00154BCB" w:rsidRDefault="00A71624" w:rsidP="00BF210E">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BF210E">
            <w:pPr>
              <w:ind w:firstLine="0"/>
              <w:jc w:val="center"/>
            </w:pPr>
            <w:r w:rsidRPr="00154BCB">
              <w:t>до 100 включительно</w:t>
            </w:r>
          </w:p>
        </w:tc>
        <w:tc>
          <w:tcPr>
            <w:tcW w:w="1588" w:type="dxa"/>
            <w:vMerge w:val="restart"/>
          </w:tcPr>
          <w:p w:rsidR="00A71624" w:rsidRPr="00154BCB" w:rsidRDefault="00A71624" w:rsidP="00BF210E">
            <w:pPr>
              <w:ind w:firstLine="0"/>
              <w:jc w:val="center"/>
            </w:pPr>
            <w:r w:rsidRPr="00154BCB">
              <w:t>от 101 до 250 включительно</w:t>
            </w:r>
          </w:p>
        </w:tc>
        <w:tc>
          <w:tcPr>
            <w:tcW w:w="1588" w:type="dxa"/>
            <w:vMerge w:val="restart"/>
          </w:tcPr>
          <w:p w:rsidR="00A71624" w:rsidRPr="00154BCB" w:rsidRDefault="00A71624" w:rsidP="00BF210E">
            <w:pPr>
              <w:ind w:left="57" w:firstLine="0"/>
            </w:pPr>
            <w:r w:rsidRPr="00154BCB">
              <w:t>указывается количество человек</w:t>
            </w:r>
            <w:r w:rsidRPr="00154BCB">
              <w:br/>
              <w:t>(за предшествующий календарный год)</w:t>
            </w:r>
          </w:p>
        </w:tc>
      </w:tr>
      <w:tr w:rsidR="00A71624" w:rsidRPr="00154BCB" w:rsidTr="00BF210E">
        <w:trPr>
          <w:cantSplit/>
        </w:trPr>
        <w:tc>
          <w:tcPr>
            <w:tcW w:w="567" w:type="dxa"/>
            <w:vMerge/>
          </w:tcPr>
          <w:p w:rsidR="00A71624" w:rsidRPr="00154BCB" w:rsidRDefault="00A71624" w:rsidP="00BF210E">
            <w:pPr>
              <w:ind w:firstLine="0"/>
              <w:jc w:val="center"/>
            </w:pPr>
          </w:p>
        </w:tc>
        <w:tc>
          <w:tcPr>
            <w:tcW w:w="4649" w:type="dxa"/>
            <w:vMerge/>
          </w:tcPr>
          <w:p w:rsidR="00A71624" w:rsidRPr="00154BCB" w:rsidRDefault="00A71624" w:rsidP="00BF210E">
            <w:pPr>
              <w:ind w:left="57" w:firstLine="0"/>
            </w:pPr>
          </w:p>
        </w:tc>
        <w:tc>
          <w:tcPr>
            <w:tcW w:w="1588" w:type="dxa"/>
          </w:tcPr>
          <w:p w:rsidR="00A71624" w:rsidRPr="00154BCB" w:rsidRDefault="00A71624" w:rsidP="00BF210E">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BF210E">
            <w:pPr>
              <w:ind w:firstLine="0"/>
            </w:pPr>
          </w:p>
        </w:tc>
        <w:tc>
          <w:tcPr>
            <w:tcW w:w="1588" w:type="dxa"/>
            <w:vMerge/>
          </w:tcPr>
          <w:p w:rsidR="00A71624" w:rsidRPr="00154BCB" w:rsidRDefault="00A71624" w:rsidP="00BF210E">
            <w:pPr>
              <w:ind w:left="57" w:firstLine="0"/>
            </w:pPr>
          </w:p>
        </w:tc>
      </w:tr>
      <w:tr w:rsidR="00A71624" w:rsidRPr="00154BCB" w:rsidTr="00BF210E">
        <w:trPr>
          <w:cantSplit/>
        </w:trPr>
        <w:tc>
          <w:tcPr>
            <w:tcW w:w="567" w:type="dxa"/>
            <w:vMerge w:val="restart"/>
          </w:tcPr>
          <w:p w:rsidR="00A71624" w:rsidRPr="00154BCB" w:rsidRDefault="00A71624" w:rsidP="00BF210E">
            <w:pPr>
              <w:ind w:firstLine="0"/>
              <w:jc w:val="center"/>
            </w:pPr>
            <w:r w:rsidRPr="00154BCB">
              <w:t>8</w:t>
            </w:r>
          </w:p>
        </w:tc>
        <w:tc>
          <w:tcPr>
            <w:tcW w:w="4649" w:type="dxa"/>
            <w:vMerge w:val="restart"/>
          </w:tcPr>
          <w:p w:rsidR="00A71624" w:rsidRPr="00154BCB" w:rsidRDefault="00A71624" w:rsidP="00BF210E">
            <w:pPr>
              <w:ind w:left="57" w:firstLine="0"/>
            </w:pPr>
            <w:r w:rsidRPr="00154BCB">
              <w:t>Доход за предшествующий календарный год, который</w:t>
            </w:r>
          </w:p>
          <w:p w:rsidR="00A71624" w:rsidRPr="00154BCB" w:rsidRDefault="00A71624" w:rsidP="00BF210E">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BF210E">
            <w:pPr>
              <w:ind w:firstLine="0"/>
              <w:jc w:val="center"/>
            </w:pPr>
            <w:r w:rsidRPr="00154BCB">
              <w:t>800</w:t>
            </w:r>
          </w:p>
        </w:tc>
        <w:tc>
          <w:tcPr>
            <w:tcW w:w="1588" w:type="dxa"/>
            <w:vMerge w:val="restart"/>
          </w:tcPr>
          <w:p w:rsidR="00A71624" w:rsidRPr="00154BCB" w:rsidRDefault="00A71624" w:rsidP="00BF210E">
            <w:pPr>
              <w:ind w:firstLine="0"/>
              <w:jc w:val="center"/>
            </w:pPr>
            <w:r w:rsidRPr="00154BCB">
              <w:t>2000</w:t>
            </w:r>
          </w:p>
        </w:tc>
        <w:tc>
          <w:tcPr>
            <w:tcW w:w="1588" w:type="dxa"/>
          </w:tcPr>
          <w:p w:rsidR="00A71624" w:rsidRPr="00154BCB" w:rsidRDefault="00A71624" w:rsidP="00BF210E">
            <w:pPr>
              <w:ind w:left="57" w:firstLine="0"/>
            </w:pPr>
            <w:r w:rsidRPr="00154BCB">
              <w:t>указывается в млн. рублей</w:t>
            </w:r>
            <w:r w:rsidRPr="00154BCB">
              <w:br/>
              <w:t>(за предшествующий календарный год)</w:t>
            </w:r>
          </w:p>
        </w:tc>
      </w:tr>
      <w:tr w:rsidR="00A71624" w:rsidRPr="00154BCB" w:rsidTr="00BF210E">
        <w:trPr>
          <w:cantSplit/>
        </w:trPr>
        <w:tc>
          <w:tcPr>
            <w:tcW w:w="567" w:type="dxa"/>
            <w:vMerge/>
          </w:tcPr>
          <w:p w:rsidR="00A71624" w:rsidRPr="00154BCB" w:rsidRDefault="00A71624" w:rsidP="00BF210E">
            <w:pPr>
              <w:ind w:firstLine="0"/>
              <w:jc w:val="center"/>
            </w:pPr>
          </w:p>
        </w:tc>
        <w:tc>
          <w:tcPr>
            <w:tcW w:w="4649" w:type="dxa"/>
            <w:vMerge/>
          </w:tcPr>
          <w:p w:rsidR="00A71624" w:rsidRPr="00154BCB" w:rsidRDefault="00A71624" w:rsidP="00BF210E">
            <w:pPr>
              <w:ind w:firstLine="0"/>
            </w:pPr>
          </w:p>
        </w:tc>
        <w:tc>
          <w:tcPr>
            <w:tcW w:w="1588" w:type="dxa"/>
          </w:tcPr>
          <w:p w:rsidR="00A71624" w:rsidRPr="00154BCB" w:rsidRDefault="00A71624" w:rsidP="00BF210E">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BF210E">
            <w:pPr>
              <w:ind w:firstLine="0"/>
            </w:pPr>
          </w:p>
        </w:tc>
        <w:tc>
          <w:tcPr>
            <w:tcW w:w="1588" w:type="dxa"/>
          </w:tcPr>
          <w:p w:rsidR="00A71624" w:rsidRPr="00154BCB" w:rsidRDefault="00A71624" w:rsidP="00BF210E">
            <w:pPr>
              <w:ind w:left="57" w:firstLine="0"/>
            </w:pPr>
          </w:p>
        </w:tc>
      </w:tr>
      <w:tr w:rsidR="00A71624" w:rsidRPr="00154BCB" w:rsidTr="00BF210E">
        <w:trPr>
          <w:cantSplit/>
        </w:trPr>
        <w:tc>
          <w:tcPr>
            <w:tcW w:w="567" w:type="dxa"/>
          </w:tcPr>
          <w:p w:rsidR="00A71624" w:rsidRPr="00154BCB" w:rsidRDefault="00A71624" w:rsidP="00BF210E">
            <w:pPr>
              <w:ind w:firstLine="0"/>
              <w:jc w:val="center"/>
            </w:pPr>
            <w:r w:rsidRPr="00154BCB">
              <w:t>9</w:t>
            </w:r>
          </w:p>
        </w:tc>
        <w:tc>
          <w:tcPr>
            <w:tcW w:w="4649" w:type="dxa"/>
          </w:tcPr>
          <w:p w:rsidR="00A71624" w:rsidRPr="00154BCB" w:rsidRDefault="00A71624" w:rsidP="00BF210E">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BF210E">
            <w:pPr>
              <w:ind w:firstLine="0"/>
              <w:jc w:val="center"/>
            </w:pPr>
            <w:r w:rsidRPr="00154BCB">
              <w:t>Подлежит заполнению</w:t>
            </w:r>
          </w:p>
        </w:tc>
      </w:tr>
      <w:tr w:rsidR="00A71624" w:rsidRPr="00154BCB" w:rsidTr="00BF210E">
        <w:trPr>
          <w:cantSplit/>
        </w:trPr>
        <w:tc>
          <w:tcPr>
            <w:tcW w:w="567" w:type="dxa"/>
          </w:tcPr>
          <w:p w:rsidR="00A71624" w:rsidRPr="00154BCB" w:rsidRDefault="00A71624" w:rsidP="00BF210E">
            <w:pPr>
              <w:ind w:firstLine="0"/>
              <w:jc w:val="center"/>
            </w:pPr>
            <w:r w:rsidRPr="00154BCB">
              <w:lastRenderedPageBreak/>
              <w:t>10</w:t>
            </w:r>
          </w:p>
        </w:tc>
        <w:tc>
          <w:tcPr>
            <w:tcW w:w="4649" w:type="dxa"/>
          </w:tcPr>
          <w:p w:rsidR="00A71624" w:rsidRPr="00154BCB" w:rsidRDefault="00A71624" w:rsidP="00BF210E">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BF210E">
            <w:pPr>
              <w:ind w:firstLine="0"/>
              <w:jc w:val="center"/>
            </w:pPr>
            <w:r w:rsidRPr="00154BCB">
              <w:t>Подлежит заполнению</w:t>
            </w:r>
          </w:p>
        </w:tc>
      </w:tr>
      <w:tr w:rsidR="00A71624" w:rsidRPr="00154BCB" w:rsidTr="00BF210E">
        <w:trPr>
          <w:cantSplit/>
        </w:trPr>
        <w:tc>
          <w:tcPr>
            <w:tcW w:w="567" w:type="dxa"/>
          </w:tcPr>
          <w:p w:rsidR="00A71624" w:rsidRPr="00154BCB" w:rsidRDefault="00A71624" w:rsidP="00BF210E">
            <w:pPr>
              <w:ind w:firstLine="0"/>
              <w:jc w:val="center"/>
            </w:pPr>
            <w:r w:rsidRPr="00154BCB">
              <w:t>11</w:t>
            </w:r>
          </w:p>
        </w:tc>
        <w:tc>
          <w:tcPr>
            <w:tcW w:w="4649" w:type="dxa"/>
          </w:tcPr>
          <w:p w:rsidR="00A71624" w:rsidRPr="00154BCB" w:rsidRDefault="00A71624" w:rsidP="00BF210E">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BF210E">
            <w:pPr>
              <w:ind w:firstLine="0"/>
              <w:jc w:val="center"/>
            </w:pPr>
            <w:r w:rsidRPr="00154BCB">
              <w:t>Подлежит заполнению</w:t>
            </w:r>
          </w:p>
        </w:tc>
      </w:tr>
      <w:tr w:rsidR="00A71624" w:rsidRPr="00154BCB" w:rsidTr="00BF210E">
        <w:trPr>
          <w:cantSplit/>
        </w:trPr>
        <w:tc>
          <w:tcPr>
            <w:tcW w:w="567" w:type="dxa"/>
          </w:tcPr>
          <w:p w:rsidR="00A71624" w:rsidRPr="00154BCB" w:rsidRDefault="00A71624" w:rsidP="00BF210E">
            <w:pPr>
              <w:ind w:firstLine="0"/>
              <w:jc w:val="center"/>
            </w:pPr>
            <w:r w:rsidRPr="00154BCB">
              <w:t>12</w:t>
            </w:r>
          </w:p>
        </w:tc>
        <w:tc>
          <w:tcPr>
            <w:tcW w:w="4649" w:type="dxa"/>
          </w:tcPr>
          <w:p w:rsidR="00A71624" w:rsidRPr="00154BCB" w:rsidRDefault="00A71624" w:rsidP="00BF210E">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BF210E">
            <w:pPr>
              <w:ind w:firstLine="0"/>
              <w:jc w:val="center"/>
            </w:pPr>
            <w:r w:rsidRPr="00154BCB">
              <w:t>да (нет)</w:t>
            </w:r>
            <w:r w:rsidRPr="00154BCB">
              <w:br/>
            </w:r>
          </w:p>
        </w:tc>
      </w:tr>
      <w:tr w:rsidR="00A71624" w:rsidRPr="00154BCB" w:rsidTr="00BF210E">
        <w:trPr>
          <w:cantSplit/>
        </w:trPr>
        <w:tc>
          <w:tcPr>
            <w:tcW w:w="567" w:type="dxa"/>
          </w:tcPr>
          <w:p w:rsidR="00A71624" w:rsidRPr="00154BCB" w:rsidRDefault="00A71624" w:rsidP="00BF210E">
            <w:pPr>
              <w:ind w:firstLine="0"/>
              <w:jc w:val="center"/>
            </w:pPr>
            <w:r w:rsidRPr="00154BCB">
              <w:t>13</w:t>
            </w:r>
          </w:p>
        </w:tc>
        <w:tc>
          <w:tcPr>
            <w:tcW w:w="4649" w:type="dxa"/>
          </w:tcPr>
          <w:p w:rsidR="00A71624" w:rsidRPr="00154BCB" w:rsidRDefault="00A71624" w:rsidP="00BF210E">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BF210E">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BF210E">
        <w:trPr>
          <w:cantSplit/>
        </w:trPr>
        <w:tc>
          <w:tcPr>
            <w:tcW w:w="567" w:type="dxa"/>
          </w:tcPr>
          <w:p w:rsidR="00A71624" w:rsidRPr="00154BCB" w:rsidRDefault="00A71624" w:rsidP="00BF210E">
            <w:pPr>
              <w:ind w:firstLine="0"/>
              <w:jc w:val="center"/>
            </w:pPr>
            <w:r w:rsidRPr="00154BCB">
              <w:t>14</w:t>
            </w:r>
          </w:p>
        </w:tc>
        <w:tc>
          <w:tcPr>
            <w:tcW w:w="4649" w:type="dxa"/>
          </w:tcPr>
          <w:p w:rsidR="00A71624" w:rsidRPr="00154BCB" w:rsidRDefault="00A71624" w:rsidP="00BF210E">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1"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2"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BF210E">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BF210E">
        <w:trPr>
          <w:cantSplit/>
        </w:trPr>
        <w:tc>
          <w:tcPr>
            <w:tcW w:w="567" w:type="dxa"/>
          </w:tcPr>
          <w:p w:rsidR="00A71624" w:rsidRPr="00154BCB" w:rsidRDefault="00A71624" w:rsidP="00BF210E">
            <w:pPr>
              <w:ind w:firstLine="0"/>
              <w:jc w:val="center"/>
            </w:pPr>
            <w:r w:rsidRPr="00154BCB">
              <w:lastRenderedPageBreak/>
              <w:t>15</w:t>
            </w:r>
          </w:p>
        </w:tc>
        <w:tc>
          <w:tcPr>
            <w:tcW w:w="4649" w:type="dxa"/>
          </w:tcPr>
          <w:p w:rsidR="00A71624" w:rsidRPr="00154BCB" w:rsidRDefault="00A71624" w:rsidP="00BF210E">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BF210E">
            <w:pPr>
              <w:ind w:firstLine="0"/>
              <w:jc w:val="center"/>
            </w:pPr>
            <w:r w:rsidRPr="00154BCB">
              <w:t>да (нет)</w:t>
            </w:r>
          </w:p>
        </w:tc>
      </w:tr>
      <w:tr w:rsidR="00A71624" w:rsidRPr="00154BCB" w:rsidTr="00BF210E">
        <w:trPr>
          <w:cantSplit/>
        </w:trPr>
        <w:tc>
          <w:tcPr>
            <w:tcW w:w="567" w:type="dxa"/>
          </w:tcPr>
          <w:p w:rsidR="00A71624" w:rsidRPr="00154BCB" w:rsidRDefault="00A71624" w:rsidP="00BF210E">
            <w:pPr>
              <w:ind w:firstLine="0"/>
              <w:jc w:val="center"/>
            </w:pPr>
            <w:r w:rsidRPr="00154BCB">
              <w:t>16</w:t>
            </w:r>
          </w:p>
        </w:tc>
        <w:tc>
          <w:tcPr>
            <w:tcW w:w="4649" w:type="dxa"/>
          </w:tcPr>
          <w:p w:rsidR="00A71624" w:rsidRPr="00154BCB" w:rsidRDefault="00A71624" w:rsidP="00BF210E">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3" w:history="1">
              <w:r w:rsidRPr="00154BCB">
                <w:t>О закупках товаров</w:t>
              </w:r>
            </w:hyperlink>
            <w:r w:rsidRPr="00154BCB">
              <w:t>, работ, услуг отдельными видами юридических лиц" и "</w:t>
            </w:r>
            <w:hyperlink r:id="rId44"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BF210E">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49465E">
          <w:t>подпунктах "в"</w:t>
        </w:r>
      </w:hyperlink>
      <w:r>
        <w:t xml:space="preserve"> - </w:t>
      </w:r>
      <w:hyperlink r:id="rId46"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61"/>
      <w:r>
        <w:rPr>
          <w:szCs w:val="24"/>
        </w:rPr>
        <w:t xml:space="preserve"> Анкеты </w:t>
      </w:r>
      <w:r w:rsidR="00C236C0">
        <w:rPr>
          <w:szCs w:val="24"/>
        </w:rPr>
        <w:t>Участник</w:t>
      </w:r>
      <w:r>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6" w:name="_Ref55336378"/>
      <w:bookmarkStart w:id="877" w:name="_Toc57314676"/>
      <w:bookmarkStart w:id="878" w:name="_Toc69728990"/>
      <w:bookmarkStart w:id="879" w:name="_Toc98253942"/>
      <w:bookmarkStart w:id="880" w:name="_Toc165173868"/>
      <w:bookmarkStart w:id="881"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2" w:name="_Toc447269837"/>
      <w:bookmarkStart w:id="883" w:name="_Ref449017073"/>
      <w:r w:rsidRPr="00F647F7">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D904EF">
        <w:rPr>
          <w:szCs w:val="24"/>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Pr>
          <w:szCs w:val="24"/>
        </w:rPr>
        <w:br w:type="page"/>
      </w:r>
    </w:p>
    <w:p w:rsidR="004F4D80" w:rsidRPr="00D904EF" w:rsidRDefault="004F4D80" w:rsidP="004F4D80">
      <w:pPr>
        <w:pStyle w:val="3"/>
        <w:rPr>
          <w:szCs w:val="24"/>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F647F7">
        <w:lastRenderedPageBreak/>
        <w:t xml:space="preserve">Справка о кадровых ресурсах (форма </w:t>
      </w:r>
      <w:r w:rsidR="000D67AD">
        <w:t>8</w:t>
      </w:r>
      <w:r w:rsidRPr="00F647F7">
        <w:t>)</w:t>
      </w:r>
      <w:bookmarkEnd w:id="924"/>
      <w:bookmarkEnd w:id="925"/>
      <w:bookmarkEnd w:id="926"/>
      <w:bookmarkEnd w:id="927"/>
      <w:bookmarkEnd w:id="928"/>
      <w:bookmarkEnd w:id="929"/>
      <w:bookmarkEnd w:id="930"/>
    </w:p>
    <w:p w:rsidR="004F4D80" w:rsidRPr="00D904EF" w:rsidRDefault="004F4D80" w:rsidP="004F4D80">
      <w:pPr>
        <w:pStyle w:val="3"/>
        <w:rPr>
          <w:szCs w:val="24"/>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D904EF">
        <w:rPr>
          <w:szCs w:val="24"/>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Pr>
          <w:b/>
          <w:szCs w:val="24"/>
        </w:rPr>
        <w:br w:type="page"/>
      </w:r>
    </w:p>
    <w:p w:rsidR="004F4D80" w:rsidRPr="00D904EF" w:rsidRDefault="004F4D80" w:rsidP="004F4D80">
      <w:pPr>
        <w:pStyle w:val="3"/>
        <w:rPr>
          <w:szCs w:val="24"/>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D904EF">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71"/>
      <w:bookmarkEnd w:id="972"/>
      <w:bookmarkEnd w:id="973"/>
      <w:bookmarkEnd w:id="974"/>
      <w:bookmarkEnd w:id="975"/>
      <w:bookmarkEnd w:id="976"/>
    </w:p>
    <w:p w:rsidR="004F4D80" w:rsidRPr="00D904EF" w:rsidRDefault="004F4D80" w:rsidP="004F4D80">
      <w:pPr>
        <w:pStyle w:val="3"/>
        <w:rPr>
          <w:szCs w:val="24"/>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Pr>
          <w:b/>
          <w:szCs w:val="24"/>
        </w:rPr>
        <w:br w:type="page"/>
      </w:r>
    </w:p>
    <w:p w:rsidR="004F4D80" w:rsidRPr="00D904EF" w:rsidRDefault="004F4D80" w:rsidP="004F4D80">
      <w:pPr>
        <w:pStyle w:val="3"/>
        <w:rPr>
          <w:szCs w:val="24"/>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D904EF">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Pr>
          <w:sz w:val="22"/>
          <w:szCs w:val="22"/>
        </w:rPr>
        <w:lastRenderedPageBreak/>
        <w:t>Письмо</w:t>
      </w:r>
      <w:r w:rsidRPr="007417E6">
        <w:rPr>
          <w:sz w:val="22"/>
          <w:szCs w:val="22"/>
        </w:rPr>
        <w:t xml:space="preserve"> </w:t>
      </w:r>
      <w:bookmarkEnd w:id="1024"/>
      <w:r>
        <w:rPr>
          <w:sz w:val="22"/>
          <w:szCs w:val="22"/>
        </w:rPr>
        <w:t>производителя продукции (форма 1</w:t>
      </w:r>
      <w:r w:rsidR="000D67AD">
        <w:rPr>
          <w:sz w:val="22"/>
          <w:szCs w:val="22"/>
        </w:rPr>
        <w:t>0</w:t>
      </w:r>
      <w:r>
        <w:rPr>
          <w:sz w:val="22"/>
          <w:szCs w:val="22"/>
        </w:rPr>
        <w:t>)</w:t>
      </w:r>
      <w:bookmarkEnd w:id="1025"/>
      <w:bookmarkEnd w:id="1026"/>
      <w:bookmarkEnd w:id="1027"/>
      <w:bookmarkEnd w:id="1028"/>
      <w:bookmarkEnd w:id="1029"/>
      <w:bookmarkEnd w:id="1030"/>
    </w:p>
    <w:p w:rsidR="004F4D80" w:rsidRPr="00F647F7" w:rsidRDefault="004F4D80" w:rsidP="004F4D80">
      <w:pPr>
        <w:pStyle w:val="3"/>
        <w:rPr>
          <w:szCs w:val="24"/>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F647F7">
        <w:rPr>
          <w:szCs w:val="24"/>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2"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3" w:name="_Toc423423680"/>
      <w:bookmarkStart w:id="1044" w:name="_Ref440272035"/>
      <w:bookmarkStart w:id="1045" w:name="_Ref440274733"/>
      <w:bookmarkStart w:id="1046" w:name="_Ref444179578"/>
      <w:bookmarkStart w:id="1047"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2"/>
      <w:bookmarkEnd w:id="1043"/>
      <w:bookmarkEnd w:id="1044"/>
      <w:bookmarkEnd w:id="1045"/>
      <w:bookmarkEnd w:id="1046"/>
      <w:bookmarkEnd w:id="1047"/>
    </w:p>
    <w:p w:rsidR="004F4D80" w:rsidRPr="00E87023" w:rsidRDefault="004F4D80" w:rsidP="004F4D80">
      <w:pPr>
        <w:pStyle w:val="3"/>
        <w:rPr>
          <w:sz w:val="22"/>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D27071">
        <w:rPr>
          <w:szCs w:val="24"/>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5" w:name="_Toc423423683"/>
      <w:bookmarkStart w:id="1086" w:name="_Ref440272051"/>
      <w:bookmarkStart w:id="1087" w:name="_Ref440274744"/>
      <w:bookmarkStart w:id="1088"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4"/>
      <w:bookmarkEnd w:id="1085"/>
      <w:bookmarkEnd w:id="1086"/>
      <w:bookmarkEnd w:id="1087"/>
      <w:bookmarkEnd w:id="1088"/>
    </w:p>
    <w:p w:rsidR="004F4D80" w:rsidRPr="008C4223" w:rsidRDefault="004F4D80" w:rsidP="004F4D80">
      <w:pPr>
        <w:pStyle w:val="3"/>
        <w:rPr>
          <w:szCs w:val="24"/>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8C4223">
        <w:rPr>
          <w:szCs w:val="24"/>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0D70B6">
        <w:rPr>
          <w:szCs w:val="24"/>
        </w:rPr>
        <w:t>Согласия на обработку персональных данных</w:t>
      </w:r>
      <w:bookmarkEnd w:id="1100"/>
      <w:bookmarkEnd w:id="1101"/>
      <w:bookmarkEnd w:id="1102"/>
      <w:bookmarkEnd w:id="1103"/>
      <w:bookmarkEnd w:id="1104"/>
      <w:bookmarkEnd w:id="1105"/>
      <w:bookmarkEnd w:id="1106"/>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5A2CAE">
        <w:rPr>
          <w:szCs w:val="24"/>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5" w:name="_Ref440272256"/>
      <w:bookmarkStart w:id="1116" w:name="_Ref440272678"/>
      <w:bookmarkStart w:id="1117" w:name="_Ref440274944"/>
      <w:bookmarkStart w:id="1118" w:name="_Toc447269854"/>
      <w:r w:rsidRPr="007A6A39">
        <w:lastRenderedPageBreak/>
        <w:t>Соглашение о неустойке (форма 1</w:t>
      </w:r>
      <w:r w:rsidR="000D67AD">
        <w:t>3</w:t>
      </w:r>
      <w:r w:rsidRPr="007A6A39">
        <w:t>)</w:t>
      </w:r>
      <w:bookmarkEnd w:id="1115"/>
      <w:bookmarkEnd w:id="1116"/>
      <w:bookmarkEnd w:id="1117"/>
      <w:bookmarkEnd w:id="1118"/>
    </w:p>
    <w:p w:rsidR="007A6A39" w:rsidRPr="007A6A39" w:rsidRDefault="007A6A39" w:rsidP="007A6A39">
      <w:pPr>
        <w:pStyle w:val="3"/>
        <w:rPr>
          <w:szCs w:val="24"/>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7A6A39">
        <w:rPr>
          <w:szCs w:val="24"/>
        </w:rPr>
        <w:t>Форма соглашени</w:t>
      </w:r>
      <w:r w:rsidR="00E47073">
        <w:rPr>
          <w:szCs w:val="24"/>
        </w:rPr>
        <w:t>я</w:t>
      </w:r>
      <w:r w:rsidRPr="007A6A39">
        <w:rPr>
          <w:szCs w:val="24"/>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7857E5">
        <w:rPr>
          <w:szCs w:val="24"/>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3" w:name="_Ref440272274"/>
      <w:bookmarkStart w:id="1144" w:name="_Ref440274756"/>
      <w:bookmarkStart w:id="1145"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3"/>
      <w:bookmarkEnd w:id="1144"/>
      <w:bookmarkEnd w:id="1145"/>
    </w:p>
    <w:p w:rsidR="007857E5" w:rsidRPr="00E47073" w:rsidRDefault="007857E5" w:rsidP="007857E5">
      <w:pPr>
        <w:pStyle w:val="3"/>
        <w:rPr>
          <w:szCs w:val="24"/>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E47073">
        <w:rPr>
          <w:szCs w:val="24"/>
        </w:rPr>
        <w:t xml:space="preserve">Форма </w:t>
      </w:r>
      <w:bookmarkEnd w:id="1146"/>
      <w:r w:rsidR="00E47073" w:rsidRPr="00E47073">
        <w:rPr>
          <w:szCs w:val="24"/>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58" w:name="_Toc300142269"/>
      <w:bookmarkStart w:id="1159" w:name="_Toc309735391"/>
      <w:bookmarkStart w:id="116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58"/>
      <w:r w:rsidRPr="007857E5">
        <w:rPr>
          <w:b/>
          <w:bCs w:val="0"/>
          <w:snapToGrid w:val="0"/>
          <w:sz w:val="24"/>
          <w:szCs w:val="24"/>
        </w:rPr>
        <w:t xml:space="preserve"> </w:t>
      </w:r>
      <w:bookmarkEnd w:id="1159"/>
      <w:bookmarkEnd w:id="116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7857E5">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7"/>
          <w:headerReference w:type="default" r:id="rId48"/>
          <w:footerReference w:type="even" r:id="rId49"/>
          <w:headerReference w:type="first" r:id="rId50"/>
          <w:footerReference w:type="first" r:id="rId51"/>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3"/>
      <w:bookmarkEnd w:id="1174"/>
      <w:bookmarkEnd w:id="1175"/>
      <w:bookmarkEnd w:id="1176"/>
      <w:bookmarkEnd w:id="1177"/>
      <w:bookmarkEnd w:id="1178"/>
      <w:bookmarkEnd w:id="1179"/>
      <w:bookmarkEnd w:id="118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Pr>
          <w:b/>
          <w:szCs w:val="24"/>
        </w:rPr>
        <w:br w:type="page"/>
      </w:r>
    </w:p>
    <w:p w:rsidR="00635719" w:rsidRPr="00D904EF" w:rsidRDefault="00635719" w:rsidP="00635719">
      <w:pPr>
        <w:pStyle w:val="3"/>
        <w:rPr>
          <w:szCs w:val="24"/>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D904EF">
        <w:rPr>
          <w:szCs w:val="24"/>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5" w:name="_Toc426108836"/>
      <w:bookmarkStart w:id="1216" w:name="_Ref441574460"/>
      <w:bookmarkStart w:id="1217" w:name="_Ref441574649"/>
      <w:bookmarkStart w:id="1218" w:name="_Toc441575251"/>
      <w:bookmarkStart w:id="1219" w:name="_Ref442187883"/>
      <w:bookmarkStart w:id="1220" w:name="_Toc447269863"/>
      <w:r w:rsidRPr="00CC5A3A">
        <w:lastRenderedPageBreak/>
        <w:t>Расписка  сдачи-приемки соглашения о неустойке (форма 1</w:t>
      </w:r>
      <w:r>
        <w:t>6</w:t>
      </w:r>
      <w:r w:rsidRPr="00CC5A3A">
        <w:t>)</w:t>
      </w:r>
      <w:bookmarkEnd w:id="1215"/>
      <w:bookmarkEnd w:id="1216"/>
      <w:bookmarkEnd w:id="1217"/>
      <w:bookmarkEnd w:id="1218"/>
      <w:bookmarkEnd w:id="1219"/>
      <w:bookmarkEnd w:id="1220"/>
    </w:p>
    <w:p w:rsidR="008D1B83" w:rsidRPr="00CC5A3A" w:rsidRDefault="008D1B83" w:rsidP="008D1B83">
      <w:pPr>
        <w:pStyle w:val="3"/>
        <w:rPr>
          <w:szCs w:val="24"/>
        </w:rPr>
      </w:pPr>
      <w:bookmarkStart w:id="1221" w:name="_Toc426108837"/>
      <w:bookmarkStart w:id="1222" w:name="_Ref441574456"/>
      <w:bookmarkStart w:id="1223" w:name="_Toc441575252"/>
      <w:bookmarkStart w:id="1224" w:name="_Toc447269864"/>
      <w:r w:rsidRPr="00CC5A3A">
        <w:rPr>
          <w:szCs w:val="24"/>
        </w:rPr>
        <w:t xml:space="preserve">Форма Расписки  сдачи-приемки </w:t>
      </w:r>
      <w:bookmarkEnd w:id="1221"/>
      <w:r w:rsidRPr="00CC5A3A">
        <w:rPr>
          <w:szCs w:val="24"/>
        </w:rPr>
        <w:t>соглашения о неустойке</w:t>
      </w:r>
      <w:bookmarkEnd w:id="1222"/>
      <w:bookmarkEnd w:id="1223"/>
      <w:bookmarkEnd w:id="1224"/>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5" w:name="_Toc426108838"/>
      <w:bookmarkStart w:id="1226" w:name="_Toc441575253"/>
      <w:bookmarkStart w:id="1227" w:name="_Toc447269865"/>
      <w:r w:rsidRPr="00CC5A3A">
        <w:rPr>
          <w:szCs w:val="24"/>
        </w:rPr>
        <w:lastRenderedPageBreak/>
        <w:t>Инструкции по заполнению</w:t>
      </w:r>
      <w:bookmarkEnd w:id="1225"/>
      <w:bookmarkEnd w:id="1226"/>
      <w:bookmarkEnd w:id="1227"/>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03E" w:rsidRDefault="00F1203E">
      <w:pPr>
        <w:spacing w:line="240" w:lineRule="auto"/>
      </w:pPr>
      <w:r>
        <w:separator/>
      </w:r>
    </w:p>
  </w:endnote>
  <w:endnote w:type="continuationSeparator" w:id="0">
    <w:p w:rsidR="00F1203E" w:rsidRDefault="00F1203E">
      <w:pPr>
        <w:spacing w:line="240" w:lineRule="auto"/>
      </w:pPr>
      <w:r>
        <w:continuationSeparator/>
      </w:r>
    </w:p>
  </w:endnote>
  <w:endnote w:id="1">
    <w:p w:rsidR="00FF0EF2" w:rsidRDefault="00FF0EF2"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EF2" w:rsidRDefault="00FF0EF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EF2" w:rsidRDefault="00FF0EF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F0EF2" w:rsidRDefault="00FF0EF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EF2" w:rsidRDefault="00FF0EF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EF2" w:rsidRDefault="00FF0EF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EF2" w:rsidRPr="00FA0376" w:rsidRDefault="00FF0EF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91214">
      <w:rPr>
        <w:noProof/>
        <w:sz w:val="16"/>
        <w:szCs w:val="16"/>
        <w:lang w:eastAsia="ru-RU"/>
      </w:rPr>
      <w:t>11</w:t>
    </w:r>
    <w:r w:rsidRPr="00FA0376">
      <w:rPr>
        <w:sz w:val="16"/>
        <w:szCs w:val="16"/>
        <w:lang w:eastAsia="ru-RU"/>
      </w:rPr>
      <w:fldChar w:fldCharType="end"/>
    </w:r>
  </w:p>
  <w:p w:rsidR="00FF0EF2" w:rsidRPr="00EE0539" w:rsidRDefault="00FF0EF2"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D24DD0">
      <w:rPr>
        <w:sz w:val="18"/>
        <w:szCs w:val="18"/>
      </w:rPr>
      <w:t xml:space="preserve">Договора на поставку </w:t>
    </w:r>
    <w:r w:rsidRPr="00FF0EF2">
      <w:rPr>
        <w:sz w:val="18"/>
        <w:szCs w:val="18"/>
      </w:rPr>
      <w:t>запчастей к гусеничной технике</w:t>
    </w:r>
    <w:r w:rsidRPr="00D24DD0">
      <w:rPr>
        <w:sz w:val="18"/>
        <w:szCs w:val="18"/>
      </w:rPr>
      <w:t xml:space="preserve">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EF2" w:rsidRDefault="00FF0EF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EF2" w:rsidRDefault="00FF0EF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EF2" w:rsidRDefault="00FF0EF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EF2" w:rsidRDefault="00FF0EF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EF2" w:rsidRDefault="00FF0EF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EF2" w:rsidRDefault="00FF0EF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EF2" w:rsidRDefault="00FF0EF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03E" w:rsidRDefault="00F1203E">
      <w:pPr>
        <w:spacing w:line="240" w:lineRule="auto"/>
      </w:pPr>
      <w:r>
        <w:separator/>
      </w:r>
    </w:p>
  </w:footnote>
  <w:footnote w:type="continuationSeparator" w:id="0">
    <w:p w:rsidR="00F1203E" w:rsidRDefault="00F1203E">
      <w:pPr>
        <w:spacing w:line="240" w:lineRule="auto"/>
      </w:pPr>
      <w:r>
        <w:continuationSeparator/>
      </w:r>
    </w:p>
  </w:footnote>
  <w:footnote w:id="1">
    <w:p w:rsidR="00FF0EF2" w:rsidRDefault="00FF0EF2"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EF2" w:rsidRDefault="00FF0EF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EF2" w:rsidRDefault="00FF0EF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EF2" w:rsidRDefault="00FF0EF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EF2" w:rsidRDefault="00FF0EF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EF2" w:rsidRDefault="00FF0EF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EF2" w:rsidRPr="00930031" w:rsidRDefault="00FF0EF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EF2" w:rsidRDefault="00FF0EF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EF2" w:rsidRDefault="00FF0EF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EF2" w:rsidRDefault="00FF0EF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EF2" w:rsidRDefault="00FF0EF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EF2" w:rsidRDefault="00FF0EF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EF2" w:rsidRDefault="00FF0EF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EF2" w:rsidRDefault="00FF0EF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EF2" w:rsidRDefault="00FF0EF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EF2" w:rsidRDefault="00FF0EF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B77F1"/>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1214"/>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6B1"/>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210E"/>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4DD0"/>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03E"/>
    <w:rsid w:val="00F12F62"/>
    <w:rsid w:val="00F15392"/>
    <w:rsid w:val="00F17AEF"/>
    <w:rsid w:val="00F17CD8"/>
    <w:rsid w:val="00F20C7B"/>
    <w:rsid w:val="00F20DBB"/>
    <w:rsid w:val="00F226A8"/>
    <w:rsid w:val="00F25BEA"/>
    <w:rsid w:val="00F27064"/>
    <w:rsid w:val="00F279F9"/>
    <w:rsid w:val="00F27D39"/>
    <w:rsid w:val="00F30FA4"/>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0EF2"/>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3.xml"/><Relationship Id="rId50"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46" Type="http://schemas.openxmlformats.org/officeDocument/2006/relationships/hyperlink" Target="consultantplus://offline/ref=86C855FF9931DA9E8282C60C4DADA77D6E3EF003C42A67668DFC4D0EA15A09C79EF59205D5DDAFE5yExC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etp.rosseti.ru" TargetMode="External"/><Relationship Id="rId29" Type="http://schemas.openxmlformats.org/officeDocument/2006/relationships/header" Target="header9.xml"/><Relationship Id="rId41"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EFB01C62B67668DFC4D0EA1y5xAN" TargetMode="External"/><Relationship Id="rId45" Type="http://schemas.openxmlformats.org/officeDocument/2006/relationships/hyperlink" Target="consultantplus://offline/ref=86C855FF9931DA9E8282C60C4DADA77D6E3EF003C42A67668DFC4D0EA15A09C79EF59205D5DDAFE5yEx2N"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49" Type="http://schemas.openxmlformats.org/officeDocument/2006/relationships/footer" Target="footer11.xml"/><Relationship Id="rId10" Type="http://schemas.openxmlformats.org/officeDocument/2006/relationships/hyperlink" Target="http://www.mrsk-1.ru" TargetMode="External"/><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4.xml"/><Relationship Id="rId8" Type="http://schemas.openxmlformats.org/officeDocument/2006/relationships/endnotes" Target="endnotes.xml"/><Relationship Id="rId51"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844D5-16E5-4DC9-B9D5-DBDFEF43C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80</Pages>
  <Words>23821</Words>
  <Characters>135784</Characters>
  <Application>Microsoft Office Word</Application>
  <DocSecurity>0</DocSecurity>
  <Lines>1131</Lines>
  <Paragraphs>318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159287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23</cp:revision>
  <cp:lastPrinted>2015-12-29T14:27:00Z</cp:lastPrinted>
  <dcterms:created xsi:type="dcterms:W3CDTF">2016-04-01T06:18:00Z</dcterms:created>
  <dcterms:modified xsi:type="dcterms:W3CDTF">2016-09-14T11:01:00Z</dcterms:modified>
</cp:coreProperties>
</file>