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B20A3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AE4C10" w:rsidRDefault="00C52CCB"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E4C10">
                    <w:rPr>
                      <w:rFonts w:ascii="Helios" w:hAnsi="Helios"/>
                      <w:sz w:val="12"/>
                      <w:szCs w:val="12"/>
                    </w:rPr>
                    <w:t>-</w:t>
                  </w:r>
                  <w:r w:rsidRPr="000D67AD">
                    <w:rPr>
                      <w:rFonts w:ascii="Helios" w:hAnsi="Helios"/>
                      <w:sz w:val="12"/>
                      <w:szCs w:val="12"/>
                      <w:lang w:val="en-US"/>
                    </w:rPr>
                    <w:t>mail</w:t>
                  </w:r>
                  <w:r w:rsidRPr="00AE4C10">
                    <w:rPr>
                      <w:rFonts w:ascii="Helios" w:hAnsi="Helios"/>
                      <w:sz w:val="12"/>
                      <w:szCs w:val="12"/>
                    </w:rPr>
                    <w:t xml:space="preserve">: </w:t>
                  </w:r>
                  <w:hyperlink r:id="rId8" w:history="1">
                    <w:r w:rsidRPr="000D67AD">
                      <w:rPr>
                        <w:rFonts w:ascii="Helios" w:hAnsi="Helios"/>
                        <w:sz w:val="12"/>
                        <w:szCs w:val="12"/>
                        <w:lang w:val="en-US"/>
                      </w:rPr>
                      <w:t>posta</w:t>
                    </w:r>
                    <w:r w:rsidRPr="00AE4C10">
                      <w:rPr>
                        <w:rFonts w:ascii="Helios" w:hAnsi="Helios"/>
                        <w:sz w:val="12"/>
                        <w:szCs w:val="12"/>
                      </w:rPr>
                      <w:t>@</w:t>
                    </w:r>
                    <w:r w:rsidRPr="000D67AD">
                      <w:rPr>
                        <w:rFonts w:ascii="Helios" w:hAnsi="Helios"/>
                        <w:sz w:val="12"/>
                        <w:szCs w:val="12"/>
                        <w:lang w:val="en-US"/>
                      </w:rPr>
                      <w:t>mrsk</w:t>
                    </w:r>
                    <w:r w:rsidRPr="00AE4C10">
                      <w:rPr>
                        <w:rFonts w:ascii="Helios" w:hAnsi="Helios"/>
                        <w:sz w:val="12"/>
                        <w:szCs w:val="12"/>
                      </w:rPr>
                      <w:t>-1.</w:t>
                    </w:r>
                    <w:r w:rsidRPr="000D67AD">
                      <w:rPr>
                        <w:rFonts w:ascii="Helios" w:hAnsi="Helios"/>
                        <w:sz w:val="12"/>
                        <w:szCs w:val="12"/>
                        <w:lang w:val="en-US"/>
                      </w:rPr>
                      <w:t>ru</w:t>
                    </w:r>
                  </w:hyperlink>
                  <w:r w:rsidRPr="00AE4C10">
                    <w:rPr>
                      <w:rFonts w:ascii="Helios" w:hAnsi="Helios"/>
                      <w:sz w:val="12"/>
                      <w:szCs w:val="12"/>
                    </w:rPr>
                    <w:t xml:space="preserve">, </w:t>
                  </w:r>
                  <w:hyperlink r:id="rId9" w:history="1">
                    <w:r w:rsidRPr="000D67AD">
                      <w:rPr>
                        <w:rFonts w:ascii="Helios" w:hAnsi="Helios"/>
                        <w:sz w:val="12"/>
                        <w:szCs w:val="12"/>
                        <w:lang w:val="en-US"/>
                      </w:rPr>
                      <w:t>www</w:t>
                    </w:r>
                    <w:r w:rsidRPr="00AE4C10">
                      <w:rPr>
                        <w:rFonts w:ascii="Helios" w:hAnsi="Helios"/>
                        <w:sz w:val="12"/>
                        <w:szCs w:val="12"/>
                      </w:rPr>
                      <w:t>.</w:t>
                    </w:r>
                    <w:r w:rsidRPr="000D67AD">
                      <w:rPr>
                        <w:rFonts w:ascii="Helios" w:hAnsi="Helios"/>
                        <w:sz w:val="12"/>
                        <w:szCs w:val="12"/>
                        <w:lang w:val="en-US"/>
                      </w:rPr>
                      <w:t>mrsk</w:t>
                    </w:r>
                    <w:r w:rsidRPr="00AE4C1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E499CE4" wp14:editId="1914C59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21AAD" w:rsidRDefault="00C21AAD" w:rsidP="00C21AAD">
      <w:pPr>
        <w:ind w:left="7088"/>
        <w:jc w:val="center"/>
        <w:rPr>
          <w:sz w:val="24"/>
          <w:szCs w:val="24"/>
        </w:rPr>
      </w:pPr>
      <w:r>
        <w:rPr>
          <w:sz w:val="24"/>
          <w:szCs w:val="24"/>
        </w:rPr>
        <w:t>УТВЕРЖДАЮ:</w:t>
      </w:r>
    </w:p>
    <w:p w:rsidR="00C21AAD" w:rsidRDefault="00C21AAD" w:rsidP="00C21AAD">
      <w:pPr>
        <w:spacing w:line="240" w:lineRule="auto"/>
        <w:jc w:val="right"/>
        <w:rPr>
          <w:sz w:val="24"/>
          <w:szCs w:val="24"/>
        </w:rPr>
      </w:pPr>
      <w:r>
        <w:rPr>
          <w:sz w:val="24"/>
          <w:szCs w:val="24"/>
        </w:rPr>
        <w:t>Председатель закупочной комиссии –</w:t>
      </w:r>
    </w:p>
    <w:p w:rsidR="00C21AAD" w:rsidRDefault="00C21AAD" w:rsidP="00C21AAD">
      <w:pPr>
        <w:spacing w:line="240" w:lineRule="auto"/>
        <w:jc w:val="right"/>
        <w:rPr>
          <w:sz w:val="24"/>
          <w:szCs w:val="24"/>
        </w:rPr>
      </w:pPr>
      <w:r>
        <w:rPr>
          <w:sz w:val="24"/>
          <w:szCs w:val="24"/>
        </w:rPr>
        <w:t>начальник Управления логистики и МТО</w:t>
      </w:r>
    </w:p>
    <w:p w:rsidR="00C21AAD" w:rsidRDefault="00C21AAD" w:rsidP="00C21AAD">
      <w:pPr>
        <w:spacing w:line="240" w:lineRule="auto"/>
        <w:jc w:val="right"/>
        <w:rPr>
          <w:sz w:val="24"/>
          <w:szCs w:val="24"/>
        </w:rPr>
      </w:pPr>
      <w:r>
        <w:rPr>
          <w:sz w:val="24"/>
          <w:szCs w:val="24"/>
        </w:rPr>
        <w:t xml:space="preserve">                                                                     филиала ПАО «МРСК Центра» -</w:t>
      </w:r>
    </w:p>
    <w:p w:rsidR="00C21AAD" w:rsidRDefault="00C21AAD" w:rsidP="00C21AAD">
      <w:pPr>
        <w:spacing w:line="240" w:lineRule="auto"/>
        <w:jc w:val="right"/>
        <w:rPr>
          <w:sz w:val="24"/>
          <w:szCs w:val="24"/>
        </w:rPr>
      </w:pPr>
      <w:r>
        <w:rPr>
          <w:sz w:val="24"/>
          <w:szCs w:val="24"/>
        </w:rPr>
        <w:t xml:space="preserve"> «Костромаэнерго»</w:t>
      </w:r>
    </w:p>
    <w:p w:rsidR="00C21AAD" w:rsidRDefault="00C21AAD" w:rsidP="00C21AAD">
      <w:pPr>
        <w:jc w:val="right"/>
        <w:rPr>
          <w:sz w:val="24"/>
          <w:szCs w:val="24"/>
        </w:rPr>
      </w:pPr>
    </w:p>
    <w:p w:rsidR="00C21AAD" w:rsidRDefault="00C21AAD" w:rsidP="00C21AAD">
      <w:pPr>
        <w:jc w:val="right"/>
        <w:rPr>
          <w:sz w:val="24"/>
          <w:szCs w:val="24"/>
        </w:rPr>
      </w:pPr>
      <w:r>
        <w:rPr>
          <w:sz w:val="24"/>
          <w:szCs w:val="24"/>
        </w:rPr>
        <w:t>____________ А.Н. Алешков</w:t>
      </w:r>
    </w:p>
    <w:p w:rsidR="00C21AAD" w:rsidRDefault="00C21AAD" w:rsidP="00C21AAD">
      <w:pPr>
        <w:spacing w:line="240" w:lineRule="auto"/>
        <w:jc w:val="right"/>
        <w:rPr>
          <w:sz w:val="24"/>
          <w:szCs w:val="24"/>
        </w:rPr>
      </w:pPr>
      <w:r>
        <w:rPr>
          <w:sz w:val="24"/>
          <w:szCs w:val="24"/>
        </w:rPr>
        <w:t xml:space="preserve"> «___» ____________ 2016 года</w:t>
      </w:r>
    </w:p>
    <w:p w:rsidR="00C21AAD" w:rsidRDefault="00C21AAD" w:rsidP="00C21AAD">
      <w:pPr>
        <w:ind w:left="5670" w:firstLine="0"/>
        <w:jc w:val="center"/>
        <w:rPr>
          <w:sz w:val="24"/>
          <w:szCs w:val="24"/>
        </w:rPr>
      </w:pPr>
    </w:p>
    <w:p w:rsidR="00C21AAD" w:rsidRPr="00C12FA4" w:rsidRDefault="00C21AAD" w:rsidP="00C21AAD">
      <w:pPr>
        <w:ind w:firstLine="0"/>
        <w:jc w:val="left"/>
        <w:rPr>
          <w:sz w:val="24"/>
          <w:szCs w:val="24"/>
        </w:rPr>
      </w:pPr>
    </w:p>
    <w:p w:rsidR="00C21AAD" w:rsidRPr="00C12FA4" w:rsidRDefault="00C21AAD" w:rsidP="00C21AAD">
      <w:pPr>
        <w:spacing w:line="240" w:lineRule="auto"/>
        <w:ind w:left="6804" w:firstLine="0"/>
        <w:rPr>
          <w:b/>
          <w:kern w:val="36"/>
          <w:sz w:val="24"/>
          <w:szCs w:val="24"/>
        </w:rPr>
      </w:pPr>
      <w:r w:rsidRPr="00C12FA4">
        <w:rPr>
          <w:b/>
          <w:kern w:val="36"/>
          <w:sz w:val="24"/>
          <w:szCs w:val="24"/>
        </w:rPr>
        <w:t>Согласовано на заседании</w:t>
      </w:r>
    </w:p>
    <w:p w:rsidR="00C21AAD" w:rsidRPr="00C12FA4" w:rsidRDefault="00C21AAD" w:rsidP="00C21AAD">
      <w:pPr>
        <w:spacing w:line="240" w:lineRule="auto"/>
        <w:ind w:left="6804" w:firstLine="0"/>
        <w:rPr>
          <w:b/>
          <w:kern w:val="36"/>
          <w:sz w:val="24"/>
          <w:szCs w:val="24"/>
        </w:rPr>
      </w:pPr>
      <w:r w:rsidRPr="00C12FA4">
        <w:rPr>
          <w:b/>
          <w:kern w:val="36"/>
          <w:sz w:val="24"/>
          <w:szCs w:val="24"/>
        </w:rPr>
        <w:t>закупочной комиссии</w:t>
      </w:r>
    </w:p>
    <w:p w:rsidR="00C21AAD" w:rsidRPr="00C12FA4" w:rsidRDefault="00C21AAD" w:rsidP="00C21AAD">
      <w:pPr>
        <w:spacing w:line="240" w:lineRule="auto"/>
        <w:ind w:left="6804" w:firstLine="0"/>
        <w:rPr>
          <w:b/>
          <w:kern w:val="36"/>
          <w:sz w:val="24"/>
          <w:szCs w:val="24"/>
        </w:rPr>
      </w:pPr>
      <w:r w:rsidRPr="00C12FA4">
        <w:rPr>
          <w:b/>
          <w:kern w:val="36"/>
          <w:sz w:val="24"/>
          <w:szCs w:val="24"/>
        </w:rPr>
        <w:t>Протокол № ____________</w:t>
      </w:r>
    </w:p>
    <w:p w:rsidR="00C21AAD" w:rsidRPr="00C12FA4" w:rsidRDefault="00C21AAD" w:rsidP="00C21AAD">
      <w:pPr>
        <w:spacing w:line="240" w:lineRule="auto"/>
        <w:ind w:left="6804" w:firstLine="0"/>
        <w:rPr>
          <w:b/>
          <w:kern w:val="36"/>
          <w:sz w:val="24"/>
          <w:szCs w:val="24"/>
        </w:rPr>
      </w:pPr>
      <w:r w:rsidRPr="00C12FA4">
        <w:rPr>
          <w:b/>
          <w:kern w:val="36"/>
          <w:sz w:val="24"/>
          <w:szCs w:val="24"/>
        </w:rPr>
        <w:t>от «___» _______ 201</w:t>
      </w:r>
      <w:r>
        <w:rPr>
          <w:b/>
          <w:kern w:val="36"/>
          <w:sz w:val="24"/>
          <w:szCs w:val="24"/>
        </w:rPr>
        <w:t>6</w:t>
      </w:r>
      <w:r w:rsidRPr="00C12FA4">
        <w:rPr>
          <w:b/>
          <w:kern w:val="36"/>
          <w:sz w:val="24"/>
          <w:szCs w:val="24"/>
        </w:rPr>
        <w:t xml:space="preserve"> года</w:t>
      </w:r>
    </w:p>
    <w:p w:rsidR="00C21AAD" w:rsidRPr="00C12FA4" w:rsidRDefault="00C21AAD" w:rsidP="00C21AAD">
      <w:pPr>
        <w:spacing w:line="264" w:lineRule="auto"/>
        <w:jc w:val="center"/>
        <w:rPr>
          <w:sz w:val="24"/>
          <w:szCs w:val="24"/>
        </w:rPr>
      </w:pPr>
    </w:p>
    <w:p w:rsidR="00C21AAD" w:rsidRPr="00C12FA4" w:rsidRDefault="00C21AAD" w:rsidP="00C21AAD">
      <w:pPr>
        <w:spacing w:line="264" w:lineRule="auto"/>
        <w:jc w:val="center"/>
        <w:rPr>
          <w:sz w:val="24"/>
          <w:szCs w:val="24"/>
        </w:rPr>
      </w:pPr>
    </w:p>
    <w:p w:rsidR="00C21AAD" w:rsidRPr="00C12FA4" w:rsidRDefault="00C21AAD" w:rsidP="00C21AAD">
      <w:pPr>
        <w:spacing w:line="264" w:lineRule="auto"/>
        <w:jc w:val="center"/>
        <w:rPr>
          <w:sz w:val="24"/>
          <w:szCs w:val="24"/>
        </w:rPr>
      </w:pPr>
    </w:p>
    <w:p w:rsidR="00C21AAD" w:rsidRPr="00C12FA4" w:rsidRDefault="00C21AAD" w:rsidP="00C21AAD">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C21AAD" w:rsidRPr="00C12FA4" w:rsidRDefault="00C21AAD" w:rsidP="00C21AAD">
      <w:pPr>
        <w:pStyle w:val="1f4"/>
        <w:spacing w:line="264" w:lineRule="auto"/>
        <w:ind w:left="0" w:right="0"/>
        <w:jc w:val="center"/>
        <w:rPr>
          <w:rFonts w:ascii="Times New Roman" w:hAnsi="Times New Roman"/>
          <w:sz w:val="24"/>
          <w:szCs w:val="24"/>
        </w:rPr>
      </w:pPr>
    </w:p>
    <w:p w:rsidR="00C21AAD" w:rsidRPr="00C12FA4" w:rsidRDefault="00C21AAD" w:rsidP="00C21AAD">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C21AAD" w:rsidRPr="00C12FA4" w:rsidRDefault="00C21AAD" w:rsidP="00C21AAD">
      <w:pPr>
        <w:spacing w:line="264" w:lineRule="auto"/>
        <w:ind w:firstLine="0"/>
        <w:jc w:val="center"/>
        <w:rPr>
          <w:b/>
          <w:sz w:val="24"/>
          <w:szCs w:val="24"/>
        </w:rPr>
      </w:pPr>
      <w:r w:rsidRPr="008541D9">
        <w:rPr>
          <w:b/>
          <w:sz w:val="24"/>
          <w:szCs w:val="24"/>
        </w:rPr>
        <w:t xml:space="preserve">на право заключения </w:t>
      </w:r>
      <w:r>
        <w:rPr>
          <w:b/>
          <w:sz w:val="24"/>
          <w:szCs w:val="24"/>
        </w:rPr>
        <w:t>Договора</w:t>
      </w:r>
      <w:r w:rsidRPr="008541D9">
        <w:rPr>
          <w:b/>
          <w:sz w:val="24"/>
          <w:szCs w:val="24"/>
        </w:rPr>
        <w:t xml:space="preserve"> на оказание услуг по техническому обследованию опор ВЛ 35-110кВ для нужд ПАО «МРСК Центра» (филиала «Костромаэнерго»)</w:t>
      </w:r>
    </w:p>
    <w:p w:rsidR="00C21AAD" w:rsidRPr="00C12FA4" w:rsidRDefault="00C21AAD" w:rsidP="00C21AA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C21AAD" w:rsidRPr="00C12FA4" w:rsidRDefault="00C21AAD" w:rsidP="00C21AA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C21AAD" w:rsidRPr="00C12FA4" w:rsidRDefault="00C21AAD" w:rsidP="00C21AAD">
      <w:pPr>
        <w:spacing w:line="264" w:lineRule="auto"/>
        <w:ind w:firstLine="0"/>
        <w:rPr>
          <w:sz w:val="24"/>
          <w:szCs w:val="24"/>
        </w:rPr>
      </w:pPr>
    </w:p>
    <w:p w:rsidR="00C21AAD" w:rsidRPr="00C12FA4" w:rsidRDefault="00C21AAD" w:rsidP="00C21AAD">
      <w:pPr>
        <w:spacing w:line="264" w:lineRule="auto"/>
        <w:ind w:firstLine="0"/>
        <w:rPr>
          <w:sz w:val="24"/>
          <w:szCs w:val="24"/>
        </w:rPr>
      </w:pPr>
    </w:p>
    <w:p w:rsidR="00C21AAD" w:rsidRPr="00C12FA4"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Default="00C21AAD" w:rsidP="00C21AAD">
      <w:pPr>
        <w:spacing w:line="264" w:lineRule="auto"/>
        <w:ind w:firstLine="0"/>
        <w:jc w:val="center"/>
        <w:rPr>
          <w:b/>
          <w:sz w:val="24"/>
          <w:szCs w:val="24"/>
        </w:rPr>
      </w:pPr>
    </w:p>
    <w:p w:rsidR="00C21AAD"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Pr="00C12FA4" w:rsidRDefault="00C21AAD" w:rsidP="00C21AAD">
      <w:pPr>
        <w:spacing w:line="264" w:lineRule="auto"/>
        <w:ind w:firstLine="0"/>
        <w:jc w:val="center"/>
        <w:rPr>
          <w:b/>
          <w:sz w:val="24"/>
          <w:szCs w:val="24"/>
        </w:rPr>
      </w:pPr>
    </w:p>
    <w:p w:rsidR="00C21AAD" w:rsidRPr="00D77FC1" w:rsidRDefault="00C21AAD" w:rsidP="00C21AAD">
      <w:pPr>
        <w:spacing w:line="240" w:lineRule="auto"/>
        <w:ind w:firstLine="0"/>
        <w:jc w:val="center"/>
        <w:rPr>
          <w:sz w:val="24"/>
          <w:szCs w:val="24"/>
        </w:rPr>
      </w:pPr>
      <w:r w:rsidRPr="00C12FA4">
        <w:rPr>
          <w:sz w:val="24"/>
          <w:szCs w:val="24"/>
        </w:rPr>
        <w:t>г.</w:t>
      </w:r>
      <w:r>
        <w:rPr>
          <w:sz w:val="24"/>
          <w:szCs w:val="24"/>
        </w:rPr>
        <w:t xml:space="preserve"> Кострома</w:t>
      </w:r>
      <w:r w:rsidRPr="00C12FA4">
        <w:rPr>
          <w:sz w:val="24"/>
          <w:szCs w:val="24"/>
        </w:rPr>
        <w:br/>
        <w:t>201</w:t>
      </w:r>
      <w:r>
        <w:rPr>
          <w:sz w:val="24"/>
          <w:szCs w:val="24"/>
        </w:rPr>
        <w:t>6</w:t>
      </w:r>
      <w:r w:rsidRPr="00C12FA4">
        <w:rPr>
          <w:sz w:val="24"/>
          <w:szCs w:val="24"/>
        </w:rPr>
        <w:t>г.</w:t>
      </w:r>
    </w:p>
    <w:p w:rsidR="00C21AAD" w:rsidRPr="00E71A48" w:rsidRDefault="00C21AAD" w:rsidP="00C21AAD">
      <w:pPr>
        <w:spacing w:line="264" w:lineRule="auto"/>
        <w:ind w:firstLine="0"/>
        <w:jc w:val="center"/>
        <w:rPr>
          <w:sz w:val="24"/>
          <w:szCs w:val="24"/>
        </w:rPr>
        <w:sectPr w:rsidR="00C21AAD"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21AAD"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21AAD">
        <w:rPr>
          <w:noProof/>
        </w:rPr>
        <w:t>1</w:t>
      </w:r>
      <w:r w:rsidR="00C21AAD">
        <w:rPr>
          <w:rFonts w:asciiTheme="minorHAnsi" w:eastAsiaTheme="minorEastAsia" w:hAnsiTheme="minorHAnsi" w:cstheme="minorBidi"/>
          <w:b w:val="0"/>
          <w:caps w:val="0"/>
          <w:noProof/>
          <w:szCs w:val="22"/>
          <w:lang w:eastAsia="ru-RU"/>
        </w:rPr>
        <w:tab/>
      </w:r>
      <w:r w:rsidR="00C21AAD">
        <w:rPr>
          <w:noProof/>
        </w:rPr>
        <w:t>Общие положения</w:t>
      </w:r>
      <w:r w:rsidR="00C21AAD">
        <w:rPr>
          <w:noProof/>
        </w:rPr>
        <w:tab/>
      </w:r>
      <w:r w:rsidR="00C21AAD">
        <w:rPr>
          <w:noProof/>
        </w:rPr>
        <w:fldChar w:fldCharType="begin"/>
      </w:r>
      <w:r w:rsidR="00C21AAD">
        <w:rPr>
          <w:noProof/>
        </w:rPr>
        <w:instrText xml:space="preserve"> PAGEREF _Toc447098404 \h </w:instrText>
      </w:r>
      <w:r w:rsidR="00C21AAD">
        <w:rPr>
          <w:noProof/>
        </w:rPr>
      </w:r>
      <w:r w:rsidR="00C21AAD">
        <w:rPr>
          <w:noProof/>
        </w:rPr>
        <w:fldChar w:fldCharType="separate"/>
      </w:r>
      <w:r w:rsidR="00C21AAD">
        <w:rPr>
          <w:noProof/>
        </w:rPr>
        <w:t>6</w:t>
      </w:r>
      <w:r w:rsidR="00C21AAD">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_Toc447098405 \h </w:instrText>
      </w:r>
      <w:r>
        <w:rPr>
          <w:noProof/>
        </w:rPr>
      </w:r>
      <w:r>
        <w:rPr>
          <w:noProof/>
        </w:rPr>
        <w:fldChar w:fldCharType="separate"/>
      </w:r>
      <w:r>
        <w:rPr>
          <w:noProof/>
        </w:rPr>
        <w:t>6</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_Toc447098406 \h </w:instrText>
      </w:r>
      <w:r>
        <w:rPr>
          <w:noProof/>
        </w:rPr>
      </w:r>
      <w:r>
        <w:rPr>
          <w:noProof/>
        </w:rPr>
        <w:fldChar w:fldCharType="separate"/>
      </w:r>
      <w:r>
        <w:rPr>
          <w:noProof/>
        </w:rPr>
        <w:t>7</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_Toc447098407 \h </w:instrText>
      </w:r>
      <w:r>
        <w:rPr>
          <w:noProof/>
        </w:rPr>
      </w:r>
      <w:r>
        <w:rPr>
          <w:noProof/>
        </w:rPr>
        <w:fldChar w:fldCharType="separate"/>
      </w:r>
      <w:r>
        <w:rPr>
          <w:noProof/>
        </w:rPr>
        <w:t>8</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_Toc447098408 \h </w:instrText>
      </w:r>
      <w:r>
        <w:rPr>
          <w:noProof/>
        </w:rPr>
      </w:r>
      <w:r>
        <w:rPr>
          <w:noProof/>
        </w:rPr>
        <w:fldChar w:fldCharType="separate"/>
      </w:r>
      <w:r>
        <w:rPr>
          <w:noProof/>
        </w:rPr>
        <w:t>8</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_Toc447098409 \h </w:instrText>
      </w:r>
      <w:r>
        <w:rPr>
          <w:noProof/>
        </w:rPr>
      </w:r>
      <w:r>
        <w:rPr>
          <w:noProof/>
        </w:rPr>
        <w:fldChar w:fldCharType="separate"/>
      </w:r>
      <w:r>
        <w:rPr>
          <w:noProof/>
        </w:rPr>
        <w:t>9</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_Toc447098410 \h </w:instrText>
      </w:r>
      <w:r>
        <w:rPr>
          <w:noProof/>
        </w:rPr>
      </w:r>
      <w:r>
        <w:rPr>
          <w:noProof/>
        </w:rPr>
        <w:fldChar w:fldCharType="separate"/>
      </w:r>
      <w:r>
        <w:rPr>
          <w:noProof/>
        </w:rPr>
        <w:t>10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1.6.1</w:t>
      </w:r>
      <w:r>
        <w:rPr>
          <w:rFonts w:asciiTheme="minorHAnsi" w:eastAsiaTheme="minorEastAsia" w:hAnsiTheme="minorHAnsi" w:cstheme="minorBidi"/>
          <w:bCs w:val="0"/>
          <w:iCs w:val="0"/>
          <w:noProof/>
          <w:sz w:val="22"/>
          <w:szCs w:val="22"/>
          <w:lang w:eastAsia="ru-RU"/>
        </w:rPr>
        <w:tab/>
      </w:r>
      <w:r w:rsidRPr="00EC1624">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_Toc447098411 \h </w:instrText>
      </w:r>
      <w:r>
        <w:rPr>
          <w:noProof/>
        </w:rPr>
      </w:r>
      <w:r>
        <w:rPr>
          <w:noProof/>
        </w:rPr>
        <w:fldChar w:fldCharType="separate"/>
      </w:r>
      <w:r>
        <w:rPr>
          <w:noProof/>
        </w:rPr>
        <w:t>10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1.6.2</w:t>
      </w:r>
      <w:r>
        <w:rPr>
          <w:rFonts w:asciiTheme="minorHAnsi" w:eastAsiaTheme="minorEastAsia" w:hAnsiTheme="minorHAnsi" w:cstheme="minorBidi"/>
          <w:bCs w:val="0"/>
          <w:iCs w:val="0"/>
          <w:noProof/>
          <w:sz w:val="22"/>
          <w:szCs w:val="22"/>
          <w:lang w:eastAsia="ru-RU"/>
        </w:rPr>
        <w:tab/>
      </w:r>
      <w:r w:rsidRPr="00EC1624">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_Toc447098412 \h </w:instrText>
      </w:r>
      <w:r>
        <w:rPr>
          <w:noProof/>
        </w:rPr>
      </w:r>
      <w:r>
        <w:rPr>
          <w:noProof/>
        </w:rPr>
        <w:fldChar w:fldCharType="separate"/>
      </w:r>
      <w:r>
        <w:rPr>
          <w:noProof/>
        </w:rPr>
        <w:t>10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1.6.2.1</w:t>
      </w:r>
      <w:r>
        <w:rPr>
          <w:rFonts w:asciiTheme="minorHAnsi" w:eastAsiaTheme="minorEastAsia" w:hAnsiTheme="minorHAnsi" w:cstheme="minorBidi"/>
          <w:bCs w:val="0"/>
          <w:iCs w:val="0"/>
          <w:noProof/>
          <w:sz w:val="22"/>
          <w:szCs w:val="22"/>
          <w:lang w:eastAsia="ru-RU"/>
        </w:rPr>
        <w:tab/>
      </w:r>
      <w:r w:rsidRPr="00EC1624">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_Toc447098413 \h </w:instrText>
      </w:r>
      <w:r>
        <w:rPr>
          <w:noProof/>
        </w:rPr>
      </w:r>
      <w:r>
        <w:rPr>
          <w:noProof/>
        </w:rPr>
        <w:fldChar w:fldCharType="separate"/>
      </w:r>
      <w:r>
        <w:rPr>
          <w:noProof/>
        </w:rPr>
        <w:t>10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1.6.2.2</w:t>
      </w:r>
      <w:r>
        <w:rPr>
          <w:rFonts w:asciiTheme="minorHAnsi" w:eastAsiaTheme="minorEastAsia" w:hAnsiTheme="minorHAnsi" w:cstheme="minorBidi"/>
          <w:bCs w:val="0"/>
          <w:iCs w:val="0"/>
          <w:noProof/>
          <w:sz w:val="22"/>
          <w:szCs w:val="22"/>
          <w:lang w:eastAsia="ru-RU"/>
        </w:rPr>
        <w:tab/>
      </w:r>
      <w:r w:rsidRPr="00EC1624">
        <w:rPr>
          <w:noProof/>
        </w:rPr>
        <w:t xml:space="preserve">Сводная таблица стоимости услуг (подраздел 5.2), Техническое предложение </w:t>
      </w:r>
      <w:r w:rsidRPr="00EC1624">
        <w:rPr>
          <w:bCs w:val="0"/>
          <w:noProof/>
          <w:spacing w:val="-1"/>
        </w:rPr>
        <w:t>(</w:t>
      </w:r>
      <w:r w:rsidRPr="00EC1624">
        <w:rPr>
          <w:bCs w:val="0"/>
          <w:noProof/>
          <w:spacing w:val="-2"/>
        </w:rPr>
        <w:t>под</w:t>
      </w:r>
      <w:r w:rsidRPr="00EC1624">
        <w:rPr>
          <w:bCs w:val="0"/>
          <w:noProof/>
        </w:rPr>
        <w:t>раздел 5.3</w:t>
      </w:r>
      <w:r w:rsidRPr="00EC1624">
        <w:rPr>
          <w:bCs w:val="0"/>
          <w:noProof/>
          <w:spacing w:val="-1"/>
        </w:rPr>
        <w:t>)</w:t>
      </w:r>
      <w:r w:rsidRPr="00EC1624">
        <w:rPr>
          <w:noProof/>
        </w:rPr>
        <w:t>, График оказания услуг (подраздел 5.4), График оплаты оказания услуг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_Toc447098414 \h </w:instrText>
      </w:r>
      <w:r>
        <w:rPr>
          <w:noProof/>
        </w:rPr>
      </w:r>
      <w:r>
        <w:rPr>
          <w:noProof/>
        </w:rPr>
        <w:fldChar w:fldCharType="separate"/>
      </w:r>
      <w:r>
        <w:rPr>
          <w:noProof/>
        </w:rPr>
        <w:t>10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1.6.3</w:t>
      </w:r>
      <w:r>
        <w:rPr>
          <w:rFonts w:asciiTheme="minorHAnsi" w:eastAsiaTheme="minorEastAsia" w:hAnsiTheme="minorHAnsi" w:cstheme="minorBidi"/>
          <w:bCs w:val="0"/>
          <w:iCs w:val="0"/>
          <w:noProof/>
          <w:sz w:val="22"/>
          <w:szCs w:val="22"/>
          <w:lang w:eastAsia="ru-RU"/>
        </w:rPr>
        <w:tab/>
      </w:r>
      <w:r w:rsidRPr="00EC1624">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_Toc447098415 \h </w:instrText>
      </w:r>
      <w:r>
        <w:rPr>
          <w:noProof/>
        </w:rPr>
      </w:r>
      <w:r>
        <w:rPr>
          <w:noProof/>
        </w:rPr>
        <w:fldChar w:fldCharType="separate"/>
      </w:r>
      <w:r>
        <w:rPr>
          <w:noProof/>
        </w:rPr>
        <w:t>10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1.6.4</w:t>
      </w:r>
      <w:r>
        <w:rPr>
          <w:rFonts w:asciiTheme="minorHAnsi" w:eastAsiaTheme="minorEastAsia" w:hAnsiTheme="minorHAnsi" w:cstheme="minorBidi"/>
          <w:bCs w:val="0"/>
          <w:iCs w:val="0"/>
          <w:noProof/>
          <w:sz w:val="22"/>
          <w:szCs w:val="22"/>
          <w:lang w:eastAsia="ru-RU"/>
        </w:rPr>
        <w:tab/>
      </w:r>
      <w:r w:rsidRPr="00EC1624">
        <w:rPr>
          <w:noProof/>
        </w:rPr>
        <w:t>Оценка заявок (подраздел 3.5.1)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_Toc447098416 \h </w:instrText>
      </w:r>
      <w:r>
        <w:rPr>
          <w:noProof/>
        </w:rPr>
      </w:r>
      <w:r>
        <w:rPr>
          <w:noProof/>
        </w:rPr>
        <w:fldChar w:fldCharType="separate"/>
      </w:r>
      <w:r>
        <w:rPr>
          <w:noProof/>
        </w:rPr>
        <w:t>10</w:t>
      </w:r>
      <w:r>
        <w:rPr>
          <w:noProof/>
        </w:rPr>
        <w:fldChar w:fldCharType="end"/>
      </w:r>
    </w:p>
    <w:p w:rsidR="00C21AAD" w:rsidRDefault="00C21AA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C162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_Toc447098417 \h </w:instrText>
      </w:r>
      <w:r>
        <w:rPr>
          <w:noProof/>
        </w:rPr>
      </w:r>
      <w:r>
        <w:rPr>
          <w:noProof/>
        </w:rPr>
        <w:fldChar w:fldCharType="separate"/>
      </w:r>
      <w:r>
        <w:rPr>
          <w:noProof/>
        </w:rPr>
        <w:t>11</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_Toc447098418 \h </w:instrText>
      </w:r>
      <w:r>
        <w:rPr>
          <w:noProof/>
        </w:rPr>
      </w:r>
      <w:r>
        <w:rPr>
          <w:noProof/>
        </w:rPr>
        <w:fldChar w:fldCharType="separate"/>
      </w:r>
      <w:r>
        <w:rPr>
          <w:noProof/>
        </w:rPr>
        <w:t>11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2.1.1</w:t>
      </w:r>
      <w:r>
        <w:rPr>
          <w:rFonts w:asciiTheme="minorHAnsi" w:eastAsiaTheme="minorEastAsia" w:hAnsiTheme="minorHAnsi" w:cstheme="minorBidi"/>
          <w:bCs w:val="0"/>
          <w:iCs w:val="0"/>
          <w:noProof/>
          <w:sz w:val="22"/>
          <w:szCs w:val="22"/>
          <w:lang w:eastAsia="ru-RU"/>
        </w:rPr>
        <w:tab/>
      </w:r>
      <w:r w:rsidRPr="00EC1624">
        <w:rPr>
          <w:noProof/>
        </w:rPr>
        <w:t>Проект договора на оказание услуг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_Toc447098419 \h </w:instrText>
      </w:r>
      <w:r>
        <w:rPr>
          <w:noProof/>
        </w:rPr>
      </w:r>
      <w:r>
        <w:rPr>
          <w:noProof/>
        </w:rPr>
        <w:fldChar w:fldCharType="separate"/>
      </w:r>
      <w:r>
        <w:rPr>
          <w:noProof/>
        </w:rPr>
        <w:t>11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2.1.2</w:t>
      </w:r>
      <w:r>
        <w:rPr>
          <w:rFonts w:asciiTheme="minorHAnsi" w:eastAsiaTheme="minorEastAsia" w:hAnsiTheme="minorHAnsi" w:cstheme="minorBidi"/>
          <w:bCs w:val="0"/>
          <w:iCs w:val="0"/>
          <w:noProof/>
          <w:sz w:val="22"/>
          <w:szCs w:val="22"/>
          <w:lang w:eastAsia="ru-RU"/>
        </w:rPr>
        <w:tab/>
      </w:r>
      <w:r w:rsidRPr="00EC1624">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_Toc447098420 \h </w:instrText>
      </w:r>
      <w:r>
        <w:rPr>
          <w:noProof/>
        </w:rPr>
      </w:r>
      <w:r>
        <w:rPr>
          <w:noProof/>
        </w:rPr>
        <w:fldChar w:fldCharType="separate"/>
      </w:r>
      <w:r>
        <w:rPr>
          <w:noProof/>
        </w:rPr>
        <w:t>11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2.1.3</w:t>
      </w:r>
      <w:r>
        <w:rPr>
          <w:rFonts w:asciiTheme="minorHAnsi" w:eastAsiaTheme="minorEastAsia" w:hAnsiTheme="minorHAnsi" w:cstheme="minorBidi"/>
          <w:bCs w:val="0"/>
          <w:iCs w:val="0"/>
          <w:noProof/>
          <w:sz w:val="22"/>
          <w:szCs w:val="22"/>
          <w:lang w:eastAsia="ru-RU"/>
        </w:rPr>
        <w:tab/>
      </w:r>
      <w:r w:rsidRPr="00EC1624">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_Toc447098421 \h </w:instrText>
      </w:r>
      <w:r>
        <w:rPr>
          <w:noProof/>
        </w:rPr>
      </w:r>
      <w:r>
        <w:rPr>
          <w:noProof/>
        </w:rPr>
        <w:fldChar w:fldCharType="separate"/>
      </w:r>
      <w:r>
        <w:rPr>
          <w:noProof/>
        </w:rPr>
        <w:t>11</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C162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_Toc447098422 \h </w:instrText>
      </w:r>
      <w:r>
        <w:rPr>
          <w:noProof/>
        </w:rPr>
      </w:r>
      <w:r>
        <w:rPr>
          <w:noProof/>
        </w:rPr>
        <w:fldChar w:fldCharType="separate"/>
      </w:r>
      <w:r>
        <w:rPr>
          <w:noProof/>
        </w:rPr>
        <w:t>11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lastRenderedPageBreak/>
        <w:t>2.2.1</w:t>
      </w:r>
      <w:r>
        <w:rPr>
          <w:rFonts w:asciiTheme="minorHAnsi" w:eastAsiaTheme="minorEastAsia" w:hAnsiTheme="minorHAnsi" w:cstheme="minorBidi"/>
          <w:bCs w:val="0"/>
          <w:iCs w:val="0"/>
          <w:noProof/>
          <w:sz w:val="22"/>
          <w:szCs w:val="22"/>
          <w:lang w:eastAsia="ru-RU"/>
        </w:rPr>
        <w:tab/>
      </w:r>
      <w:r w:rsidRPr="00EC1624">
        <w:rPr>
          <w:noProof/>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_Toc447098423 \h </w:instrText>
      </w:r>
      <w:r>
        <w:rPr>
          <w:noProof/>
        </w:rPr>
      </w:r>
      <w:r>
        <w:rPr>
          <w:noProof/>
        </w:rPr>
        <w:fldChar w:fldCharType="separate"/>
      </w:r>
      <w:r>
        <w:rPr>
          <w:noProof/>
        </w:rPr>
        <w:t>11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2.2.2</w:t>
      </w:r>
      <w:r>
        <w:rPr>
          <w:rFonts w:asciiTheme="minorHAnsi" w:eastAsiaTheme="minorEastAsia" w:hAnsiTheme="minorHAnsi" w:cstheme="minorBidi"/>
          <w:bCs w:val="0"/>
          <w:iCs w:val="0"/>
          <w:noProof/>
          <w:sz w:val="22"/>
          <w:szCs w:val="22"/>
          <w:lang w:eastAsia="ru-RU"/>
        </w:rPr>
        <w:tab/>
      </w:r>
      <w:r w:rsidRPr="00EC1624">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_Toc447098424 \h </w:instrText>
      </w:r>
      <w:r>
        <w:rPr>
          <w:noProof/>
        </w:rPr>
      </w:r>
      <w:r>
        <w:rPr>
          <w:noProof/>
        </w:rPr>
        <w:fldChar w:fldCharType="separate"/>
      </w:r>
      <w:r>
        <w:rPr>
          <w:noProof/>
        </w:rPr>
        <w:t>11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2.2.3</w:t>
      </w:r>
      <w:r>
        <w:rPr>
          <w:rFonts w:asciiTheme="minorHAnsi" w:eastAsiaTheme="minorEastAsia" w:hAnsiTheme="minorHAnsi" w:cstheme="minorBidi"/>
          <w:bCs w:val="0"/>
          <w:iCs w:val="0"/>
          <w:noProof/>
          <w:sz w:val="22"/>
          <w:szCs w:val="22"/>
          <w:lang w:eastAsia="ru-RU"/>
        </w:rPr>
        <w:tab/>
      </w:r>
      <w:r w:rsidRPr="00EC1624">
        <w:rPr>
          <w:noProof/>
        </w:rPr>
        <w:t>Текст Антикоррупционной оговорки:</w:t>
      </w:r>
      <w:r>
        <w:rPr>
          <w:noProof/>
        </w:rPr>
        <w:tab/>
      </w:r>
      <w:r>
        <w:rPr>
          <w:noProof/>
        </w:rPr>
        <w:fldChar w:fldCharType="begin"/>
      </w:r>
      <w:r>
        <w:rPr>
          <w:noProof/>
        </w:rPr>
        <w:instrText xml:space="preserve"> PAGEREF _Toc447098425 \h </w:instrText>
      </w:r>
      <w:r>
        <w:rPr>
          <w:noProof/>
        </w:rPr>
      </w:r>
      <w:r>
        <w:rPr>
          <w:noProof/>
        </w:rPr>
        <w:fldChar w:fldCharType="separate"/>
      </w:r>
      <w:r>
        <w:rPr>
          <w:noProof/>
        </w:rPr>
        <w:t>11</w:t>
      </w:r>
      <w:r>
        <w:rPr>
          <w:noProof/>
        </w:rPr>
        <w:fldChar w:fldCharType="end"/>
      </w:r>
    </w:p>
    <w:p w:rsidR="00C21AAD" w:rsidRDefault="00C21AA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_Toc447098426 \h </w:instrText>
      </w:r>
      <w:r>
        <w:rPr>
          <w:noProof/>
        </w:rPr>
      </w:r>
      <w:r>
        <w:rPr>
          <w:noProof/>
        </w:rPr>
        <w:fldChar w:fldCharType="separate"/>
      </w:r>
      <w:r>
        <w:rPr>
          <w:noProof/>
        </w:rPr>
        <w:t>14</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_Toc447098427 \h </w:instrText>
      </w:r>
      <w:r>
        <w:rPr>
          <w:noProof/>
        </w:rPr>
      </w:r>
      <w:r>
        <w:rPr>
          <w:noProof/>
        </w:rPr>
        <w:fldChar w:fldCharType="separate"/>
      </w:r>
      <w:r>
        <w:rPr>
          <w:noProof/>
        </w:rPr>
        <w:t>14</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EC1624">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_Toc447098428 \h </w:instrText>
      </w:r>
      <w:r>
        <w:rPr>
          <w:noProof/>
        </w:rPr>
      </w:r>
      <w:r>
        <w:rPr>
          <w:noProof/>
        </w:rPr>
        <w:fldChar w:fldCharType="separate"/>
      </w:r>
      <w:r>
        <w:rPr>
          <w:noProof/>
        </w:rPr>
        <w:t>14</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EC1624">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_Toc447098429 \h </w:instrText>
      </w:r>
      <w:r>
        <w:rPr>
          <w:noProof/>
        </w:rPr>
      </w:r>
      <w:r>
        <w:rPr>
          <w:noProof/>
        </w:rPr>
        <w:fldChar w:fldCharType="separate"/>
      </w:r>
      <w:r>
        <w:rPr>
          <w:noProof/>
        </w:rPr>
        <w:t>14</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_Toc447098430 \h </w:instrText>
      </w:r>
      <w:r>
        <w:rPr>
          <w:noProof/>
        </w:rPr>
      </w:r>
      <w:r>
        <w:rPr>
          <w:noProof/>
        </w:rPr>
        <w:fldChar w:fldCharType="separate"/>
      </w:r>
      <w:r>
        <w:rPr>
          <w:noProof/>
        </w:rPr>
        <w:t>14</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_Toc447098431 \h </w:instrText>
      </w:r>
      <w:r>
        <w:rPr>
          <w:noProof/>
        </w:rPr>
      </w:r>
      <w:r>
        <w:rPr>
          <w:noProof/>
        </w:rPr>
        <w:fldChar w:fldCharType="separate"/>
      </w:r>
      <w:r>
        <w:rPr>
          <w:noProof/>
        </w:rPr>
        <w:t>15</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_Toc447098432 \h </w:instrText>
      </w:r>
      <w:r>
        <w:rPr>
          <w:noProof/>
        </w:rPr>
      </w:r>
      <w:r>
        <w:rPr>
          <w:noProof/>
        </w:rPr>
        <w:fldChar w:fldCharType="separate"/>
      </w:r>
      <w:r>
        <w:rPr>
          <w:noProof/>
        </w:rPr>
        <w:t>15</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_Toc447098433 \h </w:instrText>
      </w:r>
      <w:r>
        <w:rPr>
          <w:noProof/>
        </w:rPr>
      </w:r>
      <w:r>
        <w:rPr>
          <w:noProof/>
        </w:rPr>
        <w:fldChar w:fldCharType="separate"/>
      </w:r>
      <w:r>
        <w:rPr>
          <w:noProof/>
        </w:rPr>
        <w:t>17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(бумажной) форме</w:t>
      </w:r>
      <w:r>
        <w:rPr>
          <w:noProof/>
        </w:rPr>
        <w:tab/>
      </w:r>
      <w:r>
        <w:rPr>
          <w:noProof/>
        </w:rPr>
        <w:fldChar w:fldCharType="begin"/>
      </w:r>
      <w:r>
        <w:rPr>
          <w:noProof/>
        </w:rPr>
        <w:instrText xml:space="preserve"> PAGEREF _Toc447098434 \h </w:instrText>
      </w:r>
      <w:r>
        <w:rPr>
          <w:noProof/>
        </w:rPr>
      </w:r>
      <w:r>
        <w:rPr>
          <w:noProof/>
        </w:rPr>
        <w:fldChar w:fldCharType="separate"/>
      </w:r>
      <w:r>
        <w:rPr>
          <w:noProof/>
        </w:rPr>
        <w:t>17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_Toc447098435 \h </w:instrText>
      </w:r>
      <w:r>
        <w:rPr>
          <w:noProof/>
        </w:rPr>
      </w:r>
      <w:r>
        <w:rPr>
          <w:noProof/>
        </w:rPr>
        <w:fldChar w:fldCharType="separate"/>
      </w:r>
      <w:r>
        <w:rPr>
          <w:noProof/>
        </w:rPr>
        <w:t>17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_Toc447098436 \h </w:instrText>
      </w:r>
      <w:r>
        <w:rPr>
          <w:noProof/>
        </w:rPr>
      </w:r>
      <w:r>
        <w:rPr>
          <w:noProof/>
        </w:rPr>
        <w:fldChar w:fldCharType="separate"/>
      </w:r>
      <w:r>
        <w:rPr>
          <w:noProof/>
        </w:rPr>
        <w:t>17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_Toc447098437 \h </w:instrText>
      </w:r>
      <w:r>
        <w:rPr>
          <w:noProof/>
        </w:rPr>
      </w:r>
      <w:r>
        <w:rPr>
          <w:noProof/>
        </w:rPr>
        <w:fldChar w:fldCharType="separate"/>
      </w:r>
      <w:r>
        <w:rPr>
          <w:noProof/>
        </w:rPr>
        <w:t>17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_Toc447098438 \h </w:instrText>
      </w:r>
      <w:r>
        <w:rPr>
          <w:noProof/>
        </w:rPr>
      </w:r>
      <w:r>
        <w:rPr>
          <w:noProof/>
        </w:rPr>
        <w:fldChar w:fldCharType="separate"/>
      </w:r>
      <w:r>
        <w:rPr>
          <w:noProof/>
        </w:rPr>
        <w:t>18</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_Toc447098439 \h </w:instrText>
      </w:r>
      <w:r>
        <w:rPr>
          <w:noProof/>
        </w:rPr>
      </w:r>
      <w:r>
        <w:rPr>
          <w:noProof/>
        </w:rPr>
        <w:fldChar w:fldCharType="separate"/>
      </w:r>
      <w:r>
        <w:rPr>
          <w:noProof/>
        </w:rPr>
        <w:t>18</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соисполнителей</w:t>
      </w:r>
      <w:r>
        <w:rPr>
          <w:noProof/>
        </w:rPr>
        <w:tab/>
      </w:r>
      <w:r>
        <w:rPr>
          <w:noProof/>
        </w:rPr>
        <w:fldChar w:fldCharType="begin"/>
      </w:r>
      <w:r>
        <w:rPr>
          <w:noProof/>
        </w:rPr>
        <w:instrText xml:space="preserve"> PAGEREF _Toc447098440 \h </w:instrText>
      </w:r>
      <w:r>
        <w:rPr>
          <w:noProof/>
        </w:rPr>
      </w:r>
      <w:r>
        <w:rPr>
          <w:noProof/>
        </w:rPr>
        <w:fldChar w:fldCharType="separate"/>
      </w:r>
      <w:r>
        <w:rPr>
          <w:noProof/>
        </w:rPr>
        <w:t>24</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_Toc447098441 \h </w:instrText>
      </w:r>
      <w:r>
        <w:rPr>
          <w:noProof/>
        </w:rPr>
      </w:r>
      <w:r>
        <w:rPr>
          <w:noProof/>
        </w:rPr>
        <w:fldChar w:fldCharType="separate"/>
      </w:r>
      <w:r>
        <w:rPr>
          <w:noProof/>
        </w:rPr>
        <w:t>25</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_Toc447098442 \h </w:instrText>
      </w:r>
      <w:r>
        <w:rPr>
          <w:noProof/>
        </w:rPr>
      </w:r>
      <w:r>
        <w:rPr>
          <w:noProof/>
        </w:rPr>
        <w:fldChar w:fldCharType="separate"/>
      </w:r>
      <w:r>
        <w:rPr>
          <w:noProof/>
        </w:rPr>
        <w:t>27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_Toc447098443 \h </w:instrText>
      </w:r>
      <w:r>
        <w:rPr>
          <w:noProof/>
        </w:rPr>
      </w:r>
      <w:r>
        <w:rPr>
          <w:noProof/>
        </w:rPr>
        <w:fldChar w:fldCharType="separate"/>
      </w:r>
      <w:r>
        <w:rPr>
          <w:noProof/>
        </w:rPr>
        <w:t>27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_Toc447098444 \h </w:instrText>
      </w:r>
      <w:r>
        <w:rPr>
          <w:noProof/>
        </w:rPr>
      </w:r>
      <w:r>
        <w:rPr>
          <w:noProof/>
        </w:rPr>
        <w:fldChar w:fldCharType="separate"/>
      </w:r>
      <w:r>
        <w:rPr>
          <w:noProof/>
        </w:rPr>
        <w:t>27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EC1624">
        <w:rPr>
          <w:bCs w:val="0"/>
          <w:noProof/>
          <w:lang w:eastAsia="ru-RU"/>
        </w:rPr>
        <w:t xml:space="preserve">Обеспечение </w:t>
      </w:r>
      <w:r>
        <w:rPr>
          <w:noProof/>
        </w:rPr>
        <w:t>исполнения</w:t>
      </w:r>
      <w:r w:rsidRPr="00EC1624">
        <w:rPr>
          <w:bCs w:val="0"/>
          <w:noProof/>
          <w:lang w:eastAsia="ru-RU"/>
        </w:rPr>
        <w:t xml:space="preserve"> обязательств Участника запроса предложений.</w:t>
      </w:r>
      <w:r>
        <w:rPr>
          <w:noProof/>
        </w:rPr>
        <w:tab/>
      </w:r>
      <w:r>
        <w:rPr>
          <w:noProof/>
        </w:rPr>
        <w:fldChar w:fldCharType="begin"/>
      </w:r>
      <w:r>
        <w:rPr>
          <w:noProof/>
        </w:rPr>
        <w:instrText xml:space="preserve"> PAGEREF _Toc447098445 \h </w:instrText>
      </w:r>
      <w:r>
        <w:rPr>
          <w:noProof/>
        </w:rPr>
      </w:r>
      <w:r>
        <w:rPr>
          <w:noProof/>
        </w:rPr>
        <w:fldChar w:fldCharType="separate"/>
      </w:r>
      <w:r>
        <w:rPr>
          <w:noProof/>
        </w:rPr>
        <w:t>27</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_Toc447098446 \h </w:instrText>
      </w:r>
      <w:r>
        <w:rPr>
          <w:noProof/>
        </w:rPr>
      </w:r>
      <w:r>
        <w:rPr>
          <w:noProof/>
        </w:rPr>
        <w:fldChar w:fldCharType="separate"/>
      </w:r>
      <w:r>
        <w:rPr>
          <w:noProof/>
        </w:rPr>
        <w:t>29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_Toc447098447 \h </w:instrText>
      </w:r>
      <w:r>
        <w:rPr>
          <w:noProof/>
        </w:rPr>
      </w:r>
      <w:r>
        <w:rPr>
          <w:noProof/>
        </w:rPr>
        <w:fldChar w:fldCharType="separate"/>
      </w:r>
      <w:r>
        <w:rPr>
          <w:noProof/>
        </w:rPr>
        <w:t>29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(бумажной) форме</w:t>
      </w:r>
      <w:r>
        <w:rPr>
          <w:noProof/>
        </w:rPr>
        <w:tab/>
      </w:r>
      <w:r>
        <w:rPr>
          <w:noProof/>
        </w:rPr>
        <w:fldChar w:fldCharType="begin"/>
      </w:r>
      <w:r>
        <w:rPr>
          <w:noProof/>
        </w:rPr>
        <w:instrText xml:space="preserve"> PAGEREF _Toc447098448 \h </w:instrText>
      </w:r>
      <w:r>
        <w:rPr>
          <w:noProof/>
        </w:rPr>
      </w:r>
      <w:r>
        <w:rPr>
          <w:noProof/>
        </w:rPr>
        <w:fldChar w:fldCharType="separate"/>
      </w:r>
      <w:r>
        <w:rPr>
          <w:noProof/>
        </w:rPr>
        <w:t>29</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_Toc447098449 \h </w:instrText>
      </w:r>
      <w:r>
        <w:rPr>
          <w:noProof/>
        </w:rPr>
      </w:r>
      <w:r>
        <w:rPr>
          <w:noProof/>
        </w:rPr>
        <w:fldChar w:fldCharType="separate"/>
      </w:r>
      <w:r>
        <w:rPr>
          <w:noProof/>
        </w:rPr>
        <w:t>29</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_Toc447098450 \h </w:instrText>
      </w:r>
      <w:r>
        <w:rPr>
          <w:noProof/>
        </w:rPr>
      </w:r>
      <w:r>
        <w:rPr>
          <w:noProof/>
        </w:rPr>
        <w:fldChar w:fldCharType="separate"/>
      </w:r>
      <w:r>
        <w:rPr>
          <w:noProof/>
        </w:rPr>
        <w:t>29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_Toc447098451 \h </w:instrText>
      </w:r>
      <w:r>
        <w:rPr>
          <w:noProof/>
        </w:rPr>
      </w:r>
      <w:r>
        <w:rPr>
          <w:noProof/>
        </w:rPr>
        <w:fldChar w:fldCharType="separate"/>
      </w:r>
      <w:r>
        <w:rPr>
          <w:noProof/>
        </w:rPr>
        <w:t>29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_Toc447098452 \h </w:instrText>
      </w:r>
      <w:r>
        <w:rPr>
          <w:noProof/>
        </w:rPr>
      </w:r>
      <w:r>
        <w:rPr>
          <w:noProof/>
        </w:rPr>
        <w:fldChar w:fldCharType="separate"/>
      </w:r>
      <w:r>
        <w:rPr>
          <w:noProof/>
        </w:rPr>
        <w:t>30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_Toc447098453 \h </w:instrText>
      </w:r>
      <w:r>
        <w:rPr>
          <w:noProof/>
        </w:rPr>
      </w:r>
      <w:r>
        <w:rPr>
          <w:noProof/>
        </w:rPr>
        <w:fldChar w:fldCharType="separate"/>
      </w:r>
      <w:r>
        <w:rPr>
          <w:noProof/>
        </w:rPr>
        <w:t>31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_Toc447098454 \h </w:instrText>
      </w:r>
      <w:r>
        <w:rPr>
          <w:noProof/>
        </w:rPr>
      </w:r>
      <w:r>
        <w:rPr>
          <w:noProof/>
        </w:rPr>
        <w:fldChar w:fldCharType="separate"/>
      </w:r>
      <w:r>
        <w:rPr>
          <w:noProof/>
        </w:rPr>
        <w:t>31</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_Toc447098455 \h </w:instrText>
      </w:r>
      <w:r>
        <w:rPr>
          <w:noProof/>
        </w:rPr>
      </w:r>
      <w:r>
        <w:rPr>
          <w:noProof/>
        </w:rPr>
        <w:fldChar w:fldCharType="separate"/>
      </w:r>
      <w:r>
        <w:rPr>
          <w:noProof/>
        </w:rPr>
        <w:t>32</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_Toc447098456 \h </w:instrText>
      </w:r>
      <w:r>
        <w:rPr>
          <w:noProof/>
        </w:rPr>
      </w:r>
      <w:r>
        <w:rPr>
          <w:noProof/>
        </w:rPr>
        <w:fldChar w:fldCharType="separate"/>
      </w:r>
      <w:r>
        <w:rPr>
          <w:noProof/>
        </w:rPr>
        <w:t>33</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_Toc447098457 \h </w:instrText>
      </w:r>
      <w:r>
        <w:rPr>
          <w:noProof/>
        </w:rPr>
      </w:r>
      <w:r>
        <w:rPr>
          <w:noProof/>
        </w:rPr>
        <w:fldChar w:fldCharType="separate"/>
      </w:r>
      <w:r>
        <w:rPr>
          <w:noProof/>
        </w:rPr>
        <w:t>33</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_Toc447098458 \h </w:instrText>
      </w:r>
      <w:r>
        <w:rPr>
          <w:noProof/>
        </w:rPr>
      </w:r>
      <w:r>
        <w:rPr>
          <w:noProof/>
        </w:rPr>
        <w:fldChar w:fldCharType="separate"/>
      </w:r>
      <w:r>
        <w:rPr>
          <w:noProof/>
        </w:rPr>
        <w:t>34</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_Toc447098459 \h </w:instrText>
      </w:r>
      <w:r>
        <w:rPr>
          <w:noProof/>
        </w:rPr>
      </w:r>
      <w:r>
        <w:rPr>
          <w:noProof/>
        </w:rPr>
        <w:fldChar w:fldCharType="separate"/>
      </w:r>
      <w:r>
        <w:rPr>
          <w:noProof/>
        </w:rPr>
        <w:t>34</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_Toc447098460 \h </w:instrText>
      </w:r>
      <w:r>
        <w:rPr>
          <w:noProof/>
        </w:rPr>
      </w:r>
      <w:r>
        <w:rPr>
          <w:noProof/>
        </w:rPr>
        <w:fldChar w:fldCharType="separate"/>
      </w:r>
      <w:r>
        <w:rPr>
          <w:noProof/>
        </w:rPr>
        <w:t>35</w:t>
      </w:r>
      <w:r>
        <w:rPr>
          <w:noProof/>
        </w:rPr>
        <w:fldChar w:fldCharType="end"/>
      </w:r>
    </w:p>
    <w:p w:rsidR="00C21AAD" w:rsidRDefault="00C21AAD">
      <w:pPr>
        <w:pStyle w:val="1f3"/>
        <w:rPr>
          <w:rFonts w:asciiTheme="minorHAnsi" w:eastAsiaTheme="minorEastAsia" w:hAnsiTheme="minorHAnsi" w:cstheme="minorBidi"/>
          <w:b w:val="0"/>
          <w:caps w:val="0"/>
          <w:noProof/>
          <w:szCs w:val="22"/>
          <w:lang w:eastAsia="ru-RU"/>
        </w:rPr>
      </w:pPr>
      <w:r w:rsidRPr="00EC162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_Toc447098461 \h </w:instrText>
      </w:r>
      <w:r>
        <w:rPr>
          <w:noProof/>
        </w:rPr>
      </w:r>
      <w:r>
        <w:rPr>
          <w:noProof/>
        </w:rPr>
        <w:fldChar w:fldCharType="separate"/>
      </w:r>
      <w:r>
        <w:rPr>
          <w:noProof/>
        </w:rPr>
        <w:t>36</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_Toc447098462 \h </w:instrText>
      </w:r>
      <w:r>
        <w:rPr>
          <w:noProof/>
        </w:rPr>
      </w:r>
      <w:r>
        <w:rPr>
          <w:noProof/>
        </w:rPr>
        <w:fldChar w:fldCharType="separate"/>
      </w:r>
      <w:r>
        <w:rPr>
          <w:noProof/>
        </w:rPr>
        <w:t>36</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lastRenderedPageBreak/>
        <w:t>4.1.1</w:t>
      </w:r>
      <w:r>
        <w:rPr>
          <w:rFonts w:asciiTheme="minorHAnsi" w:eastAsiaTheme="minorEastAsia" w:hAnsiTheme="minorHAnsi" w:cstheme="minorBidi"/>
          <w:bCs w:val="0"/>
          <w:iCs w:val="0"/>
          <w:noProof/>
          <w:sz w:val="22"/>
          <w:szCs w:val="22"/>
          <w:lang w:eastAsia="ru-RU"/>
        </w:rPr>
        <w:tab/>
      </w:r>
      <w:r w:rsidRPr="00EC1624">
        <w:rPr>
          <w:noProof/>
        </w:rPr>
        <w:t xml:space="preserve">Техническое(ие) задание(я) по Лоту </w:t>
      </w:r>
      <w:r w:rsidRPr="00C21AAD">
        <w:rPr>
          <w:noProof/>
        </w:rPr>
        <w:t>№1</w:t>
      </w:r>
      <w:r w:rsidRPr="00EC1624">
        <w:rPr>
          <w:noProof/>
        </w:rPr>
        <w:t xml:space="preserve"> (подраздел 1.1.4) изложено(ы)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_Toc447098463 \h </w:instrText>
      </w:r>
      <w:r>
        <w:rPr>
          <w:noProof/>
        </w:rPr>
      </w:r>
      <w:r>
        <w:rPr>
          <w:noProof/>
        </w:rPr>
        <w:fldChar w:fldCharType="separate"/>
      </w:r>
      <w:r>
        <w:rPr>
          <w:noProof/>
        </w:rPr>
        <w:t>36</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_Toc447098464 \h </w:instrText>
      </w:r>
      <w:r>
        <w:rPr>
          <w:noProof/>
        </w:rPr>
      </w:r>
      <w:r>
        <w:rPr>
          <w:noProof/>
        </w:rPr>
        <w:fldChar w:fldCharType="separate"/>
      </w:r>
      <w:r>
        <w:rPr>
          <w:noProof/>
        </w:rPr>
        <w:t>36</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4.2.1</w:t>
      </w:r>
      <w:r>
        <w:rPr>
          <w:rFonts w:asciiTheme="minorHAnsi" w:eastAsiaTheme="minorEastAsia" w:hAnsiTheme="minorHAnsi" w:cstheme="minorBidi"/>
          <w:bCs w:val="0"/>
          <w:iCs w:val="0"/>
          <w:noProof/>
          <w:sz w:val="22"/>
          <w:szCs w:val="22"/>
          <w:lang w:eastAsia="ru-RU"/>
        </w:rPr>
        <w:tab/>
      </w:r>
      <w:r w:rsidRPr="00EC1624">
        <w:rPr>
          <w:noProof/>
        </w:rPr>
        <w:t>Дополнительные требования к закупаемым услугам</w:t>
      </w:r>
      <w:r w:rsidRPr="00EC1624">
        <w:rPr>
          <w:noProof/>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EC1624">
        <w:rPr>
          <w:noProof/>
        </w:rPr>
        <w:t>.</w:t>
      </w:r>
      <w:r>
        <w:rPr>
          <w:noProof/>
        </w:rPr>
        <w:tab/>
      </w:r>
      <w:r>
        <w:rPr>
          <w:noProof/>
        </w:rPr>
        <w:fldChar w:fldCharType="begin"/>
      </w:r>
      <w:r>
        <w:rPr>
          <w:noProof/>
        </w:rPr>
        <w:instrText xml:space="preserve"> PAGEREF _Toc447098465 \h </w:instrText>
      </w:r>
      <w:r>
        <w:rPr>
          <w:noProof/>
        </w:rPr>
      </w:r>
      <w:r>
        <w:rPr>
          <w:noProof/>
        </w:rPr>
        <w:fldChar w:fldCharType="separate"/>
      </w:r>
      <w:r>
        <w:rPr>
          <w:noProof/>
        </w:rPr>
        <w:t>36</w:t>
      </w:r>
      <w:r>
        <w:rPr>
          <w:noProof/>
        </w:rPr>
        <w:fldChar w:fldCharType="end"/>
      </w:r>
    </w:p>
    <w:p w:rsidR="00C21AAD" w:rsidRDefault="00C21AA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_Toc447098466 \h </w:instrText>
      </w:r>
      <w:r>
        <w:rPr>
          <w:noProof/>
        </w:rPr>
      </w:r>
      <w:r>
        <w:rPr>
          <w:noProof/>
        </w:rPr>
        <w:fldChar w:fldCharType="separate"/>
      </w:r>
      <w:r>
        <w:rPr>
          <w:noProof/>
        </w:rPr>
        <w:t>37</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_Toc447098467 \h </w:instrText>
      </w:r>
      <w:r>
        <w:rPr>
          <w:noProof/>
        </w:rPr>
      </w:r>
      <w:r>
        <w:rPr>
          <w:noProof/>
        </w:rPr>
        <w:fldChar w:fldCharType="separate"/>
      </w:r>
      <w:r>
        <w:rPr>
          <w:noProof/>
        </w:rPr>
        <w:t>37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_Toc447098468 \h </w:instrText>
      </w:r>
      <w:r>
        <w:rPr>
          <w:noProof/>
        </w:rPr>
      </w:r>
      <w:r>
        <w:rPr>
          <w:noProof/>
        </w:rPr>
        <w:fldChar w:fldCharType="separate"/>
      </w:r>
      <w:r>
        <w:rPr>
          <w:noProof/>
        </w:rPr>
        <w:t>37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_Toc447098469 \h </w:instrText>
      </w:r>
      <w:r>
        <w:rPr>
          <w:noProof/>
        </w:rPr>
      </w:r>
      <w:r>
        <w:rPr>
          <w:noProof/>
        </w:rPr>
        <w:fldChar w:fldCharType="separate"/>
      </w:r>
      <w:r>
        <w:rPr>
          <w:noProof/>
        </w:rPr>
        <w:t>40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_Toc447098470 \h </w:instrText>
      </w:r>
      <w:r>
        <w:rPr>
          <w:noProof/>
        </w:rPr>
      </w:r>
      <w:r>
        <w:rPr>
          <w:noProof/>
        </w:rPr>
        <w:fldChar w:fldCharType="separate"/>
      </w:r>
      <w:r>
        <w:rPr>
          <w:noProof/>
        </w:rPr>
        <w:t>41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5.1.3.1</w:t>
      </w:r>
      <w:r>
        <w:rPr>
          <w:rFonts w:asciiTheme="minorHAnsi" w:eastAsiaTheme="minorEastAsia" w:hAnsiTheme="minorHAnsi" w:cstheme="minorBidi"/>
          <w:bCs w:val="0"/>
          <w:iCs w:val="0"/>
          <w:noProof/>
          <w:sz w:val="22"/>
          <w:szCs w:val="22"/>
          <w:lang w:eastAsia="ru-RU"/>
        </w:rPr>
        <w:tab/>
      </w:r>
      <w:r w:rsidRPr="00EC1624">
        <w:rPr>
          <w:noProof/>
        </w:rPr>
        <w:t>Форма Антикоррупционных обязательств</w:t>
      </w:r>
      <w:r>
        <w:rPr>
          <w:noProof/>
        </w:rPr>
        <w:tab/>
      </w:r>
      <w:r>
        <w:rPr>
          <w:noProof/>
        </w:rPr>
        <w:fldChar w:fldCharType="begin"/>
      </w:r>
      <w:r>
        <w:rPr>
          <w:noProof/>
        </w:rPr>
        <w:instrText xml:space="preserve"> PAGEREF _Toc447098471 \h </w:instrText>
      </w:r>
      <w:r>
        <w:rPr>
          <w:noProof/>
        </w:rPr>
      </w:r>
      <w:r>
        <w:rPr>
          <w:noProof/>
        </w:rPr>
        <w:fldChar w:fldCharType="separate"/>
      </w:r>
      <w:r>
        <w:rPr>
          <w:noProof/>
        </w:rPr>
        <w:t>41</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C1624">
        <w:rPr>
          <w:bCs w:val="0"/>
          <w:noProof/>
        </w:rPr>
        <w:t>услуг</w:t>
      </w:r>
      <w:r>
        <w:rPr>
          <w:noProof/>
        </w:rPr>
        <w:t xml:space="preserve"> (форма 2)</w:t>
      </w:r>
      <w:r>
        <w:rPr>
          <w:noProof/>
        </w:rPr>
        <w:tab/>
      </w:r>
      <w:r>
        <w:rPr>
          <w:noProof/>
        </w:rPr>
        <w:fldChar w:fldCharType="begin"/>
      </w:r>
      <w:r>
        <w:rPr>
          <w:noProof/>
        </w:rPr>
        <w:instrText xml:space="preserve"> PAGEREF _Toc447098472 \h </w:instrText>
      </w:r>
      <w:r>
        <w:rPr>
          <w:noProof/>
        </w:rPr>
      </w:r>
      <w:r>
        <w:rPr>
          <w:noProof/>
        </w:rPr>
        <w:fldChar w:fldCharType="separate"/>
      </w:r>
      <w:r>
        <w:rPr>
          <w:noProof/>
        </w:rPr>
        <w:t>43</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 xml:space="preserve">Форма Сводной таблицы стоимости </w:t>
      </w:r>
      <w:r w:rsidRPr="00EC1624">
        <w:rPr>
          <w:bCs w:val="0"/>
          <w:noProof/>
        </w:rPr>
        <w:t>услуг</w:t>
      </w:r>
      <w:r>
        <w:rPr>
          <w:noProof/>
        </w:rPr>
        <w:tab/>
      </w:r>
      <w:r>
        <w:rPr>
          <w:noProof/>
        </w:rPr>
        <w:fldChar w:fldCharType="begin"/>
      </w:r>
      <w:r>
        <w:rPr>
          <w:noProof/>
        </w:rPr>
        <w:instrText xml:space="preserve"> PAGEREF _Toc447098473 \h </w:instrText>
      </w:r>
      <w:r>
        <w:rPr>
          <w:noProof/>
        </w:rPr>
      </w:r>
      <w:r>
        <w:rPr>
          <w:noProof/>
        </w:rPr>
        <w:fldChar w:fldCharType="separate"/>
      </w:r>
      <w:r>
        <w:rPr>
          <w:noProof/>
        </w:rPr>
        <w:t>43</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_Toc447098474 \h </w:instrText>
      </w:r>
      <w:r>
        <w:rPr>
          <w:noProof/>
        </w:rPr>
      </w:r>
      <w:r>
        <w:rPr>
          <w:noProof/>
        </w:rPr>
        <w:fldChar w:fldCharType="separate"/>
      </w:r>
      <w:r>
        <w:rPr>
          <w:noProof/>
        </w:rPr>
        <w:t>45</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sidRPr="00EC1624">
        <w:rPr>
          <w:noProof/>
          <w:color w:val="000000"/>
        </w:rPr>
        <w:t>5.3</w:t>
      </w:r>
      <w:r>
        <w:rPr>
          <w:rFonts w:asciiTheme="minorHAnsi" w:eastAsiaTheme="minorEastAsia" w:hAnsiTheme="minorHAnsi" w:cstheme="minorBidi"/>
          <w:b w:val="0"/>
          <w:bCs w:val="0"/>
          <w:noProof/>
          <w:sz w:val="22"/>
          <w:szCs w:val="22"/>
          <w:lang w:eastAsia="ru-RU"/>
        </w:rPr>
        <w:tab/>
      </w:r>
      <w:r w:rsidRPr="00EC1624">
        <w:rPr>
          <w:noProof/>
          <w:color w:val="000000"/>
        </w:rPr>
        <w:t>Техническое предложение (форма 3)</w:t>
      </w:r>
      <w:r>
        <w:rPr>
          <w:noProof/>
        </w:rPr>
        <w:tab/>
      </w:r>
      <w:r>
        <w:rPr>
          <w:noProof/>
        </w:rPr>
        <w:fldChar w:fldCharType="begin"/>
      </w:r>
      <w:r>
        <w:rPr>
          <w:noProof/>
        </w:rPr>
        <w:instrText xml:space="preserve"> PAGEREF _Toc447098475 \h </w:instrText>
      </w:r>
      <w:r>
        <w:rPr>
          <w:noProof/>
        </w:rPr>
      </w:r>
      <w:r>
        <w:rPr>
          <w:noProof/>
        </w:rPr>
        <w:fldChar w:fldCharType="separate"/>
      </w:r>
      <w:r>
        <w:rPr>
          <w:noProof/>
        </w:rPr>
        <w:t>46</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_Toc447098476 \h </w:instrText>
      </w:r>
      <w:r>
        <w:rPr>
          <w:noProof/>
        </w:rPr>
      </w:r>
      <w:r>
        <w:rPr>
          <w:noProof/>
        </w:rPr>
        <w:fldChar w:fldCharType="separate"/>
      </w:r>
      <w:r>
        <w:rPr>
          <w:noProof/>
        </w:rPr>
        <w:t>46</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_Toc447098477 \h </w:instrText>
      </w:r>
      <w:r>
        <w:rPr>
          <w:noProof/>
        </w:rPr>
      </w:r>
      <w:r>
        <w:rPr>
          <w:noProof/>
        </w:rPr>
        <w:fldChar w:fldCharType="separate"/>
      </w:r>
      <w:r>
        <w:rPr>
          <w:noProof/>
        </w:rPr>
        <w:t>47</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_Toc447098478 \h </w:instrText>
      </w:r>
      <w:r>
        <w:rPr>
          <w:noProof/>
        </w:rPr>
      </w:r>
      <w:r>
        <w:rPr>
          <w:noProof/>
        </w:rPr>
        <w:fldChar w:fldCharType="separate"/>
      </w:r>
      <w:r>
        <w:rPr>
          <w:noProof/>
        </w:rPr>
        <w:t>48</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5.4.1</w:t>
      </w:r>
      <w:r>
        <w:rPr>
          <w:rFonts w:asciiTheme="minorHAnsi" w:eastAsiaTheme="minorEastAsia" w:hAnsiTheme="minorHAnsi" w:cstheme="minorBidi"/>
          <w:bCs w:val="0"/>
          <w:iCs w:val="0"/>
          <w:noProof/>
          <w:sz w:val="22"/>
          <w:szCs w:val="22"/>
          <w:lang w:eastAsia="ru-RU"/>
        </w:rPr>
        <w:tab/>
      </w:r>
      <w:r w:rsidRPr="00EC1624">
        <w:rPr>
          <w:noProof/>
        </w:rPr>
        <w:t>Форма графика оказания услуг</w:t>
      </w:r>
      <w:r>
        <w:rPr>
          <w:noProof/>
        </w:rPr>
        <w:tab/>
      </w:r>
      <w:r>
        <w:rPr>
          <w:noProof/>
        </w:rPr>
        <w:fldChar w:fldCharType="begin"/>
      </w:r>
      <w:r>
        <w:rPr>
          <w:noProof/>
        </w:rPr>
        <w:instrText xml:space="preserve"> PAGEREF _Toc447098479 \h </w:instrText>
      </w:r>
      <w:r>
        <w:rPr>
          <w:noProof/>
        </w:rPr>
      </w:r>
      <w:r>
        <w:rPr>
          <w:noProof/>
        </w:rPr>
        <w:fldChar w:fldCharType="separate"/>
      </w:r>
      <w:r>
        <w:rPr>
          <w:noProof/>
        </w:rPr>
        <w:t>48</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5.4.2</w:t>
      </w:r>
      <w:r>
        <w:rPr>
          <w:rFonts w:asciiTheme="minorHAnsi" w:eastAsiaTheme="minorEastAsia" w:hAnsiTheme="minorHAnsi" w:cstheme="minorBidi"/>
          <w:bCs w:val="0"/>
          <w:iCs w:val="0"/>
          <w:noProof/>
          <w:sz w:val="22"/>
          <w:szCs w:val="22"/>
          <w:lang w:eastAsia="ru-RU"/>
        </w:rPr>
        <w:tab/>
      </w:r>
      <w:r w:rsidRPr="00EC1624">
        <w:rPr>
          <w:noProof/>
        </w:rPr>
        <w:t>Инструкции по заполнению</w:t>
      </w:r>
      <w:r>
        <w:rPr>
          <w:noProof/>
        </w:rPr>
        <w:tab/>
      </w:r>
      <w:r>
        <w:rPr>
          <w:noProof/>
        </w:rPr>
        <w:fldChar w:fldCharType="begin"/>
      </w:r>
      <w:r>
        <w:rPr>
          <w:noProof/>
        </w:rPr>
        <w:instrText xml:space="preserve"> PAGEREF _Toc447098480 \h </w:instrText>
      </w:r>
      <w:r>
        <w:rPr>
          <w:noProof/>
        </w:rPr>
      </w:r>
      <w:r>
        <w:rPr>
          <w:noProof/>
        </w:rPr>
        <w:fldChar w:fldCharType="separate"/>
      </w:r>
      <w:r>
        <w:rPr>
          <w:noProof/>
        </w:rPr>
        <w:t>49</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_Toc447098481 \h </w:instrText>
      </w:r>
      <w:r>
        <w:rPr>
          <w:noProof/>
        </w:rPr>
      </w:r>
      <w:r>
        <w:rPr>
          <w:noProof/>
        </w:rPr>
        <w:fldChar w:fldCharType="separate"/>
      </w:r>
      <w:r>
        <w:rPr>
          <w:noProof/>
        </w:rPr>
        <w:t>50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5.5.1</w:t>
      </w:r>
      <w:r>
        <w:rPr>
          <w:rFonts w:asciiTheme="minorHAnsi" w:eastAsiaTheme="minorEastAsia" w:hAnsiTheme="minorHAnsi" w:cstheme="minorBidi"/>
          <w:bCs w:val="0"/>
          <w:iCs w:val="0"/>
          <w:noProof/>
          <w:sz w:val="22"/>
          <w:szCs w:val="22"/>
          <w:lang w:eastAsia="ru-RU"/>
        </w:rPr>
        <w:tab/>
      </w:r>
      <w:r w:rsidRPr="00EC1624">
        <w:rPr>
          <w:noProof/>
        </w:rPr>
        <w:t>Форма графика оплаты оказания услуг</w:t>
      </w:r>
      <w:r>
        <w:rPr>
          <w:noProof/>
        </w:rPr>
        <w:tab/>
      </w:r>
      <w:r>
        <w:rPr>
          <w:noProof/>
        </w:rPr>
        <w:fldChar w:fldCharType="begin"/>
      </w:r>
      <w:r>
        <w:rPr>
          <w:noProof/>
        </w:rPr>
        <w:instrText xml:space="preserve"> PAGEREF _Toc447098482 \h </w:instrText>
      </w:r>
      <w:r>
        <w:rPr>
          <w:noProof/>
        </w:rPr>
      </w:r>
      <w:r>
        <w:rPr>
          <w:noProof/>
        </w:rPr>
        <w:fldChar w:fldCharType="separate"/>
      </w:r>
      <w:r>
        <w:rPr>
          <w:noProof/>
        </w:rPr>
        <w:t>50</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5.5.2</w:t>
      </w:r>
      <w:r>
        <w:rPr>
          <w:rFonts w:asciiTheme="minorHAnsi" w:eastAsiaTheme="minorEastAsia" w:hAnsiTheme="minorHAnsi" w:cstheme="minorBidi"/>
          <w:bCs w:val="0"/>
          <w:iCs w:val="0"/>
          <w:noProof/>
          <w:sz w:val="22"/>
          <w:szCs w:val="22"/>
          <w:lang w:eastAsia="ru-RU"/>
        </w:rPr>
        <w:tab/>
      </w:r>
      <w:r w:rsidRPr="00EC1624">
        <w:rPr>
          <w:noProof/>
        </w:rPr>
        <w:t>Инструкции по заполнению</w:t>
      </w:r>
      <w:r>
        <w:rPr>
          <w:noProof/>
        </w:rPr>
        <w:tab/>
      </w:r>
      <w:r>
        <w:rPr>
          <w:noProof/>
        </w:rPr>
        <w:fldChar w:fldCharType="begin"/>
      </w:r>
      <w:r>
        <w:rPr>
          <w:noProof/>
        </w:rPr>
        <w:instrText xml:space="preserve"> PAGEREF _Toc447098483 \h </w:instrText>
      </w:r>
      <w:r>
        <w:rPr>
          <w:noProof/>
        </w:rPr>
      </w:r>
      <w:r>
        <w:rPr>
          <w:noProof/>
        </w:rPr>
        <w:fldChar w:fldCharType="separate"/>
      </w:r>
      <w:r>
        <w:rPr>
          <w:noProof/>
        </w:rPr>
        <w:t>51</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sidRPr="00EC1624">
        <w:rPr>
          <w:noProof/>
          <w:color w:val="000000"/>
        </w:rPr>
        <w:t>5.6</w:t>
      </w:r>
      <w:r>
        <w:rPr>
          <w:rFonts w:asciiTheme="minorHAnsi" w:eastAsiaTheme="minorEastAsia" w:hAnsiTheme="minorHAnsi" w:cstheme="minorBidi"/>
          <w:b w:val="0"/>
          <w:bCs w:val="0"/>
          <w:noProof/>
          <w:sz w:val="22"/>
          <w:szCs w:val="22"/>
          <w:lang w:eastAsia="ru-RU"/>
        </w:rPr>
        <w:tab/>
      </w:r>
      <w:r w:rsidRPr="00EC162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_Toc447098484 \h </w:instrText>
      </w:r>
      <w:r>
        <w:rPr>
          <w:noProof/>
        </w:rPr>
      </w:r>
      <w:r>
        <w:rPr>
          <w:noProof/>
        </w:rPr>
        <w:fldChar w:fldCharType="separate"/>
      </w:r>
      <w:r>
        <w:rPr>
          <w:noProof/>
        </w:rPr>
        <w:t>52</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5.6.1</w:t>
      </w:r>
      <w:r>
        <w:rPr>
          <w:rFonts w:asciiTheme="minorHAnsi" w:eastAsiaTheme="minorEastAsia" w:hAnsiTheme="minorHAnsi" w:cstheme="minorBidi"/>
          <w:bCs w:val="0"/>
          <w:iCs w:val="0"/>
          <w:noProof/>
          <w:sz w:val="22"/>
          <w:szCs w:val="22"/>
          <w:lang w:eastAsia="ru-RU"/>
        </w:rPr>
        <w:tab/>
      </w:r>
      <w:r w:rsidRPr="00EC1624">
        <w:rPr>
          <w:noProof/>
        </w:rPr>
        <w:t>Форма Протокола разногласий к проекту Договора</w:t>
      </w:r>
      <w:r>
        <w:rPr>
          <w:noProof/>
        </w:rPr>
        <w:tab/>
      </w:r>
      <w:r>
        <w:rPr>
          <w:noProof/>
        </w:rPr>
        <w:fldChar w:fldCharType="begin"/>
      </w:r>
      <w:r>
        <w:rPr>
          <w:noProof/>
        </w:rPr>
        <w:instrText xml:space="preserve"> PAGEREF _Toc447098485 \h </w:instrText>
      </w:r>
      <w:r>
        <w:rPr>
          <w:noProof/>
        </w:rPr>
      </w:r>
      <w:r>
        <w:rPr>
          <w:noProof/>
        </w:rPr>
        <w:fldChar w:fldCharType="separate"/>
      </w:r>
      <w:r>
        <w:rPr>
          <w:noProof/>
        </w:rPr>
        <w:t>52</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5.6.2</w:t>
      </w:r>
      <w:r>
        <w:rPr>
          <w:rFonts w:asciiTheme="minorHAnsi" w:eastAsiaTheme="minorEastAsia" w:hAnsiTheme="minorHAnsi" w:cstheme="minorBidi"/>
          <w:bCs w:val="0"/>
          <w:iCs w:val="0"/>
          <w:noProof/>
          <w:sz w:val="22"/>
          <w:szCs w:val="22"/>
          <w:lang w:eastAsia="ru-RU"/>
        </w:rPr>
        <w:tab/>
      </w:r>
      <w:r w:rsidRPr="00EC1624">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_Toc447098486 \h </w:instrText>
      </w:r>
      <w:r>
        <w:rPr>
          <w:noProof/>
        </w:rPr>
      </w:r>
      <w:r>
        <w:rPr>
          <w:noProof/>
        </w:rPr>
        <w:fldChar w:fldCharType="separate"/>
      </w:r>
      <w:r>
        <w:rPr>
          <w:noProof/>
        </w:rPr>
        <w:t>53</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_Toc447098487 \h </w:instrText>
      </w:r>
      <w:r>
        <w:rPr>
          <w:noProof/>
        </w:rPr>
      </w:r>
      <w:r>
        <w:rPr>
          <w:noProof/>
        </w:rPr>
        <w:fldChar w:fldCharType="separate"/>
      </w:r>
      <w:r>
        <w:rPr>
          <w:noProof/>
        </w:rPr>
        <w:t>54</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5.7.1</w:t>
      </w:r>
      <w:r>
        <w:rPr>
          <w:rFonts w:asciiTheme="minorHAnsi" w:eastAsiaTheme="minorEastAsia" w:hAnsiTheme="minorHAnsi" w:cstheme="minorBidi"/>
          <w:bCs w:val="0"/>
          <w:iCs w:val="0"/>
          <w:noProof/>
          <w:sz w:val="22"/>
          <w:szCs w:val="22"/>
          <w:lang w:eastAsia="ru-RU"/>
        </w:rPr>
        <w:tab/>
      </w:r>
      <w:r w:rsidRPr="00EC1624">
        <w:rPr>
          <w:noProof/>
        </w:rPr>
        <w:t>Форма Анкеты Участника</w:t>
      </w:r>
      <w:r>
        <w:rPr>
          <w:noProof/>
        </w:rPr>
        <w:tab/>
      </w:r>
      <w:r>
        <w:rPr>
          <w:noProof/>
        </w:rPr>
        <w:fldChar w:fldCharType="begin"/>
      </w:r>
      <w:r>
        <w:rPr>
          <w:noProof/>
        </w:rPr>
        <w:instrText xml:space="preserve"> PAGEREF _Toc447098488 \h </w:instrText>
      </w:r>
      <w:r>
        <w:rPr>
          <w:noProof/>
        </w:rPr>
      </w:r>
      <w:r>
        <w:rPr>
          <w:noProof/>
        </w:rPr>
        <w:fldChar w:fldCharType="separate"/>
      </w:r>
      <w:r>
        <w:rPr>
          <w:noProof/>
        </w:rPr>
        <w:t>54</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sidRPr="00EC1624">
        <w:rPr>
          <w:noProof/>
        </w:rPr>
        <w:t>5.7.2</w:t>
      </w:r>
      <w:r>
        <w:rPr>
          <w:rFonts w:asciiTheme="minorHAnsi" w:eastAsiaTheme="minorEastAsia" w:hAnsiTheme="minorHAnsi" w:cstheme="minorBidi"/>
          <w:bCs w:val="0"/>
          <w:iCs w:val="0"/>
          <w:noProof/>
          <w:sz w:val="22"/>
          <w:szCs w:val="22"/>
          <w:lang w:eastAsia="ru-RU"/>
        </w:rPr>
        <w:tab/>
      </w:r>
      <w:r w:rsidRPr="00EC162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_Toc447098489 \h </w:instrText>
      </w:r>
      <w:r>
        <w:rPr>
          <w:noProof/>
        </w:rPr>
      </w:r>
      <w:r>
        <w:rPr>
          <w:noProof/>
        </w:rPr>
        <w:fldChar w:fldCharType="separate"/>
      </w:r>
      <w:r>
        <w:rPr>
          <w:noProof/>
        </w:rPr>
        <w:t>56</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_Toc447098490 \h </w:instrText>
      </w:r>
      <w:r>
        <w:rPr>
          <w:noProof/>
        </w:rPr>
      </w:r>
      <w:r>
        <w:rPr>
          <w:noProof/>
        </w:rPr>
        <w:fldChar w:fldCharType="separate"/>
      </w:r>
      <w:r>
        <w:rPr>
          <w:noProof/>
        </w:rPr>
        <w:t>60</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_Toc447098491 \h </w:instrText>
      </w:r>
      <w:r>
        <w:rPr>
          <w:noProof/>
        </w:rPr>
      </w:r>
      <w:r>
        <w:rPr>
          <w:noProof/>
        </w:rPr>
        <w:fldChar w:fldCharType="separate"/>
      </w:r>
      <w:r>
        <w:rPr>
          <w:noProof/>
        </w:rPr>
        <w:t>61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_Toc447098492 \h </w:instrText>
      </w:r>
      <w:r>
        <w:rPr>
          <w:noProof/>
        </w:rPr>
      </w:r>
      <w:r>
        <w:rPr>
          <w:noProof/>
        </w:rPr>
        <w:fldChar w:fldCharType="separate"/>
      </w:r>
      <w:r>
        <w:rPr>
          <w:noProof/>
        </w:rPr>
        <w:t>61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_Toc447098493 \h </w:instrText>
      </w:r>
      <w:r>
        <w:rPr>
          <w:noProof/>
        </w:rPr>
      </w:r>
      <w:r>
        <w:rPr>
          <w:noProof/>
        </w:rPr>
        <w:fldChar w:fldCharType="separate"/>
      </w:r>
      <w:r>
        <w:rPr>
          <w:noProof/>
        </w:rPr>
        <w:t>62</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_Toc447098494 \h </w:instrText>
      </w:r>
      <w:r>
        <w:rPr>
          <w:noProof/>
        </w:rPr>
      </w:r>
      <w:r>
        <w:rPr>
          <w:noProof/>
        </w:rPr>
        <w:fldChar w:fldCharType="separate"/>
      </w:r>
      <w:r>
        <w:rPr>
          <w:noProof/>
        </w:rPr>
        <w:t>63</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_Toc447098495 \h </w:instrText>
      </w:r>
      <w:r>
        <w:rPr>
          <w:noProof/>
        </w:rPr>
      </w:r>
      <w:r>
        <w:rPr>
          <w:noProof/>
        </w:rPr>
        <w:fldChar w:fldCharType="separate"/>
      </w:r>
      <w:r>
        <w:rPr>
          <w:noProof/>
        </w:rPr>
        <w:t>63</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_Toc447098496 \h </w:instrText>
      </w:r>
      <w:r>
        <w:rPr>
          <w:noProof/>
        </w:rPr>
      </w:r>
      <w:r>
        <w:rPr>
          <w:noProof/>
        </w:rPr>
        <w:fldChar w:fldCharType="separate"/>
      </w:r>
      <w:r>
        <w:rPr>
          <w:noProof/>
        </w:rPr>
        <w:t>64</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_Toc447098497 \h </w:instrText>
      </w:r>
      <w:r>
        <w:rPr>
          <w:noProof/>
        </w:rPr>
      </w:r>
      <w:r>
        <w:rPr>
          <w:noProof/>
        </w:rPr>
        <w:fldChar w:fldCharType="separate"/>
      </w:r>
      <w:r>
        <w:rPr>
          <w:noProof/>
        </w:rPr>
        <w:t>65</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_Toc447098498 \h </w:instrText>
      </w:r>
      <w:r>
        <w:rPr>
          <w:noProof/>
        </w:rPr>
      </w:r>
      <w:r>
        <w:rPr>
          <w:noProof/>
        </w:rPr>
        <w:fldChar w:fldCharType="separate"/>
      </w:r>
      <w:r>
        <w:rPr>
          <w:noProof/>
        </w:rPr>
        <w:t>65</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_Toc447098499 \h </w:instrText>
      </w:r>
      <w:r>
        <w:rPr>
          <w:noProof/>
        </w:rPr>
      </w:r>
      <w:r>
        <w:rPr>
          <w:noProof/>
        </w:rPr>
        <w:fldChar w:fldCharType="separate"/>
      </w:r>
      <w:r>
        <w:rPr>
          <w:noProof/>
        </w:rPr>
        <w:t>66</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_Toc447098500 \h </w:instrText>
      </w:r>
      <w:r>
        <w:rPr>
          <w:noProof/>
        </w:rPr>
      </w:r>
      <w:r>
        <w:rPr>
          <w:noProof/>
        </w:rPr>
        <w:fldChar w:fldCharType="separate"/>
      </w:r>
      <w:r>
        <w:rPr>
          <w:noProof/>
        </w:rPr>
        <w:t>67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_Toc447098501 \h </w:instrText>
      </w:r>
      <w:r>
        <w:rPr>
          <w:noProof/>
        </w:rPr>
      </w:r>
      <w:r>
        <w:rPr>
          <w:noProof/>
        </w:rPr>
        <w:fldChar w:fldCharType="separate"/>
      </w:r>
      <w:r>
        <w:rPr>
          <w:noProof/>
        </w:rPr>
        <w:t>67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_Toc447098502 \h </w:instrText>
      </w:r>
      <w:r>
        <w:rPr>
          <w:noProof/>
        </w:rPr>
      </w:r>
      <w:r>
        <w:rPr>
          <w:noProof/>
        </w:rPr>
        <w:fldChar w:fldCharType="separate"/>
      </w:r>
      <w:r>
        <w:rPr>
          <w:noProof/>
        </w:rPr>
        <w:t>68</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_Toc447098503 \h </w:instrText>
      </w:r>
      <w:r>
        <w:rPr>
          <w:noProof/>
        </w:rPr>
      </w:r>
      <w:r>
        <w:rPr>
          <w:noProof/>
        </w:rPr>
        <w:fldChar w:fldCharType="separate"/>
      </w:r>
      <w:r>
        <w:rPr>
          <w:noProof/>
        </w:rPr>
        <w:t>69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_Toc447098504 \h </w:instrText>
      </w:r>
      <w:r>
        <w:rPr>
          <w:noProof/>
        </w:rPr>
      </w:r>
      <w:r>
        <w:rPr>
          <w:noProof/>
        </w:rPr>
        <w:fldChar w:fldCharType="separate"/>
      </w:r>
      <w:r>
        <w:rPr>
          <w:noProof/>
        </w:rPr>
        <w:t>69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_Toc447098505 \h </w:instrText>
      </w:r>
      <w:r>
        <w:rPr>
          <w:noProof/>
        </w:rPr>
      </w:r>
      <w:r>
        <w:rPr>
          <w:noProof/>
        </w:rPr>
        <w:fldChar w:fldCharType="separate"/>
      </w:r>
      <w:r>
        <w:rPr>
          <w:noProof/>
        </w:rPr>
        <w:t>70</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_Toc447098506 \h </w:instrText>
      </w:r>
      <w:r>
        <w:rPr>
          <w:noProof/>
        </w:rPr>
      </w:r>
      <w:r>
        <w:rPr>
          <w:noProof/>
        </w:rPr>
        <w:fldChar w:fldCharType="separate"/>
      </w:r>
      <w:r>
        <w:rPr>
          <w:noProof/>
        </w:rPr>
        <w:t>72</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_Toc447098507 \h </w:instrText>
      </w:r>
      <w:r>
        <w:rPr>
          <w:noProof/>
        </w:rPr>
      </w:r>
      <w:r>
        <w:rPr>
          <w:noProof/>
        </w:rPr>
        <w:fldChar w:fldCharType="separate"/>
      </w:r>
      <w:r>
        <w:rPr>
          <w:noProof/>
        </w:rPr>
        <w:t>72</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_Toc447098508 \h </w:instrText>
      </w:r>
      <w:r>
        <w:rPr>
          <w:noProof/>
        </w:rPr>
      </w:r>
      <w:r>
        <w:rPr>
          <w:noProof/>
        </w:rPr>
        <w:fldChar w:fldCharType="separate"/>
      </w:r>
      <w:r>
        <w:rPr>
          <w:noProof/>
        </w:rPr>
        <w:t>73</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_Toc447098509 \h </w:instrText>
      </w:r>
      <w:r>
        <w:rPr>
          <w:noProof/>
        </w:rPr>
      </w:r>
      <w:r>
        <w:rPr>
          <w:noProof/>
        </w:rPr>
        <w:fldChar w:fldCharType="separate"/>
      </w:r>
      <w:r>
        <w:rPr>
          <w:noProof/>
        </w:rPr>
        <w:t>74</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_Toc447098510 \h </w:instrText>
      </w:r>
      <w:r>
        <w:rPr>
          <w:noProof/>
        </w:rPr>
      </w:r>
      <w:r>
        <w:rPr>
          <w:noProof/>
        </w:rPr>
        <w:fldChar w:fldCharType="separate"/>
      </w:r>
      <w:r>
        <w:rPr>
          <w:noProof/>
        </w:rPr>
        <w:t>74</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_Toc447098511 \h </w:instrText>
      </w:r>
      <w:r>
        <w:rPr>
          <w:noProof/>
        </w:rPr>
      </w:r>
      <w:r>
        <w:rPr>
          <w:noProof/>
        </w:rPr>
        <w:fldChar w:fldCharType="separate"/>
      </w:r>
      <w:r>
        <w:rPr>
          <w:noProof/>
        </w:rPr>
        <w:t>76</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_Toc447098512 \h </w:instrText>
      </w:r>
      <w:r>
        <w:rPr>
          <w:noProof/>
        </w:rPr>
      </w:r>
      <w:r>
        <w:rPr>
          <w:noProof/>
        </w:rPr>
        <w:fldChar w:fldCharType="separate"/>
      </w:r>
      <w:r>
        <w:rPr>
          <w:noProof/>
        </w:rPr>
        <w:t>77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_Toc447098513 \h </w:instrText>
      </w:r>
      <w:r>
        <w:rPr>
          <w:noProof/>
        </w:rPr>
      </w:r>
      <w:r>
        <w:rPr>
          <w:noProof/>
        </w:rPr>
        <w:fldChar w:fldCharType="separate"/>
      </w:r>
      <w:r>
        <w:rPr>
          <w:noProof/>
        </w:rPr>
        <w:t>77</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_Toc447098514 \h </w:instrText>
      </w:r>
      <w:r>
        <w:rPr>
          <w:noProof/>
        </w:rPr>
      </w:r>
      <w:r>
        <w:rPr>
          <w:noProof/>
        </w:rPr>
        <w:fldChar w:fldCharType="separate"/>
      </w:r>
      <w:r>
        <w:rPr>
          <w:noProof/>
        </w:rPr>
        <w:t>78</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sidRPr="00EC162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C1624">
        <w:rPr>
          <w:noProof/>
          <w:color w:val="000000"/>
        </w:rPr>
        <w:t>оказания услуг</w:t>
      </w:r>
      <w:r>
        <w:rPr>
          <w:noProof/>
        </w:rPr>
        <w:t xml:space="preserve"> между Участником и соисполнителями </w:t>
      </w:r>
      <w:r w:rsidRPr="00EC1624">
        <w:rPr>
          <w:noProof/>
          <w:color w:val="000000"/>
        </w:rPr>
        <w:t>(форма 16)</w:t>
      </w:r>
      <w:r>
        <w:rPr>
          <w:noProof/>
        </w:rPr>
        <w:tab/>
      </w:r>
      <w:r>
        <w:rPr>
          <w:noProof/>
        </w:rPr>
        <w:fldChar w:fldCharType="begin"/>
      </w:r>
      <w:r>
        <w:rPr>
          <w:noProof/>
        </w:rPr>
        <w:instrText xml:space="preserve"> PAGEREF _Toc447098515 \h </w:instrText>
      </w:r>
      <w:r>
        <w:rPr>
          <w:noProof/>
        </w:rPr>
      </w:r>
      <w:r>
        <w:rPr>
          <w:noProof/>
        </w:rPr>
        <w:fldChar w:fldCharType="separate"/>
      </w:r>
      <w:r>
        <w:rPr>
          <w:noProof/>
        </w:rPr>
        <w:t>79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EC1624">
        <w:rPr>
          <w:noProof/>
          <w:color w:val="000000"/>
        </w:rPr>
        <w:t>оказания услуг</w:t>
      </w:r>
      <w:r>
        <w:rPr>
          <w:noProof/>
        </w:rPr>
        <w:t xml:space="preserve"> между Участником и соисполнителями</w:t>
      </w:r>
      <w:r>
        <w:rPr>
          <w:noProof/>
        </w:rPr>
        <w:tab/>
      </w:r>
      <w:r>
        <w:rPr>
          <w:noProof/>
        </w:rPr>
        <w:fldChar w:fldCharType="begin"/>
      </w:r>
      <w:r>
        <w:rPr>
          <w:noProof/>
        </w:rPr>
        <w:instrText xml:space="preserve"> PAGEREF _Toc447098516 \h </w:instrText>
      </w:r>
      <w:r>
        <w:rPr>
          <w:noProof/>
        </w:rPr>
      </w:r>
      <w:r>
        <w:rPr>
          <w:noProof/>
        </w:rPr>
        <w:fldChar w:fldCharType="separate"/>
      </w:r>
      <w:r>
        <w:rPr>
          <w:noProof/>
        </w:rPr>
        <w:t>79</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_Toc447098517 \h </w:instrText>
      </w:r>
      <w:r>
        <w:rPr>
          <w:noProof/>
        </w:rPr>
      </w:r>
      <w:r>
        <w:rPr>
          <w:noProof/>
        </w:rPr>
        <w:fldChar w:fldCharType="separate"/>
      </w:r>
      <w:r>
        <w:rPr>
          <w:noProof/>
        </w:rPr>
        <w:t>80</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sidRPr="00EC162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C1624">
        <w:rPr>
          <w:noProof/>
          <w:color w:val="000000"/>
        </w:rPr>
        <w:t>(форма 17)</w:t>
      </w:r>
      <w:r>
        <w:rPr>
          <w:noProof/>
        </w:rPr>
        <w:tab/>
      </w:r>
      <w:r>
        <w:rPr>
          <w:noProof/>
        </w:rPr>
        <w:fldChar w:fldCharType="begin"/>
      </w:r>
      <w:r>
        <w:rPr>
          <w:noProof/>
        </w:rPr>
        <w:instrText xml:space="preserve"> PAGEREF _Toc447098518 \h </w:instrText>
      </w:r>
      <w:r>
        <w:rPr>
          <w:noProof/>
        </w:rPr>
      </w:r>
      <w:r>
        <w:rPr>
          <w:noProof/>
        </w:rPr>
        <w:fldChar w:fldCharType="separate"/>
      </w:r>
      <w:r>
        <w:rPr>
          <w:noProof/>
        </w:rPr>
        <w:t>81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оказания услуг внутри коллективного Участника</w:t>
      </w:r>
      <w:r>
        <w:rPr>
          <w:noProof/>
        </w:rPr>
        <w:tab/>
      </w:r>
      <w:r>
        <w:rPr>
          <w:noProof/>
        </w:rPr>
        <w:fldChar w:fldCharType="begin"/>
      </w:r>
      <w:r>
        <w:rPr>
          <w:noProof/>
        </w:rPr>
        <w:instrText xml:space="preserve"> PAGEREF _Toc447098519 \h </w:instrText>
      </w:r>
      <w:r>
        <w:rPr>
          <w:noProof/>
        </w:rPr>
      </w:r>
      <w:r>
        <w:rPr>
          <w:noProof/>
        </w:rPr>
        <w:fldChar w:fldCharType="separate"/>
      </w:r>
      <w:r>
        <w:rPr>
          <w:noProof/>
        </w:rPr>
        <w:t>81</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_Toc447098520 \h </w:instrText>
      </w:r>
      <w:r>
        <w:rPr>
          <w:noProof/>
        </w:rPr>
      </w:r>
      <w:r>
        <w:rPr>
          <w:noProof/>
        </w:rPr>
        <w:fldChar w:fldCharType="separate"/>
      </w:r>
      <w:r>
        <w:rPr>
          <w:noProof/>
        </w:rPr>
        <w:t>82</w:t>
      </w:r>
      <w:r>
        <w:rPr>
          <w:noProof/>
        </w:rPr>
        <w:fldChar w:fldCharType="end"/>
      </w:r>
    </w:p>
    <w:p w:rsidR="00C21AAD" w:rsidRDefault="00C21AAD">
      <w:pPr>
        <w:pStyle w:val="28"/>
        <w:rPr>
          <w:rFonts w:asciiTheme="minorHAnsi" w:eastAsiaTheme="minorEastAsia" w:hAnsiTheme="minorHAnsi" w:cstheme="minorBidi"/>
          <w:b w:val="0"/>
          <w:bCs w:val="0"/>
          <w:noProof/>
          <w:sz w:val="22"/>
          <w:szCs w:val="22"/>
          <w:lang w:eastAsia="ru-RU"/>
        </w:rPr>
      </w:pPr>
      <w:r>
        <w:rPr>
          <w:noProof/>
        </w:rPr>
        <w:t>5.18</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18)</w:t>
      </w:r>
      <w:r>
        <w:rPr>
          <w:noProof/>
        </w:rPr>
        <w:tab/>
      </w:r>
      <w:r>
        <w:rPr>
          <w:noProof/>
        </w:rPr>
        <w:fldChar w:fldCharType="begin"/>
      </w:r>
      <w:r>
        <w:rPr>
          <w:noProof/>
        </w:rPr>
        <w:instrText xml:space="preserve"> PAGEREF _Toc447098521 \h </w:instrText>
      </w:r>
      <w:r>
        <w:rPr>
          <w:noProof/>
        </w:rPr>
      </w:r>
      <w:r>
        <w:rPr>
          <w:noProof/>
        </w:rPr>
        <w:fldChar w:fldCharType="separate"/>
      </w:r>
      <w:r>
        <w:rPr>
          <w:noProof/>
        </w:rPr>
        <w:t>83</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5.18.1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_Toc447098522 \h </w:instrText>
      </w:r>
      <w:r>
        <w:rPr>
          <w:noProof/>
        </w:rPr>
      </w:r>
      <w:r>
        <w:rPr>
          <w:noProof/>
        </w:rPr>
        <w:fldChar w:fldCharType="separate"/>
      </w:r>
      <w:r>
        <w:rPr>
          <w:noProof/>
        </w:rPr>
        <w:t>83</w:t>
      </w:r>
      <w:r>
        <w:rPr>
          <w:noProof/>
        </w:rPr>
        <w:fldChar w:fldCharType="end"/>
      </w:r>
    </w:p>
    <w:p w:rsidR="00C21AAD" w:rsidRDefault="00C21AAD">
      <w:pPr>
        <w:pStyle w:val="32"/>
        <w:rPr>
          <w:rFonts w:asciiTheme="minorHAnsi" w:eastAsiaTheme="minorEastAsia" w:hAnsiTheme="minorHAnsi" w:cstheme="minorBidi"/>
          <w:bCs w:val="0"/>
          <w:iCs w:val="0"/>
          <w:noProof/>
          <w:sz w:val="22"/>
          <w:szCs w:val="22"/>
          <w:lang w:eastAsia="ru-RU"/>
        </w:rPr>
      </w:pPr>
      <w:r>
        <w:rPr>
          <w:noProof/>
        </w:rPr>
        <w:t>5.18.2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_Toc447098523 \h </w:instrText>
      </w:r>
      <w:r>
        <w:rPr>
          <w:noProof/>
        </w:rPr>
      </w:r>
      <w:r>
        <w:rPr>
          <w:noProof/>
        </w:rPr>
        <w:fldChar w:fldCharType="separate"/>
      </w:r>
      <w:r>
        <w:rPr>
          <w:noProof/>
        </w:rPr>
        <w:t>84</w:t>
      </w:r>
      <w:r>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709840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7098405"/>
      <w:bookmarkEnd w:id="8"/>
      <w:r w:rsidRPr="00E71A48">
        <w:t>Общие сведения о процедуре запроса предложений</w:t>
      </w:r>
      <w:bookmarkEnd w:id="9"/>
    </w:p>
    <w:p w:rsidR="00C21AAD" w:rsidRPr="00862664" w:rsidRDefault="00C21AAD" w:rsidP="00C21AA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70663"/>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2 категории </w:t>
      </w:r>
      <w:r w:rsidRPr="00D76CBD">
        <w:rPr>
          <w:sz w:val="24"/>
          <w:szCs w:val="24"/>
        </w:rPr>
        <w:t>отдела закупочной деятельности филиала ПАО «МРСК Центра» - «Костромаэнерго»</w:t>
      </w:r>
      <w:r>
        <w:rPr>
          <w:sz w:val="24"/>
          <w:szCs w:val="24"/>
        </w:rPr>
        <w:t xml:space="preserve"> </w:t>
      </w:r>
      <w:r w:rsidRPr="00AD5FC0">
        <w:rPr>
          <w:iCs/>
          <w:sz w:val="24"/>
          <w:szCs w:val="24"/>
        </w:rPr>
        <w:t>Инякин Р.К</w:t>
      </w:r>
      <w:r>
        <w:rPr>
          <w:sz w:val="24"/>
          <w:szCs w:val="24"/>
        </w:rPr>
        <w:t>.</w:t>
      </w:r>
      <w:r w:rsidRPr="00702B2C">
        <w:rPr>
          <w:iCs/>
          <w:sz w:val="24"/>
          <w:szCs w:val="24"/>
        </w:rPr>
        <w:t>, контактны</w:t>
      </w:r>
      <w:r>
        <w:rPr>
          <w:iCs/>
          <w:sz w:val="24"/>
          <w:szCs w:val="24"/>
        </w:rPr>
        <w:t>й</w:t>
      </w:r>
      <w:r w:rsidRPr="00702B2C">
        <w:rPr>
          <w:iCs/>
          <w:sz w:val="24"/>
          <w:szCs w:val="24"/>
        </w:rPr>
        <w:t xml:space="preserve"> телефон: (49</w:t>
      </w:r>
      <w:r>
        <w:rPr>
          <w:iCs/>
          <w:sz w:val="24"/>
          <w:szCs w:val="24"/>
        </w:rPr>
        <w:t>42</w:t>
      </w:r>
      <w:r w:rsidRPr="00702B2C">
        <w:rPr>
          <w:iCs/>
          <w:sz w:val="24"/>
          <w:szCs w:val="24"/>
        </w:rPr>
        <w:t xml:space="preserve">) </w:t>
      </w:r>
      <w:r>
        <w:rPr>
          <w:iCs/>
          <w:sz w:val="24"/>
          <w:szCs w:val="24"/>
        </w:rPr>
        <w:t>396-482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ответственное лицо –</w:t>
      </w:r>
      <w:r w:rsidRPr="00702B2C">
        <w:rPr>
          <w:sz w:val="24"/>
          <w:szCs w:val="24"/>
        </w:rPr>
        <w:t xml:space="preserve">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5E02DF">
        <w:rPr>
          <w:iCs/>
          <w:sz w:val="24"/>
          <w:szCs w:val="24"/>
        </w:rPr>
        <w:t xml:space="preserve">, </w:t>
      </w:r>
      <w:r w:rsidRPr="005E02DF">
        <w:rPr>
          <w:sz w:val="24"/>
          <w:szCs w:val="24"/>
        </w:rPr>
        <w:t xml:space="preserve">адрес электронной почты: </w:t>
      </w:r>
      <w:r w:rsidRPr="005E02DF">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0505B3">
        <w:rPr>
          <w:iCs/>
          <w:sz w:val="24"/>
          <w:szCs w:val="24"/>
        </w:rPr>
        <w:t xml:space="preserve">запроса </w:t>
      </w:r>
      <w:r w:rsidRPr="00003423">
        <w:rPr>
          <w:iCs/>
          <w:sz w:val="24"/>
          <w:szCs w:val="24"/>
        </w:rPr>
        <w:t>предложений</w:t>
      </w:r>
      <w:r w:rsidRPr="00003423">
        <w:rPr>
          <w:sz w:val="24"/>
          <w:szCs w:val="24"/>
        </w:rPr>
        <w:t xml:space="preserve">, опубликованным </w:t>
      </w:r>
      <w:r w:rsidRPr="00003423">
        <w:rPr>
          <w:b/>
          <w:sz w:val="24"/>
          <w:szCs w:val="24"/>
        </w:rPr>
        <w:t>«31» марта 2016 г.</w:t>
      </w:r>
      <w:r w:rsidRPr="00003423">
        <w:rPr>
          <w:sz w:val="24"/>
          <w:szCs w:val="24"/>
        </w:rPr>
        <w:t xml:space="preserve"> на официальном сайте</w:t>
      </w:r>
      <w:r w:rsidRPr="00862664">
        <w:rPr>
          <w:sz w:val="24"/>
          <w:szCs w:val="24"/>
        </w:rPr>
        <w:t xml:space="preserve"> (</w:t>
      </w:r>
      <w:hyperlink r:id="rId17"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8"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2F273A">
        <w:rPr>
          <w:sz w:val="24"/>
          <w:szCs w:val="24"/>
        </w:rPr>
        <w:t>1.1.2</w:t>
      </w:r>
      <w:r>
        <w:fldChar w:fldCharType="end"/>
      </w:r>
      <w:r w:rsidRPr="00862664">
        <w:rPr>
          <w:sz w:val="24"/>
          <w:szCs w:val="24"/>
        </w:rPr>
        <w:t xml:space="preserve"> настоящей Документации,</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Pr="000505B3">
        <w:rPr>
          <w:sz w:val="24"/>
          <w:szCs w:val="24"/>
        </w:rPr>
        <w:t>Договоров на оказание услуг по техническому обследованию опор ВЛ 35-110</w:t>
      </w:r>
      <w:r>
        <w:rPr>
          <w:sz w:val="24"/>
          <w:szCs w:val="24"/>
        </w:rPr>
        <w:t xml:space="preserve"> </w:t>
      </w:r>
      <w:r w:rsidRPr="000505B3">
        <w:rPr>
          <w:sz w:val="24"/>
          <w:szCs w:val="24"/>
        </w:rPr>
        <w:t>кВ для нужд ПАО «МРСК Центра» (филиала «Костромаэнерго», расположенного по адресу: РФ, 156961, г. Кострома, проспект Мира, 53).</w:t>
      </w:r>
      <w:bookmarkEnd w:id="11"/>
      <w:bookmarkEnd w:id="12"/>
      <w:bookmarkEnd w:id="13"/>
    </w:p>
    <w:p w:rsidR="00C21AAD" w:rsidRPr="000505B3" w:rsidRDefault="00C21AAD" w:rsidP="00C21AA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Настоящий Запрос предложений проводится в соответствии с правилами и с использованием функционала электронной торговой площадк</w:t>
      </w:r>
      <w:r>
        <w:rPr>
          <w:sz w:val="24"/>
          <w:szCs w:val="24"/>
        </w:rPr>
        <w:t>и</w:t>
      </w:r>
      <w:r w:rsidRPr="00C12FA4">
        <w:rPr>
          <w:sz w:val="24"/>
          <w:szCs w:val="24"/>
        </w:rPr>
        <w:t xml:space="preserve"> ПАО «Россети» </w:t>
      </w:r>
      <w:hyperlink r:id="rId19" w:history="1">
        <w:r w:rsidRPr="000505B3">
          <w:rPr>
            <w:rStyle w:val="a7"/>
            <w:sz w:val="24"/>
            <w:szCs w:val="24"/>
          </w:rPr>
          <w:t>etp.rosseti.ru</w:t>
        </w:r>
      </w:hyperlink>
      <w:r w:rsidRPr="000505B3">
        <w:rPr>
          <w:sz w:val="24"/>
          <w:szCs w:val="24"/>
        </w:rPr>
        <w:t xml:space="preserve"> (далее — ЭТП).</w:t>
      </w:r>
      <w:bookmarkEnd w:id="15"/>
    </w:p>
    <w:p w:rsidR="00C21AAD" w:rsidRPr="00C12FA4" w:rsidRDefault="00C21AAD" w:rsidP="00C21AA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 xml:space="preserve">Заказчик:  </w:t>
      </w:r>
      <w:r w:rsidRPr="00C12FA4">
        <w:rPr>
          <w:iCs/>
          <w:sz w:val="24"/>
          <w:szCs w:val="24"/>
        </w:rPr>
        <w:t>ПАО «МРСК Центра».</w:t>
      </w:r>
      <w:r w:rsidRPr="00C12FA4">
        <w:rPr>
          <w:rStyle w:val="aa"/>
          <w:sz w:val="24"/>
          <w:szCs w:val="24"/>
        </w:rPr>
        <w:t xml:space="preserve"> </w:t>
      </w:r>
      <w:bookmarkEnd w:id="16"/>
    </w:p>
    <w:p w:rsidR="00C21AAD" w:rsidRPr="002322D7" w:rsidRDefault="00C21AAD" w:rsidP="00C21AA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7" w:name="_Ref440275279"/>
      <w:bookmarkStart w:id="18" w:name="_Ref306980366"/>
      <w:bookmarkStart w:id="19" w:name="_Ref303323780"/>
      <w:r w:rsidRPr="002322D7">
        <w:rPr>
          <w:sz w:val="24"/>
          <w:szCs w:val="24"/>
        </w:rPr>
        <w:t>Предмет Запроса предложений:</w:t>
      </w:r>
      <w:bookmarkEnd w:id="17"/>
      <w:r w:rsidRPr="002322D7">
        <w:rPr>
          <w:sz w:val="24"/>
          <w:szCs w:val="24"/>
        </w:rPr>
        <w:t xml:space="preserve"> право заключения Договоров на оказание услуг по техническому обследованию опор ВЛ 35-110</w:t>
      </w:r>
      <w:r w:rsidR="00AE4C10">
        <w:rPr>
          <w:sz w:val="24"/>
          <w:szCs w:val="24"/>
        </w:rPr>
        <w:t xml:space="preserve"> </w:t>
      </w:r>
      <w:bookmarkStart w:id="20" w:name="_GoBack"/>
      <w:bookmarkEnd w:id="20"/>
      <w:r w:rsidRPr="002322D7">
        <w:rPr>
          <w:sz w:val="24"/>
          <w:szCs w:val="24"/>
        </w:rPr>
        <w:t>кВ для нужд ПАО «МРСК Центра» (филиала «Костромаэнерго»)</w:t>
      </w:r>
      <w:bookmarkEnd w:id="18"/>
      <w:r w:rsidRPr="002322D7">
        <w:rPr>
          <w:sz w:val="24"/>
          <w:szCs w:val="24"/>
        </w:rPr>
        <w:t>.</w:t>
      </w:r>
    </w:p>
    <w:p w:rsidR="00C21AAD" w:rsidRPr="00E71A48" w:rsidRDefault="00C21AAD" w:rsidP="00C21AAD">
      <w:pPr>
        <w:keepNext/>
        <w:autoSpaceDE w:val="0"/>
        <w:autoSpaceDN w:val="0"/>
        <w:spacing w:line="264" w:lineRule="auto"/>
        <w:ind w:firstLine="540"/>
        <w:rPr>
          <w:sz w:val="24"/>
          <w:szCs w:val="24"/>
          <w:lang w:eastAsia="ru-RU"/>
        </w:rPr>
      </w:pPr>
      <w:r w:rsidRPr="002322D7">
        <w:rPr>
          <w:sz w:val="24"/>
          <w:szCs w:val="24"/>
        </w:rPr>
        <w:t xml:space="preserve">Количество лотов: </w:t>
      </w:r>
      <w:r w:rsidRPr="002322D7">
        <w:rPr>
          <w:b/>
          <w:sz w:val="24"/>
          <w:szCs w:val="24"/>
        </w:rPr>
        <w:t>1 (один)</w:t>
      </w:r>
      <w:r w:rsidRPr="002322D7">
        <w:rPr>
          <w:sz w:val="24"/>
          <w:szCs w:val="24"/>
        </w:rPr>
        <w:t>.</w:t>
      </w:r>
    </w:p>
    <w:bookmarkEnd w:id="19"/>
    <w:p w:rsidR="00C21AAD" w:rsidRPr="00E71A48" w:rsidRDefault="00C21AAD" w:rsidP="00C21AAD">
      <w:pPr>
        <w:pStyle w:val="a"/>
        <w:keepNext/>
        <w:numPr>
          <w:ilvl w:val="0"/>
          <w:numId w:val="0"/>
        </w:numPr>
        <w:spacing w:line="264" w:lineRule="auto"/>
        <w:ind w:left="360" w:hanging="360"/>
        <w:rPr>
          <w:sz w:val="24"/>
          <w:szCs w:val="24"/>
        </w:rPr>
      </w:pPr>
      <w:r w:rsidRPr="00E71A48">
        <w:rPr>
          <w:sz w:val="24"/>
          <w:szCs w:val="24"/>
        </w:rPr>
        <w:t xml:space="preserve">Частичное </w:t>
      </w:r>
      <w:r>
        <w:rPr>
          <w:sz w:val="24"/>
          <w:szCs w:val="24"/>
        </w:rPr>
        <w:t xml:space="preserve">оказание </w:t>
      </w:r>
      <w:r w:rsidRPr="00E71A48">
        <w:rPr>
          <w:sz w:val="24"/>
          <w:szCs w:val="24"/>
        </w:rPr>
        <w:t>услуг не допускается.</w:t>
      </w:r>
    </w:p>
    <w:p w:rsidR="00C21AAD" w:rsidRPr="00FA7326" w:rsidRDefault="00C21AAD" w:rsidP="00C21AA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Pr>
          <w:sz w:val="24"/>
          <w:szCs w:val="24"/>
        </w:rPr>
        <w:t>Сроки</w:t>
      </w:r>
      <w:r w:rsidRPr="00E71A48">
        <w:rPr>
          <w:sz w:val="24"/>
          <w:szCs w:val="24"/>
        </w:rPr>
        <w:t xml:space="preserve"> </w:t>
      </w:r>
      <w:r w:rsidRPr="00FA7326">
        <w:rPr>
          <w:sz w:val="24"/>
          <w:szCs w:val="24"/>
        </w:rPr>
        <w:t xml:space="preserve">оказания услуг: </w:t>
      </w:r>
      <w:r>
        <w:t>май</w:t>
      </w:r>
      <w:r w:rsidRPr="00725906">
        <w:t>–</w:t>
      </w:r>
      <w:r>
        <w:t xml:space="preserve">октябрь </w:t>
      </w:r>
      <w:r w:rsidRPr="00725906">
        <w:t>2016г.</w:t>
      </w:r>
      <w:r w:rsidRPr="000C6526">
        <w:t>;</w:t>
      </w:r>
      <w:bookmarkEnd w:id="21"/>
    </w:p>
    <w:p w:rsidR="00C21AAD" w:rsidRPr="00DE74F7" w:rsidRDefault="00C21AAD" w:rsidP="00C21AA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361495"/>
      <w:r w:rsidRPr="00DE74F7">
        <w:rPr>
          <w:sz w:val="24"/>
          <w:szCs w:val="24"/>
        </w:rPr>
        <w:t>Оказание услуг Участником будет осуществляться на территории Российской Федерации.</w:t>
      </w:r>
      <w:bookmarkEnd w:id="22"/>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14"/>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709840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7098407"/>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7098408"/>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709840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w:t>
      </w:r>
      <w:r w:rsidRPr="00E71A48">
        <w:rPr>
          <w:sz w:val="24"/>
          <w:szCs w:val="24"/>
        </w:rPr>
        <w:lastRenderedPageBreak/>
        <w:t xml:space="preserve">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09841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bookmarkStart w:id="62" w:name="_Toc44709841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Pr>
          <w:b w:val="0"/>
        </w:rPr>
        <w:t xml:space="preserve"> </w:t>
      </w:r>
    </w:p>
    <w:p w:rsidR="002D4BC6" w:rsidRPr="002D4BC6"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32283"/>
      <w:bookmarkStart w:id="69" w:name="_Toc440875056"/>
      <w:bookmarkStart w:id="70" w:name="_Toc441131043"/>
      <w:bookmarkStart w:id="71" w:name="_Toc44709841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2D4BC6" w:rsidRDefault="002D4BC6" w:rsidP="00750D4A">
      <w:pPr>
        <w:pStyle w:val="3"/>
        <w:numPr>
          <w:ilvl w:val="3"/>
          <w:numId w:val="1"/>
        </w:numPr>
        <w:ind w:left="709" w:firstLine="0"/>
        <w:jc w:val="both"/>
        <w:rPr>
          <w:b w:val="0"/>
          <w:szCs w:val="24"/>
        </w:rPr>
      </w:pPr>
      <w:bookmarkStart w:id="72" w:name="_Toc440361307"/>
      <w:bookmarkStart w:id="73" w:name="_Toc440376062"/>
      <w:bookmarkStart w:id="74" w:name="_Toc440376189"/>
      <w:bookmarkStart w:id="75" w:name="_Toc440382454"/>
      <w:bookmarkStart w:id="76" w:name="_Toc440447124"/>
      <w:bookmarkStart w:id="77" w:name="_Toc440632284"/>
      <w:bookmarkStart w:id="78" w:name="_Toc440875057"/>
      <w:bookmarkStart w:id="79" w:name="_Toc441131044"/>
      <w:bookmarkStart w:id="80" w:name="_Toc447098413"/>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8"/>
      <w:bookmarkStart w:id="82" w:name="_Toc440376063"/>
      <w:bookmarkStart w:id="83" w:name="_Toc440376190"/>
      <w:bookmarkStart w:id="84" w:name="_Toc440382455"/>
      <w:bookmarkStart w:id="85" w:name="_Toc440447125"/>
      <w:bookmarkStart w:id="86" w:name="_Toc440632285"/>
      <w:bookmarkStart w:id="87" w:name="_Toc440875058"/>
      <w:bookmarkStart w:id="88" w:name="_Toc441131045"/>
      <w:bookmarkStart w:id="89" w:name="_Toc447098414"/>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Pr>
          <w:b w:val="0"/>
          <w:szCs w:val="24"/>
        </w:rPr>
        <w:t xml:space="preserve"> </w:t>
      </w:r>
    </w:p>
    <w:p w:rsidR="002D4BC6" w:rsidRPr="002D4BC6" w:rsidRDefault="002D4BC6" w:rsidP="00750D4A">
      <w:pPr>
        <w:pStyle w:val="3"/>
        <w:ind w:left="0" w:firstLine="709"/>
        <w:jc w:val="both"/>
        <w:rPr>
          <w:b w:val="0"/>
          <w:szCs w:val="24"/>
        </w:rPr>
      </w:pPr>
      <w:bookmarkStart w:id="90" w:name="_Toc440361309"/>
      <w:bookmarkStart w:id="91" w:name="_Toc440376064"/>
      <w:bookmarkStart w:id="92" w:name="_Toc440376191"/>
      <w:bookmarkStart w:id="93" w:name="_Toc440382456"/>
      <w:bookmarkStart w:id="94" w:name="_Toc440447126"/>
      <w:bookmarkStart w:id="95" w:name="_Toc440632286"/>
      <w:bookmarkStart w:id="96" w:name="_Toc440875059"/>
      <w:bookmarkStart w:id="97" w:name="_Toc441131046"/>
      <w:bookmarkStart w:id="98" w:name="_Toc44709841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0"/>
      <w:bookmarkEnd w:id="91"/>
      <w:bookmarkEnd w:id="92"/>
      <w:bookmarkEnd w:id="93"/>
      <w:bookmarkEnd w:id="94"/>
      <w:bookmarkEnd w:id="95"/>
      <w:bookmarkEnd w:id="96"/>
      <w:bookmarkEnd w:id="97"/>
      <w:bookmarkEnd w:id="98"/>
    </w:p>
    <w:p w:rsidR="002D4BC6" w:rsidRPr="002D4BC6" w:rsidRDefault="002D4BC6" w:rsidP="00750D4A">
      <w:pPr>
        <w:pStyle w:val="3"/>
        <w:ind w:left="0" w:firstLine="709"/>
        <w:jc w:val="both"/>
        <w:rPr>
          <w:b w:val="0"/>
          <w:szCs w:val="24"/>
        </w:rPr>
      </w:pPr>
      <w:bookmarkStart w:id="99" w:name="_Toc440361310"/>
      <w:bookmarkStart w:id="100" w:name="_Toc440376065"/>
      <w:bookmarkStart w:id="101" w:name="_Toc440376192"/>
      <w:bookmarkStart w:id="102" w:name="_Toc440382457"/>
      <w:bookmarkStart w:id="103" w:name="_Toc440447127"/>
      <w:bookmarkStart w:id="104" w:name="_Toc440632287"/>
      <w:bookmarkStart w:id="105" w:name="_Toc440875060"/>
      <w:bookmarkStart w:id="106" w:name="_Toc441131047"/>
      <w:bookmarkStart w:id="107" w:name="_Toc447098416"/>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9"/>
      <w:bookmarkEnd w:id="100"/>
      <w:bookmarkEnd w:id="101"/>
      <w:bookmarkEnd w:id="102"/>
      <w:bookmarkEnd w:id="103"/>
      <w:bookmarkEnd w:id="104"/>
      <w:bookmarkEnd w:id="105"/>
      <w:bookmarkEnd w:id="106"/>
      <w:bookmarkEnd w:id="107"/>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8" w:name="_Проект_договора"/>
      <w:bookmarkStart w:id="109" w:name="_Ref305973574"/>
      <w:bookmarkStart w:id="110" w:name="_Ref440272931"/>
      <w:bookmarkStart w:id="111" w:name="_Ref440274025"/>
      <w:bookmarkStart w:id="112" w:name="_Ref440292752"/>
      <w:bookmarkStart w:id="113" w:name="_Toc447098417"/>
      <w:bookmarkEnd w:id="53"/>
      <w:bookmarkEnd w:id="108"/>
      <w:r w:rsidRPr="006238AF">
        <w:rPr>
          <w:szCs w:val="24"/>
        </w:rPr>
        <w:lastRenderedPageBreak/>
        <w:t xml:space="preserve">Проект </w:t>
      </w:r>
      <w:r w:rsidR="00123C70" w:rsidRPr="006238AF">
        <w:rPr>
          <w:szCs w:val="24"/>
        </w:rPr>
        <w:t>Договор</w:t>
      </w:r>
      <w:r w:rsidRPr="006238AF">
        <w:rPr>
          <w:szCs w:val="24"/>
        </w:rPr>
        <w:t>а</w:t>
      </w:r>
      <w:bookmarkEnd w:id="109"/>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0"/>
      <w:bookmarkEnd w:id="111"/>
      <w:bookmarkEnd w:id="112"/>
      <w:bookmarkEnd w:id="113"/>
    </w:p>
    <w:p w:rsidR="00953802" w:rsidRPr="006238AF" w:rsidRDefault="00216641" w:rsidP="00953802">
      <w:pPr>
        <w:pStyle w:val="2"/>
        <w:tabs>
          <w:tab w:val="clear" w:pos="1700"/>
          <w:tab w:val="left" w:pos="567"/>
        </w:tabs>
        <w:spacing w:line="264" w:lineRule="auto"/>
      </w:pPr>
      <w:bookmarkStart w:id="114" w:name="_Toc447098418"/>
      <w:r w:rsidRPr="006238AF">
        <w:t>Проект договора</w:t>
      </w:r>
      <w:bookmarkEnd w:id="114"/>
    </w:p>
    <w:p w:rsidR="00953802" w:rsidRPr="003803A7" w:rsidRDefault="00953802" w:rsidP="00953802">
      <w:pPr>
        <w:pStyle w:val="3"/>
        <w:ind w:left="0" w:firstLine="709"/>
        <w:jc w:val="both"/>
        <w:rPr>
          <w:b w:val="0"/>
        </w:rPr>
      </w:pPr>
      <w:bookmarkStart w:id="115" w:name="_Toc439238031"/>
      <w:bookmarkStart w:id="116" w:name="_Toc439238153"/>
      <w:bookmarkStart w:id="117" w:name="_Toc439252705"/>
      <w:bookmarkStart w:id="118" w:name="_Toc439323563"/>
      <w:bookmarkStart w:id="119" w:name="_Toc439323679"/>
      <w:bookmarkStart w:id="120" w:name="_Toc440361313"/>
      <w:bookmarkStart w:id="121" w:name="_Toc440376068"/>
      <w:bookmarkStart w:id="122" w:name="_Toc440376195"/>
      <w:bookmarkStart w:id="123" w:name="_Toc440382460"/>
      <w:bookmarkStart w:id="124" w:name="_Toc440447130"/>
      <w:bookmarkStart w:id="125" w:name="_Toc440632290"/>
      <w:bookmarkStart w:id="126" w:name="_Toc440875063"/>
      <w:bookmarkStart w:id="127" w:name="_Toc441131050"/>
      <w:bookmarkStart w:id="128" w:name="_Toc44709841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53802" w:rsidRPr="006238AF" w:rsidRDefault="0094713A" w:rsidP="0094713A">
      <w:pPr>
        <w:pStyle w:val="3"/>
        <w:ind w:left="0" w:firstLine="709"/>
        <w:jc w:val="both"/>
        <w:rPr>
          <w:b w:val="0"/>
        </w:rPr>
      </w:pPr>
      <w:bookmarkStart w:id="129" w:name="_Toc439238032"/>
      <w:bookmarkStart w:id="130" w:name="_Toc439238154"/>
      <w:bookmarkStart w:id="131" w:name="_Toc439252706"/>
      <w:bookmarkStart w:id="132" w:name="_Toc439323564"/>
      <w:bookmarkStart w:id="133" w:name="_Toc439323680"/>
      <w:bookmarkStart w:id="134" w:name="_Toc440361314"/>
      <w:bookmarkStart w:id="135" w:name="_Toc440376069"/>
      <w:bookmarkStart w:id="136" w:name="_Toc440376196"/>
      <w:bookmarkStart w:id="137" w:name="_Toc440382461"/>
      <w:bookmarkStart w:id="138" w:name="_Toc440447131"/>
      <w:bookmarkStart w:id="139" w:name="_Toc440632291"/>
      <w:bookmarkStart w:id="140" w:name="_Toc440875064"/>
      <w:bookmarkStart w:id="141" w:name="_Toc441131051"/>
      <w:bookmarkStart w:id="142" w:name="_Toc44709842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3303E9" w:rsidRDefault="0094713A" w:rsidP="0094713A">
      <w:pPr>
        <w:pStyle w:val="3"/>
        <w:ind w:left="0" w:firstLine="709"/>
        <w:jc w:val="both"/>
        <w:rPr>
          <w:b w:val="0"/>
        </w:rPr>
      </w:pPr>
      <w:bookmarkStart w:id="143" w:name="_Toc439238033"/>
      <w:bookmarkStart w:id="144" w:name="_Toc439238155"/>
      <w:bookmarkStart w:id="145" w:name="_Toc439252707"/>
      <w:bookmarkStart w:id="146" w:name="_Toc439323565"/>
      <w:bookmarkStart w:id="147" w:name="_Toc439323681"/>
      <w:bookmarkStart w:id="148" w:name="_Toc440361315"/>
      <w:bookmarkStart w:id="149" w:name="_Toc440376070"/>
      <w:bookmarkStart w:id="150" w:name="_Toc440376197"/>
      <w:bookmarkStart w:id="151" w:name="_Toc440382462"/>
      <w:bookmarkStart w:id="152" w:name="_Toc440447132"/>
      <w:bookmarkStart w:id="153" w:name="_Toc440632292"/>
      <w:bookmarkStart w:id="154" w:name="_Toc440875065"/>
      <w:bookmarkStart w:id="155" w:name="_Toc441131052"/>
      <w:bookmarkStart w:id="156" w:name="_Toc44709842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3303E9" w:rsidRDefault="00953802" w:rsidP="00953802">
      <w:pPr>
        <w:pStyle w:val="2"/>
        <w:tabs>
          <w:tab w:val="clear" w:pos="1700"/>
          <w:tab w:val="left" w:pos="567"/>
        </w:tabs>
        <w:spacing w:line="264" w:lineRule="auto"/>
      </w:pPr>
      <w:bookmarkStart w:id="157" w:name="_Toc440875066"/>
      <w:bookmarkStart w:id="158" w:name="_Toc447098422"/>
      <w:r w:rsidRPr="003303E9">
        <w:rPr>
          <w:bCs w:val="0"/>
        </w:rPr>
        <w:t>Антикоррупционная оговорка, включаемая в проект договора</w:t>
      </w:r>
      <w:bookmarkEnd w:id="157"/>
      <w:bookmarkEnd w:id="158"/>
    </w:p>
    <w:p w:rsidR="00953802" w:rsidRPr="003303E9" w:rsidRDefault="0094713A" w:rsidP="0094713A">
      <w:pPr>
        <w:pStyle w:val="3"/>
        <w:ind w:left="0" w:firstLine="709"/>
        <w:jc w:val="both"/>
        <w:rPr>
          <w:b w:val="0"/>
        </w:rPr>
      </w:pPr>
      <w:bookmarkStart w:id="159" w:name="_Toc439238157"/>
      <w:bookmarkStart w:id="160" w:name="_Toc439252709"/>
      <w:bookmarkStart w:id="161" w:name="_Toc439323567"/>
      <w:bookmarkStart w:id="162" w:name="_Toc439323683"/>
      <w:bookmarkStart w:id="163" w:name="_Toc440361317"/>
      <w:bookmarkStart w:id="164" w:name="_Toc440376072"/>
      <w:bookmarkStart w:id="165" w:name="_Toc440376199"/>
      <w:bookmarkStart w:id="166" w:name="_Toc440382464"/>
      <w:bookmarkStart w:id="167" w:name="_Toc440447134"/>
      <w:bookmarkStart w:id="168" w:name="_Toc440632294"/>
      <w:bookmarkStart w:id="169" w:name="_Toc440875067"/>
      <w:bookmarkStart w:id="170" w:name="_Toc441131054"/>
      <w:bookmarkStart w:id="171" w:name="_Toc44709842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8"/>
      <w:bookmarkStart w:id="173" w:name="_Toc439252710"/>
      <w:bookmarkStart w:id="174" w:name="_Toc439323568"/>
      <w:bookmarkStart w:id="175" w:name="_Toc439323684"/>
      <w:bookmarkStart w:id="176" w:name="_Toc440361318"/>
      <w:bookmarkStart w:id="177" w:name="_Toc440376073"/>
      <w:bookmarkStart w:id="178" w:name="_Toc440376200"/>
      <w:bookmarkStart w:id="179" w:name="_Toc440382465"/>
      <w:bookmarkStart w:id="180" w:name="_Toc440447135"/>
      <w:bookmarkStart w:id="181" w:name="_Toc440632295"/>
      <w:bookmarkStart w:id="182" w:name="_Toc440875068"/>
      <w:bookmarkStart w:id="183" w:name="_Toc441131055"/>
      <w:bookmarkStart w:id="184" w:name="_Toc44709842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4713A" w:rsidRPr="003303E9" w:rsidRDefault="0094713A" w:rsidP="0094713A">
      <w:pPr>
        <w:pStyle w:val="3"/>
        <w:ind w:left="0" w:firstLine="709"/>
        <w:jc w:val="both"/>
        <w:rPr>
          <w:b w:val="0"/>
        </w:rPr>
      </w:pPr>
      <w:bookmarkStart w:id="185" w:name="_Toc439238159"/>
      <w:bookmarkStart w:id="186" w:name="_Toc439252711"/>
      <w:bookmarkStart w:id="187" w:name="_Toc439323569"/>
      <w:bookmarkStart w:id="188" w:name="_Toc439323685"/>
      <w:bookmarkStart w:id="189" w:name="_Ref440270867"/>
      <w:bookmarkStart w:id="190" w:name="_Toc440361319"/>
      <w:bookmarkStart w:id="191" w:name="_Toc440376074"/>
      <w:bookmarkStart w:id="192" w:name="_Toc440376201"/>
      <w:bookmarkStart w:id="193" w:name="_Toc440382466"/>
      <w:bookmarkStart w:id="194" w:name="_Toc440447136"/>
      <w:bookmarkStart w:id="195" w:name="_Toc440632296"/>
      <w:bookmarkStart w:id="196" w:name="_Toc440875069"/>
      <w:bookmarkStart w:id="197" w:name="_Toc441131056"/>
      <w:bookmarkStart w:id="198" w:name="_Toc447098425"/>
      <w:r w:rsidRPr="003303E9">
        <w:rPr>
          <w:b w:val="0"/>
        </w:rPr>
        <w:t>Текст Антикоррупционной оговорки:</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9" w:name="_Ref303622434"/>
      <w:bookmarkStart w:id="200" w:name="_Ref303624273"/>
      <w:bookmarkStart w:id="201" w:name="_Ref303682476"/>
      <w:bookmarkStart w:id="202" w:name="_Ref303683017"/>
      <w:bookmarkEnd w:id="199"/>
      <w:bookmarkEnd w:id="200"/>
      <w:bookmarkEnd w:id="201"/>
      <w:bookmarkEnd w:id="20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3" w:name="_Ref303711222"/>
      <w:bookmarkStart w:id="204" w:name="_Ref311232052"/>
      <w:bookmarkStart w:id="205" w:name="_Toc44709842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3"/>
      <w:r w:rsidR="00D51A0B" w:rsidRPr="00E71A48">
        <w:rPr>
          <w:szCs w:val="24"/>
        </w:rPr>
        <w:t>Заявок</w:t>
      </w:r>
      <w:bookmarkEnd w:id="204"/>
      <w:bookmarkEnd w:id="205"/>
    </w:p>
    <w:p w:rsidR="00717F60" w:rsidRPr="00E71A48" w:rsidRDefault="00717F60" w:rsidP="00E71A48">
      <w:pPr>
        <w:pStyle w:val="2"/>
        <w:tabs>
          <w:tab w:val="clear" w:pos="1700"/>
          <w:tab w:val="left" w:pos="567"/>
        </w:tabs>
        <w:spacing w:line="264" w:lineRule="auto"/>
      </w:pPr>
      <w:bookmarkStart w:id="206" w:name="_Toc447098427"/>
      <w:r w:rsidRPr="00E71A48">
        <w:t xml:space="preserve">Общий порядок проведения </w:t>
      </w:r>
      <w:r w:rsidR="00440928" w:rsidRPr="00E71A48">
        <w:t>З</w:t>
      </w:r>
      <w:r w:rsidRPr="00E71A48">
        <w:t>апроса предложений</w:t>
      </w:r>
      <w:bookmarkEnd w:id="206"/>
    </w:p>
    <w:p w:rsidR="00717F60" w:rsidRPr="00E71A48" w:rsidRDefault="00717F60" w:rsidP="00953802">
      <w:pPr>
        <w:pStyle w:val="3"/>
        <w:rPr>
          <w:bCs w:val="0"/>
          <w:szCs w:val="24"/>
        </w:rPr>
      </w:pPr>
      <w:bookmarkStart w:id="207" w:name="_Toc439323688"/>
      <w:bookmarkStart w:id="208" w:name="_Toc440361322"/>
      <w:bookmarkStart w:id="209" w:name="_Toc440376077"/>
      <w:bookmarkStart w:id="210" w:name="_Toc440376204"/>
      <w:bookmarkStart w:id="211" w:name="_Toc440382469"/>
      <w:bookmarkStart w:id="212" w:name="_Toc440447139"/>
      <w:bookmarkStart w:id="213" w:name="_Toc440632299"/>
      <w:bookmarkStart w:id="214" w:name="_Toc440875072"/>
      <w:bookmarkStart w:id="215" w:name="_Toc441131059"/>
      <w:bookmarkStart w:id="216" w:name="_Toc447098428"/>
      <w:r w:rsidRPr="00E71A48">
        <w:rPr>
          <w:szCs w:val="24"/>
        </w:rPr>
        <w:t>Запрос</w:t>
      </w:r>
      <w:r w:rsidRPr="00E71A48">
        <w:rPr>
          <w:bCs w:val="0"/>
          <w:szCs w:val="24"/>
        </w:rPr>
        <w:t xml:space="preserve"> предложений проводится в следующем порядке:</w:t>
      </w:r>
      <w:bookmarkEnd w:id="207"/>
      <w:bookmarkEnd w:id="208"/>
      <w:bookmarkEnd w:id="209"/>
      <w:bookmarkEnd w:id="210"/>
      <w:bookmarkEnd w:id="211"/>
      <w:bookmarkEnd w:id="212"/>
      <w:bookmarkEnd w:id="213"/>
      <w:bookmarkEnd w:id="214"/>
      <w:bookmarkEnd w:id="215"/>
      <w:bookmarkEnd w:id="21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28_922829174"/>
      <w:bookmarkEnd w:id="21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2_922829174"/>
      <w:bookmarkEnd w:id="21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4_922829174"/>
      <w:bookmarkEnd w:id="21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0" w:name="__RefNumPara__836_922829174"/>
      <w:bookmarkEnd w:id="22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21" w:name="_Toc439323689"/>
      <w:bookmarkStart w:id="222" w:name="_Toc440361323"/>
      <w:bookmarkStart w:id="223" w:name="_Toc440376078"/>
      <w:bookmarkStart w:id="224" w:name="_Toc440376205"/>
      <w:bookmarkStart w:id="225" w:name="_Toc440382470"/>
      <w:bookmarkStart w:id="226" w:name="_Toc440447140"/>
      <w:bookmarkStart w:id="227" w:name="_Toc440632300"/>
      <w:bookmarkStart w:id="228" w:name="_Toc440875073"/>
      <w:bookmarkStart w:id="229" w:name="_Toc441131060"/>
      <w:bookmarkStart w:id="230" w:name="_Toc44709842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1"/>
      <w:bookmarkEnd w:id="222"/>
      <w:bookmarkEnd w:id="223"/>
      <w:bookmarkEnd w:id="224"/>
      <w:bookmarkEnd w:id="225"/>
      <w:bookmarkEnd w:id="226"/>
      <w:bookmarkEnd w:id="227"/>
      <w:bookmarkEnd w:id="228"/>
      <w:bookmarkEnd w:id="229"/>
      <w:bookmarkEnd w:id="23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31" w:name="_Ref303250835"/>
      <w:bookmarkStart w:id="232" w:name="_Ref305973033"/>
      <w:bookmarkStart w:id="233" w:name="_Toc447098430"/>
      <w:bookmarkStart w:id="23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31"/>
      <w:r w:rsidRPr="00E71A48">
        <w:t xml:space="preserve"> по запросу предложений</w:t>
      </w:r>
      <w:bookmarkEnd w:id="232"/>
      <w:bookmarkEnd w:id="23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5" w:name="__RefNumPara__444_922829174"/>
      <w:bookmarkStart w:id="236" w:name="_Ref191386216"/>
      <w:bookmarkStart w:id="237" w:name="_Ref305973147"/>
      <w:bookmarkStart w:id="238" w:name="_Toc447098431"/>
      <w:bookmarkEnd w:id="234"/>
      <w:bookmarkEnd w:id="235"/>
      <w:r w:rsidRPr="00E71A48">
        <w:lastRenderedPageBreak/>
        <w:t xml:space="preserve">Подготовка </w:t>
      </w:r>
      <w:bookmarkEnd w:id="236"/>
      <w:r w:rsidRPr="00E71A48">
        <w:t>Заявок</w:t>
      </w:r>
      <w:bookmarkEnd w:id="237"/>
      <w:bookmarkEnd w:id="238"/>
    </w:p>
    <w:p w:rsidR="00717F60" w:rsidRPr="00E71A48" w:rsidRDefault="00717F60" w:rsidP="00E71A48">
      <w:pPr>
        <w:pStyle w:val="3"/>
        <w:spacing w:line="264" w:lineRule="auto"/>
        <w:rPr>
          <w:szCs w:val="24"/>
        </w:rPr>
      </w:pPr>
      <w:bookmarkStart w:id="239" w:name="_Ref306114638"/>
      <w:bookmarkStart w:id="240" w:name="_Toc440361326"/>
      <w:bookmarkStart w:id="241" w:name="_Toc440376081"/>
      <w:bookmarkStart w:id="242" w:name="_Toc440376208"/>
      <w:bookmarkStart w:id="243" w:name="_Toc440382473"/>
      <w:bookmarkStart w:id="244" w:name="_Toc440447143"/>
      <w:bookmarkStart w:id="245" w:name="_Toc440632303"/>
      <w:bookmarkStart w:id="246" w:name="_Toc440875076"/>
      <w:bookmarkStart w:id="247" w:name="_Toc441131063"/>
      <w:bookmarkStart w:id="248" w:name="_Toc447098432"/>
      <w:r w:rsidRPr="00E71A48">
        <w:rPr>
          <w:szCs w:val="24"/>
        </w:rPr>
        <w:t xml:space="preserve">Общие требования к </w:t>
      </w:r>
      <w:r w:rsidR="004B5EB3" w:rsidRPr="00E71A48">
        <w:rPr>
          <w:szCs w:val="24"/>
        </w:rPr>
        <w:t>Заявк</w:t>
      </w:r>
      <w:r w:rsidRPr="00E71A48">
        <w:rPr>
          <w:szCs w:val="24"/>
        </w:rPr>
        <w:t>е</w:t>
      </w:r>
      <w:bookmarkEnd w:id="239"/>
      <w:bookmarkEnd w:id="240"/>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9"/>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плана </w:t>
      </w:r>
      <w:r w:rsidRPr="00D57D88">
        <w:rPr>
          <w:bCs w:val="0"/>
          <w:sz w:val="24"/>
          <w:szCs w:val="24"/>
        </w:rPr>
        <w:lastRenderedPageBreak/>
        <w:t>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 xml:space="preserve">а отклоняются без </w:t>
      </w:r>
      <w:r w:rsidR="00C21AAD" w:rsidRPr="00E71A48">
        <w:rPr>
          <w:bCs w:val="0"/>
          <w:sz w:val="24"/>
          <w:szCs w:val="24"/>
        </w:rPr>
        <w:t>рассмотрения,</w:t>
      </w:r>
      <w:r w:rsidR="00717F60" w:rsidRPr="00E71A48">
        <w:rPr>
          <w:bCs w:val="0"/>
          <w:sz w:val="24"/>
          <w:szCs w:val="24"/>
        </w:rPr>
        <w:t xml:space="preserve"> по существу.</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2"/>
      <w:bookmarkEnd w:id="253"/>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w:t>
      </w:r>
      <w:r w:rsidR="00C21AAD" w:rsidRPr="00F11A50">
        <w:rPr>
          <w:sz w:val="24"/>
          <w:szCs w:val="24"/>
        </w:rPr>
        <w:t>рассмотрения,</w:t>
      </w:r>
      <w:r w:rsidRPr="00F11A50">
        <w:rPr>
          <w:sz w:val="24"/>
          <w:szCs w:val="24"/>
        </w:rPr>
        <w:t xml:space="preserve">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54" w:name="_Ref115076752"/>
      <w:bookmarkStart w:id="255" w:name="_Ref191386109"/>
      <w:bookmarkStart w:id="256" w:name="_Ref191386419"/>
      <w:bookmarkStart w:id="257" w:name="_Toc440361327"/>
      <w:bookmarkStart w:id="258" w:name="_Toc440376082"/>
      <w:bookmarkStart w:id="259" w:name="_Toc440376209"/>
      <w:bookmarkStart w:id="260" w:name="_Toc440382474"/>
      <w:bookmarkStart w:id="261" w:name="_Toc440447144"/>
      <w:bookmarkStart w:id="262" w:name="_Toc440632304"/>
      <w:bookmarkStart w:id="263" w:name="_Toc440875077"/>
      <w:bookmarkStart w:id="264" w:name="_Toc441131064"/>
      <w:bookmarkStart w:id="265" w:name="_Toc44709843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4"/>
      <w:bookmarkEnd w:id="255"/>
      <w:bookmarkEnd w:id="256"/>
      <w:r w:rsidRPr="00E71A48">
        <w:rPr>
          <w:szCs w:val="24"/>
        </w:rPr>
        <w:t>ЭТП</w:t>
      </w:r>
      <w:bookmarkEnd w:id="257"/>
      <w:bookmarkEnd w:id="258"/>
      <w:bookmarkEnd w:id="259"/>
      <w:bookmarkEnd w:id="260"/>
      <w:bookmarkEnd w:id="261"/>
      <w:bookmarkEnd w:id="262"/>
      <w:bookmarkEnd w:id="263"/>
      <w:bookmarkEnd w:id="264"/>
      <w:bookmarkEnd w:id="265"/>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6" w:name="_Ref115076807"/>
      <w:bookmarkStart w:id="267" w:name="_Toc440361328"/>
      <w:bookmarkStart w:id="268" w:name="_Toc440376083"/>
      <w:bookmarkStart w:id="269" w:name="_Toc440376210"/>
      <w:bookmarkStart w:id="270" w:name="_Toc440382475"/>
      <w:bookmarkStart w:id="271" w:name="_Toc440447145"/>
      <w:bookmarkStart w:id="272" w:name="_Toc440632305"/>
      <w:bookmarkStart w:id="273" w:name="_Toc440875078"/>
      <w:bookmarkStart w:id="274" w:name="_Toc441131065"/>
      <w:bookmarkStart w:id="275" w:name="_Toc44709843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66"/>
      <w:bookmarkEnd w:id="267"/>
      <w:bookmarkEnd w:id="268"/>
      <w:bookmarkEnd w:id="269"/>
      <w:bookmarkEnd w:id="270"/>
      <w:bookmarkEnd w:id="271"/>
      <w:bookmarkEnd w:id="272"/>
      <w:bookmarkEnd w:id="273"/>
      <w:bookmarkEnd w:id="274"/>
      <w:bookmarkEnd w:id="27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76"/>
    </w:p>
    <w:p w:rsidR="00717F60" w:rsidRPr="00D71E6D" w:rsidRDefault="00717F60" w:rsidP="00E71A48">
      <w:pPr>
        <w:pStyle w:val="3"/>
        <w:spacing w:line="264" w:lineRule="auto"/>
        <w:rPr>
          <w:szCs w:val="24"/>
        </w:rPr>
      </w:pPr>
      <w:bookmarkStart w:id="277" w:name="_Ref306008743"/>
      <w:bookmarkStart w:id="278" w:name="_Toc440361329"/>
      <w:bookmarkStart w:id="279" w:name="_Toc440376084"/>
      <w:bookmarkStart w:id="280" w:name="_Toc440376211"/>
      <w:bookmarkStart w:id="281" w:name="_Toc440382476"/>
      <w:bookmarkStart w:id="282" w:name="_Toc440447146"/>
      <w:bookmarkStart w:id="283" w:name="_Toc440632306"/>
      <w:bookmarkStart w:id="284" w:name="_Toc440875079"/>
      <w:bookmarkStart w:id="285" w:name="_Toc441131066"/>
      <w:bookmarkStart w:id="286" w:name="_Toc447098435"/>
      <w:r w:rsidRPr="00D71E6D">
        <w:rPr>
          <w:szCs w:val="24"/>
        </w:rPr>
        <w:t xml:space="preserve">Требования к сроку действия </w:t>
      </w:r>
      <w:r w:rsidR="004B5EB3" w:rsidRPr="00D71E6D">
        <w:rPr>
          <w:szCs w:val="24"/>
        </w:rPr>
        <w:t>Заявк</w:t>
      </w:r>
      <w:r w:rsidRPr="00D71E6D">
        <w:rPr>
          <w:szCs w:val="24"/>
        </w:rPr>
        <w:t>и</w:t>
      </w:r>
      <w:bookmarkEnd w:id="277"/>
      <w:bookmarkEnd w:id="278"/>
      <w:bookmarkEnd w:id="279"/>
      <w:bookmarkEnd w:id="280"/>
      <w:bookmarkEnd w:id="281"/>
      <w:bookmarkEnd w:id="282"/>
      <w:bookmarkEnd w:id="283"/>
      <w:bookmarkEnd w:id="284"/>
      <w:bookmarkEnd w:id="285"/>
      <w:bookmarkEnd w:id="286"/>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7"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87"/>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8" w:name="_Toc440361330"/>
      <w:bookmarkStart w:id="289" w:name="_Toc440376085"/>
      <w:bookmarkStart w:id="290" w:name="_Toc440376212"/>
      <w:bookmarkStart w:id="291" w:name="_Toc440382477"/>
      <w:bookmarkStart w:id="292" w:name="_Toc440447147"/>
      <w:bookmarkStart w:id="293" w:name="_Toc440632307"/>
      <w:bookmarkStart w:id="294" w:name="_Toc440875080"/>
      <w:bookmarkStart w:id="295" w:name="_Toc441131067"/>
      <w:bookmarkStart w:id="296" w:name="_Toc447098436"/>
      <w:r w:rsidRPr="00E71A48">
        <w:rPr>
          <w:szCs w:val="24"/>
        </w:rPr>
        <w:t xml:space="preserve">Требования к языку </w:t>
      </w:r>
      <w:r w:rsidR="004B5EB3" w:rsidRPr="00E71A48">
        <w:rPr>
          <w:szCs w:val="24"/>
        </w:rPr>
        <w:t>Заявк</w:t>
      </w:r>
      <w:r w:rsidRPr="00E71A48">
        <w:rPr>
          <w:szCs w:val="24"/>
        </w:rPr>
        <w:t>и</w:t>
      </w:r>
      <w:bookmarkEnd w:id="288"/>
      <w:bookmarkEnd w:id="289"/>
      <w:bookmarkEnd w:id="290"/>
      <w:bookmarkEnd w:id="291"/>
      <w:bookmarkEnd w:id="292"/>
      <w:bookmarkEnd w:id="293"/>
      <w:bookmarkEnd w:id="294"/>
      <w:bookmarkEnd w:id="295"/>
      <w:bookmarkEnd w:id="2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7" w:name="_Toc440361331"/>
      <w:bookmarkStart w:id="298" w:name="_Toc440376086"/>
      <w:bookmarkStart w:id="299" w:name="_Toc440376213"/>
      <w:bookmarkStart w:id="300" w:name="_Toc440382478"/>
      <w:bookmarkStart w:id="301" w:name="_Toc440447148"/>
      <w:bookmarkStart w:id="302" w:name="_Toc440632308"/>
      <w:bookmarkStart w:id="303" w:name="_Toc440875081"/>
      <w:bookmarkStart w:id="304" w:name="_Toc441131068"/>
      <w:bookmarkStart w:id="305" w:name="_Toc447098437"/>
      <w:r w:rsidRPr="00E71A48">
        <w:rPr>
          <w:szCs w:val="24"/>
        </w:rPr>
        <w:t xml:space="preserve">Требования к валюте </w:t>
      </w:r>
      <w:r w:rsidR="004B5EB3" w:rsidRPr="00E71A48">
        <w:rPr>
          <w:szCs w:val="24"/>
        </w:rPr>
        <w:t>Заявк</w:t>
      </w:r>
      <w:r w:rsidRPr="00E71A48">
        <w:rPr>
          <w:szCs w:val="24"/>
        </w:rPr>
        <w:t>и</w:t>
      </w:r>
      <w:bookmarkEnd w:id="297"/>
      <w:bookmarkEnd w:id="298"/>
      <w:bookmarkEnd w:id="299"/>
      <w:bookmarkEnd w:id="300"/>
      <w:bookmarkEnd w:id="301"/>
      <w:bookmarkEnd w:id="302"/>
      <w:bookmarkEnd w:id="303"/>
      <w:bookmarkEnd w:id="304"/>
      <w:bookmarkEnd w:id="30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306" w:name="_Toc440361332"/>
      <w:bookmarkStart w:id="307" w:name="_Toc440376087"/>
      <w:bookmarkStart w:id="308" w:name="_Toc440376214"/>
      <w:bookmarkStart w:id="309" w:name="_Toc440382479"/>
      <w:bookmarkStart w:id="310" w:name="_Toc440447149"/>
      <w:bookmarkStart w:id="311" w:name="_Toc440632309"/>
      <w:bookmarkStart w:id="312" w:name="_Toc440875082"/>
      <w:bookmarkStart w:id="313" w:name="_Toc441131069"/>
      <w:bookmarkStart w:id="314" w:name="_Toc44709843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6"/>
      <w:bookmarkEnd w:id="307"/>
      <w:bookmarkEnd w:id="308"/>
      <w:bookmarkEnd w:id="309"/>
      <w:bookmarkEnd w:id="310"/>
      <w:bookmarkEnd w:id="311"/>
      <w:bookmarkEnd w:id="312"/>
      <w:bookmarkEnd w:id="313"/>
      <w:bookmarkEnd w:id="314"/>
    </w:p>
    <w:p w:rsidR="00C21AAD" w:rsidRPr="003A3B92" w:rsidRDefault="00C21AAD" w:rsidP="00C21AAD">
      <w:pPr>
        <w:widowControl w:val="0"/>
        <w:numPr>
          <w:ilvl w:val="3"/>
          <w:numId w:val="25"/>
        </w:numPr>
        <w:shd w:val="clear" w:color="auto" w:fill="FFFFFF"/>
        <w:tabs>
          <w:tab w:val="left" w:pos="1701"/>
        </w:tabs>
        <w:autoSpaceDE w:val="0"/>
        <w:spacing w:after="100" w:line="264" w:lineRule="auto"/>
        <w:ind w:left="709" w:right="17" w:firstLine="0"/>
        <w:rPr>
          <w:bCs w:val="0"/>
          <w:sz w:val="24"/>
          <w:szCs w:val="24"/>
        </w:rPr>
      </w:pPr>
      <w:r w:rsidRPr="003A3B92">
        <w:rPr>
          <w:bCs w:val="0"/>
          <w:sz w:val="24"/>
          <w:szCs w:val="24"/>
        </w:rPr>
        <w:t>Начальная (максимальная) цена Договора:</w:t>
      </w:r>
      <w:r>
        <w:rPr>
          <w:bCs w:val="0"/>
          <w:sz w:val="24"/>
          <w:szCs w:val="24"/>
        </w:rPr>
        <w:t xml:space="preserve"> </w:t>
      </w:r>
      <w:r w:rsidRPr="003A3B92">
        <w:rPr>
          <w:b/>
          <w:sz w:val="24"/>
          <w:szCs w:val="24"/>
        </w:rPr>
        <w:t>821 000</w:t>
      </w:r>
      <w:r w:rsidRPr="003A3B92">
        <w:rPr>
          <w:sz w:val="24"/>
          <w:szCs w:val="24"/>
        </w:rPr>
        <w:t xml:space="preserve"> (Восемьсот двадцать одна тысяча) рублей 00 копеек РФ, без учета НДС; НДС составляет </w:t>
      </w:r>
      <w:r w:rsidRPr="003A3B92">
        <w:rPr>
          <w:b/>
          <w:sz w:val="24"/>
          <w:szCs w:val="24"/>
        </w:rPr>
        <w:t>147 780</w:t>
      </w:r>
      <w:r w:rsidRPr="003A3B92">
        <w:rPr>
          <w:sz w:val="24"/>
          <w:szCs w:val="24"/>
        </w:rPr>
        <w:t xml:space="preserve"> (Сто сорок семь тысяч семьсот восемьдесят) рублей 00 копеек РФ; </w:t>
      </w:r>
      <w:r w:rsidRPr="003A3B92">
        <w:rPr>
          <w:b/>
          <w:sz w:val="24"/>
          <w:szCs w:val="24"/>
        </w:rPr>
        <w:t>968 780</w:t>
      </w:r>
      <w:r w:rsidRPr="003A3B92">
        <w:rPr>
          <w:sz w:val="24"/>
          <w:szCs w:val="24"/>
        </w:rPr>
        <w:t xml:space="preserve"> (Девятьсот шестьдесят восемь тысяч семьсот восемьдесят) рублей 00 копеек РФ.</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w:t>
      </w:r>
      <w:r w:rsidR="00C21AAD" w:rsidRPr="00546518">
        <w:rPr>
          <w:bCs w:val="0"/>
          <w:sz w:val="24"/>
          <w:szCs w:val="24"/>
        </w:rPr>
        <w:t>рассмотрения,</w:t>
      </w:r>
      <w:r w:rsidRPr="00546518">
        <w:rPr>
          <w:bCs w:val="0"/>
          <w:sz w:val="24"/>
          <w:szCs w:val="24"/>
        </w:rPr>
        <w:t xml:space="preserve">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C21AAD" w:rsidRPr="00546518">
        <w:rPr>
          <w:bCs w:val="0"/>
          <w:sz w:val="24"/>
          <w:szCs w:val="24"/>
        </w:rPr>
        <w:t>предусмотренной пунктом</w:t>
      </w:r>
      <w:r w:rsidRPr="00546518">
        <w:rPr>
          <w:bCs w:val="0"/>
          <w:sz w:val="24"/>
          <w:szCs w:val="24"/>
        </w:rPr>
        <w:t xml:space="preserve">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32310"/>
      <w:bookmarkStart w:id="323" w:name="_Toc440875083"/>
      <w:bookmarkStart w:id="324" w:name="_Toc441131070"/>
      <w:bookmarkStart w:id="325" w:name="_Toc44709843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E099B" w:rsidRPr="005E099B">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C21AA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xml:space="preserve">, в </w:t>
      </w:r>
      <w:r w:rsidRPr="00C21AAD">
        <w:rPr>
          <w:sz w:val="24"/>
          <w:szCs w:val="24"/>
        </w:rPr>
        <w:t>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lastRenderedPageBreak/>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w:t>
      </w:r>
      <w:r w:rsidR="00F82225" w:rsidRPr="00240E62">
        <w:rPr>
          <w:sz w:val="24"/>
          <w:szCs w:val="24"/>
        </w:rPr>
        <w:lastRenderedPageBreak/>
        <w:t>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D7C50">
        <w:rPr>
          <w:sz w:val="24"/>
          <w:szCs w:val="24"/>
        </w:rPr>
        <w:t>;</w:t>
      </w:r>
      <w:bookmarkEnd w:id="34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41"/>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00C21AAD" w:rsidRPr="007D7C50">
        <w:rPr>
          <w:sz w:val="24"/>
          <w:szCs w:val="24"/>
        </w:rPr>
        <w:t>законодательству,</w:t>
      </w:r>
      <w:r w:rsidRPr="007D7C50">
        <w:rPr>
          <w:sz w:val="24"/>
          <w:szCs w:val="24"/>
        </w:rPr>
        <w:t xml:space="preserve">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w:t>
      </w:r>
      <w:r w:rsidR="00C21AAD"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32311"/>
      <w:bookmarkStart w:id="350" w:name="_Toc440875084"/>
      <w:bookmarkStart w:id="351" w:name="_Toc441131071"/>
      <w:bookmarkStart w:id="352" w:name="_Toc447098440"/>
      <w:r w:rsidRPr="00E71A48">
        <w:rPr>
          <w:szCs w:val="24"/>
        </w:rPr>
        <w:t xml:space="preserve">Привлечение </w:t>
      </w:r>
      <w:bookmarkEnd w:id="342"/>
      <w:bookmarkEnd w:id="343"/>
      <w:bookmarkEnd w:id="344"/>
      <w:bookmarkEnd w:id="345"/>
      <w:bookmarkEnd w:id="346"/>
      <w:r w:rsidR="00362EA4">
        <w:rPr>
          <w:szCs w:val="24"/>
        </w:rPr>
        <w:t>соисполнителей</w:t>
      </w:r>
      <w:bookmarkEnd w:id="347"/>
      <w:bookmarkEnd w:id="348"/>
      <w:bookmarkEnd w:id="349"/>
      <w:bookmarkEnd w:id="350"/>
      <w:bookmarkEnd w:id="351"/>
      <w:bookmarkEnd w:id="352"/>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7"/>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32312"/>
      <w:bookmarkStart w:id="361" w:name="_Toc440875085"/>
      <w:bookmarkStart w:id="362" w:name="_Ref440876619"/>
      <w:bookmarkStart w:id="363" w:name="_Ref440876660"/>
      <w:bookmarkStart w:id="364" w:name="_Toc441131072"/>
      <w:bookmarkStart w:id="365" w:name="_Toc44709844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w:t>
      </w:r>
      <w:r w:rsidR="00C21AAD" w:rsidRPr="00E71A48">
        <w:rPr>
          <w:bCs w:val="0"/>
          <w:sz w:val="24"/>
          <w:szCs w:val="24"/>
        </w:rPr>
        <w:t>рассмотрения,</w:t>
      </w:r>
      <w:r w:rsidR="00D77DCB" w:rsidRPr="00E71A48">
        <w:rPr>
          <w:bCs w:val="0"/>
          <w:sz w:val="24"/>
          <w:szCs w:val="24"/>
        </w:rPr>
        <w:t xml:space="preserve">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32313"/>
      <w:bookmarkStart w:id="376" w:name="_Toc440875086"/>
      <w:bookmarkStart w:id="377" w:name="_Toc441131073"/>
      <w:bookmarkStart w:id="378" w:name="_Toc44709844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32314"/>
      <w:bookmarkStart w:id="385" w:name="_Toc440875087"/>
      <w:bookmarkStart w:id="386" w:name="_Ref440969948"/>
      <w:bookmarkStart w:id="387" w:name="_Ref441057071"/>
      <w:bookmarkStart w:id="388" w:name="_Toc441131074"/>
      <w:bookmarkStart w:id="389" w:name="_Toc44709844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32315"/>
      <w:bookmarkStart w:id="397" w:name="_Toc440875088"/>
      <w:bookmarkStart w:id="398" w:name="_Toc441131075"/>
      <w:bookmarkStart w:id="399" w:name="_Toc447098444"/>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32316"/>
      <w:bookmarkStart w:id="410" w:name="_Toc440875089"/>
      <w:bookmarkStart w:id="411" w:name="_Toc441131076"/>
      <w:bookmarkStart w:id="412" w:name="_Toc44709844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w:t>
      </w:r>
      <w:r w:rsidR="00932C0A" w:rsidRPr="00E71A48">
        <w:rPr>
          <w:bCs w:val="0"/>
          <w:sz w:val="24"/>
          <w:szCs w:val="24"/>
        </w:rPr>
        <w:lastRenderedPageBreak/>
        <w:t xml:space="preserve">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w:t>
      </w:r>
      <w:r w:rsidR="00C21AAD" w:rsidRPr="00E71A48">
        <w:rPr>
          <w:bCs w:val="0"/>
          <w:sz w:val="24"/>
          <w:szCs w:val="24"/>
        </w:rPr>
        <w:t>информации,</w:t>
      </w:r>
      <w:r w:rsidRPr="00E71A48">
        <w:rPr>
          <w:bCs w:val="0"/>
          <w:sz w:val="24"/>
          <w:szCs w:val="24"/>
        </w:rPr>
        <w:t xml:space="preserve">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5E099B" w:rsidRPr="005E099B">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5E099B" w:rsidRPr="005E099B">
        <w:rPr>
          <w:bCs w:val="0"/>
          <w:sz w:val="24"/>
          <w:szCs w:val="24"/>
          <w:lang w:eastAsia="ru-RU"/>
        </w:rPr>
        <w:t>5.18</w:t>
      </w:r>
      <w:r w:rsidR="009B140B">
        <w:fldChar w:fldCharType="end"/>
      </w:r>
      <w:r w:rsidRPr="002F273A">
        <w:rPr>
          <w:bCs w:val="0"/>
          <w:sz w:val="24"/>
          <w:szCs w:val="24"/>
        </w:rPr>
        <w:t xml:space="preserve">), в срок не позднее даты и времени окончания приема </w:t>
      </w:r>
      <w:r w:rsidRPr="00C21AAD">
        <w:rPr>
          <w:bCs w:val="0"/>
          <w:sz w:val="24"/>
          <w:szCs w:val="24"/>
        </w:rPr>
        <w:t xml:space="preserve">заявок, указанных в пункте </w:t>
      </w:r>
      <w:r w:rsidR="009B140B" w:rsidRPr="00C21AAD">
        <w:fldChar w:fldCharType="begin"/>
      </w:r>
      <w:r w:rsidR="009B140B" w:rsidRPr="00C21AAD">
        <w:instrText xml:space="preserve"> REF _Ref440289953 \r \h  \* MERGEFORMAT </w:instrText>
      </w:r>
      <w:r w:rsidR="009B140B" w:rsidRPr="00C21AAD">
        <w:fldChar w:fldCharType="separate"/>
      </w:r>
      <w:r w:rsidR="005E099B" w:rsidRPr="00C21AAD">
        <w:rPr>
          <w:bCs w:val="0"/>
          <w:sz w:val="24"/>
          <w:szCs w:val="24"/>
        </w:rPr>
        <w:t>3.4.1.3</w:t>
      </w:r>
      <w:r w:rsidR="009B140B" w:rsidRPr="00C21AAD">
        <w:fldChar w:fldCharType="end"/>
      </w:r>
      <w:r w:rsidRPr="00C21AAD">
        <w:rPr>
          <w:bCs w:val="0"/>
          <w:sz w:val="24"/>
          <w:szCs w:val="24"/>
        </w:rPr>
        <w:t xml:space="preserve"> настоящей Документации, по адресу: </w:t>
      </w:r>
      <w:r w:rsidR="00C21AAD" w:rsidRPr="00C21AAD">
        <w:rPr>
          <w:bCs w:val="0"/>
          <w:sz w:val="24"/>
          <w:szCs w:val="24"/>
        </w:rPr>
        <w:t>РФ, 156961, г. Кострома, проспект Мира, 53</w:t>
      </w:r>
      <w:r w:rsidR="00EE0AB0" w:rsidRPr="00C21AAD">
        <w:rPr>
          <w:bCs w:val="0"/>
          <w:sz w:val="24"/>
          <w:szCs w:val="24"/>
        </w:rPr>
        <w:t>, каб. №3</w:t>
      </w:r>
      <w:r w:rsidR="00C21AAD" w:rsidRPr="00C21AAD">
        <w:rPr>
          <w:bCs w:val="0"/>
          <w:sz w:val="24"/>
          <w:szCs w:val="24"/>
        </w:rPr>
        <w:t>18</w:t>
      </w:r>
      <w:r w:rsidR="00EE0AB0" w:rsidRPr="00C21AAD">
        <w:rPr>
          <w:bCs w:val="0"/>
          <w:sz w:val="24"/>
          <w:szCs w:val="24"/>
        </w:rPr>
        <w:t xml:space="preserve">, исполнительный сотрудник – </w:t>
      </w:r>
      <w:r w:rsidR="00C21AAD" w:rsidRPr="00C21AAD">
        <w:rPr>
          <w:bCs w:val="0"/>
          <w:sz w:val="24"/>
          <w:szCs w:val="24"/>
        </w:rPr>
        <w:t>Инякин Роман Константинович</w:t>
      </w:r>
      <w:r w:rsidR="00EE0AB0" w:rsidRPr="00C21AAD">
        <w:rPr>
          <w:bCs w:val="0"/>
          <w:sz w:val="24"/>
          <w:szCs w:val="24"/>
        </w:rPr>
        <w:t>, контактный телефон (</w:t>
      </w:r>
      <w:r w:rsidR="00C21AAD" w:rsidRPr="00C21AAD">
        <w:rPr>
          <w:bCs w:val="0"/>
          <w:sz w:val="24"/>
          <w:szCs w:val="24"/>
        </w:rPr>
        <w:t>4942</w:t>
      </w:r>
      <w:r w:rsidR="00EE0AB0" w:rsidRPr="00C21AAD">
        <w:rPr>
          <w:bCs w:val="0"/>
          <w:sz w:val="24"/>
          <w:szCs w:val="24"/>
        </w:rPr>
        <w:t xml:space="preserve">) </w:t>
      </w:r>
      <w:r w:rsidR="00C21AAD" w:rsidRPr="00C21AAD">
        <w:rPr>
          <w:bCs w:val="0"/>
          <w:sz w:val="24"/>
          <w:szCs w:val="24"/>
        </w:rPr>
        <w:t>396-482</w:t>
      </w:r>
      <w:r w:rsidRPr="00C21AAD">
        <w:rPr>
          <w:bCs w:val="0"/>
          <w:sz w:val="24"/>
          <w:szCs w:val="24"/>
        </w:rPr>
        <w:t>. Оригинал соглашения о неустойке</w:t>
      </w:r>
      <w:r w:rsidRPr="002F273A">
        <w:rPr>
          <w:bCs w:val="0"/>
          <w:sz w:val="24"/>
          <w:szCs w:val="24"/>
        </w:rPr>
        <w:t xml:space="preserve">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Пометка </w:t>
      </w:r>
      <w:r w:rsidR="00C21AAD" w:rsidRPr="002F273A">
        <w:rPr>
          <w:sz w:val="24"/>
          <w:szCs w:val="24"/>
        </w:rPr>
        <w:t>«</w:t>
      </w:r>
      <w:r w:rsidR="00C21AAD" w:rsidRPr="002F273A">
        <w:rPr>
          <w:bCs w:val="0"/>
          <w:sz w:val="24"/>
          <w:szCs w:val="24"/>
        </w:rPr>
        <w:t>Соглашение</w:t>
      </w:r>
      <w:r w:rsidRPr="002F273A">
        <w:rPr>
          <w:bCs w:val="0"/>
          <w:sz w:val="24"/>
          <w:szCs w:val="24"/>
        </w:rPr>
        <w:t xml:space="preserve">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lastRenderedPageBreak/>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7098446"/>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32318"/>
      <w:bookmarkStart w:id="430" w:name="_Toc440875091"/>
      <w:bookmarkStart w:id="431" w:name="_Toc441131078"/>
      <w:bookmarkStart w:id="432" w:name="_Toc44709844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C21AAD">
        <w:rPr>
          <w:bCs w:val="0"/>
          <w:sz w:val="24"/>
          <w:szCs w:val="24"/>
        </w:rPr>
        <w:t>Заявк</w:t>
      </w:r>
      <w:r w:rsidR="00717F60" w:rsidRPr="00C21AAD">
        <w:rPr>
          <w:bCs w:val="0"/>
          <w:sz w:val="24"/>
          <w:szCs w:val="24"/>
        </w:rPr>
        <w:t xml:space="preserve">и на ЭТП могут быть поданы до </w:t>
      </w:r>
      <w:r w:rsidR="002B5044" w:rsidRPr="00C21AAD">
        <w:rPr>
          <w:b/>
          <w:bCs w:val="0"/>
          <w:sz w:val="24"/>
          <w:szCs w:val="24"/>
        </w:rPr>
        <w:t xml:space="preserve">12 часов 00 минут </w:t>
      </w:r>
      <w:r w:rsidR="00C21AAD" w:rsidRPr="00C21AAD">
        <w:rPr>
          <w:b/>
          <w:bCs w:val="0"/>
          <w:sz w:val="24"/>
          <w:szCs w:val="24"/>
        </w:rPr>
        <w:t>1</w:t>
      </w:r>
      <w:r w:rsidR="00C21AAD">
        <w:rPr>
          <w:b/>
          <w:bCs w:val="0"/>
          <w:sz w:val="24"/>
          <w:szCs w:val="24"/>
        </w:rPr>
        <w:t>8</w:t>
      </w:r>
      <w:r w:rsidR="002B5044" w:rsidRPr="00C21AAD">
        <w:rPr>
          <w:b/>
          <w:bCs w:val="0"/>
          <w:sz w:val="24"/>
          <w:szCs w:val="24"/>
        </w:rPr>
        <w:t xml:space="preserve"> </w:t>
      </w:r>
      <w:r w:rsidR="00C21AAD" w:rsidRPr="00C21AAD">
        <w:rPr>
          <w:b/>
          <w:bCs w:val="0"/>
          <w:sz w:val="24"/>
          <w:szCs w:val="24"/>
        </w:rPr>
        <w:t>апреля</w:t>
      </w:r>
      <w:r w:rsidR="002B5044" w:rsidRPr="00C21AAD">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CA6C37">
        <w:rPr>
          <w:bCs w:val="0"/>
          <w:sz w:val="24"/>
          <w:szCs w:val="24"/>
        </w:rPr>
        <w:fldChar w:fldCharType="begin"/>
      </w:r>
      <w:r w:rsidR="00BB27D7">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32319"/>
      <w:bookmarkStart w:id="442" w:name="_Toc440875092"/>
      <w:bookmarkStart w:id="443" w:name="_Toc441131079"/>
      <w:bookmarkStart w:id="444" w:name="_Toc447098448"/>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7098449"/>
      <w:r w:rsidRPr="00E71A48">
        <w:t xml:space="preserve">Изменение и отзыв </w:t>
      </w:r>
      <w:r w:rsidR="004B5EB3" w:rsidRPr="00E71A48">
        <w:t>Заявк</w:t>
      </w:r>
      <w:r w:rsidRPr="00E71A48">
        <w:t>и</w:t>
      </w:r>
      <w:bookmarkEnd w:id="445"/>
      <w:bookmarkEnd w:id="44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47" w:name="_Ref305973250"/>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448" w:name="_Toc447098450"/>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32322"/>
      <w:bookmarkStart w:id="456" w:name="_Toc440875095"/>
      <w:bookmarkStart w:id="457" w:name="_Toc441131082"/>
      <w:bookmarkStart w:id="458" w:name="_Toc44709845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w:t>
      </w:r>
      <w:r w:rsidR="00C21AAD" w:rsidRPr="00E71A48">
        <w:rPr>
          <w:bCs w:val="0"/>
          <w:sz w:val="24"/>
          <w:szCs w:val="24"/>
        </w:rPr>
        <w:t>осуществляются</w:t>
      </w:r>
      <w:r w:rsidRPr="00E71A48">
        <w:rPr>
          <w:bCs w:val="0"/>
          <w:sz w:val="24"/>
          <w:szCs w:val="24"/>
        </w:rPr>
        <w:t xml:space="preserve">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32323"/>
      <w:bookmarkStart w:id="467" w:name="_Toc440875096"/>
      <w:bookmarkStart w:id="468" w:name="_Toc441131083"/>
      <w:bookmarkStart w:id="469" w:name="_Toc44709845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C21AAD" w:rsidRPr="00414CAF">
        <w:rPr>
          <w:bCs w:val="0"/>
          <w:sz w:val="24"/>
          <w:szCs w:val="24"/>
        </w:rPr>
        <w:t>Заявки,</w:t>
      </w:r>
      <w:r w:rsidRPr="00414CAF">
        <w:rPr>
          <w:bCs w:val="0"/>
          <w:sz w:val="24"/>
          <w:szCs w:val="24"/>
        </w:rPr>
        <w:t xml:space="preserve">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70"/>
      <w:bookmarkEnd w:id="471"/>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поданы с нарушением порядка подачи Заявок, установленного в настоящей Документации;</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5E099B">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 xml:space="preserve">поданы Участниками, которые не </w:t>
      </w:r>
      <w:r w:rsidR="00C21AAD" w:rsidRPr="009B140B">
        <w:rPr>
          <w:sz w:val="24"/>
          <w:szCs w:val="24"/>
        </w:rPr>
        <w:t>соответствуют установленным</w:t>
      </w:r>
      <w:r w:rsidRPr="009B140B">
        <w:rPr>
          <w:sz w:val="24"/>
          <w:szCs w:val="24"/>
        </w:rPr>
        <w:t xml:space="preserve">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32324"/>
      <w:bookmarkStart w:id="480" w:name="_Toc440875097"/>
      <w:bookmarkStart w:id="481" w:name="_Toc441131084"/>
      <w:bookmarkStart w:id="482" w:name="_Toc44709845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32325"/>
      <w:bookmarkStart w:id="491" w:name="_Toc440875098"/>
      <w:bookmarkStart w:id="492" w:name="_Toc441131085"/>
      <w:bookmarkStart w:id="493" w:name="_Toc44709845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7098455"/>
      <w:bookmarkStart w:id="497" w:name="_Toc255985696"/>
      <w:r w:rsidRPr="00E71A48">
        <w:lastRenderedPageBreak/>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w:t>
      </w:r>
      <w:r w:rsidR="00C21AAD" w:rsidRPr="00DC5BAE">
        <w:rPr>
          <w:sz w:val="24"/>
          <w:szCs w:val="24"/>
          <w:lang w:eastAsia="ru-RU"/>
        </w:rPr>
        <w:t>в Заявке</w:t>
      </w:r>
      <w:r w:rsidRPr="00DC5BAE">
        <w:rPr>
          <w:sz w:val="24"/>
          <w:szCs w:val="24"/>
          <w:lang w:eastAsia="ru-RU"/>
        </w:rPr>
        <w:t>,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98"/>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w:t>
      </w:r>
      <w:r w:rsidR="00F15392" w:rsidRPr="00F8138D">
        <w:rPr>
          <w:sz w:val="24"/>
          <w:szCs w:val="24"/>
          <w:lang w:eastAsia="ru-RU"/>
        </w:rPr>
        <w:lastRenderedPageBreak/>
        <w:t>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709845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7098457"/>
      <w:bookmarkStart w:id="506" w:name="_Ref191386295"/>
      <w:r w:rsidRPr="00E71A48">
        <w:t>Признание запроса предложений несостоявшимся</w:t>
      </w:r>
      <w:bookmarkEnd w:id="504"/>
      <w:bookmarkEnd w:id="505"/>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709845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709845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525" w:name="_Ref303694483"/>
      <w:bookmarkStart w:id="526" w:name="_Toc305835590"/>
      <w:bookmarkStart w:id="527" w:name="_Ref306140451"/>
      <w:bookmarkStart w:id="528" w:name="_Toc447098460"/>
      <w:r w:rsidRPr="006E1884">
        <w:lastRenderedPageBreak/>
        <w:t xml:space="preserve">Уведомление о результатах </w:t>
      </w:r>
      <w:bookmarkEnd w:id="525"/>
      <w:bookmarkEnd w:id="526"/>
      <w:r w:rsidRPr="006E1884">
        <w:t>запроса предложений</w:t>
      </w:r>
      <w:bookmarkEnd w:id="527"/>
      <w:bookmarkEnd w:id="528"/>
    </w:p>
    <w:bookmarkEnd w:id="523"/>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7098461"/>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7098462"/>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закупаемых услуг</w:t>
      </w:r>
      <w:bookmarkEnd w:id="542"/>
    </w:p>
    <w:p w:rsidR="002B5044" w:rsidRPr="003803A7"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32334"/>
      <w:bookmarkStart w:id="559" w:name="_Toc440875107"/>
      <w:bookmarkStart w:id="560" w:name="_Toc441131094"/>
      <w:bookmarkStart w:id="561" w:name="_Toc447098463"/>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C21AAD">
        <w:rPr>
          <w:b w:val="0"/>
          <w:szCs w:val="24"/>
        </w:rPr>
        <w:t>№1</w:t>
      </w:r>
      <w:r w:rsidR="00A154B7">
        <w:rPr>
          <w:b w:val="0"/>
          <w:szCs w:val="24"/>
        </w:rPr>
        <w:t xml:space="preserve"> (подраздел </w:t>
      </w:r>
      <w:r w:rsidR="00CA6C37">
        <w:rPr>
          <w:b w:val="0"/>
          <w:szCs w:val="24"/>
        </w:rPr>
        <w:fldChar w:fldCharType="begin"/>
      </w:r>
      <w:r w:rsidR="00A154B7">
        <w:rPr>
          <w:b w:val="0"/>
          <w:szCs w:val="24"/>
        </w:rPr>
        <w:instrText xml:space="preserve"> REF _Ref440275279 \r \h </w:instrText>
      </w:r>
      <w:r w:rsidR="00CA6C37">
        <w:rPr>
          <w:b w:val="0"/>
          <w:szCs w:val="24"/>
        </w:rPr>
      </w:r>
      <w:r w:rsidR="00CA6C37">
        <w:rPr>
          <w:b w:val="0"/>
          <w:szCs w:val="24"/>
        </w:rPr>
        <w:fldChar w:fldCharType="separate"/>
      </w:r>
      <w:r w:rsidR="005E099B">
        <w:rPr>
          <w:b w:val="0"/>
          <w:szCs w:val="24"/>
        </w:rPr>
        <w:t>1.1.4</w:t>
      </w:r>
      <w:r w:rsidR="00CA6C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3803A7" w:rsidRDefault="002B5044" w:rsidP="0021751A">
      <w:pPr>
        <w:pStyle w:val="2"/>
        <w:ind w:left="1701" w:hanging="1134"/>
      </w:pPr>
      <w:bookmarkStart w:id="562" w:name="_Ref194832984"/>
      <w:bookmarkStart w:id="563" w:name="_Ref197686508"/>
      <w:bookmarkStart w:id="564" w:name="_Toc423421727"/>
      <w:bookmarkStart w:id="565" w:name="_Toc447098464"/>
      <w:r w:rsidRPr="003803A7">
        <w:t xml:space="preserve">Требование к </w:t>
      </w:r>
      <w:bookmarkEnd w:id="562"/>
      <w:bookmarkEnd w:id="563"/>
      <w:bookmarkEnd w:id="564"/>
      <w:r w:rsidR="00C3704B">
        <w:t>закупаемым услугам</w:t>
      </w:r>
      <w:bookmarkEnd w:id="565"/>
    </w:p>
    <w:p w:rsidR="002B5044" w:rsidRPr="003776BB"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32336"/>
      <w:bookmarkStart w:id="580" w:name="_Toc440875109"/>
      <w:bookmarkStart w:id="581" w:name="_Toc441131096"/>
      <w:bookmarkStart w:id="582" w:name="_Toc447098465"/>
      <w:bookmarkStart w:id="583" w:name="_Ref194833053"/>
      <w:bookmarkStart w:id="584" w:name="_Ref223496951"/>
      <w:bookmarkStart w:id="585"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7098466"/>
      <w:bookmarkEnd w:id="5"/>
      <w:bookmarkEnd w:id="524"/>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7098467"/>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7098468"/>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32341"/>
      <w:bookmarkStart w:id="632" w:name="_Toc440875113"/>
      <w:bookmarkStart w:id="633" w:name="_Toc441131100"/>
      <w:bookmarkStart w:id="634" w:name="_Toc447098469"/>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5" w:name="_Ref55335821"/>
      <w:bookmarkStart w:id="636" w:name="_Ref55336345"/>
      <w:bookmarkStart w:id="637" w:name="_Toc57314674"/>
      <w:bookmarkStart w:id="638" w:name="_Toc69728988"/>
      <w:bookmarkStart w:id="639" w:name="_Toc98253922"/>
      <w:bookmarkStart w:id="640" w:name="_Toc165173850"/>
      <w:r>
        <w:br w:type="page"/>
      </w:r>
    </w:p>
    <w:p w:rsidR="00920CB0" w:rsidRDefault="00920CB0" w:rsidP="00920CB0">
      <w:pPr>
        <w:pStyle w:val="3"/>
        <w:rPr>
          <w:szCs w:val="24"/>
        </w:rPr>
      </w:pPr>
      <w:bookmarkStart w:id="641" w:name="_Ref440271964"/>
      <w:bookmarkStart w:id="642" w:name="_Toc440361371"/>
      <w:bookmarkStart w:id="643" w:name="_Toc440376126"/>
      <w:bookmarkStart w:id="644" w:name="_Toc447098470"/>
      <w:r>
        <w:rPr>
          <w:szCs w:val="24"/>
        </w:rPr>
        <w:lastRenderedPageBreak/>
        <w:t>Антикоррупционные обязательства (Форма 1.1).</w:t>
      </w:r>
      <w:bookmarkEnd w:id="641"/>
      <w:bookmarkEnd w:id="642"/>
      <w:bookmarkEnd w:id="643"/>
      <w:bookmarkEnd w:id="644"/>
    </w:p>
    <w:p w:rsidR="00920CB0" w:rsidRPr="00920CB0" w:rsidRDefault="00920CB0" w:rsidP="00557C01">
      <w:pPr>
        <w:pStyle w:val="3"/>
        <w:numPr>
          <w:ilvl w:val="3"/>
          <w:numId w:val="78"/>
        </w:numPr>
        <w:rPr>
          <w:b w:val="0"/>
          <w:szCs w:val="24"/>
        </w:rPr>
      </w:pPr>
      <w:bookmarkStart w:id="645" w:name="_Toc439238216"/>
      <w:bookmarkStart w:id="646" w:name="_Toc439252764"/>
      <w:bookmarkStart w:id="647" w:name="_Toc439323738"/>
      <w:bookmarkStart w:id="648" w:name="_Toc440361372"/>
      <w:bookmarkStart w:id="649" w:name="_Toc440376127"/>
      <w:bookmarkStart w:id="650" w:name="_Toc440376254"/>
      <w:bookmarkStart w:id="651" w:name="_Toc440382512"/>
      <w:bookmarkStart w:id="652" w:name="_Toc440447182"/>
      <w:bookmarkStart w:id="653" w:name="_Toc440632343"/>
      <w:bookmarkStart w:id="654" w:name="_Toc440875115"/>
      <w:bookmarkStart w:id="655" w:name="_Toc441131102"/>
      <w:bookmarkStart w:id="656" w:name="_Toc447098471"/>
      <w:r w:rsidRPr="00920CB0">
        <w:rPr>
          <w:b w:val="0"/>
          <w:szCs w:val="24"/>
        </w:rPr>
        <w:t xml:space="preserve">Форма </w:t>
      </w:r>
      <w:r>
        <w:rPr>
          <w:b w:val="0"/>
          <w:szCs w:val="24"/>
        </w:rPr>
        <w:t>Антикоррупционных обязательств</w:t>
      </w:r>
      <w:bookmarkEnd w:id="645"/>
      <w:bookmarkEnd w:id="646"/>
      <w:bookmarkEnd w:id="647"/>
      <w:bookmarkEnd w:id="648"/>
      <w:bookmarkEnd w:id="649"/>
      <w:bookmarkEnd w:id="650"/>
      <w:bookmarkEnd w:id="651"/>
      <w:bookmarkEnd w:id="652"/>
      <w:bookmarkEnd w:id="653"/>
      <w:bookmarkEnd w:id="654"/>
      <w:bookmarkEnd w:id="655"/>
      <w:bookmarkEnd w:id="65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7" w:name="_Toc423423668"/>
      <w:bookmarkStart w:id="658" w:name="_Ref440271072"/>
      <w:bookmarkStart w:id="659" w:name="_Ref440273986"/>
      <w:bookmarkStart w:id="660" w:name="_Ref440274337"/>
      <w:bookmarkStart w:id="661" w:name="_Ref440274913"/>
      <w:bookmarkStart w:id="662" w:name="_Ref440284918"/>
      <w:bookmarkStart w:id="663" w:name="_Toc447098472"/>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635"/>
      <w:bookmarkEnd w:id="636"/>
      <w:bookmarkEnd w:id="637"/>
      <w:bookmarkEnd w:id="638"/>
      <w:bookmarkEnd w:id="639"/>
      <w:bookmarkEnd w:id="640"/>
      <w:bookmarkEnd w:id="657"/>
      <w:bookmarkEnd w:id="658"/>
      <w:bookmarkEnd w:id="659"/>
      <w:bookmarkEnd w:id="660"/>
      <w:bookmarkEnd w:id="661"/>
      <w:bookmarkEnd w:id="662"/>
      <w:bookmarkEnd w:id="6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4" w:name="_Toc98253923"/>
      <w:bookmarkStart w:id="665" w:name="_Toc157248177"/>
      <w:bookmarkStart w:id="666" w:name="_Toc157496546"/>
      <w:bookmarkStart w:id="667" w:name="_Toc158206085"/>
      <w:bookmarkStart w:id="668" w:name="_Toc164057770"/>
      <w:bookmarkStart w:id="669" w:name="_Toc164137120"/>
      <w:bookmarkStart w:id="670" w:name="_Toc164161280"/>
      <w:bookmarkStart w:id="671" w:name="_Toc165173851"/>
      <w:bookmarkStart w:id="672" w:name="_Ref264038986"/>
      <w:bookmarkStart w:id="673" w:name="_Ref264359294"/>
      <w:bookmarkStart w:id="674" w:name="_Toc439170676"/>
      <w:bookmarkStart w:id="675" w:name="_Toc439172778"/>
      <w:bookmarkStart w:id="676" w:name="_Toc439173222"/>
      <w:bookmarkStart w:id="677" w:name="_Toc439238218"/>
      <w:bookmarkStart w:id="678" w:name="_Toc439252766"/>
      <w:bookmarkStart w:id="679" w:name="_Toc439323740"/>
      <w:bookmarkStart w:id="680" w:name="_Toc440361374"/>
      <w:bookmarkStart w:id="681" w:name="_Toc440376129"/>
      <w:bookmarkStart w:id="682" w:name="_Toc440376256"/>
      <w:bookmarkStart w:id="683" w:name="_Toc440382514"/>
      <w:bookmarkStart w:id="684" w:name="_Toc440447184"/>
      <w:bookmarkStart w:id="685" w:name="_Toc440632345"/>
      <w:bookmarkStart w:id="686" w:name="_Toc440875117"/>
      <w:bookmarkStart w:id="687" w:name="_Toc441131104"/>
      <w:bookmarkStart w:id="688" w:name="_Toc44709847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00492C8B">
        <w:rPr>
          <w:szCs w:val="24"/>
        </w:rPr>
        <w:t>Сводной таблицы стоимости</w:t>
      </w:r>
      <w:bookmarkEnd w:id="678"/>
      <w:bookmarkEnd w:id="679"/>
      <w:bookmarkEnd w:id="680"/>
      <w:bookmarkEnd w:id="681"/>
      <w:bookmarkEnd w:id="682"/>
      <w:bookmarkEnd w:id="683"/>
      <w:bookmarkEnd w:id="684"/>
      <w:bookmarkEnd w:id="685"/>
      <w:bookmarkEnd w:id="686"/>
      <w:r w:rsidR="00525723">
        <w:rPr>
          <w:szCs w:val="24"/>
        </w:rPr>
        <w:t xml:space="preserve"> </w:t>
      </w:r>
      <w:r w:rsidR="00525723" w:rsidRPr="00536E26">
        <w:rPr>
          <w:bCs w:val="0"/>
          <w:szCs w:val="24"/>
        </w:rPr>
        <w:t>услуг</w:t>
      </w:r>
      <w:bookmarkEnd w:id="687"/>
      <w:bookmarkEnd w:id="68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9" w:name="_Toc176765534"/>
      <w:bookmarkStart w:id="690" w:name="_Toc198979983"/>
      <w:bookmarkStart w:id="691" w:name="_Toc217466315"/>
      <w:bookmarkStart w:id="692" w:name="_Toc217702856"/>
      <w:bookmarkStart w:id="693" w:name="_Toc233601974"/>
      <w:bookmarkStart w:id="694" w:name="_Toc263343460"/>
      <w:r w:rsidRPr="00F647F7">
        <w:rPr>
          <w:b w:val="0"/>
          <w:szCs w:val="24"/>
        </w:rPr>
        <w:br w:type="page"/>
      </w:r>
      <w:bookmarkStart w:id="695" w:name="_Toc439170677"/>
      <w:bookmarkStart w:id="696" w:name="_Toc439172779"/>
      <w:bookmarkStart w:id="697" w:name="_Toc439173223"/>
      <w:bookmarkStart w:id="698" w:name="_Toc439238219"/>
      <w:bookmarkStart w:id="699" w:name="_Toc439252767"/>
      <w:bookmarkStart w:id="700" w:name="_Toc439323741"/>
      <w:bookmarkStart w:id="701" w:name="_Toc440361375"/>
      <w:bookmarkStart w:id="702" w:name="_Toc440376130"/>
      <w:bookmarkStart w:id="703" w:name="_Toc440376257"/>
      <w:bookmarkStart w:id="704" w:name="_Toc440382515"/>
      <w:bookmarkStart w:id="705" w:name="_Toc440447185"/>
      <w:bookmarkStart w:id="706" w:name="_Toc440632346"/>
      <w:bookmarkStart w:id="707" w:name="_Toc440875118"/>
      <w:bookmarkStart w:id="708" w:name="_Toc441131105"/>
      <w:bookmarkStart w:id="709" w:name="_Toc447098474"/>
      <w:r w:rsidRPr="00C236C0">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0" w:name="_Ref86826666"/>
      <w:bookmarkStart w:id="711" w:name="_Toc90385112"/>
      <w:bookmarkStart w:id="712" w:name="_Toc98253925"/>
      <w:bookmarkStart w:id="713" w:name="_Toc165173853"/>
      <w:bookmarkStart w:id="71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5" w:name="_Ref440537086"/>
      <w:bookmarkStart w:id="716" w:name="_Toc44709847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0"/>
      <w:bookmarkEnd w:id="711"/>
      <w:bookmarkEnd w:id="712"/>
      <w:bookmarkEnd w:id="713"/>
      <w:bookmarkEnd w:id="714"/>
      <w:bookmarkEnd w:id="715"/>
      <w:bookmarkEnd w:id="7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7" w:name="_Toc90385113"/>
      <w:bookmarkStart w:id="718" w:name="_Toc98253926"/>
      <w:bookmarkStart w:id="719" w:name="_Toc157248180"/>
      <w:bookmarkStart w:id="720" w:name="_Toc157496549"/>
      <w:bookmarkStart w:id="721" w:name="_Toc158206088"/>
      <w:bookmarkStart w:id="722" w:name="_Toc164057773"/>
      <w:bookmarkStart w:id="723" w:name="_Toc164137123"/>
      <w:bookmarkStart w:id="724" w:name="_Toc164161283"/>
      <w:bookmarkStart w:id="725" w:name="_Toc165173854"/>
      <w:bookmarkStart w:id="726" w:name="_Ref193690005"/>
      <w:bookmarkStart w:id="727" w:name="_Toc439170679"/>
      <w:bookmarkStart w:id="728" w:name="_Toc439172781"/>
      <w:bookmarkStart w:id="729" w:name="_Toc439173225"/>
      <w:bookmarkStart w:id="730" w:name="_Toc439238221"/>
      <w:bookmarkStart w:id="731" w:name="_Toc439252769"/>
      <w:bookmarkStart w:id="732" w:name="_Toc439323743"/>
      <w:bookmarkStart w:id="733" w:name="_Toc440361377"/>
      <w:bookmarkStart w:id="734" w:name="_Toc440376132"/>
      <w:bookmarkStart w:id="735" w:name="_Toc440376259"/>
      <w:bookmarkStart w:id="736" w:name="_Toc440382517"/>
      <w:bookmarkStart w:id="737" w:name="_Toc440447187"/>
      <w:bookmarkStart w:id="738" w:name="_Toc440632348"/>
      <w:bookmarkStart w:id="739" w:name="_Toc440875120"/>
      <w:bookmarkStart w:id="740" w:name="_Toc441131107"/>
      <w:bookmarkStart w:id="741" w:name="_Toc447098476"/>
      <w:r w:rsidRPr="00C236C0">
        <w:rPr>
          <w:szCs w:val="24"/>
        </w:rPr>
        <w:t xml:space="preserve">Форма </w:t>
      </w:r>
      <w:bookmarkEnd w:id="717"/>
      <w:bookmarkEnd w:id="718"/>
      <w:bookmarkEnd w:id="719"/>
      <w:bookmarkEnd w:id="720"/>
      <w:bookmarkEnd w:id="721"/>
      <w:bookmarkEnd w:id="722"/>
      <w:bookmarkEnd w:id="723"/>
      <w:bookmarkEnd w:id="724"/>
      <w:bookmarkEnd w:id="725"/>
      <w:bookmarkEnd w:id="726"/>
      <w:r w:rsidRPr="00C236C0">
        <w:rPr>
          <w:szCs w:val="24"/>
        </w:rPr>
        <w:t>технического предложения</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2" w:name="_Ref55335818"/>
      <w:bookmarkStart w:id="743" w:name="_Ref55336334"/>
      <w:bookmarkStart w:id="744" w:name="_Toc57314673"/>
      <w:bookmarkStart w:id="745" w:name="_Toc69728987"/>
      <w:bookmarkStart w:id="746" w:name="_Toc98253928"/>
      <w:bookmarkStart w:id="747" w:name="_Toc165173856"/>
      <w:bookmarkStart w:id="748" w:name="_Ref194749150"/>
      <w:bookmarkStart w:id="749" w:name="_Ref194750368"/>
      <w:bookmarkStart w:id="750" w:name="_Ref89649494"/>
      <w:bookmarkStart w:id="75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2" w:name="_Toc176765537"/>
      <w:bookmarkStart w:id="753" w:name="_Toc198979986"/>
      <w:bookmarkStart w:id="754" w:name="_Toc217466321"/>
      <w:bookmarkStart w:id="755" w:name="_Toc217702859"/>
      <w:bookmarkStart w:id="756" w:name="_Toc233601977"/>
      <w:bookmarkStart w:id="757" w:name="_Toc263343463"/>
      <w:bookmarkStart w:id="758" w:name="_Toc439170680"/>
      <w:bookmarkStart w:id="759" w:name="_Toc439172782"/>
      <w:bookmarkStart w:id="760" w:name="_Toc439173226"/>
      <w:bookmarkStart w:id="761" w:name="_Toc439238222"/>
      <w:bookmarkStart w:id="762" w:name="_Toc439252770"/>
      <w:bookmarkStart w:id="763" w:name="_Toc439323744"/>
      <w:bookmarkStart w:id="764" w:name="_Toc440361378"/>
      <w:bookmarkStart w:id="765" w:name="_Toc440376133"/>
      <w:bookmarkStart w:id="766" w:name="_Toc440376260"/>
      <w:bookmarkStart w:id="767" w:name="_Toc440382518"/>
      <w:bookmarkStart w:id="768" w:name="_Toc440447188"/>
      <w:bookmarkStart w:id="769" w:name="_Toc440632349"/>
      <w:bookmarkStart w:id="770" w:name="_Toc440875121"/>
      <w:bookmarkStart w:id="771" w:name="_Toc441131108"/>
      <w:bookmarkStart w:id="772" w:name="_Toc447098477"/>
      <w:r w:rsidRPr="00C236C0">
        <w:rPr>
          <w:szCs w:val="24"/>
        </w:rPr>
        <w:lastRenderedPageBreak/>
        <w:t>Инструкции по заполнению</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4" w:name="_Toc423423670"/>
      <w:bookmarkStart w:id="775" w:name="_Ref440271036"/>
      <w:bookmarkStart w:id="776" w:name="_Ref440274366"/>
      <w:bookmarkStart w:id="777" w:name="_Ref440274902"/>
      <w:bookmarkStart w:id="778" w:name="_Ref440284947"/>
      <w:bookmarkStart w:id="779" w:name="_Ref440361140"/>
      <w:bookmarkStart w:id="780" w:name="_Toc44709847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42"/>
      <w:bookmarkEnd w:id="743"/>
      <w:bookmarkEnd w:id="744"/>
      <w:bookmarkEnd w:id="745"/>
      <w:bookmarkEnd w:id="746"/>
      <w:bookmarkEnd w:id="747"/>
      <w:bookmarkEnd w:id="748"/>
      <w:bookmarkEnd w:id="749"/>
      <w:bookmarkEnd w:id="773"/>
      <w:bookmarkEnd w:id="774"/>
      <w:bookmarkEnd w:id="775"/>
      <w:bookmarkEnd w:id="776"/>
      <w:bookmarkEnd w:id="777"/>
      <w:bookmarkEnd w:id="778"/>
      <w:bookmarkEnd w:id="779"/>
      <w:bookmarkEnd w:id="7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1" w:name="_Toc98253929"/>
      <w:bookmarkStart w:id="782" w:name="_Toc157248183"/>
      <w:bookmarkStart w:id="783" w:name="_Toc157496552"/>
      <w:bookmarkStart w:id="784" w:name="_Toc158206091"/>
      <w:bookmarkStart w:id="785" w:name="_Toc164057776"/>
      <w:bookmarkStart w:id="786" w:name="_Toc164137126"/>
      <w:bookmarkStart w:id="787" w:name="_Toc164161286"/>
      <w:bookmarkStart w:id="788" w:name="_Toc165173857"/>
      <w:bookmarkStart w:id="789" w:name="_Toc439170682"/>
      <w:bookmarkStart w:id="790" w:name="_Toc439172784"/>
      <w:bookmarkStart w:id="791" w:name="_Toc439173228"/>
      <w:bookmarkStart w:id="792" w:name="_Toc439238224"/>
      <w:bookmarkStart w:id="793" w:name="_Toc439252772"/>
      <w:bookmarkStart w:id="794" w:name="_Toc439323746"/>
      <w:bookmarkStart w:id="795" w:name="_Toc440361380"/>
      <w:bookmarkStart w:id="796" w:name="_Toc440376135"/>
      <w:bookmarkStart w:id="797" w:name="_Toc440376262"/>
      <w:bookmarkStart w:id="798" w:name="_Toc440382520"/>
      <w:bookmarkStart w:id="799" w:name="_Toc440447190"/>
      <w:bookmarkStart w:id="800" w:name="_Toc440632351"/>
      <w:bookmarkStart w:id="801" w:name="_Toc440875123"/>
      <w:bookmarkStart w:id="802" w:name="_Toc441131110"/>
      <w:bookmarkStart w:id="803" w:name="_Toc447098479"/>
      <w:r w:rsidRPr="00F647F7">
        <w:rPr>
          <w:b w:val="0"/>
          <w:szCs w:val="24"/>
        </w:rPr>
        <w:t xml:space="preserve">Форма </w:t>
      </w:r>
      <w:bookmarkEnd w:id="781"/>
      <w:r w:rsidRPr="00F647F7">
        <w:rPr>
          <w:b w:val="0"/>
          <w:szCs w:val="24"/>
        </w:rPr>
        <w:t xml:space="preserve">графика </w:t>
      </w:r>
      <w:bookmarkEnd w:id="782"/>
      <w:bookmarkEnd w:id="783"/>
      <w:bookmarkEnd w:id="784"/>
      <w:bookmarkEnd w:id="785"/>
      <w:bookmarkEnd w:id="786"/>
      <w:bookmarkEnd w:id="787"/>
      <w:bookmarkEnd w:id="788"/>
      <w:bookmarkEnd w:id="789"/>
      <w:bookmarkEnd w:id="790"/>
      <w:bookmarkEnd w:id="791"/>
      <w:bookmarkEnd w:id="792"/>
      <w:bookmarkEnd w:id="793"/>
      <w:bookmarkEnd w:id="794"/>
      <w:r w:rsidR="009469A6">
        <w:rPr>
          <w:b w:val="0"/>
          <w:szCs w:val="24"/>
        </w:rPr>
        <w:t>оказания услуг</w:t>
      </w:r>
      <w:bookmarkEnd w:id="795"/>
      <w:bookmarkEnd w:id="796"/>
      <w:bookmarkEnd w:id="797"/>
      <w:bookmarkEnd w:id="798"/>
      <w:bookmarkEnd w:id="799"/>
      <w:bookmarkEnd w:id="800"/>
      <w:bookmarkEnd w:id="801"/>
      <w:bookmarkEnd w:id="802"/>
      <w:bookmarkEnd w:id="8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4" w:name="_Toc171070556"/>
      <w:bookmarkStart w:id="805" w:name="_Toc98253927"/>
      <w:bookmarkStart w:id="806" w:name="_Toc176605808"/>
      <w:bookmarkStart w:id="807" w:name="_Toc176611017"/>
      <w:bookmarkStart w:id="808" w:name="_Toc176611073"/>
      <w:bookmarkStart w:id="809" w:name="_Toc176668676"/>
      <w:bookmarkStart w:id="810" w:name="_Toc176684336"/>
      <w:bookmarkStart w:id="811" w:name="_Toc176746279"/>
      <w:bookmarkStart w:id="812" w:name="_Toc176747346"/>
      <w:bookmarkStart w:id="813" w:name="_Toc198979988"/>
      <w:bookmarkStart w:id="814" w:name="_Toc217466324"/>
      <w:bookmarkStart w:id="815" w:name="_Toc217702862"/>
      <w:bookmarkStart w:id="816" w:name="_Toc233601980"/>
      <w:bookmarkStart w:id="817" w:name="_Toc263343466"/>
      <w:r w:rsidRPr="00F647F7">
        <w:rPr>
          <w:b w:val="0"/>
          <w:szCs w:val="24"/>
        </w:rPr>
        <w:br w:type="page"/>
      </w:r>
      <w:bookmarkStart w:id="818" w:name="_Toc439170683"/>
      <w:bookmarkStart w:id="819" w:name="_Toc439172785"/>
      <w:bookmarkStart w:id="820" w:name="_Toc439173229"/>
      <w:bookmarkStart w:id="821" w:name="_Toc439238225"/>
      <w:bookmarkStart w:id="822" w:name="_Toc439252773"/>
      <w:bookmarkStart w:id="823" w:name="_Toc439323747"/>
      <w:bookmarkStart w:id="824" w:name="_Toc440361381"/>
      <w:bookmarkStart w:id="825" w:name="_Toc440376136"/>
      <w:bookmarkStart w:id="826" w:name="_Toc440376263"/>
      <w:bookmarkStart w:id="827" w:name="_Toc440382521"/>
      <w:bookmarkStart w:id="828" w:name="_Toc440447191"/>
      <w:bookmarkStart w:id="829" w:name="_Toc440632352"/>
      <w:bookmarkStart w:id="830" w:name="_Toc440875124"/>
      <w:bookmarkStart w:id="831" w:name="_Toc441131111"/>
      <w:bookmarkStart w:id="832" w:name="_Toc447098480"/>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833" w:name="_Hlt22846931"/>
      <w:bookmarkStart w:id="834" w:name="_Ref440361439"/>
      <w:bookmarkStart w:id="835" w:name="_Ref440361914"/>
      <w:bookmarkStart w:id="836" w:name="_Ref440361959"/>
      <w:bookmarkStart w:id="837" w:name="_Toc447098481"/>
      <w:bookmarkStart w:id="838" w:name="_Ref93264992"/>
      <w:bookmarkStart w:id="839" w:name="_Ref93265116"/>
      <w:bookmarkStart w:id="840" w:name="_Toc98253933"/>
      <w:bookmarkStart w:id="841" w:name="_Toc165173859"/>
      <w:bookmarkStart w:id="842" w:name="_Toc423423671"/>
      <w:bookmarkEnd w:id="833"/>
      <w:r w:rsidRPr="00F647F7">
        <w:lastRenderedPageBreak/>
        <w:t xml:space="preserve">График </w:t>
      </w:r>
      <w:r>
        <w:t>оплаты оказания услуг</w:t>
      </w:r>
      <w:r w:rsidRPr="00F647F7">
        <w:t xml:space="preserve"> (форма </w:t>
      </w:r>
      <w:r>
        <w:t>5</w:t>
      </w:r>
      <w:r w:rsidRPr="00F647F7">
        <w:t>)</w:t>
      </w:r>
      <w:bookmarkEnd w:id="834"/>
      <w:bookmarkEnd w:id="835"/>
      <w:bookmarkEnd w:id="836"/>
      <w:bookmarkEnd w:id="83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3" w:name="_Toc440361383"/>
      <w:bookmarkStart w:id="844" w:name="_Toc440376138"/>
      <w:bookmarkStart w:id="845" w:name="_Toc440376265"/>
      <w:bookmarkStart w:id="846" w:name="_Toc440382523"/>
      <w:bookmarkStart w:id="847" w:name="_Toc440447193"/>
      <w:bookmarkStart w:id="848" w:name="_Toc440632354"/>
      <w:bookmarkStart w:id="849" w:name="_Toc440875126"/>
      <w:bookmarkStart w:id="850" w:name="_Toc441131113"/>
      <w:bookmarkStart w:id="851" w:name="_Toc447098482"/>
      <w:r w:rsidRPr="00F647F7">
        <w:rPr>
          <w:b w:val="0"/>
          <w:szCs w:val="24"/>
        </w:rPr>
        <w:t xml:space="preserve">Форма графика </w:t>
      </w:r>
      <w:r>
        <w:rPr>
          <w:b w:val="0"/>
          <w:szCs w:val="24"/>
        </w:rPr>
        <w:t>оплаты оказания услуг</w:t>
      </w:r>
      <w:bookmarkEnd w:id="843"/>
      <w:bookmarkEnd w:id="844"/>
      <w:bookmarkEnd w:id="845"/>
      <w:bookmarkEnd w:id="846"/>
      <w:bookmarkEnd w:id="847"/>
      <w:bookmarkEnd w:id="848"/>
      <w:bookmarkEnd w:id="849"/>
      <w:bookmarkEnd w:id="850"/>
      <w:bookmarkEnd w:id="85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2" w:name="_Toc440361384"/>
      <w:bookmarkStart w:id="853" w:name="_Toc440376139"/>
      <w:bookmarkStart w:id="854" w:name="_Toc440376266"/>
      <w:bookmarkStart w:id="855" w:name="_Toc440382524"/>
      <w:bookmarkStart w:id="856" w:name="_Toc440447194"/>
      <w:bookmarkStart w:id="857" w:name="_Toc440632355"/>
      <w:bookmarkStart w:id="858" w:name="_Toc440875127"/>
      <w:bookmarkStart w:id="859" w:name="_Toc441131114"/>
      <w:bookmarkStart w:id="860" w:name="_Toc447098483"/>
      <w:r w:rsidRPr="00F647F7">
        <w:rPr>
          <w:b w:val="0"/>
          <w:szCs w:val="24"/>
        </w:rPr>
        <w:lastRenderedPageBreak/>
        <w:t>Инструкции по заполнению</w:t>
      </w:r>
      <w:bookmarkEnd w:id="852"/>
      <w:bookmarkEnd w:id="853"/>
      <w:bookmarkEnd w:id="854"/>
      <w:bookmarkEnd w:id="855"/>
      <w:bookmarkEnd w:id="856"/>
      <w:bookmarkEnd w:id="857"/>
      <w:bookmarkEnd w:id="858"/>
      <w:bookmarkEnd w:id="859"/>
      <w:bookmarkEnd w:id="86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1" w:name="_Ref440361531"/>
      <w:bookmarkStart w:id="862" w:name="_Ref440361610"/>
      <w:bookmarkStart w:id="863" w:name="_Toc44709848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0"/>
      <w:bookmarkEnd w:id="751"/>
      <w:bookmarkEnd w:id="838"/>
      <w:bookmarkEnd w:id="839"/>
      <w:bookmarkEnd w:id="840"/>
      <w:bookmarkEnd w:id="841"/>
      <w:bookmarkEnd w:id="842"/>
      <w:bookmarkEnd w:id="861"/>
      <w:bookmarkEnd w:id="862"/>
      <w:bookmarkEnd w:id="8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4" w:name="_Toc439170685"/>
      <w:bookmarkStart w:id="865" w:name="_Toc439172787"/>
      <w:bookmarkStart w:id="866" w:name="_Toc439173231"/>
      <w:bookmarkStart w:id="867" w:name="_Toc439238227"/>
      <w:bookmarkStart w:id="868" w:name="_Toc439252775"/>
      <w:bookmarkStart w:id="869" w:name="_Toc439323749"/>
      <w:bookmarkStart w:id="870" w:name="_Toc440361386"/>
      <w:bookmarkStart w:id="871" w:name="_Toc440376141"/>
      <w:bookmarkStart w:id="872" w:name="_Toc440376268"/>
      <w:bookmarkStart w:id="873" w:name="_Toc440382526"/>
      <w:bookmarkStart w:id="874" w:name="_Toc440447196"/>
      <w:bookmarkStart w:id="875" w:name="_Toc440632357"/>
      <w:bookmarkStart w:id="876" w:name="_Toc440875129"/>
      <w:bookmarkStart w:id="877" w:name="_Toc441131116"/>
      <w:bookmarkStart w:id="878" w:name="_Toc447098485"/>
      <w:bookmarkStart w:id="879" w:name="_Toc157248186"/>
      <w:bookmarkStart w:id="880" w:name="_Toc157496555"/>
      <w:bookmarkStart w:id="881" w:name="_Toc158206094"/>
      <w:bookmarkStart w:id="882" w:name="_Toc164057779"/>
      <w:bookmarkStart w:id="883" w:name="_Toc164137129"/>
      <w:bookmarkStart w:id="884" w:name="_Toc164161289"/>
      <w:bookmarkStart w:id="88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F647F7">
        <w:rPr>
          <w:b w:val="0"/>
          <w:szCs w:val="24"/>
        </w:rPr>
        <w:t xml:space="preserve"> </w:t>
      </w:r>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6" w:name="_Toc439170686"/>
      <w:bookmarkStart w:id="887" w:name="_Toc439172788"/>
      <w:bookmarkStart w:id="888" w:name="_Toc439173232"/>
      <w:bookmarkStart w:id="889" w:name="_Toc439238228"/>
      <w:bookmarkStart w:id="890" w:name="_Toc439252776"/>
      <w:bookmarkStart w:id="891" w:name="_Toc439323750"/>
      <w:bookmarkStart w:id="892" w:name="_Toc440361387"/>
      <w:bookmarkStart w:id="893" w:name="_Toc440376142"/>
      <w:bookmarkStart w:id="894" w:name="_Toc440376269"/>
      <w:bookmarkStart w:id="895" w:name="_Toc440382527"/>
      <w:bookmarkStart w:id="896" w:name="_Toc440447197"/>
      <w:bookmarkStart w:id="897" w:name="_Toc440632358"/>
      <w:bookmarkStart w:id="898" w:name="_Toc440875130"/>
      <w:bookmarkStart w:id="899" w:name="_Toc441131117"/>
      <w:bookmarkStart w:id="900" w:name="_Toc44709848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1" w:name="_Ref55335823"/>
      <w:bookmarkStart w:id="902" w:name="_Ref55336359"/>
      <w:bookmarkStart w:id="903" w:name="_Toc57314675"/>
      <w:bookmarkStart w:id="904" w:name="_Toc69728989"/>
      <w:bookmarkStart w:id="905" w:name="_Toc98253939"/>
      <w:bookmarkStart w:id="906" w:name="_Toc165173865"/>
      <w:bookmarkStart w:id="907" w:name="_Toc423423672"/>
      <w:bookmarkStart w:id="908" w:name="_Toc447098487"/>
      <w:bookmarkEnd w:id="611"/>
      <w:r w:rsidRPr="00F647F7">
        <w:lastRenderedPageBreak/>
        <w:t xml:space="preserve">Анкета (форма </w:t>
      </w:r>
      <w:r w:rsidR="00B8118F">
        <w:t>7</w:t>
      </w:r>
      <w:r w:rsidRPr="00F647F7">
        <w:t>)</w:t>
      </w:r>
      <w:bookmarkEnd w:id="901"/>
      <w:bookmarkEnd w:id="902"/>
      <w:bookmarkEnd w:id="903"/>
      <w:bookmarkEnd w:id="904"/>
      <w:bookmarkEnd w:id="905"/>
      <w:bookmarkEnd w:id="906"/>
      <w:bookmarkEnd w:id="907"/>
      <w:bookmarkEnd w:id="908"/>
    </w:p>
    <w:p w:rsidR="004F4D80" w:rsidRPr="00F647F7" w:rsidRDefault="004F4D80" w:rsidP="004F4D80">
      <w:pPr>
        <w:pStyle w:val="3"/>
        <w:rPr>
          <w:b w:val="0"/>
          <w:szCs w:val="24"/>
        </w:rPr>
      </w:pPr>
      <w:bookmarkStart w:id="909" w:name="_Toc98253940"/>
      <w:bookmarkStart w:id="910" w:name="_Toc157248192"/>
      <w:bookmarkStart w:id="911" w:name="_Toc157496561"/>
      <w:bookmarkStart w:id="912" w:name="_Toc158206100"/>
      <w:bookmarkStart w:id="913" w:name="_Toc164057785"/>
      <w:bookmarkStart w:id="914" w:name="_Toc164137135"/>
      <w:bookmarkStart w:id="915" w:name="_Toc164161295"/>
      <w:bookmarkStart w:id="916" w:name="_Toc165173866"/>
      <w:bookmarkStart w:id="917" w:name="_Toc439170688"/>
      <w:bookmarkStart w:id="918" w:name="_Toc439172790"/>
      <w:bookmarkStart w:id="919" w:name="_Toc439173234"/>
      <w:bookmarkStart w:id="920" w:name="_Toc439238230"/>
      <w:bookmarkStart w:id="921" w:name="_Toc439252778"/>
      <w:bookmarkStart w:id="922" w:name="_Ref440272119"/>
      <w:bookmarkStart w:id="923" w:name="_Toc440361389"/>
      <w:bookmarkStart w:id="924" w:name="_Ref444170274"/>
      <w:bookmarkStart w:id="925" w:name="_Toc447098488"/>
      <w:r w:rsidRPr="00F647F7">
        <w:rPr>
          <w:b w:val="0"/>
          <w:szCs w:val="24"/>
        </w:rPr>
        <w:t xml:space="preserve">Форма Анкеты </w:t>
      </w:r>
      <w:r w:rsidR="00C236C0">
        <w:rPr>
          <w:b w:val="0"/>
          <w:szCs w:val="24"/>
        </w:rPr>
        <w:t>Участник</w:t>
      </w:r>
      <w:r>
        <w:rPr>
          <w:b w:val="0"/>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Ref444170284"/>
      <w:bookmarkStart w:id="934" w:name="_Ref444170359"/>
      <w:bookmarkStart w:id="935" w:name="_Toc447098489"/>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bookmarkEnd w:id="934"/>
      <w:bookmarkEnd w:id="93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936" w:name="P230"/>
            <w:bookmarkEnd w:id="936"/>
            <w:r w:rsidRPr="00316742">
              <w:rPr>
                <w:rFonts w:ascii="Times New Roman" w:hAnsi="Times New Roman" w:cs="Times New Roman"/>
                <w:sz w:val="22"/>
                <w:szCs w:val="22"/>
              </w:rPr>
              <w:t>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bookmarkStart w:id="937" w:name="P242"/>
            <w:bookmarkEnd w:id="937"/>
            <w:r w:rsidRPr="00316742">
              <w:rPr>
                <w:rFonts w:ascii="Times New Roman" w:hAnsi="Times New Roman" w:cs="Times New Roman"/>
                <w:sz w:val="22"/>
                <w:szCs w:val="22"/>
              </w:rPr>
              <w:t>4.</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DA481F" w:rsidRPr="00316742" w:rsidRDefault="00DA481F" w:rsidP="00350F19">
            <w:pPr>
              <w:jc w:val="center"/>
            </w:pPr>
          </w:p>
        </w:tc>
        <w:tc>
          <w:tcPr>
            <w:tcW w:w="1417" w:type="dxa"/>
            <w:vMerge/>
          </w:tcPr>
          <w:p w:rsidR="00DA481F" w:rsidRPr="00316742" w:rsidRDefault="00DA481F" w:rsidP="00350F19">
            <w:pPr>
              <w:jc w:val="center"/>
            </w:pP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DA481F" w:rsidRPr="00316742" w:rsidRDefault="00DA481F" w:rsidP="00350F19">
            <w:pPr>
              <w:jc w:val="center"/>
            </w:pPr>
          </w:p>
        </w:tc>
        <w:tc>
          <w:tcPr>
            <w:tcW w:w="1417" w:type="dxa"/>
          </w:tcPr>
          <w:p w:rsidR="00DA481F" w:rsidRPr="00316742" w:rsidRDefault="00DA481F" w:rsidP="00350F19">
            <w:pPr>
              <w:pStyle w:val="ConsPlusNormal"/>
              <w:jc w:val="center"/>
              <w:rPr>
                <w:rFonts w:ascii="Times New Roman" w:hAnsi="Times New Roman" w:cs="Times New Roman"/>
                <w:sz w:val="22"/>
                <w:szCs w:val="22"/>
              </w:rPr>
            </w:pP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938" w:name="P258"/>
            <w:bookmarkEnd w:id="938"/>
            <w:r w:rsidRPr="00316742">
              <w:rPr>
                <w:rFonts w:ascii="Times New Roman" w:hAnsi="Times New Roman" w:cs="Times New Roman"/>
                <w:sz w:val="22"/>
                <w:szCs w:val="22"/>
              </w:rPr>
              <w:lastRenderedPageBreak/>
              <w:t>7.</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350F19">
        <w:tc>
          <w:tcPr>
            <w:tcW w:w="3960"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350F19">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9" w:name="_Toc439170690"/>
      <w:bookmarkStart w:id="940" w:name="_Toc439172792"/>
      <w:bookmarkStart w:id="941" w:name="_Toc439173236"/>
      <w:bookmarkStart w:id="942" w:name="_Toc439238232"/>
    </w:p>
    <w:bookmarkEnd w:id="939"/>
    <w:bookmarkEnd w:id="940"/>
    <w:bookmarkEnd w:id="941"/>
    <w:bookmarkEnd w:id="94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3" w:name="_Toc125426243"/>
      <w:bookmarkStart w:id="944" w:name="_Toc396984070"/>
      <w:bookmarkStart w:id="945" w:name="_Toc423423673"/>
      <w:r>
        <w:br w:type="page"/>
      </w:r>
    </w:p>
    <w:p w:rsidR="004F4D80" w:rsidRPr="007417E6" w:rsidRDefault="004F4D80" w:rsidP="004F4D80">
      <w:pPr>
        <w:pStyle w:val="3"/>
        <w:rPr>
          <w:sz w:val="22"/>
        </w:rPr>
      </w:pPr>
      <w:bookmarkStart w:id="946" w:name="_Toc439170691"/>
      <w:bookmarkStart w:id="947" w:name="_Toc439172793"/>
      <w:bookmarkStart w:id="948" w:name="_Toc439173237"/>
      <w:bookmarkStart w:id="949" w:name="_Toc439238233"/>
      <w:bookmarkStart w:id="950" w:name="_Toc439252780"/>
      <w:bookmarkStart w:id="951" w:name="_Toc439323754"/>
      <w:bookmarkStart w:id="952" w:name="_Toc440361391"/>
      <w:bookmarkStart w:id="953" w:name="_Toc440376146"/>
      <w:bookmarkStart w:id="954" w:name="_Toc440376273"/>
      <w:bookmarkStart w:id="955" w:name="_Toc440382531"/>
      <w:bookmarkStart w:id="956" w:name="_Toc440447201"/>
      <w:bookmarkStart w:id="957" w:name="_Toc440632362"/>
      <w:bookmarkStart w:id="958" w:name="_Toc440875134"/>
      <w:bookmarkStart w:id="959" w:name="_Toc441131121"/>
      <w:bookmarkStart w:id="960" w:name="_Toc447098490"/>
      <w:r>
        <w:rPr>
          <w:szCs w:val="24"/>
        </w:rPr>
        <w:lastRenderedPageBreak/>
        <w:t>Инструкции по заполнению</w:t>
      </w:r>
      <w:bookmarkEnd w:id="943"/>
      <w:r>
        <w:rPr>
          <w:szCs w:val="24"/>
        </w:rPr>
        <w:t xml:space="preserve"> Анкеты </w:t>
      </w:r>
      <w:r w:rsidR="00C236C0">
        <w:rPr>
          <w:szCs w:val="24"/>
        </w:rPr>
        <w:t>Участник</w:t>
      </w:r>
      <w:r>
        <w:rPr>
          <w:szCs w:val="24"/>
        </w:rPr>
        <w:t>а</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61" w:name="_Ref55336378"/>
      <w:bookmarkStart w:id="962" w:name="_Toc57314676"/>
      <w:bookmarkStart w:id="963" w:name="_Toc69728990"/>
      <w:bookmarkStart w:id="964" w:name="_Toc98253942"/>
      <w:bookmarkStart w:id="965" w:name="_Toc165173868"/>
      <w:bookmarkStart w:id="966" w:name="_Toc423423674"/>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Toc44709849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32364"/>
      <w:bookmarkStart w:id="987" w:name="_Toc440875136"/>
      <w:bookmarkStart w:id="988" w:name="_Toc441131123"/>
      <w:bookmarkStart w:id="989" w:name="_Toc447098492"/>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32365"/>
      <w:bookmarkStart w:id="1009" w:name="_Toc440875137"/>
      <w:bookmarkStart w:id="1010" w:name="_Toc441131124"/>
      <w:bookmarkStart w:id="1011" w:name="_Toc447098493"/>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2" w:name="_Ref55336389"/>
      <w:bookmarkStart w:id="1013" w:name="_Toc57314677"/>
      <w:bookmarkStart w:id="1014" w:name="_Toc69728991"/>
      <w:bookmarkStart w:id="1015" w:name="_Toc98253945"/>
      <w:bookmarkStart w:id="1016" w:name="_Toc165173871"/>
      <w:bookmarkStart w:id="1017" w:name="_Toc423423675"/>
      <w:bookmarkStart w:id="1018" w:name="_Toc447098494"/>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32367"/>
      <w:bookmarkStart w:id="1038" w:name="_Toc440875139"/>
      <w:bookmarkStart w:id="1039" w:name="_Toc441131126"/>
      <w:bookmarkStart w:id="1040" w:name="_Toc447098495"/>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32368"/>
      <w:bookmarkStart w:id="1060" w:name="_Toc440875140"/>
      <w:bookmarkStart w:id="1061" w:name="_Toc441131127"/>
      <w:bookmarkStart w:id="1062" w:name="_Toc447098496"/>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3" w:name="_Ref55336398"/>
      <w:bookmarkStart w:id="1064" w:name="_Toc57314678"/>
      <w:bookmarkStart w:id="1065" w:name="_Toc69728992"/>
      <w:bookmarkStart w:id="1066" w:name="_Toc98253948"/>
      <w:bookmarkStart w:id="1067" w:name="_Toc165173874"/>
      <w:bookmarkStart w:id="1068" w:name="_Toc423423676"/>
      <w:bookmarkStart w:id="1069" w:name="_Toc447098497"/>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p>
    <w:p w:rsidR="004F4D80" w:rsidRPr="00D904EF" w:rsidRDefault="004F4D80" w:rsidP="004F4D80">
      <w:pPr>
        <w:pStyle w:val="3"/>
        <w:rPr>
          <w:szCs w:val="24"/>
        </w:rPr>
      </w:pPr>
      <w:bookmarkStart w:id="1070" w:name="_Toc98253949"/>
      <w:bookmarkStart w:id="1071" w:name="_Toc157248201"/>
      <w:bookmarkStart w:id="1072" w:name="_Toc157496570"/>
      <w:bookmarkStart w:id="1073" w:name="_Toc158206109"/>
      <w:bookmarkStart w:id="1074" w:name="_Toc164057794"/>
      <w:bookmarkStart w:id="1075" w:name="_Toc164137144"/>
      <w:bookmarkStart w:id="1076" w:name="_Toc164161304"/>
      <w:bookmarkStart w:id="1077" w:name="_Toc165173875"/>
      <w:bookmarkStart w:id="1078" w:name="_Toc439170699"/>
      <w:bookmarkStart w:id="1079" w:name="_Toc439172801"/>
      <w:bookmarkStart w:id="1080" w:name="_Toc439173245"/>
      <w:bookmarkStart w:id="1081" w:name="_Toc439238241"/>
      <w:bookmarkStart w:id="1082" w:name="_Toc439252788"/>
      <w:bookmarkStart w:id="1083" w:name="_Toc439323762"/>
      <w:bookmarkStart w:id="1084" w:name="_Toc440361399"/>
      <w:bookmarkStart w:id="1085" w:name="_Toc440376281"/>
      <w:bookmarkStart w:id="1086" w:name="_Toc440382539"/>
      <w:bookmarkStart w:id="1087" w:name="_Toc440447209"/>
      <w:bookmarkStart w:id="1088" w:name="_Toc440632370"/>
      <w:bookmarkStart w:id="1089" w:name="_Toc440875142"/>
      <w:bookmarkStart w:id="1090" w:name="_Toc441131129"/>
      <w:bookmarkStart w:id="1091" w:name="_Toc447098498"/>
      <w:r w:rsidRPr="00D904EF">
        <w:rPr>
          <w:szCs w:val="24"/>
        </w:rPr>
        <w:t>Форма Справки о кадровых ресурсах</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8253950"/>
      <w:bookmarkStart w:id="1093" w:name="_Toc157248202"/>
      <w:bookmarkStart w:id="1094" w:name="_Toc157496571"/>
      <w:bookmarkStart w:id="1095" w:name="_Toc158206110"/>
      <w:bookmarkStart w:id="1096" w:name="_Toc164057795"/>
      <w:bookmarkStart w:id="1097" w:name="_Toc164137145"/>
      <w:bookmarkStart w:id="1098" w:name="_Toc164161305"/>
      <w:bookmarkStart w:id="1099" w:name="_Toc165173876"/>
      <w:r>
        <w:rPr>
          <w:b/>
          <w:szCs w:val="24"/>
        </w:rPr>
        <w:br w:type="page"/>
      </w:r>
    </w:p>
    <w:p w:rsidR="004F4D80" w:rsidRPr="00D904EF" w:rsidRDefault="004F4D80" w:rsidP="004F4D80">
      <w:pPr>
        <w:pStyle w:val="3"/>
        <w:rPr>
          <w:szCs w:val="24"/>
        </w:rPr>
      </w:pPr>
      <w:bookmarkStart w:id="1100" w:name="_Toc439170700"/>
      <w:bookmarkStart w:id="1101" w:name="_Toc439172802"/>
      <w:bookmarkStart w:id="1102" w:name="_Toc439173246"/>
      <w:bookmarkStart w:id="1103" w:name="_Toc439238242"/>
      <w:bookmarkStart w:id="1104" w:name="_Toc439252789"/>
      <w:bookmarkStart w:id="1105" w:name="_Toc439323763"/>
      <w:bookmarkStart w:id="1106" w:name="_Toc440361400"/>
      <w:bookmarkStart w:id="1107" w:name="_Toc440376282"/>
      <w:bookmarkStart w:id="1108" w:name="_Toc440382540"/>
      <w:bookmarkStart w:id="1109" w:name="_Toc440447210"/>
      <w:bookmarkStart w:id="1110" w:name="_Toc440632371"/>
      <w:bookmarkStart w:id="1111" w:name="_Toc440875143"/>
      <w:bookmarkStart w:id="1112" w:name="_Toc441131130"/>
      <w:bookmarkStart w:id="1113" w:name="_Toc447098499"/>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4" w:name="_Toc165173881"/>
      <w:bookmarkStart w:id="1115" w:name="_Ref194749267"/>
      <w:bookmarkStart w:id="1116" w:name="_Toc423423677"/>
      <w:bookmarkStart w:id="1117" w:name="_Ref440271993"/>
      <w:bookmarkStart w:id="1118" w:name="_Ref440274659"/>
      <w:bookmarkStart w:id="1119" w:name="_Toc447098500"/>
      <w:bookmarkStart w:id="1120" w:name="_Ref90381523"/>
      <w:bookmarkStart w:id="1121" w:name="_Toc90385124"/>
      <w:bookmarkStart w:id="1122" w:name="_Ref96861029"/>
      <w:bookmarkStart w:id="1123" w:name="_Toc97651410"/>
      <w:bookmarkStart w:id="112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4"/>
      <w:bookmarkEnd w:id="1115"/>
      <w:bookmarkEnd w:id="1116"/>
      <w:bookmarkEnd w:id="1117"/>
      <w:bookmarkEnd w:id="1118"/>
      <w:bookmarkEnd w:id="1119"/>
    </w:p>
    <w:p w:rsidR="004F4D80" w:rsidRPr="00D904EF" w:rsidRDefault="004F4D80" w:rsidP="004F4D80">
      <w:pPr>
        <w:pStyle w:val="3"/>
        <w:rPr>
          <w:szCs w:val="24"/>
        </w:rPr>
      </w:pPr>
      <w:bookmarkStart w:id="1125" w:name="_Toc97651411"/>
      <w:bookmarkStart w:id="1126" w:name="_Toc98253956"/>
      <w:bookmarkStart w:id="1127" w:name="_Toc157248208"/>
      <w:bookmarkStart w:id="1128" w:name="_Toc157496577"/>
      <w:bookmarkStart w:id="1129" w:name="_Toc158206116"/>
      <w:bookmarkStart w:id="1130" w:name="_Toc164057801"/>
      <w:bookmarkStart w:id="1131" w:name="_Toc164137151"/>
      <w:bookmarkStart w:id="1132" w:name="_Toc164161311"/>
      <w:bookmarkStart w:id="1133" w:name="_Toc165173882"/>
      <w:bookmarkStart w:id="1134" w:name="_Toc439170702"/>
      <w:bookmarkStart w:id="1135" w:name="_Toc439172804"/>
      <w:bookmarkStart w:id="1136" w:name="_Toc439173248"/>
      <w:bookmarkStart w:id="1137" w:name="_Toc439238244"/>
      <w:bookmarkStart w:id="1138" w:name="_Toc439252791"/>
      <w:bookmarkStart w:id="1139" w:name="_Toc439323765"/>
      <w:bookmarkStart w:id="1140" w:name="_Toc440361402"/>
      <w:bookmarkStart w:id="1141" w:name="_Toc440376284"/>
      <w:bookmarkStart w:id="1142" w:name="_Toc440382542"/>
      <w:bookmarkStart w:id="1143" w:name="_Toc440447212"/>
      <w:bookmarkStart w:id="1144" w:name="_Toc440632373"/>
      <w:bookmarkStart w:id="1145" w:name="_Toc440875145"/>
      <w:bookmarkStart w:id="1146" w:name="_Toc441131132"/>
      <w:bookmarkStart w:id="1147" w:name="_Toc44709850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8" w:name="_Toc97651412"/>
      <w:bookmarkStart w:id="1149" w:name="_Toc98253957"/>
      <w:bookmarkStart w:id="1150" w:name="_Toc157248209"/>
      <w:bookmarkStart w:id="1151" w:name="_Toc157496578"/>
      <w:bookmarkStart w:id="1152" w:name="_Toc158206117"/>
      <w:bookmarkStart w:id="1153" w:name="_Toc164057802"/>
      <w:bookmarkStart w:id="1154" w:name="_Toc164137152"/>
      <w:bookmarkStart w:id="1155" w:name="_Toc164161312"/>
      <w:bookmarkStart w:id="1156" w:name="_Toc165173883"/>
      <w:r>
        <w:rPr>
          <w:b/>
          <w:szCs w:val="24"/>
        </w:rPr>
        <w:br w:type="page"/>
      </w:r>
    </w:p>
    <w:p w:rsidR="004F4D80" w:rsidRPr="00D904EF" w:rsidRDefault="004F4D80" w:rsidP="004F4D80">
      <w:pPr>
        <w:pStyle w:val="3"/>
        <w:rPr>
          <w:szCs w:val="24"/>
        </w:rPr>
      </w:pPr>
      <w:bookmarkStart w:id="1157" w:name="_Toc439170703"/>
      <w:bookmarkStart w:id="1158" w:name="_Toc439172805"/>
      <w:bookmarkStart w:id="1159" w:name="_Toc439173249"/>
      <w:bookmarkStart w:id="1160" w:name="_Toc439238245"/>
      <w:bookmarkStart w:id="1161" w:name="_Toc439252792"/>
      <w:bookmarkStart w:id="1162" w:name="_Toc439323766"/>
      <w:bookmarkStart w:id="1163" w:name="_Toc440361403"/>
      <w:bookmarkStart w:id="1164" w:name="_Toc440376285"/>
      <w:bookmarkStart w:id="1165" w:name="_Toc440382543"/>
      <w:bookmarkStart w:id="1166" w:name="_Toc440447213"/>
      <w:bookmarkStart w:id="1167" w:name="_Toc440632374"/>
      <w:bookmarkStart w:id="1168" w:name="_Toc440875146"/>
      <w:bookmarkStart w:id="1169" w:name="_Toc441131133"/>
      <w:bookmarkStart w:id="1170" w:name="_Toc447098502"/>
      <w:r w:rsidRPr="00D904EF">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0"/>
    <w:bookmarkEnd w:id="1121"/>
    <w:bookmarkEnd w:id="1122"/>
    <w:bookmarkEnd w:id="1123"/>
    <w:bookmarkEnd w:id="112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71"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72" w:name="_Toc423423680"/>
      <w:bookmarkStart w:id="1173" w:name="_Ref440272035"/>
      <w:bookmarkStart w:id="1174" w:name="_Ref440274733"/>
      <w:bookmarkStart w:id="1175" w:name="_Ref444181467"/>
      <w:bookmarkStart w:id="1176" w:name="_Toc44709850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1"/>
      <w:bookmarkEnd w:id="1172"/>
      <w:bookmarkEnd w:id="1173"/>
      <w:bookmarkEnd w:id="1174"/>
      <w:bookmarkEnd w:id="1175"/>
      <w:bookmarkEnd w:id="1176"/>
    </w:p>
    <w:p w:rsidR="004F4D80" w:rsidRPr="00E87023" w:rsidRDefault="004F4D80" w:rsidP="004F4D80">
      <w:pPr>
        <w:pStyle w:val="3"/>
        <w:rPr>
          <w:sz w:val="22"/>
        </w:rPr>
      </w:pPr>
      <w:bookmarkStart w:id="1177" w:name="_Toc343690584"/>
      <w:bookmarkStart w:id="1178" w:name="_Toc372294428"/>
      <w:bookmarkStart w:id="1179" w:name="_Toc379288896"/>
      <w:bookmarkStart w:id="1180" w:name="_Toc384734780"/>
      <w:bookmarkStart w:id="1181" w:name="_Toc396984078"/>
      <w:bookmarkStart w:id="1182" w:name="_Toc423423681"/>
      <w:bookmarkStart w:id="1183" w:name="_Toc439170710"/>
      <w:bookmarkStart w:id="1184" w:name="_Toc439172812"/>
      <w:bookmarkStart w:id="1185" w:name="_Toc439173253"/>
      <w:bookmarkStart w:id="1186" w:name="_Toc439238249"/>
      <w:bookmarkStart w:id="1187" w:name="_Toc439252796"/>
      <w:bookmarkStart w:id="1188" w:name="_Toc439323770"/>
      <w:bookmarkStart w:id="1189" w:name="_Toc440361405"/>
      <w:bookmarkStart w:id="1190" w:name="_Toc440376287"/>
      <w:bookmarkStart w:id="1191" w:name="_Toc440382545"/>
      <w:bookmarkStart w:id="1192" w:name="_Toc440447215"/>
      <w:bookmarkStart w:id="1193" w:name="_Toc440632376"/>
      <w:bookmarkStart w:id="1194" w:name="_Toc440875148"/>
      <w:bookmarkStart w:id="1195" w:name="_Toc441131135"/>
      <w:bookmarkStart w:id="1196" w:name="_Toc44709850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7" w:name="_Toc343690585"/>
      <w:bookmarkStart w:id="1198" w:name="_Toc372294429"/>
      <w:bookmarkStart w:id="1199" w:name="_Toc379288897"/>
      <w:bookmarkStart w:id="1200" w:name="_Toc384734781"/>
      <w:bookmarkStart w:id="1201" w:name="_Toc396984079"/>
      <w:bookmarkStart w:id="1202" w:name="_Toc423423682"/>
      <w:bookmarkStart w:id="1203" w:name="_Toc439170711"/>
      <w:bookmarkStart w:id="1204" w:name="_Toc439172813"/>
      <w:bookmarkStart w:id="1205" w:name="_Toc439173254"/>
      <w:bookmarkStart w:id="1206" w:name="_Toc439238250"/>
      <w:bookmarkStart w:id="1207" w:name="_Toc439252797"/>
      <w:bookmarkStart w:id="1208" w:name="_Toc439323771"/>
      <w:bookmarkStart w:id="1209" w:name="_Toc440361406"/>
      <w:bookmarkStart w:id="1210" w:name="_Toc440376288"/>
      <w:bookmarkStart w:id="1211" w:name="_Toc440382546"/>
      <w:bookmarkStart w:id="1212" w:name="_Toc440447216"/>
      <w:bookmarkStart w:id="1213" w:name="_Toc440632377"/>
      <w:bookmarkStart w:id="1214" w:name="_Toc440875149"/>
      <w:bookmarkStart w:id="1215" w:name="_Toc441131136"/>
      <w:bookmarkStart w:id="1216" w:name="_Toc447098505"/>
      <w:r w:rsidRPr="00D27071">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8" w:name="_Toc423423683"/>
      <w:bookmarkStart w:id="1219" w:name="_Ref440272051"/>
      <w:bookmarkStart w:id="1220" w:name="_Ref440274744"/>
      <w:bookmarkStart w:id="1221" w:name="_Toc44709850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7"/>
      <w:bookmarkEnd w:id="1218"/>
      <w:bookmarkEnd w:id="1219"/>
      <w:bookmarkEnd w:id="1220"/>
      <w:bookmarkEnd w:id="1221"/>
    </w:p>
    <w:p w:rsidR="004F4D80" w:rsidRPr="008C4223" w:rsidRDefault="004F4D80" w:rsidP="004F4D80">
      <w:pPr>
        <w:pStyle w:val="3"/>
        <w:rPr>
          <w:szCs w:val="24"/>
        </w:rPr>
      </w:pPr>
      <w:bookmarkStart w:id="1222" w:name="_Toc343690587"/>
      <w:bookmarkStart w:id="1223" w:name="_Toc372294431"/>
      <w:bookmarkStart w:id="1224" w:name="_Toc379288899"/>
      <w:bookmarkStart w:id="1225" w:name="_Toc384734783"/>
      <w:bookmarkStart w:id="1226" w:name="_Toc396984081"/>
      <w:bookmarkStart w:id="1227" w:name="_Toc423423684"/>
      <w:bookmarkStart w:id="1228" w:name="_Toc439170713"/>
      <w:bookmarkStart w:id="1229" w:name="_Toc439172815"/>
      <w:bookmarkStart w:id="1230" w:name="_Toc439173256"/>
      <w:bookmarkStart w:id="1231" w:name="_Toc439238252"/>
      <w:bookmarkStart w:id="1232" w:name="_Toc439252799"/>
      <w:bookmarkStart w:id="1233" w:name="_Toc439323773"/>
      <w:bookmarkStart w:id="1234" w:name="_Toc440361408"/>
      <w:bookmarkStart w:id="1235" w:name="_Toc440376290"/>
      <w:bookmarkStart w:id="1236" w:name="_Toc440382548"/>
      <w:bookmarkStart w:id="1237" w:name="_Toc440447218"/>
      <w:bookmarkStart w:id="1238" w:name="_Toc440632379"/>
      <w:bookmarkStart w:id="1239" w:name="_Toc440875151"/>
      <w:bookmarkStart w:id="1240" w:name="_Toc441131138"/>
      <w:bookmarkStart w:id="1241" w:name="_Toc447098507"/>
      <w:r w:rsidRPr="008C4223">
        <w:rPr>
          <w:szCs w:val="24"/>
        </w:rPr>
        <w:t xml:space="preserve">Форма </w:t>
      </w:r>
      <w:bookmarkEnd w:id="1222"/>
      <w:bookmarkEnd w:id="1223"/>
      <w:bookmarkEnd w:id="1224"/>
      <w:bookmarkEnd w:id="1225"/>
      <w:bookmarkEnd w:id="1226"/>
      <w:bookmarkEnd w:id="1227"/>
      <w:bookmarkEnd w:id="1228"/>
      <w:bookmarkEnd w:id="1229"/>
      <w:bookmarkEnd w:id="1230"/>
      <w:bookmarkEnd w:id="1231"/>
      <w:bookmarkEnd w:id="1232"/>
      <w:r w:rsidR="000D70B6" w:rsidRPr="000D70B6">
        <w:rPr>
          <w:szCs w:val="24"/>
        </w:rPr>
        <w:t>Согласия на обработку персональных данных</w:t>
      </w:r>
      <w:bookmarkEnd w:id="1233"/>
      <w:bookmarkEnd w:id="1234"/>
      <w:bookmarkEnd w:id="1235"/>
      <w:bookmarkEnd w:id="1236"/>
      <w:bookmarkEnd w:id="1237"/>
      <w:bookmarkEnd w:id="1238"/>
      <w:bookmarkEnd w:id="1239"/>
      <w:bookmarkEnd w:id="1240"/>
      <w:bookmarkEnd w:id="124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2" w:name="_Toc439252801"/>
      <w:bookmarkStart w:id="1243" w:name="_Toc439323774"/>
      <w:bookmarkStart w:id="1244" w:name="_Toc440361409"/>
      <w:bookmarkStart w:id="1245" w:name="_Toc440376291"/>
      <w:bookmarkStart w:id="1246" w:name="_Toc440382549"/>
      <w:bookmarkStart w:id="1247" w:name="_Toc440447219"/>
      <w:bookmarkStart w:id="1248" w:name="_Toc440632380"/>
      <w:bookmarkStart w:id="1249" w:name="_Toc440875152"/>
      <w:bookmarkStart w:id="1250" w:name="_Toc441131139"/>
      <w:bookmarkStart w:id="1251" w:name="_Toc447098508"/>
      <w:r w:rsidRPr="005A2CAE">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2" w:name="_Ref440272256"/>
      <w:bookmarkStart w:id="1253" w:name="_Ref440272678"/>
      <w:bookmarkStart w:id="1254" w:name="_Ref440274944"/>
      <w:bookmarkStart w:id="1255" w:name="_Toc447098509"/>
      <w:r w:rsidRPr="007A6A39">
        <w:lastRenderedPageBreak/>
        <w:t>Соглашение о неустойке (форма 1</w:t>
      </w:r>
      <w:r w:rsidR="00635719">
        <w:t>4</w:t>
      </w:r>
      <w:r w:rsidRPr="007A6A39">
        <w:t>)</w:t>
      </w:r>
      <w:bookmarkEnd w:id="1252"/>
      <w:bookmarkEnd w:id="1253"/>
      <w:bookmarkEnd w:id="1254"/>
      <w:bookmarkEnd w:id="1255"/>
    </w:p>
    <w:p w:rsidR="007A6A39" w:rsidRPr="007A6A39" w:rsidRDefault="007A6A39" w:rsidP="007A6A39">
      <w:pPr>
        <w:pStyle w:val="3"/>
        <w:rPr>
          <w:szCs w:val="24"/>
        </w:rPr>
      </w:pPr>
      <w:bookmarkStart w:id="1256" w:name="_Toc439170715"/>
      <w:bookmarkStart w:id="1257" w:name="_Toc439172817"/>
      <w:bookmarkStart w:id="1258" w:name="_Toc439173259"/>
      <w:bookmarkStart w:id="1259" w:name="_Toc439238255"/>
      <w:bookmarkStart w:id="1260" w:name="_Toc439252803"/>
      <w:bookmarkStart w:id="1261" w:name="_Toc439323776"/>
      <w:bookmarkStart w:id="1262" w:name="_Toc440361411"/>
      <w:bookmarkStart w:id="1263" w:name="_Toc440376293"/>
      <w:bookmarkStart w:id="1264" w:name="_Toc440382551"/>
      <w:bookmarkStart w:id="1265" w:name="_Toc440447221"/>
      <w:bookmarkStart w:id="1266" w:name="_Toc440632382"/>
      <w:bookmarkStart w:id="1267" w:name="_Toc440875154"/>
      <w:bookmarkStart w:id="1268" w:name="_Toc441131141"/>
      <w:bookmarkStart w:id="1269" w:name="_Toc447098510"/>
      <w:r w:rsidRPr="007A6A39">
        <w:rPr>
          <w:szCs w:val="24"/>
        </w:rPr>
        <w:t>Форма соглашени</w:t>
      </w:r>
      <w:r w:rsidR="00E47073">
        <w:rPr>
          <w:szCs w:val="24"/>
        </w:rPr>
        <w:t>я</w:t>
      </w:r>
      <w:r w:rsidRPr="007A6A39">
        <w:rPr>
          <w:szCs w:val="24"/>
        </w:rPr>
        <w:t xml:space="preserve"> о неустойке</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0" w:name="_Toc439170716"/>
      <w:bookmarkStart w:id="1271" w:name="_Toc439172818"/>
      <w:bookmarkStart w:id="1272" w:name="_Toc439173260"/>
      <w:bookmarkStart w:id="1273" w:name="_Toc439238256"/>
      <w:bookmarkStart w:id="1274" w:name="_Toc439252804"/>
      <w:bookmarkStart w:id="1275" w:name="_Toc439323777"/>
      <w:bookmarkStart w:id="1276" w:name="_Toc440361412"/>
      <w:bookmarkStart w:id="1277" w:name="_Toc440376294"/>
      <w:bookmarkStart w:id="1278" w:name="_Toc440382552"/>
      <w:bookmarkStart w:id="1279" w:name="_Toc440447222"/>
      <w:bookmarkStart w:id="1280" w:name="_Toc440632383"/>
      <w:bookmarkStart w:id="1281" w:name="_Toc440875155"/>
      <w:bookmarkStart w:id="1282" w:name="_Toc441131142"/>
      <w:bookmarkStart w:id="1283" w:name="_Toc447098511"/>
      <w:r w:rsidRPr="007857E5">
        <w:rPr>
          <w:szCs w:val="24"/>
        </w:rPr>
        <w:lastRenderedPageBreak/>
        <w:t>Инструкции по заполнению</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4" w:name="_Ref440272274"/>
      <w:bookmarkStart w:id="1285" w:name="_Ref440274756"/>
      <w:bookmarkStart w:id="1286" w:name="_Toc44709851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4"/>
      <w:bookmarkEnd w:id="1285"/>
      <w:bookmarkEnd w:id="1286"/>
    </w:p>
    <w:p w:rsidR="007857E5" w:rsidRPr="00E47073" w:rsidRDefault="007857E5" w:rsidP="007857E5">
      <w:pPr>
        <w:pStyle w:val="3"/>
        <w:rPr>
          <w:szCs w:val="24"/>
        </w:rPr>
      </w:pPr>
      <w:bookmarkStart w:id="1287" w:name="_Toc439170718"/>
      <w:bookmarkStart w:id="1288" w:name="_Toc439172820"/>
      <w:bookmarkStart w:id="1289" w:name="_Toc439173262"/>
      <w:bookmarkStart w:id="1290" w:name="_Toc439238258"/>
      <w:bookmarkStart w:id="1291" w:name="_Toc439252806"/>
      <w:bookmarkStart w:id="1292" w:name="_Toc439323779"/>
      <w:bookmarkStart w:id="1293" w:name="_Toc440361414"/>
      <w:bookmarkStart w:id="1294" w:name="_Toc440376296"/>
      <w:bookmarkStart w:id="1295" w:name="_Toc440382554"/>
      <w:bookmarkStart w:id="1296" w:name="_Toc440447224"/>
      <w:bookmarkStart w:id="1297" w:name="_Toc440632385"/>
      <w:bookmarkStart w:id="1298" w:name="_Toc440875157"/>
      <w:bookmarkStart w:id="1299" w:name="_Toc441131144"/>
      <w:bookmarkStart w:id="1300" w:name="_Toc447098513"/>
      <w:r w:rsidRPr="00E47073">
        <w:rPr>
          <w:szCs w:val="24"/>
        </w:rPr>
        <w:t xml:space="preserve">Форма </w:t>
      </w:r>
      <w:bookmarkEnd w:id="1287"/>
      <w:r w:rsidR="00E47073" w:rsidRPr="00E47073">
        <w:rPr>
          <w:szCs w:val="24"/>
        </w:rPr>
        <w:t>согласия Участника налоговым органам на разглашение сведений, составляющих налоговую тайну</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1" w:name="_Toc300142269"/>
      <w:bookmarkStart w:id="1302" w:name="_Toc309735391"/>
      <w:bookmarkStart w:id="130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1"/>
      <w:r w:rsidRPr="007857E5">
        <w:rPr>
          <w:b/>
          <w:bCs w:val="0"/>
          <w:snapToGrid w:val="0"/>
          <w:sz w:val="24"/>
          <w:szCs w:val="24"/>
        </w:rPr>
        <w:t xml:space="preserve"> </w:t>
      </w:r>
      <w:bookmarkEnd w:id="1302"/>
      <w:bookmarkEnd w:id="130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4" w:name="_Toc439170719"/>
      <w:bookmarkStart w:id="1305" w:name="_Toc439172821"/>
      <w:bookmarkStart w:id="1306" w:name="_Toc439173263"/>
      <w:bookmarkStart w:id="1307" w:name="_Toc439238259"/>
      <w:bookmarkStart w:id="1308" w:name="_Toc439252807"/>
      <w:bookmarkStart w:id="1309" w:name="_Toc439323780"/>
      <w:bookmarkStart w:id="1310" w:name="_Toc440361415"/>
      <w:bookmarkStart w:id="1311" w:name="_Toc440376297"/>
      <w:bookmarkStart w:id="1312" w:name="_Toc440382555"/>
      <w:bookmarkStart w:id="1313" w:name="_Toc440447225"/>
      <w:bookmarkStart w:id="1314" w:name="_Toc440632386"/>
      <w:bookmarkStart w:id="1315" w:name="_Toc440875158"/>
      <w:bookmarkStart w:id="1316" w:name="_Toc441131145"/>
      <w:bookmarkStart w:id="1317" w:name="_Toc447098514"/>
      <w:r w:rsidRPr="007857E5">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8" w:name="_Ref93268095"/>
      <w:bookmarkStart w:id="1319" w:name="_Ref93268099"/>
      <w:bookmarkStart w:id="1320" w:name="_Toc98253958"/>
      <w:bookmarkStart w:id="1321" w:name="_Toc165173884"/>
      <w:bookmarkStart w:id="1322" w:name="_Toc423423678"/>
      <w:bookmarkStart w:id="1323" w:name="_Ref440272510"/>
      <w:bookmarkStart w:id="1324" w:name="_Ref440274961"/>
      <w:bookmarkStart w:id="1325" w:name="_Ref90381141"/>
      <w:bookmarkStart w:id="1326" w:name="_Toc90385121"/>
      <w:bookmarkStart w:id="1327" w:name="_Toc98253952"/>
      <w:bookmarkStart w:id="1328" w:name="_Toc165173878"/>
      <w:bookmarkStart w:id="1329" w:name="_Toc423427449"/>
      <w:bookmarkStart w:id="1330" w:name="_Toc44709851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1" w:name="_Toc90385125"/>
      <w:bookmarkStart w:id="1332" w:name="_Toc439170705"/>
      <w:bookmarkStart w:id="1333" w:name="_Toc439172807"/>
      <w:bookmarkStart w:id="1334" w:name="_Toc439173268"/>
      <w:bookmarkStart w:id="1335" w:name="_Toc439238264"/>
      <w:bookmarkStart w:id="1336" w:name="_Toc439252812"/>
      <w:bookmarkStart w:id="1337" w:name="_Toc439323785"/>
      <w:bookmarkStart w:id="1338" w:name="_Toc440361420"/>
      <w:bookmarkStart w:id="1339" w:name="_Toc440376302"/>
      <w:bookmarkStart w:id="1340" w:name="_Toc440382560"/>
      <w:bookmarkStart w:id="1341" w:name="_Toc440447230"/>
      <w:bookmarkStart w:id="1342" w:name="_Toc440632391"/>
      <w:bookmarkStart w:id="1343" w:name="_Toc440875160"/>
      <w:bookmarkStart w:id="1344" w:name="_Toc441131147"/>
      <w:bookmarkStart w:id="1345" w:name="_Toc447098516"/>
      <w:r w:rsidRPr="00D904EF">
        <w:rPr>
          <w:szCs w:val="24"/>
        </w:rPr>
        <w:t xml:space="preserve">Форма </w:t>
      </w:r>
      <w:bookmarkEnd w:id="1331"/>
      <w:bookmarkEnd w:id="1332"/>
      <w:bookmarkEnd w:id="1333"/>
      <w:bookmarkEnd w:id="1334"/>
      <w:bookmarkEnd w:id="1335"/>
      <w:bookmarkEnd w:id="1336"/>
      <w:bookmarkEnd w:id="1337"/>
      <w:bookmarkEnd w:id="1338"/>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339"/>
      <w:bookmarkEnd w:id="1340"/>
      <w:bookmarkEnd w:id="1341"/>
      <w:bookmarkEnd w:id="1342"/>
      <w:bookmarkEnd w:id="1343"/>
      <w:bookmarkEnd w:id="1344"/>
      <w:bookmarkEnd w:id="134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6" w:name="_Toc90385126"/>
      <w:bookmarkStart w:id="1347" w:name="_Toc98253959"/>
      <w:bookmarkStart w:id="1348" w:name="_Toc157248211"/>
      <w:bookmarkStart w:id="1349" w:name="_Toc157496580"/>
      <w:bookmarkStart w:id="1350" w:name="_Toc158206119"/>
      <w:bookmarkStart w:id="1351" w:name="_Toc164057804"/>
      <w:bookmarkStart w:id="1352" w:name="_Toc164137154"/>
      <w:bookmarkStart w:id="1353" w:name="_Toc164161314"/>
      <w:bookmarkStart w:id="1354" w:name="_Toc165173885"/>
      <w:r>
        <w:rPr>
          <w:b/>
          <w:szCs w:val="24"/>
        </w:rPr>
        <w:br w:type="page"/>
      </w:r>
    </w:p>
    <w:p w:rsidR="00635719" w:rsidRPr="00D904EF" w:rsidRDefault="00635719" w:rsidP="00635719">
      <w:pPr>
        <w:pStyle w:val="3"/>
        <w:rPr>
          <w:szCs w:val="24"/>
        </w:rPr>
      </w:pPr>
      <w:bookmarkStart w:id="1355" w:name="_Toc439170706"/>
      <w:bookmarkStart w:id="1356" w:name="_Toc439172808"/>
      <w:bookmarkStart w:id="1357" w:name="_Toc439173269"/>
      <w:bookmarkStart w:id="1358" w:name="_Toc439238265"/>
      <w:bookmarkStart w:id="1359" w:name="_Toc439252813"/>
      <w:bookmarkStart w:id="1360" w:name="_Toc439323786"/>
      <w:bookmarkStart w:id="1361" w:name="_Toc440361421"/>
      <w:bookmarkStart w:id="1362" w:name="_Toc440376303"/>
      <w:bookmarkStart w:id="1363" w:name="_Toc440382561"/>
      <w:bookmarkStart w:id="1364" w:name="_Toc440447231"/>
      <w:bookmarkStart w:id="1365" w:name="_Toc440632392"/>
      <w:bookmarkStart w:id="1366" w:name="_Toc440875161"/>
      <w:bookmarkStart w:id="1367" w:name="_Toc441131148"/>
      <w:bookmarkStart w:id="1368" w:name="_Toc447098517"/>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9" w:name="_Ref440376324"/>
      <w:bookmarkStart w:id="1370" w:name="_Ref440376401"/>
      <w:bookmarkStart w:id="1371" w:name="_Toc44709851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69"/>
      <w:bookmarkEnd w:id="1370"/>
      <w:bookmarkEnd w:id="137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2" w:name="_Toc440376305"/>
      <w:bookmarkStart w:id="1373" w:name="_Toc440382563"/>
      <w:bookmarkStart w:id="1374" w:name="_Toc440447233"/>
      <w:bookmarkStart w:id="1375" w:name="_Toc440632394"/>
      <w:bookmarkStart w:id="1376" w:name="_Toc440875163"/>
      <w:bookmarkStart w:id="1377" w:name="_Toc441131150"/>
      <w:bookmarkStart w:id="1378" w:name="_Toc44709851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72"/>
      <w:bookmarkEnd w:id="1373"/>
      <w:bookmarkEnd w:id="1374"/>
      <w:bookmarkEnd w:id="1375"/>
      <w:bookmarkEnd w:id="1376"/>
      <w:bookmarkEnd w:id="1377"/>
      <w:bookmarkEnd w:id="137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9" w:name="_Toc440376306"/>
      <w:bookmarkStart w:id="1380" w:name="_Toc440382564"/>
      <w:bookmarkStart w:id="1381" w:name="_Toc440447234"/>
      <w:bookmarkStart w:id="1382" w:name="_Toc440632395"/>
      <w:bookmarkStart w:id="1383" w:name="_Toc440875164"/>
      <w:bookmarkStart w:id="1384" w:name="_Toc441131151"/>
      <w:bookmarkStart w:id="1385" w:name="_Toc447098520"/>
      <w:r w:rsidRPr="00D904EF">
        <w:rPr>
          <w:szCs w:val="24"/>
        </w:rPr>
        <w:lastRenderedPageBreak/>
        <w:t>Инструкции по заполнению</w:t>
      </w:r>
      <w:bookmarkEnd w:id="1379"/>
      <w:bookmarkEnd w:id="1380"/>
      <w:bookmarkEnd w:id="1381"/>
      <w:bookmarkEnd w:id="1382"/>
      <w:bookmarkEnd w:id="1383"/>
      <w:bookmarkEnd w:id="1384"/>
      <w:bookmarkEnd w:id="138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86" w:name="_Toc426108836"/>
      <w:bookmarkStart w:id="1387" w:name="_Ref441574460"/>
      <w:bookmarkStart w:id="1388" w:name="_Ref441574649"/>
      <w:bookmarkStart w:id="1389" w:name="_Toc441575251"/>
      <w:bookmarkStart w:id="1390" w:name="_Ref442187883"/>
      <w:bookmarkStart w:id="1391" w:name="_Toc447098521"/>
      <w:r w:rsidRPr="00CC5A3A">
        <w:lastRenderedPageBreak/>
        <w:t>Расписка  сдачи-приемки соглашения о неустойке (форма 1</w:t>
      </w:r>
      <w:r>
        <w:t>8</w:t>
      </w:r>
      <w:r w:rsidRPr="00CC5A3A">
        <w:t>)</w:t>
      </w:r>
      <w:bookmarkEnd w:id="1386"/>
      <w:bookmarkEnd w:id="1387"/>
      <w:bookmarkEnd w:id="1388"/>
      <w:bookmarkEnd w:id="1389"/>
      <w:bookmarkEnd w:id="1390"/>
      <w:bookmarkEnd w:id="1391"/>
    </w:p>
    <w:p w:rsidR="002F273A" w:rsidRPr="00CC5A3A" w:rsidRDefault="002F273A" w:rsidP="002F273A">
      <w:pPr>
        <w:pStyle w:val="3"/>
        <w:rPr>
          <w:szCs w:val="24"/>
        </w:rPr>
      </w:pPr>
      <w:bookmarkStart w:id="1392" w:name="_Toc426108837"/>
      <w:bookmarkStart w:id="1393" w:name="_Ref441574456"/>
      <w:bookmarkStart w:id="1394" w:name="_Toc441575252"/>
      <w:bookmarkStart w:id="1395" w:name="_Toc44709852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bookmarkEnd w:id="1395"/>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96" w:name="_Toc426108838"/>
      <w:bookmarkStart w:id="1397" w:name="_Toc441575253"/>
      <w:bookmarkStart w:id="1398" w:name="_Toc447098523"/>
      <w:r w:rsidRPr="00CC5A3A">
        <w:rPr>
          <w:szCs w:val="24"/>
        </w:rPr>
        <w:lastRenderedPageBreak/>
        <w:t>Инструкции по заполнению</w:t>
      </w:r>
      <w:bookmarkEnd w:id="1396"/>
      <w:bookmarkEnd w:id="1397"/>
      <w:bookmarkEnd w:id="1398"/>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A3C" w:rsidRDefault="00B20A3C">
      <w:pPr>
        <w:spacing w:line="240" w:lineRule="auto"/>
      </w:pPr>
      <w:r>
        <w:separator/>
      </w:r>
    </w:p>
  </w:endnote>
  <w:endnote w:type="continuationSeparator" w:id="0">
    <w:p w:rsidR="00B20A3C" w:rsidRDefault="00B20A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A6C37">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A6C37" w:rsidRPr="00FA0376">
      <w:rPr>
        <w:sz w:val="16"/>
        <w:szCs w:val="16"/>
        <w:lang w:eastAsia="ru-RU"/>
      </w:rPr>
      <w:fldChar w:fldCharType="begin"/>
    </w:r>
    <w:r w:rsidRPr="00FA0376">
      <w:rPr>
        <w:sz w:val="16"/>
        <w:szCs w:val="16"/>
        <w:lang w:eastAsia="ru-RU"/>
      </w:rPr>
      <w:instrText xml:space="preserve"> PAGE </w:instrText>
    </w:r>
    <w:r w:rsidR="00CA6C37" w:rsidRPr="00FA0376">
      <w:rPr>
        <w:sz w:val="16"/>
        <w:szCs w:val="16"/>
        <w:lang w:eastAsia="ru-RU"/>
      </w:rPr>
      <w:fldChar w:fldCharType="separate"/>
    </w:r>
    <w:r w:rsidR="00AE4C10">
      <w:rPr>
        <w:noProof/>
        <w:sz w:val="16"/>
        <w:szCs w:val="16"/>
        <w:lang w:eastAsia="ru-RU"/>
      </w:rPr>
      <w:t>32</w:t>
    </w:r>
    <w:r w:rsidR="00CA6C37" w:rsidRPr="00FA0376">
      <w:rPr>
        <w:sz w:val="16"/>
        <w:szCs w:val="16"/>
        <w:lang w:eastAsia="ru-RU"/>
      </w:rPr>
      <w:fldChar w:fldCharType="end"/>
    </w:r>
  </w:p>
  <w:p w:rsidR="00C21AAD" w:rsidRPr="00EE0539" w:rsidRDefault="00C21AAD" w:rsidP="00C21AAD">
    <w:pPr>
      <w:pStyle w:val="aff2"/>
      <w:jc w:val="center"/>
      <w:rPr>
        <w:sz w:val="18"/>
        <w:szCs w:val="18"/>
      </w:rPr>
    </w:pPr>
    <w:r w:rsidRPr="00070E12">
      <w:rPr>
        <w:sz w:val="18"/>
        <w:szCs w:val="18"/>
      </w:rPr>
      <w:t xml:space="preserve">Открытый запрос предложений на право заключения Договора на оказание услуг по </w:t>
    </w:r>
    <w:r w:rsidRPr="00070E12">
      <w:rPr>
        <w:snapToGrid w:val="0"/>
      </w:rPr>
      <w:t>техническому обследованию опор ВЛ 35-110кВ</w:t>
    </w:r>
    <w:r w:rsidRPr="00070E12">
      <w:rPr>
        <w:sz w:val="18"/>
        <w:szCs w:val="18"/>
      </w:rPr>
      <w:t xml:space="preserve"> для нужд ПАО «МРСК Центра» (филиала «Костромаэнерго»)</w:t>
    </w:r>
  </w:p>
  <w:p w:rsidR="00C52CCB" w:rsidRPr="00EE0539" w:rsidRDefault="00C52CCB" w:rsidP="00C21AAD">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A3C" w:rsidRDefault="00B20A3C">
      <w:pPr>
        <w:spacing w:line="240" w:lineRule="auto"/>
      </w:pPr>
      <w:r>
        <w:separator/>
      </w:r>
    </w:p>
  </w:footnote>
  <w:footnote w:type="continuationSeparator" w:id="0">
    <w:p w:rsidR="00B20A3C" w:rsidRDefault="00B20A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15:restartNumberingAfterBreak="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15:restartNumberingAfterBreak="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0EE"/>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4C10"/>
    <w:rsid w:val="00AE54F9"/>
    <w:rsid w:val="00AE556B"/>
    <w:rsid w:val="00AE6158"/>
    <w:rsid w:val="00AF70A9"/>
    <w:rsid w:val="00B012FE"/>
    <w:rsid w:val="00B016D1"/>
    <w:rsid w:val="00B01A77"/>
    <w:rsid w:val="00B033E2"/>
    <w:rsid w:val="00B068E7"/>
    <w:rsid w:val="00B12653"/>
    <w:rsid w:val="00B20653"/>
    <w:rsid w:val="00B20A3C"/>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AAD"/>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F98728A-DC1A-479D-888D-4006B2CB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45BFA-B812-4520-8D92-60879BBA4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84</Pages>
  <Words>24422</Words>
  <Characters>139208</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163304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81</cp:revision>
  <cp:lastPrinted>2015-12-29T14:27:00Z</cp:lastPrinted>
  <dcterms:created xsi:type="dcterms:W3CDTF">2016-01-13T12:36:00Z</dcterms:created>
  <dcterms:modified xsi:type="dcterms:W3CDTF">2016-03-31T07:32:00Z</dcterms:modified>
</cp:coreProperties>
</file>