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E5DA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D735B" w:rsidRPr="001D735B" w:rsidRDefault="001D735B" w:rsidP="001D73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1D735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1D735B" w:rsidRPr="001D735B" w:rsidRDefault="001D735B" w:rsidP="001D73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1D735B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1D735B" w:rsidRPr="001D735B" w:rsidRDefault="001D735B" w:rsidP="001D73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1D735B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1D735B" w:rsidRPr="001D735B" w:rsidRDefault="001D735B" w:rsidP="001D73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1D735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1D735B" w:rsidRPr="001D735B" w:rsidRDefault="001D735B" w:rsidP="001D73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1D735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1D735B" w:rsidRPr="00CD644B" w:rsidRDefault="001D735B" w:rsidP="001D73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1D73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D64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1D73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D64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1D73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CD64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1D73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D64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1D73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CD64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1D73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CD64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1D73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CD64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1D73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D64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1D73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8D108C" w:rsidRPr="00CD644B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D735B" w:rsidRDefault="001D735B" w:rsidP="001D735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D735B" w:rsidRDefault="001D735B" w:rsidP="001D735B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 директора</w:t>
      </w:r>
    </w:p>
    <w:p w:rsidR="001D735B" w:rsidRDefault="001D735B" w:rsidP="001D735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1D735B" w:rsidRDefault="001D735B" w:rsidP="001D735B">
      <w:pPr>
        <w:spacing w:line="240" w:lineRule="auto"/>
        <w:jc w:val="right"/>
        <w:rPr>
          <w:sz w:val="24"/>
          <w:szCs w:val="24"/>
        </w:rPr>
      </w:pPr>
    </w:p>
    <w:p w:rsidR="001D735B" w:rsidRDefault="001D735B" w:rsidP="001D735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1D735B" w:rsidRPr="00382A07" w:rsidRDefault="001D735B" w:rsidP="001D735B">
      <w:pPr>
        <w:spacing w:line="240" w:lineRule="auto"/>
        <w:jc w:val="right"/>
        <w:rPr>
          <w:sz w:val="24"/>
          <w:szCs w:val="24"/>
        </w:rPr>
      </w:pPr>
    </w:p>
    <w:p w:rsidR="001D735B" w:rsidRPr="00382A07" w:rsidRDefault="001D735B" w:rsidP="001D735B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«15</w:t>
      </w:r>
      <w:r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</w:t>
      </w:r>
      <w:r w:rsidRPr="00382A07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1D735B" w:rsidRPr="00382A07" w:rsidRDefault="001D735B" w:rsidP="001D735B">
      <w:pPr>
        <w:ind w:firstLine="0"/>
        <w:jc w:val="left"/>
        <w:rPr>
          <w:sz w:val="24"/>
          <w:szCs w:val="24"/>
        </w:rPr>
      </w:pPr>
    </w:p>
    <w:p w:rsidR="001D735B" w:rsidRPr="00382A07" w:rsidRDefault="001D735B" w:rsidP="001D73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1D735B" w:rsidRPr="00382A07" w:rsidRDefault="001D735B" w:rsidP="001D73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1D735B" w:rsidRPr="00382A07" w:rsidRDefault="001D735B" w:rsidP="001D73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0002-ЛП-18</w:t>
      </w:r>
    </w:p>
    <w:p w:rsidR="001D735B" w:rsidRPr="00382A07" w:rsidRDefault="001D735B" w:rsidP="001D73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«12» января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</w:t>
      </w:r>
      <w:proofErr w:type="gramStart"/>
      <w:r w:rsidR="001D735B" w:rsidRPr="001D735B">
        <w:rPr>
          <w:b/>
          <w:sz w:val="24"/>
          <w:szCs w:val="24"/>
        </w:rPr>
        <w:t>Договора</w:t>
      </w:r>
      <w:proofErr w:type="gramEnd"/>
      <w:r w:rsidR="001D735B" w:rsidRPr="001D735B">
        <w:rPr>
          <w:b/>
          <w:sz w:val="24"/>
          <w:szCs w:val="24"/>
        </w:rPr>
        <w:t xml:space="preserve"> </w:t>
      </w:r>
      <w:r w:rsidR="001D735B" w:rsidRPr="001D735B">
        <w:rPr>
          <w:b/>
          <w:iCs/>
          <w:sz w:val="24"/>
          <w:szCs w:val="24"/>
        </w:rPr>
        <w:t>на оказание услуг спецтранспорта по разовым заявкам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D735B" w:rsidRDefault="001D735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D735B" w:rsidRPr="00C12FA4" w:rsidRDefault="001D735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1D735B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5B4DD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CD644B" w:rsidRPr="00CD644B">
        <w:rPr>
          <w:iCs/>
          <w:sz w:val="24"/>
          <w:szCs w:val="24"/>
        </w:rPr>
        <w:t xml:space="preserve">секретарь Закупочной комиссии </w:t>
      </w:r>
      <w:r w:rsidR="00CD644B">
        <w:rPr>
          <w:iCs/>
          <w:sz w:val="24"/>
          <w:szCs w:val="24"/>
        </w:rPr>
        <w:t xml:space="preserve">- </w:t>
      </w:r>
      <w:r w:rsidR="000E7F5D" w:rsidRPr="000E7F5D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0E7F5D" w:rsidRPr="000E7F5D">
        <w:rPr>
          <w:iCs/>
          <w:sz w:val="24"/>
          <w:szCs w:val="24"/>
          <w:u w:val="single"/>
        </w:rPr>
        <w:t>nazimov.da@mrsk-1.ru</w:t>
      </w:r>
      <w:r w:rsidR="000E7F5D" w:rsidRPr="000E7F5D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0E7F5D">
        <w:rPr>
          <w:iCs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CD644B">
        <w:rPr>
          <w:sz w:val="24"/>
          <w:szCs w:val="24"/>
        </w:rPr>
        <w:t xml:space="preserve">опубликованным </w:t>
      </w:r>
      <w:r w:rsidRPr="00CD644B">
        <w:rPr>
          <w:b/>
          <w:sz w:val="24"/>
          <w:szCs w:val="24"/>
        </w:rPr>
        <w:t>«</w:t>
      </w:r>
      <w:r w:rsidR="000E7F5D" w:rsidRPr="00CD644B">
        <w:rPr>
          <w:b/>
          <w:sz w:val="24"/>
          <w:szCs w:val="24"/>
        </w:rPr>
        <w:t>15</w:t>
      </w:r>
      <w:r w:rsidRPr="00CD644B">
        <w:rPr>
          <w:b/>
          <w:sz w:val="24"/>
          <w:szCs w:val="24"/>
        </w:rPr>
        <w:t xml:space="preserve">» </w:t>
      </w:r>
      <w:r w:rsidR="00862664" w:rsidRPr="00CD644B">
        <w:rPr>
          <w:b/>
          <w:sz w:val="24"/>
          <w:szCs w:val="24"/>
        </w:rPr>
        <w:t>января</w:t>
      </w:r>
      <w:r w:rsidRPr="00CD644B">
        <w:rPr>
          <w:b/>
          <w:sz w:val="24"/>
          <w:szCs w:val="24"/>
        </w:rPr>
        <w:t xml:space="preserve"> </w:t>
      </w:r>
      <w:r w:rsidR="006F025D" w:rsidRPr="00CD644B">
        <w:rPr>
          <w:b/>
          <w:sz w:val="24"/>
          <w:szCs w:val="24"/>
        </w:rPr>
        <w:t>2018</w:t>
      </w:r>
      <w:r w:rsidRPr="00CD644B">
        <w:rPr>
          <w:b/>
          <w:sz w:val="24"/>
          <w:szCs w:val="24"/>
        </w:rPr>
        <w:t xml:space="preserve"> г</w:t>
      </w:r>
      <w:proofErr w:type="gramEnd"/>
      <w:r w:rsidRPr="00CD644B">
        <w:rPr>
          <w:b/>
          <w:sz w:val="24"/>
          <w:szCs w:val="24"/>
        </w:rPr>
        <w:t>.</w:t>
      </w:r>
      <w:r w:rsidRPr="00CD644B">
        <w:rPr>
          <w:sz w:val="24"/>
          <w:szCs w:val="24"/>
        </w:rPr>
        <w:t xml:space="preserve"> </w:t>
      </w:r>
      <w:proofErr w:type="gramStart"/>
      <w:r w:rsidRPr="00CD644B">
        <w:rPr>
          <w:sz w:val="24"/>
          <w:szCs w:val="24"/>
        </w:rPr>
        <w:t>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5B4DD3">
        <w:rPr>
          <w:sz w:val="24"/>
          <w:szCs w:val="24"/>
        </w:rPr>
        <w:t xml:space="preserve">заключения </w:t>
      </w:r>
      <w:r w:rsidR="005B4DD3" w:rsidRPr="005B4DD3">
        <w:rPr>
          <w:sz w:val="24"/>
          <w:szCs w:val="24"/>
        </w:rPr>
        <w:t xml:space="preserve">Договора </w:t>
      </w:r>
      <w:r w:rsidR="005B4DD3" w:rsidRPr="005B4DD3">
        <w:rPr>
          <w:iCs/>
          <w:sz w:val="24"/>
          <w:szCs w:val="24"/>
        </w:rPr>
        <w:t>на оказание услуг спецтранспорта по разовым заявкам для нужд</w:t>
      </w:r>
      <w:proofErr w:type="gramEnd"/>
      <w:r w:rsidR="005B4DD3" w:rsidRPr="005B4DD3">
        <w:rPr>
          <w:iCs/>
          <w:sz w:val="24"/>
          <w:szCs w:val="24"/>
        </w:rPr>
        <w:t xml:space="preserve"> </w:t>
      </w:r>
      <w:proofErr w:type="gramStart"/>
      <w:r w:rsidR="005B4DD3" w:rsidRPr="005B4DD3">
        <w:rPr>
          <w:iCs/>
          <w:sz w:val="24"/>
          <w:szCs w:val="24"/>
        </w:rPr>
        <w:t>ПАО «МРСК Центра» (филиала «Липецкэнерго»</w:t>
      </w:r>
      <w:r w:rsidR="00862664" w:rsidRPr="005B4DD3">
        <w:rPr>
          <w:sz w:val="24"/>
          <w:szCs w:val="24"/>
        </w:rPr>
        <w:t>, расположенного по адресу:</w:t>
      </w:r>
      <w:proofErr w:type="gramEnd"/>
      <w:r w:rsidR="00862664" w:rsidRPr="005B4DD3">
        <w:rPr>
          <w:sz w:val="24"/>
          <w:szCs w:val="24"/>
        </w:rPr>
        <w:t xml:space="preserve"> </w:t>
      </w:r>
      <w:proofErr w:type="gramStart"/>
      <w:r w:rsidR="00862664" w:rsidRPr="005B4DD3">
        <w:rPr>
          <w:sz w:val="24"/>
          <w:szCs w:val="24"/>
        </w:rPr>
        <w:t>РФ, 398001,</w:t>
      </w:r>
      <w:r w:rsidR="005B4DD3" w:rsidRPr="005B4DD3">
        <w:rPr>
          <w:sz w:val="24"/>
          <w:szCs w:val="24"/>
        </w:rPr>
        <w:t xml:space="preserve"> г. Липецк, ул. 50-лет НЛМК, 33</w:t>
      </w:r>
      <w:r w:rsidR="00862664" w:rsidRPr="005B4DD3">
        <w:rPr>
          <w:sz w:val="24"/>
          <w:szCs w:val="24"/>
        </w:rPr>
        <w:t>)</w:t>
      </w:r>
      <w:r w:rsidRPr="005B4DD3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0E7F5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8" w:history="1">
        <w:r w:rsidR="00862664" w:rsidRPr="000E7F5D">
          <w:rPr>
            <w:rStyle w:val="a7"/>
            <w:sz w:val="24"/>
            <w:szCs w:val="24"/>
          </w:rPr>
          <w:t>etp.rosseti.ru</w:t>
        </w:r>
      </w:hyperlink>
      <w:r w:rsidR="00862664" w:rsidRPr="000E7F5D">
        <w:rPr>
          <w:sz w:val="24"/>
          <w:szCs w:val="24"/>
        </w:rPr>
        <w:t xml:space="preserve"> </w:t>
      </w:r>
      <w:r w:rsidR="00702B2C" w:rsidRPr="000E7F5D">
        <w:rPr>
          <w:sz w:val="24"/>
          <w:szCs w:val="24"/>
        </w:rPr>
        <w:t>(далее — ЭТП)</w:t>
      </w:r>
      <w:r w:rsidR="005B75A6" w:rsidRPr="000E7F5D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0E7F5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0E7F5D">
        <w:rPr>
          <w:sz w:val="24"/>
          <w:szCs w:val="24"/>
        </w:rPr>
        <w:t xml:space="preserve">заключения </w:t>
      </w:r>
      <w:bookmarkEnd w:id="17"/>
      <w:r w:rsidR="000E7F5D" w:rsidRPr="000E7F5D">
        <w:rPr>
          <w:sz w:val="24"/>
          <w:szCs w:val="24"/>
        </w:rPr>
        <w:t xml:space="preserve">Договора </w:t>
      </w:r>
      <w:r w:rsidR="000E7F5D" w:rsidRPr="000E7F5D">
        <w:rPr>
          <w:iCs/>
          <w:sz w:val="24"/>
          <w:szCs w:val="24"/>
        </w:rPr>
        <w:t>на оказание услуг спецтранспорта по разовым заявкам для нужд ПАО «МРСК Центра» (филиала «Липецкэнерго»)</w:t>
      </w:r>
      <w:r w:rsidR="00702B2C" w:rsidRPr="000E7F5D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E7F5D">
        <w:rPr>
          <w:sz w:val="24"/>
          <w:szCs w:val="24"/>
        </w:rPr>
        <w:t xml:space="preserve">Количество лотов: </w:t>
      </w:r>
      <w:r w:rsidRPr="000E7F5D">
        <w:rPr>
          <w:b/>
          <w:sz w:val="24"/>
          <w:szCs w:val="24"/>
        </w:rPr>
        <w:t>1 (один)</w:t>
      </w:r>
      <w:r w:rsidRPr="000E7F5D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0E7F5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0E7F5D">
        <w:rPr>
          <w:sz w:val="24"/>
          <w:szCs w:val="24"/>
        </w:rPr>
        <w:t>услуг</w:t>
      </w:r>
      <w:r w:rsidR="00717F60" w:rsidRPr="000E7F5D">
        <w:rPr>
          <w:sz w:val="24"/>
          <w:szCs w:val="24"/>
        </w:rPr>
        <w:t xml:space="preserve">: </w:t>
      </w:r>
      <w:r w:rsidR="000E7F5D" w:rsidRPr="000E7F5D">
        <w:rPr>
          <w:sz w:val="24"/>
          <w:szCs w:val="24"/>
        </w:rPr>
        <w:t>с момента заключения договора по 31.12.2018 года</w:t>
      </w:r>
      <w:r w:rsidR="00717F60" w:rsidRPr="000E7F5D">
        <w:rPr>
          <w:sz w:val="24"/>
          <w:szCs w:val="24"/>
        </w:rPr>
        <w:t>.</w:t>
      </w:r>
      <w:bookmarkEnd w:id="19"/>
    </w:p>
    <w:p w:rsidR="008D2928" w:rsidRPr="000E7F5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E7F5D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0E7F5D">
        <w:rPr>
          <w:sz w:val="24"/>
          <w:szCs w:val="24"/>
        </w:rPr>
        <w:t>территории Р</w:t>
      </w:r>
      <w:r w:rsidR="00A0540E" w:rsidRPr="000E7F5D">
        <w:rPr>
          <w:sz w:val="24"/>
          <w:szCs w:val="24"/>
        </w:rPr>
        <w:t xml:space="preserve">оссийской </w:t>
      </w:r>
      <w:r w:rsidR="00425F34" w:rsidRPr="000E7F5D">
        <w:rPr>
          <w:sz w:val="24"/>
          <w:szCs w:val="24"/>
        </w:rPr>
        <w:t>Ф</w:t>
      </w:r>
      <w:r w:rsidR="00A0540E" w:rsidRPr="000E7F5D">
        <w:rPr>
          <w:sz w:val="24"/>
          <w:szCs w:val="24"/>
        </w:rPr>
        <w:t>едерации</w:t>
      </w:r>
      <w:r w:rsidRPr="000E7F5D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0E7F5D" w:rsidRDefault="000E7F5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E7F5D">
        <w:rPr>
          <w:b/>
          <w:sz w:val="24"/>
          <w:szCs w:val="24"/>
        </w:rPr>
        <w:t>1 110 000</w:t>
      </w:r>
      <w:r w:rsidRPr="000E7F5D">
        <w:rPr>
          <w:sz w:val="24"/>
          <w:szCs w:val="24"/>
        </w:rPr>
        <w:t xml:space="preserve"> (Один миллион сто десять тысяч) рублей 00 копеек РФ, без учета НДС; НДС составляет </w:t>
      </w:r>
      <w:r w:rsidRPr="000E7F5D">
        <w:rPr>
          <w:b/>
          <w:sz w:val="24"/>
          <w:szCs w:val="24"/>
        </w:rPr>
        <w:t>199 800</w:t>
      </w:r>
      <w:r w:rsidRPr="000E7F5D">
        <w:rPr>
          <w:sz w:val="24"/>
          <w:szCs w:val="24"/>
        </w:rPr>
        <w:t xml:space="preserve"> (Сто девяносто девять тысяч восемьсот) рублей 00 копеек РФ; </w:t>
      </w:r>
      <w:r w:rsidRPr="000E7F5D">
        <w:rPr>
          <w:b/>
          <w:sz w:val="24"/>
          <w:szCs w:val="24"/>
        </w:rPr>
        <w:t>1 309 800</w:t>
      </w:r>
      <w:r w:rsidRPr="000E7F5D">
        <w:rPr>
          <w:sz w:val="24"/>
          <w:szCs w:val="24"/>
        </w:rPr>
        <w:t xml:space="preserve"> (Один миллион триста девять тысяч восемьсот) рублей 00 копеек РФ, с учетом НДС</w:t>
      </w:r>
      <w:r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</w:t>
      </w:r>
      <w:r w:rsidRPr="00AE1D21">
        <w:rPr>
          <w:sz w:val="24"/>
          <w:szCs w:val="24"/>
        </w:rPr>
        <w:lastRenderedPageBreak/>
        <w:t xml:space="preserve">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0E7F5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</w:t>
      </w:r>
      <w:r w:rsidRPr="000E7F5D">
        <w:rPr>
          <w:sz w:val="24"/>
          <w:szCs w:val="24"/>
        </w:rPr>
        <w:t xml:space="preserve">разделе </w:t>
      </w:r>
      <w:r w:rsidR="002F5A68" w:rsidRPr="000E7F5D">
        <w:fldChar w:fldCharType="begin"/>
      </w:r>
      <w:r w:rsidR="002F5A68" w:rsidRPr="000E7F5D">
        <w:instrText xml:space="preserve"> REF _Ref440270568 \r \h  \* MERGEFORMAT </w:instrText>
      </w:r>
      <w:r w:rsidR="002F5A68" w:rsidRPr="000E7F5D">
        <w:fldChar w:fldCharType="separate"/>
      </w:r>
      <w:r w:rsidR="00DA443D" w:rsidRPr="000E7F5D">
        <w:t>4</w:t>
      </w:r>
      <w:r w:rsidR="002F5A68" w:rsidRPr="000E7F5D">
        <w:fldChar w:fldCharType="end"/>
      </w:r>
      <w:r w:rsidRPr="000E7F5D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0E7F5D">
        <w:rPr>
          <w:bCs w:val="0"/>
          <w:sz w:val="24"/>
          <w:szCs w:val="24"/>
        </w:rPr>
        <w:t xml:space="preserve">: </w:t>
      </w:r>
      <w:r w:rsidR="000E7F5D" w:rsidRPr="000E7F5D">
        <w:rPr>
          <w:sz w:val="24"/>
          <w:szCs w:val="24"/>
        </w:rPr>
        <w:t xml:space="preserve">РФ, 398001, г. Липецк, ул. 50 лет НЛМК,  д. 33, </w:t>
      </w:r>
      <w:proofErr w:type="spellStart"/>
      <w:r w:rsidR="000E7F5D" w:rsidRPr="000E7F5D">
        <w:rPr>
          <w:sz w:val="24"/>
          <w:szCs w:val="24"/>
        </w:rPr>
        <w:t>каб</w:t>
      </w:r>
      <w:proofErr w:type="spellEnd"/>
      <w:r w:rsidR="000E7F5D" w:rsidRPr="000E7F5D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0E7F5D" w:rsidRPr="000E7F5D">
        <w:rPr>
          <w:b/>
          <w:sz w:val="24"/>
          <w:szCs w:val="24"/>
        </w:rPr>
        <w:t>(4742) 22-83-04</w:t>
      </w:r>
      <w:r w:rsidRPr="000E7F5D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0E7F5D">
        <w:rPr>
          <w:rFonts w:eastAsia="Calibri"/>
          <w:szCs w:val="24"/>
          <w:lang w:eastAsia="en-US"/>
        </w:rPr>
        <w:t xml:space="preserve">почту </w:t>
      </w:r>
      <w:r w:rsidR="000E7F5D" w:rsidRPr="000E7F5D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0E7F5D" w:rsidRPr="000E7F5D">
        <w:rPr>
          <w:rFonts w:eastAsia="Calibri"/>
          <w:szCs w:val="24"/>
          <w:lang w:eastAsia="en-US"/>
        </w:rPr>
        <w:t xml:space="preserve"> - контактный телефон </w:t>
      </w:r>
      <w:r w:rsidR="000E7F5D" w:rsidRPr="000E7F5D">
        <w:rPr>
          <w:rFonts w:eastAsia="Calibri"/>
          <w:b/>
          <w:szCs w:val="24"/>
          <w:lang w:eastAsia="en-US"/>
        </w:rPr>
        <w:t>(4742) 22-83-04</w:t>
      </w:r>
      <w:r w:rsidR="000E7F5D" w:rsidRPr="000E7F5D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0E7F5D" w:rsidRPr="000E7F5D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0E7F5D">
        <w:rPr>
          <w:rFonts w:eastAsia="Calibri"/>
          <w:szCs w:val="24"/>
          <w:lang w:eastAsia="en-US"/>
        </w:rPr>
        <w:t>.</w:t>
      </w:r>
      <w:r w:rsidRPr="007A5083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0E7F5D" w:rsidRDefault="000E7F5D" w:rsidP="000E7F5D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0E7F5D" w:rsidRDefault="000E7F5D" w:rsidP="000E7F5D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0E7F5D" w:rsidRDefault="000E7F5D" w:rsidP="000E7F5D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0E7F5D" w:rsidRDefault="000E7F5D" w:rsidP="000E7F5D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0E7F5D" w:rsidRDefault="000E7F5D" w:rsidP="000E7F5D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0E7F5D" w:rsidRDefault="000E7F5D" w:rsidP="000E7F5D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БИК 044206604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AE5DAF">
        <w:rPr>
          <w:b/>
          <w:bCs w:val="0"/>
          <w:sz w:val="24"/>
          <w:szCs w:val="24"/>
        </w:rPr>
        <w:t>31</w:t>
      </w:r>
      <w:r w:rsidR="002B5044" w:rsidRPr="00CD644B">
        <w:rPr>
          <w:b/>
          <w:bCs w:val="0"/>
          <w:sz w:val="24"/>
          <w:szCs w:val="24"/>
        </w:rPr>
        <w:t xml:space="preserve"> января </w:t>
      </w:r>
      <w:r w:rsidR="006F025D" w:rsidRPr="00CD644B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</w:t>
      </w:r>
      <w:bookmarkStart w:id="618" w:name="_GoBack"/>
      <w:bookmarkEnd w:id="618"/>
      <w:r w:rsidRPr="00AE1D21">
        <w:rPr>
          <w:bCs w:val="0"/>
          <w:sz w:val="24"/>
          <w:szCs w:val="24"/>
        </w:rPr>
        <w:t>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3" o:title=""/>
          </v:shape>
          <o:OLEObject Type="Embed" ProgID="Equation.3" ShapeID="_x0000_i1025" DrawAspect="Content" ObjectID="_1577526598" r:id="rId34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5" o:title=""/>
          </v:shape>
          <o:OLEObject Type="Embed" ProgID="Equation.3" ShapeID="_x0000_i1026" DrawAspect="Content" ObjectID="_1577526599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7" o:title=""/>
          </v:shape>
          <o:OLEObject Type="Embed" ProgID="Equation.3" ShapeID="_x0000_i1027" DrawAspect="Content" ObjectID="_1577526600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lastRenderedPageBreak/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0E7F5D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FAC" w:rsidRDefault="00653FAC">
      <w:pPr>
        <w:spacing w:line="240" w:lineRule="auto"/>
      </w:pPr>
      <w:r>
        <w:separator/>
      </w:r>
    </w:p>
  </w:endnote>
  <w:endnote w:type="continuationSeparator" w:id="0">
    <w:p w:rsidR="00653FAC" w:rsidRDefault="00653FAC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AE5DAF">
      <w:rPr>
        <w:noProof/>
        <w:sz w:val="16"/>
        <w:szCs w:val="16"/>
        <w:lang w:eastAsia="ru-RU"/>
      </w:rPr>
      <w:t>42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5B4DD3" w:rsidRPr="005B4DD3">
      <w:rPr>
        <w:sz w:val="18"/>
        <w:szCs w:val="18"/>
      </w:rPr>
      <w:t>Договора на оказание услуг спецтранспорта по разовым заявкам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FAC" w:rsidRDefault="00653FAC">
      <w:pPr>
        <w:spacing w:line="240" w:lineRule="auto"/>
      </w:pPr>
      <w:r>
        <w:separator/>
      </w:r>
    </w:p>
  </w:footnote>
  <w:footnote w:type="continuationSeparator" w:id="0">
    <w:p w:rsidR="00653FAC" w:rsidRDefault="00653FAC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E7F5D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0F24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735B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4DD3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3FAC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5DAF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644B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eader" Target="header10.xml"/><Relationship Id="rId21" Type="http://schemas.openxmlformats.org/officeDocument/2006/relationships/footer" Target="footer4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16225-AF7D-44E9-B51D-6B84E927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93</Pages>
  <Words>29349</Words>
  <Characters>167295</Characters>
  <Application>Microsoft Office Word</Application>
  <DocSecurity>0</DocSecurity>
  <Lines>1394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196252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151</cp:revision>
  <cp:lastPrinted>2015-12-29T14:27:00Z</cp:lastPrinted>
  <dcterms:created xsi:type="dcterms:W3CDTF">2016-01-13T12:36:00Z</dcterms:created>
  <dcterms:modified xsi:type="dcterms:W3CDTF">2018-01-15T10:04:00Z</dcterms:modified>
</cp:coreProperties>
</file>