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2764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27649" w:rsidRPr="000D67AD" w:rsidRDefault="0042764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27649" w:rsidRPr="000D67AD" w:rsidRDefault="0042764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27649" w:rsidRPr="000D67AD" w:rsidRDefault="0042764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27649" w:rsidRPr="000D67AD" w:rsidRDefault="0042764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27649" w:rsidRPr="000D67AD" w:rsidRDefault="00427649" w:rsidP="00BF0828">
                  <w:pPr>
                    <w:spacing w:line="240" w:lineRule="auto"/>
                    <w:ind w:right="-23"/>
                    <w:rPr>
                      <w:rFonts w:ascii="Helios" w:hAnsi="Helios"/>
                      <w:sz w:val="12"/>
                      <w:szCs w:val="12"/>
                    </w:rPr>
                  </w:pPr>
                  <w:r w:rsidRPr="000D67AD">
                    <w:rPr>
                      <w:rFonts w:ascii="Helios" w:hAnsi="Helios"/>
                      <w:sz w:val="12"/>
                      <w:szCs w:val="12"/>
                    </w:rPr>
                    <w:t>тел.: +7 (495) 747-92-92,</w:t>
                  </w:r>
                </w:p>
                <w:p w:rsidR="00427649" w:rsidRPr="000D67AD" w:rsidRDefault="0042764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27649" w:rsidRPr="000D67AD" w:rsidRDefault="004276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27649" w:rsidRPr="000D67AD" w:rsidRDefault="004276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27649" w:rsidRPr="000D67AD" w:rsidRDefault="0042764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27649" w:rsidRPr="00427649" w:rsidRDefault="0042764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7649">
                    <w:rPr>
                      <w:rFonts w:ascii="Helios" w:hAnsi="Helios"/>
                      <w:sz w:val="12"/>
                      <w:szCs w:val="12"/>
                      <w:lang w:val="en-US"/>
                    </w:rPr>
                    <w:t>-</w:t>
                  </w:r>
                  <w:r w:rsidRPr="000D67AD">
                    <w:rPr>
                      <w:rFonts w:ascii="Helios" w:hAnsi="Helios"/>
                      <w:sz w:val="12"/>
                      <w:szCs w:val="12"/>
                      <w:lang w:val="en-US"/>
                    </w:rPr>
                    <w:t>mail</w:t>
                  </w:r>
                  <w:proofErr w:type="gramEnd"/>
                  <w:r w:rsidRPr="00427649">
                    <w:rPr>
                      <w:rFonts w:ascii="Helios" w:hAnsi="Helios"/>
                      <w:sz w:val="12"/>
                      <w:szCs w:val="12"/>
                      <w:lang w:val="en-US"/>
                    </w:rPr>
                    <w:t xml:space="preserve">: </w:t>
                  </w:r>
                  <w:r>
                    <w:fldChar w:fldCharType="begin"/>
                  </w:r>
                  <w:r w:rsidRPr="00427649">
                    <w:rPr>
                      <w:lang w:val="en-US"/>
                    </w:rPr>
                    <w:instrText xml:space="preserve"> HYPERLINK "mailto:posta@mrsk-1.ru" </w:instrText>
                  </w:r>
                  <w:r>
                    <w:fldChar w:fldCharType="separate"/>
                  </w:r>
                  <w:r w:rsidRPr="000D67AD">
                    <w:rPr>
                      <w:rFonts w:ascii="Helios" w:hAnsi="Helios"/>
                      <w:sz w:val="12"/>
                      <w:szCs w:val="12"/>
                      <w:lang w:val="en-US"/>
                    </w:rPr>
                    <w:t>posta</w:t>
                  </w:r>
                  <w:r w:rsidRPr="00427649">
                    <w:rPr>
                      <w:rFonts w:ascii="Helios" w:hAnsi="Helios"/>
                      <w:sz w:val="12"/>
                      <w:szCs w:val="12"/>
                      <w:lang w:val="en-US"/>
                    </w:rPr>
                    <w:t>@</w:t>
                  </w:r>
                  <w:r w:rsidRPr="000D67AD">
                    <w:rPr>
                      <w:rFonts w:ascii="Helios" w:hAnsi="Helios"/>
                      <w:sz w:val="12"/>
                      <w:szCs w:val="12"/>
                      <w:lang w:val="en-US"/>
                    </w:rPr>
                    <w:t>mrsk</w:t>
                  </w:r>
                  <w:r w:rsidRPr="00427649">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427649">
                    <w:rPr>
                      <w:rFonts w:ascii="Helios" w:hAnsi="Helios"/>
                      <w:sz w:val="12"/>
                      <w:szCs w:val="12"/>
                      <w:lang w:val="en-US"/>
                    </w:rPr>
                    <w:t xml:space="preserve">, </w:t>
                  </w:r>
                  <w:r>
                    <w:fldChar w:fldCharType="begin"/>
                  </w:r>
                  <w:r w:rsidRPr="00427649">
                    <w:rPr>
                      <w:lang w:val="en-US"/>
                    </w:rPr>
                    <w:instrText xml:space="preserve"> HYPERLINK "http://www.mrsk-1.ru" </w:instrText>
                  </w:r>
                  <w:r>
                    <w:fldChar w:fldCharType="separate"/>
                  </w:r>
                  <w:r w:rsidRPr="000D67AD">
                    <w:rPr>
                      <w:rFonts w:ascii="Helios" w:hAnsi="Helios"/>
                      <w:sz w:val="12"/>
                      <w:szCs w:val="12"/>
                      <w:lang w:val="en-US"/>
                    </w:rPr>
                    <w:t>www</w:t>
                  </w:r>
                  <w:r w:rsidRPr="00427649">
                    <w:rPr>
                      <w:rFonts w:ascii="Helios" w:hAnsi="Helios"/>
                      <w:sz w:val="12"/>
                      <w:szCs w:val="12"/>
                      <w:lang w:val="en-US"/>
                    </w:rPr>
                    <w:t>.</w:t>
                  </w:r>
                  <w:r w:rsidRPr="000D67AD">
                    <w:rPr>
                      <w:rFonts w:ascii="Helios" w:hAnsi="Helios"/>
                      <w:sz w:val="12"/>
                      <w:szCs w:val="12"/>
                      <w:lang w:val="en-US"/>
                    </w:rPr>
                    <w:t>mrsk</w:t>
                  </w:r>
                  <w:r w:rsidRPr="00427649">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9043B" w:rsidRPr="004C5D06" w:rsidRDefault="0019043B" w:rsidP="0019043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19043B" w:rsidRDefault="0019043B" w:rsidP="0019043B">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 xml:space="preserve">Заместитель генерального директора </w:t>
      </w:r>
      <w:r>
        <w:rPr>
          <w:bCs w:val="0"/>
          <w:sz w:val="24"/>
          <w:szCs w:val="24"/>
          <w:lang w:eastAsia="ru-RU"/>
        </w:rPr>
        <w:t>–</w:t>
      </w:r>
      <w:r w:rsidRPr="004F30CA">
        <w:rPr>
          <w:bCs w:val="0"/>
          <w:sz w:val="24"/>
          <w:szCs w:val="24"/>
          <w:lang w:eastAsia="ru-RU"/>
        </w:rPr>
        <w:t xml:space="preserve"> </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директор филиала ПАО «МРСК Центра» - «Брянскэнерго»</w:t>
      </w:r>
    </w:p>
    <w:p w:rsidR="0019043B" w:rsidRPr="004C5D06" w:rsidRDefault="0019043B" w:rsidP="0019043B">
      <w:pPr>
        <w:shd w:val="clear" w:color="auto" w:fill="FFFFFF" w:themeFill="background1"/>
        <w:suppressAutoHyphens w:val="0"/>
        <w:spacing w:line="240" w:lineRule="auto"/>
        <w:ind w:firstLine="0"/>
        <w:jc w:val="right"/>
        <w:rPr>
          <w:bCs w:val="0"/>
          <w:lang w:eastAsia="ru-RU"/>
        </w:rPr>
      </w:pP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____________________ </w:t>
      </w:r>
      <w:r w:rsidRPr="004F30CA">
        <w:rPr>
          <w:bCs w:val="0"/>
          <w:sz w:val="24"/>
          <w:szCs w:val="24"/>
          <w:lang w:eastAsia="ru-RU"/>
        </w:rPr>
        <w:t>Косарим А.И.</w:t>
      </w:r>
    </w:p>
    <w:p w:rsidR="0019043B" w:rsidRPr="004C5D06" w:rsidRDefault="0019043B" w:rsidP="0019043B">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02</w:t>
      </w:r>
      <w:r w:rsidRPr="004C5D06">
        <w:rPr>
          <w:bCs w:val="0"/>
          <w:sz w:val="24"/>
          <w:szCs w:val="24"/>
          <w:lang w:eastAsia="ru-RU"/>
        </w:rPr>
        <w:t xml:space="preserve">» </w:t>
      </w:r>
      <w:r>
        <w:rPr>
          <w:bCs w:val="0"/>
          <w:sz w:val="24"/>
          <w:szCs w:val="24"/>
          <w:lang w:eastAsia="ru-RU"/>
        </w:rPr>
        <w:t>августа</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19043B" w:rsidRPr="004C5D06" w:rsidRDefault="0019043B" w:rsidP="0019043B">
      <w:pPr>
        <w:shd w:val="clear" w:color="auto" w:fill="FFFFFF" w:themeFill="background1"/>
        <w:ind w:firstLine="0"/>
        <w:jc w:val="left"/>
        <w:rPr>
          <w:sz w:val="24"/>
          <w:szCs w:val="24"/>
        </w:rPr>
      </w:pPr>
    </w:p>
    <w:p w:rsidR="0019043B" w:rsidRPr="004C5D06" w:rsidRDefault="0019043B" w:rsidP="0019043B">
      <w:pPr>
        <w:shd w:val="clear" w:color="auto" w:fill="FFFFFF" w:themeFill="background1"/>
        <w:ind w:firstLine="0"/>
        <w:jc w:val="left"/>
        <w:rPr>
          <w:sz w:val="24"/>
          <w:szCs w:val="24"/>
        </w:rPr>
      </w:pP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Протокол № 0</w:t>
      </w:r>
      <w:r w:rsidR="00E73761">
        <w:rPr>
          <w:b/>
          <w:kern w:val="36"/>
          <w:sz w:val="24"/>
          <w:szCs w:val="24"/>
        </w:rPr>
        <w:t>15</w:t>
      </w:r>
      <w:r w:rsidR="00427649">
        <w:rPr>
          <w:b/>
          <w:kern w:val="36"/>
          <w:sz w:val="24"/>
          <w:szCs w:val="24"/>
        </w:rPr>
        <w:t>2</w:t>
      </w:r>
      <w:r w:rsidRPr="004C5D06">
        <w:rPr>
          <w:b/>
          <w:kern w:val="36"/>
          <w:sz w:val="24"/>
          <w:szCs w:val="24"/>
        </w:rPr>
        <w:t>-БР-1</w:t>
      </w:r>
      <w:r>
        <w:rPr>
          <w:b/>
          <w:kern w:val="36"/>
          <w:sz w:val="24"/>
          <w:szCs w:val="24"/>
        </w:rPr>
        <w:t>7</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от «</w:t>
      </w:r>
      <w:r>
        <w:rPr>
          <w:b/>
          <w:kern w:val="36"/>
          <w:sz w:val="24"/>
          <w:szCs w:val="24"/>
        </w:rPr>
        <w:t>02</w:t>
      </w:r>
      <w:r w:rsidRPr="00B570BF">
        <w:rPr>
          <w:b/>
          <w:kern w:val="36"/>
          <w:sz w:val="24"/>
          <w:szCs w:val="24"/>
        </w:rPr>
        <w:t xml:space="preserve">» августа </w:t>
      </w:r>
      <w:r w:rsidRPr="00EA5B14">
        <w:rPr>
          <w:b/>
          <w:kern w:val="36"/>
          <w:sz w:val="24"/>
          <w:szCs w:val="24"/>
        </w:rPr>
        <w:t xml:space="preserve">2017 </w:t>
      </w:r>
      <w:r w:rsidRPr="004C5D06">
        <w:rPr>
          <w:b/>
          <w:kern w:val="36"/>
          <w:sz w:val="24"/>
          <w:szCs w:val="24"/>
        </w:rPr>
        <w:t>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9043B" w:rsidRPr="0019043B">
        <w:rPr>
          <w:b/>
          <w:iCs/>
          <w:sz w:val="24"/>
          <w:szCs w:val="24"/>
        </w:rPr>
        <w:t>Договора</w:t>
      </w:r>
      <w:r w:rsidR="0019043B" w:rsidRPr="0019043B">
        <w:rPr>
          <w:b/>
          <w:sz w:val="24"/>
          <w:szCs w:val="24"/>
        </w:rPr>
        <w:t xml:space="preserve"> поставки </w:t>
      </w:r>
      <w:r w:rsidR="00427649" w:rsidRPr="00427649">
        <w:rPr>
          <w:b/>
          <w:sz w:val="24"/>
          <w:szCs w:val="24"/>
        </w:rPr>
        <w:t>контрольного кабеля</w:t>
      </w:r>
      <w:r w:rsidR="0019043B" w:rsidRPr="0019043B">
        <w:rPr>
          <w:b/>
          <w:sz w:val="24"/>
          <w:szCs w:val="24"/>
        </w:rPr>
        <w:t xml:space="preserve"> для нужд </w:t>
      </w:r>
      <w:r w:rsidR="00427649">
        <w:rPr>
          <w:b/>
          <w:sz w:val="24"/>
          <w:szCs w:val="24"/>
        </w:rPr>
        <w:t xml:space="preserve">                                                   </w:t>
      </w:r>
      <w:r w:rsidR="0019043B" w:rsidRPr="0019043B">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9043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8243E8">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8243E8">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8243E8">
        <w:rPr>
          <w:noProof/>
        </w:rPr>
        <w:t>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8243E8">
        <w:rPr>
          <w:noProof/>
        </w:rPr>
        <w:t>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8243E8">
        <w:rPr>
          <w:noProof/>
        </w:rPr>
        <w:t>11</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8243E8">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8243E8">
        <w:rPr>
          <w:noProof/>
        </w:rPr>
        <w:t>27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8243E8">
        <w:rPr>
          <w:noProof/>
        </w:rPr>
        <w:t>28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8243E8">
        <w:rPr>
          <w:noProof/>
        </w:rPr>
        <w:t>28</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8243E8">
        <w:rPr>
          <w:noProof/>
        </w:rPr>
        <w:t>30</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8243E8">
        <w:rPr>
          <w:noProof/>
        </w:rPr>
        <w:t>31</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8243E8">
        <w:rPr>
          <w:noProof/>
        </w:rPr>
        <w:t>33</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8243E8">
        <w:rPr>
          <w:noProof/>
        </w:rPr>
        <w:t>35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8243E8">
        <w:rPr>
          <w:noProof/>
        </w:rPr>
        <w:t>43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8243E8">
        <w:rPr>
          <w:noProof/>
        </w:rPr>
        <w:t>45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8243E8">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8243E8">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8243E8">
        <w:rPr>
          <w:noProof/>
        </w:rPr>
        <w:t>52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8243E8">
        <w:rPr>
          <w:noProof/>
        </w:rPr>
        <w:t>54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8243E8">
        <w:rPr>
          <w:noProof/>
        </w:rPr>
        <w:t>55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8243E8">
        <w:rPr>
          <w:noProof/>
        </w:rPr>
        <w:t>61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8243E8">
        <w:rPr>
          <w:noProof/>
        </w:rPr>
        <w:t>63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8243E8">
        <w:rPr>
          <w:noProof/>
        </w:rPr>
        <w:t>65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8243E8">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8243E8">
        <w:rPr>
          <w:noProof/>
        </w:rPr>
        <w:t>70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8243E8">
        <w:rPr>
          <w:noProof/>
        </w:rPr>
        <w:t>74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8243E8">
        <w:rPr>
          <w:noProof/>
        </w:rPr>
        <w:t>77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8243E8">
        <w:rPr>
          <w:noProof/>
        </w:rPr>
        <w:t>79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8243E8">
        <w:rPr>
          <w:noProof/>
        </w:rPr>
        <w:t>81</w:t>
      </w:r>
      <w:r w:rsidR="00FC4B5A">
        <w:rPr>
          <w:noProof/>
        </w:rPr>
        <w:fldChar w:fldCharType="end"/>
      </w:r>
    </w:p>
    <w:p w:rsidR="00717F60" w:rsidRPr="00382A07" w:rsidRDefault="00FC4B5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xml:space="preserve">, </w:t>
      </w:r>
      <w:bookmarkEnd w:id="10"/>
      <w:r w:rsidR="0019043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6" w:history="1">
        <w:proofErr w:type="gramStart"/>
        <w:r w:rsidR="0019043B" w:rsidRPr="00B570BF">
          <w:rPr>
            <w:rStyle w:val="a7"/>
            <w:iCs/>
            <w:sz w:val="24"/>
            <w:szCs w:val="24"/>
          </w:rPr>
          <w:t>Kuznetsov.PN@mrsk-1.ru</w:t>
        </w:r>
      </w:hyperlink>
      <w:r w:rsidR="0019043B" w:rsidRPr="00B570BF">
        <w:rPr>
          <w:rStyle w:val="a7"/>
          <w:color w:val="auto"/>
          <w:sz w:val="24"/>
          <w:szCs w:val="24"/>
          <w:u w:val="none"/>
        </w:rPr>
        <w:t>),</w:t>
      </w:r>
      <w:r w:rsidR="0019043B" w:rsidRPr="00B570BF">
        <w:rPr>
          <w:sz w:val="24"/>
          <w:szCs w:val="24"/>
        </w:rPr>
        <w:t xml:space="preserve"> </w:t>
      </w:r>
      <w:r w:rsidR="0019043B" w:rsidRPr="00B570BF">
        <w:rPr>
          <w:iCs/>
          <w:sz w:val="24"/>
          <w:szCs w:val="24"/>
        </w:rPr>
        <w:t>Извещением</w:t>
      </w:r>
      <w:r w:rsidR="0019043B" w:rsidRPr="00B570BF">
        <w:rPr>
          <w:sz w:val="24"/>
          <w:szCs w:val="24"/>
        </w:rPr>
        <w:t xml:space="preserve"> о проведении открытого </w:t>
      </w:r>
      <w:r w:rsidR="0019043B" w:rsidRPr="00B570BF">
        <w:rPr>
          <w:iCs/>
          <w:sz w:val="24"/>
          <w:szCs w:val="24"/>
        </w:rPr>
        <w:t>запроса предложений</w:t>
      </w:r>
      <w:r w:rsidR="0019043B" w:rsidRPr="00B570BF">
        <w:rPr>
          <w:sz w:val="24"/>
          <w:szCs w:val="24"/>
        </w:rPr>
        <w:t xml:space="preserve">, опубликованным </w:t>
      </w:r>
      <w:r w:rsidR="0019043B" w:rsidRPr="00B570BF">
        <w:rPr>
          <w:b/>
          <w:sz w:val="24"/>
          <w:szCs w:val="24"/>
        </w:rPr>
        <w:t>«0</w:t>
      </w:r>
      <w:r w:rsidR="0019043B">
        <w:rPr>
          <w:b/>
          <w:sz w:val="24"/>
          <w:szCs w:val="24"/>
        </w:rPr>
        <w:t>2</w:t>
      </w:r>
      <w:r w:rsidR="0019043B" w:rsidRPr="00B570BF">
        <w:rPr>
          <w:b/>
          <w:sz w:val="24"/>
          <w:szCs w:val="24"/>
        </w:rPr>
        <w:t>» августа 2017 г.</w:t>
      </w:r>
      <w:r w:rsidR="0019043B" w:rsidRPr="00B570BF">
        <w:rPr>
          <w:sz w:val="24"/>
          <w:szCs w:val="24"/>
        </w:rPr>
        <w:t xml:space="preserve"> на официальном сайте (</w:t>
      </w:r>
      <w:hyperlink r:id="rId17" w:history="1">
        <w:r w:rsidR="0019043B" w:rsidRPr="00B570BF">
          <w:rPr>
            <w:rStyle w:val="a7"/>
            <w:sz w:val="24"/>
            <w:szCs w:val="24"/>
          </w:rPr>
          <w:t>www.zakupki.</w:t>
        </w:r>
        <w:r w:rsidR="0019043B" w:rsidRPr="00B570BF">
          <w:rPr>
            <w:rStyle w:val="a7"/>
            <w:sz w:val="24"/>
            <w:szCs w:val="24"/>
            <w:lang w:val="en-US"/>
          </w:rPr>
          <w:t>gov</w:t>
        </w:r>
        <w:r w:rsidR="0019043B" w:rsidRPr="00B570BF">
          <w:rPr>
            <w:rStyle w:val="a7"/>
            <w:sz w:val="24"/>
            <w:szCs w:val="24"/>
          </w:rPr>
          <w:t>.ru</w:t>
        </w:r>
      </w:hyperlink>
      <w:r w:rsidR="0019043B" w:rsidRPr="00B570BF">
        <w:rPr>
          <w:sz w:val="24"/>
          <w:szCs w:val="24"/>
        </w:rPr>
        <w:t>),</w:t>
      </w:r>
      <w:r w:rsidR="0019043B" w:rsidRPr="00B570BF">
        <w:rPr>
          <w:iCs/>
          <w:sz w:val="24"/>
          <w:szCs w:val="24"/>
        </w:rPr>
        <w:t xml:space="preserve"> </w:t>
      </w:r>
      <w:r w:rsidR="0019043B" w:rsidRPr="00B570BF">
        <w:rPr>
          <w:sz w:val="24"/>
          <w:szCs w:val="24"/>
        </w:rPr>
        <w:t xml:space="preserve">на сайте </w:t>
      </w:r>
      <w:r w:rsidR="0019043B" w:rsidRPr="00B570BF">
        <w:rPr>
          <w:iCs/>
          <w:sz w:val="24"/>
          <w:szCs w:val="24"/>
        </w:rPr>
        <w:t>ПАО «МРСК Центра»</w:t>
      </w:r>
      <w:r w:rsidR="0019043B" w:rsidRPr="00B570BF">
        <w:rPr>
          <w:sz w:val="24"/>
          <w:szCs w:val="24"/>
        </w:rPr>
        <w:t xml:space="preserve"> (</w:t>
      </w:r>
      <w:hyperlink r:id="rId18" w:history="1">
        <w:r w:rsidR="0019043B" w:rsidRPr="00B570BF">
          <w:rPr>
            <w:rStyle w:val="a7"/>
            <w:sz w:val="24"/>
            <w:szCs w:val="24"/>
          </w:rPr>
          <w:t>www.mrsk-1.ru</w:t>
        </w:r>
      </w:hyperlink>
      <w:r w:rsidR="0019043B" w:rsidRPr="00B570BF">
        <w:rPr>
          <w:sz w:val="24"/>
          <w:szCs w:val="24"/>
        </w:rPr>
        <w:t xml:space="preserve">), на сайте ЭТП, указанном в п. </w:t>
      </w:r>
      <w:r w:rsidR="0019043B" w:rsidRPr="00B570BF">
        <w:rPr>
          <w:sz w:val="24"/>
          <w:szCs w:val="24"/>
        </w:rPr>
        <w:fldChar w:fldCharType="begin"/>
      </w:r>
      <w:r w:rsidR="0019043B" w:rsidRPr="00B570BF">
        <w:rPr>
          <w:sz w:val="24"/>
          <w:szCs w:val="24"/>
        </w:rPr>
        <w:instrText xml:space="preserve"> REF _Ref440269836 \r \h  \* MERGEFORMAT </w:instrText>
      </w:r>
      <w:r w:rsidR="0019043B" w:rsidRPr="00B570BF">
        <w:rPr>
          <w:sz w:val="24"/>
          <w:szCs w:val="24"/>
        </w:rPr>
      </w:r>
      <w:r w:rsidR="0019043B" w:rsidRPr="00B570BF">
        <w:rPr>
          <w:sz w:val="24"/>
          <w:szCs w:val="24"/>
        </w:rPr>
        <w:fldChar w:fldCharType="separate"/>
      </w:r>
      <w:r w:rsidR="0019043B" w:rsidRPr="00B570BF">
        <w:rPr>
          <w:sz w:val="24"/>
          <w:szCs w:val="24"/>
        </w:rPr>
        <w:t>1.1.2</w:t>
      </w:r>
      <w:r w:rsidR="0019043B" w:rsidRPr="00B570BF">
        <w:rPr>
          <w:sz w:val="24"/>
          <w:szCs w:val="24"/>
        </w:rPr>
        <w:fldChar w:fldCharType="end"/>
      </w:r>
      <w:r w:rsidR="0019043B" w:rsidRPr="00B570BF">
        <w:rPr>
          <w:sz w:val="24"/>
          <w:szCs w:val="24"/>
        </w:rPr>
        <w:t xml:space="preserve"> настоящей Документации,</w:t>
      </w:r>
      <w:r w:rsidR="0019043B" w:rsidRPr="00B570BF">
        <w:rPr>
          <w:iCs/>
          <w:sz w:val="24"/>
          <w:szCs w:val="24"/>
        </w:rPr>
        <w:t xml:space="preserve"> приг</w:t>
      </w:r>
      <w:r w:rsidR="0019043B" w:rsidRPr="00B570BF">
        <w:rPr>
          <w:sz w:val="24"/>
          <w:szCs w:val="24"/>
        </w:rPr>
        <w:t xml:space="preserve">ласило юридических лиц и физических лиц (в т. ч. индивидуальных </w:t>
      </w:r>
      <w:r w:rsidR="0019043B" w:rsidRPr="006943E3">
        <w:rPr>
          <w:sz w:val="24"/>
          <w:szCs w:val="24"/>
        </w:rPr>
        <w:t xml:space="preserve">предпринимателей), </w:t>
      </w:r>
      <w:r w:rsidR="006943E3" w:rsidRPr="006943E3">
        <w:rPr>
          <w:sz w:val="24"/>
          <w:szCs w:val="24"/>
        </w:rPr>
        <w:t>являющихся субъектами малого и среднего предпринимательства (соответствующих критериям отнесения к</w:t>
      </w:r>
      <w:proofErr w:type="gramEnd"/>
      <w:r w:rsidR="006943E3" w:rsidRPr="006943E3">
        <w:rPr>
          <w:sz w:val="24"/>
          <w:szCs w:val="24"/>
        </w:rPr>
        <w:t xml:space="preserve"> </w:t>
      </w:r>
      <w:proofErr w:type="gramStart"/>
      <w:r w:rsidR="006943E3" w:rsidRPr="006943E3">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6943E3">
        <w:rPr>
          <w:sz w:val="24"/>
          <w:szCs w:val="24"/>
        </w:rPr>
        <w:t xml:space="preserve"> – Участники) </w:t>
      </w:r>
      <w:r w:rsidR="0019043B" w:rsidRPr="00E1106F">
        <w:rPr>
          <w:sz w:val="24"/>
          <w:szCs w:val="24"/>
        </w:rPr>
        <w:t xml:space="preserve">к участию в процедуре Открытого запроса предложений (далее – запрос предложений) на право заключения Договора поставки </w:t>
      </w:r>
      <w:r w:rsidR="00427649" w:rsidRPr="00427649">
        <w:rPr>
          <w:sz w:val="24"/>
          <w:szCs w:val="24"/>
        </w:rPr>
        <w:t>контрольного кабеля</w:t>
      </w:r>
      <w:r w:rsidR="0019043B" w:rsidRPr="0019043B">
        <w:rPr>
          <w:sz w:val="24"/>
          <w:szCs w:val="24"/>
        </w:rPr>
        <w:t xml:space="preserve"> </w:t>
      </w:r>
      <w:r w:rsidR="0019043B" w:rsidRPr="00E1106F">
        <w:rPr>
          <w:sz w:val="24"/>
          <w:szCs w:val="24"/>
        </w:rPr>
        <w:t>для нужд ПАО «МРСК Центра» (филиала «Брянскэнерго», расположенного по адресу:</w:t>
      </w:r>
      <w:proofErr w:type="gramEnd"/>
      <w:r w:rsidR="0019043B" w:rsidRPr="00E1106F">
        <w:rPr>
          <w:sz w:val="24"/>
          <w:szCs w:val="24"/>
        </w:rPr>
        <w:t xml:space="preserve"> </w:t>
      </w:r>
      <w:proofErr w:type="gramStart"/>
      <w:r w:rsidR="0019043B"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9043B">
        <w:rPr>
          <w:sz w:val="24"/>
          <w:szCs w:val="24"/>
        </w:rPr>
        <w:t xml:space="preserve">использованием функционала </w:t>
      </w:r>
      <w:r w:rsidR="00702B2C" w:rsidRPr="0019043B">
        <w:rPr>
          <w:sz w:val="24"/>
          <w:szCs w:val="24"/>
        </w:rPr>
        <w:t>электронной торговой площадк</w:t>
      </w:r>
      <w:r w:rsidR="00414AB1" w:rsidRPr="0019043B">
        <w:rPr>
          <w:sz w:val="24"/>
          <w:szCs w:val="24"/>
        </w:rPr>
        <w:t>и</w:t>
      </w:r>
      <w:r w:rsidR="00702B2C" w:rsidRPr="0019043B">
        <w:rPr>
          <w:sz w:val="24"/>
          <w:szCs w:val="24"/>
        </w:rPr>
        <w:t xml:space="preserve"> </w:t>
      </w:r>
      <w:r w:rsidR="000D70B6" w:rsidRPr="0019043B">
        <w:rPr>
          <w:sz w:val="24"/>
          <w:szCs w:val="24"/>
        </w:rPr>
        <w:t>П</w:t>
      </w:r>
      <w:r w:rsidR="0019043B" w:rsidRPr="0019043B">
        <w:rPr>
          <w:sz w:val="24"/>
          <w:szCs w:val="24"/>
        </w:rPr>
        <w:t>АО «</w:t>
      </w:r>
      <w:proofErr w:type="spellStart"/>
      <w:r w:rsidR="0019043B" w:rsidRPr="0019043B">
        <w:rPr>
          <w:sz w:val="24"/>
          <w:szCs w:val="24"/>
        </w:rPr>
        <w:t>Россети</w:t>
      </w:r>
      <w:proofErr w:type="spellEnd"/>
      <w:r w:rsidR="0019043B" w:rsidRPr="0019043B">
        <w:rPr>
          <w:sz w:val="24"/>
          <w:szCs w:val="24"/>
        </w:rPr>
        <w:t>»</w:t>
      </w:r>
      <w:r w:rsidR="00702B2C" w:rsidRPr="0019043B">
        <w:rPr>
          <w:sz w:val="24"/>
          <w:szCs w:val="24"/>
        </w:rPr>
        <w:t xml:space="preserve"> </w:t>
      </w:r>
      <w:hyperlink r:id="rId19" w:history="1">
        <w:r w:rsidR="00862664" w:rsidRPr="0019043B">
          <w:rPr>
            <w:rStyle w:val="a7"/>
            <w:color w:val="auto"/>
            <w:sz w:val="24"/>
            <w:szCs w:val="24"/>
          </w:rPr>
          <w:t>etp.rosseti.ru</w:t>
        </w:r>
      </w:hyperlink>
      <w:r w:rsidR="00862664" w:rsidRPr="0019043B">
        <w:rPr>
          <w:sz w:val="24"/>
          <w:szCs w:val="24"/>
        </w:rPr>
        <w:t xml:space="preserve"> </w:t>
      </w:r>
      <w:r w:rsidR="00702B2C" w:rsidRPr="0019043B">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19043B" w:rsidRPr="0019043B">
        <w:rPr>
          <w:bCs w:val="0"/>
          <w:iCs/>
          <w:sz w:val="24"/>
          <w:szCs w:val="24"/>
          <w:lang w:eastAsia="ru-RU"/>
        </w:rPr>
        <w:t>Договора</w:t>
      </w:r>
      <w:r w:rsidR="0019043B" w:rsidRPr="0019043B">
        <w:rPr>
          <w:rFonts w:eastAsia="Calibri"/>
          <w:sz w:val="24"/>
          <w:szCs w:val="24"/>
          <w:lang w:eastAsia="en-US"/>
        </w:rPr>
        <w:t xml:space="preserve"> п</w:t>
      </w:r>
      <w:r w:rsidR="0019043B" w:rsidRPr="0019043B">
        <w:rPr>
          <w:rFonts w:eastAsia="Calibri"/>
          <w:bCs w:val="0"/>
          <w:sz w:val="24"/>
          <w:szCs w:val="24"/>
          <w:lang w:eastAsia="en-US"/>
        </w:rPr>
        <w:t xml:space="preserve">оставки </w:t>
      </w:r>
      <w:r w:rsidR="00427649" w:rsidRPr="00427649">
        <w:rPr>
          <w:rFonts w:eastAsia="Calibri"/>
          <w:bCs w:val="0"/>
          <w:sz w:val="24"/>
          <w:szCs w:val="24"/>
          <w:lang w:eastAsia="en-US"/>
        </w:rPr>
        <w:t xml:space="preserve">контрольного кабеля </w:t>
      </w:r>
      <w:r w:rsidR="0019043B" w:rsidRPr="0019043B">
        <w:rPr>
          <w:rFonts w:eastAsia="Calibri"/>
          <w:bCs w:val="0"/>
          <w:sz w:val="24"/>
          <w:szCs w:val="24"/>
          <w:lang w:eastAsia="en-US"/>
        </w:rPr>
        <w:t>для нужд ПАО «МРСК Центра» (филиала «Брянскэнерго»)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D3026E">
        <w:rPr>
          <w:sz w:val="24"/>
          <w:szCs w:val="24"/>
        </w:rPr>
        <w:t xml:space="preserve">лотов: </w:t>
      </w:r>
      <w:r w:rsidRPr="00D3026E">
        <w:rPr>
          <w:b/>
          <w:sz w:val="24"/>
          <w:szCs w:val="24"/>
        </w:rPr>
        <w:t>1 (один)</w:t>
      </w:r>
      <w:r w:rsidRPr="00D3026E">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3026E" w:rsidRPr="00DB0BA0">
        <w:rPr>
          <w:b/>
          <w:sz w:val="24"/>
          <w:szCs w:val="24"/>
        </w:rPr>
        <w:t xml:space="preserve">в течение </w:t>
      </w:r>
      <w:r w:rsidR="00D3026E">
        <w:rPr>
          <w:b/>
          <w:sz w:val="24"/>
          <w:szCs w:val="24"/>
        </w:rPr>
        <w:t>30</w:t>
      </w:r>
      <w:r w:rsidR="00D3026E" w:rsidRPr="00DB0BA0">
        <w:rPr>
          <w:b/>
          <w:sz w:val="24"/>
          <w:szCs w:val="24"/>
        </w:rPr>
        <w:t xml:space="preserve"> (</w:t>
      </w:r>
      <w:r w:rsidR="00D3026E">
        <w:rPr>
          <w:b/>
          <w:sz w:val="24"/>
          <w:szCs w:val="24"/>
        </w:rPr>
        <w:t>тридцати</w:t>
      </w:r>
      <w:r w:rsidR="00D3026E" w:rsidRPr="00DB0BA0">
        <w:rPr>
          <w:b/>
          <w:sz w:val="24"/>
          <w:szCs w:val="24"/>
        </w:rPr>
        <w:t>) календарных дней с момента заключения Договора</w:t>
      </w:r>
      <w:r w:rsidR="00717F60" w:rsidRPr="00382A07">
        <w:rPr>
          <w:sz w:val="24"/>
          <w:szCs w:val="24"/>
        </w:rPr>
        <w:t>.</w:t>
      </w:r>
      <w:bookmarkEnd w:id="19"/>
    </w:p>
    <w:p w:rsidR="008D2928" w:rsidRPr="00382A07" w:rsidRDefault="00D3026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w:t>
      </w:r>
      <w:r w:rsidRPr="00D3026E">
        <w:rPr>
          <w:sz w:val="24"/>
          <w:szCs w:val="24"/>
        </w:rPr>
        <w:t>ПАО «МРСК Центра»:</w:t>
      </w:r>
      <w:bookmarkEnd w:id="20"/>
      <w:r w:rsidRPr="00D3026E">
        <w:rPr>
          <w:sz w:val="24"/>
          <w:szCs w:val="24"/>
        </w:rPr>
        <w:t xml:space="preserve"> «Брянскэнерго», РФ, г. Брянск, пр-т  Московский, д. 43 (Центральный склад)</w:t>
      </w:r>
      <w:r w:rsidR="002556E6" w:rsidRPr="00D3026E">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6943E3" w:rsidRPr="006943E3">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9043B">
        <w:fldChar w:fldCharType="begin"/>
      </w:r>
      <w:r w:rsidR="0019043B">
        <w:instrText xml:space="preserve"> REF _Ref311232052 \r \h  \* MERGEFORMAT </w:instrText>
      </w:r>
      <w:r w:rsidR="0019043B">
        <w:fldChar w:fldCharType="separate"/>
      </w:r>
      <w:r w:rsidR="00991C07">
        <w:t>3</w:t>
      </w:r>
      <w:r w:rsidR="0019043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9043B">
        <w:fldChar w:fldCharType="begin"/>
      </w:r>
      <w:r w:rsidR="0019043B">
        <w:instrText xml:space="preserve"> REF _Ref440270568 \r \h  \* MERGEFORMAT </w:instrText>
      </w:r>
      <w:r w:rsidR="0019043B">
        <w:fldChar w:fldCharType="separate"/>
      </w:r>
      <w:r w:rsidR="00991C07">
        <w:t>4</w:t>
      </w:r>
      <w:r w:rsidR="0019043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9043B">
        <w:fldChar w:fldCharType="begin"/>
      </w:r>
      <w:r w:rsidR="0019043B">
        <w:instrText xml:space="preserve"> REF _Ref305973574 \r \h  \* MERGEFORMAT </w:instrText>
      </w:r>
      <w:r w:rsidR="0019043B">
        <w:fldChar w:fldCharType="separate"/>
      </w:r>
      <w:r w:rsidR="00991C07">
        <w:t>2</w:t>
      </w:r>
      <w:r w:rsidR="0019043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w:t>
      </w:r>
      <w:r w:rsidRPr="00382A07">
        <w:rPr>
          <w:sz w:val="24"/>
          <w:szCs w:val="24"/>
        </w:rPr>
        <w:lastRenderedPageBreak/>
        <w:t xml:space="preserve">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008D2928"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008D2928"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9043B">
        <w:fldChar w:fldCharType="begin"/>
      </w:r>
      <w:r w:rsidR="0019043B">
        <w:instrText xml:space="preserve"> REF _Ref440270637 \r \h  \* MERGEFORMAT </w:instrText>
      </w:r>
      <w:r w:rsidR="0019043B">
        <w:fldChar w:fldCharType="separate"/>
      </w:r>
      <w:r w:rsidR="00991C07" w:rsidRPr="00991C07">
        <w:rPr>
          <w:bCs w:val="0"/>
          <w:iCs/>
          <w:sz w:val="24"/>
          <w:szCs w:val="24"/>
        </w:rPr>
        <w:t>1.1.5</w:t>
      </w:r>
      <w:r w:rsidR="0019043B">
        <w:fldChar w:fldCharType="end"/>
      </w:r>
      <w:r w:rsidR="00DA1402" w:rsidRPr="00382A07">
        <w:rPr>
          <w:bCs w:val="0"/>
          <w:iCs/>
          <w:sz w:val="24"/>
          <w:szCs w:val="24"/>
        </w:rPr>
        <w:t xml:space="preserve"> и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9043B">
        <w:fldChar w:fldCharType="begin"/>
      </w:r>
      <w:r w:rsidR="0019043B">
        <w:instrText xml:space="preserve"> REF _Ref305973033 \r \h  \* MERGEFORMAT </w:instrText>
      </w:r>
      <w:r w:rsidR="0019043B">
        <w:fldChar w:fldCharType="separate"/>
      </w:r>
      <w:r w:rsidR="00991C07" w:rsidRPr="00991C07">
        <w:rPr>
          <w:sz w:val="24"/>
          <w:szCs w:val="24"/>
        </w:rPr>
        <w:t>3.2</w:t>
      </w:r>
      <w:r w:rsidR="0019043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9043B">
        <w:fldChar w:fldCharType="begin"/>
      </w:r>
      <w:r w:rsidR="0019043B">
        <w:instrText xml:space="preserve"> REF _Ref191386109 \n \h  \* MERGEFORMAT </w:instrText>
      </w:r>
      <w:r w:rsidR="0019043B">
        <w:fldChar w:fldCharType="separate"/>
      </w:r>
      <w:r w:rsidR="00991C07" w:rsidRPr="00991C07">
        <w:rPr>
          <w:sz w:val="24"/>
          <w:szCs w:val="24"/>
        </w:rPr>
        <w:t>3.3.2</w:t>
      </w:r>
      <w:r w:rsidR="0019043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9043B">
        <w:fldChar w:fldCharType="begin"/>
      </w:r>
      <w:r w:rsidR="0019043B">
        <w:instrText xml:space="preserve"> REF _Ref191386164 \r \h  \* MERGEFORMAT </w:instrText>
      </w:r>
      <w:r w:rsidR="0019043B">
        <w:fldChar w:fldCharType="separate"/>
      </w:r>
      <w:r w:rsidR="00991C07" w:rsidRPr="00991C07">
        <w:rPr>
          <w:sz w:val="24"/>
          <w:szCs w:val="24"/>
        </w:rPr>
        <w:t xml:space="preserve"> 1.4.1 </w:t>
      </w:r>
      <w:r w:rsidR="0019043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9043B">
        <w:fldChar w:fldCharType="begin"/>
      </w:r>
      <w:r w:rsidR="0019043B">
        <w:instrText xml:space="preserve"> REF _Ref306978606 \r \h  \* MERGEFORMAT </w:instrText>
      </w:r>
      <w:r w:rsidR="0019043B">
        <w:fldChar w:fldCharType="separate"/>
      </w:r>
      <w:r w:rsidR="00991C07" w:rsidRPr="00991C07">
        <w:rPr>
          <w:sz w:val="24"/>
          <w:szCs w:val="24"/>
        </w:rPr>
        <w:t xml:space="preserve"> 1.4.2 </w:t>
      </w:r>
      <w:r w:rsidR="0019043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9043B">
        <w:fldChar w:fldCharType="begin"/>
      </w:r>
      <w:r w:rsidR="0019043B">
        <w:instrText xml:space="preserve"> REF _Ref306114966 \r \h  \* MERGEFORMAT </w:instrText>
      </w:r>
      <w:r w:rsidR="0019043B">
        <w:fldChar w:fldCharType="separate"/>
      </w:r>
      <w:r w:rsidR="00991C07" w:rsidRPr="00991C07">
        <w:rPr>
          <w:sz w:val="24"/>
          <w:szCs w:val="24"/>
        </w:rPr>
        <w:t>3.3.11</w:t>
      </w:r>
      <w:r w:rsidR="0019043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D3026E">
      <w:pPr>
        <w:pStyle w:val="3"/>
        <w:numPr>
          <w:ilvl w:val="0"/>
          <w:numId w:val="0"/>
        </w:numPr>
        <w:ind w:left="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9043B">
        <w:fldChar w:fldCharType="begin"/>
      </w:r>
      <w:r w:rsidR="0019043B">
        <w:instrText xml:space="preserve"> REF _Ref93264992 \r \h  \* MERGEFORMAT </w:instrText>
      </w:r>
      <w:r w:rsidR="0019043B">
        <w:fldChar w:fldCharType="separate"/>
      </w:r>
      <w:r w:rsidR="00991C07" w:rsidRPr="00991C07">
        <w:rPr>
          <w:b w:val="0"/>
        </w:rPr>
        <w:t>5.5</w:t>
      </w:r>
      <w:r w:rsidR="0019043B">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043B">
        <w:fldChar w:fldCharType="begin"/>
      </w:r>
      <w:r w:rsidR="0019043B">
        <w:instrText xml:space="preserve"> REF _Ref440270867 \r \h  \* MERGEFORMAT </w:instrText>
      </w:r>
      <w:r w:rsidR="0019043B">
        <w:fldChar w:fldCharType="separate"/>
      </w:r>
      <w:r w:rsidR="00991C07" w:rsidRPr="00991C07">
        <w:rPr>
          <w:b w:val="0"/>
        </w:rPr>
        <w:t>2.2.3</w:t>
      </w:r>
      <w:r w:rsidR="0019043B">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9043B">
        <w:fldChar w:fldCharType="begin"/>
      </w:r>
      <w:r w:rsidR="0019043B">
        <w:instrText xml:space="preserve"> REF _Ref305973033 \r \h  \* MERGEFORMAT </w:instrText>
      </w:r>
      <w:r w:rsidR="0019043B">
        <w:fldChar w:fldCharType="separate"/>
      </w:r>
      <w:r w:rsidR="00991C07" w:rsidRPr="00991C07">
        <w:rPr>
          <w:bCs w:val="0"/>
          <w:sz w:val="24"/>
          <w:szCs w:val="24"/>
        </w:rPr>
        <w:t>3.2</w:t>
      </w:r>
      <w:r w:rsidR="0019043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9043B">
        <w:fldChar w:fldCharType="begin"/>
      </w:r>
      <w:r w:rsidR="0019043B">
        <w:instrText xml:space="preserve"> REF _Ref305973147 \r \h  \* MERGEFORMAT </w:instrText>
      </w:r>
      <w:r w:rsidR="0019043B">
        <w:fldChar w:fldCharType="separate"/>
      </w:r>
      <w:r w:rsidR="00991C07" w:rsidRPr="00991C07">
        <w:rPr>
          <w:bCs w:val="0"/>
          <w:sz w:val="24"/>
          <w:szCs w:val="24"/>
        </w:rPr>
        <w:t>3.3</w:t>
      </w:r>
      <w:r w:rsidR="0019043B">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19043B">
        <w:fldChar w:fldCharType="begin"/>
      </w:r>
      <w:r w:rsidR="0019043B">
        <w:instrText xml:space="preserve"> REF _Ref305973214 \r \h  \* MERGEFORMAT </w:instrText>
      </w:r>
      <w:r w:rsidR="0019043B">
        <w:fldChar w:fldCharType="separate"/>
      </w:r>
      <w:r w:rsidR="00991C07" w:rsidRPr="00991C07">
        <w:rPr>
          <w:bCs w:val="0"/>
          <w:sz w:val="24"/>
          <w:szCs w:val="24"/>
        </w:rPr>
        <w:t>3.4</w:t>
      </w:r>
      <w:r w:rsidR="0019043B">
        <w:fldChar w:fldCharType="end"/>
      </w:r>
      <w:r w:rsidR="00096E9D" w:rsidRPr="00382A07">
        <w:rPr>
          <w:bCs w:val="0"/>
          <w:sz w:val="24"/>
          <w:szCs w:val="24"/>
        </w:rPr>
        <w:t xml:space="preserve">, </w:t>
      </w:r>
      <w:r w:rsidR="0019043B">
        <w:fldChar w:fldCharType="begin"/>
      </w:r>
      <w:r w:rsidR="0019043B">
        <w:instrText xml:space="preserve"> REF _Ref303683883 \r \h  \* MERGEFORMAT </w:instrText>
      </w:r>
      <w:r w:rsidR="0019043B">
        <w:fldChar w:fldCharType="separate"/>
      </w:r>
      <w:r w:rsidR="00991C07" w:rsidRPr="00991C07">
        <w:rPr>
          <w:bCs w:val="0"/>
          <w:sz w:val="24"/>
          <w:szCs w:val="24"/>
        </w:rPr>
        <w:t>3.5</w:t>
      </w:r>
      <w:r w:rsidR="0019043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9043B">
        <w:fldChar w:fldCharType="begin"/>
      </w:r>
      <w:r w:rsidR="0019043B">
        <w:instrText xml:space="preserve"> REF _Ref303250967 \r \h  \* MERGEFORMAT </w:instrText>
      </w:r>
      <w:r w:rsidR="0019043B">
        <w:fldChar w:fldCharType="separate"/>
      </w:r>
      <w:r w:rsidR="00991C07" w:rsidRPr="00991C07">
        <w:rPr>
          <w:bCs w:val="0"/>
          <w:sz w:val="24"/>
          <w:szCs w:val="24"/>
        </w:rPr>
        <w:t>3.7</w:t>
      </w:r>
      <w:r w:rsidR="0019043B">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9043B">
        <w:fldChar w:fldCharType="begin"/>
      </w:r>
      <w:r w:rsidR="0019043B">
        <w:instrText xml:space="preserve"> REF _Ref306140451 \r \h  \* MERGEFORMAT </w:instrText>
      </w:r>
      <w:r w:rsidR="0019043B">
        <w:fldChar w:fldCharType="separate"/>
      </w:r>
      <w:r w:rsidR="00991C07" w:rsidRPr="00991C07">
        <w:rPr>
          <w:bCs w:val="0"/>
          <w:sz w:val="24"/>
          <w:szCs w:val="24"/>
        </w:rPr>
        <w:t>3.14</w:t>
      </w:r>
      <w:r w:rsidR="0019043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9043B">
        <w:fldChar w:fldCharType="begin"/>
      </w:r>
      <w:r w:rsidR="0019043B">
        <w:instrText xml:space="preserve"> REF _Ref302563524 \n \h  \* MERGEFORMAT </w:instrText>
      </w:r>
      <w:r w:rsidR="0019043B">
        <w:fldChar w:fldCharType="separate"/>
      </w:r>
      <w:r w:rsidR="00991C07" w:rsidRPr="00991C07">
        <w:rPr>
          <w:sz w:val="24"/>
          <w:szCs w:val="24"/>
        </w:rPr>
        <w:t>1.1.1</w:t>
      </w:r>
      <w:r w:rsidR="0019043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z w:val="24"/>
          <w:szCs w:val="24"/>
        </w:rPr>
        <w:t>5.3</w:t>
      </w:r>
      <w:r w:rsidR="0019043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rPr>
        <w:t>5.5</w:t>
      </w:r>
      <w:r w:rsidR="0019043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lang w:eastAsia="ru-RU"/>
        </w:rPr>
        <w:t>5.1</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Cs w:val="0"/>
          <w:sz w:val="24"/>
          <w:szCs w:val="24"/>
          <w:lang w:eastAsia="ru-RU"/>
        </w:rPr>
        <w:t>5.3</w:t>
      </w:r>
      <w:r w:rsidR="0019043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_Ref440274913 \r \h  \* MERGEFORMAT </w:instrText>
      </w:r>
      <w:r w:rsidR="0019043B">
        <w:fldChar w:fldCharType="separate"/>
      </w:r>
      <w:r w:rsidR="00991C07" w:rsidRPr="00991C07">
        <w:rPr>
          <w:bCs w:val="0"/>
          <w:sz w:val="24"/>
          <w:szCs w:val="24"/>
          <w:lang w:eastAsia="ru-RU"/>
        </w:rPr>
        <w:t>5.2</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_Ref440274902 \r \h  \* MERGEFORMAT </w:instrText>
      </w:r>
      <w:r w:rsidR="0019043B">
        <w:fldChar w:fldCharType="separate"/>
      </w:r>
      <w:r w:rsidR="00991C07" w:rsidRPr="00991C07">
        <w:rPr>
          <w:bCs w:val="0"/>
          <w:sz w:val="24"/>
          <w:szCs w:val="24"/>
          <w:lang w:eastAsia="ru-RU"/>
        </w:rPr>
        <w:t>5.4</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lang w:eastAsia="ru-RU"/>
        </w:rPr>
        <w:t>5.5</w:t>
      </w:r>
      <w:r w:rsidR="0019043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_Ref444164229 \r \h  \* MERGEFORMAT </w:instrText>
      </w:r>
      <w:r w:rsidR="0019043B">
        <w:fldChar w:fldCharType="separate"/>
      </w:r>
      <w:r w:rsidR="00991C07" w:rsidRPr="00991C07">
        <w:rPr>
          <w:bCs w:val="0"/>
          <w:sz w:val="24"/>
          <w:szCs w:val="24"/>
          <w:lang w:eastAsia="ru-RU"/>
        </w:rPr>
        <w:t>5.6.1</w:t>
      </w:r>
      <w:r w:rsidR="0019043B">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_Ref444164241 \r \h  \* MERGEFORMAT </w:instrText>
      </w:r>
      <w:r w:rsidR="0019043B">
        <w:fldChar w:fldCharType="separate"/>
      </w:r>
      <w:r w:rsidR="00991C07" w:rsidRPr="00991C07">
        <w:rPr>
          <w:sz w:val="24"/>
          <w:szCs w:val="24"/>
        </w:rPr>
        <w:t>5.6.2</w:t>
      </w:r>
      <w:r w:rsidR="0019043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w:t>
      </w:r>
      <w:r w:rsidRPr="00382A07">
        <w:rPr>
          <w:bCs w:val="0"/>
          <w:sz w:val="24"/>
          <w:szCs w:val="24"/>
        </w:rPr>
        <w:lastRenderedPageBreak/>
        <w:t xml:space="preserve">Участнику </w:t>
      </w:r>
      <w:r w:rsidR="00D90031" w:rsidRPr="00382A07">
        <w:rPr>
          <w:bCs w:val="0"/>
          <w:sz w:val="24"/>
          <w:szCs w:val="24"/>
        </w:rPr>
        <w:t xml:space="preserve">(подраздел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958E8" w:rsidRPr="00382A07">
        <w:rPr>
          <w:sz w:val="24"/>
          <w:szCs w:val="24"/>
        </w:rPr>
        <w:t xml:space="preserve">, </w:t>
      </w:r>
      <w:r w:rsidR="0019043B">
        <w:fldChar w:fldCharType="begin"/>
      </w:r>
      <w:r w:rsidR="0019043B">
        <w:instrText xml:space="preserve"> REF _Ref440372460 \r \h  \* MERGEFORMAT </w:instrText>
      </w:r>
      <w:r w:rsidR="0019043B">
        <w:fldChar w:fldCharType="separate"/>
      </w:r>
      <w:r w:rsidR="00991C07" w:rsidRPr="00991C07">
        <w:rPr>
          <w:sz w:val="24"/>
          <w:szCs w:val="24"/>
        </w:rPr>
        <w:t>д)</w:t>
      </w:r>
      <w:r w:rsidR="0019043B">
        <w:fldChar w:fldCharType="end"/>
      </w:r>
      <w:r w:rsidR="00F958E8" w:rsidRPr="00382A07">
        <w:rPr>
          <w:sz w:val="24"/>
          <w:szCs w:val="24"/>
        </w:rPr>
        <w:t xml:space="preserve">, </w:t>
      </w:r>
      <w:r w:rsidR="0019043B">
        <w:fldChar w:fldCharType="begin"/>
      </w:r>
      <w:r w:rsidR="0019043B">
        <w:instrText xml:space="preserve"> REF _Ref440372474 \r \h  \* MERGEFORMAT </w:instrText>
      </w:r>
      <w:r w:rsidR="0019043B">
        <w:fldChar w:fldCharType="separate"/>
      </w:r>
      <w:r w:rsidR="00991C07" w:rsidRPr="00991C07">
        <w:rPr>
          <w:sz w:val="24"/>
          <w:szCs w:val="24"/>
        </w:rPr>
        <w:t>м)</w:t>
      </w:r>
      <w:r w:rsidR="0019043B">
        <w:fldChar w:fldCharType="end"/>
      </w:r>
      <w:r w:rsidR="00F958E8" w:rsidRPr="00382A07">
        <w:rPr>
          <w:sz w:val="24"/>
          <w:szCs w:val="24"/>
        </w:rPr>
        <w:t xml:space="preserve">, </w:t>
      </w:r>
      <w:r w:rsidR="0019043B">
        <w:fldChar w:fldCharType="begin"/>
      </w:r>
      <w:r w:rsidR="0019043B">
        <w:instrText xml:space="preserve"> REF _Ref440372477 \r \h  \* MERGEFORMAT </w:instrText>
      </w:r>
      <w:r w:rsidR="0019043B">
        <w:fldChar w:fldCharType="separate"/>
      </w:r>
      <w:r w:rsidR="00991C07" w:rsidRPr="00991C07">
        <w:rPr>
          <w:sz w:val="24"/>
          <w:szCs w:val="24"/>
        </w:rPr>
        <w:t>н)</w:t>
      </w:r>
      <w:r w:rsidR="0019043B">
        <w:fldChar w:fldCharType="end"/>
      </w:r>
      <w:r w:rsidR="00A24167"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9043B">
        <w:fldChar w:fldCharType="begin"/>
      </w:r>
      <w:r w:rsidR="0019043B">
        <w:instrText xml:space="preserve"> REF _Ref464116309 \r \h  \* MERGEFORMAT </w:instrText>
      </w:r>
      <w:r w:rsidR="0019043B">
        <w:fldChar w:fldCharType="separate"/>
      </w:r>
      <w:r w:rsidR="00991C07" w:rsidRPr="00991C07">
        <w:rPr>
          <w:sz w:val="24"/>
          <w:szCs w:val="24"/>
        </w:rPr>
        <w:t>3.3.10.7</w:t>
      </w:r>
      <w:r w:rsidR="0019043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9043B">
        <w:fldChar w:fldCharType="begin"/>
      </w:r>
      <w:r w:rsidR="0019043B">
        <w:instrText xml:space="preserve"> REF _Ref191386419 \n \h  \* MERGEFORMAT </w:instrText>
      </w:r>
      <w:r w:rsidR="0019043B">
        <w:fldChar w:fldCharType="separate"/>
      </w:r>
      <w:r w:rsidR="00991C07" w:rsidRPr="00991C07">
        <w:rPr>
          <w:bCs w:val="0"/>
          <w:sz w:val="24"/>
          <w:szCs w:val="24"/>
        </w:rPr>
        <w:t>3.3.2</w:t>
      </w:r>
      <w:r w:rsidR="0019043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B71B9D" w:rsidRPr="00382A07">
        <w:rPr>
          <w:bCs w:val="0"/>
          <w:sz w:val="24"/>
          <w:szCs w:val="24"/>
        </w:rPr>
        <w:t>)</w:t>
      </w:r>
      <w:r w:rsidRPr="00382A07">
        <w:rPr>
          <w:sz w:val="24"/>
          <w:szCs w:val="24"/>
        </w:rPr>
        <w:t xml:space="preserve"> должен </w:t>
      </w:r>
      <w:r w:rsidRPr="00382A07">
        <w:rPr>
          <w:sz w:val="24"/>
          <w:szCs w:val="24"/>
        </w:rPr>
        <w:lastRenderedPageBreak/>
        <w:t xml:space="preserve">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382A07">
        <w:rPr>
          <w:bCs w:val="0"/>
          <w:sz w:val="24"/>
          <w:szCs w:val="24"/>
        </w:rPr>
        <w:lastRenderedPageBreak/>
        <w:t xml:space="preserve">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D3026E"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6470"/>
      <w:bookmarkStart w:id="306" w:name="_Ref472411304"/>
      <w:proofErr w:type="gramStart"/>
      <w:r w:rsidRPr="00D053CF">
        <w:rPr>
          <w:bCs w:val="0"/>
          <w:sz w:val="24"/>
          <w:szCs w:val="24"/>
        </w:rPr>
        <w:t>Начальная (максимальная) цена Договора:</w:t>
      </w:r>
      <w:bookmarkEnd w:id="305"/>
      <w:r>
        <w:rPr>
          <w:bCs w:val="0"/>
          <w:sz w:val="24"/>
          <w:szCs w:val="24"/>
        </w:rPr>
        <w:t xml:space="preserve"> </w:t>
      </w:r>
      <w:r w:rsidR="00427649">
        <w:rPr>
          <w:rFonts w:eastAsia="Calibri"/>
          <w:b/>
          <w:sz w:val="24"/>
          <w:szCs w:val="24"/>
          <w:lang w:eastAsia="en-US"/>
        </w:rPr>
        <w:t>1 280 390</w:t>
      </w:r>
      <w:r w:rsidRPr="002B4AD6">
        <w:rPr>
          <w:rFonts w:eastAsia="Calibri"/>
          <w:sz w:val="24"/>
          <w:szCs w:val="24"/>
          <w:lang w:eastAsia="en-US"/>
        </w:rPr>
        <w:t xml:space="preserve"> (</w:t>
      </w:r>
      <w:r>
        <w:rPr>
          <w:rFonts w:eastAsia="Calibri"/>
          <w:sz w:val="24"/>
          <w:szCs w:val="24"/>
          <w:lang w:eastAsia="en-US"/>
        </w:rPr>
        <w:t xml:space="preserve">Один миллион </w:t>
      </w:r>
      <w:r w:rsidR="00427649">
        <w:rPr>
          <w:rFonts w:eastAsia="Calibri"/>
          <w:sz w:val="24"/>
          <w:szCs w:val="24"/>
          <w:lang w:eastAsia="en-US"/>
        </w:rPr>
        <w:t>двести восемьдесят тысяч триста девяносто</w:t>
      </w:r>
      <w:r w:rsidRPr="002B4AD6">
        <w:rPr>
          <w:rFonts w:eastAsia="Calibri"/>
          <w:sz w:val="24"/>
          <w:szCs w:val="24"/>
          <w:lang w:eastAsia="en-US"/>
        </w:rPr>
        <w:t>) рубл</w:t>
      </w:r>
      <w:r>
        <w:rPr>
          <w:rFonts w:eastAsia="Calibri"/>
          <w:sz w:val="24"/>
          <w:szCs w:val="24"/>
          <w:lang w:eastAsia="en-US"/>
        </w:rPr>
        <w:t>ей</w:t>
      </w:r>
      <w:r w:rsidRPr="002B4AD6">
        <w:rPr>
          <w:rFonts w:eastAsia="Calibri"/>
          <w:sz w:val="24"/>
          <w:szCs w:val="24"/>
          <w:lang w:eastAsia="en-US"/>
        </w:rPr>
        <w:t xml:space="preserve"> 00 копеек РФ, без учета НДС; НДС составляет</w:t>
      </w:r>
      <w:r>
        <w:rPr>
          <w:rFonts w:eastAsia="Calibri"/>
          <w:b/>
          <w:sz w:val="24"/>
          <w:szCs w:val="24"/>
          <w:lang w:eastAsia="en-US"/>
        </w:rPr>
        <w:t xml:space="preserve"> </w:t>
      </w:r>
      <w:r w:rsidR="00427649">
        <w:rPr>
          <w:rFonts w:eastAsia="Calibri"/>
          <w:b/>
          <w:sz w:val="24"/>
          <w:szCs w:val="24"/>
          <w:lang w:eastAsia="en-US"/>
        </w:rPr>
        <w:t>230 470</w:t>
      </w:r>
      <w:r>
        <w:rPr>
          <w:rFonts w:eastAsia="Calibri"/>
          <w:b/>
          <w:sz w:val="24"/>
          <w:szCs w:val="24"/>
          <w:lang w:eastAsia="en-US"/>
        </w:rPr>
        <w:t xml:space="preserve"> </w:t>
      </w:r>
      <w:r w:rsidRPr="002B4AD6">
        <w:rPr>
          <w:rFonts w:eastAsia="Calibri"/>
          <w:sz w:val="24"/>
          <w:szCs w:val="24"/>
          <w:lang w:eastAsia="en-US"/>
        </w:rPr>
        <w:t>(</w:t>
      </w:r>
      <w:r w:rsidR="00427649">
        <w:rPr>
          <w:rFonts w:eastAsia="Calibri"/>
          <w:sz w:val="24"/>
          <w:szCs w:val="24"/>
          <w:lang w:eastAsia="en-US"/>
        </w:rPr>
        <w:t>Двести тридцать тысяч четыреста семьдесят</w:t>
      </w:r>
      <w:r w:rsidRPr="002B4AD6">
        <w:rPr>
          <w:rFonts w:eastAsia="Calibri"/>
          <w:sz w:val="24"/>
          <w:szCs w:val="24"/>
          <w:lang w:eastAsia="en-US"/>
        </w:rPr>
        <w:t>) рубл</w:t>
      </w:r>
      <w:r w:rsidR="00427649">
        <w:rPr>
          <w:rFonts w:eastAsia="Calibri"/>
          <w:sz w:val="24"/>
          <w:szCs w:val="24"/>
          <w:lang w:eastAsia="en-US"/>
        </w:rPr>
        <w:t>ей</w:t>
      </w:r>
      <w:r w:rsidRPr="002B4AD6">
        <w:rPr>
          <w:rFonts w:eastAsia="Calibri"/>
          <w:sz w:val="24"/>
          <w:szCs w:val="24"/>
          <w:lang w:eastAsia="en-US"/>
        </w:rPr>
        <w:t xml:space="preserve"> </w:t>
      </w:r>
      <w:r w:rsidR="00427649">
        <w:rPr>
          <w:rFonts w:eastAsia="Calibri"/>
          <w:sz w:val="24"/>
          <w:szCs w:val="24"/>
          <w:lang w:eastAsia="en-US"/>
        </w:rPr>
        <w:t>2</w:t>
      </w:r>
      <w:r>
        <w:rPr>
          <w:rFonts w:eastAsia="Calibri"/>
          <w:sz w:val="24"/>
          <w:szCs w:val="24"/>
          <w:lang w:eastAsia="en-US"/>
        </w:rPr>
        <w:t>0 копеек</w:t>
      </w:r>
      <w:r w:rsidRPr="002B4AD6">
        <w:rPr>
          <w:rFonts w:eastAsia="Calibri"/>
          <w:sz w:val="24"/>
          <w:szCs w:val="24"/>
          <w:lang w:eastAsia="en-US"/>
        </w:rPr>
        <w:t xml:space="preserve"> РФ; </w:t>
      </w:r>
      <w:r w:rsidR="00427649">
        <w:rPr>
          <w:rFonts w:eastAsia="Calibri"/>
          <w:b/>
          <w:sz w:val="24"/>
          <w:szCs w:val="24"/>
          <w:lang w:eastAsia="en-US"/>
        </w:rPr>
        <w:t>1 510 860</w:t>
      </w:r>
      <w:r>
        <w:rPr>
          <w:rFonts w:eastAsia="Calibri"/>
          <w:b/>
          <w:sz w:val="24"/>
          <w:szCs w:val="24"/>
          <w:lang w:eastAsia="en-US"/>
        </w:rPr>
        <w:t xml:space="preserve"> </w:t>
      </w:r>
      <w:r w:rsidRPr="002B4AD6">
        <w:rPr>
          <w:rFonts w:eastAsia="Calibri"/>
          <w:sz w:val="24"/>
          <w:szCs w:val="24"/>
          <w:lang w:eastAsia="en-US"/>
        </w:rPr>
        <w:t>(</w:t>
      </w:r>
      <w:r w:rsidR="00427649">
        <w:rPr>
          <w:rFonts w:eastAsia="Calibri"/>
          <w:sz w:val="24"/>
          <w:szCs w:val="24"/>
          <w:lang w:eastAsia="en-US"/>
        </w:rPr>
        <w:t>Один миллион пятьсот десять тысяч восемьсот шестьдесят</w:t>
      </w:r>
      <w:r w:rsidRPr="002B4AD6">
        <w:rPr>
          <w:rFonts w:eastAsia="Calibri"/>
          <w:sz w:val="24"/>
          <w:szCs w:val="24"/>
          <w:lang w:eastAsia="en-US"/>
        </w:rPr>
        <w:t xml:space="preserve">) рублей </w:t>
      </w:r>
      <w:r w:rsidR="00427649">
        <w:rPr>
          <w:rFonts w:eastAsia="Calibri"/>
          <w:sz w:val="24"/>
          <w:szCs w:val="24"/>
          <w:lang w:eastAsia="en-US"/>
        </w:rPr>
        <w:t>2</w:t>
      </w:r>
      <w:r>
        <w:rPr>
          <w:rFonts w:eastAsia="Calibri"/>
          <w:sz w:val="24"/>
          <w:szCs w:val="24"/>
          <w:lang w:eastAsia="en-US"/>
        </w:rPr>
        <w:t>0</w:t>
      </w:r>
      <w:r w:rsidRPr="002B4AD6">
        <w:rPr>
          <w:rFonts w:eastAsia="Calibri"/>
          <w:sz w:val="24"/>
          <w:szCs w:val="24"/>
          <w:lang w:eastAsia="en-US"/>
        </w:rPr>
        <w:t xml:space="preserve"> копе</w:t>
      </w:r>
      <w:r>
        <w:rPr>
          <w:rFonts w:eastAsia="Calibri"/>
          <w:sz w:val="24"/>
          <w:szCs w:val="24"/>
          <w:lang w:eastAsia="en-US"/>
        </w:rPr>
        <w:t>ек</w:t>
      </w:r>
      <w:r w:rsidRPr="002B4AD6">
        <w:rPr>
          <w:rFonts w:eastAsia="Calibri"/>
          <w:sz w:val="24"/>
          <w:szCs w:val="24"/>
          <w:lang w:eastAsia="en-US"/>
        </w:rPr>
        <w:t xml:space="preserve"> РФ, с учетом НДС</w:t>
      </w:r>
      <w:r>
        <w:rPr>
          <w:rFonts w:eastAsia="Calibri"/>
          <w:sz w:val="24"/>
          <w:szCs w:val="24"/>
          <w:lang w:eastAsia="en-US"/>
        </w:rPr>
        <w:t>.</w:t>
      </w:r>
      <w:bookmarkEnd w:id="306"/>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bCs w:val="0"/>
          <w:sz w:val="24"/>
          <w:szCs w:val="24"/>
        </w:rPr>
        <w:t>3.11</w:t>
      </w:r>
      <w:r w:rsidR="0019043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6943E3">
        <w:rPr>
          <w:bCs w:val="0"/>
          <w:sz w:val="24"/>
          <w:szCs w:val="24"/>
        </w:rPr>
        <w:t xml:space="preserve"> </w:t>
      </w:r>
      <w:r w:rsidR="006943E3" w:rsidRPr="006943E3">
        <w:rPr>
          <w:sz w:val="24"/>
          <w:szCs w:val="24"/>
        </w:rPr>
        <w:t>являющееся субъектом малого и среднего предпринимательства</w:t>
      </w:r>
      <w:r w:rsidRPr="006943E3">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9043B">
        <w:fldChar w:fldCharType="begin"/>
      </w:r>
      <w:r w:rsidR="0019043B">
        <w:instrText xml:space="preserve"> REF _Ref440271628 \r \h  \* MERGEFORMAT </w:instrText>
      </w:r>
      <w:r w:rsidR="0019043B">
        <w:fldChar w:fldCharType="separate"/>
      </w:r>
      <w:r w:rsidR="00991C07" w:rsidRPr="00991C07">
        <w:rPr>
          <w:bCs w:val="0"/>
          <w:sz w:val="24"/>
          <w:szCs w:val="24"/>
        </w:rPr>
        <w:t>3.3.9</w:t>
      </w:r>
      <w:r w:rsidR="0019043B">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9043B">
        <w:fldChar w:fldCharType="begin"/>
      </w:r>
      <w:r w:rsidR="0019043B">
        <w:instrText xml:space="preserve"> REF _Ref191386461 \n \h  \* MERGEFORMAT </w:instrText>
      </w:r>
      <w:r w:rsidR="0019043B">
        <w:fldChar w:fldCharType="separate"/>
      </w:r>
      <w:r w:rsidR="00991C07" w:rsidRPr="00991C07">
        <w:rPr>
          <w:bCs w:val="0"/>
          <w:sz w:val="24"/>
          <w:szCs w:val="24"/>
        </w:rPr>
        <w:t>3.3.10</w:t>
      </w:r>
      <w:r w:rsidR="0019043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 xml:space="preserve">а проводимого запроса </w:t>
      </w:r>
      <w:r w:rsidRPr="00382A07">
        <w:rPr>
          <w:sz w:val="24"/>
          <w:szCs w:val="24"/>
        </w:rPr>
        <w:lastRenderedPageBreak/>
        <w:t>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6943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 xml:space="preserve">05.04.2013 № 44-ФЗ «О контрактной системе в сфере закупок товаров, </w:t>
      </w:r>
      <w:r w:rsidR="00A75256" w:rsidRPr="006943E3">
        <w:rPr>
          <w:rFonts w:eastAsia="Arial Unicode MS"/>
          <w:sz w:val="24"/>
          <w:szCs w:val="24"/>
        </w:rPr>
        <w:t>работ, услуг для обеспечения государственных и муниципальных нужд»</w:t>
      </w:r>
      <w:r w:rsidRPr="006943E3">
        <w:rPr>
          <w:rFonts w:eastAsia="Arial Unicode MS"/>
          <w:sz w:val="24"/>
          <w:szCs w:val="24"/>
          <w:lang w:eastAsia="ru-RU"/>
        </w:rPr>
        <w:t>;</w:t>
      </w:r>
      <w:bookmarkEnd w:id="328"/>
      <w:proofErr w:type="gramEnd"/>
    </w:p>
    <w:p w:rsidR="006943E3" w:rsidRPr="006943E3" w:rsidRDefault="006943E3" w:rsidP="006943E3">
      <w:pPr>
        <w:numPr>
          <w:ilvl w:val="0"/>
          <w:numId w:val="21"/>
        </w:numPr>
        <w:suppressAutoHyphens w:val="0"/>
        <w:spacing w:line="264" w:lineRule="auto"/>
        <w:rPr>
          <w:sz w:val="24"/>
          <w:szCs w:val="24"/>
          <w:lang w:eastAsia="ru-RU"/>
        </w:rPr>
      </w:pPr>
      <w:r w:rsidRPr="006943E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w:t>
      </w:r>
      <w:r w:rsidRPr="00382A07">
        <w:rPr>
          <w:sz w:val="24"/>
          <w:szCs w:val="24"/>
        </w:rPr>
        <w:lastRenderedPageBreak/>
        <w:t xml:space="preserve">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sz w:val="24"/>
          <w:szCs w:val="24"/>
        </w:rPr>
        <w:t>3.3.8.1</w:t>
      </w:r>
      <w:r w:rsidR="0019043B">
        <w:fldChar w:fldCharType="end"/>
      </w:r>
      <w:r w:rsidRPr="00382A07">
        <w:rPr>
          <w:sz w:val="24"/>
          <w:szCs w:val="24"/>
        </w:rPr>
        <w:t>-</w:t>
      </w:r>
      <w:r w:rsidR="0019043B">
        <w:fldChar w:fldCharType="begin"/>
      </w:r>
      <w:r w:rsidR="0019043B">
        <w:instrText xml:space="preserve"> REF _Ref303669127 \r \h  \* MERGEFORMAT </w:instrText>
      </w:r>
      <w:r w:rsidR="0019043B">
        <w:fldChar w:fldCharType="separate"/>
      </w:r>
      <w:r w:rsidR="00991C07" w:rsidRPr="00991C07">
        <w:rPr>
          <w:sz w:val="24"/>
          <w:szCs w:val="24"/>
        </w:rPr>
        <w:t>3.3.8.2</w:t>
      </w:r>
      <w:r w:rsidR="0019043B">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_Ref440271993 \r \h  \* MERGEFORMAT </w:instrText>
      </w:r>
      <w:r w:rsidR="0019043B">
        <w:fldChar w:fldCharType="separate"/>
      </w:r>
      <w:r w:rsidR="00991C07" w:rsidRPr="00991C07">
        <w:rPr>
          <w:sz w:val="24"/>
          <w:szCs w:val="24"/>
        </w:rPr>
        <w:t>5.9</w:t>
      </w:r>
      <w:r w:rsidR="0019043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9043B">
        <w:fldChar w:fldCharType="begin"/>
      </w:r>
      <w:r w:rsidR="0019043B">
        <w:instrText xml:space="preserve"> REF _Ref440272035 \r \h  \* MERGEFORMAT </w:instrText>
      </w:r>
      <w:r w:rsidR="0019043B">
        <w:fldChar w:fldCharType="separate"/>
      </w:r>
      <w:r w:rsidR="00991C07" w:rsidRPr="00991C07">
        <w:rPr>
          <w:sz w:val="24"/>
          <w:szCs w:val="24"/>
        </w:rPr>
        <w:t>5.10</w:t>
      </w:r>
      <w:r w:rsidR="0019043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_Ref440272051 \r \h  \* MERGEFORMAT </w:instrText>
      </w:r>
      <w:r w:rsidR="0019043B">
        <w:fldChar w:fldCharType="separate"/>
      </w:r>
      <w:r w:rsidR="00991C07" w:rsidRPr="00991C07">
        <w:rPr>
          <w:sz w:val="24"/>
          <w:szCs w:val="24"/>
        </w:rPr>
        <w:t>5.11</w:t>
      </w:r>
      <w:r w:rsidR="0019043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w:t>
      </w:r>
      <w:r w:rsidR="00F82225" w:rsidRPr="00382A07">
        <w:rPr>
          <w:sz w:val="24"/>
          <w:szCs w:val="24"/>
        </w:rPr>
        <w:lastRenderedPageBreak/>
        <w:t>(код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9043B">
        <w:fldChar w:fldCharType="begin"/>
      </w:r>
      <w:r w:rsidR="0019043B">
        <w:instrText xml:space="preserve"> REF _Ref440272119 \r \h  \* MERGEFORMAT </w:instrText>
      </w:r>
      <w:r w:rsidR="0019043B">
        <w:fldChar w:fldCharType="separate"/>
      </w:r>
      <w:r w:rsidR="00991C07" w:rsidRPr="00991C07">
        <w:rPr>
          <w:sz w:val="24"/>
          <w:szCs w:val="24"/>
        </w:rPr>
        <w:t>5.6.1</w:t>
      </w:r>
      <w:r w:rsidR="0019043B">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9043B">
        <w:fldChar w:fldCharType="begin"/>
      </w:r>
      <w:r w:rsidR="0019043B">
        <w:instrText xml:space="preserve"> REF _Ref440272147 \r \h  \* MERGEFORMAT </w:instrText>
      </w:r>
      <w:r w:rsidR="0019043B">
        <w:fldChar w:fldCharType="separate"/>
      </w:r>
      <w:r w:rsidR="00991C07" w:rsidRPr="00991C07">
        <w:rPr>
          <w:sz w:val="24"/>
          <w:szCs w:val="24"/>
        </w:rPr>
        <w:t>5.6.2</w:t>
      </w:r>
      <w:r w:rsidR="0019043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w:t>
      </w:r>
      <w:r w:rsidR="00F74202" w:rsidRPr="00382A07">
        <w:rPr>
          <w:sz w:val="24"/>
          <w:szCs w:val="24"/>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9043B">
        <w:fldChar w:fldCharType="begin"/>
      </w:r>
      <w:r w:rsidR="0019043B">
        <w:instrText xml:space="preserve"> REF _Ref449017073 \r \h  \* MERGEFORMAT </w:instrText>
      </w:r>
      <w:r w:rsidR="0019043B">
        <w:fldChar w:fldCharType="separate"/>
      </w:r>
      <w:r w:rsidR="00991C07" w:rsidRPr="00991C07">
        <w:rPr>
          <w:sz w:val="24"/>
          <w:szCs w:val="24"/>
        </w:rPr>
        <w:t>5.7</w:t>
      </w:r>
      <w:r w:rsidR="0019043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9043B">
        <w:fldChar w:fldCharType="begin"/>
      </w:r>
      <w:r w:rsidR="0019043B">
        <w:instrText xml:space="preserve"> REF _Ref55336398 \r \h  \* MERGEFORMAT </w:instrText>
      </w:r>
      <w:r w:rsidR="0019043B">
        <w:fldChar w:fldCharType="separate"/>
      </w:r>
      <w:r w:rsidR="00991C07" w:rsidRPr="00991C07">
        <w:rPr>
          <w:sz w:val="24"/>
          <w:szCs w:val="24"/>
        </w:rPr>
        <w:t>5.8</w:t>
      </w:r>
      <w:r w:rsidR="0019043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9043B">
        <w:fldChar w:fldCharType="begin"/>
      </w:r>
      <w:r w:rsidR="0019043B">
        <w:instrText xml:space="preserve"> REF _Ref440272274 \r \h  \* MERGEFORMAT </w:instrText>
      </w:r>
      <w:r w:rsidR="0019043B">
        <w:fldChar w:fldCharType="separate"/>
      </w:r>
      <w:r w:rsidR="00991C07" w:rsidRPr="00991C07">
        <w:rPr>
          <w:sz w:val="24"/>
          <w:szCs w:val="24"/>
        </w:rPr>
        <w:t>5.14</w:t>
      </w:r>
      <w:r w:rsidR="0019043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382A07">
        <w:rPr>
          <w:i/>
          <w:sz w:val="24"/>
          <w:szCs w:val="24"/>
        </w:rPr>
        <w:lastRenderedPageBreak/>
        <w:t xml:space="preserve">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9043B">
        <w:fldChar w:fldCharType="begin"/>
      </w:r>
      <w:r w:rsidR="0019043B">
        <w:instrText xml:space="preserve"> REF _Ref465675151 \r \h  \* MERGEFORMAT </w:instrText>
      </w:r>
      <w:r w:rsidR="0019043B">
        <w:fldChar w:fldCharType="separate"/>
      </w:r>
      <w:r w:rsidR="00991C07">
        <w:rPr>
          <w:sz w:val="24"/>
          <w:szCs w:val="24"/>
        </w:rPr>
        <w:t>3.11.2</w:t>
      </w:r>
      <w:r w:rsidR="0019043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w:t>
      </w:r>
      <w:r w:rsidRPr="004A1A68">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9043B">
        <w:fldChar w:fldCharType="begin"/>
      </w:r>
      <w:r w:rsidR="0019043B">
        <w:instrText xml:space="preserve"> REF _Ref191386482 \r \h  \* MERGEFORMAT </w:instrText>
      </w:r>
      <w:r w:rsidR="0019043B">
        <w:fldChar w:fldCharType="separate"/>
      </w:r>
      <w:r w:rsidR="00991C07" w:rsidRPr="00991C07">
        <w:rPr>
          <w:bCs w:val="0"/>
          <w:sz w:val="24"/>
          <w:szCs w:val="24"/>
        </w:rPr>
        <w:t>3.3.8.1</w:t>
      </w:r>
      <w:r w:rsidR="0019043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9043B">
        <w:fldChar w:fldCharType="begin"/>
      </w:r>
      <w:r w:rsidR="0019043B">
        <w:instrText xml:space="preserve"> REF _Ref307563248 \r \h  \* MERGEFORMAT </w:instrText>
      </w:r>
      <w:r w:rsidR="0019043B">
        <w:fldChar w:fldCharType="separate"/>
      </w:r>
      <w:r w:rsidR="00991C07" w:rsidRPr="00991C07">
        <w:rPr>
          <w:bCs w:val="0"/>
          <w:sz w:val="24"/>
          <w:szCs w:val="24"/>
          <w:lang w:val="en-US"/>
        </w:rPr>
        <w:t>a</w:t>
      </w:r>
      <w:r w:rsidR="00991C07" w:rsidRPr="0019043B">
        <w:rPr>
          <w:bCs w:val="0"/>
          <w:sz w:val="24"/>
          <w:szCs w:val="24"/>
        </w:rPr>
        <w:t>)</w:t>
      </w:r>
      <w:r w:rsidR="0019043B">
        <w:fldChar w:fldCharType="end"/>
      </w:r>
      <w:r w:rsidRPr="00382A07">
        <w:rPr>
          <w:bCs w:val="0"/>
          <w:sz w:val="24"/>
          <w:szCs w:val="24"/>
        </w:rPr>
        <w:t xml:space="preserve">- </w:t>
      </w:r>
      <w:r w:rsidR="0019043B">
        <w:fldChar w:fldCharType="begin"/>
      </w:r>
      <w:r w:rsidR="0019043B">
        <w:instrText xml:space="preserve"> REF _Ref307563262 \r \h  \* MERGEFORMAT </w:instrText>
      </w:r>
      <w:r w:rsidR="0019043B">
        <w:fldChar w:fldCharType="separate"/>
      </w:r>
      <w:r w:rsidR="00991C07" w:rsidRPr="00991C07">
        <w:rPr>
          <w:bCs w:val="0"/>
          <w:sz w:val="24"/>
          <w:szCs w:val="24"/>
          <w:lang w:val="en-US"/>
        </w:rPr>
        <w:t>g</w:t>
      </w:r>
      <w:r w:rsidR="00991C07" w:rsidRPr="0019043B">
        <w:rPr>
          <w:bCs w:val="0"/>
          <w:sz w:val="24"/>
          <w:szCs w:val="24"/>
        </w:rPr>
        <w:t>)</w:t>
      </w:r>
      <w:r w:rsidR="0019043B">
        <w:fldChar w:fldCharType="end"/>
      </w:r>
      <w:r w:rsidRPr="00382A07">
        <w:rPr>
          <w:bCs w:val="0"/>
          <w:sz w:val="24"/>
          <w:szCs w:val="24"/>
        </w:rPr>
        <w:t xml:space="preserve">п. </w:t>
      </w:r>
      <w:r w:rsidR="0019043B">
        <w:fldChar w:fldCharType="begin"/>
      </w:r>
      <w:r w:rsidR="0019043B">
        <w:instrText xml:space="preserve"> REF _Ref306032591 \r \h  \* MERGEFORMAT </w:instrText>
      </w:r>
      <w:r w:rsidR="0019043B">
        <w:fldChar w:fldCharType="separate"/>
      </w:r>
      <w:r w:rsidR="00991C07" w:rsidRPr="00991C07">
        <w:rPr>
          <w:bCs w:val="0"/>
          <w:sz w:val="24"/>
          <w:szCs w:val="24"/>
        </w:rPr>
        <w:t>3.3.10.4</w:t>
      </w:r>
      <w:r w:rsidR="0019043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9043B">
        <w:fldChar w:fldCharType="begin"/>
      </w:r>
      <w:r w:rsidR="0019043B">
        <w:instrText xml:space="preserve"> REF _Ref303669127 \r \h  \* MERGEFORMAT </w:instrText>
      </w:r>
      <w:r w:rsidR="0019043B">
        <w:fldChar w:fldCharType="separate"/>
      </w:r>
      <w:r w:rsidR="00991C07" w:rsidRPr="00991C07">
        <w:rPr>
          <w:bCs w:val="0"/>
          <w:sz w:val="24"/>
          <w:szCs w:val="24"/>
        </w:rPr>
        <w:t>3.3.8.2</w:t>
      </w:r>
      <w:r w:rsidR="0019043B">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8941A2" w:rsidRPr="00382A07">
        <w:rPr>
          <w:sz w:val="24"/>
          <w:szCs w:val="24"/>
        </w:rPr>
        <w:t xml:space="preserve"> и </w:t>
      </w:r>
      <w:r w:rsidR="0019043B">
        <w:fldChar w:fldCharType="begin"/>
      </w:r>
      <w:r w:rsidR="0019043B">
        <w:instrText xml:space="preserve"> REF _Ref464462966 \r \h  \* MERGEFORMAT </w:instrText>
      </w:r>
      <w:r w:rsidR="0019043B">
        <w:fldChar w:fldCharType="separate"/>
      </w:r>
      <w:r w:rsidR="00991C07" w:rsidRPr="00991C07">
        <w:rPr>
          <w:sz w:val="24"/>
          <w:szCs w:val="24"/>
        </w:rPr>
        <w:t>х)</w:t>
      </w:r>
      <w:r w:rsidR="0019043B">
        <w:fldChar w:fldCharType="end"/>
      </w:r>
      <w:r w:rsidR="008941A2"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w:t>
      </w:r>
      <w:r w:rsidR="00717F60" w:rsidRPr="00382A07">
        <w:rPr>
          <w:bCs w:val="0"/>
          <w:sz w:val="24"/>
          <w:szCs w:val="24"/>
        </w:rPr>
        <w:lastRenderedPageBreak/>
        <w:t xml:space="preserve">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9043B">
        <w:fldChar w:fldCharType="begin"/>
      </w:r>
      <w:r w:rsidR="0019043B">
        <w:instrText xml:space="preserve"> REF _Ref440272510 \r \h  \* MERGEFORMAT </w:instrText>
      </w:r>
      <w:r w:rsidR="0019043B">
        <w:fldChar w:fldCharType="separate"/>
      </w:r>
      <w:r w:rsidR="00991C07" w:rsidRPr="00991C07">
        <w:rPr>
          <w:bCs w:val="0"/>
          <w:sz w:val="24"/>
          <w:szCs w:val="24"/>
        </w:rPr>
        <w:t>5.15</w:t>
      </w:r>
      <w:r w:rsidR="0019043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bCs w:val="0"/>
          <w:sz w:val="24"/>
          <w:szCs w:val="24"/>
        </w:rPr>
        <w:t>3.3.8.1</w:t>
      </w:r>
      <w:r w:rsidR="0019043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9043B">
        <w:fldChar w:fldCharType="begin"/>
      </w:r>
      <w:r w:rsidR="0019043B">
        <w:instrText xml:space="preserve"> REF _Ref440969765 \r \h  \* MERGEFORMAT </w:instrText>
      </w:r>
      <w:r w:rsidR="0019043B">
        <w:fldChar w:fldCharType="separate"/>
      </w:r>
      <w:r w:rsidR="00991C07" w:rsidRPr="00991C07">
        <w:rPr>
          <w:bCs w:val="0"/>
          <w:iCs/>
          <w:sz w:val="24"/>
          <w:szCs w:val="24"/>
        </w:rPr>
        <w:t>3.3.12</w:t>
      </w:r>
      <w:r w:rsidR="0019043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9043B">
        <w:fldChar w:fldCharType="begin"/>
      </w:r>
      <w:r w:rsidR="0019043B">
        <w:instrText xml:space="preserve"> REF _Ref440289401 \r \h  \* MERGEFORMAT </w:instrText>
      </w:r>
      <w:r w:rsidR="0019043B">
        <w:fldChar w:fldCharType="separate"/>
      </w:r>
      <w:r w:rsidR="00991C07" w:rsidRPr="00991C07">
        <w:rPr>
          <w:bCs w:val="0"/>
          <w:iCs/>
          <w:sz w:val="24"/>
          <w:szCs w:val="24"/>
        </w:rPr>
        <w:t>3.3.13</w:t>
      </w:r>
      <w:r w:rsidR="0019043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 xml:space="preserve">через </w:t>
      </w:r>
      <w:r w:rsidRPr="00382A07">
        <w:rPr>
          <w:bCs w:val="0"/>
          <w:sz w:val="24"/>
          <w:szCs w:val="24"/>
        </w:rPr>
        <w:lastRenderedPageBreak/>
        <w:t>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F3C3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9043B">
        <w:fldChar w:fldCharType="begin"/>
      </w:r>
      <w:r w:rsidR="0019043B">
        <w:instrText xml:space="preserve"> REF _Ref467168844 \r \h  \* MERGEFORMAT </w:instrText>
      </w:r>
      <w:r w:rsidR="0019043B">
        <w:fldChar w:fldCharType="separate"/>
      </w:r>
      <w:r w:rsidR="00991C07" w:rsidRPr="00991C07">
        <w:rPr>
          <w:sz w:val="24"/>
          <w:szCs w:val="24"/>
        </w:rPr>
        <w:t>3.3.14.3</w:t>
      </w:r>
      <w:r w:rsidR="0019043B">
        <w:fldChar w:fldCharType="end"/>
      </w:r>
      <w:r w:rsidRPr="00DB5A15">
        <w:rPr>
          <w:sz w:val="24"/>
          <w:szCs w:val="24"/>
        </w:rPr>
        <w:t xml:space="preserve">) или путем внесения денежных средств на расчетный счет Заказчика (п.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9043B">
        <w:fldChar w:fldCharType="begin"/>
      </w:r>
      <w:r w:rsidR="0019043B">
        <w:instrText xml:space="preserve"> REF _Ref440272678 \r \h  \* MERGEFORMAT </w:instrText>
      </w:r>
      <w:r w:rsidR="0019043B">
        <w:fldChar w:fldCharType="separate"/>
      </w:r>
      <w:r w:rsidR="00991C07" w:rsidRPr="00991C07">
        <w:rPr>
          <w:sz w:val="24"/>
          <w:szCs w:val="24"/>
          <w:lang w:eastAsia="ru-RU"/>
        </w:rPr>
        <w:t>5.12</w:t>
      </w:r>
      <w:r w:rsidR="0019043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9043B">
        <w:fldChar w:fldCharType="begin"/>
      </w:r>
      <w:r w:rsidR="0019043B">
        <w:instrText xml:space="preserve"> REF _Ref306008743 \r \h  \* MERGEFORMAT </w:instrText>
      </w:r>
      <w:r w:rsidR="0019043B">
        <w:fldChar w:fldCharType="separate"/>
      </w:r>
      <w:r w:rsidR="00991C07" w:rsidRPr="00991C07">
        <w:rPr>
          <w:bCs w:val="0"/>
          <w:sz w:val="24"/>
          <w:szCs w:val="24"/>
        </w:rPr>
        <w:t>3.3.4</w:t>
      </w:r>
      <w:r w:rsidR="0019043B">
        <w:fldChar w:fldCharType="end"/>
      </w:r>
      <w:r w:rsidRPr="00382A07">
        <w:rPr>
          <w:bCs w:val="0"/>
          <w:sz w:val="24"/>
          <w:szCs w:val="24"/>
        </w:rPr>
        <w:t xml:space="preserve">) после истечения срока окончания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19043B">
        <w:fldChar w:fldCharType="begin"/>
      </w:r>
      <w:r w:rsidR="0019043B">
        <w:instrText xml:space="preserve"> REF _Ref305753174 \r \h  \* MERGEFORMAT </w:instrText>
      </w:r>
      <w:r w:rsidR="0019043B">
        <w:fldChar w:fldCharType="separate"/>
      </w:r>
      <w:r w:rsidR="00991C07" w:rsidRPr="00991C07">
        <w:rPr>
          <w:sz w:val="24"/>
          <w:szCs w:val="24"/>
        </w:rPr>
        <w:t>3.3.14.3.2</w:t>
      </w:r>
      <w:r w:rsidR="0019043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2F3C3F">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_Ref440272256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5.12</w:t>
      </w:r>
      <w:r w:rsidR="0019043B" w:rsidRPr="002F3C3F">
        <w:rPr>
          <w:sz w:val="24"/>
          <w:szCs w:val="24"/>
        </w:rPr>
        <w:fldChar w:fldCharType="end"/>
      </w:r>
      <w:r w:rsidRPr="002F3C3F">
        <w:rPr>
          <w:sz w:val="24"/>
          <w:szCs w:val="24"/>
        </w:rPr>
        <w:t xml:space="preserve">), а также Расписку сдачи-приемки соглашения о неустойке, подготовленную по </w:t>
      </w:r>
      <w:r w:rsidRPr="002F3C3F">
        <w:rPr>
          <w:spacing w:val="-1"/>
          <w:sz w:val="24"/>
          <w:szCs w:val="24"/>
        </w:rPr>
        <w:t xml:space="preserve">форме и в соответствии с инструкциями, приведенными в настоящей Документации </w:t>
      </w:r>
      <w:r w:rsidRPr="002F3C3F">
        <w:rPr>
          <w:sz w:val="24"/>
          <w:szCs w:val="24"/>
        </w:rPr>
        <w:t>(</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_Ref441574460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5.13</w:t>
      </w:r>
      <w:r w:rsidR="0019043B" w:rsidRPr="002F3C3F">
        <w:rPr>
          <w:sz w:val="24"/>
          <w:szCs w:val="24"/>
        </w:rPr>
        <w:fldChar w:fldCharType="end"/>
      </w:r>
      <w:r w:rsidRPr="002F3C3F">
        <w:rPr>
          <w:sz w:val="24"/>
          <w:szCs w:val="24"/>
        </w:rPr>
        <w:t xml:space="preserve">), в срок не позднее даты и времени окончания приема заявок, указанных в пункте </w:t>
      </w:r>
      <w:r w:rsidR="0019043B" w:rsidRPr="002F3C3F">
        <w:rPr>
          <w:sz w:val="24"/>
          <w:szCs w:val="24"/>
        </w:rPr>
        <w:fldChar w:fldCharType="begin"/>
      </w:r>
      <w:r w:rsidR="0019043B" w:rsidRPr="002F3C3F">
        <w:rPr>
          <w:sz w:val="24"/>
          <w:szCs w:val="24"/>
        </w:rPr>
        <w:instrText xml:space="preserve"> REF _Ref440289953 \r \h  \* MERGEFORMAT </w:instrText>
      </w:r>
      <w:r w:rsidR="0019043B" w:rsidRPr="002F3C3F">
        <w:rPr>
          <w:sz w:val="24"/>
          <w:szCs w:val="24"/>
        </w:rPr>
      </w:r>
      <w:r w:rsidR="0019043B" w:rsidRPr="002F3C3F">
        <w:rPr>
          <w:sz w:val="24"/>
          <w:szCs w:val="24"/>
        </w:rPr>
        <w:fldChar w:fldCharType="separate"/>
      </w:r>
      <w:r w:rsidR="00991C07" w:rsidRPr="002F3C3F">
        <w:rPr>
          <w:sz w:val="24"/>
          <w:szCs w:val="24"/>
        </w:rPr>
        <w:t>3.4.1.3</w:t>
      </w:r>
      <w:r w:rsidR="0019043B" w:rsidRPr="002F3C3F">
        <w:rPr>
          <w:sz w:val="24"/>
          <w:szCs w:val="24"/>
        </w:rPr>
        <w:fldChar w:fldCharType="end"/>
      </w:r>
      <w:r w:rsidRPr="002F3C3F">
        <w:rPr>
          <w:sz w:val="24"/>
          <w:szCs w:val="24"/>
        </w:rPr>
        <w:t xml:space="preserve"> настоящей Документации, по адресу: </w:t>
      </w:r>
      <w:r w:rsidR="002F3C3F" w:rsidRPr="002F3C3F">
        <w:rPr>
          <w:sz w:val="24"/>
          <w:szCs w:val="24"/>
        </w:rPr>
        <w:t xml:space="preserve">РФ, г. Брянск, ул. Советская, дом 35, </w:t>
      </w:r>
      <w:proofErr w:type="spellStart"/>
      <w:r w:rsidR="002F3C3F" w:rsidRPr="002F3C3F">
        <w:rPr>
          <w:sz w:val="24"/>
          <w:szCs w:val="24"/>
        </w:rPr>
        <w:t>каб</w:t>
      </w:r>
      <w:proofErr w:type="spellEnd"/>
      <w:r w:rsidR="002F3C3F" w:rsidRPr="002F3C3F">
        <w:rPr>
          <w:sz w:val="24"/>
          <w:szCs w:val="24"/>
        </w:rPr>
        <w:t>. №74, исполнительный сотрудник – Кузнецов Павел Николаевич, контактный телефон (4832) 67-23-68</w:t>
      </w:r>
      <w:r w:rsidRPr="002F3C3F">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lastRenderedPageBreak/>
        <w:t xml:space="preserve">наименование и адрес Организатора в соответствии с пунктом </w:t>
      </w:r>
      <w:r w:rsidR="0019043B">
        <w:fldChar w:fldCharType="begin"/>
      </w:r>
      <w:r w:rsidR="0019043B">
        <w:instrText xml:space="preserve"> REF _Ref191386085 \r \h  \* MERGEFORMAT </w:instrText>
      </w:r>
      <w:r w:rsidR="0019043B">
        <w:fldChar w:fldCharType="separate"/>
      </w:r>
      <w:r w:rsidR="00991C07" w:rsidRPr="00991C07">
        <w:rPr>
          <w:sz w:val="24"/>
          <w:szCs w:val="24"/>
        </w:rPr>
        <w:t>1.1.1</w:t>
      </w:r>
      <w:r w:rsidR="0019043B">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9043B">
        <w:fldChar w:fldCharType="begin"/>
      </w:r>
      <w:r w:rsidR="0019043B">
        <w:instrText xml:space="preserve"> REF _Ref303323780 \r \h  \* MERGEFORMAT </w:instrText>
      </w:r>
      <w:r w:rsidR="0019043B">
        <w:fldChar w:fldCharType="separate"/>
      </w:r>
      <w:r w:rsidR="00991C07" w:rsidRPr="00991C07">
        <w:rPr>
          <w:sz w:val="24"/>
          <w:szCs w:val="24"/>
        </w:rPr>
        <w:t>1.1.4</w:t>
      </w:r>
      <w:r w:rsidR="0019043B">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9043B">
        <w:fldChar w:fldCharType="begin"/>
      </w:r>
      <w:r w:rsidR="0019043B">
        <w:instrText xml:space="preserve"> REF _Ref467569911 \r \h  \* MERGEFORMAT </w:instrText>
      </w:r>
      <w:r w:rsidR="0019043B">
        <w:fldChar w:fldCharType="separate"/>
      </w:r>
      <w:r w:rsidR="00991C07" w:rsidRPr="00991C07">
        <w:rPr>
          <w:sz w:val="24"/>
          <w:szCs w:val="24"/>
        </w:rPr>
        <w:t>3.3.14.5</w:t>
      </w:r>
      <w:r w:rsidR="0019043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9043B">
        <w:fldChar w:fldCharType="begin"/>
      </w:r>
      <w:r w:rsidR="0019043B">
        <w:instrText xml:space="preserve"> REF _Ref55335823 \r \h  \* MERGEFORMAT </w:instrText>
      </w:r>
      <w:r w:rsidR="0019043B">
        <w:fldChar w:fldCharType="separate"/>
      </w:r>
      <w:r w:rsidR="00991C07" w:rsidRPr="00991C07">
        <w:rPr>
          <w:rFonts w:eastAsia="Calibri"/>
          <w:szCs w:val="24"/>
          <w:lang w:eastAsia="en-US"/>
        </w:rPr>
        <w:t>5.6</w:t>
      </w:r>
      <w:r w:rsidR="0019043B">
        <w:fldChar w:fldCharType="end"/>
      </w:r>
      <w:r w:rsidRPr="00DB5A15">
        <w:rPr>
          <w:rFonts w:eastAsia="Calibri"/>
          <w:szCs w:val="24"/>
          <w:lang w:eastAsia="en-US"/>
        </w:rPr>
        <w:t xml:space="preserve">) Участник обязан направить на электронную почту </w:t>
      </w:r>
      <w:r w:rsidR="002F3C3F"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2F3C3F">
        <w:rPr>
          <w:rFonts w:eastAsia="Calibri"/>
          <w:szCs w:val="24"/>
          <w:lang w:eastAsia="en-US"/>
        </w:rPr>
        <w:t>Кузнецову Павлу Николаевичу</w:t>
      </w:r>
      <w:r w:rsidR="002F3C3F" w:rsidRPr="00A666E0">
        <w:rPr>
          <w:rFonts w:eastAsia="Calibri"/>
          <w:szCs w:val="24"/>
          <w:lang w:eastAsia="en-US"/>
        </w:rPr>
        <w:t xml:space="preserve"> - контактный телефон (</w:t>
      </w:r>
      <w:r w:rsidR="002F3C3F" w:rsidRPr="00D52ED1">
        <w:rPr>
          <w:szCs w:val="24"/>
        </w:rPr>
        <w:t>4832) 67-23-68</w:t>
      </w:r>
      <w:r w:rsidR="002F3C3F" w:rsidRPr="00A666E0">
        <w:rPr>
          <w:rFonts w:eastAsia="Calibri"/>
          <w:szCs w:val="24"/>
          <w:lang w:eastAsia="en-US"/>
        </w:rPr>
        <w:t>, адрес</w:t>
      </w:r>
      <w:proofErr w:type="gramEnd"/>
      <w:r w:rsidR="002F3C3F" w:rsidRPr="00A666E0">
        <w:rPr>
          <w:rFonts w:eastAsia="Calibri"/>
          <w:szCs w:val="24"/>
          <w:lang w:eastAsia="en-US"/>
        </w:rPr>
        <w:t xml:space="preserve"> электронной почты: </w:t>
      </w:r>
      <w:hyperlink r:id="rId32" w:history="1">
        <w:r w:rsidR="002F3C3F"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lastRenderedPageBreak/>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2F3C3F" w:rsidRPr="00A666E0" w:rsidRDefault="002F3C3F" w:rsidP="002F3C3F">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2F3C3F" w:rsidRPr="00A666E0" w:rsidRDefault="002F3C3F" w:rsidP="002F3C3F">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2F3C3F" w:rsidRDefault="002F3C3F" w:rsidP="002F3C3F">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9043B">
        <w:fldChar w:fldCharType="begin"/>
      </w:r>
      <w:r w:rsidR="0019043B">
        <w:instrText xml:space="preserve"> REF _Ref306140451 \r \h  \* MERGEFORMAT </w:instrText>
      </w:r>
      <w:r w:rsidR="0019043B">
        <w:fldChar w:fldCharType="separate"/>
      </w:r>
      <w:r w:rsidR="00991C07" w:rsidRPr="00991C07">
        <w:rPr>
          <w:sz w:val="24"/>
          <w:szCs w:val="24"/>
        </w:rPr>
        <w:t>3.14</w:t>
      </w:r>
      <w:r w:rsidR="0019043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004C2E14">
        <w:rPr>
          <w:bCs w:val="0"/>
          <w:sz w:val="24"/>
          <w:szCs w:val="24"/>
        </w:rPr>
        <w:t>все</w:t>
      </w:r>
      <w:r w:rsidRPr="00382A07">
        <w:rPr>
          <w:bCs w:val="0"/>
          <w:sz w:val="24"/>
          <w:szCs w:val="24"/>
        </w:rPr>
        <w:t xml:space="preserve"> документ</w:t>
      </w:r>
      <w:r w:rsidR="004C2E14">
        <w:rPr>
          <w:bCs w:val="0"/>
          <w:sz w:val="24"/>
          <w:szCs w:val="24"/>
        </w:rPr>
        <w:t>ы</w:t>
      </w:r>
      <w:r w:rsidRPr="00382A07">
        <w:rPr>
          <w:bCs w:val="0"/>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2F3C3F">
        <w:rPr>
          <w:b/>
          <w:bCs w:val="0"/>
          <w:sz w:val="24"/>
          <w:szCs w:val="24"/>
        </w:rPr>
        <w:t xml:space="preserve">12 часов 00 минут </w:t>
      </w:r>
      <w:r w:rsidR="00427649">
        <w:rPr>
          <w:b/>
          <w:bCs w:val="0"/>
          <w:sz w:val="24"/>
          <w:szCs w:val="24"/>
        </w:rPr>
        <w:t>«</w:t>
      </w:r>
      <w:bookmarkStart w:id="445" w:name="_GoBack"/>
      <w:bookmarkEnd w:id="445"/>
      <w:r w:rsidR="00427649">
        <w:rPr>
          <w:b/>
          <w:bCs w:val="0"/>
          <w:sz w:val="24"/>
          <w:szCs w:val="24"/>
        </w:rPr>
        <w:t>21»</w:t>
      </w:r>
      <w:r w:rsidR="002B5044" w:rsidRPr="002F3C3F">
        <w:rPr>
          <w:b/>
          <w:bCs w:val="0"/>
          <w:sz w:val="24"/>
          <w:szCs w:val="24"/>
        </w:rPr>
        <w:t xml:space="preserve"> </w:t>
      </w:r>
      <w:r w:rsidR="002F3C3F" w:rsidRPr="002F3C3F">
        <w:rPr>
          <w:b/>
          <w:bCs w:val="0"/>
          <w:sz w:val="24"/>
          <w:szCs w:val="24"/>
        </w:rPr>
        <w:t>августа</w:t>
      </w:r>
      <w:r w:rsidR="002B5044" w:rsidRPr="002F3C3F">
        <w:rPr>
          <w:b/>
          <w:bCs w:val="0"/>
          <w:sz w:val="24"/>
          <w:szCs w:val="24"/>
        </w:rPr>
        <w:t xml:space="preserve"> </w:t>
      </w:r>
      <w:r w:rsidR="004E638A" w:rsidRPr="002F3C3F">
        <w:rPr>
          <w:b/>
          <w:bCs w:val="0"/>
          <w:sz w:val="24"/>
          <w:szCs w:val="24"/>
        </w:rPr>
        <w:t>2017</w:t>
      </w:r>
      <w:r w:rsidR="002B5044" w:rsidRPr="002F3C3F">
        <w:rPr>
          <w:b/>
          <w:bCs w:val="0"/>
          <w:sz w:val="24"/>
          <w:szCs w:val="24"/>
        </w:rPr>
        <w:t xml:space="preserve"> года</w:t>
      </w:r>
      <w:r w:rsidR="00BC2634" w:rsidRPr="002F3C3F">
        <w:rPr>
          <w:b/>
          <w:bCs w:val="0"/>
          <w:sz w:val="24"/>
          <w:szCs w:val="24"/>
        </w:rPr>
        <w:t xml:space="preserve">, </w:t>
      </w:r>
      <w:r w:rsidR="00BC2634" w:rsidRPr="002F3C3F">
        <w:rPr>
          <w:bCs w:val="0"/>
          <w:sz w:val="24"/>
          <w:szCs w:val="24"/>
        </w:rPr>
        <w:t>при этом предложенная Участником в Письме о</w:t>
      </w:r>
      <w:r w:rsidR="00BC2634" w:rsidRPr="00382A07">
        <w:rPr>
          <w:bCs w:val="0"/>
          <w:sz w:val="24"/>
          <w:szCs w:val="24"/>
        </w:rPr>
        <w:t xml:space="preserve"> подаче оферты </w:t>
      </w:r>
      <w:r w:rsidR="00BC2634" w:rsidRPr="00382A07">
        <w:rPr>
          <w:bCs w:val="0"/>
          <w:spacing w:val="-2"/>
          <w:sz w:val="24"/>
          <w:szCs w:val="24"/>
        </w:rPr>
        <w:t>(под</w:t>
      </w:r>
      <w:r w:rsidR="00BC2634"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382A07">
        <w:rPr>
          <w:bCs w:val="0"/>
          <w:sz w:val="24"/>
          <w:szCs w:val="24"/>
        </w:rPr>
        <w:t xml:space="preserve">После наступления даты и времени завершения срока подачи Заявок Участниками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CA44A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9043B">
        <w:fldChar w:fldCharType="begin"/>
      </w:r>
      <w:r w:rsidR="0019043B">
        <w:instrText xml:space="preserve"> REF _Ref93089454 \n \h  \* MERGEFORMAT </w:instrText>
      </w:r>
      <w:r w:rsidR="0019043B">
        <w:fldChar w:fldCharType="separate"/>
      </w:r>
      <w:r w:rsidR="00991C07" w:rsidRPr="00991C07">
        <w:rPr>
          <w:bCs w:val="0"/>
          <w:sz w:val="24"/>
          <w:szCs w:val="24"/>
        </w:rPr>
        <w:t>3.6.2</w:t>
      </w:r>
      <w:r w:rsidR="0019043B">
        <w:fldChar w:fldCharType="end"/>
      </w:r>
      <w:r w:rsidRPr="00382A07">
        <w:rPr>
          <w:bCs w:val="0"/>
          <w:sz w:val="24"/>
          <w:szCs w:val="24"/>
        </w:rPr>
        <w:t xml:space="preserve">), проведение (при необходимости) переговоров (пункт </w:t>
      </w:r>
      <w:r w:rsidR="0019043B">
        <w:fldChar w:fldCharType="begin"/>
      </w:r>
      <w:r w:rsidR="0019043B">
        <w:instrText xml:space="preserve"> REF _Ref303670674 \n \h  \* MERGEFORMAT </w:instrText>
      </w:r>
      <w:r w:rsidR="0019043B">
        <w:fldChar w:fldCharType="separate"/>
      </w:r>
      <w:r w:rsidR="00991C07" w:rsidRPr="00991C07">
        <w:rPr>
          <w:bCs w:val="0"/>
          <w:sz w:val="24"/>
          <w:szCs w:val="24"/>
        </w:rPr>
        <w:t>3.6.3</w:t>
      </w:r>
      <w:r w:rsidR="0019043B">
        <w:fldChar w:fldCharType="end"/>
      </w:r>
      <w:r w:rsidRPr="00382A07">
        <w:rPr>
          <w:bCs w:val="0"/>
          <w:sz w:val="24"/>
          <w:szCs w:val="24"/>
        </w:rPr>
        <w:t>) и оценочную стадию (пункт</w:t>
      </w:r>
      <w:r w:rsidR="007F3FB7" w:rsidRPr="00382A07">
        <w:rPr>
          <w:bCs w:val="0"/>
          <w:sz w:val="24"/>
          <w:szCs w:val="24"/>
        </w:rPr>
        <w:t xml:space="preserve">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lastRenderedPageBreak/>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9043B">
        <w:fldChar w:fldCharType="begin"/>
      </w:r>
      <w:r w:rsidR="0019043B">
        <w:instrText xml:space="preserve"> REF _Ref444179578 \r \h  \* MERGEFORMAT </w:instrText>
      </w:r>
      <w:r w:rsidR="0019043B">
        <w:fldChar w:fldCharType="separate"/>
      </w:r>
      <w:r w:rsidR="00991C07" w:rsidRPr="00991C07">
        <w:rPr>
          <w:sz w:val="24"/>
          <w:szCs w:val="24"/>
        </w:rPr>
        <w:t>5.10</w:t>
      </w:r>
      <w:r w:rsidR="0019043B">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9043B">
        <w:fldChar w:fldCharType="begin"/>
      </w:r>
      <w:r w:rsidR="0019043B">
        <w:instrText xml:space="preserve"> REF _Ref471821960 \r \h  \* MERGEFORMAT </w:instrText>
      </w:r>
      <w:r w:rsidR="0019043B">
        <w:fldChar w:fldCharType="separate"/>
      </w:r>
      <w:r w:rsidR="00E9095F" w:rsidRPr="001018D6">
        <w:rPr>
          <w:sz w:val="24"/>
          <w:szCs w:val="24"/>
        </w:rPr>
        <w:t>3.8</w:t>
      </w:r>
      <w:r w:rsidR="0019043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9043B">
        <w:fldChar w:fldCharType="begin"/>
      </w:r>
      <w:r w:rsidR="0019043B">
        <w:instrText xml:space="preserve"> REF _Ref465850064 \r \h  \* MERGEFORMAT </w:instrText>
      </w:r>
      <w:r w:rsidR="0019043B">
        <w:fldChar w:fldCharType="separate"/>
      </w:r>
      <w:r w:rsidR="00991C07" w:rsidRPr="00991C07">
        <w:rPr>
          <w:iCs/>
          <w:sz w:val="24"/>
          <w:szCs w:val="24"/>
          <w:lang w:eastAsia="ru-RU"/>
        </w:rPr>
        <w:t>3.7.9</w:t>
      </w:r>
      <w:r w:rsidR="0019043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9043B">
        <w:fldChar w:fldCharType="begin"/>
      </w:r>
      <w:r w:rsidR="0019043B">
        <w:instrText xml:space="preserve"> REF _Ref306352987 \r \h  \* MERGEFORMAT </w:instrText>
      </w:r>
      <w:r w:rsidR="0019043B">
        <w:fldChar w:fldCharType="separate"/>
      </w:r>
      <w:r w:rsidR="00991C07" w:rsidRPr="00991C07">
        <w:rPr>
          <w:iCs/>
          <w:sz w:val="24"/>
          <w:szCs w:val="24"/>
          <w:lang w:eastAsia="ru-RU"/>
        </w:rPr>
        <w:t>3.7.3</w:t>
      </w:r>
      <w:r w:rsidR="0019043B">
        <w:fldChar w:fldCharType="end"/>
      </w:r>
      <w:r w:rsidRPr="00382A07">
        <w:rPr>
          <w:iCs/>
          <w:sz w:val="24"/>
          <w:szCs w:val="24"/>
          <w:lang w:eastAsia="ru-RU"/>
        </w:rPr>
        <w:t xml:space="preserve"> - </w:t>
      </w:r>
      <w:r w:rsidR="0019043B">
        <w:fldChar w:fldCharType="begin"/>
      </w:r>
      <w:r w:rsidR="0019043B">
        <w:instrText xml:space="preserve"> REF _Ref306353005 \r \h  \* MERGEFORMAT </w:instrText>
      </w:r>
      <w:r w:rsidR="0019043B">
        <w:fldChar w:fldCharType="separate"/>
      </w:r>
      <w:r w:rsidR="00991C07" w:rsidRPr="00991C07">
        <w:rPr>
          <w:iCs/>
          <w:sz w:val="24"/>
          <w:szCs w:val="24"/>
          <w:lang w:eastAsia="ru-RU"/>
        </w:rPr>
        <w:t>3.7.5</w:t>
      </w:r>
      <w:r w:rsidR="0019043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9043B">
        <w:fldChar w:fldCharType="begin"/>
      </w:r>
      <w:r w:rsidR="0019043B">
        <w:instrText xml:space="preserve"> REF _Ref468453355 \r \h  \* MERGEFORMAT </w:instrText>
      </w:r>
      <w:r w:rsidR="0019043B">
        <w:fldChar w:fldCharType="separate"/>
      </w:r>
      <w:r w:rsidR="00991C07" w:rsidRPr="00991C07">
        <w:rPr>
          <w:sz w:val="24"/>
          <w:szCs w:val="24"/>
        </w:rPr>
        <w:t>3.7.8</w:t>
      </w:r>
      <w:r w:rsidR="0019043B">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991C07">
        <w:rPr>
          <w:sz w:val="24"/>
          <w:szCs w:val="24"/>
        </w:rPr>
        <w:t>3.11.2</w:t>
      </w:r>
      <w:r w:rsidR="0019043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1018D6">
        <w:rPr>
          <w:sz w:val="24"/>
          <w:szCs w:val="24"/>
        </w:rPr>
        <w:t>3.11.2</w:t>
      </w:r>
      <w:r w:rsidR="0019043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w:t>
      </w:r>
      <w:r w:rsidRPr="001018D6">
        <w:rPr>
          <w:sz w:val="24"/>
          <w:szCs w:val="24"/>
        </w:rPr>
        <w:lastRenderedPageBreak/>
        <w:t>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C2E1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C2E14">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9043B">
        <w:fldChar w:fldCharType="begin"/>
      </w:r>
      <w:r w:rsidR="0019043B">
        <w:instrText xml:space="preserve"> REF _Ref303251044 \r \h  \* MERGEFORMAT </w:instrText>
      </w:r>
      <w:r w:rsidR="0019043B">
        <w:fldChar w:fldCharType="separate"/>
      </w:r>
      <w:r w:rsidR="00991C07" w:rsidRPr="001018D6">
        <w:rPr>
          <w:rFonts w:ascii="Times New Roman" w:hAnsi="Times New Roman" w:cs="Times New Roman"/>
          <w:sz w:val="24"/>
          <w:szCs w:val="24"/>
        </w:rPr>
        <w:t>3.10</w:t>
      </w:r>
      <w:r w:rsidR="0019043B">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9043B">
        <w:fldChar w:fldCharType="begin"/>
      </w:r>
      <w:r w:rsidR="0019043B">
        <w:instrText xml:space="preserve"> REF _Ref472411304 \r \h  \* MERGEFORMAT </w:instrText>
      </w:r>
      <w:r w:rsidR="0019043B">
        <w:fldChar w:fldCharType="separate"/>
      </w:r>
      <w:r w:rsidR="00991C07" w:rsidRPr="001018D6">
        <w:rPr>
          <w:sz w:val="24"/>
          <w:szCs w:val="24"/>
        </w:rPr>
        <w:t>3.3.7.1</w:t>
      </w:r>
      <w:r w:rsidR="0019043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 xml:space="preserve">ов полностью удовлетворит </w:t>
      </w:r>
      <w:r w:rsidRPr="00382A07">
        <w:rPr>
          <w:bCs w:val="0"/>
          <w:sz w:val="24"/>
          <w:szCs w:val="24"/>
        </w:rPr>
        <w:lastRenderedPageBreak/>
        <w:t>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 xml:space="preserve">Признание запроса предложений </w:t>
      </w:r>
      <w:proofErr w:type="gramStart"/>
      <w:r w:rsidRPr="00382A07">
        <w:t>несостоявшимся</w:t>
      </w:r>
      <w:bookmarkEnd w:id="537"/>
      <w:bookmarkEnd w:id="538"/>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9043B">
        <w:fldChar w:fldCharType="begin"/>
      </w:r>
      <w:r w:rsidR="0019043B">
        <w:instrText xml:space="preserve"> REF _Ref468456963 \r \h  \* MERGEFORMAT </w:instrText>
      </w:r>
      <w:r w:rsidR="0019043B">
        <w:fldChar w:fldCharType="separate"/>
      </w:r>
      <w:r w:rsidR="00991C07" w:rsidRPr="00991C07">
        <w:rPr>
          <w:rFonts w:eastAsia="Times New Roman,Italic"/>
          <w:iCs/>
          <w:sz w:val="24"/>
          <w:szCs w:val="24"/>
        </w:rPr>
        <w:t>3.3.7</w:t>
      </w:r>
      <w:r w:rsidR="0019043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9043B">
        <w:fldChar w:fldCharType="begin"/>
      </w:r>
      <w:r w:rsidR="0019043B">
        <w:instrText xml:space="preserve"> REF _Ref465675151 \r \h  \* MERGEFORMAT </w:instrText>
      </w:r>
      <w:r w:rsidR="0019043B">
        <w:fldChar w:fldCharType="separate"/>
      </w:r>
      <w:r w:rsidR="00991C07" w:rsidRPr="00B32CC3">
        <w:rPr>
          <w:bCs/>
          <w:sz w:val="24"/>
          <w:szCs w:val="24"/>
        </w:rPr>
        <w:t>3.11.2</w:t>
      </w:r>
      <w:r w:rsidR="0019043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9043B">
        <w:fldChar w:fldCharType="begin"/>
      </w:r>
      <w:r w:rsidR="0019043B">
        <w:instrText xml:space="preserve"> REF _Ref468457053 \r \h  \* MERGEFORMAT </w:instrText>
      </w:r>
      <w:r w:rsidR="0019043B">
        <w:fldChar w:fldCharType="separate"/>
      </w:r>
      <w:r w:rsidR="00991C07">
        <w:rPr>
          <w:sz w:val="24"/>
          <w:szCs w:val="24"/>
        </w:rPr>
        <w:t>3.6.2.5</w:t>
      </w:r>
      <w:r w:rsidR="0019043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007929A7"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lastRenderedPageBreak/>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9043B">
        <w:fldChar w:fldCharType="begin"/>
      </w:r>
      <w:r w:rsidR="0019043B">
        <w:instrText xml:space="preserve"> REF _Ref294695546 \r \h  \* MERGEFORMAT </w:instrText>
      </w:r>
      <w:r w:rsidR="0019043B">
        <w:fldChar w:fldCharType="separate"/>
      </w:r>
      <w:r w:rsidR="00991C07" w:rsidRPr="00991C07">
        <w:rPr>
          <w:bCs w:val="0"/>
          <w:sz w:val="24"/>
          <w:szCs w:val="24"/>
        </w:rPr>
        <w:t xml:space="preserve"> 1.2.6 </w:t>
      </w:r>
      <w:r w:rsidR="0019043B">
        <w:fldChar w:fldCharType="end"/>
      </w:r>
      <w:r w:rsidRPr="004A1A68">
        <w:rPr>
          <w:bCs w:val="0"/>
          <w:sz w:val="24"/>
          <w:szCs w:val="24"/>
        </w:rPr>
        <w:t>и/или в срок, определенный в п.</w:t>
      </w:r>
      <w:r w:rsidR="001716DB" w:rsidRPr="004A1A68">
        <w:rPr>
          <w:bCs w:val="0"/>
          <w:sz w:val="24"/>
          <w:szCs w:val="24"/>
        </w:rPr>
        <w:t xml:space="preserve"> </w:t>
      </w:r>
      <w:r w:rsidR="0019043B">
        <w:fldChar w:fldCharType="begin"/>
      </w:r>
      <w:r w:rsidR="0019043B">
        <w:instrText xml:space="preserve"> REF _Ref294695403 \n \h  \* MERGEFORMAT </w:instrText>
      </w:r>
      <w:r w:rsidR="0019043B">
        <w:fldChar w:fldCharType="separate"/>
      </w:r>
      <w:r w:rsidR="00991C07" w:rsidRPr="00991C07">
        <w:rPr>
          <w:bCs w:val="0"/>
          <w:sz w:val="24"/>
          <w:szCs w:val="24"/>
        </w:rPr>
        <w:t>3.12.3</w:t>
      </w:r>
      <w:r w:rsidR="0019043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9043B">
        <w:fldChar w:fldCharType="begin"/>
      </w:r>
      <w:r w:rsidR="0019043B">
        <w:instrText xml:space="preserve"> REF _Ref466909528 \r \h  \* MERGEFORMAT </w:instrText>
      </w:r>
      <w:r w:rsidR="0019043B">
        <w:fldChar w:fldCharType="separate"/>
      </w:r>
      <w:r w:rsidR="00991C07" w:rsidRPr="00991C07">
        <w:rPr>
          <w:sz w:val="24"/>
          <w:szCs w:val="24"/>
        </w:rPr>
        <w:t>3.3.8.9</w:t>
      </w:r>
      <w:r w:rsidR="0019043B">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9043B">
        <w:fldChar w:fldCharType="begin"/>
      </w:r>
      <w:r w:rsidR="0019043B">
        <w:instrText xml:space="preserve"> REF _Ref305979053 \r \h  \* MERGEFORMAT </w:instrText>
      </w:r>
      <w:r w:rsidR="0019043B">
        <w:fldChar w:fldCharType="separate"/>
      </w:r>
      <w:r w:rsidR="00991C07" w:rsidRPr="001018D6">
        <w:rPr>
          <w:sz w:val="24"/>
          <w:szCs w:val="24"/>
        </w:rPr>
        <w:t>3.12.5</w:t>
      </w:r>
      <w:r w:rsidR="0019043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9043B">
        <w:fldChar w:fldCharType="begin"/>
      </w:r>
      <w:r w:rsidR="0019043B">
        <w:instrText xml:space="preserve"> REF _Ref471821960 \r \h  \* MERGEFORMAT </w:instrText>
      </w:r>
      <w:r w:rsidR="0019043B">
        <w:fldChar w:fldCharType="separate"/>
      </w:r>
      <w:r w:rsidR="00991C07" w:rsidRPr="001018D6">
        <w:rPr>
          <w:sz w:val="24"/>
          <w:szCs w:val="24"/>
        </w:rPr>
        <w:t>3.8</w:t>
      </w:r>
      <w:r w:rsidR="0019043B">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w:t>
      </w:r>
      <w:r w:rsidRPr="001018D6">
        <w:rPr>
          <w:sz w:val="24"/>
          <w:szCs w:val="24"/>
        </w:rPr>
        <w:lastRenderedPageBreak/>
        <w:t xml:space="preserve">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9043B">
        <w:fldChar w:fldCharType="begin"/>
      </w:r>
      <w:r w:rsidR="0019043B">
        <w:instrText xml:space="preserve"> REF _Ref465437572 \r \h  \* MERGEFORMAT </w:instrText>
      </w:r>
      <w:r w:rsidR="0019043B">
        <w:fldChar w:fldCharType="separate"/>
      </w:r>
      <w:r w:rsidR="00991C07" w:rsidRPr="00991C07">
        <w:rPr>
          <w:sz w:val="24"/>
          <w:szCs w:val="24"/>
        </w:rPr>
        <w:t>3.13.2</w:t>
      </w:r>
      <w:r w:rsidR="0019043B">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9043B">
        <w:fldChar w:fldCharType="begin"/>
      </w:r>
      <w:r w:rsidR="0019043B">
        <w:instrText xml:space="preserve"> REF _Ref468973820 \r \h  \* MERGEFORMAT </w:instrText>
      </w:r>
      <w:r w:rsidR="0019043B">
        <w:fldChar w:fldCharType="separate"/>
      </w:r>
      <w:r w:rsidR="00991C07">
        <w:rPr>
          <w:sz w:val="24"/>
          <w:szCs w:val="24"/>
        </w:rPr>
        <w:t>3.3.14.4.4</w:t>
      </w:r>
      <w:r w:rsidR="0019043B">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 xml:space="preserve">) с учетом требований, изложенных в подпункте </w:t>
      </w:r>
      <w:r w:rsidR="0019043B">
        <w:fldChar w:fldCharType="begin"/>
      </w:r>
      <w:r w:rsidR="0019043B">
        <w:instrText xml:space="preserve"> REF _Ref465437572 \r \h  \* MERGEFORMAT </w:instrText>
      </w:r>
      <w:r w:rsidR="0019043B">
        <w:fldChar w:fldCharType="separate"/>
      </w:r>
      <w:r w:rsidR="00991C07">
        <w:rPr>
          <w:sz w:val="24"/>
          <w:szCs w:val="24"/>
        </w:rPr>
        <w:t>3.13.2</w:t>
      </w:r>
      <w:r w:rsidR="0019043B">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9043B">
        <w:fldChar w:fldCharType="begin"/>
      </w:r>
      <w:r w:rsidR="0019043B">
        <w:instrText xml:space="preserve"> REF _Ref468462141 \r \h  \* MERGEFORMAT </w:instrText>
      </w:r>
      <w:r w:rsidR="0019043B">
        <w:fldChar w:fldCharType="separate"/>
      </w:r>
      <w:r w:rsidR="00991C07">
        <w:rPr>
          <w:sz w:val="24"/>
          <w:szCs w:val="24"/>
        </w:rPr>
        <w:t>3.12</w:t>
      </w:r>
      <w:r w:rsidR="0019043B">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9043B">
        <w:fldChar w:fldCharType="begin"/>
      </w:r>
      <w:r w:rsidR="0019043B">
        <w:instrText xml:space="preserve"> REF _Ref468462243 \r \h  \* MERGEFORMAT </w:instrText>
      </w:r>
      <w:r w:rsidR="0019043B">
        <w:fldChar w:fldCharType="separate"/>
      </w:r>
      <w:r w:rsidR="00991C07" w:rsidRPr="00991C07">
        <w:rPr>
          <w:sz w:val="24"/>
          <w:szCs w:val="24"/>
        </w:rPr>
        <w:t>3.12.6</w:t>
      </w:r>
      <w:r w:rsidR="0019043B">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9043B">
        <w:fldChar w:fldCharType="begin"/>
      </w:r>
      <w:r w:rsidR="0019043B">
        <w:instrText xml:space="preserve"> REF _Ref191386085 \r \h  \* MERGEFORMAT </w:instrText>
      </w:r>
      <w:r w:rsidR="0019043B">
        <w:fldChar w:fldCharType="separate"/>
      </w:r>
      <w:r w:rsidR="00991C07" w:rsidRPr="00991C07">
        <w:rPr>
          <w:iCs/>
          <w:sz w:val="24"/>
          <w:szCs w:val="24"/>
        </w:rPr>
        <w:t>1.1.1</w:t>
      </w:r>
      <w:r w:rsidR="0019043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D3026E">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221"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lastRenderedPageBreak/>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4C2E14">
        <w:rPr>
          <w:b w:val="0"/>
          <w:szCs w:val="24"/>
        </w:rPr>
        <w:t>Лоту №1 (</w:t>
      </w:r>
      <w:r w:rsidR="00A154B7" w:rsidRPr="00382A07">
        <w:rPr>
          <w:b w:val="0"/>
          <w:szCs w:val="24"/>
        </w:rPr>
        <w:t xml:space="preserve">подраздел </w:t>
      </w:r>
      <w:r w:rsidR="0019043B">
        <w:fldChar w:fldCharType="begin"/>
      </w:r>
      <w:r w:rsidR="0019043B">
        <w:instrText xml:space="preserve"> REF _Ref440275279 \r \h  \* MERGEFORMAT </w:instrText>
      </w:r>
      <w:r w:rsidR="0019043B">
        <w:fldChar w:fldCharType="separate"/>
      </w:r>
      <w:r w:rsidR="00991C07" w:rsidRPr="00991C07">
        <w:rPr>
          <w:b w:val="0"/>
          <w:szCs w:val="24"/>
        </w:rPr>
        <w:t>1.1.4</w:t>
      </w:r>
      <w:r w:rsidR="0019043B">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7D1ED0">
        <w:rPr>
          <w:b w:val="0"/>
          <w:szCs w:val="24"/>
          <w:lang w:eastAsia="ru-RU"/>
        </w:rPr>
        <w:t>Технического</w:t>
      </w:r>
      <w:r w:rsidR="003776BB" w:rsidRPr="00382A07">
        <w:rPr>
          <w:b w:val="0"/>
          <w:szCs w:val="24"/>
          <w:lang w:eastAsia="ru-RU"/>
        </w:rPr>
        <w:t xml:space="preserve"> задания, изложены в Приложении №1 (Техническом задании) к настоящей Документации. При несоб</w:t>
      </w:r>
      <w:r w:rsidR="007D1ED0">
        <w:rPr>
          <w:b w:val="0"/>
          <w:szCs w:val="24"/>
          <w:lang w:eastAsia="ru-RU"/>
        </w:rPr>
        <w:t>людении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lastRenderedPageBreak/>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w:t>
            </w:r>
            <w:r w:rsidR="00737F60">
              <w:t xml:space="preserve">ДС, </w:t>
            </w:r>
            <w:proofErr w:type="spellStart"/>
            <w:r w:rsidR="00737F60">
              <w:t>руб.РФ</w:t>
            </w:r>
            <w:proofErr w:type="spellEnd"/>
            <w:r w:rsidR="00737F60">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lastRenderedPageBreak/>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9043B">
        <w:fldChar w:fldCharType="begin"/>
      </w:r>
      <w:r w:rsidR="0019043B">
        <w:instrText xml:space="preserve"> REF _Ref306008743 \r \h  \* MERGEFORMAT </w:instrText>
      </w:r>
      <w:r w:rsidR="0019043B">
        <w:fldChar w:fldCharType="separate"/>
      </w:r>
      <w:r w:rsidR="00991C07" w:rsidRPr="00991C07">
        <w:rPr>
          <w:sz w:val="24"/>
          <w:szCs w:val="24"/>
        </w:rPr>
        <w:t>3.3.4</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и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lastRenderedPageBreak/>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lastRenderedPageBreak/>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9043B">
        <w:fldChar w:fldCharType="begin"/>
      </w:r>
      <w:r w:rsidR="0019043B">
        <w:instrText xml:space="preserve"> REF _Ref450646963 \r \h  \* MERGEFORMAT </w:instrText>
      </w:r>
      <w:r w:rsidR="0019043B">
        <w:fldChar w:fldCharType="separate"/>
      </w:r>
      <w:r w:rsidR="00991C07" w:rsidRPr="00991C07">
        <w:rPr>
          <w:sz w:val="24"/>
          <w:szCs w:val="24"/>
        </w:rPr>
        <w:t>4.2</w:t>
      </w:r>
      <w:r w:rsidR="0019043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9043B">
        <w:fldChar w:fldCharType="begin"/>
      </w:r>
      <w:r w:rsidR="0019043B">
        <w:instrText xml:space="preserve"> REF _Ref86826666 \r \h  \* MERGEFORMAT </w:instrText>
      </w:r>
      <w:r w:rsidR="0019043B">
        <w:fldChar w:fldCharType="separate"/>
      </w:r>
      <w:r w:rsidR="00991C07" w:rsidRPr="00991C07">
        <w:rPr>
          <w:sz w:val="24"/>
          <w:szCs w:val="24"/>
        </w:rPr>
        <w:t>5.3</w:t>
      </w:r>
      <w:r w:rsidR="0019043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9043B">
        <w:fldChar w:fldCharType="begin"/>
      </w:r>
      <w:r w:rsidR="0019043B">
        <w:instrText xml:space="preserve"> REF _Ref440292752 \r \h  \* MERGEFORMAT </w:instrText>
      </w:r>
      <w:r w:rsidR="0019043B">
        <w:fldChar w:fldCharType="separate"/>
      </w:r>
      <w:r w:rsidR="00991C07" w:rsidRPr="001018D6">
        <w:t>2</w:t>
      </w:r>
      <w:r w:rsidR="0019043B">
        <w:fldChar w:fldCharType="end"/>
      </w:r>
      <w:r w:rsidRPr="001018D6">
        <w:rPr>
          <w:sz w:val="24"/>
          <w:szCs w:val="24"/>
        </w:rPr>
        <w:t xml:space="preserve"> и </w:t>
      </w:r>
      <w:r w:rsidR="0019043B">
        <w:fldChar w:fldCharType="begin"/>
      </w:r>
      <w:r w:rsidR="0019043B">
        <w:instrText xml:space="preserve"> REF _Ref440292779 \r \h  \* MERGEFORMAT </w:instrText>
      </w:r>
      <w:r w:rsidR="0019043B">
        <w:fldChar w:fldCharType="separate"/>
      </w:r>
      <w:r w:rsidR="00991C07" w:rsidRPr="001018D6">
        <w:t>4</w:t>
      </w:r>
      <w:r w:rsidR="0019043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lastRenderedPageBreak/>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9043B">
        <w:fldChar w:fldCharType="begin"/>
      </w:r>
      <w:r w:rsidR="0019043B">
        <w:instrText xml:space="preserve"> REF _Ref440292555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043B">
        <w:fldChar w:fldCharType="begin"/>
      </w:r>
      <w:r w:rsidR="0019043B">
        <w:instrText xml:space="preserve"> REF _Ref440292618 \r \h  \* MERGEFORMAT </w:instrText>
      </w:r>
      <w:r w:rsidR="0019043B">
        <w:fldChar w:fldCharType="separate"/>
      </w:r>
      <w:r w:rsidR="00991C07" w:rsidRPr="00991C07">
        <w:rPr>
          <w:sz w:val="24"/>
          <w:szCs w:val="24"/>
        </w:rPr>
        <w:t>4.4.1</w:t>
      </w:r>
      <w:r w:rsidR="0019043B">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_Ref440273986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lastRenderedPageBreak/>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9043B">
        <w:fldChar w:fldCharType="begin"/>
      </w:r>
      <w:r w:rsidR="0019043B">
        <w:instrText xml:space="preserve"> REF _Ref440274025 \r \h  \* MERGEFORMAT </w:instrText>
      </w:r>
      <w:r w:rsidR="0019043B">
        <w:fldChar w:fldCharType="separate"/>
      </w:r>
      <w:r w:rsidR="00991C07">
        <w:t>2</w:t>
      </w:r>
      <w:r w:rsidR="0019043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9043B">
        <w:fldChar w:fldCharType="begin"/>
      </w:r>
      <w:r w:rsidR="0019043B">
        <w:instrText xml:space="preserve"> REF _Ref294695546 \r \h  \* MERGEFORMAT </w:instrText>
      </w:r>
      <w:r w:rsidR="0019043B">
        <w:fldChar w:fldCharType="separate"/>
      </w:r>
      <w:r w:rsidR="00991C07" w:rsidRPr="00991C07">
        <w:rPr>
          <w:sz w:val="24"/>
          <w:szCs w:val="24"/>
        </w:rPr>
        <w:t xml:space="preserve"> 1.2.6 </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lastRenderedPageBreak/>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9043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9043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9043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6" w:name="_Toc439170690"/>
      <w:bookmarkStart w:id="1117" w:name="_Toc439172792"/>
      <w:bookmarkStart w:id="1118" w:name="_Toc439173236"/>
      <w:bookmarkStart w:id="111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0" w:name="_Toc125426243"/>
      <w:bookmarkStart w:id="1121" w:name="_Toc396984070"/>
      <w:bookmarkStart w:id="1122" w:name="_Toc423423673"/>
      <w:bookmarkStart w:id="1123" w:name="_Toc439170691"/>
      <w:bookmarkStart w:id="1124" w:name="_Toc439172793"/>
      <w:bookmarkStart w:id="1125" w:name="_Toc439173237"/>
      <w:bookmarkStart w:id="1126" w:name="_Toc439238233"/>
      <w:bookmarkStart w:id="1127" w:name="_Toc439252780"/>
      <w:bookmarkStart w:id="1128" w:name="_Toc439323754"/>
      <w:bookmarkStart w:id="1129" w:name="_Toc440357152"/>
      <w:bookmarkStart w:id="1130" w:name="_Toc440359707"/>
      <w:bookmarkStart w:id="1131" w:name="_Toc440632171"/>
      <w:bookmarkStart w:id="1132" w:name="_Toc440875991"/>
      <w:bookmarkStart w:id="1133" w:name="_Toc441131019"/>
      <w:bookmarkStart w:id="1134" w:name="_Toc447269836"/>
      <w:bookmarkEnd w:id="1116"/>
      <w:bookmarkEnd w:id="1117"/>
      <w:bookmarkEnd w:id="1118"/>
      <w:bookmarkEnd w:id="111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5" w:name="_Toc464120662"/>
      <w:bookmarkStart w:id="1136" w:name="_Toc466970582"/>
      <w:bookmarkStart w:id="1137" w:name="_Toc472411864"/>
      <w:r w:rsidRPr="00382A07">
        <w:rPr>
          <w:szCs w:val="24"/>
        </w:rPr>
        <w:lastRenderedPageBreak/>
        <w:t>Инструкции по заполнению</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8" w:name="_Ref55336378"/>
      <w:bookmarkStart w:id="1139" w:name="_Toc57314676"/>
      <w:bookmarkStart w:id="1140" w:name="_Toc69728990"/>
      <w:bookmarkStart w:id="1141" w:name="_Toc98253942"/>
      <w:bookmarkStart w:id="1142" w:name="_Toc165173868"/>
      <w:bookmarkStart w:id="1143"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_Ref444164176 \r \h  \* MERGEFORMAT </w:instrText>
      </w:r>
      <w:r w:rsidR="0019043B">
        <w:fldChar w:fldCharType="separate"/>
      </w:r>
      <w:r w:rsidR="00991C07" w:rsidRPr="00991C07">
        <w:rPr>
          <w:sz w:val="24"/>
          <w:szCs w:val="24"/>
        </w:rPr>
        <w:t>5.6.2</w:t>
      </w:r>
      <w:r w:rsidR="0019043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4" w:name="_Ref449017073"/>
      <w:bookmarkStart w:id="1145" w:name="_Toc472411865"/>
      <w:r w:rsidRPr="00382A07">
        <w:lastRenderedPageBreak/>
        <w:t>Справка о перечне и годовых объемах выполнения аналогичных договоров (форма 7)</w:t>
      </w:r>
      <w:bookmarkEnd w:id="1138"/>
      <w:bookmarkEnd w:id="1139"/>
      <w:bookmarkEnd w:id="1140"/>
      <w:bookmarkEnd w:id="1141"/>
      <w:bookmarkEnd w:id="1142"/>
      <w:bookmarkEnd w:id="1143"/>
      <w:bookmarkEnd w:id="1144"/>
      <w:bookmarkEnd w:id="1145"/>
    </w:p>
    <w:p w:rsidR="004F4D80" w:rsidRPr="00382A07" w:rsidRDefault="004F4D80" w:rsidP="004F4D80">
      <w:pPr>
        <w:pStyle w:val="3"/>
        <w:rPr>
          <w:szCs w:val="24"/>
        </w:rPr>
      </w:pPr>
      <w:bookmarkStart w:id="1146" w:name="_Toc98253943"/>
      <w:bookmarkStart w:id="1147" w:name="_Toc157248195"/>
      <w:bookmarkStart w:id="1148" w:name="_Toc157496564"/>
      <w:bookmarkStart w:id="1149" w:name="_Toc158206103"/>
      <w:bookmarkStart w:id="1150" w:name="_Toc164057788"/>
      <w:bookmarkStart w:id="1151" w:name="_Toc164137138"/>
      <w:bookmarkStart w:id="1152" w:name="_Toc164161298"/>
      <w:bookmarkStart w:id="1153" w:name="_Toc165173869"/>
      <w:bookmarkStart w:id="1154" w:name="_Toc439170693"/>
      <w:bookmarkStart w:id="1155" w:name="_Toc439172795"/>
      <w:bookmarkStart w:id="1156" w:name="_Toc439173239"/>
      <w:bookmarkStart w:id="1157" w:name="_Toc439238235"/>
      <w:bookmarkStart w:id="1158" w:name="_Toc439252782"/>
      <w:bookmarkStart w:id="1159" w:name="_Toc439323756"/>
      <w:bookmarkStart w:id="1160" w:name="_Toc440357154"/>
      <w:bookmarkStart w:id="1161" w:name="_Toc440359709"/>
      <w:bookmarkStart w:id="1162" w:name="_Toc440632173"/>
      <w:bookmarkStart w:id="1163" w:name="_Toc440875993"/>
      <w:bookmarkStart w:id="1164" w:name="_Toc441131021"/>
      <w:bookmarkStart w:id="1165" w:name="_Toc447269838"/>
      <w:bookmarkStart w:id="1166" w:name="_Toc464120664"/>
      <w:bookmarkStart w:id="1167" w:name="_Toc466970584"/>
      <w:bookmarkStart w:id="1168" w:name="_Toc468462498"/>
      <w:bookmarkStart w:id="1169" w:name="_Toc469482091"/>
      <w:bookmarkStart w:id="1170" w:name="_Toc472411866"/>
      <w:r w:rsidRPr="00382A07">
        <w:rPr>
          <w:szCs w:val="24"/>
        </w:rPr>
        <w:t>Форма Справки о перечне и годовых объемах выполнения аналогичных договоров</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1" w:name="_Toc98253944"/>
      <w:bookmarkStart w:id="1172" w:name="_Toc157248196"/>
      <w:bookmarkStart w:id="1173" w:name="_Toc157496565"/>
      <w:bookmarkStart w:id="1174" w:name="_Toc158206104"/>
      <w:bookmarkStart w:id="1175" w:name="_Toc164057789"/>
      <w:bookmarkStart w:id="1176" w:name="_Toc164137139"/>
      <w:bookmarkStart w:id="1177" w:name="_Toc164161299"/>
      <w:bookmarkStart w:id="1178" w:name="_Toc165173870"/>
      <w:r w:rsidRPr="00382A07">
        <w:rPr>
          <w:szCs w:val="24"/>
        </w:rPr>
        <w:br w:type="page"/>
      </w:r>
    </w:p>
    <w:p w:rsidR="004F4D80" w:rsidRPr="00382A07" w:rsidRDefault="004F4D80" w:rsidP="004F4D80">
      <w:pPr>
        <w:pStyle w:val="3"/>
        <w:rPr>
          <w:szCs w:val="24"/>
        </w:rPr>
      </w:pPr>
      <w:bookmarkStart w:id="1179" w:name="_Toc439170694"/>
      <w:bookmarkStart w:id="1180" w:name="_Toc439172796"/>
      <w:bookmarkStart w:id="1181" w:name="_Toc439173240"/>
      <w:bookmarkStart w:id="1182" w:name="_Toc439238236"/>
      <w:bookmarkStart w:id="1183" w:name="_Toc439252783"/>
      <w:bookmarkStart w:id="1184" w:name="_Toc439323757"/>
      <w:bookmarkStart w:id="1185" w:name="_Toc440357155"/>
      <w:bookmarkStart w:id="1186" w:name="_Toc440359710"/>
      <w:bookmarkStart w:id="1187" w:name="_Toc440632174"/>
      <w:bookmarkStart w:id="1188" w:name="_Toc440875994"/>
      <w:bookmarkStart w:id="1189" w:name="_Toc441131022"/>
      <w:bookmarkStart w:id="1190" w:name="_Toc447269839"/>
      <w:bookmarkStart w:id="1191" w:name="_Toc464120665"/>
      <w:bookmarkStart w:id="1192" w:name="_Toc466970585"/>
      <w:bookmarkStart w:id="1193" w:name="_Toc468462499"/>
      <w:bookmarkStart w:id="1194" w:name="_Toc469482092"/>
      <w:bookmarkStart w:id="1195" w:name="_Toc472411867"/>
      <w:r w:rsidRPr="00382A07">
        <w:rPr>
          <w:szCs w:val="24"/>
        </w:rPr>
        <w:lastRenderedPageBreak/>
        <w:t>Инструкции по заполнению</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043B">
        <w:fldChar w:fldCharType="begin"/>
      </w:r>
      <w:r w:rsidR="0019043B">
        <w:instrText xml:space="preserve"> REF _Ref440274159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Ref55336398"/>
      <w:bookmarkStart w:id="1197" w:name="_Toc57314678"/>
      <w:bookmarkStart w:id="1198" w:name="_Toc69728992"/>
      <w:bookmarkStart w:id="1199" w:name="_Toc98253948"/>
      <w:bookmarkStart w:id="1200" w:name="_Toc165173874"/>
      <w:bookmarkStart w:id="1201" w:name="_Toc423423676"/>
      <w:bookmarkStart w:id="1202" w:name="_Toc472411868"/>
      <w:r w:rsidRPr="00382A07">
        <w:lastRenderedPageBreak/>
        <w:t xml:space="preserve">Справка о кадровых ресурсах (форма </w:t>
      </w:r>
      <w:r w:rsidR="000D67AD" w:rsidRPr="00382A07">
        <w:t>8</w:t>
      </w:r>
      <w:r w:rsidRPr="00382A07">
        <w:t>)</w:t>
      </w:r>
      <w:bookmarkEnd w:id="1196"/>
      <w:bookmarkEnd w:id="1197"/>
      <w:bookmarkEnd w:id="1198"/>
      <w:bookmarkEnd w:id="1199"/>
      <w:bookmarkEnd w:id="1200"/>
      <w:bookmarkEnd w:id="1201"/>
      <w:bookmarkEnd w:id="1202"/>
    </w:p>
    <w:p w:rsidR="004F4D80" w:rsidRPr="00382A07" w:rsidRDefault="004F4D80" w:rsidP="004F4D80">
      <w:pPr>
        <w:pStyle w:val="3"/>
        <w:rPr>
          <w:szCs w:val="24"/>
        </w:rPr>
      </w:pPr>
      <w:bookmarkStart w:id="1203" w:name="_Toc98253949"/>
      <w:bookmarkStart w:id="1204" w:name="_Toc157248201"/>
      <w:bookmarkStart w:id="1205" w:name="_Toc157496570"/>
      <w:bookmarkStart w:id="1206" w:name="_Toc158206109"/>
      <w:bookmarkStart w:id="1207" w:name="_Toc164057794"/>
      <w:bookmarkStart w:id="1208" w:name="_Toc164137144"/>
      <w:bookmarkStart w:id="1209" w:name="_Toc164161304"/>
      <w:bookmarkStart w:id="1210" w:name="_Toc165173875"/>
      <w:bookmarkStart w:id="1211" w:name="_Toc439170699"/>
      <w:bookmarkStart w:id="1212" w:name="_Toc439172801"/>
      <w:bookmarkStart w:id="1213" w:name="_Toc439173245"/>
      <w:bookmarkStart w:id="1214" w:name="_Toc439238241"/>
      <w:bookmarkStart w:id="1215" w:name="_Toc439252788"/>
      <w:bookmarkStart w:id="1216" w:name="_Toc439323762"/>
      <w:bookmarkStart w:id="1217" w:name="_Toc440357160"/>
      <w:bookmarkStart w:id="1218" w:name="_Toc440359712"/>
      <w:bookmarkStart w:id="1219" w:name="_Toc440632176"/>
      <w:bookmarkStart w:id="1220" w:name="_Toc440875996"/>
      <w:bookmarkStart w:id="1221" w:name="_Toc441131024"/>
      <w:bookmarkStart w:id="1222" w:name="_Toc447269841"/>
      <w:bookmarkStart w:id="1223" w:name="_Toc464120667"/>
      <w:bookmarkStart w:id="1224" w:name="_Toc466970587"/>
      <w:bookmarkStart w:id="1225" w:name="_Toc468462501"/>
      <w:bookmarkStart w:id="1226" w:name="_Toc469482094"/>
      <w:bookmarkStart w:id="1227" w:name="_Toc472411869"/>
      <w:r w:rsidRPr="00382A07">
        <w:rPr>
          <w:szCs w:val="24"/>
        </w:rPr>
        <w:t>Форма Справки о кадровых ресурсах</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8" w:name="_Toc98253950"/>
      <w:bookmarkStart w:id="1229" w:name="_Toc157248202"/>
      <w:bookmarkStart w:id="1230" w:name="_Toc157496571"/>
      <w:bookmarkStart w:id="1231" w:name="_Toc158206110"/>
      <w:bookmarkStart w:id="1232" w:name="_Toc164057795"/>
      <w:bookmarkStart w:id="1233" w:name="_Toc164137145"/>
      <w:bookmarkStart w:id="1234" w:name="_Toc164161305"/>
      <w:bookmarkStart w:id="1235" w:name="_Toc165173876"/>
      <w:r w:rsidRPr="00382A07">
        <w:rPr>
          <w:b/>
          <w:szCs w:val="24"/>
        </w:rPr>
        <w:br w:type="page"/>
      </w:r>
    </w:p>
    <w:p w:rsidR="004F4D80" w:rsidRPr="00382A07" w:rsidRDefault="004F4D80" w:rsidP="004F4D80">
      <w:pPr>
        <w:pStyle w:val="3"/>
        <w:rPr>
          <w:szCs w:val="24"/>
        </w:rPr>
      </w:pPr>
      <w:bookmarkStart w:id="1236" w:name="_Toc439170700"/>
      <w:bookmarkStart w:id="1237" w:name="_Toc439172802"/>
      <w:bookmarkStart w:id="1238" w:name="_Toc439173246"/>
      <w:bookmarkStart w:id="1239" w:name="_Toc439238242"/>
      <w:bookmarkStart w:id="1240" w:name="_Toc439252789"/>
      <w:bookmarkStart w:id="1241" w:name="_Toc439323763"/>
      <w:bookmarkStart w:id="1242" w:name="_Toc440357161"/>
      <w:bookmarkStart w:id="1243" w:name="_Toc440359713"/>
      <w:bookmarkStart w:id="1244" w:name="_Toc440632177"/>
      <w:bookmarkStart w:id="1245" w:name="_Toc440875997"/>
      <w:bookmarkStart w:id="1246" w:name="_Toc441131025"/>
      <w:bookmarkStart w:id="1247" w:name="_Toc447269842"/>
      <w:bookmarkStart w:id="1248" w:name="_Toc464120668"/>
      <w:bookmarkStart w:id="1249" w:name="_Toc466970588"/>
      <w:bookmarkStart w:id="1250" w:name="_Toc468462502"/>
      <w:bookmarkStart w:id="1251" w:name="_Toc469482095"/>
      <w:bookmarkStart w:id="1252" w:name="_Toc472411870"/>
      <w:r w:rsidRPr="00382A07">
        <w:rPr>
          <w:szCs w:val="24"/>
        </w:rPr>
        <w:lastRenderedPageBreak/>
        <w:t>Инструкции по заполнению</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3" w:name="_Toc165173881"/>
      <w:bookmarkStart w:id="1254" w:name="_Ref194749267"/>
      <w:bookmarkStart w:id="1255" w:name="_Toc423423677"/>
      <w:bookmarkStart w:id="1256" w:name="_Ref440271993"/>
      <w:bookmarkStart w:id="1257" w:name="_Ref440274659"/>
      <w:bookmarkStart w:id="1258" w:name="_Toc472411871"/>
      <w:bookmarkStart w:id="1259" w:name="_Ref90381523"/>
      <w:bookmarkStart w:id="1260" w:name="_Toc90385124"/>
      <w:bookmarkStart w:id="1261" w:name="_Ref96861029"/>
      <w:bookmarkStart w:id="1262" w:name="_Toc97651410"/>
      <w:bookmarkStart w:id="1263"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3"/>
      <w:bookmarkEnd w:id="1254"/>
      <w:bookmarkEnd w:id="1255"/>
      <w:bookmarkEnd w:id="1256"/>
      <w:bookmarkEnd w:id="1257"/>
      <w:bookmarkEnd w:id="1258"/>
    </w:p>
    <w:p w:rsidR="004F4D80" w:rsidRPr="00382A07" w:rsidRDefault="004F4D80" w:rsidP="004F4D80">
      <w:pPr>
        <w:pStyle w:val="3"/>
        <w:rPr>
          <w:szCs w:val="24"/>
        </w:rPr>
      </w:pPr>
      <w:bookmarkStart w:id="1264" w:name="_Toc97651411"/>
      <w:bookmarkStart w:id="1265" w:name="_Toc98253956"/>
      <w:bookmarkStart w:id="1266" w:name="_Toc157248208"/>
      <w:bookmarkStart w:id="1267" w:name="_Toc157496577"/>
      <w:bookmarkStart w:id="1268" w:name="_Toc158206116"/>
      <w:bookmarkStart w:id="1269" w:name="_Toc164057801"/>
      <w:bookmarkStart w:id="1270" w:name="_Toc164137151"/>
      <w:bookmarkStart w:id="1271" w:name="_Toc164161311"/>
      <w:bookmarkStart w:id="1272" w:name="_Toc165173882"/>
      <w:bookmarkStart w:id="1273" w:name="_Toc439170702"/>
      <w:bookmarkStart w:id="1274" w:name="_Toc439172804"/>
      <w:bookmarkStart w:id="1275" w:name="_Toc439173248"/>
      <w:bookmarkStart w:id="1276" w:name="_Toc439238244"/>
      <w:bookmarkStart w:id="1277" w:name="_Toc439252791"/>
      <w:bookmarkStart w:id="1278" w:name="_Toc439323765"/>
      <w:bookmarkStart w:id="1279" w:name="_Toc440357163"/>
      <w:bookmarkStart w:id="1280" w:name="_Toc440359715"/>
      <w:bookmarkStart w:id="1281" w:name="_Toc440632179"/>
      <w:bookmarkStart w:id="1282" w:name="_Toc440875999"/>
      <w:bookmarkStart w:id="1283" w:name="_Toc441131027"/>
      <w:bookmarkStart w:id="1284" w:name="_Toc447269844"/>
      <w:bookmarkStart w:id="1285" w:name="_Toc464120670"/>
      <w:bookmarkStart w:id="1286" w:name="_Toc466970590"/>
      <w:bookmarkStart w:id="1287" w:name="_Toc468462504"/>
      <w:bookmarkStart w:id="1288" w:name="_Toc469482097"/>
      <w:bookmarkStart w:id="1289"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7651412"/>
      <w:bookmarkStart w:id="1291" w:name="_Toc98253957"/>
      <w:bookmarkStart w:id="1292" w:name="_Toc157248209"/>
      <w:bookmarkStart w:id="1293" w:name="_Toc157496578"/>
      <w:bookmarkStart w:id="1294" w:name="_Toc158206117"/>
      <w:bookmarkStart w:id="1295" w:name="_Toc164057802"/>
      <w:bookmarkStart w:id="1296" w:name="_Toc164137152"/>
      <w:bookmarkStart w:id="1297" w:name="_Toc164161312"/>
      <w:bookmarkStart w:id="1298" w:name="_Toc165173883"/>
      <w:r w:rsidRPr="00382A07">
        <w:rPr>
          <w:b/>
          <w:szCs w:val="24"/>
        </w:rPr>
        <w:br w:type="page"/>
      </w:r>
    </w:p>
    <w:p w:rsidR="004F4D80" w:rsidRPr="00382A07" w:rsidRDefault="004F4D80" w:rsidP="004F4D80">
      <w:pPr>
        <w:pStyle w:val="3"/>
        <w:rPr>
          <w:szCs w:val="24"/>
        </w:rPr>
      </w:pPr>
      <w:bookmarkStart w:id="1299" w:name="_Toc439170703"/>
      <w:bookmarkStart w:id="1300" w:name="_Toc439172805"/>
      <w:bookmarkStart w:id="1301" w:name="_Toc439173249"/>
      <w:bookmarkStart w:id="1302" w:name="_Toc439238245"/>
      <w:bookmarkStart w:id="1303" w:name="_Toc439252792"/>
      <w:bookmarkStart w:id="1304" w:name="_Toc439323766"/>
      <w:bookmarkStart w:id="1305" w:name="_Toc440357164"/>
      <w:bookmarkStart w:id="1306" w:name="_Toc440359716"/>
      <w:bookmarkStart w:id="1307" w:name="_Toc440632180"/>
      <w:bookmarkStart w:id="1308" w:name="_Toc440876000"/>
      <w:bookmarkStart w:id="1309" w:name="_Toc441131028"/>
      <w:bookmarkStart w:id="1310" w:name="_Toc447269845"/>
      <w:bookmarkStart w:id="1311" w:name="_Toc464120671"/>
      <w:bookmarkStart w:id="1312" w:name="_Toc466970591"/>
      <w:bookmarkStart w:id="1313" w:name="_Toc468462505"/>
      <w:bookmarkStart w:id="1314" w:name="_Toc469482098"/>
      <w:bookmarkStart w:id="1315" w:name="_Toc472411873"/>
      <w:r w:rsidRPr="00382A07">
        <w:rPr>
          <w:szCs w:val="24"/>
        </w:rPr>
        <w:lastRenderedPageBreak/>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9"/>
    <w:bookmarkEnd w:id="1260"/>
    <w:bookmarkEnd w:id="1261"/>
    <w:bookmarkEnd w:id="1262"/>
    <w:bookmarkEnd w:id="126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6"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Ref444179578"/>
      <w:bookmarkStart w:id="1321"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57168"/>
      <w:bookmarkStart w:id="1335" w:name="_Toc440359720"/>
      <w:bookmarkStart w:id="1336" w:name="_Toc440632184"/>
      <w:bookmarkStart w:id="1337" w:name="_Toc440876004"/>
      <w:bookmarkStart w:id="1338" w:name="_Toc441131032"/>
      <w:bookmarkStart w:id="1339" w:name="_Toc447269849"/>
      <w:bookmarkStart w:id="1340" w:name="_Toc464120675"/>
      <w:bookmarkStart w:id="1341" w:name="_Toc466970593"/>
      <w:bookmarkStart w:id="1342" w:name="_Toc468462507"/>
      <w:bookmarkStart w:id="1343" w:name="_Toc469482100"/>
      <w:bookmarkStart w:id="1344"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bookmarkStart w:id="1367" w:name="_Toc472411876"/>
      <w:r w:rsidRPr="00382A07">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9" w:name="_Toc423423683"/>
      <w:bookmarkStart w:id="1370" w:name="_Ref440272051"/>
      <w:bookmarkStart w:id="1371" w:name="_Ref440274744"/>
      <w:bookmarkStart w:id="1372"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8"/>
      <w:bookmarkEnd w:id="1369"/>
      <w:bookmarkEnd w:id="1370"/>
      <w:bookmarkEnd w:id="1371"/>
      <w:bookmarkEnd w:id="1372"/>
    </w:p>
    <w:p w:rsidR="004F4D80" w:rsidRPr="00382A07" w:rsidRDefault="004F4D80" w:rsidP="004F4D80">
      <w:pPr>
        <w:pStyle w:val="3"/>
        <w:rPr>
          <w:szCs w:val="24"/>
        </w:rPr>
      </w:pPr>
      <w:bookmarkStart w:id="1373" w:name="_Toc343690587"/>
      <w:bookmarkStart w:id="1374" w:name="_Toc372294431"/>
      <w:bookmarkStart w:id="1375" w:name="_Toc379288899"/>
      <w:bookmarkStart w:id="1376" w:name="_Toc384734783"/>
      <w:bookmarkStart w:id="1377" w:name="_Toc396984081"/>
      <w:bookmarkStart w:id="1378" w:name="_Toc423423684"/>
      <w:bookmarkStart w:id="1379" w:name="_Toc439170713"/>
      <w:bookmarkStart w:id="1380" w:name="_Toc439172815"/>
      <w:bookmarkStart w:id="1381" w:name="_Toc439173256"/>
      <w:bookmarkStart w:id="1382" w:name="_Toc439238252"/>
      <w:bookmarkStart w:id="1383" w:name="_Toc439252799"/>
      <w:bookmarkStart w:id="1384" w:name="_Toc439323773"/>
      <w:bookmarkStart w:id="1385" w:name="_Toc440357171"/>
      <w:bookmarkStart w:id="1386" w:name="_Toc440359723"/>
      <w:bookmarkStart w:id="1387" w:name="_Toc440632187"/>
      <w:bookmarkStart w:id="1388" w:name="_Toc440876007"/>
      <w:bookmarkStart w:id="1389" w:name="_Toc441131035"/>
      <w:bookmarkStart w:id="1390" w:name="_Toc447269852"/>
      <w:bookmarkStart w:id="1391" w:name="_Toc464120678"/>
      <w:bookmarkStart w:id="1392" w:name="_Toc466970596"/>
      <w:bookmarkStart w:id="1393" w:name="_Toc468462510"/>
      <w:bookmarkStart w:id="1394" w:name="_Toc469482103"/>
      <w:bookmarkStart w:id="1395" w:name="_Toc472411878"/>
      <w:r w:rsidRPr="00382A07">
        <w:rPr>
          <w:szCs w:val="24"/>
        </w:rPr>
        <w:t xml:space="preserve">Форма </w:t>
      </w:r>
      <w:bookmarkEnd w:id="1373"/>
      <w:bookmarkEnd w:id="1374"/>
      <w:bookmarkEnd w:id="1375"/>
      <w:bookmarkEnd w:id="1376"/>
      <w:bookmarkEnd w:id="1377"/>
      <w:bookmarkEnd w:id="1378"/>
      <w:bookmarkEnd w:id="1379"/>
      <w:bookmarkEnd w:id="1380"/>
      <w:bookmarkEnd w:id="1381"/>
      <w:bookmarkEnd w:id="1382"/>
      <w:bookmarkEnd w:id="1383"/>
      <w:r w:rsidR="000D70B6" w:rsidRPr="00382A07">
        <w:rPr>
          <w:szCs w:val="24"/>
        </w:rPr>
        <w:t>Согласия на обработку персональных данных</w:t>
      </w:r>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6" w:name="_Toc439252801"/>
      <w:bookmarkStart w:id="1397" w:name="_Toc439323774"/>
      <w:bookmarkStart w:id="1398" w:name="_Toc440357172"/>
      <w:bookmarkStart w:id="1399" w:name="_Toc440359724"/>
      <w:bookmarkStart w:id="1400" w:name="_Toc440632188"/>
      <w:bookmarkStart w:id="1401" w:name="_Toc440876008"/>
      <w:bookmarkStart w:id="1402" w:name="_Toc441131036"/>
      <w:bookmarkStart w:id="1403" w:name="_Toc447269853"/>
      <w:bookmarkStart w:id="1404" w:name="_Toc464120679"/>
      <w:bookmarkStart w:id="1405" w:name="_Toc466970597"/>
      <w:bookmarkStart w:id="1406" w:name="_Toc468462511"/>
      <w:bookmarkStart w:id="1407" w:name="_Toc469482104"/>
      <w:bookmarkStart w:id="1408" w:name="_Toc472411879"/>
      <w:r w:rsidRPr="00382A07">
        <w:rPr>
          <w:szCs w:val="24"/>
        </w:rPr>
        <w:lastRenderedPageBreak/>
        <w:t>Инструкции по заполнению</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9" w:name="_Toc461808970"/>
      <w:bookmarkStart w:id="1410" w:name="_Toc464120680"/>
      <w:bookmarkStart w:id="1411" w:name="_Toc466970598"/>
      <w:bookmarkStart w:id="1412" w:name="_Toc468462512"/>
      <w:bookmarkStart w:id="1413" w:name="_Toc469482105"/>
      <w:bookmarkStart w:id="1414" w:name="_Toc472411880"/>
      <w:r w:rsidRPr="00382A07">
        <w:rPr>
          <w:szCs w:val="24"/>
        </w:rPr>
        <w:lastRenderedPageBreak/>
        <w:t>Форма Согласия на обработку персональных данных</w:t>
      </w:r>
      <w:bookmarkEnd w:id="1409"/>
      <w:bookmarkEnd w:id="1410"/>
      <w:bookmarkEnd w:id="1411"/>
      <w:bookmarkEnd w:id="1412"/>
      <w:bookmarkEnd w:id="1413"/>
      <w:bookmarkEnd w:id="1414"/>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5" w:name="_Toc461808971"/>
      <w:r w:rsidRPr="00382A07">
        <w:rPr>
          <w:b/>
          <w:sz w:val="24"/>
          <w:szCs w:val="24"/>
        </w:rPr>
        <w:t>Согласие на обработку персональных данных</w:t>
      </w:r>
      <w:bookmarkEnd w:id="1415"/>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6" w:name="_Toc461808972"/>
      <w:bookmarkStart w:id="1417" w:name="_Toc464120681"/>
      <w:bookmarkStart w:id="1418" w:name="_Toc466970599"/>
      <w:bookmarkStart w:id="1419" w:name="_Toc468462513"/>
      <w:bookmarkStart w:id="1420" w:name="_Toc469482106"/>
      <w:bookmarkStart w:id="1421" w:name="_Toc472411881"/>
      <w:r w:rsidRPr="00382A07">
        <w:rPr>
          <w:szCs w:val="24"/>
        </w:rPr>
        <w:lastRenderedPageBreak/>
        <w:t>Инструкции по заполнению</w:t>
      </w:r>
      <w:bookmarkEnd w:id="1416"/>
      <w:bookmarkEnd w:id="1417"/>
      <w:bookmarkEnd w:id="1418"/>
      <w:bookmarkEnd w:id="1419"/>
      <w:bookmarkEnd w:id="1420"/>
      <w:bookmarkEnd w:id="142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2" w:name="_Ref440272256"/>
      <w:bookmarkStart w:id="1423" w:name="_Ref440272678"/>
      <w:bookmarkStart w:id="1424" w:name="_Ref440274944"/>
      <w:bookmarkStart w:id="1425" w:name="_Toc472411882"/>
      <w:r w:rsidRPr="00382A07">
        <w:lastRenderedPageBreak/>
        <w:t>Соглашение о неустойке (форма 1</w:t>
      </w:r>
      <w:r w:rsidR="009B44CF" w:rsidRPr="00382A07">
        <w:t>2</w:t>
      </w:r>
      <w:r w:rsidRPr="00382A07">
        <w:t>)</w:t>
      </w:r>
      <w:bookmarkEnd w:id="1422"/>
      <w:bookmarkEnd w:id="1423"/>
      <w:bookmarkEnd w:id="1424"/>
      <w:bookmarkEnd w:id="1425"/>
    </w:p>
    <w:p w:rsidR="007A6A39" w:rsidRPr="00382A07" w:rsidRDefault="007A6A39" w:rsidP="007A6A39">
      <w:pPr>
        <w:pStyle w:val="3"/>
        <w:rPr>
          <w:szCs w:val="24"/>
        </w:rPr>
      </w:pPr>
      <w:bookmarkStart w:id="1426" w:name="_Toc439170715"/>
      <w:bookmarkStart w:id="1427" w:name="_Toc439172817"/>
      <w:bookmarkStart w:id="1428" w:name="_Toc439173259"/>
      <w:bookmarkStart w:id="1429" w:name="_Toc439238255"/>
      <w:bookmarkStart w:id="1430" w:name="_Toc439252803"/>
      <w:bookmarkStart w:id="1431" w:name="_Toc439323776"/>
      <w:bookmarkStart w:id="1432" w:name="_Toc440357174"/>
      <w:bookmarkStart w:id="1433" w:name="_Toc440359726"/>
      <w:bookmarkStart w:id="1434" w:name="_Toc440632190"/>
      <w:bookmarkStart w:id="1435" w:name="_Toc440876010"/>
      <w:bookmarkStart w:id="1436" w:name="_Toc441131038"/>
      <w:bookmarkStart w:id="1437" w:name="_Toc447269855"/>
      <w:bookmarkStart w:id="1438" w:name="_Toc464120683"/>
      <w:bookmarkStart w:id="1439" w:name="_Toc466970601"/>
      <w:bookmarkStart w:id="1440" w:name="_Toc468462515"/>
      <w:bookmarkStart w:id="1441" w:name="_Toc469482108"/>
      <w:bookmarkStart w:id="1442" w:name="_Toc472411883"/>
      <w:r w:rsidRPr="00382A07">
        <w:rPr>
          <w:szCs w:val="24"/>
        </w:rPr>
        <w:t>Форма соглашени</w:t>
      </w:r>
      <w:r w:rsidR="00E47073" w:rsidRPr="00382A07">
        <w:rPr>
          <w:szCs w:val="24"/>
        </w:rPr>
        <w:t>я</w:t>
      </w:r>
      <w:r w:rsidRPr="00382A07">
        <w:rPr>
          <w:szCs w:val="24"/>
        </w:rPr>
        <w:t xml:space="preserve"> о неустойке</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3" w:name="_Toc439170716"/>
      <w:bookmarkStart w:id="1444" w:name="_Toc439172818"/>
      <w:bookmarkStart w:id="1445" w:name="_Toc439173260"/>
      <w:bookmarkStart w:id="1446" w:name="_Toc439238256"/>
      <w:bookmarkStart w:id="1447" w:name="_Toc439252804"/>
      <w:bookmarkStart w:id="1448" w:name="_Toc439323777"/>
      <w:bookmarkStart w:id="1449" w:name="_Toc440357175"/>
      <w:bookmarkStart w:id="1450" w:name="_Toc440359727"/>
      <w:bookmarkStart w:id="1451" w:name="_Toc440632191"/>
      <w:bookmarkStart w:id="1452" w:name="_Toc440876011"/>
      <w:bookmarkStart w:id="1453" w:name="_Toc441131039"/>
      <w:bookmarkStart w:id="1454" w:name="_Toc447269856"/>
      <w:bookmarkStart w:id="1455" w:name="_Toc464120684"/>
      <w:bookmarkStart w:id="1456" w:name="_Toc466970602"/>
      <w:bookmarkStart w:id="1457" w:name="_Toc468462516"/>
      <w:bookmarkStart w:id="1458" w:name="_Toc469482109"/>
      <w:bookmarkStart w:id="1459" w:name="_Toc472411884"/>
      <w:r w:rsidRPr="00382A07">
        <w:rPr>
          <w:szCs w:val="24"/>
        </w:rPr>
        <w:lastRenderedPageBreak/>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0" w:name="_Toc426108836"/>
      <w:bookmarkStart w:id="1461" w:name="_Ref441574460"/>
      <w:bookmarkStart w:id="1462" w:name="_Ref441574649"/>
      <w:bookmarkStart w:id="1463" w:name="_Toc441575251"/>
      <w:bookmarkStart w:id="1464" w:name="_Ref442187883"/>
      <w:bookmarkStart w:id="1465" w:name="_Ref467569419"/>
      <w:bookmarkStart w:id="1466" w:name="_Toc472411885"/>
      <w:r w:rsidRPr="00382A07">
        <w:lastRenderedPageBreak/>
        <w:t>Расписка  сдачи-приемки соглашения о неустойке (форма 1</w:t>
      </w:r>
      <w:r w:rsidR="009B44CF" w:rsidRPr="00382A07">
        <w:t>3</w:t>
      </w:r>
      <w:r w:rsidRPr="00382A07">
        <w:t>)</w:t>
      </w:r>
      <w:bookmarkEnd w:id="1460"/>
      <w:bookmarkEnd w:id="1461"/>
      <w:bookmarkEnd w:id="1462"/>
      <w:bookmarkEnd w:id="1463"/>
      <w:bookmarkEnd w:id="1464"/>
      <w:bookmarkEnd w:id="1465"/>
      <w:bookmarkEnd w:id="1466"/>
    </w:p>
    <w:p w:rsidR="00726A75" w:rsidRPr="00382A07" w:rsidRDefault="00726A75" w:rsidP="00726A75">
      <w:pPr>
        <w:pStyle w:val="3"/>
        <w:rPr>
          <w:szCs w:val="24"/>
        </w:rPr>
      </w:pPr>
      <w:bookmarkStart w:id="1467" w:name="_Toc426108837"/>
      <w:bookmarkStart w:id="1468" w:name="_Ref441574456"/>
      <w:bookmarkStart w:id="1469" w:name="_Toc441575252"/>
      <w:bookmarkStart w:id="1470" w:name="_Toc447269864"/>
      <w:bookmarkStart w:id="1471" w:name="_Toc464120686"/>
      <w:bookmarkStart w:id="1472" w:name="_Toc466970604"/>
      <w:bookmarkStart w:id="1473" w:name="_Toc468462518"/>
      <w:bookmarkStart w:id="1474" w:name="_Toc469482111"/>
      <w:bookmarkStart w:id="1475" w:name="_Toc472411886"/>
      <w:r w:rsidRPr="00382A07">
        <w:rPr>
          <w:szCs w:val="24"/>
        </w:rPr>
        <w:t xml:space="preserve">Форма Расписки  сдачи-приемки </w:t>
      </w:r>
      <w:bookmarkEnd w:id="1467"/>
      <w:r w:rsidRPr="00382A07">
        <w:rPr>
          <w:szCs w:val="24"/>
        </w:rPr>
        <w:t>соглашения о неустойке</w:t>
      </w:r>
      <w:bookmarkEnd w:id="1468"/>
      <w:bookmarkEnd w:id="1469"/>
      <w:bookmarkEnd w:id="1470"/>
      <w:bookmarkEnd w:id="1471"/>
      <w:bookmarkEnd w:id="1472"/>
      <w:bookmarkEnd w:id="1473"/>
      <w:bookmarkEnd w:id="1474"/>
      <w:bookmarkEnd w:id="147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6" w:name="_Toc426108838"/>
      <w:bookmarkStart w:id="1477" w:name="_Toc441575253"/>
      <w:bookmarkStart w:id="1478" w:name="_Toc447269865"/>
      <w:bookmarkStart w:id="1479" w:name="_Toc464120687"/>
      <w:bookmarkStart w:id="1480" w:name="_Toc466970605"/>
      <w:bookmarkStart w:id="1481" w:name="_Toc468462519"/>
      <w:bookmarkStart w:id="1482" w:name="_Toc469482112"/>
      <w:bookmarkStart w:id="1483" w:name="_Toc472411887"/>
      <w:r w:rsidRPr="00382A07">
        <w:rPr>
          <w:szCs w:val="24"/>
        </w:rPr>
        <w:lastRenderedPageBreak/>
        <w:t>Инструкции по заполнению</w:t>
      </w:r>
      <w:bookmarkEnd w:id="1476"/>
      <w:bookmarkEnd w:id="1477"/>
      <w:bookmarkEnd w:id="1478"/>
      <w:bookmarkEnd w:id="1479"/>
      <w:bookmarkEnd w:id="1480"/>
      <w:bookmarkEnd w:id="1481"/>
      <w:bookmarkEnd w:id="1482"/>
      <w:bookmarkEnd w:id="148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4" w:name="_Ref440272274"/>
      <w:bookmarkStart w:id="1485" w:name="_Ref440274756"/>
      <w:bookmarkStart w:id="1486"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4"/>
      <w:bookmarkEnd w:id="1485"/>
      <w:bookmarkEnd w:id="1486"/>
    </w:p>
    <w:p w:rsidR="007857E5" w:rsidRPr="00382A07" w:rsidRDefault="007857E5" w:rsidP="007857E5">
      <w:pPr>
        <w:pStyle w:val="3"/>
        <w:rPr>
          <w:szCs w:val="24"/>
        </w:rPr>
      </w:pPr>
      <w:bookmarkStart w:id="1487" w:name="_Toc439170718"/>
      <w:bookmarkStart w:id="1488" w:name="_Toc439172820"/>
      <w:bookmarkStart w:id="1489" w:name="_Toc439173262"/>
      <w:bookmarkStart w:id="1490" w:name="_Toc439238258"/>
      <w:bookmarkStart w:id="1491" w:name="_Toc439252806"/>
      <w:bookmarkStart w:id="1492" w:name="_Toc439323779"/>
      <w:bookmarkStart w:id="1493" w:name="_Toc440357177"/>
      <w:bookmarkStart w:id="1494" w:name="_Toc440359729"/>
      <w:bookmarkStart w:id="1495" w:name="_Toc440632193"/>
      <w:bookmarkStart w:id="1496" w:name="_Toc440876013"/>
      <w:bookmarkStart w:id="1497" w:name="_Toc441131041"/>
      <w:bookmarkStart w:id="1498" w:name="_Toc447269858"/>
      <w:bookmarkStart w:id="1499" w:name="_Toc464120689"/>
      <w:bookmarkStart w:id="1500" w:name="_Toc466970607"/>
      <w:bookmarkStart w:id="1501" w:name="_Toc468462521"/>
      <w:bookmarkStart w:id="1502" w:name="_Toc469482114"/>
      <w:bookmarkStart w:id="1503" w:name="_Toc472411889"/>
      <w:r w:rsidRPr="00382A07">
        <w:rPr>
          <w:szCs w:val="24"/>
        </w:rPr>
        <w:t xml:space="preserve">Форма </w:t>
      </w:r>
      <w:bookmarkEnd w:id="1487"/>
      <w:r w:rsidR="00E47073" w:rsidRPr="00382A07">
        <w:rPr>
          <w:szCs w:val="24"/>
        </w:rPr>
        <w:t>согласия Участника налоговым органам на разглашение сведений, составляющих налоговую тайну</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4" w:name="_Toc300142269"/>
      <w:bookmarkStart w:id="1505" w:name="_Toc309735391"/>
      <w:bookmarkStart w:id="150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4"/>
      <w:r w:rsidRPr="00382A07">
        <w:rPr>
          <w:b/>
          <w:bCs w:val="0"/>
          <w:snapToGrid w:val="0"/>
          <w:sz w:val="24"/>
          <w:szCs w:val="24"/>
        </w:rPr>
        <w:t xml:space="preserve"> </w:t>
      </w:r>
      <w:bookmarkEnd w:id="1505"/>
      <w:bookmarkEnd w:id="150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7" w:name="_Toc439170719"/>
      <w:bookmarkStart w:id="1508" w:name="_Toc439172821"/>
      <w:bookmarkStart w:id="1509" w:name="_Toc439173263"/>
      <w:bookmarkStart w:id="1510" w:name="_Toc439238259"/>
      <w:bookmarkStart w:id="1511" w:name="_Toc439252807"/>
      <w:bookmarkStart w:id="1512" w:name="_Toc439323780"/>
      <w:bookmarkStart w:id="1513" w:name="_Toc440357178"/>
      <w:bookmarkStart w:id="1514" w:name="_Toc440359730"/>
      <w:bookmarkStart w:id="1515" w:name="_Toc440632194"/>
      <w:bookmarkStart w:id="1516" w:name="_Toc440876014"/>
      <w:bookmarkStart w:id="1517" w:name="_Toc441131042"/>
      <w:bookmarkStart w:id="1518" w:name="_Toc447269859"/>
      <w:bookmarkStart w:id="1519" w:name="_Toc464120690"/>
      <w:bookmarkStart w:id="1520" w:name="_Toc466970608"/>
      <w:bookmarkStart w:id="1521" w:name="_Toc468462522"/>
      <w:bookmarkStart w:id="1522" w:name="_Toc469482115"/>
      <w:bookmarkStart w:id="1523" w:name="_Toc472411890"/>
      <w:r w:rsidRPr="00382A07">
        <w:rPr>
          <w:szCs w:val="24"/>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4" w:name="_Ref93268095"/>
      <w:bookmarkStart w:id="1525" w:name="_Ref93268099"/>
      <w:bookmarkStart w:id="1526" w:name="_Toc98253958"/>
      <w:bookmarkStart w:id="1527" w:name="_Toc165173884"/>
      <w:bookmarkStart w:id="1528" w:name="_Toc423423678"/>
      <w:bookmarkStart w:id="1529" w:name="_Ref440272510"/>
      <w:bookmarkStart w:id="1530" w:name="_Ref440274961"/>
      <w:bookmarkStart w:id="1531"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4"/>
      <w:bookmarkEnd w:id="1525"/>
      <w:bookmarkEnd w:id="1526"/>
      <w:bookmarkEnd w:id="1527"/>
      <w:bookmarkEnd w:id="1528"/>
      <w:bookmarkEnd w:id="1529"/>
      <w:bookmarkEnd w:id="1530"/>
      <w:bookmarkEnd w:id="1531"/>
    </w:p>
    <w:p w:rsidR="00635719" w:rsidRPr="00382A07"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57183"/>
      <w:bookmarkStart w:id="1540" w:name="_Toc440359735"/>
      <w:bookmarkStart w:id="1541" w:name="_Toc440632199"/>
      <w:bookmarkStart w:id="1542" w:name="_Toc440876016"/>
      <w:bookmarkStart w:id="1543" w:name="_Toc441131044"/>
      <w:bookmarkStart w:id="1544" w:name="_Toc447269861"/>
      <w:bookmarkStart w:id="1545" w:name="_Toc464120692"/>
      <w:bookmarkStart w:id="1546" w:name="_Toc466970610"/>
      <w:bookmarkStart w:id="1547" w:name="_Toc468462524"/>
      <w:bookmarkStart w:id="1548" w:name="_Toc469482117"/>
      <w:bookmarkStart w:id="1549"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sidRPr="00382A07">
        <w:rPr>
          <w:b/>
          <w:szCs w:val="24"/>
        </w:rPr>
        <w:br w:type="page"/>
      </w:r>
    </w:p>
    <w:p w:rsidR="00635719" w:rsidRPr="00382A07"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57184"/>
      <w:bookmarkStart w:id="1566" w:name="_Toc440359736"/>
      <w:bookmarkStart w:id="1567" w:name="_Toc440632200"/>
      <w:bookmarkStart w:id="1568" w:name="_Toc440876017"/>
      <w:bookmarkStart w:id="1569" w:name="_Toc441131045"/>
      <w:bookmarkStart w:id="1570" w:name="_Toc447269862"/>
      <w:bookmarkStart w:id="1571" w:name="_Toc464120693"/>
      <w:bookmarkStart w:id="1572" w:name="_Toc466970611"/>
      <w:bookmarkStart w:id="1573" w:name="_Toc468462525"/>
      <w:bookmarkStart w:id="1574" w:name="_Toc469482118"/>
      <w:bookmarkStart w:id="1575" w:name="_Toc472411893"/>
      <w:r w:rsidRPr="00382A07">
        <w:rPr>
          <w:szCs w:val="24"/>
        </w:rPr>
        <w:lastRenderedPageBreak/>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9043B">
        <w:fldChar w:fldCharType="begin"/>
      </w:r>
      <w:r w:rsidR="0019043B">
        <w:instrText xml:space="preserve"> REF _Ref191386461 \r \h  \* MERGEFORMAT </w:instrText>
      </w:r>
      <w:r w:rsidR="0019043B">
        <w:fldChar w:fldCharType="separate"/>
      </w:r>
      <w:r w:rsidR="00991C07" w:rsidRPr="00991C07">
        <w:rPr>
          <w:sz w:val="24"/>
          <w:szCs w:val="24"/>
        </w:rPr>
        <w:t>3.3.10</w:t>
      </w:r>
      <w:r w:rsidR="0019043B">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_Ref440274337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9043B">
        <w:fldChar w:fldCharType="begin"/>
      </w:r>
      <w:r w:rsidR="0019043B">
        <w:instrText xml:space="preserve"> REF _Ref440274366 \r \h  \* MERGEFORMAT </w:instrText>
      </w:r>
      <w:r w:rsidR="0019043B">
        <w:fldChar w:fldCharType="separate"/>
      </w:r>
      <w:r w:rsidR="00991C07" w:rsidRPr="00991C07">
        <w:rPr>
          <w:sz w:val="24"/>
          <w:szCs w:val="24"/>
        </w:rPr>
        <w:t>5.4</w:t>
      </w:r>
      <w:r w:rsidR="0019043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649" w:rsidRDefault="00427649">
      <w:pPr>
        <w:spacing w:line="240" w:lineRule="auto"/>
      </w:pPr>
      <w:r>
        <w:separator/>
      </w:r>
    </w:p>
  </w:endnote>
  <w:endnote w:type="continuationSeparator" w:id="0">
    <w:p w:rsidR="00427649" w:rsidRDefault="00427649">
      <w:pPr>
        <w:spacing w:line="240" w:lineRule="auto"/>
      </w:pPr>
      <w:r>
        <w:continuationSeparator/>
      </w:r>
    </w:p>
  </w:endnote>
  <w:endnote w:id="1">
    <w:p w:rsidR="00427649" w:rsidRDefault="00427649"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27649" w:rsidRDefault="004276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Pr="00FA0376" w:rsidRDefault="004276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A6E91">
      <w:rPr>
        <w:noProof/>
        <w:sz w:val="16"/>
        <w:szCs w:val="16"/>
        <w:lang w:eastAsia="ru-RU"/>
      </w:rPr>
      <w:t>39</w:t>
    </w:r>
    <w:r w:rsidRPr="00FA0376">
      <w:rPr>
        <w:sz w:val="16"/>
        <w:szCs w:val="16"/>
        <w:lang w:eastAsia="ru-RU"/>
      </w:rPr>
      <w:fldChar w:fldCharType="end"/>
    </w:r>
  </w:p>
  <w:p w:rsidR="00427649" w:rsidRPr="00EE0539" w:rsidRDefault="00427649" w:rsidP="00832D0A">
    <w:pPr>
      <w:pStyle w:val="aff2"/>
      <w:jc w:val="center"/>
      <w:rPr>
        <w:sz w:val="18"/>
        <w:szCs w:val="18"/>
      </w:rPr>
    </w:pPr>
    <w:r w:rsidRPr="0019043B">
      <w:rPr>
        <w:sz w:val="18"/>
        <w:szCs w:val="18"/>
      </w:rPr>
      <w:t xml:space="preserve">Открытый запрос предложений на право заключения </w:t>
    </w:r>
    <w:r w:rsidRPr="0019043B">
      <w:rPr>
        <w:iCs/>
        <w:sz w:val="18"/>
        <w:szCs w:val="18"/>
      </w:rPr>
      <w:t>Договора</w:t>
    </w:r>
    <w:r w:rsidRPr="0019043B">
      <w:rPr>
        <w:sz w:val="18"/>
        <w:szCs w:val="18"/>
      </w:rPr>
      <w:t xml:space="preserve"> поставки </w:t>
    </w:r>
    <w:r w:rsidRPr="00427649">
      <w:rPr>
        <w:sz w:val="18"/>
        <w:szCs w:val="18"/>
      </w:rPr>
      <w:t xml:space="preserve">контрольного кабеля </w:t>
    </w:r>
    <w:r w:rsidRPr="0019043B">
      <w:rPr>
        <w:sz w:val="18"/>
        <w:szCs w:val="18"/>
      </w:rPr>
      <w:t xml:space="preserve">для нужд </w:t>
    </w:r>
    <w:r>
      <w:rPr>
        <w:sz w:val="18"/>
        <w:szCs w:val="18"/>
      </w:rPr>
      <w:t xml:space="preserve">                                                          </w:t>
    </w:r>
    <w:r w:rsidRPr="0019043B">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649" w:rsidRDefault="00427649">
      <w:pPr>
        <w:spacing w:line="240" w:lineRule="auto"/>
      </w:pPr>
      <w:r>
        <w:separator/>
      </w:r>
    </w:p>
  </w:footnote>
  <w:footnote w:type="continuationSeparator" w:id="0">
    <w:p w:rsidR="00427649" w:rsidRDefault="00427649">
      <w:pPr>
        <w:spacing w:line="240" w:lineRule="auto"/>
      </w:pPr>
      <w:r>
        <w:continuationSeparator/>
      </w:r>
    </w:p>
  </w:footnote>
  <w:footnote w:id="1">
    <w:p w:rsidR="00427649" w:rsidRPr="00B36685" w:rsidRDefault="00427649"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27649" w:rsidRDefault="00427649"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27649" w:rsidRDefault="00427649" w:rsidP="00642D28">
      <w:pPr>
        <w:pStyle w:val="1ff5"/>
        <w:rPr>
          <w:rFonts w:ascii="Times New Roman" w:eastAsia="Times New Roman" w:hAnsi="Times New Roman" w:cs="Times New Roman"/>
          <w:lang w:eastAsia="ru-RU"/>
        </w:rPr>
      </w:pPr>
    </w:p>
  </w:footnote>
  <w:footnote w:id="3">
    <w:p w:rsidR="00427649" w:rsidRDefault="00427649"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Pr="00930031" w:rsidRDefault="004276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49" w:rsidRDefault="004276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043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B57"/>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C3F"/>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27649"/>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E14"/>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3EC7"/>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3E3"/>
    <w:rsid w:val="00696966"/>
    <w:rsid w:val="006A1B1E"/>
    <w:rsid w:val="006A695C"/>
    <w:rsid w:val="006A6E91"/>
    <w:rsid w:val="006B08E2"/>
    <w:rsid w:val="006B3CF3"/>
    <w:rsid w:val="006B43A1"/>
    <w:rsid w:val="006B4939"/>
    <w:rsid w:val="006B7986"/>
    <w:rsid w:val="006C4F9E"/>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7F60"/>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1ED0"/>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43E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1C1"/>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026E"/>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3761"/>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2F3C3F"/>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mailto:Kuznetsov.PN@mrsk-1.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4CFAF-45B3-4F35-9657-E04B06379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82</Pages>
  <Words>27049</Words>
  <Characters>154183</Characters>
  <Application>Microsoft Office Word</Application>
  <DocSecurity>0</DocSecurity>
  <Lines>1284</Lines>
  <Paragraphs>361</Paragraphs>
  <ScaleCrop>false</ScaleCrop>
  <HeadingPairs>
    <vt:vector size="4" baseType="variant">
      <vt:variant>
        <vt:lpstr>Название</vt:lpstr>
      </vt:variant>
      <vt:variant>
        <vt:i4>1</vt:i4>
      </vt:variant>
      <vt:variant>
        <vt:lpstr>Заголовки</vt:lpstr>
      </vt:variant>
      <vt:variant>
        <vt:i4>58</vt:i4>
      </vt:variant>
    </vt:vector>
  </HeadingPairs>
  <TitlesOfParts>
    <vt:vector size="59"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lpstr>    Подведение итогов Запроса предложений</vt:lpstr>
      <vt:lpstr>    Признание запроса предложений несостоявшимся</vt:lpstr>
      <vt:lpstr>    Антидемпинговые меры</vt:lpstr>
    </vt:vector>
  </TitlesOfParts>
  <Company>ОАО "Энергостройснабкомплект ЕЭС"</Company>
  <LinksUpToDate>false</LinksUpToDate>
  <CharactersWithSpaces>180871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40</cp:revision>
  <cp:lastPrinted>2015-12-29T14:27:00Z</cp:lastPrinted>
  <dcterms:created xsi:type="dcterms:W3CDTF">2016-12-02T12:44:00Z</dcterms:created>
  <dcterms:modified xsi:type="dcterms:W3CDTF">2017-08-02T13:37:00Z</dcterms:modified>
</cp:coreProperties>
</file>