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5A388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тел.: +7 (495) 747-92-92,</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F3986" w:rsidRPr="000D67AD" w:rsidRDefault="009F398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F3986" w:rsidRPr="000D67AD" w:rsidRDefault="009F398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F3986" w:rsidRPr="000D67AD" w:rsidRDefault="009F398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F3986" w:rsidRPr="00306550" w:rsidRDefault="009F3986"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306550">
                    <w:rPr>
                      <w:rFonts w:ascii="Helios" w:hAnsi="Helios"/>
                      <w:sz w:val="12"/>
                      <w:szCs w:val="12"/>
                      <w:lang w:val="en-US"/>
                    </w:rPr>
                    <w:t>-</w:t>
                  </w:r>
                  <w:r w:rsidRPr="000D67AD">
                    <w:rPr>
                      <w:rFonts w:ascii="Helios" w:hAnsi="Helios"/>
                      <w:sz w:val="12"/>
                      <w:szCs w:val="12"/>
                      <w:lang w:val="en-US"/>
                    </w:rPr>
                    <w:t>mail</w:t>
                  </w:r>
                  <w:r w:rsidRPr="00306550">
                    <w:rPr>
                      <w:rFonts w:ascii="Helios" w:hAnsi="Helios"/>
                      <w:sz w:val="12"/>
                      <w:szCs w:val="12"/>
                      <w:lang w:val="en-US"/>
                    </w:rPr>
                    <w:t xml:space="preserve">: </w:t>
                  </w:r>
                  <w:hyperlink r:id="rId9" w:history="1">
                    <w:r w:rsidRPr="000D67AD">
                      <w:rPr>
                        <w:rFonts w:ascii="Helios" w:hAnsi="Helios"/>
                        <w:sz w:val="12"/>
                        <w:szCs w:val="12"/>
                        <w:lang w:val="en-US"/>
                      </w:rPr>
                      <w:t>posta</w:t>
                    </w:r>
                    <w:r w:rsidRPr="00306550">
                      <w:rPr>
                        <w:rFonts w:ascii="Helios" w:hAnsi="Helios"/>
                        <w:sz w:val="12"/>
                        <w:szCs w:val="12"/>
                        <w:lang w:val="en-US"/>
                      </w:rPr>
                      <w:t>@</w:t>
                    </w:r>
                    <w:r w:rsidRPr="000D67AD">
                      <w:rPr>
                        <w:rFonts w:ascii="Helios" w:hAnsi="Helios"/>
                        <w:sz w:val="12"/>
                        <w:szCs w:val="12"/>
                        <w:lang w:val="en-US"/>
                      </w:rPr>
                      <w:t>mrsk</w:t>
                    </w:r>
                    <w:r w:rsidRPr="00306550">
                      <w:rPr>
                        <w:rFonts w:ascii="Helios" w:hAnsi="Helios"/>
                        <w:sz w:val="12"/>
                        <w:szCs w:val="12"/>
                        <w:lang w:val="en-US"/>
                      </w:rPr>
                      <w:t>-1.</w:t>
                    </w:r>
                    <w:r w:rsidRPr="000D67AD">
                      <w:rPr>
                        <w:rFonts w:ascii="Helios" w:hAnsi="Helios"/>
                        <w:sz w:val="12"/>
                        <w:szCs w:val="12"/>
                        <w:lang w:val="en-US"/>
                      </w:rPr>
                      <w:t>ru</w:t>
                    </w:r>
                  </w:hyperlink>
                  <w:r w:rsidRPr="00306550">
                    <w:rPr>
                      <w:rFonts w:ascii="Helios" w:hAnsi="Helios"/>
                      <w:sz w:val="12"/>
                      <w:szCs w:val="12"/>
                      <w:lang w:val="en-US"/>
                    </w:rPr>
                    <w:t xml:space="preserve">, </w:t>
                  </w:r>
                  <w:hyperlink r:id="rId10" w:history="1">
                    <w:r w:rsidRPr="000D67AD">
                      <w:rPr>
                        <w:rFonts w:ascii="Helios" w:hAnsi="Helios"/>
                        <w:sz w:val="12"/>
                        <w:szCs w:val="12"/>
                        <w:lang w:val="en-US"/>
                      </w:rPr>
                      <w:t>www</w:t>
                    </w:r>
                    <w:r w:rsidRPr="00306550">
                      <w:rPr>
                        <w:rFonts w:ascii="Helios" w:hAnsi="Helios"/>
                        <w:sz w:val="12"/>
                        <w:szCs w:val="12"/>
                        <w:lang w:val="en-US"/>
                      </w:rPr>
                      <w:t>.</w:t>
                    </w:r>
                    <w:r w:rsidRPr="000D67AD">
                      <w:rPr>
                        <w:rFonts w:ascii="Helios" w:hAnsi="Helios"/>
                        <w:sz w:val="12"/>
                        <w:szCs w:val="12"/>
                        <w:lang w:val="en-US"/>
                      </w:rPr>
                      <w:t>mrsk</w:t>
                    </w:r>
                    <w:r w:rsidRPr="0030655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EA2203" w:rsidRPr="00736176" w:rsidRDefault="00F17D2C" w:rsidP="00EA2203">
      <w:pPr>
        <w:ind w:left="5670" w:firstLine="0"/>
        <w:jc w:val="center"/>
        <w:rPr>
          <w:sz w:val="24"/>
          <w:szCs w:val="24"/>
        </w:rPr>
      </w:pPr>
      <w:r>
        <w:rPr>
          <w:sz w:val="24"/>
          <w:szCs w:val="24"/>
        </w:rPr>
        <w:t xml:space="preserve">                                        </w:t>
      </w:r>
      <w:r w:rsidR="00EA2203" w:rsidRPr="00736176">
        <w:rPr>
          <w:sz w:val="24"/>
          <w:szCs w:val="24"/>
        </w:rPr>
        <w:t>УТВЕРЖДАЮ:</w:t>
      </w:r>
    </w:p>
    <w:p w:rsidR="00EA2203" w:rsidRPr="00736176" w:rsidRDefault="00EA2203" w:rsidP="00EA2203">
      <w:pPr>
        <w:spacing w:line="240" w:lineRule="auto"/>
        <w:jc w:val="right"/>
        <w:rPr>
          <w:sz w:val="24"/>
          <w:szCs w:val="24"/>
        </w:rPr>
      </w:pPr>
      <w:r w:rsidRPr="00736176">
        <w:rPr>
          <w:sz w:val="24"/>
          <w:szCs w:val="24"/>
        </w:rPr>
        <w:t>Председатель закупочной комиссии –</w:t>
      </w:r>
    </w:p>
    <w:p w:rsidR="00EA2203" w:rsidRPr="00736176" w:rsidRDefault="00EA2203" w:rsidP="00EA2203">
      <w:pPr>
        <w:spacing w:line="240" w:lineRule="auto"/>
        <w:jc w:val="right"/>
        <w:rPr>
          <w:sz w:val="24"/>
          <w:szCs w:val="24"/>
        </w:rPr>
      </w:pPr>
      <w:r w:rsidRPr="00736176">
        <w:rPr>
          <w:sz w:val="24"/>
          <w:szCs w:val="24"/>
        </w:rPr>
        <w:t xml:space="preserve">и.о. заместителя генерального директора – </w:t>
      </w:r>
    </w:p>
    <w:p w:rsidR="00EA2203" w:rsidRPr="00736176" w:rsidRDefault="00EA2203" w:rsidP="00EA2203">
      <w:pPr>
        <w:spacing w:line="240" w:lineRule="auto"/>
        <w:ind w:firstLine="6"/>
        <w:jc w:val="right"/>
        <w:rPr>
          <w:sz w:val="24"/>
          <w:szCs w:val="24"/>
        </w:rPr>
      </w:pPr>
      <w:r w:rsidRPr="00736176">
        <w:rPr>
          <w:sz w:val="24"/>
          <w:szCs w:val="24"/>
        </w:rPr>
        <w:t xml:space="preserve">                                                                                        директора филиала ПАО «МРСК Центра» –</w:t>
      </w:r>
    </w:p>
    <w:p w:rsidR="00EA2203" w:rsidRPr="00736176" w:rsidRDefault="00EA2203" w:rsidP="00EA2203">
      <w:pPr>
        <w:spacing w:line="240" w:lineRule="auto"/>
        <w:ind w:firstLine="6"/>
        <w:jc w:val="right"/>
        <w:rPr>
          <w:sz w:val="24"/>
          <w:szCs w:val="24"/>
        </w:rPr>
      </w:pPr>
      <w:r w:rsidRPr="00736176">
        <w:rPr>
          <w:sz w:val="24"/>
          <w:szCs w:val="24"/>
        </w:rPr>
        <w:t>«Воронежэнерго»</w:t>
      </w:r>
    </w:p>
    <w:p w:rsidR="00EA2203" w:rsidRPr="00736176" w:rsidRDefault="00EA2203" w:rsidP="00EA2203">
      <w:pPr>
        <w:ind w:firstLine="6"/>
        <w:jc w:val="right"/>
        <w:rPr>
          <w:sz w:val="24"/>
          <w:szCs w:val="24"/>
        </w:rPr>
      </w:pPr>
    </w:p>
    <w:p w:rsidR="00EA2203" w:rsidRPr="00736176" w:rsidRDefault="00EA2203" w:rsidP="00EA2203">
      <w:pPr>
        <w:ind w:firstLine="6"/>
        <w:rPr>
          <w:sz w:val="24"/>
          <w:szCs w:val="24"/>
        </w:rPr>
      </w:pPr>
    </w:p>
    <w:p w:rsidR="00EA2203" w:rsidRPr="00736176" w:rsidRDefault="00EA2203" w:rsidP="00EA2203">
      <w:pPr>
        <w:jc w:val="right"/>
        <w:rPr>
          <w:sz w:val="24"/>
          <w:szCs w:val="24"/>
        </w:rPr>
      </w:pPr>
      <w:r w:rsidRPr="00736176">
        <w:rPr>
          <w:sz w:val="24"/>
          <w:szCs w:val="24"/>
        </w:rPr>
        <w:t>___________________ Голубченко Е.А.</w:t>
      </w:r>
    </w:p>
    <w:p w:rsidR="00EA2203" w:rsidRPr="00736176" w:rsidRDefault="00EA2203" w:rsidP="00EA2203">
      <w:pPr>
        <w:jc w:val="right"/>
        <w:rPr>
          <w:sz w:val="24"/>
          <w:szCs w:val="24"/>
        </w:rPr>
      </w:pPr>
      <w:r w:rsidRPr="00736176">
        <w:rPr>
          <w:sz w:val="24"/>
          <w:szCs w:val="24"/>
        </w:rPr>
        <w:t>«</w:t>
      </w:r>
      <w:r>
        <w:rPr>
          <w:sz w:val="24"/>
          <w:szCs w:val="24"/>
        </w:rPr>
        <w:t>20</w:t>
      </w:r>
      <w:r w:rsidRPr="00736176">
        <w:rPr>
          <w:sz w:val="24"/>
          <w:szCs w:val="24"/>
        </w:rPr>
        <w:t>» февраля 2018 года.</w:t>
      </w:r>
    </w:p>
    <w:p w:rsidR="00EA2203" w:rsidRPr="00736176" w:rsidRDefault="00EA2203" w:rsidP="00EA2203">
      <w:pPr>
        <w:ind w:firstLine="0"/>
        <w:jc w:val="left"/>
        <w:rPr>
          <w:sz w:val="24"/>
          <w:szCs w:val="24"/>
        </w:rPr>
      </w:pPr>
    </w:p>
    <w:p w:rsidR="00EA2203" w:rsidRPr="00736176" w:rsidRDefault="00EA2203" w:rsidP="00EA2203">
      <w:pPr>
        <w:spacing w:line="240" w:lineRule="auto"/>
        <w:ind w:left="6804" w:firstLine="0"/>
        <w:rPr>
          <w:b/>
          <w:kern w:val="36"/>
          <w:sz w:val="24"/>
          <w:szCs w:val="24"/>
        </w:rPr>
      </w:pPr>
      <w:r w:rsidRPr="00736176">
        <w:rPr>
          <w:b/>
          <w:kern w:val="36"/>
          <w:sz w:val="24"/>
          <w:szCs w:val="24"/>
        </w:rPr>
        <w:t>Согласовано на заседании</w:t>
      </w:r>
    </w:p>
    <w:p w:rsidR="00EA2203" w:rsidRPr="00736176" w:rsidRDefault="00EA2203" w:rsidP="00EA2203">
      <w:pPr>
        <w:spacing w:line="240" w:lineRule="auto"/>
        <w:ind w:left="6804" w:firstLine="0"/>
        <w:rPr>
          <w:b/>
          <w:kern w:val="36"/>
          <w:sz w:val="24"/>
          <w:szCs w:val="24"/>
        </w:rPr>
      </w:pPr>
      <w:r w:rsidRPr="00736176">
        <w:rPr>
          <w:b/>
          <w:kern w:val="36"/>
          <w:sz w:val="24"/>
          <w:szCs w:val="24"/>
        </w:rPr>
        <w:t>закупочной комиссии</w:t>
      </w:r>
    </w:p>
    <w:p w:rsidR="00EA2203" w:rsidRPr="00736176" w:rsidRDefault="00EA2203" w:rsidP="00EA2203">
      <w:pPr>
        <w:spacing w:line="240" w:lineRule="auto"/>
        <w:ind w:left="6804" w:firstLine="0"/>
        <w:rPr>
          <w:b/>
          <w:kern w:val="36"/>
          <w:sz w:val="24"/>
          <w:szCs w:val="24"/>
        </w:rPr>
      </w:pPr>
      <w:r w:rsidRPr="00736176">
        <w:rPr>
          <w:b/>
          <w:kern w:val="36"/>
          <w:sz w:val="24"/>
          <w:szCs w:val="24"/>
        </w:rPr>
        <w:t>Протокол №006</w:t>
      </w:r>
      <w:r>
        <w:rPr>
          <w:b/>
          <w:kern w:val="36"/>
          <w:sz w:val="24"/>
          <w:szCs w:val="24"/>
        </w:rPr>
        <w:t>8</w:t>
      </w:r>
      <w:r w:rsidRPr="00736176">
        <w:rPr>
          <w:b/>
          <w:kern w:val="36"/>
          <w:sz w:val="24"/>
          <w:szCs w:val="24"/>
        </w:rPr>
        <w:t>-ВР-18</w:t>
      </w:r>
    </w:p>
    <w:p w:rsidR="00EA2203" w:rsidRPr="00736176" w:rsidRDefault="00EA2203" w:rsidP="00EA2203">
      <w:pPr>
        <w:spacing w:line="240" w:lineRule="auto"/>
        <w:ind w:left="6804" w:firstLine="0"/>
        <w:rPr>
          <w:b/>
          <w:kern w:val="36"/>
          <w:sz w:val="24"/>
          <w:szCs w:val="24"/>
        </w:rPr>
      </w:pPr>
      <w:r w:rsidRPr="00736176">
        <w:rPr>
          <w:b/>
          <w:kern w:val="36"/>
          <w:sz w:val="24"/>
          <w:szCs w:val="24"/>
        </w:rPr>
        <w:t>от «</w:t>
      </w:r>
      <w:r>
        <w:rPr>
          <w:b/>
          <w:kern w:val="36"/>
          <w:sz w:val="24"/>
          <w:szCs w:val="24"/>
        </w:rPr>
        <w:t>20</w:t>
      </w:r>
      <w:r w:rsidRPr="00736176">
        <w:rPr>
          <w:b/>
          <w:kern w:val="36"/>
          <w:sz w:val="24"/>
          <w:szCs w:val="24"/>
        </w:rPr>
        <w:t xml:space="preserve"> февраля 2018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66652" w:rsidRPr="00303877">
        <w:rPr>
          <w:b/>
          <w:sz w:val="24"/>
          <w:szCs w:val="24"/>
        </w:rPr>
        <w:t>Договор</w:t>
      </w:r>
      <w:r w:rsidR="00303877" w:rsidRPr="00303877">
        <w:rPr>
          <w:b/>
          <w:sz w:val="24"/>
          <w:szCs w:val="24"/>
        </w:rPr>
        <w:t xml:space="preserve">а на выполнение проектно-изыскательских работ по модернизации ПС 35 кВ Александровка (Россошанский РЭС), ПС 35 кВ Александровка (Таловский РЭС), ПС 35 кВ Андреевка, ПС 35 кВ Белогорье, ПС 35 кВ Вихляевка, ПС 35 кВ Кисельное, ПС 35 кВ Колодежанское, ПС 35 кВ Корояшник, ПС 35 кВ Кр.Лиман, ПС 35 кВ Лизиновка, ПС 35 кВ Неровновка, ПС 35 кВ ПТФ «Рассвет», ПС 35 кВ Сагуны, ПС 35 кВ Саприно, ПС 35 кВ Сергеевка, ПС 35 кВ Сотницкая, ПС 35 кВ Степановка, ПС 35 кВ Тхоревка, ПС 35 кВ Шапошниковка, ПС 35 кВ Юрасовка в части первичного оборудования, РЗА, АСУЭ, ТМ и КС </w:t>
      </w:r>
      <w:r w:rsidR="00366652" w:rsidRPr="00303877">
        <w:rPr>
          <w:b/>
          <w:sz w:val="24"/>
          <w:szCs w:val="24"/>
        </w:rPr>
        <w:t>для нужд ПАО «МРСК Центра»</w:t>
      </w:r>
      <w:r w:rsidR="007556FF" w:rsidRPr="00303877">
        <w:rPr>
          <w:b/>
          <w:sz w:val="24"/>
          <w:szCs w:val="24"/>
        </w:rPr>
        <w:t xml:space="preserve"> (филиал</w:t>
      </w:r>
      <w:r w:rsidR="00303877" w:rsidRPr="00303877">
        <w:rPr>
          <w:b/>
          <w:sz w:val="24"/>
          <w:szCs w:val="24"/>
        </w:rPr>
        <w:t>а</w:t>
      </w:r>
      <w:r w:rsidR="007556FF" w:rsidRPr="00303877">
        <w:rPr>
          <w:b/>
          <w:sz w:val="24"/>
          <w:szCs w:val="24"/>
        </w:rPr>
        <w:t xml:space="preserve">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441EA0" w:rsidRPr="00C12FA4" w:rsidRDefault="00441EA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03877">
        <w:rPr>
          <w:sz w:val="24"/>
          <w:szCs w:val="24"/>
        </w:rPr>
        <w:t>Воронеж</w:t>
      </w:r>
      <w:r w:rsidRPr="00C12FA4">
        <w:rPr>
          <w:sz w:val="24"/>
          <w:szCs w:val="24"/>
        </w:rPr>
        <w:br/>
      </w:r>
      <w:r w:rsidR="00F53E29">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54376" w:rsidRDefault="00A36B9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54376">
        <w:rPr>
          <w:noProof/>
        </w:rPr>
        <w:t>1</w:t>
      </w:r>
      <w:r w:rsidR="00454376">
        <w:rPr>
          <w:rFonts w:asciiTheme="minorHAnsi" w:eastAsiaTheme="minorEastAsia" w:hAnsiTheme="minorHAnsi" w:cstheme="minorBidi"/>
          <w:b w:val="0"/>
          <w:caps w:val="0"/>
          <w:noProof/>
          <w:szCs w:val="22"/>
          <w:lang w:eastAsia="ru-RU"/>
        </w:rPr>
        <w:tab/>
      </w:r>
      <w:r w:rsidR="00454376">
        <w:rPr>
          <w:noProof/>
        </w:rPr>
        <w:t>Общие положения</w:t>
      </w:r>
      <w:r w:rsidR="00454376">
        <w:rPr>
          <w:noProof/>
        </w:rPr>
        <w:tab/>
      </w:r>
      <w:r>
        <w:rPr>
          <w:noProof/>
        </w:rPr>
        <w:fldChar w:fldCharType="begin"/>
      </w:r>
      <w:r w:rsidR="00454376">
        <w:rPr>
          <w:noProof/>
        </w:rPr>
        <w:instrText xml:space="preserve"> PAGEREF _Toc498523725 \h </w:instrText>
      </w:r>
      <w:r>
        <w:rPr>
          <w:noProof/>
        </w:rPr>
      </w:r>
      <w:r>
        <w:rPr>
          <w:noProof/>
        </w:rPr>
        <w:fldChar w:fldCharType="separate"/>
      </w:r>
      <w:r w:rsidR="007D4D58">
        <w:rPr>
          <w:noProof/>
        </w:rPr>
        <w:t>4</w:t>
      </w:r>
      <w:r>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6B98">
        <w:rPr>
          <w:noProof/>
        </w:rPr>
        <w:fldChar w:fldCharType="begin"/>
      </w:r>
      <w:r>
        <w:rPr>
          <w:noProof/>
        </w:rPr>
        <w:instrText xml:space="preserve"> PAGEREF _Toc498523726 \h </w:instrText>
      </w:r>
      <w:r w:rsidR="00A36B98">
        <w:rPr>
          <w:noProof/>
        </w:rPr>
      </w:r>
      <w:r w:rsidR="00A36B98">
        <w:rPr>
          <w:noProof/>
        </w:rPr>
        <w:fldChar w:fldCharType="separate"/>
      </w:r>
      <w:r w:rsidR="007D4D58">
        <w:rPr>
          <w:noProof/>
        </w:rPr>
        <w:t>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6B98">
        <w:rPr>
          <w:noProof/>
        </w:rPr>
        <w:fldChar w:fldCharType="begin"/>
      </w:r>
      <w:r>
        <w:rPr>
          <w:noProof/>
        </w:rPr>
        <w:instrText xml:space="preserve"> PAGEREF _Toc498523727 \h </w:instrText>
      </w:r>
      <w:r w:rsidR="00A36B98">
        <w:rPr>
          <w:noProof/>
        </w:rPr>
      </w:r>
      <w:r w:rsidR="00A36B98">
        <w:rPr>
          <w:noProof/>
        </w:rPr>
        <w:fldChar w:fldCharType="separate"/>
      </w:r>
      <w:r w:rsidR="007D4D58">
        <w:rPr>
          <w:noProof/>
        </w:rPr>
        <w:t>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6B98">
        <w:rPr>
          <w:noProof/>
        </w:rPr>
        <w:fldChar w:fldCharType="begin"/>
      </w:r>
      <w:r>
        <w:rPr>
          <w:noProof/>
        </w:rPr>
        <w:instrText xml:space="preserve"> PAGEREF _Toc498523728 \h </w:instrText>
      </w:r>
      <w:r w:rsidR="00A36B98">
        <w:rPr>
          <w:noProof/>
        </w:rPr>
      </w:r>
      <w:r w:rsidR="00A36B98">
        <w:rPr>
          <w:noProof/>
        </w:rPr>
        <w:fldChar w:fldCharType="separate"/>
      </w:r>
      <w:r w:rsidR="007D4D58">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6B98">
        <w:rPr>
          <w:noProof/>
        </w:rPr>
        <w:fldChar w:fldCharType="begin"/>
      </w:r>
      <w:r>
        <w:rPr>
          <w:noProof/>
        </w:rPr>
        <w:instrText xml:space="preserve"> PAGEREF _Toc498523729 \h </w:instrText>
      </w:r>
      <w:r w:rsidR="00A36B98">
        <w:rPr>
          <w:noProof/>
        </w:rPr>
      </w:r>
      <w:r w:rsidR="00A36B98">
        <w:rPr>
          <w:noProof/>
        </w:rPr>
        <w:fldChar w:fldCharType="separate"/>
      </w:r>
      <w:r w:rsidR="007D4D58">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6B98">
        <w:rPr>
          <w:noProof/>
        </w:rPr>
        <w:fldChar w:fldCharType="begin"/>
      </w:r>
      <w:r>
        <w:rPr>
          <w:noProof/>
        </w:rPr>
        <w:instrText xml:space="preserve"> PAGEREF _Toc498523730 \h </w:instrText>
      </w:r>
      <w:r w:rsidR="00A36B98">
        <w:rPr>
          <w:noProof/>
        </w:rPr>
      </w:r>
      <w:r w:rsidR="00A36B98">
        <w:rPr>
          <w:noProof/>
        </w:rPr>
        <w:fldChar w:fldCharType="separate"/>
      </w:r>
      <w:r w:rsidR="007D4D58">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A36B98">
        <w:rPr>
          <w:noProof/>
        </w:rPr>
        <w:fldChar w:fldCharType="begin"/>
      </w:r>
      <w:r>
        <w:rPr>
          <w:noProof/>
        </w:rPr>
        <w:instrText xml:space="preserve"> PAGEREF _Toc498523731 \h </w:instrText>
      </w:r>
      <w:r w:rsidR="00A36B98">
        <w:rPr>
          <w:noProof/>
        </w:rPr>
      </w:r>
      <w:r w:rsidR="00A36B98">
        <w:rPr>
          <w:noProof/>
        </w:rPr>
        <w:fldChar w:fldCharType="separate"/>
      </w:r>
      <w:r w:rsidR="007D4D58">
        <w:rPr>
          <w:noProof/>
        </w:rPr>
        <w:t>9</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90751">
        <w:rPr>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_Toc498523738 \h </w:instrText>
      </w:r>
      <w:r w:rsidR="00A36B98">
        <w:rPr>
          <w:noProof/>
        </w:rPr>
      </w:r>
      <w:r w:rsidR="00A36B98">
        <w:rPr>
          <w:noProof/>
        </w:rPr>
        <w:fldChar w:fldCharType="separate"/>
      </w:r>
      <w:r w:rsidR="007D4D58">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6B98">
        <w:rPr>
          <w:noProof/>
        </w:rPr>
        <w:fldChar w:fldCharType="begin"/>
      </w:r>
      <w:r>
        <w:rPr>
          <w:noProof/>
        </w:rPr>
        <w:instrText xml:space="preserve"> PAGEREF _Toc498523739 \h </w:instrText>
      </w:r>
      <w:r w:rsidR="00A36B98">
        <w:rPr>
          <w:noProof/>
        </w:rPr>
      </w:r>
      <w:r w:rsidR="00A36B98">
        <w:rPr>
          <w:noProof/>
        </w:rPr>
        <w:fldChar w:fldCharType="separate"/>
      </w:r>
      <w:r w:rsidR="007D4D58">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90751">
        <w:rPr>
          <w:bCs w:val="0"/>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_Toc498523743 \h </w:instrText>
      </w:r>
      <w:r w:rsidR="00A36B98">
        <w:rPr>
          <w:noProof/>
        </w:rPr>
      </w:r>
      <w:r w:rsidR="00A36B98">
        <w:rPr>
          <w:noProof/>
        </w:rPr>
        <w:fldChar w:fldCharType="separate"/>
      </w:r>
      <w:r w:rsidR="007D4D58">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2.3</w:t>
      </w:r>
      <w:r>
        <w:rPr>
          <w:rFonts w:asciiTheme="minorHAnsi" w:eastAsiaTheme="minorEastAsia" w:hAnsiTheme="minorHAnsi" w:cstheme="minorBidi"/>
          <w:b w:val="0"/>
          <w:bCs w:val="0"/>
          <w:noProof/>
          <w:sz w:val="22"/>
          <w:szCs w:val="22"/>
          <w:lang w:eastAsia="ru-RU"/>
        </w:rPr>
        <w:tab/>
      </w:r>
      <w:r w:rsidRPr="00A90751">
        <w:rPr>
          <w:bCs w:val="0"/>
          <w:noProof/>
        </w:rPr>
        <w:t>Дополнительные условия, включаемые в проект договора</w:t>
      </w:r>
      <w:r>
        <w:rPr>
          <w:noProof/>
        </w:rPr>
        <w:tab/>
      </w:r>
      <w:r w:rsidR="00A36B98">
        <w:rPr>
          <w:noProof/>
        </w:rPr>
        <w:fldChar w:fldCharType="begin"/>
      </w:r>
      <w:r>
        <w:rPr>
          <w:noProof/>
        </w:rPr>
        <w:instrText xml:space="preserve"> PAGEREF _Toc498523747 \h </w:instrText>
      </w:r>
      <w:r w:rsidR="00A36B98">
        <w:rPr>
          <w:noProof/>
        </w:rPr>
      </w:r>
      <w:r w:rsidR="00A36B98">
        <w:rPr>
          <w:noProof/>
        </w:rPr>
        <w:fldChar w:fldCharType="separate"/>
      </w:r>
      <w:r w:rsidR="007D4D58">
        <w:rPr>
          <w:noProof/>
        </w:rPr>
        <w:t>12</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6B98">
        <w:rPr>
          <w:noProof/>
        </w:rPr>
        <w:fldChar w:fldCharType="begin"/>
      </w:r>
      <w:r>
        <w:rPr>
          <w:noProof/>
        </w:rPr>
        <w:instrText xml:space="preserve"> PAGEREF _Toc498523755 \h </w:instrText>
      </w:r>
      <w:r w:rsidR="00A36B98">
        <w:rPr>
          <w:noProof/>
        </w:rPr>
      </w:r>
      <w:r w:rsidR="00A36B98">
        <w:rPr>
          <w:noProof/>
        </w:rPr>
        <w:fldChar w:fldCharType="separate"/>
      </w:r>
      <w:r w:rsidR="007D4D58">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6B98">
        <w:rPr>
          <w:noProof/>
        </w:rPr>
        <w:fldChar w:fldCharType="begin"/>
      </w:r>
      <w:r>
        <w:rPr>
          <w:noProof/>
        </w:rPr>
        <w:instrText xml:space="preserve"> PAGEREF _Toc498523756 \h </w:instrText>
      </w:r>
      <w:r w:rsidR="00A36B98">
        <w:rPr>
          <w:noProof/>
        </w:rPr>
      </w:r>
      <w:r w:rsidR="00A36B98">
        <w:rPr>
          <w:noProof/>
        </w:rPr>
        <w:fldChar w:fldCharType="separate"/>
      </w:r>
      <w:r w:rsidR="007D4D58">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6B98">
        <w:rPr>
          <w:noProof/>
        </w:rPr>
        <w:fldChar w:fldCharType="begin"/>
      </w:r>
      <w:r>
        <w:rPr>
          <w:noProof/>
        </w:rPr>
        <w:instrText xml:space="preserve"> PAGEREF _Toc498523759 \h </w:instrText>
      </w:r>
      <w:r w:rsidR="00A36B98">
        <w:rPr>
          <w:noProof/>
        </w:rPr>
      </w:r>
      <w:r w:rsidR="00A36B98">
        <w:rPr>
          <w:noProof/>
        </w:rPr>
        <w:fldChar w:fldCharType="separate"/>
      </w:r>
      <w:r w:rsidR="007D4D58">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6B98">
        <w:rPr>
          <w:noProof/>
        </w:rPr>
        <w:fldChar w:fldCharType="begin"/>
      </w:r>
      <w:r>
        <w:rPr>
          <w:noProof/>
        </w:rPr>
        <w:instrText xml:space="preserve"> PAGEREF _Toc498523760 \h </w:instrText>
      </w:r>
      <w:r w:rsidR="00A36B98">
        <w:rPr>
          <w:noProof/>
        </w:rPr>
      </w:r>
      <w:r w:rsidR="00A36B98">
        <w:rPr>
          <w:noProof/>
        </w:rPr>
        <w:fldChar w:fldCharType="separate"/>
      </w:r>
      <w:r w:rsidR="007D4D58">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6B98">
        <w:rPr>
          <w:noProof/>
        </w:rPr>
        <w:fldChar w:fldCharType="begin"/>
      </w:r>
      <w:r>
        <w:rPr>
          <w:noProof/>
        </w:rPr>
        <w:instrText xml:space="preserve"> PAGEREF _Toc498523775 \h </w:instrText>
      </w:r>
      <w:r w:rsidR="00A36B98">
        <w:rPr>
          <w:noProof/>
        </w:rPr>
      </w:r>
      <w:r w:rsidR="00A36B98">
        <w:rPr>
          <w:noProof/>
        </w:rPr>
        <w:fldChar w:fldCharType="separate"/>
      </w:r>
      <w:r w:rsidR="007D4D58">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6B98">
        <w:rPr>
          <w:noProof/>
        </w:rPr>
        <w:fldChar w:fldCharType="begin"/>
      </w:r>
      <w:r>
        <w:rPr>
          <w:noProof/>
        </w:rPr>
        <w:instrText xml:space="preserve"> PAGEREF _Toc498523778 \h </w:instrText>
      </w:r>
      <w:r w:rsidR="00A36B98">
        <w:rPr>
          <w:noProof/>
        </w:rPr>
      </w:r>
      <w:r w:rsidR="00A36B98">
        <w:rPr>
          <w:noProof/>
        </w:rPr>
        <w:fldChar w:fldCharType="separate"/>
      </w:r>
      <w:r w:rsidR="007D4D58">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6B98">
        <w:rPr>
          <w:noProof/>
        </w:rPr>
        <w:fldChar w:fldCharType="begin"/>
      </w:r>
      <w:r>
        <w:rPr>
          <w:noProof/>
        </w:rPr>
        <w:instrText xml:space="preserve"> PAGEREF _Toc498523779 \h </w:instrText>
      </w:r>
      <w:r w:rsidR="00A36B98">
        <w:rPr>
          <w:noProof/>
        </w:rPr>
      </w:r>
      <w:r w:rsidR="00A36B98">
        <w:rPr>
          <w:noProof/>
        </w:rPr>
        <w:fldChar w:fldCharType="separate"/>
      </w:r>
      <w:r w:rsidR="007D4D58">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6B98">
        <w:rPr>
          <w:noProof/>
        </w:rPr>
        <w:fldChar w:fldCharType="begin"/>
      </w:r>
      <w:r>
        <w:rPr>
          <w:noProof/>
        </w:rPr>
        <w:instrText xml:space="preserve"> PAGEREF _Toc498523784 \h </w:instrText>
      </w:r>
      <w:r w:rsidR="00A36B98">
        <w:rPr>
          <w:noProof/>
        </w:rPr>
      </w:r>
      <w:r w:rsidR="00A36B98">
        <w:rPr>
          <w:noProof/>
        </w:rPr>
        <w:fldChar w:fldCharType="separate"/>
      </w:r>
      <w:r w:rsidR="007D4D58">
        <w:rPr>
          <w:noProof/>
        </w:rPr>
        <w:t>32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A36B98">
        <w:rPr>
          <w:noProof/>
        </w:rPr>
        <w:fldChar w:fldCharType="begin"/>
      </w:r>
      <w:r>
        <w:rPr>
          <w:noProof/>
        </w:rPr>
        <w:instrText xml:space="preserve"> PAGEREF _Toc498523785 \h </w:instrText>
      </w:r>
      <w:r w:rsidR="00A36B98">
        <w:rPr>
          <w:noProof/>
        </w:rPr>
      </w:r>
      <w:r w:rsidR="00A36B98">
        <w:rPr>
          <w:noProof/>
        </w:rPr>
        <w:fldChar w:fldCharType="separate"/>
      </w:r>
      <w:r w:rsidR="007D4D58">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6B98">
        <w:rPr>
          <w:noProof/>
        </w:rPr>
        <w:fldChar w:fldCharType="begin"/>
      </w:r>
      <w:r>
        <w:rPr>
          <w:noProof/>
        </w:rPr>
        <w:instrText xml:space="preserve"> PAGEREF _Toc498523792 \h </w:instrText>
      </w:r>
      <w:r w:rsidR="00A36B98">
        <w:rPr>
          <w:noProof/>
        </w:rPr>
      </w:r>
      <w:r w:rsidR="00A36B98">
        <w:rPr>
          <w:noProof/>
        </w:rPr>
        <w:fldChar w:fldCharType="separate"/>
      </w:r>
      <w:r w:rsidR="007D4D58">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6B98">
        <w:rPr>
          <w:noProof/>
        </w:rPr>
        <w:fldChar w:fldCharType="begin"/>
      </w:r>
      <w:r>
        <w:rPr>
          <w:noProof/>
        </w:rPr>
        <w:instrText xml:space="preserve"> PAGEREF _Toc498523793 \h </w:instrText>
      </w:r>
      <w:r w:rsidR="00A36B98">
        <w:rPr>
          <w:noProof/>
        </w:rPr>
      </w:r>
      <w:r w:rsidR="00A36B98">
        <w:rPr>
          <w:noProof/>
        </w:rPr>
        <w:fldChar w:fldCharType="separate"/>
      </w:r>
      <w:r w:rsidR="007D4D58">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3.11</w:t>
      </w:r>
      <w:r>
        <w:rPr>
          <w:rFonts w:asciiTheme="minorHAnsi" w:eastAsiaTheme="minorEastAsia" w:hAnsiTheme="minorHAnsi" w:cstheme="minorBidi"/>
          <w:b w:val="0"/>
          <w:bCs w:val="0"/>
          <w:noProof/>
          <w:sz w:val="22"/>
          <w:szCs w:val="22"/>
          <w:lang w:eastAsia="ru-RU"/>
        </w:rPr>
        <w:tab/>
      </w:r>
      <w:r w:rsidRPr="00A90751">
        <w:rPr>
          <w:bCs w:val="0"/>
          <w:noProof/>
        </w:rPr>
        <w:t>Антидемпинговые меры</w:t>
      </w:r>
      <w:r>
        <w:rPr>
          <w:noProof/>
        </w:rPr>
        <w:tab/>
      </w:r>
      <w:r w:rsidR="00A36B98">
        <w:rPr>
          <w:noProof/>
        </w:rPr>
        <w:fldChar w:fldCharType="begin"/>
      </w:r>
      <w:r>
        <w:rPr>
          <w:noProof/>
        </w:rPr>
        <w:instrText xml:space="preserve"> PAGEREF _Toc498523794 \h </w:instrText>
      </w:r>
      <w:r w:rsidR="00A36B98">
        <w:rPr>
          <w:noProof/>
        </w:rPr>
      </w:r>
      <w:r w:rsidR="00A36B98">
        <w:rPr>
          <w:noProof/>
        </w:rPr>
        <w:fldChar w:fldCharType="separate"/>
      </w:r>
      <w:r w:rsidR="007D4D58">
        <w:rPr>
          <w:noProof/>
        </w:rPr>
        <w:t>36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6B98">
        <w:rPr>
          <w:noProof/>
        </w:rPr>
        <w:fldChar w:fldCharType="begin"/>
      </w:r>
      <w:r>
        <w:rPr>
          <w:noProof/>
        </w:rPr>
        <w:instrText xml:space="preserve"> PAGEREF _Toc498523795 \h </w:instrText>
      </w:r>
      <w:r w:rsidR="00A36B98">
        <w:rPr>
          <w:noProof/>
        </w:rPr>
      </w:r>
      <w:r w:rsidR="00A36B98">
        <w:rPr>
          <w:noProof/>
        </w:rPr>
        <w:fldChar w:fldCharType="separate"/>
      </w:r>
      <w:r w:rsidR="007D4D58">
        <w:rPr>
          <w:noProof/>
        </w:rPr>
        <w:t>37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A36B98">
        <w:rPr>
          <w:noProof/>
        </w:rPr>
        <w:fldChar w:fldCharType="begin"/>
      </w:r>
      <w:r>
        <w:rPr>
          <w:noProof/>
        </w:rPr>
        <w:instrText xml:space="preserve"> PAGEREF _Toc498523796 \h </w:instrText>
      </w:r>
      <w:r w:rsidR="00A36B98">
        <w:rPr>
          <w:noProof/>
        </w:rPr>
      </w:r>
      <w:r w:rsidR="00A36B98">
        <w:rPr>
          <w:noProof/>
        </w:rPr>
        <w:fldChar w:fldCharType="separate"/>
      </w:r>
      <w:r w:rsidR="007D4D58">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90751">
        <w:rPr>
          <w:bCs w:val="0"/>
          <w:noProof/>
          <w:snapToGrid w:val="0"/>
          <w:lang w:eastAsia="ru-RU"/>
        </w:rPr>
        <w:t>Уведомление о результатах запроса предложений</w:t>
      </w:r>
      <w:r>
        <w:rPr>
          <w:noProof/>
        </w:rPr>
        <w:tab/>
      </w:r>
      <w:r w:rsidR="00A36B98">
        <w:rPr>
          <w:noProof/>
        </w:rPr>
        <w:fldChar w:fldCharType="begin"/>
      </w:r>
      <w:r>
        <w:rPr>
          <w:noProof/>
        </w:rPr>
        <w:instrText xml:space="preserve"> PAGEREF _Toc498523797 \h </w:instrText>
      </w:r>
      <w:r w:rsidR="00A36B98">
        <w:rPr>
          <w:noProof/>
        </w:rPr>
      </w:r>
      <w:r w:rsidR="00A36B98">
        <w:rPr>
          <w:noProof/>
        </w:rPr>
        <w:fldChar w:fldCharType="separate"/>
      </w:r>
      <w:r w:rsidR="007D4D58">
        <w:rPr>
          <w:noProof/>
        </w:rPr>
        <w:t>38</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sidRPr="00A9075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6B98">
        <w:rPr>
          <w:noProof/>
        </w:rPr>
        <w:fldChar w:fldCharType="begin"/>
      </w:r>
      <w:r>
        <w:rPr>
          <w:noProof/>
        </w:rPr>
        <w:instrText xml:space="preserve"> PAGEREF _Toc498523800 \h </w:instrText>
      </w:r>
      <w:r w:rsidR="00A36B98">
        <w:rPr>
          <w:noProof/>
        </w:rPr>
      </w:r>
      <w:r w:rsidR="00A36B98">
        <w:rPr>
          <w:noProof/>
        </w:rPr>
        <w:fldChar w:fldCharType="separate"/>
      </w:r>
      <w:r w:rsidR="007D4D58">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A36B98">
        <w:rPr>
          <w:noProof/>
        </w:rPr>
        <w:fldChar w:fldCharType="begin"/>
      </w:r>
      <w:r>
        <w:rPr>
          <w:noProof/>
        </w:rPr>
        <w:instrText xml:space="preserve"> PAGEREF _Toc498523801 \h </w:instrText>
      </w:r>
      <w:r w:rsidR="00A36B98">
        <w:rPr>
          <w:noProof/>
        </w:rPr>
      </w:r>
      <w:r w:rsidR="00A36B98">
        <w:rPr>
          <w:noProof/>
        </w:rPr>
        <w:fldChar w:fldCharType="separate"/>
      </w:r>
      <w:r w:rsidR="007D4D58">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A36B98">
        <w:rPr>
          <w:noProof/>
        </w:rPr>
        <w:fldChar w:fldCharType="begin"/>
      </w:r>
      <w:r>
        <w:rPr>
          <w:noProof/>
        </w:rPr>
        <w:instrText xml:space="preserve"> PAGEREF _Toc498523803 \h </w:instrText>
      </w:r>
      <w:r w:rsidR="00A36B98">
        <w:rPr>
          <w:noProof/>
        </w:rPr>
      </w:r>
      <w:r w:rsidR="00A36B98">
        <w:rPr>
          <w:noProof/>
        </w:rPr>
        <w:fldChar w:fldCharType="separate"/>
      </w:r>
      <w:r w:rsidR="007D4D58">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36B98">
        <w:rPr>
          <w:noProof/>
        </w:rPr>
        <w:fldChar w:fldCharType="begin"/>
      </w:r>
      <w:r>
        <w:rPr>
          <w:noProof/>
        </w:rPr>
        <w:instrText xml:space="preserve"> PAGEREF _Toc498523805 \h </w:instrText>
      </w:r>
      <w:r w:rsidR="00A36B98">
        <w:rPr>
          <w:noProof/>
        </w:rPr>
      </w:r>
      <w:r w:rsidR="00A36B98">
        <w:rPr>
          <w:noProof/>
        </w:rPr>
        <w:fldChar w:fldCharType="separate"/>
      </w:r>
      <w:r w:rsidR="007D4D58">
        <w:rPr>
          <w:noProof/>
        </w:rPr>
        <w:t>39</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6B98">
        <w:rPr>
          <w:noProof/>
        </w:rPr>
        <w:fldChar w:fldCharType="begin"/>
      </w:r>
      <w:r>
        <w:rPr>
          <w:noProof/>
        </w:rPr>
        <w:instrText xml:space="preserve"> PAGEREF _Toc498523807 \h </w:instrText>
      </w:r>
      <w:r w:rsidR="00A36B98">
        <w:rPr>
          <w:noProof/>
        </w:rPr>
      </w:r>
      <w:r w:rsidR="00A36B98">
        <w:rPr>
          <w:noProof/>
        </w:rPr>
        <w:fldChar w:fldCharType="separate"/>
      </w:r>
      <w:r w:rsidR="007D4D58">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6B98">
        <w:rPr>
          <w:noProof/>
        </w:rPr>
        <w:fldChar w:fldCharType="begin"/>
      </w:r>
      <w:r>
        <w:rPr>
          <w:noProof/>
        </w:rPr>
        <w:instrText xml:space="preserve"> PAGEREF _Toc498523808 \h </w:instrText>
      </w:r>
      <w:r w:rsidR="00A36B98">
        <w:rPr>
          <w:noProof/>
        </w:rPr>
      </w:r>
      <w:r w:rsidR="00A36B98">
        <w:rPr>
          <w:noProof/>
        </w:rPr>
        <w:fldChar w:fldCharType="separate"/>
      </w:r>
      <w:r w:rsidR="007D4D58">
        <w:rPr>
          <w:noProof/>
        </w:rPr>
        <w:t>40</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6B98">
        <w:rPr>
          <w:noProof/>
        </w:rPr>
        <w:fldChar w:fldCharType="begin"/>
      </w:r>
      <w:r>
        <w:rPr>
          <w:noProof/>
        </w:rPr>
        <w:instrText xml:space="preserve"> PAGEREF _Toc498523811 \h </w:instrText>
      </w:r>
      <w:r w:rsidR="00A36B98">
        <w:rPr>
          <w:noProof/>
        </w:rPr>
      </w:r>
      <w:r w:rsidR="00A36B98">
        <w:rPr>
          <w:noProof/>
        </w:rPr>
        <w:fldChar w:fldCharType="separate"/>
      </w:r>
      <w:r w:rsidR="007D4D58">
        <w:rPr>
          <w:noProof/>
        </w:rPr>
        <w:t>44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90751">
        <w:rPr>
          <w:bCs w:val="0"/>
          <w:noProof/>
        </w:rPr>
        <w:t>работ</w:t>
      </w:r>
      <w:r w:rsidRPr="00A90751">
        <w:rPr>
          <w:b w:val="0"/>
          <w:noProof/>
        </w:rPr>
        <w:t xml:space="preserve"> </w:t>
      </w:r>
      <w:r>
        <w:rPr>
          <w:noProof/>
        </w:rPr>
        <w:t>(форма 2)</w:t>
      </w:r>
      <w:r>
        <w:rPr>
          <w:noProof/>
        </w:rPr>
        <w:tab/>
      </w:r>
      <w:r w:rsidR="00A36B98">
        <w:rPr>
          <w:noProof/>
        </w:rPr>
        <w:fldChar w:fldCharType="begin"/>
      </w:r>
      <w:r>
        <w:rPr>
          <w:noProof/>
        </w:rPr>
        <w:instrText xml:space="preserve"> PAGEREF _Toc498523813 \h </w:instrText>
      </w:r>
      <w:r w:rsidR="00A36B98">
        <w:rPr>
          <w:noProof/>
        </w:rPr>
      </w:r>
      <w:r w:rsidR="00A36B98">
        <w:rPr>
          <w:noProof/>
        </w:rPr>
        <w:fldChar w:fldCharType="separate"/>
      </w:r>
      <w:r w:rsidR="007D4D58">
        <w:rPr>
          <w:noProof/>
        </w:rPr>
        <w:t>46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5.3</w:t>
      </w:r>
      <w:r>
        <w:rPr>
          <w:rFonts w:asciiTheme="minorHAnsi" w:eastAsiaTheme="minorEastAsia" w:hAnsiTheme="minorHAnsi" w:cstheme="minorBidi"/>
          <w:b w:val="0"/>
          <w:bCs w:val="0"/>
          <w:noProof/>
          <w:sz w:val="22"/>
          <w:szCs w:val="22"/>
          <w:lang w:eastAsia="ru-RU"/>
        </w:rPr>
        <w:tab/>
      </w:r>
      <w:r w:rsidRPr="00A90751">
        <w:rPr>
          <w:noProof/>
          <w:color w:val="000000"/>
        </w:rPr>
        <w:t>Техническое предложение (форма 3)</w:t>
      </w:r>
      <w:r>
        <w:rPr>
          <w:noProof/>
        </w:rPr>
        <w:tab/>
      </w:r>
      <w:r w:rsidR="00A36B98">
        <w:rPr>
          <w:noProof/>
        </w:rPr>
        <w:fldChar w:fldCharType="begin"/>
      </w:r>
      <w:r>
        <w:rPr>
          <w:noProof/>
        </w:rPr>
        <w:instrText xml:space="preserve"> PAGEREF _Toc498523816 \h </w:instrText>
      </w:r>
      <w:r w:rsidR="00A36B98">
        <w:rPr>
          <w:noProof/>
        </w:rPr>
      </w:r>
      <w:r w:rsidR="00A36B98">
        <w:rPr>
          <w:noProof/>
        </w:rPr>
        <w:fldChar w:fldCharType="separate"/>
      </w:r>
      <w:r w:rsidR="007D4D58">
        <w:rPr>
          <w:noProof/>
        </w:rPr>
        <w:t>48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A36B98">
        <w:rPr>
          <w:noProof/>
        </w:rPr>
        <w:fldChar w:fldCharType="begin"/>
      </w:r>
      <w:r>
        <w:rPr>
          <w:noProof/>
        </w:rPr>
        <w:instrText xml:space="preserve"> PAGEREF _Toc498523819 \h </w:instrText>
      </w:r>
      <w:r w:rsidR="00A36B98">
        <w:rPr>
          <w:noProof/>
        </w:rPr>
      </w:r>
      <w:r w:rsidR="00A36B98">
        <w:rPr>
          <w:noProof/>
        </w:rPr>
        <w:fldChar w:fldCharType="separate"/>
      </w:r>
      <w:r w:rsidR="007D4D58">
        <w:rPr>
          <w:noProof/>
        </w:rPr>
        <w:t>50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A36B98">
        <w:rPr>
          <w:noProof/>
        </w:rPr>
        <w:fldChar w:fldCharType="begin"/>
      </w:r>
      <w:r>
        <w:rPr>
          <w:noProof/>
        </w:rPr>
        <w:instrText xml:space="preserve"> PAGEREF _Toc498523822 \h </w:instrText>
      </w:r>
      <w:r w:rsidR="00A36B98">
        <w:rPr>
          <w:noProof/>
        </w:rPr>
      </w:r>
      <w:r w:rsidR="00A36B98">
        <w:rPr>
          <w:noProof/>
        </w:rPr>
        <w:fldChar w:fldCharType="separate"/>
      </w:r>
      <w:r w:rsidR="007D4D58">
        <w:rPr>
          <w:noProof/>
        </w:rPr>
        <w:t>52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5.6</w:t>
      </w:r>
      <w:r>
        <w:rPr>
          <w:rFonts w:asciiTheme="minorHAnsi" w:eastAsiaTheme="minorEastAsia" w:hAnsiTheme="minorHAnsi" w:cstheme="minorBidi"/>
          <w:b w:val="0"/>
          <w:bCs w:val="0"/>
          <w:noProof/>
          <w:sz w:val="22"/>
          <w:szCs w:val="22"/>
          <w:lang w:eastAsia="ru-RU"/>
        </w:rPr>
        <w:tab/>
      </w:r>
      <w:r w:rsidRPr="00A90751">
        <w:rPr>
          <w:noProof/>
          <w:color w:val="000000"/>
        </w:rPr>
        <w:t>Протокол разногласий к проекту Договора (форма 6)</w:t>
      </w:r>
      <w:r>
        <w:rPr>
          <w:noProof/>
        </w:rPr>
        <w:tab/>
      </w:r>
      <w:r w:rsidR="00A36B98">
        <w:rPr>
          <w:noProof/>
        </w:rPr>
        <w:fldChar w:fldCharType="begin"/>
      </w:r>
      <w:r>
        <w:rPr>
          <w:noProof/>
        </w:rPr>
        <w:instrText xml:space="preserve"> PAGEREF _Toc498523825 \h </w:instrText>
      </w:r>
      <w:r w:rsidR="00A36B98">
        <w:rPr>
          <w:noProof/>
        </w:rPr>
      </w:r>
      <w:r w:rsidR="00A36B98">
        <w:rPr>
          <w:noProof/>
        </w:rPr>
        <w:fldChar w:fldCharType="separate"/>
      </w:r>
      <w:r w:rsidR="007D4D58">
        <w:rPr>
          <w:noProof/>
        </w:rPr>
        <w:t>54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36B98">
        <w:rPr>
          <w:noProof/>
        </w:rPr>
        <w:fldChar w:fldCharType="begin"/>
      </w:r>
      <w:r>
        <w:rPr>
          <w:noProof/>
        </w:rPr>
        <w:instrText xml:space="preserve"> PAGEREF _Toc498523828 \h </w:instrText>
      </w:r>
      <w:r w:rsidR="00A36B98">
        <w:rPr>
          <w:noProof/>
        </w:rPr>
      </w:r>
      <w:r w:rsidR="00A36B98">
        <w:rPr>
          <w:noProof/>
        </w:rPr>
        <w:fldChar w:fldCharType="separate"/>
      </w:r>
      <w:r w:rsidR="007D4D58">
        <w:rPr>
          <w:noProof/>
        </w:rPr>
        <w:t>56</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lastRenderedPageBreak/>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A36B98">
        <w:rPr>
          <w:noProof/>
        </w:rPr>
        <w:fldChar w:fldCharType="begin"/>
      </w:r>
      <w:r>
        <w:rPr>
          <w:noProof/>
        </w:rPr>
        <w:instrText xml:space="preserve"> PAGEREF _Toc498523830 \h </w:instrText>
      </w:r>
      <w:r w:rsidR="00A36B98">
        <w:rPr>
          <w:noProof/>
        </w:rPr>
      </w:r>
      <w:r w:rsidR="00A36B98">
        <w:rPr>
          <w:noProof/>
        </w:rPr>
        <w:fldChar w:fldCharType="separate"/>
      </w:r>
      <w:r w:rsidR="007D4D58">
        <w:rPr>
          <w:noProof/>
        </w:rPr>
        <w:t>59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36B98">
        <w:rPr>
          <w:noProof/>
        </w:rPr>
        <w:fldChar w:fldCharType="begin"/>
      </w:r>
      <w:r>
        <w:rPr>
          <w:noProof/>
        </w:rPr>
        <w:instrText xml:space="preserve"> PAGEREF _Toc498523832 \h </w:instrText>
      </w:r>
      <w:r w:rsidR="00A36B98">
        <w:rPr>
          <w:noProof/>
        </w:rPr>
      </w:r>
      <w:r w:rsidR="00A36B98">
        <w:rPr>
          <w:noProof/>
        </w:rPr>
        <w:fldChar w:fldCharType="separate"/>
      </w:r>
      <w:r w:rsidR="007D4D58">
        <w:rPr>
          <w:noProof/>
        </w:rPr>
        <w:t>66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36B98">
        <w:rPr>
          <w:noProof/>
        </w:rPr>
        <w:fldChar w:fldCharType="begin"/>
      </w:r>
      <w:r>
        <w:rPr>
          <w:noProof/>
        </w:rPr>
        <w:instrText xml:space="preserve"> PAGEREF _Toc498523835 \h </w:instrText>
      </w:r>
      <w:r w:rsidR="00A36B98">
        <w:rPr>
          <w:noProof/>
        </w:rPr>
      </w:r>
      <w:r w:rsidR="00A36B98">
        <w:rPr>
          <w:noProof/>
        </w:rPr>
        <w:fldChar w:fldCharType="separate"/>
      </w:r>
      <w:r w:rsidR="007D4D58">
        <w:rPr>
          <w:noProof/>
        </w:rPr>
        <w:t>68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36B98">
        <w:rPr>
          <w:noProof/>
        </w:rPr>
        <w:fldChar w:fldCharType="begin"/>
      </w:r>
      <w:r>
        <w:rPr>
          <w:noProof/>
        </w:rPr>
        <w:instrText xml:space="preserve"> PAGEREF _Toc498523838 \h </w:instrText>
      </w:r>
      <w:r w:rsidR="00A36B98">
        <w:rPr>
          <w:noProof/>
        </w:rPr>
      </w:r>
      <w:r w:rsidR="00A36B98">
        <w:rPr>
          <w:noProof/>
        </w:rPr>
        <w:fldChar w:fldCharType="separate"/>
      </w:r>
      <w:r w:rsidR="007D4D58">
        <w:rPr>
          <w:noProof/>
        </w:rPr>
        <w:t>70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36B98">
        <w:rPr>
          <w:noProof/>
        </w:rPr>
        <w:fldChar w:fldCharType="begin"/>
      </w:r>
      <w:r>
        <w:rPr>
          <w:noProof/>
        </w:rPr>
        <w:instrText xml:space="preserve"> PAGEREF _Toc498523841 \h </w:instrText>
      </w:r>
      <w:r w:rsidR="00A36B98">
        <w:rPr>
          <w:noProof/>
        </w:rPr>
      </w:r>
      <w:r w:rsidR="00A36B98">
        <w:rPr>
          <w:noProof/>
        </w:rPr>
        <w:fldChar w:fldCharType="separate"/>
      </w:r>
      <w:r w:rsidR="007D4D58">
        <w:rPr>
          <w:noProof/>
        </w:rPr>
        <w:t>73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A36B98">
        <w:rPr>
          <w:noProof/>
        </w:rPr>
        <w:fldChar w:fldCharType="begin"/>
      </w:r>
      <w:r>
        <w:rPr>
          <w:noProof/>
        </w:rPr>
        <w:instrText xml:space="preserve"> PAGEREF _Toc498523844 \h </w:instrText>
      </w:r>
      <w:r w:rsidR="00A36B98">
        <w:rPr>
          <w:noProof/>
        </w:rPr>
      </w:r>
      <w:r w:rsidR="00A36B98">
        <w:rPr>
          <w:noProof/>
        </w:rPr>
        <w:fldChar w:fldCharType="separate"/>
      </w:r>
      <w:r w:rsidR="007D4D58">
        <w:rPr>
          <w:noProof/>
        </w:rPr>
        <w:t>75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36B98">
        <w:rPr>
          <w:noProof/>
        </w:rPr>
        <w:fldChar w:fldCharType="begin"/>
      </w:r>
      <w:r>
        <w:rPr>
          <w:noProof/>
        </w:rPr>
        <w:instrText xml:space="preserve"> PAGEREF _Toc498523847 \h </w:instrText>
      </w:r>
      <w:r w:rsidR="00A36B98">
        <w:rPr>
          <w:noProof/>
        </w:rPr>
      </w:r>
      <w:r w:rsidR="00A36B98">
        <w:rPr>
          <w:noProof/>
        </w:rPr>
        <w:fldChar w:fldCharType="separate"/>
      </w:r>
      <w:r w:rsidR="007D4D58">
        <w:rPr>
          <w:noProof/>
        </w:rPr>
        <w:t>80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36B98">
        <w:rPr>
          <w:noProof/>
        </w:rPr>
        <w:fldChar w:fldCharType="begin"/>
      </w:r>
      <w:r>
        <w:rPr>
          <w:noProof/>
        </w:rPr>
        <w:instrText xml:space="preserve"> PAGEREF _Toc498523852 \h </w:instrText>
      </w:r>
      <w:r w:rsidR="00A36B98">
        <w:rPr>
          <w:noProof/>
        </w:rPr>
      </w:r>
      <w:r w:rsidR="00A36B98">
        <w:rPr>
          <w:noProof/>
        </w:rPr>
        <w:fldChar w:fldCharType="separate"/>
      </w:r>
      <w:r w:rsidR="007D4D58">
        <w:rPr>
          <w:noProof/>
        </w:rPr>
        <w:t>84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36B98">
        <w:rPr>
          <w:noProof/>
        </w:rPr>
        <w:fldChar w:fldCharType="begin"/>
      </w:r>
      <w:r>
        <w:rPr>
          <w:noProof/>
        </w:rPr>
        <w:instrText xml:space="preserve"> PAGEREF _Toc498523855 \h </w:instrText>
      </w:r>
      <w:r w:rsidR="00A36B98">
        <w:rPr>
          <w:noProof/>
        </w:rPr>
      </w:r>
      <w:r w:rsidR="00A36B98">
        <w:rPr>
          <w:noProof/>
        </w:rPr>
        <w:fldChar w:fldCharType="separate"/>
      </w:r>
      <w:r w:rsidR="007D4D58">
        <w:rPr>
          <w:noProof/>
        </w:rPr>
        <w:t>87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36B98">
        <w:rPr>
          <w:noProof/>
        </w:rPr>
        <w:fldChar w:fldCharType="begin"/>
      </w:r>
      <w:r>
        <w:rPr>
          <w:noProof/>
        </w:rPr>
        <w:instrText xml:space="preserve"> PAGEREF _Toc498523858 \h </w:instrText>
      </w:r>
      <w:r w:rsidR="00A36B98">
        <w:rPr>
          <w:noProof/>
        </w:rPr>
      </w:r>
      <w:r w:rsidR="00A36B98">
        <w:rPr>
          <w:noProof/>
        </w:rPr>
        <w:fldChar w:fldCharType="separate"/>
      </w:r>
      <w:r w:rsidR="007D4D58">
        <w:rPr>
          <w:noProof/>
        </w:rPr>
        <w:t>89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между Участником и субподрядчиками </w:t>
      </w:r>
      <w:r w:rsidRPr="00A90751">
        <w:rPr>
          <w:noProof/>
          <w:color w:val="000000"/>
        </w:rPr>
        <w:t>(форма 17)</w:t>
      </w:r>
      <w:r>
        <w:rPr>
          <w:noProof/>
        </w:rPr>
        <w:tab/>
      </w:r>
      <w:r w:rsidR="00A36B98">
        <w:rPr>
          <w:noProof/>
        </w:rPr>
        <w:fldChar w:fldCharType="begin"/>
      </w:r>
      <w:r>
        <w:rPr>
          <w:noProof/>
        </w:rPr>
        <w:instrText xml:space="preserve"> PAGEREF _Toc498523861 \h </w:instrText>
      </w:r>
      <w:r w:rsidR="00A36B98">
        <w:rPr>
          <w:noProof/>
        </w:rPr>
      </w:r>
      <w:r w:rsidR="00A36B98">
        <w:rPr>
          <w:noProof/>
        </w:rPr>
        <w:fldChar w:fldCharType="separate"/>
      </w:r>
      <w:r w:rsidR="007D4D58">
        <w:rPr>
          <w:noProof/>
        </w:rPr>
        <w:t>91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внутри коллективного Участника </w:t>
      </w:r>
      <w:r w:rsidRPr="00A90751">
        <w:rPr>
          <w:noProof/>
          <w:color w:val="000000"/>
        </w:rPr>
        <w:t>(форма 18)</w:t>
      </w:r>
      <w:r>
        <w:rPr>
          <w:noProof/>
        </w:rPr>
        <w:tab/>
      </w:r>
      <w:r w:rsidR="00A36B98">
        <w:rPr>
          <w:noProof/>
        </w:rPr>
        <w:fldChar w:fldCharType="begin"/>
      </w:r>
      <w:r>
        <w:rPr>
          <w:noProof/>
        </w:rPr>
        <w:instrText xml:space="preserve"> PAGEREF _Toc498523864 \h </w:instrText>
      </w:r>
      <w:r w:rsidR="00A36B98">
        <w:rPr>
          <w:noProof/>
        </w:rPr>
      </w:r>
      <w:r w:rsidR="00A36B98">
        <w:rPr>
          <w:noProof/>
        </w:rPr>
        <w:fldChar w:fldCharType="separate"/>
      </w:r>
      <w:r w:rsidR="007D4D58">
        <w:rPr>
          <w:noProof/>
        </w:rPr>
        <w:t>93</w:t>
      </w:r>
      <w:r w:rsidR="00A36B98">
        <w:rPr>
          <w:noProof/>
        </w:rPr>
        <w:fldChar w:fldCharType="end"/>
      </w:r>
    </w:p>
    <w:p w:rsidR="00717F60" w:rsidRPr="00E71A48" w:rsidRDefault="00A36B9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2372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23726"/>
      <w:bookmarkEnd w:id="8"/>
      <w:r w:rsidRPr="00E71A48">
        <w:t>Общие сведения о процедуре запроса предложений</w:t>
      </w:r>
      <w:bookmarkEnd w:id="9"/>
    </w:p>
    <w:p w:rsidR="005B75A6" w:rsidRPr="007D4D5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w:t>
      </w:r>
      <w:r w:rsidRPr="007D4D58">
        <w:rPr>
          <w:iCs/>
          <w:sz w:val="24"/>
          <w:szCs w:val="24"/>
        </w:rPr>
        <w:t xml:space="preserve">Закупочной комиссии – </w:t>
      </w:r>
      <w:r w:rsidR="004A639C" w:rsidRPr="007D4D58">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4A639C" w:rsidRPr="007D4D58">
          <w:rPr>
            <w:rStyle w:val="a7"/>
            <w:sz w:val="24"/>
            <w:szCs w:val="24"/>
            <w:lang w:val="en-US"/>
          </w:rPr>
          <w:t>Zaitseva</w:t>
        </w:r>
        <w:r w:rsidR="004A639C" w:rsidRPr="007D4D58">
          <w:rPr>
            <w:rStyle w:val="a7"/>
            <w:sz w:val="24"/>
            <w:szCs w:val="24"/>
          </w:rPr>
          <w:t>.</w:t>
        </w:r>
        <w:r w:rsidR="004A639C" w:rsidRPr="007D4D58">
          <w:rPr>
            <w:rStyle w:val="a7"/>
            <w:sz w:val="24"/>
            <w:szCs w:val="24"/>
            <w:lang w:val="en-US"/>
          </w:rPr>
          <w:t>AA</w:t>
        </w:r>
        <w:r w:rsidR="004A639C" w:rsidRPr="007D4D58">
          <w:rPr>
            <w:rStyle w:val="a7"/>
            <w:sz w:val="24"/>
            <w:szCs w:val="24"/>
          </w:rPr>
          <w:t>@</w:t>
        </w:r>
        <w:r w:rsidR="004A639C" w:rsidRPr="007D4D58">
          <w:rPr>
            <w:rStyle w:val="a7"/>
            <w:sz w:val="24"/>
            <w:szCs w:val="24"/>
            <w:lang w:val="en-US"/>
          </w:rPr>
          <w:t>mrsk</w:t>
        </w:r>
        <w:r w:rsidR="004A639C" w:rsidRPr="007D4D58">
          <w:rPr>
            <w:rStyle w:val="a7"/>
            <w:sz w:val="24"/>
            <w:szCs w:val="24"/>
          </w:rPr>
          <w:t>-1.</w:t>
        </w:r>
        <w:r w:rsidR="004A639C" w:rsidRPr="007D4D58">
          <w:rPr>
            <w:rStyle w:val="a7"/>
            <w:sz w:val="24"/>
            <w:szCs w:val="24"/>
            <w:lang w:val="en-US"/>
          </w:rPr>
          <w:t>ru</w:t>
        </w:r>
      </w:hyperlink>
      <w:r w:rsidR="004A639C" w:rsidRPr="007D4D58">
        <w:rPr>
          <w:rStyle w:val="a7"/>
          <w:sz w:val="24"/>
          <w:szCs w:val="24"/>
        </w:rPr>
        <w:t>,</w:t>
      </w:r>
      <w:r w:rsidR="004A639C" w:rsidRPr="007D4D58">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4A639C" w:rsidRPr="007D4D58">
          <w:rPr>
            <w:rStyle w:val="a7"/>
            <w:sz w:val="24"/>
            <w:szCs w:val="24"/>
            <w:lang w:val="en-US"/>
          </w:rPr>
          <w:t>Lescheva</w:t>
        </w:r>
        <w:r w:rsidR="004A639C" w:rsidRPr="007D4D58">
          <w:rPr>
            <w:rStyle w:val="a7"/>
            <w:sz w:val="24"/>
            <w:szCs w:val="24"/>
          </w:rPr>
          <w:t>.</w:t>
        </w:r>
        <w:r w:rsidR="004A639C" w:rsidRPr="007D4D58">
          <w:rPr>
            <w:rStyle w:val="a7"/>
            <w:sz w:val="24"/>
            <w:szCs w:val="24"/>
            <w:lang w:val="en-US"/>
          </w:rPr>
          <w:t>EN</w:t>
        </w:r>
        <w:r w:rsidR="004A639C" w:rsidRPr="007D4D58">
          <w:rPr>
            <w:rStyle w:val="a7"/>
            <w:sz w:val="24"/>
            <w:szCs w:val="24"/>
          </w:rPr>
          <w:t>@</w:t>
        </w:r>
        <w:r w:rsidR="004A639C" w:rsidRPr="007D4D58">
          <w:rPr>
            <w:rStyle w:val="a7"/>
            <w:sz w:val="24"/>
            <w:szCs w:val="24"/>
            <w:lang w:val="en-US"/>
          </w:rPr>
          <w:t>mrsk</w:t>
        </w:r>
        <w:r w:rsidR="004A639C" w:rsidRPr="007D4D58">
          <w:rPr>
            <w:rStyle w:val="a7"/>
            <w:sz w:val="24"/>
            <w:szCs w:val="24"/>
          </w:rPr>
          <w:t>-1.</w:t>
        </w:r>
        <w:r w:rsidR="004A639C" w:rsidRPr="007D4D58">
          <w:rPr>
            <w:rStyle w:val="a7"/>
            <w:sz w:val="24"/>
            <w:szCs w:val="24"/>
            <w:lang w:val="en-US"/>
          </w:rPr>
          <w:t>ru</w:t>
        </w:r>
      </w:hyperlink>
      <w:r w:rsidR="004A639C" w:rsidRPr="007D4D58">
        <w:rPr>
          <w:rStyle w:val="a7"/>
          <w:sz w:val="24"/>
          <w:szCs w:val="24"/>
        </w:rPr>
        <w:t xml:space="preserve">. </w:t>
      </w:r>
      <w:r w:rsidR="004B5EB3" w:rsidRPr="007D4D58">
        <w:rPr>
          <w:iCs/>
          <w:sz w:val="24"/>
          <w:szCs w:val="24"/>
        </w:rPr>
        <w:t>Извещени</w:t>
      </w:r>
      <w:r w:rsidRPr="007D4D58">
        <w:rPr>
          <w:iCs/>
          <w:sz w:val="24"/>
          <w:szCs w:val="24"/>
        </w:rPr>
        <w:t>ем</w:t>
      </w:r>
      <w:r w:rsidRPr="007D4D58">
        <w:rPr>
          <w:sz w:val="24"/>
          <w:szCs w:val="24"/>
        </w:rPr>
        <w:t xml:space="preserve"> о проведении открытого </w:t>
      </w:r>
      <w:r w:rsidRPr="007D4D58">
        <w:rPr>
          <w:iCs/>
          <w:sz w:val="24"/>
          <w:szCs w:val="24"/>
        </w:rPr>
        <w:t>запроса предложений</w:t>
      </w:r>
      <w:r w:rsidRPr="007D4D58">
        <w:rPr>
          <w:sz w:val="24"/>
          <w:szCs w:val="24"/>
        </w:rPr>
        <w:t xml:space="preserve">, опубликованным </w:t>
      </w:r>
      <w:r w:rsidRPr="007D4D58">
        <w:rPr>
          <w:b/>
          <w:sz w:val="24"/>
          <w:szCs w:val="24"/>
        </w:rPr>
        <w:t>«</w:t>
      </w:r>
      <w:r w:rsidR="001F2D12" w:rsidRPr="007D4D58">
        <w:rPr>
          <w:b/>
          <w:sz w:val="24"/>
          <w:szCs w:val="24"/>
        </w:rPr>
        <w:t>21</w:t>
      </w:r>
      <w:r w:rsidRPr="007D4D58">
        <w:rPr>
          <w:b/>
          <w:sz w:val="24"/>
          <w:szCs w:val="24"/>
        </w:rPr>
        <w:t xml:space="preserve">» </w:t>
      </w:r>
      <w:r w:rsidR="001F2D12" w:rsidRPr="007D4D58">
        <w:rPr>
          <w:b/>
          <w:sz w:val="24"/>
          <w:szCs w:val="24"/>
        </w:rPr>
        <w:t>февраля</w:t>
      </w:r>
      <w:r w:rsidRPr="007D4D58">
        <w:rPr>
          <w:b/>
          <w:sz w:val="24"/>
          <w:szCs w:val="24"/>
        </w:rPr>
        <w:t xml:space="preserve"> </w:t>
      </w:r>
      <w:r w:rsidR="00F53E29" w:rsidRPr="007D4D58">
        <w:rPr>
          <w:b/>
          <w:sz w:val="24"/>
          <w:szCs w:val="24"/>
        </w:rPr>
        <w:t>2018</w:t>
      </w:r>
      <w:r w:rsidRPr="007D4D58">
        <w:rPr>
          <w:b/>
          <w:sz w:val="24"/>
          <w:szCs w:val="24"/>
        </w:rPr>
        <w:t xml:space="preserve"> г.</w:t>
      </w:r>
      <w:r w:rsidRPr="007D4D58">
        <w:rPr>
          <w:sz w:val="24"/>
          <w:szCs w:val="24"/>
        </w:rPr>
        <w:t xml:space="preserve"> на официальном сайте (</w:t>
      </w:r>
      <w:hyperlink r:id="rId20" w:history="1">
        <w:r w:rsidR="00345CCA" w:rsidRPr="007D4D58">
          <w:rPr>
            <w:rStyle w:val="a7"/>
            <w:sz w:val="24"/>
            <w:szCs w:val="24"/>
          </w:rPr>
          <w:t>www.zakupki.</w:t>
        </w:r>
        <w:r w:rsidR="00345CCA" w:rsidRPr="007D4D58">
          <w:rPr>
            <w:rStyle w:val="a7"/>
            <w:sz w:val="24"/>
            <w:szCs w:val="24"/>
            <w:lang w:val="en-US"/>
          </w:rPr>
          <w:t>gov</w:t>
        </w:r>
        <w:r w:rsidR="00345CCA" w:rsidRPr="007D4D58">
          <w:rPr>
            <w:rStyle w:val="a7"/>
            <w:sz w:val="24"/>
            <w:szCs w:val="24"/>
          </w:rPr>
          <w:t>.ru</w:t>
        </w:r>
      </w:hyperlink>
      <w:r w:rsidRPr="007D4D58">
        <w:rPr>
          <w:sz w:val="24"/>
          <w:szCs w:val="24"/>
        </w:rPr>
        <w:t>),</w:t>
      </w:r>
      <w:r w:rsidR="009D7F01" w:rsidRPr="007D4D58">
        <w:rPr>
          <w:iCs/>
          <w:sz w:val="24"/>
          <w:szCs w:val="24"/>
        </w:rPr>
        <w:t xml:space="preserve"> </w:t>
      </w:r>
      <w:r w:rsidR="009D7F01" w:rsidRPr="007D4D58">
        <w:rPr>
          <w:sz w:val="24"/>
          <w:szCs w:val="24"/>
        </w:rPr>
        <w:t xml:space="preserve">на сайте </w:t>
      </w:r>
      <w:r w:rsidR="007556FF" w:rsidRPr="007D4D58">
        <w:rPr>
          <w:iCs/>
          <w:sz w:val="24"/>
          <w:szCs w:val="24"/>
        </w:rPr>
        <w:t>ПАО «МРСК Центра»</w:t>
      </w:r>
      <w:r w:rsidR="009D7F01" w:rsidRPr="007D4D58">
        <w:rPr>
          <w:sz w:val="24"/>
          <w:szCs w:val="24"/>
        </w:rPr>
        <w:t xml:space="preserve"> (</w:t>
      </w:r>
      <w:hyperlink r:id="rId21" w:history="1">
        <w:r w:rsidR="007556FF" w:rsidRPr="007D4D58">
          <w:rPr>
            <w:rStyle w:val="a7"/>
            <w:sz w:val="24"/>
            <w:szCs w:val="24"/>
          </w:rPr>
          <w:t>www.mrsk-1.ru</w:t>
        </w:r>
      </w:hyperlink>
      <w:r w:rsidR="00862664" w:rsidRPr="007D4D58">
        <w:rPr>
          <w:sz w:val="24"/>
          <w:szCs w:val="24"/>
        </w:rPr>
        <w:t>)</w:t>
      </w:r>
      <w:r w:rsidR="00702B2C" w:rsidRPr="007D4D58">
        <w:rPr>
          <w:sz w:val="24"/>
          <w:szCs w:val="24"/>
        </w:rPr>
        <w:t xml:space="preserve">, на сайте ЭТП, указанном в п. </w:t>
      </w:r>
      <w:r w:rsidR="001B34FA" w:rsidRPr="007D4D58">
        <w:rPr>
          <w:sz w:val="24"/>
          <w:szCs w:val="24"/>
        </w:rPr>
        <w:fldChar w:fldCharType="begin"/>
      </w:r>
      <w:r w:rsidR="001B34FA" w:rsidRPr="007D4D58">
        <w:rPr>
          <w:sz w:val="24"/>
          <w:szCs w:val="24"/>
        </w:rPr>
        <w:instrText xml:space="preserve"> REF _Ref440269836 \r \h  \* MERGEFORMAT </w:instrText>
      </w:r>
      <w:r w:rsidR="001B34FA" w:rsidRPr="007D4D58">
        <w:rPr>
          <w:sz w:val="24"/>
          <w:szCs w:val="24"/>
        </w:rPr>
      </w:r>
      <w:r w:rsidR="001B34FA" w:rsidRPr="007D4D58">
        <w:rPr>
          <w:sz w:val="24"/>
          <w:szCs w:val="24"/>
        </w:rPr>
        <w:fldChar w:fldCharType="separate"/>
      </w:r>
      <w:r w:rsidR="007D4D58" w:rsidRPr="007D4D58">
        <w:rPr>
          <w:sz w:val="24"/>
          <w:szCs w:val="24"/>
        </w:rPr>
        <w:t>1.1.2</w:t>
      </w:r>
      <w:r w:rsidR="001B34FA" w:rsidRPr="007D4D58">
        <w:rPr>
          <w:sz w:val="24"/>
          <w:szCs w:val="24"/>
        </w:rPr>
        <w:fldChar w:fldCharType="end"/>
      </w:r>
      <w:r w:rsidR="00702B2C" w:rsidRPr="007D4D58">
        <w:rPr>
          <w:sz w:val="24"/>
          <w:szCs w:val="24"/>
        </w:rPr>
        <w:t xml:space="preserve"> настоящей Документации, </w:t>
      </w:r>
      <w:r w:rsidR="009A7733" w:rsidRPr="007D4D58">
        <w:rPr>
          <w:iCs/>
          <w:sz w:val="24"/>
          <w:szCs w:val="24"/>
        </w:rPr>
        <w:t xml:space="preserve"> </w:t>
      </w:r>
      <w:r w:rsidRPr="007D4D58">
        <w:rPr>
          <w:iCs/>
          <w:sz w:val="24"/>
          <w:szCs w:val="24"/>
        </w:rPr>
        <w:t>приг</w:t>
      </w:r>
      <w:r w:rsidRPr="007D4D58">
        <w:rPr>
          <w:sz w:val="24"/>
          <w:szCs w:val="24"/>
        </w:rPr>
        <w:t>ласило юридических лиц</w:t>
      </w:r>
      <w:r w:rsidR="005B75A6" w:rsidRPr="007D4D58">
        <w:rPr>
          <w:sz w:val="24"/>
          <w:szCs w:val="24"/>
        </w:rPr>
        <w:t xml:space="preserve"> и физических лиц (в т.</w:t>
      </w:r>
      <w:r w:rsidR="003129D4" w:rsidRPr="007D4D58">
        <w:rPr>
          <w:sz w:val="24"/>
          <w:szCs w:val="24"/>
        </w:rPr>
        <w:t xml:space="preserve"> </w:t>
      </w:r>
      <w:r w:rsidR="005B75A6" w:rsidRPr="007D4D58">
        <w:rPr>
          <w:sz w:val="24"/>
          <w:szCs w:val="24"/>
        </w:rPr>
        <w:t>ч. индивидуальных предпринимателей)</w:t>
      </w:r>
      <w:r w:rsidR="00DC6125" w:rsidRPr="007D4D58">
        <w:rPr>
          <w:sz w:val="24"/>
          <w:szCs w:val="24"/>
        </w:rPr>
        <w:t xml:space="preserve"> (далее - Участники)</w:t>
      </w:r>
      <w:r w:rsidR="009D7F01" w:rsidRPr="007D4D58">
        <w:rPr>
          <w:sz w:val="24"/>
          <w:szCs w:val="24"/>
        </w:rPr>
        <w:t xml:space="preserve"> </w:t>
      </w:r>
      <w:r w:rsidR="004B5EB3" w:rsidRPr="007D4D58">
        <w:rPr>
          <w:sz w:val="24"/>
          <w:szCs w:val="24"/>
        </w:rPr>
        <w:t>к участию в процедуре О</w:t>
      </w:r>
      <w:r w:rsidRPr="007D4D58">
        <w:rPr>
          <w:sz w:val="24"/>
          <w:szCs w:val="24"/>
        </w:rPr>
        <w:t xml:space="preserve">ткрытого запроса предложений (далее – запрос предложений) </w:t>
      </w:r>
      <w:bookmarkEnd w:id="10"/>
      <w:r w:rsidR="004B5EB3" w:rsidRPr="007D4D58">
        <w:rPr>
          <w:sz w:val="24"/>
          <w:szCs w:val="24"/>
        </w:rPr>
        <w:t xml:space="preserve">на право заключения </w:t>
      </w:r>
      <w:r w:rsidR="00366652" w:rsidRPr="007D4D58">
        <w:rPr>
          <w:sz w:val="24"/>
          <w:szCs w:val="24"/>
        </w:rPr>
        <w:t>Договор</w:t>
      </w:r>
      <w:r w:rsidR="004A639C" w:rsidRPr="007D4D58">
        <w:rPr>
          <w:sz w:val="24"/>
          <w:szCs w:val="24"/>
        </w:rPr>
        <w:t xml:space="preserve">а </w:t>
      </w:r>
      <w:r w:rsidR="004A639C" w:rsidRPr="007D4D58">
        <w:rPr>
          <w:snapToGrid w:val="0"/>
          <w:sz w:val="24"/>
          <w:szCs w:val="24"/>
        </w:rPr>
        <w:t>н</w:t>
      </w:r>
      <w:r w:rsidR="004A639C" w:rsidRPr="007D4D58">
        <w:rPr>
          <w:iCs/>
          <w:sz w:val="24"/>
          <w:szCs w:val="24"/>
        </w:rPr>
        <w:t xml:space="preserve">а выполнение проектно-изыскательских работ по модернизации ПС 35 кВ Александровка (Россошанский РЭС), ПС 35 кВ Александровка (Таловский РЭС), ПС 35 кВ Андреевка, ПС 35 кВ Белогорье, ПС 35 кВ Вихляевка, ПС 35 кВ Кисельное, ПС 35 кВ Колодежанское, ПС 35 кВ Корояшник, ПС 35 кВ Кр.Лиман, ПС 35 кВ Лизиновка, ПС 35 кВ Неровновка, ПС 35 кВ ПТФ «Рассвет», ПС 35 кВ Сагуны, ПС 35 кВ Саприно, ПС 35 кВ Сергеевка, ПС 35 кВ Сотницкая, ПС 35 кВ Степановка, ПС 35 кВ Тхоревка, ПС 35 кВ Шапошниковка, ПС 35 кВ Юрасовка в части первичного оборудования, РЗА, АСУЭ, ТМ и КС </w:t>
      </w:r>
      <w:r w:rsidR="00366652" w:rsidRPr="007D4D58">
        <w:rPr>
          <w:sz w:val="24"/>
          <w:szCs w:val="24"/>
        </w:rPr>
        <w:t>для нужд ПАО «МРСК Центра»</w:t>
      </w:r>
      <w:r w:rsidR="00702B2C" w:rsidRPr="007D4D58">
        <w:rPr>
          <w:sz w:val="24"/>
          <w:szCs w:val="24"/>
        </w:rPr>
        <w:t xml:space="preserve"> </w:t>
      </w:r>
      <w:r w:rsidR="00862664" w:rsidRPr="007D4D58">
        <w:rPr>
          <w:sz w:val="24"/>
          <w:szCs w:val="24"/>
        </w:rPr>
        <w:t>(филиала «Воронежэнерго»</w:t>
      </w:r>
      <w:r w:rsidR="004A639C" w:rsidRPr="007D4D58">
        <w:rPr>
          <w:sz w:val="24"/>
          <w:szCs w:val="24"/>
        </w:rPr>
        <w:t>)</w:t>
      </w:r>
      <w:r w:rsidR="00862664" w:rsidRPr="007D4D58">
        <w:rPr>
          <w:sz w:val="24"/>
          <w:szCs w:val="24"/>
        </w:rPr>
        <w:t>, расположенного по адресу: РФ, 394033, г. Воронеж, ул. Арзамасская, 2</w:t>
      </w:r>
      <w:r w:rsidRPr="007D4D58">
        <w:rPr>
          <w:sz w:val="24"/>
          <w:szCs w:val="24"/>
        </w:rPr>
        <w:t>.</w:t>
      </w:r>
      <w:bookmarkEnd w:id="11"/>
      <w:bookmarkEnd w:id="12"/>
      <w:bookmarkEnd w:id="13"/>
    </w:p>
    <w:p w:rsidR="00717F60" w:rsidRPr="007D4D5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D4D58">
        <w:rPr>
          <w:sz w:val="24"/>
          <w:szCs w:val="24"/>
        </w:rPr>
        <w:t xml:space="preserve">Настоящий </w:t>
      </w:r>
      <w:r w:rsidR="004B5EB3" w:rsidRPr="007D4D58">
        <w:rPr>
          <w:sz w:val="24"/>
          <w:szCs w:val="24"/>
        </w:rPr>
        <w:t>З</w:t>
      </w:r>
      <w:r w:rsidRPr="007D4D58">
        <w:rPr>
          <w:sz w:val="24"/>
          <w:szCs w:val="24"/>
        </w:rPr>
        <w:t xml:space="preserve">апрос предложений проводится в соответствии с правилами и с использованием функционала </w:t>
      </w:r>
      <w:r w:rsidR="00702B2C" w:rsidRPr="007D4D58">
        <w:rPr>
          <w:sz w:val="24"/>
          <w:szCs w:val="24"/>
        </w:rPr>
        <w:t>электронной торговой площадк</w:t>
      </w:r>
      <w:r w:rsidR="00414AB1" w:rsidRPr="007D4D58">
        <w:rPr>
          <w:sz w:val="24"/>
          <w:szCs w:val="24"/>
        </w:rPr>
        <w:t>и</w:t>
      </w:r>
      <w:r w:rsidR="00702B2C" w:rsidRPr="007D4D58">
        <w:rPr>
          <w:sz w:val="24"/>
          <w:szCs w:val="24"/>
        </w:rPr>
        <w:t xml:space="preserve"> </w:t>
      </w:r>
      <w:r w:rsidR="000D70B6" w:rsidRPr="007D4D58">
        <w:rPr>
          <w:sz w:val="24"/>
          <w:szCs w:val="24"/>
        </w:rPr>
        <w:t>П</w:t>
      </w:r>
      <w:r w:rsidR="00702B2C" w:rsidRPr="007D4D58">
        <w:rPr>
          <w:sz w:val="24"/>
          <w:szCs w:val="24"/>
        </w:rPr>
        <w:t xml:space="preserve">АО «Россети» </w:t>
      </w:r>
      <w:hyperlink r:id="rId22" w:history="1">
        <w:r w:rsidR="00862664" w:rsidRPr="007D4D58">
          <w:rPr>
            <w:rStyle w:val="a7"/>
            <w:sz w:val="24"/>
            <w:szCs w:val="24"/>
          </w:rPr>
          <w:t>etp.rosseti.ru</w:t>
        </w:r>
      </w:hyperlink>
      <w:r w:rsidR="00862664" w:rsidRPr="007D4D58">
        <w:rPr>
          <w:sz w:val="24"/>
          <w:szCs w:val="24"/>
        </w:rPr>
        <w:t xml:space="preserve"> </w:t>
      </w:r>
      <w:r w:rsidR="00702B2C" w:rsidRPr="007D4D58">
        <w:rPr>
          <w:sz w:val="24"/>
          <w:szCs w:val="24"/>
        </w:rPr>
        <w:t>(далее — ЭТП)</w:t>
      </w:r>
      <w:r w:rsidR="005B75A6" w:rsidRPr="007D4D58">
        <w:rPr>
          <w:sz w:val="24"/>
          <w:szCs w:val="24"/>
        </w:rPr>
        <w:t>.</w:t>
      </w:r>
      <w:bookmarkEnd w:id="14"/>
    </w:p>
    <w:p w:rsidR="00717F60" w:rsidRPr="007D4D5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D4D58">
        <w:rPr>
          <w:sz w:val="24"/>
          <w:szCs w:val="24"/>
        </w:rPr>
        <w:t>Заказчик</w:t>
      </w:r>
      <w:r w:rsidR="00702B2C" w:rsidRPr="007D4D58">
        <w:rPr>
          <w:sz w:val="24"/>
          <w:szCs w:val="24"/>
        </w:rPr>
        <w:t xml:space="preserve">: </w:t>
      </w:r>
      <w:r w:rsidRPr="007D4D58">
        <w:rPr>
          <w:sz w:val="24"/>
          <w:szCs w:val="24"/>
        </w:rPr>
        <w:t xml:space="preserve"> </w:t>
      </w:r>
      <w:r w:rsidR="00702B2C" w:rsidRPr="007D4D58">
        <w:rPr>
          <w:iCs/>
          <w:sz w:val="24"/>
          <w:szCs w:val="24"/>
        </w:rPr>
        <w:t>ПАО «МРСК Центра».</w:t>
      </w:r>
      <w:r w:rsidRPr="007D4D58">
        <w:rPr>
          <w:rStyle w:val="aa"/>
          <w:sz w:val="24"/>
          <w:szCs w:val="24"/>
        </w:rPr>
        <w:t xml:space="preserve"> </w:t>
      </w:r>
      <w:bookmarkEnd w:id="15"/>
    </w:p>
    <w:p w:rsidR="008C4223" w:rsidRPr="007D4D5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D4D58">
        <w:rPr>
          <w:sz w:val="24"/>
          <w:szCs w:val="24"/>
        </w:rPr>
        <w:t>Предмет З</w:t>
      </w:r>
      <w:r w:rsidR="00717F60" w:rsidRPr="007D4D58">
        <w:rPr>
          <w:sz w:val="24"/>
          <w:szCs w:val="24"/>
        </w:rPr>
        <w:t>апроса предложений</w:t>
      </w:r>
      <w:r w:rsidR="00702B2C" w:rsidRPr="007D4D58">
        <w:rPr>
          <w:sz w:val="24"/>
          <w:szCs w:val="24"/>
        </w:rPr>
        <w:t>:</w:t>
      </w:r>
      <w:bookmarkEnd w:id="16"/>
    </w:p>
    <w:p w:rsidR="00A40714" w:rsidRPr="007D4D5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D4D58">
        <w:rPr>
          <w:b/>
          <w:sz w:val="24"/>
          <w:szCs w:val="24"/>
          <w:u w:val="single"/>
        </w:rPr>
        <w:t>Лот №1:</w:t>
      </w:r>
      <w:r w:rsidR="00717F60" w:rsidRPr="007D4D58">
        <w:rPr>
          <w:sz w:val="24"/>
          <w:szCs w:val="24"/>
        </w:rPr>
        <w:t xml:space="preserve"> право заключения </w:t>
      </w:r>
      <w:r w:rsidR="00123C70" w:rsidRPr="007D4D58">
        <w:rPr>
          <w:sz w:val="24"/>
          <w:szCs w:val="24"/>
        </w:rPr>
        <w:t>Договор</w:t>
      </w:r>
      <w:r w:rsidR="0035673A" w:rsidRPr="007D4D58">
        <w:rPr>
          <w:sz w:val="24"/>
          <w:szCs w:val="24"/>
        </w:rPr>
        <w:t>а</w:t>
      </w:r>
      <w:r w:rsidR="00A40714" w:rsidRPr="007D4D58">
        <w:rPr>
          <w:sz w:val="24"/>
          <w:szCs w:val="24"/>
        </w:rPr>
        <w:t xml:space="preserve"> </w:t>
      </w:r>
      <w:r w:rsidR="0035673A" w:rsidRPr="007D4D58">
        <w:rPr>
          <w:snapToGrid w:val="0"/>
          <w:sz w:val="24"/>
        </w:rPr>
        <w:t>н</w:t>
      </w:r>
      <w:r w:rsidR="0035673A" w:rsidRPr="007D4D58">
        <w:rPr>
          <w:iCs/>
          <w:sz w:val="24"/>
        </w:rPr>
        <w:t xml:space="preserve">а выполнение проектно-изыскательских работ по модернизации ПС 35 кВ Александровка (Россошанский РЭС), ПС 35 кВ Александровка (Таловский РЭС), ПС 35 кВ Андреевка, ПС 35 кВ Белогорье, ПС 35 кВ Вихляевка, ПС 35 кВ Кисельное, ПС 35 кВ Колодежанское, ПС 35 кВ Корояшник, ПС 35 кВ Кр.Лиман, ПС 35 кВ Лизиновка, ПС 35 кВ Неровновка, ПС 35 кВ ПТФ «Рассвет», ПС 35 кВ Сагуны, ПС 35 кВ Саприно, ПС 35 кВ Сергеевка, ПС 35 кВ Сотницкая, ПС 35 кВ Степановка, ПС 35 кВ Тхоревка, ПС 35 кВ Шапошниковка, ПС 35 кВ Юрасовка в части первичного оборудования, РЗА, АСУЭ, ТМ и КС </w:t>
      </w:r>
      <w:r w:rsidR="00366652" w:rsidRPr="007D4D58">
        <w:rPr>
          <w:sz w:val="24"/>
          <w:szCs w:val="24"/>
        </w:rPr>
        <w:t>для нужд ПАО «МРСК Центра»</w:t>
      </w:r>
      <w:r w:rsidR="00702B2C" w:rsidRPr="007D4D58">
        <w:rPr>
          <w:sz w:val="24"/>
          <w:szCs w:val="24"/>
        </w:rPr>
        <w:t xml:space="preserve"> (филиал</w:t>
      </w:r>
      <w:r w:rsidR="0035673A" w:rsidRPr="007D4D58">
        <w:rPr>
          <w:sz w:val="24"/>
          <w:szCs w:val="24"/>
        </w:rPr>
        <w:t>а</w:t>
      </w:r>
      <w:r w:rsidR="00702B2C" w:rsidRPr="007D4D58">
        <w:rPr>
          <w:sz w:val="24"/>
          <w:szCs w:val="24"/>
        </w:rPr>
        <w:t xml:space="preserve"> «Воронежэнерго</w:t>
      </w:r>
      <w:r w:rsidR="00862664" w:rsidRPr="007D4D58">
        <w:rPr>
          <w:sz w:val="24"/>
          <w:szCs w:val="24"/>
        </w:rPr>
        <w:t>»</w:t>
      </w:r>
      <w:r w:rsidR="00702B2C" w:rsidRPr="007D4D58">
        <w:rPr>
          <w:sz w:val="24"/>
          <w:szCs w:val="24"/>
        </w:rPr>
        <w:t>)</w:t>
      </w:r>
      <w:bookmarkEnd w:id="17"/>
      <w:r w:rsidR="00702B2C" w:rsidRPr="007D4D58">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7D4D58">
        <w:rPr>
          <w:sz w:val="24"/>
          <w:szCs w:val="24"/>
        </w:rPr>
        <w:t xml:space="preserve">Количество лотов: </w:t>
      </w:r>
      <w:r w:rsidRPr="007D4D58">
        <w:rPr>
          <w:b/>
          <w:sz w:val="24"/>
          <w:szCs w:val="24"/>
        </w:rPr>
        <w:t>1 (один)</w:t>
      </w:r>
      <w:r w:rsidRPr="007D4D58">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7D4D5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D4D58">
        <w:rPr>
          <w:sz w:val="24"/>
          <w:szCs w:val="24"/>
        </w:rPr>
        <w:t>Сроки</w:t>
      </w:r>
      <w:r w:rsidR="00717F60" w:rsidRPr="007D4D58">
        <w:rPr>
          <w:sz w:val="24"/>
          <w:szCs w:val="24"/>
        </w:rPr>
        <w:t xml:space="preserve"> </w:t>
      </w:r>
      <w:r w:rsidR="00BE644E" w:rsidRPr="007D4D58">
        <w:rPr>
          <w:sz w:val="24"/>
          <w:szCs w:val="24"/>
        </w:rPr>
        <w:t>выполнения работ</w:t>
      </w:r>
      <w:r w:rsidR="00717F60" w:rsidRPr="007D4D58">
        <w:rPr>
          <w:sz w:val="24"/>
          <w:szCs w:val="24"/>
        </w:rPr>
        <w:t xml:space="preserve">: </w:t>
      </w:r>
      <w:r w:rsidR="0035673A" w:rsidRPr="007D4D58">
        <w:t>с момента заключения Договора в течение 10 недель</w:t>
      </w:r>
      <w:r w:rsidR="00717F60" w:rsidRPr="007D4D58">
        <w:rPr>
          <w:sz w:val="24"/>
          <w:szCs w:val="24"/>
        </w:rPr>
        <w:t>.</w:t>
      </w:r>
      <w:bookmarkEnd w:id="19"/>
    </w:p>
    <w:p w:rsidR="008D2928" w:rsidRPr="007D4D5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D4D58">
        <w:rPr>
          <w:sz w:val="24"/>
          <w:szCs w:val="24"/>
        </w:rPr>
        <w:t>Выполнение работ</w:t>
      </w:r>
      <w:r w:rsidR="00366652" w:rsidRPr="007D4D58">
        <w:rPr>
          <w:sz w:val="24"/>
          <w:szCs w:val="24"/>
        </w:rPr>
        <w:t xml:space="preserve"> Участником будет осуществляться </w:t>
      </w:r>
      <w:r w:rsidR="005B47BD" w:rsidRPr="007D4D58">
        <w:rPr>
          <w:sz w:val="24"/>
          <w:szCs w:val="24"/>
        </w:rPr>
        <w:t>на объектах</w:t>
      </w:r>
      <w:r w:rsidR="00D00D5E" w:rsidRPr="007D4D58">
        <w:rPr>
          <w:sz w:val="24"/>
          <w:szCs w:val="24"/>
        </w:rPr>
        <w:t xml:space="preserve">, </w:t>
      </w:r>
      <w:r w:rsidR="00D00D5E" w:rsidRPr="007D4D58">
        <w:rPr>
          <w:sz w:val="24"/>
          <w:szCs w:val="24"/>
        </w:rPr>
        <w:lastRenderedPageBreak/>
        <w:t>указанны</w:t>
      </w:r>
      <w:r w:rsidR="005B47BD" w:rsidRPr="007D4D58">
        <w:rPr>
          <w:sz w:val="24"/>
          <w:szCs w:val="24"/>
        </w:rPr>
        <w:t>х</w:t>
      </w:r>
      <w:r w:rsidR="00D00D5E" w:rsidRPr="007D4D58">
        <w:rPr>
          <w:sz w:val="24"/>
          <w:szCs w:val="24"/>
        </w:rPr>
        <w:t xml:space="preserve"> в Приложении №1 настоящей Документации</w:t>
      </w:r>
      <w:r w:rsidR="00366652" w:rsidRPr="007D4D58">
        <w:rPr>
          <w:sz w:val="24"/>
          <w:szCs w:val="24"/>
        </w:rPr>
        <w:t>.</w:t>
      </w:r>
      <w:bookmarkEnd w:id="20"/>
    </w:p>
    <w:p w:rsidR="00717F60" w:rsidRPr="000E0FD3"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E0FD3">
        <w:rPr>
          <w:iCs/>
          <w:sz w:val="24"/>
          <w:szCs w:val="24"/>
        </w:rPr>
        <w:t xml:space="preserve">Форма и порядок оплаты: </w:t>
      </w:r>
      <w:r w:rsidR="00BE644E" w:rsidRPr="000E0FD3">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r w:rsidR="00377FEC" w:rsidRPr="000E0FD3">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6B98">
        <w:rPr>
          <w:iCs/>
          <w:sz w:val="24"/>
          <w:szCs w:val="24"/>
        </w:rPr>
        <w:fldChar w:fldCharType="begin"/>
      </w:r>
      <w:r w:rsidR="00E71A48">
        <w:rPr>
          <w:iCs/>
          <w:sz w:val="24"/>
          <w:szCs w:val="24"/>
        </w:rPr>
        <w:instrText xml:space="preserve"> REF _Ref311232052 \r \h </w:instrText>
      </w:r>
      <w:r w:rsidR="00A36B98">
        <w:rPr>
          <w:iCs/>
          <w:sz w:val="24"/>
          <w:szCs w:val="24"/>
        </w:rPr>
      </w:r>
      <w:r w:rsidR="00A36B98">
        <w:rPr>
          <w:iCs/>
          <w:sz w:val="24"/>
          <w:szCs w:val="24"/>
        </w:rPr>
        <w:fldChar w:fldCharType="separate"/>
      </w:r>
      <w:r w:rsidR="007D4D58">
        <w:rPr>
          <w:iCs/>
          <w:sz w:val="24"/>
          <w:szCs w:val="24"/>
        </w:rPr>
        <w:t>3</w:t>
      </w:r>
      <w:r w:rsidR="00A36B9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6B98">
        <w:rPr>
          <w:sz w:val="24"/>
          <w:szCs w:val="24"/>
        </w:rPr>
        <w:fldChar w:fldCharType="begin"/>
      </w:r>
      <w:r w:rsidR="008D2928">
        <w:rPr>
          <w:sz w:val="24"/>
          <w:szCs w:val="24"/>
        </w:rPr>
        <w:instrText xml:space="preserve"> REF _Ref440270568 \r \h </w:instrText>
      </w:r>
      <w:r w:rsidR="00A36B98">
        <w:rPr>
          <w:sz w:val="24"/>
          <w:szCs w:val="24"/>
        </w:rPr>
      </w:r>
      <w:r w:rsidR="00A36B98">
        <w:rPr>
          <w:sz w:val="24"/>
          <w:szCs w:val="24"/>
        </w:rPr>
        <w:fldChar w:fldCharType="separate"/>
      </w:r>
      <w:r w:rsidR="007D4D58">
        <w:rPr>
          <w:sz w:val="24"/>
          <w:szCs w:val="24"/>
        </w:rPr>
        <w:t>4</w:t>
      </w:r>
      <w:r w:rsidR="00A36B9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34FA">
        <w:fldChar w:fldCharType="begin"/>
      </w:r>
      <w:r w:rsidR="001B34FA">
        <w:instrText xml:space="preserve"> REF _Ref305973574 \r \h  \* MERGEFORMAT </w:instrText>
      </w:r>
      <w:r w:rsidR="001B34FA">
        <w:fldChar w:fldCharType="separate"/>
      </w:r>
      <w:r w:rsidR="007D4D58">
        <w:t>2</w:t>
      </w:r>
      <w:r w:rsidR="001B34F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6B98">
        <w:rPr>
          <w:iCs/>
          <w:sz w:val="24"/>
          <w:szCs w:val="24"/>
        </w:rPr>
        <w:fldChar w:fldCharType="begin"/>
      </w:r>
      <w:r w:rsidR="008D2928">
        <w:rPr>
          <w:iCs/>
          <w:sz w:val="24"/>
          <w:szCs w:val="24"/>
        </w:rPr>
        <w:instrText xml:space="preserve"> REF _Ref440270602 \r \h </w:instrText>
      </w:r>
      <w:r w:rsidR="00A36B98">
        <w:rPr>
          <w:iCs/>
          <w:sz w:val="24"/>
          <w:szCs w:val="24"/>
        </w:rPr>
      </w:r>
      <w:r w:rsidR="00A36B98">
        <w:rPr>
          <w:iCs/>
          <w:sz w:val="24"/>
          <w:szCs w:val="24"/>
        </w:rPr>
        <w:fldChar w:fldCharType="separate"/>
      </w:r>
      <w:r w:rsidR="007D4D58">
        <w:rPr>
          <w:iCs/>
          <w:sz w:val="24"/>
          <w:szCs w:val="24"/>
        </w:rPr>
        <w:t>5</w:t>
      </w:r>
      <w:r w:rsidR="00A36B98">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1B34FA">
        <w:fldChar w:fldCharType="begin"/>
      </w:r>
      <w:r w:rsidR="001B34FA">
        <w:instrText xml:space="preserve"> REF _Ref440270637 \r \h  \* MERGEFORMAT </w:instrText>
      </w:r>
      <w:r w:rsidR="001B34FA">
        <w:fldChar w:fldCharType="separate"/>
      </w:r>
      <w:r w:rsidR="007D4D58" w:rsidRPr="007D4D58">
        <w:rPr>
          <w:sz w:val="24"/>
          <w:szCs w:val="24"/>
        </w:rPr>
        <w:t>1.1.5</w:t>
      </w:r>
      <w:r w:rsidR="001B34FA">
        <w:fldChar w:fldCharType="end"/>
      </w:r>
      <w:r w:rsidRPr="00392410">
        <w:rPr>
          <w:sz w:val="24"/>
          <w:szCs w:val="24"/>
        </w:rPr>
        <w:t xml:space="preserve">, </w:t>
      </w:r>
      <w:r w:rsidR="001B34FA">
        <w:fldChar w:fldCharType="begin"/>
      </w:r>
      <w:r w:rsidR="001B34FA">
        <w:instrText xml:space="preserve"> REF _Ref440270663 \r \h  \* MERGEFORMAT </w:instrText>
      </w:r>
      <w:r w:rsidR="001B34FA">
        <w:fldChar w:fldCharType="separate"/>
      </w:r>
      <w:r w:rsidR="007D4D58" w:rsidRPr="007D4D58">
        <w:rPr>
          <w:sz w:val="24"/>
          <w:szCs w:val="24"/>
        </w:rPr>
        <w:t>1.1.7</w:t>
      </w:r>
      <w:r w:rsidR="001B34F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п.п. </w:t>
      </w:r>
      <w:r w:rsidR="001B34FA">
        <w:fldChar w:fldCharType="begin"/>
      </w:r>
      <w:r w:rsidR="001B34FA">
        <w:instrText xml:space="preserve"> REF _Ref440270637 \r \h  \* MERGEFORMAT </w:instrText>
      </w:r>
      <w:r w:rsidR="001B34FA">
        <w:fldChar w:fldCharType="separate"/>
      </w:r>
      <w:r w:rsidR="007D4D58" w:rsidRPr="007D4D58">
        <w:rPr>
          <w:sz w:val="24"/>
          <w:szCs w:val="24"/>
        </w:rPr>
        <w:t>1.1.5</w:t>
      </w:r>
      <w:r w:rsidR="001B34FA">
        <w:fldChar w:fldCharType="end"/>
      </w:r>
      <w:r w:rsidR="008D2928"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7D4D58" w:rsidRPr="007D4D58">
        <w:rPr>
          <w:sz w:val="24"/>
          <w:szCs w:val="24"/>
        </w:rPr>
        <w:t>1.1.7</w:t>
      </w:r>
      <w:r w:rsidR="001B34FA">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1B34FA">
        <w:fldChar w:fldCharType="begin"/>
      </w:r>
      <w:r w:rsidR="001B34FA">
        <w:instrText xml:space="preserve"> REF _Ref440270637 \r \h  \* MERGEFORMAT </w:instrText>
      </w:r>
      <w:r w:rsidR="001B34FA">
        <w:fldChar w:fldCharType="separate"/>
      </w:r>
      <w:r w:rsidR="007D4D58" w:rsidRPr="007D4D58">
        <w:rPr>
          <w:bCs w:val="0"/>
          <w:iCs/>
          <w:sz w:val="24"/>
          <w:szCs w:val="24"/>
        </w:rPr>
        <w:t>1.1.5</w:t>
      </w:r>
      <w:r w:rsidR="001B34FA">
        <w:fldChar w:fldCharType="end"/>
      </w:r>
      <w:r w:rsidR="006E6294" w:rsidRPr="00441EA0">
        <w:rPr>
          <w:bCs w:val="0"/>
          <w:iCs/>
          <w:sz w:val="24"/>
          <w:szCs w:val="24"/>
        </w:rPr>
        <w:t xml:space="preserve"> и</w:t>
      </w:r>
      <w:r w:rsidR="006E6294"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7D4D58" w:rsidRPr="007D4D58">
        <w:rPr>
          <w:sz w:val="24"/>
          <w:szCs w:val="24"/>
        </w:rPr>
        <w:t>1.1.7</w:t>
      </w:r>
      <w:r w:rsidR="001B34FA">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23727"/>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Опубликованное в соответствии с п.</w:t>
      </w:r>
      <w:r w:rsidR="00D421AA" w:rsidRPr="00E71A48">
        <w:rPr>
          <w:sz w:val="24"/>
          <w:szCs w:val="24"/>
        </w:rPr>
        <w:t xml:space="preserve"> </w:t>
      </w:r>
      <w:r w:rsidR="001B34FA">
        <w:fldChar w:fldCharType="begin"/>
      </w:r>
      <w:r w:rsidR="001B34FA">
        <w:instrText xml:space="preserve"> REF _Ref305973033 \r \h  \* MERGEFORMAT </w:instrText>
      </w:r>
      <w:r w:rsidR="001B34FA">
        <w:fldChar w:fldCharType="separate"/>
      </w:r>
      <w:r w:rsidR="007D4D58" w:rsidRPr="007D4D58">
        <w:rPr>
          <w:sz w:val="24"/>
          <w:szCs w:val="24"/>
        </w:rPr>
        <w:t>3.2</w:t>
      </w:r>
      <w:r w:rsidR="001B34F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2372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1B34FA">
        <w:fldChar w:fldCharType="begin"/>
      </w:r>
      <w:r w:rsidR="001B34FA">
        <w:instrText xml:space="preserve"> REF _Ref191386109 \n \h  \* MERGEFORMAT </w:instrText>
      </w:r>
      <w:r w:rsidR="001B34FA">
        <w:fldChar w:fldCharType="separate"/>
      </w:r>
      <w:r w:rsidR="007D4D58" w:rsidRPr="007D4D58">
        <w:rPr>
          <w:color w:val="000000"/>
          <w:sz w:val="24"/>
          <w:szCs w:val="24"/>
        </w:rPr>
        <w:t>3.3.2</w:t>
      </w:r>
      <w:r w:rsidR="001B34FA">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7D4D58" w:rsidRPr="007D4D58">
        <w:rPr>
          <w:sz w:val="24"/>
          <w:szCs w:val="24"/>
        </w:rPr>
        <w:t>5.14</w:t>
      </w:r>
      <w:r w:rsidR="001B34FA">
        <w:fldChar w:fldCharType="end"/>
      </w:r>
      <w:r w:rsidR="006E6294"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_Ref468352385 \r \h  \* MERGEFORMAT </w:instrText>
      </w:r>
      <w:r w:rsidR="001B34FA">
        <w:fldChar w:fldCharType="separate"/>
      </w:r>
      <w:r w:rsidR="007D4D58" w:rsidRPr="007D4D58">
        <w:rPr>
          <w:sz w:val="24"/>
          <w:szCs w:val="24"/>
        </w:rPr>
        <w:t>5.15</w:t>
      </w:r>
      <w:r w:rsidR="001B34FA">
        <w:fldChar w:fldCharType="end"/>
      </w:r>
      <w:r w:rsidR="006E6294" w:rsidRPr="00441EA0">
        <w:rPr>
          <w:sz w:val="24"/>
          <w:szCs w:val="24"/>
        </w:rPr>
        <w:t xml:space="preserve">), в случае, если в качестве обеспечения исполнения обязательств, связанных с участием в Запросе </w:t>
      </w:r>
      <w:r w:rsidR="006E6294" w:rsidRPr="00441EA0">
        <w:rPr>
          <w:sz w:val="24"/>
          <w:szCs w:val="24"/>
        </w:rPr>
        <w:lastRenderedPageBreak/>
        <w:t>предложений и подачей Заявки, Участник предоставляет оригинал соглашения о неустойке</w:t>
      </w:r>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2372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B34FA">
        <w:fldChar w:fldCharType="begin"/>
      </w:r>
      <w:r w:rsidR="001B34FA">
        <w:instrText xml:space="preserve"> REF _Ref191386164 \r \h  \* MERGEFORMAT </w:instrText>
      </w:r>
      <w:r w:rsidR="001B34FA">
        <w:fldChar w:fldCharType="separate"/>
      </w:r>
      <w:r w:rsidR="007D4D58" w:rsidRPr="007D4D58">
        <w:rPr>
          <w:sz w:val="24"/>
          <w:szCs w:val="24"/>
        </w:rPr>
        <w:t xml:space="preserve"> 1.4.1 </w:t>
      </w:r>
      <w:r w:rsidR="001B34F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34FA">
        <w:fldChar w:fldCharType="begin"/>
      </w:r>
      <w:r w:rsidR="001B34FA">
        <w:instrText xml:space="preserve"> REF _Ref306978606 \r \h  \* MERGEFORMAT </w:instrText>
      </w:r>
      <w:r w:rsidR="001B34FA">
        <w:fldChar w:fldCharType="separate"/>
      </w:r>
      <w:r w:rsidR="007D4D58" w:rsidRPr="007D4D58">
        <w:rPr>
          <w:sz w:val="24"/>
          <w:szCs w:val="24"/>
        </w:rPr>
        <w:t xml:space="preserve"> 1.4.2 </w:t>
      </w:r>
      <w:r w:rsidR="001B34F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9852373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34FA">
        <w:fldChar w:fldCharType="begin"/>
      </w:r>
      <w:r w:rsidR="001B34FA">
        <w:instrText xml:space="preserve"> REF _Ref306114966 \r \h  \* MERGEFORMAT </w:instrText>
      </w:r>
      <w:r w:rsidR="001B34FA">
        <w:fldChar w:fldCharType="separate"/>
      </w:r>
      <w:r w:rsidR="007D4D58" w:rsidRPr="007D4D58">
        <w:rPr>
          <w:sz w:val="24"/>
          <w:szCs w:val="24"/>
        </w:rPr>
        <w:t>3.3.11</w:t>
      </w:r>
      <w:r w:rsidR="001B34F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23731"/>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bookmarkStart w:id="67" w:name="_Toc49852373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36B98">
        <w:rPr>
          <w:b w:val="0"/>
        </w:rPr>
        <w:fldChar w:fldCharType="begin"/>
      </w:r>
      <w:r w:rsidR="002D4BC6">
        <w:rPr>
          <w:b w:val="0"/>
        </w:rPr>
        <w:instrText xml:space="preserve"> REF _Ref440275279 \r \h </w:instrText>
      </w:r>
      <w:r w:rsidR="00A36B98">
        <w:rPr>
          <w:b w:val="0"/>
        </w:rPr>
      </w:r>
      <w:r w:rsidR="00A36B98">
        <w:rPr>
          <w:b w:val="0"/>
        </w:rPr>
        <w:fldChar w:fldCharType="separate"/>
      </w:r>
      <w:r w:rsidR="007D4D58">
        <w:rPr>
          <w:b w:val="0"/>
        </w:rPr>
        <w:t>1.1.4</w:t>
      </w:r>
      <w:r w:rsidR="00A36B9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002D4BC6">
        <w:rPr>
          <w:b w:val="0"/>
        </w:rPr>
        <w:t xml:space="preserve"> </w:t>
      </w:r>
    </w:p>
    <w:p w:rsidR="002D4BC6" w:rsidRPr="002D4BC6" w:rsidRDefault="002D4BC6" w:rsidP="00750D4A">
      <w:pPr>
        <w:pStyle w:val="3"/>
        <w:ind w:left="0" w:firstLine="709"/>
        <w:jc w:val="both"/>
        <w:rPr>
          <w:b w:val="0"/>
        </w:rPr>
      </w:pPr>
      <w:bookmarkStart w:id="68" w:name="_Toc440361306"/>
      <w:bookmarkStart w:id="69" w:name="_Toc440376061"/>
      <w:bookmarkStart w:id="70" w:name="_Toc440376188"/>
      <w:bookmarkStart w:id="71" w:name="_Toc440382453"/>
      <w:bookmarkStart w:id="72" w:name="_Toc440447123"/>
      <w:bookmarkStart w:id="73" w:name="_Toc440620803"/>
      <w:bookmarkStart w:id="74" w:name="_Toc440631438"/>
      <w:bookmarkStart w:id="75" w:name="_Toc440875678"/>
      <w:bookmarkStart w:id="76" w:name="_Toc441131702"/>
      <w:bookmarkStart w:id="77" w:name="_Toc468352726"/>
      <w:bookmarkStart w:id="78" w:name="_Toc468352849"/>
      <w:bookmarkStart w:id="79" w:name="_Toc468355831"/>
      <w:bookmarkStart w:id="80" w:name="_Toc469480707"/>
      <w:bookmarkStart w:id="81" w:name="_Toc471898518"/>
      <w:bookmarkStart w:id="82" w:name="_Toc49852373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34FA">
        <w:fldChar w:fldCharType="begin"/>
      </w:r>
      <w:r w:rsidR="001B34FA">
        <w:instrText xml:space="preserve"> REF _Ref305973147 \r \h  \* MERGEFORMAT </w:instrText>
      </w:r>
      <w:r w:rsidR="001B34FA">
        <w:fldChar w:fldCharType="separate"/>
      </w:r>
      <w:r w:rsidR="007D4D58" w:rsidRPr="007D4D58">
        <w:rPr>
          <w:b w:val="0"/>
          <w:szCs w:val="24"/>
        </w:rPr>
        <w:t>3.3</w:t>
      </w:r>
      <w:r w:rsidR="001B34FA">
        <w:fldChar w:fldCharType="end"/>
      </w:r>
      <w:r w:rsidRPr="002D4BC6">
        <w:rPr>
          <w:b w:val="0"/>
          <w:szCs w:val="24"/>
        </w:rPr>
        <w:t xml:space="preserve"> должны быть соблюдены следующие требования:</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2D4BC6" w:rsidRPr="002D4BC6" w:rsidRDefault="002D4BC6" w:rsidP="00750D4A">
      <w:pPr>
        <w:pStyle w:val="3"/>
        <w:numPr>
          <w:ilvl w:val="3"/>
          <w:numId w:val="1"/>
        </w:numPr>
        <w:ind w:left="709" w:firstLine="0"/>
        <w:jc w:val="both"/>
        <w:rPr>
          <w:b w:val="0"/>
          <w:szCs w:val="24"/>
        </w:rPr>
      </w:pPr>
      <w:bookmarkStart w:id="83" w:name="_Toc440361307"/>
      <w:bookmarkStart w:id="84" w:name="_Toc440376062"/>
      <w:bookmarkStart w:id="85" w:name="_Toc440376189"/>
      <w:bookmarkStart w:id="86" w:name="_Toc440382454"/>
      <w:bookmarkStart w:id="87" w:name="_Toc440447124"/>
      <w:bookmarkStart w:id="88" w:name="_Toc440620804"/>
      <w:bookmarkStart w:id="89" w:name="_Toc440631439"/>
      <w:bookmarkStart w:id="90" w:name="_Toc440875679"/>
      <w:bookmarkStart w:id="91" w:name="_Toc441131703"/>
      <w:bookmarkStart w:id="92" w:name="_Toc468352727"/>
      <w:bookmarkStart w:id="93" w:name="_Toc468352850"/>
      <w:bookmarkStart w:id="94" w:name="_Toc468355832"/>
      <w:bookmarkStart w:id="95" w:name="_Toc469480708"/>
      <w:bookmarkStart w:id="96" w:name="_Toc471898519"/>
      <w:bookmarkStart w:id="97" w:name="_Toc498523734"/>
      <w:r w:rsidRPr="002D4BC6">
        <w:rPr>
          <w:b w:val="0"/>
          <w:szCs w:val="24"/>
        </w:rPr>
        <w:t xml:space="preserve">Письмо о подаче оферты (подраздел </w:t>
      </w:r>
      <w:r w:rsidR="001B34FA">
        <w:fldChar w:fldCharType="begin"/>
      </w:r>
      <w:r w:rsidR="001B34FA">
        <w:instrText xml:space="preserve"> REF _Ref55336310 \r \h  \* MERGEFORMAT </w:instrText>
      </w:r>
      <w:r w:rsidR="001B34FA">
        <w:fldChar w:fldCharType="separate"/>
      </w:r>
      <w:r w:rsidR="007D4D58" w:rsidRPr="007D4D58">
        <w:rPr>
          <w:b w:val="0"/>
          <w:szCs w:val="24"/>
        </w:rPr>
        <w:t>5.1</w:t>
      </w:r>
      <w:r w:rsidR="001B34F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2D4BC6" w:rsidRPr="002D4BC6" w:rsidRDefault="002D4BC6" w:rsidP="00750D4A">
      <w:pPr>
        <w:pStyle w:val="3"/>
        <w:numPr>
          <w:ilvl w:val="3"/>
          <w:numId w:val="1"/>
        </w:numPr>
        <w:ind w:left="709" w:firstLine="0"/>
        <w:jc w:val="both"/>
        <w:rPr>
          <w:b w:val="0"/>
          <w:szCs w:val="24"/>
        </w:rPr>
      </w:pPr>
      <w:bookmarkStart w:id="98" w:name="_Toc440361308"/>
      <w:bookmarkStart w:id="99" w:name="_Toc440376063"/>
      <w:bookmarkStart w:id="100" w:name="_Toc440376190"/>
      <w:bookmarkStart w:id="101" w:name="_Toc440382455"/>
      <w:bookmarkStart w:id="102" w:name="_Toc440447125"/>
      <w:bookmarkStart w:id="103" w:name="_Toc440620805"/>
      <w:bookmarkStart w:id="104" w:name="_Toc440631440"/>
      <w:bookmarkStart w:id="105" w:name="_Toc440875680"/>
      <w:bookmarkStart w:id="106" w:name="_Toc441131704"/>
      <w:bookmarkStart w:id="107" w:name="_Toc468352728"/>
      <w:bookmarkStart w:id="108" w:name="_Toc468352851"/>
      <w:bookmarkStart w:id="109" w:name="_Toc468355833"/>
      <w:bookmarkStart w:id="110" w:name="_Toc469480709"/>
      <w:bookmarkStart w:id="111" w:name="_Toc471898520"/>
      <w:bookmarkStart w:id="112" w:name="_Toc498523735"/>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B34FA">
        <w:fldChar w:fldCharType="begin"/>
      </w:r>
      <w:r w:rsidR="001B34FA">
        <w:instrText xml:space="preserve"> REF _Ref440284918 \r \h  \* MERGEFORMAT </w:instrText>
      </w:r>
      <w:r w:rsidR="001B34FA">
        <w:fldChar w:fldCharType="separate"/>
      </w:r>
      <w:r w:rsidR="007D4D58" w:rsidRPr="007D4D58">
        <w:rPr>
          <w:b w:val="0"/>
          <w:szCs w:val="24"/>
        </w:rPr>
        <w:t>5.2</w:t>
      </w:r>
      <w:r w:rsidR="001B34F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B34FA">
        <w:fldChar w:fldCharType="begin"/>
      </w:r>
      <w:r w:rsidR="001B34FA">
        <w:instrText xml:space="preserve"> REF _Ref440537086 \r \h  \* MERGEFORMAT </w:instrText>
      </w:r>
      <w:r w:rsidR="001B34FA">
        <w:fldChar w:fldCharType="separate"/>
      </w:r>
      <w:r w:rsidR="007D4D58" w:rsidRPr="007D4D58">
        <w:rPr>
          <w:b w:val="0"/>
          <w:bCs w:val="0"/>
          <w:szCs w:val="24"/>
        </w:rPr>
        <w:t>5.3</w:t>
      </w:r>
      <w:r w:rsidR="001B34F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B34FA">
        <w:fldChar w:fldCharType="begin"/>
      </w:r>
      <w:r w:rsidR="001B34FA">
        <w:instrText xml:space="preserve"> REF _Ref440284947 \r \h  \* MERGEFORMAT </w:instrText>
      </w:r>
      <w:r w:rsidR="001B34FA">
        <w:fldChar w:fldCharType="separate"/>
      </w:r>
      <w:r w:rsidR="007D4D58" w:rsidRPr="007D4D58">
        <w:rPr>
          <w:b w:val="0"/>
          <w:szCs w:val="24"/>
        </w:rPr>
        <w:t>5.4</w:t>
      </w:r>
      <w:r w:rsidR="001B34F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A36B98">
        <w:rPr>
          <w:b w:val="0"/>
          <w:szCs w:val="24"/>
        </w:rPr>
        <w:fldChar w:fldCharType="begin"/>
      </w:r>
      <w:r w:rsidR="00B8118F">
        <w:rPr>
          <w:b w:val="0"/>
          <w:szCs w:val="24"/>
        </w:rPr>
        <w:instrText xml:space="preserve"> REF _Ref440361439 \r \h </w:instrText>
      </w:r>
      <w:r w:rsidR="00A36B98">
        <w:rPr>
          <w:b w:val="0"/>
          <w:szCs w:val="24"/>
        </w:rPr>
      </w:r>
      <w:r w:rsidR="00A36B98">
        <w:rPr>
          <w:b w:val="0"/>
          <w:szCs w:val="24"/>
        </w:rPr>
        <w:fldChar w:fldCharType="separate"/>
      </w:r>
      <w:r w:rsidR="007D4D58">
        <w:rPr>
          <w:b w:val="0"/>
          <w:szCs w:val="24"/>
        </w:rPr>
        <w:t>5.5</w:t>
      </w:r>
      <w:r w:rsidR="00A36B9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36B98">
        <w:rPr>
          <w:b w:val="0"/>
          <w:szCs w:val="24"/>
        </w:rPr>
        <w:fldChar w:fldCharType="begin"/>
      </w:r>
      <w:r w:rsidR="00B8118F">
        <w:rPr>
          <w:b w:val="0"/>
          <w:szCs w:val="24"/>
        </w:rPr>
        <w:instrText xml:space="preserve"> REF _Ref440361531 \r \h </w:instrText>
      </w:r>
      <w:r w:rsidR="00A36B98">
        <w:rPr>
          <w:b w:val="0"/>
          <w:szCs w:val="24"/>
        </w:rPr>
      </w:r>
      <w:r w:rsidR="00A36B98">
        <w:rPr>
          <w:b w:val="0"/>
          <w:szCs w:val="24"/>
        </w:rPr>
        <w:fldChar w:fldCharType="separate"/>
      </w:r>
      <w:r w:rsidR="007D4D58">
        <w:rPr>
          <w:b w:val="0"/>
          <w:szCs w:val="24"/>
        </w:rPr>
        <w:t>5.6</w:t>
      </w:r>
      <w:r w:rsidR="00A36B9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00AE556B">
        <w:rPr>
          <w:b w:val="0"/>
          <w:szCs w:val="24"/>
        </w:rPr>
        <w:t xml:space="preserve"> </w:t>
      </w:r>
    </w:p>
    <w:p w:rsidR="002D4BC6" w:rsidRPr="002D4BC6" w:rsidRDefault="002D4BC6" w:rsidP="00750D4A">
      <w:pPr>
        <w:pStyle w:val="3"/>
        <w:ind w:left="0" w:firstLine="709"/>
        <w:jc w:val="both"/>
        <w:rPr>
          <w:b w:val="0"/>
          <w:szCs w:val="24"/>
        </w:rPr>
      </w:pPr>
      <w:bookmarkStart w:id="113" w:name="_Toc440361309"/>
      <w:bookmarkStart w:id="114" w:name="_Toc440376064"/>
      <w:bookmarkStart w:id="115" w:name="_Toc440376191"/>
      <w:bookmarkStart w:id="116" w:name="_Toc440382456"/>
      <w:bookmarkStart w:id="117" w:name="_Toc440447126"/>
      <w:bookmarkStart w:id="118" w:name="_Toc440620806"/>
      <w:bookmarkStart w:id="119" w:name="_Toc440631441"/>
      <w:bookmarkStart w:id="120" w:name="_Toc440875681"/>
      <w:bookmarkStart w:id="121" w:name="_Toc441131705"/>
      <w:bookmarkStart w:id="122" w:name="_Toc468352729"/>
      <w:bookmarkStart w:id="123" w:name="_Toc468352852"/>
      <w:bookmarkStart w:id="124" w:name="_Toc468355834"/>
      <w:bookmarkStart w:id="125" w:name="_Toc469480710"/>
      <w:bookmarkStart w:id="126" w:name="_Toc471898521"/>
      <w:bookmarkStart w:id="127" w:name="_Toc49852373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6B98">
        <w:rPr>
          <w:b w:val="0"/>
          <w:szCs w:val="24"/>
        </w:rPr>
        <w:fldChar w:fldCharType="begin"/>
      </w:r>
      <w:r>
        <w:rPr>
          <w:b w:val="0"/>
          <w:szCs w:val="24"/>
        </w:rPr>
        <w:instrText xml:space="preserve"> REF _Ref440285128 \r \h </w:instrText>
      </w:r>
      <w:r w:rsidR="00A36B98">
        <w:rPr>
          <w:b w:val="0"/>
          <w:szCs w:val="24"/>
        </w:rPr>
      </w:r>
      <w:r w:rsidR="00A36B98">
        <w:rPr>
          <w:b w:val="0"/>
          <w:szCs w:val="24"/>
        </w:rPr>
        <w:fldChar w:fldCharType="separate"/>
      </w:r>
      <w:r w:rsidR="007D4D58">
        <w:rPr>
          <w:b w:val="0"/>
          <w:szCs w:val="24"/>
        </w:rPr>
        <w:t>3.3.14</w:t>
      </w:r>
      <w:r w:rsidR="00A36B9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2D4BC6" w:rsidRPr="002D4BC6" w:rsidRDefault="002D4BC6" w:rsidP="00750D4A">
      <w:pPr>
        <w:pStyle w:val="3"/>
        <w:ind w:left="0" w:firstLine="709"/>
        <w:jc w:val="both"/>
        <w:rPr>
          <w:b w:val="0"/>
          <w:szCs w:val="24"/>
        </w:rPr>
      </w:pPr>
      <w:bookmarkStart w:id="128" w:name="_Toc440361310"/>
      <w:bookmarkStart w:id="129" w:name="_Toc440376065"/>
      <w:bookmarkStart w:id="130" w:name="_Toc440376192"/>
      <w:bookmarkStart w:id="131" w:name="_Toc440382457"/>
      <w:bookmarkStart w:id="132" w:name="_Toc440447127"/>
      <w:bookmarkStart w:id="133" w:name="_Toc440620807"/>
      <w:bookmarkStart w:id="134" w:name="_Toc440631442"/>
      <w:bookmarkStart w:id="135" w:name="_Toc440875682"/>
      <w:bookmarkStart w:id="136" w:name="_Toc441131706"/>
      <w:bookmarkStart w:id="137" w:name="_Toc468352730"/>
      <w:bookmarkStart w:id="138" w:name="_Toc468352853"/>
      <w:bookmarkStart w:id="139" w:name="_Toc468355835"/>
      <w:bookmarkStart w:id="140" w:name="_Toc469480711"/>
      <w:bookmarkStart w:id="141" w:name="_Toc471898522"/>
      <w:bookmarkStart w:id="142" w:name="_Toc498523737"/>
      <w:r w:rsidRPr="002D4BC6">
        <w:rPr>
          <w:b w:val="0"/>
          <w:szCs w:val="24"/>
        </w:rPr>
        <w:t>Оценка заявок (подраздел</w:t>
      </w:r>
      <w:r w:rsidR="00A659FB">
        <w:rPr>
          <w:b w:val="0"/>
          <w:szCs w:val="24"/>
        </w:rPr>
        <w:t xml:space="preserve"> </w:t>
      </w:r>
      <w:r w:rsidR="00A36B98">
        <w:rPr>
          <w:b w:val="0"/>
          <w:szCs w:val="24"/>
        </w:rPr>
        <w:fldChar w:fldCharType="begin"/>
      </w:r>
      <w:r w:rsidR="00A659FB">
        <w:rPr>
          <w:b w:val="0"/>
          <w:szCs w:val="24"/>
        </w:rPr>
        <w:instrText xml:space="preserve"> REF _Ref468202194 \r \h </w:instrText>
      </w:r>
      <w:r w:rsidR="00A36B98">
        <w:rPr>
          <w:b w:val="0"/>
          <w:szCs w:val="24"/>
        </w:rPr>
      </w:r>
      <w:r w:rsidR="00A36B98">
        <w:rPr>
          <w:b w:val="0"/>
          <w:szCs w:val="24"/>
        </w:rPr>
        <w:fldChar w:fldCharType="separate"/>
      </w:r>
      <w:r w:rsidR="007D4D58">
        <w:rPr>
          <w:b w:val="0"/>
          <w:szCs w:val="24"/>
        </w:rPr>
        <w:t>3.6</w:t>
      </w:r>
      <w:r w:rsidR="00A36B9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A36B98">
        <w:rPr>
          <w:b w:val="0"/>
          <w:szCs w:val="24"/>
        </w:rPr>
        <w:fldChar w:fldCharType="begin"/>
      </w:r>
      <w:r w:rsidR="00AD7AB8">
        <w:rPr>
          <w:b w:val="0"/>
          <w:szCs w:val="24"/>
        </w:rPr>
        <w:instrText xml:space="preserve"> REF _Ref471898107 \r \h </w:instrText>
      </w:r>
      <w:r w:rsidR="00A36B98">
        <w:rPr>
          <w:b w:val="0"/>
          <w:szCs w:val="24"/>
        </w:rPr>
      </w:r>
      <w:r w:rsidR="00A36B98">
        <w:rPr>
          <w:b w:val="0"/>
          <w:szCs w:val="24"/>
        </w:rPr>
        <w:fldChar w:fldCharType="separate"/>
      </w:r>
      <w:r w:rsidR="007D4D58">
        <w:rPr>
          <w:b w:val="0"/>
          <w:szCs w:val="24"/>
        </w:rPr>
        <w:t>3.9</w:t>
      </w:r>
      <w:r w:rsidR="00A36B9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43" w:name="_Проект_договора"/>
      <w:bookmarkStart w:id="144" w:name="_Ref305973574"/>
      <w:bookmarkStart w:id="145" w:name="_Ref440272931"/>
      <w:bookmarkStart w:id="146" w:name="_Ref440274025"/>
      <w:bookmarkStart w:id="147" w:name="_Ref440292752"/>
      <w:bookmarkStart w:id="148" w:name="_Toc498523738"/>
      <w:bookmarkEnd w:id="52"/>
      <w:bookmarkEnd w:id="143"/>
      <w:r w:rsidRPr="006238AF">
        <w:rPr>
          <w:szCs w:val="24"/>
        </w:rPr>
        <w:lastRenderedPageBreak/>
        <w:t xml:space="preserve">Проект </w:t>
      </w:r>
      <w:r w:rsidR="00123C70" w:rsidRPr="006238AF">
        <w:rPr>
          <w:szCs w:val="24"/>
        </w:rPr>
        <w:t>Договор</w:t>
      </w:r>
      <w:r w:rsidRPr="006238AF">
        <w:rPr>
          <w:szCs w:val="24"/>
        </w:rPr>
        <w:t>а</w:t>
      </w:r>
      <w:bookmarkEnd w:id="1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45"/>
      <w:bookmarkEnd w:id="146"/>
      <w:bookmarkEnd w:id="147"/>
      <w:bookmarkEnd w:id="148"/>
    </w:p>
    <w:p w:rsidR="00953802" w:rsidRPr="006238AF" w:rsidRDefault="00216641" w:rsidP="00953802">
      <w:pPr>
        <w:pStyle w:val="2"/>
        <w:tabs>
          <w:tab w:val="clear" w:pos="1700"/>
          <w:tab w:val="left" w:pos="567"/>
        </w:tabs>
        <w:spacing w:line="264" w:lineRule="auto"/>
      </w:pPr>
      <w:bookmarkStart w:id="149" w:name="_Toc498523739"/>
      <w:r w:rsidRPr="006238AF">
        <w:t>Проект договора</w:t>
      </w:r>
      <w:bookmarkEnd w:id="149"/>
    </w:p>
    <w:p w:rsidR="00953802" w:rsidRPr="003803A7" w:rsidRDefault="00953802" w:rsidP="00953802">
      <w:pPr>
        <w:pStyle w:val="3"/>
        <w:ind w:left="0" w:firstLine="709"/>
        <w:jc w:val="both"/>
        <w:rPr>
          <w:b w:val="0"/>
        </w:rPr>
      </w:pPr>
      <w:bookmarkStart w:id="150" w:name="_Toc439238031"/>
      <w:bookmarkStart w:id="151" w:name="_Toc439238153"/>
      <w:bookmarkStart w:id="152" w:name="_Toc439252705"/>
      <w:bookmarkStart w:id="153" w:name="_Toc439323563"/>
      <w:bookmarkStart w:id="154" w:name="_Toc439323679"/>
      <w:bookmarkStart w:id="155" w:name="_Toc440361313"/>
      <w:bookmarkStart w:id="156" w:name="_Toc440376068"/>
      <w:bookmarkStart w:id="157" w:name="_Toc440376195"/>
      <w:bookmarkStart w:id="158" w:name="_Toc440382460"/>
      <w:bookmarkStart w:id="159" w:name="_Toc440447130"/>
      <w:bookmarkStart w:id="160" w:name="_Toc440620810"/>
      <w:bookmarkStart w:id="161" w:name="_Toc440631445"/>
      <w:bookmarkStart w:id="162" w:name="_Toc440875685"/>
      <w:bookmarkStart w:id="163" w:name="_Toc441131709"/>
      <w:bookmarkStart w:id="164" w:name="_Toc468352733"/>
      <w:bookmarkStart w:id="165" w:name="_Toc468352856"/>
      <w:bookmarkStart w:id="166" w:name="_Toc468355838"/>
      <w:bookmarkStart w:id="167" w:name="_Toc469480714"/>
      <w:bookmarkStart w:id="168" w:name="_Toc471898525"/>
      <w:bookmarkStart w:id="169" w:name="_Toc498523740"/>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953802" w:rsidRPr="006238AF" w:rsidRDefault="0094713A" w:rsidP="0094713A">
      <w:pPr>
        <w:pStyle w:val="3"/>
        <w:ind w:left="0" w:firstLine="709"/>
        <w:jc w:val="both"/>
        <w:rPr>
          <w:b w:val="0"/>
        </w:rPr>
      </w:pPr>
      <w:bookmarkStart w:id="170" w:name="_Toc439238032"/>
      <w:bookmarkStart w:id="171" w:name="_Toc439238154"/>
      <w:bookmarkStart w:id="172" w:name="_Toc439252706"/>
      <w:bookmarkStart w:id="173" w:name="_Toc439323564"/>
      <w:bookmarkStart w:id="174" w:name="_Toc439323680"/>
      <w:bookmarkStart w:id="175" w:name="_Toc440361314"/>
      <w:bookmarkStart w:id="176" w:name="_Toc440376069"/>
      <w:bookmarkStart w:id="177" w:name="_Toc440376196"/>
      <w:bookmarkStart w:id="178" w:name="_Toc440382461"/>
      <w:bookmarkStart w:id="179" w:name="_Toc440447131"/>
      <w:bookmarkStart w:id="180" w:name="_Toc440620811"/>
      <w:bookmarkStart w:id="181" w:name="_Toc440631446"/>
      <w:bookmarkStart w:id="182" w:name="_Toc440875686"/>
      <w:bookmarkStart w:id="183" w:name="_Toc441131710"/>
      <w:bookmarkStart w:id="184" w:name="_Toc468352734"/>
      <w:bookmarkStart w:id="185" w:name="_Toc468352857"/>
      <w:bookmarkStart w:id="186" w:name="_Toc468355839"/>
      <w:bookmarkStart w:id="187" w:name="_Toc469480715"/>
      <w:bookmarkStart w:id="188" w:name="_Toc471898526"/>
      <w:bookmarkStart w:id="189" w:name="_Toc49852374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A36B98">
        <w:rPr>
          <w:b w:val="0"/>
        </w:rPr>
        <w:fldChar w:fldCharType="begin"/>
      </w:r>
      <w:r w:rsidR="00A659FB">
        <w:rPr>
          <w:b w:val="0"/>
        </w:rPr>
        <w:instrText xml:space="preserve"> REF _Ref440361531 \r \h </w:instrText>
      </w:r>
      <w:r w:rsidR="00A36B98">
        <w:rPr>
          <w:b w:val="0"/>
        </w:rPr>
      </w:r>
      <w:r w:rsidR="00A36B98">
        <w:rPr>
          <w:b w:val="0"/>
        </w:rPr>
        <w:fldChar w:fldCharType="separate"/>
      </w:r>
      <w:r w:rsidR="007D4D58">
        <w:rPr>
          <w:b w:val="0"/>
        </w:rPr>
        <w:t>5.6</w:t>
      </w:r>
      <w:r w:rsidR="00A36B98">
        <w:rPr>
          <w:b w:val="0"/>
        </w:rPr>
        <w:fldChar w:fldCharType="end"/>
      </w:r>
      <w:r w:rsidRPr="006238AF">
        <w:rPr>
          <w:b w:val="0"/>
        </w:rPr>
        <w:t>) и приложить его к своей Заявке.</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303E9" w:rsidRDefault="0094713A" w:rsidP="0094713A">
      <w:pPr>
        <w:pStyle w:val="3"/>
        <w:ind w:left="0" w:firstLine="709"/>
        <w:jc w:val="both"/>
        <w:rPr>
          <w:b w:val="0"/>
        </w:rPr>
      </w:pPr>
      <w:bookmarkStart w:id="190" w:name="_Toc439238033"/>
      <w:bookmarkStart w:id="191" w:name="_Toc439238155"/>
      <w:bookmarkStart w:id="192" w:name="_Toc439252707"/>
      <w:bookmarkStart w:id="193" w:name="_Toc439323565"/>
      <w:bookmarkStart w:id="194" w:name="_Toc439323681"/>
      <w:bookmarkStart w:id="195" w:name="_Toc440361315"/>
      <w:bookmarkStart w:id="196" w:name="_Toc440376070"/>
      <w:bookmarkStart w:id="197" w:name="_Toc440376197"/>
      <w:bookmarkStart w:id="198" w:name="_Toc440382462"/>
      <w:bookmarkStart w:id="199" w:name="_Toc440447132"/>
      <w:bookmarkStart w:id="200" w:name="_Toc440620812"/>
      <w:bookmarkStart w:id="201" w:name="_Toc440631447"/>
      <w:bookmarkStart w:id="202" w:name="_Toc440875687"/>
      <w:bookmarkStart w:id="203" w:name="_Toc441131711"/>
      <w:bookmarkStart w:id="204" w:name="_Toc468352735"/>
      <w:bookmarkStart w:id="205" w:name="_Toc468352858"/>
      <w:bookmarkStart w:id="206" w:name="_Toc468355840"/>
      <w:bookmarkStart w:id="207" w:name="_Toc469480716"/>
      <w:bookmarkStart w:id="208" w:name="_Toc471898527"/>
      <w:bookmarkStart w:id="209" w:name="_Toc49852374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53802" w:rsidRPr="003303E9" w:rsidRDefault="00953802" w:rsidP="00953802">
      <w:pPr>
        <w:pStyle w:val="2"/>
        <w:tabs>
          <w:tab w:val="clear" w:pos="1700"/>
          <w:tab w:val="left" w:pos="567"/>
        </w:tabs>
        <w:spacing w:line="264" w:lineRule="auto"/>
      </w:pPr>
      <w:bookmarkStart w:id="210" w:name="_Toc498523743"/>
      <w:r w:rsidRPr="003303E9">
        <w:rPr>
          <w:bCs w:val="0"/>
        </w:rPr>
        <w:t>Антикоррупционная оговорка, включаемая в проект договора</w:t>
      </w:r>
      <w:bookmarkEnd w:id="210"/>
    </w:p>
    <w:p w:rsidR="00953802" w:rsidRPr="003303E9" w:rsidRDefault="0094713A" w:rsidP="0094713A">
      <w:pPr>
        <w:pStyle w:val="3"/>
        <w:ind w:left="0" w:firstLine="709"/>
        <w:jc w:val="both"/>
        <w:rPr>
          <w:b w:val="0"/>
        </w:rPr>
      </w:pPr>
      <w:bookmarkStart w:id="211" w:name="_Toc439238157"/>
      <w:bookmarkStart w:id="212" w:name="_Toc439252709"/>
      <w:bookmarkStart w:id="213" w:name="_Toc439323567"/>
      <w:bookmarkStart w:id="214" w:name="_Toc439323683"/>
      <w:bookmarkStart w:id="215" w:name="_Toc440361317"/>
      <w:bookmarkStart w:id="216" w:name="_Toc440376072"/>
      <w:bookmarkStart w:id="217" w:name="_Toc440376199"/>
      <w:bookmarkStart w:id="218" w:name="_Toc440382464"/>
      <w:bookmarkStart w:id="219" w:name="_Toc440447134"/>
      <w:bookmarkStart w:id="220" w:name="_Toc440620814"/>
      <w:bookmarkStart w:id="221" w:name="_Toc440631449"/>
      <w:bookmarkStart w:id="222" w:name="_Toc440875689"/>
      <w:bookmarkStart w:id="223" w:name="_Toc441131713"/>
      <w:bookmarkStart w:id="224" w:name="_Toc468352737"/>
      <w:bookmarkStart w:id="225" w:name="_Toc468352860"/>
      <w:bookmarkStart w:id="226" w:name="_Toc468355842"/>
      <w:bookmarkStart w:id="227" w:name="_Toc469480718"/>
      <w:bookmarkStart w:id="228" w:name="_Toc471898529"/>
      <w:bookmarkStart w:id="229" w:name="_Toc49852374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6B98">
        <w:rPr>
          <w:b w:val="0"/>
        </w:rPr>
        <w:fldChar w:fldCharType="begin"/>
      </w:r>
      <w:r w:rsidR="008D2928">
        <w:rPr>
          <w:b w:val="0"/>
        </w:rPr>
        <w:instrText xml:space="preserve"> REF _Ref440270867 \r \h </w:instrText>
      </w:r>
      <w:r w:rsidR="00A36B98">
        <w:rPr>
          <w:b w:val="0"/>
        </w:rPr>
      </w:r>
      <w:r w:rsidR="00A36B98">
        <w:rPr>
          <w:b w:val="0"/>
        </w:rPr>
        <w:fldChar w:fldCharType="separate"/>
      </w:r>
      <w:r w:rsidR="007D4D58">
        <w:rPr>
          <w:b w:val="0"/>
        </w:rPr>
        <w:t>2.2.3</w:t>
      </w:r>
      <w:r w:rsidR="00A36B98">
        <w:rPr>
          <w:b w:val="0"/>
        </w:rPr>
        <w:fldChar w:fldCharType="end"/>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94713A" w:rsidRPr="003303E9" w:rsidRDefault="0094713A" w:rsidP="0094713A">
      <w:pPr>
        <w:pStyle w:val="3"/>
        <w:ind w:left="0" w:firstLine="709"/>
        <w:jc w:val="both"/>
        <w:rPr>
          <w:b w:val="0"/>
        </w:rPr>
      </w:pPr>
      <w:bookmarkStart w:id="230" w:name="_Toc439238158"/>
      <w:bookmarkStart w:id="231" w:name="_Toc439252710"/>
      <w:bookmarkStart w:id="232" w:name="_Toc439323568"/>
      <w:bookmarkStart w:id="233" w:name="_Toc439323684"/>
      <w:bookmarkStart w:id="234" w:name="_Toc440361318"/>
      <w:bookmarkStart w:id="235" w:name="_Toc440376073"/>
      <w:bookmarkStart w:id="236" w:name="_Toc440376200"/>
      <w:bookmarkStart w:id="237" w:name="_Toc440382465"/>
      <w:bookmarkStart w:id="238" w:name="_Toc440447135"/>
      <w:bookmarkStart w:id="239" w:name="_Toc440620815"/>
      <w:bookmarkStart w:id="240" w:name="_Toc440631450"/>
      <w:bookmarkStart w:id="241" w:name="_Toc440875690"/>
      <w:bookmarkStart w:id="242" w:name="_Toc441131714"/>
      <w:bookmarkStart w:id="243" w:name="_Toc468352738"/>
      <w:bookmarkStart w:id="244" w:name="_Toc468352861"/>
      <w:bookmarkStart w:id="245" w:name="_Toc468355843"/>
      <w:bookmarkStart w:id="246" w:name="_Toc469480719"/>
      <w:bookmarkStart w:id="247" w:name="_Toc471898530"/>
      <w:bookmarkStart w:id="248" w:name="_Toc49852374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94713A" w:rsidRPr="003303E9" w:rsidRDefault="0094713A" w:rsidP="0094713A">
      <w:pPr>
        <w:pStyle w:val="3"/>
        <w:ind w:left="0" w:firstLine="709"/>
        <w:jc w:val="both"/>
        <w:rPr>
          <w:b w:val="0"/>
        </w:rPr>
      </w:pPr>
      <w:bookmarkStart w:id="249" w:name="_Toc439238159"/>
      <w:bookmarkStart w:id="250" w:name="_Toc439252711"/>
      <w:bookmarkStart w:id="251" w:name="_Toc439323569"/>
      <w:bookmarkStart w:id="252" w:name="_Toc439323685"/>
      <w:bookmarkStart w:id="253" w:name="_Ref440270867"/>
      <w:bookmarkStart w:id="254" w:name="_Toc440361319"/>
      <w:bookmarkStart w:id="255" w:name="_Toc440376074"/>
      <w:bookmarkStart w:id="256" w:name="_Toc440376201"/>
      <w:bookmarkStart w:id="257" w:name="_Toc440382466"/>
      <w:bookmarkStart w:id="258" w:name="_Toc440447136"/>
      <w:bookmarkStart w:id="259" w:name="_Toc440620816"/>
      <w:bookmarkStart w:id="260" w:name="_Toc440631451"/>
      <w:bookmarkStart w:id="261" w:name="_Toc440875691"/>
      <w:bookmarkStart w:id="262" w:name="_Toc441131715"/>
      <w:bookmarkStart w:id="263" w:name="_Toc468352739"/>
      <w:bookmarkStart w:id="264" w:name="_Toc468352862"/>
      <w:bookmarkStart w:id="265" w:name="_Toc468355844"/>
      <w:bookmarkStart w:id="266" w:name="_Toc469480720"/>
      <w:bookmarkStart w:id="267" w:name="_Toc471898531"/>
      <w:bookmarkStart w:id="268" w:name="_Toc498523746"/>
      <w:r w:rsidRPr="003303E9">
        <w:rPr>
          <w:b w:val="0"/>
        </w:rPr>
        <w:t>Текст Антикоррупционной оговорки:</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 xml:space="preserve">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w:t>
      </w:r>
      <w:r w:rsidRPr="00796F09">
        <w:rPr>
          <w:sz w:val="24"/>
          <w:szCs w:val="24"/>
        </w:rPr>
        <w:lastRenderedPageBreak/>
        <w:t>целью получить какие-либо неправомерные преимущества или достичь иные неправомерные цели</w:t>
      </w:r>
      <w:r w:rsidRPr="00796F09">
        <w:rPr>
          <w:i/>
          <w:sz w:val="24"/>
          <w:szCs w:val="24"/>
        </w:rPr>
        <w:t>.</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69" w:name="_Ref303622434"/>
      <w:bookmarkStart w:id="270" w:name="_Ref303624273"/>
      <w:bookmarkStart w:id="271" w:name="_Ref303682476"/>
      <w:bookmarkStart w:id="272" w:name="_Ref303683017"/>
      <w:bookmarkEnd w:id="269"/>
      <w:bookmarkEnd w:id="270"/>
      <w:bookmarkEnd w:id="271"/>
      <w:bookmarkEnd w:id="272"/>
    </w:p>
    <w:p w:rsidR="002E5FEB" w:rsidRPr="00F31976" w:rsidRDefault="002E5FEB" w:rsidP="002E5FEB">
      <w:pPr>
        <w:pStyle w:val="2"/>
        <w:tabs>
          <w:tab w:val="clear" w:pos="1700"/>
          <w:tab w:val="left" w:pos="567"/>
        </w:tabs>
        <w:spacing w:line="264" w:lineRule="auto"/>
        <w:rPr>
          <w:bCs w:val="0"/>
        </w:rPr>
      </w:pPr>
      <w:bookmarkStart w:id="273" w:name="_Toc469470557"/>
      <w:bookmarkStart w:id="274" w:name="_Toc498523747"/>
      <w:r w:rsidRPr="00F31976">
        <w:rPr>
          <w:bCs w:val="0"/>
        </w:rPr>
        <w:lastRenderedPageBreak/>
        <w:t>Дополнительные условия, включаемые в проект договора</w:t>
      </w:r>
      <w:bookmarkEnd w:id="273"/>
      <w:bookmarkEnd w:id="274"/>
    </w:p>
    <w:p w:rsidR="002E5FEB" w:rsidRPr="00F31976" w:rsidRDefault="002E5FEB" w:rsidP="002E5FEB">
      <w:pPr>
        <w:pStyle w:val="3"/>
        <w:ind w:left="0" w:firstLine="709"/>
        <w:jc w:val="both"/>
        <w:rPr>
          <w:b w:val="0"/>
        </w:rPr>
      </w:pPr>
      <w:bookmarkStart w:id="275" w:name="_Toc469470558"/>
      <w:bookmarkStart w:id="276" w:name="_Toc469480722"/>
      <w:bookmarkStart w:id="277" w:name="_Toc471898533"/>
      <w:bookmarkStart w:id="278" w:name="_Toc498523748"/>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36B98">
        <w:rPr>
          <w:b w:val="0"/>
        </w:rPr>
        <w:fldChar w:fldCharType="begin"/>
      </w:r>
      <w:r>
        <w:rPr>
          <w:b w:val="0"/>
        </w:rPr>
        <w:instrText xml:space="preserve"> REF _Ref469470272 \r \h </w:instrText>
      </w:r>
      <w:r w:rsidR="00A36B98">
        <w:rPr>
          <w:b w:val="0"/>
        </w:rPr>
      </w:r>
      <w:r w:rsidR="00A36B98">
        <w:rPr>
          <w:b w:val="0"/>
        </w:rPr>
        <w:fldChar w:fldCharType="separate"/>
      </w:r>
      <w:r w:rsidR="007D4D58">
        <w:rPr>
          <w:b w:val="0"/>
        </w:rPr>
        <w:t>2.3.3</w:t>
      </w:r>
      <w:r w:rsidR="00A36B98">
        <w:rPr>
          <w:b w:val="0"/>
        </w:rPr>
        <w:fldChar w:fldCharType="end"/>
      </w:r>
      <w:r w:rsidRPr="00F31976">
        <w:rPr>
          <w:b w:val="0"/>
        </w:rPr>
        <w:t>).</w:t>
      </w:r>
      <w:bookmarkEnd w:id="275"/>
      <w:bookmarkEnd w:id="276"/>
      <w:bookmarkEnd w:id="277"/>
      <w:bookmarkEnd w:id="278"/>
    </w:p>
    <w:p w:rsidR="002E5FEB" w:rsidRPr="00F31976" w:rsidRDefault="002E5FEB" w:rsidP="002E5FEB">
      <w:pPr>
        <w:pStyle w:val="3"/>
        <w:ind w:left="0" w:firstLine="709"/>
        <w:jc w:val="both"/>
        <w:rPr>
          <w:b w:val="0"/>
          <w:szCs w:val="24"/>
        </w:rPr>
      </w:pPr>
      <w:bookmarkStart w:id="279" w:name="_Toc469470559"/>
      <w:bookmarkStart w:id="280" w:name="_Toc469480723"/>
      <w:bookmarkStart w:id="281" w:name="_Toc471898534"/>
      <w:bookmarkStart w:id="282" w:name="_Toc498523749"/>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79"/>
      <w:bookmarkEnd w:id="280"/>
      <w:bookmarkEnd w:id="281"/>
      <w:bookmarkEnd w:id="282"/>
    </w:p>
    <w:p w:rsidR="002E5FEB" w:rsidRPr="00F31976" w:rsidRDefault="002E5FEB" w:rsidP="002E5FEB">
      <w:pPr>
        <w:pStyle w:val="3"/>
        <w:ind w:left="0" w:firstLine="709"/>
        <w:jc w:val="both"/>
        <w:rPr>
          <w:b w:val="0"/>
          <w:szCs w:val="24"/>
        </w:rPr>
      </w:pPr>
      <w:bookmarkStart w:id="283" w:name="_Ref469470272"/>
      <w:bookmarkStart w:id="284" w:name="_Toc469470560"/>
      <w:bookmarkStart w:id="285" w:name="_Toc469480724"/>
      <w:bookmarkStart w:id="286" w:name="_Toc471898535"/>
      <w:bookmarkStart w:id="287" w:name="_Toc498523750"/>
      <w:r w:rsidRPr="00F31976">
        <w:rPr>
          <w:b w:val="0"/>
        </w:rPr>
        <w:t>Дополнительные</w:t>
      </w:r>
      <w:r w:rsidRPr="00F31976">
        <w:rPr>
          <w:b w:val="0"/>
          <w:szCs w:val="24"/>
        </w:rPr>
        <w:t xml:space="preserve"> условия:</w:t>
      </w:r>
      <w:bookmarkEnd w:id="283"/>
      <w:bookmarkEnd w:id="284"/>
      <w:bookmarkEnd w:id="285"/>
      <w:bookmarkEnd w:id="286"/>
      <w:bookmarkEnd w:id="287"/>
    </w:p>
    <w:p w:rsidR="002E5FEB" w:rsidRPr="00F31976" w:rsidRDefault="002E5FEB" w:rsidP="002E5FEB">
      <w:pPr>
        <w:pStyle w:val="3"/>
        <w:numPr>
          <w:ilvl w:val="0"/>
          <w:numId w:val="0"/>
        </w:numPr>
        <w:ind w:firstLine="709"/>
        <w:jc w:val="both"/>
        <w:rPr>
          <w:b w:val="0"/>
          <w:szCs w:val="24"/>
        </w:rPr>
      </w:pPr>
      <w:bookmarkStart w:id="288" w:name="_Toc469470561"/>
      <w:bookmarkStart w:id="289" w:name="_Toc469480725"/>
      <w:bookmarkStart w:id="290" w:name="_Toc471898536"/>
      <w:bookmarkStart w:id="291" w:name="_Toc498523751"/>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88"/>
      <w:bookmarkEnd w:id="289"/>
      <w:bookmarkEnd w:id="290"/>
      <w:bookmarkEnd w:id="291"/>
    </w:p>
    <w:p w:rsidR="002E5FEB" w:rsidRPr="00F31976" w:rsidRDefault="002E5FEB" w:rsidP="002E5FEB">
      <w:pPr>
        <w:pStyle w:val="3"/>
        <w:numPr>
          <w:ilvl w:val="0"/>
          <w:numId w:val="0"/>
        </w:numPr>
        <w:ind w:firstLine="709"/>
        <w:jc w:val="both"/>
        <w:rPr>
          <w:b w:val="0"/>
          <w:szCs w:val="24"/>
        </w:rPr>
      </w:pPr>
      <w:bookmarkStart w:id="292" w:name="_Toc469470562"/>
      <w:bookmarkStart w:id="293" w:name="_Toc469480726"/>
      <w:bookmarkStart w:id="294" w:name="_Toc471898537"/>
      <w:bookmarkStart w:id="295" w:name="_Toc498523752"/>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92"/>
      <w:bookmarkEnd w:id="293"/>
      <w:bookmarkEnd w:id="294"/>
      <w:bookmarkEnd w:id="295"/>
    </w:p>
    <w:p w:rsidR="002E5FEB" w:rsidRPr="00F31976" w:rsidRDefault="002E5FEB" w:rsidP="002E5FEB">
      <w:pPr>
        <w:pStyle w:val="3"/>
        <w:numPr>
          <w:ilvl w:val="0"/>
          <w:numId w:val="0"/>
        </w:numPr>
        <w:ind w:firstLine="709"/>
        <w:jc w:val="both"/>
        <w:rPr>
          <w:b w:val="0"/>
          <w:szCs w:val="24"/>
        </w:rPr>
      </w:pPr>
      <w:bookmarkStart w:id="296" w:name="_Toc469470563"/>
      <w:bookmarkStart w:id="297" w:name="_Toc469480727"/>
      <w:bookmarkStart w:id="298" w:name="_Toc471898538"/>
      <w:bookmarkStart w:id="299" w:name="_Toc498523753"/>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96"/>
      <w:bookmarkEnd w:id="297"/>
      <w:bookmarkEnd w:id="298"/>
      <w:bookmarkEnd w:id="299"/>
    </w:p>
    <w:p w:rsidR="002E5FEB" w:rsidRPr="007E5B28" w:rsidRDefault="002E5FEB" w:rsidP="002E5FEB">
      <w:pPr>
        <w:pStyle w:val="3"/>
        <w:numPr>
          <w:ilvl w:val="0"/>
          <w:numId w:val="0"/>
        </w:numPr>
        <w:ind w:firstLine="709"/>
        <w:jc w:val="both"/>
        <w:rPr>
          <w:b w:val="0"/>
          <w:szCs w:val="24"/>
        </w:rPr>
      </w:pPr>
      <w:bookmarkStart w:id="300" w:name="_Toc469470564"/>
      <w:bookmarkStart w:id="301" w:name="_Toc469480728"/>
      <w:bookmarkStart w:id="302" w:name="_Toc471898539"/>
      <w:bookmarkStart w:id="303" w:name="_Toc498523754"/>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00"/>
      <w:bookmarkEnd w:id="301"/>
      <w:bookmarkEnd w:id="302"/>
      <w:bookmarkEnd w:id="30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304" w:name="_Ref303711222"/>
      <w:bookmarkStart w:id="305" w:name="_Ref311232052"/>
      <w:bookmarkStart w:id="306" w:name="_Toc4985237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304"/>
      <w:r w:rsidR="00D51A0B" w:rsidRPr="00E71A48">
        <w:rPr>
          <w:szCs w:val="24"/>
        </w:rPr>
        <w:t>Заявок</w:t>
      </w:r>
      <w:bookmarkEnd w:id="305"/>
      <w:bookmarkEnd w:id="306"/>
    </w:p>
    <w:p w:rsidR="00717F60" w:rsidRPr="00E71A48" w:rsidRDefault="00717F60" w:rsidP="00E71A48">
      <w:pPr>
        <w:pStyle w:val="2"/>
        <w:tabs>
          <w:tab w:val="clear" w:pos="1700"/>
          <w:tab w:val="left" w:pos="567"/>
        </w:tabs>
        <w:spacing w:line="264" w:lineRule="auto"/>
      </w:pPr>
      <w:bookmarkStart w:id="307" w:name="_Toc498523756"/>
      <w:r w:rsidRPr="00E71A48">
        <w:t xml:space="preserve">Общий порядок проведения </w:t>
      </w:r>
      <w:r w:rsidR="00440928" w:rsidRPr="00E71A48">
        <w:t>З</w:t>
      </w:r>
      <w:r w:rsidRPr="00E71A48">
        <w:t>апроса предложений</w:t>
      </w:r>
      <w:bookmarkEnd w:id="307"/>
    </w:p>
    <w:p w:rsidR="00717F60" w:rsidRPr="00E71A48" w:rsidRDefault="00717F60" w:rsidP="00953802">
      <w:pPr>
        <w:pStyle w:val="3"/>
        <w:rPr>
          <w:bCs w:val="0"/>
          <w:szCs w:val="24"/>
        </w:rPr>
      </w:pPr>
      <w:bookmarkStart w:id="308" w:name="_Toc439323688"/>
      <w:bookmarkStart w:id="309" w:name="_Toc440361322"/>
      <w:bookmarkStart w:id="310" w:name="_Toc440376077"/>
      <w:bookmarkStart w:id="311" w:name="_Toc440376204"/>
      <w:bookmarkStart w:id="312" w:name="_Toc440382469"/>
      <w:bookmarkStart w:id="313" w:name="_Toc440447139"/>
      <w:bookmarkStart w:id="314" w:name="_Toc440620819"/>
      <w:bookmarkStart w:id="315" w:name="_Toc440631454"/>
      <w:bookmarkStart w:id="316" w:name="_Toc440875694"/>
      <w:bookmarkStart w:id="317" w:name="_Toc441131718"/>
      <w:bookmarkStart w:id="318" w:name="_Toc468352742"/>
      <w:bookmarkStart w:id="319" w:name="_Toc468352865"/>
      <w:bookmarkStart w:id="320" w:name="_Toc468355847"/>
      <w:bookmarkStart w:id="321" w:name="_Toc469480731"/>
      <w:bookmarkStart w:id="322" w:name="_Toc471898542"/>
      <w:bookmarkStart w:id="323" w:name="_Toc498523757"/>
      <w:r w:rsidRPr="00E71A48">
        <w:rPr>
          <w:szCs w:val="24"/>
        </w:rPr>
        <w:t>Запрос</w:t>
      </w:r>
      <w:r w:rsidRPr="00E71A48">
        <w:rPr>
          <w:bCs w:val="0"/>
          <w:szCs w:val="24"/>
        </w:rPr>
        <w:t xml:space="preserve"> предложений проводится в следующем порядке: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34FA">
        <w:fldChar w:fldCharType="begin"/>
      </w:r>
      <w:r w:rsidR="001B34FA">
        <w:instrText xml:space="preserve"> REF _Ref305973033 \r \h  \* MERGEFORMAT </w:instrText>
      </w:r>
      <w:r w:rsidR="001B34FA">
        <w:fldChar w:fldCharType="separate"/>
      </w:r>
      <w:r w:rsidR="007D4D58" w:rsidRPr="007D4D58">
        <w:rPr>
          <w:bCs w:val="0"/>
          <w:sz w:val="24"/>
          <w:szCs w:val="24"/>
        </w:rPr>
        <w:t>3.2</w:t>
      </w:r>
      <w:r w:rsidR="001B34F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34FA">
        <w:fldChar w:fldCharType="begin"/>
      </w:r>
      <w:r w:rsidR="001B34FA">
        <w:instrText xml:space="preserve"> REF _Ref305973147 \r \h  \* MERGEFORMAT </w:instrText>
      </w:r>
      <w:r w:rsidR="001B34FA">
        <w:fldChar w:fldCharType="separate"/>
      </w:r>
      <w:r w:rsidR="007D4D58" w:rsidRPr="007D4D58">
        <w:rPr>
          <w:bCs w:val="0"/>
          <w:sz w:val="24"/>
          <w:szCs w:val="24"/>
        </w:rPr>
        <w:t>3.3</w:t>
      </w:r>
      <w:r w:rsidR="001B34FA">
        <w:fldChar w:fldCharType="end"/>
      </w:r>
      <w:r w:rsidR="00A36B9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4" w:name="__RefNumPara__828_922829174"/>
      <w:bookmarkEnd w:id="32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6B9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1B34FA">
        <w:fldChar w:fldCharType="begin"/>
      </w:r>
      <w:r w:rsidR="001B34FA">
        <w:instrText xml:space="preserve"> REF _Ref305973214 \r \h  \* MERGEFORMAT </w:instrText>
      </w:r>
      <w:r w:rsidR="001B34FA">
        <w:fldChar w:fldCharType="separate"/>
      </w:r>
      <w:r w:rsidR="007D4D58" w:rsidRPr="007D4D58">
        <w:rPr>
          <w:bCs w:val="0"/>
          <w:sz w:val="24"/>
          <w:szCs w:val="24"/>
        </w:rPr>
        <w:t>3.4</w:t>
      </w:r>
      <w:r w:rsidR="001B34FA">
        <w:fldChar w:fldCharType="end"/>
      </w:r>
      <w:r w:rsidR="00096E9D" w:rsidRPr="00E71A48">
        <w:rPr>
          <w:bCs w:val="0"/>
          <w:sz w:val="24"/>
          <w:szCs w:val="24"/>
        </w:rPr>
        <w:t xml:space="preserve">, </w:t>
      </w:r>
      <w:r w:rsidR="001B34FA">
        <w:fldChar w:fldCharType="begin"/>
      </w:r>
      <w:r w:rsidR="001B34FA">
        <w:instrText xml:space="preserve"> REF _Ref303683883 \r \h  \* MERGEFORMAT </w:instrText>
      </w:r>
      <w:r w:rsidR="001B34FA">
        <w:fldChar w:fldCharType="separate"/>
      </w:r>
      <w:r w:rsidR="007D4D58" w:rsidRPr="007D4D58">
        <w:rPr>
          <w:bCs w:val="0"/>
          <w:sz w:val="24"/>
          <w:szCs w:val="24"/>
        </w:rPr>
        <w:t>3.5</w:t>
      </w:r>
      <w:r w:rsidR="001B34F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5" w:name="__RefNumPara__832_922829174"/>
      <w:bookmarkEnd w:id="32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36B98">
        <w:fldChar w:fldCharType="begin"/>
      </w:r>
      <w:r w:rsidR="00A659FB">
        <w:rPr>
          <w:bCs w:val="0"/>
          <w:sz w:val="24"/>
          <w:szCs w:val="24"/>
        </w:rPr>
        <w:instrText xml:space="preserve"> REF _Ref468202194 \r \h </w:instrText>
      </w:r>
      <w:r w:rsidR="00A36B98">
        <w:fldChar w:fldCharType="separate"/>
      </w:r>
      <w:r w:rsidR="007D4D58">
        <w:rPr>
          <w:bCs w:val="0"/>
          <w:sz w:val="24"/>
          <w:szCs w:val="24"/>
        </w:rPr>
        <w:t>3.6</w:t>
      </w:r>
      <w:r w:rsidR="00A36B98">
        <w:fldChar w:fldCharType="end"/>
      </w:r>
      <w:r w:rsidR="00A36B9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26" w:name="__RefNumPara__834_922829174"/>
      <w:bookmarkEnd w:id="32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34FA">
        <w:fldChar w:fldCharType="begin"/>
      </w:r>
      <w:r w:rsidR="001B34FA">
        <w:instrText xml:space="preserve"> REF _Ref303250967 \r \h  \* MERGEFORMAT </w:instrText>
      </w:r>
      <w:r w:rsidR="001B34FA">
        <w:fldChar w:fldCharType="separate"/>
      </w:r>
      <w:r w:rsidR="007D4D58" w:rsidRPr="007D4D58">
        <w:rPr>
          <w:bCs w:val="0"/>
          <w:sz w:val="24"/>
          <w:szCs w:val="24"/>
        </w:rPr>
        <w:t>3.7</w:t>
      </w:r>
      <w:r w:rsidR="001B34FA">
        <w:fldChar w:fldCharType="end"/>
      </w:r>
      <w:r w:rsidR="00A36B9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7" w:name="__RefNumPara__836_922829174"/>
      <w:bookmarkEnd w:id="32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36B98">
        <w:fldChar w:fldCharType="begin"/>
      </w:r>
      <w:r w:rsidR="00AD7AB8">
        <w:rPr>
          <w:bCs w:val="0"/>
          <w:sz w:val="24"/>
          <w:szCs w:val="24"/>
        </w:rPr>
        <w:instrText xml:space="preserve"> REF _Ref471898107 \r \h </w:instrText>
      </w:r>
      <w:r w:rsidR="00A36B98">
        <w:fldChar w:fldCharType="separate"/>
      </w:r>
      <w:r w:rsidR="007D4D58">
        <w:rPr>
          <w:bCs w:val="0"/>
          <w:sz w:val="24"/>
          <w:szCs w:val="24"/>
        </w:rPr>
        <w:t>3.9</w:t>
      </w:r>
      <w:r w:rsidR="00A36B98">
        <w:fldChar w:fldCharType="end"/>
      </w:r>
      <w:r w:rsidR="00A36B9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A36B98">
        <w:fldChar w:fldCharType="begin"/>
      </w:r>
      <w:r w:rsidR="00AD7AB8">
        <w:rPr>
          <w:bCs w:val="0"/>
          <w:sz w:val="24"/>
          <w:szCs w:val="24"/>
        </w:rPr>
        <w:instrText xml:space="preserve"> REF _Ref468355339 \r \h </w:instrText>
      </w:r>
      <w:r w:rsidR="00A36B98">
        <w:fldChar w:fldCharType="separate"/>
      </w:r>
      <w:r w:rsidR="007D4D58">
        <w:rPr>
          <w:bCs w:val="0"/>
          <w:sz w:val="24"/>
          <w:szCs w:val="24"/>
        </w:rPr>
        <w:t>3.12</w:t>
      </w:r>
      <w:r w:rsidR="00A36B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34FA">
        <w:fldChar w:fldCharType="begin"/>
      </w:r>
      <w:r w:rsidR="001B34FA">
        <w:instrText xml:space="preserve"> REF _Ref306140410 \r \h  \* MERGEFORMAT </w:instrText>
      </w:r>
      <w:r w:rsidR="001B34FA">
        <w:fldChar w:fldCharType="separate"/>
      </w:r>
      <w:r w:rsidR="007D4D58" w:rsidRPr="007D4D58">
        <w:rPr>
          <w:bCs w:val="0"/>
          <w:sz w:val="24"/>
          <w:szCs w:val="24"/>
        </w:rPr>
        <w:t>3.13</w:t>
      </w:r>
      <w:r w:rsidR="001B34F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34FA">
        <w:fldChar w:fldCharType="begin"/>
      </w:r>
      <w:r w:rsidR="001B34FA">
        <w:instrText xml:space="preserve"> REF _Ref306140451 \r \h  \* MERGEFORMAT </w:instrText>
      </w:r>
      <w:r w:rsidR="001B34FA">
        <w:fldChar w:fldCharType="separate"/>
      </w:r>
      <w:r w:rsidR="007D4D58" w:rsidRPr="007D4D58">
        <w:rPr>
          <w:bCs w:val="0"/>
          <w:sz w:val="24"/>
          <w:szCs w:val="24"/>
        </w:rPr>
        <w:t>3.14</w:t>
      </w:r>
      <w:r w:rsidR="001B34F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28" w:name="_Toc439323689"/>
      <w:bookmarkStart w:id="329" w:name="_Toc440361323"/>
      <w:bookmarkStart w:id="330" w:name="_Toc440376078"/>
      <w:bookmarkStart w:id="331" w:name="_Toc440376205"/>
      <w:bookmarkStart w:id="332" w:name="_Toc440382470"/>
      <w:bookmarkStart w:id="333" w:name="_Toc440447140"/>
      <w:bookmarkStart w:id="334" w:name="_Toc440620820"/>
      <w:bookmarkStart w:id="335" w:name="_Toc440631455"/>
      <w:bookmarkStart w:id="336" w:name="_Toc440875695"/>
      <w:bookmarkStart w:id="337" w:name="_Toc441131719"/>
      <w:bookmarkStart w:id="338" w:name="_Toc468352743"/>
      <w:bookmarkStart w:id="339" w:name="_Toc468352866"/>
      <w:bookmarkStart w:id="340" w:name="_Toc468355848"/>
      <w:bookmarkStart w:id="341" w:name="_Toc469480732"/>
      <w:bookmarkStart w:id="342" w:name="_Toc471898543"/>
      <w:bookmarkStart w:id="343" w:name="_Toc4985237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44" w:name="_Ref303250835"/>
      <w:bookmarkStart w:id="345" w:name="_Ref305973033"/>
      <w:bookmarkStart w:id="346" w:name="_Toc498523759"/>
      <w:bookmarkStart w:id="34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44"/>
      <w:r w:rsidRPr="00E71A48">
        <w:t xml:space="preserve"> по запросу предложений</w:t>
      </w:r>
      <w:bookmarkEnd w:id="345"/>
      <w:bookmarkEnd w:id="34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34FA">
        <w:fldChar w:fldCharType="begin"/>
      </w:r>
      <w:r w:rsidR="001B34FA">
        <w:instrText xml:space="preserve"> REF _Ref302563524 \n \h  \* MERGEFORMAT </w:instrText>
      </w:r>
      <w:r w:rsidR="001B34FA">
        <w:fldChar w:fldCharType="separate"/>
      </w:r>
      <w:r w:rsidR="007D4D58" w:rsidRPr="007D4D58">
        <w:rPr>
          <w:sz w:val="24"/>
          <w:szCs w:val="24"/>
        </w:rPr>
        <w:t>1.1.1</w:t>
      </w:r>
      <w:r w:rsidR="001B34F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48" w:name="__RefNumPara__444_922829174"/>
      <w:bookmarkStart w:id="349" w:name="_Ref191386216"/>
      <w:bookmarkStart w:id="350" w:name="_Ref305973147"/>
      <w:bookmarkStart w:id="351" w:name="_Toc498523760"/>
      <w:bookmarkEnd w:id="347"/>
      <w:bookmarkEnd w:id="348"/>
      <w:r w:rsidRPr="00E71A48">
        <w:t xml:space="preserve">Подготовка </w:t>
      </w:r>
      <w:bookmarkEnd w:id="349"/>
      <w:r w:rsidRPr="00E71A48">
        <w:t>Заявок</w:t>
      </w:r>
      <w:bookmarkEnd w:id="350"/>
      <w:bookmarkEnd w:id="351"/>
    </w:p>
    <w:p w:rsidR="00717F60" w:rsidRPr="00E71A48" w:rsidRDefault="00717F60" w:rsidP="00E71A48">
      <w:pPr>
        <w:pStyle w:val="3"/>
        <w:spacing w:line="264" w:lineRule="auto"/>
        <w:rPr>
          <w:szCs w:val="24"/>
        </w:rPr>
      </w:pPr>
      <w:bookmarkStart w:id="352" w:name="_Ref306114638"/>
      <w:bookmarkStart w:id="353" w:name="_Toc440361326"/>
      <w:bookmarkStart w:id="354" w:name="_Toc440376081"/>
      <w:bookmarkStart w:id="355" w:name="_Toc440376208"/>
      <w:bookmarkStart w:id="356" w:name="_Toc440382473"/>
      <w:bookmarkStart w:id="357" w:name="_Toc440447143"/>
      <w:bookmarkStart w:id="358" w:name="_Toc440620823"/>
      <w:bookmarkStart w:id="359" w:name="_Toc440631458"/>
      <w:bookmarkStart w:id="360" w:name="_Toc440875698"/>
      <w:bookmarkStart w:id="361" w:name="_Toc441131722"/>
      <w:bookmarkStart w:id="362" w:name="_Toc468352746"/>
      <w:bookmarkStart w:id="363" w:name="_Toc468352869"/>
      <w:bookmarkStart w:id="364" w:name="_Toc468355851"/>
      <w:bookmarkStart w:id="365" w:name="_Toc469480735"/>
      <w:bookmarkStart w:id="366" w:name="_Toc471898546"/>
      <w:bookmarkStart w:id="367" w:name="_Toc498523761"/>
      <w:r w:rsidRPr="00E71A48">
        <w:rPr>
          <w:szCs w:val="24"/>
        </w:rPr>
        <w:t xml:space="preserve">Общие требования к </w:t>
      </w:r>
      <w:r w:rsidR="004B5EB3" w:rsidRPr="00E71A48">
        <w:rPr>
          <w:szCs w:val="24"/>
        </w:rPr>
        <w:t>Заявк</w:t>
      </w:r>
      <w:r w:rsidRPr="00E71A48">
        <w:rPr>
          <w:szCs w:val="24"/>
        </w:rPr>
        <w:t>е</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68"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68"/>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6B98">
        <w:rPr>
          <w:bCs w:val="0"/>
          <w:sz w:val="24"/>
          <w:szCs w:val="24"/>
        </w:rPr>
        <w:fldChar w:fldCharType="begin"/>
      </w:r>
      <w:r w:rsidR="008D2928">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7D4D58">
        <w:rPr>
          <w:bCs w:val="0"/>
          <w:sz w:val="24"/>
          <w:szCs w:val="24"/>
        </w:rPr>
        <w:t>5.1</w:t>
      </w:r>
      <w:r w:rsidR="00A36B9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_Ref440271072 \r \h </w:instrText>
      </w:r>
      <w:r w:rsidR="00A36B98">
        <w:rPr>
          <w:bCs w:val="0"/>
          <w:sz w:val="24"/>
          <w:szCs w:val="24"/>
        </w:rPr>
      </w:r>
      <w:r w:rsidR="00A36B98">
        <w:rPr>
          <w:bCs w:val="0"/>
          <w:sz w:val="24"/>
          <w:szCs w:val="24"/>
        </w:rPr>
        <w:fldChar w:fldCharType="separate"/>
      </w:r>
      <w:r w:rsidR="007D4D58">
        <w:rPr>
          <w:bCs w:val="0"/>
          <w:sz w:val="24"/>
          <w:szCs w:val="24"/>
        </w:rPr>
        <w:t>5.2</w:t>
      </w:r>
      <w:r w:rsidR="00A36B9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7D4D58">
        <w:rPr>
          <w:bCs w:val="0"/>
          <w:sz w:val="24"/>
          <w:szCs w:val="24"/>
        </w:rPr>
        <w:t>5.3</w:t>
      </w:r>
      <w:r w:rsidR="00A36B9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6B98">
        <w:rPr>
          <w:bCs w:val="0"/>
          <w:sz w:val="24"/>
          <w:szCs w:val="24"/>
        </w:rPr>
        <w:fldChar w:fldCharType="begin"/>
      </w:r>
      <w:r w:rsidR="00B71B9D">
        <w:rPr>
          <w:bCs w:val="0"/>
          <w:sz w:val="24"/>
          <w:szCs w:val="24"/>
        </w:rPr>
        <w:instrText xml:space="preserve"> REF _Ref440271036 \r \h </w:instrText>
      </w:r>
      <w:r w:rsidR="00A36B98">
        <w:rPr>
          <w:bCs w:val="0"/>
          <w:sz w:val="24"/>
          <w:szCs w:val="24"/>
        </w:rPr>
      </w:r>
      <w:r w:rsidR="00A36B98">
        <w:rPr>
          <w:bCs w:val="0"/>
          <w:sz w:val="24"/>
          <w:szCs w:val="24"/>
        </w:rPr>
        <w:fldChar w:fldCharType="separate"/>
      </w:r>
      <w:r w:rsidR="007D4D58">
        <w:rPr>
          <w:bCs w:val="0"/>
          <w:sz w:val="24"/>
          <w:szCs w:val="24"/>
        </w:rPr>
        <w:t>5.4</w:t>
      </w:r>
      <w:r w:rsidR="00A36B9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_Ref440361914 \r \h </w:instrText>
      </w:r>
      <w:r w:rsidR="00A36B98">
        <w:rPr>
          <w:bCs w:val="0"/>
          <w:sz w:val="24"/>
          <w:szCs w:val="24"/>
        </w:rPr>
      </w:r>
      <w:r w:rsidR="00A36B98">
        <w:rPr>
          <w:bCs w:val="0"/>
          <w:sz w:val="24"/>
          <w:szCs w:val="24"/>
        </w:rPr>
        <w:fldChar w:fldCharType="separate"/>
      </w:r>
      <w:r w:rsidR="007D4D58">
        <w:rPr>
          <w:bCs w:val="0"/>
          <w:sz w:val="24"/>
          <w:szCs w:val="24"/>
        </w:rPr>
        <w:t>5.5</w:t>
      </w:r>
      <w:r w:rsidR="00A36B9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34FA">
        <w:fldChar w:fldCharType="begin"/>
      </w:r>
      <w:r w:rsidR="001B34FA">
        <w:instrText xml:space="preserve"> REF _Ref191386407 \r \h  \* MERGEFORMAT </w:instrText>
      </w:r>
      <w:r w:rsidR="001B34FA">
        <w:fldChar w:fldCharType="separate"/>
      </w:r>
      <w:r w:rsidR="007D4D58" w:rsidRPr="007D4D58">
        <w:rPr>
          <w:bCs w:val="0"/>
          <w:sz w:val="24"/>
          <w:szCs w:val="24"/>
        </w:rPr>
        <w:t>3.3.8</w:t>
      </w:r>
      <w:r w:rsidR="001B34FA">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1B34FA">
        <w:fldChar w:fldCharType="begin"/>
      </w:r>
      <w:r w:rsidR="001B34FA">
        <w:instrText xml:space="preserve"> REF _Ref440361610 \r \h  \* MERGEFORMAT </w:instrText>
      </w:r>
      <w:r w:rsidR="001B34FA">
        <w:fldChar w:fldCharType="separate"/>
      </w:r>
      <w:r w:rsidR="007D4D58" w:rsidRPr="007D4D58">
        <w:rPr>
          <w:bCs w:val="0"/>
          <w:sz w:val="24"/>
          <w:szCs w:val="24"/>
        </w:rPr>
        <w:t>5.6</w:t>
      </w:r>
      <w:r w:rsidR="001B34FA">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69"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69"/>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_Ref55336310 \r \h  \* MERGEFORMAT </w:instrText>
      </w:r>
      <w:r w:rsidR="001B34FA">
        <w:fldChar w:fldCharType="separate"/>
      </w:r>
      <w:r w:rsidR="007D4D58" w:rsidRPr="007D4D58">
        <w:rPr>
          <w:bCs w:val="0"/>
          <w:sz w:val="24"/>
          <w:szCs w:val="24"/>
          <w:lang w:eastAsia="ru-RU"/>
        </w:rPr>
        <w:t>5.1</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1B34FA">
        <w:fldChar w:fldCharType="begin"/>
      </w:r>
      <w:r w:rsidR="001B34FA">
        <w:instrText xml:space="preserve"> REF _Ref440271964 \r \h  \* MERGEFORMAT </w:instrText>
      </w:r>
      <w:r w:rsidR="001B34FA">
        <w:fldChar w:fldCharType="separate"/>
      </w:r>
      <w:r w:rsidR="007D4D58" w:rsidRPr="007D4D58">
        <w:rPr>
          <w:sz w:val="24"/>
          <w:szCs w:val="24"/>
        </w:rPr>
        <w:t>5.1.3</w:t>
      </w:r>
      <w:r w:rsidR="001B34FA">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Документ(ы) в соответствии с пп.</w:t>
      </w:r>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7D4D58" w:rsidRPr="007D4D58">
        <w:rPr>
          <w:sz w:val="24"/>
          <w:szCs w:val="24"/>
        </w:rPr>
        <w:t>б)</w:t>
      </w:r>
      <w:r w:rsidR="001B34FA">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7D4D58" w:rsidRPr="007D4D58">
        <w:rPr>
          <w:sz w:val="24"/>
          <w:szCs w:val="24"/>
        </w:rPr>
        <w:t>3.3.8.3</w:t>
      </w:r>
      <w:r w:rsidR="001B34FA">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_Ref440537086 \r \h  \* MERGEFORMAT </w:instrText>
      </w:r>
      <w:r w:rsidR="001B34FA">
        <w:fldChar w:fldCharType="separate"/>
      </w:r>
      <w:r w:rsidR="007D4D58" w:rsidRPr="007D4D58">
        <w:rPr>
          <w:bCs w:val="0"/>
          <w:sz w:val="24"/>
          <w:szCs w:val="24"/>
        </w:rPr>
        <w:t>5.3</w:t>
      </w:r>
      <w:r w:rsidR="001B34FA">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_Ref440274913 \r \h  \* MERGEFORMAT </w:instrText>
      </w:r>
      <w:r w:rsidR="001B34FA">
        <w:fldChar w:fldCharType="separate"/>
      </w:r>
      <w:r w:rsidR="007D4D58" w:rsidRPr="007D4D58">
        <w:rPr>
          <w:bCs w:val="0"/>
          <w:sz w:val="24"/>
          <w:szCs w:val="24"/>
          <w:lang w:eastAsia="ru-RU"/>
        </w:rPr>
        <w:t>5.2</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_Ref440274902 \r \h  \* MERGEFORMAT </w:instrText>
      </w:r>
      <w:r w:rsidR="001B34FA">
        <w:fldChar w:fldCharType="separate"/>
      </w:r>
      <w:r w:rsidR="007D4D58" w:rsidRPr="007D4D58">
        <w:rPr>
          <w:bCs w:val="0"/>
          <w:sz w:val="24"/>
          <w:szCs w:val="24"/>
          <w:lang w:eastAsia="ru-RU"/>
        </w:rPr>
        <w:t>5.4</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7D4D58" w:rsidRPr="007D4D58">
        <w:rPr>
          <w:bCs w:val="0"/>
          <w:sz w:val="24"/>
          <w:szCs w:val="24"/>
        </w:rPr>
        <w:t>5.5</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_Ref440361610 \r \h  \* MERGEFORMAT </w:instrText>
      </w:r>
      <w:r w:rsidR="001B34FA">
        <w:fldChar w:fldCharType="separate"/>
      </w:r>
      <w:r w:rsidR="007D4D58" w:rsidRPr="007D4D58">
        <w:rPr>
          <w:bCs w:val="0"/>
          <w:sz w:val="24"/>
          <w:szCs w:val="24"/>
        </w:rPr>
        <w:t>5.6</w:t>
      </w:r>
      <w:r w:rsidR="001B34FA">
        <w:fldChar w:fldCharType="end"/>
      </w:r>
      <w:r w:rsidRPr="00441EA0">
        <w:rPr>
          <w:bCs w:val="0"/>
          <w:sz w:val="24"/>
          <w:szCs w:val="24"/>
          <w:lang w:eastAsia="ru-RU"/>
        </w:rPr>
        <w:t>)</w:t>
      </w:r>
      <w:r w:rsidRPr="00441EA0">
        <w:rPr>
          <w:bCs w:val="0"/>
          <w:sz w:val="24"/>
          <w:szCs w:val="24"/>
        </w:rPr>
        <w:t>;</w:t>
      </w:r>
    </w:p>
    <w:p w:rsidR="00717F60" w:rsidRPr="00577EC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_Ref444163763 \r \h  \* MERGEFORMAT </w:instrText>
      </w:r>
      <w:r w:rsidR="001B34FA">
        <w:fldChar w:fldCharType="separate"/>
      </w:r>
      <w:r w:rsidR="007D4D58" w:rsidRPr="007D4D58">
        <w:rPr>
          <w:bCs w:val="0"/>
          <w:sz w:val="24"/>
          <w:szCs w:val="24"/>
          <w:lang w:eastAsia="ru-RU"/>
        </w:rPr>
        <w:t>5.7.1</w:t>
      </w:r>
      <w:r w:rsidR="001B34FA">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r w:rsidR="008357B4" w:rsidRPr="00441EA0">
        <w:rPr>
          <w:bCs w:val="0"/>
          <w:sz w:val="24"/>
          <w:szCs w:val="24"/>
        </w:rPr>
        <w:t xml:space="preserve">файла копии Анкеты </w:t>
      </w:r>
      <w:r w:rsidR="008357B4" w:rsidRPr="00577EC9">
        <w:rPr>
          <w:bCs w:val="0"/>
          <w:sz w:val="24"/>
          <w:szCs w:val="24"/>
        </w:rPr>
        <w:t>Участника запроса предложений, выполненного в формате MS Word</w:t>
      </w:r>
      <w:r w:rsidRPr="00577EC9">
        <w:rPr>
          <w:bCs w:val="0"/>
          <w:sz w:val="24"/>
          <w:szCs w:val="24"/>
        </w:rPr>
        <w:t>;</w:t>
      </w:r>
    </w:p>
    <w:p w:rsidR="00250D0D" w:rsidRPr="00577EC9" w:rsidRDefault="00577EC9" w:rsidP="00250D0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1B34FA">
        <w:fldChar w:fldCharType="begin"/>
      </w:r>
      <w:r w:rsidR="001B34FA">
        <w:instrText xml:space="preserve"> REF _Ref491178086 \r \h  \* MERGEFORMAT </w:instrText>
      </w:r>
      <w:r w:rsidR="001B34FA">
        <w:fldChar w:fldCharType="separate"/>
      </w:r>
      <w:r w:rsidR="007D4D58" w:rsidRPr="007D4D58">
        <w:rPr>
          <w:sz w:val="24"/>
          <w:szCs w:val="24"/>
        </w:rPr>
        <w:t>5.7.2</w:t>
      </w:r>
      <w:r w:rsidR="001B34FA">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577EC9">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1B34FA">
        <w:fldChar w:fldCharType="begin"/>
      </w:r>
      <w:r w:rsidR="001B34FA">
        <w:instrText xml:space="preserve"> REF _Ref306005578 \r \h  \* MERGEFORMAT </w:instrText>
      </w:r>
      <w:r w:rsidR="001B34FA">
        <w:fldChar w:fldCharType="separate"/>
      </w:r>
      <w:r w:rsidR="007D4D58" w:rsidRPr="007D4D58">
        <w:rPr>
          <w:bCs w:val="0"/>
          <w:sz w:val="24"/>
          <w:szCs w:val="24"/>
        </w:rPr>
        <w:t>3.3.8.3</w:t>
      </w:r>
      <w:r w:rsidR="001B34FA">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r w:rsidR="00F463E8" w:rsidRPr="00441EA0">
        <w:rPr>
          <w:sz w:val="24"/>
          <w:szCs w:val="24"/>
        </w:rPr>
        <w:t xml:space="preserve">пп. </w:t>
      </w:r>
      <w:r w:rsidR="001B34FA">
        <w:fldChar w:fldCharType="begin"/>
      </w:r>
      <w:r w:rsidR="001B34FA">
        <w:instrText xml:space="preserve"> REF _Ref440279062 \r \h  \* MERGEFORMAT </w:instrText>
      </w:r>
      <w:r w:rsidR="001B34FA">
        <w:fldChar w:fldCharType="separate"/>
      </w:r>
      <w:r w:rsidR="007D4D58" w:rsidRPr="007D4D58">
        <w:rPr>
          <w:sz w:val="24"/>
          <w:szCs w:val="24"/>
        </w:rPr>
        <w:t>б)</w:t>
      </w:r>
      <w:r w:rsidR="001B34FA">
        <w:fldChar w:fldCharType="end"/>
      </w:r>
      <w:r w:rsidR="00FA5339" w:rsidRPr="00441EA0">
        <w:rPr>
          <w:sz w:val="24"/>
          <w:szCs w:val="24"/>
        </w:rPr>
        <w:t>,</w:t>
      </w:r>
      <w:r w:rsidR="007638F4" w:rsidRPr="00441EA0">
        <w:rPr>
          <w:sz w:val="24"/>
          <w:szCs w:val="24"/>
        </w:rPr>
        <w:t xml:space="preserve"> </w:t>
      </w:r>
      <w:r w:rsidR="00A36B98">
        <w:fldChar w:fldCharType="begin"/>
      </w:r>
      <w:r w:rsidR="00A36B98">
        <w:instrText xml:space="preserve"> REF _Ref440372326 \r \h  \* MERGEFORMAT </w:instrText>
      </w:r>
      <w:r w:rsidR="00A36B98">
        <w:fldChar w:fldCharType="separate"/>
      </w:r>
      <w:r w:rsidR="007D4D58" w:rsidRPr="007D4D58">
        <w:rPr>
          <w:sz w:val="24"/>
          <w:szCs w:val="24"/>
        </w:rPr>
        <w:t>д)</w:t>
      </w:r>
      <w:r w:rsidR="00A36B98">
        <w:fldChar w:fldCharType="end"/>
      </w:r>
      <w:r w:rsidR="007638F4" w:rsidRPr="00441EA0">
        <w:rPr>
          <w:sz w:val="24"/>
          <w:szCs w:val="24"/>
        </w:rPr>
        <w:t>,</w:t>
      </w:r>
      <w:r w:rsidR="00FA5339" w:rsidRPr="00441EA0">
        <w:rPr>
          <w:sz w:val="24"/>
          <w:szCs w:val="24"/>
        </w:rPr>
        <w:t xml:space="preserve"> </w:t>
      </w:r>
      <w:r w:rsidR="001B34FA">
        <w:fldChar w:fldCharType="begin"/>
      </w:r>
      <w:r w:rsidR="001B34FA">
        <w:instrText xml:space="preserve"> REF _Ref440371812 \r \h  \* MERGEFORMAT </w:instrText>
      </w:r>
      <w:r w:rsidR="001B34FA">
        <w:fldChar w:fldCharType="separate"/>
      </w:r>
      <w:r w:rsidR="007D4D58" w:rsidRPr="007D4D58">
        <w:rPr>
          <w:sz w:val="24"/>
          <w:szCs w:val="24"/>
        </w:rPr>
        <w:t>м)</w:t>
      </w:r>
      <w:r w:rsidR="001B34FA">
        <w:fldChar w:fldCharType="end"/>
      </w:r>
      <w:r w:rsidR="00FA5339" w:rsidRPr="00441EA0">
        <w:rPr>
          <w:sz w:val="24"/>
          <w:szCs w:val="24"/>
        </w:rPr>
        <w:t xml:space="preserve">, </w:t>
      </w:r>
      <w:r w:rsidR="00A36B98">
        <w:fldChar w:fldCharType="begin"/>
      </w:r>
      <w:r w:rsidR="00A36B98">
        <w:instrText xml:space="preserve"> REF _Ref440371822 \r \h  \* MERGEFORMAT </w:instrText>
      </w:r>
      <w:r w:rsidR="00A36B98">
        <w:fldChar w:fldCharType="separate"/>
      </w:r>
      <w:r w:rsidR="007D4D58" w:rsidRPr="007D4D58">
        <w:rPr>
          <w:sz w:val="24"/>
          <w:szCs w:val="24"/>
        </w:rPr>
        <w:t>н)</w:t>
      </w:r>
      <w:r w:rsidR="00A36B98">
        <w:fldChar w:fldCharType="end"/>
      </w:r>
      <w:r w:rsidR="00F21407"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7D4D58" w:rsidRPr="007D4D58">
        <w:rPr>
          <w:sz w:val="24"/>
          <w:szCs w:val="24"/>
        </w:rPr>
        <w:t>ф)</w:t>
      </w:r>
      <w:r w:rsidR="00A36B98">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7D4D58" w:rsidRPr="007D4D58">
        <w:rPr>
          <w:sz w:val="24"/>
          <w:szCs w:val="24"/>
        </w:rPr>
        <w:t>3.3.8.3</w:t>
      </w:r>
      <w:r w:rsidR="001B34FA">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lastRenderedPageBreak/>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состав Заявки включаются документы, указанные в подразделе </w:t>
      </w:r>
      <w:r w:rsidR="001B34FA">
        <w:fldChar w:fldCharType="begin"/>
      </w:r>
      <w:r w:rsidR="001B34FA">
        <w:instrText xml:space="preserve"> REF _Ref306143446 \r \h  \* MERGEFORMAT </w:instrText>
      </w:r>
      <w:r w:rsidR="001B34FA">
        <w:fldChar w:fldCharType="separate"/>
      </w:r>
      <w:r w:rsidR="007D4D58" w:rsidRPr="007D4D58">
        <w:rPr>
          <w:bCs w:val="0"/>
          <w:sz w:val="24"/>
          <w:szCs w:val="24"/>
        </w:rPr>
        <w:t>3.3.9.3</w:t>
      </w:r>
      <w:r w:rsidR="001B34FA">
        <w:fldChar w:fldCharType="end"/>
      </w:r>
      <w:r w:rsidR="002A5B99" w:rsidRPr="00441EA0">
        <w:rPr>
          <w:sz w:val="24"/>
          <w:szCs w:val="24"/>
        </w:rPr>
        <w:t xml:space="preserve">. </w:t>
      </w:r>
      <w:r w:rsidR="002A5B99" w:rsidRPr="00441EA0">
        <w:rPr>
          <w:bCs w:val="0"/>
          <w:sz w:val="24"/>
          <w:szCs w:val="24"/>
        </w:rPr>
        <w:t>Документы для 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1B34FA">
        <w:fldChar w:fldCharType="begin"/>
      </w:r>
      <w:r w:rsidR="001B34FA">
        <w:instrText xml:space="preserve"> REF _Ref468350819 \r \h  \* MERGEFORMAT </w:instrText>
      </w:r>
      <w:r w:rsidR="001B34FA">
        <w:fldChar w:fldCharType="separate"/>
      </w:r>
      <w:r w:rsidR="007D4D58" w:rsidRPr="007D4D58">
        <w:rPr>
          <w:bCs w:val="0"/>
          <w:sz w:val="24"/>
          <w:szCs w:val="24"/>
        </w:rPr>
        <w:t>3.3.10.7</w:t>
      </w:r>
      <w:r w:rsidR="001B34FA">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B34FA">
        <w:fldChar w:fldCharType="begin"/>
      </w:r>
      <w:r w:rsidR="001B34FA">
        <w:instrText xml:space="preserve"> REF _Ref442263553 \r \h  \* MERGEFORMAT </w:instrText>
      </w:r>
      <w:r w:rsidR="001B34FA">
        <w:fldChar w:fldCharType="separate"/>
      </w:r>
      <w:r w:rsidR="007D4D58" w:rsidRPr="007D4D58">
        <w:rPr>
          <w:sz w:val="24"/>
          <w:szCs w:val="24"/>
        </w:rPr>
        <w:t>3.3.14.4</w:t>
      </w:r>
      <w:r w:rsidR="001B34FA">
        <w:fldChar w:fldCharType="end"/>
      </w:r>
      <w:r w:rsidRPr="00441EA0">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0"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7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A36B98">
        <w:rPr>
          <w:bCs w:val="0"/>
          <w:sz w:val="24"/>
          <w:szCs w:val="24"/>
        </w:rPr>
        <w:fldChar w:fldCharType="begin"/>
      </w:r>
      <w:r w:rsidR="00D24034">
        <w:rPr>
          <w:bCs w:val="0"/>
          <w:sz w:val="24"/>
          <w:szCs w:val="24"/>
        </w:rPr>
        <w:instrText xml:space="preserve"> REF _Ref440270602 \r \h </w:instrText>
      </w:r>
      <w:r w:rsidR="00A36B98">
        <w:rPr>
          <w:bCs w:val="0"/>
          <w:sz w:val="24"/>
          <w:szCs w:val="24"/>
        </w:rPr>
      </w:r>
      <w:r w:rsidR="00A36B98">
        <w:rPr>
          <w:bCs w:val="0"/>
          <w:sz w:val="24"/>
          <w:szCs w:val="24"/>
        </w:rPr>
        <w:fldChar w:fldCharType="separate"/>
      </w:r>
      <w:r w:rsidR="007D4D58">
        <w:rPr>
          <w:bCs w:val="0"/>
          <w:sz w:val="24"/>
          <w:szCs w:val="24"/>
        </w:rPr>
        <w:t>5</w:t>
      </w:r>
      <w:r w:rsidR="00A36B9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1B34FA">
        <w:fldChar w:fldCharType="begin"/>
      </w:r>
      <w:r w:rsidR="001B34FA">
        <w:instrText xml:space="preserve"> REF _Ref191386419 \n \h  \* MERGEFORMAT </w:instrText>
      </w:r>
      <w:r w:rsidR="001B34FA">
        <w:fldChar w:fldCharType="separate"/>
      </w:r>
      <w:r w:rsidR="007D4D58" w:rsidRPr="007D4D58">
        <w:rPr>
          <w:bCs w:val="0"/>
          <w:sz w:val="24"/>
          <w:szCs w:val="24"/>
        </w:rPr>
        <w:t>3.3.2</w:t>
      </w:r>
      <w:r w:rsidR="001B34FA">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7D4D58" w:rsidRPr="007D4D58">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_Ref468352446 \r \h  \* MERGEFORMAT </w:instrText>
      </w:r>
      <w:r w:rsidR="001B34FA">
        <w:fldChar w:fldCharType="separate"/>
      </w:r>
      <w:r w:rsidR="007D4D58" w:rsidRPr="007D4D58">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1" w:name="_Ref55279015"/>
      <w:bookmarkStart w:id="372"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7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3"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72"/>
      <w:bookmarkEnd w:id="373"/>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7D4D58" w:rsidRPr="007D4D58">
        <w:rPr>
          <w:bCs w:val="0"/>
          <w:sz w:val="24"/>
          <w:szCs w:val="24"/>
        </w:rPr>
        <w:t>5.5</w:t>
      </w:r>
      <w:r w:rsidR="001B34F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B34FA">
        <w:fldChar w:fldCharType="begin"/>
      </w:r>
      <w:r w:rsidR="001B34FA">
        <w:instrText xml:space="preserve"> REF _Ref440271036 \r \h  \* MERGEFORMAT </w:instrText>
      </w:r>
      <w:r w:rsidR="001B34FA">
        <w:fldChar w:fldCharType="separate"/>
      </w:r>
      <w:r w:rsidR="007D4D58" w:rsidRPr="007D4D58">
        <w:rPr>
          <w:bCs w:val="0"/>
          <w:sz w:val="24"/>
          <w:szCs w:val="24"/>
        </w:rPr>
        <w:t>5.4</w:t>
      </w:r>
      <w:r w:rsidR="001B34F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B34FA">
        <w:fldChar w:fldCharType="begin"/>
      </w:r>
      <w:r w:rsidR="001B34FA">
        <w:instrText xml:space="preserve"> REF _Ref55336310 \r \h  \* MERGEFORMAT </w:instrText>
      </w:r>
      <w:r w:rsidR="001B34FA">
        <w:fldChar w:fldCharType="separate"/>
      </w:r>
      <w:r w:rsidR="007D4D58" w:rsidRPr="007D4D58">
        <w:rPr>
          <w:bCs w:val="0"/>
          <w:sz w:val="24"/>
          <w:szCs w:val="24"/>
        </w:rPr>
        <w:t>5.1</w:t>
      </w:r>
      <w:r w:rsidR="001B34F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7D4D58" w:rsidRPr="007D4D58">
        <w:rPr>
          <w:bCs w:val="0"/>
          <w:sz w:val="24"/>
          <w:szCs w:val="24"/>
        </w:rPr>
        <w:t>5.1</w:t>
      </w:r>
      <w:r w:rsidR="001B34F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74" w:name="_Ref115076752"/>
      <w:bookmarkStart w:id="375" w:name="_Ref191386109"/>
      <w:bookmarkStart w:id="376" w:name="_Ref191386419"/>
      <w:bookmarkStart w:id="377" w:name="_Toc440361327"/>
      <w:bookmarkStart w:id="378" w:name="_Toc440376082"/>
      <w:bookmarkStart w:id="379" w:name="_Toc440376209"/>
      <w:bookmarkStart w:id="380" w:name="_Toc440382474"/>
      <w:bookmarkStart w:id="381" w:name="_Toc440447144"/>
      <w:bookmarkStart w:id="382" w:name="_Toc440620824"/>
      <w:bookmarkStart w:id="383" w:name="_Toc440631459"/>
      <w:bookmarkStart w:id="384" w:name="_Toc440875699"/>
      <w:bookmarkStart w:id="385" w:name="_Toc441131723"/>
      <w:bookmarkStart w:id="386" w:name="_Toc468352747"/>
      <w:bookmarkStart w:id="387" w:name="_Toc468352870"/>
      <w:bookmarkStart w:id="388" w:name="_Toc468355852"/>
      <w:bookmarkStart w:id="389" w:name="_Toc469480736"/>
      <w:bookmarkStart w:id="390" w:name="_Toc471898547"/>
      <w:bookmarkStart w:id="391" w:name="_Toc498523762"/>
      <w:r w:rsidRPr="00E71A48">
        <w:rPr>
          <w:szCs w:val="24"/>
        </w:rPr>
        <w:t xml:space="preserve">Порядок подготовки </w:t>
      </w:r>
      <w:r w:rsidR="004B5EB3" w:rsidRPr="00E71A48">
        <w:rPr>
          <w:szCs w:val="24"/>
        </w:rPr>
        <w:t>Заявк</w:t>
      </w:r>
      <w:r w:rsidRPr="00E71A48">
        <w:rPr>
          <w:szCs w:val="24"/>
        </w:rPr>
        <w:t>и через </w:t>
      </w:r>
      <w:bookmarkEnd w:id="374"/>
      <w:bookmarkEnd w:id="375"/>
      <w:bookmarkEnd w:id="376"/>
      <w:r w:rsidRPr="00E71A48">
        <w:rPr>
          <w:szCs w:val="24"/>
        </w:rPr>
        <w:t>ЭТП</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lastRenderedPageBreak/>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92" w:name="_Ref115076807"/>
      <w:bookmarkStart w:id="393" w:name="_Toc440361328"/>
      <w:bookmarkStart w:id="394" w:name="_Toc440376083"/>
      <w:bookmarkStart w:id="395" w:name="_Toc440376210"/>
      <w:bookmarkStart w:id="396" w:name="_Toc440382475"/>
      <w:bookmarkStart w:id="397" w:name="_Toc440447145"/>
      <w:bookmarkStart w:id="398" w:name="_Toc440620825"/>
      <w:bookmarkStart w:id="399" w:name="_Toc440631460"/>
      <w:bookmarkStart w:id="400" w:name="_Toc440875700"/>
      <w:bookmarkStart w:id="401" w:name="_Toc441131724"/>
      <w:bookmarkStart w:id="402" w:name="_Toc468352748"/>
      <w:bookmarkStart w:id="403" w:name="_Toc468352871"/>
      <w:bookmarkStart w:id="404" w:name="_Toc468355853"/>
      <w:bookmarkStart w:id="405" w:name="_Toc469480737"/>
      <w:bookmarkStart w:id="406" w:name="_Toc471898548"/>
      <w:bookmarkStart w:id="407" w:name="_Toc498523763"/>
      <w:r w:rsidRPr="00441EA0">
        <w:rPr>
          <w:szCs w:val="24"/>
        </w:rPr>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408"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7D4D58" w:rsidRPr="007D4D58">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_Ref468352456 \r \h  \* MERGEFORMAT </w:instrText>
      </w:r>
      <w:r w:rsidR="001B34FA">
        <w:fldChar w:fldCharType="separate"/>
      </w:r>
      <w:r w:rsidR="007D4D58" w:rsidRPr="007D4D58">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408"/>
    </w:p>
    <w:p w:rsidR="00717F60" w:rsidRPr="00441EA0" w:rsidRDefault="00717F60" w:rsidP="00E71A48">
      <w:pPr>
        <w:pStyle w:val="3"/>
        <w:spacing w:line="264" w:lineRule="auto"/>
        <w:rPr>
          <w:szCs w:val="24"/>
        </w:rPr>
      </w:pPr>
      <w:bookmarkStart w:id="409" w:name="_Ref306008743"/>
      <w:bookmarkStart w:id="410" w:name="_Toc440361329"/>
      <w:bookmarkStart w:id="411" w:name="_Toc440376084"/>
      <w:bookmarkStart w:id="412" w:name="_Toc440376211"/>
      <w:bookmarkStart w:id="413" w:name="_Toc440382476"/>
      <w:bookmarkStart w:id="414" w:name="_Toc440447146"/>
      <w:bookmarkStart w:id="415" w:name="_Toc440620826"/>
      <w:bookmarkStart w:id="416" w:name="_Toc440631461"/>
      <w:bookmarkStart w:id="417" w:name="_Toc440875701"/>
      <w:bookmarkStart w:id="418" w:name="_Toc441131725"/>
      <w:bookmarkStart w:id="419" w:name="_Toc468352749"/>
      <w:bookmarkStart w:id="420" w:name="_Toc468352872"/>
      <w:bookmarkStart w:id="421" w:name="_Toc468355854"/>
      <w:bookmarkStart w:id="422" w:name="_Toc469480738"/>
      <w:bookmarkStart w:id="423" w:name="_Toc471898549"/>
      <w:bookmarkStart w:id="424" w:name="_Toc498523764"/>
      <w:r w:rsidRPr="00441EA0">
        <w:rPr>
          <w:szCs w:val="24"/>
        </w:rPr>
        <w:t xml:space="preserve">Требования к сроку действия </w:t>
      </w:r>
      <w:r w:rsidR="004B5EB3" w:rsidRPr="00441EA0">
        <w:rPr>
          <w:szCs w:val="24"/>
        </w:rPr>
        <w:t>Заявк</w:t>
      </w:r>
      <w:r w:rsidRPr="00441EA0">
        <w:rPr>
          <w:szCs w:val="24"/>
        </w:rPr>
        <w:t>и</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25"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B34FA">
        <w:fldChar w:fldCharType="begin"/>
      </w:r>
      <w:r w:rsidR="001B34FA">
        <w:instrText xml:space="preserve"> REF _Ref440289953 \r \h  \* MERGEFORMAT </w:instrText>
      </w:r>
      <w:r w:rsidR="001B34FA">
        <w:fldChar w:fldCharType="separate"/>
      </w:r>
      <w:r w:rsidR="007D4D58" w:rsidRPr="007D4D58">
        <w:rPr>
          <w:bCs w:val="0"/>
          <w:sz w:val="24"/>
          <w:szCs w:val="24"/>
        </w:rPr>
        <w:t>3.4.1.3</w:t>
      </w:r>
      <w:r w:rsidR="001B34FA">
        <w:fldChar w:fldCharType="end"/>
      </w:r>
      <w:r w:rsidR="00D71E6D" w:rsidRPr="00D71E6D">
        <w:rPr>
          <w:bCs w:val="0"/>
          <w:sz w:val="24"/>
          <w:szCs w:val="24"/>
        </w:rPr>
        <w:t>)</w:t>
      </w:r>
      <w:r w:rsidR="00717F60" w:rsidRPr="00D71E6D">
        <w:rPr>
          <w:bCs w:val="0"/>
          <w:sz w:val="24"/>
          <w:szCs w:val="24"/>
        </w:rPr>
        <w:t>.</w:t>
      </w:r>
      <w:bookmarkEnd w:id="425"/>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26" w:name="_Toc440361330"/>
      <w:bookmarkStart w:id="427" w:name="_Toc440376085"/>
      <w:bookmarkStart w:id="428" w:name="_Toc440376212"/>
      <w:bookmarkStart w:id="429" w:name="_Toc440382477"/>
      <w:bookmarkStart w:id="430" w:name="_Toc440447147"/>
      <w:bookmarkStart w:id="431" w:name="_Toc440620827"/>
      <w:bookmarkStart w:id="432" w:name="_Toc440631462"/>
      <w:bookmarkStart w:id="433" w:name="_Toc440875702"/>
      <w:bookmarkStart w:id="434" w:name="_Toc441131726"/>
      <w:bookmarkStart w:id="435" w:name="_Toc468352750"/>
      <w:bookmarkStart w:id="436" w:name="_Toc468352873"/>
      <w:bookmarkStart w:id="437" w:name="_Toc468355855"/>
      <w:bookmarkStart w:id="438" w:name="_Toc469480739"/>
      <w:bookmarkStart w:id="439" w:name="_Toc471898550"/>
      <w:bookmarkStart w:id="440" w:name="_Toc498523765"/>
      <w:r w:rsidRPr="00E71A48">
        <w:rPr>
          <w:szCs w:val="24"/>
        </w:rPr>
        <w:t xml:space="preserve">Требования к языку </w:t>
      </w:r>
      <w:r w:rsidR="004B5EB3" w:rsidRPr="00E71A48">
        <w:rPr>
          <w:szCs w:val="24"/>
        </w:rPr>
        <w:t>Заявк</w:t>
      </w:r>
      <w:r w:rsidRPr="00E71A48">
        <w:rPr>
          <w:szCs w:val="24"/>
        </w:rPr>
        <w:t>и</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41" w:name="_Toc440361331"/>
      <w:bookmarkStart w:id="442" w:name="_Toc440376086"/>
      <w:bookmarkStart w:id="443" w:name="_Toc440376213"/>
      <w:bookmarkStart w:id="444" w:name="_Toc440382478"/>
      <w:bookmarkStart w:id="445" w:name="_Toc440447148"/>
      <w:bookmarkStart w:id="446" w:name="_Toc440620828"/>
      <w:bookmarkStart w:id="447" w:name="_Toc440631463"/>
      <w:bookmarkStart w:id="448" w:name="_Toc440875703"/>
      <w:bookmarkStart w:id="449" w:name="_Toc441131727"/>
      <w:bookmarkStart w:id="450" w:name="_Toc468352751"/>
      <w:bookmarkStart w:id="451" w:name="_Toc468352874"/>
      <w:bookmarkStart w:id="452" w:name="_Toc468355856"/>
      <w:bookmarkStart w:id="453" w:name="_Toc469480740"/>
      <w:bookmarkStart w:id="454" w:name="_Toc471898551"/>
      <w:bookmarkStart w:id="455" w:name="_Toc498523766"/>
      <w:r w:rsidRPr="00E71A48">
        <w:rPr>
          <w:szCs w:val="24"/>
        </w:rPr>
        <w:t xml:space="preserve">Требования к валюте </w:t>
      </w:r>
      <w:r w:rsidR="004B5EB3" w:rsidRPr="00E71A48">
        <w:rPr>
          <w:szCs w:val="24"/>
        </w:rPr>
        <w:t>Заявк</w:t>
      </w:r>
      <w:r w:rsidRPr="00E71A48">
        <w:rPr>
          <w:szCs w:val="24"/>
        </w:rPr>
        <w:t>и</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56" w:name="_Toc440361332"/>
      <w:bookmarkStart w:id="457" w:name="_Toc440376087"/>
      <w:bookmarkStart w:id="458" w:name="_Toc440376214"/>
      <w:bookmarkStart w:id="459" w:name="_Toc440382479"/>
      <w:bookmarkStart w:id="460" w:name="_Toc440447149"/>
      <w:bookmarkStart w:id="461" w:name="_Toc440620829"/>
      <w:bookmarkStart w:id="462" w:name="_Toc440631464"/>
      <w:bookmarkStart w:id="463" w:name="_Toc440875704"/>
      <w:bookmarkStart w:id="464" w:name="_Toc441131728"/>
      <w:bookmarkStart w:id="465" w:name="_Toc468352752"/>
      <w:bookmarkStart w:id="466" w:name="_Toc468352875"/>
      <w:bookmarkStart w:id="467" w:name="_Ref468355619"/>
      <w:bookmarkStart w:id="468" w:name="_Toc468355857"/>
      <w:bookmarkStart w:id="469" w:name="_Toc469480741"/>
      <w:bookmarkStart w:id="470" w:name="_Toc471898552"/>
      <w:bookmarkStart w:id="471" w:name="_Toc4985237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16641" w:rsidRPr="00C6613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72" w:name="_Ref440549152"/>
      <w:r w:rsidRPr="00C6613C">
        <w:rPr>
          <w:bCs w:val="0"/>
          <w:sz w:val="24"/>
          <w:szCs w:val="24"/>
        </w:rPr>
        <w:t xml:space="preserve">Начальная (максимальная) цена </w:t>
      </w:r>
      <w:r w:rsidR="00123C70" w:rsidRPr="00C6613C">
        <w:rPr>
          <w:bCs w:val="0"/>
          <w:sz w:val="24"/>
          <w:szCs w:val="24"/>
        </w:rPr>
        <w:t>Договор</w:t>
      </w:r>
      <w:r w:rsidRPr="00C6613C">
        <w:rPr>
          <w:bCs w:val="0"/>
          <w:sz w:val="24"/>
          <w:szCs w:val="24"/>
        </w:rPr>
        <w:t>а</w:t>
      </w:r>
      <w:r w:rsidR="00216641" w:rsidRPr="00C6613C">
        <w:rPr>
          <w:bCs w:val="0"/>
          <w:sz w:val="24"/>
          <w:szCs w:val="24"/>
        </w:rPr>
        <w:t>:</w:t>
      </w:r>
      <w:bookmarkEnd w:id="472"/>
    </w:p>
    <w:p w:rsidR="00E023E9" w:rsidRPr="00E023E9" w:rsidRDefault="00216641" w:rsidP="00E023E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C6613C">
        <w:rPr>
          <w:b/>
          <w:bCs w:val="0"/>
          <w:sz w:val="24"/>
          <w:szCs w:val="24"/>
          <w:u w:val="single"/>
        </w:rPr>
        <w:t>По Лоту №1:</w:t>
      </w:r>
      <w:r w:rsidR="00717F60" w:rsidRPr="00C6613C">
        <w:rPr>
          <w:bCs w:val="0"/>
          <w:sz w:val="24"/>
          <w:szCs w:val="24"/>
        </w:rPr>
        <w:t xml:space="preserve"> </w:t>
      </w:r>
      <w:r w:rsidR="00E023E9" w:rsidRPr="00C6613C">
        <w:rPr>
          <w:b/>
          <w:sz w:val="24"/>
          <w:szCs w:val="24"/>
        </w:rPr>
        <w:t>706 011,00</w:t>
      </w:r>
      <w:r w:rsidR="00E023E9" w:rsidRPr="00C6613C">
        <w:rPr>
          <w:sz w:val="24"/>
          <w:szCs w:val="24"/>
        </w:rPr>
        <w:t xml:space="preserve"> (Семьсот шесть тысяч одиннадцать) рублей 00 копеек РФ, без учета НДС; НДС составляет </w:t>
      </w:r>
      <w:r w:rsidR="00E023E9" w:rsidRPr="00C6613C">
        <w:rPr>
          <w:b/>
          <w:sz w:val="24"/>
          <w:szCs w:val="24"/>
        </w:rPr>
        <w:t>127 081,98</w:t>
      </w:r>
      <w:r w:rsidR="00E023E9" w:rsidRPr="00C6613C">
        <w:rPr>
          <w:sz w:val="24"/>
          <w:szCs w:val="24"/>
        </w:rPr>
        <w:t xml:space="preserve"> (Сто двадцать семь тысяч восемьдесят один) рубль 98 копеек РФ; </w:t>
      </w:r>
      <w:r w:rsidR="00E023E9" w:rsidRPr="00C6613C">
        <w:rPr>
          <w:b/>
          <w:sz w:val="24"/>
          <w:szCs w:val="24"/>
        </w:rPr>
        <w:t>833 092,98</w:t>
      </w:r>
      <w:r w:rsidR="00E023E9" w:rsidRPr="00C6613C">
        <w:rPr>
          <w:sz w:val="24"/>
          <w:szCs w:val="24"/>
        </w:rPr>
        <w:t xml:space="preserve"> (Восемьсот тридцать три тысячи девяносто два) рубля 98 копеек РФ, с учетом НДС.</w:t>
      </w:r>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w:t>
      </w:r>
      <w:r w:rsidRPr="001365D6">
        <w:rPr>
          <w:sz w:val="24"/>
          <w:szCs w:val="24"/>
        </w:rPr>
        <w:lastRenderedPageBreak/>
        <w:t xml:space="preserve">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7D4D58" w:rsidRPr="007D4D58">
        <w:rPr>
          <w:bCs w:val="0"/>
          <w:sz w:val="24"/>
          <w:szCs w:val="24"/>
        </w:rPr>
        <w:t>5.1</w:t>
      </w:r>
      <w:r w:rsidR="001B34FA">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_Ref440271072 \r \h  \* MERGEFORMAT </w:instrText>
      </w:r>
      <w:r w:rsidR="001B34FA">
        <w:fldChar w:fldCharType="separate"/>
      </w:r>
      <w:r w:rsidR="007D4D58" w:rsidRPr="007D4D58">
        <w:rPr>
          <w:bCs w:val="0"/>
          <w:sz w:val="24"/>
          <w:szCs w:val="24"/>
        </w:rPr>
        <w:t>5.2</w:t>
      </w:r>
      <w:r w:rsidR="001B34FA">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1B34FA">
        <w:fldChar w:fldCharType="begin"/>
      </w:r>
      <w:r w:rsidR="001B34FA">
        <w:instrText xml:space="preserve"> REF _Ref440361439 \r \h  \* MERGEFORMAT </w:instrText>
      </w:r>
      <w:r w:rsidR="001B34FA">
        <w:fldChar w:fldCharType="separate"/>
      </w:r>
      <w:r w:rsidR="007D4D58" w:rsidRPr="007D4D58">
        <w:rPr>
          <w:sz w:val="24"/>
          <w:szCs w:val="24"/>
        </w:rPr>
        <w:t>5.5</w:t>
      </w:r>
      <w:r w:rsidR="001B34FA">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В противном случае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6B98">
        <w:rPr>
          <w:bCs w:val="0"/>
          <w:sz w:val="24"/>
          <w:szCs w:val="24"/>
        </w:rPr>
        <w:fldChar w:fldCharType="begin"/>
      </w:r>
      <w:r w:rsidR="003F3A69">
        <w:rPr>
          <w:bCs w:val="0"/>
          <w:sz w:val="24"/>
          <w:szCs w:val="24"/>
        </w:rPr>
        <w:instrText xml:space="preserve"> REF _Ref306138385 \r \h </w:instrText>
      </w:r>
      <w:r w:rsidR="00A36B98">
        <w:rPr>
          <w:bCs w:val="0"/>
          <w:sz w:val="24"/>
          <w:szCs w:val="24"/>
        </w:rPr>
      </w:r>
      <w:r w:rsidR="00A36B98">
        <w:rPr>
          <w:bCs w:val="0"/>
          <w:sz w:val="24"/>
          <w:szCs w:val="24"/>
        </w:rPr>
        <w:fldChar w:fldCharType="separate"/>
      </w:r>
      <w:r w:rsidR="007D4D58">
        <w:rPr>
          <w:bCs w:val="0"/>
          <w:sz w:val="24"/>
          <w:szCs w:val="24"/>
        </w:rPr>
        <w:t>3.6.4</w:t>
      </w:r>
      <w:r w:rsidR="00A36B9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B35546" w:rsidRPr="00A67AD2"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67AD2">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7D4D58" w:rsidRPr="007D4D58">
        <w:rPr>
          <w:bCs w:val="0"/>
          <w:sz w:val="24"/>
          <w:szCs w:val="24"/>
        </w:rPr>
        <w:t>3.11</w:t>
      </w:r>
      <w:r w:rsidR="001B34FA">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73" w:name="_Ref191386407"/>
      <w:bookmarkStart w:id="474" w:name="_Ref191386526"/>
      <w:bookmarkStart w:id="475" w:name="_Toc440361333"/>
      <w:bookmarkStart w:id="476" w:name="_Toc440376088"/>
      <w:bookmarkStart w:id="477" w:name="_Toc440376215"/>
      <w:bookmarkStart w:id="478" w:name="_Toc440382480"/>
      <w:bookmarkStart w:id="479" w:name="_Toc440447150"/>
      <w:bookmarkStart w:id="480" w:name="_Toc440620830"/>
      <w:bookmarkStart w:id="481" w:name="_Toc440631465"/>
      <w:bookmarkStart w:id="482" w:name="_Toc440875705"/>
      <w:bookmarkStart w:id="483" w:name="_Toc441131729"/>
      <w:bookmarkStart w:id="484" w:name="_Toc468352753"/>
      <w:bookmarkStart w:id="485" w:name="_Toc468352876"/>
      <w:bookmarkStart w:id="486" w:name="_Toc468355858"/>
      <w:bookmarkStart w:id="487" w:name="_Toc469480742"/>
      <w:bookmarkStart w:id="488" w:name="_Toc471898553"/>
      <w:bookmarkStart w:id="489" w:name="_Toc498523768"/>
      <w:bookmarkStart w:id="49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1" w:name="_Ref93090116"/>
      <w:bookmarkStart w:id="492" w:name="_Ref191386482"/>
      <w:bookmarkStart w:id="493" w:name="_Ref440291364"/>
      <w:bookmarkEnd w:id="490"/>
      <w:r w:rsidRPr="00E71A48">
        <w:rPr>
          <w:bCs w:val="0"/>
          <w:sz w:val="24"/>
          <w:szCs w:val="24"/>
        </w:rPr>
        <w:t xml:space="preserve">Требования к </w:t>
      </w:r>
      <w:bookmarkStart w:id="494" w:name="_GoBack"/>
      <w:r w:rsidR="009C744E" w:rsidRPr="00E71A48">
        <w:rPr>
          <w:bCs w:val="0"/>
          <w:sz w:val="24"/>
          <w:szCs w:val="24"/>
        </w:rPr>
        <w:t>Участник</w:t>
      </w:r>
      <w:r w:rsidRPr="00E71A48">
        <w:rPr>
          <w:bCs w:val="0"/>
          <w:sz w:val="24"/>
          <w:szCs w:val="24"/>
        </w:rPr>
        <w:t>ам</w:t>
      </w:r>
      <w:bookmarkEnd w:id="491"/>
      <w:r w:rsidRPr="00E71A48">
        <w:rPr>
          <w:bCs w:val="0"/>
          <w:sz w:val="24"/>
          <w:szCs w:val="24"/>
        </w:rPr>
        <w:t>:</w:t>
      </w:r>
      <w:bookmarkStart w:id="495" w:name="_Ref306004833"/>
      <w:bookmarkEnd w:id="49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w:t>
      </w:r>
      <w:bookmarkEnd w:id="494"/>
      <w:r w:rsidRPr="000F4365">
        <w:rPr>
          <w:bCs w:val="0"/>
          <w:sz w:val="24"/>
          <w:szCs w:val="24"/>
        </w:rPr>
        <w:t xml:space="preserve">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34FA">
        <w:fldChar w:fldCharType="begin"/>
      </w:r>
      <w:r w:rsidR="001B34FA">
        <w:instrText xml:space="preserve"> REF _Ref191386451 \n \h  \* MERGEFORMAT </w:instrText>
      </w:r>
      <w:r w:rsidR="001B34FA">
        <w:fldChar w:fldCharType="separate"/>
      </w:r>
      <w:r w:rsidR="007D4D58" w:rsidRPr="007D4D58">
        <w:rPr>
          <w:bCs w:val="0"/>
          <w:sz w:val="24"/>
          <w:szCs w:val="24"/>
        </w:rPr>
        <w:t>3.3.9</w:t>
      </w:r>
      <w:r w:rsidR="001B34F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36B98">
        <w:fldChar w:fldCharType="begin"/>
      </w:r>
      <w:r w:rsidR="001E2AA2">
        <w:rPr>
          <w:bCs w:val="0"/>
          <w:sz w:val="24"/>
          <w:szCs w:val="24"/>
        </w:rPr>
        <w:instrText xml:space="preserve"> REF _Ref440876618 \r \h </w:instrText>
      </w:r>
      <w:r w:rsidR="00A36B98">
        <w:fldChar w:fldCharType="separate"/>
      </w:r>
      <w:r w:rsidR="007D4D58">
        <w:rPr>
          <w:bCs w:val="0"/>
          <w:sz w:val="24"/>
          <w:szCs w:val="24"/>
        </w:rPr>
        <w:t>3.3.10</w:t>
      </w:r>
      <w:r w:rsidR="00A36B9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93"/>
      <w:bookmarkEnd w:id="49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9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97" w:name="_Ref306032455"/>
      <w:r w:rsidRPr="00E71A48">
        <w:rPr>
          <w:bCs w:val="0"/>
          <w:color w:val="000000"/>
          <w:sz w:val="24"/>
          <w:szCs w:val="24"/>
        </w:rPr>
        <w:t xml:space="preserve">должен </w:t>
      </w:r>
      <w:bookmarkStart w:id="49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97"/>
      <w:bookmarkEnd w:id="498"/>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99" w:name="_Ref306032457"/>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99"/>
    </w:p>
    <w:p w:rsidR="00DC7643" w:rsidRPr="00960C20" w:rsidRDefault="00960C20"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60C20">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7D4D58" w:rsidRPr="007D4D58">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7D4D58">
        <w:t>4</w:t>
      </w:r>
      <w:r w:rsidR="001B34FA">
        <w:fldChar w:fldCharType="end"/>
      </w:r>
      <w:r w:rsidRPr="00960C20">
        <w:rPr>
          <w:sz w:val="24"/>
          <w:szCs w:val="24"/>
        </w:rPr>
        <w:t xml:space="preserve">, в </w:t>
      </w:r>
      <w:r w:rsidRPr="00960C20">
        <w:rPr>
          <w:sz w:val="24"/>
          <w:szCs w:val="24"/>
        </w:rPr>
        <w:lastRenderedPageBreak/>
        <w:t>соответствии с требованиями законодательства Российской Федерации)</w:t>
      </w:r>
      <w:r w:rsidR="001B1DBF" w:rsidRPr="00960C20">
        <w:rPr>
          <w:sz w:val="24"/>
          <w:szCs w:val="24"/>
        </w:rPr>
        <w:t>;</w:t>
      </w:r>
    </w:p>
    <w:p w:rsidR="00960C20" w:rsidRPr="00960C20" w:rsidRDefault="00960C20" w:rsidP="00960C20">
      <w:pPr>
        <w:widowControl w:val="0"/>
        <w:numPr>
          <w:ilvl w:val="0"/>
          <w:numId w:val="21"/>
        </w:numPr>
        <w:tabs>
          <w:tab w:val="left" w:pos="0"/>
          <w:tab w:val="left" w:pos="1080"/>
        </w:tabs>
        <w:suppressAutoHyphens w:val="0"/>
        <w:spacing w:line="264" w:lineRule="auto"/>
        <w:rPr>
          <w:sz w:val="24"/>
          <w:szCs w:val="24"/>
        </w:rPr>
      </w:pPr>
      <w:bookmarkStart w:id="500" w:name="_Ref489516346"/>
      <w:r w:rsidRPr="00960C20">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500"/>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9D7F01"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36006" w:rsidRPr="00960C20">
        <w:rPr>
          <w:sz w:val="24"/>
          <w:szCs w:val="24"/>
        </w:rPr>
        <w:t xml:space="preserve"> </w:t>
      </w:r>
    </w:p>
    <w:p w:rsidR="004F7A87" w:rsidRPr="00F05E95" w:rsidRDefault="004F7A87" w:rsidP="004F7A87">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F05E95">
        <w:rPr>
          <w:sz w:val="24"/>
          <w:szCs w:val="24"/>
          <w:lang w:eastAsia="ru-RU"/>
        </w:rPr>
        <w:t>ресурсные возможности:</w:t>
      </w:r>
    </w:p>
    <w:p w:rsidR="004F7A87" w:rsidRPr="004F7A87" w:rsidRDefault="004F7A87" w:rsidP="004F7A87">
      <w:pPr>
        <w:pStyle w:val="affffff0"/>
        <w:numPr>
          <w:ilvl w:val="0"/>
          <w:numId w:val="91"/>
        </w:numPr>
        <w:suppressAutoHyphens w:val="0"/>
        <w:spacing w:line="264" w:lineRule="auto"/>
        <w:rPr>
          <w:sz w:val="24"/>
          <w:szCs w:val="24"/>
          <w:lang w:eastAsia="ru-RU"/>
        </w:rPr>
      </w:pPr>
      <w:r w:rsidRPr="004F7A87">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CF39D0" w:rsidRPr="00441EA0" w:rsidRDefault="0094713A" w:rsidP="00CF39D0">
      <w:pPr>
        <w:numPr>
          <w:ilvl w:val="0"/>
          <w:numId w:val="21"/>
        </w:numPr>
        <w:suppressAutoHyphens w:val="0"/>
        <w:spacing w:line="264" w:lineRule="auto"/>
        <w:rPr>
          <w:sz w:val="24"/>
          <w:szCs w:val="24"/>
          <w:lang w:eastAsia="ru-RU"/>
        </w:rPr>
      </w:pPr>
      <w:r w:rsidRPr="00960C2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60C20">
        <w:rPr>
          <w:sz w:val="24"/>
          <w:szCs w:val="24"/>
          <w:lang w:eastAsia="ru-RU"/>
        </w:rPr>
        <w:t>ого(</w:t>
      </w:r>
      <w:r w:rsidRPr="00960C20">
        <w:rPr>
          <w:sz w:val="24"/>
          <w:szCs w:val="24"/>
          <w:lang w:eastAsia="ru-RU"/>
        </w:rPr>
        <w:t>их</w:t>
      </w:r>
      <w:r w:rsidR="003776BB" w:rsidRPr="00960C20">
        <w:rPr>
          <w:sz w:val="24"/>
          <w:szCs w:val="24"/>
          <w:lang w:eastAsia="ru-RU"/>
        </w:rPr>
        <w:t>)</w:t>
      </w:r>
      <w:r w:rsidRPr="00960C20">
        <w:rPr>
          <w:sz w:val="24"/>
          <w:szCs w:val="24"/>
          <w:lang w:eastAsia="ru-RU"/>
        </w:rPr>
        <w:t xml:space="preserve"> задани</w:t>
      </w:r>
      <w:r w:rsidR="003776BB" w:rsidRPr="00960C20">
        <w:rPr>
          <w:sz w:val="24"/>
          <w:szCs w:val="24"/>
          <w:lang w:eastAsia="ru-RU"/>
        </w:rPr>
        <w:t>я(</w:t>
      </w:r>
      <w:r w:rsidRPr="00960C20">
        <w:rPr>
          <w:sz w:val="24"/>
          <w:szCs w:val="24"/>
          <w:lang w:eastAsia="ru-RU"/>
        </w:rPr>
        <w:t>й</w:t>
      </w:r>
      <w:r w:rsidR="003776BB" w:rsidRPr="00960C20">
        <w:rPr>
          <w:sz w:val="24"/>
          <w:szCs w:val="24"/>
          <w:lang w:eastAsia="ru-RU"/>
        </w:rPr>
        <w:t>)</w:t>
      </w:r>
      <w:r w:rsidRPr="00960C20">
        <w:rPr>
          <w:sz w:val="24"/>
          <w:szCs w:val="24"/>
          <w:lang w:eastAsia="ru-RU"/>
        </w:rPr>
        <w:t>, изложены в Приложении №1</w:t>
      </w:r>
      <w:r w:rsidRPr="00441EA0">
        <w:rPr>
          <w:sz w:val="24"/>
          <w:szCs w:val="24"/>
          <w:lang w:eastAsia="ru-RU"/>
        </w:rPr>
        <w:t xml:space="preserve">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r w:rsidRPr="00441EA0">
        <w:rPr>
          <w:sz w:val="24"/>
          <w:szCs w:val="24"/>
          <w:lang w:eastAsia="ru-RU"/>
        </w:rPr>
        <w:t>ях</w:t>
      </w:r>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ого(</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501" w:name="_Ref306005578"/>
      <w:bookmarkStart w:id="502"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B34FA">
        <w:fldChar w:fldCharType="begin"/>
      </w:r>
      <w:r w:rsidR="001B34FA">
        <w:instrText xml:space="preserve"> REF _Ref440291364 \r \h  \* MERGEFORMAT </w:instrText>
      </w:r>
      <w:r w:rsidR="001B34FA">
        <w:fldChar w:fldCharType="separate"/>
      </w:r>
      <w:r w:rsidR="007D4D58" w:rsidRPr="007D4D58">
        <w:rPr>
          <w:sz w:val="24"/>
          <w:szCs w:val="24"/>
        </w:rPr>
        <w:t>3.3.8.1</w:t>
      </w:r>
      <w:r w:rsidR="001B34FA">
        <w:fldChar w:fldCharType="end"/>
      </w:r>
      <w:r w:rsidRPr="00441EA0">
        <w:rPr>
          <w:sz w:val="24"/>
          <w:szCs w:val="24"/>
        </w:rPr>
        <w:t>-</w:t>
      </w:r>
      <w:r w:rsidR="001B34FA">
        <w:fldChar w:fldCharType="begin"/>
      </w:r>
      <w:r w:rsidR="001B34FA">
        <w:instrText xml:space="preserve"> REF _Ref303669127 \r \h  \* MERGEFORMAT </w:instrText>
      </w:r>
      <w:r w:rsidR="001B34FA">
        <w:fldChar w:fldCharType="separate"/>
      </w:r>
      <w:r w:rsidR="007D4D58" w:rsidRPr="007D4D58">
        <w:rPr>
          <w:sz w:val="24"/>
          <w:szCs w:val="24"/>
        </w:rPr>
        <w:t>3.3.8.2</w:t>
      </w:r>
      <w:r w:rsidR="001B34FA">
        <w:fldChar w:fldCharType="end"/>
      </w:r>
      <w:r w:rsidR="00717F60" w:rsidRPr="00441EA0">
        <w:rPr>
          <w:bCs w:val="0"/>
          <w:sz w:val="24"/>
          <w:szCs w:val="24"/>
        </w:rPr>
        <w:t>:</w:t>
      </w:r>
      <w:bookmarkEnd w:id="501"/>
      <w:bookmarkEnd w:id="502"/>
      <w:r w:rsidR="005B074F" w:rsidRPr="00441EA0">
        <w:rPr>
          <w:bCs w:val="0"/>
          <w:sz w:val="24"/>
          <w:szCs w:val="24"/>
        </w:rPr>
        <w:t xml:space="preserve"> </w:t>
      </w:r>
    </w:p>
    <w:p w:rsidR="00553A57" w:rsidRPr="00441EA0" w:rsidRDefault="009146DD" w:rsidP="00960C20">
      <w:pPr>
        <w:widowControl w:val="0"/>
        <w:numPr>
          <w:ilvl w:val="0"/>
          <w:numId w:val="46"/>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960C20">
      <w:pPr>
        <w:widowControl w:val="0"/>
        <w:numPr>
          <w:ilvl w:val="0"/>
          <w:numId w:val="46"/>
        </w:numPr>
        <w:tabs>
          <w:tab w:val="left" w:pos="1260"/>
        </w:tabs>
        <w:autoSpaceDE w:val="0"/>
        <w:spacing w:line="264" w:lineRule="auto"/>
        <w:ind w:left="1276"/>
        <w:rPr>
          <w:sz w:val="24"/>
          <w:szCs w:val="24"/>
        </w:rPr>
      </w:pPr>
      <w:bookmarkStart w:id="503" w:name="_Ref440279062"/>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w:t>
      </w:r>
      <w:r w:rsidRPr="00441EA0">
        <w:rPr>
          <w:sz w:val="24"/>
          <w:szCs w:val="24"/>
        </w:rPr>
        <w:lastRenderedPageBreak/>
        <w:t xml:space="preserve">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503"/>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_Ref440271993 \r \h  \* MERGEFORMAT </w:instrText>
      </w:r>
      <w:r w:rsidR="001B34FA">
        <w:fldChar w:fldCharType="separate"/>
      </w:r>
      <w:r w:rsidR="007D4D58" w:rsidRPr="007D4D58">
        <w:rPr>
          <w:sz w:val="24"/>
          <w:szCs w:val="24"/>
        </w:rPr>
        <w:t>5.11</w:t>
      </w:r>
      <w:r w:rsidR="001B34FA">
        <w:fldChar w:fldCharType="end"/>
      </w:r>
      <w:r w:rsidR="00A600E3"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bookmarkStart w:id="504"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_Ref440271964 \r \h  \* MERGEFORMAT </w:instrText>
      </w:r>
      <w:r w:rsidR="001B34FA">
        <w:fldChar w:fldCharType="separate"/>
      </w:r>
      <w:r w:rsidR="007D4D58" w:rsidRPr="007D4D58">
        <w:rPr>
          <w:sz w:val="24"/>
          <w:szCs w:val="24"/>
        </w:rPr>
        <w:t>5.1.3</w:t>
      </w:r>
      <w:r w:rsidR="001B34FA">
        <w:fldChar w:fldCharType="end"/>
      </w:r>
      <w:r w:rsidR="00A600E3" w:rsidRPr="00441EA0">
        <w:rPr>
          <w:sz w:val="24"/>
          <w:szCs w:val="24"/>
        </w:rPr>
        <w:t>)</w:t>
      </w:r>
      <w:r w:rsidRPr="00441EA0">
        <w:rPr>
          <w:sz w:val="24"/>
          <w:szCs w:val="24"/>
        </w:rPr>
        <w:t>;</w:t>
      </w:r>
      <w:bookmarkEnd w:id="504"/>
    </w:p>
    <w:p w:rsidR="009948B4" w:rsidRPr="00441EA0" w:rsidRDefault="00A8626B" w:rsidP="00960C20">
      <w:pPr>
        <w:widowControl w:val="0"/>
        <w:numPr>
          <w:ilvl w:val="0"/>
          <w:numId w:val="46"/>
        </w:numPr>
        <w:tabs>
          <w:tab w:val="left" w:pos="1260"/>
        </w:tabs>
        <w:autoSpaceDE w:val="0"/>
        <w:spacing w:line="264" w:lineRule="auto"/>
        <w:ind w:left="1276"/>
        <w:rPr>
          <w:sz w:val="24"/>
          <w:szCs w:val="24"/>
        </w:rPr>
      </w:pPr>
      <w:r w:rsidRPr="00A8626B">
        <w:rPr>
          <w:sz w:val="24"/>
          <w:szCs w:val="24"/>
        </w:rPr>
        <w:t>Справку о цепочке собственников участника закупочной процедуры, включая бенефициаров (в том числе конечных)</w:t>
      </w:r>
      <w:r w:rsidR="009948B4" w:rsidRPr="00A8626B">
        <w:rPr>
          <w:sz w:val="24"/>
          <w:szCs w:val="24"/>
        </w:rPr>
        <w:t xml:space="preserve"> по форме</w:t>
      </w:r>
      <w:r w:rsidR="009948B4" w:rsidRPr="00441EA0">
        <w:rPr>
          <w:sz w:val="24"/>
          <w:szCs w:val="24"/>
        </w:rPr>
        <w:t xml:space="preserve">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1B34FA">
        <w:fldChar w:fldCharType="begin"/>
      </w:r>
      <w:r w:rsidR="001B34FA">
        <w:instrText xml:space="preserve"> REF _Ref440272035 \r \h  \* MERGEFORMAT </w:instrText>
      </w:r>
      <w:r w:rsidR="001B34FA">
        <w:fldChar w:fldCharType="separate"/>
      </w:r>
      <w:r w:rsidR="007D4D58" w:rsidRPr="007D4D58">
        <w:rPr>
          <w:sz w:val="24"/>
          <w:szCs w:val="24"/>
        </w:rPr>
        <w:t>5.12</w:t>
      </w:r>
      <w:r w:rsidR="001B34FA">
        <w:fldChar w:fldCharType="end"/>
      </w:r>
      <w:r w:rsidR="009948B4"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_Ref440272051 \r \h  \* MERGEFORMAT </w:instrText>
      </w:r>
      <w:r w:rsidR="001B34FA">
        <w:fldChar w:fldCharType="separate"/>
      </w:r>
      <w:r w:rsidR="007D4D58" w:rsidRPr="007D4D58">
        <w:rPr>
          <w:sz w:val="24"/>
          <w:szCs w:val="24"/>
        </w:rPr>
        <w:t>5.12</w:t>
      </w:r>
      <w:r w:rsidR="007D4D58">
        <w:t>.2.18</w:t>
      </w:r>
      <w:r w:rsidR="001B34FA">
        <w:fldChar w:fldCharType="end"/>
      </w:r>
      <w:r w:rsidR="00A600E3" w:rsidRPr="00441EA0">
        <w:rPr>
          <w:sz w:val="24"/>
          <w:szCs w:val="24"/>
        </w:rPr>
        <w:t>)</w:t>
      </w:r>
      <w:r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441EA0">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w:t>
      </w:r>
      <w:r w:rsidRPr="00F82225">
        <w:rPr>
          <w:sz w:val="24"/>
          <w:szCs w:val="24"/>
        </w:rPr>
        <w:lastRenderedPageBreak/>
        <w:t>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960C20">
      <w:pPr>
        <w:widowControl w:val="0"/>
        <w:numPr>
          <w:ilvl w:val="0"/>
          <w:numId w:val="46"/>
        </w:numPr>
        <w:tabs>
          <w:tab w:val="left" w:pos="1260"/>
        </w:tabs>
        <w:autoSpaceDE w:val="0"/>
        <w:spacing w:line="264" w:lineRule="auto"/>
        <w:ind w:left="1276"/>
        <w:rPr>
          <w:sz w:val="24"/>
          <w:szCs w:val="24"/>
        </w:rPr>
      </w:pPr>
      <w:bookmarkStart w:id="505"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1B34FA">
        <w:fldChar w:fldCharType="begin"/>
      </w:r>
      <w:r w:rsidR="001B34FA">
        <w:instrText xml:space="preserve"> REF _Ref440272119 \r \h  \* MERGEFORMAT </w:instrText>
      </w:r>
      <w:r w:rsidR="001B34FA">
        <w:fldChar w:fldCharType="separate"/>
      </w:r>
      <w:r w:rsidR="007D4D58" w:rsidRPr="007D4D58">
        <w:rPr>
          <w:sz w:val="24"/>
          <w:szCs w:val="24"/>
        </w:rPr>
        <w:t>5.7.1</w:t>
      </w:r>
      <w:r w:rsidR="001B34FA">
        <w:fldChar w:fldCharType="end"/>
      </w:r>
      <w:r w:rsidR="009948B4" w:rsidRPr="00441EA0">
        <w:rPr>
          <w:sz w:val="24"/>
          <w:szCs w:val="24"/>
        </w:rPr>
        <w:t>)</w:t>
      </w:r>
      <w:r w:rsidR="008357B4" w:rsidRPr="00441EA0">
        <w:rPr>
          <w:sz w:val="24"/>
          <w:szCs w:val="24"/>
        </w:rPr>
        <w:t xml:space="preserve"> с приложением </w:t>
      </w:r>
      <w:r w:rsidR="008357B4" w:rsidRPr="00441EA0">
        <w:rPr>
          <w:bCs w:val="0"/>
          <w:sz w:val="24"/>
          <w:szCs w:val="24"/>
        </w:rPr>
        <w:t>файла копии Анкеты Участника запроса предложений, выполненного в формате MS Word</w:t>
      </w:r>
      <w:r w:rsidR="00F82225" w:rsidRPr="00441EA0">
        <w:rPr>
          <w:sz w:val="24"/>
          <w:szCs w:val="24"/>
        </w:rPr>
        <w:t>;</w:t>
      </w:r>
      <w:bookmarkEnd w:id="505"/>
    </w:p>
    <w:p w:rsidR="00F82225" w:rsidRPr="00577EC9" w:rsidRDefault="00577EC9" w:rsidP="00960C20">
      <w:pPr>
        <w:widowControl w:val="0"/>
        <w:numPr>
          <w:ilvl w:val="0"/>
          <w:numId w:val="46"/>
        </w:numPr>
        <w:tabs>
          <w:tab w:val="left" w:pos="1260"/>
        </w:tabs>
        <w:autoSpaceDE w:val="0"/>
        <w:spacing w:line="264" w:lineRule="auto"/>
        <w:ind w:left="1276"/>
        <w:rPr>
          <w:sz w:val="24"/>
          <w:szCs w:val="24"/>
        </w:rPr>
      </w:pPr>
      <w:bookmarkStart w:id="50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w:t>
      </w:r>
      <w:r w:rsidRPr="001A068B">
        <w:rPr>
          <w:sz w:val="24"/>
          <w:szCs w:val="24"/>
        </w:rPr>
        <w:t xml:space="preserve">адресу: </w:t>
      </w:r>
      <w:hyperlink r:id="rId35" w:history="1">
        <w:r w:rsidR="001A068B" w:rsidRPr="001A068B">
          <w:rPr>
            <w:rStyle w:val="a7"/>
            <w:sz w:val="24"/>
            <w:szCs w:val="24"/>
          </w:rPr>
          <w:t>https://rmsp.nalog.ru</w:t>
        </w:r>
      </w:hyperlink>
      <w:r w:rsidRPr="001A068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w:t>
      </w:r>
      <w:r w:rsidRPr="00577EC9">
        <w:rPr>
          <w:sz w:val="24"/>
          <w:szCs w:val="24"/>
        </w:rPr>
        <w:t xml:space="preserve">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36B98">
        <w:rPr>
          <w:sz w:val="24"/>
          <w:szCs w:val="24"/>
        </w:rPr>
        <w:fldChar w:fldCharType="begin"/>
      </w:r>
      <w:r>
        <w:rPr>
          <w:sz w:val="24"/>
          <w:szCs w:val="24"/>
        </w:rPr>
        <w:instrText xml:space="preserve"> REF _Ref491178086 \r \h </w:instrText>
      </w:r>
      <w:r w:rsidR="00A36B98">
        <w:rPr>
          <w:sz w:val="24"/>
          <w:szCs w:val="24"/>
        </w:rPr>
      </w:r>
      <w:r w:rsidR="00A36B98">
        <w:rPr>
          <w:sz w:val="24"/>
          <w:szCs w:val="24"/>
        </w:rPr>
        <w:fldChar w:fldCharType="separate"/>
      </w:r>
      <w:r w:rsidR="007D4D58">
        <w:rPr>
          <w:sz w:val="24"/>
          <w:szCs w:val="24"/>
        </w:rPr>
        <w:t>5.7.2</w:t>
      </w:r>
      <w:r w:rsidR="00A36B98">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w:t>
      </w:r>
      <w:r w:rsidRPr="00577EC9">
        <w:rPr>
          <w:sz w:val="24"/>
          <w:szCs w:val="24"/>
        </w:rPr>
        <w:lastRenderedPageBreak/>
        <w:t>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77EC9">
        <w:rPr>
          <w:sz w:val="24"/>
          <w:szCs w:val="24"/>
        </w:rPr>
        <w:t>;</w:t>
      </w:r>
      <w:bookmarkEnd w:id="506"/>
    </w:p>
    <w:p w:rsidR="00F82225" w:rsidRPr="00960C20" w:rsidRDefault="00960C20"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7D4D58" w:rsidRPr="007D4D58">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7D4D58">
        <w:t>4</w:t>
      </w:r>
      <w:r w:rsidR="001B34FA">
        <w:fldChar w:fldCharType="end"/>
      </w:r>
      <w:r w:rsidRPr="00960C20">
        <w:rPr>
          <w:sz w:val="24"/>
          <w:szCs w:val="24"/>
        </w:rPr>
        <w:t>, в соответствии с требованиями законодательства Российской Федерации)</w:t>
      </w:r>
      <w:r w:rsidR="00A316B7" w:rsidRPr="00960C20">
        <w:rPr>
          <w:sz w:val="24"/>
          <w:szCs w:val="24"/>
        </w:rPr>
        <w:t>;</w:t>
      </w:r>
    </w:p>
    <w:p w:rsidR="00960C20" w:rsidRPr="00960C20" w:rsidRDefault="00960C20"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1B34FA">
        <w:fldChar w:fldCharType="begin"/>
      </w:r>
      <w:r w:rsidR="001B34FA">
        <w:instrText xml:space="preserve"> REF _Ref303323780 \r \h  \* MERGEFORMAT </w:instrText>
      </w:r>
      <w:r w:rsidR="001B34FA">
        <w:fldChar w:fldCharType="separate"/>
      </w:r>
      <w:r w:rsidR="007D4D58" w:rsidRPr="007D4D58">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7D4D58">
        <w:t>4</w:t>
      </w:r>
      <w:r w:rsidR="001B34FA">
        <w:fldChar w:fldCharType="end"/>
      </w:r>
      <w:r w:rsidRPr="00960C20">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p>
    <w:p w:rsidR="00920CB0" w:rsidRPr="00441EA0" w:rsidRDefault="00BB7F61"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Справку </w:t>
      </w:r>
      <w:r w:rsidR="00DB4CA4" w:rsidRPr="00960C20">
        <w:rPr>
          <w:sz w:val="24"/>
          <w:szCs w:val="24"/>
        </w:rPr>
        <w:t xml:space="preserve">о перечне и объемах выполнения аналогичных договоров </w:t>
      </w:r>
      <w:r w:rsidR="00A154B7" w:rsidRPr="00960C20">
        <w:rPr>
          <w:bCs w:val="0"/>
          <w:sz w:val="24"/>
          <w:szCs w:val="24"/>
        </w:rPr>
        <w:t>по форме и в соответствии с инструкциями, приведенными в настоящей Документации</w:t>
      </w:r>
      <w:r w:rsidR="009948B4" w:rsidRPr="00960C20">
        <w:rPr>
          <w:sz w:val="24"/>
          <w:szCs w:val="24"/>
        </w:rPr>
        <w:t xml:space="preserve"> (</w:t>
      </w:r>
      <w:r w:rsidR="003C2207" w:rsidRPr="00960C20">
        <w:rPr>
          <w:sz w:val="24"/>
          <w:szCs w:val="24"/>
        </w:rPr>
        <w:t>подраздел</w:t>
      </w:r>
      <w:r w:rsidR="0018093B" w:rsidRPr="00441EA0">
        <w:rPr>
          <w:sz w:val="24"/>
          <w:szCs w:val="24"/>
        </w:rPr>
        <w:t xml:space="preserve"> </w:t>
      </w:r>
      <w:r w:rsidR="001B34FA">
        <w:fldChar w:fldCharType="begin"/>
      </w:r>
      <w:r w:rsidR="001B34FA">
        <w:instrText xml:space="preserve"> REF _Ref449017235 \r \h  \* MERGEFORMAT </w:instrText>
      </w:r>
      <w:r w:rsidR="001B34FA">
        <w:fldChar w:fldCharType="separate"/>
      </w:r>
      <w:r w:rsidR="007D4D58" w:rsidRPr="007D4D58">
        <w:rPr>
          <w:sz w:val="24"/>
          <w:szCs w:val="24"/>
        </w:rPr>
        <w:t>5.8</w:t>
      </w:r>
      <w:r w:rsidR="001B34FA">
        <w:fldChar w:fldCharType="end"/>
      </w:r>
      <w:r w:rsidR="009948B4" w:rsidRPr="00441EA0">
        <w:rPr>
          <w:sz w:val="24"/>
          <w:szCs w:val="24"/>
        </w:rPr>
        <w:t>)</w:t>
      </w:r>
      <w:r w:rsidR="00920CB0"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_Ref440881887 \r \h  \* MERGEFORMAT </w:instrText>
      </w:r>
      <w:r w:rsidR="001B34FA">
        <w:fldChar w:fldCharType="separate"/>
      </w:r>
      <w:r w:rsidR="007D4D58" w:rsidRPr="007D4D58">
        <w:rPr>
          <w:sz w:val="24"/>
          <w:szCs w:val="24"/>
        </w:rPr>
        <w:t>5.9</w:t>
      </w:r>
      <w:r w:rsidR="001B34FA">
        <w:fldChar w:fldCharType="end"/>
      </w:r>
      <w:r w:rsidR="00FA5339" w:rsidRPr="00441EA0">
        <w:rPr>
          <w:sz w:val="24"/>
          <w:szCs w:val="24"/>
        </w:rPr>
        <w:t>)</w:t>
      </w:r>
      <w:r w:rsidR="007705A5"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_Ref440881894 \r \h  \* MERGEFORMAT </w:instrText>
      </w:r>
      <w:r w:rsidR="001B34FA">
        <w:fldChar w:fldCharType="separate"/>
      </w:r>
      <w:r w:rsidR="007D4D58" w:rsidRPr="007D4D58">
        <w:rPr>
          <w:sz w:val="24"/>
          <w:szCs w:val="24"/>
        </w:rPr>
        <w:t>5.10</w:t>
      </w:r>
      <w:r w:rsidR="001B34FA">
        <w:fldChar w:fldCharType="end"/>
      </w:r>
      <w:r w:rsidR="007705A5" w:rsidRPr="00441EA0">
        <w:rPr>
          <w:sz w:val="24"/>
          <w:szCs w:val="24"/>
        </w:rPr>
        <w:t>);</w:t>
      </w:r>
    </w:p>
    <w:p w:rsidR="00920CB0" w:rsidRPr="004F7A87" w:rsidRDefault="00920CB0"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Отзывы, рекомендации или другие документальные доказательства выполнения </w:t>
      </w:r>
      <w:r w:rsidRPr="004F7A87">
        <w:rPr>
          <w:sz w:val="24"/>
          <w:szCs w:val="24"/>
        </w:rPr>
        <w:t>аналогичных договоров (</w:t>
      </w:r>
      <w:r w:rsidR="009D6ACB" w:rsidRPr="004F7A87">
        <w:rPr>
          <w:sz w:val="24"/>
          <w:szCs w:val="24"/>
        </w:rPr>
        <w:t>желательное требование, предоставляется Участником при наличии</w:t>
      </w:r>
      <w:r w:rsidRPr="004F7A87">
        <w:rPr>
          <w:sz w:val="24"/>
          <w:szCs w:val="24"/>
        </w:rPr>
        <w:t>)</w:t>
      </w:r>
      <w:r w:rsidR="004F7A87" w:rsidRPr="004F7A87">
        <w:rPr>
          <w:sz w:val="24"/>
          <w:szCs w:val="24"/>
        </w:rPr>
        <w:t>.</w:t>
      </w:r>
      <w:r w:rsidR="004F7A87" w:rsidRPr="004F7A87">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7705A5" w:rsidRPr="00441EA0" w:rsidRDefault="007705A5" w:rsidP="00960C20">
      <w:pPr>
        <w:widowControl w:val="0"/>
        <w:numPr>
          <w:ilvl w:val="0"/>
          <w:numId w:val="46"/>
        </w:numPr>
        <w:tabs>
          <w:tab w:val="left" w:pos="1260"/>
        </w:tabs>
        <w:autoSpaceDE w:val="0"/>
        <w:spacing w:line="264" w:lineRule="auto"/>
        <w:ind w:left="1276"/>
        <w:rPr>
          <w:sz w:val="24"/>
          <w:szCs w:val="24"/>
        </w:rPr>
      </w:pPr>
      <w:bookmarkStart w:id="507" w:name="_Ref442189588"/>
      <w:r w:rsidRPr="004F7A87">
        <w:rPr>
          <w:sz w:val="24"/>
          <w:szCs w:val="24"/>
        </w:rPr>
        <w:t xml:space="preserve">Соглашение о неустойке </w:t>
      </w:r>
      <w:r w:rsidR="00A154B7" w:rsidRPr="004F7A87">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_Ref440272256 \r \h  \* MERGEFORMAT </w:instrText>
      </w:r>
      <w:r w:rsidR="001B34FA">
        <w:fldChar w:fldCharType="separate"/>
      </w:r>
      <w:r w:rsidR="007D4D58" w:rsidRPr="007D4D58">
        <w:rPr>
          <w:sz w:val="24"/>
          <w:szCs w:val="24"/>
        </w:rPr>
        <w:t>5.14</w:t>
      </w:r>
      <w:r w:rsidR="001B34FA">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441EA0">
        <w:rPr>
          <w:sz w:val="24"/>
          <w:szCs w:val="24"/>
        </w:rPr>
        <w:t>;</w:t>
      </w:r>
      <w:bookmarkEnd w:id="507"/>
    </w:p>
    <w:p w:rsidR="007705A5" w:rsidRPr="00DA1BA0" w:rsidRDefault="007705A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_Ref440272274 \r \h  \* MERGEFORMAT </w:instrText>
      </w:r>
      <w:r w:rsidR="001B34FA">
        <w:fldChar w:fldCharType="separate"/>
      </w:r>
      <w:r w:rsidR="007D4D58" w:rsidRPr="007D4D58">
        <w:rPr>
          <w:sz w:val="24"/>
          <w:szCs w:val="24"/>
        </w:rPr>
        <w:t>5.16</w:t>
      </w:r>
      <w:r w:rsidR="001B34FA">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C73372" w:rsidRPr="008A0DCD" w:rsidRDefault="00C73372" w:rsidP="00960C20">
      <w:pPr>
        <w:widowControl w:val="0"/>
        <w:numPr>
          <w:ilvl w:val="0"/>
          <w:numId w:val="46"/>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1B34FA">
        <w:fldChar w:fldCharType="begin"/>
      </w:r>
      <w:r w:rsidR="001B34FA">
        <w:instrText xml:space="preserve"> REF _Ref465675151 \r \h  \* MERGEFORMAT </w:instrText>
      </w:r>
      <w:r w:rsidR="001B34FA">
        <w:fldChar w:fldCharType="separate"/>
      </w:r>
      <w:r w:rsidR="007D4D58" w:rsidRPr="007D4D58">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960C20">
      <w:pPr>
        <w:widowControl w:val="0"/>
        <w:numPr>
          <w:ilvl w:val="0"/>
          <w:numId w:val="46"/>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w:t>
      </w:r>
      <w:r w:rsidRPr="008A0DCD">
        <w:rPr>
          <w:sz w:val="24"/>
          <w:szCs w:val="24"/>
        </w:rPr>
        <w:lastRenderedPageBreak/>
        <w:t>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наличие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9F3986" w:rsidRDefault="00680B79" w:rsidP="00680B79">
      <w:pPr>
        <w:pStyle w:val="aff6"/>
        <w:numPr>
          <w:ilvl w:val="0"/>
          <w:numId w:val="0"/>
        </w:numPr>
        <w:spacing w:line="240" w:lineRule="auto"/>
        <w:ind w:left="1134"/>
        <w:rPr>
          <w:sz w:val="24"/>
          <w:szCs w:val="24"/>
        </w:rPr>
      </w:pPr>
      <w:r w:rsidRPr="009F3986">
        <w:rPr>
          <w:sz w:val="24"/>
          <w:szCs w:val="24"/>
        </w:rPr>
        <w:t xml:space="preserve">- </w:t>
      </w:r>
      <w:r w:rsidR="009F3986" w:rsidRPr="009F3986">
        <w:rPr>
          <w:sz w:val="24"/>
          <w:szCs w:val="24"/>
          <w:lang w:val="x-none"/>
        </w:rPr>
        <w:t>иные нарушения существенны</w:t>
      </w:r>
      <w:r w:rsidR="009F3986" w:rsidRPr="009F3986">
        <w:rPr>
          <w:sz w:val="24"/>
          <w:szCs w:val="24"/>
        </w:rPr>
        <w:t xml:space="preserve">х </w:t>
      </w:r>
      <w:r w:rsidR="009F3986" w:rsidRPr="009F3986">
        <w:rPr>
          <w:sz w:val="24"/>
          <w:szCs w:val="24"/>
          <w:lang w:val="x-none"/>
        </w:rPr>
        <w:t xml:space="preserve">условий заключенных договоров </w:t>
      </w:r>
      <w:r w:rsidR="007F76D6" w:rsidRPr="009F3986">
        <w:rPr>
          <w:sz w:val="24"/>
          <w:szCs w:val="24"/>
        </w:rPr>
        <w:t>выполнения работ</w:t>
      </w:r>
      <w:r w:rsidRPr="009F3986">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F3986">
        <w:rPr>
          <w:bCs w:val="0"/>
          <w:sz w:val="24"/>
          <w:szCs w:val="24"/>
        </w:rPr>
        <w:t>Если Участник запроса предложений подает заявки одновременно по нескольким лотам</w:t>
      </w:r>
      <w:r w:rsidRPr="00441EA0">
        <w:rPr>
          <w:bCs w:val="0"/>
          <w:sz w:val="24"/>
          <w:szCs w:val="24"/>
        </w:rPr>
        <w:t xml:space="preserve">,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 случае,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508" w:name="_Ref191386451"/>
      <w:bookmarkStart w:id="509" w:name="_Ref440271628"/>
      <w:bookmarkStart w:id="510" w:name="_Toc440361334"/>
      <w:bookmarkStart w:id="511" w:name="_Toc440376089"/>
      <w:bookmarkStart w:id="512" w:name="_Toc440376216"/>
      <w:bookmarkStart w:id="513" w:name="_Toc440382481"/>
      <w:bookmarkStart w:id="514" w:name="_Toc440447151"/>
      <w:bookmarkStart w:id="515" w:name="_Toc440620831"/>
      <w:bookmarkStart w:id="516" w:name="_Toc440631466"/>
      <w:bookmarkStart w:id="517" w:name="_Toc440875706"/>
      <w:bookmarkStart w:id="518" w:name="_Toc441131730"/>
      <w:bookmarkStart w:id="519" w:name="_Toc468352754"/>
      <w:bookmarkStart w:id="520" w:name="_Toc468352877"/>
      <w:bookmarkStart w:id="521" w:name="_Toc468355859"/>
      <w:bookmarkStart w:id="522" w:name="_Toc469480743"/>
      <w:bookmarkStart w:id="523" w:name="_Toc471898554"/>
      <w:bookmarkStart w:id="524" w:name="_Toc498523769"/>
      <w:r w:rsidRPr="00E71A48">
        <w:rPr>
          <w:szCs w:val="24"/>
        </w:rPr>
        <w:t xml:space="preserve">Привлечение </w:t>
      </w:r>
      <w:bookmarkEnd w:id="508"/>
      <w:bookmarkEnd w:id="509"/>
      <w:bookmarkEnd w:id="510"/>
      <w:bookmarkEnd w:id="511"/>
      <w:bookmarkEnd w:id="512"/>
      <w:bookmarkEnd w:id="513"/>
      <w:bookmarkEnd w:id="514"/>
      <w:r w:rsidR="00176B20">
        <w:rPr>
          <w:szCs w:val="24"/>
        </w:rPr>
        <w:t>субподрядчиков</w:t>
      </w:r>
      <w:bookmarkEnd w:id="515"/>
      <w:bookmarkEnd w:id="516"/>
      <w:bookmarkEnd w:id="517"/>
      <w:bookmarkEnd w:id="518"/>
      <w:bookmarkEnd w:id="519"/>
      <w:bookmarkEnd w:id="520"/>
      <w:bookmarkEnd w:id="521"/>
      <w:bookmarkEnd w:id="522"/>
      <w:bookmarkEnd w:id="523"/>
      <w:bookmarkEnd w:id="52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525" w:name="_Ref191386461"/>
      <w:bookmarkStart w:id="526" w:name="_Toc440361335"/>
      <w:bookmarkStart w:id="527" w:name="_Toc440376090"/>
      <w:bookmarkStart w:id="52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34FA">
        <w:fldChar w:fldCharType="begin"/>
      </w:r>
      <w:r w:rsidR="001B34FA">
        <w:instrText xml:space="preserve"> REF _Ref191386407 \r \h  \* MERGEFORMAT </w:instrText>
      </w:r>
      <w:r w:rsidR="001B34FA">
        <w:fldChar w:fldCharType="separate"/>
      </w:r>
      <w:r w:rsidR="007D4D58" w:rsidRPr="007D4D58">
        <w:rPr>
          <w:bCs w:val="0"/>
          <w:sz w:val="24"/>
          <w:szCs w:val="24"/>
        </w:rPr>
        <w:t>3.3.8</w:t>
      </w:r>
      <w:r w:rsidR="001B34F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52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529"/>
    </w:p>
    <w:p w:rsidR="00D50E8D" w:rsidRPr="00E71A48"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w:t>
      </w:r>
      <w:r w:rsidRPr="00E71A48">
        <w:rPr>
          <w:bCs w:val="0"/>
          <w:color w:val="000000"/>
          <w:sz w:val="24"/>
          <w:szCs w:val="24"/>
        </w:rPr>
        <w:lastRenderedPageBreak/>
        <w:t xml:space="preserve">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1B34FA">
        <w:fldChar w:fldCharType="begin"/>
      </w:r>
      <w:r w:rsidR="001B34FA">
        <w:instrText xml:space="preserve"> REF _Ref440291364 \r \h  \* MERGEFORMAT </w:instrText>
      </w:r>
      <w:r w:rsidR="001B34FA">
        <w:fldChar w:fldCharType="separate"/>
      </w:r>
      <w:r w:rsidR="007D4D58" w:rsidRPr="007D4D58">
        <w:rPr>
          <w:bCs w:val="0"/>
          <w:sz w:val="24"/>
          <w:szCs w:val="24"/>
        </w:rPr>
        <w:t>3.3.8.1</w:t>
      </w:r>
      <w:r w:rsidR="001B34FA">
        <w:fldChar w:fldCharType="end"/>
      </w:r>
      <w:r w:rsidRPr="00441EA0">
        <w:rPr>
          <w:bCs w:val="0"/>
          <w:sz w:val="24"/>
          <w:szCs w:val="24"/>
        </w:rPr>
        <w:t>;</w:t>
      </w:r>
    </w:p>
    <w:p w:rsidR="00D57D88" w:rsidRPr="00441EA0" w:rsidRDefault="00D57D88"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1B34FA">
        <w:fldChar w:fldCharType="begin"/>
      </w:r>
      <w:r w:rsidR="001B34FA">
        <w:instrText xml:space="preserve"> REF _Ref303669127 \r \h  \* MERGEFORMAT </w:instrText>
      </w:r>
      <w:r w:rsidR="001B34FA">
        <w:fldChar w:fldCharType="separate"/>
      </w:r>
      <w:r w:rsidR="007D4D58" w:rsidRPr="007D4D58">
        <w:rPr>
          <w:bCs w:val="0"/>
          <w:sz w:val="24"/>
          <w:szCs w:val="24"/>
        </w:rPr>
        <w:t>3.3.8.2</w:t>
      </w:r>
      <w:r w:rsidR="001B34FA">
        <w:fldChar w:fldCharType="end"/>
      </w:r>
      <w:r w:rsidRPr="00441EA0">
        <w:rPr>
          <w:bCs w:val="0"/>
          <w:sz w:val="24"/>
          <w:szCs w:val="24"/>
        </w:rPr>
        <w:t>)</w:t>
      </w:r>
      <w:r w:rsidR="00BB7F61" w:rsidRPr="00441EA0">
        <w:rPr>
          <w:bCs w:val="0"/>
          <w:sz w:val="24"/>
          <w:szCs w:val="24"/>
        </w:rPr>
        <w:t>. Документы, указанные в пп</w:t>
      </w:r>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7D4D58" w:rsidRPr="007D4D58">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7D4D58" w:rsidRPr="007D4D58">
        <w:rPr>
          <w:sz w:val="24"/>
          <w:szCs w:val="24"/>
        </w:rPr>
        <w:t>3.3.8.3</w:t>
      </w:r>
      <w:r w:rsidR="001B34FA">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960C20">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1B34FA">
        <w:fldChar w:fldCharType="begin"/>
      </w:r>
      <w:r w:rsidR="001B34FA">
        <w:instrText xml:space="preserve"> REF _Ref440272510 \r \h  \* MERGEFORMAT </w:instrText>
      </w:r>
      <w:r w:rsidR="001B34FA">
        <w:fldChar w:fldCharType="separate"/>
      </w:r>
      <w:r w:rsidR="007D4D58" w:rsidRPr="007D4D58">
        <w:rPr>
          <w:bCs w:val="0"/>
          <w:sz w:val="24"/>
          <w:szCs w:val="24"/>
        </w:rPr>
        <w:t>5.17</w:t>
      </w:r>
      <w:r w:rsidR="001B34FA">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30" w:name="_Toc440382482"/>
      <w:bookmarkStart w:id="531" w:name="_Toc440447152"/>
      <w:bookmarkStart w:id="532" w:name="_Toc440620832"/>
      <w:bookmarkStart w:id="533" w:name="_Toc440631467"/>
      <w:bookmarkStart w:id="534" w:name="_Toc440875707"/>
      <w:bookmarkStart w:id="535" w:name="_Ref440876618"/>
      <w:bookmarkStart w:id="536" w:name="_Ref440876703"/>
      <w:bookmarkStart w:id="537" w:name="_Toc441131731"/>
      <w:bookmarkStart w:id="538" w:name="_Toc468352755"/>
      <w:bookmarkStart w:id="539" w:name="_Toc468352878"/>
      <w:bookmarkStart w:id="540" w:name="_Toc468355860"/>
      <w:bookmarkStart w:id="541" w:name="_Toc469480744"/>
      <w:bookmarkStart w:id="542" w:name="_Toc471898555"/>
      <w:bookmarkStart w:id="543" w:name="_Toc4985237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525"/>
      <w:bookmarkEnd w:id="526"/>
      <w:bookmarkEnd w:id="527"/>
      <w:bookmarkEnd w:id="528"/>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34FA">
        <w:fldChar w:fldCharType="begin"/>
      </w:r>
      <w:r w:rsidR="001B34FA">
        <w:instrText xml:space="preserve"> REF _Ref191386482 \r \h  \* MERGEFORMAT </w:instrText>
      </w:r>
      <w:r w:rsidR="001B34FA">
        <w:fldChar w:fldCharType="separate"/>
      </w:r>
      <w:r w:rsidR="007D4D58" w:rsidRPr="007D4D58">
        <w:rPr>
          <w:bCs w:val="0"/>
          <w:sz w:val="24"/>
          <w:szCs w:val="24"/>
        </w:rPr>
        <w:t>3.3.8.1</w:t>
      </w:r>
      <w:r w:rsidR="001B34F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B34FA">
        <w:fldChar w:fldCharType="begin"/>
      </w:r>
      <w:r w:rsidR="001B34FA">
        <w:instrText xml:space="preserve"> REF _Ref191386407 \r \h  \* MERGEFORMAT </w:instrText>
      </w:r>
      <w:r w:rsidR="001B34FA">
        <w:fldChar w:fldCharType="separate"/>
      </w:r>
      <w:r w:rsidR="007D4D58" w:rsidRPr="007D4D58">
        <w:rPr>
          <w:bCs w:val="0"/>
          <w:sz w:val="24"/>
          <w:szCs w:val="24"/>
        </w:rPr>
        <w:t>3.3.8</w:t>
      </w:r>
      <w:r w:rsidR="001B34F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A36B98">
        <w:rPr>
          <w:bCs w:val="0"/>
          <w:sz w:val="24"/>
          <w:szCs w:val="24"/>
        </w:rPr>
        <w:fldChar w:fldCharType="begin"/>
      </w:r>
      <w:r w:rsidR="00A659FB">
        <w:rPr>
          <w:bCs w:val="0"/>
          <w:sz w:val="24"/>
          <w:szCs w:val="24"/>
        </w:rPr>
        <w:instrText xml:space="preserve"> REF _Ref303669127 \r \h </w:instrText>
      </w:r>
      <w:r w:rsidR="00A36B98">
        <w:rPr>
          <w:bCs w:val="0"/>
          <w:sz w:val="24"/>
          <w:szCs w:val="24"/>
        </w:rPr>
      </w:r>
      <w:r w:rsidR="00A36B98">
        <w:rPr>
          <w:bCs w:val="0"/>
          <w:sz w:val="24"/>
          <w:szCs w:val="24"/>
        </w:rPr>
        <w:fldChar w:fldCharType="separate"/>
      </w:r>
      <w:r w:rsidR="007D4D58">
        <w:rPr>
          <w:bCs w:val="0"/>
          <w:sz w:val="24"/>
          <w:szCs w:val="24"/>
        </w:rPr>
        <w:t>3.3.8.2</w:t>
      </w:r>
      <w:r w:rsidR="00A36B9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4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с Организатором и </w:t>
      </w:r>
      <w:r w:rsidRPr="00E71A48">
        <w:rPr>
          <w:bCs w:val="0"/>
          <w:sz w:val="24"/>
          <w:szCs w:val="24"/>
        </w:rPr>
        <w:lastRenderedPageBreak/>
        <w:t>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46"/>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1B34FA">
        <w:fldChar w:fldCharType="begin"/>
      </w:r>
      <w:r w:rsidR="001B34FA">
        <w:instrText xml:space="preserve"> REF _Ref307563248 \r \h  \* MERGEFORMAT </w:instrText>
      </w:r>
      <w:r w:rsidR="001B34FA">
        <w:fldChar w:fldCharType="separate"/>
      </w:r>
      <w:r w:rsidR="007D4D58" w:rsidRPr="007D4D58">
        <w:rPr>
          <w:bCs w:val="0"/>
          <w:sz w:val="24"/>
          <w:szCs w:val="24"/>
          <w:lang w:val="en-US"/>
        </w:rPr>
        <w:t>a</w:t>
      </w:r>
      <w:r w:rsidR="007D4D58" w:rsidRPr="007D4D58">
        <w:rPr>
          <w:bCs w:val="0"/>
          <w:sz w:val="24"/>
          <w:szCs w:val="24"/>
        </w:rPr>
        <w:t>)</w:t>
      </w:r>
      <w:r w:rsidR="001B34FA">
        <w:fldChar w:fldCharType="end"/>
      </w:r>
      <w:r w:rsidRPr="00441EA0">
        <w:rPr>
          <w:bCs w:val="0"/>
          <w:sz w:val="24"/>
          <w:szCs w:val="24"/>
        </w:rPr>
        <w:t xml:space="preserve">- </w:t>
      </w:r>
      <w:r w:rsidR="001B34FA">
        <w:fldChar w:fldCharType="begin"/>
      </w:r>
      <w:r w:rsidR="001B34FA">
        <w:instrText xml:space="preserve"> REF _Ref307563262 \r \h  \* MERGEFORMAT </w:instrText>
      </w:r>
      <w:r w:rsidR="001B34FA">
        <w:fldChar w:fldCharType="separate"/>
      </w:r>
      <w:r w:rsidR="007D4D58" w:rsidRPr="007D4D58">
        <w:rPr>
          <w:bCs w:val="0"/>
          <w:sz w:val="24"/>
          <w:szCs w:val="24"/>
          <w:lang w:val="en-US"/>
        </w:rPr>
        <w:t>g</w:t>
      </w:r>
      <w:r w:rsidR="007D4D58" w:rsidRPr="007D4D58">
        <w:rPr>
          <w:bCs w:val="0"/>
          <w:sz w:val="24"/>
          <w:szCs w:val="24"/>
        </w:rPr>
        <w:t>)</w:t>
      </w:r>
      <w:r w:rsidR="001B34FA">
        <w:fldChar w:fldCharType="end"/>
      </w:r>
      <w:r w:rsidRPr="00441EA0">
        <w:rPr>
          <w:bCs w:val="0"/>
          <w:sz w:val="24"/>
          <w:szCs w:val="24"/>
        </w:rPr>
        <w:t xml:space="preserve">п. </w:t>
      </w:r>
      <w:r w:rsidR="001B34FA">
        <w:fldChar w:fldCharType="begin"/>
      </w:r>
      <w:r w:rsidR="001B34FA">
        <w:instrText xml:space="preserve"> REF _Ref306032591 \r \h  \* MERGEFORMAT </w:instrText>
      </w:r>
      <w:r w:rsidR="001B34FA">
        <w:fldChar w:fldCharType="separate"/>
      </w:r>
      <w:r w:rsidR="007D4D58" w:rsidRPr="007D4D58">
        <w:rPr>
          <w:bCs w:val="0"/>
          <w:sz w:val="24"/>
          <w:szCs w:val="24"/>
        </w:rPr>
        <w:t>3.3.10.4</w:t>
      </w:r>
      <w:r w:rsidR="001B34FA">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47" w:name="_Ref468350819"/>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47"/>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1B34FA">
        <w:fldChar w:fldCharType="begin"/>
      </w:r>
      <w:r w:rsidR="001B34FA">
        <w:instrText xml:space="preserve"> REF _Ref303669127 \r \h  \* MERGEFORMAT </w:instrText>
      </w:r>
      <w:r w:rsidR="001B34FA">
        <w:fldChar w:fldCharType="separate"/>
      </w:r>
      <w:r w:rsidR="007D4D58" w:rsidRPr="007D4D58">
        <w:rPr>
          <w:bCs w:val="0"/>
          <w:sz w:val="24"/>
          <w:szCs w:val="24"/>
        </w:rPr>
        <w:t>3.3.8.2</w:t>
      </w:r>
      <w:r w:rsidR="001B34FA">
        <w:fldChar w:fldCharType="end"/>
      </w:r>
      <w:r w:rsidR="00717F60" w:rsidRPr="00441EA0">
        <w:rPr>
          <w:bCs w:val="0"/>
          <w:sz w:val="24"/>
          <w:szCs w:val="24"/>
        </w:rPr>
        <w:t>)</w:t>
      </w:r>
      <w:r w:rsidR="00BB7F61" w:rsidRPr="00441EA0">
        <w:rPr>
          <w:bCs w:val="0"/>
          <w:sz w:val="24"/>
          <w:szCs w:val="24"/>
        </w:rPr>
        <w:t>. Документы, указанные в пп</w:t>
      </w:r>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7D4D58" w:rsidRPr="007D4D58">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7D4D58" w:rsidRPr="007D4D58">
        <w:rPr>
          <w:sz w:val="24"/>
          <w:szCs w:val="24"/>
        </w:rPr>
        <w:t>3.3.8.3</w:t>
      </w:r>
      <w:r w:rsidR="001B34FA">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6B98">
        <w:rPr>
          <w:bCs w:val="0"/>
          <w:sz w:val="24"/>
          <w:szCs w:val="24"/>
        </w:rPr>
        <w:fldChar w:fldCharType="begin"/>
      </w:r>
      <w:r w:rsidR="00D50E8D">
        <w:rPr>
          <w:bCs w:val="0"/>
          <w:sz w:val="24"/>
          <w:szCs w:val="24"/>
        </w:rPr>
        <w:instrText xml:space="preserve"> REF _Ref440376324 \r \h </w:instrText>
      </w:r>
      <w:r w:rsidR="00A36B98">
        <w:rPr>
          <w:bCs w:val="0"/>
          <w:sz w:val="24"/>
          <w:szCs w:val="24"/>
        </w:rPr>
      </w:r>
      <w:r w:rsidR="00A36B98">
        <w:rPr>
          <w:bCs w:val="0"/>
          <w:sz w:val="24"/>
          <w:szCs w:val="24"/>
        </w:rPr>
        <w:fldChar w:fldCharType="separate"/>
      </w:r>
      <w:r w:rsidR="007D4D58">
        <w:rPr>
          <w:bCs w:val="0"/>
          <w:sz w:val="24"/>
          <w:szCs w:val="24"/>
        </w:rPr>
        <w:t>5.18</w:t>
      </w:r>
      <w:r w:rsidR="00A36B9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36B98">
        <w:rPr>
          <w:bCs w:val="0"/>
          <w:sz w:val="24"/>
          <w:szCs w:val="24"/>
        </w:rPr>
        <w:fldChar w:fldCharType="begin"/>
      </w:r>
      <w:r w:rsidR="000F4365">
        <w:rPr>
          <w:bCs w:val="0"/>
          <w:sz w:val="24"/>
          <w:szCs w:val="24"/>
        </w:rPr>
        <w:instrText xml:space="preserve"> REF _Ref440291364 \r \h </w:instrText>
      </w:r>
      <w:r w:rsidR="00A36B98">
        <w:rPr>
          <w:bCs w:val="0"/>
          <w:sz w:val="24"/>
          <w:szCs w:val="24"/>
        </w:rPr>
      </w:r>
      <w:r w:rsidR="00A36B98">
        <w:rPr>
          <w:bCs w:val="0"/>
          <w:sz w:val="24"/>
          <w:szCs w:val="24"/>
        </w:rPr>
        <w:fldChar w:fldCharType="separate"/>
      </w:r>
      <w:r w:rsidR="007D4D58">
        <w:rPr>
          <w:bCs w:val="0"/>
          <w:sz w:val="24"/>
          <w:szCs w:val="24"/>
        </w:rPr>
        <w:t>3.3.8.1</w:t>
      </w:r>
      <w:r w:rsidR="00A36B9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48" w:name="_Ref306114966"/>
      <w:bookmarkStart w:id="549" w:name="_Toc440361336"/>
      <w:bookmarkStart w:id="550" w:name="_Toc440376091"/>
      <w:bookmarkStart w:id="551" w:name="_Toc440376218"/>
      <w:bookmarkStart w:id="552" w:name="_Toc440382483"/>
      <w:bookmarkStart w:id="553" w:name="_Toc440447153"/>
      <w:bookmarkStart w:id="554" w:name="_Toc440620833"/>
      <w:bookmarkStart w:id="555" w:name="_Toc440631468"/>
      <w:bookmarkStart w:id="556" w:name="_Toc440875708"/>
      <w:bookmarkStart w:id="557" w:name="_Toc441131732"/>
      <w:bookmarkStart w:id="558" w:name="_Toc468352756"/>
      <w:bookmarkStart w:id="559" w:name="_Toc468352879"/>
      <w:bookmarkStart w:id="560" w:name="_Toc468355861"/>
      <w:bookmarkStart w:id="561" w:name="_Toc469480745"/>
      <w:bookmarkStart w:id="562" w:name="_Toc471898556"/>
      <w:bookmarkStart w:id="563" w:name="_Toc498523771"/>
      <w:r w:rsidRPr="00E71A48">
        <w:rPr>
          <w:szCs w:val="24"/>
        </w:rPr>
        <w:t>Разъяснение Документации по запросу предложений</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 xml:space="preserve">и вправе обратиться к Организатору </w:t>
      </w:r>
      <w:r w:rsidRPr="00E71A48">
        <w:rPr>
          <w:bCs w:val="0"/>
          <w:iCs/>
          <w:sz w:val="24"/>
          <w:szCs w:val="24"/>
        </w:rPr>
        <w:lastRenderedPageBreak/>
        <w:t>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B34FA">
        <w:fldChar w:fldCharType="begin"/>
      </w:r>
      <w:r w:rsidR="001B34FA">
        <w:instrText xml:space="preserve"> REF _Ref440969856 \r \h  \* MERGEFORMAT </w:instrText>
      </w:r>
      <w:r w:rsidR="001B34FA">
        <w:fldChar w:fldCharType="separate"/>
      </w:r>
      <w:r w:rsidR="007D4D58" w:rsidRPr="007D4D58">
        <w:rPr>
          <w:bCs w:val="0"/>
          <w:iCs/>
          <w:sz w:val="24"/>
          <w:szCs w:val="24"/>
        </w:rPr>
        <w:t>3.3.12</w:t>
      </w:r>
      <w:r w:rsidR="001B34F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B34FA">
        <w:fldChar w:fldCharType="begin"/>
      </w:r>
      <w:r w:rsidR="001B34FA">
        <w:instrText xml:space="preserve"> REF _Ref440289401 \r \h  \* MERGEFORMAT </w:instrText>
      </w:r>
      <w:r w:rsidR="001B34FA">
        <w:fldChar w:fldCharType="separate"/>
      </w:r>
      <w:r w:rsidR="007D4D58" w:rsidRPr="007D4D58">
        <w:rPr>
          <w:bCs w:val="0"/>
          <w:iCs/>
          <w:sz w:val="24"/>
          <w:szCs w:val="24"/>
        </w:rPr>
        <w:t>3.3.13</w:t>
      </w:r>
      <w:r w:rsidR="001B34F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64" w:name="_Toc440361337"/>
      <w:bookmarkStart w:id="565" w:name="_Toc440376092"/>
      <w:bookmarkStart w:id="566" w:name="_Toc440376219"/>
      <w:bookmarkStart w:id="567" w:name="_Toc440382484"/>
      <w:bookmarkStart w:id="568" w:name="_Toc440447154"/>
      <w:bookmarkStart w:id="569" w:name="_Toc440620834"/>
      <w:bookmarkStart w:id="570" w:name="_Toc440631469"/>
      <w:bookmarkStart w:id="571" w:name="_Toc440875709"/>
      <w:bookmarkStart w:id="572" w:name="_Ref440969856"/>
      <w:bookmarkStart w:id="573" w:name="_Toc441131733"/>
      <w:bookmarkStart w:id="574" w:name="_Toc468352757"/>
      <w:bookmarkStart w:id="575" w:name="_Toc468352880"/>
      <w:bookmarkStart w:id="576" w:name="_Toc468355862"/>
      <w:bookmarkStart w:id="577" w:name="_Toc469480746"/>
      <w:bookmarkStart w:id="578" w:name="_Toc471898557"/>
      <w:bookmarkStart w:id="579" w:name="_Toc498523772"/>
      <w:r w:rsidRPr="00E71A48">
        <w:rPr>
          <w:szCs w:val="24"/>
        </w:rPr>
        <w:t>Внесение изменений в Документацию по запросу предложений.</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80" w:name="_Ref440289401"/>
      <w:bookmarkStart w:id="581" w:name="_Toc440361338"/>
      <w:bookmarkStart w:id="582" w:name="_Toc440376093"/>
      <w:bookmarkStart w:id="583" w:name="_Toc440376220"/>
      <w:bookmarkStart w:id="584" w:name="_Toc440382485"/>
      <w:bookmarkStart w:id="585" w:name="_Toc440447155"/>
      <w:bookmarkStart w:id="586" w:name="_Toc440620835"/>
      <w:bookmarkStart w:id="587" w:name="_Toc440631470"/>
      <w:bookmarkStart w:id="588" w:name="_Toc440875710"/>
      <w:bookmarkStart w:id="589" w:name="_Toc441131734"/>
      <w:bookmarkStart w:id="590" w:name="_Toc468352758"/>
      <w:bookmarkStart w:id="591" w:name="_Toc468352881"/>
      <w:bookmarkStart w:id="592" w:name="_Toc468355863"/>
      <w:bookmarkStart w:id="593" w:name="_Toc469480747"/>
      <w:bookmarkStart w:id="594" w:name="_Toc471898558"/>
      <w:bookmarkStart w:id="595" w:name="_Toc498523773"/>
      <w:r w:rsidRPr="00E71A48">
        <w:rPr>
          <w:szCs w:val="24"/>
        </w:rPr>
        <w:t>Продление срока окончания приема Заявок</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96" w:name="_Ref191386249"/>
    </w:p>
    <w:p w:rsidR="00AC1995" w:rsidRPr="00E71A48" w:rsidRDefault="00AC1995" w:rsidP="00E71A48">
      <w:pPr>
        <w:pStyle w:val="3"/>
        <w:spacing w:line="264" w:lineRule="auto"/>
        <w:rPr>
          <w:szCs w:val="24"/>
          <w:lang w:eastAsia="ru-RU"/>
        </w:rPr>
      </w:pPr>
      <w:bookmarkStart w:id="597" w:name="_Toc299701566"/>
      <w:bookmarkStart w:id="598" w:name="_Ref306176386"/>
      <w:bookmarkStart w:id="599" w:name="_Ref440285128"/>
      <w:bookmarkStart w:id="600" w:name="_Toc440361339"/>
      <w:bookmarkStart w:id="601" w:name="_Toc440376094"/>
      <w:bookmarkStart w:id="602" w:name="_Toc440376221"/>
      <w:bookmarkStart w:id="603" w:name="_Toc440382486"/>
      <w:bookmarkStart w:id="604" w:name="_Toc440447156"/>
      <w:bookmarkStart w:id="605" w:name="_Toc440620836"/>
      <w:bookmarkStart w:id="606" w:name="_Toc440631471"/>
      <w:bookmarkStart w:id="607" w:name="_Toc440875711"/>
      <w:bookmarkStart w:id="608" w:name="_Toc441131735"/>
      <w:bookmarkStart w:id="609" w:name="_Ref444178739"/>
      <w:bookmarkStart w:id="610" w:name="_Toc468352759"/>
      <w:bookmarkStart w:id="611" w:name="_Toc468352882"/>
      <w:bookmarkStart w:id="612" w:name="_Toc468355864"/>
      <w:bookmarkStart w:id="613" w:name="_Toc469480748"/>
      <w:bookmarkStart w:id="614" w:name="_Toc471898559"/>
      <w:bookmarkStart w:id="615" w:name="_Toc4985237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441EA0">
        <w:rPr>
          <w:bCs w:val="0"/>
          <w:sz w:val="24"/>
          <w:szCs w:val="24"/>
        </w:rPr>
        <w:t>сумму не менее</w:t>
      </w:r>
      <w:r w:rsidR="004816F5" w:rsidRPr="00441EA0">
        <w:rPr>
          <w:bCs w:val="0"/>
          <w:sz w:val="24"/>
          <w:szCs w:val="24"/>
        </w:rPr>
        <w:t xml:space="preserve"> 3</w:t>
      </w:r>
      <w:r w:rsidR="00932C0A" w:rsidRPr="00441EA0">
        <w:rPr>
          <w:bCs w:val="0"/>
          <w:sz w:val="24"/>
          <w:szCs w:val="24"/>
        </w:rPr>
        <w:t xml:space="preserve">% от стоимости </w:t>
      </w:r>
      <w:r w:rsidR="004B5EB3" w:rsidRPr="00441EA0">
        <w:rPr>
          <w:bCs w:val="0"/>
          <w:sz w:val="24"/>
          <w:szCs w:val="24"/>
        </w:rPr>
        <w:t>Заявк</w:t>
      </w:r>
      <w:r w:rsidR="00932C0A" w:rsidRPr="00441EA0">
        <w:rPr>
          <w:bCs w:val="0"/>
          <w:sz w:val="24"/>
          <w:szCs w:val="24"/>
        </w:rPr>
        <w:t xml:space="preserve">и,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B34FA">
        <w:fldChar w:fldCharType="begin"/>
      </w:r>
      <w:r w:rsidR="001B34FA">
        <w:instrText xml:space="preserve"> REF _Ref467168844 \r \h  \* MERGEFORMAT </w:instrText>
      </w:r>
      <w:r w:rsidR="001B34FA">
        <w:fldChar w:fldCharType="separate"/>
      </w:r>
      <w:r w:rsidR="007D4D58" w:rsidRPr="007D4D58">
        <w:rPr>
          <w:sz w:val="24"/>
          <w:szCs w:val="24"/>
        </w:rPr>
        <w:t>3.3.14.3</w:t>
      </w:r>
      <w:r w:rsidR="001B34FA">
        <w:fldChar w:fldCharType="end"/>
      </w:r>
      <w:r w:rsidRPr="00441EA0">
        <w:rPr>
          <w:sz w:val="24"/>
          <w:szCs w:val="24"/>
        </w:rPr>
        <w:t xml:space="preserve">) или путем внесения денежных средств на расчетный счет Заказчика (п. </w:t>
      </w:r>
      <w:r w:rsidR="001B34FA">
        <w:fldChar w:fldCharType="begin"/>
      </w:r>
      <w:r w:rsidR="001B34FA">
        <w:instrText xml:space="preserve"> REF _Ref442263553 \r \h  \* MERGEFORMAT </w:instrText>
      </w:r>
      <w:r w:rsidR="001B34FA">
        <w:fldChar w:fldCharType="separate"/>
      </w:r>
      <w:r w:rsidR="007D4D58" w:rsidRPr="007D4D58">
        <w:rPr>
          <w:sz w:val="24"/>
          <w:szCs w:val="24"/>
        </w:rPr>
        <w:t>3.3.14.4</w:t>
      </w:r>
      <w:r w:rsidR="001B34FA">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616" w:name="_Ref467168844"/>
      <w:r w:rsidRPr="00441EA0">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616"/>
      <w:r w:rsidRPr="00441EA0">
        <w:rPr>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7"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617"/>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A36B98" w:rsidRPr="00BB7F61">
        <w:rPr>
          <w:sz w:val="24"/>
          <w:szCs w:val="24"/>
          <w:lang w:eastAsia="ru-RU"/>
        </w:rPr>
        <w:fldChar w:fldCharType="begin"/>
      </w:r>
      <w:r w:rsidR="003C2207" w:rsidRPr="00BB7F61">
        <w:rPr>
          <w:sz w:val="24"/>
          <w:szCs w:val="24"/>
          <w:lang w:eastAsia="ru-RU"/>
        </w:rPr>
        <w:instrText xml:space="preserve"> REF _Ref440272678 \r \h </w:instrText>
      </w:r>
      <w:r w:rsidR="00A36B98" w:rsidRPr="00BB7F61">
        <w:rPr>
          <w:sz w:val="24"/>
          <w:szCs w:val="24"/>
          <w:lang w:eastAsia="ru-RU"/>
        </w:rPr>
      </w:r>
      <w:r w:rsidR="00A36B98" w:rsidRPr="00BB7F61">
        <w:rPr>
          <w:sz w:val="24"/>
          <w:szCs w:val="24"/>
          <w:lang w:eastAsia="ru-RU"/>
        </w:rPr>
        <w:fldChar w:fldCharType="separate"/>
      </w:r>
      <w:r w:rsidR="007D4D58">
        <w:rPr>
          <w:sz w:val="24"/>
          <w:szCs w:val="24"/>
          <w:lang w:eastAsia="ru-RU"/>
        </w:rPr>
        <w:t>5.14</w:t>
      </w:r>
      <w:r w:rsidR="00A36B98"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8" w:name="_Ref307586570"/>
      <w:r w:rsidRPr="00BB7F61">
        <w:rPr>
          <w:sz w:val="24"/>
          <w:szCs w:val="24"/>
        </w:rPr>
        <w:lastRenderedPageBreak/>
        <w:t>В соглашении о неустойке должно быть указано</w:t>
      </w:r>
      <w:bookmarkStart w:id="619"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618"/>
      <w:bookmarkEnd w:id="619"/>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1B34FA">
        <w:fldChar w:fldCharType="begin"/>
      </w:r>
      <w:r w:rsidR="001B34FA">
        <w:instrText xml:space="preserve"> REF _Ref306008743 \r \h  \* MERGEFORMAT </w:instrText>
      </w:r>
      <w:r w:rsidR="001B34FA">
        <w:fldChar w:fldCharType="separate"/>
      </w:r>
      <w:r w:rsidR="007D4D58" w:rsidRPr="007D4D58">
        <w:rPr>
          <w:bCs w:val="0"/>
          <w:sz w:val="24"/>
          <w:szCs w:val="24"/>
        </w:rPr>
        <w:t>3.3.4</w:t>
      </w:r>
      <w:r w:rsidR="001B34FA">
        <w:fldChar w:fldCharType="end"/>
      </w:r>
      <w:r w:rsidR="00932C0A" w:rsidRPr="00441EA0">
        <w:rPr>
          <w:bCs w:val="0"/>
          <w:sz w:val="24"/>
          <w:szCs w:val="24"/>
        </w:rPr>
        <w:t xml:space="preserve">) после истечения срока окончания подачи заявок (п. </w:t>
      </w:r>
      <w:r w:rsidR="001B34FA">
        <w:fldChar w:fldCharType="begin"/>
      </w:r>
      <w:r w:rsidR="001B34FA">
        <w:instrText xml:space="preserve"> REF _Ref440289953 \r \h  \* MERGEFORMAT </w:instrText>
      </w:r>
      <w:r w:rsidR="001B34FA">
        <w:fldChar w:fldCharType="separate"/>
      </w:r>
      <w:r w:rsidR="007D4D58" w:rsidRPr="007D4D58">
        <w:rPr>
          <w:bCs w:val="0"/>
          <w:sz w:val="24"/>
          <w:szCs w:val="24"/>
        </w:rPr>
        <w:t>3.4.1.3</w:t>
      </w:r>
      <w:r w:rsidR="001B34FA">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6B98">
        <w:rPr>
          <w:bCs w:val="0"/>
          <w:sz w:val="24"/>
          <w:szCs w:val="24"/>
        </w:rPr>
        <w:fldChar w:fldCharType="begin"/>
      </w:r>
      <w:r w:rsidR="008D54B2">
        <w:rPr>
          <w:bCs w:val="0"/>
          <w:sz w:val="24"/>
          <w:szCs w:val="24"/>
        </w:rPr>
        <w:instrText xml:space="preserve"> REF _Ref468355339 \r \h </w:instrText>
      </w:r>
      <w:r w:rsidR="00A36B98">
        <w:rPr>
          <w:bCs w:val="0"/>
          <w:sz w:val="24"/>
          <w:szCs w:val="24"/>
        </w:rPr>
      </w:r>
      <w:r w:rsidR="00A36B98">
        <w:rPr>
          <w:bCs w:val="0"/>
          <w:sz w:val="24"/>
          <w:szCs w:val="24"/>
        </w:rPr>
        <w:fldChar w:fldCharType="separate"/>
      </w:r>
      <w:r w:rsidR="007D4D58">
        <w:rPr>
          <w:bCs w:val="0"/>
          <w:sz w:val="24"/>
          <w:szCs w:val="24"/>
        </w:rPr>
        <w:t>3.12</w:t>
      </w:r>
      <w:r w:rsidR="00A36B98">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_Ref468202391 \r \h </w:instrText>
      </w:r>
      <w:r w:rsidR="00A36B98">
        <w:rPr>
          <w:bCs w:val="0"/>
          <w:sz w:val="24"/>
          <w:szCs w:val="24"/>
        </w:rPr>
      </w:r>
      <w:r w:rsidR="00A36B98">
        <w:rPr>
          <w:bCs w:val="0"/>
          <w:sz w:val="24"/>
          <w:szCs w:val="24"/>
        </w:rPr>
        <w:fldChar w:fldCharType="separate"/>
      </w:r>
      <w:r w:rsidR="007D4D58">
        <w:rPr>
          <w:bCs w:val="0"/>
          <w:sz w:val="24"/>
          <w:szCs w:val="24"/>
        </w:rPr>
        <w:t>3.13</w:t>
      </w:r>
      <w:r w:rsidR="00A36B98">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20" w:name="_Ref307563802"/>
      <w:r w:rsidRPr="00E71A48">
        <w:rPr>
          <w:bCs/>
          <w:sz w:val="24"/>
          <w:szCs w:val="24"/>
        </w:rPr>
        <w:t xml:space="preserve">В </w:t>
      </w:r>
      <w:r w:rsidRPr="00BB7F61">
        <w:rPr>
          <w:sz w:val="24"/>
          <w:szCs w:val="24"/>
        </w:rPr>
        <w:t xml:space="preserve">случаях, указанных в п. </w:t>
      </w:r>
      <w:r w:rsidR="001B34FA">
        <w:fldChar w:fldCharType="begin"/>
      </w:r>
      <w:r w:rsidR="001B34FA">
        <w:instrText xml:space="preserve"> REF _Ref305753174 \r \h  \* MERGEFORMAT </w:instrText>
      </w:r>
      <w:r w:rsidR="001B34FA">
        <w:fldChar w:fldCharType="separate"/>
      </w:r>
      <w:r w:rsidR="007D4D58" w:rsidRPr="007D4D58">
        <w:rPr>
          <w:sz w:val="24"/>
          <w:szCs w:val="24"/>
        </w:rPr>
        <w:t>3.3.14.3.2</w:t>
      </w:r>
      <w:r w:rsidR="001B34FA">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620"/>
      <w:r w:rsidR="000A7A8E" w:rsidRPr="00BB7F61">
        <w:rPr>
          <w:sz w:val="24"/>
          <w:szCs w:val="24"/>
        </w:rPr>
        <w:t>3% от стоимости Заявки, с учетом НДС.</w:t>
      </w:r>
    </w:p>
    <w:p w:rsidR="00932C0A" w:rsidRPr="00BB7F61" w:rsidRDefault="009C744E"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21" w:name="_Ref299109207"/>
      <w:bookmarkStart w:id="622"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621"/>
      <w:bookmarkEnd w:id="622"/>
    </w:p>
    <w:p w:rsidR="00F21407" w:rsidRPr="00F21407" w:rsidRDefault="00F21407" w:rsidP="00960C20">
      <w:pPr>
        <w:pStyle w:val="affffff0"/>
        <w:widowControl w:val="0"/>
        <w:numPr>
          <w:ilvl w:val="0"/>
          <w:numId w:val="83"/>
        </w:numPr>
        <w:tabs>
          <w:tab w:val="left" w:pos="1985"/>
        </w:tabs>
        <w:suppressAutoHyphens w:val="0"/>
        <w:spacing w:line="264" w:lineRule="auto"/>
        <w:ind w:left="709" w:firstLine="0"/>
        <w:rPr>
          <w:bCs/>
          <w:sz w:val="24"/>
          <w:szCs w:val="24"/>
        </w:rPr>
      </w:pPr>
      <w:bookmarkStart w:id="623" w:name="_Ref468351365"/>
      <w:r w:rsidRPr="00BB7F61">
        <w:rPr>
          <w:sz w:val="24"/>
          <w:szCs w:val="24"/>
        </w:rPr>
        <w:t xml:space="preserve">Участник должен предоставить оригинал соглашения о неустойке (подраздел </w:t>
      </w:r>
      <w:r w:rsidR="001B34FA">
        <w:fldChar w:fldCharType="begin"/>
      </w:r>
      <w:r w:rsidR="001B34FA">
        <w:instrText xml:space="preserve"> REF _Ref440272256 \r \h  \* MERGEFORMAT </w:instrText>
      </w:r>
      <w:r w:rsidR="001B34FA">
        <w:fldChar w:fldCharType="separate"/>
      </w:r>
      <w:r w:rsidR="007D4D58" w:rsidRPr="007D4D58">
        <w:rPr>
          <w:sz w:val="24"/>
          <w:szCs w:val="24"/>
        </w:rPr>
        <w:t>5.14</w:t>
      </w:r>
      <w:r w:rsidR="001B34FA">
        <w:fldChar w:fldCharType="end"/>
      </w:r>
      <w:r w:rsidRPr="00BB7F61">
        <w:rPr>
          <w:sz w:val="24"/>
          <w:szCs w:val="24"/>
        </w:rPr>
        <w:t>), а</w:t>
      </w:r>
      <w:r w:rsidRPr="00F21407">
        <w:rPr>
          <w:bCs/>
          <w:sz w:val="24"/>
          <w:szCs w:val="24"/>
        </w:rPr>
        <w:t xml:space="preserve"> также Расписку сдачи-приемки соглашения о неустойке,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1B34FA">
        <w:fldChar w:fldCharType="begin"/>
      </w:r>
      <w:r w:rsidR="001B34FA">
        <w:instrText xml:space="preserve"> REF _Ref441574460 \r \h  \* MERGEFORMAT </w:instrText>
      </w:r>
      <w:r w:rsidR="001B34FA">
        <w:fldChar w:fldCharType="separate"/>
      </w:r>
      <w:r w:rsidR="007D4D58" w:rsidRPr="007D4D58">
        <w:rPr>
          <w:sz w:val="24"/>
          <w:szCs w:val="24"/>
          <w:lang w:eastAsia="ru-RU"/>
        </w:rPr>
        <w:t>5.15</w:t>
      </w:r>
      <w:r w:rsidR="001B34FA">
        <w:fldChar w:fldCharType="end"/>
      </w:r>
      <w:r w:rsidRPr="00F21407">
        <w:rPr>
          <w:bCs/>
          <w:sz w:val="24"/>
          <w:szCs w:val="24"/>
        </w:rPr>
        <w:t xml:space="preserve">), в </w:t>
      </w:r>
      <w:r w:rsidRPr="00BD748F">
        <w:rPr>
          <w:bCs/>
          <w:sz w:val="24"/>
          <w:szCs w:val="24"/>
        </w:rPr>
        <w:t xml:space="preserve">срок не позднее даты и времени окончания приема заявок, указанных в пункте </w:t>
      </w:r>
      <w:r w:rsidR="001B34FA" w:rsidRPr="00BD748F">
        <w:rPr>
          <w:sz w:val="24"/>
          <w:szCs w:val="24"/>
        </w:rPr>
        <w:fldChar w:fldCharType="begin"/>
      </w:r>
      <w:r w:rsidR="001B34FA" w:rsidRPr="00BD748F">
        <w:rPr>
          <w:sz w:val="24"/>
          <w:szCs w:val="24"/>
        </w:rPr>
        <w:instrText xml:space="preserve"> REF _Ref440289953 \r \h  \* MERGEFORMAT </w:instrText>
      </w:r>
      <w:r w:rsidR="001B34FA" w:rsidRPr="00BD748F">
        <w:rPr>
          <w:sz w:val="24"/>
          <w:szCs w:val="24"/>
        </w:rPr>
      </w:r>
      <w:r w:rsidR="001B34FA" w:rsidRPr="00BD748F">
        <w:rPr>
          <w:sz w:val="24"/>
          <w:szCs w:val="24"/>
        </w:rPr>
        <w:fldChar w:fldCharType="separate"/>
      </w:r>
      <w:r w:rsidR="007D4D58">
        <w:rPr>
          <w:sz w:val="24"/>
          <w:szCs w:val="24"/>
        </w:rPr>
        <w:t>3.4.1.3</w:t>
      </w:r>
      <w:r w:rsidR="001B34FA" w:rsidRPr="00BD748F">
        <w:rPr>
          <w:sz w:val="24"/>
          <w:szCs w:val="24"/>
        </w:rPr>
        <w:fldChar w:fldCharType="end"/>
      </w:r>
      <w:r w:rsidRPr="00BD748F">
        <w:rPr>
          <w:bCs/>
          <w:sz w:val="24"/>
          <w:szCs w:val="24"/>
        </w:rPr>
        <w:t xml:space="preserve"> настоящей Документации, по адресу: </w:t>
      </w:r>
      <w:r w:rsidR="00BD748F" w:rsidRPr="00BD748F">
        <w:rPr>
          <w:sz w:val="24"/>
          <w:szCs w:val="24"/>
        </w:rPr>
        <w:t xml:space="preserve">РФ, </w:t>
      </w:r>
      <w:r w:rsidR="00BD748F" w:rsidRPr="00BD748F">
        <w:rPr>
          <w:iCs/>
          <w:sz w:val="24"/>
          <w:szCs w:val="24"/>
        </w:rPr>
        <w:t>394033, г. Воронеж, ул. Арзамасская, д. 2</w:t>
      </w:r>
      <w:r w:rsidR="00BD748F" w:rsidRPr="00BD748F">
        <w:rPr>
          <w:sz w:val="24"/>
          <w:szCs w:val="24"/>
        </w:rPr>
        <w:t>, каб. №112</w:t>
      </w:r>
      <w:r w:rsidRPr="00BD748F">
        <w:rPr>
          <w:bCs/>
          <w:sz w:val="24"/>
          <w:szCs w:val="24"/>
        </w:rPr>
        <w:t xml:space="preserve">, </w:t>
      </w:r>
      <w:r w:rsidR="00BD748F" w:rsidRPr="00BD748F">
        <w:rPr>
          <w:sz w:val="24"/>
          <w:szCs w:val="24"/>
        </w:rPr>
        <w:t>исполнительный сотрудник – Зайцева Александра Анатольевна, контактный телефон (473) 257-94-66</w:t>
      </w:r>
      <w:r w:rsidRPr="00BD748F">
        <w:rPr>
          <w:bCs/>
          <w:sz w:val="24"/>
          <w:szCs w:val="24"/>
        </w:rPr>
        <w:t>. Оригинал соглашения о неустойке должен быть надежно запечатан в конверт, на котором указывается следующая информация</w:t>
      </w:r>
      <w:r w:rsidRPr="00F21407">
        <w:rPr>
          <w:bCs/>
          <w:sz w:val="24"/>
          <w:szCs w:val="24"/>
        </w:rPr>
        <w:t>:</w:t>
      </w:r>
      <w:bookmarkEnd w:id="623"/>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B34FA">
        <w:fldChar w:fldCharType="begin"/>
      </w:r>
      <w:r w:rsidR="001B34FA">
        <w:instrText xml:space="preserve"> REF _Ref191386085 \r \h  \* MERGEFORMAT </w:instrText>
      </w:r>
      <w:r w:rsidR="001B34FA">
        <w:fldChar w:fldCharType="separate"/>
      </w:r>
      <w:r w:rsidR="007D4D58" w:rsidRPr="007D4D58">
        <w:rPr>
          <w:sz w:val="24"/>
          <w:szCs w:val="24"/>
        </w:rPr>
        <w:t>1.1.1</w:t>
      </w:r>
      <w:r w:rsidR="001B34FA">
        <w:fldChar w:fldCharType="end"/>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B34FA">
        <w:fldChar w:fldCharType="begin"/>
      </w:r>
      <w:r w:rsidR="001B34FA">
        <w:instrText xml:space="preserve"> REF _Ref303323780 \r \h  \* MERGEFORMAT </w:instrText>
      </w:r>
      <w:r w:rsidR="001B34FA">
        <w:fldChar w:fldCharType="separate"/>
      </w:r>
      <w:r w:rsidR="007D4D58" w:rsidRPr="007D4D58">
        <w:rPr>
          <w:sz w:val="24"/>
          <w:szCs w:val="24"/>
        </w:rPr>
        <w:t>1.1.4</w:t>
      </w:r>
      <w:r w:rsidR="001B34FA">
        <w:fldChar w:fldCharType="end"/>
      </w:r>
      <w:r w:rsidRPr="00F21407">
        <w:rPr>
          <w:sz w:val="24"/>
          <w:szCs w:val="24"/>
        </w:rPr>
        <w:t>.</w:t>
      </w:r>
    </w:p>
    <w:p w:rsidR="00F21407" w:rsidRPr="00441EA0" w:rsidRDefault="00F21407" w:rsidP="00960C20">
      <w:pPr>
        <w:pStyle w:val="affffff0"/>
        <w:widowControl w:val="0"/>
        <w:numPr>
          <w:ilvl w:val="0"/>
          <w:numId w:val="83"/>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1B34FA">
        <w:fldChar w:fldCharType="begin"/>
      </w:r>
      <w:r w:rsidR="001B34FA">
        <w:instrText xml:space="preserve"> REF _Ref468351375 \r \h  \* MERGEFORMAT </w:instrText>
      </w:r>
      <w:r w:rsidR="001B34FA">
        <w:fldChar w:fldCharType="separate"/>
      </w:r>
      <w:r w:rsidR="007D4D58" w:rsidRPr="007D4D58">
        <w:rPr>
          <w:sz w:val="24"/>
          <w:szCs w:val="24"/>
        </w:rPr>
        <w:t>3.3.14.5</w:t>
      </w:r>
      <w:r w:rsidR="001B34FA">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4" w:name="_Ref442263553"/>
      <w:bookmarkStart w:id="625" w:name="_Ref442189545"/>
      <w:r w:rsidRPr="00441EA0">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624"/>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7D4D58" w:rsidRPr="007D4D58">
        <w:rPr>
          <w:szCs w:val="24"/>
        </w:rPr>
        <w:t>3.4.1.3</w:t>
      </w:r>
      <w:r w:rsidR="001B34FA">
        <w:fldChar w:fldCharType="end"/>
      </w:r>
      <w:r w:rsidRPr="00441EA0">
        <w:rPr>
          <w:szCs w:val="24"/>
        </w:rPr>
        <w:t xml:space="preserve">). В случае, если на момент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7D4D58" w:rsidRPr="007D4D58">
        <w:rPr>
          <w:szCs w:val="24"/>
        </w:rPr>
        <w:t>3.4.1.3</w:t>
      </w:r>
      <w:r w:rsidR="001B34FA">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lastRenderedPageBreak/>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B34FA">
        <w:fldChar w:fldCharType="begin"/>
      </w:r>
      <w:r w:rsidR="001B34FA">
        <w:instrText xml:space="preserve"> REF _Ref55335823 \r \h  \* MERGEFORMAT </w:instrText>
      </w:r>
      <w:r w:rsidR="001B34FA">
        <w:fldChar w:fldCharType="separate"/>
      </w:r>
      <w:r w:rsidR="007D4D58" w:rsidRPr="007D4D58">
        <w:rPr>
          <w:rFonts w:eastAsia="Calibri"/>
          <w:szCs w:val="24"/>
          <w:lang w:eastAsia="en-US"/>
        </w:rPr>
        <w:t>5.7</w:t>
      </w:r>
      <w:r w:rsidR="001B34FA">
        <w:fldChar w:fldCharType="end"/>
      </w:r>
      <w:r w:rsidRPr="00441EA0">
        <w:rPr>
          <w:rFonts w:eastAsia="Calibri"/>
          <w:szCs w:val="24"/>
          <w:lang w:eastAsia="en-US"/>
        </w:rPr>
        <w:t xml:space="preserve">) Участник обязан направить на электронную почту </w:t>
      </w:r>
      <w:r w:rsidR="00BD748F"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BD748F">
        <w:rPr>
          <w:rFonts w:eastAsia="Calibri"/>
          <w:szCs w:val="24"/>
          <w:lang w:eastAsia="en-US"/>
        </w:rPr>
        <w:t>73</w:t>
      </w:r>
      <w:r w:rsidR="00BD748F" w:rsidRPr="009D331F">
        <w:rPr>
          <w:rFonts w:eastAsia="Calibri"/>
          <w:szCs w:val="24"/>
          <w:lang w:eastAsia="en-US"/>
        </w:rPr>
        <w:t xml:space="preserve">) </w:t>
      </w:r>
      <w:r w:rsidR="00BD748F">
        <w:rPr>
          <w:rFonts w:eastAsia="Calibri"/>
          <w:szCs w:val="24"/>
          <w:lang w:eastAsia="en-US"/>
        </w:rPr>
        <w:t>257</w:t>
      </w:r>
      <w:r w:rsidR="00BD748F" w:rsidRPr="009D331F">
        <w:rPr>
          <w:rFonts w:eastAsia="Calibri"/>
          <w:szCs w:val="24"/>
          <w:lang w:eastAsia="en-US"/>
        </w:rPr>
        <w:t>-</w:t>
      </w:r>
      <w:r w:rsidR="00BD748F">
        <w:rPr>
          <w:rFonts w:eastAsia="Calibri"/>
          <w:szCs w:val="24"/>
          <w:lang w:eastAsia="en-US"/>
        </w:rPr>
        <w:t>94</w:t>
      </w:r>
      <w:r w:rsidR="00BD748F" w:rsidRPr="009D331F">
        <w:rPr>
          <w:rFonts w:eastAsia="Calibri"/>
          <w:szCs w:val="24"/>
          <w:lang w:eastAsia="en-US"/>
        </w:rPr>
        <w:t>-</w:t>
      </w:r>
      <w:r w:rsidR="00BD748F">
        <w:rPr>
          <w:rFonts w:eastAsia="Calibri"/>
          <w:szCs w:val="24"/>
          <w:lang w:eastAsia="en-US"/>
        </w:rPr>
        <w:t>66</w:t>
      </w:r>
      <w:r w:rsidR="00BD748F" w:rsidRPr="009D331F">
        <w:rPr>
          <w:rFonts w:eastAsia="Calibri"/>
          <w:szCs w:val="24"/>
          <w:lang w:eastAsia="en-US"/>
        </w:rPr>
        <w:t xml:space="preserve">, адрес электронной почты: </w:t>
      </w:r>
      <w:hyperlink r:id="rId36" w:history="1">
        <w:r w:rsidR="00BD748F" w:rsidRPr="009D331F">
          <w:rPr>
            <w:rStyle w:val="a7"/>
            <w:rFonts w:eastAsia="Calibri"/>
            <w:lang w:val="en-US" w:eastAsia="en-US"/>
          </w:rPr>
          <w:t>Zaitseva</w:t>
        </w:r>
        <w:r w:rsidR="00BD748F" w:rsidRPr="009D331F">
          <w:rPr>
            <w:rStyle w:val="a7"/>
            <w:rFonts w:eastAsia="Calibri"/>
            <w:lang w:eastAsia="en-US"/>
          </w:rPr>
          <w:t>.</w:t>
        </w:r>
        <w:r w:rsidR="00BD748F" w:rsidRPr="009D331F">
          <w:rPr>
            <w:rStyle w:val="a7"/>
            <w:rFonts w:eastAsia="Calibri"/>
            <w:lang w:val="en-US" w:eastAsia="en-US"/>
          </w:rPr>
          <w:t>AA</w:t>
        </w:r>
        <w:r w:rsidR="00BD748F" w:rsidRPr="009D331F">
          <w:rPr>
            <w:rStyle w:val="a7"/>
            <w:rFonts w:eastAsia="Calibri"/>
            <w:lang w:eastAsia="en-US"/>
          </w:rPr>
          <w:t>@mrsk-1.ru</w:t>
        </w:r>
      </w:hyperlink>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7D4D58" w:rsidRPr="007D4D58">
        <w:rPr>
          <w:szCs w:val="24"/>
        </w:rPr>
        <w:t>3.4.1.3</w:t>
      </w:r>
      <w:r w:rsidR="001B34FA">
        <w:fldChar w:fldCharType="end"/>
      </w:r>
      <w:r w:rsidRPr="00441EA0">
        <w:rPr>
          <w:szCs w:val="24"/>
        </w:rPr>
        <w:t>).</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626" w:name="_Ref468973739"/>
      <w:r w:rsidRPr="00441EA0">
        <w:rPr>
          <w:rFonts w:eastAsia="Calibri"/>
          <w:szCs w:val="24"/>
          <w:lang w:eastAsia="en-US"/>
        </w:rPr>
        <w:t>Реквизиты</w:t>
      </w:r>
      <w:r w:rsidRPr="00441EA0">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626"/>
    </w:p>
    <w:p w:rsidR="00BB7F61" w:rsidRPr="005D6C92" w:rsidRDefault="00BB7F61" w:rsidP="00BB7F61">
      <w:pPr>
        <w:pStyle w:val="aff6"/>
        <w:numPr>
          <w:ilvl w:val="0"/>
          <w:numId w:val="0"/>
        </w:numPr>
        <w:snapToGrid w:val="0"/>
        <w:spacing w:before="100" w:beforeAutospacing="1" w:line="240" w:lineRule="auto"/>
        <w:ind w:left="2160"/>
        <w:rPr>
          <w:sz w:val="24"/>
          <w:szCs w:val="24"/>
          <w:u w:val="single"/>
        </w:rPr>
      </w:pPr>
      <w:r w:rsidRPr="005D6C92">
        <w:rPr>
          <w:sz w:val="24"/>
          <w:szCs w:val="24"/>
          <w:u w:val="single"/>
        </w:rPr>
        <w:t>Получатель платежа: Публичное акционерное общество «Межрегиональная распределительная сетевая компания Центра»</w:t>
      </w:r>
    </w:p>
    <w:p w:rsidR="00BD748F" w:rsidRPr="006A37BC" w:rsidRDefault="00BD748F" w:rsidP="00BD748F">
      <w:pPr>
        <w:pStyle w:val="aff6"/>
        <w:numPr>
          <w:ilvl w:val="0"/>
          <w:numId w:val="0"/>
        </w:numPr>
        <w:snapToGrid w:val="0"/>
        <w:spacing w:before="100" w:beforeAutospacing="1" w:line="240" w:lineRule="auto"/>
        <w:jc w:val="center"/>
        <w:rPr>
          <w:sz w:val="24"/>
          <w:szCs w:val="24"/>
          <w:u w:val="single"/>
        </w:rPr>
      </w:pPr>
      <w:r w:rsidRPr="008E64DE">
        <w:rPr>
          <w:sz w:val="24"/>
          <w:szCs w:val="24"/>
          <w:u w:val="single"/>
        </w:rPr>
        <w:t>127018, Россия, г. Москва, ул. 2-я Ямская, д.4</w:t>
      </w:r>
    </w:p>
    <w:p w:rsidR="00BD748F" w:rsidRDefault="00BD748F" w:rsidP="00062B08">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ИНН 6901067107 КПП 997450001 (771501001)</w:t>
      </w:r>
    </w:p>
    <w:p w:rsidR="00BD748F" w:rsidRDefault="00BD748F" w:rsidP="00062B08">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ОГРН 1046900099498, 17/12/2004, МИФНС №1 по Тверской области</w:t>
      </w:r>
    </w:p>
    <w:p w:rsidR="00BD748F" w:rsidRPr="006A37BC" w:rsidRDefault="00BD748F" w:rsidP="00BD748F">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Филиал ПАО «МРСК Центра» - «Воронежэнерго»</w:t>
      </w:r>
    </w:p>
    <w:p w:rsidR="00BD748F" w:rsidRPr="006A37BC" w:rsidRDefault="00BD748F" w:rsidP="00BD748F">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394033, г. Воронеж, ул. Арзамасская, д. 2</w:t>
      </w:r>
    </w:p>
    <w:p w:rsidR="00BD748F" w:rsidRPr="006A37BC" w:rsidRDefault="00BD748F" w:rsidP="00062B08">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ИНН 6901067107 КПП 366302001</w:t>
      </w:r>
    </w:p>
    <w:p w:rsidR="00BD748F" w:rsidRPr="006A37BC" w:rsidRDefault="00BD748F" w:rsidP="00062B08">
      <w:pPr>
        <w:pStyle w:val="aff6"/>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Банковские реквизиты р/с 40702810900250005153 в Филиале ПАО</w:t>
      </w:r>
    </w:p>
    <w:p w:rsidR="00BD748F" w:rsidRPr="006A37BC" w:rsidRDefault="00BD748F" w:rsidP="00BD748F">
      <w:pPr>
        <w:pStyle w:val="aff6"/>
        <w:numPr>
          <w:ilvl w:val="0"/>
          <w:numId w:val="0"/>
        </w:numPr>
        <w:snapToGrid w:val="0"/>
        <w:spacing w:before="100" w:beforeAutospacing="1" w:line="240" w:lineRule="auto"/>
        <w:ind w:left="2160"/>
        <w:rPr>
          <w:sz w:val="24"/>
          <w:szCs w:val="24"/>
          <w:u w:val="single"/>
        </w:rPr>
      </w:pPr>
      <w:r w:rsidRPr="006A37BC">
        <w:rPr>
          <w:sz w:val="24"/>
          <w:szCs w:val="24"/>
        </w:rPr>
        <w:t>Банк ВТБ в г. Воронеже к/с 30101810100000000835 БИК 042007835.</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lastRenderedPageBreak/>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960C20">
      <w:pPr>
        <w:pStyle w:val="a1"/>
        <w:numPr>
          <w:ilvl w:val="0"/>
          <w:numId w:val="85"/>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1B34FA">
        <w:fldChar w:fldCharType="begin"/>
      </w:r>
      <w:r w:rsidR="001B34FA">
        <w:instrText xml:space="preserve"> REF _Ref306140451 \r \h  \* MERGEFORMAT </w:instrText>
      </w:r>
      <w:r w:rsidR="001B34FA">
        <w:fldChar w:fldCharType="separate"/>
      </w:r>
      <w:r w:rsidR="007D4D58" w:rsidRPr="007D4D58">
        <w:rPr>
          <w:sz w:val="24"/>
          <w:szCs w:val="24"/>
        </w:rPr>
        <w:t>3.14</w:t>
      </w:r>
      <w:r w:rsidR="001B34FA">
        <w:fldChar w:fldCharType="end"/>
      </w:r>
      <w:r w:rsidRPr="00441EA0">
        <w:rPr>
          <w:sz w:val="24"/>
          <w:szCs w:val="24"/>
        </w:rPr>
        <w:t>);</w:t>
      </w:r>
    </w:p>
    <w:p w:rsidR="00BB7F61" w:rsidRPr="00441EA0" w:rsidRDefault="00BB7F61" w:rsidP="00960C20">
      <w:pPr>
        <w:pStyle w:val="a1"/>
        <w:numPr>
          <w:ilvl w:val="0"/>
          <w:numId w:val="85"/>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7"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625"/>
      <w:bookmarkEnd w:id="627"/>
    </w:p>
    <w:p w:rsidR="00717F60" w:rsidRPr="00E71A48" w:rsidRDefault="00717F60" w:rsidP="00E71A48">
      <w:pPr>
        <w:pStyle w:val="2"/>
        <w:tabs>
          <w:tab w:val="clear" w:pos="0"/>
          <w:tab w:val="clear" w:pos="1700"/>
          <w:tab w:val="num" w:pos="709"/>
        </w:tabs>
        <w:spacing w:line="264" w:lineRule="auto"/>
      </w:pPr>
      <w:bookmarkStart w:id="628" w:name="_Ref305973214"/>
      <w:bookmarkStart w:id="629" w:name="_Toc498523775"/>
      <w:r w:rsidRPr="00E71A48">
        <w:t>Подача Заявок и их прием</w:t>
      </w:r>
      <w:bookmarkStart w:id="630" w:name="_Ref56229451"/>
      <w:bookmarkEnd w:id="596"/>
      <w:bookmarkEnd w:id="628"/>
      <w:bookmarkEnd w:id="629"/>
    </w:p>
    <w:p w:rsidR="00717F60" w:rsidRPr="00E71A48" w:rsidRDefault="00717F60" w:rsidP="00E71A48">
      <w:pPr>
        <w:pStyle w:val="3"/>
        <w:spacing w:line="264" w:lineRule="auto"/>
        <w:rPr>
          <w:szCs w:val="24"/>
        </w:rPr>
      </w:pPr>
      <w:bookmarkStart w:id="631" w:name="_Toc439323707"/>
      <w:bookmarkStart w:id="632" w:name="_Toc440361341"/>
      <w:bookmarkStart w:id="633" w:name="_Toc440376096"/>
      <w:bookmarkStart w:id="634" w:name="_Toc440376223"/>
      <w:bookmarkStart w:id="635" w:name="_Toc440382488"/>
      <w:bookmarkStart w:id="636" w:name="_Toc440447158"/>
      <w:bookmarkStart w:id="637" w:name="_Toc440620838"/>
      <w:bookmarkStart w:id="638" w:name="_Toc440631473"/>
      <w:bookmarkStart w:id="639" w:name="_Toc440875713"/>
      <w:bookmarkStart w:id="640" w:name="_Toc441131737"/>
      <w:bookmarkStart w:id="641" w:name="_Toc468352761"/>
      <w:bookmarkStart w:id="642" w:name="_Toc468352884"/>
      <w:bookmarkStart w:id="643" w:name="_Toc468355866"/>
      <w:bookmarkStart w:id="644" w:name="_Toc469480750"/>
      <w:bookmarkStart w:id="645" w:name="_Toc471898561"/>
      <w:bookmarkStart w:id="646" w:name="_Toc498523776"/>
      <w:r w:rsidRPr="00E71A48">
        <w:rPr>
          <w:szCs w:val="24"/>
        </w:rPr>
        <w:t>Подача Заявок через ЭТП</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r w:rsidR="008357B4" w:rsidRPr="008357B4">
        <w:rPr>
          <w:bCs w:val="0"/>
          <w:sz w:val="24"/>
          <w:szCs w:val="24"/>
        </w:rPr>
        <w:t>файла копии Анкеты Участника запроса предложений, выполненного в формате MS Word)</w:t>
      </w:r>
      <w:r w:rsidRPr="008357B4">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47" w:name="_Ref440289953"/>
      <w:r w:rsidRPr="00E24ECC">
        <w:rPr>
          <w:bCs w:val="0"/>
          <w:sz w:val="24"/>
          <w:szCs w:val="24"/>
        </w:rPr>
        <w:t>Заявк</w:t>
      </w:r>
      <w:r w:rsidR="00717F60" w:rsidRPr="00E24ECC">
        <w:rPr>
          <w:bCs w:val="0"/>
          <w:sz w:val="24"/>
          <w:szCs w:val="24"/>
        </w:rPr>
        <w:t xml:space="preserve">и на ЭТП могут быть поданы до </w:t>
      </w:r>
      <w:r w:rsidR="002B5044" w:rsidRPr="00E24ECC">
        <w:rPr>
          <w:b/>
          <w:bCs w:val="0"/>
          <w:sz w:val="24"/>
          <w:szCs w:val="24"/>
        </w:rPr>
        <w:t xml:space="preserve">12 часов 00 минут </w:t>
      </w:r>
      <w:r w:rsidR="005818B2" w:rsidRPr="00E24ECC">
        <w:rPr>
          <w:b/>
          <w:bCs w:val="0"/>
          <w:sz w:val="24"/>
          <w:szCs w:val="24"/>
        </w:rPr>
        <w:t>1</w:t>
      </w:r>
      <w:r w:rsidR="00BD748F" w:rsidRPr="00E24ECC">
        <w:rPr>
          <w:b/>
          <w:bCs w:val="0"/>
          <w:sz w:val="24"/>
          <w:szCs w:val="24"/>
        </w:rPr>
        <w:t>2</w:t>
      </w:r>
      <w:r w:rsidR="002B5044" w:rsidRPr="00E24ECC">
        <w:rPr>
          <w:b/>
          <w:bCs w:val="0"/>
          <w:sz w:val="24"/>
          <w:szCs w:val="24"/>
        </w:rPr>
        <w:t xml:space="preserve"> </w:t>
      </w:r>
      <w:r w:rsidR="00BD748F" w:rsidRPr="00E24ECC">
        <w:rPr>
          <w:b/>
          <w:bCs w:val="0"/>
          <w:sz w:val="24"/>
          <w:szCs w:val="24"/>
        </w:rPr>
        <w:t>марта</w:t>
      </w:r>
      <w:r w:rsidR="002B5044" w:rsidRPr="00E24ECC">
        <w:rPr>
          <w:b/>
          <w:bCs w:val="0"/>
          <w:sz w:val="24"/>
          <w:szCs w:val="24"/>
        </w:rPr>
        <w:t xml:space="preserve"> </w:t>
      </w:r>
      <w:r w:rsidR="00F53E29" w:rsidRPr="00E24ECC">
        <w:rPr>
          <w:b/>
          <w:bCs w:val="0"/>
          <w:sz w:val="24"/>
          <w:szCs w:val="24"/>
        </w:rPr>
        <w:t>2018</w:t>
      </w:r>
      <w:r w:rsidR="002B5044" w:rsidRPr="00E24ECC">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A36B98">
        <w:rPr>
          <w:bCs w:val="0"/>
          <w:sz w:val="24"/>
          <w:szCs w:val="24"/>
        </w:rPr>
        <w:fldChar w:fldCharType="begin"/>
      </w:r>
      <w:r w:rsidR="00BF60B6">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7D4D58">
        <w:rPr>
          <w:bCs w:val="0"/>
          <w:sz w:val="24"/>
          <w:szCs w:val="24"/>
        </w:rPr>
        <w:t>5.1</w:t>
      </w:r>
      <w:r w:rsidR="00A36B98">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47"/>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1B34FA">
        <w:fldChar w:fldCharType="begin"/>
      </w:r>
      <w:r w:rsidR="001B34FA">
        <w:instrText xml:space="preserve"> REF _Ref440289953 \r \h  \* MERGEFORMAT </w:instrText>
      </w:r>
      <w:r w:rsidR="001B34FA">
        <w:fldChar w:fldCharType="separate"/>
      </w:r>
      <w:r w:rsidR="007D4D58" w:rsidRPr="007D4D58">
        <w:rPr>
          <w:bCs w:val="0"/>
          <w:sz w:val="24"/>
          <w:szCs w:val="24"/>
        </w:rPr>
        <w:t>3.4.1.3</w:t>
      </w:r>
      <w:r w:rsidR="001B34FA">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48" w:name="_Ref115077798"/>
      <w:bookmarkStart w:id="649" w:name="_Toc439323708"/>
      <w:bookmarkStart w:id="650" w:name="_Toc440361342"/>
      <w:bookmarkStart w:id="651" w:name="_Toc440376097"/>
      <w:bookmarkStart w:id="652" w:name="_Toc440376224"/>
      <w:bookmarkStart w:id="653" w:name="_Toc440382489"/>
      <w:bookmarkStart w:id="654" w:name="_Toc440447159"/>
      <w:bookmarkStart w:id="655" w:name="_Toc440620839"/>
      <w:bookmarkStart w:id="656" w:name="_Toc440631474"/>
      <w:bookmarkStart w:id="657" w:name="_Toc440875714"/>
      <w:bookmarkStart w:id="658" w:name="_Toc441131738"/>
      <w:bookmarkStart w:id="659" w:name="_Toc468352762"/>
      <w:bookmarkStart w:id="660" w:name="_Toc468352885"/>
      <w:bookmarkStart w:id="661" w:name="_Toc468355867"/>
      <w:bookmarkStart w:id="662" w:name="_Toc469480751"/>
      <w:bookmarkStart w:id="663" w:name="_Toc471898562"/>
      <w:bookmarkStart w:id="664" w:name="_Toc498523777"/>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bookmarkEnd w:id="630"/>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7D4D58" w:rsidRPr="007D4D58">
        <w:rPr>
          <w:sz w:val="24"/>
          <w:szCs w:val="24"/>
        </w:rPr>
        <w:t>5.14</w:t>
      </w:r>
      <w:r w:rsidR="001B34FA">
        <w:fldChar w:fldCharType="end"/>
      </w:r>
      <w:r w:rsidR="00BB7F61" w:rsidRPr="00A449D4">
        <w:rPr>
          <w:sz w:val="24"/>
          <w:szCs w:val="24"/>
        </w:rPr>
        <w:t xml:space="preserve">) и Расписки сдачи-приемки соглашения о неустойке (подраздел </w:t>
      </w:r>
      <w:r w:rsidR="001B34FA">
        <w:fldChar w:fldCharType="begin"/>
      </w:r>
      <w:r w:rsidR="001B34FA">
        <w:instrText xml:space="preserve"> REF _Ref468353002 \r \h  \* MERGEFORMAT </w:instrText>
      </w:r>
      <w:r w:rsidR="001B34FA">
        <w:fldChar w:fldCharType="separate"/>
      </w:r>
      <w:r w:rsidR="007D4D58" w:rsidRPr="007D4D58">
        <w:rPr>
          <w:sz w:val="24"/>
          <w:szCs w:val="24"/>
        </w:rPr>
        <w:t>5.15</w:t>
      </w:r>
      <w:r w:rsidR="001B34FA">
        <w:fldChar w:fldCharType="end"/>
      </w:r>
      <w:r w:rsidR="00BB7F61" w:rsidRPr="00A449D4">
        <w:rPr>
          <w:sz w:val="24"/>
          <w:szCs w:val="24"/>
        </w:rPr>
        <w:t xml:space="preserve">), в случае, если в качестве обеспечения исполнения обязательств, </w:t>
      </w:r>
      <w:r w:rsidR="00BB7F61" w:rsidRPr="00A449D4">
        <w:rPr>
          <w:sz w:val="24"/>
          <w:szCs w:val="24"/>
        </w:rPr>
        <w:lastRenderedPageBreak/>
        <w:t>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65" w:name="_Ref303683883"/>
      <w:bookmarkStart w:id="666" w:name="_Toc498523778"/>
      <w:r w:rsidRPr="00E71A48">
        <w:t xml:space="preserve">Изменение и отзыв </w:t>
      </w:r>
      <w:r w:rsidR="004B5EB3" w:rsidRPr="00E71A48">
        <w:t>Заявк</w:t>
      </w:r>
      <w:r w:rsidRPr="00E71A48">
        <w:t>и</w:t>
      </w:r>
      <w:bookmarkEnd w:id="665"/>
      <w:bookmarkEnd w:id="666"/>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67" w:name="_Ref305973250"/>
      <w:r w:rsidRPr="00336307">
        <w:rPr>
          <w:bCs w:val="0"/>
          <w:sz w:val="24"/>
          <w:szCs w:val="24"/>
        </w:rPr>
        <w:t xml:space="preserve">До окончания </w:t>
      </w:r>
      <w:r w:rsidRPr="00441EA0">
        <w:rPr>
          <w:bCs w:val="0"/>
          <w:sz w:val="24"/>
          <w:szCs w:val="24"/>
        </w:rPr>
        <w:t xml:space="preserve">срока подачи заявок (п. </w:t>
      </w:r>
      <w:r w:rsidR="001B34FA">
        <w:fldChar w:fldCharType="begin"/>
      </w:r>
      <w:r w:rsidR="001B34FA">
        <w:instrText xml:space="preserve"> REF _Ref440289953 \r \h  \* MERGEFORMAT </w:instrText>
      </w:r>
      <w:r w:rsidR="001B34FA">
        <w:fldChar w:fldCharType="separate"/>
      </w:r>
      <w:r w:rsidR="007D4D58" w:rsidRPr="007D4D58">
        <w:rPr>
          <w:bCs w:val="0"/>
          <w:sz w:val="24"/>
          <w:szCs w:val="24"/>
        </w:rPr>
        <w:t>3.4.1.3</w:t>
      </w:r>
      <w:r w:rsidR="001B34FA">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7D4D58" w:rsidRPr="007D4D58">
        <w:rPr>
          <w:bCs w:val="0"/>
          <w:sz w:val="24"/>
          <w:szCs w:val="24"/>
        </w:rPr>
        <w:t>3.4.1.3</w:t>
      </w:r>
      <w:r w:rsidR="001B34FA">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7D4D58" w:rsidRPr="007D4D58">
        <w:rPr>
          <w:bCs w:val="0"/>
          <w:sz w:val="24"/>
          <w:szCs w:val="24"/>
        </w:rPr>
        <w:t>3.4.1.3</w:t>
      </w:r>
      <w:r w:rsidR="001B34FA">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B34FA">
        <w:fldChar w:fldCharType="begin"/>
      </w:r>
      <w:r w:rsidR="001B34FA">
        <w:instrText xml:space="preserve"> REF _Ref55279015 \r \h  \* MERGEFORMAT </w:instrText>
      </w:r>
      <w:r w:rsidR="001B34FA">
        <w:fldChar w:fldCharType="separate"/>
      </w:r>
      <w:r w:rsidR="007D4D58" w:rsidRPr="007D4D58">
        <w:rPr>
          <w:sz w:val="24"/>
          <w:szCs w:val="24"/>
        </w:rPr>
        <w:t>3.3.1.6</w:t>
      </w:r>
      <w:r w:rsidR="001B34FA">
        <w:fldChar w:fldCharType="end"/>
      </w:r>
      <w:r w:rsidRPr="00336307">
        <w:rPr>
          <w:sz w:val="24"/>
          <w:szCs w:val="24"/>
        </w:rPr>
        <w:t xml:space="preserve">, </w:t>
      </w:r>
      <w:r w:rsidR="001B34FA">
        <w:fldChar w:fldCharType="begin"/>
      </w:r>
      <w:r w:rsidR="001B34FA">
        <w:instrText xml:space="preserve"> REF _Ref195087786 \r \h  \* MERGEFORMAT </w:instrText>
      </w:r>
      <w:r w:rsidR="001B34FA">
        <w:fldChar w:fldCharType="separate"/>
      </w:r>
      <w:r w:rsidR="007D4D58" w:rsidRPr="007D4D58">
        <w:rPr>
          <w:sz w:val="24"/>
          <w:szCs w:val="24"/>
        </w:rPr>
        <w:t>3.3.1.7</w:t>
      </w:r>
      <w:r w:rsidR="001B34FA">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68" w:name="_Ref468202194"/>
      <w:bookmarkStart w:id="669" w:name="_Toc498523779"/>
      <w:r w:rsidRPr="00336307">
        <w:t>Оценка Заявок и проведение переговоров</w:t>
      </w:r>
      <w:bookmarkEnd w:id="667"/>
      <w:bookmarkEnd w:id="668"/>
      <w:bookmarkEnd w:id="669"/>
      <w:r w:rsidRPr="00336307">
        <w:t xml:space="preserve"> </w:t>
      </w:r>
    </w:p>
    <w:p w:rsidR="00717F60" w:rsidRPr="00336307" w:rsidRDefault="00717F60" w:rsidP="00E71A48">
      <w:pPr>
        <w:pStyle w:val="3"/>
        <w:spacing w:line="264" w:lineRule="auto"/>
        <w:rPr>
          <w:szCs w:val="24"/>
        </w:rPr>
      </w:pPr>
      <w:bookmarkStart w:id="670" w:name="_Toc439323711"/>
      <w:bookmarkStart w:id="671" w:name="_Toc440361345"/>
      <w:bookmarkStart w:id="672" w:name="_Toc440376100"/>
      <w:bookmarkStart w:id="673" w:name="_Toc440376227"/>
      <w:bookmarkStart w:id="674" w:name="_Toc440382492"/>
      <w:bookmarkStart w:id="675" w:name="_Toc440447162"/>
      <w:bookmarkStart w:id="676" w:name="_Toc440620842"/>
      <w:bookmarkStart w:id="677" w:name="_Toc440631477"/>
      <w:bookmarkStart w:id="678" w:name="_Toc440875717"/>
      <w:bookmarkStart w:id="679" w:name="_Toc441131741"/>
      <w:bookmarkStart w:id="680" w:name="_Toc468352765"/>
      <w:bookmarkStart w:id="681" w:name="_Toc468352888"/>
      <w:bookmarkStart w:id="682" w:name="_Toc468355870"/>
      <w:bookmarkStart w:id="683" w:name="_Toc469480754"/>
      <w:bookmarkStart w:id="684" w:name="_Toc471898565"/>
      <w:bookmarkStart w:id="685" w:name="_Toc498523780"/>
      <w:r w:rsidRPr="00336307">
        <w:rPr>
          <w:szCs w:val="24"/>
        </w:rPr>
        <w:t>Общие положения</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1B34FA">
        <w:fldChar w:fldCharType="begin"/>
      </w:r>
      <w:r w:rsidR="001B34FA">
        <w:instrText xml:space="preserve"> REF _Ref93089454 \n \h  \* MERGEFORMAT </w:instrText>
      </w:r>
      <w:r w:rsidR="001B34FA">
        <w:fldChar w:fldCharType="separate"/>
      </w:r>
      <w:r w:rsidR="007D4D58" w:rsidRPr="007D4D58">
        <w:rPr>
          <w:bCs w:val="0"/>
          <w:sz w:val="24"/>
          <w:szCs w:val="24"/>
        </w:rPr>
        <w:t>3.6.2</w:t>
      </w:r>
      <w:r w:rsidR="001B34FA">
        <w:fldChar w:fldCharType="end"/>
      </w:r>
      <w:r w:rsidRPr="00336307">
        <w:rPr>
          <w:bCs w:val="0"/>
          <w:sz w:val="24"/>
          <w:szCs w:val="24"/>
        </w:rPr>
        <w:t xml:space="preserve">), проведение (при необходимости) переговоров (пункт </w:t>
      </w:r>
      <w:r w:rsidR="001B34FA">
        <w:fldChar w:fldCharType="begin"/>
      </w:r>
      <w:r w:rsidR="001B34FA">
        <w:instrText xml:space="preserve"> REF _Ref303670674 \n \h  \* MERGEFORMAT </w:instrText>
      </w:r>
      <w:r w:rsidR="001B34FA">
        <w:fldChar w:fldCharType="separate"/>
      </w:r>
      <w:r w:rsidR="007D4D58" w:rsidRPr="007D4D58">
        <w:rPr>
          <w:bCs w:val="0"/>
          <w:sz w:val="24"/>
          <w:szCs w:val="24"/>
        </w:rPr>
        <w:t>3.6.3</w:t>
      </w:r>
      <w:r w:rsidR="001B34FA">
        <w:fldChar w:fldCharType="end"/>
      </w:r>
      <w:r w:rsidRPr="00336307">
        <w:rPr>
          <w:bCs w:val="0"/>
          <w:sz w:val="24"/>
          <w:szCs w:val="24"/>
        </w:rPr>
        <w:t>) и оценочную стадию (пункт</w:t>
      </w:r>
      <w:r w:rsidR="007F3FB7" w:rsidRPr="00336307">
        <w:rPr>
          <w:bCs w:val="0"/>
          <w:sz w:val="24"/>
          <w:szCs w:val="24"/>
        </w:rPr>
        <w:t xml:space="preserve"> </w:t>
      </w:r>
      <w:r w:rsidR="001B34FA">
        <w:fldChar w:fldCharType="begin"/>
      </w:r>
      <w:r w:rsidR="001B34FA">
        <w:instrText xml:space="preserve"> REF _Ref306138385 \r \h  \* MERGEFORMAT </w:instrText>
      </w:r>
      <w:r w:rsidR="001B34FA">
        <w:fldChar w:fldCharType="separate"/>
      </w:r>
      <w:r w:rsidR="007D4D58" w:rsidRPr="007D4D58">
        <w:rPr>
          <w:bCs w:val="0"/>
          <w:sz w:val="24"/>
          <w:szCs w:val="24"/>
        </w:rPr>
        <w:t>3.6.4</w:t>
      </w:r>
      <w:r w:rsidR="001B34FA">
        <w:fldChar w:fldCharType="end"/>
      </w:r>
      <w:r w:rsidRPr="00336307">
        <w:rPr>
          <w:bCs w:val="0"/>
          <w:sz w:val="24"/>
          <w:szCs w:val="24"/>
        </w:rPr>
        <w:t>).</w:t>
      </w:r>
    </w:p>
    <w:p w:rsidR="00717F60" w:rsidRPr="00336307" w:rsidRDefault="00717F60" w:rsidP="00E71A48">
      <w:pPr>
        <w:pStyle w:val="3"/>
        <w:spacing w:line="264" w:lineRule="auto"/>
        <w:rPr>
          <w:szCs w:val="24"/>
        </w:rPr>
      </w:pPr>
      <w:bookmarkStart w:id="686" w:name="_Ref93089454"/>
      <w:bookmarkStart w:id="687" w:name="_Toc439323712"/>
      <w:bookmarkStart w:id="688" w:name="_Toc440361346"/>
      <w:bookmarkStart w:id="689" w:name="_Toc440376101"/>
      <w:bookmarkStart w:id="690" w:name="_Toc440376228"/>
      <w:bookmarkStart w:id="691" w:name="_Toc440382493"/>
      <w:bookmarkStart w:id="692" w:name="_Toc440447163"/>
      <w:bookmarkStart w:id="693" w:name="_Toc440620843"/>
      <w:bookmarkStart w:id="694" w:name="_Toc440631478"/>
      <w:bookmarkStart w:id="695" w:name="_Toc440875718"/>
      <w:bookmarkStart w:id="696" w:name="_Toc441131742"/>
      <w:bookmarkStart w:id="697" w:name="_Toc468352766"/>
      <w:bookmarkStart w:id="698" w:name="_Toc468352889"/>
      <w:bookmarkStart w:id="699" w:name="_Toc468355871"/>
      <w:bookmarkStart w:id="700" w:name="_Toc469480755"/>
      <w:bookmarkStart w:id="701" w:name="_Toc471898566"/>
      <w:bookmarkStart w:id="702" w:name="_Toc498523781"/>
      <w:r w:rsidRPr="00336307">
        <w:rPr>
          <w:szCs w:val="24"/>
        </w:rPr>
        <w:t>Отборочная стадия</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703" w:name="_Ref55304419"/>
      <w:r w:rsidRPr="00336307">
        <w:rPr>
          <w:bCs w:val="0"/>
          <w:sz w:val="24"/>
          <w:szCs w:val="24"/>
        </w:rPr>
        <w:lastRenderedPageBreak/>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703"/>
      <w:bookmarkEnd w:id="704"/>
    </w:p>
    <w:p w:rsidR="00C97A76" w:rsidRPr="00336307" w:rsidRDefault="00336307"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w:t>
      </w:r>
      <w:r w:rsidRPr="00A8626B">
        <w:rPr>
          <w:sz w:val="24"/>
          <w:szCs w:val="24"/>
        </w:rPr>
        <w:t xml:space="preserve">предоставил </w:t>
      </w:r>
      <w:r w:rsidR="00A8626B" w:rsidRPr="00A8626B">
        <w:rPr>
          <w:sz w:val="24"/>
          <w:szCs w:val="24"/>
        </w:rPr>
        <w:t>Справку о цепочке собственников участника закупочной процедуры, включая бенефициаров (в том числе конечных)</w:t>
      </w:r>
      <w:r w:rsidRPr="00A8626B">
        <w:rPr>
          <w:sz w:val="24"/>
          <w:szCs w:val="24"/>
        </w:rPr>
        <w:t xml:space="preserve"> (подраздел</w:t>
      </w:r>
      <w:r w:rsidRPr="00336307">
        <w:rPr>
          <w:sz w:val="24"/>
          <w:szCs w:val="24"/>
        </w:rPr>
        <w:t xml:space="preserve"> </w:t>
      </w:r>
      <w:r w:rsidR="00A36B98">
        <w:fldChar w:fldCharType="begin"/>
      </w:r>
      <w:r w:rsidR="00A36B98">
        <w:instrText xml:space="preserve"> REF _Ref444178680 \r \h  \* MERGEFORMAT </w:instrText>
      </w:r>
      <w:r w:rsidR="00A36B98">
        <w:fldChar w:fldCharType="separate"/>
      </w:r>
      <w:r w:rsidR="007D4D58" w:rsidRPr="007D4D58">
        <w:rPr>
          <w:sz w:val="24"/>
          <w:szCs w:val="24"/>
        </w:rPr>
        <w:t>5.12</w:t>
      </w:r>
      <w:r w:rsidR="00A36B98">
        <w:fldChar w:fldCharType="end"/>
      </w:r>
      <w:r w:rsidRPr="00336307">
        <w:rPr>
          <w:sz w:val="24"/>
          <w:szCs w:val="24"/>
        </w:rPr>
        <w:t>);</w:t>
      </w:r>
      <w:r w:rsidR="00C97A76" w:rsidRPr="00336307">
        <w:rPr>
          <w:sz w:val="24"/>
          <w:szCs w:val="24"/>
        </w:rPr>
        <w:t xml:space="preserve"> </w:t>
      </w:r>
    </w:p>
    <w:p w:rsidR="00C97A76" w:rsidRPr="00441EA0"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1B34FA">
        <w:fldChar w:fldCharType="begin"/>
      </w:r>
      <w:r w:rsidR="001B34FA">
        <w:instrText xml:space="preserve"> REF _Ref444178739 \r \h  \* MERGEFORMAT </w:instrText>
      </w:r>
      <w:r w:rsidR="001B34FA">
        <w:fldChar w:fldCharType="separate"/>
      </w:r>
      <w:r w:rsidR="007D4D58" w:rsidRPr="007D4D58">
        <w:rPr>
          <w:sz w:val="24"/>
          <w:szCs w:val="24"/>
        </w:rPr>
        <w:t>3.3.14</w:t>
      </w:r>
      <w:r w:rsidR="001B34FA">
        <w:fldChar w:fldCharType="end"/>
      </w:r>
      <w:r w:rsidRPr="00441EA0">
        <w:rPr>
          <w:sz w:val="24"/>
          <w:szCs w:val="24"/>
        </w:rPr>
        <w:t>;</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поданы с нарушением порядка подачи Заявок, установленного в настоящей документации;</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960C20">
      <w:pPr>
        <w:pStyle w:val="affffff0"/>
        <w:widowControl w:val="0"/>
        <w:numPr>
          <w:ilvl w:val="0"/>
          <w:numId w:val="80"/>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5"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34FA">
        <w:fldChar w:fldCharType="begin"/>
      </w:r>
      <w:r w:rsidR="001B34FA">
        <w:instrText xml:space="preserve"> REF _Ref306176386 \r \h  \* MERGEFORMAT </w:instrText>
      </w:r>
      <w:r w:rsidR="001B34FA">
        <w:fldChar w:fldCharType="separate"/>
      </w:r>
      <w:r w:rsidR="007D4D58" w:rsidRPr="007D4D58">
        <w:rPr>
          <w:sz w:val="24"/>
          <w:szCs w:val="24"/>
        </w:rPr>
        <w:t>3.3.14</w:t>
      </w:r>
      <w:r w:rsidR="001B34FA">
        <w:fldChar w:fldCharType="end"/>
      </w:r>
      <w:r w:rsidR="007F3FB7" w:rsidRPr="00E71A48">
        <w:rPr>
          <w:sz w:val="24"/>
          <w:szCs w:val="24"/>
        </w:rPr>
        <w:t>).</w:t>
      </w:r>
      <w:bookmarkEnd w:id="70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706" w:name="_Ref303670674"/>
      <w:bookmarkStart w:id="707" w:name="_Toc439323713"/>
      <w:bookmarkStart w:id="708" w:name="_Toc440361347"/>
      <w:bookmarkStart w:id="709" w:name="_Toc440376102"/>
      <w:bookmarkStart w:id="710" w:name="_Toc440376229"/>
      <w:bookmarkStart w:id="711" w:name="_Toc440382494"/>
      <w:bookmarkStart w:id="712" w:name="_Toc440447164"/>
      <w:bookmarkStart w:id="713" w:name="_Toc440620844"/>
      <w:bookmarkStart w:id="714" w:name="_Toc440631479"/>
      <w:bookmarkStart w:id="715" w:name="_Toc440875719"/>
      <w:bookmarkStart w:id="716" w:name="_Toc441131743"/>
      <w:bookmarkStart w:id="717" w:name="_Toc468352767"/>
      <w:bookmarkStart w:id="718" w:name="_Toc468352890"/>
      <w:bookmarkStart w:id="719" w:name="_Toc468355872"/>
      <w:bookmarkStart w:id="720" w:name="_Toc469480756"/>
      <w:bookmarkStart w:id="721" w:name="_Toc471898567"/>
      <w:bookmarkStart w:id="722" w:name="_Toc498523782"/>
      <w:r w:rsidRPr="00E71A48">
        <w:rPr>
          <w:szCs w:val="24"/>
        </w:rPr>
        <w:t>Проведение переговоров</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lastRenderedPageBreak/>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723" w:name="_Ref306138385"/>
      <w:bookmarkStart w:id="724" w:name="_Toc439323714"/>
      <w:bookmarkStart w:id="725" w:name="_Toc440361348"/>
      <w:bookmarkStart w:id="726" w:name="_Toc440376103"/>
      <w:bookmarkStart w:id="727" w:name="_Toc440376230"/>
      <w:bookmarkStart w:id="728" w:name="_Toc440382495"/>
      <w:bookmarkStart w:id="729" w:name="_Toc440447165"/>
      <w:bookmarkStart w:id="730" w:name="_Toc440620845"/>
      <w:bookmarkStart w:id="731" w:name="_Toc440631480"/>
      <w:bookmarkStart w:id="732" w:name="_Toc440875720"/>
      <w:bookmarkStart w:id="733" w:name="_Toc441131744"/>
      <w:bookmarkStart w:id="734" w:name="_Toc468352768"/>
      <w:bookmarkStart w:id="735" w:name="_Toc468352891"/>
      <w:bookmarkStart w:id="736" w:name="_Toc468355873"/>
      <w:bookmarkStart w:id="737" w:name="_Toc469480757"/>
      <w:bookmarkStart w:id="738" w:name="_Toc471898568"/>
      <w:bookmarkStart w:id="739" w:name="_Toc498523783"/>
      <w:r w:rsidRPr="00E71A48">
        <w:rPr>
          <w:szCs w:val="24"/>
        </w:rPr>
        <w:t>Оценочная стадия</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B34FA">
        <w:fldChar w:fldCharType="begin"/>
      </w:r>
      <w:r w:rsidR="001B34FA">
        <w:instrText xml:space="preserve"> REF _Ref471830158 \r \h  \* MERGEFORMAT </w:instrText>
      </w:r>
      <w:r w:rsidR="001B34FA">
        <w:fldChar w:fldCharType="separate"/>
      </w:r>
      <w:r w:rsidR="007D4D58" w:rsidRPr="007D4D58">
        <w:rPr>
          <w:sz w:val="24"/>
          <w:szCs w:val="24"/>
        </w:rPr>
        <w:t>3.8</w:t>
      </w:r>
      <w:r w:rsidR="001B34FA">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740" w:name="_Ref303250967"/>
      <w:bookmarkStart w:id="741" w:name="_Toc305697378"/>
      <w:bookmarkStart w:id="742" w:name="_Toc498523784"/>
      <w:bookmarkStart w:id="743" w:name="_Toc255985696"/>
      <w:r w:rsidRPr="00E71A48">
        <w:t>Аукционная процедура понижени</w:t>
      </w:r>
      <w:r w:rsidR="00E60F8E" w:rsidRPr="00E71A48">
        <w:t>я</w:t>
      </w:r>
      <w:r w:rsidRPr="00E71A48">
        <w:t xml:space="preserve"> цены (переторжка)</w:t>
      </w:r>
      <w:bookmarkEnd w:id="740"/>
      <w:bookmarkEnd w:id="741"/>
      <w:bookmarkEnd w:id="742"/>
      <w:r w:rsidRPr="00E71A48">
        <w:t xml:space="preserve"> </w:t>
      </w:r>
    </w:p>
    <w:bookmarkEnd w:id="743"/>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4"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44"/>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45"/>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B34FA">
        <w:fldChar w:fldCharType="begin"/>
      </w:r>
      <w:r w:rsidR="001B34FA">
        <w:instrText xml:space="preserve"> REF _Ref465847813 \r \h  \* MERGEFORMAT </w:instrText>
      </w:r>
      <w:r w:rsidR="001B34FA">
        <w:fldChar w:fldCharType="separate"/>
      </w:r>
      <w:r w:rsidR="007D4D58" w:rsidRPr="007D4D58">
        <w:rPr>
          <w:iCs/>
          <w:sz w:val="24"/>
          <w:szCs w:val="24"/>
          <w:lang w:eastAsia="ru-RU"/>
        </w:rPr>
        <w:t>3.7.9</w:t>
      </w:r>
      <w:r w:rsidR="001B34FA">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 xml:space="preserve">Проведение каждой последующей переторжки осуществляется по правилам, </w:t>
      </w:r>
      <w:r w:rsidRPr="00474B7D">
        <w:rPr>
          <w:iCs/>
          <w:sz w:val="24"/>
          <w:szCs w:val="24"/>
          <w:lang w:eastAsia="ru-RU"/>
        </w:rPr>
        <w:lastRenderedPageBreak/>
        <w:t>предусмотренным в п.п.</w:t>
      </w:r>
      <w:r w:rsidR="001B34FA">
        <w:fldChar w:fldCharType="begin"/>
      </w:r>
      <w:r w:rsidR="001B34FA">
        <w:instrText xml:space="preserve"> REF _Ref306352987 \r \h  \* MERGEFORMAT </w:instrText>
      </w:r>
      <w:r w:rsidR="001B34FA">
        <w:fldChar w:fldCharType="separate"/>
      </w:r>
      <w:r w:rsidR="007D4D58" w:rsidRPr="007D4D58">
        <w:rPr>
          <w:iCs/>
          <w:sz w:val="24"/>
          <w:szCs w:val="24"/>
          <w:lang w:eastAsia="ru-RU"/>
        </w:rPr>
        <w:t>3.7.3</w:t>
      </w:r>
      <w:r w:rsidR="001B34FA">
        <w:fldChar w:fldCharType="end"/>
      </w:r>
      <w:r w:rsidRPr="00474B7D">
        <w:rPr>
          <w:iCs/>
          <w:sz w:val="24"/>
          <w:szCs w:val="24"/>
          <w:lang w:eastAsia="ru-RU"/>
        </w:rPr>
        <w:t xml:space="preserve"> - </w:t>
      </w:r>
      <w:r w:rsidR="001B34FA">
        <w:fldChar w:fldCharType="begin"/>
      </w:r>
      <w:r w:rsidR="001B34FA">
        <w:instrText xml:space="preserve"> REF _Ref306353005 \r \h  \* MERGEFORMAT </w:instrText>
      </w:r>
      <w:r w:rsidR="001B34FA">
        <w:fldChar w:fldCharType="separate"/>
      </w:r>
      <w:r w:rsidR="007D4D58" w:rsidRPr="007D4D58">
        <w:rPr>
          <w:iCs/>
          <w:sz w:val="24"/>
          <w:szCs w:val="24"/>
          <w:lang w:eastAsia="ru-RU"/>
        </w:rPr>
        <w:t>3.7.5</w:t>
      </w:r>
      <w:r w:rsidR="001B34FA">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46"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46"/>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47"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47"/>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7D4D58" w:rsidRPr="007D4D58">
        <w:rPr>
          <w:rFonts w:eastAsia="Times New Roman,Italic"/>
          <w:bCs w:val="0"/>
          <w:iCs/>
          <w:sz w:val="24"/>
          <w:szCs w:val="24"/>
        </w:rPr>
        <w:t>3.11</w:t>
      </w:r>
      <w:r w:rsidR="001B34FA">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1B34FA">
        <w:fldChar w:fldCharType="begin"/>
      </w:r>
      <w:r w:rsidR="001B34FA">
        <w:instrText xml:space="preserve"> REF _Ref468355015 \r \h  \* MERGEFORMAT </w:instrText>
      </w:r>
      <w:r w:rsidR="001B34FA">
        <w:fldChar w:fldCharType="separate"/>
      </w:r>
      <w:r w:rsidR="007D4D58" w:rsidRPr="007D4D58">
        <w:rPr>
          <w:rFonts w:eastAsia="Times New Roman,Italic"/>
          <w:bCs w:val="0"/>
          <w:iCs/>
          <w:sz w:val="24"/>
          <w:szCs w:val="24"/>
        </w:rPr>
        <w:t>3.7.8</w:t>
      </w:r>
      <w:r w:rsidR="001B34FA">
        <w:fldChar w:fldCharType="end"/>
      </w:r>
      <w:r w:rsidRPr="008A0DCD">
        <w:rPr>
          <w:rFonts w:eastAsia="Times New Roman,Italic"/>
          <w:bCs w:val="0"/>
          <w:iCs/>
          <w:sz w:val="24"/>
          <w:szCs w:val="24"/>
        </w:rPr>
        <w:t xml:space="preserve">, предоставляет 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7D4D58" w:rsidRPr="007D4D58">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8A0DCD">
        <w:rPr>
          <w:rFonts w:eastAsia="Times New Roman,Italic"/>
          <w:bCs w:val="0"/>
          <w:iCs/>
          <w:sz w:val="24"/>
          <w:szCs w:val="24"/>
        </w:rPr>
        <w:t xml:space="preserve">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7D4D58" w:rsidRPr="007D4D58">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предоставляются повторно.</w:t>
      </w:r>
    </w:p>
    <w:p w:rsidR="002D53F2" w:rsidRPr="008C13BB" w:rsidRDefault="002D53F2" w:rsidP="002D53F2">
      <w:pPr>
        <w:pStyle w:val="2"/>
        <w:tabs>
          <w:tab w:val="clear" w:pos="1700"/>
          <w:tab w:val="left" w:pos="709"/>
        </w:tabs>
        <w:spacing w:line="264" w:lineRule="auto"/>
        <w:jc w:val="both"/>
      </w:pPr>
      <w:bookmarkStart w:id="748" w:name="_Toc471823191"/>
      <w:bookmarkStart w:id="749" w:name="_Ref471823363"/>
      <w:bookmarkStart w:id="750" w:name="_Ref471830158"/>
      <w:bookmarkStart w:id="751" w:name="_Toc471830463"/>
      <w:bookmarkStart w:id="752" w:name="_Toc498523785"/>
      <w:bookmarkStart w:id="753" w:name="_Ref303681924"/>
      <w:bookmarkStart w:id="754" w:name="_Ref303683914"/>
      <w:r w:rsidRPr="008C13BB">
        <w:t>О приоритете закупки работ, выполняемых российскими лицами, по отношению к работам, выполняемым иностранными лицами</w:t>
      </w:r>
      <w:bookmarkEnd w:id="748"/>
      <w:bookmarkEnd w:id="749"/>
      <w:bookmarkEnd w:id="750"/>
      <w:bookmarkEnd w:id="751"/>
      <w:bookmarkEnd w:id="752"/>
    </w:p>
    <w:p w:rsidR="002D53F2" w:rsidRPr="008C13BB" w:rsidRDefault="002D53F2" w:rsidP="002D53F2">
      <w:pPr>
        <w:pStyle w:val="3"/>
        <w:ind w:left="0" w:firstLine="567"/>
        <w:jc w:val="both"/>
        <w:rPr>
          <w:b w:val="0"/>
        </w:rPr>
      </w:pPr>
      <w:bookmarkStart w:id="755" w:name="_Toc471830464"/>
      <w:bookmarkStart w:id="756" w:name="_Toc471895997"/>
      <w:bookmarkStart w:id="757" w:name="_Toc471898571"/>
      <w:bookmarkStart w:id="758" w:name="_Toc498523786"/>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55"/>
      <w:bookmarkEnd w:id="756"/>
      <w:bookmarkEnd w:id="757"/>
      <w:bookmarkEnd w:id="758"/>
    </w:p>
    <w:p w:rsidR="002D53F2" w:rsidRPr="008C13BB" w:rsidRDefault="002D53F2" w:rsidP="002D53F2">
      <w:pPr>
        <w:pStyle w:val="3"/>
        <w:ind w:left="0" w:firstLine="567"/>
        <w:jc w:val="both"/>
        <w:rPr>
          <w:b w:val="0"/>
        </w:rPr>
      </w:pPr>
      <w:bookmarkStart w:id="759" w:name="_Toc471830465"/>
      <w:bookmarkStart w:id="760" w:name="_Toc471895998"/>
      <w:bookmarkStart w:id="761" w:name="_Toc471898572"/>
      <w:bookmarkStart w:id="762" w:name="_Toc498523787"/>
      <w:r w:rsidRPr="008C13BB">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59"/>
      <w:bookmarkEnd w:id="760"/>
      <w:bookmarkEnd w:id="761"/>
      <w:bookmarkEnd w:id="762"/>
    </w:p>
    <w:p w:rsidR="002D53F2" w:rsidRPr="008C13BB" w:rsidRDefault="002D53F2" w:rsidP="002D53F2">
      <w:pPr>
        <w:pStyle w:val="3"/>
        <w:ind w:left="0" w:firstLine="567"/>
        <w:jc w:val="both"/>
        <w:rPr>
          <w:b w:val="0"/>
        </w:rPr>
      </w:pPr>
      <w:bookmarkStart w:id="763" w:name="_Toc471830466"/>
      <w:bookmarkStart w:id="764" w:name="_Toc471895999"/>
      <w:bookmarkStart w:id="765" w:name="_Toc471898573"/>
      <w:bookmarkStart w:id="766" w:name="_Toc498523788"/>
      <w:r w:rsidRPr="008C13BB">
        <w:rPr>
          <w:b w:val="0"/>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w:t>
      </w:r>
      <w:r w:rsidRPr="008C13BB">
        <w:rPr>
          <w:b w:val="0"/>
        </w:rPr>
        <w:lastRenderedPageBreak/>
        <w:t>(для юридических лиц и индивидуальных предпринимателей), на основании документов, удостоверяющих личность (для физических лиц).</w:t>
      </w:r>
      <w:bookmarkEnd w:id="763"/>
      <w:bookmarkEnd w:id="764"/>
      <w:bookmarkEnd w:id="765"/>
      <w:bookmarkEnd w:id="766"/>
    </w:p>
    <w:p w:rsidR="002D53F2" w:rsidRPr="008C13BB" w:rsidRDefault="002D53F2" w:rsidP="002D53F2">
      <w:pPr>
        <w:pStyle w:val="3"/>
        <w:ind w:left="0" w:firstLine="567"/>
        <w:jc w:val="both"/>
        <w:rPr>
          <w:b w:val="0"/>
        </w:rPr>
      </w:pPr>
      <w:bookmarkStart w:id="767" w:name="_Toc471830467"/>
      <w:bookmarkStart w:id="768" w:name="_Toc471896000"/>
      <w:bookmarkStart w:id="769" w:name="_Toc471898574"/>
      <w:bookmarkStart w:id="770" w:name="_Toc498523789"/>
      <w:r w:rsidRPr="008C13BB">
        <w:rPr>
          <w:b w:val="0"/>
        </w:rPr>
        <w:t>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67"/>
      <w:bookmarkEnd w:id="768"/>
      <w:bookmarkEnd w:id="769"/>
      <w:bookmarkEnd w:id="770"/>
    </w:p>
    <w:p w:rsidR="002D53F2" w:rsidRPr="008C13BB" w:rsidRDefault="002D53F2" w:rsidP="002D53F2">
      <w:pPr>
        <w:pStyle w:val="3"/>
        <w:ind w:hanging="153"/>
        <w:jc w:val="both"/>
        <w:rPr>
          <w:b w:val="0"/>
          <w:szCs w:val="24"/>
        </w:rPr>
      </w:pPr>
      <w:bookmarkStart w:id="771" w:name="_Toc471830468"/>
      <w:bookmarkStart w:id="772" w:name="_Toc471896001"/>
      <w:bookmarkStart w:id="773" w:name="_Toc471898575"/>
      <w:bookmarkStart w:id="774" w:name="_Toc498523790"/>
      <w:r w:rsidRPr="008C13BB">
        <w:rPr>
          <w:b w:val="0"/>
          <w:szCs w:val="24"/>
        </w:rPr>
        <w:t>Приоритет не предоставляется в случаях, если:</w:t>
      </w:r>
      <w:bookmarkEnd w:id="771"/>
      <w:bookmarkEnd w:id="772"/>
      <w:bookmarkEnd w:id="773"/>
      <w:bookmarkEnd w:id="774"/>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1B34FA">
        <w:fldChar w:fldCharType="begin"/>
      </w:r>
      <w:r w:rsidR="001B34FA">
        <w:instrText xml:space="preserve"> REF _Ref303251044 \r \h  \* MERGEFORMAT </w:instrText>
      </w:r>
      <w:r w:rsidR="001B34FA">
        <w:fldChar w:fldCharType="separate"/>
      </w:r>
      <w:r w:rsidR="007D4D58" w:rsidRPr="007D4D58">
        <w:rPr>
          <w:rFonts w:ascii="Times New Roman" w:hAnsi="Times New Roman" w:cs="Times New Roman"/>
          <w:sz w:val="24"/>
          <w:szCs w:val="24"/>
        </w:rPr>
        <w:t>3.10</w:t>
      </w:r>
      <w:r w:rsidR="001B34FA">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D53F2" w:rsidRPr="008C13BB" w:rsidRDefault="002D53F2" w:rsidP="002D53F2">
      <w:pPr>
        <w:pStyle w:val="3"/>
        <w:ind w:left="0" w:firstLine="567"/>
        <w:jc w:val="both"/>
        <w:rPr>
          <w:b w:val="0"/>
        </w:rPr>
      </w:pPr>
      <w:bookmarkStart w:id="775" w:name="_Toc471830469"/>
      <w:bookmarkStart w:id="776" w:name="_Toc471896002"/>
      <w:bookmarkStart w:id="777" w:name="_Toc471898576"/>
      <w:bookmarkStart w:id="778" w:name="_Toc498523791"/>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75"/>
      <w:bookmarkEnd w:id="776"/>
      <w:bookmarkEnd w:id="777"/>
      <w:bookmarkEnd w:id="778"/>
    </w:p>
    <w:p w:rsidR="00717F60" w:rsidRPr="008C13BB" w:rsidRDefault="00717F60" w:rsidP="00E71A48">
      <w:pPr>
        <w:pStyle w:val="2"/>
        <w:tabs>
          <w:tab w:val="clear" w:pos="1700"/>
          <w:tab w:val="left" w:pos="709"/>
        </w:tabs>
        <w:spacing w:line="264" w:lineRule="auto"/>
      </w:pPr>
      <w:bookmarkStart w:id="779" w:name="_Ref471898107"/>
      <w:bookmarkStart w:id="780" w:name="_Toc498523792"/>
      <w:r w:rsidRPr="008C13BB">
        <w:t xml:space="preserve">Подведение итогов </w:t>
      </w:r>
      <w:r w:rsidR="00DF639D" w:rsidRPr="008C13BB">
        <w:t>З</w:t>
      </w:r>
      <w:r w:rsidRPr="008C13BB">
        <w:t>апроса предложений</w:t>
      </w:r>
      <w:bookmarkEnd w:id="753"/>
      <w:bookmarkEnd w:id="754"/>
      <w:bookmarkEnd w:id="779"/>
      <w:bookmarkEnd w:id="780"/>
    </w:p>
    <w:p w:rsidR="00717F60" w:rsidRPr="008C13BB"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781"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8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960C20">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 xml:space="preserve">ам направляются уведомления о результатах запроса предложений согласно правилам </w:t>
      </w:r>
      <w:r w:rsidRPr="00E71A48">
        <w:rPr>
          <w:sz w:val="24"/>
          <w:szCs w:val="24"/>
        </w:rPr>
        <w:lastRenderedPageBreak/>
        <w:t>ЭТП.</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82" w:name="_Ref303251044"/>
      <w:bookmarkStart w:id="783" w:name="_Toc498523793"/>
      <w:bookmarkStart w:id="784" w:name="_Ref191386295"/>
      <w:r w:rsidRPr="00E71A48">
        <w:t>Признание запроса предложений несостоявшимся</w:t>
      </w:r>
      <w:bookmarkEnd w:id="782"/>
      <w:bookmarkEnd w:id="783"/>
    </w:p>
    <w:p w:rsidR="00717F60" w:rsidRPr="00E71A48" w:rsidRDefault="00717F60" w:rsidP="00960C20">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8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8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0C20">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8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787"/>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960C20">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88" w:name="_Ref465670219"/>
      <w:bookmarkStart w:id="789" w:name="_Toc498523794"/>
      <w:bookmarkStart w:id="790" w:name="_Ref303683929"/>
      <w:r w:rsidRPr="008A0DCD">
        <w:rPr>
          <w:bCs w:val="0"/>
        </w:rPr>
        <w:t>Антидемпинговые меры</w:t>
      </w:r>
      <w:bookmarkEnd w:id="788"/>
      <w:bookmarkEnd w:id="789"/>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1B34FA">
        <w:fldChar w:fldCharType="begin"/>
      </w:r>
      <w:r w:rsidR="001B34FA">
        <w:instrText xml:space="preserve"> REF _Ref468355619 \r \h  \* MERGEFORMAT </w:instrText>
      </w:r>
      <w:r w:rsidR="001B34FA">
        <w:fldChar w:fldCharType="separate"/>
      </w:r>
      <w:r w:rsidR="007D4D58" w:rsidRPr="007D4D58">
        <w:rPr>
          <w:rFonts w:eastAsia="Times New Roman,Italic"/>
          <w:bCs w:val="0"/>
          <w:iCs/>
          <w:sz w:val="24"/>
          <w:szCs w:val="24"/>
        </w:rPr>
        <w:t>3.3.7</w:t>
      </w:r>
      <w:r w:rsidR="001B34FA">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91" w:name="_Ref465675151"/>
      <w:r w:rsidRPr="008A0DCD">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91"/>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lastRenderedPageBreak/>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 xml:space="preserve">Участником </w:t>
      </w:r>
      <w:r w:rsidR="005755AB" w:rsidRPr="005755AB">
        <w:rPr>
          <w:sz w:val="24"/>
          <w:szCs w:val="24"/>
        </w:rPr>
        <w:t>, предложившим демпинговую цену,</w:t>
      </w:r>
      <w:r w:rsidR="005755AB" w:rsidRPr="005755AB">
        <w:rPr>
          <w:bCs w:val="0"/>
          <w:sz w:val="24"/>
          <w:szCs w:val="24"/>
        </w:rPr>
        <w:t xml:space="preserve"> </w:t>
      </w:r>
      <w:r w:rsidRPr="005755AB">
        <w:rPr>
          <w:bCs w:val="0"/>
          <w:sz w:val="24"/>
          <w:szCs w:val="24"/>
        </w:rPr>
        <w:t xml:space="preserve">окументов, изложенных в п. </w:t>
      </w:r>
      <w:r w:rsidR="001B34FA">
        <w:fldChar w:fldCharType="begin"/>
      </w:r>
      <w:r w:rsidR="001B34FA">
        <w:instrText xml:space="preserve"> REF _Ref465675151 \r \h  \* MERGEFORMAT </w:instrText>
      </w:r>
      <w:r w:rsidR="001B34FA">
        <w:fldChar w:fldCharType="separate"/>
      </w:r>
      <w:r w:rsidR="007D4D58" w:rsidRPr="007D4D58">
        <w:rPr>
          <w:bCs w:val="0"/>
          <w:sz w:val="24"/>
          <w:szCs w:val="24"/>
        </w:rPr>
        <w:t>3.11.2</w:t>
      </w:r>
      <w:r w:rsidR="001B34FA">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1B34FA">
        <w:fldChar w:fldCharType="begin"/>
      </w:r>
      <w:r w:rsidR="001B34FA">
        <w:instrText xml:space="preserve"> REF _Ref468354863 \r \h  \* MERGEFORMAT </w:instrText>
      </w:r>
      <w:r w:rsidR="001B34FA">
        <w:fldChar w:fldCharType="separate"/>
      </w:r>
      <w:r w:rsidR="007D4D58" w:rsidRPr="007D4D58">
        <w:rPr>
          <w:rFonts w:eastAsia="Times New Roman,Italic"/>
          <w:bCs w:val="0"/>
          <w:iCs/>
          <w:sz w:val="24"/>
          <w:szCs w:val="24"/>
        </w:rPr>
        <w:t>3.6.2.5</w:t>
      </w:r>
      <w:r w:rsidR="001B34FA">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1B34FA">
        <w:fldChar w:fldCharType="begin"/>
      </w:r>
      <w:r w:rsidR="001B34FA">
        <w:instrText xml:space="preserve"> REF _Ref465437572 \r \h  \* MERGEFORMAT </w:instrText>
      </w:r>
      <w:r w:rsidR="001B34FA">
        <w:fldChar w:fldCharType="separate"/>
      </w:r>
      <w:r w:rsidR="007D4D58" w:rsidRPr="007D4D58">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7D4D58" w:rsidRPr="007D4D58">
        <w:rPr>
          <w:sz w:val="24"/>
          <w:szCs w:val="24"/>
        </w:rPr>
        <w:t>3.13.4</w:t>
      </w:r>
      <w:r w:rsidR="001B34FA">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В случае,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1B34FA">
        <w:fldChar w:fldCharType="begin"/>
      </w:r>
      <w:r w:rsidR="001B34FA">
        <w:instrText xml:space="preserve"> REF _Ref465437572 \r \h  \* MERGEFORMAT </w:instrText>
      </w:r>
      <w:r w:rsidR="001B34FA">
        <w:fldChar w:fldCharType="separate"/>
      </w:r>
      <w:r w:rsidR="007D4D58" w:rsidRPr="007D4D58">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7D4D58" w:rsidRPr="007D4D58">
        <w:rPr>
          <w:sz w:val="24"/>
          <w:szCs w:val="24"/>
        </w:rPr>
        <w:t>3.13.4</w:t>
      </w:r>
      <w:r w:rsidR="001B34FA">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92" w:name="_Ref468355339"/>
      <w:bookmarkStart w:id="793" w:name="_Toc498523795"/>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84"/>
      <w:bookmarkEnd w:id="790"/>
      <w:bookmarkEnd w:id="792"/>
      <w:bookmarkEnd w:id="793"/>
    </w:p>
    <w:p w:rsidR="00717F60" w:rsidRPr="00963DF2" w:rsidRDefault="00717F60" w:rsidP="00960C20">
      <w:pPr>
        <w:pStyle w:val="affffff0"/>
        <w:widowControl w:val="0"/>
        <w:numPr>
          <w:ilvl w:val="0"/>
          <w:numId w:val="88"/>
        </w:numPr>
        <w:tabs>
          <w:tab w:val="left" w:pos="1418"/>
        </w:tabs>
        <w:overflowPunct w:val="0"/>
        <w:autoSpaceDE w:val="0"/>
        <w:spacing w:line="264" w:lineRule="auto"/>
        <w:ind w:left="0" w:firstLine="760"/>
        <w:rPr>
          <w:sz w:val="24"/>
          <w:szCs w:val="24"/>
        </w:rPr>
      </w:pPr>
      <w:r w:rsidRPr="00963DF2">
        <w:rPr>
          <w:i/>
          <w:sz w:val="24"/>
          <w:szCs w:val="24"/>
        </w:rPr>
        <w:t xml:space="preserve">По всем вопросам, не нашедшим отражение в </w:t>
      </w:r>
      <w:r w:rsidR="004B5EB3" w:rsidRPr="00963DF2">
        <w:rPr>
          <w:i/>
          <w:sz w:val="24"/>
          <w:szCs w:val="24"/>
        </w:rPr>
        <w:t>Извещени</w:t>
      </w:r>
      <w:r w:rsidRPr="00963DF2">
        <w:rPr>
          <w:i/>
          <w:sz w:val="24"/>
          <w:szCs w:val="24"/>
        </w:rPr>
        <w:t xml:space="preserve">и о проведении запроса предложений, настоящей Документации и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стороны имеют право вступить в пред</w:t>
      </w:r>
      <w:r w:rsidR="006353B1" w:rsidRPr="00963DF2">
        <w:rPr>
          <w:i/>
          <w:sz w:val="24"/>
          <w:szCs w:val="24"/>
        </w:rPr>
        <w:t>д</w:t>
      </w:r>
      <w:r w:rsidR="00123C70" w:rsidRPr="00963DF2">
        <w:rPr>
          <w:i/>
          <w:sz w:val="24"/>
          <w:szCs w:val="24"/>
        </w:rPr>
        <w:t>оговор</w:t>
      </w:r>
      <w:r w:rsidRPr="00963DF2">
        <w:rPr>
          <w:i/>
          <w:sz w:val="24"/>
          <w:szCs w:val="24"/>
        </w:rPr>
        <w:t>ные переговоры, направленные на уточнение любых условий технико-коммерческо</w:t>
      </w:r>
      <w:r w:rsidR="00841A6F" w:rsidRPr="00963DF2">
        <w:rPr>
          <w:i/>
          <w:sz w:val="24"/>
          <w:szCs w:val="24"/>
        </w:rPr>
        <w:t>й части</w:t>
      </w:r>
      <w:r w:rsidRPr="00963DF2">
        <w:rPr>
          <w:i/>
          <w:sz w:val="24"/>
          <w:szCs w:val="24"/>
        </w:rPr>
        <w:t xml:space="preserve">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однако при этом не допускается создание </w:t>
      </w:r>
      <w:r w:rsidR="009C744E" w:rsidRPr="00963DF2">
        <w:rPr>
          <w:i/>
          <w:sz w:val="24"/>
          <w:szCs w:val="24"/>
        </w:rPr>
        <w:t>Участник</w:t>
      </w:r>
      <w:r w:rsidR="0087407B" w:rsidRPr="00963DF2">
        <w:rPr>
          <w:i/>
          <w:sz w:val="24"/>
          <w:szCs w:val="24"/>
        </w:rPr>
        <w:t xml:space="preserve">у </w:t>
      </w:r>
      <w:r w:rsidRPr="00963DF2">
        <w:rPr>
          <w:i/>
          <w:sz w:val="24"/>
          <w:szCs w:val="24"/>
        </w:rPr>
        <w:t>запроса предложений</w:t>
      </w:r>
      <w:r w:rsidR="0087407B" w:rsidRPr="00963DF2">
        <w:rPr>
          <w:i/>
          <w:sz w:val="24"/>
          <w:szCs w:val="24"/>
        </w:rPr>
        <w:t xml:space="preserve">, чья </w:t>
      </w:r>
      <w:r w:rsidR="004B5EB3" w:rsidRPr="00963DF2">
        <w:rPr>
          <w:i/>
          <w:sz w:val="24"/>
          <w:szCs w:val="24"/>
        </w:rPr>
        <w:t>Заявк</w:t>
      </w:r>
      <w:r w:rsidR="0087407B" w:rsidRPr="00963DF2">
        <w:rPr>
          <w:i/>
          <w:sz w:val="24"/>
          <w:szCs w:val="24"/>
        </w:rPr>
        <w:t>а признана лучшей,</w:t>
      </w:r>
      <w:r w:rsidRPr="00963DF2">
        <w:rPr>
          <w:i/>
          <w:sz w:val="24"/>
          <w:szCs w:val="24"/>
        </w:rPr>
        <w:t xml:space="preserve"> преимущественных условий участия в запросе предложений</w:t>
      </w:r>
      <w:r w:rsidRPr="00963DF2">
        <w:rPr>
          <w:sz w:val="24"/>
          <w:szCs w:val="24"/>
        </w:rPr>
        <w:t>.</w:t>
      </w:r>
    </w:p>
    <w:p w:rsidR="00717F60" w:rsidRPr="00963DF2" w:rsidRDefault="00AD3EBC" w:rsidP="00960C20">
      <w:pPr>
        <w:pStyle w:val="affffff0"/>
        <w:numPr>
          <w:ilvl w:val="0"/>
          <w:numId w:val="88"/>
        </w:numPr>
        <w:tabs>
          <w:tab w:val="left" w:pos="1418"/>
        </w:tabs>
        <w:spacing w:line="264" w:lineRule="auto"/>
        <w:ind w:left="0" w:firstLine="760"/>
        <w:rPr>
          <w:rStyle w:val="adskobk"/>
          <w:i/>
          <w:sz w:val="24"/>
          <w:szCs w:val="24"/>
        </w:rPr>
      </w:pPr>
      <w:bookmarkStart w:id="794" w:name="_Ref468355310"/>
      <w:r w:rsidRPr="00963DF2">
        <w:rPr>
          <w:rStyle w:val="adskobk"/>
          <w:i/>
          <w:sz w:val="24"/>
          <w:szCs w:val="24"/>
        </w:rPr>
        <w:t>Ход переговоров и достигнутые результаты фиксируются в Протоколе пред</w:t>
      </w:r>
      <w:r w:rsidR="006353B1" w:rsidRPr="00963DF2">
        <w:rPr>
          <w:rStyle w:val="adskobk"/>
          <w:i/>
          <w:sz w:val="24"/>
          <w:szCs w:val="24"/>
        </w:rPr>
        <w:t>д</w:t>
      </w:r>
      <w:r w:rsidR="00123C70" w:rsidRPr="00963DF2">
        <w:rPr>
          <w:rStyle w:val="adskobk"/>
          <w:i/>
          <w:sz w:val="24"/>
          <w:szCs w:val="24"/>
        </w:rPr>
        <w:t>оговор</w:t>
      </w:r>
      <w:r w:rsidRPr="00963DF2">
        <w:rPr>
          <w:rStyle w:val="adskobk"/>
          <w:i/>
          <w:sz w:val="24"/>
          <w:szCs w:val="24"/>
        </w:rPr>
        <w:t>ных переговоров</w:t>
      </w:r>
      <w:r w:rsidR="00E60F8E" w:rsidRPr="00963DF2">
        <w:rPr>
          <w:rStyle w:val="adskobk"/>
          <w:i/>
          <w:sz w:val="24"/>
          <w:szCs w:val="24"/>
        </w:rPr>
        <w:t>,</w:t>
      </w:r>
      <w:r w:rsidR="00E60F8E" w:rsidRPr="00963DF2">
        <w:rPr>
          <w:bCs/>
          <w:i/>
          <w:sz w:val="24"/>
          <w:szCs w:val="24"/>
        </w:rPr>
        <w:t xml:space="preserve"> который подписывается уполномоченными представителями Заказчика/Организатора</w:t>
      </w:r>
      <w:r w:rsidRPr="00963DF2">
        <w:rPr>
          <w:rStyle w:val="adskobk"/>
          <w:i/>
          <w:sz w:val="24"/>
          <w:szCs w:val="24"/>
        </w:rPr>
        <w:t>.</w:t>
      </w:r>
      <w:bookmarkEnd w:id="794"/>
    </w:p>
    <w:p w:rsidR="00717F60" w:rsidRPr="00E71A48" w:rsidRDefault="00123C70" w:rsidP="00960C20">
      <w:pPr>
        <w:pStyle w:val="affffff0"/>
        <w:numPr>
          <w:ilvl w:val="0"/>
          <w:numId w:val="88"/>
        </w:numPr>
        <w:tabs>
          <w:tab w:val="left" w:pos="1418"/>
        </w:tabs>
        <w:spacing w:line="264" w:lineRule="auto"/>
        <w:ind w:left="0" w:firstLine="760"/>
        <w:rPr>
          <w:bCs/>
          <w:color w:val="000000"/>
          <w:sz w:val="24"/>
          <w:szCs w:val="24"/>
        </w:rPr>
      </w:pPr>
      <w:bookmarkStart w:id="795" w:name="_Ref294695403"/>
      <w:bookmarkStart w:id="796"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 xml:space="preserve">рабочих </w:t>
      </w:r>
      <w:r w:rsidR="00523A9C" w:rsidRPr="00DD0F48">
        <w:rPr>
          <w:sz w:val="24"/>
          <w:szCs w:val="24"/>
        </w:rPr>
        <w:lastRenderedPageBreak/>
        <w:t>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95"/>
      <w:bookmarkEnd w:id="796"/>
      <w:r w:rsidR="00717F60" w:rsidRPr="00E71A48">
        <w:rPr>
          <w:bCs/>
          <w:color w:val="000000"/>
          <w:sz w:val="24"/>
          <w:szCs w:val="24"/>
        </w:rPr>
        <w:t xml:space="preserve"> </w:t>
      </w:r>
    </w:p>
    <w:p w:rsidR="00717F60" w:rsidRPr="00E71A48" w:rsidRDefault="009C744E" w:rsidP="00960C20">
      <w:pPr>
        <w:pStyle w:val="affffff0"/>
        <w:numPr>
          <w:ilvl w:val="0"/>
          <w:numId w:val="88"/>
        </w:numPr>
        <w:tabs>
          <w:tab w:val="left" w:pos="1418"/>
        </w:tabs>
        <w:spacing w:line="264" w:lineRule="auto"/>
        <w:ind w:left="0" w:firstLine="760"/>
        <w:rPr>
          <w:sz w:val="24"/>
          <w:szCs w:val="24"/>
        </w:rPr>
      </w:pPr>
      <w:bookmarkStart w:id="7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34FA">
        <w:fldChar w:fldCharType="begin"/>
      </w:r>
      <w:r w:rsidR="001B34FA">
        <w:instrText xml:space="preserve"> REF _Ref294695546 \r \h  \* MERGEFORMAT </w:instrText>
      </w:r>
      <w:r w:rsidR="001B34FA">
        <w:fldChar w:fldCharType="separate"/>
      </w:r>
      <w:r w:rsidR="007D4D58" w:rsidRPr="007D4D58">
        <w:rPr>
          <w:bCs w:val="0"/>
          <w:sz w:val="24"/>
          <w:szCs w:val="24"/>
        </w:rPr>
        <w:t xml:space="preserve"> 1.2.6 </w:t>
      </w:r>
      <w:r w:rsidR="001B34FA">
        <w:fldChar w:fldCharType="end"/>
      </w:r>
      <w:r w:rsidRPr="00E71A48">
        <w:rPr>
          <w:bCs w:val="0"/>
          <w:sz w:val="24"/>
          <w:szCs w:val="24"/>
        </w:rPr>
        <w:t>и/или в срок, определенный в п.</w:t>
      </w:r>
      <w:r w:rsidR="001716DB" w:rsidRPr="00E71A48">
        <w:rPr>
          <w:bCs w:val="0"/>
          <w:sz w:val="24"/>
          <w:szCs w:val="24"/>
        </w:rPr>
        <w:t xml:space="preserve"> </w:t>
      </w:r>
      <w:r w:rsidR="001B34FA">
        <w:fldChar w:fldCharType="begin"/>
      </w:r>
      <w:r w:rsidR="001B34FA">
        <w:instrText xml:space="preserve"> REF _Ref294695403 \n \h  \* MERGEFORMAT </w:instrText>
      </w:r>
      <w:r w:rsidR="001B34FA">
        <w:fldChar w:fldCharType="separate"/>
      </w:r>
      <w:r w:rsidR="007D4D58" w:rsidRPr="007D4D58">
        <w:rPr>
          <w:bCs w:val="0"/>
          <w:sz w:val="24"/>
          <w:szCs w:val="24"/>
        </w:rPr>
        <w:t>3.12.3</w:t>
      </w:r>
      <w:r w:rsidR="001B34F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_Ref468202416 \r \h </w:instrText>
      </w:r>
      <w:r w:rsidR="00A36B98">
        <w:rPr>
          <w:bCs w:val="0"/>
          <w:sz w:val="24"/>
          <w:szCs w:val="24"/>
        </w:rPr>
      </w:r>
      <w:r w:rsidR="00A36B98">
        <w:rPr>
          <w:bCs w:val="0"/>
          <w:sz w:val="24"/>
          <w:szCs w:val="24"/>
        </w:rPr>
        <w:fldChar w:fldCharType="separate"/>
      </w:r>
      <w:r w:rsidR="007D4D58">
        <w:rPr>
          <w:bCs w:val="0"/>
          <w:sz w:val="24"/>
          <w:szCs w:val="24"/>
        </w:rPr>
        <w:t>3.13</w:t>
      </w:r>
      <w:r w:rsidR="00A36B98">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0C20">
      <w:pPr>
        <w:pStyle w:val="affffff0"/>
        <w:numPr>
          <w:ilvl w:val="0"/>
          <w:numId w:val="88"/>
        </w:numPr>
        <w:tabs>
          <w:tab w:val="left" w:pos="1418"/>
        </w:tabs>
        <w:spacing w:line="264" w:lineRule="auto"/>
        <w:ind w:left="0" w:firstLine="760"/>
        <w:rPr>
          <w:bCs/>
          <w:sz w:val="24"/>
          <w:szCs w:val="24"/>
        </w:rPr>
      </w:pPr>
      <w:bookmarkStart w:id="798"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1B34FA">
        <w:fldChar w:fldCharType="begin"/>
      </w:r>
      <w:r w:rsidR="001B34FA">
        <w:instrText xml:space="preserve"> REF _Ref305979053 \r \h  \* MERGEFORMAT </w:instrText>
      </w:r>
      <w:r w:rsidR="001B34FA">
        <w:fldChar w:fldCharType="separate"/>
      </w:r>
      <w:r w:rsidR="007D4D58" w:rsidRPr="007D4D58">
        <w:rPr>
          <w:bCs/>
          <w:sz w:val="24"/>
          <w:szCs w:val="24"/>
        </w:rPr>
        <w:t>3.12.4</w:t>
      </w:r>
      <w:r w:rsidR="001B34FA">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98"/>
      <w:r w:rsidRPr="008C13BB">
        <w:rPr>
          <w:bCs/>
          <w:sz w:val="24"/>
          <w:szCs w:val="24"/>
        </w:rPr>
        <w:t xml:space="preserve"> </w:t>
      </w:r>
    </w:p>
    <w:p w:rsidR="00963DF2" w:rsidRPr="008A0DCD" w:rsidRDefault="00963DF2" w:rsidP="00960C20">
      <w:pPr>
        <w:pStyle w:val="affffff0"/>
        <w:numPr>
          <w:ilvl w:val="0"/>
          <w:numId w:val="88"/>
        </w:numPr>
        <w:tabs>
          <w:tab w:val="left" w:pos="1418"/>
        </w:tabs>
        <w:spacing w:line="264" w:lineRule="auto"/>
        <w:ind w:left="0" w:firstLine="760"/>
        <w:rPr>
          <w:sz w:val="24"/>
          <w:szCs w:val="24"/>
        </w:rPr>
      </w:pPr>
      <w:r w:rsidRPr="008C13BB">
        <w:rPr>
          <w:sz w:val="24"/>
          <w:szCs w:val="24"/>
        </w:rPr>
        <w:t xml:space="preserve">Условия предоставления обеспечения исполнения обязательств </w:t>
      </w:r>
      <w:r w:rsidR="00CB3964" w:rsidRPr="008C13BB">
        <w:rPr>
          <w:sz w:val="24"/>
          <w:szCs w:val="24"/>
        </w:rPr>
        <w:t>Подрядчика</w:t>
      </w:r>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1B34FA">
        <w:fldChar w:fldCharType="begin"/>
      </w:r>
      <w:r w:rsidR="001B34FA">
        <w:instrText xml:space="preserve"> REF _Ref465670219 \r \h  \* MERGEFORMAT </w:instrText>
      </w:r>
      <w:r w:rsidR="001B34FA">
        <w:fldChar w:fldCharType="separate"/>
      </w:r>
      <w:r w:rsidR="007D4D58" w:rsidRPr="007D4D58">
        <w:rPr>
          <w:sz w:val="24"/>
          <w:szCs w:val="24"/>
        </w:rPr>
        <w:t>3.11</w:t>
      </w:r>
      <w:r w:rsidR="001B34FA">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1B34FA">
        <w:fldChar w:fldCharType="begin"/>
      </w:r>
      <w:r w:rsidR="001B34FA">
        <w:instrText xml:space="preserve"> REF _Ref465437572 \r \h  \* MERGEFORMAT </w:instrText>
      </w:r>
      <w:r w:rsidR="001B34FA">
        <w:fldChar w:fldCharType="separate"/>
      </w:r>
      <w:r w:rsidR="007D4D58" w:rsidRPr="007D4D58">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7D4D58" w:rsidRPr="007D4D58">
        <w:rPr>
          <w:sz w:val="24"/>
          <w:szCs w:val="24"/>
        </w:rPr>
        <w:t>3.13.4</w:t>
      </w:r>
      <w:r w:rsidR="001B34FA">
        <w:fldChar w:fldCharType="end"/>
      </w:r>
      <w:r w:rsidRPr="008A0DCD">
        <w:rPr>
          <w:sz w:val="24"/>
          <w:szCs w:val="24"/>
        </w:rPr>
        <w:t xml:space="preserve"> Документации по запросу предложений.</w:t>
      </w:r>
    </w:p>
    <w:p w:rsidR="00717F60" w:rsidRPr="00E71A48" w:rsidRDefault="00717F60" w:rsidP="00960C20">
      <w:pPr>
        <w:pStyle w:val="affffff0"/>
        <w:numPr>
          <w:ilvl w:val="0"/>
          <w:numId w:val="88"/>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0C20">
      <w:pPr>
        <w:pStyle w:val="affffff0"/>
        <w:numPr>
          <w:ilvl w:val="0"/>
          <w:numId w:val="88"/>
        </w:numPr>
        <w:tabs>
          <w:tab w:val="left" w:pos="1418"/>
        </w:tabs>
        <w:spacing w:line="264" w:lineRule="auto"/>
        <w:ind w:left="0" w:firstLine="760"/>
        <w:rPr>
          <w:bCs/>
          <w:color w:val="000000"/>
          <w:sz w:val="24"/>
          <w:szCs w:val="24"/>
        </w:rPr>
      </w:pPr>
      <w:bookmarkStart w:id="799"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800" w:name="_Toc181693189"/>
      <w:bookmarkStart w:id="801" w:name="_Ref190680463"/>
      <w:bookmarkStart w:id="802" w:name="_Ref306140410"/>
      <w:bookmarkStart w:id="803" w:name="_Ref306142159"/>
      <w:bookmarkStart w:id="804" w:name="_Ref468202391"/>
      <w:bookmarkStart w:id="805" w:name="_Ref468202416"/>
      <w:bookmarkStart w:id="806" w:name="_Toc498523796"/>
      <w:bookmarkStart w:id="807" w:name="_Ref303102866"/>
      <w:bookmarkStart w:id="808" w:name="_Toc305835589"/>
      <w:bookmarkStart w:id="809" w:name="_Ref303683952"/>
      <w:bookmarkStart w:id="810" w:name="__RefNumPara__840_922829174"/>
      <w:bookmarkEnd w:id="799"/>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800"/>
      <w:bookmarkEnd w:id="801"/>
      <w:bookmarkEnd w:id="802"/>
      <w:bookmarkEnd w:id="803"/>
      <w:bookmarkEnd w:id="804"/>
      <w:bookmarkEnd w:id="805"/>
      <w:bookmarkEnd w:id="806"/>
      <w:r w:rsidRPr="008A0DCD">
        <w:t xml:space="preserve"> </w:t>
      </w:r>
      <w:bookmarkEnd w:id="807"/>
      <w:bookmarkEnd w:id="808"/>
    </w:p>
    <w:p w:rsidR="00932C0A"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1B34FA">
        <w:fldChar w:fldCharType="begin"/>
      </w:r>
      <w:r w:rsidR="001B34FA">
        <w:instrText xml:space="preserve"> REF _Ref440272931 \r \h  \* MERGEFORMAT </w:instrText>
      </w:r>
      <w:r w:rsidR="001B34FA">
        <w:fldChar w:fldCharType="separate"/>
      </w:r>
      <w:r w:rsidR="007D4D58">
        <w:t>2</w:t>
      </w:r>
      <w:r w:rsidR="001B34FA">
        <w:fldChar w:fldCharType="end"/>
      </w:r>
      <w:r w:rsidRPr="008A0DCD">
        <w:rPr>
          <w:sz w:val="24"/>
          <w:szCs w:val="24"/>
        </w:rPr>
        <w:t xml:space="preserve">) и подпункте </w:t>
      </w:r>
      <w:r w:rsidR="001B34FA">
        <w:fldChar w:fldCharType="begin"/>
      </w:r>
      <w:r w:rsidR="001B34FA">
        <w:instrText xml:space="preserve"> REF _Ref465437572 \r \h  \* MERGEFORMAT </w:instrText>
      </w:r>
      <w:r w:rsidR="001B34FA">
        <w:fldChar w:fldCharType="separate"/>
      </w:r>
      <w:r w:rsidR="007D4D58" w:rsidRPr="007D4D58">
        <w:rPr>
          <w:sz w:val="24"/>
          <w:szCs w:val="24"/>
        </w:rPr>
        <w:t>3.13.2</w:t>
      </w:r>
      <w:r w:rsidR="001B34FA">
        <w:fldChar w:fldCharType="end"/>
      </w:r>
      <w:r w:rsidRPr="008A0DCD">
        <w:rPr>
          <w:sz w:val="24"/>
          <w:szCs w:val="24"/>
        </w:rPr>
        <w:t>, не требуется</w:t>
      </w:r>
      <w:r w:rsidR="00414CAF"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rPr>
      </w:pPr>
      <w:bookmarkStart w:id="811"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811"/>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1B34FA">
        <w:fldChar w:fldCharType="begin"/>
      </w:r>
      <w:r w:rsidR="001B34FA">
        <w:instrText xml:space="preserve"> REF _Ref468973739 \r \h  \* MERGEFORMAT </w:instrText>
      </w:r>
      <w:r w:rsidR="001B34FA">
        <w:fldChar w:fldCharType="separate"/>
      </w:r>
      <w:r w:rsidR="007D4D58" w:rsidRPr="007D4D58">
        <w:rPr>
          <w:bCs/>
          <w:sz w:val="24"/>
          <w:szCs w:val="24"/>
        </w:rPr>
        <w:t>3.3.14.4.4</w:t>
      </w:r>
      <w:r w:rsidR="001B34FA">
        <w:fldChar w:fldCharType="end"/>
      </w:r>
      <w:r w:rsidR="0010371A" w:rsidRPr="008A0DCD">
        <w:rPr>
          <w:bCs/>
          <w:sz w:val="24"/>
          <w:szCs w:val="24"/>
        </w:rPr>
        <w:t>)</w:t>
      </w:r>
      <w:r w:rsidRPr="008A0DCD">
        <w:rPr>
          <w:bCs/>
          <w:sz w:val="24"/>
          <w:szCs w:val="24"/>
        </w:rPr>
        <w:t xml:space="preserve">. Выбор способа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lastRenderedPageBreak/>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1B34FA">
        <w:fldChar w:fldCharType="begin"/>
      </w:r>
      <w:r w:rsidR="001B34FA">
        <w:instrText xml:space="preserve"> REF _Ref440272931 \r \h  \* MERGEFORMAT </w:instrText>
      </w:r>
      <w:r w:rsidR="001B34FA">
        <w:fldChar w:fldCharType="separate"/>
      </w:r>
      <w:r w:rsidR="007D4D58">
        <w:t>2</w:t>
      </w:r>
      <w:r w:rsidR="001B34FA">
        <w:fldChar w:fldCharType="end"/>
      </w:r>
      <w:r w:rsidRPr="008A0DCD">
        <w:rPr>
          <w:sz w:val="24"/>
          <w:szCs w:val="24"/>
        </w:rPr>
        <w:t xml:space="preserve">) с учетом требований, изложенных в подпункте </w:t>
      </w:r>
      <w:r w:rsidR="001B34FA">
        <w:fldChar w:fldCharType="begin"/>
      </w:r>
      <w:r w:rsidR="001B34FA">
        <w:instrText xml:space="preserve"> REF _Ref465437572 \r \h  \* MERGEFORMAT </w:instrText>
      </w:r>
      <w:r w:rsidR="001B34FA">
        <w:fldChar w:fldCharType="separate"/>
      </w:r>
      <w:r w:rsidR="007D4D58" w:rsidRPr="007D4D58">
        <w:rPr>
          <w:bCs/>
          <w:sz w:val="24"/>
          <w:szCs w:val="24"/>
        </w:rPr>
        <w:t>3.13.2</w:t>
      </w:r>
      <w:r w:rsidR="001B34FA">
        <w:fldChar w:fldCharType="end"/>
      </w:r>
      <w:r w:rsidRPr="008A0DCD">
        <w:rPr>
          <w:sz w:val="24"/>
          <w:szCs w:val="24"/>
        </w:rPr>
        <w:t xml:space="preserve">, а также на этапе преддговорных переговоров (п. </w:t>
      </w:r>
      <w:r w:rsidR="001B34FA">
        <w:fldChar w:fldCharType="begin"/>
      </w:r>
      <w:r w:rsidR="001B34FA">
        <w:instrText xml:space="preserve"> REF _Ref468355339 \r \h  \* MERGEFORMAT </w:instrText>
      </w:r>
      <w:r w:rsidR="001B34FA">
        <w:fldChar w:fldCharType="separate"/>
      </w:r>
      <w:r w:rsidR="007D4D58" w:rsidRPr="007D4D58">
        <w:rPr>
          <w:sz w:val="24"/>
          <w:szCs w:val="24"/>
        </w:rPr>
        <w:t>3.12</w:t>
      </w:r>
      <w:r w:rsidR="001B34FA">
        <w:fldChar w:fldCharType="end"/>
      </w:r>
      <w:r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bookmarkStart w:id="812"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1B34FA">
        <w:fldChar w:fldCharType="begin"/>
      </w:r>
      <w:r w:rsidR="001B34FA">
        <w:instrText xml:space="preserve"> REF _Ref468355540 \r \h  \* MERGEFORMAT </w:instrText>
      </w:r>
      <w:r w:rsidR="001B34FA">
        <w:fldChar w:fldCharType="separate"/>
      </w:r>
      <w:r w:rsidR="007D4D58" w:rsidRPr="007D4D58">
        <w:rPr>
          <w:sz w:val="24"/>
          <w:szCs w:val="24"/>
        </w:rPr>
        <w:t>3.12.5</w:t>
      </w:r>
      <w:r w:rsidR="001B34FA">
        <w:fldChar w:fldCharType="end"/>
      </w:r>
      <w:r w:rsidRPr="008A0DCD">
        <w:rPr>
          <w:bCs/>
          <w:sz w:val="24"/>
          <w:szCs w:val="24"/>
        </w:rPr>
        <w:t>.</w:t>
      </w:r>
      <w:bookmarkEnd w:id="812"/>
    </w:p>
    <w:p w:rsidR="00932C0A" w:rsidRDefault="00932C0A" w:rsidP="00963DF2">
      <w:pPr>
        <w:pStyle w:val="2"/>
        <w:tabs>
          <w:tab w:val="clear" w:pos="1700"/>
          <w:tab w:val="left" w:pos="709"/>
        </w:tabs>
        <w:spacing w:line="264" w:lineRule="auto"/>
        <w:rPr>
          <w:bCs w:val="0"/>
          <w:snapToGrid w:val="0"/>
          <w:lang w:eastAsia="ru-RU"/>
        </w:rPr>
      </w:pPr>
      <w:bookmarkStart w:id="813" w:name="_Ref303694483"/>
      <w:bookmarkStart w:id="814" w:name="_Toc305835590"/>
      <w:bookmarkStart w:id="815" w:name="_Ref306140451"/>
      <w:bookmarkStart w:id="816" w:name="_Toc498523797"/>
      <w:r w:rsidRPr="008A0DCD">
        <w:rPr>
          <w:bCs w:val="0"/>
          <w:snapToGrid w:val="0"/>
          <w:lang w:eastAsia="ru-RU"/>
        </w:rPr>
        <w:t xml:space="preserve">Уведомление о результатах </w:t>
      </w:r>
      <w:bookmarkEnd w:id="813"/>
      <w:bookmarkEnd w:id="814"/>
      <w:r w:rsidRPr="008A0DCD">
        <w:rPr>
          <w:bCs w:val="0"/>
          <w:snapToGrid w:val="0"/>
          <w:lang w:eastAsia="ru-RU"/>
        </w:rPr>
        <w:t>запроса предложений</w:t>
      </w:r>
      <w:bookmarkEnd w:id="815"/>
      <w:bookmarkEnd w:id="816"/>
    </w:p>
    <w:p w:rsidR="00AD7AB8" w:rsidRPr="004D1DCF" w:rsidRDefault="00AD7AB8" w:rsidP="00AD7AB8">
      <w:pPr>
        <w:pStyle w:val="3"/>
        <w:ind w:left="0" w:firstLine="567"/>
        <w:jc w:val="both"/>
        <w:rPr>
          <w:b w:val="0"/>
          <w:lang w:eastAsia="ru-RU"/>
        </w:rPr>
      </w:pPr>
      <w:bookmarkStart w:id="817" w:name="_Toc471830476"/>
      <w:bookmarkStart w:id="818" w:name="_Toc471898583"/>
      <w:bookmarkStart w:id="819" w:name="_Toc498523798"/>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1B34FA">
        <w:fldChar w:fldCharType="begin"/>
      </w:r>
      <w:r w:rsidR="001B34FA">
        <w:instrText xml:space="preserve"> REF _Ref191386085 \r \h  \* MERGEFORMAT </w:instrText>
      </w:r>
      <w:r w:rsidR="001B34FA">
        <w:fldChar w:fldCharType="separate"/>
      </w:r>
      <w:r w:rsidR="007D4D58" w:rsidRPr="007D4D58">
        <w:rPr>
          <w:b w:val="0"/>
          <w:iCs/>
        </w:rPr>
        <w:t>1.1.1</w:t>
      </w:r>
      <w:r w:rsidR="001B34FA">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817"/>
      <w:bookmarkEnd w:id="818"/>
      <w:bookmarkEnd w:id="819"/>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820" w:name="_Toc471830477"/>
      <w:bookmarkStart w:id="821" w:name="_Toc471898584"/>
      <w:bookmarkStart w:id="822" w:name="_Toc498523799"/>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820"/>
      <w:bookmarkEnd w:id="821"/>
      <w:bookmarkEnd w:id="82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823" w:name="_Ref440270568"/>
      <w:bookmarkStart w:id="824" w:name="_Ref440274159"/>
      <w:bookmarkStart w:id="825" w:name="_Ref440292555"/>
      <w:bookmarkStart w:id="826" w:name="_Ref440292779"/>
      <w:bookmarkStart w:id="827" w:name="_Toc498523800"/>
      <w:bookmarkEnd w:id="809"/>
      <w:r>
        <w:rPr>
          <w:szCs w:val="24"/>
        </w:rPr>
        <w:lastRenderedPageBreak/>
        <w:t>Техническая часть</w:t>
      </w:r>
      <w:bookmarkEnd w:id="823"/>
      <w:bookmarkEnd w:id="824"/>
      <w:bookmarkEnd w:id="825"/>
      <w:bookmarkEnd w:id="826"/>
      <w:bookmarkEnd w:id="827"/>
      <w:r w:rsidRPr="00E71A48">
        <w:rPr>
          <w:szCs w:val="24"/>
        </w:rPr>
        <w:t xml:space="preserve"> </w:t>
      </w:r>
    </w:p>
    <w:p w:rsidR="002B5044" w:rsidRPr="00C12FA4" w:rsidRDefault="002B5044" w:rsidP="0021751A">
      <w:pPr>
        <w:pStyle w:val="2"/>
        <w:ind w:left="1701" w:hanging="1134"/>
      </w:pPr>
      <w:bookmarkStart w:id="828" w:name="_Toc176064097"/>
      <w:bookmarkStart w:id="829" w:name="_Toc176338525"/>
      <w:bookmarkStart w:id="830" w:name="_Toc180399753"/>
      <w:bookmarkStart w:id="831" w:name="_Toc189457101"/>
      <w:bookmarkStart w:id="832" w:name="_Toc189461737"/>
      <w:bookmarkStart w:id="833" w:name="_Toc189462011"/>
      <w:bookmarkStart w:id="834" w:name="_Toc191273610"/>
      <w:bookmarkStart w:id="835" w:name="_Toc423421726"/>
      <w:bookmarkStart w:id="836" w:name="_Toc498523801"/>
      <w:bookmarkStart w:id="837" w:name="_Toc167189319"/>
      <w:bookmarkStart w:id="838" w:name="_Toc168725254"/>
      <w:r w:rsidRPr="00C12FA4">
        <w:t xml:space="preserve">Перечень, объемы и характеристики </w:t>
      </w:r>
      <w:bookmarkEnd w:id="828"/>
      <w:bookmarkEnd w:id="829"/>
      <w:bookmarkEnd w:id="830"/>
      <w:bookmarkEnd w:id="831"/>
      <w:bookmarkEnd w:id="832"/>
      <w:bookmarkEnd w:id="833"/>
      <w:bookmarkEnd w:id="834"/>
      <w:bookmarkEnd w:id="835"/>
      <w:r w:rsidR="00C3704B">
        <w:t xml:space="preserve">закупаемых </w:t>
      </w:r>
      <w:r w:rsidR="00CD1816">
        <w:t>работ</w:t>
      </w:r>
      <w:bookmarkEnd w:id="836"/>
    </w:p>
    <w:p w:rsidR="002B5044" w:rsidRPr="003803A7" w:rsidRDefault="002B5044" w:rsidP="002B5044">
      <w:pPr>
        <w:pStyle w:val="3"/>
        <w:ind w:left="0" w:firstLine="851"/>
        <w:jc w:val="both"/>
        <w:rPr>
          <w:b w:val="0"/>
          <w:szCs w:val="24"/>
        </w:rPr>
      </w:pPr>
      <w:bookmarkStart w:id="839" w:name="_Toc439166311"/>
      <w:bookmarkStart w:id="840" w:name="_Toc439170659"/>
      <w:bookmarkStart w:id="841" w:name="_Toc439172761"/>
      <w:bookmarkStart w:id="842" w:name="_Toc439173205"/>
      <w:bookmarkStart w:id="843" w:name="_Toc439238199"/>
      <w:bookmarkStart w:id="844" w:name="_Toc439252751"/>
      <w:bookmarkStart w:id="845" w:name="_Toc439323609"/>
      <w:bookmarkStart w:id="846" w:name="_Toc439323725"/>
      <w:bookmarkStart w:id="847" w:name="_Toc440361359"/>
      <w:bookmarkStart w:id="848" w:name="_Toc440376114"/>
      <w:bookmarkStart w:id="849" w:name="_Toc440376241"/>
      <w:bookmarkStart w:id="850" w:name="_Toc440382503"/>
      <w:bookmarkStart w:id="851" w:name="_Toc440447173"/>
      <w:bookmarkStart w:id="852" w:name="_Toc440620853"/>
      <w:bookmarkStart w:id="853" w:name="_Toc440631488"/>
      <w:bookmarkStart w:id="854" w:name="_Toc440875728"/>
      <w:bookmarkStart w:id="855" w:name="_Toc441131752"/>
      <w:bookmarkStart w:id="856" w:name="_Toc468352776"/>
      <w:bookmarkStart w:id="857" w:name="_Toc468352899"/>
      <w:bookmarkStart w:id="858" w:name="_Toc468355883"/>
      <w:bookmarkStart w:id="859" w:name="_Toc469480767"/>
      <w:bookmarkStart w:id="860" w:name="_Toc471898587"/>
      <w:bookmarkStart w:id="861" w:name="_Toc49852380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2103B4">
        <w:rPr>
          <w:b w:val="0"/>
          <w:szCs w:val="24"/>
        </w:rPr>
        <w:t xml:space="preserve">по Лоту №1 (подраздел </w:t>
      </w:r>
      <w:r w:rsidR="00A36B98" w:rsidRPr="002103B4">
        <w:rPr>
          <w:b w:val="0"/>
          <w:szCs w:val="24"/>
        </w:rPr>
        <w:fldChar w:fldCharType="begin"/>
      </w:r>
      <w:r w:rsidR="00A154B7" w:rsidRPr="002103B4">
        <w:rPr>
          <w:b w:val="0"/>
          <w:szCs w:val="24"/>
        </w:rPr>
        <w:instrText xml:space="preserve"> REF _Ref440275279 \r \h </w:instrText>
      </w:r>
      <w:r w:rsidR="002103B4">
        <w:rPr>
          <w:b w:val="0"/>
          <w:szCs w:val="24"/>
        </w:rPr>
        <w:instrText xml:space="preserve"> \* MERGEFORMAT </w:instrText>
      </w:r>
      <w:r w:rsidR="00A36B98" w:rsidRPr="002103B4">
        <w:rPr>
          <w:b w:val="0"/>
          <w:szCs w:val="24"/>
        </w:rPr>
      </w:r>
      <w:r w:rsidR="00A36B98" w:rsidRPr="002103B4">
        <w:rPr>
          <w:b w:val="0"/>
          <w:szCs w:val="24"/>
        </w:rPr>
        <w:fldChar w:fldCharType="separate"/>
      </w:r>
      <w:r w:rsidR="007D4D58" w:rsidRPr="002103B4">
        <w:rPr>
          <w:b w:val="0"/>
          <w:szCs w:val="24"/>
        </w:rPr>
        <w:t>1.1.4</w:t>
      </w:r>
      <w:r w:rsidR="00A36B98" w:rsidRPr="002103B4">
        <w:rPr>
          <w:b w:val="0"/>
          <w:szCs w:val="24"/>
        </w:rPr>
        <w:fldChar w:fldCharType="end"/>
      </w:r>
      <w:r w:rsidR="00A154B7" w:rsidRPr="002103B4">
        <w:rPr>
          <w:b w:val="0"/>
          <w:szCs w:val="24"/>
        </w:rPr>
        <w:t>)</w:t>
      </w:r>
      <w:r w:rsidRPr="002103B4">
        <w:rPr>
          <w:b w:val="0"/>
          <w:szCs w:val="24"/>
        </w:rPr>
        <w:t xml:space="preserve"> изложен</w:t>
      </w:r>
      <w:r w:rsidR="00F463E8" w:rsidRPr="002103B4">
        <w:rPr>
          <w:b w:val="0"/>
          <w:szCs w:val="24"/>
        </w:rPr>
        <w:t>о(</w:t>
      </w:r>
      <w:r w:rsidRPr="002103B4">
        <w:rPr>
          <w:b w:val="0"/>
          <w:szCs w:val="24"/>
        </w:rPr>
        <w:t>ы</w:t>
      </w:r>
      <w:r w:rsidR="00F463E8" w:rsidRPr="002103B4">
        <w:rPr>
          <w:b w:val="0"/>
          <w:szCs w:val="24"/>
        </w:rPr>
        <w:t>)</w:t>
      </w:r>
      <w:r w:rsidRPr="002103B4">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2B5044" w:rsidRPr="003803A7" w:rsidRDefault="002B5044" w:rsidP="0021751A">
      <w:pPr>
        <w:pStyle w:val="2"/>
        <w:ind w:left="1701" w:hanging="1134"/>
      </w:pPr>
      <w:bookmarkStart w:id="862" w:name="_Ref194832984"/>
      <w:bookmarkStart w:id="863" w:name="_Ref197686508"/>
      <w:bookmarkStart w:id="864" w:name="_Toc423421727"/>
      <w:bookmarkStart w:id="865" w:name="_Toc498523803"/>
      <w:r w:rsidRPr="003803A7">
        <w:t xml:space="preserve">Требование к </w:t>
      </w:r>
      <w:bookmarkEnd w:id="862"/>
      <w:bookmarkEnd w:id="863"/>
      <w:bookmarkEnd w:id="864"/>
      <w:r w:rsidR="00C3704B">
        <w:t xml:space="preserve">закупаемым </w:t>
      </w:r>
      <w:r w:rsidR="00CD1816">
        <w:t>работам</w:t>
      </w:r>
      <w:bookmarkEnd w:id="865"/>
    </w:p>
    <w:p w:rsidR="002B5044" w:rsidRPr="003776BB" w:rsidRDefault="002B5044" w:rsidP="002B5044">
      <w:pPr>
        <w:pStyle w:val="3"/>
        <w:ind w:left="0" w:firstLine="851"/>
        <w:jc w:val="both"/>
        <w:rPr>
          <w:b w:val="0"/>
          <w:szCs w:val="24"/>
        </w:rPr>
      </w:pPr>
      <w:bookmarkStart w:id="866" w:name="_Toc439166314"/>
      <w:bookmarkStart w:id="867" w:name="_Toc439170662"/>
      <w:bookmarkStart w:id="868" w:name="_Toc439172764"/>
      <w:bookmarkStart w:id="869" w:name="_Toc439173208"/>
      <w:bookmarkStart w:id="870" w:name="_Toc439238202"/>
      <w:bookmarkStart w:id="871" w:name="_Toc439252754"/>
      <w:bookmarkStart w:id="872" w:name="_Toc439323612"/>
      <w:bookmarkStart w:id="873" w:name="_Toc439323728"/>
      <w:bookmarkStart w:id="874" w:name="_Toc440361362"/>
      <w:bookmarkStart w:id="875" w:name="_Toc440376117"/>
      <w:bookmarkStart w:id="876" w:name="_Toc440376244"/>
      <w:bookmarkStart w:id="877" w:name="_Toc440382505"/>
      <w:bookmarkStart w:id="878" w:name="_Toc440447175"/>
      <w:bookmarkStart w:id="879" w:name="_Toc440620855"/>
      <w:bookmarkStart w:id="880" w:name="_Toc440631490"/>
      <w:bookmarkStart w:id="881" w:name="_Toc440875730"/>
      <w:bookmarkStart w:id="882" w:name="_Toc441131754"/>
      <w:bookmarkStart w:id="883" w:name="_Toc468352778"/>
      <w:bookmarkStart w:id="884" w:name="_Toc468352901"/>
      <w:bookmarkStart w:id="885" w:name="_Toc468355885"/>
      <w:bookmarkStart w:id="886" w:name="_Toc469480769"/>
      <w:bookmarkStart w:id="887" w:name="_Toc471898589"/>
      <w:bookmarkStart w:id="888" w:name="_Toc498523804"/>
      <w:bookmarkStart w:id="889" w:name="_Ref194833053"/>
      <w:bookmarkStart w:id="890" w:name="_Ref223496951"/>
      <w:bookmarkStart w:id="891"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BB7F61" w:rsidRPr="00474B7D" w:rsidRDefault="00BB7F61" w:rsidP="00BB7F61">
      <w:pPr>
        <w:pStyle w:val="2"/>
        <w:ind w:left="1701" w:hanging="1134"/>
        <w:rPr>
          <w:b w:val="0"/>
        </w:rPr>
      </w:pPr>
      <w:bookmarkStart w:id="892" w:name="_Toc461808930"/>
      <w:bookmarkStart w:id="893" w:name="_Toc464120639"/>
      <w:bookmarkStart w:id="894" w:name="_Toc465774618"/>
      <w:bookmarkStart w:id="895" w:name="_Toc465865196"/>
      <w:bookmarkStart w:id="896" w:name="_Toc498523805"/>
      <w:bookmarkEnd w:id="837"/>
      <w:bookmarkEnd w:id="838"/>
      <w:bookmarkEnd w:id="889"/>
      <w:bookmarkEnd w:id="890"/>
      <w:bookmarkEnd w:id="891"/>
      <w:r w:rsidRPr="00474B7D">
        <w:t>Альтернативные предложения</w:t>
      </w:r>
      <w:bookmarkStart w:id="897" w:name="_Ref56252639"/>
      <w:bookmarkEnd w:id="892"/>
      <w:bookmarkEnd w:id="893"/>
      <w:bookmarkEnd w:id="894"/>
      <w:bookmarkEnd w:id="895"/>
      <w:bookmarkEnd w:id="896"/>
    </w:p>
    <w:p w:rsidR="00BB7F61" w:rsidRPr="00474B7D" w:rsidRDefault="00BB7F61" w:rsidP="00BB7F61">
      <w:pPr>
        <w:pStyle w:val="3"/>
        <w:ind w:left="0" w:firstLine="851"/>
        <w:jc w:val="both"/>
        <w:rPr>
          <w:b w:val="0"/>
          <w:szCs w:val="24"/>
        </w:rPr>
      </w:pPr>
      <w:bookmarkStart w:id="898" w:name="_Toc461808802"/>
      <w:bookmarkStart w:id="899" w:name="_Toc461808931"/>
      <w:bookmarkStart w:id="900" w:name="_Toc464120640"/>
      <w:bookmarkStart w:id="901" w:name="_Toc465774619"/>
      <w:bookmarkStart w:id="902" w:name="_Toc465865197"/>
      <w:bookmarkStart w:id="903" w:name="_Toc468352780"/>
      <w:bookmarkStart w:id="904" w:name="_Toc468352903"/>
      <w:bookmarkStart w:id="905" w:name="_Toc468355887"/>
      <w:bookmarkStart w:id="906" w:name="_Toc469480771"/>
      <w:bookmarkStart w:id="907" w:name="_Toc471898591"/>
      <w:bookmarkStart w:id="908" w:name="_Toc498523806"/>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7"/>
      <w:bookmarkEnd w:id="898"/>
      <w:bookmarkEnd w:id="899"/>
      <w:bookmarkEnd w:id="900"/>
      <w:bookmarkEnd w:id="901"/>
      <w:bookmarkEnd w:id="902"/>
      <w:bookmarkEnd w:id="903"/>
      <w:bookmarkEnd w:id="904"/>
      <w:bookmarkEnd w:id="905"/>
      <w:bookmarkEnd w:id="906"/>
      <w:bookmarkEnd w:id="907"/>
      <w:bookmarkEnd w:id="90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810"/>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909" w:name="_Ref440270602"/>
      <w:bookmarkStart w:id="910" w:name="_Toc498523807"/>
      <w:r w:rsidRPr="00E71A48">
        <w:rPr>
          <w:szCs w:val="24"/>
        </w:rPr>
        <w:lastRenderedPageBreak/>
        <w:t>Образцы основных форм документов, включаемых в Заявку</w:t>
      </w:r>
      <w:bookmarkEnd w:id="909"/>
      <w:bookmarkEnd w:id="910"/>
      <w:r w:rsidRPr="00E71A48">
        <w:rPr>
          <w:szCs w:val="24"/>
        </w:rPr>
        <w:t xml:space="preserve"> </w:t>
      </w:r>
    </w:p>
    <w:p w:rsidR="004F4D80" w:rsidRPr="00F647F7" w:rsidRDefault="004F4D80" w:rsidP="004F4D80">
      <w:pPr>
        <w:pStyle w:val="2"/>
      </w:pPr>
      <w:bookmarkStart w:id="911" w:name="_Ref55336310"/>
      <w:bookmarkStart w:id="912" w:name="_Toc57314672"/>
      <w:bookmarkStart w:id="913" w:name="_Toc69728986"/>
      <w:bookmarkStart w:id="914" w:name="_Toc98253919"/>
      <w:bookmarkStart w:id="915" w:name="_Toc165173847"/>
      <w:bookmarkStart w:id="916" w:name="_Toc423423667"/>
      <w:bookmarkStart w:id="917" w:name="_Toc498523808"/>
      <w:r w:rsidRPr="00F647F7">
        <w:t xml:space="preserve">Письмо о подаче оферты </w:t>
      </w:r>
      <w:bookmarkStart w:id="918" w:name="_Ref22846535"/>
      <w:r w:rsidRPr="00F647F7">
        <w:t>(</w:t>
      </w:r>
      <w:bookmarkEnd w:id="918"/>
      <w:r w:rsidRPr="00F647F7">
        <w:t xml:space="preserve">форма </w:t>
      </w:r>
      <w:r w:rsidRPr="00F647F7">
        <w:rPr>
          <w:noProof/>
        </w:rPr>
        <w:t>1</w:t>
      </w:r>
      <w:r w:rsidRPr="00F647F7">
        <w:t>)</w:t>
      </w:r>
      <w:bookmarkEnd w:id="911"/>
      <w:bookmarkEnd w:id="912"/>
      <w:bookmarkEnd w:id="913"/>
      <w:bookmarkEnd w:id="914"/>
      <w:bookmarkEnd w:id="915"/>
      <w:bookmarkEnd w:id="916"/>
      <w:bookmarkEnd w:id="917"/>
    </w:p>
    <w:p w:rsidR="004F4D80" w:rsidRPr="00C236C0" w:rsidRDefault="004F4D80" w:rsidP="004F4D80">
      <w:pPr>
        <w:pStyle w:val="3"/>
        <w:rPr>
          <w:szCs w:val="24"/>
        </w:rPr>
      </w:pPr>
      <w:bookmarkStart w:id="919" w:name="_Toc98253920"/>
      <w:bookmarkStart w:id="920" w:name="_Toc157248174"/>
      <w:bookmarkStart w:id="921" w:name="_Toc157496543"/>
      <w:bookmarkStart w:id="922" w:name="_Toc158206082"/>
      <w:bookmarkStart w:id="923" w:name="_Toc164057767"/>
      <w:bookmarkStart w:id="924" w:name="_Toc164137117"/>
      <w:bookmarkStart w:id="925" w:name="_Toc164161277"/>
      <w:bookmarkStart w:id="926" w:name="_Toc165173848"/>
      <w:bookmarkStart w:id="927" w:name="_Toc439170673"/>
      <w:bookmarkStart w:id="928" w:name="_Toc439172775"/>
      <w:bookmarkStart w:id="929" w:name="_Toc439173219"/>
      <w:bookmarkStart w:id="930" w:name="_Toc439238213"/>
      <w:bookmarkStart w:id="931" w:name="_Toc440361369"/>
      <w:bookmarkStart w:id="932" w:name="_Toc440376124"/>
      <w:bookmarkStart w:id="933" w:name="_Toc468352906"/>
      <w:bookmarkStart w:id="934" w:name="_Toc468355890"/>
      <w:bookmarkStart w:id="935" w:name="_Toc471898594"/>
      <w:bookmarkStart w:id="936" w:name="_Toc498523809"/>
      <w:r w:rsidRPr="00C236C0">
        <w:rPr>
          <w:szCs w:val="24"/>
        </w:rPr>
        <w:t>Форма письма о подаче оферты</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9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lastRenderedPageBreak/>
        <w:t>вы оставляете за собой право:</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принять или отклонить любую Заявку в соответствии с условиями документации о закупке;</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в части существенной для </w:t>
      </w:r>
      <w:r w:rsidRPr="00414CAF">
        <w:rPr>
          <w:sz w:val="24"/>
          <w:szCs w:val="24"/>
        </w:rPr>
        <w:lastRenderedPageBreak/>
        <w:t>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938" w:name="_Toc98253921"/>
      <w:bookmarkStart w:id="939" w:name="_Toc157248175"/>
      <w:bookmarkStart w:id="940" w:name="_Toc157496544"/>
      <w:bookmarkStart w:id="941" w:name="_Toc158206083"/>
      <w:bookmarkStart w:id="942" w:name="_Toc164057768"/>
      <w:bookmarkStart w:id="943" w:name="_Toc164137118"/>
      <w:bookmarkStart w:id="944" w:name="_Toc164161278"/>
      <w:bookmarkStart w:id="945" w:name="_Toc165173849"/>
      <w:r>
        <w:rPr>
          <w:b/>
          <w:szCs w:val="24"/>
        </w:rPr>
        <w:br w:type="page"/>
      </w:r>
    </w:p>
    <w:p w:rsidR="004F4D80" w:rsidRPr="00C236C0" w:rsidRDefault="004F4D80" w:rsidP="004F4D80">
      <w:pPr>
        <w:pStyle w:val="3"/>
        <w:rPr>
          <w:szCs w:val="24"/>
        </w:rPr>
      </w:pPr>
      <w:bookmarkStart w:id="946" w:name="_Toc439170674"/>
      <w:bookmarkStart w:id="947" w:name="_Toc439172776"/>
      <w:bookmarkStart w:id="948" w:name="_Toc439173220"/>
      <w:bookmarkStart w:id="949" w:name="_Toc439238214"/>
      <w:bookmarkStart w:id="950" w:name="_Toc439252762"/>
      <w:bookmarkStart w:id="951" w:name="_Toc439323736"/>
      <w:bookmarkStart w:id="952" w:name="_Toc440361370"/>
      <w:bookmarkStart w:id="953" w:name="_Toc440376125"/>
      <w:bookmarkStart w:id="954" w:name="_Toc440376252"/>
      <w:bookmarkStart w:id="955" w:name="_Toc440382510"/>
      <w:bookmarkStart w:id="956" w:name="_Toc440447180"/>
      <w:bookmarkStart w:id="957" w:name="_Toc440620860"/>
      <w:bookmarkStart w:id="958" w:name="_Toc440631495"/>
      <w:bookmarkStart w:id="959" w:name="_Toc440875734"/>
      <w:bookmarkStart w:id="960" w:name="_Toc441131758"/>
      <w:bookmarkStart w:id="961" w:name="_Toc468352907"/>
      <w:bookmarkStart w:id="962" w:name="_Toc468355891"/>
      <w:bookmarkStart w:id="963" w:name="_Toc471898595"/>
      <w:bookmarkStart w:id="964" w:name="_Toc498523810"/>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6B98">
        <w:rPr>
          <w:sz w:val="24"/>
          <w:szCs w:val="24"/>
        </w:rPr>
        <w:fldChar w:fldCharType="begin"/>
      </w:r>
      <w:r w:rsidR="00673C59">
        <w:rPr>
          <w:sz w:val="24"/>
          <w:szCs w:val="24"/>
        </w:rPr>
        <w:instrText xml:space="preserve"> REF _Ref306008743 \r \h </w:instrText>
      </w:r>
      <w:r w:rsidR="00A36B98">
        <w:rPr>
          <w:sz w:val="24"/>
          <w:szCs w:val="24"/>
        </w:rPr>
      </w:r>
      <w:r w:rsidR="00A36B98">
        <w:rPr>
          <w:sz w:val="24"/>
          <w:szCs w:val="24"/>
        </w:rPr>
        <w:fldChar w:fldCharType="separate"/>
      </w:r>
      <w:r w:rsidR="007D4D58">
        <w:rPr>
          <w:sz w:val="24"/>
          <w:szCs w:val="24"/>
        </w:rPr>
        <w:t>3.3.4</w:t>
      </w:r>
      <w:r w:rsidR="00A36B9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6B98">
        <w:rPr>
          <w:sz w:val="24"/>
          <w:szCs w:val="24"/>
        </w:rPr>
        <w:fldChar w:fldCharType="begin"/>
      </w:r>
      <w:r w:rsidR="00D56F8C">
        <w:rPr>
          <w:sz w:val="24"/>
          <w:szCs w:val="24"/>
        </w:rPr>
        <w:instrText xml:space="preserve"> REF _Ref55279015 \r \h </w:instrText>
      </w:r>
      <w:r w:rsidR="00A36B98">
        <w:rPr>
          <w:sz w:val="24"/>
          <w:szCs w:val="24"/>
        </w:rPr>
      </w:r>
      <w:r w:rsidR="00A36B98">
        <w:rPr>
          <w:sz w:val="24"/>
          <w:szCs w:val="24"/>
        </w:rPr>
        <w:fldChar w:fldCharType="separate"/>
      </w:r>
      <w:r w:rsidR="007D4D58">
        <w:rPr>
          <w:sz w:val="24"/>
          <w:szCs w:val="24"/>
        </w:rPr>
        <w:t>3.3.1.6</w:t>
      </w:r>
      <w:r w:rsidR="00A36B98">
        <w:rPr>
          <w:sz w:val="24"/>
          <w:szCs w:val="24"/>
        </w:rPr>
        <w:fldChar w:fldCharType="end"/>
      </w:r>
      <w:r w:rsidRPr="00492C8B">
        <w:rPr>
          <w:sz w:val="24"/>
          <w:szCs w:val="24"/>
        </w:rPr>
        <w:t xml:space="preserve"> и </w:t>
      </w:r>
      <w:r w:rsidR="00A36B98">
        <w:rPr>
          <w:sz w:val="24"/>
          <w:szCs w:val="24"/>
        </w:rPr>
        <w:fldChar w:fldCharType="begin"/>
      </w:r>
      <w:r w:rsidR="00D56F8C">
        <w:rPr>
          <w:sz w:val="24"/>
          <w:szCs w:val="24"/>
        </w:rPr>
        <w:instrText xml:space="preserve"> REF _Ref195087786 \r \h </w:instrText>
      </w:r>
      <w:r w:rsidR="00A36B98">
        <w:rPr>
          <w:sz w:val="24"/>
          <w:szCs w:val="24"/>
        </w:rPr>
      </w:r>
      <w:r w:rsidR="00A36B98">
        <w:rPr>
          <w:sz w:val="24"/>
          <w:szCs w:val="24"/>
        </w:rPr>
        <w:fldChar w:fldCharType="separate"/>
      </w:r>
      <w:r w:rsidR="007D4D58">
        <w:rPr>
          <w:sz w:val="24"/>
          <w:szCs w:val="24"/>
        </w:rPr>
        <w:t>3.3.1.7</w:t>
      </w:r>
      <w:r w:rsidR="00A36B9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65" w:name="_Ref55335821"/>
      <w:bookmarkStart w:id="966" w:name="_Ref55336345"/>
      <w:bookmarkStart w:id="967" w:name="_Toc57314674"/>
      <w:bookmarkStart w:id="968" w:name="_Toc69728988"/>
      <w:bookmarkStart w:id="969" w:name="_Toc98253922"/>
      <w:bookmarkStart w:id="970" w:name="_Toc165173850"/>
      <w:r>
        <w:br w:type="page"/>
      </w:r>
    </w:p>
    <w:p w:rsidR="00920CB0" w:rsidRDefault="00920CB0" w:rsidP="00920CB0">
      <w:pPr>
        <w:pStyle w:val="3"/>
        <w:rPr>
          <w:szCs w:val="24"/>
        </w:rPr>
      </w:pPr>
      <w:bookmarkStart w:id="971" w:name="_Ref440271964"/>
      <w:bookmarkStart w:id="972" w:name="_Toc440361371"/>
      <w:bookmarkStart w:id="973" w:name="_Toc440376126"/>
      <w:bookmarkStart w:id="974" w:name="_Toc468352908"/>
      <w:bookmarkStart w:id="975" w:name="_Toc498523811"/>
      <w:r>
        <w:rPr>
          <w:szCs w:val="24"/>
        </w:rPr>
        <w:lastRenderedPageBreak/>
        <w:t>Антикоррупционные обязательства (Форма 1.1).</w:t>
      </w:r>
      <w:bookmarkEnd w:id="971"/>
      <w:bookmarkEnd w:id="972"/>
      <w:bookmarkEnd w:id="973"/>
      <w:bookmarkEnd w:id="974"/>
      <w:bookmarkEnd w:id="975"/>
    </w:p>
    <w:p w:rsidR="00920CB0" w:rsidRPr="00EB2EFF" w:rsidRDefault="00920CB0" w:rsidP="00960C20">
      <w:pPr>
        <w:pStyle w:val="3"/>
        <w:numPr>
          <w:ilvl w:val="3"/>
          <w:numId w:val="70"/>
        </w:numPr>
        <w:rPr>
          <w:szCs w:val="24"/>
        </w:rPr>
      </w:pPr>
      <w:bookmarkStart w:id="976" w:name="_Toc439238216"/>
      <w:bookmarkStart w:id="977" w:name="_Toc439252764"/>
      <w:bookmarkStart w:id="978" w:name="_Toc439323738"/>
      <w:bookmarkStart w:id="979" w:name="_Toc440361372"/>
      <w:bookmarkStart w:id="980" w:name="_Toc440376127"/>
      <w:bookmarkStart w:id="981" w:name="_Toc440376254"/>
      <w:bookmarkStart w:id="982" w:name="_Toc440382512"/>
      <w:bookmarkStart w:id="983" w:name="_Toc440447182"/>
      <w:bookmarkStart w:id="984" w:name="_Toc440620862"/>
      <w:bookmarkStart w:id="985" w:name="_Toc440631497"/>
      <w:bookmarkStart w:id="986" w:name="_Toc440875736"/>
      <w:bookmarkStart w:id="987" w:name="_Toc441131760"/>
      <w:bookmarkStart w:id="988" w:name="_Toc468355893"/>
      <w:bookmarkStart w:id="989" w:name="_Toc471898597"/>
      <w:bookmarkStart w:id="990" w:name="_Toc498523812"/>
      <w:r w:rsidRPr="00EB2EFF">
        <w:rPr>
          <w:szCs w:val="24"/>
        </w:rPr>
        <w:t>Форма Антикоррупционных обязательств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960C20">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960C20">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0C20">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lastRenderedPageBreak/>
        <w:t xml:space="preserve">предоставление, предложение или обещание предоставить иные выгоды; </w:t>
      </w:r>
    </w:p>
    <w:p w:rsidR="00920CB0" w:rsidRPr="00160223" w:rsidRDefault="00920CB0" w:rsidP="00960C20">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960C20">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0C20">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8"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91" w:name="_Toc423423668"/>
      <w:bookmarkStart w:id="992" w:name="_Ref440271072"/>
      <w:bookmarkStart w:id="993" w:name="_Ref440273986"/>
      <w:bookmarkStart w:id="994" w:name="_Ref440274337"/>
      <w:bookmarkStart w:id="995" w:name="_Ref440274913"/>
      <w:bookmarkStart w:id="996" w:name="_Ref440284918"/>
      <w:bookmarkStart w:id="997" w:name="_Toc49852381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65"/>
      <w:bookmarkEnd w:id="966"/>
      <w:bookmarkEnd w:id="967"/>
      <w:bookmarkEnd w:id="968"/>
      <w:bookmarkEnd w:id="969"/>
      <w:bookmarkEnd w:id="970"/>
      <w:bookmarkEnd w:id="991"/>
      <w:bookmarkEnd w:id="992"/>
      <w:bookmarkEnd w:id="993"/>
      <w:bookmarkEnd w:id="994"/>
      <w:bookmarkEnd w:id="995"/>
      <w:bookmarkEnd w:id="996"/>
      <w:bookmarkEnd w:id="997"/>
    </w:p>
    <w:p w:rsidR="004F4D80" w:rsidRPr="00C236C0" w:rsidRDefault="004F4D80" w:rsidP="004F4D80">
      <w:pPr>
        <w:pStyle w:val="3"/>
        <w:rPr>
          <w:szCs w:val="24"/>
        </w:rPr>
      </w:pPr>
      <w:bookmarkStart w:id="998" w:name="_Toc98253923"/>
      <w:bookmarkStart w:id="999" w:name="_Toc157248177"/>
      <w:bookmarkStart w:id="1000" w:name="_Toc157496546"/>
      <w:bookmarkStart w:id="1001" w:name="_Toc158206085"/>
      <w:bookmarkStart w:id="1002" w:name="_Toc164057770"/>
      <w:bookmarkStart w:id="1003" w:name="_Toc164137120"/>
      <w:bookmarkStart w:id="1004" w:name="_Toc164161280"/>
      <w:bookmarkStart w:id="1005" w:name="_Toc165173851"/>
      <w:bookmarkStart w:id="1006" w:name="_Ref264038986"/>
      <w:bookmarkStart w:id="1007" w:name="_Ref264359294"/>
      <w:bookmarkStart w:id="1008" w:name="_Toc439170676"/>
      <w:bookmarkStart w:id="1009" w:name="_Toc439172778"/>
      <w:bookmarkStart w:id="1010" w:name="_Toc439173222"/>
      <w:bookmarkStart w:id="1011" w:name="_Toc439238218"/>
      <w:bookmarkStart w:id="1012" w:name="_Toc439252766"/>
      <w:bookmarkStart w:id="1013" w:name="_Toc439323740"/>
      <w:bookmarkStart w:id="1014" w:name="_Toc440361374"/>
      <w:bookmarkStart w:id="1015" w:name="_Toc440376129"/>
      <w:bookmarkStart w:id="1016" w:name="_Toc440376256"/>
      <w:bookmarkStart w:id="1017" w:name="_Toc440382514"/>
      <w:bookmarkStart w:id="1018" w:name="_Toc440447184"/>
      <w:bookmarkStart w:id="1019" w:name="_Toc440620864"/>
      <w:bookmarkStart w:id="1020" w:name="_Toc440631499"/>
      <w:bookmarkStart w:id="1021" w:name="_Toc440875738"/>
      <w:bookmarkStart w:id="1022" w:name="_Toc441131762"/>
      <w:bookmarkStart w:id="1023" w:name="_Toc468352911"/>
      <w:bookmarkStart w:id="1024" w:name="_Toc468355895"/>
      <w:bookmarkStart w:id="1025" w:name="_Toc469480779"/>
      <w:bookmarkStart w:id="1026" w:name="_Toc471898599"/>
      <w:bookmarkStart w:id="1027" w:name="_Toc498523814"/>
      <w:r w:rsidRPr="00C236C0">
        <w:rPr>
          <w:szCs w:val="24"/>
        </w:rPr>
        <w:t xml:space="preserve">Форма </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r w:rsidR="00492C8B">
        <w:rPr>
          <w:szCs w:val="24"/>
        </w:rPr>
        <w:t>Сводной таблицы стоимости</w:t>
      </w:r>
      <w:bookmarkEnd w:id="1012"/>
      <w:bookmarkEnd w:id="1013"/>
      <w:bookmarkEnd w:id="1014"/>
      <w:bookmarkEnd w:id="1015"/>
      <w:bookmarkEnd w:id="1016"/>
      <w:bookmarkEnd w:id="1017"/>
      <w:bookmarkEnd w:id="1018"/>
      <w:bookmarkEnd w:id="1019"/>
      <w:bookmarkEnd w:id="1020"/>
      <w:bookmarkEnd w:id="1021"/>
      <w:r w:rsidR="001C4BB0" w:rsidRPr="001C4BB0">
        <w:rPr>
          <w:bCs w:val="0"/>
          <w:szCs w:val="24"/>
        </w:rPr>
        <w:t xml:space="preserve"> </w:t>
      </w:r>
      <w:r w:rsidR="001C4BB0" w:rsidRPr="005D252F">
        <w:rPr>
          <w:bCs w:val="0"/>
          <w:szCs w:val="24"/>
        </w:rPr>
        <w:t>работ</w:t>
      </w:r>
      <w:bookmarkEnd w:id="1022"/>
      <w:bookmarkEnd w:id="1023"/>
      <w:bookmarkEnd w:id="1024"/>
      <w:bookmarkEnd w:id="1025"/>
      <w:bookmarkEnd w:id="1026"/>
      <w:bookmarkEnd w:id="10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п/п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1028" w:name="_Toc176765534"/>
      <w:bookmarkStart w:id="1029" w:name="_Toc198979983"/>
      <w:bookmarkStart w:id="1030" w:name="_Toc217466315"/>
      <w:bookmarkStart w:id="1031" w:name="_Toc217702856"/>
      <w:bookmarkStart w:id="1032" w:name="_Toc233601974"/>
      <w:bookmarkStart w:id="1033" w:name="_Toc263343460"/>
      <w:r w:rsidRPr="00F647F7">
        <w:rPr>
          <w:b w:val="0"/>
          <w:szCs w:val="24"/>
        </w:rPr>
        <w:br w:type="page"/>
      </w:r>
      <w:bookmarkStart w:id="1034" w:name="_Toc439170677"/>
      <w:bookmarkStart w:id="1035" w:name="_Toc439172779"/>
      <w:bookmarkStart w:id="1036" w:name="_Toc439173223"/>
      <w:bookmarkStart w:id="1037" w:name="_Toc439238219"/>
      <w:bookmarkStart w:id="1038" w:name="_Toc439252767"/>
      <w:bookmarkStart w:id="1039" w:name="_Toc439323741"/>
      <w:bookmarkStart w:id="1040" w:name="_Toc440361375"/>
      <w:bookmarkStart w:id="1041" w:name="_Toc440376130"/>
      <w:bookmarkStart w:id="1042" w:name="_Toc440376257"/>
      <w:bookmarkStart w:id="1043" w:name="_Toc440382515"/>
      <w:bookmarkStart w:id="1044" w:name="_Toc440447185"/>
      <w:bookmarkStart w:id="1045" w:name="_Toc440620865"/>
      <w:bookmarkStart w:id="1046" w:name="_Toc440631500"/>
      <w:bookmarkStart w:id="1047" w:name="_Toc440875739"/>
      <w:bookmarkStart w:id="1048" w:name="_Toc441131763"/>
      <w:bookmarkStart w:id="1049" w:name="_Toc468352912"/>
      <w:bookmarkStart w:id="1050" w:name="_Toc468355896"/>
      <w:bookmarkStart w:id="1051" w:name="_Toc469480780"/>
      <w:bookmarkStart w:id="1052" w:name="_Toc471898600"/>
      <w:bookmarkStart w:id="1053" w:name="_Toc498523815"/>
      <w:r w:rsidRPr="00C236C0">
        <w:rPr>
          <w:szCs w:val="24"/>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7D4D58">
        <w:rPr>
          <w:bCs w:val="0"/>
          <w:sz w:val="24"/>
          <w:szCs w:val="24"/>
        </w:rPr>
        <w:t>5.3</w:t>
      </w:r>
      <w:r w:rsidR="00A36B9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1054" w:name="_Ref86826666"/>
      <w:bookmarkStart w:id="1055" w:name="_Toc90385112"/>
      <w:bookmarkStart w:id="1056" w:name="_Toc98253925"/>
      <w:bookmarkStart w:id="1057" w:name="_Toc165173853"/>
      <w:bookmarkStart w:id="105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9" w:name="_Ref440537086"/>
      <w:bookmarkStart w:id="1060" w:name="_Toc49852381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1054"/>
      <w:bookmarkEnd w:id="1055"/>
      <w:bookmarkEnd w:id="1056"/>
      <w:bookmarkEnd w:id="1057"/>
      <w:bookmarkEnd w:id="1058"/>
      <w:bookmarkEnd w:id="1059"/>
      <w:bookmarkEnd w:id="1060"/>
    </w:p>
    <w:p w:rsidR="004F4D80" w:rsidRPr="00C236C0" w:rsidRDefault="004F4D80" w:rsidP="004F4D80">
      <w:pPr>
        <w:pStyle w:val="3"/>
        <w:rPr>
          <w:szCs w:val="24"/>
        </w:rPr>
      </w:pPr>
      <w:bookmarkStart w:id="1061" w:name="_Toc90385113"/>
      <w:bookmarkStart w:id="1062" w:name="_Toc98253926"/>
      <w:bookmarkStart w:id="1063" w:name="_Toc157248180"/>
      <w:bookmarkStart w:id="1064" w:name="_Toc157496549"/>
      <w:bookmarkStart w:id="1065" w:name="_Toc158206088"/>
      <w:bookmarkStart w:id="1066" w:name="_Toc164057773"/>
      <w:bookmarkStart w:id="1067" w:name="_Toc164137123"/>
      <w:bookmarkStart w:id="1068" w:name="_Toc164161283"/>
      <w:bookmarkStart w:id="1069" w:name="_Toc165173854"/>
      <w:bookmarkStart w:id="1070" w:name="_Ref193690005"/>
      <w:bookmarkStart w:id="1071" w:name="_Toc439170679"/>
      <w:bookmarkStart w:id="1072" w:name="_Toc439172781"/>
      <w:bookmarkStart w:id="1073" w:name="_Toc439173225"/>
      <w:bookmarkStart w:id="1074" w:name="_Toc439238221"/>
      <w:bookmarkStart w:id="1075" w:name="_Toc439252769"/>
      <w:bookmarkStart w:id="1076" w:name="_Toc439323743"/>
      <w:bookmarkStart w:id="1077" w:name="_Toc440361377"/>
      <w:bookmarkStart w:id="1078" w:name="_Toc440376132"/>
      <w:bookmarkStart w:id="1079" w:name="_Toc440376259"/>
      <w:bookmarkStart w:id="1080" w:name="_Toc440382517"/>
      <w:bookmarkStart w:id="1081" w:name="_Toc440447187"/>
      <w:bookmarkStart w:id="1082" w:name="_Toc440620867"/>
      <w:bookmarkStart w:id="1083" w:name="_Toc440631502"/>
      <w:bookmarkStart w:id="1084" w:name="_Toc440875741"/>
      <w:bookmarkStart w:id="1085" w:name="_Toc441131765"/>
      <w:bookmarkStart w:id="1086" w:name="_Toc468352914"/>
      <w:bookmarkStart w:id="1087" w:name="_Toc468355898"/>
      <w:bookmarkStart w:id="1088" w:name="_Toc469480782"/>
      <w:bookmarkStart w:id="1089" w:name="_Toc471898602"/>
      <w:bookmarkStart w:id="1090" w:name="_Toc498523817"/>
      <w:r w:rsidRPr="00C236C0">
        <w:rPr>
          <w:szCs w:val="24"/>
        </w:rPr>
        <w:t xml:space="preserve">Форма </w:t>
      </w:r>
      <w:bookmarkEnd w:id="1061"/>
      <w:bookmarkEnd w:id="1062"/>
      <w:bookmarkEnd w:id="1063"/>
      <w:bookmarkEnd w:id="1064"/>
      <w:bookmarkEnd w:id="1065"/>
      <w:bookmarkEnd w:id="1066"/>
      <w:bookmarkEnd w:id="1067"/>
      <w:bookmarkEnd w:id="1068"/>
      <w:bookmarkEnd w:id="1069"/>
      <w:bookmarkEnd w:id="1070"/>
      <w:r w:rsidRPr="00C236C0">
        <w:rPr>
          <w:szCs w:val="24"/>
        </w:rPr>
        <w:t>технического предложения</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91" w:name="_Ref55335818"/>
      <w:bookmarkStart w:id="1092" w:name="_Ref55336334"/>
      <w:bookmarkStart w:id="1093" w:name="_Toc57314673"/>
      <w:bookmarkStart w:id="1094" w:name="_Toc69728987"/>
      <w:bookmarkStart w:id="1095" w:name="_Toc98253928"/>
      <w:bookmarkStart w:id="1096" w:name="_Toc165173856"/>
      <w:bookmarkStart w:id="1097" w:name="_Ref194749150"/>
      <w:bookmarkStart w:id="1098" w:name="_Ref194750368"/>
      <w:bookmarkStart w:id="1099" w:name="_Ref89649494"/>
      <w:bookmarkStart w:id="110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A36B98">
        <w:rPr>
          <w:i/>
          <w:color w:val="000000"/>
        </w:rPr>
        <w:fldChar w:fldCharType="begin"/>
      </w:r>
      <w:r w:rsidR="00EA3F63">
        <w:rPr>
          <w:i/>
          <w:color w:val="000000"/>
        </w:rPr>
        <w:instrText xml:space="preserve"> REF _Ref440270568 \r \h </w:instrText>
      </w:r>
      <w:r w:rsidR="00A36B98">
        <w:rPr>
          <w:i/>
          <w:color w:val="000000"/>
        </w:rPr>
      </w:r>
      <w:r w:rsidR="00A36B98">
        <w:rPr>
          <w:i/>
          <w:color w:val="000000"/>
        </w:rPr>
        <w:fldChar w:fldCharType="separate"/>
      </w:r>
      <w:r w:rsidR="007D4D58">
        <w:rPr>
          <w:i/>
          <w:color w:val="000000"/>
        </w:rPr>
        <w:t>4</w:t>
      </w:r>
      <w:r w:rsidR="00A36B98">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A36B98">
        <w:rPr>
          <w:i/>
          <w:color w:val="000000"/>
        </w:rPr>
        <w:fldChar w:fldCharType="begin"/>
      </w:r>
      <w:r>
        <w:rPr>
          <w:i/>
          <w:color w:val="000000"/>
        </w:rPr>
        <w:instrText xml:space="preserve"> REF _Ref440270568 \r \h </w:instrText>
      </w:r>
      <w:r w:rsidR="00A36B98">
        <w:rPr>
          <w:i/>
          <w:color w:val="000000"/>
        </w:rPr>
      </w:r>
      <w:r w:rsidR="00A36B98">
        <w:rPr>
          <w:i/>
          <w:color w:val="000000"/>
        </w:rPr>
        <w:fldChar w:fldCharType="separate"/>
      </w:r>
      <w:r w:rsidR="007D4D58">
        <w:rPr>
          <w:i/>
          <w:color w:val="000000"/>
        </w:rPr>
        <w:t>4</w:t>
      </w:r>
      <w:r w:rsidR="00A36B98">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101" w:name="_Toc176765537"/>
      <w:bookmarkStart w:id="1102" w:name="_Toc198979986"/>
      <w:bookmarkStart w:id="1103" w:name="_Toc217466321"/>
      <w:bookmarkStart w:id="1104" w:name="_Toc217702859"/>
      <w:bookmarkStart w:id="1105" w:name="_Toc233601977"/>
      <w:bookmarkStart w:id="1106" w:name="_Toc263343463"/>
      <w:bookmarkStart w:id="1107" w:name="_Toc439170680"/>
      <w:bookmarkStart w:id="1108" w:name="_Toc439172782"/>
      <w:bookmarkStart w:id="1109" w:name="_Toc439173226"/>
      <w:bookmarkStart w:id="1110" w:name="_Toc439238222"/>
      <w:bookmarkStart w:id="1111" w:name="_Toc439252770"/>
      <w:bookmarkStart w:id="1112" w:name="_Toc439323744"/>
      <w:bookmarkStart w:id="1113" w:name="_Toc440361378"/>
      <w:bookmarkStart w:id="1114" w:name="_Toc440376133"/>
      <w:bookmarkStart w:id="1115" w:name="_Toc440376260"/>
      <w:bookmarkStart w:id="1116" w:name="_Toc440382518"/>
      <w:bookmarkStart w:id="1117" w:name="_Toc440447188"/>
      <w:bookmarkStart w:id="1118" w:name="_Toc440620868"/>
      <w:bookmarkStart w:id="1119" w:name="_Toc440631503"/>
      <w:bookmarkStart w:id="1120" w:name="_Toc440875742"/>
      <w:bookmarkStart w:id="1121" w:name="_Toc441131766"/>
      <w:bookmarkStart w:id="1122" w:name="_Toc468352915"/>
      <w:bookmarkStart w:id="1123" w:name="_Toc468355899"/>
      <w:bookmarkStart w:id="1124" w:name="_Toc469480783"/>
      <w:bookmarkStart w:id="1125" w:name="_Toc471898603"/>
      <w:bookmarkStart w:id="1126" w:name="_Toc498523818"/>
      <w:r w:rsidRPr="00C236C0">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sz w:val="24"/>
          <w:szCs w:val="24"/>
        </w:rPr>
        <w:fldChar w:fldCharType="begin"/>
      </w:r>
      <w:r w:rsidR="00DA1BA0">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12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8" w:name="_Toc423423670"/>
      <w:bookmarkStart w:id="1129" w:name="_Ref440271036"/>
      <w:bookmarkStart w:id="1130" w:name="_Ref440274366"/>
      <w:bookmarkStart w:id="1131" w:name="_Ref440274902"/>
      <w:bookmarkStart w:id="1132" w:name="_Ref440284947"/>
      <w:bookmarkStart w:id="1133" w:name="_Ref440361140"/>
      <w:bookmarkStart w:id="1134" w:name="_Toc49852381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91"/>
      <w:bookmarkEnd w:id="1092"/>
      <w:bookmarkEnd w:id="1093"/>
      <w:bookmarkEnd w:id="1094"/>
      <w:bookmarkEnd w:id="1095"/>
      <w:bookmarkEnd w:id="1096"/>
      <w:bookmarkEnd w:id="1097"/>
      <w:bookmarkEnd w:id="1098"/>
      <w:bookmarkEnd w:id="1127"/>
      <w:bookmarkEnd w:id="1128"/>
      <w:bookmarkEnd w:id="1129"/>
      <w:bookmarkEnd w:id="1130"/>
      <w:bookmarkEnd w:id="1131"/>
      <w:bookmarkEnd w:id="1132"/>
      <w:bookmarkEnd w:id="1133"/>
      <w:bookmarkEnd w:id="1134"/>
    </w:p>
    <w:p w:rsidR="004F4D80" w:rsidRPr="00EB2EFF" w:rsidRDefault="004F4D80" w:rsidP="004F4D80">
      <w:pPr>
        <w:pStyle w:val="3"/>
        <w:rPr>
          <w:szCs w:val="24"/>
        </w:rPr>
      </w:pPr>
      <w:bookmarkStart w:id="1135" w:name="_Toc98253929"/>
      <w:bookmarkStart w:id="1136" w:name="_Toc157248183"/>
      <w:bookmarkStart w:id="1137" w:name="_Toc157496552"/>
      <w:bookmarkStart w:id="1138" w:name="_Toc158206091"/>
      <w:bookmarkStart w:id="1139" w:name="_Toc164057776"/>
      <w:bookmarkStart w:id="1140" w:name="_Toc164137126"/>
      <w:bookmarkStart w:id="1141" w:name="_Toc164161286"/>
      <w:bookmarkStart w:id="1142" w:name="_Toc165173857"/>
      <w:bookmarkStart w:id="1143" w:name="_Toc439170682"/>
      <w:bookmarkStart w:id="1144" w:name="_Toc439172784"/>
      <w:bookmarkStart w:id="1145" w:name="_Toc439173228"/>
      <w:bookmarkStart w:id="1146" w:name="_Toc439238224"/>
      <w:bookmarkStart w:id="1147" w:name="_Toc439252772"/>
      <w:bookmarkStart w:id="1148" w:name="_Toc439323746"/>
      <w:bookmarkStart w:id="1149" w:name="_Toc440361380"/>
      <w:bookmarkStart w:id="1150" w:name="_Toc440376135"/>
      <w:bookmarkStart w:id="1151" w:name="_Toc440376262"/>
      <w:bookmarkStart w:id="1152" w:name="_Toc440382520"/>
      <w:bookmarkStart w:id="1153" w:name="_Toc440447190"/>
      <w:bookmarkStart w:id="1154" w:name="_Toc440620870"/>
      <w:bookmarkStart w:id="1155" w:name="_Toc440631505"/>
      <w:bookmarkStart w:id="1156" w:name="_Toc440875744"/>
      <w:bookmarkStart w:id="1157" w:name="_Toc441131768"/>
      <w:bookmarkStart w:id="1158" w:name="_Toc468352917"/>
      <w:bookmarkStart w:id="1159" w:name="_Toc468355901"/>
      <w:bookmarkStart w:id="1160" w:name="_Toc469480785"/>
      <w:bookmarkStart w:id="1161" w:name="_Toc471898605"/>
      <w:bookmarkStart w:id="1162" w:name="_Toc498523820"/>
      <w:r w:rsidRPr="00EB2EFF">
        <w:rPr>
          <w:szCs w:val="24"/>
        </w:rPr>
        <w:t xml:space="preserve">Форма </w:t>
      </w:r>
      <w:bookmarkEnd w:id="1135"/>
      <w:r w:rsidRPr="00EB2EFF">
        <w:rPr>
          <w:szCs w:val="24"/>
        </w:rPr>
        <w:t xml:space="preserve">графика </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00C22199" w:rsidRPr="00EB2EFF">
        <w:rPr>
          <w:szCs w:val="24"/>
        </w:rPr>
        <w:t>выполнения работ</w:t>
      </w:r>
      <w:bookmarkEnd w:id="1154"/>
      <w:bookmarkEnd w:id="1155"/>
      <w:bookmarkEnd w:id="1156"/>
      <w:bookmarkEnd w:id="1157"/>
      <w:bookmarkEnd w:id="1158"/>
      <w:bookmarkEnd w:id="1159"/>
      <w:bookmarkEnd w:id="1160"/>
      <w:bookmarkEnd w:id="1161"/>
      <w:bookmarkEnd w:id="11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19"/>
        <w:gridCol w:w="924"/>
        <w:gridCol w:w="925"/>
        <w:gridCol w:w="924"/>
        <w:gridCol w:w="925"/>
        <w:gridCol w:w="931"/>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7832AE">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0"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30"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7832AE">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7832AE" w:rsidP="007832AE">
            <w:pPr>
              <w:pStyle w:val="aff1"/>
              <w:suppressAutoHyphens w:val="0"/>
              <w:snapToGrid w:val="0"/>
              <w:spacing w:before="0" w:after="0"/>
              <w:ind w:left="0" w:right="0"/>
              <w:jc w:val="center"/>
              <w:rPr>
                <w:color w:val="000000"/>
                <w:sz w:val="22"/>
              </w:rPr>
            </w:pPr>
            <w:r>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3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832AE">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3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832AE">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3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832AE">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3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9469A6" w:rsidRPr="00656D93" w:rsidTr="007832AE">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30"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63" w:name="_Toc171070556"/>
      <w:bookmarkStart w:id="1164" w:name="_Toc98253927"/>
      <w:bookmarkStart w:id="1165" w:name="_Toc176605808"/>
      <w:bookmarkStart w:id="1166" w:name="_Toc176611017"/>
      <w:bookmarkStart w:id="1167" w:name="_Toc176611073"/>
      <w:bookmarkStart w:id="1168" w:name="_Toc176668676"/>
      <w:bookmarkStart w:id="1169" w:name="_Toc176684336"/>
      <w:bookmarkStart w:id="1170" w:name="_Toc176746279"/>
      <w:bookmarkStart w:id="1171" w:name="_Toc176747346"/>
      <w:bookmarkStart w:id="1172" w:name="_Toc198979988"/>
      <w:bookmarkStart w:id="1173" w:name="_Toc217466324"/>
      <w:bookmarkStart w:id="1174" w:name="_Toc217702862"/>
      <w:bookmarkStart w:id="1175" w:name="_Toc233601980"/>
      <w:bookmarkStart w:id="1176" w:name="_Toc263343466"/>
      <w:r w:rsidRPr="00F647F7">
        <w:rPr>
          <w:b w:val="0"/>
          <w:szCs w:val="24"/>
        </w:rPr>
        <w:br w:type="page"/>
      </w:r>
      <w:bookmarkStart w:id="1177" w:name="_Toc439170683"/>
      <w:bookmarkStart w:id="1178" w:name="_Toc439172785"/>
      <w:bookmarkStart w:id="1179" w:name="_Toc439173229"/>
      <w:bookmarkStart w:id="1180" w:name="_Toc439238225"/>
      <w:bookmarkStart w:id="1181" w:name="_Toc439252773"/>
      <w:bookmarkStart w:id="1182" w:name="_Toc439323747"/>
      <w:bookmarkStart w:id="1183" w:name="_Toc440361381"/>
      <w:bookmarkStart w:id="1184" w:name="_Toc440376136"/>
      <w:bookmarkStart w:id="1185" w:name="_Toc440376263"/>
      <w:bookmarkStart w:id="1186" w:name="_Toc440382521"/>
      <w:bookmarkStart w:id="1187" w:name="_Toc440447191"/>
      <w:bookmarkStart w:id="1188" w:name="_Toc440620871"/>
      <w:bookmarkStart w:id="1189" w:name="_Toc440631506"/>
      <w:bookmarkStart w:id="1190" w:name="_Toc440875745"/>
      <w:bookmarkStart w:id="1191" w:name="_Toc441131769"/>
      <w:bookmarkStart w:id="1192" w:name="_Toc468352918"/>
      <w:bookmarkStart w:id="1193" w:name="_Toc468355902"/>
      <w:bookmarkStart w:id="1194" w:name="_Toc469480786"/>
      <w:bookmarkStart w:id="1195" w:name="_Toc471898606"/>
      <w:bookmarkStart w:id="1196" w:name="_Toc498523821"/>
      <w:r w:rsidRPr="00EB2EFF">
        <w:rPr>
          <w:szCs w:val="24"/>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6B98">
        <w:rPr>
          <w:sz w:val="24"/>
          <w:szCs w:val="24"/>
        </w:rPr>
        <w:fldChar w:fldCharType="begin"/>
      </w:r>
      <w:r w:rsidR="00D56F8C">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A36B98">
        <w:rPr>
          <w:sz w:val="24"/>
          <w:szCs w:val="24"/>
        </w:rPr>
        <w:fldChar w:fldCharType="begin"/>
      </w:r>
      <w:r w:rsidR="00D56F8C">
        <w:rPr>
          <w:sz w:val="24"/>
          <w:szCs w:val="24"/>
        </w:rPr>
        <w:instrText xml:space="preserve"> REF _Ref440273986 \r \h </w:instrText>
      </w:r>
      <w:r w:rsidR="00A36B98">
        <w:rPr>
          <w:sz w:val="24"/>
          <w:szCs w:val="24"/>
        </w:rPr>
      </w:r>
      <w:r w:rsidR="00A36B98">
        <w:rPr>
          <w:sz w:val="24"/>
          <w:szCs w:val="24"/>
        </w:rPr>
        <w:fldChar w:fldCharType="separate"/>
      </w:r>
      <w:r w:rsidR="007D4D58">
        <w:rPr>
          <w:sz w:val="24"/>
          <w:szCs w:val="24"/>
        </w:rPr>
        <w:t>5.2</w:t>
      </w:r>
      <w:r w:rsidR="00A36B98">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0"/>
                <w:numId w:val="79"/>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97" w:name="_Hlt22846931"/>
      <w:bookmarkStart w:id="1198" w:name="_Ref440361439"/>
      <w:bookmarkStart w:id="1199" w:name="_Ref440361914"/>
      <w:bookmarkStart w:id="1200" w:name="_Ref440361959"/>
      <w:bookmarkStart w:id="1201" w:name="_Toc498523822"/>
      <w:bookmarkStart w:id="1202" w:name="_Ref93264992"/>
      <w:bookmarkStart w:id="1203" w:name="_Ref93265116"/>
      <w:bookmarkStart w:id="1204" w:name="_Toc98253933"/>
      <w:bookmarkStart w:id="1205" w:name="_Toc165173859"/>
      <w:bookmarkStart w:id="1206" w:name="_Toc423423671"/>
      <w:bookmarkEnd w:id="119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98"/>
      <w:bookmarkEnd w:id="1199"/>
      <w:bookmarkEnd w:id="1200"/>
      <w:bookmarkEnd w:id="1201"/>
    </w:p>
    <w:p w:rsidR="00B8118F" w:rsidRPr="00EB2EFF" w:rsidRDefault="00B8118F" w:rsidP="00B8118F">
      <w:pPr>
        <w:pStyle w:val="3"/>
        <w:rPr>
          <w:szCs w:val="24"/>
        </w:rPr>
      </w:pPr>
      <w:bookmarkStart w:id="1207" w:name="_Toc440361383"/>
      <w:bookmarkStart w:id="1208" w:name="_Toc440376138"/>
      <w:bookmarkStart w:id="1209" w:name="_Toc440376265"/>
      <w:bookmarkStart w:id="1210" w:name="_Toc440382523"/>
      <w:bookmarkStart w:id="1211" w:name="_Toc440447193"/>
      <w:bookmarkStart w:id="1212" w:name="_Toc440620873"/>
      <w:bookmarkStart w:id="1213" w:name="_Toc440631508"/>
      <w:bookmarkStart w:id="1214" w:name="_Toc440875747"/>
      <w:bookmarkStart w:id="1215" w:name="_Toc441131771"/>
      <w:bookmarkStart w:id="1216" w:name="_Toc468352920"/>
      <w:bookmarkStart w:id="1217" w:name="_Toc468355904"/>
      <w:bookmarkStart w:id="1218" w:name="_Toc469480788"/>
      <w:bookmarkStart w:id="1219" w:name="_Toc471898608"/>
      <w:bookmarkStart w:id="1220" w:name="_Toc498523823"/>
      <w:r w:rsidRPr="00EB2EFF">
        <w:rPr>
          <w:szCs w:val="24"/>
        </w:rPr>
        <w:t xml:space="preserve">Форма графика оплаты </w:t>
      </w:r>
      <w:bookmarkEnd w:id="1207"/>
      <w:bookmarkEnd w:id="1208"/>
      <w:bookmarkEnd w:id="1209"/>
      <w:bookmarkEnd w:id="1210"/>
      <w:bookmarkEnd w:id="1211"/>
      <w:r w:rsidR="00FB7116" w:rsidRPr="00EB2EFF">
        <w:rPr>
          <w:szCs w:val="24"/>
        </w:rPr>
        <w:t>выполнения работ</w:t>
      </w:r>
      <w:bookmarkEnd w:id="1212"/>
      <w:bookmarkEnd w:id="1213"/>
      <w:bookmarkEnd w:id="1214"/>
      <w:bookmarkEnd w:id="1215"/>
      <w:bookmarkEnd w:id="1216"/>
      <w:bookmarkEnd w:id="1217"/>
      <w:bookmarkEnd w:id="1218"/>
      <w:bookmarkEnd w:id="1219"/>
      <w:bookmarkEnd w:id="122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C22199">
        <w:tc>
          <w:tcPr>
            <w:tcW w:w="828" w:type="dxa"/>
          </w:tcPr>
          <w:p w:rsidR="00B8118F" w:rsidRPr="00843BBD" w:rsidRDefault="007832AE" w:rsidP="00C22199">
            <w:pPr>
              <w:pStyle w:val="aff1"/>
              <w:suppressAutoHyphens w:val="0"/>
              <w:ind w:left="0"/>
              <w:rPr>
                <w:color w:val="000000"/>
                <w:szCs w:val="24"/>
              </w:rPr>
            </w:pPr>
            <w:r>
              <w:rPr>
                <w:color w:val="000000"/>
                <w:szCs w:val="24"/>
              </w:rPr>
              <w:t>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2</w:t>
            </w:r>
            <w:r w:rsidR="007832AE">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3</w:t>
            </w:r>
            <w:r w:rsidR="007832AE">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221" w:name="_Toc440361384"/>
      <w:bookmarkStart w:id="1222" w:name="_Toc440376139"/>
      <w:bookmarkStart w:id="1223" w:name="_Toc440376266"/>
      <w:bookmarkStart w:id="1224" w:name="_Toc440382524"/>
      <w:bookmarkStart w:id="1225" w:name="_Toc440447194"/>
      <w:bookmarkStart w:id="1226" w:name="_Toc440620874"/>
      <w:bookmarkStart w:id="1227" w:name="_Toc440631509"/>
      <w:bookmarkStart w:id="1228" w:name="_Toc440875748"/>
      <w:bookmarkStart w:id="1229" w:name="_Toc441131772"/>
      <w:bookmarkStart w:id="1230" w:name="_Toc468352921"/>
      <w:bookmarkStart w:id="1231" w:name="_Toc468355905"/>
      <w:bookmarkStart w:id="1232" w:name="_Toc469480789"/>
      <w:bookmarkStart w:id="1233" w:name="_Toc471898609"/>
      <w:bookmarkStart w:id="1234" w:name="_Toc498523824"/>
      <w:r w:rsidRPr="00EB2EF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A36B98">
        <w:rPr>
          <w:sz w:val="24"/>
          <w:szCs w:val="24"/>
        </w:rPr>
        <w:fldChar w:fldCharType="begin"/>
      </w:r>
      <w:r>
        <w:rPr>
          <w:sz w:val="24"/>
          <w:szCs w:val="24"/>
        </w:rPr>
        <w:instrText xml:space="preserve"> REF _Ref440361140 \r \h </w:instrText>
      </w:r>
      <w:r w:rsidR="00A36B98">
        <w:rPr>
          <w:sz w:val="24"/>
          <w:szCs w:val="24"/>
        </w:rPr>
      </w:r>
      <w:r w:rsidR="00A36B98">
        <w:rPr>
          <w:sz w:val="24"/>
          <w:szCs w:val="24"/>
        </w:rPr>
        <w:fldChar w:fldCharType="separate"/>
      </w:r>
      <w:r w:rsidR="007D4D58">
        <w:rPr>
          <w:sz w:val="24"/>
          <w:szCs w:val="24"/>
        </w:rPr>
        <w:t>5.4</w:t>
      </w:r>
      <w:r w:rsidR="00A36B9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5" w:name="_Ref440361531"/>
      <w:bookmarkStart w:id="1236" w:name="_Ref440361610"/>
      <w:bookmarkStart w:id="1237" w:name="_Toc498523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99"/>
      <w:bookmarkEnd w:id="1100"/>
      <w:bookmarkEnd w:id="1202"/>
      <w:bookmarkEnd w:id="1203"/>
      <w:bookmarkEnd w:id="1204"/>
      <w:bookmarkEnd w:id="1205"/>
      <w:bookmarkEnd w:id="1206"/>
      <w:bookmarkEnd w:id="1235"/>
      <w:bookmarkEnd w:id="1236"/>
      <w:bookmarkEnd w:id="1237"/>
    </w:p>
    <w:p w:rsidR="004F4D80" w:rsidRPr="00EB2EFF" w:rsidRDefault="004F4D80" w:rsidP="004F4D80">
      <w:pPr>
        <w:pStyle w:val="3"/>
        <w:rPr>
          <w:szCs w:val="24"/>
        </w:rPr>
      </w:pPr>
      <w:bookmarkStart w:id="1238" w:name="_Toc439170685"/>
      <w:bookmarkStart w:id="1239" w:name="_Toc439172787"/>
      <w:bookmarkStart w:id="1240" w:name="_Toc439173231"/>
      <w:bookmarkStart w:id="1241" w:name="_Toc439238227"/>
      <w:bookmarkStart w:id="1242" w:name="_Toc439252775"/>
      <w:bookmarkStart w:id="1243" w:name="_Toc439323749"/>
      <w:bookmarkStart w:id="1244" w:name="_Toc440361386"/>
      <w:bookmarkStart w:id="1245" w:name="_Toc440376141"/>
      <w:bookmarkStart w:id="1246" w:name="_Toc440376268"/>
      <w:bookmarkStart w:id="1247" w:name="_Toc440382526"/>
      <w:bookmarkStart w:id="1248" w:name="_Toc440447196"/>
      <w:bookmarkStart w:id="1249" w:name="_Toc440620876"/>
      <w:bookmarkStart w:id="1250" w:name="_Toc440631511"/>
      <w:bookmarkStart w:id="1251" w:name="_Toc440875750"/>
      <w:bookmarkStart w:id="1252" w:name="_Toc441131774"/>
      <w:bookmarkStart w:id="1253" w:name="_Toc468352923"/>
      <w:bookmarkStart w:id="1254" w:name="_Toc468355907"/>
      <w:bookmarkStart w:id="1255" w:name="_Toc469480791"/>
      <w:bookmarkStart w:id="1256" w:name="_Toc471898611"/>
      <w:bookmarkStart w:id="1257" w:name="_Toc498523826"/>
      <w:bookmarkStart w:id="1258" w:name="_Toc157248186"/>
      <w:bookmarkStart w:id="1259" w:name="_Toc157496555"/>
      <w:bookmarkStart w:id="1260" w:name="_Toc158206094"/>
      <w:bookmarkStart w:id="1261" w:name="_Toc164057779"/>
      <w:bookmarkStart w:id="1262" w:name="_Toc164137129"/>
      <w:bookmarkStart w:id="1263" w:name="_Toc164161289"/>
      <w:bookmarkStart w:id="1264" w:name="_Toc165173860"/>
      <w:r w:rsidRPr="00EB2EFF">
        <w:rPr>
          <w:szCs w:val="24"/>
        </w:rPr>
        <w:t>Форма Протокола разногласий к проекту Договора</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EB2EFF">
        <w:rPr>
          <w:szCs w:val="24"/>
        </w:rPr>
        <w:t xml:space="preserve"> </w:t>
      </w:r>
      <w:bookmarkEnd w:id="1258"/>
      <w:bookmarkEnd w:id="1259"/>
      <w:bookmarkEnd w:id="1260"/>
      <w:bookmarkEnd w:id="1261"/>
      <w:bookmarkEnd w:id="1262"/>
      <w:bookmarkEnd w:id="1263"/>
      <w:bookmarkEnd w:id="12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7D4D58">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7D4D58">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65" w:name="_Toc439170686"/>
      <w:bookmarkStart w:id="1266" w:name="_Toc439172788"/>
      <w:bookmarkStart w:id="1267" w:name="_Toc439173232"/>
      <w:bookmarkStart w:id="1268" w:name="_Toc439238228"/>
      <w:bookmarkStart w:id="1269" w:name="_Toc439252776"/>
      <w:bookmarkStart w:id="1270" w:name="_Toc439323750"/>
      <w:bookmarkStart w:id="1271" w:name="_Toc440361387"/>
      <w:bookmarkStart w:id="1272" w:name="_Toc440376142"/>
      <w:bookmarkStart w:id="1273" w:name="_Toc440376269"/>
      <w:bookmarkStart w:id="1274" w:name="_Toc440382527"/>
      <w:bookmarkStart w:id="1275" w:name="_Toc440447197"/>
      <w:bookmarkStart w:id="1276" w:name="_Toc440620877"/>
      <w:bookmarkStart w:id="1277" w:name="_Toc440631512"/>
      <w:bookmarkStart w:id="1278" w:name="_Toc440875751"/>
      <w:bookmarkStart w:id="1279" w:name="_Toc441131775"/>
      <w:bookmarkStart w:id="1280" w:name="_Toc468352924"/>
      <w:bookmarkStart w:id="1281" w:name="_Toc468355908"/>
      <w:bookmarkStart w:id="1282" w:name="_Toc469480792"/>
      <w:bookmarkStart w:id="1283" w:name="_Toc471898612"/>
      <w:bookmarkStart w:id="1284" w:name="_Toc498523827"/>
      <w:r w:rsidRPr="00EB2EFF">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6B98">
        <w:rPr>
          <w:sz w:val="24"/>
          <w:szCs w:val="24"/>
        </w:rPr>
        <w:fldChar w:fldCharType="begin"/>
      </w:r>
      <w:r w:rsidR="00D56F8C">
        <w:rPr>
          <w:sz w:val="24"/>
          <w:szCs w:val="24"/>
        </w:rPr>
        <w:instrText xml:space="preserve"> REF _Ref440274025 \r \h </w:instrText>
      </w:r>
      <w:r w:rsidR="00A36B98">
        <w:rPr>
          <w:sz w:val="24"/>
          <w:szCs w:val="24"/>
        </w:rPr>
      </w:r>
      <w:r w:rsidR="00A36B98">
        <w:rPr>
          <w:sz w:val="24"/>
          <w:szCs w:val="24"/>
        </w:rPr>
        <w:fldChar w:fldCharType="separate"/>
      </w:r>
      <w:r w:rsidR="007D4D58">
        <w:rPr>
          <w:sz w:val="24"/>
          <w:szCs w:val="24"/>
        </w:rPr>
        <w:t>2</w:t>
      </w:r>
      <w:r w:rsidR="00A36B9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A36B98">
        <w:rPr>
          <w:sz w:val="24"/>
          <w:szCs w:val="24"/>
        </w:rPr>
        <w:fldChar w:fldCharType="begin"/>
      </w:r>
      <w:r w:rsidR="00D56F8C">
        <w:rPr>
          <w:sz w:val="24"/>
          <w:szCs w:val="24"/>
        </w:rPr>
        <w:instrText xml:space="preserve"> REF _Ref294695546 \r \h </w:instrText>
      </w:r>
      <w:r w:rsidR="00A36B98">
        <w:rPr>
          <w:sz w:val="24"/>
          <w:szCs w:val="24"/>
        </w:rPr>
      </w:r>
      <w:r w:rsidR="00A36B98">
        <w:rPr>
          <w:sz w:val="24"/>
          <w:szCs w:val="24"/>
        </w:rPr>
        <w:fldChar w:fldCharType="separate"/>
      </w:r>
      <w:r w:rsidR="007D4D58">
        <w:rPr>
          <w:sz w:val="24"/>
          <w:szCs w:val="24"/>
        </w:rPr>
        <w:t xml:space="preserve"> 1.2.6 </w:t>
      </w:r>
      <w:r w:rsidR="00A36B9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5" w:name="_Ref55335823"/>
      <w:bookmarkStart w:id="1286" w:name="_Ref55336359"/>
      <w:bookmarkStart w:id="1287" w:name="_Toc57314675"/>
      <w:bookmarkStart w:id="1288" w:name="_Toc69728989"/>
      <w:bookmarkStart w:id="1289" w:name="_Toc98253939"/>
      <w:bookmarkStart w:id="1290" w:name="_Toc165173865"/>
      <w:bookmarkStart w:id="1291" w:name="_Toc423423672"/>
      <w:bookmarkStart w:id="1292" w:name="_Toc498523828"/>
      <w:bookmarkEnd w:id="937"/>
      <w:r w:rsidRPr="00F647F7">
        <w:lastRenderedPageBreak/>
        <w:t xml:space="preserve">Анкета (форма </w:t>
      </w:r>
      <w:r w:rsidR="00B8118F">
        <w:t>7</w:t>
      </w:r>
      <w:r w:rsidRPr="00F647F7">
        <w:t>)</w:t>
      </w:r>
      <w:bookmarkEnd w:id="1285"/>
      <w:bookmarkEnd w:id="1286"/>
      <w:bookmarkEnd w:id="1287"/>
      <w:bookmarkEnd w:id="1288"/>
      <w:bookmarkEnd w:id="1289"/>
      <w:bookmarkEnd w:id="1290"/>
      <w:bookmarkEnd w:id="1291"/>
      <w:bookmarkEnd w:id="1292"/>
    </w:p>
    <w:p w:rsidR="004F4D80" w:rsidRPr="00EB2EFF" w:rsidRDefault="004F4D80" w:rsidP="004F4D80">
      <w:pPr>
        <w:pStyle w:val="3"/>
        <w:rPr>
          <w:szCs w:val="24"/>
        </w:rPr>
      </w:pPr>
      <w:bookmarkStart w:id="1293" w:name="_Toc98253940"/>
      <w:bookmarkStart w:id="1294" w:name="_Toc157248192"/>
      <w:bookmarkStart w:id="1295" w:name="_Toc157496561"/>
      <w:bookmarkStart w:id="1296" w:name="_Toc158206100"/>
      <w:bookmarkStart w:id="1297" w:name="_Toc164057785"/>
      <w:bookmarkStart w:id="1298" w:name="_Toc164137135"/>
      <w:bookmarkStart w:id="1299" w:name="_Toc164161295"/>
      <w:bookmarkStart w:id="1300" w:name="_Toc165173866"/>
      <w:bookmarkStart w:id="1301" w:name="_Toc439170688"/>
      <w:bookmarkStart w:id="1302" w:name="_Toc439172790"/>
      <w:bookmarkStart w:id="1303" w:name="_Toc439173234"/>
      <w:bookmarkStart w:id="1304" w:name="_Toc439238230"/>
      <w:bookmarkStart w:id="1305" w:name="_Toc439252778"/>
      <w:bookmarkStart w:id="1306" w:name="_Ref440272119"/>
      <w:bookmarkStart w:id="1307" w:name="_Toc440361389"/>
      <w:bookmarkStart w:id="1308" w:name="_Ref444163763"/>
      <w:bookmarkStart w:id="1309" w:name="_Toc468352926"/>
      <w:bookmarkStart w:id="1310" w:name="_Toc468355910"/>
      <w:bookmarkStart w:id="1311" w:name="_Toc498523829"/>
      <w:r w:rsidRPr="00EB2EFF">
        <w:rPr>
          <w:szCs w:val="24"/>
        </w:rPr>
        <w:t xml:space="preserve">Форма Анкеты </w:t>
      </w:r>
      <w:r w:rsidR="00C236C0" w:rsidRPr="00EB2EFF">
        <w:rPr>
          <w:szCs w:val="24"/>
        </w:rPr>
        <w:t>Участник</w:t>
      </w:r>
      <w:r w:rsidRPr="00EB2EFF">
        <w:rPr>
          <w:szCs w:val="24"/>
        </w:rPr>
        <w:t>а</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5D6C86" w:rsidRDefault="005D6C86" w:rsidP="005D6C86">
      <w:pPr>
        <w:numPr>
          <w:ilvl w:val="0"/>
          <w:numId w:val="63"/>
        </w:numPr>
        <w:suppressAutoHyphens w:val="0"/>
        <w:snapToGrid w:val="0"/>
        <w:spacing w:line="240" w:lineRule="auto"/>
        <w:ind w:left="0" w:firstLine="0"/>
        <w:jc w:val="center"/>
        <w:rPr>
          <w:szCs w:val="24"/>
        </w:rPr>
        <w:sectPr w:rsidR="005D6C86"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A55F54"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lang w:val="en-US"/>
              </w:rPr>
            </w:pPr>
            <w:r w:rsidRPr="005D6C86">
              <w:rPr>
                <w:szCs w:val="24"/>
              </w:rPr>
              <w:t>Сведения о среднесписочной численности (на последнюю отчетную дату)</w:t>
            </w:r>
            <w:r w:rsidRPr="005D6C86">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нарушений требований Налогового кодекса РФ (в текущем году и двум предшествующим годам)</w:t>
            </w:r>
            <w:r w:rsidRPr="005D6C86">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5D6C86">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5D6C86">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A55F54" w:rsidRDefault="005D6C86" w:rsidP="009F3986">
            <w:pPr>
              <w:pStyle w:val="aff1"/>
              <w:spacing w:before="0" w:after="0"/>
              <w:ind w:left="0" w:right="0"/>
              <w:rPr>
                <w:szCs w:val="24"/>
              </w:rPr>
            </w:pPr>
          </w:p>
        </w:tc>
      </w:tr>
    </w:tbl>
    <w:p w:rsidR="005D6C86" w:rsidRDefault="005D6C86" w:rsidP="00960C20">
      <w:pPr>
        <w:numPr>
          <w:ilvl w:val="0"/>
          <w:numId w:val="63"/>
        </w:numPr>
        <w:suppressAutoHyphens w:val="0"/>
        <w:snapToGrid w:val="0"/>
        <w:spacing w:line="240" w:lineRule="auto"/>
        <w:ind w:left="0" w:firstLine="0"/>
        <w:jc w:val="center"/>
        <w:rPr>
          <w:sz w:val="24"/>
          <w:szCs w:val="24"/>
        </w:rPr>
        <w:sectPr w:rsidR="005D6C86" w:rsidSect="005D6C86">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110934"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9F3986">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9F3986">
            <w:pPr>
              <w:pStyle w:val="aff1"/>
              <w:spacing w:after="0"/>
              <w:ind w:left="0" w:right="0"/>
              <w:jc w:val="center"/>
              <w:rPr>
                <w:rStyle w:val="aa"/>
                <w:b w:val="0"/>
                <w:szCs w:val="24"/>
              </w:rPr>
            </w:pPr>
            <w:r w:rsidRPr="00A55F54">
              <w:rPr>
                <w:rStyle w:val="aa"/>
                <w:szCs w:val="24"/>
              </w:rPr>
              <w:t>(нет/указать что именно)</w:t>
            </w:r>
          </w:p>
        </w:tc>
      </w:tr>
      <w:tr w:rsidR="00110934" w:rsidRPr="00F51ECC"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60C20">
            <w:pPr>
              <w:numPr>
                <w:ilvl w:val="0"/>
                <w:numId w:val="63"/>
              </w:numPr>
              <w:suppressAutoHyphens w:val="0"/>
              <w:snapToGrid w:val="0"/>
              <w:spacing w:line="240" w:lineRule="auto"/>
              <w:ind w:left="0" w:firstLine="0"/>
              <w:jc w:val="center"/>
              <w:rPr>
                <w:sz w:val="24"/>
                <w:szCs w:val="24"/>
              </w:rPr>
            </w:pPr>
            <w:bookmarkStart w:id="1312" w:name="_Toc439170689"/>
            <w:bookmarkStart w:id="1313" w:name="_Toc439172791"/>
            <w:bookmarkStart w:id="1314" w:name="_Toc439173235"/>
            <w:bookmarkStart w:id="1315" w:name="_Toc439238231"/>
            <w:bookmarkStart w:id="1316" w:name="_Toc439252779"/>
            <w:bookmarkStart w:id="1317" w:name="_Ref440272147"/>
            <w:bookmarkStart w:id="1318" w:name="_Toc440361390"/>
            <w:bookmarkStart w:id="1319" w:name="_Ref444163668"/>
            <w:bookmarkStart w:id="1320" w:name="_Ref444163784"/>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9F398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F3986">
            <w:pPr>
              <w:pStyle w:val="aff1"/>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5D6C86">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bookmarkStart w:id="1321" w:name="_Ref491178086"/>
      <w:bookmarkStart w:id="1322" w:name="_Toc498523830"/>
      <w:r w:rsidRPr="00EB2EFF">
        <w:rPr>
          <w:szCs w:val="24"/>
        </w:rPr>
        <w:lastRenderedPageBreak/>
        <w:t xml:space="preserve">Форма </w:t>
      </w:r>
      <w:bookmarkEnd w:id="1312"/>
      <w:bookmarkEnd w:id="1313"/>
      <w:bookmarkEnd w:id="1314"/>
      <w:bookmarkEnd w:id="1315"/>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316"/>
      <w:bookmarkEnd w:id="1317"/>
      <w:bookmarkEnd w:id="1318"/>
      <w:bookmarkEnd w:id="1319"/>
      <w:bookmarkEnd w:id="1320"/>
      <w:bookmarkEnd w:id="1321"/>
      <w:bookmarkEnd w:id="1322"/>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г.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323" w:name="_Toc125426243"/>
      <w:bookmarkStart w:id="1324" w:name="_Toc396984070"/>
      <w:bookmarkStart w:id="1325" w:name="_Toc423423673"/>
      <w:bookmarkStart w:id="1326" w:name="_Toc439170691"/>
      <w:bookmarkStart w:id="1327" w:name="_Toc439172793"/>
      <w:bookmarkStart w:id="1328" w:name="_Toc439173237"/>
      <w:bookmarkStart w:id="1329" w:name="_Toc439238233"/>
      <w:bookmarkStart w:id="1330" w:name="_Toc439252780"/>
      <w:bookmarkStart w:id="1331" w:name="_Toc439323754"/>
      <w:bookmarkStart w:id="1332" w:name="_Toc440361391"/>
      <w:bookmarkStart w:id="1333" w:name="_Toc440376146"/>
      <w:bookmarkStart w:id="1334" w:name="_Toc440376273"/>
      <w:bookmarkStart w:id="1335" w:name="_Toc440382531"/>
      <w:bookmarkStart w:id="1336" w:name="_Toc440447201"/>
      <w:bookmarkStart w:id="1337" w:name="_Toc440620881"/>
      <w:bookmarkStart w:id="1338" w:name="_Toc440631516"/>
      <w:bookmarkStart w:id="1339" w:name="_Toc440875755"/>
      <w:bookmarkStart w:id="1340"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1A75F5">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A75F5">
      <w:pPr>
        <w:pBdr>
          <w:top w:val="single" w:sz="4" w:space="1" w:color="auto"/>
        </w:pBdr>
        <w:spacing w:line="240" w:lineRule="auto"/>
        <w:ind w:left="567"/>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A75F5">
      <w:pPr>
        <w:pBdr>
          <w:top w:val="single" w:sz="4" w:space="1" w:color="auto"/>
        </w:pBdr>
        <w:spacing w:line="240" w:lineRule="auto"/>
        <w:ind w:left="567"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A75F5">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474B7D" w:rsidRDefault="001A75F5" w:rsidP="001A75F5">
      <w:pPr>
        <w:spacing w:line="240" w:lineRule="auto"/>
        <w:ind w:left="567"/>
        <w:rPr>
          <w:sz w:val="24"/>
          <w:szCs w:val="24"/>
        </w:rPr>
      </w:pPr>
      <w:r>
        <w:rPr>
          <w:sz w:val="24"/>
          <w:szCs w:val="24"/>
        </w:rPr>
        <w:t>4</w:t>
      </w:r>
      <w:r w:rsidR="001C36D7" w:rsidRPr="001C36D7">
        <w:rPr>
          <w:sz w:val="24"/>
          <w:szCs w:val="24"/>
        </w:rPr>
        <w:t xml:space="preserve">. Сведения о соответствии критериям отнесения к субъектам малого и среднего </w:t>
      </w:r>
      <w:r w:rsidR="001C36D7"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001C36D7"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п/п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"Сколково"</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до 15 – микропред</w:t>
            </w:r>
            <w:r w:rsidRPr="00154BCB">
              <w:softHyphen/>
              <w:t>приятие</w:t>
            </w:r>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lastRenderedPageBreak/>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C36D7" w:rsidRPr="00154BCB" w:rsidRDefault="001C36D7" w:rsidP="00475C80">
            <w:pPr>
              <w:spacing w:line="240" w:lineRule="auto"/>
              <w:ind w:firstLine="0"/>
              <w:jc w:val="center"/>
            </w:pPr>
            <w:r w:rsidRPr="00154BCB">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120 в год – микро</w:t>
            </w:r>
            <w:r w:rsidRPr="00154BCB">
              <w:softHyphen/>
              <w:t>предприятие</w:t>
            </w:r>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15</w:t>
            </w:r>
          </w:p>
        </w:tc>
        <w:tc>
          <w:tcPr>
            <w:tcW w:w="4649" w:type="dxa"/>
          </w:tcPr>
          <w:p w:rsidR="001C36D7" w:rsidRPr="00154BCB" w:rsidRDefault="001C36D7" w:rsidP="00475C80">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(фамилия, имя, отчество (при наличии) подписавшего,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341" w:name="_Toc439170690"/>
      <w:bookmarkStart w:id="1342" w:name="_Toc439172792"/>
      <w:bookmarkStart w:id="1343" w:name="_Toc439173236"/>
      <w:bookmarkStart w:id="134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341"/>
    <w:bookmarkEnd w:id="1342"/>
    <w:bookmarkEnd w:id="1343"/>
    <w:bookmarkEnd w:id="1344"/>
    <w:p w:rsidR="00475C80" w:rsidRPr="007C47E3" w:rsidRDefault="00475C80" w:rsidP="00475C80">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345" w:name="_Toc468352928"/>
      <w:bookmarkStart w:id="1346" w:name="_Toc468355912"/>
      <w:bookmarkStart w:id="1347" w:name="_Toc471898616"/>
      <w:bookmarkStart w:id="1348" w:name="_Toc498523831"/>
      <w:r w:rsidRPr="00474B7D">
        <w:rPr>
          <w:szCs w:val="24"/>
        </w:rPr>
        <w:lastRenderedPageBreak/>
        <w:t>Инструкции по заполнению</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5"/>
      <w:bookmarkEnd w:id="1346"/>
      <w:bookmarkEnd w:id="1347"/>
      <w:bookmarkEnd w:id="1348"/>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1B34FA">
        <w:fldChar w:fldCharType="begin"/>
      </w:r>
      <w:r w:rsidR="001B34FA">
        <w:instrText xml:space="preserve"> REF _Ref55336310 \r \h  \* MERGEFORMAT </w:instrText>
      </w:r>
      <w:r w:rsidR="001B34FA">
        <w:fldChar w:fldCharType="separate"/>
      </w:r>
      <w:r w:rsidR="007D4D58" w:rsidRPr="007D4D58">
        <w:rPr>
          <w:sz w:val="24"/>
          <w:szCs w:val="24"/>
        </w:rPr>
        <w:t>5.1</w:t>
      </w:r>
      <w:r w:rsidR="001B34FA">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5D6C86" w:rsidRPr="005D6C86" w:rsidRDefault="005D6C86" w:rsidP="005D6C86">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5D6C86" w:rsidRDefault="005D6C86" w:rsidP="005D6C86">
      <w:pPr>
        <w:pStyle w:val="aff6"/>
        <w:numPr>
          <w:ilvl w:val="0"/>
          <w:numId w:val="0"/>
        </w:numPr>
        <w:tabs>
          <w:tab w:val="num" w:pos="1134"/>
        </w:tabs>
        <w:suppressAutoHyphens w:val="0"/>
        <w:snapToGrid w:val="0"/>
        <w:spacing w:line="240" w:lineRule="auto"/>
        <w:ind w:left="862"/>
        <w:jc w:val="center"/>
        <w:rPr>
          <w:b/>
          <w:sz w:val="24"/>
          <w:szCs w:val="24"/>
        </w:rPr>
      </w:pPr>
      <w:r>
        <w:rPr>
          <w:b/>
        </w:rPr>
        <w:t>Перечень публичных должностных лиц</w:t>
      </w:r>
    </w:p>
    <w:p w:rsidR="005D6C86" w:rsidRDefault="005D6C86" w:rsidP="005D6C86">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6"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5D6C86" w:rsidRPr="00916769" w:rsidRDefault="005D6C86" w:rsidP="005D6C86">
      <w:pPr>
        <w:autoSpaceDE w:val="0"/>
        <w:autoSpaceDN w:val="0"/>
        <w:adjustRightInd w:val="0"/>
        <w:spacing w:line="240" w:lineRule="auto"/>
        <w:ind w:firstLine="0"/>
      </w:pPr>
      <w:r w:rsidRPr="00916769">
        <w:t xml:space="preserve">Российская Федерация ратифицировала </w:t>
      </w:r>
      <w:hyperlink r:id="rId47"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8"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5D6C86" w:rsidRPr="00115BF5" w:rsidRDefault="005D6C86" w:rsidP="005D6C86">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D6C86" w:rsidRDefault="005D6C86" w:rsidP="005D6C86">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5D6C86" w:rsidRPr="00AD71A7" w:rsidRDefault="005D6C86" w:rsidP="005D6C86">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5D6C86" w:rsidRPr="00AD71A7" w:rsidRDefault="005D6C86" w:rsidP="005D6C86">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5D6C86" w:rsidRDefault="005D6C86" w:rsidP="005D6C86">
      <w:pPr>
        <w:spacing w:line="240" w:lineRule="auto"/>
        <w:ind w:firstLine="0"/>
      </w:pPr>
      <w:r w:rsidRPr="00AD71A7">
        <w:rPr>
          <w:b/>
        </w:rPr>
        <w:lastRenderedPageBreak/>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5D6C86" w:rsidRDefault="005D6C86" w:rsidP="005D6C86">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5D6C86" w:rsidRDefault="005D6C86" w:rsidP="005D6C86">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5D6C86" w:rsidRDefault="005D6C86" w:rsidP="005D6C86">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5D6C86" w:rsidRDefault="005D6C86" w:rsidP="005D6C86">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5D6C86" w:rsidRPr="005D6C86" w:rsidRDefault="005D6C86" w:rsidP="005D6C86">
      <w:pPr>
        <w:pStyle w:val="aff6"/>
        <w:numPr>
          <w:ilvl w:val="0"/>
          <w:numId w:val="0"/>
        </w:numPr>
        <w:tabs>
          <w:tab w:val="num" w:pos="1134"/>
        </w:tabs>
        <w:suppressAutoHyphens w:val="0"/>
        <w:snapToGrid w:val="0"/>
        <w:spacing w:line="240" w:lineRule="auto"/>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w:t>
      </w:r>
      <w:r w:rsidRPr="00AD71A7">
        <w:lastRenderedPageBreak/>
        <w:t>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474B7D" w:rsidRDefault="004F4D80" w:rsidP="005D6C86">
      <w:pPr>
        <w:pStyle w:val="aff6"/>
        <w:numPr>
          <w:ilvl w:val="3"/>
          <w:numId w:val="1"/>
        </w:numPr>
        <w:tabs>
          <w:tab w:val="num" w:pos="1134"/>
        </w:tabs>
        <w:suppressAutoHyphens w:val="0"/>
        <w:snapToGrid w:val="0"/>
        <w:spacing w:line="240" w:lineRule="auto"/>
        <w:ind w:left="862"/>
        <w:rPr>
          <w:sz w:val="24"/>
          <w:szCs w:val="24"/>
        </w:rPr>
      </w:pPr>
      <w:r w:rsidRPr="00474B7D">
        <w:rPr>
          <w:sz w:val="24"/>
          <w:szCs w:val="24"/>
        </w:rPr>
        <w:t>В графе 1</w:t>
      </w:r>
      <w:r w:rsidR="005D6C86">
        <w:rPr>
          <w:sz w:val="24"/>
          <w:szCs w:val="24"/>
        </w:rPr>
        <w:t>6</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577EC9"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349" w:name="_Ref55336378"/>
      <w:bookmarkStart w:id="1350" w:name="_Toc57314676"/>
      <w:bookmarkStart w:id="1351" w:name="_Toc69728990"/>
      <w:bookmarkStart w:id="1352" w:name="_Toc98253942"/>
      <w:bookmarkStart w:id="1353" w:name="_Toc165173868"/>
      <w:bookmarkStart w:id="1354" w:name="_Toc423423674"/>
      <w:r w:rsidRPr="00474B7D">
        <w:rPr>
          <w:sz w:val="24"/>
          <w:szCs w:val="24"/>
        </w:rPr>
        <w:t>В графе 1</w:t>
      </w:r>
      <w:r w:rsidR="005D6C86">
        <w:rPr>
          <w:sz w:val="24"/>
          <w:szCs w:val="24"/>
        </w:rPr>
        <w:t>7</w:t>
      </w:r>
      <w:r w:rsidRPr="00474B7D">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Pr="00577EC9">
        <w:rPr>
          <w:sz w:val="24"/>
          <w:szCs w:val="24"/>
        </w:rPr>
        <w:t xml:space="preserve">статья 4 Федерального закона Российской Федерации </w:t>
      </w:r>
      <w:r w:rsidR="00475C80" w:rsidRPr="00577EC9">
        <w:rPr>
          <w:sz w:val="24"/>
          <w:szCs w:val="24"/>
        </w:rPr>
        <w:t xml:space="preserve">№209-ФЗ от 24.07.2007 с изменениями </w:t>
      </w:r>
      <w:r w:rsidRPr="00577EC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577EC9" w:rsidRDefault="00577EC9" w:rsidP="00250D0D">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1B34FA">
        <w:fldChar w:fldCharType="begin"/>
      </w:r>
      <w:r w:rsidR="001B34FA">
        <w:instrText xml:space="preserve"> REF _Ref491178086 \r \h  \* MERGEFORMAT </w:instrText>
      </w:r>
      <w:r w:rsidR="001B34FA">
        <w:fldChar w:fldCharType="separate"/>
      </w:r>
      <w:r w:rsidR="007D4D58" w:rsidRPr="007D4D58">
        <w:rPr>
          <w:sz w:val="24"/>
          <w:szCs w:val="24"/>
        </w:rPr>
        <w:t>5.7.2</w:t>
      </w:r>
      <w:r w:rsidR="001B34FA">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55" w:name="_Ref449017235"/>
      <w:bookmarkStart w:id="1356" w:name="_Toc49852383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349"/>
      <w:bookmarkEnd w:id="1350"/>
      <w:bookmarkEnd w:id="1351"/>
      <w:bookmarkEnd w:id="1352"/>
      <w:bookmarkEnd w:id="1353"/>
      <w:bookmarkEnd w:id="1354"/>
      <w:bookmarkEnd w:id="1355"/>
      <w:bookmarkEnd w:id="1356"/>
    </w:p>
    <w:p w:rsidR="004F4D80" w:rsidRPr="00D904EF" w:rsidRDefault="004F4D80" w:rsidP="004F4D80">
      <w:pPr>
        <w:pStyle w:val="3"/>
        <w:rPr>
          <w:szCs w:val="24"/>
        </w:rPr>
      </w:pPr>
      <w:bookmarkStart w:id="1357" w:name="_Toc98253943"/>
      <w:bookmarkStart w:id="1358" w:name="_Toc157248195"/>
      <w:bookmarkStart w:id="1359" w:name="_Toc157496564"/>
      <w:bookmarkStart w:id="1360" w:name="_Toc158206103"/>
      <w:bookmarkStart w:id="1361" w:name="_Toc164057788"/>
      <w:bookmarkStart w:id="1362" w:name="_Toc164137138"/>
      <w:bookmarkStart w:id="1363" w:name="_Toc164161298"/>
      <w:bookmarkStart w:id="1364" w:name="_Toc165173869"/>
      <w:bookmarkStart w:id="1365" w:name="_Toc439170693"/>
      <w:bookmarkStart w:id="1366" w:name="_Toc439172795"/>
      <w:bookmarkStart w:id="1367" w:name="_Toc439173239"/>
      <w:bookmarkStart w:id="1368" w:name="_Toc439238235"/>
      <w:bookmarkStart w:id="1369" w:name="_Toc439252782"/>
      <w:bookmarkStart w:id="1370" w:name="_Toc439323756"/>
      <w:bookmarkStart w:id="1371" w:name="_Toc440361393"/>
      <w:bookmarkStart w:id="1372" w:name="_Toc440376275"/>
      <w:bookmarkStart w:id="1373" w:name="_Toc440382533"/>
      <w:bookmarkStart w:id="1374" w:name="_Toc440447203"/>
      <w:bookmarkStart w:id="1375" w:name="_Toc440620883"/>
      <w:bookmarkStart w:id="1376" w:name="_Toc440631518"/>
      <w:bookmarkStart w:id="1377" w:name="_Toc440875757"/>
      <w:bookmarkStart w:id="1378" w:name="_Toc441131781"/>
      <w:bookmarkStart w:id="1379" w:name="_Toc468352930"/>
      <w:bookmarkStart w:id="1380" w:name="_Toc468355914"/>
      <w:bookmarkStart w:id="1381" w:name="_Toc469480798"/>
      <w:bookmarkStart w:id="1382" w:name="_Toc471898618"/>
      <w:bookmarkStart w:id="1383" w:name="_Toc498523833"/>
      <w:r w:rsidRPr="00D904EF">
        <w:rPr>
          <w:szCs w:val="24"/>
        </w:rPr>
        <w:t>Форма Справки о перечне и годовых объемах выполнения аналогичных договоров</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F53E29">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F53E29">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F53E29">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F53E29">
              <w:rPr>
                <w:rStyle w:val="aa"/>
                <w:sz w:val="22"/>
              </w:rPr>
              <w:t>7</w:t>
            </w:r>
            <w:r w:rsidRPr="00F647F7">
              <w:rPr>
                <w:rStyle w:val="aa"/>
                <w:sz w:val="22"/>
              </w:rPr>
              <w:t xml:space="preserve"> года», «20</w:t>
            </w:r>
            <w:r>
              <w:rPr>
                <w:rStyle w:val="aa"/>
                <w:sz w:val="22"/>
              </w:rPr>
              <w:t>1</w:t>
            </w:r>
            <w:r w:rsidR="00F53E29">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84" w:name="_Toc98253944"/>
      <w:bookmarkStart w:id="1385" w:name="_Toc157248196"/>
      <w:bookmarkStart w:id="1386" w:name="_Toc157496565"/>
      <w:bookmarkStart w:id="1387" w:name="_Toc158206104"/>
      <w:bookmarkStart w:id="1388" w:name="_Toc164057789"/>
      <w:bookmarkStart w:id="1389" w:name="_Toc164137139"/>
      <w:bookmarkStart w:id="1390" w:name="_Toc164161299"/>
      <w:bookmarkStart w:id="1391" w:name="_Toc165173870"/>
      <w:r>
        <w:rPr>
          <w:szCs w:val="24"/>
        </w:rPr>
        <w:br w:type="page"/>
      </w:r>
    </w:p>
    <w:p w:rsidR="004F4D80" w:rsidRPr="00D904EF" w:rsidRDefault="004F4D80" w:rsidP="004F4D80">
      <w:pPr>
        <w:pStyle w:val="3"/>
        <w:rPr>
          <w:szCs w:val="24"/>
        </w:rPr>
      </w:pPr>
      <w:bookmarkStart w:id="1392" w:name="_Toc439170694"/>
      <w:bookmarkStart w:id="1393" w:name="_Toc439172796"/>
      <w:bookmarkStart w:id="1394" w:name="_Toc439173240"/>
      <w:bookmarkStart w:id="1395" w:name="_Toc439238236"/>
      <w:bookmarkStart w:id="1396" w:name="_Toc439252783"/>
      <w:bookmarkStart w:id="1397" w:name="_Toc439323757"/>
      <w:bookmarkStart w:id="1398" w:name="_Toc440361394"/>
      <w:bookmarkStart w:id="1399" w:name="_Toc440376276"/>
      <w:bookmarkStart w:id="1400" w:name="_Toc440382534"/>
      <w:bookmarkStart w:id="1401" w:name="_Toc440447204"/>
      <w:bookmarkStart w:id="1402" w:name="_Toc440620884"/>
      <w:bookmarkStart w:id="1403" w:name="_Toc440631519"/>
      <w:bookmarkStart w:id="1404" w:name="_Toc440875758"/>
      <w:bookmarkStart w:id="1405" w:name="_Toc441131782"/>
      <w:bookmarkStart w:id="1406" w:name="_Toc468352931"/>
      <w:bookmarkStart w:id="1407" w:name="_Toc468355915"/>
      <w:bookmarkStart w:id="1408" w:name="_Toc469480799"/>
      <w:bookmarkStart w:id="1409" w:name="_Toc471898619"/>
      <w:bookmarkStart w:id="1410" w:name="_Toc498523834"/>
      <w:r w:rsidRPr="00D904EF">
        <w:rPr>
          <w:szCs w:val="24"/>
        </w:rPr>
        <w:lastRenderedPageBreak/>
        <w:t>Инструкции по заполнению</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6B98">
        <w:rPr>
          <w:sz w:val="24"/>
          <w:szCs w:val="24"/>
        </w:rPr>
        <w:fldChar w:fldCharType="begin"/>
      </w:r>
      <w:r w:rsidR="00D90031">
        <w:rPr>
          <w:sz w:val="24"/>
          <w:szCs w:val="24"/>
        </w:rPr>
        <w:instrText xml:space="preserve"> REF _Ref440274159 \r \h </w:instrText>
      </w:r>
      <w:r w:rsidR="00A36B98">
        <w:rPr>
          <w:sz w:val="24"/>
          <w:szCs w:val="24"/>
        </w:rPr>
      </w:r>
      <w:r w:rsidR="00A36B98">
        <w:rPr>
          <w:sz w:val="24"/>
          <w:szCs w:val="24"/>
        </w:rPr>
        <w:fldChar w:fldCharType="separate"/>
      </w:r>
      <w:r w:rsidR="007D4D58">
        <w:rPr>
          <w:sz w:val="24"/>
          <w:szCs w:val="24"/>
        </w:rPr>
        <w:t>4</w:t>
      </w:r>
      <w:r w:rsidR="00A36B98">
        <w:rPr>
          <w:sz w:val="24"/>
          <w:szCs w:val="24"/>
        </w:rPr>
        <w:fldChar w:fldCharType="end"/>
      </w:r>
      <w:r w:rsidRPr="00F647F7">
        <w:rPr>
          <w:sz w:val="24"/>
          <w:szCs w:val="24"/>
        </w:rPr>
        <w:t>.</w:t>
      </w:r>
    </w:p>
    <w:p w:rsidR="004F4D80" w:rsidRPr="004F7A87" w:rsidRDefault="004F7A87" w:rsidP="004F4D80">
      <w:pPr>
        <w:pStyle w:val="aff6"/>
        <w:numPr>
          <w:ilvl w:val="3"/>
          <w:numId w:val="1"/>
        </w:numPr>
        <w:tabs>
          <w:tab w:val="num" w:pos="1134"/>
        </w:tabs>
        <w:suppressAutoHyphens w:val="0"/>
        <w:spacing w:before="100" w:beforeAutospacing="1" w:line="240" w:lineRule="auto"/>
        <w:rPr>
          <w:sz w:val="24"/>
          <w:szCs w:val="24"/>
        </w:rPr>
      </w:pPr>
      <w:r w:rsidRPr="004F7A87">
        <w:rPr>
          <w:sz w:val="24"/>
          <w:szCs w:val="24"/>
        </w:rPr>
        <w:t>Следует указать не менее одного, но не более десяти аналогичных договоров (п</w:t>
      </w:r>
      <w:r w:rsidRPr="004F7A87">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 Участник может самостоятельно выбрать договоры, которые, по его мнению, наилучшим образом характеризует его опыт</w:t>
      </w:r>
      <w:r w:rsidR="004F4D80" w:rsidRPr="004F7A8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411" w:name="_Ref55336389"/>
      <w:bookmarkStart w:id="1412" w:name="_Toc57314677"/>
      <w:bookmarkStart w:id="1413" w:name="_Toc69728991"/>
      <w:bookmarkStart w:id="1414" w:name="_Toc98253945"/>
      <w:bookmarkStart w:id="1415" w:name="_Toc165173871"/>
      <w:bookmarkStart w:id="14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417" w:name="_Ref440881887"/>
      <w:bookmarkStart w:id="1418" w:name="_Toc498523835"/>
      <w:r w:rsidRPr="00F647F7">
        <w:lastRenderedPageBreak/>
        <w:t xml:space="preserve">Справка о материально-технических ресурсах (форма </w:t>
      </w:r>
      <w:r w:rsidR="00B8118F">
        <w:t>9</w:t>
      </w:r>
      <w:r w:rsidRPr="00F647F7">
        <w:t>)</w:t>
      </w:r>
      <w:bookmarkEnd w:id="1411"/>
      <w:bookmarkEnd w:id="1412"/>
      <w:bookmarkEnd w:id="1413"/>
      <w:bookmarkEnd w:id="1414"/>
      <w:bookmarkEnd w:id="1415"/>
      <w:bookmarkEnd w:id="1416"/>
      <w:bookmarkEnd w:id="1417"/>
      <w:bookmarkEnd w:id="1418"/>
    </w:p>
    <w:p w:rsidR="004F4D80" w:rsidRPr="00D904EF" w:rsidRDefault="004F4D80" w:rsidP="004F4D80">
      <w:pPr>
        <w:pStyle w:val="3"/>
        <w:rPr>
          <w:szCs w:val="24"/>
        </w:rPr>
      </w:pPr>
      <w:bookmarkStart w:id="1419" w:name="_Toc98253946"/>
      <w:bookmarkStart w:id="1420" w:name="_Toc157248198"/>
      <w:bookmarkStart w:id="1421" w:name="_Toc157496567"/>
      <w:bookmarkStart w:id="1422" w:name="_Toc158206106"/>
      <w:bookmarkStart w:id="1423" w:name="_Toc164057791"/>
      <w:bookmarkStart w:id="1424" w:name="_Toc164137141"/>
      <w:bookmarkStart w:id="1425" w:name="_Toc164161301"/>
      <w:bookmarkStart w:id="1426" w:name="_Toc165173872"/>
      <w:bookmarkStart w:id="1427" w:name="_Toc439170696"/>
      <w:bookmarkStart w:id="1428" w:name="_Toc439172798"/>
      <w:bookmarkStart w:id="1429" w:name="_Toc439173242"/>
      <w:bookmarkStart w:id="1430" w:name="_Toc439238238"/>
      <w:bookmarkStart w:id="1431" w:name="_Toc439252785"/>
      <w:bookmarkStart w:id="1432" w:name="_Toc439323759"/>
      <w:bookmarkStart w:id="1433" w:name="_Toc440361396"/>
      <w:bookmarkStart w:id="1434" w:name="_Toc440376278"/>
      <w:bookmarkStart w:id="1435" w:name="_Toc440382536"/>
      <w:bookmarkStart w:id="1436" w:name="_Toc440447206"/>
      <w:bookmarkStart w:id="1437" w:name="_Toc440620886"/>
      <w:bookmarkStart w:id="1438" w:name="_Toc440631521"/>
      <w:bookmarkStart w:id="1439" w:name="_Toc440875760"/>
      <w:bookmarkStart w:id="1440" w:name="_Toc441131784"/>
      <w:bookmarkStart w:id="1441" w:name="_Toc468352933"/>
      <w:bookmarkStart w:id="1442" w:name="_Toc468355917"/>
      <w:bookmarkStart w:id="1443" w:name="_Toc469480801"/>
      <w:bookmarkStart w:id="1444" w:name="_Toc471898621"/>
      <w:bookmarkStart w:id="1445" w:name="_Toc498523836"/>
      <w:r w:rsidRPr="00D904EF">
        <w:rPr>
          <w:szCs w:val="24"/>
        </w:rPr>
        <w:t>Форма Справки о материально-технических ресурсах</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446" w:name="_Toc98253947"/>
      <w:bookmarkStart w:id="1447" w:name="_Toc157248199"/>
      <w:bookmarkStart w:id="1448" w:name="_Toc157496568"/>
      <w:bookmarkStart w:id="1449" w:name="_Toc158206107"/>
      <w:bookmarkStart w:id="1450" w:name="_Toc164057792"/>
      <w:bookmarkStart w:id="1451" w:name="_Toc164137142"/>
      <w:bookmarkStart w:id="1452" w:name="_Toc164161302"/>
      <w:bookmarkStart w:id="1453" w:name="_Toc165173873"/>
    </w:p>
    <w:p w:rsidR="004F4D80" w:rsidRPr="00D904EF" w:rsidRDefault="004F4D80" w:rsidP="004F4D80">
      <w:pPr>
        <w:pStyle w:val="3"/>
        <w:rPr>
          <w:szCs w:val="24"/>
        </w:rPr>
      </w:pPr>
      <w:bookmarkStart w:id="1454" w:name="_Toc439170697"/>
      <w:bookmarkStart w:id="1455" w:name="_Toc439172799"/>
      <w:bookmarkStart w:id="1456" w:name="_Toc439173243"/>
      <w:bookmarkStart w:id="1457" w:name="_Toc439238239"/>
      <w:bookmarkStart w:id="1458" w:name="_Toc439252786"/>
      <w:bookmarkStart w:id="1459" w:name="_Toc439323760"/>
      <w:bookmarkStart w:id="1460" w:name="_Toc440361397"/>
      <w:bookmarkStart w:id="1461" w:name="_Toc440376279"/>
      <w:bookmarkStart w:id="1462" w:name="_Toc440382537"/>
      <w:bookmarkStart w:id="1463" w:name="_Toc440447207"/>
      <w:bookmarkStart w:id="1464" w:name="_Toc440620887"/>
      <w:bookmarkStart w:id="1465" w:name="_Toc440631522"/>
      <w:bookmarkStart w:id="1466" w:name="_Toc440875761"/>
      <w:bookmarkStart w:id="1467" w:name="_Toc441131785"/>
      <w:bookmarkStart w:id="1468" w:name="_Toc468352934"/>
      <w:bookmarkStart w:id="1469" w:name="_Toc468355918"/>
      <w:bookmarkStart w:id="1470" w:name="_Toc469480802"/>
      <w:bookmarkStart w:id="1471" w:name="_Toc471898622"/>
      <w:bookmarkStart w:id="1472" w:name="_Toc498523837"/>
      <w:r w:rsidRPr="00D904EF">
        <w:rPr>
          <w:szCs w:val="24"/>
        </w:rPr>
        <w:lastRenderedPageBreak/>
        <w:t>Инструкции по заполнению</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73" w:name="_Ref55336398"/>
      <w:bookmarkStart w:id="1474" w:name="_Toc57314678"/>
      <w:bookmarkStart w:id="1475" w:name="_Toc69728992"/>
      <w:bookmarkStart w:id="1476" w:name="_Toc98253948"/>
      <w:bookmarkStart w:id="1477" w:name="_Toc165173874"/>
      <w:bookmarkStart w:id="147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79" w:name="_Ref440881894"/>
      <w:bookmarkStart w:id="1480" w:name="_Toc498523838"/>
      <w:r w:rsidRPr="00F647F7">
        <w:lastRenderedPageBreak/>
        <w:t xml:space="preserve">Справка о кадровых ресурсах (форма </w:t>
      </w:r>
      <w:r w:rsidR="00B8118F">
        <w:t>10</w:t>
      </w:r>
      <w:r w:rsidRPr="00F647F7">
        <w:t>)</w:t>
      </w:r>
      <w:bookmarkEnd w:id="1473"/>
      <w:bookmarkEnd w:id="1474"/>
      <w:bookmarkEnd w:id="1475"/>
      <w:bookmarkEnd w:id="1476"/>
      <w:bookmarkEnd w:id="1477"/>
      <w:bookmarkEnd w:id="1478"/>
      <w:bookmarkEnd w:id="1479"/>
      <w:bookmarkEnd w:id="1480"/>
    </w:p>
    <w:p w:rsidR="004F4D80" w:rsidRPr="00D904EF" w:rsidRDefault="004F4D80" w:rsidP="004F4D80">
      <w:pPr>
        <w:pStyle w:val="3"/>
        <w:rPr>
          <w:szCs w:val="24"/>
        </w:rPr>
      </w:pPr>
      <w:bookmarkStart w:id="1481" w:name="_Toc98253949"/>
      <w:bookmarkStart w:id="1482" w:name="_Toc157248201"/>
      <w:bookmarkStart w:id="1483" w:name="_Toc157496570"/>
      <w:bookmarkStart w:id="1484" w:name="_Toc158206109"/>
      <w:bookmarkStart w:id="1485" w:name="_Toc164057794"/>
      <w:bookmarkStart w:id="1486" w:name="_Toc164137144"/>
      <w:bookmarkStart w:id="1487" w:name="_Toc164161304"/>
      <w:bookmarkStart w:id="1488" w:name="_Toc165173875"/>
      <w:bookmarkStart w:id="1489" w:name="_Toc439170699"/>
      <w:bookmarkStart w:id="1490" w:name="_Toc439172801"/>
      <w:bookmarkStart w:id="1491" w:name="_Toc439173245"/>
      <w:bookmarkStart w:id="1492" w:name="_Toc439238241"/>
      <w:bookmarkStart w:id="1493" w:name="_Toc439252788"/>
      <w:bookmarkStart w:id="1494" w:name="_Toc439323762"/>
      <w:bookmarkStart w:id="1495" w:name="_Toc440361399"/>
      <w:bookmarkStart w:id="1496" w:name="_Toc440376281"/>
      <w:bookmarkStart w:id="1497" w:name="_Toc440382539"/>
      <w:bookmarkStart w:id="1498" w:name="_Toc440447209"/>
      <w:bookmarkStart w:id="1499" w:name="_Toc440620889"/>
      <w:bookmarkStart w:id="1500" w:name="_Toc440631524"/>
      <w:bookmarkStart w:id="1501" w:name="_Toc440875763"/>
      <w:bookmarkStart w:id="1502" w:name="_Toc441131787"/>
      <w:bookmarkStart w:id="1503" w:name="_Toc468352936"/>
      <w:bookmarkStart w:id="1504" w:name="_Toc468355920"/>
      <w:bookmarkStart w:id="1505" w:name="_Toc469480804"/>
      <w:bookmarkStart w:id="1506" w:name="_Toc471898624"/>
      <w:bookmarkStart w:id="1507" w:name="_Toc498523839"/>
      <w:r w:rsidRPr="00D904EF">
        <w:rPr>
          <w:szCs w:val="24"/>
        </w:rPr>
        <w:t>Форма Справки о кадровых ресурсах</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08" w:name="_Toc98253950"/>
      <w:bookmarkStart w:id="1509" w:name="_Toc157248202"/>
      <w:bookmarkStart w:id="1510" w:name="_Toc157496571"/>
      <w:bookmarkStart w:id="1511" w:name="_Toc158206110"/>
      <w:bookmarkStart w:id="1512" w:name="_Toc164057795"/>
      <w:bookmarkStart w:id="1513" w:name="_Toc164137145"/>
      <w:bookmarkStart w:id="1514" w:name="_Toc164161305"/>
      <w:bookmarkStart w:id="1515" w:name="_Toc165173876"/>
      <w:r>
        <w:rPr>
          <w:b/>
          <w:szCs w:val="24"/>
        </w:rPr>
        <w:br w:type="page"/>
      </w:r>
    </w:p>
    <w:p w:rsidR="004F4D80" w:rsidRPr="00D904EF" w:rsidRDefault="004F4D80" w:rsidP="004F4D80">
      <w:pPr>
        <w:pStyle w:val="3"/>
        <w:rPr>
          <w:szCs w:val="24"/>
        </w:rPr>
      </w:pPr>
      <w:bookmarkStart w:id="1516" w:name="_Toc439170700"/>
      <w:bookmarkStart w:id="1517" w:name="_Toc439172802"/>
      <w:bookmarkStart w:id="1518" w:name="_Toc439173246"/>
      <w:bookmarkStart w:id="1519" w:name="_Toc439238242"/>
      <w:bookmarkStart w:id="1520" w:name="_Toc439252789"/>
      <w:bookmarkStart w:id="1521" w:name="_Toc439323763"/>
      <w:bookmarkStart w:id="1522" w:name="_Toc440361400"/>
      <w:bookmarkStart w:id="1523" w:name="_Toc440376282"/>
      <w:bookmarkStart w:id="1524" w:name="_Toc440382540"/>
      <w:bookmarkStart w:id="1525" w:name="_Toc440447210"/>
      <w:bookmarkStart w:id="1526" w:name="_Toc440620890"/>
      <w:bookmarkStart w:id="1527" w:name="_Toc440631525"/>
      <w:bookmarkStart w:id="1528" w:name="_Toc440875764"/>
      <w:bookmarkStart w:id="1529" w:name="_Toc441131788"/>
      <w:bookmarkStart w:id="1530" w:name="_Toc468352937"/>
      <w:bookmarkStart w:id="1531" w:name="_Toc468355921"/>
      <w:bookmarkStart w:id="1532" w:name="_Toc469480805"/>
      <w:bookmarkStart w:id="1533" w:name="_Toc471898625"/>
      <w:bookmarkStart w:id="1534" w:name="_Toc498523840"/>
      <w:r w:rsidRPr="00D904EF">
        <w:rPr>
          <w:szCs w:val="24"/>
        </w:rPr>
        <w:lastRenderedPageBreak/>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535" w:name="_Toc165173881"/>
      <w:bookmarkStart w:id="1536" w:name="_Ref194749267"/>
      <w:bookmarkStart w:id="1537" w:name="_Toc423423677"/>
      <w:bookmarkStart w:id="1538" w:name="_Ref440271993"/>
      <w:bookmarkStart w:id="1539" w:name="_Ref440274659"/>
      <w:bookmarkStart w:id="1540" w:name="_Toc498523841"/>
      <w:bookmarkStart w:id="1541" w:name="_Ref90381523"/>
      <w:bookmarkStart w:id="1542" w:name="_Toc90385124"/>
      <w:bookmarkStart w:id="1543" w:name="_Ref96861029"/>
      <w:bookmarkStart w:id="1544" w:name="_Toc97651410"/>
      <w:bookmarkStart w:id="1545"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535"/>
      <w:bookmarkEnd w:id="1536"/>
      <w:bookmarkEnd w:id="1537"/>
      <w:bookmarkEnd w:id="1538"/>
      <w:bookmarkEnd w:id="1539"/>
      <w:bookmarkEnd w:id="1540"/>
    </w:p>
    <w:p w:rsidR="004F4D80" w:rsidRPr="00D904EF" w:rsidRDefault="004F4D80" w:rsidP="004F4D80">
      <w:pPr>
        <w:pStyle w:val="3"/>
        <w:rPr>
          <w:szCs w:val="24"/>
        </w:rPr>
      </w:pPr>
      <w:bookmarkStart w:id="1546" w:name="_Toc97651411"/>
      <w:bookmarkStart w:id="1547" w:name="_Toc98253956"/>
      <w:bookmarkStart w:id="1548" w:name="_Toc157248208"/>
      <w:bookmarkStart w:id="1549" w:name="_Toc157496577"/>
      <w:bookmarkStart w:id="1550" w:name="_Toc158206116"/>
      <w:bookmarkStart w:id="1551" w:name="_Toc164057801"/>
      <w:bookmarkStart w:id="1552" w:name="_Toc164137151"/>
      <w:bookmarkStart w:id="1553" w:name="_Toc164161311"/>
      <w:bookmarkStart w:id="1554" w:name="_Toc165173882"/>
      <w:bookmarkStart w:id="1555" w:name="_Toc439170702"/>
      <w:bookmarkStart w:id="1556" w:name="_Toc439172804"/>
      <w:bookmarkStart w:id="1557" w:name="_Toc439173248"/>
      <w:bookmarkStart w:id="1558" w:name="_Toc439238244"/>
      <w:bookmarkStart w:id="1559" w:name="_Toc439252791"/>
      <w:bookmarkStart w:id="1560" w:name="_Toc439323765"/>
      <w:bookmarkStart w:id="1561" w:name="_Toc440361402"/>
      <w:bookmarkStart w:id="1562" w:name="_Toc440376284"/>
      <w:bookmarkStart w:id="1563" w:name="_Toc440382542"/>
      <w:bookmarkStart w:id="1564" w:name="_Toc440447212"/>
      <w:bookmarkStart w:id="1565" w:name="_Toc440620892"/>
      <w:bookmarkStart w:id="1566" w:name="_Toc440631527"/>
      <w:bookmarkStart w:id="1567" w:name="_Toc440875766"/>
      <w:bookmarkStart w:id="1568" w:name="_Toc441131790"/>
      <w:bookmarkStart w:id="1569" w:name="_Toc468352939"/>
      <w:bookmarkStart w:id="1570" w:name="_Toc468355923"/>
      <w:bookmarkStart w:id="1571" w:name="_Toc469480807"/>
      <w:bookmarkStart w:id="1572" w:name="_Toc471898627"/>
      <w:bookmarkStart w:id="1573" w:name="_Toc49852384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аффилированности с лицами, являющимися </w:t>
      </w:r>
      <w:r w:rsidRPr="00474B7D">
        <w:rPr>
          <w:b/>
          <w:i/>
          <w:sz w:val="24"/>
          <w:szCs w:val="24"/>
        </w:rPr>
        <w:t>{указывается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r w:rsidRPr="00474B7D">
        <w:rPr>
          <w:b/>
          <w:i/>
          <w:sz w:val="24"/>
          <w:szCs w:val="24"/>
        </w:rPr>
        <w:t>аффилированность };</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r w:rsidRPr="00474B7D">
        <w:rPr>
          <w:b/>
          <w:i/>
          <w:sz w:val="24"/>
          <w:szCs w:val="24"/>
        </w:rPr>
        <w:t>аффилированность };</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74" w:name="_Toc97651412"/>
      <w:bookmarkStart w:id="1575" w:name="_Toc98253957"/>
      <w:bookmarkStart w:id="1576" w:name="_Toc157248209"/>
      <w:bookmarkStart w:id="1577" w:name="_Toc157496578"/>
      <w:bookmarkStart w:id="1578" w:name="_Toc158206117"/>
      <w:bookmarkStart w:id="1579" w:name="_Toc164057802"/>
      <w:bookmarkStart w:id="1580" w:name="_Toc164137152"/>
      <w:bookmarkStart w:id="1581" w:name="_Toc164161312"/>
      <w:bookmarkStart w:id="1582" w:name="_Toc165173883"/>
      <w:r>
        <w:rPr>
          <w:b/>
          <w:szCs w:val="24"/>
        </w:rPr>
        <w:br w:type="page"/>
      </w:r>
    </w:p>
    <w:p w:rsidR="004F4D80" w:rsidRPr="00D904EF" w:rsidRDefault="004F4D80" w:rsidP="004F4D80">
      <w:pPr>
        <w:pStyle w:val="3"/>
        <w:rPr>
          <w:szCs w:val="24"/>
        </w:rPr>
      </w:pPr>
      <w:bookmarkStart w:id="1583" w:name="_Toc439170703"/>
      <w:bookmarkStart w:id="1584" w:name="_Toc439172805"/>
      <w:bookmarkStart w:id="1585" w:name="_Toc439173249"/>
      <w:bookmarkStart w:id="1586" w:name="_Toc439238245"/>
      <w:bookmarkStart w:id="1587" w:name="_Toc439252792"/>
      <w:bookmarkStart w:id="1588" w:name="_Toc439323766"/>
      <w:bookmarkStart w:id="1589" w:name="_Toc440361403"/>
      <w:bookmarkStart w:id="1590" w:name="_Toc440376285"/>
      <w:bookmarkStart w:id="1591" w:name="_Toc440382543"/>
      <w:bookmarkStart w:id="1592" w:name="_Toc440447213"/>
      <w:bookmarkStart w:id="1593" w:name="_Toc440620893"/>
      <w:bookmarkStart w:id="1594" w:name="_Toc440631528"/>
      <w:bookmarkStart w:id="1595" w:name="_Toc440875767"/>
      <w:bookmarkStart w:id="1596" w:name="_Toc441131791"/>
      <w:bookmarkStart w:id="1597" w:name="_Toc468352940"/>
      <w:bookmarkStart w:id="1598" w:name="_Toc468355924"/>
      <w:bookmarkStart w:id="1599" w:name="_Toc469480808"/>
      <w:bookmarkStart w:id="1600" w:name="_Toc471898628"/>
      <w:bookmarkStart w:id="1601" w:name="_Toc498523843"/>
      <w:r w:rsidRPr="00D904EF">
        <w:rPr>
          <w:szCs w:val="24"/>
        </w:rPr>
        <w:lastRenderedPageBreak/>
        <w:t>Инструкции по заполнению</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лиц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аффилированности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541"/>
    <w:bookmarkEnd w:id="1542"/>
    <w:bookmarkEnd w:id="1543"/>
    <w:bookmarkEnd w:id="1544"/>
    <w:bookmarkEnd w:id="154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602" w:name="_Toc318208007"/>
    </w:p>
    <w:p w:rsidR="004F4D80" w:rsidRPr="00454376" w:rsidRDefault="00454376" w:rsidP="00FB7116">
      <w:pPr>
        <w:pStyle w:val="2"/>
        <w:pageBreakBefore/>
        <w:tabs>
          <w:tab w:val="clear" w:pos="0"/>
          <w:tab w:val="clear" w:pos="1700"/>
          <w:tab w:val="num" w:pos="1134"/>
        </w:tabs>
        <w:spacing w:before="100" w:beforeAutospacing="1" w:after="100" w:afterAutospacing="1" w:line="240" w:lineRule="auto"/>
      </w:pPr>
      <w:bookmarkStart w:id="1603" w:name="_Toc423423680"/>
      <w:bookmarkStart w:id="1604" w:name="_Ref440272035"/>
      <w:bookmarkStart w:id="1605" w:name="_Ref440274733"/>
      <w:bookmarkStart w:id="1606" w:name="_Ref444178680"/>
      <w:bookmarkStart w:id="1607" w:name="_Toc498523844"/>
      <w:r w:rsidRPr="00454376">
        <w:lastRenderedPageBreak/>
        <w:t>Справка о цепочке собственников участника закупочной процедуры, включая бенефициаров (в том числе конечных)</w:t>
      </w:r>
      <w:r w:rsidR="004F4D80" w:rsidRPr="00454376">
        <w:t xml:space="preserve"> (форма 1</w:t>
      </w:r>
      <w:r w:rsidR="00635719" w:rsidRPr="00454376">
        <w:t>2</w:t>
      </w:r>
      <w:r w:rsidR="004F4D80" w:rsidRPr="00454376">
        <w:t>)</w:t>
      </w:r>
      <w:bookmarkEnd w:id="1602"/>
      <w:bookmarkEnd w:id="1603"/>
      <w:bookmarkEnd w:id="1604"/>
      <w:bookmarkEnd w:id="1605"/>
      <w:bookmarkEnd w:id="1606"/>
      <w:bookmarkEnd w:id="1607"/>
    </w:p>
    <w:p w:rsidR="004F4D80" w:rsidRPr="00454376" w:rsidRDefault="00454376" w:rsidP="004F4D80">
      <w:pPr>
        <w:pStyle w:val="3"/>
        <w:rPr>
          <w:szCs w:val="24"/>
        </w:rPr>
      </w:pPr>
      <w:bookmarkStart w:id="1608" w:name="_Toc343690584"/>
      <w:bookmarkStart w:id="1609" w:name="_Toc372294428"/>
      <w:bookmarkStart w:id="1610" w:name="_Toc379288896"/>
      <w:bookmarkStart w:id="1611" w:name="_Toc384734780"/>
      <w:bookmarkStart w:id="1612" w:name="_Toc396984078"/>
      <w:bookmarkStart w:id="1613" w:name="_Toc423423681"/>
      <w:bookmarkStart w:id="1614" w:name="_Toc439170710"/>
      <w:bookmarkStart w:id="1615" w:name="_Toc439172812"/>
      <w:bookmarkStart w:id="1616" w:name="_Toc439173253"/>
      <w:bookmarkStart w:id="1617" w:name="_Toc439238249"/>
      <w:bookmarkStart w:id="1618" w:name="_Toc439252796"/>
      <w:bookmarkStart w:id="1619" w:name="_Toc439323770"/>
      <w:bookmarkStart w:id="1620" w:name="_Toc440361405"/>
      <w:bookmarkStart w:id="1621" w:name="_Toc440376287"/>
      <w:bookmarkStart w:id="1622" w:name="_Toc440382545"/>
      <w:bookmarkStart w:id="1623" w:name="_Toc440447215"/>
      <w:bookmarkStart w:id="1624" w:name="_Toc440632376"/>
      <w:bookmarkStart w:id="1625" w:name="_Toc440875148"/>
      <w:bookmarkStart w:id="1626" w:name="_Toc441131135"/>
      <w:bookmarkStart w:id="1627" w:name="_Toc441572140"/>
      <w:bookmarkStart w:id="1628" w:name="_Toc441575232"/>
      <w:bookmarkStart w:id="1629" w:name="_Toc442195898"/>
      <w:bookmarkStart w:id="1630" w:name="_Toc442251940"/>
      <w:bookmarkStart w:id="1631" w:name="_Toc442258889"/>
      <w:bookmarkStart w:id="1632" w:name="_Toc442259129"/>
      <w:bookmarkStart w:id="1633" w:name="_Toc447292892"/>
      <w:bookmarkStart w:id="1634" w:name="_Toc461808964"/>
      <w:bookmarkStart w:id="1635" w:name="_Toc463514796"/>
      <w:bookmarkStart w:id="1636" w:name="_Toc466967523"/>
      <w:bookmarkStart w:id="1637" w:name="_Toc467574715"/>
      <w:bookmarkStart w:id="1638" w:name="_Toc468441758"/>
      <w:bookmarkStart w:id="1639" w:name="_Toc469480233"/>
      <w:bookmarkStart w:id="1640" w:name="_Toc472409262"/>
      <w:bookmarkStart w:id="1641" w:name="_Toc498417409"/>
      <w:bookmarkStart w:id="1642" w:name="_Toc498523845"/>
      <w:r w:rsidRPr="00454376">
        <w:rPr>
          <w:szCs w:val="24"/>
        </w:rPr>
        <w:t xml:space="preserve">Форма </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r w:rsidRPr="00454376">
        <w:rPr>
          <w:szCs w:val="24"/>
        </w:rPr>
        <w:t>справки о цепочке собственников участника закупочной процедуры, включая бенефициаров (в том числе конечных)</w:t>
      </w:r>
      <w:bookmarkEnd w:id="1641"/>
      <w:bookmarkEnd w:id="1642"/>
    </w:p>
    <w:p w:rsidR="004F4D80" w:rsidRPr="00454376" w:rsidRDefault="004F4D80" w:rsidP="004F4D80">
      <w:pPr>
        <w:tabs>
          <w:tab w:val="left" w:pos="4757"/>
        </w:tabs>
        <w:spacing w:line="240" w:lineRule="auto"/>
        <w:ind w:left="567" w:firstLine="0"/>
        <w:jc w:val="left"/>
        <w:rPr>
          <w:sz w:val="24"/>
          <w:szCs w:val="24"/>
        </w:rPr>
      </w:pPr>
      <w:r w:rsidRPr="00454376">
        <w:rPr>
          <w:sz w:val="24"/>
          <w:szCs w:val="24"/>
        </w:rPr>
        <w:t>Приложение 1</w:t>
      </w:r>
      <w:r w:rsidR="00553A57" w:rsidRPr="00454376">
        <w:rPr>
          <w:sz w:val="24"/>
          <w:szCs w:val="24"/>
        </w:rPr>
        <w:t>2</w:t>
      </w:r>
      <w:r w:rsidRPr="00454376">
        <w:rPr>
          <w:sz w:val="24"/>
          <w:szCs w:val="24"/>
        </w:rPr>
        <w:t xml:space="preserve"> к письму о подаче оферты</w:t>
      </w:r>
      <w:r w:rsidRPr="00454376">
        <w:rPr>
          <w:sz w:val="24"/>
          <w:szCs w:val="24"/>
        </w:rPr>
        <w:br/>
        <w:t>от «____»_____________ г. №__________</w:t>
      </w:r>
    </w:p>
    <w:p w:rsidR="004F4D80" w:rsidRPr="00454376" w:rsidRDefault="004F4D80" w:rsidP="004F4D80">
      <w:pPr>
        <w:spacing w:line="240" w:lineRule="auto"/>
        <w:ind w:firstLine="0"/>
        <w:rPr>
          <w:color w:val="000000"/>
        </w:rPr>
      </w:pPr>
    </w:p>
    <w:p w:rsidR="00454376" w:rsidRPr="00454376" w:rsidRDefault="00454376" w:rsidP="00454376">
      <w:pPr>
        <w:ind w:firstLine="0"/>
        <w:jc w:val="center"/>
        <w:rPr>
          <w:b/>
          <w:sz w:val="24"/>
          <w:szCs w:val="24"/>
        </w:rPr>
      </w:pPr>
      <w:r w:rsidRPr="00454376">
        <w:rPr>
          <w:b/>
          <w:sz w:val="24"/>
          <w:szCs w:val="24"/>
        </w:rPr>
        <w:t>Справка о цепочке собственников участника закупочной процедуры, включая бенефициаров (в том числе конечных) *</w:t>
      </w:r>
    </w:p>
    <w:p w:rsidR="00454376" w:rsidRPr="00454376" w:rsidRDefault="00454376" w:rsidP="00454376">
      <w:pPr>
        <w:spacing w:line="240" w:lineRule="auto"/>
        <w:ind w:firstLine="0"/>
        <w:rPr>
          <w:color w:val="000000"/>
          <w:sz w:val="24"/>
          <w:szCs w:val="24"/>
        </w:rPr>
      </w:pPr>
    </w:p>
    <w:p w:rsidR="00454376" w:rsidRPr="00454376" w:rsidRDefault="00454376" w:rsidP="00454376">
      <w:pPr>
        <w:spacing w:line="240" w:lineRule="auto"/>
        <w:ind w:firstLine="0"/>
        <w:rPr>
          <w:color w:val="000000"/>
          <w:sz w:val="24"/>
          <w:szCs w:val="24"/>
        </w:rPr>
      </w:pPr>
      <w:r w:rsidRPr="00454376">
        <w:rPr>
          <w:color w:val="000000"/>
          <w:sz w:val="24"/>
          <w:szCs w:val="24"/>
        </w:rPr>
        <w:t>Наименование и адрес Участника: __________________________________________</w:t>
      </w:r>
    </w:p>
    <w:p w:rsidR="00454376" w:rsidRPr="00454376" w:rsidRDefault="00454376" w:rsidP="00454376">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454376" w:rsidRPr="00454376" w:rsidTr="009F3986">
        <w:trPr>
          <w:trHeight w:val="331"/>
        </w:trPr>
        <w:tc>
          <w:tcPr>
            <w:tcW w:w="453" w:type="dxa"/>
            <w:vMerge w:val="restart"/>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 п./п.</w:t>
            </w:r>
          </w:p>
        </w:tc>
        <w:tc>
          <w:tcPr>
            <w:tcW w:w="5952" w:type="dxa"/>
            <w:gridSpan w:val="6"/>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об организации</w:t>
            </w:r>
          </w:p>
        </w:tc>
        <w:tc>
          <w:tcPr>
            <w:tcW w:w="570" w:type="dxa"/>
            <w:vMerge w:val="restart"/>
            <w:shd w:val="clear" w:color="auto" w:fill="auto"/>
            <w:vAlign w:val="center"/>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w:t>
            </w:r>
          </w:p>
        </w:tc>
        <w:tc>
          <w:tcPr>
            <w:tcW w:w="8647" w:type="dxa"/>
            <w:gridSpan w:val="7"/>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3" w:type="dxa"/>
            <w:vMerge/>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56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5"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 краткое</w:t>
            </w:r>
          </w:p>
        </w:tc>
        <w:tc>
          <w:tcPr>
            <w:tcW w:w="879"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Код ОКВЭД</w:t>
            </w:r>
          </w:p>
        </w:tc>
        <w:tc>
          <w:tcPr>
            <w:tcW w:w="124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Ф.И.О. руководителя</w:t>
            </w:r>
          </w:p>
        </w:tc>
        <w:tc>
          <w:tcPr>
            <w:tcW w:w="1556"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p>
        </w:tc>
        <w:tc>
          <w:tcPr>
            <w:tcW w:w="55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709"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Наименование/ФИО</w:t>
            </w:r>
          </w:p>
        </w:tc>
        <w:tc>
          <w:tcPr>
            <w:tcW w:w="1275"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Адрес регистрации</w:t>
            </w:r>
          </w:p>
        </w:tc>
        <w:tc>
          <w:tcPr>
            <w:tcW w:w="1701"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shd w:val="clear" w:color="auto" w:fill="auto"/>
            <w:vAlign w:val="center"/>
            <w:hideMark/>
          </w:tcPr>
          <w:p w:rsidR="00454376" w:rsidRPr="00454376" w:rsidRDefault="00454376" w:rsidP="00A8626B">
            <w:pPr>
              <w:spacing w:line="240" w:lineRule="auto"/>
              <w:ind w:right="-108" w:firstLine="0"/>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3"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2</w:t>
            </w:r>
          </w:p>
        </w:tc>
        <w:tc>
          <w:tcPr>
            <w:tcW w:w="56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3</w:t>
            </w:r>
          </w:p>
        </w:tc>
        <w:tc>
          <w:tcPr>
            <w:tcW w:w="1135"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4</w:t>
            </w:r>
          </w:p>
        </w:tc>
        <w:tc>
          <w:tcPr>
            <w:tcW w:w="879"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5</w:t>
            </w:r>
          </w:p>
        </w:tc>
        <w:tc>
          <w:tcPr>
            <w:tcW w:w="124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6</w:t>
            </w:r>
          </w:p>
        </w:tc>
        <w:tc>
          <w:tcPr>
            <w:tcW w:w="1556"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7</w:t>
            </w:r>
          </w:p>
        </w:tc>
        <w:tc>
          <w:tcPr>
            <w:tcW w:w="570"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8</w:t>
            </w:r>
          </w:p>
        </w:tc>
        <w:tc>
          <w:tcPr>
            <w:tcW w:w="55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9</w:t>
            </w:r>
          </w:p>
        </w:tc>
        <w:tc>
          <w:tcPr>
            <w:tcW w:w="709"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10</w:t>
            </w:r>
          </w:p>
        </w:tc>
        <w:tc>
          <w:tcPr>
            <w:tcW w:w="113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1275"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1701"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1702"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14</w:t>
            </w:r>
          </w:p>
        </w:tc>
        <w:tc>
          <w:tcPr>
            <w:tcW w:w="1572"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15</w:t>
            </w: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bl>
    <w:p w:rsidR="00454376" w:rsidRPr="00454376" w:rsidRDefault="00454376" w:rsidP="00454376">
      <w:pPr>
        <w:spacing w:line="240" w:lineRule="auto"/>
        <w:rPr>
          <w:color w:val="000000"/>
        </w:rPr>
      </w:pP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F4D80">
      <w:pPr>
        <w:spacing w:line="240" w:lineRule="auto"/>
        <w:ind w:right="3684"/>
        <w:jc w:val="center"/>
        <w:rPr>
          <w:color w:val="000000"/>
          <w:vertAlign w:val="superscript"/>
        </w:rPr>
      </w:pPr>
      <w:r w:rsidRPr="00454376">
        <w:rPr>
          <w:color w:val="000000"/>
          <w:vertAlign w:val="superscript"/>
        </w:rPr>
        <w:t>(подпись, М.П.)</w:t>
      </w: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54376">
      <w:pPr>
        <w:spacing w:line="240" w:lineRule="auto"/>
        <w:ind w:right="3684"/>
        <w:jc w:val="center"/>
      </w:pPr>
      <w:r w:rsidRPr="00454376">
        <w:rPr>
          <w:color w:val="000000"/>
          <w:vertAlign w:val="superscript"/>
        </w:rPr>
        <w:t>(фамилия, имя, отчество подписавшего, должность)</w:t>
      </w:r>
    </w:p>
    <w:p w:rsidR="004F4D80" w:rsidRPr="00454376" w:rsidRDefault="004F4D80" w:rsidP="004F4D80">
      <w:pPr>
        <w:pBdr>
          <w:bottom w:val="single" w:sz="4" w:space="1" w:color="auto"/>
        </w:pBdr>
        <w:shd w:val="clear" w:color="auto" w:fill="E0E0E0"/>
        <w:ind w:right="21" w:firstLine="0"/>
        <w:jc w:val="center"/>
        <w:rPr>
          <w:b/>
          <w:color w:val="000000"/>
          <w:spacing w:val="36"/>
        </w:rPr>
      </w:pPr>
      <w:r w:rsidRPr="00454376">
        <w:rPr>
          <w:b/>
          <w:color w:val="000000"/>
          <w:spacing w:val="36"/>
        </w:rPr>
        <w:t>конец формы</w:t>
      </w:r>
    </w:p>
    <w:p w:rsidR="004F4D80" w:rsidRPr="00454376" w:rsidRDefault="004F4D80" w:rsidP="004F4D80">
      <w:pPr>
        <w:pStyle w:val="3"/>
        <w:rPr>
          <w:sz w:val="22"/>
        </w:rPr>
        <w:sectPr w:rsidR="004F4D80" w:rsidRPr="00454376" w:rsidSect="00FB7116">
          <w:pgSz w:w="16838" w:h="11906" w:orient="landscape" w:code="9"/>
          <w:pgMar w:top="1134" w:right="680" w:bottom="567" w:left="539" w:header="680" w:footer="278" w:gutter="0"/>
          <w:cols w:space="708"/>
          <w:titlePg/>
          <w:docGrid w:linePitch="360"/>
        </w:sectPr>
      </w:pPr>
    </w:p>
    <w:p w:rsidR="004F4D80" w:rsidRPr="00454376" w:rsidRDefault="004F4D80" w:rsidP="004F4D80">
      <w:pPr>
        <w:pStyle w:val="3"/>
        <w:rPr>
          <w:szCs w:val="24"/>
        </w:rPr>
      </w:pPr>
      <w:bookmarkStart w:id="1643" w:name="_Toc343690585"/>
      <w:bookmarkStart w:id="1644" w:name="_Toc372294429"/>
      <w:bookmarkStart w:id="1645" w:name="_Toc379288897"/>
      <w:bookmarkStart w:id="1646" w:name="_Toc384734781"/>
      <w:bookmarkStart w:id="1647" w:name="_Toc396984079"/>
      <w:bookmarkStart w:id="1648" w:name="_Toc423423682"/>
      <w:bookmarkStart w:id="1649" w:name="_Toc439170711"/>
      <w:bookmarkStart w:id="1650" w:name="_Toc439172813"/>
      <w:bookmarkStart w:id="1651" w:name="_Toc439173254"/>
      <w:bookmarkStart w:id="1652" w:name="_Toc439238250"/>
      <w:bookmarkStart w:id="1653" w:name="_Toc439252797"/>
      <w:bookmarkStart w:id="1654" w:name="_Toc439323771"/>
      <w:bookmarkStart w:id="1655" w:name="_Toc440361406"/>
      <w:bookmarkStart w:id="1656" w:name="_Toc440376288"/>
      <w:bookmarkStart w:id="1657" w:name="_Toc440382546"/>
      <w:bookmarkStart w:id="1658" w:name="_Toc440447216"/>
      <w:bookmarkStart w:id="1659" w:name="_Toc440620896"/>
      <w:bookmarkStart w:id="1660" w:name="_Toc440631531"/>
      <w:bookmarkStart w:id="1661" w:name="_Toc440875770"/>
      <w:bookmarkStart w:id="1662" w:name="_Toc441131794"/>
      <w:bookmarkStart w:id="1663" w:name="_Toc468352943"/>
      <w:bookmarkStart w:id="1664" w:name="_Toc468355927"/>
      <w:bookmarkStart w:id="1665" w:name="_Toc469480811"/>
      <w:bookmarkStart w:id="1666" w:name="_Toc471898631"/>
      <w:bookmarkStart w:id="1667" w:name="_Toc498523846"/>
      <w:r w:rsidRPr="00454376">
        <w:rPr>
          <w:szCs w:val="24"/>
        </w:rPr>
        <w:lastRenderedPageBreak/>
        <w:t>Инструкции по заполнению</w:t>
      </w:r>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4F4D80" w:rsidRPr="00454376" w:rsidRDefault="00C236C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Участник</w:t>
      </w:r>
      <w:r w:rsidR="004F4D80" w:rsidRPr="00454376">
        <w:rPr>
          <w:sz w:val="24"/>
          <w:szCs w:val="24"/>
        </w:rPr>
        <w:t xml:space="preserve"> указывает дату и номер заявки в соответствии с письмом о подаче оферты </w:t>
      </w:r>
      <w:r w:rsidR="00D90031" w:rsidRPr="00454376">
        <w:rPr>
          <w:sz w:val="24"/>
          <w:szCs w:val="24"/>
        </w:rPr>
        <w:t xml:space="preserve">(подраздел </w:t>
      </w:r>
      <w:r w:rsidR="001B34FA">
        <w:fldChar w:fldCharType="begin"/>
      </w:r>
      <w:r w:rsidR="001B34FA">
        <w:instrText xml:space="preserve"> REF _Ref55336310 \r \h  \* MERGEFORMAT </w:instrText>
      </w:r>
      <w:r w:rsidR="001B34FA">
        <w:fldChar w:fldCharType="separate"/>
      </w:r>
      <w:r w:rsidR="007D4D58" w:rsidRPr="007D4D58">
        <w:rPr>
          <w:sz w:val="24"/>
          <w:szCs w:val="24"/>
        </w:rPr>
        <w:t>5.1</w:t>
      </w:r>
      <w:r w:rsidR="001B34FA">
        <w:fldChar w:fldCharType="end"/>
      </w:r>
      <w:r w:rsidR="00D90031" w:rsidRPr="00454376">
        <w:rPr>
          <w:sz w:val="24"/>
          <w:szCs w:val="24"/>
        </w:rPr>
        <w:t>)</w:t>
      </w:r>
      <w:r w:rsidR="004F4D80" w:rsidRPr="00454376">
        <w:rPr>
          <w:sz w:val="24"/>
          <w:szCs w:val="24"/>
        </w:rPr>
        <w:t>.</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Указывается полное наименование юридического лица с расшифровкой его организационно-правовой формы,</w:t>
      </w:r>
      <w:r w:rsidRPr="00454376">
        <w:rPr>
          <w:sz w:val="24"/>
          <w:szCs w:val="24"/>
        </w:rPr>
        <w:t xml:space="preserve"> адрес Участника.</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Изменение формы справки недопустимо.</w:t>
      </w:r>
    </w:p>
    <w:p w:rsidR="00454376" w:rsidRPr="00454376" w:rsidRDefault="00454376" w:rsidP="00454376">
      <w:pPr>
        <w:pStyle w:val="aff6"/>
        <w:numPr>
          <w:ilvl w:val="3"/>
          <w:numId w:val="1"/>
        </w:numPr>
        <w:suppressAutoHyphens w:val="0"/>
        <w:spacing w:before="100" w:beforeAutospacing="1" w:line="240" w:lineRule="auto"/>
        <w:rPr>
          <w:snapToGrid w:val="0"/>
          <w:sz w:val="24"/>
          <w:szCs w:val="24"/>
        </w:rPr>
      </w:pPr>
      <w:r w:rsidRPr="00454376">
        <w:rPr>
          <w:snapToGrid w:val="0"/>
          <w:sz w:val="24"/>
          <w:szCs w:val="24"/>
        </w:rPr>
        <w:t>Графы (поля) таблицы должны содержать информацию, касающуюся только этой графы (поля).</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(№2) и «ОГРН» (№3) - указываются регистрационные данные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(№9) и «ОГРН» (№10) - указываются регистрационные данные собственников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 «Наименование краткое» (№4) - указывается краткое наименование </w:t>
      </w:r>
      <w:r w:rsidR="00C236C0" w:rsidRPr="00454376">
        <w:rPr>
          <w:sz w:val="24"/>
          <w:szCs w:val="24"/>
        </w:rPr>
        <w:t>Участник</w:t>
      </w:r>
      <w:r w:rsidRPr="0045437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«Код ОКВЭД» (№5) - указывается код (основные коды) ОКВЭД.</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«Серия и номер документа, удостоверяющего личность руководителя</w:t>
      </w:r>
      <w:r w:rsidRPr="00D27071">
        <w:rPr>
          <w:sz w:val="24"/>
          <w:szCs w:val="24"/>
        </w:rPr>
        <w:t>»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454376">
        <w:rPr>
          <w:sz w:val="24"/>
          <w:szCs w:val="24"/>
        </w:rPr>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54376" w:rsidRPr="00454376" w:rsidRDefault="00454376" w:rsidP="00454376">
      <w:pPr>
        <w:pStyle w:val="aff6"/>
        <w:numPr>
          <w:ilvl w:val="3"/>
          <w:numId w:val="1"/>
        </w:numPr>
        <w:suppressAutoHyphens w:val="0"/>
        <w:spacing w:before="100" w:beforeAutospacing="1" w:line="240" w:lineRule="auto"/>
        <w:rPr>
          <w:sz w:val="24"/>
          <w:szCs w:val="24"/>
        </w:rPr>
      </w:pPr>
      <w:bookmarkStart w:id="1668" w:name="_Toc329588495"/>
      <w:bookmarkStart w:id="1669" w:name="_Toc423423683"/>
      <w:bookmarkStart w:id="1670" w:name="_Ref440272051"/>
      <w:bookmarkStart w:id="1671" w:name="_Ref440274744"/>
      <w:r w:rsidRPr="0045437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454376">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54376">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454376" w:rsidRPr="00454376" w:rsidRDefault="00454376" w:rsidP="00454376">
      <w:pPr>
        <w:pStyle w:val="aff6"/>
        <w:numPr>
          <w:ilvl w:val="3"/>
          <w:numId w:val="1"/>
        </w:numPr>
        <w:suppressAutoHyphens w:val="0"/>
        <w:spacing w:before="100" w:beforeAutospacing="1" w:line="240" w:lineRule="auto"/>
        <w:rPr>
          <w:bCs w:val="0"/>
          <w:sz w:val="24"/>
          <w:szCs w:val="24"/>
        </w:rPr>
      </w:pPr>
      <w:r w:rsidRPr="00454376">
        <w:rPr>
          <w:sz w:val="24"/>
          <w:szCs w:val="24"/>
        </w:rPr>
        <w:br w:type="page"/>
      </w:r>
      <w:r w:rsidRPr="00454376">
        <w:rPr>
          <w:b/>
          <w:bCs w:val="0"/>
          <w:caps/>
          <w:sz w:val="24"/>
          <w:szCs w:val="24"/>
        </w:rPr>
        <w:lastRenderedPageBreak/>
        <w:t>Пример заполнения</w:t>
      </w:r>
      <w:r w:rsidRPr="00454376">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454376" w:rsidRPr="00454376" w:rsidTr="009F398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left"/>
              <w:rPr>
                <w:rFonts w:ascii="Calibri" w:hAnsi="Calibri" w:cs="Calibri"/>
                <w:color w:val="000000"/>
                <w:sz w:val="24"/>
                <w:szCs w:val="24"/>
              </w:rPr>
            </w:pPr>
            <w:r w:rsidRPr="00454376">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center"/>
              <w:rPr>
                <w:b/>
                <w:color w:val="000000"/>
                <w:sz w:val="24"/>
                <w:szCs w:val="24"/>
              </w:rPr>
            </w:pPr>
            <w:r w:rsidRPr="00454376">
              <w:rPr>
                <w:b/>
                <w:bCs w:val="0"/>
                <w:sz w:val="24"/>
                <w:szCs w:val="24"/>
              </w:rPr>
              <w:t>Справка о цепочке собственников участника закупочной процедуры, включая бенефициаров (в том числе конечных)</w:t>
            </w:r>
          </w:p>
          <w:p w:rsidR="00454376" w:rsidRPr="00454376" w:rsidRDefault="00454376" w:rsidP="00454376">
            <w:pPr>
              <w:spacing w:line="240" w:lineRule="auto"/>
              <w:jc w:val="center"/>
              <w:rPr>
                <w:b/>
                <w:color w:val="000000"/>
                <w:sz w:val="24"/>
                <w:szCs w:val="24"/>
                <w:u w:val="single"/>
              </w:rPr>
            </w:pPr>
          </w:p>
          <w:p w:rsidR="00454376" w:rsidRPr="00454376" w:rsidRDefault="00454376" w:rsidP="00454376">
            <w:pPr>
              <w:spacing w:line="240" w:lineRule="auto"/>
              <w:ind w:firstLine="0"/>
              <w:rPr>
                <w:i/>
                <w:color w:val="000000"/>
                <w:sz w:val="24"/>
                <w:szCs w:val="24"/>
              </w:rPr>
            </w:pPr>
            <w:r w:rsidRPr="00454376">
              <w:rPr>
                <w:color w:val="000000"/>
                <w:sz w:val="24"/>
                <w:szCs w:val="24"/>
              </w:rPr>
              <w:t xml:space="preserve">Наименование и адрес Участника: </w:t>
            </w:r>
            <w:r w:rsidRPr="00454376">
              <w:rPr>
                <w:b/>
                <w:color w:val="000000"/>
                <w:sz w:val="24"/>
                <w:szCs w:val="24"/>
                <w:u w:val="single"/>
              </w:rPr>
              <w:t>ООО «Организация-пример», г. Москва, ул. Гоголя, 1</w:t>
            </w:r>
          </w:p>
        </w:tc>
      </w:tr>
      <w:tr w:rsidR="00454376" w:rsidRPr="00454376" w:rsidTr="009F398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A8626B">
            <w:pPr>
              <w:spacing w:line="240" w:lineRule="auto"/>
              <w:ind w:left="-108" w:right="-108" w:firstLine="108"/>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right="-250" w:firstLine="3"/>
              <w:jc w:val="center"/>
              <w:rPr>
                <w:b/>
                <w:bCs w:val="0"/>
                <w:color w:val="000000"/>
                <w:sz w:val="14"/>
                <w:szCs w:val="16"/>
              </w:rPr>
            </w:pPr>
            <w:r w:rsidRPr="00454376">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15</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r w:rsidRPr="00454376">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Урюпинск, Свободный </w:t>
            </w:r>
            <w:r w:rsidRPr="00454376">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r w:rsidRPr="00454376" w:rsidDel="006B67A3">
              <w:rPr>
                <w:b/>
                <w:bCs w:val="0"/>
                <w:color w:val="000000"/>
                <w:sz w:val="14"/>
                <w:szCs w:val="16"/>
              </w:rPr>
              <w:t xml:space="preserve"> </w:t>
            </w: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154568484</w:t>
            </w:r>
            <w:r w:rsidRPr="00454376">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Учредительный договор № 25 от 03.03.03</w:t>
            </w:r>
          </w:p>
        </w:tc>
      </w:tr>
      <w:tr w:rsidR="00454376" w:rsidRPr="00454376" w:rsidTr="009F398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bl>
    <w:p w:rsidR="00454376" w:rsidRPr="00454376" w:rsidRDefault="00454376" w:rsidP="00454376">
      <w:pPr>
        <w:spacing w:line="240" w:lineRule="auto"/>
        <w:rPr>
          <w:szCs w:val="24"/>
        </w:rPr>
      </w:pPr>
      <w:r w:rsidRPr="00454376">
        <w:lastRenderedPageBreak/>
        <w:t>Приведённые в форме сведения о физических и юридических лицах являются условными и указаны в качестве примера.</w:t>
      </w:r>
    </w:p>
    <w:p w:rsidR="00454376" w:rsidRPr="00454376" w:rsidRDefault="00454376" w:rsidP="00454376">
      <w:pPr>
        <w:pStyle w:val="2"/>
        <w:spacing w:before="0" w:after="0" w:line="240" w:lineRule="auto"/>
        <w:sectPr w:rsidR="00454376" w:rsidRPr="00454376" w:rsidSect="009F3986">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672" w:name="_Toc49852384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668"/>
      <w:bookmarkEnd w:id="1669"/>
      <w:bookmarkEnd w:id="1670"/>
      <w:bookmarkEnd w:id="1671"/>
      <w:bookmarkEnd w:id="1672"/>
    </w:p>
    <w:p w:rsidR="004F4D80" w:rsidRPr="00474B7D" w:rsidRDefault="004F4D80" w:rsidP="004F4D80">
      <w:pPr>
        <w:pStyle w:val="3"/>
        <w:rPr>
          <w:szCs w:val="24"/>
        </w:rPr>
      </w:pPr>
      <w:bookmarkStart w:id="1673" w:name="_Toc343690587"/>
      <w:bookmarkStart w:id="1674" w:name="_Toc372294431"/>
      <w:bookmarkStart w:id="1675" w:name="_Toc379288899"/>
      <w:bookmarkStart w:id="1676" w:name="_Toc384734783"/>
      <w:bookmarkStart w:id="1677" w:name="_Toc396984081"/>
      <w:bookmarkStart w:id="1678" w:name="_Toc423423684"/>
      <w:bookmarkStart w:id="1679" w:name="_Toc439170713"/>
      <w:bookmarkStart w:id="1680" w:name="_Toc439172815"/>
      <w:bookmarkStart w:id="1681" w:name="_Toc439173256"/>
      <w:bookmarkStart w:id="1682" w:name="_Toc439238252"/>
      <w:bookmarkStart w:id="1683" w:name="_Toc439252799"/>
      <w:bookmarkStart w:id="1684" w:name="_Toc439323773"/>
      <w:bookmarkStart w:id="1685" w:name="_Toc440361408"/>
      <w:bookmarkStart w:id="1686" w:name="_Toc440376290"/>
      <w:bookmarkStart w:id="1687" w:name="_Toc440382548"/>
      <w:bookmarkStart w:id="1688" w:name="_Toc440447218"/>
      <w:bookmarkStart w:id="1689" w:name="_Toc440620898"/>
      <w:bookmarkStart w:id="1690" w:name="_Toc440631533"/>
      <w:bookmarkStart w:id="1691" w:name="_Toc440875772"/>
      <w:bookmarkStart w:id="1692" w:name="_Toc441131796"/>
      <w:bookmarkStart w:id="1693" w:name="_Toc468352945"/>
      <w:bookmarkStart w:id="1694" w:name="_Toc468355929"/>
      <w:bookmarkStart w:id="1695" w:name="_Toc469480813"/>
      <w:bookmarkStart w:id="1696" w:name="_Toc471898633"/>
      <w:bookmarkStart w:id="1697" w:name="_Toc498523848"/>
      <w:r w:rsidRPr="00475C80">
        <w:rPr>
          <w:szCs w:val="24"/>
        </w:rPr>
        <w:t xml:space="preserve">Форма </w:t>
      </w:r>
      <w:bookmarkEnd w:id="1673"/>
      <w:bookmarkEnd w:id="1674"/>
      <w:bookmarkEnd w:id="1675"/>
      <w:bookmarkEnd w:id="1676"/>
      <w:bookmarkEnd w:id="1677"/>
      <w:bookmarkEnd w:id="1678"/>
      <w:bookmarkEnd w:id="1679"/>
      <w:bookmarkEnd w:id="1680"/>
      <w:bookmarkEnd w:id="1681"/>
      <w:bookmarkEnd w:id="1682"/>
      <w:bookmarkEnd w:id="1683"/>
      <w:r w:rsidR="000D70B6" w:rsidRPr="00474B7D">
        <w:rPr>
          <w:szCs w:val="24"/>
        </w:rPr>
        <w:t>Согласия на обработку персональных данных</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г.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474B7D">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474B7D">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75C80" w:rsidRPr="001B34FA" w:rsidRDefault="001B34FA" w:rsidP="00475C80">
      <w:pPr>
        <w:spacing w:line="240" w:lineRule="auto"/>
        <w:ind w:firstLine="709"/>
        <w:rPr>
          <w:snapToGrid w:val="0"/>
          <w:sz w:val="24"/>
          <w:szCs w:val="24"/>
        </w:rPr>
      </w:pPr>
      <w:r w:rsidRPr="001B34FA">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475C80" w:rsidRPr="001B34FA">
        <w:rPr>
          <w:snapToGrid w:val="0"/>
          <w:sz w:val="24"/>
          <w:szCs w:val="24"/>
        </w:rPr>
        <w:t>.</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98" w:name="_Toc439252801"/>
      <w:bookmarkStart w:id="1699" w:name="_Toc439323774"/>
      <w:bookmarkStart w:id="1700" w:name="_Toc440361409"/>
      <w:bookmarkStart w:id="1701" w:name="_Toc440376291"/>
      <w:bookmarkStart w:id="1702" w:name="_Toc440382549"/>
      <w:bookmarkStart w:id="1703" w:name="_Toc440447219"/>
      <w:bookmarkStart w:id="1704" w:name="_Toc440620899"/>
      <w:bookmarkStart w:id="1705" w:name="_Toc440631534"/>
      <w:bookmarkStart w:id="1706" w:name="_Toc440875773"/>
      <w:bookmarkStart w:id="1707" w:name="_Toc441131797"/>
      <w:bookmarkStart w:id="1708" w:name="_Toc468352946"/>
      <w:bookmarkStart w:id="1709" w:name="_Toc468355930"/>
      <w:bookmarkStart w:id="1710" w:name="_Toc469480814"/>
      <w:bookmarkStart w:id="1711" w:name="_Toc471898634"/>
      <w:bookmarkStart w:id="1712" w:name="_Toc498523849"/>
      <w:r w:rsidRPr="00474B7D">
        <w:rPr>
          <w:szCs w:val="24"/>
        </w:rPr>
        <w:lastRenderedPageBreak/>
        <w:t>Инструкции по заполнению</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713" w:name="_Toc461808970"/>
      <w:bookmarkStart w:id="1714" w:name="_Toc464120680"/>
      <w:bookmarkStart w:id="1715" w:name="_Toc465774663"/>
      <w:bookmarkStart w:id="1716" w:name="_Toc465865241"/>
      <w:bookmarkStart w:id="1717" w:name="_Toc468352947"/>
      <w:bookmarkStart w:id="1718" w:name="_Toc468355931"/>
      <w:bookmarkStart w:id="1719" w:name="_Toc469480815"/>
      <w:bookmarkStart w:id="1720" w:name="_Toc471898635"/>
      <w:bookmarkStart w:id="1721" w:name="_Toc498523850"/>
      <w:r w:rsidRPr="00441EA0">
        <w:rPr>
          <w:szCs w:val="24"/>
        </w:rPr>
        <w:lastRenderedPageBreak/>
        <w:t>Форма Согласия на обработку персональных данных</w:t>
      </w:r>
      <w:bookmarkEnd w:id="1713"/>
      <w:bookmarkEnd w:id="1714"/>
      <w:bookmarkEnd w:id="1715"/>
      <w:bookmarkEnd w:id="1716"/>
      <w:bookmarkEnd w:id="1717"/>
      <w:bookmarkEnd w:id="1718"/>
      <w:bookmarkEnd w:id="1719"/>
      <w:bookmarkEnd w:id="1720"/>
      <w:bookmarkEnd w:id="1721"/>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г.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722" w:name="_Toc461808971"/>
      <w:r w:rsidRPr="00474B7D">
        <w:rPr>
          <w:b/>
          <w:sz w:val="24"/>
          <w:szCs w:val="24"/>
        </w:rPr>
        <w:t>Согласие на обработку персональных данных</w:t>
      </w:r>
      <w:bookmarkEnd w:id="1722"/>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
    <w:p w:rsidR="00475C80" w:rsidRPr="00474B7D" w:rsidRDefault="00475C80" w:rsidP="00475C80">
      <w:pPr>
        <w:tabs>
          <w:tab w:val="left" w:pos="1134"/>
        </w:tabs>
        <w:spacing w:line="276" w:lineRule="auto"/>
        <w:rPr>
          <w:sz w:val="24"/>
          <w:szCs w:val="24"/>
        </w:rPr>
      </w:pPr>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 ОГРН: ______________, ИНН: _________________, 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Росфинмониторинг,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723" w:name="_Toc461808972"/>
      <w:bookmarkStart w:id="1724" w:name="_Toc464120681"/>
      <w:bookmarkStart w:id="1725" w:name="_Toc465774664"/>
      <w:bookmarkStart w:id="1726" w:name="_Toc465865242"/>
      <w:bookmarkStart w:id="1727" w:name="_Toc468352948"/>
      <w:bookmarkStart w:id="1728" w:name="_Toc468355932"/>
      <w:bookmarkStart w:id="1729" w:name="_Toc469480816"/>
      <w:bookmarkStart w:id="1730" w:name="_Toc471898636"/>
      <w:bookmarkStart w:id="1731" w:name="_Toc498523851"/>
      <w:r w:rsidRPr="00474B7D">
        <w:rPr>
          <w:szCs w:val="24"/>
        </w:rPr>
        <w:lastRenderedPageBreak/>
        <w:t>Инструкции по заполнению</w:t>
      </w:r>
      <w:bookmarkEnd w:id="1723"/>
      <w:bookmarkEnd w:id="1724"/>
      <w:bookmarkEnd w:id="1725"/>
      <w:bookmarkEnd w:id="1726"/>
      <w:bookmarkEnd w:id="1727"/>
      <w:bookmarkEnd w:id="1728"/>
      <w:bookmarkEnd w:id="1729"/>
      <w:bookmarkEnd w:id="1730"/>
      <w:bookmarkEnd w:id="1731"/>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A8626B" w:rsidRDefault="00475C80" w:rsidP="00475C80">
      <w:pPr>
        <w:widowControl w:val="0"/>
        <w:numPr>
          <w:ilvl w:val="3"/>
          <w:numId w:val="1"/>
        </w:numPr>
        <w:spacing w:after="60" w:line="288" w:lineRule="auto"/>
        <w:rPr>
          <w:b/>
          <w:sz w:val="24"/>
          <w:szCs w:val="24"/>
        </w:rPr>
      </w:pPr>
      <w:r w:rsidRPr="00474B7D">
        <w:rPr>
          <w:sz w:val="24"/>
          <w:szCs w:val="24"/>
        </w:rPr>
        <w:t xml:space="preserve">Согласие составляется всеми, без исключений, конечными собственниками/бенефициарами, </w:t>
      </w:r>
      <w:r w:rsidRPr="00A8626B">
        <w:rPr>
          <w:sz w:val="24"/>
          <w:szCs w:val="24"/>
        </w:rPr>
        <w:t>отраженными в Приложении 12 к письму о подаче оферты «</w:t>
      </w:r>
      <w:r w:rsidR="00A8626B" w:rsidRPr="00A8626B">
        <w:rPr>
          <w:sz w:val="24"/>
          <w:szCs w:val="24"/>
        </w:rPr>
        <w:t>Справк</w:t>
      </w:r>
      <w:r w:rsidR="00A8626B">
        <w:rPr>
          <w:sz w:val="24"/>
          <w:szCs w:val="24"/>
        </w:rPr>
        <w:t>а</w:t>
      </w:r>
      <w:r w:rsidR="00A8626B" w:rsidRPr="00A8626B">
        <w:rPr>
          <w:sz w:val="24"/>
          <w:szCs w:val="24"/>
        </w:rPr>
        <w:t xml:space="preserve"> о цепочке собственников участника закупочной процедуры, включая бенефициаров (в том числе конечных)</w:t>
      </w:r>
      <w:r w:rsidRPr="00A8626B">
        <w:rPr>
          <w:sz w:val="24"/>
          <w:szCs w:val="24"/>
        </w:rPr>
        <w:t>».</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732" w:name="_Ref440272256"/>
      <w:bookmarkStart w:id="1733" w:name="_Ref440272678"/>
      <w:bookmarkStart w:id="1734" w:name="_Ref440274944"/>
      <w:bookmarkStart w:id="1735" w:name="_Toc498523852"/>
      <w:r w:rsidRPr="007A6A39">
        <w:lastRenderedPageBreak/>
        <w:t>Соглашение о неустойке (форма 1</w:t>
      </w:r>
      <w:r w:rsidR="00635719">
        <w:t>4</w:t>
      </w:r>
      <w:r w:rsidRPr="007A6A39">
        <w:t>)</w:t>
      </w:r>
      <w:bookmarkEnd w:id="1732"/>
      <w:bookmarkEnd w:id="1733"/>
      <w:bookmarkEnd w:id="1734"/>
      <w:bookmarkEnd w:id="1735"/>
    </w:p>
    <w:p w:rsidR="007A6A39" w:rsidRPr="007A6A39" w:rsidRDefault="007A6A39" w:rsidP="007A6A39">
      <w:pPr>
        <w:pStyle w:val="3"/>
        <w:rPr>
          <w:szCs w:val="24"/>
        </w:rPr>
      </w:pPr>
      <w:bookmarkStart w:id="1736" w:name="_Toc439170715"/>
      <w:bookmarkStart w:id="1737" w:name="_Toc439172817"/>
      <w:bookmarkStart w:id="1738" w:name="_Toc439173259"/>
      <w:bookmarkStart w:id="1739" w:name="_Toc439238255"/>
      <w:bookmarkStart w:id="1740" w:name="_Toc439252803"/>
      <w:bookmarkStart w:id="1741" w:name="_Toc439323776"/>
      <w:bookmarkStart w:id="1742" w:name="_Toc440361411"/>
      <w:bookmarkStart w:id="1743" w:name="_Toc440376293"/>
      <w:bookmarkStart w:id="1744" w:name="_Toc440382551"/>
      <w:bookmarkStart w:id="1745" w:name="_Toc440447221"/>
      <w:bookmarkStart w:id="1746" w:name="_Toc440620901"/>
      <w:bookmarkStart w:id="1747" w:name="_Toc440631536"/>
      <w:bookmarkStart w:id="1748" w:name="_Toc440875775"/>
      <w:bookmarkStart w:id="1749" w:name="_Toc441131799"/>
      <w:bookmarkStart w:id="1750" w:name="_Toc468352950"/>
      <w:bookmarkStart w:id="1751" w:name="_Toc468355934"/>
      <w:bookmarkStart w:id="1752" w:name="_Toc469480818"/>
      <w:bookmarkStart w:id="1753" w:name="_Toc471898638"/>
      <w:bookmarkStart w:id="1754" w:name="_Toc498523853"/>
      <w:r w:rsidRPr="007A6A39">
        <w:rPr>
          <w:szCs w:val="24"/>
        </w:rPr>
        <w:t>Форма соглашени</w:t>
      </w:r>
      <w:r w:rsidR="00E47073">
        <w:rPr>
          <w:szCs w:val="24"/>
        </w:rPr>
        <w:t>я</w:t>
      </w:r>
      <w:r w:rsidRPr="007A6A39">
        <w:rPr>
          <w:szCs w:val="24"/>
        </w:rPr>
        <w:t xml:space="preserve"> о неустойке</w:t>
      </w:r>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960C20">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7D4D58">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474B7D" w:rsidRDefault="00317FCD" w:rsidP="00317FCD">
      <w:pPr>
        <w:pStyle w:val="afd"/>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960C20">
      <w:pPr>
        <w:pStyle w:val="afd"/>
        <w:numPr>
          <w:ilvl w:val="0"/>
          <w:numId w:val="64"/>
        </w:numPr>
        <w:tabs>
          <w:tab w:val="clear" w:pos="9360"/>
        </w:tabs>
        <w:suppressAutoHyphens w:val="0"/>
        <w:ind w:left="0" w:firstLine="709"/>
        <w:jc w:val="both"/>
        <w:rPr>
          <w:sz w:val="24"/>
          <w:szCs w:val="24"/>
        </w:rPr>
      </w:pPr>
      <w:r w:rsidRPr="00474B7D">
        <w:rPr>
          <w:sz w:val="24"/>
          <w:szCs w:val="24"/>
        </w:rPr>
        <w:t>В случае если Участником будут нарушены обязательства, возникшие и связанные с подачей Заявки на участие в</w:t>
      </w:r>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7D4D58">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960C20">
      <w:pPr>
        <w:pStyle w:val="afd"/>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755" w:name="_Toc439170716"/>
      <w:bookmarkStart w:id="1756" w:name="_Toc439172818"/>
      <w:bookmarkStart w:id="1757" w:name="_Toc439173260"/>
      <w:bookmarkStart w:id="1758" w:name="_Toc439238256"/>
      <w:bookmarkStart w:id="1759" w:name="_Toc439252804"/>
      <w:bookmarkStart w:id="1760" w:name="_Toc439323777"/>
      <w:bookmarkStart w:id="1761" w:name="_Toc440361412"/>
      <w:bookmarkStart w:id="1762" w:name="_Toc440376294"/>
      <w:bookmarkStart w:id="1763" w:name="_Toc440382552"/>
      <w:bookmarkStart w:id="1764" w:name="_Toc440447222"/>
      <w:bookmarkStart w:id="1765" w:name="_Toc440620902"/>
      <w:bookmarkStart w:id="1766" w:name="_Toc440631537"/>
      <w:bookmarkStart w:id="1767" w:name="_Toc440875776"/>
      <w:bookmarkStart w:id="1768" w:name="_Toc441131800"/>
      <w:bookmarkStart w:id="1769" w:name="_Toc468352951"/>
      <w:bookmarkStart w:id="1770" w:name="_Toc468355935"/>
      <w:bookmarkStart w:id="1771" w:name="_Toc469480819"/>
      <w:bookmarkStart w:id="1772" w:name="_Toc471898639"/>
      <w:bookmarkStart w:id="1773" w:name="_Toc498523854"/>
      <w:r w:rsidRPr="007857E5">
        <w:rPr>
          <w:szCs w:val="24"/>
        </w:rPr>
        <w:lastRenderedPageBreak/>
        <w:t>Инструкции по заполнению</w:t>
      </w:r>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774" w:name="_Toc426108836"/>
      <w:bookmarkStart w:id="1775" w:name="_Ref441574460"/>
      <w:bookmarkStart w:id="1776" w:name="_Ref441574649"/>
      <w:bookmarkStart w:id="1777" w:name="_Toc441575251"/>
      <w:bookmarkStart w:id="1778" w:name="_Ref442187883"/>
      <w:bookmarkStart w:id="1779" w:name="_Ref468352385"/>
      <w:bookmarkStart w:id="1780" w:name="_Ref468352446"/>
      <w:bookmarkStart w:id="1781" w:name="_Ref468352456"/>
      <w:bookmarkStart w:id="1782" w:name="_Ref468353002"/>
      <w:bookmarkStart w:id="1783" w:name="_Toc498523855"/>
      <w:r w:rsidRPr="00CC5A3A">
        <w:lastRenderedPageBreak/>
        <w:t xml:space="preserve">Расписка  сдачи-приемки </w:t>
      </w:r>
      <w:r w:rsidRPr="00441EA0">
        <w:t>соглашения о неустойке (форма 15)</w:t>
      </w:r>
      <w:bookmarkEnd w:id="1774"/>
      <w:bookmarkEnd w:id="1775"/>
      <w:bookmarkEnd w:id="1776"/>
      <w:bookmarkEnd w:id="1777"/>
      <w:bookmarkEnd w:id="1778"/>
      <w:bookmarkEnd w:id="1779"/>
      <w:bookmarkEnd w:id="1780"/>
      <w:bookmarkEnd w:id="1781"/>
      <w:bookmarkEnd w:id="1782"/>
      <w:bookmarkEnd w:id="1783"/>
    </w:p>
    <w:p w:rsidR="00475C80" w:rsidRPr="00CC5A3A" w:rsidRDefault="00475C80" w:rsidP="00475C80">
      <w:pPr>
        <w:pStyle w:val="3"/>
        <w:rPr>
          <w:szCs w:val="24"/>
        </w:rPr>
      </w:pPr>
      <w:bookmarkStart w:id="1784" w:name="_Toc426108837"/>
      <w:bookmarkStart w:id="1785" w:name="_Ref441574456"/>
      <w:bookmarkStart w:id="1786" w:name="_Toc441575252"/>
      <w:bookmarkStart w:id="1787" w:name="_Toc468352953"/>
      <w:bookmarkStart w:id="1788" w:name="_Toc468355937"/>
      <w:bookmarkStart w:id="1789" w:name="_Toc469480821"/>
      <w:bookmarkStart w:id="1790" w:name="_Toc471898641"/>
      <w:bookmarkStart w:id="1791" w:name="_Toc498523856"/>
      <w:r w:rsidRPr="00CC5A3A">
        <w:rPr>
          <w:szCs w:val="24"/>
        </w:rPr>
        <w:t xml:space="preserve">Форма Расписки  сдачи-приемки </w:t>
      </w:r>
      <w:bookmarkEnd w:id="1784"/>
      <w:r w:rsidRPr="00CC5A3A">
        <w:rPr>
          <w:szCs w:val="24"/>
        </w:rPr>
        <w:t>соглашения о неустойке</w:t>
      </w:r>
      <w:bookmarkEnd w:id="1785"/>
      <w:bookmarkEnd w:id="1786"/>
      <w:bookmarkEnd w:id="1787"/>
      <w:bookmarkEnd w:id="1788"/>
      <w:bookmarkEnd w:id="1789"/>
      <w:bookmarkEnd w:id="1790"/>
      <w:bookmarkEnd w:id="1791"/>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(МСК)</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960C20">
      <w:pPr>
        <w:pStyle w:val="26"/>
        <w:pageBreakBefore/>
        <w:numPr>
          <w:ilvl w:val="2"/>
          <w:numId w:val="74"/>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792" w:name="_Toc426108838"/>
      <w:bookmarkStart w:id="1793" w:name="_Toc441575253"/>
      <w:bookmarkStart w:id="1794" w:name="_Toc468352954"/>
      <w:bookmarkStart w:id="1795" w:name="_Toc468355938"/>
      <w:bookmarkStart w:id="1796" w:name="_Toc469480822"/>
      <w:bookmarkStart w:id="1797" w:name="_Toc471898642"/>
      <w:bookmarkStart w:id="1798" w:name="_Toc498523857"/>
      <w:r w:rsidRPr="00CC5A3A">
        <w:rPr>
          <w:szCs w:val="24"/>
        </w:rPr>
        <w:lastRenderedPageBreak/>
        <w:t>Инструкции по заполнению</w:t>
      </w:r>
      <w:bookmarkEnd w:id="1792"/>
      <w:bookmarkEnd w:id="1793"/>
      <w:bookmarkEnd w:id="1794"/>
      <w:bookmarkEnd w:id="1795"/>
      <w:bookmarkEnd w:id="1796"/>
      <w:bookmarkEnd w:id="1797"/>
      <w:bookmarkEnd w:id="1798"/>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99" w:name="_Ref440272274"/>
      <w:bookmarkStart w:id="1800" w:name="_Ref440274756"/>
      <w:bookmarkStart w:id="1801" w:name="_Toc49852385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99"/>
      <w:bookmarkEnd w:id="1800"/>
      <w:bookmarkEnd w:id="1801"/>
    </w:p>
    <w:p w:rsidR="007857E5" w:rsidRPr="00E47073" w:rsidRDefault="007857E5" w:rsidP="007857E5">
      <w:pPr>
        <w:pStyle w:val="3"/>
        <w:rPr>
          <w:szCs w:val="24"/>
        </w:rPr>
      </w:pPr>
      <w:bookmarkStart w:id="1802" w:name="_Toc439170718"/>
      <w:bookmarkStart w:id="1803" w:name="_Toc439172820"/>
      <w:bookmarkStart w:id="1804" w:name="_Toc439173262"/>
      <w:bookmarkStart w:id="1805" w:name="_Toc439238258"/>
      <w:bookmarkStart w:id="1806" w:name="_Toc439252806"/>
      <w:bookmarkStart w:id="1807" w:name="_Toc439323779"/>
      <w:bookmarkStart w:id="1808" w:name="_Toc440361414"/>
      <w:bookmarkStart w:id="1809" w:name="_Toc440376296"/>
      <w:bookmarkStart w:id="1810" w:name="_Toc440382554"/>
      <w:bookmarkStart w:id="1811" w:name="_Toc440447224"/>
      <w:bookmarkStart w:id="1812" w:name="_Toc440620904"/>
      <w:bookmarkStart w:id="1813" w:name="_Toc440631539"/>
      <w:bookmarkStart w:id="1814" w:name="_Toc440875778"/>
      <w:bookmarkStart w:id="1815" w:name="_Toc441131802"/>
      <w:bookmarkStart w:id="1816" w:name="_Toc468352956"/>
      <w:bookmarkStart w:id="1817" w:name="_Toc468355940"/>
      <w:bookmarkStart w:id="1818" w:name="_Toc469480824"/>
      <w:bookmarkStart w:id="1819" w:name="_Toc471898644"/>
      <w:bookmarkStart w:id="1820" w:name="_Toc498523859"/>
      <w:r w:rsidRPr="00E47073">
        <w:rPr>
          <w:szCs w:val="24"/>
        </w:rPr>
        <w:t xml:space="preserve">Форма </w:t>
      </w:r>
      <w:bookmarkEnd w:id="1802"/>
      <w:r w:rsidR="00E47073" w:rsidRPr="00E47073">
        <w:rPr>
          <w:szCs w:val="24"/>
        </w:rPr>
        <w:t>согласия Участника налоговым органам на разглашение сведений, составляющих налоговую тайну</w:t>
      </w:r>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821" w:name="_Toc300142269"/>
      <w:bookmarkStart w:id="1822" w:name="_Toc309735391"/>
      <w:bookmarkStart w:id="182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821"/>
      <w:r w:rsidRPr="007857E5">
        <w:rPr>
          <w:b/>
          <w:bCs w:val="0"/>
          <w:snapToGrid w:val="0"/>
          <w:sz w:val="24"/>
          <w:szCs w:val="24"/>
        </w:rPr>
        <w:t xml:space="preserve"> </w:t>
      </w:r>
      <w:bookmarkEnd w:id="1822"/>
      <w:bookmarkEnd w:id="182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824" w:name="_Toc439170719"/>
      <w:bookmarkStart w:id="1825" w:name="_Toc439172821"/>
      <w:bookmarkStart w:id="1826" w:name="_Toc439173263"/>
      <w:bookmarkStart w:id="1827" w:name="_Toc439238259"/>
      <w:bookmarkStart w:id="1828" w:name="_Toc439252807"/>
      <w:bookmarkStart w:id="1829" w:name="_Toc439323780"/>
      <w:bookmarkStart w:id="1830" w:name="_Toc440361415"/>
      <w:bookmarkStart w:id="1831" w:name="_Toc440376297"/>
      <w:bookmarkStart w:id="1832" w:name="_Toc440382555"/>
      <w:bookmarkStart w:id="1833" w:name="_Toc440447225"/>
      <w:bookmarkStart w:id="1834" w:name="_Toc440620905"/>
      <w:bookmarkStart w:id="1835" w:name="_Toc440631540"/>
      <w:bookmarkStart w:id="1836" w:name="_Toc440875779"/>
      <w:bookmarkStart w:id="1837" w:name="_Toc441131803"/>
      <w:bookmarkStart w:id="1838" w:name="_Toc468352957"/>
      <w:bookmarkStart w:id="1839" w:name="_Toc468355941"/>
      <w:bookmarkStart w:id="1840" w:name="_Toc469480825"/>
      <w:bookmarkStart w:id="1841" w:name="_Toc471898645"/>
      <w:bookmarkStart w:id="1842" w:name="_Toc498523860"/>
      <w:r w:rsidRPr="007857E5">
        <w:rPr>
          <w:szCs w:val="24"/>
        </w:rPr>
        <w:lastRenderedPageBreak/>
        <w:t>Инструкции по заполнению</w:t>
      </w:r>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43" w:name="_Ref93268095"/>
      <w:bookmarkStart w:id="1844" w:name="_Ref93268099"/>
      <w:bookmarkStart w:id="1845" w:name="_Toc98253958"/>
      <w:bookmarkStart w:id="1846" w:name="_Toc165173884"/>
      <w:bookmarkStart w:id="1847" w:name="_Toc423423678"/>
      <w:bookmarkStart w:id="1848" w:name="_Ref440272510"/>
      <w:bookmarkStart w:id="1849" w:name="_Ref440274961"/>
      <w:bookmarkStart w:id="1850" w:name="_Ref90381141"/>
      <w:bookmarkStart w:id="1851" w:name="_Toc90385121"/>
      <w:bookmarkStart w:id="1852" w:name="_Toc98253952"/>
      <w:bookmarkStart w:id="1853" w:name="_Toc165173878"/>
      <w:bookmarkStart w:id="1854" w:name="_Toc423427449"/>
      <w:bookmarkStart w:id="1855" w:name="_Toc49852386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843"/>
      <w:bookmarkEnd w:id="1844"/>
      <w:bookmarkEnd w:id="1845"/>
      <w:bookmarkEnd w:id="1846"/>
      <w:bookmarkEnd w:id="1847"/>
      <w:bookmarkEnd w:id="1848"/>
      <w:bookmarkEnd w:id="1849"/>
      <w:bookmarkEnd w:id="1850"/>
      <w:bookmarkEnd w:id="1851"/>
      <w:bookmarkEnd w:id="1852"/>
      <w:bookmarkEnd w:id="1853"/>
      <w:bookmarkEnd w:id="1854"/>
      <w:bookmarkEnd w:id="1855"/>
    </w:p>
    <w:p w:rsidR="00635719" w:rsidRPr="00D904EF" w:rsidRDefault="00635719" w:rsidP="00635719">
      <w:pPr>
        <w:pStyle w:val="3"/>
        <w:rPr>
          <w:szCs w:val="24"/>
        </w:rPr>
      </w:pPr>
      <w:bookmarkStart w:id="1856" w:name="_Toc90385125"/>
      <w:bookmarkStart w:id="1857" w:name="_Toc439170705"/>
      <w:bookmarkStart w:id="1858" w:name="_Toc439172807"/>
      <w:bookmarkStart w:id="1859" w:name="_Toc439173268"/>
      <w:bookmarkStart w:id="1860" w:name="_Toc439238264"/>
      <w:bookmarkStart w:id="1861" w:name="_Toc439252812"/>
      <w:bookmarkStart w:id="1862" w:name="_Toc439323785"/>
      <w:bookmarkStart w:id="1863" w:name="_Toc440361420"/>
      <w:bookmarkStart w:id="1864" w:name="_Toc440376302"/>
      <w:bookmarkStart w:id="1865" w:name="_Toc440382560"/>
      <w:bookmarkStart w:id="1866" w:name="_Toc440447230"/>
      <w:bookmarkStart w:id="1867" w:name="_Toc440620910"/>
      <w:bookmarkStart w:id="1868" w:name="_Toc440631545"/>
      <w:bookmarkStart w:id="1869" w:name="_Toc440875781"/>
      <w:bookmarkStart w:id="1870" w:name="_Toc441131805"/>
      <w:bookmarkStart w:id="1871" w:name="_Toc468352959"/>
      <w:bookmarkStart w:id="1872" w:name="_Toc468355943"/>
      <w:bookmarkStart w:id="1873" w:name="_Toc469480827"/>
      <w:bookmarkStart w:id="1874" w:name="_Toc471898647"/>
      <w:bookmarkStart w:id="1875" w:name="_Toc498523862"/>
      <w:r w:rsidRPr="00D904EF">
        <w:rPr>
          <w:szCs w:val="24"/>
        </w:rPr>
        <w:t xml:space="preserve">Форма </w:t>
      </w:r>
      <w:bookmarkEnd w:id="1856"/>
      <w:bookmarkEnd w:id="1857"/>
      <w:bookmarkEnd w:id="1858"/>
      <w:bookmarkEnd w:id="1859"/>
      <w:bookmarkEnd w:id="1860"/>
      <w:bookmarkEnd w:id="1861"/>
      <w:bookmarkEnd w:id="1862"/>
      <w:bookmarkEnd w:id="186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864"/>
      <w:bookmarkEnd w:id="1865"/>
      <w:bookmarkEnd w:id="1866"/>
      <w:r w:rsidR="00D35266">
        <w:rPr>
          <w:szCs w:val="24"/>
        </w:rPr>
        <w:t>субподрядчиками</w:t>
      </w:r>
      <w:bookmarkEnd w:id="1867"/>
      <w:bookmarkEnd w:id="1868"/>
      <w:bookmarkEnd w:id="1869"/>
      <w:bookmarkEnd w:id="1870"/>
      <w:bookmarkEnd w:id="1871"/>
      <w:bookmarkEnd w:id="1872"/>
      <w:bookmarkEnd w:id="1873"/>
      <w:bookmarkEnd w:id="1874"/>
      <w:bookmarkEnd w:id="187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876" w:name="_Toc90385126"/>
      <w:bookmarkStart w:id="1877" w:name="_Toc98253959"/>
      <w:bookmarkStart w:id="1878" w:name="_Toc157248211"/>
      <w:bookmarkStart w:id="1879" w:name="_Toc157496580"/>
      <w:bookmarkStart w:id="1880" w:name="_Toc158206119"/>
      <w:bookmarkStart w:id="1881" w:name="_Toc164057804"/>
      <w:bookmarkStart w:id="1882" w:name="_Toc164137154"/>
      <w:bookmarkStart w:id="1883" w:name="_Toc164161314"/>
      <w:bookmarkStart w:id="1884" w:name="_Toc165173885"/>
      <w:r>
        <w:rPr>
          <w:b/>
          <w:szCs w:val="24"/>
        </w:rPr>
        <w:br w:type="page"/>
      </w:r>
    </w:p>
    <w:p w:rsidR="00635719" w:rsidRPr="00D904EF" w:rsidRDefault="00635719" w:rsidP="00635719">
      <w:pPr>
        <w:pStyle w:val="3"/>
        <w:rPr>
          <w:szCs w:val="24"/>
        </w:rPr>
      </w:pPr>
      <w:bookmarkStart w:id="1885" w:name="_Toc439170706"/>
      <w:bookmarkStart w:id="1886" w:name="_Toc439172808"/>
      <w:bookmarkStart w:id="1887" w:name="_Toc439173269"/>
      <w:bookmarkStart w:id="1888" w:name="_Toc439238265"/>
      <w:bookmarkStart w:id="1889" w:name="_Toc439252813"/>
      <w:bookmarkStart w:id="1890" w:name="_Toc439323786"/>
      <w:bookmarkStart w:id="1891" w:name="_Toc440361421"/>
      <w:bookmarkStart w:id="1892" w:name="_Toc440376303"/>
      <w:bookmarkStart w:id="1893" w:name="_Toc440382561"/>
      <w:bookmarkStart w:id="1894" w:name="_Toc440447231"/>
      <w:bookmarkStart w:id="1895" w:name="_Toc440620911"/>
      <w:bookmarkStart w:id="1896" w:name="_Toc440631546"/>
      <w:bookmarkStart w:id="1897" w:name="_Toc440875782"/>
      <w:bookmarkStart w:id="1898" w:name="_Toc441131806"/>
      <w:bookmarkStart w:id="1899" w:name="_Toc468352960"/>
      <w:bookmarkStart w:id="1900" w:name="_Toc468355944"/>
      <w:bookmarkStart w:id="1901" w:name="_Toc469480828"/>
      <w:bookmarkStart w:id="1902" w:name="_Toc471898648"/>
      <w:bookmarkStart w:id="1903" w:name="_Toc498523863"/>
      <w:r w:rsidRPr="00D904EF">
        <w:rPr>
          <w:szCs w:val="24"/>
        </w:rPr>
        <w:lastRenderedPageBreak/>
        <w:t>Инструкции по заполнению</w:t>
      </w:r>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A36B98">
        <w:rPr>
          <w:sz w:val="24"/>
          <w:szCs w:val="24"/>
        </w:rPr>
        <w:fldChar w:fldCharType="begin"/>
      </w:r>
      <w:r w:rsidR="00C718E2">
        <w:rPr>
          <w:sz w:val="24"/>
          <w:szCs w:val="24"/>
        </w:rPr>
        <w:instrText xml:space="preserve"> REF _Ref440271628 \r \h </w:instrText>
      </w:r>
      <w:r w:rsidR="00A36B98">
        <w:rPr>
          <w:sz w:val="24"/>
          <w:szCs w:val="24"/>
        </w:rPr>
      </w:r>
      <w:r w:rsidR="00A36B98">
        <w:rPr>
          <w:sz w:val="24"/>
          <w:szCs w:val="24"/>
        </w:rPr>
        <w:fldChar w:fldCharType="separate"/>
      </w:r>
      <w:r w:rsidR="007D4D58">
        <w:rPr>
          <w:sz w:val="24"/>
          <w:szCs w:val="24"/>
        </w:rPr>
        <w:t>3.3.9</w:t>
      </w:r>
      <w:r w:rsidR="00A36B9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36B98">
        <w:rPr>
          <w:sz w:val="24"/>
          <w:szCs w:val="24"/>
        </w:rPr>
        <w:fldChar w:fldCharType="begin"/>
      </w:r>
      <w:r w:rsidR="00D90031">
        <w:rPr>
          <w:sz w:val="24"/>
          <w:szCs w:val="24"/>
        </w:rPr>
        <w:instrText xml:space="preserve"> REF _Ref440274337 \r \h </w:instrText>
      </w:r>
      <w:r w:rsidR="00A36B98">
        <w:rPr>
          <w:sz w:val="24"/>
          <w:szCs w:val="24"/>
        </w:rPr>
      </w:r>
      <w:r w:rsidR="00A36B98">
        <w:rPr>
          <w:sz w:val="24"/>
          <w:szCs w:val="24"/>
        </w:rPr>
        <w:fldChar w:fldCharType="separate"/>
      </w:r>
      <w:r w:rsidR="007D4D58">
        <w:rPr>
          <w:sz w:val="24"/>
          <w:szCs w:val="24"/>
        </w:rPr>
        <w:t>5.2</w:t>
      </w:r>
      <w:r w:rsidR="00A36B9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A36B98">
        <w:rPr>
          <w:sz w:val="24"/>
          <w:szCs w:val="24"/>
        </w:rPr>
        <w:fldChar w:fldCharType="begin"/>
      </w:r>
      <w:r w:rsidR="00D90031">
        <w:rPr>
          <w:sz w:val="24"/>
          <w:szCs w:val="24"/>
        </w:rPr>
        <w:instrText xml:space="preserve"> REF _Ref440274366 \r \h </w:instrText>
      </w:r>
      <w:r w:rsidR="00A36B98">
        <w:rPr>
          <w:sz w:val="24"/>
          <w:szCs w:val="24"/>
        </w:rPr>
      </w:r>
      <w:r w:rsidR="00A36B98">
        <w:rPr>
          <w:sz w:val="24"/>
          <w:szCs w:val="24"/>
        </w:rPr>
        <w:fldChar w:fldCharType="separate"/>
      </w:r>
      <w:r w:rsidR="007D4D58">
        <w:rPr>
          <w:sz w:val="24"/>
          <w:szCs w:val="24"/>
        </w:rPr>
        <w:t>5.4</w:t>
      </w:r>
      <w:r w:rsidR="00A36B9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904" w:name="_Ref440376324"/>
      <w:bookmarkStart w:id="1905" w:name="_Ref440376401"/>
      <w:bookmarkStart w:id="1906" w:name="_Toc49852386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904"/>
      <w:bookmarkEnd w:id="1905"/>
      <w:bookmarkEnd w:id="1906"/>
    </w:p>
    <w:p w:rsidR="00CA1534" w:rsidRPr="00D904EF" w:rsidRDefault="00CA1534" w:rsidP="00CA1534">
      <w:pPr>
        <w:pStyle w:val="3"/>
        <w:rPr>
          <w:szCs w:val="24"/>
        </w:rPr>
      </w:pPr>
      <w:bookmarkStart w:id="1907" w:name="_Toc440376305"/>
      <w:bookmarkStart w:id="1908" w:name="_Toc440382563"/>
      <w:bookmarkStart w:id="1909" w:name="_Toc440447233"/>
      <w:bookmarkStart w:id="1910" w:name="_Toc440620913"/>
      <w:bookmarkStart w:id="1911" w:name="_Toc440631548"/>
      <w:bookmarkStart w:id="1912" w:name="_Toc440875784"/>
      <w:bookmarkStart w:id="1913" w:name="_Toc441131808"/>
      <w:bookmarkStart w:id="1914" w:name="_Toc468352962"/>
      <w:bookmarkStart w:id="1915" w:name="_Toc468355946"/>
      <w:bookmarkStart w:id="1916" w:name="_Toc469480830"/>
      <w:bookmarkStart w:id="1917" w:name="_Toc471898650"/>
      <w:bookmarkStart w:id="1918" w:name="_Toc49852386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907"/>
      <w:bookmarkEnd w:id="1908"/>
      <w:bookmarkEnd w:id="1909"/>
      <w:bookmarkEnd w:id="1910"/>
      <w:bookmarkEnd w:id="1911"/>
      <w:bookmarkEnd w:id="1912"/>
      <w:bookmarkEnd w:id="1913"/>
      <w:bookmarkEnd w:id="1914"/>
      <w:bookmarkEnd w:id="1915"/>
      <w:bookmarkEnd w:id="1916"/>
      <w:bookmarkEnd w:id="1917"/>
      <w:bookmarkEnd w:id="191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919" w:name="_Toc440376306"/>
      <w:bookmarkStart w:id="1920" w:name="_Toc440382564"/>
      <w:bookmarkStart w:id="1921" w:name="_Toc440447234"/>
      <w:bookmarkStart w:id="1922" w:name="_Toc440620914"/>
      <w:bookmarkStart w:id="1923" w:name="_Toc440631549"/>
      <w:bookmarkStart w:id="1924" w:name="_Toc440875785"/>
      <w:bookmarkStart w:id="1925" w:name="_Toc441131809"/>
      <w:bookmarkStart w:id="1926" w:name="_Toc468352963"/>
      <w:bookmarkStart w:id="1927" w:name="_Toc468355947"/>
      <w:bookmarkStart w:id="1928" w:name="_Toc469480831"/>
      <w:bookmarkStart w:id="1929" w:name="_Toc471898651"/>
      <w:bookmarkStart w:id="1930" w:name="_Toc498523866"/>
      <w:r w:rsidRPr="00D904EF">
        <w:rPr>
          <w:szCs w:val="24"/>
        </w:rPr>
        <w:lastRenderedPageBreak/>
        <w:t>Инструкции по заполнению</w:t>
      </w:r>
      <w:bookmarkEnd w:id="1919"/>
      <w:bookmarkEnd w:id="1920"/>
      <w:bookmarkEnd w:id="1921"/>
      <w:bookmarkEnd w:id="1922"/>
      <w:bookmarkEnd w:id="1923"/>
      <w:bookmarkEnd w:id="1924"/>
      <w:bookmarkEnd w:id="1925"/>
      <w:bookmarkEnd w:id="1926"/>
      <w:bookmarkEnd w:id="1927"/>
      <w:bookmarkEnd w:id="1928"/>
      <w:bookmarkEnd w:id="1929"/>
      <w:bookmarkEnd w:id="193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6B98">
        <w:rPr>
          <w:sz w:val="24"/>
          <w:szCs w:val="24"/>
        </w:rPr>
        <w:fldChar w:fldCharType="begin"/>
      </w:r>
      <w:r w:rsidR="00EA17A9">
        <w:rPr>
          <w:sz w:val="24"/>
          <w:szCs w:val="24"/>
        </w:rPr>
        <w:instrText xml:space="preserve"> REF _Ref440876703 \r \h </w:instrText>
      </w:r>
      <w:r w:rsidR="00A36B98">
        <w:rPr>
          <w:sz w:val="24"/>
          <w:szCs w:val="24"/>
        </w:rPr>
      </w:r>
      <w:r w:rsidR="00A36B98">
        <w:rPr>
          <w:sz w:val="24"/>
          <w:szCs w:val="24"/>
        </w:rPr>
        <w:fldChar w:fldCharType="separate"/>
      </w:r>
      <w:r w:rsidR="007D4D58">
        <w:rPr>
          <w:sz w:val="24"/>
          <w:szCs w:val="24"/>
        </w:rPr>
        <w:t>3.3.10</w:t>
      </w:r>
      <w:r w:rsidR="00A36B9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7D4D58">
        <w:rPr>
          <w:sz w:val="24"/>
          <w:szCs w:val="24"/>
        </w:rPr>
        <w:t>5.1</w:t>
      </w:r>
      <w:r w:rsidR="00A36B9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A36B98">
        <w:rPr>
          <w:sz w:val="24"/>
          <w:szCs w:val="24"/>
        </w:rPr>
        <w:fldChar w:fldCharType="begin"/>
      </w:r>
      <w:r w:rsidR="00CA1534">
        <w:rPr>
          <w:sz w:val="24"/>
          <w:szCs w:val="24"/>
        </w:rPr>
        <w:instrText xml:space="preserve"> REF _Ref440274337 \r \h </w:instrText>
      </w:r>
      <w:r w:rsidR="00A36B98">
        <w:rPr>
          <w:sz w:val="24"/>
          <w:szCs w:val="24"/>
        </w:rPr>
      </w:r>
      <w:r w:rsidR="00A36B98">
        <w:rPr>
          <w:sz w:val="24"/>
          <w:szCs w:val="24"/>
        </w:rPr>
        <w:fldChar w:fldCharType="separate"/>
      </w:r>
      <w:r w:rsidR="007D4D58">
        <w:rPr>
          <w:sz w:val="24"/>
          <w:szCs w:val="24"/>
        </w:rPr>
        <w:t>5.2</w:t>
      </w:r>
      <w:r w:rsidR="00A36B9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A36B98">
        <w:rPr>
          <w:sz w:val="24"/>
          <w:szCs w:val="24"/>
        </w:rPr>
        <w:fldChar w:fldCharType="begin"/>
      </w:r>
      <w:r w:rsidR="00CA1534">
        <w:rPr>
          <w:sz w:val="24"/>
          <w:szCs w:val="24"/>
        </w:rPr>
        <w:instrText xml:space="preserve"> REF _Ref440274366 \r \h </w:instrText>
      </w:r>
      <w:r w:rsidR="00A36B98">
        <w:rPr>
          <w:sz w:val="24"/>
          <w:szCs w:val="24"/>
        </w:rPr>
      </w:r>
      <w:r w:rsidR="00A36B98">
        <w:rPr>
          <w:sz w:val="24"/>
          <w:szCs w:val="24"/>
        </w:rPr>
        <w:fldChar w:fldCharType="separate"/>
      </w:r>
      <w:r w:rsidR="007D4D58">
        <w:rPr>
          <w:sz w:val="24"/>
          <w:szCs w:val="24"/>
        </w:rPr>
        <w:t>5.4</w:t>
      </w:r>
      <w:r w:rsidR="00A36B98">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881" w:rsidRDefault="005A3881">
      <w:pPr>
        <w:spacing w:line="240" w:lineRule="auto"/>
      </w:pPr>
      <w:r>
        <w:separator/>
      </w:r>
    </w:p>
  </w:endnote>
  <w:endnote w:type="continuationSeparator" w:id="0">
    <w:p w:rsidR="005A3881" w:rsidRDefault="005A3881">
      <w:pPr>
        <w:spacing w:line="240" w:lineRule="auto"/>
      </w:pPr>
      <w:r>
        <w:continuationSeparator/>
      </w:r>
    </w:p>
  </w:endnote>
  <w:endnote w:id="1">
    <w:p w:rsidR="009F3986" w:rsidRPr="00454376" w:rsidRDefault="009F3986" w:rsidP="00454376">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Pr="004A639C" w:rsidRDefault="009F3986" w:rsidP="00FA0376">
    <w:pPr>
      <w:widowControl w:val="0"/>
      <w:suppressAutoHyphens w:val="0"/>
      <w:autoSpaceDE w:val="0"/>
      <w:autoSpaceDN w:val="0"/>
      <w:adjustRightInd w:val="0"/>
      <w:spacing w:line="240" w:lineRule="auto"/>
      <w:jc w:val="center"/>
      <w:rPr>
        <w:sz w:val="18"/>
        <w:szCs w:val="18"/>
      </w:rPr>
    </w:pPr>
    <w:r w:rsidRPr="004A639C">
      <w:rPr>
        <w:sz w:val="18"/>
        <w:szCs w:val="18"/>
      </w:rPr>
      <w:t>Стр.</w:t>
    </w:r>
    <w:r w:rsidRPr="004A639C">
      <w:rPr>
        <w:sz w:val="18"/>
        <w:szCs w:val="18"/>
      </w:rPr>
      <w:fldChar w:fldCharType="begin"/>
    </w:r>
    <w:r w:rsidRPr="004A639C">
      <w:rPr>
        <w:sz w:val="18"/>
        <w:szCs w:val="18"/>
      </w:rPr>
      <w:instrText xml:space="preserve"> PAGE </w:instrText>
    </w:r>
    <w:r w:rsidRPr="004A639C">
      <w:rPr>
        <w:sz w:val="18"/>
        <w:szCs w:val="18"/>
      </w:rPr>
      <w:fldChar w:fldCharType="separate"/>
    </w:r>
    <w:r w:rsidR="00A67AD2">
      <w:rPr>
        <w:noProof/>
        <w:sz w:val="18"/>
        <w:szCs w:val="18"/>
      </w:rPr>
      <w:t>17</w:t>
    </w:r>
    <w:r w:rsidRPr="004A639C">
      <w:rPr>
        <w:sz w:val="18"/>
        <w:szCs w:val="18"/>
      </w:rPr>
      <w:fldChar w:fldCharType="end"/>
    </w:r>
  </w:p>
  <w:p w:rsidR="009F3986" w:rsidRPr="00EE0539" w:rsidRDefault="009F398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A639C">
      <w:rPr>
        <w:sz w:val="18"/>
        <w:szCs w:val="18"/>
      </w:rPr>
      <w:t>Договор</w:t>
    </w:r>
    <w:r w:rsidR="004A639C" w:rsidRPr="004A639C">
      <w:rPr>
        <w:sz w:val="18"/>
        <w:szCs w:val="18"/>
      </w:rPr>
      <w:t>а</w:t>
    </w:r>
    <w:r w:rsidRPr="004A639C">
      <w:rPr>
        <w:sz w:val="18"/>
        <w:szCs w:val="18"/>
      </w:rPr>
      <w:t xml:space="preserve"> </w:t>
    </w:r>
    <w:r w:rsidR="004A639C" w:rsidRPr="004A639C">
      <w:rPr>
        <w:sz w:val="18"/>
        <w:szCs w:val="18"/>
      </w:rPr>
      <w:t>на выполнение проектно-изыскательских работ по модернизации ПС 35 кВ Александровка (Россошанский РЭС), ПС 35 кВ Александровка (Таловский РЭС), ПС 35 кВ Андреевка, ПС 35 кВ Белогорье, ПС 35 кВ Вихляевка, ПС 35 кВ Кисельное, ПС 35 кВ Колодежанское, ПС 35 кВ Корояшник, ПС 35 кВ Кр.Лиман, ПС 35 кВ Лизиновка, ПС 35 кВ Неровновка, ПС 35 кВ ПТФ «Рассвет», ПС 35 кВ Сагуны, ПС 35 кВ Саприно, ПС 35 кВ Сергеевка, ПС 35 кВ Сотницкая, ПС 35 кВ Степановка, ПС 35 кВ Тхоревка, ПС 35 кВ Шапошниковка, ПС 35 кВ Юрасовка в части первичного оборудования, РЗА, АСУЭ, ТМ и КС</w:t>
    </w:r>
    <w:r w:rsidRPr="004A639C">
      <w:rPr>
        <w:sz w:val="18"/>
        <w:szCs w:val="18"/>
      </w:rPr>
      <w:t xml:space="preserve"> для нужд ПАО «МРСК Центра» (филиал</w:t>
    </w:r>
    <w:r w:rsidR="004A639C" w:rsidRPr="004A639C">
      <w:rPr>
        <w:sz w:val="18"/>
        <w:szCs w:val="18"/>
      </w:rPr>
      <w:t xml:space="preserve">а </w:t>
    </w:r>
    <w:r w:rsidRPr="004A639C">
      <w:rPr>
        <w:sz w:val="18"/>
        <w:szCs w:val="18"/>
      </w:rPr>
      <w:t>«Воронежэнерго»)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F3986" w:rsidRDefault="009F3986">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881" w:rsidRDefault="005A3881">
      <w:pPr>
        <w:spacing w:line="240" w:lineRule="auto"/>
      </w:pPr>
      <w:r>
        <w:separator/>
      </w:r>
    </w:p>
  </w:footnote>
  <w:footnote w:type="continuationSeparator" w:id="0">
    <w:p w:rsidR="005A3881" w:rsidRDefault="005A3881">
      <w:pPr>
        <w:spacing w:line="240" w:lineRule="auto"/>
      </w:pPr>
      <w:r>
        <w:continuationSeparator/>
      </w:r>
    </w:p>
  </w:footnote>
  <w:footnote w:id="1">
    <w:p w:rsidR="009F3986" w:rsidRPr="00B36685" w:rsidRDefault="009F3986"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F3986" w:rsidRDefault="009F3986"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F3986" w:rsidRDefault="009F3986" w:rsidP="002E5FEB">
      <w:pPr>
        <w:pStyle w:val="1ff4"/>
        <w:rPr>
          <w:rFonts w:ascii="Times New Roman" w:eastAsia="Times New Roman" w:hAnsi="Times New Roman" w:cs="Times New Roman"/>
          <w:lang w:eastAsia="ru-RU"/>
        </w:rPr>
      </w:pPr>
    </w:p>
  </w:footnote>
  <w:footnote w:id="3">
    <w:p w:rsidR="009F3986" w:rsidRPr="00F83889" w:rsidRDefault="009F3986"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9F3986" w:rsidRPr="00F83889" w:rsidRDefault="009F3986"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9F3986" w:rsidRPr="00F83889" w:rsidRDefault="009F3986"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9F3986" w:rsidRPr="00F83889" w:rsidRDefault="009F3986" w:rsidP="005D6C86">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F3986" w:rsidRDefault="009F3986"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Pr="00930031" w:rsidRDefault="009F3986"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86" w:rsidRDefault="009F39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7"/>
  </w:num>
  <w:num w:numId="23">
    <w:abstractNumId w:val="102"/>
  </w:num>
  <w:num w:numId="24">
    <w:abstractNumId w:val="130"/>
  </w:num>
  <w:num w:numId="25">
    <w:abstractNumId w:val="119"/>
  </w:num>
  <w:num w:numId="26">
    <w:abstractNumId w:val="112"/>
  </w:num>
  <w:num w:numId="27">
    <w:abstractNumId w:val="77"/>
  </w:num>
  <w:num w:numId="28">
    <w:abstractNumId w:val="101"/>
  </w:num>
  <w:num w:numId="29">
    <w:abstractNumId w:val="131"/>
  </w:num>
  <w:num w:numId="30">
    <w:abstractNumId w:val="97"/>
  </w:num>
  <w:num w:numId="31">
    <w:abstractNumId w:val="98"/>
  </w:num>
  <w:num w:numId="32">
    <w:abstractNumId w:val="117"/>
  </w:num>
  <w:num w:numId="33">
    <w:abstractNumId w:val="136"/>
  </w:num>
  <w:num w:numId="34">
    <w:abstractNumId w:val="121"/>
  </w:num>
  <w:num w:numId="35">
    <w:abstractNumId w:val="111"/>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80"/>
  </w:num>
  <w:num w:numId="43">
    <w:abstractNumId w:val="134"/>
  </w:num>
  <w:num w:numId="44">
    <w:abstractNumId w:val="104"/>
  </w:num>
  <w:num w:numId="45">
    <w:abstractNumId w:val="0"/>
  </w:num>
  <w:num w:numId="46">
    <w:abstractNumId w:val="124"/>
  </w:num>
  <w:num w:numId="47">
    <w:abstractNumId w:val="126"/>
  </w:num>
  <w:num w:numId="48">
    <w:abstractNumId w:val="120"/>
  </w:num>
  <w:num w:numId="49">
    <w:abstractNumId w:val="141"/>
  </w:num>
  <w:num w:numId="50">
    <w:abstractNumId w:val="95"/>
  </w:num>
  <w:num w:numId="51">
    <w:abstractNumId w:val="82"/>
  </w:num>
  <w:num w:numId="52">
    <w:abstractNumId w:val="129"/>
  </w:num>
  <w:num w:numId="53">
    <w:abstractNumId w:val="103"/>
  </w:num>
  <w:num w:numId="54">
    <w:abstractNumId w:val="86"/>
  </w:num>
  <w:num w:numId="55">
    <w:abstractNumId w:val="72"/>
  </w:num>
  <w:num w:numId="56">
    <w:abstractNumId w:val="107"/>
  </w:num>
  <w:num w:numId="57">
    <w:abstractNumId w:val="116"/>
  </w:num>
  <w:num w:numId="58">
    <w:abstractNumId w:val="74"/>
  </w:num>
  <w:num w:numId="59">
    <w:abstractNumId w:val="93"/>
  </w:num>
  <w:num w:numId="60">
    <w:abstractNumId w:val="75"/>
  </w:num>
  <w:num w:numId="61">
    <w:abstractNumId w:val="138"/>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2"/>
    <w:lvlOverride w:ilvl="0">
      <w:startOverride w:val="1"/>
    </w:lvlOverride>
  </w:num>
  <w:num w:numId="64">
    <w:abstractNumId w:val="78"/>
  </w:num>
  <w:num w:numId="65">
    <w:abstractNumId w:val="140"/>
  </w:num>
  <w:num w:numId="66">
    <w:abstractNumId w:val="89"/>
  </w:num>
  <w:num w:numId="67">
    <w:abstractNumId w:val="113"/>
  </w:num>
  <w:num w:numId="68">
    <w:abstractNumId w:val="100"/>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39"/>
  </w:num>
  <w:num w:numId="73">
    <w:abstractNumId w:val="92"/>
  </w:num>
  <w:num w:numId="74">
    <w:abstractNumId w:val="114"/>
  </w:num>
  <w:num w:numId="75">
    <w:abstractNumId w:val="135"/>
  </w:num>
  <w:num w:numId="76">
    <w:abstractNumId w:val="13"/>
  </w:num>
  <w:num w:numId="77">
    <w:abstractNumId w:val="20"/>
  </w:num>
  <w:num w:numId="78">
    <w:abstractNumId w:val="142"/>
  </w:num>
  <w:num w:numId="79">
    <w:abstractNumId w:val="128"/>
  </w:num>
  <w:num w:numId="80">
    <w:abstractNumId w:val="133"/>
  </w:num>
  <w:num w:numId="81">
    <w:abstractNumId w:val="110"/>
  </w:num>
  <w:num w:numId="82">
    <w:abstractNumId w:val="118"/>
  </w:num>
  <w:num w:numId="83">
    <w:abstractNumId w:val="84"/>
  </w:num>
  <w:num w:numId="84">
    <w:abstractNumId w:val="108"/>
  </w:num>
  <w:num w:numId="85">
    <w:abstractNumId w:val="122"/>
  </w:num>
  <w:num w:numId="86">
    <w:abstractNumId w:val="88"/>
  </w:num>
  <w:num w:numId="87">
    <w:abstractNumId w:val="106"/>
  </w:num>
  <w:num w:numId="88">
    <w:abstractNumId w:val="73"/>
  </w:num>
  <w:num w:numId="89">
    <w:abstractNumId w:val="94"/>
  </w:num>
  <w:num w:numId="90">
    <w:abstractNumId w:val="137"/>
  </w:num>
  <w:num w:numId="91">
    <w:abstractNumId w:val="79"/>
  </w:num>
  <w:num w:numId="92">
    <w:abstractNumId w:val="2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2B08"/>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0FD3"/>
    <w:rsid w:val="000E2758"/>
    <w:rsid w:val="000E37A8"/>
    <w:rsid w:val="000E41FA"/>
    <w:rsid w:val="000E5003"/>
    <w:rsid w:val="000E5AC7"/>
    <w:rsid w:val="000E746F"/>
    <w:rsid w:val="000F0CD3"/>
    <w:rsid w:val="000F1F86"/>
    <w:rsid w:val="000F4365"/>
    <w:rsid w:val="000F5F2B"/>
    <w:rsid w:val="001000D6"/>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34FA"/>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2D12"/>
    <w:rsid w:val="001F34BB"/>
    <w:rsid w:val="001F3569"/>
    <w:rsid w:val="001F4040"/>
    <w:rsid w:val="001F5A31"/>
    <w:rsid w:val="001F7317"/>
    <w:rsid w:val="002037C3"/>
    <w:rsid w:val="00203D2A"/>
    <w:rsid w:val="00205559"/>
    <w:rsid w:val="00206836"/>
    <w:rsid w:val="002103B4"/>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575CE"/>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1C3"/>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3877"/>
    <w:rsid w:val="00304CD0"/>
    <w:rsid w:val="00306550"/>
    <w:rsid w:val="0031026C"/>
    <w:rsid w:val="003107A7"/>
    <w:rsid w:val="003110E0"/>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673A"/>
    <w:rsid w:val="0035708A"/>
    <w:rsid w:val="00357BE8"/>
    <w:rsid w:val="00362EA4"/>
    <w:rsid w:val="00365234"/>
    <w:rsid w:val="00366652"/>
    <w:rsid w:val="00370D61"/>
    <w:rsid w:val="0037230F"/>
    <w:rsid w:val="00375A91"/>
    <w:rsid w:val="003776BB"/>
    <w:rsid w:val="00377FEC"/>
    <w:rsid w:val="003803A7"/>
    <w:rsid w:val="003832F6"/>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4376"/>
    <w:rsid w:val="00456188"/>
    <w:rsid w:val="00461E0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A639C"/>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87"/>
    <w:rsid w:val="005031D0"/>
    <w:rsid w:val="005036EF"/>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77EC9"/>
    <w:rsid w:val="005818B2"/>
    <w:rsid w:val="00584DFA"/>
    <w:rsid w:val="00586515"/>
    <w:rsid w:val="005878D5"/>
    <w:rsid w:val="00595528"/>
    <w:rsid w:val="00596921"/>
    <w:rsid w:val="005A2CAE"/>
    <w:rsid w:val="005A3827"/>
    <w:rsid w:val="005A3881"/>
    <w:rsid w:val="005A3F4B"/>
    <w:rsid w:val="005A708D"/>
    <w:rsid w:val="005B074F"/>
    <w:rsid w:val="005B47BD"/>
    <w:rsid w:val="005B75A6"/>
    <w:rsid w:val="005B7F48"/>
    <w:rsid w:val="005C08CA"/>
    <w:rsid w:val="005C10C6"/>
    <w:rsid w:val="005C22A4"/>
    <w:rsid w:val="005C3F93"/>
    <w:rsid w:val="005C6F5D"/>
    <w:rsid w:val="005D16BC"/>
    <w:rsid w:val="005D4A00"/>
    <w:rsid w:val="005D6C86"/>
    <w:rsid w:val="005D6C92"/>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BB8"/>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26F27"/>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2AE"/>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4D58"/>
    <w:rsid w:val="007D5654"/>
    <w:rsid w:val="007D7C50"/>
    <w:rsid w:val="007E216D"/>
    <w:rsid w:val="007E4290"/>
    <w:rsid w:val="007E756B"/>
    <w:rsid w:val="007E7A99"/>
    <w:rsid w:val="007F3FB7"/>
    <w:rsid w:val="007F7125"/>
    <w:rsid w:val="007F76D6"/>
    <w:rsid w:val="0080108A"/>
    <w:rsid w:val="00801E65"/>
    <w:rsid w:val="00804801"/>
    <w:rsid w:val="00813F81"/>
    <w:rsid w:val="00813FE6"/>
    <w:rsid w:val="00815A1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36FB5"/>
    <w:rsid w:val="00940200"/>
    <w:rsid w:val="009411D6"/>
    <w:rsid w:val="00945E91"/>
    <w:rsid w:val="009469A6"/>
    <w:rsid w:val="0094713A"/>
    <w:rsid w:val="00952932"/>
    <w:rsid w:val="00953802"/>
    <w:rsid w:val="0096011B"/>
    <w:rsid w:val="00960C20"/>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213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3986"/>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36B98"/>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67AD2"/>
    <w:rsid w:val="00A72612"/>
    <w:rsid w:val="00A73BFA"/>
    <w:rsid w:val="00A773C9"/>
    <w:rsid w:val="00A77A16"/>
    <w:rsid w:val="00A805FF"/>
    <w:rsid w:val="00A8505C"/>
    <w:rsid w:val="00A857A0"/>
    <w:rsid w:val="00A8626B"/>
    <w:rsid w:val="00A900CC"/>
    <w:rsid w:val="00A90840"/>
    <w:rsid w:val="00A92723"/>
    <w:rsid w:val="00A94355"/>
    <w:rsid w:val="00A95FEE"/>
    <w:rsid w:val="00A96E27"/>
    <w:rsid w:val="00AA02AB"/>
    <w:rsid w:val="00AB2CB8"/>
    <w:rsid w:val="00AB3EF0"/>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394D"/>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20B"/>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C7D2D"/>
    <w:rsid w:val="00BD05FA"/>
    <w:rsid w:val="00BD21D7"/>
    <w:rsid w:val="00BD2FD1"/>
    <w:rsid w:val="00BD40A3"/>
    <w:rsid w:val="00BD51DF"/>
    <w:rsid w:val="00BD5A0D"/>
    <w:rsid w:val="00BD6D03"/>
    <w:rsid w:val="00BD7161"/>
    <w:rsid w:val="00BD748F"/>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613C"/>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23E9"/>
    <w:rsid w:val="00E03690"/>
    <w:rsid w:val="00E06C31"/>
    <w:rsid w:val="00E10AB1"/>
    <w:rsid w:val="00E1124E"/>
    <w:rsid w:val="00E11A58"/>
    <w:rsid w:val="00E1357C"/>
    <w:rsid w:val="00E15F4F"/>
    <w:rsid w:val="00E17CEB"/>
    <w:rsid w:val="00E24ECC"/>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203"/>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EF7643"/>
    <w:rsid w:val="00F00D29"/>
    <w:rsid w:val="00F017EB"/>
    <w:rsid w:val="00F030B1"/>
    <w:rsid w:val="00F056E4"/>
    <w:rsid w:val="00F1041E"/>
    <w:rsid w:val="00F11F8A"/>
    <w:rsid w:val="00F12F62"/>
    <w:rsid w:val="00F15392"/>
    <w:rsid w:val="00F17AEF"/>
    <w:rsid w:val="00F17CD8"/>
    <w:rsid w:val="00F17D2C"/>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3E29"/>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B1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89063508">
      <w:bodyDiv w:val="1"/>
      <w:marLeft w:val="30"/>
      <w:marRight w:val="30"/>
      <w:marTop w:val="0"/>
      <w:marBottom w:val="0"/>
      <w:divBdr>
        <w:top w:val="none" w:sz="0" w:space="0" w:color="auto"/>
        <w:left w:val="none" w:sz="0" w:space="0" w:color="auto"/>
        <w:bottom w:val="none" w:sz="0" w:space="0" w:color="auto"/>
        <w:right w:val="none" w:sz="0" w:space="0" w:color="auto"/>
      </w:divBdr>
      <w:divsChild>
        <w:div w:id="1891501099">
          <w:marLeft w:val="0"/>
          <w:marRight w:val="0"/>
          <w:marTop w:val="0"/>
          <w:marBottom w:val="0"/>
          <w:divBdr>
            <w:top w:val="none" w:sz="0" w:space="0" w:color="auto"/>
            <w:left w:val="none" w:sz="0" w:space="0" w:color="auto"/>
            <w:bottom w:val="none" w:sz="0" w:space="0" w:color="auto"/>
            <w:right w:val="none" w:sz="0" w:space="0" w:color="auto"/>
          </w:divBdr>
          <w:divsChild>
            <w:div w:id="1797016861">
              <w:marLeft w:val="0"/>
              <w:marRight w:val="0"/>
              <w:marTop w:val="0"/>
              <w:marBottom w:val="0"/>
              <w:divBdr>
                <w:top w:val="none" w:sz="0" w:space="0" w:color="auto"/>
                <w:left w:val="none" w:sz="0" w:space="0" w:color="auto"/>
                <w:bottom w:val="none" w:sz="0" w:space="0" w:color="auto"/>
                <w:right w:val="none" w:sz="0" w:space="0" w:color="auto"/>
              </w:divBdr>
              <w:divsChild>
                <w:div w:id="1055664380">
                  <w:marLeft w:val="180"/>
                  <w:marRight w:val="0"/>
                  <w:marTop w:val="0"/>
                  <w:marBottom w:val="0"/>
                  <w:divBdr>
                    <w:top w:val="none" w:sz="0" w:space="0" w:color="auto"/>
                    <w:left w:val="none" w:sz="0" w:space="0" w:color="auto"/>
                    <w:bottom w:val="none" w:sz="0" w:space="0" w:color="auto"/>
                    <w:right w:val="none" w:sz="0" w:space="0" w:color="auto"/>
                  </w:divBdr>
                  <w:divsChild>
                    <w:div w:id="9636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1.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yperlink" Target="mailto:doverie@mrsk-1.ru" TargetMode="External"/><Relationship Id="rId46"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eader" Target="header10.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yperlink" Target="consultantplus://offline/ref=B7E04B8F5BC345C22463EADCAE81D93CF4CA1215A36F6052F6BC85F6f9C8L" TargetMode="External"/><Relationship Id="rId8" Type="http://schemas.openxmlformats.org/officeDocument/2006/relationships/endnotes" Target="endnotes.xml"/><Relationship Id="rId51" Type="http://schemas.openxmlformats.org/officeDocument/2006/relationships/footer" Target="footer9.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4B33D-68E0-4BC8-BA50-98D132C4C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94</Pages>
  <Words>29697</Words>
  <Characters>169279</Characters>
  <Application>Microsoft Office Word</Application>
  <DocSecurity>0</DocSecurity>
  <Lines>1410</Lines>
  <Paragraphs>397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198579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158</cp:revision>
  <cp:lastPrinted>2018-02-21T08:17:00Z</cp:lastPrinted>
  <dcterms:created xsi:type="dcterms:W3CDTF">2016-01-15T08:52:00Z</dcterms:created>
  <dcterms:modified xsi:type="dcterms:W3CDTF">2018-02-21T08:30:00Z</dcterms:modified>
</cp:coreProperties>
</file>