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895AC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7365D2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128ED" w:rsidRPr="007417E6" w:rsidRDefault="005128ED" w:rsidP="005128ED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AF282A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</w:t>
      </w:r>
      <w:r w:rsidRPr="007417E6">
        <w:rPr>
          <w:sz w:val="24"/>
          <w:szCs w:val="24"/>
        </w:rPr>
        <w:t>УТВЕРЖДАЮ:</w:t>
      </w:r>
    </w:p>
    <w:p w:rsidR="005128ED" w:rsidRPr="00554D75" w:rsidRDefault="005128ED" w:rsidP="005128ED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5128ED" w:rsidRPr="00554D75" w:rsidRDefault="005128ED" w:rsidP="005128ED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5128ED" w:rsidRPr="00554D75" w:rsidRDefault="005128ED" w:rsidP="005128ED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128ED" w:rsidRDefault="005128ED" w:rsidP="005128ED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5128ED" w:rsidRDefault="005128ED" w:rsidP="005128ED">
      <w:pPr>
        <w:ind w:firstLine="6"/>
        <w:jc w:val="right"/>
        <w:rPr>
          <w:sz w:val="24"/>
          <w:szCs w:val="24"/>
        </w:rPr>
      </w:pPr>
    </w:p>
    <w:p w:rsidR="005128ED" w:rsidRPr="00554D75" w:rsidRDefault="005128ED" w:rsidP="005128ED">
      <w:pPr>
        <w:ind w:firstLine="6"/>
        <w:rPr>
          <w:sz w:val="24"/>
          <w:szCs w:val="24"/>
        </w:rPr>
      </w:pPr>
    </w:p>
    <w:p w:rsidR="005128ED" w:rsidRDefault="005128ED" w:rsidP="005128ED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5128ED" w:rsidRPr="00554D75" w:rsidRDefault="005128ED" w:rsidP="005128ED">
      <w:pPr>
        <w:jc w:val="right"/>
        <w:rPr>
          <w:sz w:val="24"/>
          <w:szCs w:val="24"/>
        </w:rPr>
      </w:pPr>
      <w:r>
        <w:rPr>
          <w:sz w:val="24"/>
          <w:szCs w:val="24"/>
        </w:rPr>
        <w:t>«23» июля 2018 года.</w:t>
      </w:r>
    </w:p>
    <w:p w:rsidR="005128ED" w:rsidRPr="00C12FA4" w:rsidRDefault="005128ED" w:rsidP="005128ED">
      <w:pPr>
        <w:ind w:firstLine="0"/>
        <w:jc w:val="left"/>
        <w:rPr>
          <w:sz w:val="24"/>
          <w:szCs w:val="24"/>
        </w:rPr>
      </w:pPr>
    </w:p>
    <w:p w:rsidR="005128ED" w:rsidRPr="00C12FA4" w:rsidRDefault="005128ED" w:rsidP="005128E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5128ED" w:rsidRPr="00C12FA4" w:rsidRDefault="005128ED" w:rsidP="005128E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5128ED" w:rsidRPr="00C12FA4" w:rsidRDefault="005128ED" w:rsidP="005128E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0227-ВР-18</w:t>
      </w:r>
    </w:p>
    <w:p w:rsidR="005128ED" w:rsidRPr="00C12FA4" w:rsidRDefault="005128ED" w:rsidP="005128E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23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июля 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1162B9" w:rsidRDefault="001162B9" w:rsidP="00E71A48">
      <w:pPr>
        <w:spacing w:line="264" w:lineRule="auto"/>
        <w:jc w:val="center"/>
        <w:rPr>
          <w:sz w:val="24"/>
          <w:szCs w:val="24"/>
        </w:rPr>
      </w:pPr>
    </w:p>
    <w:p w:rsidR="001162B9" w:rsidRDefault="001162B9" w:rsidP="00E71A48">
      <w:pPr>
        <w:spacing w:line="264" w:lineRule="auto"/>
        <w:jc w:val="center"/>
        <w:rPr>
          <w:sz w:val="24"/>
          <w:szCs w:val="24"/>
        </w:rPr>
      </w:pPr>
    </w:p>
    <w:p w:rsidR="00B637F2" w:rsidRPr="00C12FA4" w:rsidRDefault="00B637F2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7C28D7">
        <w:rPr>
          <w:b/>
          <w:sz w:val="24"/>
          <w:szCs w:val="24"/>
        </w:rPr>
        <w:t>Договор</w:t>
      </w:r>
      <w:r w:rsidR="007C28D7" w:rsidRPr="007C28D7">
        <w:rPr>
          <w:b/>
          <w:sz w:val="24"/>
          <w:szCs w:val="24"/>
        </w:rPr>
        <w:t>а</w:t>
      </w:r>
      <w:r w:rsidR="00366652" w:rsidRPr="007C28D7">
        <w:rPr>
          <w:b/>
          <w:sz w:val="24"/>
          <w:szCs w:val="24"/>
        </w:rPr>
        <w:t xml:space="preserve"> </w:t>
      </w:r>
      <w:r w:rsidR="007C28D7" w:rsidRPr="007C28D7">
        <w:rPr>
          <w:b/>
          <w:sz w:val="24"/>
          <w:szCs w:val="24"/>
        </w:rPr>
        <w:t xml:space="preserve">на оказание услуг по проведению специальной оценки условий труда </w:t>
      </w:r>
      <w:r w:rsidR="00366652" w:rsidRPr="007C28D7">
        <w:rPr>
          <w:b/>
          <w:sz w:val="24"/>
          <w:szCs w:val="24"/>
        </w:rPr>
        <w:t>для нужд ПАО «МРСК Центра»</w:t>
      </w:r>
      <w:r w:rsidR="007556FF" w:rsidRPr="007C28D7">
        <w:rPr>
          <w:b/>
          <w:sz w:val="24"/>
          <w:szCs w:val="24"/>
        </w:rPr>
        <w:t xml:space="preserve"> (филиал</w:t>
      </w:r>
      <w:r w:rsidR="007C28D7" w:rsidRPr="007C28D7">
        <w:rPr>
          <w:b/>
          <w:sz w:val="24"/>
          <w:szCs w:val="24"/>
        </w:rPr>
        <w:t>а</w:t>
      </w:r>
      <w:r w:rsidR="007556FF" w:rsidRPr="007C28D7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508CF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5024B1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024B1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679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</w:t>
      </w:r>
      <w:r w:rsidR="007556FF" w:rsidRPr="00A679AB">
        <w:rPr>
          <w:iCs/>
          <w:sz w:val="24"/>
          <w:szCs w:val="24"/>
        </w:rPr>
        <w:t>далее – Заказчик или Организатор)</w:t>
      </w:r>
      <w:r w:rsidRPr="00A679AB">
        <w:rPr>
          <w:iCs/>
          <w:sz w:val="24"/>
          <w:szCs w:val="24"/>
        </w:rPr>
        <w:t xml:space="preserve"> (почтовый адрес:</w:t>
      </w:r>
      <w:r w:rsidR="007556FF" w:rsidRPr="00A679AB">
        <w:rPr>
          <w:iCs/>
          <w:sz w:val="24"/>
          <w:szCs w:val="24"/>
        </w:rPr>
        <w:t xml:space="preserve"> РФ, 127018, г. Москва, ул. 2-я Ямская, 4</w:t>
      </w:r>
      <w:r w:rsidR="00EC1043" w:rsidRPr="00A679AB">
        <w:rPr>
          <w:iCs/>
          <w:sz w:val="24"/>
          <w:szCs w:val="24"/>
        </w:rPr>
        <w:t>, с</w:t>
      </w:r>
      <w:r w:rsidRPr="00A679AB">
        <w:rPr>
          <w:iCs/>
          <w:sz w:val="24"/>
          <w:szCs w:val="24"/>
        </w:rPr>
        <w:t xml:space="preserve">екретарь Закупочной комиссии – </w:t>
      </w:r>
      <w:r w:rsidR="009101A7" w:rsidRPr="00A679AB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9101A7" w:rsidRPr="00A679AB">
          <w:rPr>
            <w:rStyle w:val="a7"/>
            <w:sz w:val="24"/>
            <w:szCs w:val="24"/>
            <w:lang w:val="en-US"/>
          </w:rPr>
          <w:t>Zaitseva</w:t>
        </w:r>
        <w:r w:rsidR="009101A7" w:rsidRPr="00A679AB">
          <w:rPr>
            <w:rStyle w:val="a7"/>
            <w:sz w:val="24"/>
            <w:szCs w:val="24"/>
          </w:rPr>
          <w:t>.</w:t>
        </w:r>
        <w:r w:rsidR="009101A7" w:rsidRPr="00A679AB">
          <w:rPr>
            <w:rStyle w:val="a7"/>
            <w:sz w:val="24"/>
            <w:szCs w:val="24"/>
            <w:lang w:val="en-US"/>
          </w:rPr>
          <w:t>AA</w:t>
        </w:r>
        <w:r w:rsidR="009101A7" w:rsidRPr="00A679AB">
          <w:rPr>
            <w:rStyle w:val="a7"/>
            <w:sz w:val="24"/>
            <w:szCs w:val="24"/>
          </w:rPr>
          <w:t>@</w:t>
        </w:r>
        <w:r w:rsidR="009101A7" w:rsidRPr="00A679AB">
          <w:rPr>
            <w:rStyle w:val="a7"/>
            <w:sz w:val="24"/>
            <w:szCs w:val="24"/>
            <w:lang w:val="en-US"/>
          </w:rPr>
          <w:t>mrsk</w:t>
        </w:r>
        <w:r w:rsidR="009101A7" w:rsidRPr="00A679AB">
          <w:rPr>
            <w:rStyle w:val="a7"/>
            <w:sz w:val="24"/>
            <w:szCs w:val="24"/>
          </w:rPr>
          <w:t>-1.</w:t>
        </w:r>
        <w:r w:rsidR="009101A7" w:rsidRPr="00A679AB">
          <w:rPr>
            <w:rStyle w:val="a7"/>
            <w:sz w:val="24"/>
            <w:szCs w:val="24"/>
            <w:lang w:val="en-US"/>
          </w:rPr>
          <w:t>ru</w:t>
        </w:r>
      </w:hyperlink>
      <w:r w:rsidR="009101A7" w:rsidRPr="00A679AB">
        <w:rPr>
          <w:rStyle w:val="a7"/>
          <w:sz w:val="24"/>
          <w:szCs w:val="24"/>
        </w:rPr>
        <w:t>,</w:t>
      </w:r>
      <w:r w:rsidR="009101A7" w:rsidRPr="00A679AB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9101A7" w:rsidRPr="00A679AB">
          <w:rPr>
            <w:rStyle w:val="a7"/>
            <w:sz w:val="24"/>
            <w:szCs w:val="24"/>
            <w:lang w:val="en-US"/>
          </w:rPr>
          <w:t>Lescheva</w:t>
        </w:r>
        <w:r w:rsidR="009101A7" w:rsidRPr="00A679AB">
          <w:rPr>
            <w:rStyle w:val="a7"/>
            <w:sz w:val="24"/>
            <w:szCs w:val="24"/>
          </w:rPr>
          <w:t>.</w:t>
        </w:r>
        <w:r w:rsidR="009101A7" w:rsidRPr="00A679AB">
          <w:rPr>
            <w:rStyle w:val="a7"/>
            <w:sz w:val="24"/>
            <w:szCs w:val="24"/>
            <w:lang w:val="en-US"/>
          </w:rPr>
          <w:t>EN</w:t>
        </w:r>
        <w:r w:rsidR="009101A7" w:rsidRPr="00A679AB">
          <w:rPr>
            <w:rStyle w:val="a7"/>
            <w:sz w:val="24"/>
            <w:szCs w:val="24"/>
          </w:rPr>
          <w:t>@</w:t>
        </w:r>
        <w:r w:rsidR="009101A7" w:rsidRPr="00A679AB">
          <w:rPr>
            <w:rStyle w:val="a7"/>
            <w:sz w:val="24"/>
            <w:szCs w:val="24"/>
            <w:lang w:val="en-US"/>
          </w:rPr>
          <w:t>mrsk</w:t>
        </w:r>
        <w:r w:rsidR="009101A7" w:rsidRPr="00A679AB">
          <w:rPr>
            <w:rStyle w:val="a7"/>
            <w:sz w:val="24"/>
            <w:szCs w:val="24"/>
          </w:rPr>
          <w:t>-1.</w:t>
        </w:r>
        <w:r w:rsidR="009101A7" w:rsidRPr="00A679AB">
          <w:rPr>
            <w:rStyle w:val="a7"/>
            <w:sz w:val="24"/>
            <w:szCs w:val="24"/>
            <w:lang w:val="en-US"/>
          </w:rPr>
          <w:t>ru</w:t>
        </w:r>
      </w:hyperlink>
      <w:r w:rsidR="004030CB" w:rsidRPr="00A679AB">
        <w:rPr>
          <w:sz w:val="24"/>
          <w:szCs w:val="24"/>
        </w:rPr>
        <w:t>.</w:t>
      </w:r>
      <w:r w:rsidR="00862664" w:rsidRPr="00A679AB">
        <w:rPr>
          <w:sz w:val="24"/>
          <w:szCs w:val="24"/>
        </w:rPr>
        <w:t xml:space="preserve"> </w:t>
      </w:r>
      <w:r w:rsidR="004B5EB3" w:rsidRPr="00A679AB">
        <w:rPr>
          <w:iCs/>
          <w:sz w:val="24"/>
          <w:szCs w:val="24"/>
        </w:rPr>
        <w:t>Извещени</w:t>
      </w:r>
      <w:r w:rsidRPr="00A679AB">
        <w:rPr>
          <w:iCs/>
          <w:sz w:val="24"/>
          <w:szCs w:val="24"/>
        </w:rPr>
        <w:t>ем</w:t>
      </w:r>
      <w:r w:rsidRPr="00A679AB">
        <w:rPr>
          <w:sz w:val="24"/>
          <w:szCs w:val="24"/>
        </w:rPr>
        <w:t xml:space="preserve"> о проведении открытого </w:t>
      </w:r>
      <w:r w:rsidRPr="00A679AB">
        <w:rPr>
          <w:iCs/>
          <w:sz w:val="24"/>
          <w:szCs w:val="24"/>
        </w:rPr>
        <w:t>запроса предложений</w:t>
      </w:r>
      <w:r w:rsidRPr="00A679AB">
        <w:rPr>
          <w:sz w:val="24"/>
          <w:szCs w:val="24"/>
        </w:rPr>
        <w:t xml:space="preserve">, опубликованным </w:t>
      </w:r>
      <w:r w:rsidR="009101A7" w:rsidRPr="00A679AB">
        <w:rPr>
          <w:b/>
          <w:sz w:val="24"/>
          <w:szCs w:val="24"/>
        </w:rPr>
        <w:t>2</w:t>
      </w:r>
      <w:r w:rsidR="00C5214F" w:rsidRPr="00A679AB">
        <w:rPr>
          <w:b/>
          <w:sz w:val="24"/>
          <w:szCs w:val="24"/>
        </w:rPr>
        <w:t>5</w:t>
      </w:r>
      <w:r w:rsidRPr="00A679AB">
        <w:rPr>
          <w:b/>
          <w:sz w:val="24"/>
          <w:szCs w:val="24"/>
        </w:rPr>
        <w:t xml:space="preserve">» </w:t>
      </w:r>
      <w:r w:rsidR="009101A7" w:rsidRPr="00A679AB">
        <w:rPr>
          <w:b/>
          <w:sz w:val="24"/>
          <w:szCs w:val="24"/>
        </w:rPr>
        <w:t>июля</w:t>
      </w:r>
      <w:r w:rsidRPr="00A679AB">
        <w:rPr>
          <w:b/>
          <w:sz w:val="24"/>
          <w:szCs w:val="24"/>
        </w:rPr>
        <w:t xml:space="preserve"> </w:t>
      </w:r>
      <w:r w:rsidR="009C6DFC" w:rsidRPr="00A679AB">
        <w:rPr>
          <w:b/>
          <w:sz w:val="24"/>
          <w:szCs w:val="24"/>
        </w:rPr>
        <w:t>2018</w:t>
      </w:r>
      <w:r w:rsidRPr="00A679AB">
        <w:rPr>
          <w:b/>
          <w:sz w:val="24"/>
          <w:szCs w:val="24"/>
        </w:rPr>
        <w:t xml:space="preserve"> г.</w:t>
      </w:r>
      <w:r w:rsidRPr="00A679AB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A679AB">
          <w:rPr>
            <w:rStyle w:val="a7"/>
            <w:sz w:val="24"/>
            <w:szCs w:val="24"/>
          </w:rPr>
          <w:t>www.zakupki.</w:t>
        </w:r>
        <w:r w:rsidR="00345CCA" w:rsidRPr="00A679AB">
          <w:rPr>
            <w:rStyle w:val="a7"/>
            <w:sz w:val="24"/>
            <w:szCs w:val="24"/>
            <w:lang w:val="en-US"/>
          </w:rPr>
          <w:t>gov</w:t>
        </w:r>
        <w:r w:rsidR="00345CCA" w:rsidRPr="00A679AB">
          <w:rPr>
            <w:rStyle w:val="a7"/>
            <w:sz w:val="24"/>
            <w:szCs w:val="24"/>
          </w:rPr>
          <w:t>.ru</w:t>
        </w:r>
      </w:hyperlink>
      <w:r w:rsidRPr="00A679AB">
        <w:rPr>
          <w:sz w:val="24"/>
          <w:szCs w:val="24"/>
        </w:rPr>
        <w:t>),</w:t>
      </w:r>
      <w:r w:rsidR="009D7F01" w:rsidRPr="00A679AB">
        <w:rPr>
          <w:iCs/>
          <w:sz w:val="24"/>
          <w:szCs w:val="24"/>
        </w:rPr>
        <w:t xml:space="preserve"> </w:t>
      </w:r>
      <w:r w:rsidR="009D7F01" w:rsidRPr="00A679AB">
        <w:rPr>
          <w:sz w:val="24"/>
          <w:szCs w:val="24"/>
        </w:rPr>
        <w:t xml:space="preserve">на сайте </w:t>
      </w:r>
      <w:r w:rsidR="007556FF" w:rsidRPr="00A679AB">
        <w:rPr>
          <w:iCs/>
          <w:sz w:val="24"/>
          <w:szCs w:val="24"/>
        </w:rPr>
        <w:t>ПАО «МРСК Центра»</w:t>
      </w:r>
      <w:r w:rsidR="009D7F01" w:rsidRPr="00A679AB">
        <w:rPr>
          <w:sz w:val="24"/>
          <w:szCs w:val="24"/>
        </w:rPr>
        <w:t xml:space="preserve"> (</w:t>
      </w:r>
      <w:hyperlink r:id="rId20" w:history="1">
        <w:r w:rsidR="007556FF" w:rsidRPr="00A679AB">
          <w:rPr>
            <w:rStyle w:val="a7"/>
            <w:sz w:val="24"/>
            <w:szCs w:val="24"/>
          </w:rPr>
          <w:t>www.mrsk-1.ru</w:t>
        </w:r>
      </w:hyperlink>
      <w:r w:rsidR="00862664" w:rsidRPr="00A679AB">
        <w:rPr>
          <w:sz w:val="24"/>
          <w:szCs w:val="24"/>
        </w:rPr>
        <w:t>)</w:t>
      </w:r>
      <w:r w:rsidR="00702B2C" w:rsidRPr="00A679AB">
        <w:rPr>
          <w:sz w:val="24"/>
          <w:szCs w:val="24"/>
        </w:rPr>
        <w:t xml:space="preserve">, на сайте ЭТП, указанном в п. </w:t>
      </w:r>
      <w:r w:rsidR="00402725" w:rsidRPr="00A679AB">
        <w:fldChar w:fldCharType="begin"/>
      </w:r>
      <w:r w:rsidR="00402725" w:rsidRPr="00A679AB">
        <w:instrText xml:space="preserve"> REF _Ref440269836 \r \h  \* MERGEFORMAT </w:instrText>
      </w:r>
      <w:r w:rsidR="00402725" w:rsidRPr="00A679AB">
        <w:fldChar w:fldCharType="separate"/>
      </w:r>
      <w:r w:rsidR="005024B1" w:rsidRPr="00A679AB">
        <w:rPr>
          <w:sz w:val="24"/>
          <w:szCs w:val="24"/>
        </w:rPr>
        <w:t>1.1.2</w:t>
      </w:r>
      <w:r w:rsidR="00402725" w:rsidRPr="00A679AB">
        <w:fldChar w:fldCharType="end"/>
      </w:r>
      <w:r w:rsidR="00702B2C" w:rsidRPr="00A679AB">
        <w:rPr>
          <w:sz w:val="24"/>
          <w:szCs w:val="24"/>
        </w:rPr>
        <w:t xml:space="preserve"> настоящей Документации,</w:t>
      </w:r>
      <w:r w:rsidR="009A7733" w:rsidRPr="00A679AB">
        <w:rPr>
          <w:iCs/>
          <w:sz w:val="24"/>
          <w:szCs w:val="24"/>
        </w:rPr>
        <w:t xml:space="preserve"> </w:t>
      </w:r>
      <w:r w:rsidRPr="00A679AB">
        <w:rPr>
          <w:iCs/>
          <w:sz w:val="24"/>
          <w:szCs w:val="24"/>
        </w:rPr>
        <w:t>приг</w:t>
      </w:r>
      <w:r w:rsidRPr="00A679AB">
        <w:rPr>
          <w:sz w:val="24"/>
          <w:szCs w:val="24"/>
        </w:rPr>
        <w:t>ласило юридических лиц</w:t>
      </w:r>
      <w:r w:rsidR="005B75A6" w:rsidRPr="00A679AB">
        <w:rPr>
          <w:sz w:val="24"/>
          <w:szCs w:val="24"/>
        </w:rPr>
        <w:t xml:space="preserve"> и физических лиц (в т.</w:t>
      </w:r>
      <w:r w:rsidR="003129D4" w:rsidRPr="00A679AB">
        <w:rPr>
          <w:sz w:val="24"/>
          <w:szCs w:val="24"/>
        </w:rPr>
        <w:t xml:space="preserve"> </w:t>
      </w:r>
      <w:r w:rsidR="005B75A6" w:rsidRPr="00A679AB">
        <w:rPr>
          <w:sz w:val="24"/>
          <w:szCs w:val="24"/>
        </w:rPr>
        <w:t>ч. индивидуальных предпринимателей)</w:t>
      </w:r>
      <w:r w:rsidR="00DC6125" w:rsidRPr="00A679AB">
        <w:rPr>
          <w:sz w:val="24"/>
          <w:szCs w:val="24"/>
        </w:rPr>
        <w:t xml:space="preserve"> (далее - Участники)</w:t>
      </w:r>
      <w:r w:rsidR="009D7F01" w:rsidRPr="00A679AB">
        <w:rPr>
          <w:sz w:val="24"/>
          <w:szCs w:val="24"/>
        </w:rPr>
        <w:t xml:space="preserve"> </w:t>
      </w:r>
      <w:r w:rsidR="004B5EB3" w:rsidRPr="00A679AB">
        <w:rPr>
          <w:sz w:val="24"/>
          <w:szCs w:val="24"/>
        </w:rPr>
        <w:t>к участию в процедуре О</w:t>
      </w:r>
      <w:r w:rsidRPr="00A679A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679AB">
        <w:rPr>
          <w:sz w:val="24"/>
          <w:szCs w:val="24"/>
        </w:rPr>
        <w:t xml:space="preserve">на право заключения </w:t>
      </w:r>
      <w:r w:rsidR="00366652" w:rsidRPr="00A679AB">
        <w:rPr>
          <w:sz w:val="24"/>
          <w:szCs w:val="24"/>
        </w:rPr>
        <w:t>Договор</w:t>
      </w:r>
      <w:r w:rsidR="000D4127" w:rsidRPr="00A679AB">
        <w:rPr>
          <w:sz w:val="24"/>
          <w:szCs w:val="24"/>
        </w:rPr>
        <w:t>а</w:t>
      </w:r>
      <w:r w:rsidR="00366652" w:rsidRPr="00A679AB">
        <w:rPr>
          <w:sz w:val="24"/>
          <w:szCs w:val="24"/>
        </w:rPr>
        <w:t xml:space="preserve"> </w:t>
      </w:r>
      <w:r w:rsidR="000D4127" w:rsidRPr="00A679AB">
        <w:rPr>
          <w:snapToGrid w:val="0"/>
          <w:sz w:val="24"/>
        </w:rPr>
        <w:t>на оказание услуг по проведению специальной оценки условий труда</w:t>
      </w:r>
      <w:r w:rsidR="000D4127" w:rsidRPr="00A679AB">
        <w:rPr>
          <w:sz w:val="24"/>
          <w:szCs w:val="24"/>
        </w:rPr>
        <w:t xml:space="preserve"> </w:t>
      </w:r>
      <w:r w:rsidR="00366652" w:rsidRPr="00A679AB">
        <w:rPr>
          <w:sz w:val="24"/>
          <w:szCs w:val="24"/>
        </w:rPr>
        <w:t>для нужд ПАО «МРСК Центра»</w:t>
      </w:r>
      <w:r w:rsidR="00702B2C" w:rsidRPr="00A679AB">
        <w:rPr>
          <w:sz w:val="24"/>
          <w:szCs w:val="24"/>
        </w:rPr>
        <w:t xml:space="preserve"> </w:t>
      </w:r>
      <w:r w:rsidR="00862664" w:rsidRPr="00A679AB">
        <w:rPr>
          <w:sz w:val="24"/>
          <w:szCs w:val="24"/>
        </w:rPr>
        <w:t>(филиала «Воронежэнерго»</w:t>
      </w:r>
      <w:r w:rsidR="000D4127" w:rsidRPr="00A679AB">
        <w:rPr>
          <w:sz w:val="24"/>
          <w:szCs w:val="24"/>
        </w:rPr>
        <w:t>)</w:t>
      </w:r>
      <w:r w:rsidR="00862664" w:rsidRPr="00A679AB">
        <w:rPr>
          <w:sz w:val="24"/>
          <w:szCs w:val="24"/>
        </w:rPr>
        <w:t>, расположенного по адресу: РФ, 394033, г. Воронеж, ул. Арзамасская, 2</w:t>
      </w:r>
      <w:r w:rsidRPr="00A679A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679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679AB">
        <w:rPr>
          <w:sz w:val="24"/>
          <w:szCs w:val="24"/>
        </w:rPr>
        <w:t xml:space="preserve">Настоящий </w:t>
      </w:r>
      <w:r w:rsidR="004B5EB3" w:rsidRPr="00A679AB">
        <w:rPr>
          <w:sz w:val="24"/>
          <w:szCs w:val="24"/>
        </w:rPr>
        <w:t>З</w:t>
      </w:r>
      <w:r w:rsidRPr="00A679A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679AB">
        <w:rPr>
          <w:sz w:val="24"/>
          <w:szCs w:val="24"/>
        </w:rPr>
        <w:t>электронной торговой площадк</w:t>
      </w:r>
      <w:r w:rsidR="00414AB1" w:rsidRPr="00A679AB">
        <w:rPr>
          <w:sz w:val="24"/>
          <w:szCs w:val="24"/>
        </w:rPr>
        <w:t>и</w:t>
      </w:r>
      <w:r w:rsidR="00702B2C" w:rsidRPr="00A679AB">
        <w:rPr>
          <w:sz w:val="24"/>
          <w:szCs w:val="24"/>
        </w:rPr>
        <w:t xml:space="preserve"> </w:t>
      </w:r>
      <w:r w:rsidR="000D70B6" w:rsidRPr="00A679AB">
        <w:rPr>
          <w:sz w:val="24"/>
          <w:szCs w:val="24"/>
        </w:rPr>
        <w:t>П</w:t>
      </w:r>
      <w:r w:rsidR="00702B2C" w:rsidRPr="00A679AB">
        <w:rPr>
          <w:sz w:val="24"/>
          <w:szCs w:val="24"/>
        </w:rPr>
        <w:t xml:space="preserve">АО «Россети» </w:t>
      </w:r>
      <w:hyperlink r:id="rId21" w:history="1">
        <w:r w:rsidR="00862664" w:rsidRPr="00A679AB">
          <w:rPr>
            <w:rStyle w:val="a7"/>
            <w:sz w:val="24"/>
            <w:szCs w:val="24"/>
          </w:rPr>
          <w:t>etp.rosseti.ru</w:t>
        </w:r>
      </w:hyperlink>
      <w:r w:rsidR="00862664" w:rsidRPr="00A679AB">
        <w:rPr>
          <w:sz w:val="24"/>
          <w:szCs w:val="24"/>
        </w:rPr>
        <w:t xml:space="preserve"> </w:t>
      </w:r>
      <w:r w:rsidR="00702B2C" w:rsidRPr="00A679AB">
        <w:rPr>
          <w:sz w:val="24"/>
          <w:szCs w:val="24"/>
        </w:rPr>
        <w:t>(далее — ЭТП)</w:t>
      </w:r>
      <w:r w:rsidR="005B75A6" w:rsidRPr="00A679AB">
        <w:rPr>
          <w:sz w:val="24"/>
          <w:szCs w:val="24"/>
        </w:rPr>
        <w:t>.</w:t>
      </w:r>
      <w:bookmarkEnd w:id="14"/>
    </w:p>
    <w:p w:rsidR="00717F60" w:rsidRPr="00A679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679AB">
        <w:rPr>
          <w:sz w:val="24"/>
          <w:szCs w:val="24"/>
        </w:rPr>
        <w:t>Заказчик</w:t>
      </w:r>
      <w:r w:rsidR="00702B2C" w:rsidRPr="00A679AB">
        <w:rPr>
          <w:sz w:val="24"/>
          <w:szCs w:val="24"/>
        </w:rPr>
        <w:t xml:space="preserve">: </w:t>
      </w:r>
      <w:r w:rsidR="00702B2C" w:rsidRPr="00A679AB">
        <w:rPr>
          <w:iCs/>
          <w:sz w:val="24"/>
          <w:szCs w:val="24"/>
        </w:rPr>
        <w:t>ПАО «МРСК Центра».</w:t>
      </w:r>
      <w:r w:rsidRPr="00A679AB">
        <w:rPr>
          <w:rStyle w:val="aa"/>
          <w:sz w:val="24"/>
          <w:szCs w:val="24"/>
        </w:rPr>
        <w:t xml:space="preserve"> </w:t>
      </w:r>
      <w:bookmarkEnd w:id="15"/>
    </w:p>
    <w:p w:rsidR="008C4223" w:rsidRPr="00A679A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679AB">
        <w:rPr>
          <w:sz w:val="24"/>
          <w:szCs w:val="24"/>
        </w:rPr>
        <w:t>Предмет З</w:t>
      </w:r>
      <w:r w:rsidR="00717F60" w:rsidRPr="00A679AB">
        <w:rPr>
          <w:sz w:val="24"/>
          <w:szCs w:val="24"/>
        </w:rPr>
        <w:t>апроса предложений</w:t>
      </w:r>
      <w:r w:rsidR="00702B2C" w:rsidRPr="00A679AB">
        <w:rPr>
          <w:sz w:val="24"/>
          <w:szCs w:val="24"/>
        </w:rPr>
        <w:t>:</w:t>
      </w:r>
      <w:bookmarkEnd w:id="16"/>
    </w:p>
    <w:p w:rsidR="00A40714" w:rsidRPr="00A679A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679AB">
        <w:rPr>
          <w:b/>
          <w:sz w:val="24"/>
          <w:szCs w:val="24"/>
          <w:u w:val="single"/>
        </w:rPr>
        <w:t>Лот №1:</w:t>
      </w:r>
      <w:r w:rsidR="00717F60" w:rsidRPr="00A679AB">
        <w:rPr>
          <w:sz w:val="24"/>
          <w:szCs w:val="24"/>
        </w:rPr>
        <w:t xml:space="preserve"> право заключения </w:t>
      </w:r>
      <w:r w:rsidR="00123C70" w:rsidRPr="00A679AB">
        <w:rPr>
          <w:sz w:val="24"/>
          <w:szCs w:val="24"/>
        </w:rPr>
        <w:t>Договор</w:t>
      </w:r>
      <w:r w:rsidR="00AD474B" w:rsidRPr="00A679AB">
        <w:rPr>
          <w:sz w:val="24"/>
          <w:szCs w:val="24"/>
        </w:rPr>
        <w:t>а</w:t>
      </w:r>
      <w:r w:rsidR="00A40714" w:rsidRPr="00A679AB">
        <w:rPr>
          <w:sz w:val="24"/>
          <w:szCs w:val="24"/>
        </w:rPr>
        <w:t xml:space="preserve"> </w:t>
      </w:r>
      <w:r w:rsidR="00AD474B" w:rsidRPr="00A679AB">
        <w:rPr>
          <w:snapToGrid w:val="0"/>
          <w:sz w:val="24"/>
        </w:rPr>
        <w:t>на оказание услуг по проведению специальной оценки условий труда</w:t>
      </w:r>
      <w:r w:rsidR="00AD474B" w:rsidRPr="00A679AB">
        <w:rPr>
          <w:sz w:val="24"/>
          <w:szCs w:val="24"/>
        </w:rPr>
        <w:t xml:space="preserve"> </w:t>
      </w:r>
      <w:r w:rsidR="00366652" w:rsidRPr="00A679AB">
        <w:rPr>
          <w:sz w:val="24"/>
          <w:szCs w:val="24"/>
        </w:rPr>
        <w:t>для нужд ПАО «МРСК Центра»</w:t>
      </w:r>
      <w:r w:rsidR="00702B2C" w:rsidRPr="00A679AB">
        <w:rPr>
          <w:sz w:val="24"/>
          <w:szCs w:val="24"/>
        </w:rPr>
        <w:t xml:space="preserve"> (филиал</w:t>
      </w:r>
      <w:r w:rsidR="00AD474B" w:rsidRPr="00A679AB">
        <w:rPr>
          <w:sz w:val="24"/>
          <w:szCs w:val="24"/>
        </w:rPr>
        <w:t>а</w:t>
      </w:r>
      <w:r w:rsidR="00702B2C" w:rsidRPr="00A679AB">
        <w:rPr>
          <w:sz w:val="24"/>
          <w:szCs w:val="24"/>
        </w:rPr>
        <w:t xml:space="preserve"> «Воронежэнерго»)</w:t>
      </w:r>
      <w:bookmarkEnd w:id="17"/>
      <w:r w:rsidR="00702B2C" w:rsidRPr="00A679AB">
        <w:rPr>
          <w:sz w:val="24"/>
          <w:szCs w:val="24"/>
        </w:rPr>
        <w:t>.</w:t>
      </w:r>
    </w:p>
    <w:p w:rsidR="008C4223" w:rsidRPr="00A679A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679AB">
        <w:rPr>
          <w:sz w:val="24"/>
          <w:szCs w:val="24"/>
        </w:rPr>
        <w:t xml:space="preserve">Количество лотов: </w:t>
      </w:r>
      <w:r w:rsidRPr="00A679AB">
        <w:rPr>
          <w:b/>
          <w:sz w:val="24"/>
          <w:szCs w:val="24"/>
        </w:rPr>
        <w:t>1 (один)</w:t>
      </w:r>
      <w:r w:rsidRPr="00A679AB">
        <w:rPr>
          <w:sz w:val="24"/>
          <w:szCs w:val="24"/>
        </w:rPr>
        <w:t>.</w:t>
      </w:r>
    </w:p>
    <w:bookmarkEnd w:id="18"/>
    <w:p w:rsidR="00804801" w:rsidRPr="00A679A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679AB">
        <w:rPr>
          <w:sz w:val="24"/>
          <w:szCs w:val="24"/>
        </w:rPr>
        <w:t xml:space="preserve">Частичное </w:t>
      </w:r>
      <w:r w:rsidR="00366652" w:rsidRPr="00A679AB">
        <w:rPr>
          <w:sz w:val="24"/>
          <w:szCs w:val="24"/>
        </w:rPr>
        <w:t xml:space="preserve">оказание </w:t>
      </w:r>
      <w:r w:rsidR="00AD3EBC" w:rsidRPr="00A679AB">
        <w:rPr>
          <w:sz w:val="24"/>
          <w:szCs w:val="24"/>
        </w:rPr>
        <w:t>услуг</w:t>
      </w:r>
      <w:r w:rsidRPr="00A679AB">
        <w:rPr>
          <w:sz w:val="24"/>
          <w:szCs w:val="24"/>
        </w:rPr>
        <w:t xml:space="preserve"> не допускается.</w:t>
      </w:r>
    </w:p>
    <w:p w:rsidR="00717F60" w:rsidRPr="00A679A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679AB">
        <w:rPr>
          <w:sz w:val="24"/>
          <w:szCs w:val="24"/>
        </w:rPr>
        <w:t>Сроки</w:t>
      </w:r>
      <w:r w:rsidR="00717F60" w:rsidRPr="00A679AB">
        <w:rPr>
          <w:sz w:val="24"/>
          <w:szCs w:val="24"/>
        </w:rPr>
        <w:t xml:space="preserve"> </w:t>
      </w:r>
      <w:r w:rsidR="00366652" w:rsidRPr="00A679AB">
        <w:rPr>
          <w:sz w:val="24"/>
          <w:szCs w:val="24"/>
        </w:rPr>
        <w:t>оказания услуг</w:t>
      </w:r>
      <w:r w:rsidR="00717F60" w:rsidRPr="00A679AB">
        <w:rPr>
          <w:sz w:val="24"/>
          <w:szCs w:val="24"/>
        </w:rPr>
        <w:t xml:space="preserve">: </w:t>
      </w:r>
      <w:r w:rsidR="00FB330B" w:rsidRPr="00A679AB">
        <w:rPr>
          <w:sz w:val="24"/>
          <w:szCs w:val="24"/>
        </w:rPr>
        <w:t>с момента заключения Договора по 3</w:t>
      </w:r>
      <w:r w:rsidR="00A679AB" w:rsidRPr="00A679AB">
        <w:rPr>
          <w:sz w:val="24"/>
          <w:szCs w:val="24"/>
        </w:rPr>
        <w:t>0</w:t>
      </w:r>
      <w:r w:rsidR="00FB330B" w:rsidRPr="00A679AB">
        <w:rPr>
          <w:sz w:val="24"/>
          <w:szCs w:val="24"/>
        </w:rPr>
        <w:t>.12.2018г. (в соответствии со сроками, указанными в Приложении №1 к документации по запросу предложений)</w:t>
      </w:r>
      <w:r w:rsidR="00717F60" w:rsidRPr="00A679AB">
        <w:rPr>
          <w:sz w:val="24"/>
          <w:szCs w:val="24"/>
        </w:rPr>
        <w:t>.</w:t>
      </w:r>
      <w:bookmarkEnd w:id="19"/>
    </w:p>
    <w:p w:rsidR="008D2928" w:rsidRPr="00FB330B" w:rsidRDefault="00FB33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B330B">
        <w:rPr>
          <w:sz w:val="24"/>
          <w:szCs w:val="24"/>
        </w:rPr>
        <w:t xml:space="preserve">Оказание услуг Участником будет осуществляться на территории </w:t>
      </w:r>
      <w:r w:rsidRPr="0087281B">
        <w:rPr>
          <w:sz w:val="24"/>
          <w:szCs w:val="24"/>
        </w:rPr>
        <w:t>Воронежской области (в соответствии с Приложением №1 к документации по запросу предложений)</w:t>
      </w:r>
      <w:r w:rsidR="00366652" w:rsidRPr="0087281B">
        <w:rPr>
          <w:sz w:val="24"/>
          <w:szCs w:val="24"/>
        </w:rPr>
        <w:t>.</w:t>
      </w:r>
      <w:bookmarkEnd w:id="20"/>
    </w:p>
    <w:p w:rsidR="00717F60" w:rsidRPr="0087281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7281B">
        <w:rPr>
          <w:iCs/>
          <w:sz w:val="24"/>
          <w:szCs w:val="24"/>
        </w:rPr>
        <w:t xml:space="preserve">Форма и порядок оплаты: </w:t>
      </w:r>
      <w:bookmarkEnd w:id="21"/>
      <w:r w:rsidR="0087281B" w:rsidRPr="0087281B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691FB1" w:rsidRPr="0087281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24B1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24B1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24B1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24B1" w:rsidRPr="005024B1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24B1" w:rsidRPr="005024B1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24B1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24B1" w:rsidRPr="005024B1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24B1" w:rsidRPr="005024B1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24B1" w:rsidRPr="005024B1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24B1" w:rsidRPr="005024B1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24B1" w:rsidRPr="005024B1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24B1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24B1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24B1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24B1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24B1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24B1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24B1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24B1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24B1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24B1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24B1" w:rsidRPr="005024B1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24B1" w:rsidRPr="005024B1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24B1" w:rsidRPr="005024B1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24B1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6E1FCD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E1FCD">
        <w:rPr>
          <w:b/>
          <w:bCs w:val="0"/>
          <w:sz w:val="24"/>
          <w:szCs w:val="24"/>
          <w:u w:val="single"/>
        </w:rPr>
        <w:t>По Лоту №1:</w:t>
      </w:r>
      <w:r w:rsidR="00717F60" w:rsidRPr="006E1FCD">
        <w:rPr>
          <w:bCs w:val="0"/>
          <w:sz w:val="24"/>
          <w:szCs w:val="24"/>
        </w:rPr>
        <w:t xml:space="preserve"> </w:t>
      </w:r>
      <w:r w:rsidR="006E1FCD" w:rsidRPr="006E1FCD">
        <w:rPr>
          <w:b/>
          <w:sz w:val="24"/>
          <w:szCs w:val="24"/>
        </w:rPr>
        <w:t>1 288 624,00</w:t>
      </w:r>
      <w:r w:rsidR="006E1FCD" w:rsidRPr="006E1FCD">
        <w:rPr>
          <w:sz w:val="24"/>
          <w:szCs w:val="24"/>
        </w:rPr>
        <w:t xml:space="preserve"> (Один миллион двести восемьдесят восемь тысяч шестьсот двадцать четыре) рубля 00 копеек РФ, без учета НДС; НДС составляет </w:t>
      </w:r>
      <w:r w:rsidR="006E1FCD" w:rsidRPr="006E1FCD">
        <w:rPr>
          <w:b/>
          <w:sz w:val="24"/>
          <w:szCs w:val="24"/>
        </w:rPr>
        <w:t>231 952,32</w:t>
      </w:r>
      <w:r w:rsidR="006E1FCD" w:rsidRPr="006E1FCD">
        <w:rPr>
          <w:sz w:val="24"/>
          <w:szCs w:val="24"/>
        </w:rPr>
        <w:t xml:space="preserve"> (Двести тридцать одна тысяча девятьсот пятьдесят два) рубля 32 копейки РФ; </w:t>
      </w:r>
      <w:r w:rsidR="006E1FCD" w:rsidRPr="006E1FCD">
        <w:rPr>
          <w:b/>
          <w:sz w:val="24"/>
          <w:szCs w:val="24"/>
        </w:rPr>
        <w:t>1 520 576,32</w:t>
      </w:r>
      <w:r w:rsidR="006E1FCD" w:rsidRPr="006E1FCD">
        <w:rPr>
          <w:sz w:val="24"/>
          <w:szCs w:val="24"/>
        </w:rPr>
        <w:t xml:space="preserve"> (Один миллион пятьсот двадцать тысяч пятьсот семьдесят шесть) рублей 32 копейки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DF0CF8">
        <w:rPr>
          <w:bCs w:val="0"/>
          <w:sz w:val="24"/>
          <w:szCs w:val="24"/>
        </w:rPr>
        <w:t xml:space="preserve">Требования к </w:t>
      </w:r>
      <w:r w:rsidR="009C744E" w:rsidRPr="00DF0CF8">
        <w:rPr>
          <w:bCs w:val="0"/>
          <w:sz w:val="24"/>
          <w:szCs w:val="24"/>
        </w:rPr>
        <w:t>Участник</w:t>
      </w:r>
      <w:r w:rsidRPr="00DF0CF8">
        <w:rPr>
          <w:bCs w:val="0"/>
          <w:sz w:val="24"/>
          <w:szCs w:val="24"/>
        </w:rPr>
        <w:t>ам</w:t>
      </w:r>
      <w:bookmarkEnd w:id="468"/>
      <w:r w:rsidRPr="00DF0CF8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DF0CF8">
        <w:rPr>
          <w:bCs w:val="0"/>
          <w:sz w:val="24"/>
          <w:szCs w:val="24"/>
        </w:rPr>
        <w:t xml:space="preserve"> у</w:t>
      </w:r>
      <w:r w:rsidRPr="00DF0CF8">
        <w:rPr>
          <w:bCs w:val="0"/>
          <w:sz w:val="24"/>
          <w:szCs w:val="24"/>
        </w:rPr>
        <w:t xml:space="preserve">частвовать в процедуре </w:t>
      </w:r>
      <w:r w:rsidR="009C744E" w:rsidRPr="00DF0CF8">
        <w:rPr>
          <w:bCs w:val="0"/>
          <w:sz w:val="24"/>
          <w:szCs w:val="24"/>
        </w:rPr>
        <w:t>З</w:t>
      </w:r>
      <w:r w:rsidRPr="00DF0CF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DF0CF8">
        <w:rPr>
          <w:bCs w:val="0"/>
          <w:color w:val="000000"/>
          <w:sz w:val="24"/>
          <w:szCs w:val="24"/>
        </w:rPr>
        <w:t>физическое</w:t>
      </w:r>
      <w:r w:rsidRPr="00DF0CF8">
        <w:rPr>
          <w:bCs w:val="0"/>
          <w:sz w:val="24"/>
          <w:szCs w:val="24"/>
        </w:rPr>
        <w:t xml:space="preserve"> лицо </w:t>
      </w:r>
      <w:r w:rsidR="00E71628" w:rsidRPr="00DF0CF8">
        <w:rPr>
          <w:bCs w:val="0"/>
          <w:sz w:val="24"/>
          <w:szCs w:val="24"/>
        </w:rPr>
        <w:t>(в т.</w:t>
      </w:r>
      <w:r w:rsidR="003129D4" w:rsidRPr="00DF0CF8">
        <w:rPr>
          <w:bCs w:val="0"/>
          <w:sz w:val="24"/>
          <w:szCs w:val="24"/>
        </w:rPr>
        <w:t xml:space="preserve"> </w:t>
      </w:r>
      <w:r w:rsidR="00E71628" w:rsidRPr="00DF0CF8">
        <w:rPr>
          <w:bCs w:val="0"/>
          <w:sz w:val="24"/>
          <w:szCs w:val="24"/>
        </w:rPr>
        <w:t xml:space="preserve">ч. </w:t>
      </w:r>
      <w:r w:rsidRPr="00DF0CF8">
        <w:rPr>
          <w:bCs w:val="0"/>
          <w:sz w:val="24"/>
          <w:szCs w:val="24"/>
        </w:rPr>
        <w:t>индивидуальный предприниматель</w:t>
      </w:r>
      <w:r w:rsidR="00E71628" w:rsidRPr="00DF0CF8">
        <w:rPr>
          <w:bCs w:val="0"/>
          <w:sz w:val="24"/>
          <w:szCs w:val="24"/>
        </w:rPr>
        <w:t>)</w:t>
      </w:r>
      <w:r w:rsidR="003908BD" w:rsidRPr="00DF0CF8">
        <w:rPr>
          <w:bCs w:val="0"/>
          <w:sz w:val="24"/>
          <w:szCs w:val="24"/>
        </w:rPr>
        <w:t>,</w:t>
      </w:r>
      <w:r w:rsidR="003908BD" w:rsidRPr="00DF0CF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DF0CF8">
        <w:rPr>
          <w:bCs w:val="0"/>
          <w:sz w:val="24"/>
          <w:szCs w:val="24"/>
        </w:rPr>
        <w:t xml:space="preserve">. </w:t>
      </w:r>
      <w:r w:rsidR="00362EA4" w:rsidRPr="00DF0CF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DF0CF8">
        <w:fldChar w:fldCharType="begin"/>
      </w:r>
      <w:r w:rsidR="00402725" w:rsidRPr="00DF0CF8">
        <w:instrText xml:space="preserve"> REF _Ref191386451 \n \h  \* MERGEFORMAT </w:instrText>
      </w:r>
      <w:r w:rsidR="00402725" w:rsidRPr="00DF0CF8">
        <w:fldChar w:fldCharType="separate"/>
      </w:r>
      <w:r w:rsidR="005024B1" w:rsidRPr="00DF0CF8">
        <w:rPr>
          <w:bCs w:val="0"/>
          <w:sz w:val="24"/>
          <w:szCs w:val="24"/>
        </w:rPr>
        <w:t>3.3.9</w:t>
      </w:r>
      <w:r w:rsidR="00402725" w:rsidRPr="00DF0CF8">
        <w:fldChar w:fldCharType="end"/>
      </w:r>
      <w:r w:rsidR="00362EA4" w:rsidRPr="00DF0CF8">
        <w:rPr>
          <w:bCs w:val="0"/>
          <w:sz w:val="24"/>
          <w:szCs w:val="24"/>
        </w:rPr>
        <w:t>.</w:t>
      </w:r>
      <w:r w:rsidR="00036006" w:rsidRPr="00DF0CF8">
        <w:rPr>
          <w:bCs w:val="0"/>
          <w:sz w:val="24"/>
          <w:szCs w:val="24"/>
        </w:rPr>
        <w:t xml:space="preserve"> </w:t>
      </w:r>
      <w:r w:rsidRPr="00DF0CF8">
        <w:rPr>
          <w:bCs w:val="0"/>
          <w:sz w:val="24"/>
          <w:szCs w:val="24"/>
        </w:rPr>
        <w:t>Дополнительные требования к</w:t>
      </w:r>
      <w:r w:rsidRPr="00AE1D21">
        <w:rPr>
          <w:bCs w:val="0"/>
          <w:sz w:val="24"/>
          <w:szCs w:val="24"/>
        </w:rPr>
        <w:t xml:space="preserve">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9446B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</w:t>
      </w:r>
      <w:r w:rsidRPr="009446B1">
        <w:rPr>
          <w:rFonts w:eastAsia="Arial Unicode MS"/>
          <w:sz w:val="24"/>
          <w:szCs w:val="24"/>
          <w:lang w:eastAsia="ru-RU"/>
        </w:rPr>
        <w:t>Федеральным законом от 18.07.2011 № 223-ФЗ «О закупках товаров, работ, услуг отдельными видами юридических лиц»</w:t>
      </w:r>
      <w:r w:rsidRPr="009446B1">
        <w:rPr>
          <w:sz w:val="24"/>
          <w:szCs w:val="24"/>
          <w:lang w:eastAsia="ru-RU"/>
        </w:rPr>
        <w:t xml:space="preserve"> либо в </w:t>
      </w:r>
      <w:r w:rsidRPr="009446B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9446B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446B1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446B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446B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9446B1">
        <w:rPr>
          <w:sz w:val="24"/>
          <w:szCs w:val="24"/>
        </w:rPr>
        <w:fldChar w:fldCharType="begin"/>
      </w:r>
      <w:r w:rsidR="00402725" w:rsidRPr="009446B1">
        <w:rPr>
          <w:sz w:val="24"/>
          <w:szCs w:val="24"/>
        </w:rPr>
        <w:instrText xml:space="preserve"> REF _Ref440275279 \r \h  \* MERGEFORMAT </w:instrText>
      </w:r>
      <w:r w:rsidR="00402725" w:rsidRPr="009446B1">
        <w:rPr>
          <w:sz w:val="24"/>
          <w:szCs w:val="24"/>
        </w:rPr>
      </w:r>
      <w:r w:rsidR="00402725" w:rsidRPr="009446B1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1.1.4</w:t>
      </w:r>
      <w:r w:rsidR="00402725" w:rsidRPr="009446B1">
        <w:rPr>
          <w:sz w:val="24"/>
          <w:szCs w:val="24"/>
        </w:rPr>
        <w:fldChar w:fldCharType="end"/>
      </w:r>
      <w:r w:rsidRPr="009446B1">
        <w:rPr>
          <w:sz w:val="24"/>
          <w:szCs w:val="24"/>
        </w:rPr>
        <w:t xml:space="preserve"> и разделе </w:t>
      </w:r>
      <w:r w:rsidR="00402725" w:rsidRPr="009446B1">
        <w:rPr>
          <w:sz w:val="24"/>
          <w:szCs w:val="24"/>
        </w:rPr>
        <w:fldChar w:fldCharType="begin"/>
      </w:r>
      <w:r w:rsidR="00402725" w:rsidRPr="009446B1">
        <w:rPr>
          <w:sz w:val="24"/>
          <w:szCs w:val="24"/>
        </w:rPr>
        <w:instrText xml:space="preserve"> REF _Ref440270568 \r \h  \* MERGEFORMAT </w:instrText>
      </w:r>
      <w:r w:rsidR="00402725" w:rsidRPr="009446B1">
        <w:rPr>
          <w:sz w:val="24"/>
          <w:szCs w:val="24"/>
        </w:rPr>
      </w:r>
      <w:r w:rsidR="00402725" w:rsidRPr="009446B1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4</w:t>
      </w:r>
      <w:r w:rsidR="00402725" w:rsidRPr="009446B1">
        <w:rPr>
          <w:sz w:val="24"/>
          <w:szCs w:val="24"/>
        </w:rPr>
        <w:fldChar w:fldCharType="end"/>
      </w:r>
      <w:r w:rsidRPr="009446B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9D54D2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Pr="009D54D2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9D54D2">
        <w:rPr>
          <w:color w:val="000000"/>
          <w:sz w:val="24"/>
          <w:szCs w:val="24"/>
          <w:lang w:eastAsia="ru-RU"/>
        </w:rPr>
        <w:t xml:space="preserve">. </w:t>
      </w:r>
    </w:p>
    <w:p w:rsidR="009D54D2" w:rsidRPr="009D54D2" w:rsidRDefault="009D54D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D54D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5.12</w:t>
      </w:r>
      <w:r w:rsidR="005024B1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24B1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</w:t>
      </w:r>
      <w:r w:rsidR="00090FCB" w:rsidRPr="00090FCB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  <w:lang w:val="en-US"/>
        </w:rPr>
        <w:t>a</w:t>
      </w:r>
      <w:r w:rsidR="005024B1" w:rsidRPr="005024B1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  <w:lang w:val="en-US"/>
        </w:rPr>
        <w:t>g</w:t>
      </w:r>
      <w:r w:rsidR="005024B1" w:rsidRPr="005024B1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E77063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E7706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E77063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706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E77063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706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E77063">
        <w:rPr>
          <w:sz w:val="24"/>
          <w:szCs w:val="24"/>
        </w:rPr>
        <w:fldChar w:fldCharType="begin"/>
      </w:r>
      <w:r w:rsidRPr="00E77063">
        <w:rPr>
          <w:sz w:val="24"/>
          <w:szCs w:val="24"/>
        </w:rPr>
        <w:instrText xml:space="preserve"> REF _Ref191386085 \r \h  \* MERGEFORMAT </w:instrText>
      </w:r>
      <w:r w:rsidRPr="00E77063">
        <w:rPr>
          <w:sz w:val="24"/>
          <w:szCs w:val="24"/>
        </w:rPr>
      </w:r>
      <w:r w:rsidRPr="00E77063">
        <w:rPr>
          <w:sz w:val="24"/>
          <w:szCs w:val="24"/>
        </w:rPr>
        <w:fldChar w:fldCharType="separate"/>
      </w:r>
      <w:r w:rsidR="005024B1" w:rsidRPr="00E77063">
        <w:rPr>
          <w:sz w:val="24"/>
          <w:szCs w:val="24"/>
        </w:rPr>
        <w:t>1.1.1</w:t>
      </w:r>
      <w:r w:rsidRPr="00E77063">
        <w:rPr>
          <w:sz w:val="24"/>
          <w:szCs w:val="24"/>
        </w:rPr>
        <w:fldChar w:fldCharType="end"/>
      </w:r>
      <w:r w:rsidRPr="00E77063">
        <w:rPr>
          <w:sz w:val="24"/>
          <w:szCs w:val="24"/>
        </w:rPr>
        <w:t>).</w:t>
      </w:r>
    </w:p>
    <w:p w:rsidR="007365D2" w:rsidRPr="00E77063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7063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AE5DA9" w:rsidRPr="00E77063">
        <w:rPr>
          <w:b/>
          <w:sz w:val="24"/>
          <w:szCs w:val="24"/>
        </w:rPr>
        <w:lastRenderedPageBreak/>
        <w:t>12:00 0</w:t>
      </w:r>
      <w:r w:rsidRPr="00E77063">
        <w:rPr>
          <w:b/>
          <w:sz w:val="24"/>
          <w:szCs w:val="24"/>
        </w:rPr>
        <w:t>6 августа 2018 года</w:t>
      </w:r>
      <w:r w:rsidRPr="00E77063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24B1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24B1" w:rsidRPr="005024B1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</w:t>
      </w:r>
      <w:r w:rsidR="004D3260" w:rsidRPr="007C5CC1">
        <w:rPr>
          <w:bCs w:val="0"/>
          <w:sz w:val="24"/>
          <w:szCs w:val="24"/>
        </w:rPr>
        <w:t>на сумму 2% от стоимости Заявки, с учетом НДС</w:t>
      </w:r>
      <w:r w:rsidR="00932C0A" w:rsidRPr="001E3137">
        <w:rPr>
          <w:bCs w:val="0"/>
          <w:sz w:val="24"/>
          <w:szCs w:val="24"/>
        </w:rPr>
        <w:t xml:space="preserve">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</w:t>
      </w:r>
      <w:r w:rsidRPr="00AE1D21">
        <w:rPr>
          <w:bCs w:val="0"/>
          <w:sz w:val="24"/>
          <w:szCs w:val="24"/>
        </w:rPr>
        <w:lastRenderedPageBreak/>
        <w:t xml:space="preserve">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-3.3.14.3</w:t>
      </w:r>
      <w:r w:rsidR="005024B1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</w:t>
      </w:r>
      <w:bookmarkEnd w:id="591"/>
      <w:r w:rsidR="00217ED6" w:rsidRPr="007C5CC1">
        <w:rPr>
          <w:bCs w:val="0"/>
          <w:sz w:val="24"/>
          <w:szCs w:val="24"/>
        </w:rPr>
        <w:t>неустойку в размере 2% от стоимости Заявки</w:t>
      </w:r>
      <w:r w:rsidR="000A7A8E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5024B1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B1B1C" w:rsidRPr="007C5CC1">
        <w:rPr>
          <w:sz w:val="24"/>
          <w:szCs w:val="24"/>
        </w:rPr>
        <w:t xml:space="preserve">РФ, </w:t>
      </w:r>
      <w:r w:rsidR="00CB1B1C" w:rsidRPr="007C5CC1">
        <w:rPr>
          <w:iCs/>
          <w:sz w:val="24"/>
          <w:szCs w:val="24"/>
        </w:rPr>
        <w:t>394033, г. Воронеж, ул. Арзамасская, д. 2</w:t>
      </w:r>
      <w:r w:rsidR="00CB1B1C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5024B1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5024B1" w:rsidRPr="005024B1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A7FE7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A7FE7">
        <w:rPr>
          <w:rFonts w:eastAsia="Calibri"/>
          <w:szCs w:val="24"/>
          <w:lang w:eastAsia="en-US"/>
        </w:rPr>
        <w:t>73</w:t>
      </w:r>
      <w:r w:rsidR="00BA7FE7" w:rsidRPr="009D331F">
        <w:rPr>
          <w:rFonts w:eastAsia="Calibri"/>
          <w:szCs w:val="24"/>
          <w:lang w:eastAsia="en-US"/>
        </w:rPr>
        <w:t xml:space="preserve">) </w:t>
      </w:r>
      <w:r w:rsidR="00BA7FE7">
        <w:rPr>
          <w:rFonts w:eastAsia="Calibri"/>
          <w:szCs w:val="24"/>
          <w:lang w:eastAsia="en-US"/>
        </w:rPr>
        <w:t>257</w:t>
      </w:r>
      <w:r w:rsidR="00BA7FE7" w:rsidRPr="009D331F">
        <w:rPr>
          <w:rFonts w:eastAsia="Calibri"/>
          <w:szCs w:val="24"/>
          <w:lang w:eastAsia="en-US"/>
        </w:rPr>
        <w:t>-</w:t>
      </w:r>
      <w:r w:rsidR="00BA7FE7">
        <w:rPr>
          <w:rFonts w:eastAsia="Calibri"/>
          <w:szCs w:val="24"/>
          <w:lang w:eastAsia="en-US"/>
        </w:rPr>
        <w:t>94</w:t>
      </w:r>
      <w:r w:rsidR="00BA7FE7" w:rsidRPr="009D331F">
        <w:rPr>
          <w:rFonts w:eastAsia="Calibri"/>
          <w:szCs w:val="24"/>
          <w:lang w:eastAsia="en-US"/>
        </w:rPr>
        <w:t>-</w:t>
      </w:r>
      <w:r w:rsidR="00BA7FE7">
        <w:rPr>
          <w:rFonts w:eastAsia="Calibri"/>
          <w:szCs w:val="24"/>
          <w:lang w:eastAsia="en-US"/>
        </w:rPr>
        <w:t>66</w:t>
      </w:r>
      <w:r w:rsidR="00BA7FE7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BA7FE7" w:rsidRPr="009D331F">
          <w:rPr>
            <w:rStyle w:val="a7"/>
            <w:rFonts w:eastAsia="Calibri"/>
            <w:lang w:val="en-US" w:eastAsia="en-US"/>
          </w:rPr>
          <w:t>Zaitseva</w:t>
        </w:r>
        <w:r w:rsidR="00BA7FE7" w:rsidRPr="009D331F">
          <w:rPr>
            <w:rStyle w:val="a7"/>
            <w:rFonts w:eastAsia="Calibri"/>
            <w:lang w:eastAsia="en-US"/>
          </w:rPr>
          <w:t>.</w:t>
        </w:r>
        <w:r w:rsidR="00BA7FE7" w:rsidRPr="009D331F">
          <w:rPr>
            <w:rStyle w:val="a7"/>
            <w:rFonts w:eastAsia="Calibri"/>
            <w:lang w:val="en-US" w:eastAsia="en-US"/>
          </w:rPr>
          <w:t>AA</w:t>
        </w:r>
        <w:r w:rsidR="00BA7FE7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64A8B" w:rsidRPr="00354A09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354A09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72F5F" w:rsidRPr="007C5CC1" w:rsidRDefault="00072F5F" w:rsidP="00072F5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C5CC1">
        <w:rPr>
          <w:sz w:val="24"/>
          <w:szCs w:val="24"/>
          <w:u w:val="single"/>
        </w:rPr>
        <w:t>127018, Россия, г. Москва, ул. 2-я Ямская, д.4</w:t>
      </w:r>
    </w:p>
    <w:p w:rsidR="00072F5F" w:rsidRPr="007C5CC1" w:rsidRDefault="00072F5F" w:rsidP="00072F5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072F5F" w:rsidRPr="007C5CC1" w:rsidRDefault="00072F5F" w:rsidP="00072F5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072F5F" w:rsidRPr="007C5CC1" w:rsidRDefault="00072F5F" w:rsidP="00072F5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072F5F" w:rsidRPr="007C5CC1" w:rsidRDefault="00072F5F" w:rsidP="00072F5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072F5F" w:rsidRDefault="00072F5F" w:rsidP="00072F5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lastRenderedPageBreak/>
        <w:t>ИНН 6901067107 КПП 366302001</w:t>
      </w:r>
    </w:p>
    <w:p w:rsidR="00072F5F" w:rsidRPr="001E3137" w:rsidRDefault="00072F5F" w:rsidP="00072F5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8348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</w:t>
      </w:r>
      <w:r w:rsidRPr="00E83483">
        <w:rPr>
          <w:bCs w:val="0"/>
          <w:sz w:val="24"/>
          <w:szCs w:val="24"/>
        </w:rPr>
        <w:t>допускается.</w:t>
      </w:r>
    </w:p>
    <w:p w:rsidR="00717F60" w:rsidRPr="00E83483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83483">
        <w:rPr>
          <w:bCs w:val="0"/>
          <w:sz w:val="24"/>
          <w:szCs w:val="24"/>
        </w:rPr>
        <w:t>Заявк</w:t>
      </w:r>
      <w:r w:rsidR="00717F60" w:rsidRPr="00E83483">
        <w:rPr>
          <w:bCs w:val="0"/>
          <w:sz w:val="24"/>
          <w:szCs w:val="24"/>
        </w:rPr>
        <w:t xml:space="preserve">и на ЭТП могут быть поданы до </w:t>
      </w:r>
      <w:r w:rsidR="002B5044" w:rsidRPr="00E83483">
        <w:rPr>
          <w:b/>
          <w:bCs w:val="0"/>
          <w:sz w:val="24"/>
          <w:szCs w:val="24"/>
        </w:rPr>
        <w:t xml:space="preserve">12 часов 00 минут </w:t>
      </w:r>
      <w:r w:rsidR="00503CBA" w:rsidRPr="00E83483">
        <w:rPr>
          <w:b/>
          <w:bCs w:val="0"/>
          <w:sz w:val="24"/>
          <w:szCs w:val="24"/>
        </w:rPr>
        <w:t>09</w:t>
      </w:r>
      <w:r w:rsidR="002B5044" w:rsidRPr="00E83483">
        <w:rPr>
          <w:b/>
          <w:bCs w:val="0"/>
          <w:sz w:val="24"/>
          <w:szCs w:val="24"/>
        </w:rPr>
        <w:t xml:space="preserve"> </w:t>
      </w:r>
      <w:r w:rsidR="00503CBA" w:rsidRPr="00E83483">
        <w:rPr>
          <w:b/>
          <w:bCs w:val="0"/>
          <w:sz w:val="24"/>
          <w:szCs w:val="24"/>
        </w:rPr>
        <w:t>августа</w:t>
      </w:r>
      <w:r w:rsidR="002B5044" w:rsidRPr="00E83483">
        <w:rPr>
          <w:b/>
          <w:bCs w:val="0"/>
          <w:sz w:val="24"/>
          <w:szCs w:val="24"/>
        </w:rPr>
        <w:t xml:space="preserve"> </w:t>
      </w:r>
      <w:r w:rsidR="009C6DFC" w:rsidRPr="00E83483">
        <w:rPr>
          <w:b/>
          <w:bCs w:val="0"/>
          <w:sz w:val="24"/>
          <w:szCs w:val="24"/>
        </w:rPr>
        <w:t>2018</w:t>
      </w:r>
      <w:r w:rsidR="002B5044" w:rsidRPr="00E83483">
        <w:rPr>
          <w:b/>
          <w:bCs w:val="0"/>
          <w:sz w:val="24"/>
          <w:szCs w:val="24"/>
        </w:rPr>
        <w:t xml:space="preserve"> года</w:t>
      </w:r>
      <w:r w:rsidR="00BB27D7" w:rsidRPr="00E83483">
        <w:rPr>
          <w:b/>
          <w:bCs w:val="0"/>
          <w:sz w:val="24"/>
          <w:szCs w:val="24"/>
        </w:rPr>
        <w:t xml:space="preserve">, </w:t>
      </w:r>
      <w:r w:rsidR="00BB27D7" w:rsidRPr="00E8348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83483">
        <w:rPr>
          <w:bCs w:val="0"/>
          <w:spacing w:val="-2"/>
          <w:sz w:val="24"/>
          <w:szCs w:val="24"/>
        </w:rPr>
        <w:t>(под</w:t>
      </w:r>
      <w:r w:rsidR="00BB27D7" w:rsidRPr="00E83483">
        <w:rPr>
          <w:bCs w:val="0"/>
          <w:sz w:val="24"/>
          <w:szCs w:val="24"/>
        </w:rPr>
        <w:t xml:space="preserve">раздел </w:t>
      </w:r>
      <w:r w:rsidR="007F30BA" w:rsidRPr="00E83483">
        <w:rPr>
          <w:bCs w:val="0"/>
          <w:sz w:val="24"/>
          <w:szCs w:val="24"/>
        </w:rPr>
        <w:fldChar w:fldCharType="begin"/>
      </w:r>
      <w:r w:rsidR="00BB27D7" w:rsidRPr="00E83483">
        <w:rPr>
          <w:bCs w:val="0"/>
          <w:sz w:val="24"/>
          <w:szCs w:val="24"/>
        </w:rPr>
        <w:instrText xml:space="preserve"> REF _Ref55336310 \r \h </w:instrText>
      </w:r>
      <w:r w:rsidR="00E83483">
        <w:rPr>
          <w:bCs w:val="0"/>
          <w:sz w:val="24"/>
          <w:szCs w:val="24"/>
        </w:rPr>
        <w:instrText xml:space="preserve"> \* MERGEFORMAT </w:instrText>
      </w:r>
      <w:r w:rsidR="007F30BA" w:rsidRPr="00E83483">
        <w:rPr>
          <w:bCs w:val="0"/>
          <w:sz w:val="24"/>
          <w:szCs w:val="24"/>
        </w:rPr>
      </w:r>
      <w:r w:rsidR="007F30BA" w:rsidRPr="00E83483">
        <w:rPr>
          <w:bCs w:val="0"/>
          <w:sz w:val="24"/>
          <w:szCs w:val="24"/>
        </w:rPr>
        <w:fldChar w:fldCharType="separate"/>
      </w:r>
      <w:r w:rsidR="005024B1" w:rsidRPr="00E83483">
        <w:rPr>
          <w:bCs w:val="0"/>
          <w:sz w:val="24"/>
          <w:szCs w:val="24"/>
        </w:rPr>
        <w:t>5.1</w:t>
      </w:r>
      <w:r w:rsidR="007F30BA" w:rsidRPr="00E83483">
        <w:rPr>
          <w:bCs w:val="0"/>
          <w:sz w:val="24"/>
          <w:szCs w:val="24"/>
        </w:rPr>
        <w:fldChar w:fldCharType="end"/>
      </w:r>
      <w:r w:rsidR="00BB27D7" w:rsidRPr="00E83483">
        <w:rPr>
          <w:bCs w:val="0"/>
          <w:sz w:val="24"/>
          <w:szCs w:val="24"/>
          <w:lang w:eastAsia="ru-RU"/>
        </w:rPr>
        <w:t>)</w:t>
      </w:r>
      <w:r w:rsidR="00BB27D7" w:rsidRPr="00E83483">
        <w:rPr>
          <w:bCs w:val="0"/>
          <w:sz w:val="24"/>
          <w:szCs w:val="24"/>
        </w:rPr>
        <w:t xml:space="preserve"> </w:t>
      </w:r>
      <w:r w:rsidR="00BB27D7" w:rsidRPr="00E83483">
        <w:rPr>
          <w:bCs w:val="0"/>
          <w:sz w:val="24"/>
          <w:szCs w:val="24"/>
        </w:rPr>
        <w:lastRenderedPageBreak/>
        <w:t>цена должна соответствовать цене, указанной Участником на «котировочной доске» ЭТП</w:t>
      </w:r>
      <w:r w:rsidR="00717F60" w:rsidRPr="00E83483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lastRenderedPageBreak/>
        <w:t>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B2587F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B2587F">
        <w:rPr>
          <w:sz w:val="24"/>
          <w:szCs w:val="24"/>
        </w:rPr>
        <w:t xml:space="preserve">случае необходимости, по решению Закупочной комиссии, вправе провести переговоры с любым из </w:t>
      </w:r>
      <w:r w:rsidR="009C744E" w:rsidRPr="00B2587F">
        <w:rPr>
          <w:sz w:val="24"/>
          <w:szCs w:val="24"/>
        </w:rPr>
        <w:t>Участник</w:t>
      </w:r>
      <w:r w:rsidRPr="00B2587F">
        <w:rPr>
          <w:sz w:val="24"/>
          <w:szCs w:val="24"/>
        </w:rPr>
        <w:t xml:space="preserve">ов, </w:t>
      </w:r>
      <w:r w:rsidR="004B5EB3" w:rsidRPr="00B2587F">
        <w:rPr>
          <w:sz w:val="24"/>
          <w:szCs w:val="24"/>
        </w:rPr>
        <w:t>Заявк</w:t>
      </w:r>
      <w:r w:rsidRPr="00B2587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B2587F">
        <w:rPr>
          <w:sz w:val="24"/>
          <w:szCs w:val="24"/>
        </w:rPr>
        <w:t>Заявк</w:t>
      </w:r>
      <w:r w:rsidRPr="00B2587F">
        <w:rPr>
          <w:sz w:val="24"/>
          <w:szCs w:val="24"/>
        </w:rPr>
        <w:t>и.</w:t>
      </w:r>
      <w:r w:rsidR="00A5754C" w:rsidRPr="00B2587F">
        <w:rPr>
          <w:sz w:val="24"/>
          <w:szCs w:val="24"/>
        </w:rPr>
        <w:t xml:space="preserve"> </w:t>
      </w:r>
    </w:p>
    <w:p w:rsidR="00717F60" w:rsidRPr="00B2587F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2587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B2587F">
        <w:rPr>
          <w:sz w:val="24"/>
          <w:szCs w:val="24"/>
        </w:rPr>
        <w:t>Заявк</w:t>
      </w:r>
      <w:r w:rsidR="00FE5731" w:rsidRPr="00B2587F">
        <w:rPr>
          <w:sz w:val="24"/>
          <w:szCs w:val="24"/>
        </w:rPr>
        <w:t xml:space="preserve">и </w:t>
      </w:r>
      <w:r w:rsidRPr="00B2587F">
        <w:rPr>
          <w:sz w:val="24"/>
          <w:szCs w:val="24"/>
        </w:rPr>
        <w:t xml:space="preserve">не подлежат обсуждению с </w:t>
      </w:r>
      <w:r w:rsidR="009C744E" w:rsidRPr="00B2587F">
        <w:rPr>
          <w:sz w:val="24"/>
          <w:szCs w:val="24"/>
        </w:rPr>
        <w:t>Участник</w:t>
      </w:r>
      <w:r w:rsidRPr="00B2587F">
        <w:rPr>
          <w:sz w:val="24"/>
          <w:szCs w:val="24"/>
        </w:rPr>
        <w:t>ом.</w:t>
      </w:r>
    </w:p>
    <w:p w:rsidR="00717F60" w:rsidRPr="00B2587F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B2587F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B2587F">
        <w:rPr>
          <w:sz w:val="24"/>
          <w:szCs w:val="24"/>
        </w:rPr>
        <w:t>В</w:t>
      </w:r>
      <w:r w:rsidR="00D275BB" w:rsidRPr="00B2587F">
        <w:rPr>
          <w:sz w:val="24"/>
          <w:szCs w:val="24"/>
        </w:rPr>
        <w:t xml:space="preserve"> </w:t>
      </w:r>
      <w:r w:rsidRPr="00B2587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B2587F">
        <w:rPr>
          <w:sz w:val="24"/>
          <w:szCs w:val="24"/>
        </w:rPr>
        <w:t xml:space="preserve">. Порядок проведения оценочной стадии, </w:t>
      </w:r>
      <w:r w:rsidRPr="00B2587F">
        <w:rPr>
          <w:sz w:val="24"/>
          <w:szCs w:val="24"/>
        </w:rPr>
        <w:t>критери</w:t>
      </w:r>
      <w:r w:rsidR="00D275BB" w:rsidRPr="00B2587F">
        <w:rPr>
          <w:sz w:val="24"/>
          <w:szCs w:val="24"/>
        </w:rPr>
        <w:t>и</w:t>
      </w:r>
      <w:r w:rsidRPr="00B2587F">
        <w:rPr>
          <w:sz w:val="24"/>
          <w:szCs w:val="24"/>
        </w:rPr>
        <w:t xml:space="preserve"> и их весов</w:t>
      </w:r>
      <w:r w:rsidR="00D275BB" w:rsidRPr="00B2587F">
        <w:rPr>
          <w:sz w:val="24"/>
          <w:szCs w:val="24"/>
        </w:rPr>
        <w:t>ые</w:t>
      </w:r>
      <w:r w:rsidRPr="00B2587F">
        <w:rPr>
          <w:sz w:val="24"/>
          <w:szCs w:val="24"/>
        </w:rPr>
        <w:t xml:space="preserve"> коэффициент</w:t>
      </w:r>
      <w:r w:rsidR="00D275BB" w:rsidRPr="00B2587F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24B1" w:rsidRPr="005024B1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24B1" w:rsidRPr="005024B1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24B1" w:rsidRPr="005024B1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EB7BE2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5C4E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 xml:space="preserve">приоритет закупки услуг, оказываемых российскими лицами, по </w:t>
      </w:r>
      <w:r w:rsidRPr="005C4EAD">
        <w:rPr>
          <w:sz w:val="24"/>
          <w:szCs w:val="24"/>
        </w:rPr>
        <w:t>отношению к услугам, оказываемым иностранными лицами (далее – приоритет).</w:t>
      </w:r>
    </w:p>
    <w:p w:rsidR="00A5754C" w:rsidRPr="005C4E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C4EAD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5C4E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C4EAD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5C4E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C4EA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C4EAD">
        <w:rPr>
          <w:i/>
          <w:sz w:val="24"/>
          <w:szCs w:val="24"/>
          <w:lang w:val="en-US"/>
        </w:rPr>
        <w:t>k</w:t>
      </w:r>
      <w:r w:rsidRPr="005C4EAD">
        <w:rPr>
          <w:i/>
          <w:sz w:val="24"/>
          <w:szCs w:val="24"/>
          <w:vertAlign w:val="subscript"/>
        </w:rPr>
        <w:t>ПРИОР</w:t>
      </w:r>
      <w:r w:rsidRPr="005C4EAD">
        <w:rPr>
          <w:sz w:val="24"/>
          <w:szCs w:val="24"/>
        </w:rPr>
        <w:t xml:space="preserve">=0,85, иначе </w:t>
      </w:r>
      <w:r w:rsidRPr="005C4EAD">
        <w:rPr>
          <w:i/>
          <w:sz w:val="24"/>
          <w:szCs w:val="24"/>
          <w:lang w:val="en-US"/>
        </w:rPr>
        <w:t>k</w:t>
      </w:r>
      <w:r w:rsidRPr="005C4EAD">
        <w:rPr>
          <w:i/>
          <w:sz w:val="24"/>
          <w:szCs w:val="24"/>
          <w:vertAlign w:val="subscript"/>
        </w:rPr>
        <w:t>ПРИОР</w:t>
      </w:r>
      <w:r w:rsidRPr="005C4EA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5C4E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C4EAD">
        <w:rPr>
          <w:sz w:val="24"/>
          <w:szCs w:val="24"/>
        </w:rPr>
        <w:t>Приоритет не предоставляется в случаях, если:</w:t>
      </w:r>
    </w:p>
    <w:p w:rsidR="00A5754C" w:rsidRPr="005C4EAD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4EA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5C4EAD">
        <w:rPr>
          <w:rFonts w:ascii="Times New Roman" w:hAnsi="Times New Roman" w:cs="Times New Roman"/>
          <w:sz w:val="24"/>
          <w:szCs w:val="24"/>
        </w:rPr>
        <w:fldChar w:fldCharType="begin"/>
      </w:r>
      <w:r w:rsidR="00402725" w:rsidRPr="005C4EAD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402725" w:rsidRPr="005C4EAD">
        <w:rPr>
          <w:rFonts w:ascii="Times New Roman" w:hAnsi="Times New Roman" w:cs="Times New Roman"/>
          <w:sz w:val="24"/>
          <w:szCs w:val="24"/>
        </w:rPr>
      </w:r>
      <w:r w:rsidR="00402725" w:rsidRPr="005C4EAD">
        <w:rPr>
          <w:rFonts w:ascii="Times New Roman" w:hAnsi="Times New Roman" w:cs="Times New Roman"/>
          <w:sz w:val="24"/>
          <w:szCs w:val="24"/>
        </w:rPr>
        <w:fldChar w:fldCharType="separate"/>
      </w:r>
      <w:r w:rsidR="005024B1" w:rsidRPr="005C4EAD">
        <w:rPr>
          <w:rFonts w:ascii="Times New Roman" w:hAnsi="Times New Roman" w:cs="Times New Roman"/>
          <w:sz w:val="24"/>
          <w:szCs w:val="24"/>
        </w:rPr>
        <w:t>3.10</w:t>
      </w:r>
      <w:r w:rsidR="00402725" w:rsidRPr="005C4EAD">
        <w:rPr>
          <w:rFonts w:ascii="Times New Roman" w:hAnsi="Times New Roman" w:cs="Times New Roman"/>
          <w:sz w:val="24"/>
          <w:szCs w:val="24"/>
        </w:rPr>
        <w:fldChar w:fldCharType="end"/>
      </w:r>
      <w:r w:rsidRPr="005C4EA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5C4EAD">
        <w:rPr>
          <w:rFonts w:ascii="Times New Roman" w:hAnsi="Times New Roman" w:cs="Times New Roman"/>
          <w:sz w:val="24"/>
          <w:szCs w:val="24"/>
        </w:rPr>
        <w:t>закупоч</w:t>
      </w:r>
      <w:r w:rsidRPr="005C4EAD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5C4EAD">
        <w:rPr>
          <w:rFonts w:ascii="Times New Roman" w:hAnsi="Times New Roman" w:cs="Times New Roman"/>
          <w:sz w:val="24"/>
          <w:szCs w:val="24"/>
        </w:rPr>
        <w:t>закупоч</w:t>
      </w:r>
      <w:r w:rsidRPr="005C4EAD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5C4EAD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4EAD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4EAD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5C4EAD">
        <w:rPr>
          <w:rFonts w:ascii="Times New Roman" w:hAnsi="Times New Roman" w:cs="Times New Roman"/>
          <w:i/>
          <w:sz w:val="24"/>
          <w:szCs w:val="24"/>
        </w:rPr>
        <w:t>всех Участников (с учетом Коллективных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5C4EAD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 xml:space="preserve">Решение </w:t>
      </w:r>
      <w:r w:rsidRPr="005C4EAD">
        <w:rPr>
          <w:sz w:val="24"/>
          <w:szCs w:val="24"/>
        </w:rPr>
        <w:t>Закупочной комиссии оформляется протоколом заседания Закупочной комиссии</w:t>
      </w:r>
      <w:r w:rsidR="00E60F8E" w:rsidRPr="005C4EAD">
        <w:rPr>
          <w:sz w:val="24"/>
          <w:szCs w:val="24"/>
        </w:rPr>
        <w:t xml:space="preserve">, который подписывается </w:t>
      </w:r>
      <w:r w:rsidR="007C47E3" w:rsidRPr="005C4EAD">
        <w:rPr>
          <w:sz w:val="24"/>
          <w:szCs w:val="24"/>
        </w:rPr>
        <w:t xml:space="preserve">членами </w:t>
      </w:r>
      <w:r w:rsidR="00E60F8E" w:rsidRPr="005C4EAD">
        <w:rPr>
          <w:sz w:val="24"/>
          <w:szCs w:val="24"/>
        </w:rPr>
        <w:t>Закупочной комиссии</w:t>
      </w:r>
      <w:r w:rsidRPr="005C4EAD">
        <w:rPr>
          <w:sz w:val="24"/>
          <w:szCs w:val="24"/>
        </w:rPr>
        <w:t>.</w:t>
      </w:r>
    </w:p>
    <w:p w:rsidR="00717F60" w:rsidRPr="005C4EAD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5C4EAD">
        <w:rPr>
          <w:sz w:val="24"/>
          <w:szCs w:val="24"/>
        </w:rPr>
        <w:t>Участник</w:t>
      </w:r>
      <w:r w:rsidR="00717F60" w:rsidRPr="005C4EAD">
        <w:rPr>
          <w:bCs w:val="0"/>
          <w:sz w:val="24"/>
          <w:szCs w:val="24"/>
        </w:rPr>
        <w:t xml:space="preserve"> </w:t>
      </w:r>
      <w:r w:rsidR="0087407B" w:rsidRPr="005C4EAD">
        <w:rPr>
          <w:bCs w:val="0"/>
          <w:sz w:val="24"/>
          <w:szCs w:val="24"/>
        </w:rPr>
        <w:t xml:space="preserve">запроса предложений </w:t>
      </w:r>
      <w:r w:rsidR="00717F60" w:rsidRPr="005C4EAD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5C4EAD">
        <w:rPr>
          <w:sz w:val="24"/>
          <w:szCs w:val="24"/>
        </w:rPr>
        <w:t>Заявк</w:t>
      </w:r>
      <w:r w:rsidR="0087407B" w:rsidRPr="005C4EAD">
        <w:rPr>
          <w:sz w:val="24"/>
          <w:szCs w:val="24"/>
        </w:rPr>
        <w:t>и лучшей</w:t>
      </w:r>
      <w:r w:rsidR="0087407B" w:rsidRPr="005C4EAD">
        <w:rPr>
          <w:bCs w:val="0"/>
          <w:sz w:val="24"/>
          <w:szCs w:val="24"/>
        </w:rPr>
        <w:t xml:space="preserve"> </w:t>
      </w:r>
      <w:r w:rsidR="00717F60" w:rsidRPr="005C4EAD">
        <w:rPr>
          <w:bCs w:val="0"/>
          <w:sz w:val="24"/>
          <w:szCs w:val="24"/>
        </w:rPr>
        <w:t>функционалом ЭТП</w:t>
      </w:r>
      <w:r w:rsidR="00717F60" w:rsidRPr="005C4EAD">
        <w:rPr>
          <w:bCs w:val="0"/>
          <w:color w:val="000000"/>
          <w:sz w:val="24"/>
          <w:szCs w:val="24"/>
        </w:rPr>
        <w:t xml:space="preserve"> </w:t>
      </w:r>
      <w:r w:rsidR="00717F60" w:rsidRPr="005C4EAD">
        <w:rPr>
          <w:bCs w:val="0"/>
          <w:sz w:val="24"/>
          <w:szCs w:val="24"/>
        </w:rPr>
        <w:t>согласно правилам данной ЭТП.</w:t>
      </w:r>
    </w:p>
    <w:p w:rsidR="00717F60" w:rsidRPr="005C4EAD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C4EAD">
        <w:rPr>
          <w:sz w:val="24"/>
          <w:szCs w:val="24"/>
        </w:rPr>
        <w:t xml:space="preserve">В случае </w:t>
      </w:r>
      <w:r w:rsidR="001716DB" w:rsidRPr="005C4EAD">
        <w:rPr>
          <w:sz w:val="24"/>
          <w:szCs w:val="24"/>
        </w:rPr>
        <w:t xml:space="preserve">завершения или </w:t>
      </w:r>
      <w:r w:rsidRPr="005C4EAD">
        <w:rPr>
          <w:sz w:val="24"/>
          <w:szCs w:val="24"/>
        </w:rPr>
        <w:t>прекращени</w:t>
      </w:r>
      <w:r w:rsidR="001716DB" w:rsidRPr="005C4EAD">
        <w:rPr>
          <w:sz w:val="24"/>
          <w:szCs w:val="24"/>
        </w:rPr>
        <w:t>я</w:t>
      </w:r>
      <w:r w:rsidRPr="005C4EAD">
        <w:rPr>
          <w:sz w:val="24"/>
          <w:szCs w:val="24"/>
        </w:rPr>
        <w:t xml:space="preserve"> процедуры запроса предложений </w:t>
      </w:r>
      <w:r w:rsidR="009C744E" w:rsidRPr="005C4EAD">
        <w:rPr>
          <w:sz w:val="24"/>
          <w:szCs w:val="24"/>
        </w:rPr>
        <w:t>Участник</w:t>
      </w:r>
      <w:r w:rsidRPr="005C4EAD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24B1" w:rsidRPr="005024B1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24B1" w:rsidRPr="005024B1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</w:t>
      </w:r>
      <w:r w:rsidRPr="005071F6">
        <w:rPr>
          <w:color w:val="000000"/>
          <w:sz w:val="24"/>
          <w:szCs w:val="24"/>
          <w:lang w:eastAsia="ru-RU"/>
        </w:rPr>
        <w:lastRenderedPageBreak/>
        <w:t xml:space="preserve">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</w:t>
      </w:r>
      <w:r w:rsidRPr="00DB05D8">
        <w:rPr>
          <w:bCs w:val="0"/>
          <w:sz w:val="24"/>
          <w:szCs w:val="24"/>
        </w:rPr>
        <w:lastRenderedPageBreak/>
        <w:t xml:space="preserve">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24B1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24B1" w:rsidRPr="005024B1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24B1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24B1" w:rsidRPr="005024B1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833957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</w:t>
      </w:r>
      <w:r w:rsidRPr="00833957">
        <w:t xml:space="preserve">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833957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833957">
        <w:rPr>
          <w:b w:val="0"/>
          <w:szCs w:val="24"/>
        </w:rPr>
        <w:t>Техническ</w:t>
      </w:r>
      <w:r w:rsidR="003776BB" w:rsidRPr="00833957">
        <w:rPr>
          <w:b w:val="0"/>
          <w:szCs w:val="24"/>
        </w:rPr>
        <w:t>ое(</w:t>
      </w:r>
      <w:r w:rsidRPr="00833957">
        <w:rPr>
          <w:b w:val="0"/>
          <w:szCs w:val="24"/>
        </w:rPr>
        <w:t>ие</w:t>
      </w:r>
      <w:r w:rsidR="003776BB" w:rsidRPr="00833957">
        <w:rPr>
          <w:b w:val="0"/>
          <w:szCs w:val="24"/>
        </w:rPr>
        <w:t>)</w:t>
      </w:r>
      <w:r w:rsidRPr="00833957">
        <w:rPr>
          <w:b w:val="0"/>
          <w:szCs w:val="24"/>
        </w:rPr>
        <w:t xml:space="preserve"> задани</w:t>
      </w:r>
      <w:r w:rsidR="003776BB" w:rsidRPr="00833957">
        <w:rPr>
          <w:b w:val="0"/>
          <w:szCs w:val="24"/>
        </w:rPr>
        <w:t>е(</w:t>
      </w:r>
      <w:r w:rsidRPr="00833957">
        <w:rPr>
          <w:b w:val="0"/>
          <w:szCs w:val="24"/>
        </w:rPr>
        <w:t>я</w:t>
      </w:r>
      <w:r w:rsidR="003776BB" w:rsidRPr="00833957">
        <w:rPr>
          <w:b w:val="0"/>
          <w:szCs w:val="24"/>
        </w:rPr>
        <w:t>)</w:t>
      </w:r>
      <w:r w:rsidRPr="00833957">
        <w:rPr>
          <w:b w:val="0"/>
          <w:szCs w:val="24"/>
        </w:rPr>
        <w:t xml:space="preserve"> </w:t>
      </w:r>
      <w:r w:rsidR="00A154B7" w:rsidRPr="00833957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24B1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</w:t>
      </w:r>
      <w:bookmarkStart w:id="802" w:name="_GoBack"/>
      <w:bookmarkEnd w:id="802"/>
      <w:r w:rsidR="00C3704B">
        <w:t>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4"/>
      <w:bookmarkEnd w:id="775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708FB" w:rsidP="004708FB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708FB" w:rsidP="004708FB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708FB" w:rsidP="004708FB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24B1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24B1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24B1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24B1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24B1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24B1" w:rsidRPr="005024B1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6" w:name="_Toc441572144"/>
      <w:bookmarkStart w:id="1627" w:name="_Toc441575236"/>
      <w:bookmarkStart w:id="1628" w:name="_Toc442195902"/>
      <w:bookmarkStart w:id="1629" w:name="_Toc442251944"/>
      <w:bookmarkStart w:id="1630" w:name="_Toc442258893"/>
      <w:bookmarkStart w:id="1631" w:name="_Toc442259133"/>
      <w:bookmarkStart w:id="1632" w:name="_Toc442265444"/>
      <w:bookmarkStart w:id="1633" w:name="_Toc447292650"/>
      <w:bookmarkStart w:id="1634" w:name="_Toc461809096"/>
      <w:bookmarkStart w:id="1635" w:name="_Toc463514515"/>
      <w:bookmarkStart w:id="1636" w:name="_Toc466908635"/>
      <w:bookmarkStart w:id="1637" w:name="_Toc468196574"/>
      <w:bookmarkStart w:id="1638" w:name="_Toc468446655"/>
      <w:bookmarkStart w:id="1639" w:name="_Toc468446849"/>
      <w:bookmarkStart w:id="1640" w:name="_Toc469479705"/>
      <w:bookmarkStart w:id="1641" w:name="_Toc471986655"/>
      <w:bookmarkStart w:id="1642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3" w:name="_Toc439252801"/>
      <w:bookmarkStart w:id="1644" w:name="_Toc439323774"/>
      <w:bookmarkStart w:id="1645" w:name="_Toc440361409"/>
      <w:bookmarkStart w:id="1646" w:name="_Toc440376291"/>
      <w:bookmarkStart w:id="1647" w:name="_Toc440382549"/>
      <w:bookmarkStart w:id="1648" w:name="_Toc440447219"/>
      <w:bookmarkStart w:id="1649" w:name="_Toc440632380"/>
      <w:bookmarkStart w:id="1650" w:name="_Toc440875152"/>
      <w:bookmarkStart w:id="1651" w:name="_Toc441131139"/>
      <w:bookmarkStart w:id="1652" w:name="_Toc465774662"/>
      <w:bookmarkStart w:id="1653" w:name="_Toc465848891"/>
      <w:bookmarkStart w:id="1654" w:name="_Toc468875394"/>
      <w:bookmarkStart w:id="1655" w:name="_Toc469488446"/>
      <w:bookmarkStart w:id="1656" w:name="_Toc471894968"/>
      <w:bookmarkStart w:id="1657" w:name="_Toc498590393"/>
      <w:r w:rsidRPr="00AE1D21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56"/>
      <w:bookmarkStart w:id="1659" w:name="_Ref440272678"/>
      <w:bookmarkStart w:id="1660" w:name="_Ref440274944"/>
      <w:bookmarkStart w:id="1661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8"/>
      <w:bookmarkEnd w:id="1659"/>
      <w:bookmarkEnd w:id="1660"/>
      <w:bookmarkEnd w:id="1661"/>
    </w:p>
    <w:p w:rsidR="007A6A39" w:rsidRPr="007A6A39" w:rsidRDefault="007A6A39" w:rsidP="007A6A39">
      <w:pPr>
        <w:pStyle w:val="3"/>
        <w:rPr>
          <w:szCs w:val="24"/>
        </w:rPr>
      </w:pPr>
      <w:bookmarkStart w:id="1662" w:name="_Toc439170715"/>
      <w:bookmarkStart w:id="1663" w:name="_Toc439172817"/>
      <w:bookmarkStart w:id="1664" w:name="_Toc439173259"/>
      <w:bookmarkStart w:id="1665" w:name="_Toc439238255"/>
      <w:bookmarkStart w:id="1666" w:name="_Toc439252803"/>
      <w:bookmarkStart w:id="1667" w:name="_Toc439323776"/>
      <w:bookmarkStart w:id="1668" w:name="_Toc440361411"/>
      <w:bookmarkStart w:id="1669" w:name="_Toc440376293"/>
      <w:bookmarkStart w:id="1670" w:name="_Toc440382551"/>
      <w:bookmarkStart w:id="1671" w:name="_Toc440447221"/>
      <w:bookmarkStart w:id="1672" w:name="_Toc440632382"/>
      <w:bookmarkStart w:id="1673" w:name="_Toc440875154"/>
      <w:bookmarkStart w:id="1674" w:name="_Toc441131141"/>
      <w:bookmarkStart w:id="1675" w:name="_Toc465774666"/>
      <w:bookmarkStart w:id="1676" w:name="_Toc465848895"/>
      <w:bookmarkStart w:id="1677" w:name="_Toc468875398"/>
      <w:bookmarkStart w:id="1678" w:name="_Toc469488450"/>
      <w:bookmarkStart w:id="1679" w:name="_Toc471894972"/>
      <w:bookmarkStart w:id="1680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24B1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24B1" w:rsidRPr="005024B1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1" w:name="_Toc439170716"/>
      <w:bookmarkStart w:id="1682" w:name="_Toc439172818"/>
      <w:bookmarkStart w:id="1683" w:name="_Toc439173260"/>
      <w:bookmarkStart w:id="1684" w:name="_Toc439238256"/>
      <w:bookmarkStart w:id="1685" w:name="_Toc439252804"/>
      <w:bookmarkStart w:id="1686" w:name="_Toc439323777"/>
      <w:bookmarkStart w:id="1687" w:name="_Toc440361412"/>
      <w:bookmarkStart w:id="1688" w:name="_Toc440376294"/>
      <w:bookmarkStart w:id="1689" w:name="_Toc440382552"/>
      <w:bookmarkStart w:id="1690" w:name="_Toc440447222"/>
      <w:bookmarkStart w:id="1691" w:name="_Toc440632383"/>
      <w:bookmarkStart w:id="1692" w:name="_Toc440875155"/>
      <w:bookmarkStart w:id="1693" w:name="_Toc441131142"/>
      <w:bookmarkStart w:id="1694" w:name="_Toc465774667"/>
      <w:bookmarkStart w:id="1695" w:name="_Toc465848896"/>
      <w:bookmarkStart w:id="1696" w:name="_Toc468875399"/>
      <w:bookmarkStart w:id="1697" w:name="_Toc469488451"/>
      <w:bookmarkStart w:id="1698" w:name="_Toc471894973"/>
      <w:bookmarkStart w:id="1699" w:name="_Toc498590398"/>
      <w:r w:rsidRPr="007857E5">
        <w:rPr>
          <w:szCs w:val="24"/>
        </w:rPr>
        <w:lastRenderedPageBreak/>
        <w:t>Инструкции по заполнению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465847449"/>
      <w:bookmarkStart w:id="1701" w:name="_Ref465847748"/>
      <w:bookmarkStart w:id="1702" w:name="_Ref465847768"/>
      <w:bookmarkStart w:id="1703" w:name="_Toc498590399"/>
      <w:r w:rsidRPr="00AE1D21">
        <w:lastRenderedPageBreak/>
        <w:t>Расписка  сдачи-приемки соглашения о неустойке (форма 15)</w:t>
      </w:r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69"/>
      <w:bookmarkStart w:id="1705" w:name="_Toc465848898"/>
      <w:bookmarkStart w:id="1706" w:name="_Toc468875401"/>
      <w:bookmarkStart w:id="1707" w:name="_Toc469488453"/>
      <w:bookmarkStart w:id="1708" w:name="_Toc471894975"/>
      <w:bookmarkStart w:id="1709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0" w:name="_Toc465774670"/>
      <w:bookmarkStart w:id="1711" w:name="_Toc465848899"/>
      <w:bookmarkStart w:id="1712" w:name="_Toc468875402"/>
      <w:bookmarkStart w:id="1713" w:name="_Toc469488454"/>
      <w:bookmarkStart w:id="1714" w:name="_Toc471894976"/>
      <w:bookmarkStart w:id="1715" w:name="_Toc498590401"/>
      <w:r w:rsidRPr="00CC5A3A">
        <w:rPr>
          <w:szCs w:val="24"/>
        </w:rPr>
        <w:lastRenderedPageBreak/>
        <w:t>Инструкции по заполнению</w:t>
      </w:r>
      <w:bookmarkEnd w:id="1710"/>
      <w:bookmarkEnd w:id="1711"/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6" w:name="_Ref440272274"/>
      <w:bookmarkStart w:id="1717" w:name="_Ref440274756"/>
      <w:bookmarkStart w:id="1718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6"/>
      <w:bookmarkEnd w:id="1717"/>
      <w:bookmarkEnd w:id="1718"/>
    </w:p>
    <w:p w:rsidR="007857E5" w:rsidRPr="00AE1D21" w:rsidRDefault="007857E5" w:rsidP="007857E5">
      <w:pPr>
        <w:pStyle w:val="3"/>
        <w:rPr>
          <w:szCs w:val="24"/>
        </w:rPr>
      </w:pPr>
      <w:bookmarkStart w:id="1719" w:name="_Toc439170718"/>
      <w:bookmarkStart w:id="1720" w:name="_Toc439172820"/>
      <w:bookmarkStart w:id="1721" w:name="_Toc439173262"/>
      <w:bookmarkStart w:id="1722" w:name="_Toc439238258"/>
      <w:bookmarkStart w:id="1723" w:name="_Toc439252806"/>
      <w:bookmarkStart w:id="1724" w:name="_Toc439323779"/>
      <w:bookmarkStart w:id="1725" w:name="_Toc440361414"/>
      <w:bookmarkStart w:id="1726" w:name="_Toc440376296"/>
      <w:bookmarkStart w:id="1727" w:name="_Toc440382554"/>
      <w:bookmarkStart w:id="1728" w:name="_Toc440447224"/>
      <w:bookmarkStart w:id="1729" w:name="_Toc440632385"/>
      <w:bookmarkStart w:id="1730" w:name="_Toc440875157"/>
      <w:bookmarkStart w:id="1731" w:name="_Toc441131144"/>
      <w:bookmarkStart w:id="1732" w:name="_Toc465774672"/>
      <w:bookmarkStart w:id="1733" w:name="_Toc465848901"/>
      <w:bookmarkStart w:id="1734" w:name="_Toc468875404"/>
      <w:bookmarkStart w:id="1735" w:name="_Toc469488456"/>
      <w:bookmarkStart w:id="1736" w:name="_Toc471894978"/>
      <w:bookmarkStart w:id="1737" w:name="_Toc498590403"/>
      <w:r w:rsidRPr="00AE1D21">
        <w:rPr>
          <w:szCs w:val="24"/>
        </w:rPr>
        <w:t xml:space="preserve">Форма </w:t>
      </w:r>
      <w:bookmarkEnd w:id="171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8" w:name="_Toc300142269"/>
      <w:bookmarkStart w:id="1739" w:name="_Toc309735391"/>
      <w:bookmarkStart w:id="174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9"/>
      <w:bookmarkEnd w:id="174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1" w:name="_Toc439170719"/>
      <w:bookmarkStart w:id="1742" w:name="_Toc439172821"/>
      <w:bookmarkStart w:id="1743" w:name="_Toc439173263"/>
      <w:bookmarkStart w:id="1744" w:name="_Toc439238259"/>
      <w:bookmarkStart w:id="1745" w:name="_Toc439252807"/>
      <w:bookmarkStart w:id="1746" w:name="_Toc439323780"/>
      <w:bookmarkStart w:id="1747" w:name="_Toc440361415"/>
      <w:bookmarkStart w:id="1748" w:name="_Toc440376297"/>
      <w:bookmarkStart w:id="1749" w:name="_Toc440382555"/>
      <w:bookmarkStart w:id="1750" w:name="_Toc440447225"/>
      <w:bookmarkStart w:id="1751" w:name="_Toc440632386"/>
      <w:bookmarkStart w:id="1752" w:name="_Toc440875158"/>
      <w:bookmarkStart w:id="1753" w:name="_Toc441131145"/>
      <w:bookmarkStart w:id="1754" w:name="_Toc465774673"/>
      <w:bookmarkStart w:id="1755" w:name="_Toc465848902"/>
      <w:bookmarkStart w:id="1756" w:name="_Toc468875405"/>
      <w:bookmarkStart w:id="1757" w:name="_Toc469488457"/>
      <w:bookmarkStart w:id="1758" w:name="_Toc471894979"/>
      <w:bookmarkStart w:id="1759" w:name="_Toc498590404"/>
      <w:r w:rsidRPr="007857E5">
        <w:rPr>
          <w:szCs w:val="24"/>
        </w:rPr>
        <w:lastRenderedPageBreak/>
        <w:t>Инструкции по заполнению</w:t>
      </w:r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0" w:name="_Ref93268095"/>
      <w:bookmarkStart w:id="1761" w:name="_Ref93268099"/>
      <w:bookmarkStart w:id="1762" w:name="_Toc98253958"/>
      <w:bookmarkStart w:id="1763" w:name="_Toc165173884"/>
      <w:bookmarkStart w:id="1764" w:name="_Toc423423678"/>
      <w:bookmarkStart w:id="1765" w:name="_Ref440272510"/>
      <w:bookmarkStart w:id="1766" w:name="_Ref440274961"/>
      <w:bookmarkStart w:id="1767" w:name="_Ref90381141"/>
      <w:bookmarkStart w:id="1768" w:name="_Toc90385121"/>
      <w:bookmarkStart w:id="1769" w:name="_Toc98253952"/>
      <w:bookmarkStart w:id="1770" w:name="_Toc165173878"/>
      <w:bookmarkStart w:id="1771" w:name="_Toc423427449"/>
      <w:bookmarkStart w:id="1772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</w:p>
    <w:p w:rsidR="00635719" w:rsidRPr="00D904EF" w:rsidRDefault="00635719" w:rsidP="00635719">
      <w:pPr>
        <w:pStyle w:val="3"/>
        <w:rPr>
          <w:szCs w:val="24"/>
        </w:rPr>
      </w:pPr>
      <w:bookmarkStart w:id="1773" w:name="_Toc90385125"/>
      <w:bookmarkStart w:id="1774" w:name="_Toc439170705"/>
      <w:bookmarkStart w:id="1775" w:name="_Toc439172807"/>
      <w:bookmarkStart w:id="1776" w:name="_Toc439173268"/>
      <w:bookmarkStart w:id="1777" w:name="_Toc439238264"/>
      <w:bookmarkStart w:id="1778" w:name="_Toc439252812"/>
      <w:bookmarkStart w:id="1779" w:name="_Toc439323785"/>
      <w:bookmarkStart w:id="1780" w:name="_Toc440361420"/>
      <w:bookmarkStart w:id="1781" w:name="_Toc440376302"/>
      <w:bookmarkStart w:id="1782" w:name="_Toc440382560"/>
      <w:bookmarkStart w:id="1783" w:name="_Toc440447230"/>
      <w:bookmarkStart w:id="1784" w:name="_Toc440632391"/>
      <w:bookmarkStart w:id="1785" w:name="_Toc440875160"/>
      <w:bookmarkStart w:id="1786" w:name="_Toc441131147"/>
      <w:bookmarkStart w:id="1787" w:name="_Toc465774675"/>
      <w:bookmarkStart w:id="1788" w:name="_Toc465848904"/>
      <w:bookmarkStart w:id="1789" w:name="_Toc468875407"/>
      <w:bookmarkStart w:id="1790" w:name="_Toc469488459"/>
      <w:bookmarkStart w:id="1791" w:name="_Toc471894981"/>
      <w:bookmarkStart w:id="1792" w:name="_Toc498590406"/>
      <w:r w:rsidRPr="00D904EF">
        <w:rPr>
          <w:szCs w:val="24"/>
        </w:rPr>
        <w:t xml:space="preserve">Форма </w:t>
      </w:r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3" w:name="_Toc90385126"/>
      <w:bookmarkStart w:id="1794" w:name="_Toc98253959"/>
      <w:bookmarkStart w:id="1795" w:name="_Toc157248211"/>
      <w:bookmarkStart w:id="1796" w:name="_Toc157496580"/>
      <w:bookmarkStart w:id="1797" w:name="_Toc158206119"/>
      <w:bookmarkStart w:id="1798" w:name="_Toc164057804"/>
      <w:bookmarkStart w:id="1799" w:name="_Toc164137154"/>
      <w:bookmarkStart w:id="1800" w:name="_Toc164161314"/>
      <w:bookmarkStart w:id="180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2" w:name="_Toc439170706"/>
      <w:bookmarkStart w:id="1803" w:name="_Toc439172808"/>
      <w:bookmarkStart w:id="1804" w:name="_Toc439173269"/>
      <w:bookmarkStart w:id="1805" w:name="_Toc439238265"/>
      <w:bookmarkStart w:id="1806" w:name="_Toc439252813"/>
      <w:bookmarkStart w:id="1807" w:name="_Toc439323786"/>
      <w:bookmarkStart w:id="1808" w:name="_Toc440361421"/>
      <w:bookmarkStart w:id="1809" w:name="_Toc440376303"/>
      <w:bookmarkStart w:id="1810" w:name="_Toc440382561"/>
      <w:bookmarkStart w:id="1811" w:name="_Toc440447231"/>
      <w:bookmarkStart w:id="1812" w:name="_Toc440632392"/>
      <w:bookmarkStart w:id="1813" w:name="_Toc440875161"/>
      <w:bookmarkStart w:id="1814" w:name="_Toc441131148"/>
      <w:bookmarkStart w:id="1815" w:name="_Toc465774676"/>
      <w:bookmarkStart w:id="1816" w:name="_Toc465848905"/>
      <w:bookmarkStart w:id="1817" w:name="_Toc468875408"/>
      <w:bookmarkStart w:id="1818" w:name="_Toc469488460"/>
      <w:bookmarkStart w:id="1819" w:name="_Toc471894982"/>
      <w:bookmarkStart w:id="1820" w:name="_Toc498590407"/>
      <w:r w:rsidRPr="00D904EF">
        <w:rPr>
          <w:szCs w:val="24"/>
        </w:rPr>
        <w:lastRenderedPageBreak/>
        <w:t>Инструкции по заполнению</w:t>
      </w:r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1" w:name="_Ref440376324"/>
      <w:bookmarkStart w:id="1822" w:name="_Ref440376401"/>
      <w:bookmarkStart w:id="1823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1"/>
      <w:bookmarkEnd w:id="1822"/>
      <w:bookmarkEnd w:id="1823"/>
    </w:p>
    <w:p w:rsidR="00CA1534" w:rsidRPr="00D904EF" w:rsidRDefault="00CA1534" w:rsidP="00CA1534">
      <w:pPr>
        <w:pStyle w:val="3"/>
        <w:rPr>
          <w:szCs w:val="24"/>
        </w:rPr>
      </w:pPr>
      <w:bookmarkStart w:id="1824" w:name="_Toc440376305"/>
      <w:bookmarkStart w:id="1825" w:name="_Toc440382563"/>
      <w:bookmarkStart w:id="1826" w:name="_Toc440447233"/>
      <w:bookmarkStart w:id="1827" w:name="_Toc440632394"/>
      <w:bookmarkStart w:id="1828" w:name="_Toc440875163"/>
      <w:bookmarkStart w:id="1829" w:name="_Toc441131150"/>
      <w:bookmarkStart w:id="1830" w:name="_Toc465774678"/>
      <w:bookmarkStart w:id="1831" w:name="_Toc465848907"/>
      <w:bookmarkStart w:id="1832" w:name="_Toc468875410"/>
      <w:bookmarkStart w:id="1833" w:name="_Toc469488462"/>
      <w:bookmarkStart w:id="1834" w:name="_Toc471894984"/>
      <w:bookmarkStart w:id="1835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6" w:name="_Toc440376306"/>
      <w:bookmarkStart w:id="1837" w:name="_Toc440382564"/>
      <w:bookmarkStart w:id="1838" w:name="_Toc440447234"/>
      <w:bookmarkStart w:id="1839" w:name="_Toc440632395"/>
      <w:bookmarkStart w:id="1840" w:name="_Toc440875164"/>
      <w:bookmarkStart w:id="1841" w:name="_Toc441131151"/>
      <w:bookmarkStart w:id="1842" w:name="_Toc465774679"/>
      <w:bookmarkStart w:id="1843" w:name="_Toc465848908"/>
      <w:bookmarkStart w:id="1844" w:name="_Toc468875411"/>
      <w:bookmarkStart w:id="1845" w:name="_Toc469488463"/>
      <w:bookmarkStart w:id="1846" w:name="_Toc471894985"/>
      <w:bookmarkStart w:id="1847" w:name="_Toc498590410"/>
      <w:r w:rsidRPr="00D904EF">
        <w:rPr>
          <w:szCs w:val="24"/>
        </w:rPr>
        <w:lastRenderedPageBreak/>
        <w:t>Инструкции по заполнению</w:t>
      </w:r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24B1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ACE" w:rsidRDefault="00895ACE">
      <w:pPr>
        <w:spacing w:line="240" w:lineRule="auto"/>
      </w:pPr>
      <w:r>
        <w:separator/>
      </w:r>
    </w:p>
  </w:endnote>
  <w:endnote w:type="continuationSeparator" w:id="0">
    <w:p w:rsidR="00895ACE" w:rsidRDefault="00895ACE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7F30BA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833957">
      <w:rPr>
        <w:noProof/>
        <w:sz w:val="16"/>
        <w:szCs w:val="16"/>
        <w:lang w:eastAsia="ru-RU"/>
      </w:rPr>
      <w:t>40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D4127">
      <w:rPr>
        <w:sz w:val="18"/>
        <w:szCs w:val="18"/>
      </w:rPr>
      <w:t>Договор</w:t>
    </w:r>
    <w:r w:rsidR="000D4127" w:rsidRPr="000D4127">
      <w:rPr>
        <w:sz w:val="18"/>
        <w:szCs w:val="18"/>
      </w:rPr>
      <w:t>а</w:t>
    </w:r>
    <w:r w:rsidRPr="000D4127">
      <w:rPr>
        <w:sz w:val="18"/>
        <w:szCs w:val="18"/>
      </w:rPr>
      <w:t xml:space="preserve"> </w:t>
    </w:r>
    <w:r w:rsidR="000D4127" w:rsidRPr="000D4127">
      <w:rPr>
        <w:sz w:val="18"/>
        <w:szCs w:val="18"/>
      </w:rPr>
      <w:t xml:space="preserve">на оказание услуг по проведению специальной оценки условий труда </w:t>
    </w:r>
    <w:r w:rsidRPr="000D4127">
      <w:rPr>
        <w:sz w:val="18"/>
        <w:szCs w:val="18"/>
      </w:rPr>
      <w:t>для нужд ПАО «МРСК Центра» (филиал</w:t>
    </w:r>
    <w:r w:rsidR="000D4127">
      <w:rPr>
        <w:sz w:val="18"/>
        <w:szCs w:val="18"/>
      </w:rPr>
      <w:t>а</w:t>
    </w:r>
    <w:r w:rsidRPr="000D4127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ACE" w:rsidRDefault="00895ACE">
      <w:pPr>
        <w:spacing w:line="240" w:lineRule="auto"/>
      </w:pPr>
      <w:r>
        <w:separator/>
      </w:r>
    </w:p>
  </w:footnote>
  <w:footnote w:type="continuationSeparator" w:id="0">
    <w:p w:rsidR="00895ACE" w:rsidRDefault="00895ACE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930031" w:rsidRDefault="00A4425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 w:numId="98">
    <w:abstractNumId w:val="14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114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2F5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3AE3"/>
    <w:rsid w:val="000C1107"/>
    <w:rsid w:val="000C14F5"/>
    <w:rsid w:val="000C60B4"/>
    <w:rsid w:val="000C6DCF"/>
    <w:rsid w:val="000D2876"/>
    <w:rsid w:val="000D4127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62B9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C89"/>
    <w:rsid w:val="0017774F"/>
    <w:rsid w:val="0018103F"/>
    <w:rsid w:val="00185F8B"/>
    <w:rsid w:val="00187728"/>
    <w:rsid w:val="0019212D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4E18"/>
    <w:rsid w:val="001E5FE8"/>
    <w:rsid w:val="001E7E46"/>
    <w:rsid w:val="001F0858"/>
    <w:rsid w:val="001F0956"/>
    <w:rsid w:val="001F15DE"/>
    <w:rsid w:val="001F34BB"/>
    <w:rsid w:val="001F3569"/>
    <w:rsid w:val="001F4129"/>
    <w:rsid w:val="001F5A31"/>
    <w:rsid w:val="001F7317"/>
    <w:rsid w:val="002037C3"/>
    <w:rsid w:val="00203D2A"/>
    <w:rsid w:val="00204EF5"/>
    <w:rsid w:val="00205559"/>
    <w:rsid w:val="00206836"/>
    <w:rsid w:val="0021113E"/>
    <w:rsid w:val="00212D09"/>
    <w:rsid w:val="002136D6"/>
    <w:rsid w:val="00215918"/>
    <w:rsid w:val="00216641"/>
    <w:rsid w:val="0021751A"/>
    <w:rsid w:val="00217ED6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5317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67152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0DD6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4A09"/>
    <w:rsid w:val="00355099"/>
    <w:rsid w:val="0035708A"/>
    <w:rsid w:val="00357BE8"/>
    <w:rsid w:val="00362EA4"/>
    <w:rsid w:val="003645C0"/>
    <w:rsid w:val="00365234"/>
    <w:rsid w:val="00366652"/>
    <w:rsid w:val="0037230F"/>
    <w:rsid w:val="00375A91"/>
    <w:rsid w:val="003776BB"/>
    <w:rsid w:val="003803A7"/>
    <w:rsid w:val="0038211D"/>
    <w:rsid w:val="003832F6"/>
    <w:rsid w:val="003908BD"/>
    <w:rsid w:val="0039141F"/>
    <w:rsid w:val="00395BC1"/>
    <w:rsid w:val="003A15D1"/>
    <w:rsid w:val="003A31F0"/>
    <w:rsid w:val="003A3E35"/>
    <w:rsid w:val="003A6583"/>
    <w:rsid w:val="003A7B62"/>
    <w:rsid w:val="003B0905"/>
    <w:rsid w:val="003B23E0"/>
    <w:rsid w:val="003B2BFB"/>
    <w:rsid w:val="003B320B"/>
    <w:rsid w:val="003B3362"/>
    <w:rsid w:val="003B4B41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08FB"/>
    <w:rsid w:val="00472FCD"/>
    <w:rsid w:val="00473053"/>
    <w:rsid w:val="0047380C"/>
    <w:rsid w:val="00473DEB"/>
    <w:rsid w:val="00474F01"/>
    <w:rsid w:val="004753D3"/>
    <w:rsid w:val="004761C2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531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3260"/>
    <w:rsid w:val="004D431C"/>
    <w:rsid w:val="004D49AB"/>
    <w:rsid w:val="004E1D0C"/>
    <w:rsid w:val="004E26AE"/>
    <w:rsid w:val="004E3ED2"/>
    <w:rsid w:val="004E4D11"/>
    <w:rsid w:val="004E5249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24B1"/>
    <w:rsid w:val="005031D0"/>
    <w:rsid w:val="00503491"/>
    <w:rsid w:val="005036EF"/>
    <w:rsid w:val="00503CBA"/>
    <w:rsid w:val="005063FE"/>
    <w:rsid w:val="005071F6"/>
    <w:rsid w:val="005106E7"/>
    <w:rsid w:val="005106EB"/>
    <w:rsid w:val="005128ED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AF4"/>
    <w:rsid w:val="00570124"/>
    <w:rsid w:val="005710E1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4EAD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A5D"/>
    <w:rsid w:val="00651B7D"/>
    <w:rsid w:val="00652223"/>
    <w:rsid w:val="00653830"/>
    <w:rsid w:val="006542A5"/>
    <w:rsid w:val="006561C2"/>
    <w:rsid w:val="0066072F"/>
    <w:rsid w:val="00661C17"/>
    <w:rsid w:val="006625DF"/>
    <w:rsid w:val="00663D32"/>
    <w:rsid w:val="006653CB"/>
    <w:rsid w:val="00665BA0"/>
    <w:rsid w:val="0066603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1FF1"/>
    <w:rsid w:val="006939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1FCD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6B4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4691D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0F8F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1F53"/>
    <w:rsid w:val="007C28D7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0184"/>
    <w:rsid w:val="0080108A"/>
    <w:rsid w:val="00804801"/>
    <w:rsid w:val="00813F81"/>
    <w:rsid w:val="008176AA"/>
    <w:rsid w:val="00826D29"/>
    <w:rsid w:val="00832D0A"/>
    <w:rsid w:val="00833957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281B"/>
    <w:rsid w:val="0087407B"/>
    <w:rsid w:val="008749DE"/>
    <w:rsid w:val="008800B3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5ACE"/>
    <w:rsid w:val="00897894"/>
    <w:rsid w:val="008A07CC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1A7"/>
    <w:rsid w:val="009108F5"/>
    <w:rsid w:val="0091430E"/>
    <w:rsid w:val="009146DD"/>
    <w:rsid w:val="00917847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46B1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0A0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4D2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3FE6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679AB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37BC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74B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5DA9"/>
    <w:rsid w:val="00AE6158"/>
    <w:rsid w:val="00AF12BB"/>
    <w:rsid w:val="00AF282A"/>
    <w:rsid w:val="00AF5ADA"/>
    <w:rsid w:val="00AF70A9"/>
    <w:rsid w:val="00B012FE"/>
    <w:rsid w:val="00B016D1"/>
    <w:rsid w:val="00B01A77"/>
    <w:rsid w:val="00B033E2"/>
    <w:rsid w:val="00B068E7"/>
    <w:rsid w:val="00B12653"/>
    <w:rsid w:val="00B127D6"/>
    <w:rsid w:val="00B20653"/>
    <w:rsid w:val="00B21EC0"/>
    <w:rsid w:val="00B22B2F"/>
    <w:rsid w:val="00B23F4C"/>
    <w:rsid w:val="00B24E19"/>
    <w:rsid w:val="00B2587F"/>
    <w:rsid w:val="00B26A26"/>
    <w:rsid w:val="00B27CCD"/>
    <w:rsid w:val="00B32859"/>
    <w:rsid w:val="00B37046"/>
    <w:rsid w:val="00B42DA0"/>
    <w:rsid w:val="00B43E3E"/>
    <w:rsid w:val="00B47890"/>
    <w:rsid w:val="00B51A18"/>
    <w:rsid w:val="00B5307E"/>
    <w:rsid w:val="00B5344A"/>
    <w:rsid w:val="00B56312"/>
    <w:rsid w:val="00B618BA"/>
    <w:rsid w:val="00B637F2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459"/>
    <w:rsid w:val="00BA5DEA"/>
    <w:rsid w:val="00BA7D87"/>
    <w:rsid w:val="00BA7FE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1E0C"/>
    <w:rsid w:val="00C33106"/>
    <w:rsid w:val="00C3704B"/>
    <w:rsid w:val="00C41228"/>
    <w:rsid w:val="00C416DD"/>
    <w:rsid w:val="00C421E1"/>
    <w:rsid w:val="00C42716"/>
    <w:rsid w:val="00C4420E"/>
    <w:rsid w:val="00C47845"/>
    <w:rsid w:val="00C5024F"/>
    <w:rsid w:val="00C50CD1"/>
    <w:rsid w:val="00C5118D"/>
    <w:rsid w:val="00C5214F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A7F5B"/>
    <w:rsid w:val="00CB1B1C"/>
    <w:rsid w:val="00CB6141"/>
    <w:rsid w:val="00CC2849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0B72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4DD2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5BB0"/>
    <w:rsid w:val="00DE2870"/>
    <w:rsid w:val="00DE4CCA"/>
    <w:rsid w:val="00DE5F20"/>
    <w:rsid w:val="00DE7AB5"/>
    <w:rsid w:val="00DF0CF8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1B58"/>
    <w:rsid w:val="00E328F2"/>
    <w:rsid w:val="00E335C6"/>
    <w:rsid w:val="00E33F4F"/>
    <w:rsid w:val="00E33FCD"/>
    <w:rsid w:val="00E35404"/>
    <w:rsid w:val="00E35479"/>
    <w:rsid w:val="00E35BB7"/>
    <w:rsid w:val="00E35E44"/>
    <w:rsid w:val="00E41F8E"/>
    <w:rsid w:val="00E420A2"/>
    <w:rsid w:val="00E44300"/>
    <w:rsid w:val="00E45FB8"/>
    <w:rsid w:val="00E47073"/>
    <w:rsid w:val="00E508CF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77063"/>
    <w:rsid w:val="00E80768"/>
    <w:rsid w:val="00E832A4"/>
    <w:rsid w:val="00E83483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0FF0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30B"/>
    <w:rsid w:val="00FB34FA"/>
    <w:rsid w:val="00FB55B8"/>
    <w:rsid w:val="00FB666F"/>
    <w:rsid w:val="00FB7C04"/>
    <w:rsid w:val="00FC11AB"/>
    <w:rsid w:val="00FC1D5F"/>
    <w:rsid w:val="00FC4C06"/>
    <w:rsid w:val="00FC66C7"/>
    <w:rsid w:val="00FD0E28"/>
    <w:rsid w:val="00FD48D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6869FB4-5A6D-463A-89E6-A5C1BF3C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823A6-73B7-4A09-BF05-D4B93786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92</Pages>
  <Words>29252</Words>
  <Characters>166741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195602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307</cp:revision>
  <cp:lastPrinted>2018-07-25T05:14:00Z</cp:lastPrinted>
  <dcterms:created xsi:type="dcterms:W3CDTF">2016-01-13T12:36:00Z</dcterms:created>
  <dcterms:modified xsi:type="dcterms:W3CDTF">2018-07-25T06:24:00Z</dcterms:modified>
</cp:coreProperties>
</file>