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4937C2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937C2" w:rsidRPr="000D67AD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937C2" w:rsidRPr="004937C2" w:rsidRDefault="004937C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937C2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937C2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937C2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7C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937C2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937C2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937C2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УТВЕРЖДАЮ:</w:t>
      </w: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Председатель закупочной комиссии -</w:t>
      </w: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начальник Управления логистики и</w:t>
      </w: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материально-технического обеспечения</w:t>
      </w: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филиала ПАО «МРСК Центра» -</w:t>
      </w: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«Смоленскэнерго»</w:t>
      </w:r>
    </w:p>
    <w:p w:rsidR="00830B24" w:rsidRPr="00491015" w:rsidRDefault="00830B24" w:rsidP="00830B24">
      <w:pPr>
        <w:spacing w:line="240" w:lineRule="auto"/>
        <w:jc w:val="right"/>
        <w:rPr>
          <w:sz w:val="24"/>
          <w:szCs w:val="24"/>
        </w:rPr>
      </w:pPr>
    </w:p>
    <w:p w:rsidR="00830B24" w:rsidRDefault="00830B24" w:rsidP="00830B24">
      <w:pPr>
        <w:spacing w:line="240" w:lineRule="auto"/>
        <w:jc w:val="right"/>
        <w:rPr>
          <w:sz w:val="24"/>
          <w:szCs w:val="24"/>
        </w:rPr>
      </w:pPr>
      <w:r w:rsidRPr="00491015">
        <w:rPr>
          <w:sz w:val="24"/>
          <w:szCs w:val="24"/>
        </w:rPr>
        <w:t>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830B24" w:rsidRDefault="00830B24" w:rsidP="00830B2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F127D6">
        <w:rPr>
          <w:b/>
          <w:sz w:val="24"/>
          <w:szCs w:val="24"/>
        </w:rPr>
        <w:t>Договора</w:t>
      </w:r>
      <w:proofErr w:type="gramEnd"/>
      <w:r w:rsidRPr="00F127D6">
        <w:rPr>
          <w:b/>
          <w:sz w:val="24"/>
          <w:szCs w:val="24"/>
        </w:rPr>
        <w:t xml:space="preserve"> на оказание услуг по экспертизе ГПМ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30B24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</w:t>
      </w:r>
      <w:r w:rsidR="00830B24" w:rsidRPr="00702B2C">
        <w:rPr>
          <w:iCs/>
          <w:sz w:val="24"/>
          <w:szCs w:val="24"/>
        </w:rPr>
        <w:t xml:space="preserve">– </w:t>
      </w:r>
      <w:r w:rsidR="00830B24" w:rsidRPr="006A5DCE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830B24" w:rsidRPr="006A5DCE">
          <w:rPr>
            <w:rStyle w:val="a7"/>
            <w:iCs/>
            <w:sz w:val="24"/>
            <w:szCs w:val="24"/>
          </w:rPr>
          <w:t>L</w:t>
        </w:r>
        <w:proofErr w:type="gramEnd"/>
        <w:r w:rsidR="00830B24" w:rsidRPr="006A5DCE">
          <w:rPr>
            <w:rStyle w:val="a7"/>
            <w:iCs/>
            <w:sz w:val="24"/>
            <w:szCs w:val="24"/>
            <w:lang w:val="en-US"/>
          </w:rPr>
          <w:t>ebedev</w:t>
        </w:r>
        <w:r w:rsidR="00830B24" w:rsidRPr="006A5DCE">
          <w:rPr>
            <w:rStyle w:val="a7"/>
            <w:iCs/>
            <w:sz w:val="24"/>
            <w:szCs w:val="24"/>
          </w:rPr>
          <w:t>.</w:t>
        </w:r>
        <w:r w:rsidR="00830B24" w:rsidRPr="006A5DCE">
          <w:rPr>
            <w:rStyle w:val="a7"/>
            <w:iCs/>
            <w:sz w:val="24"/>
            <w:szCs w:val="24"/>
            <w:lang w:val="en-US"/>
          </w:rPr>
          <w:t>AAL</w:t>
        </w:r>
        <w:r w:rsidR="00830B24" w:rsidRPr="006A5DCE">
          <w:rPr>
            <w:rStyle w:val="a7"/>
            <w:iCs/>
            <w:sz w:val="24"/>
            <w:szCs w:val="24"/>
          </w:rPr>
          <w:t>@mrsk-1.ru</w:t>
        </w:r>
        <w:proofErr w:type="gramStart"/>
      </w:hyperlink>
      <w:r w:rsidR="00830B24" w:rsidRPr="006A5DCE">
        <w:rPr>
          <w:iCs/>
          <w:sz w:val="24"/>
          <w:szCs w:val="24"/>
        </w:rPr>
        <w:t xml:space="preserve">,, ответственное лицо – Лебедев Александр Александрович, контактный телефон - (4812) </w:t>
      </w:r>
      <w:r w:rsidR="00830B24" w:rsidRPr="004937C2">
        <w:rPr>
          <w:iCs/>
          <w:sz w:val="24"/>
          <w:szCs w:val="24"/>
        </w:rPr>
        <w:t>42-95-08</w:t>
      </w:r>
      <w:r w:rsidR="00862664" w:rsidRPr="004937C2">
        <w:rPr>
          <w:sz w:val="24"/>
          <w:szCs w:val="24"/>
        </w:rPr>
        <w:t xml:space="preserve"> </w:t>
      </w:r>
      <w:r w:rsidR="004B5EB3" w:rsidRPr="004937C2">
        <w:rPr>
          <w:iCs/>
          <w:sz w:val="24"/>
          <w:szCs w:val="24"/>
        </w:rPr>
        <w:t>Извещени</w:t>
      </w:r>
      <w:r w:rsidRPr="004937C2">
        <w:rPr>
          <w:iCs/>
          <w:sz w:val="24"/>
          <w:szCs w:val="24"/>
        </w:rPr>
        <w:t>ем</w:t>
      </w:r>
      <w:r w:rsidRPr="004937C2">
        <w:rPr>
          <w:sz w:val="24"/>
          <w:szCs w:val="24"/>
        </w:rPr>
        <w:t xml:space="preserve"> о проведении открытого </w:t>
      </w:r>
      <w:r w:rsidRPr="004937C2">
        <w:rPr>
          <w:iCs/>
          <w:sz w:val="24"/>
          <w:szCs w:val="24"/>
        </w:rPr>
        <w:t>запроса предложений</w:t>
      </w:r>
      <w:r w:rsidRPr="004937C2">
        <w:rPr>
          <w:sz w:val="24"/>
          <w:szCs w:val="24"/>
        </w:rPr>
        <w:t xml:space="preserve">, опубликованным </w:t>
      </w:r>
      <w:r w:rsidRPr="004937C2">
        <w:rPr>
          <w:b/>
          <w:sz w:val="24"/>
          <w:szCs w:val="24"/>
        </w:rPr>
        <w:t>«</w:t>
      </w:r>
      <w:r w:rsidR="00830B24" w:rsidRPr="004937C2">
        <w:rPr>
          <w:b/>
          <w:sz w:val="24"/>
          <w:szCs w:val="24"/>
        </w:rPr>
        <w:t>15</w:t>
      </w:r>
      <w:r w:rsidRPr="004937C2">
        <w:rPr>
          <w:b/>
          <w:sz w:val="24"/>
          <w:szCs w:val="24"/>
        </w:rPr>
        <w:t xml:space="preserve">» </w:t>
      </w:r>
      <w:r w:rsidR="00830B24" w:rsidRPr="004937C2">
        <w:rPr>
          <w:b/>
          <w:sz w:val="24"/>
          <w:szCs w:val="24"/>
        </w:rPr>
        <w:t>феврал</w:t>
      </w:r>
      <w:r w:rsidR="00862664" w:rsidRPr="004937C2">
        <w:rPr>
          <w:b/>
          <w:sz w:val="24"/>
          <w:szCs w:val="24"/>
        </w:rPr>
        <w:t>я</w:t>
      </w:r>
      <w:r w:rsidRPr="004937C2">
        <w:rPr>
          <w:b/>
          <w:sz w:val="24"/>
          <w:szCs w:val="24"/>
        </w:rPr>
        <w:t xml:space="preserve"> 20</w:t>
      </w:r>
      <w:r w:rsidR="00C12FA4" w:rsidRPr="004937C2">
        <w:rPr>
          <w:b/>
          <w:sz w:val="24"/>
          <w:szCs w:val="24"/>
        </w:rPr>
        <w:t>1</w:t>
      </w:r>
      <w:r w:rsidR="00DB05D8" w:rsidRPr="004937C2">
        <w:rPr>
          <w:b/>
          <w:sz w:val="24"/>
          <w:szCs w:val="24"/>
        </w:rPr>
        <w:t>7</w:t>
      </w:r>
      <w:r w:rsidRPr="004937C2">
        <w:rPr>
          <w:b/>
          <w:sz w:val="24"/>
          <w:szCs w:val="24"/>
        </w:rPr>
        <w:t xml:space="preserve"> г.</w:t>
      </w:r>
      <w:r w:rsidRPr="004937C2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proofErr w:type="gramEnd"/>
        <w:r w:rsidR="007556FF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830B24">
        <w:fldChar w:fldCharType="begin"/>
      </w:r>
      <w:r w:rsidR="00830B24">
        <w:instrText xml:space="preserve"> REF _Ref440269836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1.1.2</w:t>
      </w:r>
      <w:r w:rsidR="00830B24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9C1E35">
        <w:rPr>
          <w:sz w:val="24"/>
          <w:szCs w:val="24"/>
        </w:rPr>
        <w:t>настоящей Документации,</w:t>
      </w:r>
      <w:r w:rsidR="009A7733" w:rsidRPr="009C1E35">
        <w:rPr>
          <w:iCs/>
          <w:sz w:val="24"/>
          <w:szCs w:val="24"/>
        </w:rPr>
        <w:t xml:space="preserve"> </w:t>
      </w:r>
      <w:r w:rsidRPr="009C1E35">
        <w:rPr>
          <w:iCs/>
          <w:sz w:val="24"/>
          <w:szCs w:val="24"/>
        </w:rPr>
        <w:t>приг</w:t>
      </w:r>
      <w:r w:rsidRPr="009C1E35">
        <w:rPr>
          <w:sz w:val="24"/>
          <w:szCs w:val="24"/>
        </w:rPr>
        <w:t>ласило юридических лиц</w:t>
      </w:r>
      <w:r w:rsidR="005B75A6" w:rsidRPr="009C1E35">
        <w:rPr>
          <w:sz w:val="24"/>
          <w:szCs w:val="24"/>
        </w:rPr>
        <w:t xml:space="preserve"> и физических лиц (в т.</w:t>
      </w:r>
      <w:r w:rsidR="003129D4" w:rsidRPr="009C1E35">
        <w:rPr>
          <w:sz w:val="24"/>
          <w:szCs w:val="24"/>
        </w:rPr>
        <w:t xml:space="preserve"> </w:t>
      </w:r>
      <w:r w:rsidR="005B75A6" w:rsidRPr="009C1E35">
        <w:rPr>
          <w:sz w:val="24"/>
          <w:szCs w:val="24"/>
        </w:rPr>
        <w:t>ч. индивидуальных предпринимателей)</w:t>
      </w:r>
      <w:r w:rsidR="00DC6125" w:rsidRPr="009C1E35">
        <w:rPr>
          <w:sz w:val="24"/>
          <w:szCs w:val="24"/>
        </w:rPr>
        <w:t xml:space="preserve"> </w:t>
      </w:r>
      <w:r w:rsidR="009C1E35" w:rsidRPr="009C1E35">
        <w:rPr>
          <w:sz w:val="24"/>
          <w:szCs w:val="24"/>
        </w:rPr>
        <w:t>являющихся</w:t>
      </w:r>
      <w:proofErr w:type="gramEnd"/>
      <w:r w:rsidR="009C1E35" w:rsidRPr="009C1E35">
        <w:rPr>
          <w:sz w:val="24"/>
          <w:szCs w:val="24"/>
        </w:rPr>
        <w:t xml:space="preserve"> </w:t>
      </w:r>
      <w:proofErr w:type="gramStart"/>
      <w:r w:rsidR="009C1E35" w:rsidRPr="009C1E35">
        <w:rPr>
          <w:sz w:val="24"/>
          <w:szCs w:val="24"/>
        </w:rPr>
        <w:t xml:space="preserve">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9C1E35">
        <w:rPr>
          <w:sz w:val="24"/>
          <w:szCs w:val="24"/>
        </w:rPr>
        <w:t>(далее</w:t>
      </w:r>
      <w:r w:rsidR="00DC6125">
        <w:rPr>
          <w:sz w:val="24"/>
          <w:szCs w:val="24"/>
        </w:rPr>
        <w:t xml:space="preserve">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bookmarkEnd w:id="11"/>
      <w:bookmarkEnd w:id="12"/>
      <w:bookmarkEnd w:id="13"/>
      <w:r w:rsidR="00830B24" w:rsidRPr="00862664">
        <w:rPr>
          <w:sz w:val="24"/>
          <w:szCs w:val="24"/>
        </w:rPr>
        <w:t xml:space="preserve">на право заключения </w:t>
      </w:r>
      <w:r w:rsidR="00830B24" w:rsidRPr="00DD7F8F">
        <w:rPr>
          <w:sz w:val="24"/>
          <w:szCs w:val="24"/>
        </w:rPr>
        <w:t xml:space="preserve">Договора на оказание услуг по </w:t>
      </w:r>
      <w:r w:rsidR="00830B24">
        <w:rPr>
          <w:sz w:val="24"/>
          <w:szCs w:val="24"/>
        </w:rPr>
        <w:t>экспертизе ГПМ</w:t>
      </w:r>
      <w:r w:rsidR="00830B24" w:rsidRPr="00DD7F8F">
        <w:rPr>
          <w:sz w:val="24"/>
          <w:szCs w:val="24"/>
        </w:rPr>
        <w:t xml:space="preserve">  для</w:t>
      </w:r>
      <w:proofErr w:type="gramEnd"/>
      <w:r w:rsidR="00830B24" w:rsidRPr="00DD7F8F">
        <w:rPr>
          <w:sz w:val="24"/>
          <w:szCs w:val="24"/>
        </w:rPr>
        <w:t xml:space="preserve"> </w:t>
      </w:r>
      <w:proofErr w:type="gramStart"/>
      <w:r w:rsidR="00830B24" w:rsidRPr="00DD7F8F">
        <w:rPr>
          <w:sz w:val="24"/>
          <w:szCs w:val="24"/>
        </w:rPr>
        <w:t>нужд ПАО «МРСК Центра» (филиала «Смоленскэнерго», расположенного по адресу:</w:t>
      </w:r>
      <w:proofErr w:type="gramEnd"/>
      <w:r w:rsidR="00830B24" w:rsidRPr="00DD7F8F">
        <w:rPr>
          <w:sz w:val="24"/>
          <w:szCs w:val="24"/>
        </w:rPr>
        <w:t xml:space="preserve"> </w:t>
      </w:r>
      <w:proofErr w:type="gramStart"/>
      <w:r w:rsidR="00830B24" w:rsidRPr="00DD7F8F">
        <w:rPr>
          <w:sz w:val="24"/>
          <w:szCs w:val="24"/>
        </w:rPr>
        <w:t>РФ, 214019</w:t>
      </w:r>
      <w:r w:rsidR="00830B24" w:rsidRPr="006A5DCE">
        <w:rPr>
          <w:sz w:val="24"/>
          <w:szCs w:val="24"/>
        </w:rPr>
        <w:t xml:space="preserve">, г. Смоленск, ул. </w:t>
      </w:r>
      <w:proofErr w:type="spellStart"/>
      <w:r w:rsidR="00830B24" w:rsidRPr="006A5DCE">
        <w:rPr>
          <w:sz w:val="24"/>
          <w:szCs w:val="24"/>
        </w:rPr>
        <w:t>Тенишевой</w:t>
      </w:r>
      <w:proofErr w:type="spellEnd"/>
      <w:r w:rsidR="00830B24" w:rsidRPr="006A5DCE">
        <w:rPr>
          <w:sz w:val="24"/>
          <w:szCs w:val="24"/>
        </w:rPr>
        <w:t>, д. 33).</w:t>
      </w:r>
      <w:proofErr w:type="gramEnd"/>
    </w:p>
    <w:p w:rsidR="00717F60" w:rsidRPr="00830B2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30B24">
        <w:rPr>
          <w:sz w:val="24"/>
          <w:szCs w:val="24"/>
        </w:rPr>
        <w:t xml:space="preserve">Настоящий </w:t>
      </w:r>
      <w:r w:rsidR="004B5EB3" w:rsidRPr="00830B24">
        <w:rPr>
          <w:sz w:val="24"/>
          <w:szCs w:val="24"/>
        </w:rPr>
        <w:t>З</w:t>
      </w:r>
      <w:r w:rsidRPr="00830B24">
        <w:rPr>
          <w:sz w:val="24"/>
          <w:szCs w:val="24"/>
        </w:rPr>
        <w:t xml:space="preserve">апрос предложений проводится в </w:t>
      </w:r>
      <w:proofErr w:type="gramStart"/>
      <w:r w:rsidRPr="00830B24">
        <w:rPr>
          <w:sz w:val="24"/>
          <w:szCs w:val="24"/>
        </w:rPr>
        <w:t>соответствии</w:t>
      </w:r>
      <w:proofErr w:type="gramEnd"/>
      <w:r w:rsidRPr="00830B24">
        <w:rPr>
          <w:sz w:val="24"/>
          <w:szCs w:val="24"/>
        </w:rPr>
        <w:t xml:space="preserve"> с правилами и с использованием функционала </w:t>
      </w:r>
      <w:r w:rsidR="00702B2C" w:rsidRPr="00830B24">
        <w:rPr>
          <w:sz w:val="24"/>
          <w:szCs w:val="24"/>
        </w:rPr>
        <w:t>электронной торговой площадк</w:t>
      </w:r>
      <w:r w:rsidR="00414AB1" w:rsidRPr="00830B24">
        <w:rPr>
          <w:sz w:val="24"/>
          <w:szCs w:val="24"/>
        </w:rPr>
        <w:t>и</w:t>
      </w:r>
      <w:r w:rsidR="00702B2C" w:rsidRPr="00830B24">
        <w:rPr>
          <w:sz w:val="24"/>
          <w:szCs w:val="24"/>
        </w:rPr>
        <w:t xml:space="preserve"> </w:t>
      </w:r>
      <w:r w:rsidR="000D70B6" w:rsidRPr="00830B24">
        <w:rPr>
          <w:sz w:val="24"/>
          <w:szCs w:val="24"/>
        </w:rPr>
        <w:t>П</w:t>
      </w:r>
      <w:r w:rsidR="00702B2C" w:rsidRPr="00830B24">
        <w:rPr>
          <w:sz w:val="24"/>
          <w:szCs w:val="24"/>
        </w:rPr>
        <w:t>АО «</w:t>
      </w:r>
      <w:proofErr w:type="spellStart"/>
      <w:r w:rsidR="00702B2C" w:rsidRPr="00830B24">
        <w:rPr>
          <w:sz w:val="24"/>
          <w:szCs w:val="24"/>
        </w:rPr>
        <w:t>Россети</w:t>
      </w:r>
      <w:proofErr w:type="spellEnd"/>
      <w:r w:rsidR="00702B2C" w:rsidRPr="00830B24">
        <w:rPr>
          <w:sz w:val="24"/>
          <w:szCs w:val="24"/>
        </w:rPr>
        <w:t xml:space="preserve">» </w:t>
      </w:r>
      <w:hyperlink r:id="rId21" w:history="1">
        <w:r w:rsidR="00862664" w:rsidRPr="00830B24">
          <w:rPr>
            <w:rStyle w:val="a7"/>
            <w:sz w:val="24"/>
            <w:szCs w:val="24"/>
          </w:rPr>
          <w:t>etp.rosseti.ru</w:t>
        </w:r>
      </w:hyperlink>
      <w:r w:rsidR="00862664" w:rsidRPr="00830B24">
        <w:rPr>
          <w:sz w:val="24"/>
          <w:szCs w:val="24"/>
        </w:rPr>
        <w:t xml:space="preserve"> </w:t>
      </w:r>
      <w:r w:rsidR="00702B2C" w:rsidRPr="00830B24">
        <w:rPr>
          <w:sz w:val="24"/>
          <w:szCs w:val="24"/>
        </w:rPr>
        <w:t>(далее — ЭТП)</w:t>
      </w:r>
      <w:r w:rsidR="005B75A6" w:rsidRPr="00830B2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830B2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</w:t>
      </w:r>
      <w:r w:rsidRPr="00830B24">
        <w:rPr>
          <w:b/>
          <w:sz w:val="24"/>
          <w:szCs w:val="24"/>
          <w:u w:val="single"/>
        </w:rPr>
        <w:t>1:</w:t>
      </w:r>
      <w:r w:rsidR="00717F60" w:rsidRPr="00830B24">
        <w:rPr>
          <w:sz w:val="24"/>
          <w:szCs w:val="24"/>
        </w:rPr>
        <w:t xml:space="preserve"> </w:t>
      </w:r>
      <w:bookmarkEnd w:id="17"/>
      <w:r w:rsidR="00830B24" w:rsidRPr="00830B24">
        <w:rPr>
          <w:sz w:val="24"/>
          <w:szCs w:val="24"/>
        </w:rPr>
        <w:t>право заключения Договора на оказание услуг по экспертизе ГПМ для нужд ПАО «МРСК Центра» (филиала «Смоленскэнерго»).</w:t>
      </w:r>
    </w:p>
    <w:p w:rsidR="008C4223" w:rsidRPr="00830B2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30B24">
        <w:rPr>
          <w:sz w:val="24"/>
          <w:szCs w:val="24"/>
        </w:rPr>
        <w:t xml:space="preserve">Количество лотов: </w:t>
      </w:r>
      <w:r w:rsidRPr="00830B24">
        <w:rPr>
          <w:b/>
          <w:sz w:val="24"/>
          <w:szCs w:val="24"/>
        </w:rPr>
        <w:t>1 (один)</w:t>
      </w:r>
      <w:r w:rsidRPr="00830B24">
        <w:rPr>
          <w:sz w:val="24"/>
          <w:szCs w:val="24"/>
        </w:rPr>
        <w:t>.</w:t>
      </w:r>
    </w:p>
    <w:bookmarkEnd w:id="18"/>
    <w:p w:rsidR="00804801" w:rsidRPr="00830B2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30B24">
        <w:rPr>
          <w:sz w:val="24"/>
          <w:szCs w:val="24"/>
        </w:rPr>
        <w:t xml:space="preserve">Частичное </w:t>
      </w:r>
      <w:r w:rsidR="00366652" w:rsidRPr="00830B24">
        <w:rPr>
          <w:sz w:val="24"/>
          <w:szCs w:val="24"/>
        </w:rPr>
        <w:t xml:space="preserve">оказание </w:t>
      </w:r>
      <w:r w:rsidR="00AD3EBC" w:rsidRPr="00830B24">
        <w:rPr>
          <w:sz w:val="24"/>
          <w:szCs w:val="24"/>
        </w:rPr>
        <w:t>услуг</w:t>
      </w:r>
      <w:r w:rsidRPr="00830B24">
        <w:rPr>
          <w:sz w:val="24"/>
          <w:szCs w:val="24"/>
        </w:rPr>
        <w:t xml:space="preserve"> не допускается.</w:t>
      </w:r>
    </w:p>
    <w:p w:rsidR="00717F60" w:rsidRPr="00830B2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30B24">
        <w:rPr>
          <w:sz w:val="24"/>
          <w:szCs w:val="24"/>
        </w:rPr>
        <w:t>Сроки</w:t>
      </w:r>
      <w:r w:rsidR="00717F60" w:rsidRPr="00830B24">
        <w:rPr>
          <w:sz w:val="24"/>
          <w:szCs w:val="24"/>
        </w:rPr>
        <w:t xml:space="preserve"> </w:t>
      </w:r>
      <w:r w:rsidR="00366652" w:rsidRPr="00830B24">
        <w:rPr>
          <w:sz w:val="24"/>
          <w:szCs w:val="24"/>
        </w:rPr>
        <w:t>оказания услуг</w:t>
      </w:r>
      <w:r w:rsidR="00717F60" w:rsidRPr="00830B24">
        <w:rPr>
          <w:sz w:val="24"/>
          <w:szCs w:val="24"/>
        </w:rPr>
        <w:t xml:space="preserve">: </w:t>
      </w:r>
      <w:r w:rsidR="00830B24" w:rsidRPr="00830B24">
        <w:rPr>
          <w:sz w:val="24"/>
          <w:szCs w:val="24"/>
        </w:rPr>
        <w:t>апрель-ноябрь 2017</w:t>
      </w:r>
      <w:r w:rsidR="00717F60" w:rsidRPr="00830B24">
        <w:rPr>
          <w:sz w:val="24"/>
          <w:szCs w:val="24"/>
        </w:rPr>
        <w:t>.</w:t>
      </w:r>
      <w:bookmarkEnd w:id="19"/>
    </w:p>
    <w:p w:rsidR="008D2928" w:rsidRPr="00830B2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30B2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30B24">
        <w:rPr>
          <w:sz w:val="24"/>
          <w:szCs w:val="24"/>
        </w:rPr>
        <w:t xml:space="preserve">территории </w:t>
      </w:r>
      <w:bookmarkEnd w:id="20"/>
      <w:r w:rsidR="00830B24" w:rsidRPr="00830B24">
        <w:rPr>
          <w:sz w:val="24"/>
          <w:szCs w:val="24"/>
        </w:rPr>
        <w:t>г. Смоленска и Смоленской области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830B24">
        <w:rPr>
          <w:iCs/>
          <w:sz w:val="24"/>
          <w:szCs w:val="24"/>
        </w:rPr>
        <w:t>календарны</w:t>
      </w:r>
      <w:r w:rsidR="00830B24" w:rsidRPr="00366652">
        <w:rPr>
          <w:iCs/>
          <w:sz w:val="24"/>
          <w:szCs w:val="24"/>
        </w:rPr>
        <w:t>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30B24">
        <w:fldChar w:fldCharType="begin"/>
      </w:r>
      <w:r w:rsidR="00830B24">
        <w:instrText xml:space="preserve"> REF _Ref305973574 \r \h  \* MERGEFORMAT </w:instrText>
      </w:r>
      <w:r w:rsidR="00830B24">
        <w:fldChar w:fldCharType="separate"/>
      </w:r>
      <w:r w:rsidR="00093638">
        <w:t>2</w:t>
      </w:r>
      <w:r w:rsidR="00830B24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lastRenderedPageBreak/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_Ref440270637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1.1.5</w:t>
      </w:r>
      <w:r w:rsidR="00830B24">
        <w:fldChar w:fldCharType="end"/>
      </w:r>
      <w:r w:rsidRPr="00366652">
        <w:rPr>
          <w:sz w:val="24"/>
          <w:szCs w:val="24"/>
        </w:rPr>
        <w:t xml:space="preserve">, </w:t>
      </w:r>
      <w:r w:rsidR="00830B24">
        <w:fldChar w:fldCharType="begin"/>
      </w:r>
      <w:r w:rsidR="00830B24">
        <w:instrText xml:space="preserve"> REF _Ref440270663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1.1.7</w:t>
      </w:r>
      <w:r w:rsidR="00830B24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_Ref440270637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1.1.5</w:t>
      </w:r>
      <w:r w:rsidR="00830B24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30B24">
        <w:fldChar w:fldCharType="begin"/>
      </w:r>
      <w:r w:rsidR="00830B24">
        <w:instrText xml:space="preserve"> REF _Ref440270663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1.1.7</w:t>
      </w:r>
      <w:r w:rsidR="00830B24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_Ref440270637 \r \h  \* MERGEFORMAT </w:instrText>
      </w:r>
      <w:r w:rsidR="00830B24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830B24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_Ref440270663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1.1.7</w:t>
      </w:r>
      <w:r w:rsidR="00830B24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_Ref305973033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3.2</w:t>
      </w:r>
      <w:r w:rsidR="00830B24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30B24">
        <w:fldChar w:fldCharType="begin"/>
      </w:r>
      <w:r w:rsidR="00830B24">
        <w:instrText xml:space="preserve"> REF _Ref191386109 \n \h  \* MERGEFORMAT </w:instrText>
      </w:r>
      <w:r w:rsidR="00830B24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830B24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30B24">
        <w:fldChar w:fldCharType="begin"/>
      </w:r>
      <w:r w:rsidR="00830B24">
        <w:instrText xml:space="preserve"> REF _Ref440272256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5.14</w:t>
      </w:r>
      <w:r w:rsidR="00830B2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30B24">
        <w:fldChar w:fldCharType="begin"/>
      </w:r>
      <w:r w:rsidR="00830B24">
        <w:instrText xml:space="preserve"> REF _Ref465847449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5.15</w:t>
      </w:r>
      <w:r w:rsidR="00830B2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30B24">
        <w:fldChar w:fldCharType="begin"/>
      </w:r>
      <w:r w:rsidR="00830B24">
        <w:instrText xml:space="preserve"> REF _Ref191386164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830B24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30B24">
        <w:fldChar w:fldCharType="begin"/>
      </w:r>
      <w:r w:rsidR="00830B24">
        <w:instrText xml:space="preserve"> REF _Ref306978606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830B24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_Ref306114966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3.3.11</w:t>
      </w:r>
      <w:r w:rsidR="00830B24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830B24">
        <w:fldChar w:fldCharType="begin"/>
      </w:r>
      <w:r w:rsidR="00830B24">
        <w:instrText xml:space="preserve"> REF _Ref305973147 \r \h  \* MERGEFORMAT </w:instrText>
      </w:r>
      <w:r w:rsidR="00830B24">
        <w:fldChar w:fldCharType="separate"/>
      </w:r>
      <w:r w:rsidR="00093638" w:rsidRPr="00093638">
        <w:rPr>
          <w:b w:val="0"/>
          <w:szCs w:val="24"/>
        </w:rPr>
        <w:t>3.3</w:t>
      </w:r>
      <w:r w:rsidR="00830B24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b w:val="0"/>
          <w:szCs w:val="24"/>
        </w:rPr>
        <w:t>5.1</w:t>
      </w:r>
      <w:r w:rsidR="00830B24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30B24">
        <w:fldChar w:fldCharType="begin"/>
      </w:r>
      <w:r w:rsidR="00830B24">
        <w:instrText xml:space="preserve"> REF _Ref440284918 \r \h  \* MERGEFORMAT </w:instrText>
      </w:r>
      <w:r w:rsidR="00830B24">
        <w:fldChar w:fldCharType="separate"/>
      </w:r>
      <w:r w:rsidR="00093638" w:rsidRPr="00093638">
        <w:rPr>
          <w:b w:val="0"/>
          <w:szCs w:val="24"/>
        </w:rPr>
        <w:t>5.2</w:t>
      </w:r>
      <w:r w:rsidR="00830B24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30B24">
        <w:fldChar w:fldCharType="begin"/>
      </w:r>
      <w:r w:rsidR="00830B24">
        <w:instrText xml:space="preserve"> REF _Ref440537086 \r \h  \* MERGEFORMAT </w:instrText>
      </w:r>
      <w:r w:rsidR="00830B24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830B24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30B24">
        <w:fldChar w:fldCharType="begin"/>
      </w:r>
      <w:r w:rsidR="00830B24">
        <w:instrText xml:space="preserve"> REF _Ref440284947 \r \h  \* MERGEFORMAT </w:instrText>
      </w:r>
      <w:r w:rsidR="00830B24">
        <w:fldChar w:fldCharType="separate"/>
      </w:r>
      <w:r w:rsidR="00093638" w:rsidRPr="00093638">
        <w:rPr>
          <w:b w:val="0"/>
          <w:szCs w:val="24"/>
        </w:rPr>
        <w:t>5.4</w:t>
      </w:r>
      <w:r w:rsidR="00830B24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30B24">
        <w:fldChar w:fldCharType="begin"/>
      </w:r>
      <w:r w:rsidR="00830B24">
        <w:instrText xml:space="preserve"> REF _Ref305973033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830B24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30B24">
        <w:fldChar w:fldCharType="begin"/>
      </w:r>
      <w:r w:rsidR="00830B24">
        <w:instrText xml:space="preserve"> REF _Ref305973147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830B24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830B24">
        <w:fldChar w:fldCharType="begin"/>
      </w:r>
      <w:r w:rsidR="00830B24">
        <w:instrText xml:space="preserve"> REF _Ref305973214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830B24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30B24">
        <w:fldChar w:fldCharType="begin"/>
      </w:r>
      <w:r w:rsidR="00830B24">
        <w:instrText xml:space="preserve"> REF _Ref303683883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830B24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30B24">
        <w:fldChar w:fldCharType="begin"/>
      </w:r>
      <w:r w:rsidR="00830B24">
        <w:instrText xml:space="preserve"> REF _Ref303250967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830B24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30B24">
        <w:fldChar w:fldCharType="begin"/>
      </w:r>
      <w:r w:rsidR="00830B24">
        <w:instrText xml:space="preserve"> REF _Ref306140410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830B24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30B24">
        <w:fldChar w:fldCharType="begin"/>
      </w:r>
      <w:r w:rsidR="00830B24">
        <w:instrText xml:space="preserve"> REF _Ref306140451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830B24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AE1D21">
        <w:rPr>
          <w:sz w:val="24"/>
          <w:szCs w:val="24"/>
          <w:lang w:eastAsia="ru-RU"/>
        </w:rPr>
        <w:t>процессе</w:t>
      </w:r>
      <w:proofErr w:type="gramEnd"/>
      <w:r w:rsidR="0099066F" w:rsidRPr="00AE1D21">
        <w:rPr>
          <w:sz w:val="24"/>
          <w:szCs w:val="24"/>
          <w:lang w:eastAsia="ru-RU"/>
        </w:rPr>
        <w:t xml:space="preserve">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30B24">
        <w:fldChar w:fldCharType="begin"/>
      </w:r>
      <w:r w:rsidR="00830B24">
        <w:instrText xml:space="preserve"> REF _Ref302563524 \n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1.1.1</w:t>
      </w:r>
      <w:r w:rsidR="00830B24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_Ref191386407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830B24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</w:t>
      </w:r>
      <w:proofErr w:type="gramStart"/>
      <w:r w:rsidRPr="00AE1D21">
        <w:rPr>
          <w:bCs w:val="0"/>
          <w:sz w:val="24"/>
          <w:szCs w:val="24"/>
        </w:rPr>
        <w:t>соответствии</w:t>
      </w:r>
      <w:proofErr w:type="gramEnd"/>
      <w:r w:rsidRPr="00AE1D21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_Ref440361610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830B24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AE1D21">
        <w:rPr>
          <w:bCs w:val="0"/>
          <w:sz w:val="24"/>
          <w:szCs w:val="24"/>
        </w:rPr>
        <w:t>составе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830B2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30B24">
        <w:fldChar w:fldCharType="begin"/>
      </w:r>
      <w:r w:rsidR="00830B24">
        <w:instrText xml:space="preserve"> REF _Ref440271964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5.1.3</w:t>
      </w:r>
      <w:r w:rsidR="00830B24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_Ref440279062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б)</w:t>
      </w:r>
      <w:r w:rsidR="00830B24">
        <w:fldChar w:fldCharType="end"/>
      </w:r>
      <w:r w:rsidRPr="00AE1D21">
        <w:rPr>
          <w:sz w:val="24"/>
          <w:szCs w:val="24"/>
        </w:rPr>
        <w:t xml:space="preserve"> п. </w:t>
      </w:r>
      <w:r w:rsidR="00830B24">
        <w:fldChar w:fldCharType="begin"/>
      </w:r>
      <w:r w:rsidR="00830B24">
        <w:instrText xml:space="preserve"> REF _Ref303587815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3.3.8.3</w:t>
      </w:r>
      <w:r w:rsidR="00830B24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30B24">
        <w:fldChar w:fldCharType="begin"/>
      </w:r>
      <w:r w:rsidR="00830B24">
        <w:instrText xml:space="preserve"> REF _Ref440537086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830B24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30B24">
        <w:fldChar w:fldCharType="begin"/>
      </w:r>
      <w:r w:rsidR="00830B24">
        <w:instrText xml:space="preserve"> REF _Ref440274913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830B2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30B24">
        <w:fldChar w:fldCharType="begin"/>
      </w:r>
      <w:r w:rsidR="00830B24">
        <w:instrText xml:space="preserve"> REF _Ref440274902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830B24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 xml:space="preserve"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 xml:space="preserve">. В </w:t>
      </w:r>
      <w:proofErr w:type="gramStart"/>
      <w:r w:rsidR="00F14993" w:rsidRPr="00F14993">
        <w:rPr>
          <w:bCs w:val="0"/>
          <w:sz w:val="24"/>
          <w:szCs w:val="24"/>
        </w:rPr>
        <w:t>случае</w:t>
      </w:r>
      <w:proofErr w:type="gramEnd"/>
      <w:r w:rsidR="00F14993" w:rsidRPr="00F14993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30B24">
        <w:fldChar w:fldCharType="begin"/>
      </w:r>
      <w:r w:rsidR="00830B24">
        <w:instrText xml:space="preserve"> REF _Ref306005578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830B24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_Ref440279062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б)</w:t>
      </w:r>
      <w:r w:rsidR="00830B24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_Ref440372326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д)</w:t>
      </w:r>
      <w:r w:rsidR="00830B24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_Ref440371812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м)</w:t>
      </w:r>
      <w:r w:rsidR="00830B24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830B24">
        <w:fldChar w:fldCharType="begin"/>
      </w:r>
      <w:r w:rsidR="00830B24">
        <w:instrText xml:space="preserve"> REF _Ref440371822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н)</w:t>
      </w:r>
      <w:r w:rsidR="00830B24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30B24">
        <w:fldChar w:fldCharType="begin"/>
      </w:r>
      <w:r w:rsidR="00830B24">
        <w:instrText xml:space="preserve"> REF _Ref442190626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у)</w:t>
      </w:r>
      <w:r w:rsidR="00830B24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30B24">
        <w:fldChar w:fldCharType="begin"/>
      </w:r>
      <w:r w:rsidR="00830B24">
        <w:instrText xml:space="preserve"> REF _Ref306005578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3.3.8.3</w:t>
      </w:r>
      <w:r w:rsidR="00830B24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_Ref306143446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830B24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AE1D21">
        <w:rPr>
          <w:bCs w:val="0"/>
          <w:sz w:val="24"/>
          <w:szCs w:val="24"/>
        </w:rPr>
        <w:t>подразделе</w:t>
      </w:r>
      <w:proofErr w:type="gramEnd"/>
      <w:r w:rsidRPr="00AE1D21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_Ref465847423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830B24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30B24">
        <w:fldChar w:fldCharType="begin"/>
      </w:r>
      <w:r w:rsidR="00830B24">
        <w:instrText xml:space="preserve"> REF _Ref442263553 \r \h  \* MERGEFORMAT </w:instrText>
      </w:r>
      <w:r w:rsidR="00830B24">
        <w:fldChar w:fldCharType="separate"/>
      </w:r>
      <w:r w:rsidR="00093638" w:rsidRPr="00093638">
        <w:rPr>
          <w:szCs w:val="24"/>
        </w:rPr>
        <w:t>3.3.14.4</w:t>
      </w:r>
      <w:r w:rsidR="00830B24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>у. В </w:t>
      </w:r>
      <w:proofErr w:type="gramStart"/>
      <w:r w:rsidR="00717F60" w:rsidRPr="001E3137">
        <w:rPr>
          <w:bCs w:val="0"/>
          <w:sz w:val="24"/>
          <w:szCs w:val="24"/>
        </w:rPr>
        <w:t>случае</w:t>
      </w:r>
      <w:proofErr w:type="gramEnd"/>
      <w:r w:rsidR="00717F60" w:rsidRPr="001E3137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30B24">
        <w:fldChar w:fldCharType="begin"/>
      </w:r>
      <w:r w:rsidR="00830B24">
        <w:instrText xml:space="preserve"> REF _Ref440270602 \r \h  \* MERGEFORMAT </w:instrText>
      </w:r>
      <w:r w:rsidR="00830B24">
        <w:fldChar w:fldCharType="separate"/>
      </w:r>
      <w:r w:rsidR="00093638">
        <w:t>5</w:t>
      </w:r>
      <w:r w:rsidR="00830B24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30B24">
        <w:fldChar w:fldCharType="begin"/>
      </w:r>
      <w:r w:rsidR="00830B24">
        <w:instrText xml:space="preserve"> REF _Ref191386419 \n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830B24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30B24">
        <w:fldChar w:fldCharType="begin"/>
      </w:r>
      <w:r w:rsidR="00830B24">
        <w:instrText xml:space="preserve"> REF _Ref440272256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5.14</w:t>
      </w:r>
      <w:r w:rsidR="00830B2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30B24">
        <w:fldChar w:fldCharType="begin"/>
      </w:r>
      <w:r w:rsidR="00830B24">
        <w:instrText xml:space="preserve"> REF _Ref465847449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5.15</w:t>
      </w:r>
      <w:r w:rsidR="00830B2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AE1D21">
        <w:rPr>
          <w:bCs w:val="0"/>
          <w:sz w:val="24"/>
          <w:szCs w:val="24"/>
        </w:rPr>
        <w:t>последнем</w:t>
      </w:r>
      <w:proofErr w:type="gramEnd"/>
      <w:r w:rsidRPr="00AE1D21">
        <w:rPr>
          <w:bCs w:val="0"/>
          <w:sz w:val="24"/>
          <w:szCs w:val="24"/>
        </w:rPr>
        <w:t xml:space="preserve">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30B24">
        <w:fldChar w:fldCharType="begin"/>
      </w:r>
      <w:r w:rsidR="00830B24">
        <w:instrText xml:space="preserve"> REF _Ref440361959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830B24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30B24">
        <w:fldChar w:fldCharType="begin"/>
      </w:r>
      <w:r w:rsidR="00830B24">
        <w:instrText xml:space="preserve"> REF _Ref440271036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830B24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830B2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</w:t>
      </w:r>
      <w:proofErr w:type="gramStart"/>
      <w:r w:rsidRPr="00EB7BE2">
        <w:rPr>
          <w:sz w:val="24"/>
          <w:szCs w:val="24"/>
        </w:rPr>
        <w:t>случае</w:t>
      </w:r>
      <w:proofErr w:type="gramEnd"/>
      <w:r w:rsidRPr="00EB7BE2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830B24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30B24">
        <w:fldChar w:fldCharType="begin"/>
      </w:r>
      <w:r w:rsidR="00830B24">
        <w:instrText xml:space="preserve"> REF _Ref440272256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5.14</w:t>
      </w:r>
      <w:r w:rsidR="00830B2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30B24">
        <w:fldChar w:fldCharType="begin"/>
      </w:r>
      <w:r w:rsidR="00830B24">
        <w:instrText xml:space="preserve"> REF _Ref465847449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5.15</w:t>
      </w:r>
      <w:r w:rsidR="00830B24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</w:t>
      </w:r>
      <w:proofErr w:type="gramStart"/>
      <w:r w:rsidR="00717F60" w:rsidRPr="00D71E6D">
        <w:rPr>
          <w:bCs w:val="0"/>
          <w:sz w:val="24"/>
          <w:szCs w:val="24"/>
        </w:rPr>
        <w:t>письме</w:t>
      </w:r>
      <w:proofErr w:type="gramEnd"/>
      <w:r w:rsidR="00717F60" w:rsidRPr="00D71E6D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D71E6D">
        <w:rPr>
          <w:bCs w:val="0"/>
          <w:sz w:val="24"/>
          <w:szCs w:val="24"/>
        </w:rPr>
        <w:t>любом</w:t>
      </w:r>
      <w:proofErr w:type="gramEnd"/>
      <w:r w:rsidR="00717F60" w:rsidRPr="00D71E6D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Pr="00E71A48">
        <w:rPr>
          <w:bCs w:val="0"/>
          <w:sz w:val="24"/>
          <w:szCs w:val="24"/>
        </w:rPr>
        <w:t>рублях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830B2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30B24">
        <w:rPr>
          <w:bCs w:val="0"/>
          <w:sz w:val="24"/>
          <w:szCs w:val="24"/>
        </w:rPr>
        <w:t xml:space="preserve">Начальная (максимальная) цена </w:t>
      </w:r>
      <w:r w:rsidR="00123C70" w:rsidRPr="00830B24">
        <w:rPr>
          <w:bCs w:val="0"/>
          <w:sz w:val="24"/>
          <w:szCs w:val="24"/>
        </w:rPr>
        <w:t>Договор</w:t>
      </w:r>
      <w:r w:rsidRPr="00830B24">
        <w:rPr>
          <w:bCs w:val="0"/>
          <w:sz w:val="24"/>
          <w:szCs w:val="24"/>
        </w:rPr>
        <w:t>а</w:t>
      </w:r>
      <w:r w:rsidR="00216641" w:rsidRPr="00830B2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830B24">
        <w:rPr>
          <w:b/>
          <w:bCs w:val="0"/>
          <w:sz w:val="24"/>
          <w:szCs w:val="24"/>
          <w:u w:val="single"/>
        </w:rPr>
        <w:t>По Лоту №1:</w:t>
      </w:r>
      <w:r w:rsidR="00717F60" w:rsidRPr="00830B24">
        <w:rPr>
          <w:bCs w:val="0"/>
          <w:sz w:val="24"/>
          <w:szCs w:val="24"/>
        </w:rPr>
        <w:t xml:space="preserve"> </w:t>
      </w:r>
      <w:r w:rsidR="00830B24" w:rsidRPr="00830B24">
        <w:rPr>
          <w:b/>
          <w:sz w:val="24"/>
          <w:szCs w:val="24"/>
        </w:rPr>
        <w:t xml:space="preserve">680 000,00 </w:t>
      </w:r>
      <w:r w:rsidR="00830B24" w:rsidRPr="00830B24">
        <w:rPr>
          <w:sz w:val="24"/>
          <w:szCs w:val="24"/>
        </w:rPr>
        <w:t xml:space="preserve">(шестьсот восемьдесят тысяч) рублей 00 копеек РФ, без учета НДС; НДС составляет </w:t>
      </w:r>
      <w:r w:rsidR="00830B24" w:rsidRPr="00830B24">
        <w:rPr>
          <w:b/>
          <w:sz w:val="24"/>
          <w:szCs w:val="24"/>
        </w:rPr>
        <w:t xml:space="preserve">122 400,00 </w:t>
      </w:r>
      <w:r w:rsidR="00830B24" w:rsidRPr="00830B24">
        <w:rPr>
          <w:sz w:val="24"/>
          <w:szCs w:val="24"/>
        </w:rPr>
        <w:t>(сто двадцать две тысячи четыреста) рублей 00 копеек РФ;</w:t>
      </w:r>
      <w:r w:rsidR="00830B24" w:rsidRPr="00830B24">
        <w:rPr>
          <w:b/>
          <w:sz w:val="24"/>
          <w:szCs w:val="24"/>
        </w:rPr>
        <w:t xml:space="preserve"> 802 400,00 </w:t>
      </w:r>
      <w:r w:rsidR="00830B24" w:rsidRPr="00830B24">
        <w:rPr>
          <w:sz w:val="24"/>
          <w:szCs w:val="24"/>
        </w:rPr>
        <w:t>(восемьсот</w:t>
      </w:r>
      <w:r w:rsidR="00830B24" w:rsidRPr="00F127D6">
        <w:rPr>
          <w:sz w:val="24"/>
          <w:szCs w:val="24"/>
        </w:rPr>
        <w:t xml:space="preserve"> две тысячи четыреста)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830B24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30B24">
        <w:fldChar w:fldCharType="begin"/>
      </w:r>
      <w:r w:rsidR="00830B24">
        <w:instrText xml:space="preserve"> REF _Ref440271072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830B24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30B24">
        <w:fldChar w:fldCharType="begin"/>
      </w:r>
      <w:r w:rsidR="00830B24">
        <w:instrText xml:space="preserve"> REF _Ref440361439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5.5</w:t>
      </w:r>
      <w:r w:rsidR="00830B24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</w:t>
      </w:r>
      <w:proofErr w:type="gramEnd"/>
      <w:r w:rsidRPr="00AE1D21">
        <w:rPr>
          <w:bCs w:val="0"/>
          <w:sz w:val="24"/>
          <w:szCs w:val="24"/>
        </w:rPr>
        <w:t xml:space="preserve"> В противном </w:t>
      </w:r>
      <w:proofErr w:type="gramStart"/>
      <w:r w:rsidRPr="00AE1D21">
        <w:rPr>
          <w:bCs w:val="0"/>
          <w:sz w:val="24"/>
          <w:szCs w:val="24"/>
        </w:rPr>
        <w:t>случае</w:t>
      </w:r>
      <w:proofErr w:type="gramEnd"/>
      <w:r w:rsidRPr="00AE1D21">
        <w:rPr>
          <w:bCs w:val="0"/>
          <w:sz w:val="24"/>
          <w:szCs w:val="24"/>
        </w:rPr>
        <w:t xml:space="preserve">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рамках</w:t>
      </w:r>
      <w:proofErr w:type="gramEnd"/>
      <w:r w:rsidRPr="00AE1D21">
        <w:rPr>
          <w:bCs w:val="0"/>
          <w:sz w:val="24"/>
          <w:szCs w:val="24"/>
        </w:rPr>
        <w:t xml:space="preserve"> оценочной стадии, предусмотренной  пунктом </w:t>
      </w:r>
      <w:r w:rsidR="00830B24">
        <w:fldChar w:fldCharType="begin"/>
      </w:r>
      <w:r w:rsidR="00830B24">
        <w:instrText xml:space="preserve"> REF _Ref306138385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830B24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30B24">
        <w:fldChar w:fldCharType="begin"/>
      </w:r>
      <w:r w:rsidR="00830B24">
        <w:instrText xml:space="preserve"> REF _Ref465670219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830B24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9C1E35">
        <w:rPr>
          <w:bCs w:val="0"/>
          <w:sz w:val="24"/>
          <w:szCs w:val="24"/>
        </w:rPr>
        <w:t xml:space="preserve">Требования к </w:t>
      </w:r>
      <w:r w:rsidR="009C744E" w:rsidRPr="009C1E35">
        <w:rPr>
          <w:bCs w:val="0"/>
          <w:sz w:val="24"/>
          <w:szCs w:val="24"/>
        </w:rPr>
        <w:t>Участник</w:t>
      </w:r>
      <w:r w:rsidRPr="009C1E35">
        <w:rPr>
          <w:bCs w:val="0"/>
          <w:sz w:val="24"/>
          <w:szCs w:val="24"/>
        </w:rPr>
        <w:t>ам</w:t>
      </w:r>
      <w:bookmarkEnd w:id="439"/>
      <w:r w:rsidRPr="009C1E35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9C1E35">
        <w:rPr>
          <w:bCs w:val="0"/>
          <w:sz w:val="24"/>
          <w:szCs w:val="24"/>
        </w:rPr>
        <w:t xml:space="preserve"> у</w:t>
      </w:r>
      <w:r w:rsidRPr="009C1E35">
        <w:rPr>
          <w:bCs w:val="0"/>
          <w:sz w:val="24"/>
          <w:szCs w:val="24"/>
        </w:rPr>
        <w:t xml:space="preserve">частвовать в процедуре </w:t>
      </w:r>
      <w:r w:rsidR="009C744E" w:rsidRPr="009C1E35">
        <w:rPr>
          <w:bCs w:val="0"/>
          <w:sz w:val="24"/>
          <w:szCs w:val="24"/>
        </w:rPr>
        <w:t>З</w:t>
      </w:r>
      <w:r w:rsidRPr="009C1E3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9C1E35">
        <w:rPr>
          <w:bCs w:val="0"/>
          <w:color w:val="000000"/>
          <w:sz w:val="24"/>
          <w:szCs w:val="24"/>
        </w:rPr>
        <w:t>физическое</w:t>
      </w:r>
      <w:r w:rsidRPr="009C1E35">
        <w:rPr>
          <w:bCs w:val="0"/>
          <w:sz w:val="24"/>
          <w:szCs w:val="24"/>
        </w:rPr>
        <w:t xml:space="preserve"> лицо </w:t>
      </w:r>
      <w:r w:rsidR="00E71628" w:rsidRPr="009C1E35">
        <w:rPr>
          <w:bCs w:val="0"/>
          <w:sz w:val="24"/>
          <w:szCs w:val="24"/>
        </w:rPr>
        <w:t>(в т.</w:t>
      </w:r>
      <w:r w:rsidR="003129D4" w:rsidRPr="009C1E35">
        <w:rPr>
          <w:bCs w:val="0"/>
          <w:sz w:val="24"/>
          <w:szCs w:val="24"/>
        </w:rPr>
        <w:t xml:space="preserve"> </w:t>
      </w:r>
      <w:r w:rsidR="00E71628" w:rsidRPr="009C1E35">
        <w:rPr>
          <w:bCs w:val="0"/>
          <w:sz w:val="24"/>
          <w:szCs w:val="24"/>
        </w:rPr>
        <w:t xml:space="preserve">ч. </w:t>
      </w:r>
      <w:r w:rsidRPr="009C1E35">
        <w:rPr>
          <w:bCs w:val="0"/>
          <w:sz w:val="24"/>
          <w:szCs w:val="24"/>
        </w:rPr>
        <w:t>индивидуальный предприниматель</w:t>
      </w:r>
      <w:r w:rsidR="00E71628" w:rsidRPr="009C1E35">
        <w:rPr>
          <w:bCs w:val="0"/>
          <w:sz w:val="24"/>
          <w:szCs w:val="24"/>
        </w:rPr>
        <w:t>)</w:t>
      </w:r>
      <w:r w:rsidR="009C1E35" w:rsidRPr="009C1E35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9C1E35">
        <w:rPr>
          <w:bCs w:val="0"/>
          <w:sz w:val="24"/>
          <w:szCs w:val="24"/>
        </w:rPr>
        <w:t>.</w:t>
      </w:r>
      <w:r w:rsidRPr="00EB7BE2">
        <w:rPr>
          <w:bCs w:val="0"/>
          <w:sz w:val="24"/>
          <w:szCs w:val="24"/>
        </w:rPr>
        <w:t xml:space="preserve">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30B24">
        <w:fldChar w:fldCharType="begin"/>
      </w:r>
      <w:r w:rsidR="00830B24">
        <w:instrText xml:space="preserve"> REF _Ref191386451 \n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830B24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_Ref440876619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830B24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AE1D21">
        <w:rPr>
          <w:bCs w:val="0"/>
          <w:color w:val="000000"/>
          <w:sz w:val="24"/>
          <w:szCs w:val="24"/>
        </w:rPr>
        <w:t>объеме</w:t>
      </w:r>
      <w:proofErr w:type="gramEnd"/>
      <w:r w:rsidRPr="00AE1D21">
        <w:rPr>
          <w:bCs w:val="0"/>
          <w:color w:val="000000"/>
          <w:sz w:val="24"/>
          <w:szCs w:val="24"/>
        </w:rPr>
        <w:t xml:space="preserve">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  <w:proofErr w:type="gramEnd"/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30B24">
        <w:fldChar w:fldCharType="begin"/>
      </w:r>
      <w:r w:rsidR="00830B24">
        <w:instrText xml:space="preserve"> REF _Ref440275279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1.1.4</w:t>
      </w:r>
      <w:r w:rsidR="00830B24">
        <w:fldChar w:fldCharType="end"/>
      </w:r>
      <w:r w:rsidRPr="009F2BF9">
        <w:rPr>
          <w:sz w:val="24"/>
          <w:szCs w:val="24"/>
        </w:rPr>
        <w:t xml:space="preserve"> и разделе </w:t>
      </w:r>
      <w:r w:rsidR="00830B24">
        <w:fldChar w:fldCharType="begin"/>
      </w:r>
      <w:r w:rsidR="00830B24">
        <w:instrText xml:space="preserve"> REF _Ref440270568 \r \h  \* MERGEFORMAT </w:instrText>
      </w:r>
      <w:r w:rsidR="00830B24">
        <w:fldChar w:fldCharType="separate"/>
      </w:r>
      <w:r w:rsidR="00093638">
        <w:t>4</w:t>
      </w:r>
      <w:r w:rsidR="00830B24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9C1E3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</w:t>
      </w:r>
      <w:r w:rsidR="005347FA" w:rsidRPr="009C1E35">
        <w:rPr>
          <w:color w:val="000000"/>
          <w:sz w:val="24"/>
          <w:szCs w:val="24"/>
          <w:lang w:eastAsia="ru-RU"/>
        </w:rPr>
        <w:t xml:space="preserve">наличие </w:t>
      </w:r>
      <w:r w:rsidR="00036006" w:rsidRPr="009C1E35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9C1E35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9C1E35">
        <w:rPr>
          <w:color w:val="000000"/>
          <w:sz w:val="24"/>
          <w:szCs w:val="24"/>
          <w:lang w:eastAsia="ru-RU"/>
        </w:rPr>
        <w:t xml:space="preserve"> по </w:t>
      </w:r>
      <w:r w:rsidR="002037C3" w:rsidRPr="009C1E3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9C1E35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9C1E35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9C1E35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9C1E35">
        <w:rPr>
          <w:color w:val="000000"/>
          <w:sz w:val="24"/>
          <w:szCs w:val="24"/>
          <w:lang w:eastAsia="ru-RU"/>
        </w:rPr>
        <w:t>услуг</w:t>
      </w:r>
      <w:r w:rsidR="00036006" w:rsidRPr="009C1E35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9C1E35">
        <w:rPr>
          <w:color w:val="000000"/>
          <w:sz w:val="24"/>
          <w:szCs w:val="24"/>
          <w:lang w:eastAsia="ru-RU"/>
        </w:rPr>
        <w:t>)</w:t>
      </w:r>
      <w:r w:rsidR="00036006" w:rsidRPr="009C1E35">
        <w:rPr>
          <w:color w:val="000000"/>
          <w:sz w:val="24"/>
          <w:szCs w:val="24"/>
          <w:lang w:eastAsia="ru-RU"/>
        </w:rPr>
        <w:t xml:space="preserve">. </w:t>
      </w:r>
    </w:p>
    <w:p w:rsidR="009C1E35" w:rsidRPr="009C1E35" w:rsidRDefault="009C1E35" w:rsidP="009C1E35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C1E35">
        <w:rPr>
          <w:sz w:val="24"/>
          <w:szCs w:val="24"/>
          <w:lang w:eastAsia="ru-RU"/>
        </w:rPr>
        <w:t>должен соответствовать критериям отнесения его к субъектам малого и</w:t>
      </w:r>
      <w:r w:rsidRPr="009C1E35">
        <w:rPr>
          <w:sz w:val="24"/>
          <w:szCs w:val="24"/>
        </w:rPr>
        <w:t xml:space="preserve"> среднего предпринимательства, в </w:t>
      </w:r>
      <w:proofErr w:type="gramStart"/>
      <w:r w:rsidRPr="009C1E35">
        <w:rPr>
          <w:sz w:val="24"/>
          <w:szCs w:val="24"/>
        </w:rPr>
        <w:t>соответствии</w:t>
      </w:r>
      <w:proofErr w:type="gramEnd"/>
      <w:r w:rsidRPr="009C1E35">
        <w:rPr>
          <w:sz w:val="24"/>
          <w:szCs w:val="24"/>
        </w:rPr>
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AE1D21">
        <w:rPr>
          <w:sz w:val="24"/>
          <w:szCs w:val="24"/>
        </w:rPr>
        <w:t>каждом</w:t>
      </w:r>
      <w:proofErr w:type="gramEnd"/>
      <w:r w:rsidRPr="00AE1D21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_Ref440291364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3.3.8.1</w:t>
      </w:r>
      <w:r w:rsidR="00830B24">
        <w:fldChar w:fldCharType="end"/>
      </w:r>
      <w:r w:rsidRPr="00AE1D21">
        <w:rPr>
          <w:sz w:val="24"/>
          <w:szCs w:val="24"/>
        </w:rPr>
        <w:t>-</w:t>
      </w:r>
      <w:r w:rsidR="00830B24">
        <w:fldChar w:fldCharType="begin"/>
      </w:r>
      <w:r w:rsidR="00830B24">
        <w:instrText xml:space="preserve"> REF _Ref303669127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3.3.8.2</w:t>
      </w:r>
      <w:r w:rsidR="00830B24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  <w:proofErr w:type="gramEnd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_Ref440271993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5.11</w:t>
      </w:r>
      <w:r w:rsidR="00830B24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_Ref440271964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5.1.3</w:t>
      </w:r>
      <w:r w:rsidR="00830B2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_Ref440272035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5.12</w:t>
      </w:r>
      <w:r w:rsidR="00830B24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_Ref440272051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5.13</w:t>
      </w:r>
      <w:r w:rsidR="00830B24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_Ref440272119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5.7.1</w:t>
      </w:r>
      <w:r w:rsidR="00830B24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 xml:space="preserve">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30B24">
        <w:fldChar w:fldCharType="begin"/>
      </w:r>
      <w:r w:rsidR="00830B24">
        <w:instrText xml:space="preserve"> REF _Ref440275279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1.1.4</w:t>
      </w:r>
      <w:r w:rsidR="00830B24">
        <w:fldChar w:fldCharType="end"/>
      </w:r>
      <w:r w:rsidRPr="009F2BF9">
        <w:rPr>
          <w:sz w:val="24"/>
          <w:szCs w:val="24"/>
        </w:rPr>
        <w:t xml:space="preserve"> и разделе </w:t>
      </w:r>
      <w:r w:rsidR="00830B24">
        <w:fldChar w:fldCharType="begin"/>
      </w:r>
      <w:r w:rsidR="00830B24">
        <w:instrText xml:space="preserve"> REF _Ref440270568 \r \h  \* MERGEFORMAT </w:instrText>
      </w:r>
      <w:r w:rsidR="00830B24">
        <w:fldChar w:fldCharType="separate"/>
      </w:r>
      <w:r w:rsidR="00093638">
        <w:t>4</w:t>
      </w:r>
      <w:r w:rsidR="00830B24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_Ref55336389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5.9</w:t>
      </w:r>
      <w:r w:rsidR="00830B24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_Ref55336398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5.10</w:t>
      </w:r>
      <w:r w:rsidR="00830B24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1E3137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_Ref440272256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5.14</w:t>
      </w:r>
      <w:r w:rsidR="00830B24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_Ref440272274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5.16</w:t>
      </w:r>
      <w:r w:rsidR="00830B24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30B24">
        <w:fldChar w:fldCharType="begin"/>
      </w:r>
      <w:r w:rsidR="00830B24">
        <w:instrText xml:space="preserve"> REF _Ref465675151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3.11.2</w:t>
      </w:r>
      <w:r w:rsidR="00830B24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</w:t>
      </w:r>
      <w:proofErr w:type="gramStart"/>
      <w:r w:rsidRPr="00B20653">
        <w:rPr>
          <w:bCs w:val="0"/>
          <w:sz w:val="24"/>
          <w:szCs w:val="24"/>
        </w:rPr>
        <w:t>случае</w:t>
      </w:r>
      <w:proofErr w:type="gramEnd"/>
      <w:r w:rsidRPr="00B20653">
        <w:rPr>
          <w:bCs w:val="0"/>
          <w:sz w:val="24"/>
          <w:szCs w:val="24"/>
        </w:rPr>
        <w:t xml:space="preserve">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proofErr w:type="gramStart"/>
      <w:r w:rsidR="00DC7643">
        <w:rPr>
          <w:sz w:val="24"/>
          <w:szCs w:val="24"/>
        </w:rPr>
        <w:t>оказании</w:t>
      </w:r>
      <w:proofErr w:type="gramEnd"/>
      <w:r w:rsidR="00DC7643">
        <w:rPr>
          <w:sz w:val="24"/>
          <w:szCs w:val="24"/>
        </w:rPr>
        <w:t xml:space="preserve">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30B24">
        <w:fldChar w:fldCharType="begin"/>
      </w:r>
      <w:r w:rsidR="00830B24">
        <w:instrText xml:space="preserve"> REF _Ref191386407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830B24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30B24">
        <w:fldChar w:fldCharType="begin"/>
      </w:r>
      <w:r w:rsidR="00830B24">
        <w:instrText xml:space="preserve"> REF _Ref303669127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830B24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_Ref442190626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у)</w:t>
      </w:r>
      <w:r w:rsidR="00830B2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30B24">
        <w:fldChar w:fldCharType="begin"/>
      </w:r>
      <w:r w:rsidR="00830B24">
        <w:instrText xml:space="preserve"> REF _Ref303587815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3.3.8.3</w:t>
      </w:r>
      <w:r w:rsidR="00830B24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30B24">
        <w:fldChar w:fldCharType="begin"/>
      </w:r>
      <w:r w:rsidR="00830B24">
        <w:instrText xml:space="preserve"> REF _Ref440272510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830B24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_Ref191386482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830B24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30B24">
        <w:fldChar w:fldCharType="begin"/>
      </w:r>
      <w:r w:rsidR="00830B24">
        <w:instrText xml:space="preserve"> REF _Ref191386407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830B24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</w:t>
      </w:r>
      <w:r w:rsidRPr="00E71A48">
        <w:rPr>
          <w:bCs w:val="0"/>
          <w:sz w:val="24"/>
          <w:szCs w:val="24"/>
        </w:rPr>
        <w:lastRenderedPageBreak/>
        <w:t>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30B24">
        <w:fldChar w:fldCharType="begin"/>
      </w:r>
      <w:r w:rsidR="00830B24">
        <w:instrText xml:space="preserve"> REF _Ref307563248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830B24">
        <w:rPr>
          <w:bCs w:val="0"/>
          <w:sz w:val="24"/>
          <w:szCs w:val="24"/>
        </w:rPr>
        <w:t>)</w:t>
      </w:r>
      <w:r w:rsidR="00830B24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30B24">
        <w:fldChar w:fldCharType="begin"/>
      </w:r>
      <w:r w:rsidR="00830B24">
        <w:instrText xml:space="preserve"> REF _Ref307563262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830B24">
        <w:rPr>
          <w:bCs w:val="0"/>
          <w:sz w:val="24"/>
          <w:szCs w:val="24"/>
        </w:rPr>
        <w:t>)</w:t>
      </w:r>
      <w:r w:rsidR="00830B24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30B24">
        <w:fldChar w:fldCharType="begin"/>
      </w:r>
      <w:r w:rsidR="00830B24">
        <w:instrText xml:space="preserve"> REF _Ref306032591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830B24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</w:t>
      </w:r>
      <w:proofErr w:type="gramEnd"/>
      <w:r w:rsidRPr="00AE1D21">
        <w:rPr>
          <w:sz w:val="24"/>
          <w:szCs w:val="24"/>
        </w:rPr>
        <w:t xml:space="preserve"> В 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_Ref303669127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830B24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_Ref442190626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у)</w:t>
      </w:r>
      <w:r w:rsidR="00830B24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30B24">
        <w:fldChar w:fldCharType="begin"/>
      </w:r>
      <w:r w:rsidR="00830B24">
        <w:instrText xml:space="preserve"> REF _Ref303587815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3.3.8.3</w:t>
      </w:r>
      <w:r w:rsidR="00830B24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</w:t>
      </w:r>
      <w:proofErr w:type="gramStart"/>
      <w:r w:rsidRPr="00E71A48">
        <w:rPr>
          <w:bCs w:val="0"/>
          <w:iCs/>
          <w:sz w:val="24"/>
          <w:szCs w:val="24"/>
        </w:rPr>
        <w:t>тексте</w:t>
      </w:r>
      <w:proofErr w:type="gramEnd"/>
      <w:r w:rsidRPr="00E71A48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212D09">
        <w:rPr>
          <w:bCs w:val="0"/>
          <w:iCs/>
          <w:sz w:val="24"/>
          <w:szCs w:val="24"/>
        </w:rPr>
        <w:t>случае</w:t>
      </w:r>
      <w:proofErr w:type="gramEnd"/>
      <w:r w:rsidRPr="00212D09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830B24">
        <w:fldChar w:fldCharType="begin"/>
      </w:r>
      <w:r w:rsidR="00830B24">
        <w:instrText xml:space="preserve"> REF _Ref440289401 \r \h  \* MERGEFORMAT </w:instrText>
      </w:r>
      <w:r w:rsidR="00830B24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830B24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4937C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937C2">
        <w:rPr>
          <w:bCs w:val="0"/>
          <w:sz w:val="24"/>
          <w:szCs w:val="24"/>
        </w:rPr>
        <w:t>Участник</w:t>
      </w:r>
      <w:r w:rsidR="00932C0A" w:rsidRPr="004937C2">
        <w:rPr>
          <w:bCs w:val="0"/>
          <w:sz w:val="24"/>
          <w:szCs w:val="24"/>
        </w:rPr>
        <w:t xml:space="preserve"> </w:t>
      </w:r>
      <w:r w:rsidR="0089163E" w:rsidRPr="004937C2">
        <w:rPr>
          <w:bCs w:val="0"/>
          <w:sz w:val="24"/>
          <w:szCs w:val="24"/>
        </w:rPr>
        <w:t xml:space="preserve">запроса предложений </w:t>
      </w:r>
      <w:r w:rsidR="00932C0A" w:rsidRPr="004937C2">
        <w:rPr>
          <w:bCs w:val="0"/>
          <w:sz w:val="24"/>
          <w:szCs w:val="24"/>
        </w:rPr>
        <w:t xml:space="preserve">в </w:t>
      </w:r>
      <w:proofErr w:type="gramStart"/>
      <w:r w:rsidR="00932C0A" w:rsidRPr="004937C2">
        <w:rPr>
          <w:bCs w:val="0"/>
          <w:sz w:val="24"/>
          <w:szCs w:val="24"/>
        </w:rPr>
        <w:t>составе</w:t>
      </w:r>
      <w:proofErr w:type="gramEnd"/>
      <w:r w:rsidR="00932C0A" w:rsidRPr="004937C2">
        <w:rPr>
          <w:bCs w:val="0"/>
          <w:sz w:val="24"/>
          <w:szCs w:val="24"/>
        </w:rPr>
        <w:t xml:space="preserve"> своей </w:t>
      </w:r>
      <w:r w:rsidR="004B5EB3" w:rsidRPr="004937C2">
        <w:rPr>
          <w:bCs w:val="0"/>
          <w:sz w:val="24"/>
          <w:szCs w:val="24"/>
        </w:rPr>
        <w:t>Заявк</w:t>
      </w:r>
      <w:r w:rsidR="00932C0A" w:rsidRPr="004937C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937C2">
        <w:rPr>
          <w:bCs w:val="0"/>
          <w:sz w:val="24"/>
          <w:szCs w:val="24"/>
        </w:rPr>
        <w:t>запросе предложений</w:t>
      </w:r>
      <w:r w:rsidR="00932C0A" w:rsidRPr="004937C2">
        <w:rPr>
          <w:bCs w:val="0"/>
          <w:sz w:val="24"/>
          <w:szCs w:val="24"/>
        </w:rPr>
        <w:t xml:space="preserve"> и подачей </w:t>
      </w:r>
      <w:r w:rsidR="004B5EB3" w:rsidRPr="004937C2">
        <w:rPr>
          <w:bCs w:val="0"/>
          <w:sz w:val="24"/>
          <w:szCs w:val="24"/>
        </w:rPr>
        <w:t>Заявк</w:t>
      </w:r>
      <w:r w:rsidR="00932C0A" w:rsidRPr="004937C2">
        <w:rPr>
          <w:bCs w:val="0"/>
          <w:sz w:val="24"/>
          <w:szCs w:val="24"/>
        </w:rPr>
        <w:t xml:space="preserve">и, на сумму </w:t>
      </w:r>
      <w:r w:rsidR="00830B24" w:rsidRPr="004937C2">
        <w:rPr>
          <w:bCs w:val="0"/>
          <w:sz w:val="24"/>
          <w:szCs w:val="24"/>
        </w:rPr>
        <w:t>2</w:t>
      </w:r>
      <w:r w:rsidR="00932C0A" w:rsidRPr="004937C2">
        <w:rPr>
          <w:bCs w:val="0"/>
          <w:sz w:val="24"/>
          <w:szCs w:val="24"/>
        </w:rPr>
        <w:t xml:space="preserve">% от стоимости </w:t>
      </w:r>
      <w:r w:rsidR="004B5EB3" w:rsidRPr="004937C2">
        <w:rPr>
          <w:bCs w:val="0"/>
          <w:sz w:val="24"/>
          <w:szCs w:val="24"/>
        </w:rPr>
        <w:t>Заявк</w:t>
      </w:r>
      <w:r w:rsidR="00932C0A" w:rsidRPr="004937C2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937C2">
        <w:rPr>
          <w:sz w:val="24"/>
          <w:szCs w:val="24"/>
        </w:rPr>
        <w:t>Обеспечение исполнения обязательств Участника может предоставляться Участником в форме соглашения</w:t>
      </w:r>
      <w:r w:rsidRPr="001E3137">
        <w:rPr>
          <w:sz w:val="24"/>
          <w:szCs w:val="24"/>
        </w:rPr>
        <w:t xml:space="preserve"> о неустойке (п. </w:t>
      </w:r>
      <w:r w:rsidR="00830B24">
        <w:fldChar w:fldCharType="begin"/>
      </w:r>
      <w:r w:rsidR="00830B24">
        <w:instrText xml:space="preserve"> REF _Ref467168844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3.3.14.3</w:t>
      </w:r>
      <w:r w:rsidR="00830B24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30B24">
        <w:fldChar w:fldCharType="begin"/>
      </w:r>
      <w:r w:rsidR="00830B24">
        <w:instrText xml:space="preserve"> REF _Ref442263553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3.3.14.4</w:t>
      </w:r>
      <w:r w:rsidR="00830B24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="00F64A8B" w:rsidRPr="001E3137">
        <w:rPr>
          <w:sz w:val="24"/>
          <w:szCs w:val="24"/>
        </w:rPr>
        <w:t>Запросе</w:t>
      </w:r>
      <w:proofErr w:type="gramEnd"/>
      <w:r w:rsidR="00F64A8B" w:rsidRPr="001E3137">
        <w:rPr>
          <w:sz w:val="24"/>
          <w:szCs w:val="24"/>
        </w:rPr>
        <w:t xml:space="preserve">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 xml:space="preserve">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30B24">
        <w:fldChar w:fldCharType="begin"/>
      </w:r>
      <w:r w:rsidR="00830B24">
        <w:instrText xml:space="preserve"> REF _Ref440272678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830B24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 xml:space="preserve">В </w:t>
      </w:r>
      <w:proofErr w:type="gramStart"/>
      <w:r w:rsidRPr="00AE1D21">
        <w:rPr>
          <w:bCs w:val="0"/>
          <w:sz w:val="24"/>
          <w:szCs w:val="24"/>
        </w:rPr>
        <w:t>соглашении</w:t>
      </w:r>
      <w:proofErr w:type="gramEnd"/>
      <w:r w:rsidRPr="00AE1D21">
        <w:rPr>
          <w:bCs w:val="0"/>
          <w:sz w:val="24"/>
          <w:szCs w:val="24"/>
        </w:rPr>
        <w:t xml:space="preserve">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том числе в процессе проведения переторжки, в </w:t>
      </w:r>
      <w:r w:rsidRPr="00AE1D21">
        <w:rPr>
          <w:bCs w:val="0"/>
          <w:sz w:val="24"/>
          <w:szCs w:val="24"/>
        </w:rPr>
        <w:lastRenderedPageBreak/>
        <w:t>течение срока ее действия (п.</w:t>
      </w:r>
      <w:r w:rsidR="00830B24">
        <w:fldChar w:fldCharType="begin"/>
      </w:r>
      <w:r w:rsidR="00830B24">
        <w:instrText xml:space="preserve"> REF _Ref306008743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830B24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4937C2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</w:t>
      </w:r>
      <w:r w:rsidRPr="004937C2">
        <w:rPr>
          <w:bCs w:val="0"/>
          <w:sz w:val="24"/>
          <w:szCs w:val="24"/>
        </w:rPr>
        <w:t xml:space="preserve">обеспечение по </w:t>
      </w:r>
      <w:r w:rsidR="00123C70" w:rsidRPr="004937C2">
        <w:rPr>
          <w:bCs w:val="0"/>
          <w:sz w:val="24"/>
          <w:szCs w:val="24"/>
        </w:rPr>
        <w:t>Договор</w:t>
      </w:r>
      <w:r w:rsidRPr="004937C2">
        <w:rPr>
          <w:bCs w:val="0"/>
          <w:sz w:val="24"/>
          <w:szCs w:val="24"/>
        </w:rPr>
        <w:t>у</w:t>
      </w:r>
      <w:r w:rsidR="00043F1B" w:rsidRPr="004937C2">
        <w:rPr>
          <w:bCs w:val="0"/>
          <w:sz w:val="24"/>
          <w:szCs w:val="24"/>
        </w:rPr>
        <w:t xml:space="preserve"> (п.</w:t>
      </w:r>
      <w:r w:rsidR="00F810AA" w:rsidRPr="004937C2">
        <w:rPr>
          <w:bCs w:val="0"/>
          <w:sz w:val="24"/>
          <w:szCs w:val="24"/>
        </w:rPr>
        <w:fldChar w:fldCharType="begin"/>
      </w:r>
      <w:r w:rsidR="00043F1B" w:rsidRPr="004937C2">
        <w:rPr>
          <w:bCs w:val="0"/>
          <w:sz w:val="24"/>
          <w:szCs w:val="24"/>
        </w:rPr>
        <w:instrText xml:space="preserve"> REF _Ref468201354 \r \h </w:instrText>
      </w:r>
      <w:r w:rsidR="00F810AA" w:rsidRPr="004937C2">
        <w:rPr>
          <w:bCs w:val="0"/>
          <w:sz w:val="24"/>
          <w:szCs w:val="24"/>
        </w:rPr>
      </w:r>
      <w:r w:rsidR="004937C2">
        <w:rPr>
          <w:bCs w:val="0"/>
          <w:sz w:val="24"/>
          <w:szCs w:val="24"/>
        </w:rPr>
        <w:instrText xml:space="preserve"> \* MERGEFORMAT </w:instrText>
      </w:r>
      <w:r w:rsidR="00F810AA" w:rsidRPr="004937C2">
        <w:rPr>
          <w:bCs w:val="0"/>
          <w:sz w:val="24"/>
          <w:szCs w:val="24"/>
        </w:rPr>
        <w:fldChar w:fldCharType="separate"/>
      </w:r>
      <w:r w:rsidR="00093638" w:rsidRPr="004937C2">
        <w:rPr>
          <w:bCs w:val="0"/>
          <w:sz w:val="24"/>
          <w:szCs w:val="24"/>
        </w:rPr>
        <w:t>3.13</w:t>
      </w:r>
      <w:r w:rsidR="00F810AA" w:rsidRPr="004937C2">
        <w:rPr>
          <w:bCs w:val="0"/>
          <w:sz w:val="24"/>
          <w:szCs w:val="24"/>
        </w:rPr>
        <w:fldChar w:fldCharType="end"/>
      </w:r>
      <w:r w:rsidR="00043F1B" w:rsidRPr="004937C2">
        <w:rPr>
          <w:bCs w:val="0"/>
          <w:sz w:val="24"/>
          <w:szCs w:val="24"/>
        </w:rPr>
        <w:t>)</w:t>
      </w:r>
      <w:r w:rsidR="00311F48" w:rsidRPr="004937C2">
        <w:rPr>
          <w:bCs w:val="0"/>
          <w:sz w:val="24"/>
          <w:szCs w:val="24"/>
        </w:rPr>
        <w:t>.</w:t>
      </w:r>
    </w:p>
    <w:p w:rsidR="00932C0A" w:rsidRPr="004937C2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4937C2">
        <w:rPr>
          <w:bCs w:val="0"/>
          <w:sz w:val="24"/>
          <w:szCs w:val="24"/>
        </w:rPr>
        <w:t xml:space="preserve">В </w:t>
      </w:r>
      <w:proofErr w:type="gramStart"/>
      <w:r w:rsidRPr="004937C2">
        <w:rPr>
          <w:bCs w:val="0"/>
          <w:sz w:val="24"/>
          <w:szCs w:val="24"/>
        </w:rPr>
        <w:t>случаях</w:t>
      </w:r>
      <w:proofErr w:type="gramEnd"/>
      <w:r w:rsidRPr="004937C2">
        <w:rPr>
          <w:bCs w:val="0"/>
          <w:sz w:val="24"/>
          <w:szCs w:val="24"/>
        </w:rPr>
        <w:t xml:space="preserve">, указанных в п. </w:t>
      </w:r>
      <w:r w:rsidR="00830B24" w:rsidRPr="004937C2">
        <w:fldChar w:fldCharType="begin"/>
      </w:r>
      <w:r w:rsidR="00830B24" w:rsidRPr="004937C2">
        <w:instrText xml:space="preserve"> REF _Ref305753174 \r \h  \* MERGEFORMAT </w:instrText>
      </w:r>
      <w:r w:rsidR="00830B24" w:rsidRPr="004937C2">
        <w:fldChar w:fldCharType="separate"/>
      </w:r>
      <w:r w:rsidR="00093638" w:rsidRPr="004937C2">
        <w:rPr>
          <w:bCs w:val="0"/>
          <w:sz w:val="24"/>
          <w:szCs w:val="24"/>
        </w:rPr>
        <w:t>-3.3.14.3</w:t>
      </w:r>
      <w:r w:rsidR="00093638" w:rsidRPr="004937C2">
        <w:t>.2</w:t>
      </w:r>
      <w:r w:rsidR="00830B24" w:rsidRPr="004937C2">
        <w:fldChar w:fldCharType="end"/>
      </w:r>
      <w:r w:rsidRPr="004937C2">
        <w:rPr>
          <w:bCs w:val="0"/>
          <w:sz w:val="24"/>
          <w:szCs w:val="24"/>
        </w:rPr>
        <w:t xml:space="preserve"> </w:t>
      </w:r>
      <w:r w:rsidR="009C744E" w:rsidRPr="004937C2">
        <w:rPr>
          <w:bCs w:val="0"/>
          <w:sz w:val="24"/>
          <w:szCs w:val="24"/>
        </w:rPr>
        <w:t>Участник</w:t>
      </w:r>
      <w:r w:rsidRPr="004937C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645A24" w:rsidRPr="004937C2">
        <w:rPr>
          <w:bCs w:val="0"/>
          <w:sz w:val="24"/>
          <w:szCs w:val="24"/>
        </w:rPr>
        <w:t>2</w:t>
      </w:r>
      <w:r w:rsidR="000A7A8E" w:rsidRPr="004937C2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4937C2">
        <w:rPr>
          <w:bCs w:val="0"/>
          <w:sz w:val="24"/>
          <w:szCs w:val="24"/>
        </w:rPr>
        <w:t>Участник</w:t>
      </w:r>
      <w:r w:rsidR="00932C0A" w:rsidRPr="004937C2">
        <w:rPr>
          <w:bCs w:val="0"/>
          <w:sz w:val="24"/>
          <w:szCs w:val="24"/>
        </w:rPr>
        <w:t xml:space="preserve"> выплачивает неустойку</w:t>
      </w:r>
      <w:r w:rsidR="00932C0A" w:rsidRPr="00E71A48">
        <w:rPr>
          <w:bCs w:val="0"/>
          <w:sz w:val="24"/>
          <w:szCs w:val="24"/>
        </w:rPr>
        <w:t xml:space="preserve">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30B24">
        <w:fldChar w:fldCharType="begin"/>
      </w:r>
      <w:r w:rsidR="00830B24">
        <w:instrText xml:space="preserve"> REF _Ref440272256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830B24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645A24" w:rsidRPr="00E2197F">
        <w:rPr>
          <w:b/>
          <w:bCs w:val="0"/>
          <w:sz w:val="24"/>
          <w:szCs w:val="24"/>
        </w:rPr>
        <w:t xml:space="preserve">РФ, 214019, г. Смоленск, ул. </w:t>
      </w:r>
      <w:proofErr w:type="spellStart"/>
      <w:r w:rsidR="00645A24" w:rsidRPr="00E2197F">
        <w:rPr>
          <w:b/>
          <w:bCs w:val="0"/>
          <w:sz w:val="24"/>
          <w:szCs w:val="24"/>
        </w:rPr>
        <w:t>Тенишевой</w:t>
      </w:r>
      <w:proofErr w:type="spellEnd"/>
      <w:r w:rsidR="00645A24" w:rsidRPr="00E2197F">
        <w:rPr>
          <w:b/>
          <w:bCs w:val="0"/>
          <w:sz w:val="24"/>
          <w:szCs w:val="24"/>
        </w:rPr>
        <w:t xml:space="preserve">, д. 33, </w:t>
      </w:r>
      <w:proofErr w:type="spellStart"/>
      <w:r w:rsidR="00645A24" w:rsidRPr="00E2197F">
        <w:rPr>
          <w:b/>
          <w:bCs w:val="0"/>
          <w:sz w:val="24"/>
          <w:szCs w:val="24"/>
        </w:rPr>
        <w:t>каб</w:t>
      </w:r>
      <w:proofErr w:type="spellEnd"/>
      <w:r w:rsidR="00645A24" w:rsidRPr="00E2197F">
        <w:rPr>
          <w:b/>
          <w:bCs w:val="0"/>
          <w:sz w:val="24"/>
          <w:szCs w:val="24"/>
        </w:rPr>
        <w:t>. 111</w:t>
      </w:r>
      <w:r w:rsidR="00645A24" w:rsidRPr="00E2197F">
        <w:rPr>
          <w:bCs w:val="0"/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830B24">
        <w:fldChar w:fldCharType="begin"/>
      </w:r>
      <w:r w:rsidR="00830B24">
        <w:instrText xml:space="preserve"> REF _Ref191386085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1.1.1</w:t>
      </w:r>
      <w:r w:rsidR="00830B24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</w:t>
      </w:r>
      <w:proofErr w:type="gramStart"/>
      <w:r w:rsidRPr="002F273A">
        <w:rPr>
          <w:sz w:val="24"/>
          <w:szCs w:val="24"/>
        </w:rPr>
        <w:t>соответствии</w:t>
      </w:r>
      <w:proofErr w:type="gramEnd"/>
      <w:r w:rsidRPr="002F273A">
        <w:rPr>
          <w:sz w:val="24"/>
          <w:szCs w:val="24"/>
        </w:rPr>
        <w:t xml:space="preserve"> с пунктом </w:t>
      </w:r>
      <w:r w:rsidR="00830B24">
        <w:fldChar w:fldCharType="begin"/>
      </w:r>
      <w:r w:rsidR="00830B24">
        <w:instrText xml:space="preserve"> REF _Ref303323780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1.1.4</w:t>
      </w:r>
      <w:r w:rsidR="00830B24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30B24">
        <w:fldChar w:fldCharType="begin"/>
      </w:r>
      <w:r w:rsidR="00830B24">
        <w:instrText xml:space="preserve"> REF _Ref467508029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3.3.14.5</w:t>
      </w:r>
      <w:r w:rsidR="00830B24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 xml:space="preserve">В </w:t>
      </w:r>
      <w:proofErr w:type="gramStart"/>
      <w:r w:rsidRPr="001E3137">
        <w:rPr>
          <w:sz w:val="24"/>
          <w:szCs w:val="24"/>
        </w:rPr>
        <w:t>случае</w:t>
      </w:r>
      <w:proofErr w:type="gramEnd"/>
      <w:r w:rsidRPr="001E3137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szCs w:val="24"/>
        </w:rPr>
        <w:t>3.4.1.3</w:t>
      </w:r>
      <w:r w:rsidR="00830B24">
        <w:fldChar w:fldCharType="end"/>
      </w:r>
      <w:r w:rsidRPr="001E3137">
        <w:rPr>
          <w:szCs w:val="24"/>
        </w:rPr>
        <w:t xml:space="preserve">).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, если на момент истечения срока окончания приема Заявок 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szCs w:val="24"/>
        </w:rPr>
        <w:t>3.4.1.3</w:t>
      </w:r>
      <w:r w:rsidR="00830B24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1E3137">
        <w:rPr>
          <w:szCs w:val="24"/>
        </w:rPr>
        <w:t xml:space="preserve">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1E3137">
        <w:rPr>
          <w:szCs w:val="24"/>
        </w:rPr>
        <w:t>поручении</w:t>
      </w:r>
      <w:proofErr w:type="gramEnd"/>
      <w:r w:rsidRPr="001E3137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1E3137">
        <w:rPr>
          <w:szCs w:val="24"/>
        </w:rPr>
        <w:t>случае</w:t>
      </w:r>
      <w:proofErr w:type="gramEnd"/>
      <w:r w:rsidRPr="001E3137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30B24">
        <w:fldChar w:fldCharType="begin"/>
      </w:r>
      <w:r w:rsidR="00830B24">
        <w:instrText xml:space="preserve"> REF _Ref55335823 \r \h  \* MERGEFORMAT </w:instrText>
      </w:r>
      <w:r w:rsidR="00830B24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830B24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645A24">
        <w:rPr>
          <w:iCs/>
          <w:szCs w:val="24"/>
        </w:rPr>
        <w:t>ведущему</w:t>
      </w:r>
      <w:r w:rsidR="00645A24" w:rsidRPr="002E64AB">
        <w:rPr>
          <w:iCs/>
          <w:szCs w:val="24"/>
        </w:rPr>
        <w:t xml:space="preserve"> специалист</w:t>
      </w:r>
      <w:r w:rsidR="00645A24">
        <w:rPr>
          <w:iCs/>
          <w:szCs w:val="24"/>
        </w:rPr>
        <w:t>у</w:t>
      </w:r>
      <w:r w:rsidR="00645A24" w:rsidRPr="002E64AB">
        <w:rPr>
          <w:iCs/>
          <w:szCs w:val="24"/>
        </w:rPr>
        <w:t xml:space="preserve"> </w:t>
      </w:r>
      <w:r w:rsidR="00645A24" w:rsidRPr="002E64AB">
        <w:rPr>
          <w:szCs w:val="24"/>
        </w:rPr>
        <w:t xml:space="preserve">отдела закупочной деятельности Управления логистики и </w:t>
      </w:r>
      <w:r w:rsidR="00645A24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645A24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645A24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645A24" w:rsidRPr="00E5650F">
        <w:rPr>
          <w:rFonts w:eastAsia="Calibri"/>
          <w:iCs/>
          <w:szCs w:val="24"/>
          <w:lang w:eastAsia="en-US"/>
        </w:rPr>
        <w:t>(4812) 42-95-08</w:t>
      </w:r>
      <w:r w:rsidR="00645A24">
        <w:rPr>
          <w:rFonts w:eastAsia="Calibri"/>
          <w:iCs/>
          <w:szCs w:val="24"/>
          <w:lang w:eastAsia="en-US"/>
        </w:rPr>
        <w:t>,</w:t>
      </w:r>
      <w:r w:rsidR="00645A24" w:rsidRPr="00645A24">
        <w:rPr>
          <w:rFonts w:eastAsia="Calibri"/>
          <w:szCs w:val="24"/>
          <w:lang w:eastAsia="en-US"/>
        </w:rPr>
        <w:t xml:space="preserve"> </w:t>
      </w:r>
      <w:r w:rsidR="00645A24" w:rsidRPr="00E5650F">
        <w:rPr>
          <w:rFonts w:eastAsia="Calibri"/>
          <w:szCs w:val="24"/>
          <w:lang w:eastAsia="en-US"/>
        </w:rPr>
        <w:t xml:space="preserve">адрес электронной почты: </w:t>
      </w:r>
      <w:hyperlink r:id="rId34" w:history="1">
        <w:r w:rsidR="00645A24" w:rsidRPr="00E5650F">
          <w:rPr>
            <w:rStyle w:val="a7"/>
          </w:rPr>
          <w:t>Lebedev.AAL@mrsk-1.ru</w:t>
        </w:r>
      </w:hyperlink>
      <w:r w:rsidR="00645A24" w:rsidRPr="001E3137">
        <w:rPr>
          <w:rFonts w:eastAsia="Calibri"/>
          <w:szCs w:val="24"/>
          <w:lang w:eastAsia="en-US"/>
        </w:rPr>
        <w:t>.</w:t>
      </w:r>
      <w:r w:rsidRPr="001E3137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szCs w:val="24"/>
        </w:rPr>
        <w:t>3.4.1.3</w:t>
      </w:r>
      <w:r w:rsidR="00830B24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</w:t>
      </w:r>
      <w:proofErr w:type="gramStart"/>
      <w:r w:rsidRPr="001E3137">
        <w:rPr>
          <w:szCs w:val="24"/>
        </w:rPr>
        <w:t>качестве</w:t>
      </w:r>
      <w:proofErr w:type="gramEnd"/>
      <w:r w:rsidRPr="001E3137">
        <w:rPr>
          <w:szCs w:val="24"/>
        </w:rPr>
        <w:t xml:space="preserve">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645A24" w:rsidRPr="00E5650F" w:rsidRDefault="00645A24" w:rsidP="00645A2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645A24" w:rsidRPr="00E5650F" w:rsidRDefault="00645A24" w:rsidP="00645A2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645A24" w:rsidRPr="00E5650F" w:rsidRDefault="00645A24" w:rsidP="00645A2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645A24" w:rsidRPr="00E5650F" w:rsidRDefault="00645A24" w:rsidP="00645A2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645A24" w:rsidRPr="00E5650F" w:rsidRDefault="00645A24" w:rsidP="00645A24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денежных средств на расчетный счет Заказчика, возвращается Заказчиком Участнику </w:t>
      </w:r>
      <w:r w:rsidRPr="001E3137">
        <w:rPr>
          <w:szCs w:val="24"/>
        </w:rPr>
        <w:lastRenderedPageBreak/>
        <w:t>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30B24">
        <w:fldChar w:fldCharType="begin"/>
      </w:r>
      <w:r w:rsidR="00830B24">
        <w:instrText xml:space="preserve"> REF _Ref306140451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3.14</w:t>
      </w:r>
      <w:r w:rsidR="00830B24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937C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E71A48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</w:t>
      </w:r>
      <w:r w:rsidRPr="004937C2">
        <w:rPr>
          <w:bCs w:val="0"/>
          <w:sz w:val="24"/>
          <w:szCs w:val="24"/>
        </w:rPr>
        <w:t xml:space="preserve">по запросу предложений. Размещение </w:t>
      </w:r>
      <w:r w:rsidR="00D77DCB" w:rsidRPr="004937C2">
        <w:rPr>
          <w:bCs w:val="0"/>
          <w:sz w:val="24"/>
          <w:szCs w:val="24"/>
        </w:rPr>
        <w:t xml:space="preserve">электронных </w:t>
      </w:r>
      <w:r w:rsidRPr="004937C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937C2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4937C2">
        <w:rPr>
          <w:bCs w:val="0"/>
          <w:sz w:val="24"/>
          <w:szCs w:val="24"/>
        </w:rPr>
        <w:t>Заявк</w:t>
      </w:r>
      <w:r w:rsidR="00717F60" w:rsidRPr="004937C2">
        <w:rPr>
          <w:bCs w:val="0"/>
          <w:sz w:val="24"/>
          <w:szCs w:val="24"/>
        </w:rPr>
        <w:t xml:space="preserve">и на ЭТП могут быть поданы до </w:t>
      </w:r>
      <w:r w:rsidR="002B5044" w:rsidRPr="004937C2">
        <w:rPr>
          <w:b/>
          <w:bCs w:val="0"/>
          <w:sz w:val="24"/>
          <w:szCs w:val="24"/>
        </w:rPr>
        <w:t xml:space="preserve">12 часов 00 минут </w:t>
      </w:r>
      <w:r w:rsidR="00645A24" w:rsidRPr="004937C2">
        <w:rPr>
          <w:b/>
          <w:bCs w:val="0"/>
          <w:sz w:val="24"/>
          <w:szCs w:val="24"/>
        </w:rPr>
        <w:t>27 феврал</w:t>
      </w:r>
      <w:r w:rsidR="002B5044" w:rsidRPr="004937C2">
        <w:rPr>
          <w:b/>
          <w:bCs w:val="0"/>
          <w:sz w:val="24"/>
          <w:szCs w:val="24"/>
        </w:rPr>
        <w:t>я 201</w:t>
      </w:r>
      <w:r w:rsidR="00DB05D8" w:rsidRPr="004937C2">
        <w:rPr>
          <w:b/>
          <w:bCs w:val="0"/>
          <w:sz w:val="24"/>
          <w:szCs w:val="24"/>
        </w:rPr>
        <w:t>7</w:t>
      </w:r>
      <w:r w:rsidR="002B5044" w:rsidRPr="004937C2">
        <w:rPr>
          <w:b/>
          <w:bCs w:val="0"/>
          <w:sz w:val="24"/>
          <w:szCs w:val="24"/>
        </w:rPr>
        <w:t xml:space="preserve"> года</w:t>
      </w:r>
      <w:r w:rsidR="00BB27D7" w:rsidRPr="004937C2">
        <w:rPr>
          <w:b/>
          <w:bCs w:val="0"/>
          <w:sz w:val="24"/>
          <w:szCs w:val="24"/>
        </w:rPr>
        <w:t xml:space="preserve">, </w:t>
      </w:r>
      <w:r w:rsidR="00BB27D7" w:rsidRPr="004937C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937C2">
        <w:rPr>
          <w:bCs w:val="0"/>
          <w:spacing w:val="-2"/>
          <w:sz w:val="24"/>
          <w:szCs w:val="24"/>
        </w:rPr>
        <w:t>(под</w:t>
      </w:r>
      <w:r w:rsidR="00BB27D7" w:rsidRPr="004937C2">
        <w:rPr>
          <w:bCs w:val="0"/>
          <w:sz w:val="24"/>
          <w:szCs w:val="24"/>
        </w:rPr>
        <w:t xml:space="preserve">раздел </w:t>
      </w:r>
      <w:r w:rsidR="00F810AA" w:rsidRPr="004937C2">
        <w:rPr>
          <w:bCs w:val="0"/>
          <w:sz w:val="24"/>
          <w:szCs w:val="24"/>
        </w:rPr>
        <w:fldChar w:fldCharType="begin"/>
      </w:r>
      <w:r w:rsidR="00BB27D7" w:rsidRPr="004937C2">
        <w:rPr>
          <w:bCs w:val="0"/>
          <w:sz w:val="24"/>
          <w:szCs w:val="24"/>
        </w:rPr>
        <w:instrText xml:space="preserve"> REF _Ref55336310 \r \h </w:instrText>
      </w:r>
      <w:r w:rsidR="00F810AA" w:rsidRPr="004937C2">
        <w:rPr>
          <w:bCs w:val="0"/>
          <w:sz w:val="24"/>
          <w:szCs w:val="24"/>
        </w:rPr>
      </w:r>
      <w:r w:rsidR="004937C2">
        <w:rPr>
          <w:bCs w:val="0"/>
          <w:sz w:val="24"/>
          <w:szCs w:val="24"/>
        </w:rPr>
        <w:instrText xml:space="preserve"> \* MERGEFORMAT </w:instrText>
      </w:r>
      <w:r w:rsidR="00F810AA" w:rsidRPr="004937C2">
        <w:rPr>
          <w:bCs w:val="0"/>
          <w:sz w:val="24"/>
          <w:szCs w:val="24"/>
        </w:rPr>
        <w:fldChar w:fldCharType="separate"/>
      </w:r>
      <w:r w:rsidR="00093638" w:rsidRPr="004937C2">
        <w:rPr>
          <w:bCs w:val="0"/>
          <w:sz w:val="24"/>
          <w:szCs w:val="24"/>
        </w:rPr>
        <w:t>5.1</w:t>
      </w:r>
      <w:r w:rsidR="00F810AA" w:rsidRPr="004937C2">
        <w:rPr>
          <w:bCs w:val="0"/>
          <w:sz w:val="24"/>
          <w:szCs w:val="24"/>
        </w:rPr>
        <w:fldChar w:fldCharType="end"/>
      </w:r>
      <w:r w:rsidR="00BB27D7" w:rsidRPr="004937C2">
        <w:rPr>
          <w:bCs w:val="0"/>
          <w:sz w:val="24"/>
          <w:szCs w:val="24"/>
          <w:lang w:eastAsia="ru-RU"/>
        </w:rPr>
        <w:t>)</w:t>
      </w:r>
      <w:r w:rsidR="00BB27D7" w:rsidRPr="004937C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937C2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937C2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</w:t>
      </w:r>
      <w:bookmarkStart w:id="581" w:name="_GoBack"/>
      <w:bookmarkEnd w:id="581"/>
      <w:r w:rsidRPr="00AE1D21">
        <w:rPr>
          <w:bCs w:val="0"/>
          <w:sz w:val="24"/>
          <w:szCs w:val="24"/>
        </w:rPr>
        <w:t xml:space="preserve">ков. </w:t>
      </w:r>
      <w:proofErr w:type="gramStart"/>
      <w:r w:rsidRPr="00AE1D21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30B24">
        <w:fldChar w:fldCharType="begin"/>
      </w:r>
      <w:r w:rsidR="00830B24">
        <w:instrText xml:space="preserve"> REF _Ref440272256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5.14</w:t>
      </w:r>
      <w:r w:rsidR="00830B24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30B24">
        <w:fldChar w:fldCharType="begin"/>
      </w:r>
      <w:r w:rsidR="00830B24">
        <w:instrText xml:space="preserve"> REF _Ref465847449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5.15</w:t>
      </w:r>
      <w:r w:rsidR="00830B24">
        <w:fldChar w:fldCharType="end"/>
      </w:r>
      <w:r w:rsidR="00CE4D51" w:rsidRPr="001E3137">
        <w:rPr>
          <w:sz w:val="24"/>
          <w:szCs w:val="24"/>
        </w:rPr>
        <w:t xml:space="preserve">), в случае, если в качестве </w:t>
      </w:r>
      <w:r w:rsidR="00CE4D51" w:rsidRPr="001E3137">
        <w:rPr>
          <w:sz w:val="24"/>
          <w:szCs w:val="24"/>
        </w:rPr>
        <w:lastRenderedPageBreak/>
        <w:t>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30B24">
        <w:fldChar w:fldCharType="begin"/>
      </w:r>
      <w:r w:rsidR="00830B24">
        <w:instrText xml:space="preserve"> REF _Ref440289953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830B24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</w:t>
      </w:r>
      <w:proofErr w:type="gramStart"/>
      <w:r w:rsidRPr="00223D18">
        <w:rPr>
          <w:sz w:val="24"/>
          <w:szCs w:val="24"/>
        </w:rPr>
        <w:t>случае</w:t>
      </w:r>
      <w:proofErr w:type="gramEnd"/>
      <w:r w:rsidRPr="00223D18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30B24">
        <w:fldChar w:fldCharType="begin"/>
      </w:r>
      <w:r w:rsidR="00830B24">
        <w:instrText xml:space="preserve"> REF _Ref55279015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3.3.1.6</w:t>
      </w:r>
      <w:r w:rsidR="00830B24">
        <w:fldChar w:fldCharType="end"/>
      </w:r>
      <w:r w:rsidRPr="00223D18">
        <w:rPr>
          <w:sz w:val="24"/>
          <w:szCs w:val="24"/>
        </w:rPr>
        <w:t xml:space="preserve">, </w:t>
      </w:r>
      <w:r w:rsidR="00830B24">
        <w:fldChar w:fldCharType="begin"/>
      </w:r>
      <w:r w:rsidR="00830B24">
        <w:instrText xml:space="preserve"> REF _Ref195087786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3.3.1.7</w:t>
      </w:r>
      <w:r w:rsidR="00830B24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30B24">
        <w:fldChar w:fldCharType="begin"/>
      </w:r>
      <w:r w:rsidR="00830B24">
        <w:instrText xml:space="preserve"> REF _Ref93089454 \n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830B24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30B24">
        <w:fldChar w:fldCharType="begin"/>
      </w:r>
      <w:r w:rsidR="00830B24">
        <w:instrText xml:space="preserve"> REF _Ref303670674 \n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830B24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_Ref306138385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830B24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рамках</w:t>
      </w:r>
      <w:proofErr w:type="gramEnd"/>
      <w:r w:rsidRPr="00E71A48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 xml:space="preserve">05.04.2013 № 44-ФЗ «О контрактной системе в сфере закупок товаров, работ, услуг для </w:t>
      </w:r>
      <w:r w:rsidR="00E87CB8" w:rsidRPr="00E87CB8">
        <w:rPr>
          <w:rFonts w:eastAsia="Arial Unicode MS"/>
          <w:sz w:val="24"/>
          <w:szCs w:val="24"/>
        </w:rPr>
        <w:lastRenderedPageBreak/>
        <w:t>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30B24">
        <w:fldChar w:fldCharType="begin"/>
      </w:r>
      <w:r w:rsidR="00830B24">
        <w:instrText xml:space="preserve"> REF _Ref444181467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5.12</w:t>
      </w:r>
      <w:r w:rsidR="00830B24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E21378">
        <w:rPr>
          <w:sz w:val="24"/>
          <w:szCs w:val="24"/>
        </w:rPr>
        <w:t>соответствии</w:t>
      </w:r>
      <w:proofErr w:type="gramEnd"/>
      <w:r w:rsidRPr="00E21378">
        <w:rPr>
          <w:sz w:val="24"/>
          <w:szCs w:val="24"/>
        </w:rPr>
        <w:t xml:space="preserve"> с п. </w:t>
      </w:r>
      <w:r w:rsidR="00830B24">
        <w:fldChar w:fldCharType="begin"/>
      </w:r>
      <w:r w:rsidR="00830B24">
        <w:instrText xml:space="preserve"> REF _Ref306176386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3.3.14</w:t>
      </w:r>
      <w:r w:rsidR="00830B24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</w:t>
      </w:r>
      <w:r w:rsidRPr="00AE1D21">
        <w:rPr>
          <w:sz w:val="24"/>
          <w:szCs w:val="24"/>
        </w:rPr>
        <w:lastRenderedPageBreak/>
        <w:t xml:space="preserve">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30B24">
        <w:fldChar w:fldCharType="begin"/>
      </w:r>
      <w:r w:rsidR="00830B24">
        <w:instrText xml:space="preserve"> REF _Ref306176386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3.3.14</w:t>
      </w:r>
      <w:r w:rsidR="00830B24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645A24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645A24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645A2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645A24">
        <w:rPr>
          <w:sz w:val="24"/>
          <w:szCs w:val="24"/>
        </w:rPr>
        <w:t>В</w:t>
      </w:r>
      <w:r w:rsidR="00D275BB" w:rsidRPr="00645A24">
        <w:rPr>
          <w:sz w:val="24"/>
          <w:szCs w:val="24"/>
        </w:rPr>
        <w:t xml:space="preserve"> </w:t>
      </w:r>
      <w:proofErr w:type="gramStart"/>
      <w:r w:rsidRPr="00645A24">
        <w:rPr>
          <w:sz w:val="24"/>
          <w:szCs w:val="24"/>
        </w:rPr>
        <w:t>рамках</w:t>
      </w:r>
      <w:proofErr w:type="gramEnd"/>
      <w:r w:rsidRPr="00645A24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645A24">
        <w:rPr>
          <w:sz w:val="24"/>
          <w:szCs w:val="24"/>
        </w:rPr>
        <w:t xml:space="preserve">. Порядок проведения оценочной стадии, </w:t>
      </w:r>
      <w:r w:rsidRPr="00645A24">
        <w:rPr>
          <w:sz w:val="24"/>
          <w:szCs w:val="24"/>
        </w:rPr>
        <w:t>критери</w:t>
      </w:r>
      <w:r w:rsidR="00D275BB" w:rsidRPr="00645A24">
        <w:rPr>
          <w:sz w:val="24"/>
          <w:szCs w:val="24"/>
        </w:rPr>
        <w:t>и</w:t>
      </w:r>
      <w:r w:rsidRPr="00645A24">
        <w:rPr>
          <w:sz w:val="24"/>
          <w:szCs w:val="24"/>
        </w:rPr>
        <w:t xml:space="preserve"> и их весов</w:t>
      </w:r>
      <w:r w:rsidR="00D275BB" w:rsidRPr="00645A24">
        <w:rPr>
          <w:sz w:val="24"/>
          <w:szCs w:val="24"/>
        </w:rPr>
        <w:t>ые</w:t>
      </w:r>
      <w:r w:rsidRPr="00645A24">
        <w:rPr>
          <w:sz w:val="24"/>
          <w:szCs w:val="24"/>
        </w:rPr>
        <w:t xml:space="preserve"> коэффициент</w:t>
      </w:r>
      <w:r w:rsidR="00D275BB" w:rsidRPr="00645A2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45A24">
        <w:rPr>
          <w:sz w:val="24"/>
          <w:szCs w:val="24"/>
        </w:rPr>
        <w:t xml:space="preserve">Закупочная комиссия ранжирует </w:t>
      </w:r>
      <w:r w:rsidR="004B5EB3" w:rsidRPr="00645A24">
        <w:rPr>
          <w:sz w:val="24"/>
          <w:szCs w:val="24"/>
        </w:rPr>
        <w:t>Заявк</w:t>
      </w:r>
      <w:r w:rsidRPr="00645A24">
        <w:rPr>
          <w:sz w:val="24"/>
          <w:szCs w:val="24"/>
        </w:rPr>
        <w:t xml:space="preserve">и </w:t>
      </w:r>
      <w:r w:rsidR="009C744E" w:rsidRPr="00645A24">
        <w:rPr>
          <w:sz w:val="24"/>
          <w:szCs w:val="24"/>
        </w:rPr>
        <w:t>Участник</w:t>
      </w:r>
      <w:r w:rsidRPr="00645A2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645A24">
        <w:rPr>
          <w:sz w:val="24"/>
          <w:szCs w:val="24"/>
        </w:rPr>
        <w:t>Участник</w:t>
      </w:r>
      <w:r w:rsidRPr="00645A24">
        <w:rPr>
          <w:sz w:val="24"/>
          <w:szCs w:val="24"/>
        </w:rPr>
        <w:t xml:space="preserve">ами. </w:t>
      </w:r>
      <w:r w:rsidR="00854CC7" w:rsidRPr="00645A24">
        <w:rPr>
          <w:sz w:val="24"/>
          <w:szCs w:val="24"/>
        </w:rPr>
        <w:t>Предоставление приоритета при закупке услуг, оказываемых российскими</w:t>
      </w:r>
      <w:r w:rsidR="00854CC7" w:rsidRPr="00751A4B">
        <w:rPr>
          <w:sz w:val="24"/>
          <w:szCs w:val="24"/>
        </w:rPr>
        <w:t xml:space="preserve"> лицами, осуществляется на условиях, указанных в разделе </w:t>
      </w:r>
      <w:r w:rsidR="00830B24">
        <w:fldChar w:fldCharType="begin"/>
      </w:r>
      <w:r w:rsidR="00830B24">
        <w:instrText xml:space="preserve"> REF _Ref471894330 \r \h  \* MERGEFORMAT </w:instrText>
      </w:r>
      <w:r w:rsidR="00830B24">
        <w:fldChar w:fldCharType="separate"/>
      </w:r>
      <w:r w:rsidR="00854CC7" w:rsidRPr="00751A4B">
        <w:rPr>
          <w:sz w:val="24"/>
          <w:szCs w:val="24"/>
        </w:rPr>
        <w:t>3.8</w:t>
      </w:r>
      <w:r w:rsidR="00830B24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7C47E3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30B24">
        <w:fldChar w:fldCharType="begin"/>
      </w:r>
      <w:r w:rsidR="00830B24">
        <w:instrText xml:space="preserve"> REF _Ref465847813 \r \h  \* MERGEFORMAT </w:instrText>
      </w:r>
      <w:r w:rsidR="00830B2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830B24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830B24">
        <w:fldChar w:fldCharType="begin"/>
      </w:r>
      <w:r w:rsidR="00830B24">
        <w:instrText xml:space="preserve"> REF _Ref306352987 \r \h  \* MERGEFORMAT </w:instrText>
      </w:r>
      <w:r w:rsidR="00830B2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830B24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30B24">
        <w:fldChar w:fldCharType="begin"/>
      </w:r>
      <w:r w:rsidR="00830B24">
        <w:instrText xml:space="preserve"> REF _Ref306353005 \r \h  \* MERGEFORMAT </w:instrText>
      </w:r>
      <w:r w:rsidR="00830B24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830B24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</w:t>
      </w:r>
      <w:proofErr w:type="gramStart"/>
      <w:r w:rsidRPr="00AE1D21">
        <w:rPr>
          <w:sz w:val="24"/>
          <w:szCs w:val="24"/>
        </w:rPr>
        <w:t>случае</w:t>
      </w:r>
      <w:proofErr w:type="gramEnd"/>
      <w:r w:rsidRPr="00AE1D21">
        <w:rPr>
          <w:sz w:val="24"/>
          <w:szCs w:val="24"/>
        </w:rPr>
        <w:t xml:space="preserve">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30B24">
        <w:fldChar w:fldCharType="begin"/>
      </w:r>
      <w:r w:rsidR="00830B24">
        <w:instrText xml:space="preserve"> REF _Ref465670219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3.11</w:t>
      </w:r>
      <w:r w:rsidR="00830B24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30B24">
        <w:fldChar w:fldCharType="begin"/>
      </w:r>
      <w:r w:rsidR="00830B24">
        <w:instrText xml:space="preserve"> REF _Ref468874106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3.7.8</w:t>
      </w:r>
      <w:r w:rsidR="00830B24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830B24">
        <w:fldChar w:fldCharType="begin"/>
      </w:r>
      <w:r w:rsidR="00830B24">
        <w:instrText xml:space="preserve"> REF _Ref465675151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3.11.2</w:t>
      </w:r>
      <w:r w:rsidR="00830B24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30B24">
        <w:fldChar w:fldCharType="begin"/>
      </w:r>
      <w:r w:rsidR="00830B24">
        <w:instrText xml:space="preserve"> REF _Ref465675151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3.11.2</w:t>
      </w:r>
      <w:r w:rsidR="00830B24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751A4B">
        <w:rPr>
          <w:sz w:val="24"/>
          <w:szCs w:val="24"/>
        </w:rPr>
        <w:lastRenderedPageBreak/>
        <w:t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</w:t>
      </w:r>
      <w:proofErr w:type="gramStart"/>
      <w:r w:rsidRPr="00751A4B">
        <w:rPr>
          <w:sz w:val="24"/>
          <w:szCs w:val="24"/>
        </w:rPr>
        <w:t>рамках</w:t>
      </w:r>
      <w:proofErr w:type="gramEnd"/>
      <w:r w:rsidRPr="00751A4B">
        <w:rPr>
          <w:sz w:val="24"/>
          <w:szCs w:val="24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645A2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</w:t>
      </w:r>
      <w:r w:rsidRPr="00645A24">
        <w:rPr>
          <w:sz w:val="24"/>
          <w:szCs w:val="24"/>
        </w:rPr>
        <w:t xml:space="preserve">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645A24">
        <w:rPr>
          <w:i/>
          <w:sz w:val="24"/>
          <w:szCs w:val="24"/>
          <w:lang w:val="en-US"/>
        </w:rPr>
        <w:t>k</w:t>
      </w:r>
      <w:proofErr w:type="gramEnd"/>
      <w:r w:rsidRPr="00645A24">
        <w:rPr>
          <w:i/>
          <w:sz w:val="24"/>
          <w:szCs w:val="24"/>
          <w:vertAlign w:val="subscript"/>
        </w:rPr>
        <w:t>ПРИОР</w:t>
      </w:r>
      <w:r w:rsidRPr="00645A24">
        <w:rPr>
          <w:sz w:val="24"/>
          <w:szCs w:val="24"/>
        </w:rPr>
        <w:t xml:space="preserve">=0,85, иначе </w:t>
      </w:r>
      <w:r w:rsidRPr="00645A24">
        <w:rPr>
          <w:i/>
          <w:sz w:val="24"/>
          <w:szCs w:val="24"/>
          <w:lang w:val="en-US"/>
        </w:rPr>
        <w:t>k</w:t>
      </w:r>
      <w:r w:rsidRPr="00645A24">
        <w:rPr>
          <w:i/>
          <w:sz w:val="24"/>
          <w:szCs w:val="24"/>
          <w:vertAlign w:val="subscript"/>
        </w:rPr>
        <w:t>ПРИОР</w:t>
      </w:r>
      <w:r w:rsidRPr="00645A2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645A2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645A24">
        <w:rPr>
          <w:sz w:val="24"/>
          <w:szCs w:val="24"/>
        </w:rPr>
        <w:t xml:space="preserve">Приоритет не предоставляется в </w:t>
      </w:r>
      <w:proofErr w:type="gramStart"/>
      <w:r w:rsidRPr="00645A24">
        <w:rPr>
          <w:sz w:val="24"/>
          <w:szCs w:val="24"/>
        </w:rPr>
        <w:t>случаях</w:t>
      </w:r>
      <w:proofErr w:type="gramEnd"/>
      <w:r w:rsidRPr="00645A24">
        <w:rPr>
          <w:sz w:val="24"/>
          <w:szCs w:val="24"/>
        </w:rPr>
        <w:t>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45A2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830B24" w:rsidRPr="00645A24">
        <w:fldChar w:fldCharType="begin"/>
      </w:r>
      <w:r w:rsidR="00830B24" w:rsidRPr="00645A24">
        <w:instrText xml:space="preserve"> REF _Ref303251044 \r \h  \* MERGEFORMAT </w:instrText>
      </w:r>
      <w:r w:rsidR="00830B24" w:rsidRPr="00645A24">
        <w:fldChar w:fldCharType="separate"/>
      </w:r>
      <w:r w:rsidR="00093638" w:rsidRPr="00645A24">
        <w:rPr>
          <w:rFonts w:ascii="Times New Roman" w:hAnsi="Times New Roman" w:cs="Times New Roman"/>
          <w:sz w:val="24"/>
          <w:szCs w:val="24"/>
        </w:rPr>
        <w:t>3.10</w:t>
      </w:r>
      <w:r w:rsidR="00830B24" w:rsidRPr="00645A24">
        <w:fldChar w:fldCharType="end"/>
      </w:r>
      <w:r w:rsidRPr="00645A24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645A24">
        <w:rPr>
          <w:rFonts w:ascii="Times New Roman" w:hAnsi="Times New Roman" w:cs="Times New Roman"/>
          <w:sz w:val="24"/>
          <w:szCs w:val="24"/>
        </w:rPr>
        <w:t>закупоч</w:t>
      </w:r>
      <w:r w:rsidRPr="00645A24">
        <w:rPr>
          <w:rFonts w:ascii="Times New Roman" w:hAnsi="Times New Roman" w:cs="Times New Roman"/>
          <w:sz w:val="24"/>
          <w:szCs w:val="24"/>
        </w:rPr>
        <w:t>ной</w:t>
      </w:r>
      <w:r w:rsidRPr="00751A4B">
        <w:rPr>
          <w:rFonts w:ascii="Times New Roman" w:hAnsi="Times New Roman" w:cs="Times New Roman"/>
          <w:sz w:val="24"/>
          <w:szCs w:val="24"/>
        </w:rPr>
        <w:t xml:space="preserve">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lastRenderedPageBreak/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proofErr w:type="gramStart"/>
      <w:r>
        <w:rPr>
          <w:sz w:val="24"/>
          <w:szCs w:val="24"/>
        </w:rPr>
        <w:t>запросе</w:t>
      </w:r>
      <w:proofErr w:type="gramEnd"/>
      <w:r>
        <w:rPr>
          <w:sz w:val="24"/>
          <w:szCs w:val="24"/>
        </w:rPr>
        <w:t xml:space="preserve">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lastRenderedPageBreak/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30B24">
        <w:fldChar w:fldCharType="begin"/>
      </w:r>
      <w:r w:rsidR="00830B24">
        <w:instrText xml:space="preserve"> REF _Ref468874794 \r \h  \* MERGEFORMAT </w:instrText>
      </w:r>
      <w:r w:rsidR="00830B24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830B24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 xml:space="preserve">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830B24">
        <w:fldChar w:fldCharType="begin"/>
      </w:r>
      <w:r w:rsidR="00830B24">
        <w:instrText xml:space="preserve"> REF _Ref465675151 \r \h  \* MERGEFORMAT </w:instrText>
      </w:r>
      <w:r w:rsidR="00830B24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830B24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1D3EAC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1D3EAC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30B24">
        <w:fldChar w:fldCharType="begin"/>
      </w:r>
      <w:r w:rsidR="00830B24">
        <w:instrText xml:space="preserve"> REF _Ref468874893 \r \h  \* MERGEFORMAT </w:instrText>
      </w:r>
      <w:r w:rsidR="00830B24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830B24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_Ref465437572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3.13.2</w:t>
      </w:r>
      <w:r w:rsidR="00830B24">
        <w:fldChar w:fldCharType="end"/>
      </w:r>
      <w:r w:rsidRPr="00EB7BE2">
        <w:rPr>
          <w:sz w:val="24"/>
          <w:szCs w:val="24"/>
        </w:rPr>
        <w:t>-</w:t>
      </w:r>
      <w:r w:rsidR="00830B24">
        <w:fldChar w:fldCharType="begin"/>
      </w:r>
      <w:r w:rsidR="00830B24">
        <w:instrText xml:space="preserve"> REF _Ref465440181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3.13.4</w:t>
      </w:r>
      <w:r w:rsidR="00830B24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  <w:proofErr w:type="gramEnd"/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830B24">
        <w:fldChar w:fldCharType="begin"/>
      </w:r>
      <w:r w:rsidR="00830B24">
        <w:instrText xml:space="preserve"> REF _Ref465437572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3.13.2</w:t>
      </w:r>
      <w:r w:rsidR="00830B24">
        <w:fldChar w:fldCharType="end"/>
      </w:r>
      <w:r w:rsidRPr="00EB7BE2">
        <w:rPr>
          <w:sz w:val="24"/>
          <w:szCs w:val="24"/>
        </w:rPr>
        <w:t>-</w:t>
      </w:r>
      <w:r w:rsidR="00830B24">
        <w:fldChar w:fldCharType="begin"/>
      </w:r>
      <w:r w:rsidR="00830B24">
        <w:instrText xml:space="preserve"> REF _Ref465440181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3.13.4</w:t>
      </w:r>
      <w:r w:rsidR="00830B24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E71A48">
        <w:rPr>
          <w:rStyle w:val="adskobk"/>
          <w:i/>
          <w:sz w:val="24"/>
          <w:szCs w:val="24"/>
        </w:rPr>
        <w:t>Протоколе</w:t>
      </w:r>
      <w:proofErr w:type="gramEnd"/>
      <w:r w:rsidRPr="00E71A48">
        <w:rPr>
          <w:rStyle w:val="adskobk"/>
          <w:i/>
          <w:sz w:val="24"/>
          <w:szCs w:val="24"/>
        </w:rPr>
        <w:t xml:space="preserve">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proofErr w:type="gramStart"/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830B24">
        <w:fldChar w:fldCharType="begin"/>
      </w:r>
      <w:r w:rsidR="00830B24">
        <w:instrText xml:space="preserve"> REF _Ref465670219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3.11</w:t>
      </w:r>
      <w:r w:rsidR="00830B24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30B24">
        <w:fldChar w:fldCharType="begin"/>
      </w:r>
      <w:r w:rsidR="00830B24">
        <w:instrText xml:space="preserve"> REF _Ref465437572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3.13.2</w:t>
      </w:r>
      <w:r w:rsidR="00830B24">
        <w:fldChar w:fldCharType="end"/>
      </w:r>
      <w:r w:rsidRPr="00EB7BE2">
        <w:rPr>
          <w:sz w:val="24"/>
          <w:szCs w:val="24"/>
        </w:rPr>
        <w:t>-</w:t>
      </w:r>
      <w:r w:rsidR="00830B24">
        <w:fldChar w:fldCharType="begin"/>
      </w:r>
      <w:r w:rsidR="00830B24">
        <w:instrText xml:space="preserve"> REF _Ref465440181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3.13.4</w:t>
      </w:r>
      <w:r w:rsidR="00830B24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  <w:proofErr w:type="gramEnd"/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30B24">
        <w:fldChar w:fldCharType="begin"/>
      </w:r>
      <w:r w:rsidR="00830B24">
        <w:instrText xml:space="preserve"> REF _Ref294695546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830B24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_Ref294695403 \n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830B24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30B24">
        <w:fldChar w:fldCharType="begin"/>
      </w:r>
      <w:r w:rsidR="00830B24">
        <w:instrText xml:space="preserve"> REF _Ref468201447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830B24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lastRenderedPageBreak/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 xml:space="preserve">переговоры проводятся по инициативе Заказчика в </w:t>
      </w:r>
      <w:proofErr w:type="gramStart"/>
      <w:r w:rsidRPr="00751A4B">
        <w:rPr>
          <w:bCs w:val="0"/>
          <w:sz w:val="24"/>
          <w:szCs w:val="24"/>
        </w:rPr>
        <w:t>соответствии</w:t>
      </w:r>
      <w:proofErr w:type="gramEnd"/>
      <w:r w:rsidRPr="00751A4B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_Ref305979053 \r \h  \* MERGEFORMAT </w:instrText>
      </w:r>
      <w:r w:rsidR="00830B24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830B24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</w:t>
      </w:r>
      <w:proofErr w:type="gramStart"/>
      <w:r w:rsidRPr="00EB7BE2">
        <w:rPr>
          <w:sz w:val="24"/>
          <w:szCs w:val="24"/>
        </w:rPr>
        <w:t>проекте</w:t>
      </w:r>
      <w:proofErr w:type="gramEnd"/>
      <w:r w:rsidRPr="00EB7BE2">
        <w:rPr>
          <w:sz w:val="24"/>
          <w:szCs w:val="24"/>
        </w:rPr>
        <w:t xml:space="preserve"> Договора (раздел </w:t>
      </w:r>
      <w:r w:rsidR="00830B24">
        <w:fldChar w:fldCharType="begin"/>
      </w:r>
      <w:r w:rsidR="00830B24">
        <w:instrText xml:space="preserve"> REF _Ref440272931 \r \h  \* MERGEFORMAT </w:instrText>
      </w:r>
      <w:r w:rsidR="00830B24">
        <w:fldChar w:fldCharType="separate"/>
      </w:r>
      <w:r w:rsidR="00093638">
        <w:t>2</w:t>
      </w:r>
      <w:r w:rsidR="00830B24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30B24">
        <w:fldChar w:fldCharType="begin"/>
      </w:r>
      <w:r w:rsidR="00830B24">
        <w:instrText xml:space="preserve"> REF _Ref465437572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3.13.2</w:t>
      </w:r>
      <w:r w:rsidR="00830B24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</w:t>
      </w:r>
      <w:proofErr w:type="gramStart"/>
      <w:r w:rsidRPr="00EB7BE2">
        <w:rPr>
          <w:sz w:val="24"/>
          <w:szCs w:val="24"/>
        </w:rPr>
        <w:t>порядке</w:t>
      </w:r>
      <w:proofErr w:type="gramEnd"/>
      <w:r w:rsidRPr="00EB7BE2">
        <w:rPr>
          <w:sz w:val="24"/>
          <w:szCs w:val="24"/>
        </w:rPr>
        <w:t xml:space="preserve">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30B24">
        <w:fldChar w:fldCharType="begin"/>
      </w:r>
      <w:r w:rsidR="00830B24">
        <w:instrText xml:space="preserve"> REF _Ref468973892 \r \h  \* MERGEFORMAT </w:instrText>
      </w:r>
      <w:r w:rsidR="00830B24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830B24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830B24">
        <w:fldChar w:fldCharType="begin"/>
      </w:r>
      <w:r w:rsidR="00830B24">
        <w:instrText xml:space="preserve"> REF _Ref440272931 \r \h  \* MERGEFORMAT </w:instrText>
      </w:r>
      <w:r w:rsidR="00830B24">
        <w:fldChar w:fldCharType="separate"/>
      </w:r>
      <w:r w:rsidR="00093638">
        <w:t>2</w:t>
      </w:r>
      <w:r w:rsidR="00830B24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30B24">
        <w:fldChar w:fldCharType="begin"/>
      </w:r>
      <w:r w:rsidR="00830B24">
        <w:instrText xml:space="preserve"> REF _Ref465437572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3.13.2</w:t>
      </w:r>
      <w:r w:rsidR="00830B24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830B24">
        <w:fldChar w:fldCharType="begin"/>
      </w:r>
      <w:r w:rsidR="00830B24">
        <w:instrText xml:space="preserve"> REF _Ref468875001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3.12</w:t>
      </w:r>
      <w:r w:rsidR="00830B24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EB7BE2">
        <w:rPr>
          <w:sz w:val="24"/>
          <w:szCs w:val="24"/>
        </w:rPr>
        <w:t>подпункте</w:t>
      </w:r>
      <w:proofErr w:type="gramEnd"/>
      <w:r w:rsidRPr="00EB7BE2">
        <w:rPr>
          <w:sz w:val="24"/>
          <w:szCs w:val="24"/>
        </w:rPr>
        <w:t xml:space="preserve"> </w:t>
      </w:r>
      <w:r w:rsidR="00830B24">
        <w:fldChar w:fldCharType="begin"/>
      </w:r>
      <w:r w:rsidR="00830B24">
        <w:instrText xml:space="preserve"> REF _Ref468875070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3.12.6</w:t>
      </w:r>
      <w:r w:rsidR="00830B24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sz w:val="24"/>
          <w:szCs w:val="24"/>
        </w:rPr>
        <w:lastRenderedPageBreak/>
        <w:t xml:space="preserve">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30B24">
        <w:fldChar w:fldCharType="begin"/>
      </w:r>
      <w:r w:rsidR="00830B24">
        <w:instrText xml:space="preserve"> REF _Ref191386085 \r \h  \* MERGEFORMAT </w:instrText>
      </w:r>
      <w:r w:rsidR="00830B24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830B24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645A2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</w:t>
      </w:r>
      <w:r w:rsidRPr="00645A24">
        <w:t xml:space="preserve">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645A24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645A24">
        <w:rPr>
          <w:b w:val="0"/>
          <w:szCs w:val="24"/>
        </w:rPr>
        <w:t>Техническ</w:t>
      </w:r>
      <w:r w:rsidR="003776BB" w:rsidRPr="00645A24">
        <w:rPr>
          <w:b w:val="0"/>
          <w:szCs w:val="24"/>
        </w:rPr>
        <w:t>о</w:t>
      </w:r>
      <w:proofErr w:type="gramStart"/>
      <w:r w:rsidR="003776BB" w:rsidRPr="00645A24">
        <w:rPr>
          <w:b w:val="0"/>
          <w:szCs w:val="24"/>
        </w:rPr>
        <w:t>е(</w:t>
      </w:r>
      <w:proofErr w:type="spellStart"/>
      <w:proofErr w:type="gramEnd"/>
      <w:r w:rsidRPr="00645A24">
        <w:rPr>
          <w:b w:val="0"/>
          <w:szCs w:val="24"/>
        </w:rPr>
        <w:t>ие</w:t>
      </w:r>
      <w:proofErr w:type="spellEnd"/>
      <w:r w:rsidR="003776BB" w:rsidRPr="00645A24">
        <w:rPr>
          <w:b w:val="0"/>
          <w:szCs w:val="24"/>
        </w:rPr>
        <w:t>)</w:t>
      </w:r>
      <w:r w:rsidRPr="00645A24">
        <w:rPr>
          <w:b w:val="0"/>
          <w:szCs w:val="24"/>
        </w:rPr>
        <w:t xml:space="preserve"> задани</w:t>
      </w:r>
      <w:r w:rsidR="003776BB" w:rsidRPr="00645A24">
        <w:rPr>
          <w:b w:val="0"/>
          <w:szCs w:val="24"/>
        </w:rPr>
        <w:t>е(</w:t>
      </w:r>
      <w:r w:rsidRPr="00645A24">
        <w:rPr>
          <w:b w:val="0"/>
          <w:szCs w:val="24"/>
        </w:rPr>
        <w:t>я</w:t>
      </w:r>
      <w:r w:rsidR="003776BB" w:rsidRPr="00645A24">
        <w:rPr>
          <w:b w:val="0"/>
          <w:szCs w:val="24"/>
        </w:rPr>
        <w:t>)</w:t>
      </w:r>
      <w:r w:rsidRPr="00645A24">
        <w:rPr>
          <w:b w:val="0"/>
          <w:szCs w:val="24"/>
        </w:rPr>
        <w:t xml:space="preserve"> </w:t>
      </w:r>
      <w:r w:rsidR="00A154B7" w:rsidRPr="00645A24">
        <w:rPr>
          <w:b w:val="0"/>
          <w:szCs w:val="24"/>
        </w:rPr>
        <w:t xml:space="preserve">по Лоту №1 (подраздел </w:t>
      </w:r>
      <w:r w:rsidR="00F810AA" w:rsidRPr="00645A24">
        <w:rPr>
          <w:b w:val="0"/>
          <w:szCs w:val="24"/>
        </w:rPr>
        <w:fldChar w:fldCharType="begin"/>
      </w:r>
      <w:r w:rsidR="00A154B7" w:rsidRPr="00645A24">
        <w:rPr>
          <w:b w:val="0"/>
          <w:szCs w:val="24"/>
        </w:rPr>
        <w:instrText xml:space="preserve"> REF _Ref440275279 \r \h </w:instrText>
      </w:r>
      <w:r w:rsidR="00645A24">
        <w:rPr>
          <w:b w:val="0"/>
          <w:szCs w:val="24"/>
        </w:rPr>
        <w:instrText xml:space="preserve"> \* MERGEFORMAT </w:instrText>
      </w:r>
      <w:r w:rsidR="00F810AA" w:rsidRPr="00645A24">
        <w:rPr>
          <w:b w:val="0"/>
          <w:szCs w:val="24"/>
        </w:rPr>
      </w:r>
      <w:r w:rsidR="00F810AA" w:rsidRPr="00645A24">
        <w:rPr>
          <w:b w:val="0"/>
          <w:szCs w:val="24"/>
        </w:rPr>
        <w:fldChar w:fldCharType="separate"/>
      </w:r>
      <w:r w:rsidR="00093638" w:rsidRPr="00645A24">
        <w:rPr>
          <w:b w:val="0"/>
          <w:szCs w:val="24"/>
        </w:rPr>
        <w:t>1.1.4</w:t>
      </w:r>
      <w:r w:rsidR="00F810AA" w:rsidRPr="00645A24">
        <w:rPr>
          <w:b w:val="0"/>
          <w:szCs w:val="24"/>
        </w:rPr>
        <w:fldChar w:fldCharType="end"/>
      </w:r>
      <w:r w:rsidR="00A154B7" w:rsidRPr="00645A24">
        <w:rPr>
          <w:b w:val="0"/>
          <w:szCs w:val="24"/>
        </w:rPr>
        <w:t>)</w:t>
      </w:r>
      <w:r w:rsidRPr="00645A24">
        <w:rPr>
          <w:b w:val="0"/>
          <w:szCs w:val="24"/>
        </w:rPr>
        <w:t xml:space="preserve"> изложен</w:t>
      </w:r>
      <w:r w:rsidR="00F463E8" w:rsidRPr="00645A24">
        <w:rPr>
          <w:b w:val="0"/>
          <w:szCs w:val="24"/>
        </w:rPr>
        <w:t>о(</w:t>
      </w:r>
      <w:r w:rsidRPr="00645A24">
        <w:rPr>
          <w:b w:val="0"/>
          <w:szCs w:val="24"/>
        </w:rPr>
        <w:t>ы</w:t>
      </w:r>
      <w:r w:rsidR="00F463E8" w:rsidRPr="00645A24">
        <w:rPr>
          <w:b w:val="0"/>
          <w:szCs w:val="24"/>
        </w:rPr>
        <w:t>)</w:t>
      </w:r>
      <w:r w:rsidRPr="00645A24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AE1D21">
        <w:rPr>
          <w:sz w:val="24"/>
          <w:szCs w:val="24"/>
        </w:rPr>
        <w:t>законодательстве</w:t>
      </w:r>
      <w:proofErr w:type="gramEnd"/>
      <w:r w:rsidRPr="00AE1D21">
        <w:rPr>
          <w:sz w:val="24"/>
          <w:szCs w:val="24"/>
        </w:rPr>
        <w:t xml:space="preserve">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принять или отклонить любую Заявку в </w:t>
      </w:r>
      <w:proofErr w:type="gramStart"/>
      <w:r w:rsidRPr="00AE1D21">
        <w:rPr>
          <w:sz w:val="24"/>
          <w:szCs w:val="24"/>
        </w:rPr>
        <w:t>соответствии</w:t>
      </w:r>
      <w:proofErr w:type="gramEnd"/>
      <w:r w:rsidRPr="00AE1D21">
        <w:rPr>
          <w:sz w:val="24"/>
          <w:szCs w:val="24"/>
        </w:rPr>
        <w:t xml:space="preserve">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/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 xml:space="preserve">Услуги будут исполнены в </w:t>
      </w:r>
      <w:proofErr w:type="gramStart"/>
      <w:r w:rsidRPr="00843BBD">
        <w:rPr>
          <w:i/>
          <w:color w:val="000000"/>
        </w:rPr>
        <w:t>соответствии</w:t>
      </w:r>
      <w:proofErr w:type="gramEnd"/>
      <w:r w:rsidRPr="00843BBD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</w:t>
      </w:r>
      <w:proofErr w:type="gramStart"/>
      <w:r w:rsidRPr="00843BBD">
        <w:rPr>
          <w:i/>
          <w:color w:val="000000"/>
        </w:rPr>
        <w:t>случае</w:t>
      </w:r>
      <w:proofErr w:type="gramEnd"/>
      <w:r w:rsidRPr="00843BBD">
        <w:rPr>
          <w:i/>
          <w:color w:val="000000"/>
        </w:rPr>
        <w:t xml:space="preserve">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</w:t>
      </w:r>
      <w:proofErr w:type="gramStart"/>
      <w:r w:rsidRPr="00EA3F63">
        <w:rPr>
          <w:sz w:val="24"/>
          <w:szCs w:val="24"/>
        </w:rPr>
        <w:t>предложении</w:t>
      </w:r>
      <w:proofErr w:type="gramEnd"/>
      <w:r w:rsidRPr="00EA3F63">
        <w:rPr>
          <w:sz w:val="24"/>
          <w:szCs w:val="24"/>
        </w:rPr>
        <w:t xml:space="preserve">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proofErr w:type="gramStart"/>
      <w:r>
        <w:rPr>
          <w:sz w:val="24"/>
          <w:szCs w:val="24"/>
        </w:rPr>
        <w:t>соответствии</w:t>
      </w:r>
      <w:proofErr w:type="gramEnd"/>
      <w:r>
        <w:rPr>
          <w:sz w:val="24"/>
          <w:szCs w:val="24"/>
        </w:rPr>
        <w:t xml:space="preserve">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 xml:space="preserve">(наименование уполномоченного органа, дата внесения в реестр и номер в </w:t>
      </w:r>
      <w:proofErr w:type="gramStart"/>
      <w:r w:rsidRPr="00AE1D21">
        <w:t>реестре</w:t>
      </w:r>
      <w:proofErr w:type="gramEnd"/>
      <w:r w:rsidRPr="00AE1D21">
        <w:t>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 xml:space="preserve"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AE1D21">
        <w:rPr>
          <w:sz w:val="24"/>
          <w:szCs w:val="24"/>
        </w:rPr>
        <w:t>соответствии</w:t>
      </w:r>
      <w:proofErr w:type="gramEnd"/>
      <w:r w:rsidR="004F4D80" w:rsidRPr="00AE1D21">
        <w:rPr>
          <w:sz w:val="24"/>
          <w:szCs w:val="24"/>
        </w:rPr>
        <w:t xml:space="preserve"> с письмом о подаче оферты (подраздел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</w:t>
      </w:r>
      <w:r w:rsidR="00830B24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 xml:space="preserve">по всем позициям. В </w:t>
      </w:r>
      <w:proofErr w:type="gramStart"/>
      <w:r w:rsidR="004F4D80" w:rsidRPr="00AE1D21">
        <w:rPr>
          <w:sz w:val="24"/>
          <w:szCs w:val="24"/>
        </w:rPr>
        <w:t>случае</w:t>
      </w:r>
      <w:proofErr w:type="gramEnd"/>
      <w:r w:rsidR="004F4D80" w:rsidRPr="00AE1D21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30B24">
        <w:fldChar w:fldCharType="begin"/>
      </w:r>
      <w:r w:rsidR="00830B24">
        <w:instrText xml:space="preserve"> REF _Ref444170359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5.7.2</w:t>
      </w:r>
      <w:r w:rsidR="00830B24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</w:t>
      </w:r>
      <w:proofErr w:type="gramStart"/>
      <w:r w:rsidR="00D15047" w:rsidRPr="00AE1D21">
        <w:rPr>
          <w:sz w:val="24"/>
          <w:szCs w:val="24"/>
        </w:rPr>
        <w:t>случае</w:t>
      </w:r>
      <w:proofErr w:type="gramEnd"/>
      <w:r w:rsidR="00D15047" w:rsidRPr="00AE1D21">
        <w:rPr>
          <w:sz w:val="24"/>
          <w:szCs w:val="24"/>
        </w:rPr>
        <w:t>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30B24">
        <w:fldChar w:fldCharType="begin"/>
      </w:r>
      <w:r w:rsidR="00830B24">
        <w:instrText xml:space="preserve"> REF _Ref55336310 \r \h  \* MERGEFORMAT </w:instrText>
      </w:r>
      <w:r w:rsidR="00830B24">
        <w:fldChar w:fldCharType="separate"/>
      </w:r>
      <w:r w:rsidR="00093638" w:rsidRPr="00093638">
        <w:rPr>
          <w:sz w:val="24"/>
          <w:szCs w:val="24"/>
        </w:rPr>
        <w:t>5.1</w:t>
      </w:r>
      <w:r w:rsidR="00830B24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Согласие должно быть составлено в </w:t>
      </w:r>
      <w:proofErr w:type="gramStart"/>
      <w:r w:rsidRPr="00AE1D21">
        <w:rPr>
          <w:sz w:val="24"/>
          <w:szCs w:val="24"/>
        </w:rPr>
        <w:t>отношении</w:t>
      </w:r>
      <w:proofErr w:type="gramEnd"/>
      <w:r w:rsidRPr="00AE1D21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AE1D21">
        <w:rPr>
          <w:b/>
          <w:bCs w:val="0"/>
          <w:sz w:val="24"/>
          <w:szCs w:val="24"/>
        </w:rPr>
        <w:t>случае</w:t>
      </w:r>
      <w:proofErr w:type="gramEnd"/>
      <w:r w:rsidRPr="00AE1D21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AE1D21">
        <w:rPr>
          <w:sz w:val="24"/>
          <w:szCs w:val="24"/>
        </w:rPr>
        <w:t>Приложении</w:t>
      </w:r>
      <w:proofErr w:type="gramEnd"/>
      <w:r w:rsidRPr="00AE1D21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AE1D21">
        <w:rPr>
          <w:b/>
          <w:sz w:val="24"/>
          <w:szCs w:val="24"/>
        </w:rPr>
        <w:t>соответствии</w:t>
      </w:r>
      <w:proofErr w:type="gramEnd"/>
      <w:r w:rsidRPr="00AE1D21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AE1D21">
        <w:rPr>
          <w:b/>
          <w:sz w:val="24"/>
          <w:szCs w:val="24"/>
        </w:rPr>
        <w:t>последнем</w:t>
      </w:r>
      <w:proofErr w:type="gramEnd"/>
      <w:r w:rsidRPr="00AE1D21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AE1D21">
        <w:rPr>
          <w:sz w:val="24"/>
          <w:szCs w:val="24"/>
        </w:rPr>
        <w:t>составе</w:t>
      </w:r>
      <w:proofErr w:type="gramEnd"/>
      <w:r w:rsidRPr="00AE1D21">
        <w:rPr>
          <w:sz w:val="24"/>
          <w:szCs w:val="24"/>
        </w:rPr>
        <w:t xml:space="preserve"> Заявки; 3) </w:t>
      </w:r>
      <w:r w:rsidRPr="008A4155">
        <w:rPr>
          <w:sz w:val="24"/>
          <w:szCs w:val="24"/>
        </w:rPr>
        <w:t xml:space="preserve">заключить договор в установленном документацией по запросу предложений </w:t>
      </w:r>
      <w:proofErr w:type="gramStart"/>
      <w:r w:rsidRPr="008A4155">
        <w:rPr>
          <w:sz w:val="24"/>
          <w:szCs w:val="24"/>
        </w:rPr>
        <w:t>порядке</w:t>
      </w:r>
      <w:proofErr w:type="gramEnd"/>
      <w:r w:rsidRPr="008A4155">
        <w:rPr>
          <w:sz w:val="24"/>
          <w:szCs w:val="24"/>
        </w:rPr>
        <w:t>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 xml:space="preserve">) предоставить финансовое обеспечение по договору, заключенному по итогам запроса предложений, 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</w:t>
      </w:r>
      <w:proofErr w:type="gramStart"/>
      <w:r w:rsidRPr="008A4155">
        <w:rPr>
          <w:sz w:val="24"/>
          <w:szCs w:val="24"/>
        </w:rPr>
        <w:t>случае</w:t>
      </w:r>
      <w:proofErr w:type="gramEnd"/>
      <w:r w:rsidRPr="008A4155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</w:t>
      </w:r>
      <w:proofErr w:type="gramStart"/>
      <w:r w:rsidRPr="008A4155">
        <w:rPr>
          <w:vertAlign w:val="subscript"/>
        </w:rPr>
        <w:t>соответствии</w:t>
      </w:r>
      <w:proofErr w:type="gramEnd"/>
      <w:r w:rsidRPr="008A4155">
        <w:rPr>
          <w:vertAlign w:val="subscript"/>
        </w:rPr>
        <w:t xml:space="preserve"> с п. </w:t>
      </w:r>
      <w:r w:rsidR="00830B24">
        <w:fldChar w:fldCharType="begin"/>
      </w:r>
      <w:r w:rsidR="00830B24">
        <w:instrText xml:space="preserve"> REF _Ref440275279 \r \h  \* MERGEFORMAT </w:instrText>
      </w:r>
      <w:r w:rsidR="00830B24">
        <w:fldChar w:fldCharType="separate"/>
      </w:r>
      <w:r w:rsidR="00093638" w:rsidRPr="00093638">
        <w:rPr>
          <w:vertAlign w:val="subscript"/>
        </w:rPr>
        <w:t>1.1.4</w:t>
      </w:r>
      <w:r w:rsidR="00830B24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>;</w:t>
      </w:r>
      <w:proofErr w:type="gramEnd"/>
      <w:r w:rsidRPr="008A4155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C3E" w:rsidRDefault="00563C3E">
      <w:pPr>
        <w:spacing w:line="240" w:lineRule="auto"/>
      </w:pPr>
      <w:r>
        <w:separator/>
      </w:r>
    </w:p>
  </w:endnote>
  <w:endnote w:type="continuationSeparator" w:id="0">
    <w:p w:rsidR="00563C3E" w:rsidRDefault="00563C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937C2" w:rsidRDefault="004937C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Pr="00FA0376" w:rsidRDefault="004937C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F1EA0">
      <w:rPr>
        <w:noProof/>
        <w:sz w:val="16"/>
        <w:szCs w:val="16"/>
        <w:lang w:eastAsia="ru-RU"/>
      </w:rPr>
      <w:t>17</w:t>
    </w:r>
    <w:r w:rsidRPr="00FA0376">
      <w:rPr>
        <w:sz w:val="16"/>
        <w:szCs w:val="16"/>
        <w:lang w:eastAsia="ru-RU"/>
      </w:rPr>
      <w:fldChar w:fldCharType="end"/>
    </w:r>
  </w:p>
  <w:p w:rsidR="004937C2" w:rsidRPr="00EE0539" w:rsidRDefault="004937C2" w:rsidP="00830B24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F127D6">
      <w:rPr>
        <w:sz w:val="18"/>
        <w:szCs w:val="18"/>
      </w:rPr>
      <w:t>Договора на оказание услуг по экспертизе ГПМ для нужд ПАО «МРСК Центра» (филиала «Смоленскэнерго»)</w:t>
    </w:r>
  </w:p>
  <w:p w:rsidR="004937C2" w:rsidRPr="00EE0539" w:rsidRDefault="004937C2" w:rsidP="00830B24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C3E" w:rsidRDefault="00563C3E">
      <w:pPr>
        <w:spacing w:line="240" w:lineRule="auto"/>
      </w:pPr>
      <w:r>
        <w:separator/>
      </w:r>
    </w:p>
  </w:footnote>
  <w:footnote w:type="continuationSeparator" w:id="0">
    <w:p w:rsidR="00563C3E" w:rsidRDefault="00563C3E">
      <w:pPr>
        <w:spacing w:line="240" w:lineRule="auto"/>
      </w:pPr>
      <w:r>
        <w:continuationSeparator/>
      </w:r>
    </w:p>
  </w:footnote>
  <w:footnote w:id="1">
    <w:p w:rsidR="004937C2" w:rsidRPr="00B36685" w:rsidRDefault="004937C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уведомлении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937C2" w:rsidRDefault="004937C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</w:t>
      </w:r>
      <w:proofErr w:type="gramStart"/>
      <w:r w:rsidRPr="00B36685">
        <w:rPr>
          <w:rFonts w:ascii="Times New Roman" w:eastAsia="Times New Roman" w:hAnsi="Times New Roman" w:cs="Times New Roman"/>
          <w:lang w:eastAsia="ru-RU"/>
        </w:rPr>
        <w:t>соответствии</w:t>
      </w:r>
      <w:proofErr w:type="gramEnd"/>
      <w:r w:rsidRPr="00B36685">
        <w:rPr>
          <w:rFonts w:ascii="Times New Roman" w:eastAsia="Times New Roman" w:hAnsi="Times New Roman" w:cs="Times New Roman"/>
          <w:lang w:eastAsia="ru-RU"/>
        </w:rPr>
        <w:t xml:space="preserve"> с требованиями стандарта «Организация договорной работы», утвержденного в Обществе. </w:t>
      </w:r>
    </w:p>
    <w:p w:rsidR="004937C2" w:rsidRDefault="004937C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937C2" w:rsidRDefault="004937C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Pr="00930031" w:rsidRDefault="004937C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7C2" w:rsidRDefault="004937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1F76B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50C3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2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3C3E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5A24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0B24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1E35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1EA0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endnotes" Target="endnotes.xm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9E79-5680-4679-AD37-5B5A7E0A7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91</Pages>
  <Words>26897</Words>
  <Characters>153315</Characters>
  <Application>Microsoft Office Word</Application>
  <DocSecurity>0</DocSecurity>
  <Lines>1277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179853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126</cp:revision>
  <cp:lastPrinted>2015-12-29T14:27:00Z</cp:lastPrinted>
  <dcterms:created xsi:type="dcterms:W3CDTF">2016-01-13T12:36:00Z</dcterms:created>
  <dcterms:modified xsi:type="dcterms:W3CDTF">2017-02-15T08:17:00Z</dcterms:modified>
</cp:coreProperties>
</file>