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D0" w:rsidRPr="00534BAF" w:rsidRDefault="00D431D0" w:rsidP="00D431D0">
      <w:pPr>
        <w:jc w:val="right"/>
      </w:pPr>
      <w:r w:rsidRPr="00534BAF"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>
        <w:t>5</w:t>
      </w:r>
    </w:p>
    <w:p w:rsidR="00D431D0" w:rsidRDefault="00D431D0" w:rsidP="00D431D0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к Договору </w:t>
      </w:r>
      <w:r>
        <w:t xml:space="preserve">на оказание услуг </w:t>
      </w:r>
    </w:p>
    <w:p w:rsidR="00D431D0" w:rsidRDefault="00D431D0" w:rsidP="00D431D0">
      <w:pPr>
        <w:jc w:val="right"/>
      </w:pPr>
      <w:r>
        <w:t xml:space="preserve">                                                                  </w:t>
      </w:r>
      <w:r w:rsidRPr="00534BAF">
        <w:t>№ _____</w:t>
      </w:r>
      <w:r>
        <w:t>__________</w:t>
      </w:r>
      <w:r w:rsidRPr="00534BAF">
        <w:t>_____ от «__» _______ 20 __ г.</w:t>
      </w:r>
    </w:p>
    <w:p w:rsidR="00D431D0" w:rsidRPr="00534BAF" w:rsidRDefault="00D431D0" w:rsidP="00D431D0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D431D0" w:rsidRPr="00534BAF" w:rsidRDefault="00D431D0" w:rsidP="00D431D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83CAA" w:rsidRPr="00534BAF" w:rsidTr="006033B3">
        <w:trPr>
          <w:trHeight w:val="641"/>
        </w:trPr>
        <w:tc>
          <w:tcPr>
            <w:tcW w:w="4956" w:type="dxa"/>
          </w:tcPr>
          <w:p w:rsidR="00783CAA" w:rsidRPr="009B75BC" w:rsidRDefault="00783CAA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ИСПОЛНИТЕЛЯ:</w:t>
            </w:r>
          </w:p>
          <w:p w:rsidR="00783CAA" w:rsidRPr="009B75BC" w:rsidRDefault="00783CAA" w:rsidP="006033B3">
            <w:pPr>
              <w:ind w:firstLine="6"/>
            </w:pPr>
          </w:p>
          <w:p w:rsidR="00783CAA" w:rsidRDefault="00783CAA" w:rsidP="006033B3">
            <w:pPr>
              <w:ind w:firstLine="6"/>
              <w:rPr>
                <w:i/>
              </w:rPr>
            </w:pPr>
          </w:p>
          <w:p w:rsidR="007667C6" w:rsidRDefault="007667C6" w:rsidP="006033B3">
            <w:pPr>
              <w:ind w:firstLine="6"/>
              <w:rPr>
                <w:i/>
              </w:rPr>
            </w:pPr>
          </w:p>
          <w:p w:rsidR="007667C6" w:rsidRDefault="007667C6" w:rsidP="006033B3">
            <w:pPr>
              <w:ind w:firstLine="6"/>
              <w:rPr>
                <w:i/>
              </w:rPr>
            </w:pPr>
          </w:p>
          <w:p w:rsidR="007667C6" w:rsidRPr="009B75BC" w:rsidRDefault="007667C6" w:rsidP="006033B3">
            <w:pPr>
              <w:ind w:firstLine="6"/>
              <w:rPr>
                <w:i/>
              </w:rPr>
            </w:pPr>
            <w:bookmarkStart w:id="0" w:name="_GoBack"/>
            <w:bookmarkEnd w:id="0"/>
          </w:p>
          <w:p w:rsidR="00783CAA" w:rsidRPr="009B75BC" w:rsidRDefault="00783CAA" w:rsidP="006033B3">
            <w:pPr>
              <w:ind w:firstLine="6"/>
            </w:pPr>
            <w:r w:rsidRPr="009B75BC">
              <w:t>______________________</w:t>
            </w:r>
          </w:p>
          <w:p w:rsidR="00783CAA" w:rsidRPr="009B75BC" w:rsidRDefault="00783CAA" w:rsidP="006033B3">
            <w:pPr>
              <w:ind w:firstLine="6"/>
              <w:rPr>
                <w:i/>
              </w:rPr>
            </w:pPr>
            <w:r w:rsidRPr="009B75BC">
              <w:rPr>
                <w:i/>
              </w:rPr>
              <w:t xml:space="preserve">          </w:t>
            </w:r>
          </w:p>
          <w:p w:rsidR="00783CAA" w:rsidRPr="009B75BC" w:rsidRDefault="00783CAA" w:rsidP="006033B3">
            <w:r w:rsidRPr="009B75BC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783CAA" w:rsidRPr="009B75BC" w:rsidRDefault="00783CAA" w:rsidP="006033B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ЗАКАЗЧИКА:</w:t>
            </w:r>
          </w:p>
          <w:p w:rsidR="00783CAA" w:rsidRPr="009B75BC" w:rsidRDefault="00783CAA" w:rsidP="006033B3">
            <w:pPr>
              <w:ind w:firstLine="6"/>
              <w:jc w:val="center"/>
              <w:rPr>
                <w:b/>
              </w:rPr>
            </w:pPr>
          </w:p>
          <w:p w:rsidR="00783CAA" w:rsidRPr="009B75BC" w:rsidRDefault="00783CAA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Первый заместитель директора</w:t>
            </w:r>
          </w:p>
          <w:p w:rsidR="00783CAA" w:rsidRPr="009B75BC" w:rsidRDefault="00783CAA" w:rsidP="006033B3">
            <w:pPr>
              <w:autoSpaceDE w:val="0"/>
              <w:autoSpaceDN w:val="0"/>
              <w:adjustRightInd w:val="0"/>
              <w:jc w:val="center"/>
            </w:pPr>
            <w:r w:rsidRPr="009B75BC">
              <w:t>― главный инженер филиала ПАО «МРСК  Центра» - «Ярэнерго»</w:t>
            </w:r>
          </w:p>
          <w:p w:rsidR="00783CAA" w:rsidRPr="009B75BC" w:rsidRDefault="00783CAA" w:rsidP="006033B3">
            <w:pPr>
              <w:autoSpaceDE w:val="0"/>
              <w:autoSpaceDN w:val="0"/>
              <w:adjustRightInd w:val="0"/>
            </w:pPr>
          </w:p>
          <w:p w:rsidR="00783CAA" w:rsidRPr="009B75BC" w:rsidRDefault="00417A3A" w:rsidP="006033B3">
            <w:r>
              <w:t>_______________________ А.Н. Павлов</w:t>
            </w:r>
          </w:p>
          <w:p w:rsidR="00783CAA" w:rsidRPr="009B75BC" w:rsidRDefault="00783CAA" w:rsidP="006033B3"/>
          <w:p w:rsidR="00783CAA" w:rsidRPr="009B75BC" w:rsidRDefault="00783CAA" w:rsidP="006033B3">
            <w:r w:rsidRPr="009B75BC">
              <w:t xml:space="preserve">М.П.   «_____» _____________20___г.                                       </w:t>
            </w:r>
          </w:p>
        </w:tc>
      </w:tr>
    </w:tbl>
    <w:p w:rsidR="00D431D0" w:rsidRPr="00534BAF" w:rsidRDefault="00D431D0" w:rsidP="00D431D0">
      <w:pPr>
        <w:widowControl w:val="0"/>
        <w:autoSpaceDE w:val="0"/>
        <w:autoSpaceDN w:val="0"/>
        <w:adjustRightInd w:val="0"/>
        <w:jc w:val="both"/>
      </w:pPr>
    </w:p>
    <w:p w:rsidR="00D431D0" w:rsidRPr="00B65DC0" w:rsidRDefault="00D431D0" w:rsidP="00D431D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D431D0" w:rsidRPr="00466F10" w:rsidRDefault="00D431D0" w:rsidP="00D431D0">
      <w:pPr>
        <w:jc w:val="center"/>
        <w:rPr>
          <w:rFonts w:eastAsia="Calibri"/>
          <w:lang w:eastAsia="en-US"/>
        </w:rPr>
      </w:pPr>
    </w:p>
    <w:p w:rsidR="00D431D0" w:rsidRPr="00466F10" w:rsidRDefault="00D431D0" w:rsidP="00D431D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</w:t>
      </w:r>
      <w:proofErr w:type="gramStart"/>
      <w:r w:rsidRPr="00466F10">
        <w:rPr>
          <w:snapToGrid w:val="0"/>
        </w:rPr>
        <w:t xml:space="preserve">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</w:t>
      </w:r>
      <w:proofErr w:type="gramEnd"/>
      <w:r>
        <w:t xml:space="preserve"> акционеров) и бенефициаров.</w:t>
      </w:r>
    </w:p>
    <w:p w:rsidR="00D431D0" w:rsidRPr="00466F10" w:rsidRDefault="00D431D0" w:rsidP="00D431D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431D0" w:rsidRDefault="00D431D0" w:rsidP="00D431D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D431D0" w:rsidRDefault="00D431D0" w:rsidP="00D431D0">
      <w:pPr>
        <w:ind w:firstLine="709"/>
        <w:jc w:val="both"/>
        <w:rPr>
          <w:rFonts w:eastAsia="Calibri"/>
          <w:snapToGrid w:val="0"/>
          <w:lang w:eastAsia="en-US"/>
        </w:rPr>
      </w:pPr>
    </w:p>
    <w:p w:rsidR="00D431D0" w:rsidRPr="00466F10" w:rsidRDefault="00D431D0" w:rsidP="00D431D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D431D0" w:rsidRDefault="00D431D0" w:rsidP="00D431D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D431D0" w:rsidRPr="00DF47A3" w:rsidRDefault="00D431D0" w:rsidP="00D431D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C31D87" w:rsidRDefault="00C31D87"/>
    <w:sectPr w:rsidR="00C31D87" w:rsidSect="00DF47A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D0"/>
    <w:rsid w:val="00417A3A"/>
    <w:rsid w:val="004F0C47"/>
    <w:rsid w:val="007667C6"/>
    <w:rsid w:val="00783CAA"/>
    <w:rsid w:val="00C31D87"/>
    <w:rsid w:val="00D4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6</cp:revision>
  <dcterms:created xsi:type="dcterms:W3CDTF">2017-03-03T08:16:00Z</dcterms:created>
  <dcterms:modified xsi:type="dcterms:W3CDTF">2018-01-29T07:44:00Z</dcterms:modified>
</cp:coreProperties>
</file>