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0A5" w:rsidRPr="00EA1E4F" w:rsidRDefault="003B72F9" w:rsidP="00AF60A5">
      <w:pPr>
        <w:pStyle w:val="affffffe"/>
        <w:suppressAutoHyphens/>
        <w:jc w:val="center"/>
        <w:rPr>
          <w:noProof/>
          <w:sz w:val="16"/>
          <w:szCs w:val="16"/>
          <w:lang w:eastAsia="ru-RU"/>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E07402" w:rsidRPr="00041308" w:rsidRDefault="00E07402" w:rsidP="00AF60A5">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E07402" w:rsidRPr="00010061" w:rsidRDefault="00E07402" w:rsidP="00AF60A5">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E07402" w:rsidRPr="00010061" w:rsidRDefault="00E07402" w:rsidP="00AF60A5">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E07402" w:rsidRPr="00E23D27" w:rsidRDefault="00E07402" w:rsidP="00AF60A5">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AF60A5" w:rsidRPr="00EA1E4F">
        <w:rPr>
          <w:noProof/>
          <w:sz w:val="16"/>
          <w:szCs w:val="16"/>
          <w:lang w:eastAsia="ru-RU"/>
        </w:rPr>
        <w:drawing>
          <wp:inline distT="0" distB="0" distL="0" distR="0" wp14:anchorId="33147B8C" wp14:editId="33D48486">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AF60A5" w:rsidRPr="00EA1E4F">
        <w:rPr>
          <w:noProof/>
          <w:sz w:val="16"/>
          <w:szCs w:val="16"/>
          <w:lang w:eastAsia="ru-RU"/>
        </w:rPr>
        <w:t xml:space="preserve">            </w:t>
      </w:r>
      <w:r w:rsidR="00AF60A5" w:rsidRPr="00EA1E4F">
        <w:rPr>
          <w:noProof/>
          <w:sz w:val="16"/>
          <w:szCs w:val="16"/>
          <w:lang w:eastAsia="ru-RU"/>
        </w:rPr>
        <w:drawing>
          <wp:inline distT="0" distB="0" distL="0" distR="0" wp14:anchorId="7AECDA46" wp14:editId="6B7EA836">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F221D0" w:rsidRDefault="007556FF" w:rsidP="007556FF">
      <w:pPr>
        <w:pStyle w:val="affffffe"/>
        <w:suppressAutoHyphens/>
        <w:jc w:val="center"/>
        <w:rPr>
          <w:rFonts w:ascii="Helios-Regular" w:hAnsi="Helios-Regular" w:cs="Helios-Regular"/>
          <w:spacing w:val="4"/>
          <w:sz w:val="14"/>
          <w:szCs w:val="14"/>
        </w:rPr>
      </w:pPr>
    </w:p>
    <w:p w:rsidR="007556FF" w:rsidRPr="00F221D0" w:rsidRDefault="007556FF" w:rsidP="007556FF">
      <w:pPr>
        <w:ind w:left="5670" w:firstLine="0"/>
        <w:jc w:val="center"/>
        <w:rPr>
          <w:sz w:val="24"/>
          <w:szCs w:val="24"/>
        </w:rPr>
      </w:pPr>
    </w:p>
    <w:p w:rsidR="00BF0828" w:rsidRDefault="00BF0828" w:rsidP="00AF60A5">
      <w:pPr>
        <w:ind w:firstLine="0"/>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AF60A5" w:rsidP="007556FF">
      <w:pPr>
        <w:spacing w:line="240" w:lineRule="auto"/>
        <w:jc w:val="right"/>
        <w:rPr>
          <w:sz w:val="24"/>
          <w:szCs w:val="24"/>
        </w:rPr>
      </w:pPr>
      <w:r>
        <w:rPr>
          <w:sz w:val="24"/>
          <w:szCs w:val="24"/>
        </w:rPr>
        <w:t>начальник Управления логистики</w:t>
      </w:r>
      <w:r w:rsidR="007556FF" w:rsidRPr="003C7995">
        <w:rPr>
          <w:sz w:val="24"/>
          <w:szCs w:val="24"/>
        </w:rPr>
        <w:t xml:space="preserve"> </w:t>
      </w:r>
    </w:p>
    <w:p w:rsidR="007556FF" w:rsidRPr="00C12FA4" w:rsidRDefault="00AF60A5" w:rsidP="007556FF">
      <w:pPr>
        <w:spacing w:line="240" w:lineRule="auto"/>
        <w:jc w:val="right"/>
        <w:rPr>
          <w:sz w:val="24"/>
          <w:szCs w:val="24"/>
        </w:rPr>
      </w:pPr>
      <w:r>
        <w:rPr>
          <w:sz w:val="24"/>
          <w:szCs w:val="24"/>
        </w:rPr>
        <w:t>и материально-технического обеспечения</w:t>
      </w:r>
      <w:r w:rsidR="007556FF" w:rsidRPr="00C12FA4">
        <w:rPr>
          <w:sz w:val="24"/>
          <w:szCs w:val="24"/>
        </w:rPr>
        <w:t xml:space="preserve"> </w:t>
      </w:r>
    </w:p>
    <w:p w:rsidR="007556FF" w:rsidRPr="00C12FA4" w:rsidRDefault="00AF60A5" w:rsidP="007556FF">
      <w:pPr>
        <w:spacing w:line="240" w:lineRule="auto"/>
        <w:jc w:val="right"/>
        <w:rPr>
          <w:sz w:val="24"/>
          <w:szCs w:val="24"/>
        </w:rPr>
      </w:pPr>
      <w:r>
        <w:rPr>
          <w:sz w:val="24"/>
          <w:szCs w:val="24"/>
        </w:rPr>
        <w:t xml:space="preserve">филиала </w:t>
      </w:r>
      <w:r w:rsidR="007556FF" w:rsidRPr="00C12FA4">
        <w:rPr>
          <w:sz w:val="24"/>
          <w:szCs w:val="24"/>
        </w:rPr>
        <w:t>ПАО «МРСК Центра»</w:t>
      </w:r>
      <w:r>
        <w:rPr>
          <w:sz w:val="24"/>
          <w:szCs w:val="24"/>
        </w:rPr>
        <w:t xml:space="preserve"> - «Костромаэнерго»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AF60A5">
        <w:rPr>
          <w:sz w:val="24"/>
          <w:szCs w:val="24"/>
        </w:rPr>
        <w:t>А.Н</w:t>
      </w:r>
      <w:r w:rsidRPr="00C12FA4">
        <w:rPr>
          <w:sz w:val="24"/>
          <w:szCs w:val="24"/>
        </w:rPr>
        <w:t xml:space="preserve">. </w:t>
      </w:r>
      <w:r w:rsidR="00AF60A5">
        <w:rPr>
          <w:sz w:val="24"/>
          <w:szCs w:val="24"/>
        </w:rPr>
        <w:t>Алешков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AF60A5"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556FF" w:rsidRPr="00AF60A5">
        <w:rPr>
          <w:b/>
          <w:sz w:val="24"/>
          <w:szCs w:val="24"/>
        </w:rPr>
        <w:t>Договор</w:t>
      </w:r>
      <w:r w:rsidR="00AF60A5" w:rsidRPr="00AF60A5">
        <w:rPr>
          <w:b/>
          <w:sz w:val="24"/>
          <w:szCs w:val="24"/>
        </w:rPr>
        <w:t>а</w:t>
      </w:r>
      <w:r w:rsidR="007556FF" w:rsidRPr="00AF60A5">
        <w:rPr>
          <w:b/>
          <w:sz w:val="24"/>
          <w:szCs w:val="24"/>
        </w:rPr>
        <w:t xml:space="preserve"> на поставку </w:t>
      </w:r>
      <w:r w:rsidR="00AF60A5" w:rsidRPr="00AF60A5">
        <w:rPr>
          <w:b/>
          <w:sz w:val="24"/>
          <w:szCs w:val="24"/>
        </w:rPr>
        <w:t>детских новогодних подарков</w:t>
      </w:r>
    </w:p>
    <w:p w:rsidR="00717F60" w:rsidRPr="00C12FA4" w:rsidRDefault="00AF60A5" w:rsidP="007556FF">
      <w:pPr>
        <w:spacing w:line="264" w:lineRule="auto"/>
        <w:ind w:firstLine="0"/>
        <w:jc w:val="center"/>
        <w:rPr>
          <w:b/>
          <w:sz w:val="24"/>
          <w:szCs w:val="24"/>
        </w:rPr>
      </w:pPr>
      <w:r w:rsidRPr="00AF60A5">
        <w:rPr>
          <w:b/>
          <w:sz w:val="24"/>
          <w:szCs w:val="24"/>
        </w:rPr>
        <w:t xml:space="preserve"> </w:t>
      </w:r>
      <w:r w:rsidR="007556FF" w:rsidRPr="00AF60A5">
        <w:rPr>
          <w:b/>
          <w:sz w:val="24"/>
          <w:szCs w:val="24"/>
        </w:rPr>
        <w:t>для нужд ПАО «МРСК Центра» (филиал</w:t>
      </w:r>
      <w:r w:rsidRPr="00AF60A5">
        <w:rPr>
          <w:b/>
          <w:sz w:val="24"/>
          <w:szCs w:val="24"/>
        </w:rPr>
        <w:t>а</w:t>
      </w:r>
      <w:r w:rsidR="007556FF" w:rsidRPr="00AF60A5">
        <w:rPr>
          <w:b/>
          <w:sz w:val="24"/>
          <w:szCs w:val="24"/>
        </w:rPr>
        <w:t xml:space="preserve"> </w:t>
      </w:r>
      <w:r w:rsidRPr="00AF60A5">
        <w:rPr>
          <w:b/>
          <w:sz w:val="24"/>
          <w:szCs w:val="24"/>
        </w:rPr>
        <w:t>«Костромаэнерго»</w:t>
      </w:r>
      <w:r w:rsidR="007556FF" w:rsidRPr="00AF60A5">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AF60A5">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472DB" w:rsidRDefault="005821C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472DB">
        <w:rPr>
          <w:noProof/>
        </w:rPr>
        <w:t>1</w:t>
      </w:r>
      <w:r w:rsidR="004472DB">
        <w:rPr>
          <w:rFonts w:asciiTheme="minorHAnsi" w:eastAsiaTheme="minorEastAsia" w:hAnsiTheme="minorHAnsi" w:cstheme="minorBidi"/>
          <w:b w:val="0"/>
          <w:caps w:val="0"/>
          <w:noProof/>
          <w:szCs w:val="22"/>
          <w:lang w:eastAsia="ru-RU"/>
        </w:rPr>
        <w:tab/>
      </w:r>
      <w:r w:rsidR="004472DB">
        <w:rPr>
          <w:noProof/>
        </w:rPr>
        <w:t>Общие положения</w:t>
      </w:r>
      <w:r w:rsidR="004472DB">
        <w:rPr>
          <w:noProof/>
        </w:rPr>
        <w:tab/>
      </w:r>
      <w:r>
        <w:rPr>
          <w:noProof/>
        </w:rPr>
        <w:fldChar w:fldCharType="begin"/>
      </w:r>
      <w:r w:rsidR="004472DB">
        <w:rPr>
          <w:noProof/>
        </w:rPr>
        <w:instrText xml:space="preserve"> PAGEREF _Toc447292424 \h </w:instrText>
      </w:r>
      <w:r>
        <w:rPr>
          <w:noProof/>
        </w:rPr>
      </w:r>
      <w:r>
        <w:rPr>
          <w:noProof/>
        </w:rPr>
        <w:fldChar w:fldCharType="separate"/>
      </w:r>
      <w:r w:rsidR="00166EDD">
        <w:rPr>
          <w:noProof/>
        </w:rPr>
        <w:t>4</w:t>
      </w:r>
      <w:r>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821C9">
        <w:rPr>
          <w:noProof/>
        </w:rPr>
        <w:fldChar w:fldCharType="begin"/>
      </w:r>
      <w:r>
        <w:rPr>
          <w:noProof/>
        </w:rPr>
        <w:instrText xml:space="preserve"> PAGEREF _Toc447292425 \h </w:instrText>
      </w:r>
      <w:r w:rsidR="005821C9">
        <w:rPr>
          <w:noProof/>
        </w:rPr>
      </w:r>
      <w:r w:rsidR="005821C9">
        <w:rPr>
          <w:noProof/>
        </w:rPr>
        <w:fldChar w:fldCharType="separate"/>
      </w:r>
      <w:r w:rsidR="00166EDD">
        <w:rPr>
          <w:noProof/>
        </w:rPr>
        <w:t>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821C9">
        <w:rPr>
          <w:noProof/>
        </w:rPr>
        <w:fldChar w:fldCharType="begin"/>
      </w:r>
      <w:r>
        <w:rPr>
          <w:noProof/>
        </w:rPr>
        <w:instrText xml:space="preserve"> PAGEREF _Toc447292426 \h </w:instrText>
      </w:r>
      <w:r w:rsidR="005821C9">
        <w:rPr>
          <w:noProof/>
        </w:rPr>
      </w:r>
      <w:r w:rsidR="005821C9">
        <w:rPr>
          <w:noProof/>
        </w:rPr>
        <w:fldChar w:fldCharType="separate"/>
      </w:r>
      <w:r w:rsidR="00166EDD">
        <w:rPr>
          <w:noProof/>
        </w:rPr>
        <w:t>5</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821C9">
        <w:rPr>
          <w:noProof/>
        </w:rPr>
        <w:fldChar w:fldCharType="begin"/>
      </w:r>
      <w:r>
        <w:rPr>
          <w:noProof/>
        </w:rPr>
        <w:instrText xml:space="preserve"> PAGEREF _Toc447292427 \h </w:instrText>
      </w:r>
      <w:r w:rsidR="005821C9">
        <w:rPr>
          <w:noProof/>
        </w:rPr>
      </w:r>
      <w:r w:rsidR="005821C9">
        <w:rPr>
          <w:noProof/>
        </w:rPr>
        <w:fldChar w:fldCharType="separate"/>
      </w:r>
      <w:r w:rsidR="00166EDD">
        <w:rPr>
          <w:noProof/>
        </w:rPr>
        <w:t>6</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821C9">
        <w:rPr>
          <w:noProof/>
        </w:rPr>
        <w:fldChar w:fldCharType="begin"/>
      </w:r>
      <w:r>
        <w:rPr>
          <w:noProof/>
        </w:rPr>
        <w:instrText xml:space="preserve"> PAGEREF _Toc447292428 \h </w:instrText>
      </w:r>
      <w:r w:rsidR="005821C9">
        <w:rPr>
          <w:noProof/>
        </w:rPr>
      </w:r>
      <w:r w:rsidR="005821C9">
        <w:rPr>
          <w:noProof/>
        </w:rPr>
        <w:fldChar w:fldCharType="separate"/>
      </w:r>
      <w:r w:rsidR="00166EDD">
        <w:rPr>
          <w:noProof/>
        </w:rPr>
        <w:t>6</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821C9">
        <w:rPr>
          <w:noProof/>
        </w:rPr>
        <w:fldChar w:fldCharType="begin"/>
      </w:r>
      <w:r>
        <w:rPr>
          <w:noProof/>
        </w:rPr>
        <w:instrText xml:space="preserve"> PAGEREF _Toc447292429 \h </w:instrText>
      </w:r>
      <w:r w:rsidR="005821C9">
        <w:rPr>
          <w:noProof/>
        </w:rPr>
      </w:r>
      <w:r w:rsidR="005821C9">
        <w:rPr>
          <w:noProof/>
        </w:rPr>
        <w:fldChar w:fldCharType="separate"/>
      </w:r>
      <w:r w:rsidR="00166EDD">
        <w:rPr>
          <w:noProof/>
        </w:rPr>
        <w:t>6</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821C9">
        <w:rPr>
          <w:noProof/>
        </w:rPr>
        <w:fldChar w:fldCharType="begin"/>
      </w:r>
      <w:r>
        <w:rPr>
          <w:noProof/>
        </w:rPr>
        <w:instrText xml:space="preserve"> PAGEREF _Toc447292430 \h </w:instrText>
      </w:r>
      <w:r w:rsidR="005821C9">
        <w:rPr>
          <w:noProof/>
        </w:rPr>
      </w:r>
      <w:r w:rsidR="005821C9">
        <w:rPr>
          <w:noProof/>
        </w:rPr>
        <w:fldChar w:fldCharType="separate"/>
      </w:r>
      <w:r w:rsidR="00166EDD">
        <w:rPr>
          <w:noProof/>
        </w:rPr>
        <w:t>8</w:t>
      </w:r>
      <w:r w:rsidR="005821C9">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520601">
        <w:rPr>
          <w:noProof/>
        </w:rPr>
        <w:t>Антикоррупционная оговорка, включаемая в проект договора</w:t>
      </w:r>
      <w:r>
        <w:rPr>
          <w:noProof/>
        </w:rPr>
        <w:tab/>
      </w:r>
      <w:r w:rsidR="005821C9">
        <w:rPr>
          <w:noProof/>
        </w:rPr>
        <w:fldChar w:fldCharType="begin"/>
      </w:r>
      <w:r>
        <w:rPr>
          <w:noProof/>
        </w:rPr>
        <w:instrText xml:space="preserve"> PAGEREF _Toc447292437 \h </w:instrText>
      </w:r>
      <w:r w:rsidR="005821C9">
        <w:rPr>
          <w:noProof/>
        </w:rPr>
      </w:r>
      <w:r w:rsidR="005821C9">
        <w:rPr>
          <w:noProof/>
        </w:rPr>
        <w:fldChar w:fldCharType="separate"/>
      </w:r>
      <w:r w:rsidR="00166EDD">
        <w:rPr>
          <w:noProof/>
        </w:rPr>
        <w:t>9</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821C9">
        <w:rPr>
          <w:noProof/>
        </w:rPr>
        <w:fldChar w:fldCharType="begin"/>
      </w:r>
      <w:r>
        <w:rPr>
          <w:noProof/>
        </w:rPr>
        <w:instrText xml:space="preserve"> PAGEREF _Toc447292438 \h </w:instrText>
      </w:r>
      <w:r w:rsidR="005821C9">
        <w:rPr>
          <w:noProof/>
        </w:rPr>
      </w:r>
      <w:r w:rsidR="005821C9">
        <w:rPr>
          <w:noProof/>
        </w:rPr>
        <w:fldChar w:fldCharType="separate"/>
      </w:r>
      <w:r w:rsidR="00166EDD">
        <w:rPr>
          <w:noProof/>
        </w:rPr>
        <w:t>9</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520601">
        <w:rPr>
          <w:bCs w:val="0"/>
          <w:noProof/>
        </w:rPr>
        <w:t>Антикоррупционная оговорка, включаемая в проект договора</w:t>
      </w:r>
      <w:r>
        <w:rPr>
          <w:noProof/>
        </w:rPr>
        <w:tab/>
      </w:r>
      <w:r w:rsidR="005821C9">
        <w:rPr>
          <w:noProof/>
        </w:rPr>
        <w:fldChar w:fldCharType="begin"/>
      </w:r>
      <w:r>
        <w:rPr>
          <w:noProof/>
        </w:rPr>
        <w:instrText xml:space="preserve"> PAGEREF _Toc447292442 \h </w:instrText>
      </w:r>
      <w:r w:rsidR="005821C9">
        <w:rPr>
          <w:noProof/>
        </w:rPr>
      </w:r>
      <w:r w:rsidR="005821C9">
        <w:rPr>
          <w:noProof/>
        </w:rPr>
        <w:fldChar w:fldCharType="separate"/>
      </w:r>
      <w:r w:rsidR="00166EDD">
        <w:rPr>
          <w:noProof/>
        </w:rPr>
        <w:t>9</w:t>
      </w:r>
      <w:r w:rsidR="005821C9">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821C9">
        <w:rPr>
          <w:noProof/>
        </w:rPr>
        <w:fldChar w:fldCharType="begin"/>
      </w:r>
      <w:r>
        <w:rPr>
          <w:noProof/>
        </w:rPr>
        <w:instrText xml:space="preserve"> PAGEREF _Toc447292446 \h </w:instrText>
      </w:r>
      <w:r w:rsidR="005821C9">
        <w:rPr>
          <w:noProof/>
        </w:rPr>
      </w:r>
      <w:r w:rsidR="005821C9">
        <w:rPr>
          <w:noProof/>
        </w:rPr>
        <w:fldChar w:fldCharType="separate"/>
      </w:r>
      <w:r w:rsidR="00166EDD">
        <w:rPr>
          <w:noProof/>
        </w:rPr>
        <w:t>12</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821C9">
        <w:rPr>
          <w:noProof/>
        </w:rPr>
        <w:fldChar w:fldCharType="begin"/>
      </w:r>
      <w:r>
        <w:rPr>
          <w:noProof/>
        </w:rPr>
        <w:instrText xml:space="preserve"> PAGEREF _Toc447292447 \h </w:instrText>
      </w:r>
      <w:r w:rsidR="005821C9">
        <w:rPr>
          <w:noProof/>
        </w:rPr>
      </w:r>
      <w:r w:rsidR="005821C9">
        <w:rPr>
          <w:noProof/>
        </w:rPr>
        <w:fldChar w:fldCharType="separate"/>
      </w:r>
      <w:r w:rsidR="00166EDD">
        <w:rPr>
          <w:noProof/>
        </w:rPr>
        <w:t>12</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821C9">
        <w:rPr>
          <w:noProof/>
        </w:rPr>
        <w:fldChar w:fldCharType="begin"/>
      </w:r>
      <w:r>
        <w:rPr>
          <w:noProof/>
        </w:rPr>
        <w:instrText xml:space="preserve"> PAGEREF _Toc447292450 \h </w:instrText>
      </w:r>
      <w:r w:rsidR="005821C9">
        <w:rPr>
          <w:noProof/>
        </w:rPr>
      </w:r>
      <w:r w:rsidR="005821C9">
        <w:rPr>
          <w:noProof/>
        </w:rPr>
        <w:fldChar w:fldCharType="separate"/>
      </w:r>
      <w:r w:rsidR="00166EDD">
        <w:rPr>
          <w:noProof/>
        </w:rPr>
        <w:t>12</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821C9">
        <w:rPr>
          <w:noProof/>
        </w:rPr>
        <w:fldChar w:fldCharType="begin"/>
      </w:r>
      <w:r>
        <w:rPr>
          <w:noProof/>
        </w:rPr>
        <w:instrText xml:space="preserve"> PAGEREF _Toc447292451 \h </w:instrText>
      </w:r>
      <w:r w:rsidR="005821C9">
        <w:rPr>
          <w:noProof/>
        </w:rPr>
      </w:r>
      <w:r w:rsidR="005821C9">
        <w:rPr>
          <w:noProof/>
        </w:rPr>
        <w:fldChar w:fldCharType="separate"/>
      </w:r>
      <w:r w:rsidR="00166EDD">
        <w:rPr>
          <w:noProof/>
        </w:rPr>
        <w:t>13</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821C9">
        <w:rPr>
          <w:noProof/>
        </w:rPr>
        <w:fldChar w:fldCharType="begin"/>
      </w:r>
      <w:r>
        <w:rPr>
          <w:noProof/>
        </w:rPr>
        <w:instrText xml:space="preserve"> PAGEREF _Toc447292466 \h </w:instrText>
      </w:r>
      <w:r w:rsidR="005821C9">
        <w:rPr>
          <w:noProof/>
        </w:rPr>
      </w:r>
      <w:r w:rsidR="005821C9">
        <w:rPr>
          <w:noProof/>
        </w:rPr>
        <w:fldChar w:fldCharType="separate"/>
      </w:r>
      <w:r w:rsidR="00166EDD">
        <w:rPr>
          <w:noProof/>
        </w:rPr>
        <w:t>26</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821C9">
        <w:rPr>
          <w:noProof/>
        </w:rPr>
        <w:fldChar w:fldCharType="begin"/>
      </w:r>
      <w:r>
        <w:rPr>
          <w:noProof/>
        </w:rPr>
        <w:instrText xml:space="preserve"> PAGEREF _Toc447292469 \h </w:instrText>
      </w:r>
      <w:r w:rsidR="005821C9">
        <w:rPr>
          <w:noProof/>
        </w:rPr>
      </w:r>
      <w:r w:rsidR="005821C9">
        <w:rPr>
          <w:noProof/>
        </w:rPr>
        <w:fldChar w:fldCharType="separate"/>
      </w:r>
      <w:r w:rsidR="00166EDD">
        <w:rPr>
          <w:noProof/>
        </w:rPr>
        <w:t>26</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821C9">
        <w:rPr>
          <w:noProof/>
        </w:rPr>
        <w:fldChar w:fldCharType="begin"/>
      </w:r>
      <w:r>
        <w:rPr>
          <w:noProof/>
        </w:rPr>
        <w:instrText xml:space="preserve"> PAGEREF _Toc447292470 \h </w:instrText>
      </w:r>
      <w:r w:rsidR="005821C9">
        <w:rPr>
          <w:noProof/>
        </w:rPr>
      </w:r>
      <w:r w:rsidR="005821C9">
        <w:rPr>
          <w:noProof/>
        </w:rPr>
        <w:fldChar w:fldCharType="separate"/>
      </w:r>
      <w:r w:rsidR="00166EDD">
        <w:rPr>
          <w:noProof/>
        </w:rPr>
        <w:t>27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821C9">
        <w:rPr>
          <w:noProof/>
        </w:rPr>
        <w:fldChar w:fldCharType="begin"/>
      </w:r>
      <w:r>
        <w:rPr>
          <w:noProof/>
        </w:rPr>
        <w:instrText xml:space="preserve"> PAGEREF _Toc447292475 \h </w:instrText>
      </w:r>
      <w:r w:rsidR="005821C9">
        <w:rPr>
          <w:noProof/>
        </w:rPr>
      </w:r>
      <w:r w:rsidR="005821C9">
        <w:rPr>
          <w:noProof/>
        </w:rPr>
        <w:fldChar w:fldCharType="separate"/>
      </w:r>
      <w:r w:rsidR="00166EDD">
        <w:rPr>
          <w:noProof/>
        </w:rPr>
        <w:t>29</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821C9">
        <w:rPr>
          <w:noProof/>
        </w:rPr>
        <w:fldChar w:fldCharType="begin"/>
      </w:r>
      <w:r>
        <w:rPr>
          <w:noProof/>
        </w:rPr>
        <w:instrText xml:space="preserve"> PAGEREF _Toc447292476 \h </w:instrText>
      </w:r>
      <w:r w:rsidR="005821C9">
        <w:rPr>
          <w:noProof/>
        </w:rPr>
      </w:r>
      <w:r w:rsidR="005821C9">
        <w:rPr>
          <w:noProof/>
        </w:rPr>
        <w:fldChar w:fldCharType="separate"/>
      </w:r>
      <w:r w:rsidR="00166EDD">
        <w:rPr>
          <w:noProof/>
        </w:rPr>
        <w:t>31</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821C9">
        <w:rPr>
          <w:noProof/>
        </w:rPr>
        <w:fldChar w:fldCharType="begin"/>
      </w:r>
      <w:r>
        <w:rPr>
          <w:noProof/>
        </w:rPr>
        <w:instrText xml:space="preserve"> PAGEREF _Toc447292477 \h </w:instrText>
      </w:r>
      <w:r w:rsidR="005821C9">
        <w:rPr>
          <w:noProof/>
        </w:rPr>
      </w:r>
      <w:r w:rsidR="005821C9">
        <w:rPr>
          <w:noProof/>
        </w:rPr>
        <w:fldChar w:fldCharType="separate"/>
      </w:r>
      <w:r w:rsidR="00166EDD">
        <w:rPr>
          <w:noProof/>
        </w:rPr>
        <w:t>32</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821C9">
        <w:rPr>
          <w:noProof/>
        </w:rPr>
        <w:fldChar w:fldCharType="begin"/>
      </w:r>
      <w:r>
        <w:rPr>
          <w:noProof/>
        </w:rPr>
        <w:instrText xml:space="preserve"> PAGEREF _Toc447292478 \h </w:instrText>
      </w:r>
      <w:r w:rsidR="005821C9">
        <w:rPr>
          <w:noProof/>
        </w:rPr>
      </w:r>
      <w:r w:rsidR="005821C9">
        <w:rPr>
          <w:noProof/>
        </w:rPr>
        <w:fldChar w:fldCharType="separate"/>
      </w:r>
      <w:r w:rsidR="00166EDD">
        <w:rPr>
          <w:noProof/>
        </w:rPr>
        <w:t>32</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821C9">
        <w:rPr>
          <w:noProof/>
        </w:rPr>
        <w:fldChar w:fldCharType="begin"/>
      </w:r>
      <w:r>
        <w:rPr>
          <w:noProof/>
        </w:rPr>
        <w:instrText xml:space="preserve"> PAGEREF _Toc447292479 \h </w:instrText>
      </w:r>
      <w:r w:rsidR="005821C9">
        <w:rPr>
          <w:noProof/>
        </w:rPr>
      </w:r>
      <w:r w:rsidR="005821C9">
        <w:rPr>
          <w:noProof/>
        </w:rPr>
        <w:fldChar w:fldCharType="separate"/>
      </w:r>
      <w:r w:rsidR="00166EDD">
        <w:rPr>
          <w:noProof/>
        </w:rPr>
        <w:t>33</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821C9">
        <w:rPr>
          <w:noProof/>
        </w:rPr>
        <w:fldChar w:fldCharType="begin"/>
      </w:r>
      <w:r>
        <w:rPr>
          <w:noProof/>
        </w:rPr>
        <w:instrText xml:space="preserve"> PAGEREF _Toc447292480 \h </w:instrText>
      </w:r>
      <w:r w:rsidR="005821C9">
        <w:rPr>
          <w:noProof/>
        </w:rPr>
      </w:r>
      <w:r w:rsidR="005821C9">
        <w:rPr>
          <w:noProof/>
        </w:rPr>
        <w:fldChar w:fldCharType="separate"/>
      </w:r>
      <w:r w:rsidR="00166EDD">
        <w:rPr>
          <w:noProof/>
        </w:rPr>
        <w:t>33</w:t>
      </w:r>
      <w:r w:rsidR="005821C9">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sidRPr="0052060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821C9">
        <w:rPr>
          <w:noProof/>
        </w:rPr>
        <w:fldChar w:fldCharType="begin"/>
      </w:r>
      <w:r>
        <w:rPr>
          <w:noProof/>
        </w:rPr>
        <w:instrText xml:space="preserve"> PAGEREF _Toc447292481 \h </w:instrText>
      </w:r>
      <w:r w:rsidR="005821C9">
        <w:rPr>
          <w:noProof/>
        </w:rPr>
      </w:r>
      <w:r w:rsidR="005821C9">
        <w:rPr>
          <w:noProof/>
        </w:rPr>
        <w:fldChar w:fldCharType="separate"/>
      </w:r>
      <w:r w:rsidR="00166EDD">
        <w:rPr>
          <w:noProof/>
        </w:rPr>
        <w:t>34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821C9">
        <w:rPr>
          <w:noProof/>
        </w:rPr>
        <w:fldChar w:fldCharType="begin"/>
      </w:r>
      <w:r>
        <w:rPr>
          <w:noProof/>
        </w:rPr>
        <w:instrText xml:space="preserve"> PAGEREF _Toc447292482 \h </w:instrText>
      </w:r>
      <w:r w:rsidR="005821C9">
        <w:rPr>
          <w:noProof/>
        </w:rPr>
      </w:r>
      <w:r w:rsidR="005821C9">
        <w:rPr>
          <w:noProof/>
        </w:rPr>
        <w:fldChar w:fldCharType="separate"/>
      </w:r>
      <w:r w:rsidR="00166EDD">
        <w:rPr>
          <w:noProof/>
        </w:rPr>
        <w:t>34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821C9">
        <w:rPr>
          <w:noProof/>
        </w:rPr>
        <w:fldChar w:fldCharType="begin"/>
      </w:r>
      <w:r>
        <w:rPr>
          <w:noProof/>
        </w:rPr>
        <w:instrText xml:space="preserve"> PAGEREF _Toc447292485 \h </w:instrText>
      </w:r>
      <w:r w:rsidR="005821C9">
        <w:rPr>
          <w:noProof/>
        </w:rPr>
      </w:r>
      <w:r w:rsidR="005821C9">
        <w:rPr>
          <w:noProof/>
        </w:rPr>
        <w:fldChar w:fldCharType="separate"/>
      </w:r>
      <w:r w:rsidR="00166EDD">
        <w:rPr>
          <w:noProof/>
        </w:rPr>
        <w:t>34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821C9">
        <w:rPr>
          <w:noProof/>
        </w:rPr>
        <w:fldChar w:fldCharType="begin"/>
      </w:r>
      <w:r>
        <w:rPr>
          <w:noProof/>
        </w:rPr>
        <w:instrText xml:space="preserve"> PAGEREF _Toc447292487 \h </w:instrText>
      </w:r>
      <w:r w:rsidR="005821C9">
        <w:rPr>
          <w:noProof/>
        </w:rPr>
      </w:r>
      <w:r w:rsidR="005821C9">
        <w:rPr>
          <w:noProof/>
        </w:rPr>
        <w:fldChar w:fldCharType="separate"/>
      </w:r>
      <w:r w:rsidR="00166EDD">
        <w:rPr>
          <w:noProof/>
        </w:rPr>
        <w:t>34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821C9">
        <w:rPr>
          <w:noProof/>
        </w:rPr>
        <w:fldChar w:fldCharType="begin"/>
      </w:r>
      <w:r>
        <w:rPr>
          <w:noProof/>
        </w:rPr>
        <w:instrText xml:space="preserve"> PAGEREF _Toc447292490 \h </w:instrText>
      </w:r>
      <w:r w:rsidR="005821C9">
        <w:rPr>
          <w:noProof/>
        </w:rPr>
      </w:r>
      <w:r w:rsidR="005821C9">
        <w:rPr>
          <w:noProof/>
        </w:rPr>
        <w:fldChar w:fldCharType="separate"/>
      </w:r>
      <w:r w:rsidR="00166EDD">
        <w:rPr>
          <w:noProof/>
        </w:rPr>
        <w:t>34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5821C9">
        <w:rPr>
          <w:noProof/>
        </w:rPr>
        <w:fldChar w:fldCharType="begin"/>
      </w:r>
      <w:r>
        <w:rPr>
          <w:noProof/>
        </w:rPr>
        <w:instrText xml:space="preserve"> PAGEREF _Toc447292493 \h </w:instrText>
      </w:r>
      <w:r w:rsidR="005821C9">
        <w:rPr>
          <w:noProof/>
        </w:rPr>
      </w:r>
      <w:r w:rsidR="005821C9">
        <w:rPr>
          <w:noProof/>
        </w:rPr>
        <w:fldChar w:fldCharType="separate"/>
      </w:r>
      <w:r w:rsidR="00166EDD">
        <w:rPr>
          <w:noProof/>
        </w:rPr>
        <w:t>34</w:t>
      </w:r>
      <w:r w:rsidR="005821C9">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821C9">
        <w:rPr>
          <w:noProof/>
        </w:rPr>
        <w:fldChar w:fldCharType="begin"/>
      </w:r>
      <w:r>
        <w:rPr>
          <w:noProof/>
        </w:rPr>
        <w:instrText xml:space="preserve"> PAGEREF _Toc447292496 \h </w:instrText>
      </w:r>
      <w:r w:rsidR="005821C9">
        <w:rPr>
          <w:noProof/>
        </w:rPr>
      </w:r>
      <w:r w:rsidR="005821C9">
        <w:rPr>
          <w:noProof/>
        </w:rPr>
        <w:fldChar w:fldCharType="separate"/>
      </w:r>
      <w:r w:rsidR="00166EDD">
        <w:rPr>
          <w:noProof/>
        </w:rPr>
        <w:t>35</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821C9">
        <w:rPr>
          <w:noProof/>
        </w:rPr>
        <w:fldChar w:fldCharType="begin"/>
      </w:r>
      <w:r>
        <w:rPr>
          <w:noProof/>
        </w:rPr>
        <w:instrText xml:space="preserve"> PAGEREF _Toc447292497 \h </w:instrText>
      </w:r>
      <w:r w:rsidR="005821C9">
        <w:rPr>
          <w:noProof/>
        </w:rPr>
      </w:r>
      <w:r w:rsidR="005821C9">
        <w:rPr>
          <w:noProof/>
        </w:rPr>
        <w:fldChar w:fldCharType="separate"/>
      </w:r>
      <w:r w:rsidR="00166EDD">
        <w:rPr>
          <w:noProof/>
        </w:rPr>
        <w:t>35</w:t>
      </w:r>
      <w:r w:rsidR="005821C9">
        <w:rPr>
          <w:noProof/>
        </w:rPr>
        <w:fldChar w:fldCharType="end"/>
      </w:r>
    </w:p>
    <w:p w:rsidR="004472DB" w:rsidRDefault="004472D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821C9">
        <w:rPr>
          <w:noProof/>
        </w:rPr>
        <w:fldChar w:fldCharType="begin"/>
      </w:r>
      <w:r>
        <w:rPr>
          <w:noProof/>
        </w:rPr>
        <w:instrText xml:space="preserve"> PAGEREF _Toc447292500 \h </w:instrText>
      </w:r>
      <w:r w:rsidR="005821C9">
        <w:rPr>
          <w:noProof/>
        </w:rPr>
      </w:r>
      <w:r w:rsidR="005821C9">
        <w:rPr>
          <w:noProof/>
        </w:rPr>
        <w:fldChar w:fldCharType="separate"/>
      </w:r>
      <w:r w:rsidR="00166EDD">
        <w:rPr>
          <w:noProof/>
        </w:rPr>
        <w:t>39</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520601">
        <w:rPr>
          <w:bCs w:val="0"/>
          <w:noProof/>
        </w:rPr>
        <w:t xml:space="preserve">поставок </w:t>
      </w:r>
      <w:r>
        <w:rPr>
          <w:noProof/>
        </w:rPr>
        <w:t>(форма 2)</w:t>
      </w:r>
      <w:r>
        <w:rPr>
          <w:noProof/>
        </w:rPr>
        <w:tab/>
      </w:r>
      <w:r w:rsidR="005821C9">
        <w:rPr>
          <w:noProof/>
        </w:rPr>
        <w:fldChar w:fldCharType="begin"/>
      </w:r>
      <w:r>
        <w:rPr>
          <w:noProof/>
        </w:rPr>
        <w:instrText xml:space="preserve"> PAGEREF _Toc447292502 \h </w:instrText>
      </w:r>
      <w:r w:rsidR="005821C9">
        <w:rPr>
          <w:noProof/>
        </w:rPr>
      </w:r>
      <w:r w:rsidR="005821C9">
        <w:rPr>
          <w:noProof/>
        </w:rPr>
        <w:fldChar w:fldCharType="separate"/>
      </w:r>
      <w:r w:rsidR="00166EDD">
        <w:rPr>
          <w:noProof/>
        </w:rPr>
        <w:t>41</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5.3</w:t>
      </w:r>
      <w:r>
        <w:rPr>
          <w:rFonts w:asciiTheme="minorHAnsi" w:eastAsiaTheme="minorEastAsia" w:hAnsiTheme="minorHAnsi" w:cstheme="minorBidi"/>
          <w:b w:val="0"/>
          <w:bCs w:val="0"/>
          <w:noProof/>
          <w:sz w:val="22"/>
          <w:szCs w:val="22"/>
          <w:lang w:eastAsia="ru-RU"/>
        </w:rPr>
        <w:tab/>
      </w:r>
      <w:r w:rsidRPr="00520601">
        <w:rPr>
          <w:noProof/>
          <w:color w:val="000000"/>
        </w:rPr>
        <w:t>Техническое предложение (форма 3)</w:t>
      </w:r>
      <w:r>
        <w:rPr>
          <w:noProof/>
        </w:rPr>
        <w:tab/>
      </w:r>
      <w:r w:rsidR="005821C9">
        <w:rPr>
          <w:noProof/>
        </w:rPr>
        <w:fldChar w:fldCharType="begin"/>
      </w:r>
      <w:r>
        <w:rPr>
          <w:noProof/>
        </w:rPr>
        <w:instrText xml:space="preserve"> PAGEREF _Toc447292505 \h </w:instrText>
      </w:r>
      <w:r w:rsidR="005821C9">
        <w:rPr>
          <w:noProof/>
        </w:rPr>
      </w:r>
      <w:r w:rsidR="005821C9">
        <w:rPr>
          <w:noProof/>
        </w:rPr>
        <w:fldChar w:fldCharType="separate"/>
      </w:r>
      <w:r w:rsidR="00166EDD">
        <w:rPr>
          <w:noProof/>
        </w:rPr>
        <w:t>44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821C9">
        <w:rPr>
          <w:noProof/>
        </w:rPr>
        <w:fldChar w:fldCharType="begin"/>
      </w:r>
      <w:r>
        <w:rPr>
          <w:noProof/>
        </w:rPr>
        <w:instrText xml:space="preserve"> PAGEREF _Toc447292508 \h </w:instrText>
      </w:r>
      <w:r w:rsidR="005821C9">
        <w:rPr>
          <w:noProof/>
        </w:rPr>
      </w:r>
      <w:r w:rsidR="005821C9">
        <w:rPr>
          <w:noProof/>
        </w:rPr>
        <w:fldChar w:fldCharType="separate"/>
      </w:r>
      <w:r w:rsidR="00166EDD">
        <w:rPr>
          <w:noProof/>
        </w:rPr>
        <w:t>46</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5.5</w:t>
      </w:r>
      <w:r>
        <w:rPr>
          <w:rFonts w:asciiTheme="minorHAnsi" w:eastAsiaTheme="minorEastAsia" w:hAnsiTheme="minorHAnsi" w:cstheme="minorBidi"/>
          <w:b w:val="0"/>
          <w:bCs w:val="0"/>
          <w:noProof/>
          <w:sz w:val="22"/>
          <w:szCs w:val="22"/>
          <w:lang w:eastAsia="ru-RU"/>
        </w:rPr>
        <w:tab/>
      </w:r>
      <w:r w:rsidRPr="00520601">
        <w:rPr>
          <w:noProof/>
          <w:color w:val="000000"/>
        </w:rPr>
        <w:t>Протокол разногласий к проекту Договора (форма 5)</w:t>
      </w:r>
      <w:r>
        <w:rPr>
          <w:noProof/>
        </w:rPr>
        <w:tab/>
      </w:r>
      <w:r w:rsidR="005821C9">
        <w:rPr>
          <w:noProof/>
        </w:rPr>
        <w:fldChar w:fldCharType="begin"/>
      </w:r>
      <w:r>
        <w:rPr>
          <w:noProof/>
        </w:rPr>
        <w:instrText xml:space="preserve"> PAGEREF _Toc447292511 \h </w:instrText>
      </w:r>
      <w:r w:rsidR="005821C9">
        <w:rPr>
          <w:noProof/>
        </w:rPr>
      </w:r>
      <w:r w:rsidR="005821C9">
        <w:rPr>
          <w:noProof/>
        </w:rPr>
        <w:fldChar w:fldCharType="separate"/>
      </w:r>
      <w:r w:rsidR="00166EDD">
        <w:rPr>
          <w:noProof/>
        </w:rPr>
        <w:t>48</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821C9">
        <w:rPr>
          <w:noProof/>
        </w:rPr>
        <w:fldChar w:fldCharType="begin"/>
      </w:r>
      <w:r>
        <w:rPr>
          <w:noProof/>
        </w:rPr>
        <w:instrText xml:space="preserve"> PAGEREF _Toc447292514 \h </w:instrText>
      </w:r>
      <w:r w:rsidR="005821C9">
        <w:rPr>
          <w:noProof/>
        </w:rPr>
      </w:r>
      <w:r w:rsidR="005821C9">
        <w:rPr>
          <w:noProof/>
        </w:rPr>
        <w:fldChar w:fldCharType="separate"/>
      </w:r>
      <w:r w:rsidR="00166EDD">
        <w:rPr>
          <w:noProof/>
        </w:rPr>
        <w:t>50</w:t>
      </w:r>
      <w:r w:rsidR="005821C9">
        <w:rPr>
          <w:noProof/>
        </w:rPr>
        <w:fldChar w:fldCharType="end"/>
      </w:r>
    </w:p>
    <w:p w:rsidR="004472DB" w:rsidRDefault="004472DB">
      <w:pPr>
        <w:pStyle w:val="32"/>
        <w:rPr>
          <w:rFonts w:asciiTheme="minorHAnsi" w:eastAsiaTheme="minorEastAsia" w:hAnsiTheme="minorHAnsi" w:cstheme="minorBidi"/>
          <w:bCs w:val="0"/>
          <w:iCs w:val="0"/>
          <w:noProof/>
          <w:sz w:val="22"/>
          <w:szCs w:val="22"/>
          <w:lang w:eastAsia="ru-RU"/>
        </w:rPr>
      </w:pPr>
      <w:r w:rsidRPr="00520601">
        <w:rPr>
          <w:noProof/>
        </w:rPr>
        <w:t>5.6.2</w:t>
      </w:r>
      <w:r>
        <w:rPr>
          <w:rFonts w:asciiTheme="minorHAnsi" w:eastAsiaTheme="minorEastAsia" w:hAnsiTheme="minorHAnsi" w:cstheme="minorBidi"/>
          <w:bCs w:val="0"/>
          <w:iCs w:val="0"/>
          <w:noProof/>
          <w:sz w:val="22"/>
          <w:szCs w:val="22"/>
          <w:lang w:eastAsia="ru-RU"/>
        </w:rPr>
        <w:tab/>
      </w:r>
      <w:r w:rsidRPr="00520601">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821C9">
        <w:rPr>
          <w:noProof/>
        </w:rPr>
        <w:fldChar w:fldCharType="begin"/>
      </w:r>
      <w:r>
        <w:rPr>
          <w:noProof/>
        </w:rPr>
        <w:instrText xml:space="preserve"> PAGEREF _Toc447292516 \h </w:instrText>
      </w:r>
      <w:r w:rsidR="005821C9">
        <w:rPr>
          <w:noProof/>
        </w:rPr>
      </w:r>
      <w:r w:rsidR="005821C9">
        <w:rPr>
          <w:noProof/>
        </w:rPr>
        <w:fldChar w:fldCharType="separate"/>
      </w:r>
      <w:r w:rsidR="00166EDD">
        <w:rPr>
          <w:noProof/>
        </w:rPr>
        <w:t>52</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821C9">
        <w:rPr>
          <w:noProof/>
        </w:rPr>
        <w:fldChar w:fldCharType="begin"/>
      </w:r>
      <w:r>
        <w:rPr>
          <w:noProof/>
        </w:rPr>
        <w:instrText xml:space="preserve"> PAGEREF _Toc447292518 \h </w:instrText>
      </w:r>
      <w:r w:rsidR="005821C9">
        <w:rPr>
          <w:noProof/>
        </w:rPr>
      </w:r>
      <w:r w:rsidR="005821C9">
        <w:rPr>
          <w:noProof/>
        </w:rPr>
        <w:fldChar w:fldCharType="separate"/>
      </w:r>
      <w:r w:rsidR="00166EDD">
        <w:rPr>
          <w:noProof/>
        </w:rPr>
        <w:t>59</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821C9">
        <w:rPr>
          <w:noProof/>
        </w:rPr>
        <w:fldChar w:fldCharType="begin"/>
      </w:r>
      <w:r>
        <w:rPr>
          <w:noProof/>
        </w:rPr>
        <w:instrText xml:space="preserve"> PAGEREF _Toc447292521 \h </w:instrText>
      </w:r>
      <w:r w:rsidR="005821C9">
        <w:rPr>
          <w:noProof/>
        </w:rPr>
      </w:r>
      <w:r w:rsidR="005821C9">
        <w:rPr>
          <w:noProof/>
        </w:rPr>
        <w:fldChar w:fldCharType="separate"/>
      </w:r>
      <w:r w:rsidR="00166EDD">
        <w:rPr>
          <w:noProof/>
        </w:rPr>
        <w:t>61</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821C9">
        <w:rPr>
          <w:noProof/>
        </w:rPr>
        <w:fldChar w:fldCharType="begin"/>
      </w:r>
      <w:r>
        <w:rPr>
          <w:noProof/>
        </w:rPr>
        <w:instrText xml:space="preserve"> PAGEREF _Toc447292524 \h </w:instrText>
      </w:r>
      <w:r w:rsidR="005821C9">
        <w:rPr>
          <w:noProof/>
        </w:rPr>
      </w:r>
      <w:r w:rsidR="005821C9">
        <w:rPr>
          <w:noProof/>
        </w:rPr>
        <w:fldChar w:fldCharType="separate"/>
      </w:r>
      <w:r w:rsidR="00166EDD">
        <w:rPr>
          <w:noProof/>
        </w:rPr>
        <w:t>63</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821C9">
        <w:rPr>
          <w:noProof/>
        </w:rPr>
        <w:fldChar w:fldCharType="begin"/>
      </w:r>
      <w:r>
        <w:rPr>
          <w:noProof/>
        </w:rPr>
        <w:instrText xml:space="preserve"> PAGEREF _Toc447292527 \h </w:instrText>
      </w:r>
      <w:r w:rsidR="005821C9">
        <w:rPr>
          <w:noProof/>
        </w:rPr>
      </w:r>
      <w:r w:rsidR="005821C9">
        <w:rPr>
          <w:noProof/>
        </w:rPr>
        <w:fldChar w:fldCharType="separate"/>
      </w:r>
      <w:r w:rsidR="00166EDD">
        <w:rPr>
          <w:noProof/>
        </w:rPr>
        <w:t>65</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821C9">
        <w:rPr>
          <w:noProof/>
        </w:rPr>
        <w:fldChar w:fldCharType="begin"/>
      </w:r>
      <w:r>
        <w:rPr>
          <w:noProof/>
        </w:rPr>
        <w:instrText xml:space="preserve"> PAGEREF _Toc447292529 \h </w:instrText>
      </w:r>
      <w:r w:rsidR="005821C9">
        <w:rPr>
          <w:noProof/>
        </w:rPr>
      </w:r>
      <w:r w:rsidR="005821C9">
        <w:rPr>
          <w:noProof/>
        </w:rPr>
        <w:fldChar w:fldCharType="separate"/>
      </w:r>
      <w:r w:rsidR="00166EDD">
        <w:rPr>
          <w:noProof/>
        </w:rPr>
        <w:t>66</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821C9">
        <w:rPr>
          <w:noProof/>
        </w:rPr>
        <w:fldChar w:fldCharType="begin"/>
      </w:r>
      <w:r>
        <w:rPr>
          <w:noProof/>
        </w:rPr>
        <w:instrText xml:space="preserve"> PAGEREF _Toc447292532 \h </w:instrText>
      </w:r>
      <w:r w:rsidR="005821C9">
        <w:rPr>
          <w:noProof/>
        </w:rPr>
      </w:r>
      <w:r w:rsidR="005821C9">
        <w:rPr>
          <w:noProof/>
        </w:rPr>
        <w:fldChar w:fldCharType="separate"/>
      </w:r>
      <w:r w:rsidR="00166EDD">
        <w:rPr>
          <w:noProof/>
        </w:rPr>
        <w:t>69</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821C9">
        <w:rPr>
          <w:noProof/>
        </w:rPr>
        <w:fldChar w:fldCharType="begin"/>
      </w:r>
      <w:r>
        <w:rPr>
          <w:noProof/>
        </w:rPr>
        <w:instrText xml:space="preserve"> PAGEREF _Toc447292535 \h </w:instrText>
      </w:r>
      <w:r w:rsidR="005821C9">
        <w:rPr>
          <w:noProof/>
        </w:rPr>
      </w:r>
      <w:r w:rsidR="005821C9">
        <w:rPr>
          <w:noProof/>
        </w:rPr>
        <w:fldChar w:fldCharType="separate"/>
      </w:r>
      <w:r w:rsidR="00166EDD">
        <w:rPr>
          <w:noProof/>
        </w:rPr>
        <w:t>71</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821C9">
        <w:rPr>
          <w:noProof/>
        </w:rPr>
        <w:fldChar w:fldCharType="begin"/>
      </w:r>
      <w:r>
        <w:rPr>
          <w:noProof/>
        </w:rPr>
        <w:instrText xml:space="preserve"> PAGEREF _Toc447292538 \h </w:instrText>
      </w:r>
      <w:r w:rsidR="005821C9">
        <w:rPr>
          <w:noProof/>
        </w:rPr>
      </w:r>
      <w:r w:rsidR="005821C9">
        <w:rPr>
          <w:noProof/>
        </w:rPr>
        <w:fldChar w:fldCharType="separate"/>
      </w:r>
      <w:r w:rsidR="00166EDD">
        <w:rPr>
          <w:noProof/>
        </w:rPr>
        <w:t>74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520601">
        <w:rPr>
          <w:noProof/>
          <w:color w:val="000000"/>
        </w:rPr>
        <w:t>(форма 15)</w:t>
      </w:r>
      <w:r>
        <w:rPr>
          <w:noProof/>
        </w:rPr>
        <w:tab/>
      </w:r>
      <w:r w:rsidR="005821C9">
        <w:rPr>
          <w:noProof/>
        </w:rPr>
        <w:fldChar w:fldCharType="begin"/>
      </w:r>
      <w:r>
        <w:rPr>
          <w:noProof/>
        </w:rPr>
        <w:instrText xml:space="preserve"> PAGEREF _Toc447292541 \h </w:instrText>
      </w:r>
      <w:r w:rsidR="005821C9">
        <w:rPr>
          <w:noProof/>
        </w:rPr>
      </w:r>
      <w:r w:rsidR="005821C9">
        <w:rPr>
          <w:noProof/>
        </w:rPr>
        <w:fldChar w:fldCharType="separate"/>
      </w:r>
      <w:r w:rsidR="00166EDD">
        <w:rPr>
          <w:noProof/>
        </w:rPr>
        <w:t>76</w:t>
      </w:r>
      <w:r w:rsidR="005821C9">
        <w:rPr>
          <w:noProof/>
        </w:rPr>
        <w:fldChar w:fldCharType="end"/>
      </w:r>
    </w:p>
    <w:p w:rsidR="00717F60" w:rsidRPr="00E71A48" w:rsidRDefault="005821C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9242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92425"/>
      <w:bookmarkEnd w:id="8"/>
      <w:r w:rsidRPr="00E71A48">
        <w:t>Общие сведения о процедуре запроса предложений</w:t>
      </w:r>
      <w:bookmarkEnd w:id="9"/>
    </w:p>
    <w:p w:rsidR="005B75A6" w:rsidRPr="00B10A3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r w:rsidR="00B10A33" w:rsidRPr="00D80A5F">
        <w:rPr>
          <w:iCs/>
          <w:sz w:val="24"/>
          <w:szCs w:val="24"/>
        </w:rPr>
        <w:t>РФ, 156961, г. Кострома, проспект Мира, 53</w:t>
      </w:r>
      <w:r w:rsidR="00EC1043">
        <w:rPr>
          <w:iCs/>
          <w:sz w:val="24"/>
          <w:szCs w:val="24"/>
        </w:rPr>
        <w:t>, с</w:t>
      </w:r>
      <w:r w:rsidRPr="00702B2C">
        <w:rPr>
          <w:iCs/>
          <w:sz w:val="24"/>
          <w:szCs w:val="24"/>
        </w:rPr>
        <w:t>екретарь Закупочной комиссии</w:t>
      </w:r>
      <w:r w:rsidR="00B10A33">
        <w:rPr>
          <w:iCs/>
          <w:sz w:val="24"/>
          <w:szCs w:val="24"/>
        </w:rPr>
        <w:t xml:space="preserve"> и </w:t>
      </w:r>
      <w:r w:rsidR="00B10A33" w:rsidRPr="00702B2C">
        <w:rPr>
          <w:iCs/>
          <w:sz w:val="24"/>
          <w:szCs w:val="24"/>
        </w:rPr>
        <w:t>ответственное лицо</w:t>
      </w:r>
      <w:r w:rsidRPr="00702B2C">
        <w:rPr>
          <w:iCs/>
          <w:sz w:val="24"/>
          <w:szCs w:val="24"/>
        </w:rPr>
        <w:t xml:space="preserve"> –</w:t>
      </w:r>
      <w:r w:rsidR="00B10A33">
        <w:rPr>
          <w:iCs/>
          <w:sz w:val="24"/>
          <w:szCs w:val="24"/>
        </w:rPr>
        <w:t xml:space="preserve"> </w:t>
      </w:r>
      <w:r w:rsidR="007556FF" w:rsidRPr="00702B2C">
        <w:rPr>
          <w:iCs/>
          <w:sz w:val="24"/>
          <w:szCs w:val="24"/>
        </w:rPr>
        <w:t xml:space="preserve">специалист </w:t>
      </w:r>
      <w:r w:rsidR="00B10A33">
        <w:rPr>
          <w:iCs/>
          <w:sz w:val="24"/>
          <w:szCs w:val="24"/>
        </w:rPr>
        <w:t>2-й категории отдела</w:t>
      </w:r>
      <w:r w:rsidR="007556FF" w:rsidRPr="00702B2C">
        <w:rPr>
          <w:iCs/>
          <w:sz w:val="24"/>
          <w:szCs w:val="24"/>
        </w:rPr>
        <w:t xml:space="preserve"> закупочной деятельности </w:t>
      </w:r>
      <w:r w:rsidR="00B10A33">
        <w:rPr>
          <w:iCs/>
          <w:sz w:val="24"/>
          <w:szCs w:val="24"/>
        </w:rPr>
        <w:t xml:space="preserve">филиала </w:t>
      </w:r>
      <w:r w:rsidR="007556FF" w:rsidRPr="00702B2C">
        <w:rPr>
          <w:iCs/>
          <w:sz w:val="24"/>
          <w:szCs w:val="24"/>
        </w:rPr>
        <w:t>ПАО «МРСК Центра»</w:t>
      </w:r>
      <w:r w:rsidR="00B10A33">
        <w:rPr>
          <w:iCs/>
          <w:sz w:val="24"/>
          <w:szCs w:val="24"/>
        </w:rPr>
        <w:t xml:space="preserve"> - «Костромаэнерго»</w:t>
      </w:r>
      <w:r w:rsidR="007556FF" w:rsidRPr="00702B2C">
        <w:rPr>
          <w:iCs/>
          <w:sz w:val="24"/>
          <w:szCs w:val="24"/>
        </w:rPr>
        <w:t xml:space="preserve"> </w:t>
      </w:r>
      <w:r w:rsidR="00B10A33">
        <w:rPr>
          <w:iCs/>
          <w:sz w:val="24"/>
          <w:szCs w:val="24"/>
        </w:rPr>
        <w:t>Скворцова Т.С</w:t>
      </w:r>
      <w:r w:rsidR="007556FF" w:rsidRPr="00702B2C">
        <w:rPr>
          <w:iCs/>
          <w:sz w:val="24"/>
          <w:szCs w:val="24"/>
        </w:rPr>
        <w:t>., контактные телефоны: (49</w:t>
      </w:r>
      <w:r w:rsidR="00B10A33">
        <w:rPr>
          <w:iCs/>
          <w:sz w:val="24"/>
          <w:szCs w:val="24"/>
        </w:rPr>
        <w:t>42</w:t>
      </w:r>
      <w:r w:rsidR="007556FF" w:rsidRPr="00702B2C">
        <w:rPr>
          <w:iCs/>
          <w:sz w:val="24"/>
          <w:szCs w:val="24"/>
        </w:rPr>
        <w:t xml:space="preserve">) </w:t>
      </w:r>
      <w:r w:rsidR="00B10A33">
        <w:rPr>
          <w:iCs/>
          <w:sz w:val="24"/>
          <w:szCs w:val="24"/>
        </w:rPr>
        <w:t>396-055</w:t>
      </w:r>
      <w:r w:rsidR="007556FF" w:rsidRPr="00702B2C">
        <w:rPr>
          <w:iCs/>
          <w:sz w:val="24"/>
          <w:szCs w:val="24"/>
        </w:rPr>
        <w:t xml:space="preserve">, </w:t>
      </w:r>
      <w:r w:rsidR="007556FF" w:rsidRPr="00702B2C">
        <w:rPr>
          <w:sz w:val="24"/>
          <w:szCs w:val="24"/>
        </w:rPr>
        <w:t xml:space="preserve">адрес электронной почты: </w:t>
      </w:r>
      <w:r w:rsidR="007556FF" w:rsidRPr="00702B2C">
        <w:rPr>
          <w:iCs/>
          <w:sz w:val="24"/>
          <w:szCs w:val="24"/>
        </w:rPr>
        <w:t xml:space="preserve"> </w:t>
      </w:r>
      <w:proofErr w:type="spellStart"/>
      <w:r w:rsidR="00B10A33" w:rsidRPr="00E947C9">
        <w:rPr>
          <w:rStyle w:val="a7"/>
          <w:lang w:val="en-US"/>
        </w:rPr>
        <w:t>Skvortsova</w:t>
      </w:r>
      <w:proofErr w:type="spellEnd"/>
      <w:r w:rsidR="00B10A33" w:rsidRPr="00E947C9">
        <w:rPr>
          <w:rStyle w:val="a7"/>
        </w:rPr>
        <w:t>.</w:t>
      </w:r>
      <w:r w:rsidR="00B10A33" w:rsidRPr="00E947C9">
        <w:rPr>
          <w:rStyle w:val="a7"/>
          <w:lang w:val="en-US"/>
        </w:rPr>
        <w:t>TS</w:t>
      </w:r>
      <w:r w:rsidR="00B10A33" w:rsidRPr="00E947C9">
        <w:rPr>
          <w:rStyle w:val="a7"/>
        </w:rPr>
        <w:t>@</w:t>
      </w:r>
      <w:proofErr w:type="spellStart"/>
      <w:r w:rsidR="00B10A33" w:rsidRPr="00E947C9">
        <w:rPr>
          <w:rStyle w:val="a7"/>
          <w:lang w:val="en-US"/>
        </w:rPr>
        <w:t>mrsk</w:t>
      </w:r>
      <w:proofErr w:type="spellEnd"/>
      <w:r w:rsidR="00B10A33" w:rsidRPr="00E947C9">
        <w:rPr>
          <w:rStyle w:val="a7"/>
        </w:rPr>
        <w:t>-1.</w:t>
      </w:r>
      <w:proofErr w:type="spellStart"/>
      <w:r w:rsidR="00B10A33" w:rsidRPr="00E947C9">
        <w:rPr>
          <w:rStyle w:val="a7"/>
          <w:lang w:val="en-US"/>
        </w:rPr>
        <w:t>ru</w:t>
      </w:r>
      <w:proofErr w:type="spellEnd"/>
      <w:r w:rsidRPr="00702B2C">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опубликованным </w:t>
      </w:r>
      <w:r w:rsidRPr="00F221D0">
        <w:rPr>
          <w:b/>
          <w:sz w:val="24"/>
          <w:szCs w:val="24"/>
        </w:rPr>
        <w:t>«</w:t>
      </w:r>
      <w:r w:rsidR="00632F65">
        <w:rPr>
          <w:b/>
          <w:sz w:val="24"/>
          <w:szCs w:val="24"/>
        </w:rPr>
        <w:t>0</w:t>
      </w:r>
      <w:r w:rsidR="00862664" w:rsidRPr="00F221D0">
        <w:rPr>
          <w:b/>
          <w:sz w:val="24"/>
          <w:szCs w:val="24"/>
        </w:rPr>
        <w:t>1</w:t>
      </w:r>
      <w:r w:rsidRPr="00F221D0">
        <w:rPr>
          <w:b/>
          <w:sz w:val="24"/>
          <w:szCs w:val="24"/>
        </w:rPr>
        <w:t xml:space="preserve">» </w:t>
      </w:r>
      <w:r w:rsidR="00632F65">
        <w:rPr>
          <w:b/>
          <w:sz w:val="24"/>
          <w:szCs w:val="24"/>
        </w:rPr>
        <w:t>но</w:t>
      </w:r>
      <w:r w:rsidR="00B10A33" w:rsidRPr="00F221D0">
        <w:rPr>
          <w:b/>
          <w:sz w:val="24"/>
          <w:szCs w:val="24"/>
        </w:rPr>
        <w:t>ября</w:t>
      </w:r>
      <w:r w:rsidRPr="00B10A33">
        <w:rPr>
          <w:b/>
          <w:sz w:val="24"/>
          <w:szCs w:val="24"/>
        </w:rPr>
        <w:t xml:space="preserve"> 20</w:t>
      </w:r>
      <w:r w:rsidR="00C12FA4" w:rsidRPr="00B10A33">
        <w:rPr>
          <w:b/>
          <w:sz w:val="24"/>
          <w:szCs w:val="24"/>
        </w:rPr>
        <w:t>1</w:t>
      </w:r>
      <w:r w:rsidR="00862664" w:rsidRPr="00B10A33">
        <w:rPr>
          <w:b/>
          <w:sz w:val="24"/>
          <w:szCs w:val="24"/>
        </w:rPr>
        <w:t>6</w:t>
      </w:r>
      <w:r w:rsidRPr="00B10A33">
        <w:rPr>
          <w:b/>
          <w:sz w:val="24"/>
          <w:szCs w:val="24"/>
        </w:rPr>
        <w:t xml:space="preserve"> г.</w:t>
      </w:r>
      <w:r w:rsidRPr="00862664">
        <w:rPr>
          <w:sz w:val="24"/>
          <w:szCs w:val="24"/>
        </w:rPr>
        <w:t xml:space="preserve"> на официальном сайте (</w:t>
      </w:r>
      <w:hyperlink r:id="rId17"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w:t>
      </w:r>
      <w:r w:rsidR="009D7F01" w:rsidRPr="00433EB1">
        <w:rPr>
          <w:sz w:val="24"/>
          <w:szCs w:val="24"/>
        </w:rPr>
        <w:t xml:space="preserve">сайте </w:t>
      </w:r>
      <w:r w:rsidR="007556FF" w:rsidRPr="00433EB1">
        <w:rPr>
          <w:iCs/>
          <w:sz w:val="24"/>
          <w:szCs w:val="24"/>
        </w:rPr>
        <w:t>ПАО «МРСК Центра»</w:t>
      </w:r>
      <w:r w:rsidR="009D7F01" w:rsidRPr="00433EB1">
        <w:rPr>
          <w:sz w:val="24"/>
          <w:szCs w:val="24"/>
        </w:rPr>
        <w:t xml:space="preserve"> (</w:t>
      </w:r>
      <w:hyperlink r:id="rId18" w:history="1">
        <w:r w:rsidR="007556FF" w:rsidRPr="00433EB1">
          <w:rPr>
            <w:rStyle w:val="a7"/>
            <w:sz w:val="24"/>
            <w:szCs w:val="24"/>
          </w:rPr>
          <w:t>www.mrsk-1.ru</w:t>
        </w:r>
      </w:hyperlink>
      <w:r w:rsidR="00862664" w:rsidRPr="00433EB1">
        <w:rPr>
          <w:sz w:val="24"/>
          <w:szCs w:val="24"/>
        </w:rPr>
        <w:t>)</w:t>
      </w:r>
      <w:r w:rsidR="00702B2C" w:rsidRPr="00433EB1">
        <w:rPr>
          <w:sz w:val="24"/>
          <w:szCs w:val="24"/>
        </w:rPr>
        <w:t xml:space="preserve">, </w:t>
      </w:r>
      <w:r w:rsidR="00433EB1" w:rsidRPr="00433EB1">
        <w:rPr>
          <w:sz w:val="24"/>
          <w:szCs w:val="24"/>
        </w:rPr>
        <w:t>на сайте электронной торговой площадки ПАО «</w:t>
      </w:r>
      <w:proofErr w:type="spellStart"/>
      <w:r w:rsidR="00433EB1" w:rsidRPr="00433EB1">
        <w:rPr>
          <w:sz w:val="24"/>
          <w:szCs w:val="24"/>
        </w:rPr>
        <w:t>Россети</w:t>
      </w:r>
      <w:proofErr w:type="spellEnd"/>
      <w:r w:rsidR="00433EB1" w:rsidRPr="00433EB1">
        <w:rPr>
          <w:sz w:val="24"/>
          <w:szCs w:val="24"/>
        </w:rPr>
        <w:t xml:space="preserve">» </w:t>
      </w:r>
      <w:hyperlink r:id="rId19" w:history="1">
        <w:r w:rsidR="00433EB1" w:rsidRPr="00433EB1">
          <w:rPr>
            <w:rStyle w:val="a7"/>
            <w:sz w:val="24"/>
            <w:szCs w:val="24"/>
          </w:rPr>
          <w:t>www.b2b-mrsk.ru</w:t>
        </w:r>
      </w:hyperlink>
      <w:r w:rsidR="00433EB1" w:rsidRPr="00433EB1">
        <w:rPr>
          <w:sz w:val="24"/>
          <w:szCs w:val="24"/>
        </w:rPr>
        <w:t xml:space="preserve"> (далее — ЭТП)</w:t>
      </w:r>
      <w:r w:rsidR="00702B2C" w:rsidRPr="00433EB1">
        <w:rPr>
          <w:sz w:val="24"/>
          <w:szCs w:val="24"/>
        </w:rPr>
        <w:t xml:space="preserve">, </w:t>
      </w:r>
      <w:r w:rsidR="009A7733" w:rsidRPr="00433EB1">
        <w:rPr>
          <w:iCs/>
          <w:sz w:val="24"/>
          <w:szCs w:val="24"/>
        </w:rPr>
        <w:t xml:space="preserve"> </w:t>
      </w:r>
      <w:r w:rsidRPr="00433EB1">
        <w:rPr>
          <w:iCs/>
          <w:sz w:val="24"/>
          <w:szCs w:val="24"/>
        </w:rPr>
        <w:t>приг</w:t>
      </w:r>
      <w:r w:rsidRPr="00433EB1">
        <w:rPr>
          <w:sz w:val="24"/>
          <w:szCs w:val="24"/>
        </w:rPr>
        <w:t>ласило юридических лиц</w:t>
      </w:r>
      <w:r w:rsidR="005B75A6" w:rsidRPr="00433EB1">
        <w:rPr>
          <w:sz w:val="24"/>
          <w:szCs w:val="24"/>
        </w:rPr>
        <w:t xml:space="preserve"> и физических лиц (в т.</w:t>
      </w:r>
      <w:r w:rsidR="003129D4" w:rsidRPr="00433EB1">
        <w:rPr>
          <w:sz w:val="24"/>
          <w:szCs w:val="24"/>
        </w:rPr>
        <w:t xml:space="preserve"> </w:t>
      </w:r>
      <w:r w:rsidR="005B75A6" w:rsidRPr="00433EB1">
        <w:rPr>
          <w:sz w:val="24"/>
          <w:szCs w:val="24"/>
        </w:rPr>
        <w:t>ч. индивидуальных</w:t>
      </w:r>
      <w:r w:rsidR="005B75A6" w:rsidRPr="00862664">
        <w:rPr>
          <w:sz w:val="24"/>
          <w:szCs w:val="24"/>
        </w:rPr>
        <w:t xml:space="preserve"> предпринимателей)</w:t>
      </w:r>
      <w:r w:rsidR="00B10A33">
        <w:rPr>
          <w:sz w:val="24"/>
          <w:szCs w:val="24"/>
        </w:rPr>
        <w:t xml:space="preserve"> </w:t>
      </w:r>
      <w:r w:rsidR="00B10A33" w:rsidRPr="00870D97">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702B2C" w:rsidRPr="00862664">
        <w:rPr>
          <w:sz w:val="24"/>
          <w:szCs w:val="24"/>
        </w:rPr>
        <w:t>Договор</w:t>
      </w:r>
      <w:r w:rsidR="00B10A33">
        <w:rPr>
          <w:sz w:val="24"/>
          <w:szCs w:val="24"/>
        </w:rPr>
        <w:t>а</w:t>
      </w:r>
      <w:r w:rsidR="00702B2C" w:rsidRPr="00862664">
        <w:rPr>
          <w:sz w:val="24"/>
          <w:szCs w:val="24"/>
        </w:rPr>
        <w:t xml:space="preserve"> на поставку </w:t>
      </w:r>
      <w:r w:rsidR="00B10A33" w:rsidRPr="000D2E12">
        <w:rPr>
          <w:sz w:val="24"/>
          <w:szCs w:val="24"/>
        </w:rPr>
        <w:t>детских новогодних подарков</w:t>
      </w:r>
      <w:r w:rsidR="00702B2C" w:rsidRPr="00862664">
        <w:rPr>
          <w:sz w:val="24"/>
          <w:szCs w:val="24"/>
        </w:rPr>
        <w:t xml:space="preserve"> для нужд ПАО «МРСК Центра</w:t>
      </w:r>
      <w:r w:rsidR="00702B2C" w:rsidRPr="00B10A33">
        <w:rPr>
          <w:sz w:val="24"/>
          <w:szCs w:val="24"/>
        </w:rPr>
        <w:t xml:space="preserve">» </w:t>
      </w:r>
      <w:r w:rsidR="00B10A33" w:rsidRPr="00B10A33">
        <w:rPr>
          <w:sz w:val="24"/>
          <w:szCs w:val="24"/>
        </w:rPr>
        <w:t>(филиала</w:t>
      </w:r>
      <w:r w:rsidR="00862664" w:rsidRPr="00B10A33">
        <w:rPr>
          <w:sz w:val="24"/>
          <w:szCs w:val="24"/>
        </w:rPr>
        <w:t xml:space="preserve">  «Костромаэнерго», расположенного по адресу: РФ, 156961,</w:t>
      </w:r>
      <w:r w:rsidR="00B10A33" w:rsidRPr="00B10A33">
        <w:rPr>
          <w:sz w:val="24"/>
          <w:szCs w:val="24"/>
        </w:rPr>
        <w:t xml:space="preserve"> г. Кострома, проспект Мира, 53</w:t>
      </w:r>
      <w:r w:rsidR="00862664" w:rsidRPr="00B10A33">
        <w:rPr>
          <w:sz w:val="24"/>
          <w:szCs w:val="24"/>
        </w:rPr>
        <w:t>)</w:t>
      </w:r>
      <w:r w:rsidRPr="00B10A33">
        <w:rPr>
          <w:sz w:val="24"/>
          <w:szCs w:val="24"/>
        </w:rPr>
        <w:t>.</w:t>
      </w:r>
      <w:bookmarkEnd w:id="11"/>
      <w:bookmarkEnd w:id="12"/>
      <w:bookmarkEnd w:id="13"/>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33EB1">
        <w:rPr>
          <w:sz w:val="24"/>
          <w:szCs w:val="24"/>
        </w:rPr>
        <w:t>Настоящий Запрос предложений проводится без использования функционала ЭТП.</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DA01EA"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sz w:val="24"/>
          <w:szCs w:val="24"/>
        </w:rPr>
        <w:t xml:space="preserve">право </w:t>
      </w:r>
      <w:r w:rsidRPr="00DA01EA">
        <w:rPr>
          <w:sz w:val="24"/>
          <w:szCs w:val="24"/>
        </w:rPr>
        <w:t xml:space="preserve">заключения </w:t>
      </w:r>
      <w:r w:rsidR="00123C70" w:rsidRPr="00DA01EA">
        <w:rPr>
          <w:sz w:val="24"/>
          <w:szCs w:val="24"/>
        </w:rPr>
        <w:t>Договор</w:t>
      </w:r>
      <w:r w:rsidR="00DA01EA" w:rsidRPr="00DA01EA">
        <w:rPr>
          <w:sz w:val="24"/>
          <w:szCs w:val="24"/>
        </w:rPr>
        <w:t>а</w:t>
      </w:r>
      <w:r w:rsidR="00A40714" w:rsidRPr="00DA01EA">
        <w:rPr>
          <w:sz w:val="24"/>
          <w:szCs w:val="24"/>
        </w:rPr>
        <w:t xml:space="preserve"> </w:t>
      </w:r>
      <w:r w:rsidR="00702B2C" w:rsidRPr="00DA01EA">
        <w:rPr>
          <w:sz w:val="24"/>
          <w:szCs w:val="24"/>
        </w:rPr>
        <w:t xml:space="preserve">на поставку </w:t>
      </w:r>
      <w:r w:rsidR="00DA01EA" w:rsidRPr="00DA01EA">
        <w:rPr>
          <w:sz w:val="24"/>
          <w:szCs w:val="24"/>
        </w:rPr>
        <w:t>детских новогодних подарков</w:t>
      </w:r>
      <w:r w:rsidR="00702B2C" w:rsidRPr="00DA01EA">
        <w:rPr>
          <w:sz w:val="24"/>
          <w:szCs w:val="24"/>
        </w:rPr>
        <w:t xml:space="preserve"> для нужд ПАО «МРСК Центра» (филиал</w:t>
      </w:r>
      <w:r w:rsidR="00DA01EA" w:rsidRPr="00DA01EA">
        <w:rPr>
          <w:sz w:val="24"/>
          <w:szCs w:val="24"/>
        </w:rPr>
        <w:t>а «Костромаэнерго»</w:t>
      </w:r>
      <w:r w:rsidR="00702B2C" w:rsidRPr="00DA01EA">
        <w:rPr>
          <w:sz w:val="24"/>
          <w:szCs w:val="24"/>
        </w:rPr>
        <w:t>)</w:t>
      </w:r>
      <w:bookmarkEnd w:id="17"/>
      <w:r w:rsidR="00702B2C" w:rsidRPr="00DA01EA">
        <w:rPr>
          <w:sz w:val="24"/>
          <w:szCs w:val="24"/>
        </w:rPr>
        <w:t>.</w:t>
      </w:r>
    </w:p>
    <w:p w:rsidR="009D7F01" w:rsidRPr="00E71A48" w:rsidRDefault="008C4223" w:rsidP="002B769A">
      <w:pPr>
        <w:keepNext/>
        <w:autoSpaceDE w:val="0"/>
        <w:autoSpaceDN w:val="0"/>
        <w:spacing w:line="264" w:lineRule="auto"/>
        <w:ind w:firstLine="540"/>
        <w:rPr>
          <w:sz w:val="24"/>
          <w:szCs w:val="24"/>
          <w:lang w:eastAsia="ru-RU"/>
        </w:rPr>
      </w:pPr>
      <w:r w:rsidRPr="00DA01EA">
        <w:rPr>
          <w:sz w:val="24"/>
          <w:szCs w:val="24"/>
        </w:rPr>
        <w:t xml:space="preserve">Количество лотов: </w:t>
      </w:r>
      <w:r w:rsidRPr="00DA01EA">
        <w:rPr>
          <w:b/>
          <w:sz w:val="24"/>
          <w:szCs w:val="24"/>
        </w:rPr>
        <w:t>1 (один)</w:t>
      </w:r>
      <w:r w:rsidRPr="00DA01EA">
        <w:rPr>
          <w:sz w:val="24"/>
          <w:szCs w:val="24"/>
        </w:rPr>
        <w:t>.</w:t>
      </w:r>
      <w:bookmarkEnd w:id="18"/>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112D98" w:rsidRPr="00112D98">
        <w:rPr>
          <w:sz w:val="24"/>
          <w:szCs w:val="24"/>
        </w:rPr>
        <w:t xml:space="preserve">с момента заключения договора до 20.12.2016 </w:t>
      </w:r>
      <w:bookmarkEnd w:id="19"/>
    </w:p>
    <w:p w:rsidR="008D2928" w:rsidRPr="00F51CF6"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адресам филиал</w:t>
      </w:r>
      <w:r w:rsidR="00F51CF6">
        <w:rPr>
          <w:sz w:val="24"/>
          <w:szCs w:val="24"/>
        </w:rPr>
        <w:t>а</w:t>
      </w:r>
      <w:r w:rsidR="008D2928" w:rsidRPr="008D2928">
        <w:rPr>
          <w:sz w:val="24"/>
          <w:szCs w:val="24"/>
        </w:rPr>
        <w:t xml:space="preserve"> ПАО «МРСК Центра»</w:t>
      </w:r>
      <w:r w:rsidR="00F51CF6">
        <w:rPr>
          <w:sz w:val="24"/>
          <w:szCs w:val="24"/>
        </w:rPr>
        <w:t xml:space="preserve"> - «Костромаэнерго</w:t>
      </w:r>
      <w:r w:rsidR="00F51CF6" w:rsidRPr="00F51CF6">
        <w:rPr>
          <w:sz w:val="24"/>
          <w:szCs w:val="24"/>
        </w:rPr>
        <w:t>»</w:t>
      </w:r>
      <w:r w:rsidR="008D2928" w:rsidRPr="00F51CF6">
        <w:rPr>
          <w:sz w:val="24"/>
          <w:szCs w:val="24"/>
        </w:rPr>
        <w:t>:</w:t>
      </w:r>
      <w:bookmarkEnd w:id="20"/>
      <w:r w:rsidR="003B7ACF" w:rsidRPr="00F51CF6">
        <w:rPr>
          <w:sz w:val="24"/>
          <w:szCs w:val="24"/>
        </w:rPr>
        <w:t xml:space="preserve"> /, указанным в Приложении №1 к настоящей Документации.</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F51CF6">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821C9">
        <w:rPr>
          <w:iCs/>
          <w:sz w:val="24"/>
          <w:szCs w:val="24"/>
        </w:rPr>
        <w:fldChar w:fldCharType="begin"/>
      </w:r>
      <w:r w:rsidR="00E71A48">
        <w:rPr>
          <w:iCs/>
          <w:sz w:val="24"/>
          <w:szCs w:val="24"/>
        </w:rPr>
        <w:instrText xml:space="preserve"> REF _Ref311232052 \r \h </w:instrText>
      </w:r>
      <w:r w:rsidR="005821C9">
        <w:rPr>
          <w:iCs/>
          <w:sz w:val="24"/>
          <w:szCs w:val="24"/>
        </w:rPr>
      </w:r>
      <w:r w:rsidR="005821C9">
        <w:rPr>
          <w:iCs/>
          <w:sz w:val="24"/>
          <w:szCs w:val="24"/>
        </w:rPr>
        <w:fldChar w:fldCharType="separate"/>
      </w:r>
      <w:r w:rsidR="00E2373E">
        <w:rPr>
          <w:iCs/>
          <w:sz w:val="24"/>
          <w:szCs w:val="24"/>
        </w:rPr>
        <w:t>3</w:t>
      </w:r>
      <w:r w:rsidR="005821C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821C9">
        <w:rPr>
          <w:sz w:val="24"/>
          <w:szCs w:val="24"/>
        </w:rPr>
        <w:fldChar w:fldCharType="begin"/>
      </w:r>
      <w:r w:rsidR="008D2928">
        <w:rPr>
          <w:sz w:val="24"/>
          <w:szCs w:val="24"/>
        </w:rPr>
        <w:instrText xml:space="preserve"> REF _Ref440270568 \r \h </w:instrText>
      </w:r>
      <w:r w:rsidR="005821C9">
        <w:rPr>
          <w:sz w:val="24"/>
          <w:szCs w:val="24"/>
        </w:rPr>
      </w:r>
      <w:r w:rsidR="005821C9">
        <w:rPr>
          <w:sz w:val="24"/>
          <w:szCs w:val="24"/>
        </w:rPr>
        <w:fldChar w:fldCharType="separate"/>
      </w:r>
      <w:r w:rsidR="00E2373E">
        <w:rPr>
          <w:sz w:val="24"/>
          <w:szCs w:val="24"/>
        </w:rPr>
        <w:t>4</w:t>
      </w:r>
      <w:r w:rsidR="005821C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07402">
        <w:fldChar w:fldCharType="begin"/>
      </w:r>
      <w:r w:rsidR="00E07402">
        <w:instrText xml:space="preserve"> REF _Ref305973574 \r \h  \* MERGEFORMAT </w:instrText>
      </w:r>
      <w:r w:rsidR="00E07402">
        <w:fldChar w:fldCharType="separate"/>
      </w:r>
      <w:r w:rsidR="00E2373E">
        <w:t>2</w:t>
      </w:r>
      <w:r w:rsidR="00E0740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821C9">
        <w:rPr>
          <w:iCs/>
          <w:sz w:val="24"/>
          <w:szCs w:val="24"/>
        </w:rPr>
        <w:fldChar w:fldCharType="begin"/>
      </w:r>
      <w:r w:rsidR="008D2928">
        <w:rPr>
          <w:iCs/>
          <w:sz w:val="24"/>
          <w:szCs w:val="24"/>
        </w:rPr>
        <w:instrText xml:space="preserve"> REF _Ref440270602 \r \h </w:instrText>
      </w:r>
      <w:r w:rsidR="005821C9">
        <w:rPr>
          <w:iCs/>
          <w:sz w:val="24"/>
          <w:szCs w:val="24"/>
        </w:rPr>
      </w:r>
      <w:r w:rsidR="005821C9">
        <w:rPr>
          <w:iCs/>
          <w:sz w:val="24"/>
          <w:szCs w:val="24"/>
        </w:rPr>
        <w:fldChar w:fldCharType="separate"/>
      </w:r>
      <w:r w:rsidR="00E2373E">
        <w:rPr>
          <w:iCs/>
          <w:sz w:val="24"/>
          <w:szCs w:val="24"/>
        </w:rPr>
        <w:t>5</w:t>
      </w:r>
      <w:r w:rsidR="005821C9">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w:t>
      </w:r>
      <w:r w:rsidRPr="00F0047B">
        <w:rPr>
          <w:sz w:val="24"/>
          <w:szCs w:val="24"/>
        </w:rPr>
        <w:t xml:space="preserve">, указанные в </w:t>
      </w:r>
      <w:proofErr w:type="spellStart"/>
      <w:r w:rsidRPr="00F0047B">
        <w:rPr>
          <w:sz w:val="24"/>
          <w:szCs w:val="24"/>
        </w:rPr>
        <w:t>п.п</w:t>
      </w:r>
      <w:proofErr w:type="spellEnd"/>
      <w:r w:rsidRPr="00F0047B">
        <w:rPr>
          <w:sz w:val="24"/>
          <w:szCs w:val="24"/>
        </w:rPr>
        <w:t xml:space="preserve">. </w:t>
      </w:r>
      <w:r w:rsidR="00E07402">
        <w:fldChar w:fldCharType="begin"/>
      </w:r>
      <w:r w:rsidR="00E07402">
        <w:instrText xml:space="preserve"> REF _Ref440270637 \r \h  \* MERGEFORMAT </w:instrText>
      </w:r>
      <w:r w:rsidR="00E07402">
        <w:fldChar w:fldCharType="separate"/>
      </w:r>
      <w:r w:rsidR="00E2373E" w:rsidRPr="00E2373E">
        <w:rPr>
          <w:sz w:val="24"/>
          <w:szCs w:val="24"/>
        </w:rPr>
        <w:t>1.1.5</w:t>
      </w:r>
      <w:r w:rsidR="00E07402">
        <w:fldChar w:fldCharType="end"/>
      </w:r>
      <w:r w:rsidRPr="00F0047B">
        <w:rPr>
          <w:sz w:val="24"/>
          <w:szCs w:val="24"/>
        </w:rPr>
        <w:t xml:space="preserve">, </w:t>
      </w:r>
      <w:r w:rsidR="00E07402">
        <w:fldChar w:fldCharType="begin"/>
      </w:r>
      <w:r w:rsidR="00E07402">
        <w:instrText xml:space="preserve"> REF _Ref440270651 \r \h  \* MERGEFORMAT </w:instrText>
      </w:r>
      <w:r w:rsidR="00E07402">
        <w:fldChar w:fldCharType="separate"/>
      </w:r>
      <w:r w:rsidR="00E2373E" w:rsidRPr="00E2373E">
        <w:rPr>
          <w:sz w:val="24"/>
          <w:szCs w:val="24"/>
        </w:rPr>
        <w:t>1.1.6</w:t>
      </w:r>
      <w:r w:rsidR="00E07402">
        <w:fldChar w:fldCharType="end"/>
      </w:r>
      <w:r w:rsidRPr="00F0047B">
        <w:rPr>
          <w:sz w:val="24"/>
          <w:szCs w:val="24"/>
        </w:rPr>
        <w:t xml:space="preserve">, </w:t>
      </w:r>
      <w:r w:rsidR="00E07402">
        <w:fldChar w:fldCharType="begin"/>
      </w:r>
      <w:r w:rsidR="00E07402">
        <w:instrText xml:space="preserve"> REF _Ref440270663 \r \h  \* MERGEFORMAT </w:instrText>
      </w:r>
      <w:r w:rsidR="00E07402">
        <w:fldChar w:fldCharType="separate"/>
      </w:r>
      <w:r w:rsidR="00E2373E" w:rsidRPr="00E2373E">
        <w:rPr>
          <w:sz w:val="24"/>
          <w:szCs w:val="24"/>
        </w:rPr>
        <w:t>1.1.7</w:t>
      </w:r>
      <w:r w:rsidR="00E07402">
        <w:fldChar w:fldCharType="end"/>
      </w:r>
      <w:r w:rsidRPr="00F0047B">
        <w:rPr>
          <w:sz w:val="24"/>
          <w:szCs w:val="24"/>
        </w:rPr>
        <w:t xml:space="preserve"> настоящей </w:t>
      </w:r>
      <w:r w:rsidRPr="00F0047B">
        <w:rPr>
          <w:sz w:val="24"/>
          <w:szCs w:val="24"/>
        </w:rPr>
        <w:lastRenderedPageBreak/>
        <w:t>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E07402">
        <w:rPr>
          <w:sz w:val="24"/>
          <w:szCs w:val="24"/>
        </w:rPr>
        <w:t>ом</w:t>
      </w:r>
      <w:r w:rsidRPr="00F0047B">
        <w:rPr>
          <w:sz w:val="24"/>
          <w:szCs w:val="24"/>
        </w:rPr>
        <w:t xml:space="preserve"> задани</w:t>
      </w:r>
      <w:r w:rsidR="00E07402">
        <w:rPr>
          <w:sz w:val="24"/>
          <w:szCs w:val="24"/>
        </w:rPr>
        <w:t>и</w:t>
      </w:r>
      <w:r w:rsidRPr="00F0047B">
        <w:rPr>
          <w:sz w:val="24"/>
          <w:szCs w:val="24"/>
        </w:rPr>
        <w:t xml:space="preserve">) </w:t>
      </w:r>
      <w:r w:rsidR="00F0047B" w:rsidRPr="00F0047B">
        <w:rPr>
          <w:sz w:val="24"/>
          <w:szCs w:val="24"/>
        </w:rPr>
        <w:t>и/или в Приложении №2 (проекте Договора)</w:t>
      </w:r>
      <w:r w:rsidR="00F0047B" w:rsidRPr="00F0047B">
        <w:rPr>
          <w:bCs w:val="0"/>
          <w:iCs/>
          <w:szCs w:val="24"/>
        </w:rPr>
        <w:t xml:space="preserve"> </w:t>
      </w:r>
      <w:r w:rsidRPr="00F0047B">
        <w:rPr>
          <w:sz w:val="24"/>
          <w:szCs w:val="24"/>
        </w:rPr>
        <w:t>к настоящей</w:t>
      </w:r>
      <w:r w:rsidRPr="003803A7">
        <w:rPr>
          <w:sz w:val="24"/>
          <w:szCs w:val="24"/>
        </w:rPr>
        <w:t xml:space="preserve"> Документации, Участники при подготовке Заявок должны руководствоваться условиями,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5821C9">
        <w:rPr>
          <w:sz w:val="24"/>
          <w:szCs w:val="24"/>
        </w:rPr>
        <w:fldChar w:fldCharType="begin"/>
      </w:r>
      <w:r w:rsidR="008D2928">
        <w:rPr>
          <w:sz w:val="24"/>
          <w:szCs w:val="24"/>
        </w:rPr>
        <w:instrText xml:space="preserve"> REF _Ref440270637 \r \h </w:instrText>
      </w:r>
      <w:r w:rsidR="005821C9">
        <w:rPr>
          <w:sz w:val="24"/>
          <w:szCs w:val="24"/>
        </w:rPr>
      </w:r>
      <w:r w:rsidR="005821C9">
        <w:rPr>
          <w:sz w:val="24"/>
          <w:szCs w:val="24"/>
        </w:rPr>
        <w:fldChar w:fldCharType="separate"/>
      </w:r>
      <w:r w:rsidR="00E2373E">
        <w:rPr>
          <w:sz w:val="24"/>
          <w:szCs w:val="24"/>
        </w:rPr>
        <w:t>1.1.5</w:t>
      </w:r>
      <w:r w:rsidR="005821C9">
        <w:rPr>
          <w:sz w:val="24"/>
          <w:szCs w:val="24"/>
        </w:rPr>
        <w:fldChar w:fldCharType="end"/>
      </w:r>
      <w:r w:rsidR="008D2928" w:rsidRPr="0022360B">
        <w:rPr>
          <w:sz w:val="24"/>
          <w:szCs w:val="24"/>
        </w:rPr>
        <w:t xml:space="preserve">, </w:t>
      </w:r>
      <w:r w:rsidR="005821C9">
        <w:rPr>
          <w:sz w:val="24"/>
          <w:szCs w:val="24"/>
        </w:rPr>
        <w:fldChar w:fldCharType="begin"/>
      </w:r>
      <w:r w:rsidR="008D2928">
        <w:rPr>
          <w:sz w:val="24"/>
          <w:szCs w:val="24"/>
        </w:rPr>
        <w:instrText xml:space="preserve"> REF _Ref440270651 \r \h </w:instrText>
      </w:r>
      <w:r w:rsidR="005821C9">
        <w:rPr>
          <w:sz w:val="24"/>
          <w:szCs w:val="24"/>
        </w:rPr>
      </w:r>
      <w:r w:rsidR="005821C9">
        <w:rPr>
          <w:sz w:val="24"/>
          <w:szCs w:val="24"/>
        </w:rPr>
        <w:fldChar w:fldCharType="separate"/>
      </w:r>
      <w:r w:rsidR="00E2373E">
        <w:rPr>
          <w:sz w:val="24"/>
          <w:szCs w:val="24"/>
        </w:rPr>
        <w:t>1.1.6</w:t>
      </w:r>
      <w:r w:rsidR="005821C9">
        <w:rPr>
          <w:sz w:val="24"/>
          <w:szCs w:val="24"/>
        </w:rPr>
        <w:fldChar w:fldCharType="end"/>
      </w:r>
      <w:r w:rsidR="008D2928" w:rsidRPr="0022360B">
        <w:rPr>
          <w:sz w:val="24"/>
          <w:szCs w:val="24"/>
        </w:rPr>
        <w:t xml:space="preserve">, </w:t>
      </w:r>
      <w:r w:rsidR="005821C9">
        <w:rPr>
          <w:sz w:val="24"/>
          <w:szCs w:val="24"/>
        </w:rPr>
        <w:fldChar w:fldCharType="begin"/>
      </w:r>
      <w:r w:rsidR="008D2928">
        <w:rPr>
          <w:sz w:val="24"/>
          <w:szCs w:val="24"/>
        </w:rPr>
        <w:instrText xml:space="preserve"> REF _Ref440270663 \r \h </w:instrText>
      </w:r>
      <w:r w:rsidR="005821C9">
        <w:rPr>
          <w:sz w:val="24"/>
          <w:szCs w:val="24"/>
        </w:rPr>
      </w:r>
      <w:r w:rsidR="005821C9">
        <w:rPr>
          <w:sz w:val="24"/>
          <w:szCs w:val="24"/>
        </w:rPr>
        <w:fldChar w:fldCharType="separate"/>
      </w:r>
      <w:r w:rsidR="00E2373E">
        <w:rPr>
          <w:sz w:val="24"/>
          <w:szCs w:val="24"/>
        </w:rPr>
        <w:t>1.1.7</w:t>
      </w:r>
      <w:r w:rsidR="005821C9">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821C9">
        <w:rPr>
          <w:sz w:val="24"/>
          <w:szCs w:val="24"/>
        </w:rPr>
        <w:fldChar w:fldCharType="begin"/>
      </w:r>
      <w:r w:rsidR="008D2928">
        <w:rPr>
          <w:sz w:val="24"/>
          <w:szCs w:val="24"/>
        </w:rPr>
        <w:instrText xml:space="preserve"> REF _Ref440270663 \r \h </w:instrText>
      </w:r>
      <w:r w:rsidR="005821C9">
        <w:rPr>
          <w:sz w:val="24"/>
          <w:szCs w:val="24"/>
        </w:rPr>
      </w:r>
      <w:r w:rsidR="005821C9">
        <w:rPr>
          <w:sz w:val="24"/>
          <w:szCs w:val="24"/>
        </w:rPr>
        <w:fldChar w:fldCharType="separate"/>
      </w:r>
      <w:r w:rsidR="00E2373E">
        <w:rPr>
          <w:sz w:val="24"/>
          <w:szCs w:val="24"/>
        </w:rPr>
        <w:t>1.1.7</w:t>
      </w:r>
      <w:r w:rsidR="005821C9">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9242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07402">
        <w:fldChar w:fldCharType="begin"/>
      </w:r>
      <w:r w:rsidR="00E07402">
        <w:instrText xml:space="preserve"> REF _Ref305973033 \r \h  \* MERGEFORMAT </w:instrText>
      </w:r>
      <w:r w:rsidR="00E07402">
        <w:fldChar w:fldCharType="separate"/>
      </w:r>
      <w:r w:rsidR="00E2373E" w:rsidRPr="00E2373E">
        <w:rPr>
          <w:sz w:val="24"/>
          <w:szCs w:val="24"/>
        </w:rPr>
        <w:t>3.2</w:t>
      </w:r>
      <w:r w:rsidR="00E0740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92427"/>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9242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E07402">
        <w:fldChar w:fldCharType="begin"/>
      </w:r>
      <w:r w:rsidR="00E07402">
        <w:instrText xml:space="preserve"> REF _Ref191386164 \r \h  \* MERGEFORMAT </w:instrText>
      </w:r>
      <w:r w:rsidR="00E07402">
        <w:fldChar w:fldCharType="separate"/>
      </w:r>
      <w:r w:rsidR="00E2373E" w:rsidRPr="00E2373E">
        <w:rPr>
          <w:sz w:val="24"/>
          <w:szCs w:val="24"/>
        </w:rPr>
        <w:t xml:space="preserve"> 1.4.1 </w:t>
      </w:r>
      <w:r w:rsidR="00E0740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07402">
        <w:fldChar w:fldCharType="begin"/>
      </w:r>
      <w:r w:rsidR="00E07402">
        <w:instrText xml:space="preserve"> REF _Ref306978606 \r \h  \* MERGEFORMAT </w:instrText>
      </w:r>
      <w:r w:rsidR="00E07402">
        <w:fldChar w:fldCharType="separate"/>
      </w:r>
      <w:r w:rsidR="00E2373E" w:rsidRPr="00E2373E">
        <w:rPr>
          <w:sz w:val="24"/>
          <w:szCs w:val="24"/>
        </w:rPr>
        <w:t xml:space="preserve"> 1.4.2 </w:t>
      </w:r>
      <w:r w:rsidR="00E0740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9242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w:t>
      </w:r>
      <w:r w:rsidR="00717F60" w:rsidRPr="00E71A48">
        <w:rPr>
          <w:sz w:val="24"/>
          <w:szCs w:val="24"/>
        </w:rPr>
        <w:lastRenderedPageBreak/>
        <w:t xml:space="preserve">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07402">
        <w:fldChar w:fldCharType="begin"/>
      </w:r>
      <w:r w:rsidR="00E07402">
        <w:instrText xml:space="preserve"> REF _Ref306114966 \r \h  \* MERGEFORMAT </w:instrText>
      </w:r>
      <w:r w:rsidR="00E07402">
        <w:fldChar w:fldCharType="separate"/>
      </w:r>
      <w:r w:rsidR="00E2373E" w:rsidRPr="00E2373E">
        <w:rPr>
          <w:sz w:val="24"/>
          <w:szCs w:val="24"/>
        </w:rPr>
        <w:t>3.3.11</w:t>
      </w:r>
      <w:r w:rsidR="00E07402">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E07402">
        <w:fldChar w:fldCharType="begin"/>
      </w:r>
      <w:r w:rsidR="00E07402">
        <w:instrText xml:space="preserve"> REF _Ref191386085 \r \h  \* MERGEFORMAT </w:instrText>
      </w:r>
      <w:r w:rsidR="00E07402">
        <w:fldChar w:fldCharType="separate"/>
      </w:r>
      <w:r w:rsidR="00E2373E" w:rsidRPr="00E2373E">
        <w:rPr>
          <w:iCs/>
          <w:sz w:val="24"/>
          <w:szCs w:val="24"/>
        </w:rPr>
        <w:t>1.1.1</w:t>
      </w:r>
      <w:r w:rsidR="00E07402">
        <w:fldChar w:fldCharType="end"/>
      </w:r>
      <w:r w:rsidRPr="00433EB1">
        <w:rPr>
          <w:iCs/>
          <w:sz w:val="24"/>
          <w:szCs w:val="24"/>
        </w:rPr>
        <w:t>)</w:t>
      </w:r>
      <w:r w:rsidRPr="00433EB1">
        <w:rPr>
          <w:sz w:val="24"/>
          <w:szCs w:val="24"/>
        </w:rPr>
        <w:t>.</w:t>
      </w:r>
    </w:p>
    <w:p w:rsidR="002D4BC6" w:rsidRPr="00433EB1"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92430"/>
      <w:bookmarkStart w:id="52" w:name="_Ref306144164"/>
      <w:r w:rsidRPr="00433EB1">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1240"/>
      <w:bookmarkStart w:id="58" w:name="_Toc44729243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821C9">
        <w:rPr>
          <w:b w:val="0"/>
        </w:rPr>
        <w:fldChar w:fldCharType="begin"/>
      </w:r>
      <w:r w:rsidR="002D4BC6">
        <w:rPr>
          <w:b w:val="0"/>
        </w:rPr>
        <w:instrText xml:space="preserve"> REF _Ref440275279 \r \h </w:instrText>
      </w:r>
      <w:r w:rsidR="005821C9">
        <w:rPr>
          <w:b w:val="0"/>
        </w:rPr>
      </w:r>
      <w:r w:rsidR="005821C9">
        <w:rPr>
          <w:b w:val="0"/>
        </w:rPr>
        <w:fldChar w:fldCharType="separate"/>
      </w:r>
      <w:r w:rsidR="00E2373E">
        <w:rPr>
          <w:b w:val="0"/>
        </w:rPr>
        <w:t>1.1.4</w:t>
      </w:r>
      <w:r w:rsidR="005821C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1241"/>
      <w:bookmarkStart w:id="64" w:name="_Toc44729243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07402">
        <w:fldChar w:fldCharType="begin"/>
      </w:r>
      <w:r w:rsidR="00E07402">
        <w:instrText xml:space="preserve"> REF _Ref305973147 \r \h  \* MERGEFORMAT </w:instrText>
      </w:r>
      <w:r w:rsidR="00E07402">
        <w:fldChar w:fldCharType="separate"/>
      </w:r>
      <w:r w:rsidR="00E2373E" w:rsidRPr="00E2373E">
        <w:rPr>
          <w:b w:val="0"/>
          <w:szCs w:val="24"/>
        </w:rPr>
        <w:t>3.3</w:t>
      </w:r>
      <w:r w:rsidR="00E07402">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1242"/>
      <w:bookmarkStart w:id="70" w:name="_Toc447292433"/>
      <w:r w:rsidRPr="002D4BC6">
        <w:rPr>
          <w:b w:val="0"/>
          <w:szCs w:val="24"/>
        </w:rPr>
        <w:t xml:space="preserve">Письмо о подаче оферты (подраздел </w:t>
      </w:r>
      <w:r w:rsidR="00E07402">
        <w:fldChar w:fldCharType="begin"/>
      </w:r>
      <w:r w:rsidR="00E07402">
        <w:instrText xml:space="preserve"> REF _Ref55336310 \r \h  \* MERGEFORMAT </w:instrText>
      </w:r>
      <w:r w:rsidR="00E07402">
        <w:fldChar w:fldCharType="separate"/>
      </w:r>
      <w:r w:rsidR="00E2373E" w:rsidRPr="00E2373E">
        <w:rPr>
          <w:b w:val="0"/>
          <w:szCs w:val="24"/>
        </w:rPr>
        <w:t>5.1</w:t>
      </w:r>
      <w:r w:rsidR="00E0740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1243"/>
      <w:bookmarkStart w:id="76" w:name="_Toc447292434"/>
      <w:r w:rsidRPr="002D4BC6">
        <w:rPr>
          <w:b w:val="0"/>
          <w:szCs w:val="24"/>
        </w:rPr>
        <w:t>Сводная таблица стоимости</w:t>
      </w:r>
      <w:r w:rsidR="00BA0806" w:rsidRPr="00BA0806">
        <w:rPr>
          <w:bCs w:val="0"/>
          <w:szCs w:val="24"/>
        </w:rPr>
        <w:t xml:space="preserve"> </w:t>
      </w:r>
      <w:r w:rsidR="00BA0806" w:rsidRPr="00BA0806">
        <w:rPr>
          <w:b w:val="0"/>
          <w:szCs w:val="24"/>
        </w:rPr>
        <w:t>поставок</w:t>
      </w:r>
      <w:r w:rsidRPr="002D4BC6">
        <w:rPr>
          <w:b w:val="0"/>
          <w:szCs w:val="24"/>
        </w:rPr>
        <w:t xml:space="preserve"> (подраздел </w:t>
      </w:r>
      <w:r w:rsidR="00E07402">
        <w:fldChar w:fldCharType="begin"/>
      </w:r>
      <w:r w:rsidR="00E07402">
        <w:instrText xml:space="preserve"> REF _Ref440284918 \r \h  \* MERGEFORMAT </w:instrText>
      </w:r>
      <w:r w:rsidR="00E07402">
        <w:fldChar w:fldCharType="separate"/>
      </w:r>
      <w:r w:rsidR="00E2373E" w:rsidRPr="00E2373E">
        <w:rPr>
          <w:b w:val="0"/>
          <w:szCs w:val="24"/>
        </w:rPr>
        <w:t>5.2</w:t>
      </w:r>
      <w:r w:rsidR="00E07402">
        <w:fldChar w:fldCharType="end"/>
      </w:r>
      <w:r w:rsidRPr="002D4BC6">
        <w:rPr>
          <w:b w:val="0"/>
          <w:szCs w:val="24"/>
        </w:rPr>
        <w:t xml:space="preserve">), Техническое предложение (подраздел </w:t>
      </w:r>
      <w:r w:rsidR="00E07402">
        <w:fldChar w:fldCharType="begin"/>
      </w:r>
      <w:r w:rsidR="00E07402">
        <w:instrText xml:space="preserve"> REF _Ref86826666 \r \h  \* MERGEFORMAT </w:instrText>
      </w:r>
      <w:r w:rsidR="00E07402">
        <w:fldChar w:fldCharType="separate"/>
      </w:r>
      <w:r w:rsidR="00E2373E" w:rsidRPr="00E2373E">
        <w:rPr>
          <w:b w:val="0"/>
          <w:szCs w:val="24"/>
        </w:rPr>
        <w:t>5.3</w:t>
      </w:r>
      <w:r w:rsidR="00E07402">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E07402">
        <w:fldChar w:fldCharType="begin"/>
      </w:r>
      <w:r w:rsidR="00E07402">
        <w:instrText xml:space="preserve"> REF _Ref440284947 \r \h  \* MERGEFORMAT </w:instrText>
      </w:r>
      <w:r w:rsidR="00E07402">
        <w:fldChar w:fldCharType="separate"/>
      </w:r>
      <w:r w:rsidR="00E2373E" w:rsidRPr="00E2373E">
        <w:rPr>
          <w:b w:val="0"/>
          <w:szCs w:val="24"/>
        </w:rPr>
        <w:t>5.4</w:t>
      </w:r>
      <w:r w:rsidR="00E07402">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07402">
        <w:fldChar w:fldCharType="begin"/>
      </w:r>
      <w:r w:rsidR="00E07402">
        <w:instrText xml:space="preserve"> REF _Ref93264992 \r \h  \* MERGEFORMAT </w:instrText>
      </w:r>
      <w:r w:rsidR="00E07402">
        <w:fldChar w:fldCharType="separate"/>
      </w:r>
      <w:r w:rsidR="00E2373E" w:rsidRPr="00E2373E">
        <w:rPr>
          <w:b w:val="0"/>
          <w:szCs w:val="24"/>
        </w:rPr>
        <w:t>5.5</w:t>
      </w:r>
      <w:r w:rsidR="00E07402">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1244"/>
      <w:bookmarkStart w:id="82" w:name="_Toc44729243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821C9">
        <w:rPr>
          <w:b w:val="0"/>
          <w:szCs w:val="24"/>
        </w:rPr>
        <w:fldChar w:fldCharType="begin"/>
      </w:r>
      <w:r>
        <w:rPr>
          <w:b w:val="0"/>
          <w:szCs w:val="24"/>
        </w:rPr>
        <w:instrText xml:space="preserve"> REF _Ref440285128 \r \h </w:instrText>
      </w:r>
      <w:r w:rsidR="005821C9">
        <w:rPr>
          <w:b w:val="0"/>
          <w:szCs w:val="24"/>
        </w:rPr>
      </w:r>
      <w:r w:rsidR="005821C9">
        <w:rPr>
          <w:b w:val="0"/>
          <w:szCs w:val="24"/>
        </w:rPr>
        <w:fldChar w:fldCharType="separate"/>
      </w:r>
      <w:r w:rsidR="00E2373E">
        <w:rPr>
          <w:b w:val="0"/>
          <w:szCs w:val="24"/>
        </w:rPr>
        <w:t>3.3.14</w:t>
      </w:r>
      <w:r w:rsidR="005821C9">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1245"/>
      <w:bookmarkStart w:id="88" w:name="_Toc447292436"/>
      <w:r w:rsidRPr="002D4BC6">
        <w:rPr>
          <w:b w:val="0"/>
          <w:szCs w:val="24"/>
        </w:rPr>
        <w:t xml:space="preserve">Оценка заявок (подраздел </w:t>
      </w:r>
      <w:r w:rsidR="005821C9">
        <w:rPr>
          <w:b w:val="0"/>
          <w:szCs w:val="24"/>
        </w:rPr>
        <w:fldChar w:fldCharType="begin"/>
      </w:r>
      <w:r>
        <w:rPr>
          <w:b w:val="0"/>
          <w:szCs w:val="24"/>
        </w:rPr>
        <w:instrText xml:space="preserve"> REF _Ref305973250 \r \h </w:instrText>
      </w:r>
      <w:r w:rsidR="005821C9">
        <w:rPr>
          <w:b w:val="0"/>
          <w:szCs w:val="24"/>
        </w:rPr>
      </w:r>
      <w:r w:rsidR="005821C9">
        <w:rPr>
          <w:b w:val="0"/>
          <w:szCs w:val="24"/>
        </w:rPr>
        <w:fldChar w:fldCharType="separate"/>
      </w:r>
      <w:r w:rsidR="00E2373E">
        <w:rPr>
          <w:b w:val="0"/>
          <w:szCs w:val="24"/>
        </w:rPr>
        <w:t>3.5.1</w:t>
      </w:r>
      <w:r w:rsidR="005821C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821C9">
        <w:rPr>
          <w:b w:val="0"/>
          <w:szCs w:val="24"/>
        </w:rPr>
        <w:fldChar w:fldCharType="begin"/>
      </w:r>
      <w:r w:rsidR="008F3E51">
        <w:rPr>
          <w:b w:val="0"/>
          <w:szCs w:val="24"/>
        </w:rPr>
        <w:instrText xml:space="preserve"> REF _Ref440880942 \r \h </w:instrText>
      </w:r>
      <w:r w:rsidR="005821C9">
        <w:rPr>
          <w:b w:val="0"/>
          <w:szCs w:val="24"/>
        </w:rPr>
      </w:r>
      <w:r w:rsidR="005821C9">
        <w:rPr>
          <w:b w:val="0"/>
          <w:szCs w:val="24"/>
        </w:rPr>
        <w:fldChar w:fldCharType="separate"/>
      </w:r>
      <w:r w:rsidR="00E2373E">
        <w:rPr>
          <w:b w:val="0"/>
          <w:szCs w:val="24"/>
        </w:rPr>
        <w:t>3.8</w:t>
      </w:r>
      <w:r w:rsidR="005821C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9243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9243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1248"/>
      <w:bookmarkStart w:id="106" w:name="_Toc44729243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1249"/>
      <w:bookmarkStart w:id="117" w:name="_Toc44729244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821C9">
        <w:rPr>
          <w:b w:val="0"/>
        </w:rPr>
        <w:fldChar w:fldCharType="begin"/>
      </w:r>
      <w:r w:rsidR="008D2928">
        <w:rPr>
          <w:b w:val="0"/>
        </w:rPr>
        <w:instrText xml:space="preserve"> REF _Ref93264992 \r \h </w:instrText>
      </w:r>
      <w:r w:rsidR="005821C9">
        <w:rPr>
          <w:b w:val="0"/>
        </w:rPr>
      </w:r>
      <w:r w:rsidR="005821C9">
        <w:rPr>
          <w:b w:val="0"/>
        </w:rPr>
        <w:fldChar w:fldCharType="separate"/>
      </w:r>
      <w:r w:rsidR="00E2373E">
        <w:rPr>
          <w:b w:val="0"/>
        </w:rPr>
        <w:t>5.5</w:t>
      </w:r>
      <w:r w:rsidR="005821C9">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1250"/>
      <w:bookmarkStart w:id="128" w:name="_Toc44729244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9244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1252"/>
      <w:bookmarkStart w:id="139" w:name="_Toc44729244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821C9">
        <w:rPr>
          <w:b w:val="0"/>
        </w:rPr>
        <w:fldChar w:fldCharType="begin"/>
      </w:r>
      <w:r w:rsidR="008D2928">
        <w:rPr>
          <w:b w:val="0"/>
        </w:rPr>
        <w:instrText xml:space="preserve"> REF _Ref440270867 \r \h </w:instrText>
      </w:r>
      <w:r w:rsidR="005821C9">
        <w:rPr>
          <w:b w:val="0"/>
        </w:rPr>
      </w:r>
      <w:r w:rsidR="005821C9">
        <w:rPr>
          <w:b w:val="0"/>
        </w:rPr>
        <w:fldChar w:fldCharType="separate"/>
      </w:r>
      <w:r w:rsidR="00E2373E">
        <w:rPr>
          <w:b w:val="0"/>
        </w:rPr>
        <w:t>2.2.3</w:t>
      </w:r>
      <w:r w:rsidR="005821C9">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1253"/>
      <w:bookmarkStart w:id="149" w:name="_Toc44729244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1254"/>
      <w:bookmarkStart w:id="160" w:name="_Toc44729244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9244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9244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1257"/>
      <w:bookmarkStart w:id="175" w:name="_Toc44729244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07402">
        <w:fldChar w:fldCharType="begin"/>
      </w:r>
      <w:r w:rsidR="00E07402">
        <w:instrText xml:space="preserve"> REF _Ref305973033 \r \h  \* MERGEFORMAT </w:instrText>
      </w:r>
      <w:r w:rsidR="00E07402">
        <w:fldChar w:fldCharType="separate"/>
      </w:r>
      <w:r w:rsidR="00E2373E" w:rsidRPr="00E2373E">
        <w:rPr>
          <w:bCs w:val="0"/>
          <w:sz w:val="24"/>
          <w:szCs w:val="24"/>
        </w:rPr>
        <w:t>3.2</w:t>
      </w:r>
      <w:r w:rsidR="00E0740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07402">
        <w:fldChar w:fldCharType="begin"/>
      </w:r>
      <w:r w:rsidR="00E07402">
        <w:instrText xml:space="preserve"> REF _Ref305973147 \r \h  \* MERGEFORMAT </w:instrText>
      </w:r>
      <w:r w:rsidR="00E07402">
        <w:fldChar w:fldCharType="separate"/>
      </w:r>
      <w:r w:rsidR="00E2373E" w:rsidRPr="00E2373E">
        <w:rPr>
          <w:bCs w:val="0"/>
          <w:sz w:val="24"/>
          <w:szCs w:val="24"/>
        </w:rPr>
        <w:t>3.3</w:t>
      </w:r>
      <w:r w:rsidR="00E07402">
        <w:fldChar w:fldCharType="end"/>
      </w:r>
      <w:r w:rsidR="005821C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821C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00E07402">
        <w:fldChar w:fldCharType="begin"/>
      </w:r>
      <w:r w:rsidR="00E07402">
        <w:instrText xml:space="preserve"> REF _Ref305973214 \r \h  \* MERGEFORMAT </w:instrText>
      </w:r>
      <w:r w:rsidR="00E07402">
        <w:fldChar w:fldCharType="separate"/>
      </w:r>
      <w:r w:rsidR="00E2373E" w:rsidRPr="00E2373E">
        <w:rPr>
          <w:bCs w:val="0"/>
          <w:sz w:val="24"/>
          <w:szCs w:val="24"/>
        </w:rPr>
        <w:t>3.4</w:t>
      </w:r>
      <w:r w:rsidR="00E07402">
        <w:fldChar w:fldCharType="end"/>
      </w:r>
      <w:r w:rsidR="00096E9D" w:rsidRPr="00E71A48">
        <w:rPr>
          <w:bCs w:val="0"/>
          <w:sz w:val="24"/>
          <w:szCs w:val="24"/>
        </w:rPr>
        <w:t xml:space="preserve">, </w:t>
      </w:r>
      <w:r w:rsidR="00E07402">
        <w:fldChar w:fldCharType="begin"/>
      </w:r>
      <w:r w:rsidR="00E07402">
        <w:instrText xml:space="preserve"> REF _Ref303683883 \r \h  \* MERGEFORMAT </w:instrText>
      </w:r>
      <w:r w:rsidR="00E07402">
        <w:fldChar w:fldCharType="separate"/>
      </w:r>
      <w:r w:rsidR="00E2373E" w:rsidRPr="00E2373E">
        <w:rPr>
          <w:bCs w:val="0"/>
          <w:sz w:val="24"/>
          <w:szCs w:val="24"/>
        </w:rPr>
        <w:t>3.5</w:t>
      </w:r>
      <w:r w:rsidR="00E0740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E07402">
        <w:fldChar w:fldCharType="begin"/>
      </w:r>
      <w:r w:rsidR="00E07402">
        <w:instrText xml:space="preserve"> REF _Ref305973250 \r \h  \* MERGEFORMAT </w:instrText>
      </w:r>
      <w:r w:rsidR="00E07402">
        <w:fldChar w:fldCharType="separate"/>
      </w:r>
      <w:r w:rsidR="00E2373E" w:rsidRPr="00E2373E">
        <w:rPr>
          <w:bCs w:val="0"/>
          <w:sz w:val="24"/>
          <w:szCs w:val="24"/>
        </w:rPr>
        <w:t>3.5</w:t>
      </w:r>
      <w:r w:rsidR="00E2373E">
        <w:t>.1</w:t>
      </w:r>
      <w:r w:rsidR="00E07402">
        <w:fldChar w:fldCharType="end"/>
      </w:r>
      <w:r w:rsidR="005821C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07402">
        <w:fldChar w:fldCharType="begin"/>
      </w:r>
      <w:r w:rsidR="00E07402">
        <w:instrText xml:space="preserve"> REF _Ref303250967 \r \h  \* MERGEFORMAT </w:instrText>
      </w:r>
      <w:r w:rsidR="00E07402">
        <w:fldChar w:fldCharType="separate"/>
      </w:r>
      <w:r w:rsidR="00E2373E" w:rsidRPr="00E2373E">
        <w:rPr>
          <w:bCs w:val="0"/>
          <w:sz w:val="24"/>
          <w:szCs w:val="24"/>
        </w:rPr>
        <w:t>3.7</w:t>
      </w:r>
      <w:r w:rsidR="00E07402">
        <w:fldChar w:fldCharType="end"/>
      </w:r>
      <w:r w:rsidR="005821C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821C9">
        <w:fldChar w:fldCharType="begin"/>
      </w:r>
      <w:r w:rsidR="00240F02">
        <w:rPr>
          <w:bCs w:val="0"/>
          <w:sz w:val="24"/>
          <w:szCs w:val="24"/>
        </w:rPr>
        <w:instrText xml:space="preserve"> REF _Ref440880942 \r \h </w:instrText>
      </w:r>
      <w:r w:rsidR="005821C9">
        <w:fldChar w:fldCharType="separate"/>
      </w:r>
      <w:r w:rsidR="00E2373E">
        <w:rPr>
          <w:bCs w:val="0"/>
          <w:sz w:val="24"/>
          <w:szCs w:val="24"/>
        </w:rPr>
        <w:t>3.8</w:t>
      </w:r>
      <w:r w:rsidR="005821C9">
        <w:fldChar w:fldCharType="end"/>
      </w:r>
      <w:r w:rsidR="005821C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E07402">
        <w:fldChar w:fldCharType="begin"/>
      </w:r>
      <w:r w:rsidR="00E07402">
        <w:instrText xml:space="preserve"> REF _Ref303683929 \r \h  \* MERGEFORMAT </w:instrText>
      </w:r>
      <w:r w:rsidR="00E07402">
        <w:fldChar w:fldCharType="separate"/>
      </w:r>
      <w:r w:rsidR="00E2373E" w:rsidRPr="00E2373E">
        <w:rPr>
          <w:bCs w:val="0"/>
          <w:sz w:val="24"/>
          <w:szCs w:val="24"/>
        </w:rPr>
        <w:t>3.10</w:t>
      </w:r>
      <w:r w:rsidR="00E0740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07402">
        <w:fldChar w:fldCharType="begin"/>
      </w:r>
      <w:r w:rsidR="00E07402">
        <w:instrText xml:space="preserve"> REF _Ref306140410 \r \h  \* MERGEFORMAT </w:instrText>
      </w:r>
      <w:r w:rsidR="00E07402">
        <w:fldChar w:fldCharType="separate"/>
      </w:r>
      <w:r w:rsidR="00E2373E" w:rsidRPr="00E2373E">
        <w:rPr>
          <w:bCs w:val="0"/>
          <w:sz w:val="24"/>
          <w:szCs w:val="24"/>
        </w:rPr>
        <w:t>3.11</w:t>
      </w:r>
      <w:r w:rsidR="00E0740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07402">
        <w:fldChar w:fldCharType="begin"/>
      </w:r>
      <w:r w:rsidR="00E07402">
        <w:instrText xml:space="preserve"> REF _Ref306140451 \r \h  \* MERGEFORMAT </w:instrText>
      </w:r>
      <w:r w:rsidR="00E07402">
        <w:fldChar w:fldCharType="separate"/>
      </w:r>
      <w:r w:rsidR="00E2373E" w:rsidRPr="00E2373E">
        <w:rPr>
          <w:bCs w:val="0"/>
          <w:sz w:val="24"/>
          <w:szCs w:val="24"/>
        </w:rPr>
        <w:t>3.12</w:t>
      </w:r>
      <w:r w:rsidR="00E0740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1258"/>
      <w:bookmarkStart w:id="186" w:name="_Toc44729244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9245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07402">
        <w:fldChar w:fldCharType="begin"/>
      </w:r>
      <w:r w:rsidR="00E07402">
        <w:instrText xml:space="preserve"> REF _Ref302563524 \n \h  \* MERGEFORMAT </w:instrText>
      </w:r>
      <w:r w:rsidR="00E07402">
        <w:fldChar w:fldCharType="separate"/>
      </w:r>
      <w:r w:rsidR="00E2373E" w:rsidRPr="00E2373E">
        <w:rPr>
          <w:sz w:val="24"/>
          <w:szCs w:val="24"/>
        </w:rPr>
        <w:t>1.1.1</w:t>
      </w:r>
      <w:r w:rsidR="00E0740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9245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1261"/>
      <w:bookmarkStart w:id="201" w:name="_Toc44729245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821C9">
        <w:rPr>
          <w:bCs w:val="0"/>
          <w:sz w:val="24"/>
          <w:szCs w:val="24"/>
        </w:rPr>
        <w:fldChar w:fldCharType="begin"/>
      </w:r>
      <w:r w:rsidR="008D2928">
        <w:rPr>
          <w:bCs w:val="0"/>
          <w:sz w:val="24"/>
          <w:szCs w:val="24"/>
        </w:rPr>
        <w:instrText xml:space="preserve"> REF _Ref55336310 \r \h </w:instrText>
      </w:r>
      <w:r w:rsidR="005821C9">
        <w:rPr>
          <w:bCs w:val="0"/>
          <w:sz w:val="24"/>
          <w:szCs w:val="24"/>
        </w:rPr>
      </w:r>
      <w:r w:rsidR="005821C9">
        <w:rPr>
          <w:bCs w:val="0"/>
          <w:sz w:val="24"/>
          <w:szCs w:val="24"/>
        </w:rPr>
        <w:fldChar w:fldCharType="separate"/>
      </w:r>
      <w:r w:rsidR="00E2373E">
        <w:rPr>
          <w:bCs w:val="0"/>
          <w:sz w:val="24"/>
          <w:szCs w:val="24"/>
        </w:rPr>
        <w:t>5.1</w:t>
      </w:r>
      <w:r w:rsidR="005821C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821C9">
        <w:rPr>
          <w:bCs w:val="0"/>
          <w:sz w:val="24"/>
          <w:szCs w:val="24"/>
        </w:rPr>
        <w:fldChar w:fldCharType="begin"/>
      </w:r>
      <w:r>
        <w:rPr>
          <w:bCs w:val="0"/>
          <w:sz w:val="24"/>
          <w:szCs w:val="24"/>
        </w:rPr>
        <w:instrText xml:space="preserve"> REF _Ref440271072 \r \h </w:instrText>
      </w:r>
      <w:r w:rsidR="005821C9">
        <w:rPr>
          <w:bCs w:val="0"/>
          <w:sz w:val="24"/>
          <w:szCs w:val="24"/>
        </w:rPr>
      </w:r>
      <w:r w:rsidR="005821C9">
        <w:rPr>
          <w:bCs w:val="0"/>
          <w:sz w:val="24"/>
          <w:szCs w:val="24"/>
        </w:rPr>
        <w:fldChar w:fldCharType="separate"/>
      </w:r>
      <w:r w:rsidR="00E2373E">
        <w:rPr>
          <w:bCs w:val="0"/>
          <w:sz w:val="24"/>
          <w:szCs w:val="24"/>
        </w:rPr>
        <w:t>5.2</w:t>
      </w:r>
      <w:r w:rsidR="005821C9">
        <w:rPr>
          <w:bCs w:val="0"/>
          <w:sz w:val="24"/>
          <w:szCs w:val="24"/>
        </w:rPr>
        <w:fldChar w:fldCharType="end"/>
      </w:r>
      <w:r>
        <w:rPr>
          <w:bCs w:val="0"/>
          <w:sz w:val="24"/>
          <w:szCs w:val="24"/>
        </w:rPr>
        <w:t>);</w:t>
      </w:r>
    </w:p>
    <w:p w:rsidR="00323918" w:rsidRPr="00323918" w:rsidRDefault="00323918" w:rsidP="00323918">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2391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323918">
        <w:rPr>
          <w:bCs w:val="0"/>
          <w:spacing w:val="-2"/>
          <w:sz w:val="24"/>
          <w:szCs w:val="24"/>
        </w:rPr>
        <w:t>под</w:t>
      </w:r>
      <w:r w:rsidRPr="00323918">
        <w:rPr>
          <w:bCs w:val="0"/>
          <w:sz w:val="24"/>
          <w:szCs w:val="24"/>
        </w:rPr>
        <w:t>раздел</w:t>
      </w:r>
      <w:r w:rsidRPr="00323918">
        <w:rPr>
          <w:bCs w:val="0"/>
          <w:spacing w:val="-1"/>
          <w:sz w:val="24"/>
          <w:szCs w:val="24"/>
        </w:rPr>
        <w:t xml:space="preserve"> </w:t>
      </w:r>
      <w:r w:rsidR="00E07402">
        <w:fldChar w:fldCharType="begin"/>
      </w:r>
      <w:r w:rsidR="00E07402">
        <w:instrText xml:space="preserve"> REF _Ref86826666 \r \h  \* MERGEFORMAT </w:instrText>
      </w:r>
      <w:r w:rsidR="00E07402">
        <w:fldChar w:fldCharType="separate"/>
      </w:r>
      <w:r w:rsidRPr="00323918">
        <w:rPr>
          <w:bCs w:val="0"/>
          <w:spacing w:val="-1"/>
          <w:sz w:val="24"/>
          <w:szCs w:val="24"/>
        </w:rPr>
        <w:t>5.3</w:t>
      </w:r>
      <w:r w:rsidR="00E07402">
        <w:fldChar w:fldCharType="end"/>
      </w:r>
      <w:r w:rsidRPr="00323918">
        <w:rPr>
          <w:bCs w:val="0"/>
          <w:spacing w:val="-1"/>
          <w:sz w:val="24"/>
          <w:szCs w:val="24"/>
        </w:rPr>
        <w:t xml:space="preserve">), </w:t>
      </w:r>
      <w:r w:rsidRPr="00323918">
        <w:rPr>
          <w:sz w:val="24"/>
          <w:szCs w:val="24"/>
        </w:rPr>
        <w:t xml:space="preserve">копии документов, подтверждающих наличие у Участника запроса предложений </w:t>
      </w:r>
      <w:r w:rsidR="00426550">
        <w:rPr>
          <w:sz w:val="24"/>
          <w:szCs w:val="24"/>
        </w:rPr>
        <w:t>полномочий</w:t>
      </w:r>
      <w:r w:rsidRPr="00323918">
        <w:rPr>
          <w:sz w:val="24"/>
          <w:szCs w:val="24"/>
        </w:rPr>
        <w:t xml:space="preserve"> от </w:t>
      </w:r>
      <w:proofErr w:type="gramStart"/>
      <w:r w:rsidRPr="00323918">
        <w:rPr>
          <w:sz w:val="24"/>
          <w:szCs w:val="24"/>
        </w:rPr>
        <w:t>производителей</w:t>
      </w:r>
      <w:proofErr w:type="gramEnd"/>
      <w:r w:rsidRPr="00323918">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Pr="00323918">
        <w:rPr>
          <w:bCs w:val="0"/>
          <w:spacing w:val="-1"/>
          <w:sz w:val="24"/>
          <w:szCs w:val="24"/>
        </w:rPr>
        <w:t xml:space="preserve"> (</w:t>
      </w:r>
      <w:r w:rsidRPr="00323918">
        <w:rPr>
          <w:bCs w:val="0"/>
          <w:spacing w:val="-2"/>
          <w:sz w:val="24"/>
          <w:szCs w:val="24"/>
        </w:rPr>
        <w:t>под</w:t>
      </w:r>
      <w:r w:rsidRPr="00323918">
        <w:rPr>
          <w:bCs w:val="0"/>
          <w:sz w:val="24"/>
          <w:szCs w:val="24"/>
        </w:rPr>
        <w:t>раздел</w:t>
      </w:r>
      <w:r w:rsidRPr="00323918">
        <w:rPr>
          <w:bCs w:val="0"/>
          <w:spacing w:val="-1"/>
          <w:sz w:val="24"/>
          <w:szCs w:val="24"/>
        </w:rPr>
        <w:t xml:space="preserve"> </w:t>
      </w:r>
      <w:r w:rsidR="00E07402">
        <w:fldChar w:fldCharType="begin"/>
      </w:r>
      <w:r w:rsidR="00E07402">
        <w:instrText xml:space="preserve"> REF _Ref440270984 \r \h  \* MERGEFORMAT </w:instrText>
      </w:r>
      <w:r w:rsidR="00E07402">
        <w:fldChar w:fldCharType="separate"/>
      </w:r>
      <w:r w:rsidRPr="00323918">
        <w:rPr>
          <w:bCs w:val="0"/>
          <w:spacing w:val="-1"/>
          <w:sz w:val="24"/>
          <w:szCs w:val="24"/>
        </w:rPr>
        <w:t>5.10</w:t>
      </w:r>
      <w:r w:rsidR="00E07402">
        <w:fldChar w:fldCharType="end"/>
      </w:r>
      <w:r w:rsidRPr="00323918">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821C9">
        <w:rPr>
          <w:bCs w:val="0"/>
          <w:sz w:val="24"/>
          <w:szCs w:val="24"/>
        </w:rPr>
        <w:fldChar w:fldCharType="begin"/>
      </w:r>
      <w:r w:rsidR="00B71B9D">
        <w:rPr>
          <w:bCs w:val="0"/>
          <w:sz w:val="24"/>
          <w:szCs w:val="24"/>
        </w:rPr>
        <w:instrText xml:space="preserve"> REF _Ref440271036 \r \h </w:instrText>
      </w:r>
      <w:r w:rsidR="005821C9">
        <w:rPr>
          <w:bCs w:val="0"/>
          <w:sz w:val="24"/>
          <w:szCs w:val="24"/>
        </w:rPr>
      </w:r>
      <w:r w:rsidR="005821C9">
        <w:rPr>
          <w:bCs w:val="0"/>
          <w:sz w:val="24"/>
          <w:szCs w:val="24"/>
        </w:rPr>
        <w:fldChar w:fldCharType="separate"/>
      </w:r>
      <w:r w:rsidR="00E2373E">
        <w:rPr>
          <w:bCs w:val="0"/>
          <w:sz w:val="24"/>
          <w:szCs w:val="24"/>
        </w:rPr>
        <w:t>5.4</w:t>
      </w:r>
      <w:r w:rsidR="005821C9">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E07402">
        <w:fldChar w:fldCharType="begin"/>
      </w:r>
      <w:r w:rsidR="00E07402">
        <w:instrText xml:space="preserve"> REF _Ref191386407 \r \h  \* MERGEFORMAT </w:instrText>
      </w:r>
      <w:r w:rsidR="00E07402">
        <w:fldChar w:fldCharType="separate"/>
      </w:r>
      <w:r w:rsidR="00E2373E" w:rsidRPr="00E2373E">
        <w:rPr>
          <w:bCs w:val="0"/>
          <w:sz w:val="24"/>
          <w:szCs w:val="24"/>
        </w:rPr>
        <w:t>3.3.8</w:t>
      </w:r>
      <w:r w:rsidR="00E07402">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E07402">
        <w:fldChar w:fldCharType="begin"/>
      </w:r>
      <w:r w:rsidR="00E07402">
        <w:instrText xml:space="preserve"> REF _Ref93264992 \r \h  \* MERGEFORMAT </w:instrText>
      </w:r>
      <w:r w:rsidR="00E07402">
        <w:fldChar w:fldCharType="separate"/>
      </w:r>
      <w:r w:rsidR="00E2373E" w:rsidRPr="00E2373E">
        <w:rPr>
          <w:bCs w:val="0"/>
          <w:sz w:val="24"/>
          <w:szCs w:val="24"/>
        </w:rPr>
        <w:t>5.5</w:t>
      </w:r>
      <w:r w:rsidR="00E07402">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E07402">
        <w:fldChar w:fldCharType="begin"/>
      </w:r>
      <w:r w:rsidR="00E07402">
        <w:instrText xml:space="preserve"> REF _Ref55336310 \r \h  \* MERGEFORMAT </w:instrText>
      </w:r>
      <w:r w:rsidR="00E07402">
        <w:fldChar w:fldCharType="separate"/>
      </w:r>
      <w:r w:rsidR="00E2373E" w:rsidRPr="00E2373E">
        <w:rPr>
          <w:bCs w:val="0"/>
          <w:sz w:val="24"/>
          <w:szCs w:val="24"/>
          <w:lang w:eastAsia="ru-RU"/>
        </w:rPr>
        <w:t>5.1</w:t>
      </w:r>
      <w:r w:rsidR="00E07402">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E07402">
        <w:fldChar w:fldCharType="begin"/>
      </w:r>
      <w:r w:rsidR="00E07402">
        <w:instrText xml:space="preserve"> REF _Ref440279062 \r \h  \* MERGEFORMAT </w:instrText>
      </w:r>
      <w:r w:rsidR="00E07402">
        <w:fldChar w:fldCharType="separate"/>
      </w:r>
      <w:r w:rsidR="00E2373E" w:rsidRPr="00E2373E">
        <w:rPr>
          <w:sz w:val="24"/>
          <w:szCs w:val="24"/>
        </w:rPr>
        <w:t>б)</w:t>
      </w:r>
      <w:r w:rsidR="00E07402">
        <w:fldChar w:fldCharType="end"/>
      </w:r>
      <w:r w:rsidR="00F463E8" w:rsidRPr="00F958E8">
        <w:rPr>
          <w:sz w:val="24"/>
          <w:szCs w:val="24"/>
        </w:rPr>
        <w:t xml:space="preserve"> п. </w:t>
      </w:r>
      <w:r w:rsidR="00E07402">
        <w:fldChar w:fldCharType="begin"/>
      </w:r>
      <w:r w:rsidR="00E07402">
        <w:instrText xml:space="preserve"> REF _Ref306005578 \r \h  \* MERGEFORMAT </w:instrText>
      </w:r>
      <w:r w:rsidR="00E07402">
        <w:fldChar w:fldCharType="separate"/>
      </w:r>
      <w:r w:rsidR="00E2373E" w:rsidRPr="00E2373E">
        <w:rPr>
          <w:sz w:val="24"/>
          <w:szCs w:val="24"/>
        </w:rPr>
        <w:t>3.3.8.3</w:t>
      </w:r>
      <w:r w:rsidR="00E07402">
        <w:fldChar w:fldCharType="end"/>
      </w:r>
      <w:r w:rsidR="00F463E8" w:rsidRPr="00F958E8">
        <w:rPr>
          <w:sz w:val="24"/>
          <w:szCs w:val="24"/>
        </w:rPr>
        <w:t>);</w:t>
      </w:r>
    </w:p>
    <w:p w:rsidR="003539D4" w:rsidRPr="00F958E8"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Анкета Участника запроса предложений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5821C9">
        <w:fldChar w:fldCharType="begin"/>
      </w:r>
      <w:r>
        <w:rPr>
          <w:bCs w:val="0"/>
          <w:sz w:val="24"/>
          <w:szCs w:val="24"/>
          <w:lang w:eastAsia="ru-RU"/>
        </w:rPr>
        <w:instrText xml:space="preserve"> REF _Ref444164616 \r \h </w:instrText>
      </w:r>
      <w:r w:rsidR="005821C9">
        <w:fldChar w:fldCharType="separate"/>
      </w:r>
      <w:r w:rsidR="00E2373E">
        <w:rPr>
          <w:bCs w:val="0"/>
          <w:sz w:val="24"/>
          <w:szCs w:val="24"/>
          <w:lang w:eastAsia="ru-RU"/>
        </w:rPr>
        <w:t>5.6.1</w:t>
      </w:r>
      <w:r w:rsidR="005821C9">
        <w:fldChar w:fldCharType="end"/>
      </w:r>
      <w:r w:rsidRPr="00F958E8">
        <w:rPr>
          <w:bCs w:val="0"/>
          <w:sz w:val="24"/>
          <w:szCs w:val="24"/>
        </w:rPr>
        <w:t>);</w:t>
      </w:r>
    </w:p>
    <w:p w:rsidR="003539D4" w:rsidRPr="001174C4" w:rsidRDefault="003539D4" w:rsidP="003539D4">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821C9">
        <w:rPr>
          <w:sz w:val="24"/>
          <w:szCs w:val="24"/>
        </w:rPr>
        <w:fldChar w:fldCharType="begin"/>
      </w:r>
      <w:r>
        <w:rPr>
          <w:sz w:val="24"/>
          <w:szCs w:val="24"/>
        </w:rPr>
        <w:instrText xml:space="preserve"> REF _Ref444164624 \r \h </w:instrText>
      </w:r>
      <w:r w:rsidR="005821C9">
        <w:rPr>
          <w:sz w:val="24"/>
          <w:szCs w:val="24"/>
        </w:rPr>
      </w:r>
      <w:r w:rsidR="005821C9">
        <w:rPr>
          <w:sz w:val="24"/>
          <w:szCs w:val="24"/>
        </w:rPr>
        <w:fldChar w:fldCharType="separate"/>
      </w:r>
      <w:r w:rsidR="00E2373E">
        <w:rPr>
          <w:sz w:val="24"/>
          <w:szCs w:val="24"/>
        </w:rPr>
        <w:t>5.6.2</w:t>
      </w:r>
      <w:r w:rsidR="005821C9">
        <w:rPr>
          <w:sz w:val="24"/>
          <w:szCs w:val="24"/>
        </w:rPr>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E07402">
        <w:fldChar w:fldCharType="begin"/>
      </w:r>
      <w:r w:rsidR="00E07402">
        <w:instrText xml:space="preserve"> REF _Ref440274902 \r \h  \* MERGEFORMAT </w:instrText>
      </w:r>
      <w:r w:rsidR="00E07402">
        <w:fldChar w:fldCharType="separate"/>
      </w:r>
      <w:r w:rsidR="00E2373E" w:rsidRPr="00E2373E">
        <w:rPr>
          <w:bCs w:val="0"/>
          <w:sz w:val="24"/>
          <w:szCs w:val="24"/>
          <w:lang w:eastAsia="ru-RU"/>
        </w:rPr>
        <w:t>5.4</w:t>
      </w:r>
      <w:r w:rsidR="00E07402">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E07402">
        <w:fldChar w:fldCharType="begin"/>
      </w:r>
      <w:r w:rsidR="00E07402">
        <w:instrText xml:space="preserve"> REF _Ref440274913 \r \h  \* MERGEFORMAT </w:instrText>
      </w:r>
      <w:r w:rsidR="00E07402">
        <w:fldChar w:fldCharType="separate"/>
      </w:r>
      <w:r w:rsidR="00E2373E" w:rsidRPr="00E2373E">
        <w:rPr>
          <w:bCs w:val="0"/>
          <w:sz w:val="24"/>
          <w:szCs w:val="24"/>
          <w:lang w:eastAsia="ru-RU"/>
        </w:rPr>
        <w:t>5.2</w:t>
      </w:r>
      <w:r w:rsidR="00E07402">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E07402">
        <w:fldChar w:fldCharType="begin"/>
      </w:r>
      <w:r w:rsidR="00E07402">
        <w:instrText xml:space="preserve"> REF _Ref93264992 \r \h  \* MERGEFORMAT </w:instrText>
      </w:r>
      <w:r w:rsidR="00E07402">
        <w:fldChar w:fldCharType="separate"/>
      </w:r>
      <w:r w:rsidR="00E2373E" w:rsidRPr="00E2373E">
        <w:rPr>
          <w:bCs w:val="0"/>
          <w:sz w:val="24"/>
          <w:szCs w:val="24"/>
          <w:lang w:eastAsia="ru-RU"/>
        </w:rPr>
        <w:t>5.5</w:t>
      </w:r>
      <w:r w:rsidR="00E07402">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E07402">
        <w:fldChar w:fldCharType="begin"/>
      </w:r>
      <w:r w:rsidR="00E07402">
        <w:instrText xml:space="preserve"> REF _Ref306005578 \r \h  \* MERGEFORMAT </w:instrText>
      </w:r>
      <w:r w:rsidR="00E07402">
        <w:fldChar w:fldCharType="separate"/>
      </w:r>
      <w:r w:rsidR="00E2373E" w:rsidRPr="00E2373E">
        <w:rPr>
          <w:bCs w:val="0"/>
          <w:sz w:val="24"/>
          <w:szCs w:val="24"/>
        </w:rPr>
        <w:t>3.3.8.3</w:t>
      </w:r>
      <w:r w:rsidR="00E07402">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E07402">
        <w:fldChar w:fldCharType="begin"/>
      </w:r>
      <w:r w:rsidR="00E07402">
        <w:instrText xml:space="preserve"> REF _Ref440279062 \r \h  \* MERGEFORMAT </w:instrText>
      </w:r>
      <w:r w:rsidR="00E07402">
        <w:fldChar w:fldCharType="separate"/>
      </w:r>
      <w:r w:rsidR="00E2373E" w:rsidRPr="00E2373E">
        <w:rPr>
          <w:sz w:val="24"/>
          <w:szCs w:val="24"/>
        </w:rPr>
        <w:t>б)</w:t>
      </w:r>
      <w:r w:rsidR="00E07402">
        <w:fldChar w:fldCharType="end"/>
      </w:r>
      <w:r w:rsidR="00F958E8" w:rsidRPr="00F958E8">
        <w:rPr>
          <w:sz w:val="24"/>
          <w:szCs w:val="24"/>
        </w:rPr>
        <w:t xml:space="preserve">, </w:t>
      </w:r>
      <w:r w:rsidR="00E07402">
        <w:fldChar w:fldCharType="begin"/>
      </w:r>
      <w:r w:rsidR="00E07402">
        <w:instrText xml:space="preserve"> REF _Ref440372460 \r \h  \* MERGEFORMAT </w:instrText>
      </w:r>
      <w:r w:rsidR="00E07402">
        <w:fldChar w:fldCharType="separate"/>
      </w:r>
      <w:r w:rsidR="00E2373E" w:rsidRPr="00E2373E">
        <w:rPr>
          <w:sz w:val="24"/>
          <w:szCs w:val="24"/>
        </w:rPr>
        <w:t>д)</w:t>
      </w:r>
      <w:r w:rsidR="00E07402">
        <w:fldChar w:fldCharType="end"/>
      </w:r>
      <w:r w:rsidR="00F958E8" w:rsidRPr="00F958E8">
        <w:rPr>
          <w:sz w:val="24"/>
          <w:szCs w:val="24"/>
        </w:rPr>
        <w:t xml:space="preserve">, </w:t>
      </w:r>
      <w:r w:rsidR="00E07402">
        <w:fldChar w:fldCharType="begin"/>
      </w:r>
      <w:r w:rsidR="00E07402">
        <w:instrText xml:space="preserve"> REF _Ref440372474 \r \h  \* MERGEFORMAT </w:instrText>
      </w:r>
      <w:r w:rsidR="00E07402">
        <w:fldChar w:fldCharType="separate"/>
      </w:r>
      <w:r w:rsidR="00E2373E" w:rsidRPr="00E2373E">
        <w:rPr>
          <w:sz w:val="24"/>
          <w:szCs w:val="24"/>
        </w:rPr>
        <w:t>м)</w:t>
      </w:r>
      <w:r w:rsidR="00E07402">
        <w:fldChar w:fldCharType="end"/>
      </w:r>
      <w:r w:rsidR="00F958E8" w:rsidRPr="00F958E8">
        <w:rPr>
          <w:sz w:val="24"/>
          <w:szCs w:val="24"/>
        </w:rPr>
        <w:t xml:space="preserve">, </w:t>
      </w:r>
      <w:r w:rsidR="00E07402">
        <w:fldChar w:fldCharType="begin"/>
      </w:r>
      <w:r w:rsidR="00E07402">
        <w:instrText xml:space="preserve"> REF _Ref440372477 \r \h  \* MERGEFORMAT </w:instrText>
      </w:r>
      <w:r w:rsidR="00E07402">
        <w:fldChar w:fldCharType="separate"/>
      </w:r>
      <w:r w:rsidR="00E2373E" w:rsidRPr="00E2373E">
        <w:rPr>
          <w:sz w:val="24"/>
          <w:szCs w:val="24"/>
        </w:rPr>
        <w:t>н)</w:t>
      </w:r>
      <w:r w:rsidR="00E07402">
        <w:fldChar w:fldCharType="end"/>
      </w:r>
      <w:r w:rsidR="00F463E8" w:rsidRPr="00F958E8">
        <w:rPr>
          <w:sz w:val="24"/>
          <w:szCs w:val="24"/>
        </w:rPr>
        <w:t xml:space="preserve"> п. </w:t>
      </w:r>
      <w:r w:rsidR="00E07402">
        <w:lastRenderedPageBreak/>
        <w:fldChar w:fldCharType="begin"/>
      </w:r>
      <w:r w:rsidR="00E07402">
        <w:instrText xml:space="preserve"> REF _Ref306005578 \r \h  \* MERGEFORMAT </w:instrText>
      </w:r>
      <w:r w:rsidR="00E07402">
        <w:fldChar w:fldCharType="separate"/>
      </w:r>
      <w:r w:rsidR="00E2373E" w:rsidRPr="00E2373E">
        <w:rPr>
          <w:sz w:val="24"/>
          <w:szCs w:val="24"/>
        </w:rPr>
        <w:t>3.3.8.3</w:t>
      </w:r>
      <w:r w:rsidR="00E07402">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E07402">
        <w:fldChar w:fldCharType="begin"/>
      </w:r>
      <w:r w:rsidR="00E07402">
        <w:instrText xml:space="preserve"> REF _Ref440274961 \r \h  \* MERGEFORMAT </w:instrText>
      </w:r>
      <w:r w:rsidR="00E07402">
        <w:fldChar w:fldCharType="separate"/>
      </w:r>
      <w:r w:rsidR="00E2373E" w:rsidRPr="00E2373E">
        <w:rPr>
          <w:bCs w:val="0"/>
          <w:sz w:val="24"/>
          <w:szCs w:val="24"/>
        </w:rPr>
        <w:t>5.15</w:t>
      </w:r>
      <w:r w:rsidR="00E07402">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E07402">
        <w:fldChar w:fldCharType="begin"/>
      </w:r>
      <w:r w:rsidR="00E07402">
        <w:instrText xml:space="preserve"> REF _Ref440274659 \r \h  \* MERGEFORMAT </w:instrText>
      </w:r>
      <w:r w:rsidR="00E07402">
        <w:fldChar w:fldCharType="separate"/>
      </w:r>
      <w:r w:rsidR="00E2373E" w:rsidRPr="00E2373E">
        <w:rPr>
          <w:bCs w:val="0"/>
          <w:sz w:val="24"/>
          <w:szCs w:val="24"/>
        </w:rPr>
        <w:t>5.9</w:t>
      </w:r>
      <w:r w:rsidR="00E07402">
        <w:fldChar w:fldCharType="end"/>
      </w:r>
      <w:r w:rsidRPr="00D52133">
        <w:rPr>
          <w:bCs w:val="0"/>
          <w:sz w:val="24"/>
          <w:szCs w:val="24"/>
        </w:rPr>
        <w:t xml:space="preserve">, </w:t>
      </w:r>
      <w:r w:rsidR="00E07402">
        <w:fldChar w:fldCharType="begin"/>
      </w:r>
      <w:r w:rsidR="00E07402">
        <w:instrText xml:space="preserve"> REF _Ref440274733 \r \h  \* MERGEFORMAT </w:instrText>
      </w:r>
      <w:r w:rsidR="00E07402">
        <w:fldChar w:fldCharType="separate"/>
      </w:r>
      <w:r w:rsidR="00E2373E" w:rsidRPr="00E2373E">
        <w:rPr>
          <w:bCs w:val="0"/>
          <w:sz w:val="24"/>
          <w:szCs w:val="24"/>
        </w:rPr>
        <w:t>5.11</w:t>
      </w:r>
      <w:r w:rsidR="00E07402">
        <w:fldChar w:fldCharType="end"/>
      </w:r>
      <w:r w:rsidRPr="00D52133">
        <w:rPr>
          <w:bCs w:val="0"/>
          <w:sz w:val="24"/>
          <w:szCs w:val="24"/>
        </w:rPr>
        <w:t xml:space="preserve">, </w:t>
      </w:r>
      <w:r w:rsidR="00E07402">
        <w:fldChar w:fldCharType="begin"/>
      </w:r>
      <w:r w:rsidR="00E07402">
        <w:instrText xml:space="preserve"> REF _Ref440274744 \r \h  \* MERGEFORMAT </w:instrText>
      </w:r>
      <w:r w:rsidR="00E07402">
        <w:fldChar w:fldCharType="separate"/>
      </w:r>
      <w:r w:rsidR="00E2373E" w:rsidRPr="00E2373E">
        <w:rPr>
          <w:bCs w:val="0"/>
          <w:sz w:val="24"/>
          <w:szCs w:val="24"/>
        </w:rPr>
        <w:t>5.12</w:t>
      </w:r>
      <w:r w:rsidR="00E07402">
        <w:fldChar w:fldCharType="end"/>
      </w:r>
      <w:r w:rsidRPr="00D52133">
        <w:rPr>
          <w:bCs w:val="0"/>
          <w:sz w:val="24"/>
          <w:szCs w:val="24"/>
        </w:rPr>
        <w:t xml:space="preserve">, </w:t>
      </w:r>
      <w:r w:rsidR="00E07402">
        <w:fldChar w:fldCharType="begin"/>
      </w:r>
      <w:r w:rsidR="00E07402">
        <w:instrText xml:space="preserve"> REF _Ref440274756 \r \h  \* MERGEFORMAT </w:instrText>
      </w:r>
      <w:r w:rsidR="00E07402">
        <w:fldChar w:fldCharType="separate"/>
      </w:r>
      <w:r w:rsidR="00E2373E" w:rsidRPr="00E2373E">
        <w:rPr>
          <w:bCs w:val="0"/>
          <w:sz w:val="24"/>
          <w:szCs w:val="24"/>
        </w:rPr>
        <w:t>5.14</w:t>
      </w:r>
      <w:r w:rsidR="00E0740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5821C9">
        <w:rPr>
          <w:bCs w:val="0"/>
          <w:sz w:val="24"/>
          <w:szCs w:val="24"/>
        </w:rPr>
        <w:fldChar w:fldCharType="begin"/>
      </w:r>
      <w:r w:rsidR="00E963D9">
        <w:rPr>
          <w:bCs w:val="0"/>
          <w:sz w:val="24"/>
          <w:szCs w:val="24"/>
        </w:rPr>
        <w:instrText xml:space="preserve"> REF _Ref306005578 \r \h </w:instrText>
      </w:r>
      <w:r w:rsidR="005821C9">
        <w:rPr>
          <w:bCs w:val="0"/>
          <w:sz w:val="24"/>
          <w:szCs w:val="24"/>
        </w:rPr>
      </w:r>
      <w:r w:rsidR="005821C9">
        <w:rPr>
          <w:bCs w:val="0"/>
          <w:sz w:val="24"/>
          <w:szCs w:val="24"/>
        </w:rPr>
        <w:fldChar w:fldCharType="separate"/>
      </w:r>
      <w:r w:rsidR="00E2373E">
        <w:rPr>
          <w:bCs w:val="0"/>
          <w:sz w:val="24"/>
          <w:szCs w:val="24"/>
        </w:rPr>
        <w:t>3.3.8.3</w:t>
      </w:r>
      <w:r w:rsidR="005821C9">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E07402">
        <w:fldChar w:fldCharType="begin"/>
      </w:r>
      <w:r w:rsidR="00E07402">
        <w:instrText xml:space="preserve"> REF _Ref86826666 \r \h  \* MERGEFORMAT </w:instrText>
      </w:r>
      <w:r w:rsidR="00E07402">
        <w:fldChar w:fldCharType="separate"/>
      </w:r>
      <w:r w:rsidR="00E2373E" w:rsidRPr="00E2373E">
        <w:rPr>
          <w:bCs w:val="0"/>
          <w:sz w:val="24"/>
          <w:szCs w:val="24"/>
          <w:lang w:eastAsia="ru-RU"/>
        </w:rPr>
        <w:t>5.3</w:t>
      </w:r>
      <w:r w:rsidR="00E07402">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E07402">
        <w:fldChar w:fldCharType="begin"/>
      </w:r>
      <w:r w:rsidR="00E07402">
        <w:instrText xml:space="preserve"> REF _Ref440275030 \r \h  \* MERGEFORMAT </w:instrText>
      </w:r>
      <w:r w:rsidR="00E07402">
        <w:fldChar w:fldCharType="separate"/>
      </w:r>
      <w:r w:rsidR="00E2373E" w:rsidRPr="00E2373E">
        <w:rPr>
          <w:bCs w:val="0"/>
          <w:sz w:val="24"/>
          <w:szCs w:val="24"/>
          <w:lang w:eastAsia="ru-RU"/>
        </w:rPr>
        <w:t>5.10</w:t>
      </w:r>
      <w:r w:rsidR="00E07402">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03"/>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5821C9">
        <w:rPr>
          <w:bCs w:val="0"/>
          <w:sz w:val="24"/>
          <w:szCs w:val="24"/>
        </w:rPr>
        <w:fldChar w:fldCharType="begin"/>
      </w:r>
      <w:r w:rsidR="00532231">
        <w:rPr>
          <w:bCs w:val="0"/>
          <w:sz w:val="24"/>
          <w:szCs w:val="24"/>
        </w:rPr>
        <w:instrText xml:space="preserve"> REF _Ref440270602 \r \h </w:instrText>
      </w:r>
      <w:r w:rsidR="005821C9">
        <w:rPr>
          <w:bCs w:val="0"/>
          <w:sz w:val="24"/>
          <w:szCs w:val="24"/>
        </w:rPr>
      </w:r>
      <w:r w:rsidR="005821C9">
        <w:rPr>
          <w:bCs w:val="0"/>
          <w:sz w:val="24"/>
          <w:szCs w:val="24"/>
        </w:rPr>
        <w:fldChar w:fldCharType="separate"/>
      </w:r>
      <w:r w:rsidR="00E2373E">
        <w:rPr>
          <w:bCs w:val="0"/>
          <w:sz w:val="24"/>
          <w:szCs w:val="24"/>
        </w:rPr>
        <w:t>5</w:t>
      </w:r>
      <w:r w:rsidR="005821C9">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E07402">
        <w:fldChar w:fldCharType="begin"/>
      </w:r>
      <w:r w:rsidR="00E07402">
        <w:instrText xml:space="preserve"> REF _Ref115076807 \n \h  \* MERGEFORMAT </w:instrText>
      </w:r>
      <w:r w:rsidR="00E07402">
        <w:fldChar w:fldCharType="separate"/>
      </w:r>
      <w:r w:rsidR="00E2373E" w:rsidRPr="00E2373E">
        <w:rPr>
          <w:bCs w:val="0"/>
          <w:sz w:val="24"/>
          <w:szCs w:val="24"/>
        </w:rPr>
        <w:t>3.3.3</w:t>
      </w:r>
      <w:r w:rsidR="00E07402">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167982">
        <w:rPr>
          <w:bCs w:val="0"/>
          <w:sz w:val="24"/>
          <w:szCs w:val="24"/>
        </w:rPr>
        <w:t>копия</w:t>
      </w:r>
      <w:r w:rsidRPr="000E5AC7">
        <w:rPr>
          <w:bCs w:val="0"/>
          <w:sz w:val="24"/>
          <w:szCs w:val="24"/>
        </w:rPr>
        <w:t xml:space="preserve"> прикладывается к </w:t>
      </w:r>
      <w:r w:rsidR="001D6802">
        <w:rPr>
          <w:bCs w:val="0"/>
          <w:sz w:val="24"/>
          <w:szCs w:val="24"/>
        </w:rPr>
        <w:t>Заявке</w:t>
      </w:r>
      <w:r w:rsidRPr="000E5AC7">
        <w:rPr>
          <w:bCs w:val="0"/>
          <w:sz w:val="24"/>
          <w:szCs w:val="24"/>
        </w:rPr>
        <w:t>.</w:t>
      </w:r>
      <w:bookmarkEnd w:id="204"/>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205"/>
      <w:bookmarkEnd w:id="206"/>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821C9">
        <w:rPr>
          <w:bCs w:val="0"/>
          <w:spacing w:val="-1"/>
          <w:sz w:val="24"/>
          <w:szCs w:val="24"/>
        </w:rPr>
        <w:fldChar w:fldCharType="begin"/>
      </w:r>
      <w:r w:rsidR="00B71B9D">
        <w:rPr>
          <w:bCs w:val="0"/>
          <w:spacing w:val="-1"/>
          <w:sz w:val="24"/>
          <w:szCs w:val="24"/>
        </w:rPr>
        <w:instrText xml:space="preserve"> REF _Ref86826666 \r \h </w:instrText>
      </w:r>
      <w:r w:rsidR="005821C9">
        <w:rPr>
          <w:bCs w:val="0"/>
          <w:spacing w:val="-1"/>
          <w:sz w:val="24"/>
          <w:szCs w:val="24"/>
        </w:rPr>
      </w:r>
      <w:r w:rsidR="005821C9">
        <w:rPr>
          <w:bCs w:val="0"/>
          <w:spacing w:val="-1"/>
          <w:sz w:val="24"/>
          <w:szCs w:val="24"/>
        </w:rPr>
        <w:fldChar w:fldCharType="separate"/>
      </w:r>
      <w:r w:rsidR="00E2373E">
        <w:rPr>
          <w:bCs w:val="0"/>
          <w:spacing w:val="-1"/>
          <w:sz w:val="24"/>
          <w:szCs w:val="24"/>
        </w:rPr>
        <w:t>5.3</w:t>
      </w:r>
      <w:r w:rsidR="005821C9">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6A6849">
        <w:rPr>
          <w:sz w:val="24"/>
          <w:szCs w:val="24"/>
        </w:rPr>
        <w:t>Заявка</w:t>
      </w:r>
      <w:r w:rsidRPr="000E5AC7">
        <w:rPr>
          <w:sz w:val="24"/>
          <w:szCs w:val="24"/>
        </w:rPr>
        <w:t xml:space="preserve"> будет отклонен</w:t>
      </w:r>
      <w:r w:rsidR="006A6849">
        <w:rPr>
          <w:sz w:val="24"/>
          <w:szCs w:val="24"/>
        </w:rPr>
        <w:t>а</w:t>
      </w:r>
      <w:r w:rsidRPr="000E5AC7">
        <w:rPr>
          <w:sz w:val="24"/>
          <w:szCs w:val="24"/>
        </w:rPr>
        <w:t>, если в Техническом предложении не будет отражена вышеуказанная информация.</w:t>
      </w:r>
      <w:bookmarkEnd w:id="207"/>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821C9">
        <w:rPr>
          <w:bCs w:val="0"/>
          <w:spacing w:val="-1"/>
          <w:sz w:val="24"/>
          <w:szCs w:val="24"/>
        </w:rPr>
        <w:fldChar w:fldCharType="begin"/>
      </w:r>
      <w:r w:rsidR="00B71B9D">
        <w:rPr>
          <w:bCs w:val="0"/>
          <w:spacing w:val="-1"/>
          <w:sz w:val="24"/>
          <w:szCs w:val="24"/>
        </w:rPr>
        <w:instrText xml:space="preserve"> REF _Ref86826666 \r \h </w:instrText>
      </w:r>
      <w:r w:rsidR="005821C9">
        <w:rPr>
          <w:bCs w:val="0"/>
          <w:spacing w:val="-1"/>
          <w:sz w:val="24"/>
          <w:szCs w:val="24"/>
        </w:rPr>
      </w:r>
      <w:r w:rsidR="005821C9">
        <w:rPr>
          <w:bCs w:val="0"/>
          <w:spacing w:val="-1"/>
          <w:sz w:val="24"/>
          <w:szCs w:val="24"/>
        </w:rPr>
        <w:fldChar w:fldCharType="separate"/>
      </w:r>
      <w:r w:rsidR="00E2373E">
        <w:rPr>
          <w:bCs w:val="0"/>
          <w:spacing w:val="-1"/>
          <w:sz w:val="24"/>
          <w:szCs w:val="24"/>
        </w:rPr>
        <w:t>5.3</w:t>
      </w:r>
      <w:r w:rsidR="005821C9">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821C9">
        <w:rPr>
          <w:sz w:val="24"/>
          <w:szCs w:val="24"/>
        </w:rPr>
        <w:fldChar w:fldCharType="begin"/>
      </w:r>
      <w:r w:rsidR="00B71B9D">
        <w:rPr>
          <w:sz w:val="24"/>
          <w:szCs w:val="24"/>
        </w:rPr>
        <w:instrText xml:space="preserve"> REF _Ref440271182 \r \h </w:instrText>
      </w:r>
      <w:r w:rsidR="005821C9">
        <w:rPr>
          <w:sz w:val="24"/>
          <w:szCs w:val="24"/>
        </w:rPr>
      </w:r>
      <w:r w:rsidR="005821C9">
        <w:rPr>
          <w:sz w:val="24"/>
          <w:szCs w:val="24"/>
        </w:rPr>
        <w:fldChar w:fldCharType="separate"/>
      </w:r>
      <w:r w:rsidR="00E2373E">
        <w:rPr>
          <w:sz w:val="24"/>
          <w:szCs w:val="24"/>
        </w:rPr>
        <w:t>3.3.1.9</w:t>
      </w:r>
      <w:r w:rsidR="005821C9">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Pr>
          <w:sz w:val="24"/>
          <w:szCs w:val="24"/>
        </w:rPr>
        <w:t>Заявка</w:t>
      </w:r>
      <w:r w:rsidRPr="000E5AC7">
        <w:rPr>
          <w:sz w:val="24"/>
          <w:szCs w:val="24"/>
        </w:rPr>
        <w:t xml:space="preserve"> Участника будет отклонен</w:t>
      </w:r>
      <w:r w:rsidR="006A6849">
        <w:rPr>
          <w:sz w:val="24"/>
          <w:szCs w:val="24"/>
        </w:rPr>
        <w:t>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821C9">
        <w:rPr>
          <w:bCs w:val="0"/>
          <w:sz w:val="24"/>
          <w:szCs w:val="24"/>
        </w:rPr>
        <w:fldChar w:fldCharType="begin"/>
      </w:r>
      <w:r w:rsidR="00B71B9D">
        <w:rPr>
          <w:bCs w:val="0"/>
          <w:sz w:val="24"/>
          <w:szCs w:val="24"/>
        </w:rPr>
        <w:instrText xml:space="preserve"> REF _Ref440271072 \r \h </w:instrText>
      </w:r>
      <w:r w:rsidR="005821C9">
        <w:rPr>
          <w:bCs w:val="0"/>
          <w:sz w:val="24"/>
          <w:szCs w:val="24"/>
        </w:rPr>
      </w:r>
      <w:r w:rsidR="005821C9">
        <w:rPr>
          <w:bCs w:val="0"/>
          <w:sz w:val="24"/>
          <w:szCs w:val="24"/>
        </w:rPr>
        <w:fldChar w:fldCharType="separate"/>
      </w:r>
      <w:r w:rsidR="00E2373E">
        <w:rPr>
          <w:bCs w:val="0"/>
          <w:sz w:val="24"/>
          <w:szCs w:val="24"/>
        </w:rPr>
        <w:t>5.2</w:t>
      </w:r>
      <w:r w:rsidR="005821C9">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821C9">
        <w:rPr>
          <w:bCs w:val="0"/>
          <w:sz w:val="24"/>
          <w:szCs w:val="24"/>
        </w:rPr>
        <w:fldChar w:fldCharType="begin"/>
      </w:r>
      <w:r w:rsidR="00B71B9D">
        <w:rPr>
          <w:bCs w:val="0"/>
          <w:sz w:val="24"/>
          <w:szCs w:val="24"/>
        </w:rPr>
        <w:instrText xml:space="preserve"> REF _Ref440271036 \r \h </w:instrText>
      </w:r>
      <w:r w:rsidR="005821C9">
        <w:rPr>
          <w:bCs w:val="0"/>
          <w:sz w:val="24"/>
          <w:szCs w:val="24"/>
        </w:rPr>
      </w:r>
      <w:r w:rsidR="005821C9">
        <w:rPr>
          <w:bCs w:val="0"/>
          <w:sz w:val="24"/>
          <w:szCs w:val="24"/>
        </w:rPr>
        <w:fldChar w:fldCharType="separate"/>
      </w:r>
      <w:r w:rsidR="00E2373E">
        <w:rPr>
          <w:bCs w:val="0"/>
          <w:sz w:val="24"/>
          <w:szCs w:val="24"/>
        </w:rPr>
        <w:t>5.4</w:t>
      </w:r>
      <w:r w:rsidR="005821C9">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821C9">
        <w:rPr>
          <w:bCs w:val="0"/>
          <w:sz w:val="24"/>
          <w:szCs w:val="24"/>
        </w:rPr>
        <w:fldChar w:fldCharType="begin"/>
      </w:r>
      <w:r w:rsidR="00B71B9D">
        <w:rPr>
          <w:bCs w:val="0"/>
          <w:sz w:val="24"/>
          <w:szCs w:val="24"/>
        </w:rPr>
        <w:instrText xml:space="preserve"> REF _Ref55336310 \r \h </w:instrText>
      </w:r>
      <w:r w:rsidR="005821C9">
        <w:rPr>
          <w:bCs w:val="0"/>
          <w:sz w:val="24"/>
          <w:szCs w:val="24"/>
        </w:rPr>
      </w:r>
      <w:r w:rsidR="005821C9">
        <w:rPr>
          <w:bCs w:val="0"/>
          <w:sz w:val="24"/>
          <w:szCs w:val="24"/>
        </w:rPr>
        <w:fldChar w:fldCharType="separate"/>
      </w:r>
      <w:r w:rsidR="00E2373E">
        <w:rPr>
          <w:bCs w:val="0"/>
          <w:sz w:val="24"/>
          <w:szCs w:val="24"/>
        </w:rPr>
        <w:t>5.1</w:t>
      </w:r>
      <w:r w:rsidR="005821C9">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821C9">
        <w:rPr>
          <w:bCs w:val="0"/>
          <w:sz w:val="24"/>
          <w:szCs w:val="24"/>
        </w:rPr>
        <w:fldChar w:fldCharType="begin"/>
      </w:r>
      <w:r w:rsidR="00B71B9D">
        <w:rPr>
          <w:bCs w:val="0"/>
          <w:sz w:val="24"/>
          <w:szCs w:val="24"/>
        </w:rPr>
        <w:instrText xml:space="preserve"> REF _Ref55336310 \r \h </w:instrText>
      </w:r>
      <w:r w:rsidR="005821C9">
        <w:rPr>
          <w:bCs w:val="0"/>
          <w:sz w:val="24"/>
          <w:szCs w:val="24"/>
        </w:rPr>
      </w:r>
      <w:r w:rsidR="005821C9">
        <w:rPr>
          <w:bCs w:val="0"/>
          <w:sz w:val="24"/>
          <w:szCs w:val="24"/>
        </w:rPr>
        <w:fldChar w:fldCharType="separate"/>
      </w:r>
      <w:r w:rsidR="00E2373E">
        <w:rPr>
          <w:bCs w:val="0"/>
          <w:sz w:val="24"/>
          <w:szCs w:val="24"/>
        </w:rPr>
        <w:t>5.1</w:t>
      </w:r>
      <w:r w:rsidR="005821C9">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1262"/>
      <w:bookmarkStart w:id="216" w:name="_Toc447292453"/>
      <w:r w:rsidRPr="00433EB1">
        <w:rPr>
          <w:szCs w:val="24"/>
        </w:rPr>
        <w:t xml:space="preserve">Порядок подготовки </w:t>
      </w:r>
      <w:r w:rsidR="004B5EB3" w:rsidRPr="00433EB1">
        <w:rPr>
          <w:szCs w:val="24"/>
        </w:rPr>
        <w:t>Заявк</w:t>
      </w:r>
      <w:r w:rsidRPr="00433EB1">
        <w:rPr>
          <w:szCs w:val="24"/>
        </w:rPr>
        <w:t>и через </w:t>
      </w:r>
      <w:bookmarkEnd w:id="208"/>
      <w:bookmarkEnd w:id="209"/>
      <w:bookmarkEnd w:id="210"/>
      <w:r w:rsidRPr="00433EB1">
        <w:rPr>
          <w:szCs w:val="24"/>
        </w:rPr>
        <w:t>ЭТП</w:t>
      </w:r>
      <w:bookmarkEnd w:id="211"/>
      <w:bookmarkEnd w:id="212"/>
      <w:bookmarkEnd w:id="213"/>
      <w:bookmarkEnd w:id="214"/>
      <w:bookmarkEnd w:id="215"/>
      <w:bookmarkEnd w:id="216"/>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1263"/>
      <w:bookmarkStart w:id="223" w:name="_Toc447292454"/>
      <w:r w:rsidRPr="00433EB1">
        <w:rPr>
          <w:szCs w:val="24"/>
        </w:rPr>
        <w:t xml:space="preserve">Порядок подготовки </w:t>
      </w:r>
      <w:r w:rsidR="004B5EB3" w:rsidRPr="00433EB1">
        <w:rPr>
          <w:szCs w:val="24"/>
        </w:rPr>
        <w:t>Заявк</w:t>
      </w:r>
      <w:r w:rsidRPr="00433EB1">
        <w:rPr>
          <w:szCs w:val="24"/>
        </w:rPr>
        <w:t>и в письменной форме</w:t>
      </w:r>
      <w:bookmarkEnd w:id="217"/>
      <w:bookmarkEnd w:id="218"/>
      <w:bookmarkEnd w:id="219"/>
      <w:bookmarkEnd w:id="220"/>
      <w:bookmarkEnd w:id="221"/>
      <w:bookmarkEnd w:id="222"/>
      <w:bookmarkEnd w:id="223"/>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E07402">
        <w:fldChar w:fldCharType="begin"/>
      </w:r>
      <w:r w:rsidR="00E07402">
        <w:instrText xml:space="preserve"> REF _Ref306114638 \r \h  \* MERGEFORMAT </w:instrText>
      </w:r>
      <w:r w:rsidR="00E07402">
        <w:fldChar w:fldCharType="separate"/>
      </w:r>
      <w:r w:rsidR="00E2373E" w:rsidRPr="00E2373E">
        <w:rPr>
          <w:bCs w:val="0"/>
          <w:sz w:val="24"/>
          <w:szCs w:val="24"/>
        </w:rPr>
        <w:t>3.3.1</w:t>
      </w:r>
      <w:r w:rsidR="00E07402">
        <w:fldChar w:fldCharType="end"/>
      </w:r>
      <w:r w:rsidRPr="00433EB1">
        <w:rPr>
          <w:bCs w:val="0"/>
          <w:sz w:val="24"/>
          <w:szCs w:val="24"/>
        </w:rPr>
        <w:t xml:space="preserve">. </w:t>
      </w:r>
      <w:bookmarkEnd w:id="224"/>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E07402">
        <w:fldChar w:fldCharType="begin"/>
      </w:r>
      <w:r w:rsidR="00E07402">
        <w:instrText xml:space="preserve"> REF _Ref55279015 \r \h  \* MERGEFORMAT </w:instrText>
      </w:r>
      <w:r w:rsidR="00E07402">
        <w:fldChar w:fldCharType="separate"/>
      </w:r>
      <w:r w:rsidR="00E2373E" w:rsidRPr="00E2373E">
        <w:rPr>
          <w:bCs w:val="0"/>
          <w:sz w:val="24"/>
          <w:szCs w:val="24"/>
        </w:rPr>
        <w:t>3.3.1.6</w:t>
      </w:r>
      <w:r w:rsidR="00E07402">
        <w:fldChar w:fldCharType="end"/>
      </w:r>
      <w:r w:rsidRPr="00433EB1">
        <w:rPr>
          <w:bCs w:val="0"/>
          <w:sz w:val="24"/>
          <w:szCs w:val="24"/>
        </w:rPr>
        <w:t xml:space="preserve"> и </w:t>
      </w:r>
      <w:r w:rsidR="00E07402">
        <w:fldChar w:fldCharType="begin"/>
      </w:r>
      <w:r w:rsidR="00E07402">
        <w:instrText xml:space="preserve"> REF _Ref195087786 \r \h  \* MERGEFORMAT </w:instrText>
      </w:r>
      <w:r w:rsidR="00E07402">
        <w:fldChar w:fldCharType="separate"/>
      </w:r>
      <w:r w:rsidR="00E2373E" w:rsidRPr="00E2373E">
        <w:rPr>
          <w:bCs w:val="0"/>
          <w:sz w:val="24"/>
          <w:szCs w:val="24"/>
        </w:rPr>
        <w:t>3.3.1.7</w:t>
      </w:r>
      <w:r w:rsidR="00E07402">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25"/>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26" w:name="_Ref306008743"/>
      <w:bookmarkStart w:id="227" w:name="_Toc440357093"/>
      <w:bookmarkStart w:id="228" w:name="_Toc440359648"/>
      <w:bookmarkStart w:id="229" w:name="_Toc440632111"/>
      <w:bookmarkStart w:id="230" w:name="_Toc440875932"/>
      <w:bookmarkStart w:id="231" w:name="_Toc441131264"/>
      <w:bookmarkStart w:id="232" w:name="_Toc447292455"/>
      <w:r w:rsidRPr="00E71A48">
        <w:rPr>
          <w:szCs w:val="24"/>
        </w:rPr>
        <w:t xml:space="preserve">Требования к сроку действия </w:t>
      </w:r>
      <w:r w:rsidR="004B5EB3" w:rsidRPr="00E71A48">
        <w:rPr>
          <w:szCs w:val="24"/>
        </w:rPr>
        <w:t>Заявк</w:t>
      </w:r>
      <w:r w:rsidRPr="00E71A48">
        <w:rPr>
          <w:szCs w:val="24"/>
        </w:rPr>
        <w:t>и</w:t>
      </w:r>
      <w:bookmarkEnd w:id="226"/>
      <w:bookmarkEnd w:id="227"/>
      <w:bookmarkEnd w:id="228"/>
      <w:bookmarkEnd w:id="229"/>
      <w:bookmarkEnd w:id="230"/>
      <w:bookmarkEnd w:id="231"/>
      <w:bookmarkEnd w:id="232"/>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3"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E07402">
        <w:fldChar w:fldCharType="begin"/>
      </w:r>
      <w:r w:rsidR="00E07402">
        <w:instrText xml:space="preserve"> REF _Ref306017842 \r \h  \* MERGEFORMAT </w:instrText>
      </w:r>
      <w:r w:rsidR="00E07402">
        <w:fldChar w:fldCharType="separate"/>
      </w:r>
      <w:r w:rsidR="00E2373E" w:rsidRPr="00E2373E">
        <w:rPr>
          <w:bCs w:val="0"/>
          <w:sz w:val="24"/>
          <w:szCs w:val="24"/>
        </w:rPr>
        <w:t>3.4.2.4</w:t>
      </w:r>
      <w:r w:rsidR="00E07402">
        <w:fldChar w:fldCharType="end"/>
      </w:r>
      <w:r w:rsidR="003F5CDB">
        <w:rPr>
          <w:bCs w:val="0"/>
          <w:sz w:val="24"/>
          <w:szCs w:val="24"/>
        </w:rPr>
        <w:t>)</w:t>
      </w:r>
      <w:r w:rsidR="00717F60" w:rsidRPr="00E71A48">
        <w:rPr>
          <w:bCs w:val="0"/>
          <w:sz w:val="24"/>
          <w:szCs w:val="24"/>
        </w:rPr>
        <w:t>.</w:t>
      </w:r>
      <w:bookmarkEnd w:id="233"/>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4" w:name="_Toc440357094"/>
      <w:bookmarkStart w:id="235" w:name="_Toc440359649"/>
      <w:bookmarkStart w:id="236" w:name="_Toc440632112"/>
      <w:bookmarkStart w:id="237" w:name="_Toc440875933"/>
      <w:bookmarkStart w:id="238" w:name="_Toc441131265"/>
      <w:bookmarkStart w:id="239" w:name="_Toc447292456"/>
      <w:r w:rsidRPr="00E71A48">
        <w:rPr>
          <w:szCs w:val="24"/>
        </w:rPr>
        <w:t xml:space="preserve">Требования к языку </w:t>
      </w:r>
      <w:r w:rsidR="004B5EB3" w:rsidRPr="00E71A48">
        <w:rPr>
          <w:szCs w:val="24"/>
        </w:rPr>
        <w:t>Заявк</w:t>
      </w:r>
      <w:r w:rsidRPr="00E71A48">
        <w:rPr>
          <w:szCs w:val="24"/>
        </w:rPr>
        <w:t>и</w:t>
      </w:r>
      <w:bookmarkEnd w:id="234"/>
      <w:bookmarkEnd w:id="235"/>
      <w:bookmarkEnd w:id="236"/>
      <w:bookmarkEnd w:id="237"/>
      <w:bookmarkEnd w:id="238"/>
      <w:bookmarkEnd w:id="23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40" w:name="_Toc440357095"/>
      <w:bookmarkStart w:id="241" w:name="_Toc440359650"/>
      <w:bookmarkStart w:id="242" w:name="_Toc440632113"/>
      <w:bookmarkStart w:id="243" w:name="_Toc440875934"/>
      <w:bookmarkStart w:id="244" w:name="_Toc441131266"/>
      <w:bookmarkStart w:id="245" w:name="_Toc447292457"/>
      <w:r w:rsidRPr="00E71A48">
        <w:rPr>
          <w:szCs w:val="24"/>
        </w:rPr>
        <w:t xml:space="preserve">Требования к валюте </w:t>
      </w:r>
      <w:r w:rsidR="004B5EB3" w:rsidRPr="00E71A48">
        <w:rPr>
          <w:szCs w:val="24"/>
        </w:rPr>
        <w:t>Заявк</w:t>
      </w:r>
      <w:r w:rsidRPr="00E71A48">
        <w:rPr>
          <w:szCs w:val="24"/>
        </w:rPr>
        <w:t>и</w:t>
      </w:r>
      <w:bookmarkEnd w:id="240"/>
      <w:bookmarkEnd w:id="241"/>
      <w:bookmarkEnd w:id="242"/>
      <w:bookmarkEnd w:id="243"/>
      <w:bookmarkEnd w:id="244"/>
      <w:bookmarkEnd w:id="245"/>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6" w:name="_Toc440357096"/>
      <w:bookmarkStart w:id="247" w:name="_Toc440359651"/>
      <w:bookmarkStart w:id="248" w:name="_Toc440632114"/>
      <w:bookmarkStart w:id="249" w:name="_Toc440875935"/>
      <w:bookmarkStart w:id="250" w:name="_Toc441131267"/>
      <w:bookmarkStart w:id="251" w:name="_Toc44729245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6"/>
      <w:bookmarkEnd w:id="247"/>
      <w:bookmarkEnd w:id="248"/>
      <w:bookmarkEnd w:id="249"/>
      <w:bookmarkEnd w:id="250"/>
      <w:bookmarkEnd w:id="251"/>
    </w:p>
    <w:p w:rsidR="00216641" w:rsidRPr="00C12FA4"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155DAF" w:rsidRPr="00E81108" w:rsidRDefault="00123D48" w:rsidP="00E81108">
      <w:pPr>
        <w:widowControl w:val="0"/>
        <w:shd w:val="clear" w:color="auto" w:fill="FFFFFF"/>
        <w:tabs>
          <w:tab w:val="left" w:pos="1701"/>
        </w:tabs>
        <w:autoSpaceDE w:val="0"/>
        <w:spacing w:after="100" w:line="264" w:lineRule="auto"/>
        <w:ind w:right="17" w:firstLine="0"/>
        <w:rPr>
          <w:bCs w:val="0"/>
          <w:sz w:val="24"/>
          <w:szCs w:val="24"/>
        </w:rPr>
      </w:pPr>
      <w:r w:rsidRPr="00123D48">
        <w:rPr>
          <w:b/>
          <w:sz w:val="24"/>
          <w:szCs w:val="24"/>
        </w:rPr>
        <w:t xml:space="preserve">911 </w:t>
      </w:r>
      <w:r w:rsidRPr="00E81108">
        <w:rPr>
          <w:b/>
          <w:sz w:val="24"/>
          <w:szCs w:val="24"/>
        </w:rPr>
        <w:t>860</w:t>
      </w:r>
      <w:r w:rsidR="00155DAF" w:rsidRPr="00E81108">
        <w:rPr>
          <w:sz w:val="24"/>
          <w:szCs w:val="24"/>
        </w:rPr>
        <w:t xml:space="preserve"> (</w:t>
      </w:r>
      <w:r w:rsidRPr="00E81108">
        <w:rPr>
          <w:sz w:val="24"/>
          <w:szCs w:val="24"/>
        </w:rPr>
        <w:t>Девятьсот одиннадцать тысяч</w:t>
      </w:r>
      <w:r w:rsidR="00155DAF" w:rsidRPr="00E81108">
        <w:rPr>
          <w:sz w:val="24"/>
          <w:szCs w:val="24"/>
        </w:rPr>
        <w:t xml:space="preserve"> </w:t>
      </w:r>
      <w:r w:rsidRPr="00E81108">
        <w:rPr>
          <w:sz w:val="24"/>
          <w:szCs w:val="24"/>
        </w:rPr>
        <w:t>восемьсот шестьдесят) рублей</w:t>
      </w:r>
      <w:r w:rsidR="00155DAF" w:rsidRPr="00E81108">
        <w:rPr>
          <w:sz w:val="24"/>
          <w:szCs w:val="24"/>
        </w:rPr>
        <w:t xml:space="preserve"> 00 копеек РФ, без учета НДС; НДС составляет </w:t>
      </w:r>
      <w:r w:rsidR="000D3371" w:rsidRPr="00E81108">
        <w:rPr>
          <w:b/>
          <w:sz w:val="24"/>
          <w:szCs w:val="24"/>
        </w:rPr>
        <w:t>164 134</w:t>
      </w:r>
      <w:r w:rsidR="00155DAF" w:rsidRPr="00E81108">
        <w:rPr>
          <w:sz w:val="24"/>
          <w:szCs w:val="24"/>
        </w:rPr>
        <w:t xml:space="preserve"> (</w:t>
      </w:r>
      <w:r w:rsidR="000D3371" w:rsidRPr="00E81108">
        <w:rPr>
          <w:sz w:val="24"/>
          <w:szCs w:val="24"/>
        </w:rPr>
        <w:t>Сто шестьдесят четыре</w:t>
      </w:r>
      <w:r w:rsidR="00155DAF" w:rsidRPr="00E81108">
        <w:rPr>
          <w:sz w:val="24"/>
          <w:szCs w:val="24"/>
        </w:rPr>
        <w:t xml:space="preserve"> тысяч</w:t>
      </w:r>
      <w:r w:rsidR="000D3371" w:rsidRPr="00E81108">
        <w:rPr>
          <w:sz w:val="24"/>
          <w:szCs w:val="24"/>
        </w:rPr>
        <w:t>и</w:t>
      </w:r>
      <w:r w:rsidR="00155DAF" w:rsidRPr="00E81108">
        <w:rPr>
          <w:sz w:val="24"/>
          <w:szCs w:val="24"/>
        </w:rPr>
        <w:t xml:space="preserve"> </w:t>
      </w:r>
      <w:r w:rsidR="000D3371" w:rsidRPr="00E81108">
        <w:rPr>
          <w:sz w:val="24"/>
          <w:szCs w:val="24"/>
        </w:rPr>
        <w:t>сто тридцать четыре</w:t>
      </w:r>
      <w:r w:rsidR="00155DAF" w:rsidRPr="00E81108">
        <w:rPr>
          <w:sz w:val="24"/>
          <w:szCs w:val="24"/>
        </w:rPr>
        <w:t>) рубл</w:t>
      </w:r>
      <w:r w:rsidR="000D3371" w:rsidRPr="00E81108">
        <w:rPr>
          <w:sz w:val="24"/>
          <w:szCs w:val="24"/>
        </w:rPr>
        <w:t>я</w:t>
      </w:r>
      <w:r w:rsidR="00155DAF" w:rsidRPr="00E81108">
        <w:rPr>
          <w:sz w:val="24"/>
          <w:szCs w:val="24"/>
        </w:rPr>
        <w:t xml:space="preserve"> </w:t>
      </w:r>
      <w:r w:rsidR="000D3371" w:rsidRPr="00E81108">
        <w:rPr>
          <w:sz w:val="24"/>
          <w:szCs w:val="24"/>
        </w:rPr>
        <w:t>80</w:t>
      </w:r>
      <w:r w:rsidR="00155DAF" w:rsidRPr="00E81108">
        <w:rPr>
          <w:sz w:val="24"/>
          <w:szCs w:val="24"/>
        </w:rPr>
        <w:t xml:space="preserve"> копеек РФ; </w:t>
      </w:r>
      <w:r w:rsidR="000D3371" w:rsidRPr="00E81108">
        <w:rPr>
          <w:b/>
          <w:sz w:val="24"/>
          <w:szCs w:val="24"/>
        </w:rPr>
        <w:t>1 075 994</w:t>
      </w:r>
      <w:r w:rsidR="00155DAF" w:rsidRPr="00E81108">
        <w:rPr>
          <w:sz w:val="24"/>
          <w:szCs w:val="24"/>
        </w:rPr>
        <w:t xml:space="preserve"> (</w:t>
      </w:r>
      <w:r w:rsidR="000D3371" w:rsidRPr="00E81108">
        <w:rPr>
          <w:sz w:val="24"/>
          <w:szCs w:val="24"/>
        </w:rPr>
        <w:t>Один миллион</w:t>
      </w:r>
      <w:r w:rsidR="00155DAF" w:rsidRPr="00E81108">
        <w:rPr>
          <w:sz w:val="24"/>
          <w:szCs w:val="24"/>
        </w:rPr>
        <w:t xml:space="preserve"> </w:t>
      </w:r>
      <w:r w:rsidR="000D3371" w:rsidRPr="00E81108">
        <w:rPr>
          <w:sz w:val="24"/>
          <w:szCs w:val="24"/>
        </w:rPr>
        <w:t>семьдесят пять</w:t>
      </w:r>
      <w:r w:rsidR="00155DAF" w:rsidRPr="00E81108">
        <w:rPr>
          <w:sz w:val="24"/>
          <w:szCs w:val="24"/>
        </w:rPr>
        <w:t xml:space="preserve"> тысяч девятьсот девяносто</w:t>
      </w:r>
      <w:r w:rsidR="000D3371" w:rsidRPr="00E81108">
        <w:rPr>
          <w:sz w:val="24"/>
          <w:szCs w:val="24"/>
        </w:rPr>
        <w:t xml:space="preserve"> четыре</w:t>
      </w:r>
      <w:r w:rsidR="00155DAF" w:rsidRPr="00E81108">
        <w:rPr>
          <w:sz w:val="24"/>
          <w:szCs w:val="24"/>
        </w:rPr>
        <w:t>) рубл</w:t>
      </w:r>
      <w:r w:rsidR="000D3371" w:rsidRPr="00E81108">
        <w:rPr>
          <w:sz w:val="24"/>
          <w:szCs w:val="24"/>
        </w:rPr>
        <w:t>я</w:t>
      </w:r>
      <w:r w:rsidR="00155DAF" w:rsidRPr="00E81108">
        <w:rPr>
          <w:sz w:val="24"/>
          <w:szCs w:val="24"/>
        </w:rPr>
        <w:t xml:space="preserve"> </w:t>
      </w:r>
      <w:r w:rsidR="000D3371" w:rsidRPr="00E81108">
        <w:rPr>
          <w:sz w:val="24"/>
          <w:szCs w:val="24"/>
        </w:rPr>
        <w:t>80</w:t>
      </w:r>
      <w:r w:rsidR="00155DAF" w:rsidRPr="00E81108">
        <w:rPr>
          <w:sz w:val="24"/>
          <w:szCs w:val="24"/>
        </w:rPr>
        <w:t xml:space="preserve"> копеек РФ, с учетом НДС</w:t>
      </w:r>
      <w:r w:rsidR="00E81108" w:rsidRPr="00E81108">
        <w:rPr>
          <w:sz w:val="24"/>
          <w:szCs w:val="24"/>
        </w:rPr>
        <w:t>.</w:t>
      </w:r>
    </w:p>
    <w:p w:rsidR="004F657D"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741487"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lastRenderedPageBreak/>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741487">
        <w:rPr>
          <w:sz w:val="24"/>
          <w:szCs w:val="24"/>
        </w:rPr>
        <w:t>.</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821C9">
        <w:rPr>
          <w:bCs w:val="0"/>
          <w:sz w:val="24"/>
          <w:szCs w:val="24"/>
        </w:rPr>
        <w:fldChar w:fldCharType="begin"/>
      </w:r>
      <w:r w:rsidR="003F3A69">
        <w:rPr>
          <w:bCs w:val="0"/>
          <w:sz w:val="24"/>
          <w:szCs w:val="24"/>
        </w:rPr>
        <w:instrText xml:space="preserve"> REF _Ref55336310 \r \h </w:instrText>
      </w:r>
      <w:r w:rsidR="005821C9">
        <w:rPr>
          <w:bCs w:val="0"/>
          <w:sz w:val="24"/>
          <w:szCs w:val="24"/>
        </w:rPr>
      </w:r>
      <w:r w:rsidR="005821C9">
        <w:rPr>
          <w:bCs w:val="0"/>
          <w:sz w:val="24"/>
          <w:szCs w:val="24"/>
        </w:rPr>
        <w:fldChar w:fldCharType="separate"/>
      </w:r>
      <w:r w:rsidR="00E2373E">
        <w:rPr>
          <w:bCs w:val="0"/>
          <w:sz w:val="24"/>
          <w:szCs w:val="24"/>
        </w:rPr>
        <w:t>5.1</w:t>
      </w:r>
      <w:r w:rsidR="005821C9">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821C9">
        <w:rPr>
          <w:bCs w:val="0"/>
          <w:sz w:val="24"/>
          <w:szCs w:val="24"/>
        </w:rPr>
        <w:fldChar w:fldCharType="begin"/>
      </w:r>
      <w:r w:rsidR="003F3A69">
        <w:rPr>
          <w:bCs w:val="0"/>
          <w:sz w:val="24"/>
          <w:szCs w:val="24"/>
        </w:rPr>
        <w:instrText xml:space="preserve"> REF _Ref440271072 \r \h </w:instrText>
      </w:r>
      <w:r w:rsidR="005821C9">
        <w:rPr>
          <w:bCs w:val="0"/>
          <w:sz w:val="24"/>
          <w:szCs w:val="24"/>
        </w:rPr>
      </w:r>
      <w:r w:rsidR="005821C9">
        <w:rPr>
          <w:bCs w:val="0"/>
          <w:sz w:val="24"/>
          <w:szCs w:val="24"/>
        </w:rPr>
        <w:fldChar w:fldCharType="separate"/>
      </w:r>
      <w:r w:rsidR="00E2373E">
        <w:rPr>
          <w:bCs w:val="0"/>
          <w:sz w:val="24"/>
          <w:szCs w:val="24"/>
        </w:rPr>
        <w:t>5.2</w:t>
      </w:r>
      <w:r w:rsidR="005821C9">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821C9">
        <w:rPr>
          <w:bCs w:val="0"/>
          <w:sz w:val="24"/>
          <w:szCs w:val="24"/>
        </w:rPr>
        <w:fldChar w:fldCharType="begin"/>
      </w:r>
      <w:r w:rsidR="003F3A69">
        <w:rPr>
          <w:bCs w:val="0"/>
          <w:sz w:val="24"/>
          <w:szCs w:val="24"/>
        </w:rPr>
        <w:instrText xml:space="preserve"> REF _Ref306138385 \r \h </w:instrText>
      </w:r>
      <w:r w:rsidR="005821C9">
        <w:rPr>
          <w:bCs w:val="0"/>
          <w:sz w:val="24"/>
          <w:szCs w:val="24"/>
        </w:rPr>
      </w:r>
      <w:r w:rsidR="005821C9">
        <w:rPr>
          <w:bCs w:val="0"/>
          <w:sz w:val="24"/>
          <w:szCs w:val="24"/>
        </w:rPr>
        <w:fldChar w:fldCharType="separate"/>
      </w:r>
      <w:r w:rsidR="00E2373E">
        <w:rPr>
          <w:bCs w:val="0"/>
          <w:sz w:val="24"/>
          <w:szCs w:val="24"/>
        </w:rPr>
        <w:t>3.6.4</w:t>
      </w:r>
      <w:r w:rsidR="005821C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1268"/>
      <w:bookmarkStart w:id="259" w:name="_Toc447292459"/>
      <w:bookmarkStart w:id="26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1" w:name="_Ref93090116"/>
      <w:bookmarkStart w:id="262" w:name="_Ref191386482"/>
      <w:bookmarkStart w:id="263" w:name="_Ref440291364"/>
      <w:bookmarkEnd w:id="26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1"/>
      <w:r w:rsidRPr="00E71A48">
        <w:rPr>
          <w:bCs w:val="0"/>
          <w:sz w:val="24"/>
          <w:szCs w:val="24"/>
        </w:rPr>
        <w:t>:</w:t>
      </w:r>
      <w:bookmarkStart w:id="264" w:name="_Ref306004833"/>
      <w:bookmarkEnd w:id="26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F04CDD">
        <w:rPr>
          <w:bCs w:val="0"/>
          <w:sz w:val="24"/>
          <w:szCs w:val="24"/>
        </w:rPr>
        <w:t xml:space="preserve"> </w:t>
      </w:r>
      <w:r w:rsidR="00F04CDD" w:rsidRPr="00F04CDD">
        <w:rPr>
          <w:sz w:val="24"/>
          <w:szCs w:val="24"/>
        </w:rPr>
        <w:t>являющееся субъектом малого и среднего предпринимательства</w:t>
      </w:r>
      <w:r w:rsidRPr="00F04CDD">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5821C9" w:rsidRPr="000F4365">
        <w:rPr>
          <w:bCs w:val="0"/>
          <w:sz w:val="24"/>
          <w:szCs w:val="24"/>
        </w:rPr>
        <w:fldChar w:fldCharType="begin"/>
      </w:r>
      <w:r w:rsidR="003F3A69" w:rsidRPr="000F4365">
        <w:rPr>
          <w:bCs w:val="0"/>
          <w:sz w:val="24"/>
          <w:szCs w:val="24"/>
        </w:rPr>
        <w:instrText xml:space="preserve"> REF _Ref440271628 \r \h </w:instrText>
      </w:r>
      <w:r w:rsidR="005821C9" w:rsidRPr="000F4365">
        <w:rPr>
          <w:bCs w:val="0"/>
          <w:sz w:val="24"/>
          <w:szCs w:val="24"/>
        </w:rPr>
      </w:r>
      <w:r w:rsidR="005821C9" w:rsidRPr="000F4365">
        <w:rPr>
          <w:bCs w:val="0"/>
          <w:sz w:val="24"/>
          <w:szCs w:val="24"/>
        </w:rPr>
        <w:fldChar w:fldCharType="separate"/>
      </w:r>
      <w:r w:rsidR="00E2373E">
        <w:rPr>
          <w:bCs w:val="0"/>
          <w:sz w:val="24"/>
          <w:szCs w:val="24"/>
        </w:rPr>
        <w:t>3.3.9</w:t>
      </w:r>
      <w:r w:rsidR="005821C9"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E07402">
        <w:fldChar w:fldCharType="begin"/>
      </w:r>
      <w:r w:rsidR="00E07402">
        <w:instrText xml:space="preserve"> REF _Ref191386461 \n \h  \* MERGEFORMAT </w:instrText>
      </w:r>
      <w:r w:rsidR="00E07402">
        <w:fldChar w:fldCharType="separate"/>
      </w:r>
      <w:r w:rsidR="00E2373E" w:rsidRPr="00E2373E">
        <w:rPr>
          <w:bCs w:val="0"/>
          <w:sz w:val="24"/>
          <w:szCs w:val="24"/>
        </w:rPr>
        <w:t>3.3.10</w:t>
      </w:r>
      <w:r w:rsidR="00E07402">
        <w:fldChar w:fldCharType="end"/>
      </w:r>
      <w:r w:rsidRPr="000F4365">
        <w:rPr>
          <w:bCs w:val="0"/>
          <w:sz w:val="24"/>
          <w:szCs w:val="24"/>
        </w:rPr>
        <w:t xml:space="preserve">. </w:t>
      </w:r>
      <w:bookmarkEnd w:id="263"/>
      <w:bookmarkEnd w:id="264"/>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6" w:name="_Ref306032455"/>
      <w:r w:rsidRPr="00E71A48">
        <w:rPr>
          <w:bCs w:val="0"/>
          <w:color w:val="000000"/>
          <w:sz w:val="24"/>
          <w:szCs w:val="24"/>
        </w:rPr>
        <w:t xml:space="preserve">должен </w:t>
      </w:r>
      <w:bookmarkStart w:id="26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6"/>
      <w:bookmarkEnd w:id="267"/>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7560E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8"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7560EC">
        <w:rPr>
          <w:rFonts w:eastAsia="Arial Unicode MS"/>
          <w:sz w:val="24"/>
          <w:szCs w:val="24"/>
          <w:lang w:eastAsia="ru-RU"/>
        </w:rPr>
        <w:t xml:space="preserve">который ведется в соответствии с Федеральным законом от </w:t>
      </w:r>
      <w:r w:rsidR="007560EC" w:rsidRPr="007560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7560EC">
        <w:rPr>
          <w:rFonts w:eastAsia="Arial Unicode MS"/>
          <w:sz w:val="24"/>
          <w:szCs w:val="24"/>
          <w:lang w:eastAsia="ru-RU"/>
        </w:rPr>
        <w:t>;</w:t>
      </w:r>
      <w:bookmarkEnd w:id="268"/>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560EC">
        <w:rPr>
          <w:color w:val="000000"/>
          <w:sz w:val="24"/>
          <w:szCs w:val="24"/>
          <w:lang w:eastAsia="ru-RU"/>
        </w:rPr>
        <w:t>обладать необходимыми профессиональными знаниями,</w:t>
      </w:r>
      <w:r w:rsidRPr="00E71A48">
        <w:rPr>
          <w:color w:val="000000"/>
          <w:sz w:val="24"/>
          <w:szCs w:val="24"/>
          <w:lang w:eastAsia="ru-RU"/>
        </w:rPr>
        <w:t xml:space="preserve"> управленческой </w:t>
      </w:r>
      <w:r w:rsidRPr="00680B79">
        <w:rPr>
          <w:color w:val="000000"/>
          <w:sz w:val="24"/>
          <w:szCs w:val="24"/>
          <w:lang w:eastAsia="ru-RU"/>
        </w:rPr>
        <w:lastRenderedPageBreak/>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323918" w:rsidRDefault="00323918" w:rsidP="00323918">
      <w:pPr>
        <w:numPr>
          <w:ilvl w:val="0"/>
          <w:numId w:val="21"/>
        </w:numPr>
        <w:suppressAutoHyphens w:val="0"/>
        <w:spacing w:line="264" w:lineRule="auto"/>
        <w:rPr>
          <w:sz w:val="24"/>
          <w:szCs w:val="24"/>
          <w:lang w:eastAsia="ru-RU"/>
        </w:rPr>
      </w:pPr>
      <w:r w:rsidRPr="00323918">
        <w:rPr>
          <w:sz w:val="24"/>
          <w:szCs w:val="24"/>
        </w:rPr>
        <w:t>иметь необходимые полномочия на поставку продукции от производител</w:t>
      </w:r>
      <w:proofErr w:type="gramStart"/>
      <w:r w:rsidRPr="00323918">
        <w:rPr>
          <w:sz w:val="24"/>
          <w:szCs w:val="24"/>
        </w:rPr>
        <w:t>я(</w:t>
      </w:r>
      <w:proofErr w:type="gramEnd"/>
      <w:r w:rsidRPr="00323918">
        <w:rPr>
          <w:sz w:val="24"/>
          <w:szCs w:val="24"/>
        </w:rPr>
        <w:t>ей) данной продукции</w:t>
      </w:r>
      <w:r w:rsidRPr="00323918">
        <w:rPr>
          <w:sz w:val="24"/>
          <w:szCs w:val="24"/>
          <w:lang w:eastAsia="ru-RU"/>
        </w:rPr>
        <w:t>;</w:t>
      </w:r>
    </w:p>
    <w:p w:rsidR="00F04CDD" w:rsidRPr="00F04CDD" w:rsidRDefault="00F04CDD" w:rsidP="00323918">
      <w:pPr>
        <w:numPr>
          <w:ilvl w:val="0"/>
          <w:numId w:val="21"/>
        </w:numPr>
        <w:suppressAutoHyphens w:val="0"/>
        <w:spacing w:line="264" w:lineRule="auto"/>
        <w:rPr>
          <w:sz w:val="24"/>
          <w:szCs w:val="24"/>
          <w:lang w:eastAsia="ru-RU"/>
        </w:rPr>
      </w:pPr>
      <w:r w:rsidRPr="00F04CD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F04CDD">
        <w:rPr>
          <w:sz w:val="24"/>
          <w:szCs w:val="24"/>
          <w:lang w:eastAsia="ru-RU"/>
        </w:rPr>
        <w:t>ого</w:t>
      </w:r>
      <w:r w:rsidRPr="003803A7">
        <w:rPr>
          <w:sz w:val="24"/>
          <w:szCs w:val="24"/>
          <w:lang w:eastAsia="ru-RU"/>
        </w:rPr>
        <w:t xml:space="preserve"> задани</w:t>
      </w:r>
      <w:r w:rsidR="00F04CDD">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F04CDD">
        <w:rPr>
          <w:sz w:val="24"/>
          <w:szCs w:val="24"/>
          <w:lang w:eastAsia="ru-RU"/>
        </w:rPr>
        <w:t>и</w:t>
      </w:r>
      <w:r w:rsidRPr="003776BB">
        <w:rPr>
          <w:sz w:val="24"/>
          <w:szCs w:val="24"/>
          <w:lang w:eastAsia="ru-RU"/>
        </w:rPr>
        <w:t>) к настоящей Документации. При несоблюдении требований Техническ</w:t>
      </w:r>
      <w:r w:rsidR="00F04CDD">
        <w:rPr>
          <w:sz w:val="24"/>
          <w:szCs w:val="24"/>
          <w:lang w:eastAsia="ru-RU"/>
        </w:rPr>
        <w:t>ого</w:t>
      </w:r>
      <w:r w:rsidRPr="003776BB">
        <w:rPr>
          <w:sz w:val="24"/>
          <w:szCs w:val="24"/>
          <w:lang w:eastAsia="ru-RU"/>
        </w:rPr>
        <w:t xml:space="preserve"> задани</w:t>
      </w:r>
      <w:r w:rsidR="00F04CDD">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9"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70"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9"/>
      <w:bookmarkEnd w:id="270"/>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06598" w:rsidP="00CB550A">
      <w:pPr>
        <w:widowControl w:val="0"/>
        <w:numPr>
          <w:ilvl w:val="0"/>
          <w:numId w:val="48"/>
        </w:numPr>
        <w:tabs>
          <w:tab w:val="left" w:pos="1260"/>
        </w:tabs>
        <w:autoSpaceDE w:val="0"/>
        <w:spacing w:line="264" w:lineRule="auto"/>
        <w:ind w:left="1276"/>
        <w:rPr>
          <w:sz w:val="24"/>
          <w:szCs w:val="24"/>
        </w:rPr>
      </w:pPr>
      <w:bookmarkStart w:id="271" w:name="_Ref440279062"/>
      <w:r>
        <w:rPr>
          <w:sz w:val="24"/>
          <w:szCs w:val="24"/>
        </w:rPr>
        <w:t>Копия</w:t>
      </w:r>
      <w:r w:rsidR="00F81A1F">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841506">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w:t>
      </w:r>
      <w:r w:rsidR="00553A57" w:rsidRPr="00B20653">
        <w:rPr>
          <w:sz w:val="24"/>
          <w:szCs w:val="24"/>
        </w:rPr>
        <w:lastRenderedPageBreak/>
        <w:t xml:space="preserve">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1"/>
    </w:p>
    <w:p w:rsidR="00F82225" w:rsidRPr="00B910E8"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w:t>
      </w:r>
      <w:r w:rsidRPr="00B910E8">
        <w:rPr>
          <w:sz w:val="24"/>
          <w:szCs w:val="24"/>
        </w:rPr>
        <w:t>копия доверенности и вышеуказанные документы на лицо, выдавшее доверенность;</w:t>
      </w:r>
    </w:p>
    <w:p w:rsidR="00F82225"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Информационное письмо о налич</w:t>
      </w:r>
      <w:proofErr w:type="gramStart"/>
      <w:r w:rsidRPr="00B910E8">
        <w:rPr>
          <w:sz w:val="24"/>
          <w:szCs w:val="24"/>
        </w:rPr>
        <w:t>ии у У</w:t>
      </w:r>
      <w:proofErr w:type="gramEnd"/>
      <w:r w:rsidRPr="00B910E8">
        <w:rPr>
          <w:sz w:val="24"/>
          <w:szCs w:val="24"/>
        </w:rPr>
        <w:t xml:space="preserve">частника конфликта интересов и/или связей, носящих характер </w:t>
      </w:r>
      <w:proofErr w:type="spellStart"/>
      <w:r w:rsidRPr="00B910E8">
        <w:rPr>
          <w:sz w:val="24"/>
          <w:szCs w:val="24"/>
        </w:rPr>
        <w:t>аффилированности</w:t>
      </w:r>
      <w:proofErr w:type="spellEnd"/>
      <w:r w:rsidRPr="00B910E8">
        <w:rPr>
          <w:sz w:val="24"/>
          <w:szCs w:val="24"/>
        </w:rPr>
        <w:t xml:space="preserve"> с сотрудниками Заказчика или Организатора </w:t>
      </w:r>
      <w:r w:rsidR="00A600E3" w:rsidRPr="00B910E8">
        <w:rPr>
          <w:sz w:val="24"/>
          <w:szCs w:val="24"/>
        </w:rPr>
        <w:t>(</w:t>
      </w:r>
      <w:r w:rsidR="003F3A69" w:rsidRPr="00B910E8">
        <w:rPr>
          <w:sz w:val="24"/>
          <w:szCs w:val="24"/>
        </w:rPr>
        <w:t>подраздел</w:t>
      </w:r>
      <w:r w:rsidR="00A600E3" w:rsidRPr="00B910E8">
        <w:rPr>
          <w:sz w:val="24"/>
          <w:szCs w:val="24"/>
        </w:rPr>
        <w:t xml:space="preserve"> </w:t>
      </w:r>
      <w:r w:rsidR="00E07402">
        <w:fldChar w:fldCharType="begin"/>
      </w:r>
      <w:r w:rsidR="00E07402">
        <w:instrText xml:space="preserve"> REF _Ref440271993 \r \h  \* MERGEFORMAT </w:instrText>
      </w:r>
      <w:r w:rsidR="00E07402">
        <w:fldChar w:fldCharType="separate"/>
      </w:r>
      <w:r w:rsidR="00E2373E" w:rsidRPr="00E2373E">
        <w:rPr>
          <w:sz w:val="24"/>
          <w:szCs w:val="24"/>
        </w:rPr>
        <w:t>5.9</w:t>
      </w:r>
      <w:r w:rsidR="00E07402">
        <w:fldChar w:fldCharType="end"/>
      </w:r>
      <w:r w:rsidR="00A600E3" w:rsidRPr="00B910E8">
        <w:rPr>
          <w:sz w:val="24"/>
          <w:szCs w:val="24"/>
        </w:rPr>
        <w:t>)</w:t>
      </w:r>
      <w:r w:rsidR="00F82225" w:rsidRPr="00B910E8">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72" w:name="_Ref440372460"/>
      <w:r w:rsidRPr="00B910E8">
        <w:rPr>
          <w:sz w:val="24"/>
          <w:szCs w:val="24"/>
        </w:rPr>
        <w:t>Антикоррупционные обязательства</w:t>
      </w:r>
      <w:r w:rsidR="00A154B7" w:rsidRPr="00B910E8">
        <w:rPr>
          <w:sz w:val="24"/>
          <w:szCs w:val="24"/>
        </w:rPr>
        <w:t xml:space="preserve"> </w:t>
      </w:r>
      <w:r w:rsidR="00A154B7" w:rsidRPr="00B910E8">
        <w:rPr>
          <w:bCs w:val="0"/>
          <w:sz w:val="24"/>
          <w:szCs w:val="24"/>
        </w:rPr>
        <w:t>по форме и в соответствии с инструкциями, приведенными</w:t>
      </w:r>
      <w:r w:rsidR="00A154B7" w:rsidRPr="00E71A48">
        <w:rPr>
          <w:bCs w:val="0"/>
          <w:sz w:val="24"/>
          <w:szCs w:val="24"/>
        </w:rPr>
        <w:t xml:space="preserve">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821C9">
        <w:rPr>
          <w:sz w:val="24"/>
          <w:szCs w:val="24"/>
        </w:rPr>
        <w:fldChar w:fldCharType="begin"/>
      </w:r>
      <w:r w:rsidR="003F3A69">
        <w:rPr>
          <w:sz w:val="24"/>
          <w:szCs w:val="24"/>
        </w:rPr>
        <w:instrText xml:space="preserve"> REF _Ref440271964 \r \h </w:instrText>
      </w:r>
      <w:r w:rsidR="005821C9">
        <w:rPr>
          <w:sz w:val="24"/>
          <w:szCs w:val="24"/>
        </w:rPr>
      </w:r>
      <w:r w:rsidR="005821C9">
        <w:rPr>
          <w:sz w:val="24"/>
          <w:szCs w:val="24"/>
        </w:rPr>
        <w:fldChar w:fldCharType="separate"/>
      </w:r>
      <w:r w:rsidR="00E2373E">
        <w:rPr>
          <w:sz w:val="24"/>
          <w:szCs w:val="24"/>
        </w:rPr>
        <w:t>5.1.3</w:t>
      </w:r>
      <w:r w:rsidR="005821C9">
        <w:rPr>
          <w:sz w:val="24"/>
          <w:szCs w:val="24"/>
        </w:rPr>
        <w:fldChar w:fldCharType="end"/>
      </w:r>
      <w:r w:rsidR="00A600E3">
        <w:rPr>
          <w:sz w:val="24"/>
          <w:szCs w:val="24"/>
        </w:rPr>
        <w:t>)</w:t>
      </w:r>
      <w:r w:rsidRPr="00F82225">
        <w:rPr>
          <w:sz w:val="24"/>
          <w:szCs w:val="24"/>
        </w:rPr>
        <w:t>;</w:t>
      </w:r>
      <w:bookmarkEnd w:id="272"/>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821C9">
        <w:rPr>
          <w:sz w:val="24"/>
          <w:szCs w:val="24"/>
        </w:rPr>
        <w:fldChar w:fldCharType="begin"/>
      </w:r>
      <w:r w:rsidR="003F3A69">
        <w:rPr>
          <w:sz w:val="24"/>
          <w:szCs w:val="24"/>
        </w:rPr>
        <w:instrText xml:space="preserve"> REF _Ref440272035 \r \h </w:instrText>
      </w:r>
      <w:r w:rsidR="005821C9">
        <w:rPr>
          <w:sz w:val="24"/>
          <w:szCs w:val="24"/>
        </w:rPr>
      </w:r>
      <w:r w:rsidR="005821C9">
        <w:rPr>
          <w:sz w:val="24"/>
          <w:szCs w:val="24"/>
        </w:rPr>
        <w:fldChar w:fldCharType="separate"/>
      </w:r>
      <w:r w:rsidR="00E2373E">
        <w:rPr>
          <w:sz w:val="24"/>
          <w:szCs w:val="24"/>
        </w:rPr>
        <w:t>5.11</w:t>
      </w:r>
      <w:r w:rsidR="005821C9">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821C9">
        <w:rPr>
          <w:sz w:val="24"/>
          <w:szCs w:val="24"/>
        </w:rPr>
        <w:fldChar w:fldCharType="begin"/>
      </w:r>
      <w:r w:rsidR="003F3A69">
        <w:rPr>
          <w:sz w:val="24"/>
          <w:szCs w:val="24"/>
        </w:rPr>
        <w:instrText xml:space="preserve"> REF _Ref440272051 \r \h </w:instrText>
      </w:r>
      <w:r w:rsidR="005821C9">
        <w:rPr>
          <w:sz w:val="24"/>
          <w:szCs w:val="24"/>
        </w:rPr>
      </w:r>
      <w:r w:rsidR="005821C9">
        <w:rPr>
          <w:sz w:val="24"/>
          <w:szCs w:val="24"/>
        </w:rPr>
        <w:fldChar w:fldCharType="separate"/>
      </w:r>
      <w:r w:rsidR="00E2373E">
        <w:rPr>
          <w:sz w:val="24"/>
          <w:szCs w:val="24"/>
        </w:rPr>
        <w:t>5.12</w:t>
      </w:r>
      <w:r w:rsidR="005821C9">
        <w:rPr>
          <w:sz w:val="24"/>
          <w:szCs w:val="24"/>
        </w:rPr>
        <w:fldChar w:fldCharType="end"/>
      </w:r>
      <w:r w:rsidR="00A600E3" w:rsidRPr="00A92723">
        <w:rPr>
          <w:sz w:val="24"/>
          <w:szCs w:val="24"/>
        </w:rPr>
        <w:t>)</w:t>
      </w:r>
      <w:r w:rsidRPr="00A92723">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2C5E6A">
        <w:rPr>
          <w:sz w:val="24"/>
          <w:szCs w:val="24"/>
        </w:rPr>
        <w:t xml:space="preserve"> </w:t>
      </w:r>
      <w:r w:rsidR="002C5E6A">
        <w:rPr>
          <w:szCs w:val="24"/>
        </w:rPr>
        <w:t>(</w:t>
      </w:r>
      <w:r w:rsidR="00F06598" w:rsidRPr="00F95B37">
        <w:rPr>
          <w:sz w:val="24"/>
          <w:szCs w:val="24"/>
        </w:rPr>
        <w:t>желательное требование, предоставляется Участником при наличии</w:t>
      </w:r>
      <w:r w:rsidR="002C5E6A">
        <w:rPr>
          <w:szCs w:val="24"/>
        </w:rPr>
        <w:t>)</w:t>
      </w:r>
      <w:r w:rsidR="00F82225" w:rsidRPr="00F82225">
        <w:rPr>
          <w:sz w:val="24"/>
          <w:szCs w:val="24"/>
        </w:rPr>
        <w:t>;</w:t>
      </w:r>
      <w:proofErr w:type="gramEnd"/>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CC13BC">
        <w:rPr>
          <w:sz w:val="24"/>
          <w:szCs w:val="24"/>
        </w:rPr>
        <w:t>05</w:t>
      </w:r>
      <w:r w:rsidR="00CC13BC" w:rsidRPr="00F82225">
        <w:rPr>
          <w:sz w:val="24"/>
          <w:szCs w:val="24"/>
        </w:rPr>
        <w:t>.0</w:t>
      </w:r>
      <w:r w:rsidR="00CC13BC">
        <w:rPr>
          <w:sz w:val="24"/>
          <w:szCs w:val="24"/>
        </w:rPr>
        <w:t>6</w:t>
      </w:r>
      <w:r w:rsidR="00CC13BC" w:rsidRPr="00F82225">
        <w:rPr>
          <w:sz w:val="24"/>
          <w:szCs w:val="24"/>
        </w:rPr>
        <w:t>.201</w:t>
      </w:r>
      <w:r w:rsidR="00CC13BC">
        <w:rPr>
          <w:sz w:val="24"/>
          <w:szCs w:val="24"/>
        </w:rPr>
        <w:t>5</w:t>
      </w:r>
      <w:r w:rsidR="00CC13BC" w:rsidRPr="00F82225">
        <w:rPr>
          <w:sz w:val="24"/>
          <w:szCs w:val="24"/>
        </w:rPr>
        <w:t xml:space="preserve"> N ММВ-7-</w:t>
      </w:r>
      <w:r w:rsidR="00CC13BC">
        <w:rPr>
          <w:sz w:val="24"/>
          <w:szCs w:val="24"/>
        </w:rPr>
        <w:t>17</w:t>
      </w:r>
      <w:r w:rsidR="00CC13BC" w:rsidRPr="00F82225">
        <w:rPr>
          <w:sz w:val="24"/>
          <w:szCs w:val="24"/>
        </w:rPr>
        <w:t>/</w:t>
      </w:r>
      <w:r w:rsidR="00CC13B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F06598">
        <w:rPr>
          <w:sz w:val="24"/>
          <w:szCs w:val="24"/>
        </w:rPr>
        <w:t>1160080)</w:t>
      </w:r>
      <w:r w:rsidR="002C5E6A" w:rsidRPr="00F06598">
        <w:rPr>
          <w:sz w:val="24"/>
          <w:szCs w:val="24"/>
        </w:rPr>
        <w:t xml:space="preserve"> (желательное условие)</w:t>
      </w:r>
      <w:r w:rsidR="00F82225" w:rsidRPr="00F06598">
        <w:rPr>
          <w:sz w:val="24"/>
          <w:szCs w:val="24"/>
        </w:rPr>
        <w:t>;</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w:t>
      </w:r>
      <w:r w:rsidRPr="00F82225">
        <w:rPr>
          <w:sz w:val="24"/>
          <w:szCs w:val="24"/>
        </w:rPr>
        <w:lastRenderedPageBreak/>
        <w:t>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73"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E07402">
        <w:fldChar w:fldCharType="begin"/>
      </w:r>
      <w:r w:rsidR="00E07402">
        <w:instrText xml:space="preserve"> REF _Ref440272119 \r \h  \* MERGEFORMAT </w:instrText>
      </w:r>
      <w:r w:rsidR="00E07402">
        <w:fldChar w:fldCharType="separate"/>
      </w:r>
      <w:r w:rsidR="00E2373E" w:rsidRPr="00E2373E">
        <w:rPr>
          <w:sz w:val="24"/>
          <w:szCs w:val="24"/>
        </w:rPr>
        <w:t>5.6.1</w:t>
      </w:r>
      <w:r w:rsidR="00E07402">
        <w:fldChar w:fldCharType="end"/>
      </w:r>
      <w:r w:rsidR="009948B4" w:rsidRPr="00CB550A">
        <w:rPr>
          <w:sz w:val="24"/>
          <w:szCs w:val="24"/>
        </w:rPr>
        <w:t>)</w:t>
      </w:r>
      <w:r w:rsidR="00F82225" w:rsidRPr="00CB550A">
        <w:rPr>
          <w:sz w:val="24"/>
          <w:szCs w:val="24"/>
        </w:rPr>
        <w:t>;</w:t>
      </w:r>
      <w:bookmarkEnd w:id="273"/>
    </w:p>
    <w:p w:rsidR="00F82225" w:rsidRPr="00131995" w:rsidRDefault="00F82225" w:rsidP="00CB550A">
      <w:pPr>
        <w:widowControl w:val="0"/>
        <w:numPr>
          <w:ilvl w:val="0"/>
          <w:numId w:val="48"/>
        </w:numPr>
        <w:tabs>
          <w:tab w:val="left" w:pos="1260"/>
        </w:tabs>
        <w:autoSpaceDE w:val="0"/>
        <w:spacing w:line="264" w:lineRule="auto"/>
        <w:ind w:left="1276"/>
        <w:rPr>
          <w:sz w:val="24"/>
          <w:szCs w:val="24"/>
        </w:rPr>
      </w:pPr>
      <w:bookmarkStart w:id="274" w:name="_Ref440372477"/>
      <w:proofErr w:type="gramStart"/>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 xml:space="preserve">по форме и </w:t>
      </w:r>
      <w:r w:rsidR="00A154B7" w:rsidRPr="00131995">
        <w:rPr>
          <w:bCs w:val="0"/>
          <w:sz w:val="24"/>
          <w:szCs w:val="24"/>
        </w:rPr>
        <w:t>в соответствии с инструкциями, приведенными в настоящей Документации</w:t>
      </w:r>
      <w:r w:rsidR="003F3A69" w:rsidRPr="00131995">
        <w:rPr>
          <w:sz w:val="24"/>
          <w:szCs w:val="24"/>
        </w:rPr>
        <w:t xml:space="preserve"> (подраздел </w:t>
      </w:r>
      <w:r w:rsidR="00E07402">
        <w:fldChar w:fldCharType="begin"/>
      </w:r>
      <w:r w:rsidR="00E07402">
        <w:instrText xml:space="preserve"> REF _Ref440272147 \r \h  \* MERGEFORMAT </w:instrText>
      </w:r>
      <w:r w:rsidR="00E07402">
        <w:fldChar w:fldCharType="separate"/>
      </w:r>
      <w:r w:rsidR="00E2373E" w:rsidRPr="00E2373E">
        <w:rPr>
          <w:sz w:val="24"/>
          <w:szCs w:val="24"/>
        </w:rPr>
        <w:t>5.6.2</w:t>
      </w:r>
      <w:r w:rsidR="00E07402">
        <w:fldChar w:fldCharType="end"/>
      </w:r>
      <w:r w:rsidR="003F3A69" w:rsidRPr="00131995">
        <w:rPr>
          <w:sz w:val="24"/>
          <w:szCs w:val="24"/>
        </w:rPr>
        <w:t>)</w:t>
      </w:r>
      <w:r w:rsidR="00131995" w:rsidRPr="00131995">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131995">
        <w:rPr>
          <w:sz w:val="24"/>
          <w:szCs w:val="24"/>
        </w:rPr>
        <w:t xml:space="preserve"> в Российской Федерации»)</w:t>
      </w:r>
      <w:r w:rsidRPr="00131995">
        <w:rPr>
          <w:sz w:val="24"/>
          <w:szCs w:val="24"/>
        </w:rPr>
        <w:t>;</w:t>
      </w:r>
      <w:bookmarkEnd w:id="274"/>
    </w:p>
    <w:p w:rsidR="00323918" w:rsidRPr="00323918" w:rsidRDefault="00323918" w:rsidP="00323918">
      <w:pPr>
        <w:widowControl w:val="0"/>
        <w:numPr>
          <w:ilvl w:val="0"/>
          <w:numId w:val="48"/>
        </w:numPr>
        <w:tabs>
          <w:tab w:val="left" w:pos="1260"/>
        </w:tabs>
        <w:autoSpaceDE w:val="0"/>
        <w:spacing w:line="264" w:lineRule="auto"/>
        <w:ind w:left="1276"/>
        <w:rPr>
          <w:sz w:val="24"/>
          <w:szCs w:val="24"/>
        </w:rPr>
      </w:pPr>
      <w:r w:rsidRPr="00323918">
        <w:rPr>
          <w:sz w:val="24"/>
          <w:szCs w:val="24"/>
        </w:rPr>
        <w:t>Копии документов (письма, свидетельства, дилерские сертификаты, договоры, иные документы от производител</w:t>
      </w:r>
      <w:proofErr w:type="gramStart"/>
      <w:r w:rsidRPr="00323918">
        <w:rPr>
          <w:sz w:val="24"/>
          <w:szCs w:val="24"/>
        </w:rPr>
        <w:t>я(</w:t>
      </w:r>
      <w:proofErr w:type="gramEnd"/>
      <w:r w:rsidRPr="00323918">
        <w:rPr>
          <w:sz w:val="24"/>
          <w:szCs w:val="24"/>
        </w:rPr>
        <w:t>ей) Участнику, в том числе через дилеров, дистрибьютеров и т.д.), подтверждающие наличие у Участника закупочной процедуры полномочий;</w:t>
      </w:r>
    </w:p>
    <w:p w:rsidR="00920CB0"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о перечне и объемах выполнения аналогичных договоров </w:t>
      </w:r>
      <w:r w:rsidR="00A154B7" w:rsidRPr="00B910E8">
        <w:rPr>
          <w:bCs w:val="0"/>
          <w:sz w:val="24"/>
          <w:szCs w:val="24"/>
        </w:rPr>
        <w:t>по форме и в соответствии с инструкциями, приведенными в настоящей Документации</w:t>
      </w:r>
      <w:r w:rsidR="009948B4" w:rsidRPr="00B910E8">
        <w:rPr>
          <w:sz w:val="24"/>
          <w:szCs w:val="24"/>
        </w:rPr>
        <w:t xml:space="preserve"> (</w:t>
      </w:r>
      <w:r w:rsidR="003C2207" w:rsidRPr="00B910E8">
        <w:rPr>
          <w:sz w:val="24"/>
          <w:szCs w:val="24"/>
        </w:rPr>
        <w:t>подраздел</w:t>
      </w:r>
      <w:r w:rsidR="002D102A">
        <w:rPr>
          <w:sz w:val="24"/>
          <w:szCs w:val="24"/>
        </w:rPr>
        <w:t xml:space="preserve"> </w:t>
      </w:r>
      <w:r w:rsidR="005821C9">
        <w:rPr>
          <w:sz w:val="24"/>
          <w:szCs w:val="24"/>
        </w:rPr>
        <w:fldChar w:fldCharType="begin"/>
      </w:r>
      <w:r w:rsidR="002D102A">
        <w:rPr>
          <w:sz w:val="24"/>
          <w:szCs w:val="24"/>
        </w:rPr>
        <w:instrText xml:space="preserve"> REF _Ref449017008 \r \h </w:instrText>
      </w:r>
      <w:r w:rsidR="005821C9">
        <w:rPr>
          <w:sz w:val="24"/>
          <w:szCs w:val="24"/>
        </w:rPr>
      </w:r>
      <w:r w:rsidR="005821C9">
        <w:rPr>
          <w:sz w:val="24"/>
          <w:szCs w:val="24"/>
        </w:rPr>
        <w:fldChar w:fldCharType="separate"/>
      </w:r>
      <w:r w:rsidR="002D102A">
        <w:rPr>
          <w:sz w:val="24"/>
          <w:szCs w:val="24"/>
        </w:rPr>
        <w:t>5.7</w:t>
      </w:r>
      <w:r w:rsidR="005821C9">
        <w:rPr>
          <w:sz w:val="24"/>
          <w:szCs w:val="24"/>
        </w:rPr>
        <w:fldChar w:fldCharType="end"/>
      </w:r>
      <w:r w:rsidR="009948B4" w:rsidRPr="00B910E8">
        <w:rPr>
          <w:sz w:val="24"/>
          <w:szCs w:val="24"/>
        </w:rPr>
        <w:t>)</w:t>
      </w:r>
      <w:r w:rsidR="00920CB0" w:rsidRPr="00B910E8">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w:t>
      </w:r>
      <w:r w:rsidR="007705A5" w:rsidRPr="00B910E8">
        <w:rPr>
          <w:sz w:val="24"/>
          <w:szCs w:val="24"/>
        </w:rPr>
        <w:t>о кадровых ресурсах, которые будут привлечены</w:t>
      </w:r>
      <w:r w:rsidR="007705A5" w:rsidRPr="007D7C50">
        <w:rPr>
          <w:sz w:val="24"/>
          <w:szCs w:val="24"/>
        </w:rPr>
        <w:t xml:space="preserve">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821C9">
        <w:rPr>
          <w:sz w:val="24"/>
          <w:szCs w:val="24"/>
        </w:rPr>
        <w:fldChar w:fldCharType="begin"/>
      </w:r>
      <w:r w:rsidR="003C2207">
        <w:rPr>
          <w:sz w:val="24"/>
          <w:szCs w:val="24"/>
        </w:rPr>
        <w:instrText xml:space="preserve"> REF _Ref55336398 \r \h </w:instrText>
      </w:r>
      <w:r w:rsidR="005821C9">
        <w:rPr>
          <w:sz w:val="24"/>
          <w:szCs w:val="24"/>
        </w:rPr>
      </w:r>
      <w:r w:rsidR="005821C9">
        <w:rPr>
          <w:sz w:val="24"/>
          <w:szCs w:val="24"/>
        </w:rPr>
        <w:fldChar w:fldCharType="separate"/>
      </w:r>
      <w:r w:rsidR="00E2373E">
        <w:rPr>
          <w:sz w:val="24"/>
          <w:szCs w:val="24"/>
        </w:rPr>
        <w:t>5.8</w:t>
      </w:r>
      <w:r w:rsidR="005821C9">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F0659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821C9">
        <w:rPr>
          <w:sz w:val="24"/>
          <w:szCs w:val="24"/>
        </w:rPr>
        <w:fldChar w:fldCharType="begin"/>
      </w:r>
      <w:r w:rsidR="003C2207">
        <w:rPr>
          <w:sz w:val="24"/>
          <w:szCs w:val="24"/>
        </w:rPr>
        <w:instrText xml:space="preserve"> REF _Ref440272256 \r \h </w:instrText>
      </w:r>
      <w:r w:rsidR="005821C9">
        <w:rPr>
          <w:sz w:val="24"/>
          <w:szCs w:val="24"/>
        </w:rPr>
      </w:r>
      <w:r w:rsidR="005821C9">
        <w:rPr>
          <w:sz w:val="24"/>
          <w:szCs w:val="24"/>
        </w:rPr>
        <w:fldChar w:fldCharType="separate"/>
      </w:r>
      <w:r w:rsidR="00E2373E">
        <w:rPr>
          <w:sz w:val="24"/>
          <w:szCs w:val="24"/>
        </w:rPr>
        <w:t>5.13</w:t>
      </w:r>
      <w:r w:rsidR="005821C9">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lastRenderedPageBreak/>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E07402">
        <w:fldChar w:fldCharType="begin"/>
      </w:r>
      <w:r w:rsidR="00E07402">
        <w:instrText xml:space="preserve"> REF _Ref440272274 \r \h  \* MERGEFORMAT </w:instrText>
      </w:r>
      <w:r w:rsidR="00E07402">
        <w:fldChar w:fldCharType="separate"/>
      </w:r>
      <w:r w:rsidR="00E2373E" w:rsidRPr="00E2373E">
        <w:rPr>
          <w:sz w:val="24"/>
          <w:szCs w:val="24"/>
        </w:rPr>
        <w:t>5.14</w:t>
      </w:r>
      <w:r w:rsidR="00E07402">
        <w:fldChar w:fldCharType="end"/>
      </w:r>
      <w:r w:rsidRPr="00DA7E38">
        <w:rPr>
          <w:sz w:val="24"/>
          <w:szCs w:val="24"/>
        </w:rPr>
        <w:t>)</w:t>
      </w:r>
      <w:r w:rsidR="00DA7E38" w:rsidRPr="00DA7E38">
        <w:rPr>
          <w:sz w:val="24"/>
          <w:szCs w:val="24"/>
        </w:rPr>
        <w:t xml:space="preserve"> (</w:t>
      </w:r>
      <w:r w:rsidR="00F06598"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w:t>
      </w:r>
      <w:r w:rsidRPr="007D7C50">
        <w:rPr>
          <w:i/>
          <w:sz w:val="24"/>
          <w:szCs w:val="24"/>
        </w:rPr>
        <w:lastRenderedPageBreak/>
        <w:t xml:space="preserve">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1269"/>
      <w:bookmarkStart w:id="282" w:name="_Toc44729246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w:t>
      </w:r>
      <w:r>
        <w:rPr>
          <w:bCs w:val="0"/>
          <w:sz w:val="24"/>
          <w:szCs w:val="24"/>
        </w:rPr>
        <w:lastRenderedPageBreak/>
        <w:t>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1270"/>
      <w:bookmarkStart w:id="289" w:name="_Toc44729246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07402">
        <w:fldChar w:fldCharType="begin"/>
      </w:r>
      <w:r w:rsidR="00E07402">
        <w:instrText xml:space="preserve"> REF _Ref191386482 \r \h  \* MERGEFORMAT </w:instrText>
      </w:r>
      <w:r w:rsidR="00E07402">
        <w:fldChar w:fldCharType="separate"/>
      </w:r>
      <w:r w:rsidR="00E2373E" w:rsidRPr="00E2373E">
        <w:rPr>
          <w:bCs w:val="0"/>
          <w:sz w:val="24"/>
          <w:szCs w:val="24"/>
        </w:rPr>
        <w:t>3.3.8.1</w:t>
      </w:r>
      <w:r w:rsidR="00E0740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07402">
        <w:fldChar w:fldCharType="begin"/>
      </w:r>
      <w:r w:rsidR="00E07402">
        <w:instrText xml:space="preserve"> REF _Ref191386407 \r \h  \* MERGEFORMAT </w:instrText>
      </w:r>
      <w:r w:rsidR="00E07402">
        <w:fldChar w:fldCharType="separate"/>
      </w:r>
      <w:r w:rsidR="00E2373E" w:rsidRPr="00E2373E">
        <w:rPr>
          <w:bCs w:val="0"/>
          <w:sz w:val="24"/>
          <w:szCs w:val="24"/>
        </w:rPr>
        <w:t>3.3.8</w:t>
      </w:r>
      <w:r w:rsidR="00E0740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821C9">
        <w:rPr>
          <w:bCs w:val="0"/>
          <w:sz w:val="24"/>
          <w:szCs w:val="24"/>
        </w:rPr>
        <w:fldChar w:fldCharType="begin"/>
      </w:r>
      <w:r w:rsidR="000F4365">
        <w:rPr>
          <w:bCs w:val="0"/>
          <w:sz w:val="24"/>
          <w:szCs w:val="24"/>
        </w:rPr>
        <w:instrText xml:space="preserve"> REF _Ref440291364 \r \h </w:instrText>
      </w:r>
      <w:r w:rsidR="005821C9">
        <w:rPr>
          <w:bCs w:val="0"/>
          <w:sz w:val="24"/>
          <w:szCs w:val="24"/>
        </w:rPr>
      </w:r>
      <w:r w:rsidR="005821C9">
        <w:rPr>
          <w:bCs w:val="0"/>
          <w:sz w:val="24"/>
          <w:szCs w:val="24"/>
        </w:rPr>
        <w:fldChar w:fldCharType="separate"/>
      </w:r>
      <w:r w:rsidR="00E2373E">
        <w:rPr>
          <w:bCs w:val="0"/>
          <w:sz w:val="24"/>
          <w:szCs w:val="24"/>
        </w:rPr>
        <w:t>3.3.8.1</w:t>
      </w:r>
      <w:r w:rsidR="005821C9">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07402">
        <w:fldChar w:fldCharType="begin"/>
      </w:r>
      <w:r w:rsidR="00E07402">
        <w:instrText xml:space="preserve"> REF _Ref307563248 \r \h  \* MERGEFORMAT </w:instrText>
      </w:r>
      <w:r w:rsidR="00E07402">
        <w:fldChar w:fldCharType="separate"/>
      </w:r>
      <w:r w:rsidR="00E2373E" w:rsidRPr="00E2373E">
        <w:rPr>
          <w:bCs w:val="0"/>
          <w:sz w:val="24"/>
          <w:szCs w:val="24"/>
          <w:lang w:val="en-US"/>
        </w:rPr>
        <w:t>a</w:t>
      </w:r>
      <w:r w:rsidR="00E2373E" w:rsidRPr="00AF60A5">
        <w:rPr>
          <w:bCs w:val="0"/>
          <w:sz w:val="24"/>
          <w:szCs w:val="24"/>
        </w:rPr>
        <w:t>)</w:t>
      </w:r>
      <w:r w:rsidR="00E07402">
        <w:fldChar w:fldCharType="end"/>
      </w:r>
      <w:r w:rsidRPr="00E71A48">
        <w:rPr>
          <w:bCs w:val="0"/>
          <w:sz w:val="24"/>
          <w:szCs w:val="24"/>
        </w:rPr>
        <w:t xml:space="preserve">- </w:t>
      </w:r>
      <w:r w:rsidR="00E07402">
        <w:fldChar w:fldCharType="begin"/>
      </w:r>
      <w:r w:rsidR="00E07402">
        <w:instrText xml:space="preserve"> REF _Ref307563262 \r \h  \* MERGEFORMAT </w:instrText>
      </w:r>
      <w:r w:rsidR="00E07402">
        <w:fldChar w:fldCharType="separate"/>
      </w:r>
      <w:r w:rsidR="00E2373E" w:rsidRPr="00E2373E">
        <w:rPr>
          <w:bCs w:val="0"/>
          <w:sz w:val="24"/>
          <w:szCs w:val="24"/>
          <w:lang w:val="en-US"/>
        </w:rPr>
        <w:t>g</w:t>
      </w:r>
      <w:r w:rsidR="00E2373E" w:rsidRPr="00AF60A5">
        <w:rPr>
          <w:bCs w:val="0"/>
          <w:sz w:val="24"/>
          <w:szCs w:val="24"/>
        </w:rPr>
        <w:t>)</w:t>
      </w:r>
      <w:r w:rsidR="00E07402">
        <w:fldChar w:fldCharType="end"/>
      </w:r>
      <w:r w:rsidRPr="00E71A48">
        <w:rPr>
          <w:bCs w:val="0"/>
          <w:sz w:val="24"/>
          <w:szCs w:val="24"/>
        </w:rPr>
        <w:t xml:space="preserve">п. </w:t>
      </w:r>
      <w:r w:rsidR="00E07402">
        <w:fldChar w:fldCharType="begin"/>
      </w:r>
      <w:r w:rsidR="00E07402">
        <w:instrText xml:space="preserve"> REF _Ref306032591 \r \h  \* MERGEFORMAT </w:instrText>
      </w:r>
      <w:r w:rsidR="00E07402">
        <w:fldChar w:fldCharType="separate"/>
      </w:r>
      <w:r w:rsidR="00E2373E" w:rsidRPr="00E2373E">
        <w:rPr>
          <w:bCs w:val="0"/>
          <w:sz w:val="24"/>
          <w:szCs w:val="24"/>
        </w:rPr>
        <w:t>3.3.10.4</w:t>
      </w:r>
      <w:r w:rsidR="00E0740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 xml:space="preserve">индивидуальный предприниматель, может участвовать только в одном объединении и не имеет права </w:t>
      </w:r>
      <w:r w:rsidRPr="00E71A48">
        <w:rPr>
          <w:bCs w:val="0"/>
          <w:sz w:val="24"/>
          <w:szCs w:val="24"/>
        </w:rPr>
        <w:lastRenderedPageBreak/>
        <w:t>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821C9">
        <w:rPr>
          <w:sz w:val="24"/>
          <w:szCs w:val="24"/>
        </w:rPr>
        <w:fldChar w:fldCharType="begin"/>
      </w:r>
      <w:r w:rsidR="000F4365">
        <w:rPr>
          <w:bCs w:val="0"/>
          <w:sz w:val="24"/>
          <w:szCs w:val="24"/>
        </w:rPr>
        <w:instrText xml:space="preserve"> REF _Ref303669127 \r \h </w:instrText>
      </w:r>
      <w:r w:rsidR="005821C9">
        <w:rPr>
          <w:sz w:val="24"/>
          <w:szCs w:val="24"/>
        </w:rPr>
      </w:r>
      <w:r w:rsidR="005821C9">
        <w:rPr>
          <w:sz w:val="24"/>
          <w:szCs w:val="24"/>
        </w:rPr>
        <w:fldChar w:fldCharType="separate"/>
      </w:r>
      <w:r w:rsidR="00E2373E">
        <w:rPr>
          <w:bCs w:val="0"/>
          <w:sz w:val="24"/>
          <w:szCs w:val="24"/>
        </w:rPr>
        <w:t>3.3.8.2</w:t>
      </w:r>
      <w:r w:rsidR="005821C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821C9">
        <w:rPr>
          <w:bCs w:val="0"/>
          <w:sz w:val="24"/>
          <w:szCs w:val="24"/>
        </w:rPr>
        <w:fldChar w:fldCharType="begin"/>
      </w:r>
      <w:r w:rsidR="003C2207">
        <w:rPr>
          <w:bCs w:val="0"/>
          <w:sz w:val="24"/>
          <w:szCs w:val="24"/>
        </w:rPr>
        <w:instrText xml:space="preserve"> REF _Ref440272510 \r \h </w:instrText>
      </w:r>
      <w:r w:rsidR="005821C9">
        <w:rPr>
          <w:bCs w:val="0"/>
          <w:sz w:val="24"/>
          <w:szCs w:val="24"/>
        </w:rPr>
      </w:r>
      <w:r w:rsidR="005821C9">
        <w:rPr>
          <w:bCs w:val="0"/>
          <w:sz w:val="24"/>
          <w:szCs w:val="24"/>
        </w:rPr>
        <w:fldChar w:fldCharType="separate"/>
      </w:r>
      <w:r w:rsidR="00E2373E">
        <w:rPr>
          <w:bCs w:val="0"/>
          <w:sz w:val="24"/>
          <w:szCs w:val="24"/>
        </w:rPr>
        <w:t>5.15</w:t>
      </w:r>
      <w:r w:rsidR="005821C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821C9">
        <w:rPr>
          <w:bCs w:val="0"/>
          <w:sz w:val="24"/>
          <w:szCs w:val="24"/>
        </w:rPr>
        <w:fldChar w:fldCharType="begin"/>
      </w:r>
      <w:r w:rsidR="000F4365">
        <w:rPr>
          <w:bCs w:val="0"/>
          <w:sz w:val="24"/>
          <w:szCs w:val="24"/>
        </w:rPr>
        <w:instrText xml:space="preserve"> REF _Ref440291364 \r \h </w:instrText>
      </w:r>
      <w:r w:rsidR="005821C9">
        <w:rPr>
          <w:bCs w:val="0"/>
          <w:sz w:val="24"/>
          <w:szCs w:val="24"/>
        </w:rPr>
      </w:r>
      <w:r w:rsidR="005821C9">
        <w:rPr>
          <w:bCs w:val="0"/>
          <w:sz w:val="24"/>
          <w:szCs w:val="24"/>
        </w:rPr>
        <w:fldChar w:fldCharType="separate"/>
      </w:r>
      <w:r w:rsidR="00E2373E">
        <w:rPr>
          <w:bCs w:val="0"/>
          <w:sz w:val="24"/>
          <w:szCs w:val="24"/>
        </w:rPr>
        <w:t>3.3.8.1</w:t>
      </w:r>
      <w:r w:rsidR="005821C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1271"/>
      <w:bookmarkStart w:id="299" w:name="_Toc44729246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E07402">
        <w:fldChar w:fldCharType="begin"/>
      </w:r>
      <w:r w:rsidR="00E07402">
        <w:instrText xml:space="preserve"> REF _Ref440969806 \r \h  \* MERGEFORMAT </w:instrText>
      </w:r>
      <w:r w:rsidR="00E07402">
        <w:fldChar w:fldCharType="separate"/>
      </w:r>
      <w:r w:rsidR="00E2373E" w:rsidRPr="00E2373E">
        <w:rPr>
          <w:bCs w:val="0"/>
          <w:iCs/>
          <w:sz w:val="24"/>
          <w:szCs w:val="24"/>
        </w:rPr>
        <w:t>3.3.12</w:t>
      </w:r>
      <w:r w:rsidR="00E07402">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5821C9">
        <w:rPr>
          <w:bCs w:val="0"/>
          <w:iCs/>
          <w:sz w:val="24"/>
          <w:szCs w:val="24"/>
        </w:rPr>
        <w:fldChar w:fldCharType="begin"/>
      </w:r>
      <w:r w:rsidR="00A77A16">
        <w:rPr>
          <w:bCs w:val="0"/>
          <w:iCs/>
          <w:sz w:val="24"/>
          <w:szCs w:val="24"/>
        </w:rPr>
        <w:instrText xml:space="preserve"> REF _Ref440289401 \r \h </w:instrText>
      </w:r>
      <w:r w:rsidR="005821C9">
        <w:rPr>
          <w:bCs w:val="0"/>
          <w:iCs/>
          <w:sz w:val="24"/>
          <w:szCs w:val="24"/>
        </w:rPr>
      </w:r>
      <w:r w:rsidR="005821C9">
        <w:rPr>
          <w:bCs w:val="0"/>
          <w:iCs/>
          <w:sz w:val="24"/>
          <w:szCs w:val="24"/>
        </w:rPr>
        <w:fldChar w:fldCharType="separate"/>
      </w:r>
      <w:r w:rsidR="00E2373E">
        <w:rPr>
          <w:bCs w:val="0"/>
          <w:iCs/>
          <w:sz w:val="24"/>
          <w:szCs w:val="24"/>
        </w:rPr>
        <w:t>3.3.13</w:t>
      </w:r>
      <w:r w:rsidR="005821C9">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806"/>
      <w:bookmarkStart w:id="305" w:name="_Toc441131272"/>
      <w:bookmarkStart w:id="306" w:name="_Toc447292463"/>
      <w:r w:rsidRPr="00E71A48">
        <w:rPr>
          <w:szCs w:val="24"/>
        </w:rPr>
        <w:lastRenderedPageBreak/>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1273"/>
      <w:bookmarkStart w:id="313" w:name="_Toc44729246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1274"/>
      <w:bookmarkStart w:id="323" w:name="_Toc44729246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15"/>
      <w:bookmarkEnd w:id="316"/>
      <w:bookmarkEnd w:id="317"/>
      <w:bookmarkEnd w:id="318"/>
      <w:bookmarkEnd w:id="319"/>
      <w:bookmarkEnd w:id="320"/>
      <w:bookmarkEnd w:id="321"/>
      <w:bookmarkEnd w:id="322"/>
      <w:bookmarkEnd w:id="323"/>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E81108">
        <w:rPr>
          <w:bCs w:val="0"/>
          <w:sz w:val="24"/>
          <w:szCs w:val="24"/>
        </w:rPr>
        <w:t xml:space="preserve"> 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821C9">
        <w:rPr>
          <w:bCs w:val="0"/>
          <w:sz w:val="24"/>
          <w:szCs w:val="24"/>
          <w:lang w:eastAsia="ru-RU"/>
        </w:rPr>
        <w:fldChar w:fldCharType="begin"/>
      </w:r>
      <w:r w:rsidR="003C2207">
        <w:rPr>
          <w:bCs w:val="0"/>
          <w:sz w:val="24"/>
          <w:szCs w:val="24"/>
          <w:lang w:eastAsia="ru-RU"/>
        </w:rPr>
        <w:instrText xml:space="preserve"> REF _Ref440272678 \r \h </w:instrText>
      </w:r>
      <w:r w:rsidR="005821C9">
        <w:rPr>
          <w:bCs w:val="0"/>
          <w:sz w:val="24"/>
          <w:szCs w:val="24"/>
          <w:lang w:eastAsia="ru-RU"/>
        </w:rPr>
      </w:r>
      <w:r w:rsidR="005821C9">
        <w:rPr>
          <w:bCs w:val="0"/>
          <w:sz w:val="24"/>
          <w:szCs w:val="24"/>
          <w:lang w:eastAsia="ru-RU"/>
        </w:rPr>
        <w:fldChar w:fldCharType="separate"/>
      </w:r>
      <w:r w:rsidR="00E2373E">
        <w:rPr>
          <w:bCs w:val="0"/>
          <w:sz w:val="24"/>
          <w:szCs w:val="24"/>
          <w:lang w:eastAsia="ru-RU"/>
        </w:rPr>
        <w:t>5.13</w:t>
      </w:r>
      <w:r w:rsidR="005821C9">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E07402">
        <w:fldChar w:fldCharType="begin"/>
      </w:r>
      <w:r w:rsidR="00E07402">
        <w:instrText xml:space="preserve"> REF _Ref306008743 \r \h  \* MERGEFORMAT </w:instrText>
      </w:r>
      <w:r w:rsidR="00E07402">
        <w:fldChar w:fldCharType="separate"/>
      </w:r>
      <w:r w:rsidR="00E2373E" w:rsidRPr="00E2373E">
        <w:rPr>
          <w:bCs w:val="0"/>
          <w:sz w:val="24"/>
          <w:szCs w:val="24"/>
        </w:rPr>
        <w:t>3.3.4</w:t>
      </w:r>
      <w:r w:rsidR="00E07402">
        <w:fldChar w:fldCharType="end"/>
      </w:r>
      <w:r w:rsidRPr="00E71A48">
        <w:rPr>
          <w:bCs w:val="0"/>
          <w:sz w:val="24"/>
          <w:szCs w:val="24"/>
        </w:rPr>
        <w:t xml:space="preserve">) после истечения срока окончания подачи заявок (п. </w:t>
      </w:r>
      <w:r w:rsidR="005821C9">
        <w:rPr>
          <w:sz w:val="24"/>
          <w:szCs w:val="24"/>
        </w:rPr>
        <w:fldChar w:fldCharType="begin"/>
      </w:r>
      <w:r w:rsidR="00C12384">
        <w:rPr>
          <w:bCs w:val="0"/>
          <w:sz w:val="24"/>
          <w:szCs w:val="24"/>
        </w:rPr>
        <w:instrText xml:space="preserve"> REF _Ref306017842 \r \h </w:instrText>
      </w:r>
      <w:r w:rsidR="005821C9">
        <w:rPr>
          <w:sz w:val="24"/>
          <w:szCs w:val="24"/>
        </w:rPr>
      </w:r>
      <w:r w:rsidR="005821C9">
        <w:rPr>
          <w:sz w:val="24"/>
          <w:szCs w:val="24"/>
        </w:rPr>
        <w:fldChar w:fldCharType="separate"/>
      </w:r>
      <w:r w:rsidR="00E2373E">
        <w:rPr>
          <w:bCs w:val="0"/>
          <w:sz w:val="24"/>
          <w:szCs w:val="24"/>
        </w:rPr>
        <w:t>3.4.2.4</w:t>
      </w:r>
      <w:r w:rsidR="005821C9">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821C9">
        <w:rPr>
          <w:bCs w:val="0"/>
          <w:sz w:val="24"/>
          <w:szCs w:val="24"/>
        </w:rPr>
        <w:fldChar w:fldCharType="begin"/>
      </w:r>
      <w:r w:rsidR="00414CAF">
        <w:rPr>
          <w:bCs w:val="0"/>
          <w:sz w:val="24"/>
          <w:szCs w:val="24"/>
        </w:rPr>
        <w:instrText xml:space="preserve"> REF _Ref303683929 \r \h </w:instrText>
      </w:r>
      <w:r w:rsidR="005821C9">
        <w:rPr>
          <w:bCs w:val="0"/>
          <w:sz w:val="24"/>
          <w:szCs w:val="24"/>
        </w:rPr>
      </w:r>
      <w:r w:rsidR="005821C9">
        <w:rPr>
          <w:bCs w:val="0"/>
          <w:sz w:val="24"/>
          <w:szCs w:val="24"/>
        </w:rPr>
        <w:fldChar w:fldCharType="separate"/>
      </w:r>
      <w:r w:rsidR="00E2373E">
        <w:rPr>
          <w:bCs w:val="0"/>
          <w:sz w:val="24"/>
          <w:szCs w:val="24"/>
        </w:rPr>
        <w:t>3.10</w:t>
      </w:r>
      <w:r w:rsidR="005821C9">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E07402">
        <w:fldChar w:fldCharType="begin"/>
      </w:r>
      <w:r w:rsidR="00E07402">
        <w:instrText xml:space="preserve"> REF _Ref305753174 \r \h  \* MERGEFORMAT </w:instrText>
      </w:r>
      <w:r w:rsidR="00E07402">
        <w:fldChar w:fldCharType="separate"/>
      </w:r>
      <w:r w:rsidR="00E2373E" w:rsidRPr="00E2373E">
        <w:rPr>
          <w:bCs w:val="0"/>
          <w:sz w:val="24"/>
          <w:szCs w:val="24"/>
        </w:rPr>
        <w:t>3.3.14.4</w:t>
      </w:r>
      <w:r w:rsidR="00E0740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7"/>
      <w:r w:rsidR="00E81108">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w:t>
      </w:r>
      <w:r w:rsidR="00932C0A" w:rsidRPr="00E71A48">
        <w:rPr>
          <w:bCs w:val="0"/>
          <w:sz w:val="24"/>
          <w:szCs w:val="24"/>
        </w:rPr>
        <w:lastRenderedPageBreak/>
        <w:t>получения письменного требования Организатора/Заказчика об уплате неустойки.</w:t>
      </w:r>
      <w:bookmarkEnd w:id="328"/>
      <w:bookmarkEnd w:id="329"/>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D13911">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30" w:name="_Ref305973214"/>
      <w:bookmarkStart w:id="331" w:name="_Toc447292466"/>
      <w:r w:rsidRPr="00E71A48">
        <w:t>Подача Заявок и их прием</w:t>
      </w:r>
      <w:bookmarkStart w:id="332" w:name="_Ref56229451"/>
      <w:bookmarkEnd w:id="314"/>
      <w:bookmarkEnd w:id="330"/>
      <w:bookmarkEnd w:id="331"/>
    </w:p>
    <w:p w:rsidR="00717F60" w:rsidRPr="00E71A48" w:rsidRDefault="00717F60" w:rsidP="00E71A48">
      <w:pPr>
        <w:pStyle w:val="3"/>
        <w:spacing w:line="264" w:lineRule="auto"/>
        <w:rPr>
          <w:szCs w:val="24"/>
        </w:rPr>
      </w:pPr>
      <w:bookmarkStart w:id="333" w:name="_Toc439323707"/>
      <w:bookmarkStart w:id="334" w:name="_Toc440357105"/>
      <w:bookmarkStart w:id="335" w:name="_Toc440359660"/>
      <w:bookmarkStart w:id="336" w:name="_Toc440632123"/>
      <w:bookmarkStart w:id="337" w:name="_Toc440875944"/>
      <w:bookmarkStart w:id="338" w:name="_Toc441131276"/>
      <w:bookmarkStart w:id="339" w:name="_Toc447292467"/>
      <w:r w:rsidRPr="00E71A48">
        <w:rPr>
          <w:szCs w:val="24"/>
        </w:rPr>
        <w:t>Подача Заявок через ЭТП</w:t>
      </w:r>
      <w:bookmarkEnd w:id="333"/>
      <w:bookmarkEnd w:id="334"/>
      <w:bookmarkEnd w:id="335"/>
      <w:bookmarkEnd w:id="336"/>
      <w:bookmarkEnd w:id="337"/>
      <w:bookmarkEnd w:id="338"/>
      <w:bookmarkEnd w:id="339"/>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40" w:name="_Ref115077798"/>
      <w:bookmarkStart w:id="341" w:name="_Toc439323708"/>
      <w:bookmarkStart w:id="342" w:name="_Toc440357106"/>
      <w:bookmarkStart w:id="343" w:name="_Toc440359661"/>
      <w:bookmarkStart w:id="344" w:name="_Toc440632124"/>
      <w:bookmarkStart w:id="345" w:name="_Toc440875945"/>
      <w:bookmarkStart w:id="346" w:name="_Toc441131277"/>
      <w:bookmarkStart w:id="347" w:name="_Toc447292468"/>
      <w:r w:rsidRPr="00E71A48">
        <w:rPr>
          <w:szCs w:val="24"/>
        </w:rPr>
        <w:t>Подача Заявок в письменной форме</w:t>
      </w:r>
      <w:bookmarkEnd w:id="340"/>
      <w:bookmarkEnd w:id="341"/>
      <w:bookmarkEnd w:id="342"/>
      <w:bookmarkEnd w:id="343"/>
      <w:bookmarkEnd w:id="344"/>
      <w:bookmarkEnd w:id="345"/>
      <w:bookmarkEnd w:id="346"/>
      <w:bookmarkEnd w:id="347"/>
    </w:p>
    <w:bookmarkEnd w:id="332"/>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48" w:name="_Ref93172396"/>
      <w:r w:rsidRPr="00C12384">
        <w:rPr>
          <w:bCs w:val="0"/>
          <w:sz w:val="24"/>
          <w:szCs w:val="24"/>
        </w:rPr>
        <w:t>На каждом из этих конвертов необходимо указать следующие сведения:</w:t>
      </w:r>
      <w:bookmarkEnd w:id="348"/>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49" w:name="_Ref56226704"/>
      <w:r w:rsidRPr="00C12384">
        <w:rPr>
          <w:bCs w:val="0"/>
          <w:sz w:val="24"/>
          <w:szCs w:val="24"/>
        </w:rPr>
        <w:t xml:space="preserve">наименование и адрес Организатора в соответствии с п. </w:t>
      </w:r>
      <w:r w:rsidR="00E07402">
        <w:fldChar w:fldCharType="begin"/>
      </w:r>
      <w:r w:rsidR="00E07402">
        <w:instrText xml:space="preserve"> REF _Ref191386085 \n \h  \* MERGEFORMAT </w:instrText>
      </w:r>
      <w:r w:rsidR="00E07402">
        <w:fldChar w:fldCharType="separate"/>
      </w:r>
      <w:r w:rsidR="00E2373E" w:rsidRPr="00E2373E">
        <w:rPr>
          <w:bCs w:val="0"/>
          <w:sz w:val="24"/>
          <w:szCs w:val="24"/>
        </w:rPr>
        <w:t>1.1.1</w:t>
      </w:r>
      <w:r w:rsidR="00E0740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E07402">
        <w:fldChar w:fldCharType="begin"/>
      </w:r>
      <w:r w:rsidR="00E07402">
        <w:instrText xml:space="preserve"> REF _Ref306980366 \r \h  \* MERGEFORMAT </w:instrText>
      </w:r>
      <w:r w:rsidR="00E07402">
        <w:fldChar w:fldCharType="separate"/>
      </w:r>
      <w:r w:rsidR="00E2373E" w:rsidRPr="00E2373E">
        <w:rPr>
          <w:bCs w:val="0"/>
          <w:sz w:val="24"/>
          <w:szCs w:val="24"/>
        </w:rPr>
        <w:t>1.1.4</w:t>
      </w:r>
      <w:r w:rsidR="00E0740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49"/>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E07402">
        <w:fldChar w:fldCharType="begin"/>
      </w:r>
      <w:r w:rsidR="00E07402">
        <w:instrText xml:space="preserve"> REF _Ref191386085 \n \h  \* MERGEFORMAT </w:instrText>
      </w:r>
      <w:r w:rsidR="00E07402">
        <w:fldChar w:fldCharType="separate"/>
      </w:r>
      <w:r w:rsidR="00E2373E" w:rsidRPr="00E2373E">
        <w:rPr>
          <w:bCs w:val="0"/>
          <w:sz w:val="24"/>
          <w:szCs w:val="24"/>
        </w:rPr>
        <w:t>1.1.1</w:t>
      </w:r>
      <w:r w:rsidR="00E0740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E07402">
        <w:fldChar w:fldCharType="begin"/>
      </w:r>
      <w:r w:rsidR="00E07402">
        <w:instrText xml:space="preserve"> REF _Ref306980366 \r \h  \* MERGEFORMAT </w:instrText>
      </w:r>
      <w:r w:rsidR="00E07402">
        <w:fldChar w:fldCharType="separate"/>
      </w:r>
      <w:r w:rsidR="00E2373E" w:rsidRPr="00E2373E">
        <w:rPr>
          <w:bCs w:val="0"/>
          <w:sz w:val="24"/>
          <w:szCs w:val="24"/>
        </w:rPr>
        <w:t>1.1.4</w:t>
      </w:r>
      <w:r w:rsidR="00E0740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50" w:name="_Ref306017842"/>
      <w:r w:rsidRPr="00C12384">
        <w:rPr>
          <w:bCs w:val="0"/>
          <w:sz w:val="24"/>
          <w:szCs w:val="24"/>
        </w:rPr>
        <w:t xml:space="preserve">Участники должны обеспечить доставку своих Заявок в срок </w:t>
      </w:r>
      <w:r w:rsidRPr="00E81108">
        <w:rPr>
          <w:bCs w:val="0"/>
          <w:sz w:val="24"/>
          <w:szCs w:val="24"/>
        </w:rPr>
        <w:t xml:space="preserve">до </w:t>
      </w:r>
      <w:r w:rsidR="00E81108" w:rsidRPr="00E81108">
        <w:rPr>
          <w:b/>
          <w:bCs w:val="0"/>
          <w:sz w:val="24"/>
          <w:szCs w:val="24"/>
        </w:rPr>
        <w:t>14</w:t>
      </w:r>
      <w:r w:rsidRPr="00E81108">
        <w:rPr>
          <w:b/>
          <w:bCs w:val="0"/>
          <w:sz w:val="24"/>
          <w:szCs w:val="24"/>
        </w:rPr>
        <w:t xml:space="preserve"> часов 00 </w:t>
      </w:r>
      <w:r w:rsidRPr="00DC2F4D">
        <w:rPr>
          <w:b/>
          <w:bCs w:val="0"/>
          <w:sz w:val="24"/>
          <w:szCs w:val="24"/>
        </w:rPr>
        <w:t>минут</w:t>
      </w:r>
      <w:r w:rsidR="000936A0">
        <w:rPr>
          <w:b/>
          <w:bCs w:val="0"/>
          <w:sz w:val="24"/>
          <w:szCs w:val="24"/>
        </w:rPr>
        <w:t xml:space="preserve"> 16</w:t>
      </w:r>
      <w:r w:rsidRPr="00DC2F4D">
        <w:rPr>
          <w:b/>
          <w:bCs w:val="0"/>
          <w:sz w:val="24"/>
          <w:szCs w:val="24"/>
        </w:rPr>
        <w:t xml:space="preserve"> </w:t>
      </w:r>
      <w:r w:rsidR="00E81108" w:rsidRPr="00DC2F4D">
        <w:rPr>
          <w:b/>
          <w:bCs w:val="0"/>
          <w:sz w:val="24"/>
          <w:szCs w:val="24"/>
        </w:rPr>
        <w:t>нояб</w:t>
      </w:r>
      <w:r w:rsidRPr="00DC2F4D">
        <w:rPr>
          <w:b/>
          <w:bCs w:val="0"/>
          <w:sz w:val="24"/>
          <w:szCs w:val="24"/>
        </w:rPr>
        <w:t>ря</w:t>
      </w:r>
      <w:r w:rsidRPr="00E81108">
        <w:rPr>
          <w:b/>
          <w:bCs w:val="0"/>
          <w:sz w:val="24"/>
          <w:szCs w:val="24"/>
        </w:rPr>
        <w:t xml:space="preserve"> 2016 года </w:t>
      </w:r>
      <w:r w:rsidRPr="00E81108">
        <w:rPr>
          <w:bCs w:val="0"/>
          <w:sz w:val="24"/>
          <w:szCs w:val="24"/>
        </w:rPr>
        <w:t>по</w:t>
      </w:r>
      <w:r w:rsidRPr="00C12384">
        <w:rPr>
          <w:bCs w:val="0"/>
          <w:sz w:val="24"/>
          <w:szCs w:val="24"/>
        </w:rPr>
        <w:t xml:space="preserve"> адресу: </w:t>
      </w:r>
      <w:r w:rsidR="00E81108" w:rsidRPr="00D80A5F">
        <w:rPr>
          <w:iCs/>
          <w:sz w:val="24"/>
          <w:szCs w:val="24"/>
        </w:rPr>
        <w:t>РФ, 156961, г. Кострома, проспект Мира, 53</w:t>
      </w:r>
      <w:r w:rsidRPr="00C12384">
        <w:rPr>
          <w:sz w:val="24"/>
          <w:szCs w:val="24"/>
        </w:rPr>
        <w:t xml:space="preserve">, </w:t>
      </w:r>
      <w:proofErr w:type="spellStart"/>
      <w:r w:rsidRPr="00C12384">
        <w:rPr>
          <w:sz w:val="24"/>
          <w:szCs w:val="24"/>
        </w:rPr>
        <w:t>каб</w:t>
      </w:r>
      <w:proofErr w:type="spellEnd"/>
      <w:r w:rsidRPr="00C12384">
        <w:rPr>
          <w:sz w:val="24"/>
          <w:szCs w:val="24"/>
        </w:rPr>
        <w:t>. №3</w:t>
      </w:r>
      <w:r w:rsidR="00E81108">
        <w:rPr>
          <w:sz w:val="24"/>
          <w:szCs w:val="24"/>
        </w:rPr>
        <w:t>18, исполнительный сотрудник</w:t>
      </w:r>
      <w:r w:rsidRPr="00C12384">
        <w:rPr>
          <w:sz w:val="24"/>
          <w:szCs w:val="24"/>
        </w:rPr>
        <w:t xml:space="preserve"> </w:t>
      </w:r>
      <w:r w:rsidRPr="00E81108">
        <w:rPr>
          <w:sz w:val="24"/>
          <w:szCs w:val="24"/>
        </w:rPr>
        <w:t xml:space="preserve">– </w:t>
      </w:r>
      <w:r w:rsidR="00E81108" w:rsidRPr="00E81108">
        <w:rPr>
          <w:sz w:val="24"/>
          <w:szCs w:val="24"/>
        </w:rPr>
        <w:t>Скворцова</w:t>
      </w:r>
      <w:r w:rsidR="00F53D21" w:rsidRPr="00E81108">
        <w:rPr>
          <w:sz w:val="24"/>
          <w:szCs w:val="24"/>
        </w:rPr>
        <w:t xml:space="preserve"> Татьяна </w:t>
      </w:r>
      <w:r w:rsidR="00E81108" w:rsidRPr="00E81108">
        <w:rPr>
          <w:sz w:val="24"/>
          <w:szCs w:val="24"/>
        </w:rPr>
        <w:t>Сергеевна</w:t>
      </w:r>
      <w:r w:rsidR="00F53D21" w:rsidRPr="00E81108">
        <w:rPr>
          <w:sz w:val="24"/>
          <w:szCs w:val="24"/>
        </w:rPr>
        <w:t xml:space="preserve">, контактный телефон </w:t>
      </w:r>
      <w:r w:rsidR="00F53D21" w:rsidRPr="00E81108">
        <w:rPr>
          <w:b/>
          <w:sz w:val="24"/>
          <w:szCs w:val="24"/>
        </w:rPr>
        <w:t>(49</w:t>
      </w:r>
      <w:r w:rsidR="00E81108" w:rsidRPr="00E81108">
        <w:rPr>
          <w:b/>
          <w:sz w:val="24"/>
          <w:szCs w:val="24"/>
        </w:rPr>
        <w:t>42</w:t>
      </w:r>
      <w:r w:rsidR="00F53D21" w:rsidRPr="00E81108">
        <w:rPr>
          <w:b/>
          <w:sz w:val="24"/>
          <w:szCs w:val="24"/>
        </w:rPr>
        <w:t xml:space="preserve">) </w:t>
      </w:r>
      <w:r w:rsidR="00E81108" w:rsidRPr="00E81108">
        <w:rPr>
          <w:b/>
          <w:sz w:val="24"/>
          <w:szCs w:val="24"/>
        </w:rPr>
        <w:t>396-055</w:t>
      </w:r>
      <w:r w:rsidRPr="00E81108">
        <w:rPr>
          <w:sz w:val="24"/>
          <w:szCs w:val="24"/>
        </w:rPr>
        <w:t xml:space="preserve">. </w:t>
      </w:r>
      <w:r w:rsidRPr="00E81108">
        <w:rPr>
          <w:bCs w:val="0"/>
          <w:sz w:val="24"/>
          <w:szCs w:val="24"/>
        </w:rPr>
        <w:t>При этом Участникам рекомендуется предварительно позвонить</w:t>
      </w:r>
      <w:r w:rsidRPr="00C12384">
        <w:rPr>
          <w:bCs w:val="0"/>
          <w:sz w:val="24"/>
          <w:szCs w:val="24"/>
        </w:rPr>
        <w:t xml:space="preserve">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50"/>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E07402">
        <w:fldChar w:fldCharType="begin"/>
      </w:r>
      <w:r w:rsidR="00E07402">
        <w:instrText xml:space="preserve"> REF _Ref306017842 \r \h  \* MERGEFORMAT </w:instrText>
      </w:r>
      <w:r w:rsidR="00E07402">
        <w:fldChar w:fldCharType="separate"/>
      </w:r>
      <w:r w:rsidR="00E2373E" w:rsidRPr="00E2373E">
        <w:rPr>
          <w:bCs w:val="0"/>
          <w:sz w:val="24"/>
          <w:szCs w:val="24"/>
        </w:rPr>
        <w:t>3.4.2.4</w:t>
      </w:r>
      <w:r w:rsidR="00E07402">
        <w:fldChar w:fldCharType="end"/>
      </w:r>
      <w:r w:rsidRPr="00C12384">
        <w:rPr>
          <w:bCs w:val="0"/>
          <w:sz w:val="24"/>
          <w:szCs w:val="24"/>
        </w:rPr>
        <w:t xml:space="preserve">. </w:t>
      </w:r>
      <w:r w:rsidRPr="00C12384">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51" w:name="_Ref303683883"/>
      <w:bookmarkStart w:id="352" w:name="_Toc447292469"/>
      <w:r w:rsidRPr="00E71A48">
        <w:t xml:space="preserve">Изменение и отзыв </w:t>
      </w:r>
      <w:r w:rsidR="004B5EB3" w:rsidRPr="00E71A48">
        <w:t>Заявк</w:t>
      </w:r>
      <w:r w:rsidRPr="00E71A48">
        <w:t>и</w:t>
      </w:r>
      <w:bookmarkEnd w:id="351"/>
      <w:bookmarkEnd w:id="352"/>
    </w:p>
    <w:p w:rsidR="00E2373E" w:rsidRPr="00C12384" w:rsidRDefault="00E2373E" w:rsidP="00E2373E">
      <w:pPr>
        <w:widowControl w:val="0"/>
        <w:numPr>
          <w:ilvl w:val="2"/>
          <w:numId w:val="29"/>
        </w:numPr>
        <w:autoSpaceDE w:val="0"/>
        <w:spacing w:after="100" w:line="264" w:lineRule="auto"/>
        <w:ind w:left="0" w:firstLine="567"/>
        <w:rPr>
          <w:bCs w:val="0"/>
          <w:sz w:val="24"/>
          <w:szCs w:val="24"/>
        </w:rPr>
      </w:pPr>
      <w:bookmarkStart w:id="353" w:name="_Ref305973250"/>
      <w:r w:rsidRPr="00796A96">
        <w:rPr>
          <w:sz w:val="24"/>
          <w:szCs w:val="24"/>
        </w:rPr>
        <w:t>До окончания срока подачи Заявок</w:t>
      </w:r>
      <w:r>
        <w:rPr>
          <w:sz w:val="24"/>
          <w:szCs w:val="24"/>
        </w:rPr>
        <w:t xml:space="preserve"> </w:t>
      </w:r>
      <w:r w:rsidRPr="00597F9C">
        <w:rPr>
          <w:iCs/>
          <w:sz w:val="24"/>
          <w:szCs w:val="24"/>
        </w:rPr>
        <w:t xml:space="preserve">(п. </w:t>
      </w:r>
      <w:r w:rsidR="005821C9">
        <w:fldChar w:fldCharType="begin"/>
      </w:r>
      <w:r>
        <w:rPr>
          <w:sz w:val="24"/>
          <w:szCs w:val="24"/>
        </w:rPr>
        <w:instrText xml:space="preserve"> REF _Ref306017842 \r \h </w:instrText>
      </w:r>
      <w:r w:rsidR="005821C9">
        <w:fldChar w:fldCharType="separate"/>
      </w:r>
      <w:r>
        <w:rPr>
          <w:sz w:val="24"/>
          <w:szCs w:val="24"/>
        </w:rPr>
        <w:t>3.4.2.4</w:t>
      </w:r>
      <w:r w:rsidR="005821C9">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E2373E" w:rsidRPr="00C12384" w:rsidRDefault="00E2373E" w:rsidP="00E2373E">
      <w:pPr>
        <w:widowControl w:val="0"/>
        <w:numPr>
          <w:ilvl w:val="2"/>
          <w:numId w:val="29"/>
        </w:numPr>
        <w:autoSpaceDE w:val="0"/>
        <w:spacing w:line="264" w:lineRule="auto"/>
        <w:ind w:left="0" w:firstLine="567"/>
        <w:rPr>
          <w:bCs w:val="0"/>
          <w:sz w:val="24"/>
          <w:szCs w:val="24"/>
        </w:rPr>
      </w:pPr>
      <w:bookmarkStart w:id="354" w:name="_Ref115078477"/>
      <w:r w:rsidRPr="00C12384">
        <w:rPr>
          <w:bCs w:val="0"/>
          <w:sz w:val="24"/>
          <w:szCs w:val="24"/>
        </w:rPr>
        <w:t>В случае изменения Заявки Участники готовят следующие документы в письменной форме:</w:t>
      </w:r>
      <w:bookmarkEnd w:id="354"/>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w:t>
      </w:r>
      <w:r w:rsidRPr="00C12384">
        <w:rPr>
          <w:bCs w:val="0"/>
          <w:sz w:val="24"/>
          <w:szCs w:val="24"/>
        </w:rPr>
        <w:lastRenderedPageBreak/>
        <w:t xml:space="preserve">подписанное и скрепленное печатью в порядке, указанном в пунктах </w:t>
      </w:r>
      <w:r w:rsidR="00E07402">
        <w:fldChar w:fldCharType="begin"/>
      </w:r>
      <w:r w:rsidR="00E07402">
        <w:instrText xml:space="preserve"> REF _Ref55279015 \r \h  \* MERGEFORMAT </w:instrText>
      </w:r>
      <w:r w:rsidR="00E07402">
        <w:fldChar w:fldCharType="separate"/>
      </w:r>
      <w:r w:rsidRPr="00E2373E">
        <w:rPr>
          <w:bCs w:val="0"/>
          <w:sz w:val="24"/>
          <w:szCs w:val="24"/>
        </w:rPr>
        <w:t>3.3.1.6</w:t>
      </w:r>
      <w:r w:rsidR="00E07402">
        <w:fldChar w:fldCharType="end"/>
      </w:r>
      <w:r w:rsidRPr="00C12384">
        <w:rPr>
          <w:bCs w:val="0"/>
          <w:sz w:val="24"/>
          <w:szCs w:val="24"/>
        </w:rPr>
        <w:t xml:space="preserve">, </w:t>
      </w:r>
      <w:r w:rsidR="00E07402">
        <w:fldChar w:fldCharType="begin"/>
      </w:r>
      <w:r w:rsidR="00E07402">
        <w:instrText xml:space="preserve"> REF _Ref195087786 \r \h  \* MERGEFORMAT </w:instrText>
      </w:r>
      <w:r w:rsidR="00E07402">
        <w:fldChar w:fldCharType="separate"/>
      </w:r>
      <w:r w:rsidRPr="00E2373E">
        <w:rPr>
          <w:bCs w:val="0"/>
          <w:sz w:val="24"/>
          <w:szCs w:val="24"/>
        </w:rPr>
        <w:t>3.3.1.7</w:t>
      </w:r>
      <w:r w:rsidR="00E07402">
        <w:fldChar w:fldCharType="end"/>
      </w:r>
      <w:r w:rsidRPr="00C12384">
        <w:rPr>
          <w:bCs w:val="0"/>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C12384"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E2373E" w:rsidRPr="001D2F34" w:rsidRDefault="00E2373E" w:rsidP="00E2373E">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E07402">
        <w:fldChar w:fldCharType="begin"/>
      </w:r>
      <w:r w:rsidR="00E07402">
        <w:instrText xml:space="preserve"> REF _Ref55279015 \r \h  \* MERGEFORMAT </w:instrText>
      </w:r>
      <w:r w:rsidR="00E07402">
        <w:fldChar w:fldCharType="separate"/>
      </w:r>
      <w:r>
        <w:rPr>
          <w:sz w:val="24"/>
          <w:szCs w:val="24"/>
        </w:rPr>
        <w:t>3.3.1.6</w:t>
      </w:r>
      <w:r w:rsidR="00E07402">
        <w:fldChar w:fldCharType="end"/>
      </w:r>
      <w:r w:rsidRPr="001D2F34">
        <w:rPr>
          <w:sz w:val="24"/>
          <w:szCs w:val="24"/>
        </w:rPr>
        <w:t xml:space="preserve">, </w:t>
      </w:r>
      <w:r w:rsidR="00E07402">
        <w:fldChar w:fldCharType="begin"/>
      </w:r>
      <w:r w:rsidR="00E07402">
        <w:instrText xml:space="preserve"> REF _Ref195087786 \r \h  \* MERGEFORMAT </w:instrText>
      </w:r>
      <w:r w:rsidR="00E07402">
        <w:fldChar w:fldCharType="separate"/>
      </w:r>
      <w:r>
        <w:rPr>
          <w:sz w:val="24"/>
          <w:szCs w:val="24"/>
        </w:rPr>
        <w:t>3.3.1.7</w:t>
      </w:r>
      <w:r w:rsidR="00E07402">
        <w:fldChar w:fldCharType="end"/>
      </w:r>
      <w:r>
        <w:rPr>
          <w:sz w:val="24"/>
          <w:szCs w:val="24"/>
        </w:rPr>
        <w:t>,</w:t>
      </w:r>
      <w:r w:rsidRPr="001D2F34">
        <w:rPr>
          <w:sz w:val="24"/>
          <w:szCs w:val="24"/>
        </w:rPr>
        <w:t xml:space="preserve"> в письменной форме</w:t>
      </w:r>
      <w:r>
        <w:rPr>
          <w:bCs w:val="0"/>
          <w:sz w:val="24"/>
          <w:szCs w:val="24"/>
        </w:rPr>
        <w:t>.</w:t>
      </w:r>
    </w:p>
    <w:p w:rsidR="00E2373E" w:rsidRDefault="00E2373E" w:rsidP="00E2373E">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E2373E" w:rsidRPr="00321ACD" w:rsidRDefault="00E2373E" w:rsidP="00E2373E">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rsidR="005821C9">
        <w:fldChar w:fldCharType="begin"/>
      </w:r>
      <w:r>
        <w:rPr>
          <w:sz w:val="24"/>
          <w:szCs w:val="24"/>
        </w:rPr>
        <w:instrText xml:space="preserve"> REF _Ref306017842 \r \h </w:instrText>
      </w:r>
      <w:r w:rsidR="005821C9">
        <w:fldChar w:fldCharType="separate"/>
      </w:r>
      <w:r>
        <w:rPr>
          <w:sz w:val="24"/>
          <w:szCs w:val="24"/>
        </w:rPr>
        <w:t>3.4.2.4</w:t>
      </w:r>
      <w:r w:rsidR="005821C9">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rsidR="005821C9">
        <w:fldChar w:fldCharType="begin"/>
      </w:r>
      <w:r>
        <w:rPr>
          <w:sz w:val="24"/>
          <w:szCs w:val="24"/>
        </w:rPr>
        <w:instrText xml:space="preserve"> REF _Ref306017842 \r \h </w:instrText>
      </w:r>
      <w:r w:rsidR="005821C9">
        <w:fldChar w:fldCharType="separate"/>
      </w:r>
      <w:r>
        <w:rPr>
          <w:sz w:val="24"/>
          <w:szCs w:val="24"/>
        </w:rPr>
        <w:t>3.4.2.4</w:t>
      </w:r>
      <w:r w:rsidR="005821C9">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bookmarkStart w:id="355" w:name="_Toc447292470"/>
      <w:r w:rsidRPr="00E71A48">
        <w:t>Оценка Заявок и проведение переговоров</w:t>
      </w:r>
      <w:bookmarkEnd w:id="353"/>
      <w:bookmarkEnd w:id="355"/>
      <w:r w:rsidRPr="00E71A48">
        <w:t xml:space="preserve"> </w:t>
      </w:r>
    </w:p>
    <w:p w:rsidR="00717F60" w:rsidRPr="00E71A48" w:rsidRDefault="00717F60" w:rsidP="00E71A48">
      <w:pPr>
        <w:pStyle w:val="3"/>
        <w:spacing w:line="264" w:lineRule="auto"/>
        <w:rPr>
          <w:szCs w:val="24"/>
        </w:rPr>
      </w:pPr>
      <w:bookmarkStart w:id="356" w:name="_Toc439323711"/>
      <w:bookmarkStart w:id="357" w:name="_Toc440357109"/>
      <w:bookmarkStart w:id="358" w:name="_Toc440359664"/>
      <w:bookmarkStart w:id="359" w:name="_Toc440632127"/>
      <w:bookmarkStart w:id="360" w:name="_Toc440875948"/>
      <w:bookmarkStart w:id="361" w:name="_Toc441131280"/>
      <w:bookmarkStart w:id="362" w:name="_Toc447292471"/>
      <w:r w:rsidRPr="00E71A48">
        <w:rPr>
          <w:szCs w:val="24"/>
        </w:rPr>
        <w:t>Общие положения</w:t>
      </w:r>
      <w:bookmarkEnd w:id="356"/>
      <w:bookmarkEnd w:id="357"/>
      <w:bookmarkEnd w:id="358"/>
      <w:bookmarkEnd w:id="359"/>
      <w:bookmarkEnd w:id="360"/>
      <w:bookmarkEnd w:id="361"/>
      <w:bookmarkEnd w:id="362"/>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07402">
        <w:fldChar w:fldCharType="begin"/>
      </w:r>
      <w:r w:rsidR="00E07402">
        <w:instrText xml:space="preserve"> REF _Ref93089454 \n \h  \* MERGEFORMAT </w:instrText>
      </w:r>
      <w:r w:rsidR="00E07402">
        <w:fldChar w:fldCharType="separate"/>
      </w:r>
      <w:r w:rsidR="00E2373E" w:rsidRPr="00E2373E">
        <w:rPr>
          <w:bCs w:val="0"/>
          <w:sz w:val="24"/>
          <w:szCs w:val="24"/>
        </w:rPr>
        <w:t>3.6.2</w:t>
      </w:r>
      <w:r w:rsidR="00E07402">
        <w:fldChar w:fldCharType="end"/>
      </w:r>
      <w:r w:rsidRPr="00E71A48">
        <w:rPr>
          <w:bCs w:val="0"/>
          <w:sz w:val="24"/>
          <w:szCs w:val="24"/>
        </w:rPr>
        <w:t xml:space="preserve">), проведение (при необходимости) переговоров (пункт </w:t>
      </w:r>
      <w:r w:rsidR="00E07402">
        <w:fldChar w:fldCharType="begin"/>
      </w:r>
      <w:r w:rsidR="00E07402">
        <w:instrText xml:space="preserve"> REF _Ref303670674 \n \h  \* MERGEFORMAT </w:instrText>
      </w:r>
      <w:r w:rsidR="00E07402">
        <w:fldChar w:fldCharType="separate"/>
      </w:r>
      <w:r w:rsidR="00E2373E" w:rsidRPr="00E2373E">
        <w:rPr>
          <w:bCs w:val="0"/>
          <w:sz w:val="24"/>
          <w:szCs w:val="24"/>
        </w:rPr>
        <w:t>3.6.3</w:t>
      </w:r>
      <w:r w:rsidR="00E07402">
        <w:fldChar w:fldCharType="end"/>
      </w:r>
      <w:r w:rsidRPr="00E71A48">
        <w:rPr>
          <w:bCs w:val="0"/>
          <w:sz w:val="24"/>
          <w:szCs w:val="24"/>
        </w:rPr>
        <w:t>) и оценочную стадию (пункт</w:t>
      </w:r>
      <w:r w:rsidR="007F3FB7" w:rsidRPr="00E71A48">
        <w:rPr>
          <w:bCs w:val="0"/>
          <w:sz w:val="24"/>
          <w:szCs w:val="24"/>
        </w:rPr>
        <w:t xml:space="preserve"> </w:t>
      </w:r>
      <w:r w:rsidR="00E07402">
        <w:fldChar w:fldCharType="begin"/>
      </w:r>
      <w:r w:rsidR="00E07402">
        <w:instrText xml:space="preserve"> REF _Ref306138385 \r \h  \* MERGEFORMAT </w:instrText>
      </w:r>
      <w:r w:rsidR="00E07402">
        <w:fldChar w:fldCharType="separate"/>
      </w:r>
      <w:r w:rsidR="00E2373E" w:rsidRPr="00E2373E">
        <w:rPr>
          <w:bCs w:val="0"/>
          <w:sz w:val="24"/>
          <w:szCs w:val="24"/>
        </w:rPr>
        <w:t>3.6.4</w:t>
      </w:r>
      <w:r w:rsidR="00E07402">
        <w:fldChar w:fldCharType="end"/>
      </w:r>
      <w:r w:rsidRPr="00E71A48">
        <w:rPr>
          <w:bCs w:val="0"/>
          <w:sz w:val="24"/>
          <w:szCs w:val="24"/>
        </w:rPr>
        <w:t>).</w:t>
      </w:r>
    </w:p>
    <w:p w:rsidR="00717F60" w:rsidRPr="00E71A48" w:rsidRDefault="00717F60" w:rsidP="00E71A48">
      <w:pPr>
        <w:pStyle w:val="3"/>
        <w:spacing w:line="264" w:lineRule="auto"/>
        <w:rPr>
          <w:szCs w:val="24"/>
        </w:rPr>
      </w:pPr>
      <w:bookmarkStart w:id="363" w:name="_Ref93089454"/>
      <w:bookmarkStart w:id="364" w:name="_Toc439323712"/>
      <w:bookmarkStart w:id="365" w:name="_Toc440357110"/>
      <w:bookmarkStart w:id="366" w:name="_Toc440359665"/>
      <w:bookmarkStart w:id="367" w:name="_Toc440632128"/>
      <w:bookmarkStart w:id="368" w:name="_Toc440875949"/>
      <w:bookmarkStart w:id="369" w:name="_Toc441131281"/>
      <w:bookmarkStart w:id="370" w:name="_Toc447292472"/>
      <w:r w:rsidRPr="00E71A48">
        <w:rPr>
          <w:szCs w:val="24"/>
        </w:rPr>
        <w:t>Отборочная стадия</w:t>
      </w:r>
      <w:bookmarkEnd w:id="363"/>
      <w:bookmarkEnd w:id="364"/>
      <w:bookmarkEnd w:id="365"/>
      <w:bookmarkEnd w:id="366"/>
      <w:bookmarkEnd w:id="367"/>
      <w:bookmarkEnd w:id="368"/>
      <w:bookmarkEnd w:id="369"/>
      <w:bookmarkEnd w:id="370"/>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13930"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w:t>
      </w:r>
      <w:r w:rsidRPr="00E71A48">
        <w:rPr>
          <w:bCs w:val="0"/>
          <w:sz w:val="24"/>
          <w:szCs w:val="24"/>
        </w:rPr>
        <w:lastRenderedPageBreak/>
        <w:t xml:space="preserve">поставщиков, которые </w:t>
      </w:r>
      <w:r w:rsidRPr="007560EC">
        <w:rPr>
          <w:bCs w:val="0"/>
          <w:sz w:val="24"/>
          <w:szCs w:val="24"/>
        </w:rPr>
        <w:t xml:space="preserve">ведутся в соответствии с положениями Федерального закона от </w:t>
      </w:r>
      <w:r w:rsidR="007560EC" w:rsidRPr="007560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bCs w:val="0"/>
          <w:sz w:val="24"/>
          <w:szCs w:val="24"/>
        </w:rPr>
        <w:t>,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313930" w:rsidRDefault="00313930" w:rsidP="00D75CA2">
      <w:pPr>
        <w:widowControl w:val="0"/>
        <w:numPr>
          <w:ilvl w:val="0"/>
          <w:numId w:val="8"/>
        </w:numPr>
        <w:tabs>
          <w:tab w:val="left" w:pos="426"/>
        </w:tabs>
        <w:autoSpaceDE w:val="0"/>
        <w:spacing w:line="264" w:lineRule="auto"/>
        <w:ind w:left="0" w:firstLine="426"/>
        <w:rPr>
          <w:bCs w:val="0"/>
          <w:sz w:val="24"/>
          <w:szCs w:val="24"/>
        </w:rPr>
      </w:pPr>
      <w:r w:rsidRPr="00313930">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313930">
        <w:rPr>
          <w:b/>
          <w:bCs w:val="0"/>
          <w:i/>
          <w:sz w:val="24"/>
          <w:szCs w:val="24"/>
        </w:rPr>
        <w:t>.</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4419"/>
      <w:r w:rsidRPr="00313930">
        <w:rPr>
          <w:sz w:val="24"/>
          <w:szCs w:val="24"/>
        </w:rPr>
        <w:t xml:space="preserve">В рамках отборочной стадии Закупочная комиссия может запросить у </w:t>
      </w:r>
      <w:r w:rsidR="009C744E" w:rsidRPr="00313930">
        <w:rPr>
          <w:sz w:val="24"/>
          <w:szCs w:val="24"/>
        </w:rPr>
        <w:t>Участник</w:t>
      </w:r>
      <w:r w:rsidRPr="00313930">
        <w:rPr>
          <w:sz w:val="24"/>
          <w:szCs w:val="24"/>
        </w:rPr>
        <w:t>ов разъясн</w:t>
      </w:r>
      <w:r w:rsidR="00DA7E38" w:rsidRPr="00313930">
        <w:rPr>
          <w:sz w:val="24"/>
          <w:szCs w:val="24"/>
        </w:rPr>
        <w:t>ения или дополнения их Заявок</w:t>
      </w:r>
      <w:r w:rsidRPr="00313930">
        <w:rPr>
          <w:sz w:val="24"/>
          <w:szCs w:val="24"/>
        </w:rPr>
        <w:t xml:space="preserve">. При этом Закупочная комиссия не вправе запрашивать разъяснения или требовать документы, меняющие суть </w:t>
      </w:r>
      <w:r w:rsidR="004B5EB3" w:rsidRPr="00313930">
        <w:rPr>
          <w:sz w:val="24"/>
          <w:szCs w:val="24"/>
        </w:rPr>
        <w:t>Заявк</w:t>
      </w:r>
      <w:r w:rsidRPr="00313930">
        <w:rPr>
          <w:sz w:val="24"/>
          <w:szCs w:val="24"/>
        </w:rPr>
        <w:t>и</w:t>
      </w:r>
      <w:r w:rsidR="00076D8B" w:rsidRPr="00313930">
        <w:rPr>
          <w:sz w:val="24"/>
          <w:szCs w:val="24"/>
        </w:rPr>
        <w:t>, а также документы, перечень которых отсутствует в настоящей Документации</w:t>
      </w:r>
      <w:r w:rsidRPr="00313930">
        <w:rPr>
          <w:sz w:val="24"/>
          <w:szCs w:val="24"/>
        </w:rPr>
        <w:t xml:space="preserve">. Допускаются уточняющие запросы по техническим условиям </w:t>
      </w:r>
      <w:r w:rsidR="004B5EB3" w:rsidRPr="00313930">
        <w:rPr>
          <w:sz w:val="24"/>
          <w:szCs w:val="24"/>
        </w:rPr>
        <w:t>Заявк</w:t>
      </w:r>
      <w:r w:rsidRPr="00313930">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13930">
        <w:rPr>
          <w:sz w:val="24"/>
          <w:szCs w:val="24"/>
        </w:rPr>
        <w:t>З</w:t>
      </w:r>
      <w:r w:rsidRPr="00313930">
        <w:rPr>
          <w:sz w:val="24"/>
          <w:szCs w:val="24"/>
        </w:rPr>
        <w:t>апроса предложений.</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313930">
        <w:rPr>
          <w:sz w:val="24"/>
          <w:szCs w:val="24"/>
        </w:rPr>
        <w:t xml:space="preserve">При проверке правильности оформления </w:t>
      </w:r>
      <w:r w:rsidR="004B5EB3" w:rsidRPr="00313930">
        <w:rPr>
          <w:sz w:val="24"/>
          <w:szCs w:val="24"/>
        </w:rPr>
        <w:t>Заявк</w:t>
      </w:r>
      <w:r w:rsidRPr="00313930">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13930">
        <w:rPr>
          <w:sz w:val="24"/>
          <w:szCs w:val="24"/>
        </w:rPr>
        <w:t>Заявк</w:t>
      </w:r>
      <w:r w:rsidRPr="00313930">
        <w:rPr>
          <w:sz w:val="24"/>
          <w:szCs w:val="24"/>
        </w:rPr>
        <w:t xml:space="preserve">и. Закупочная комиссия с письменного согласия </w:t>
      </w:r>
      <w:r w:rsidR="009C744E" w:rsidRPr="00313930">
        <w:rPr>
          <w:sz w:val="24"/>
          <w:szCs w:val="24"/>
        </w:rPr>
        <w:t>Участник</w:t>
      </w:r>
      <w:r w:rsidRPr="00313930">
        <w:rPr>
          <w:sz w:val="24"/>
          <w:szCs w:val="24"/>
        </w:rPr>
        <w:t>а также может исправлять очевидные арифметические и грамматические ошибки.</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2" w:name="_Ref55307002"/>
      <w:r w:rsidRPr="00313930">
        <w:rPr>
          <w:sz w:val="24"/>
          <w:szCs w:val="24"/>
        </w:rPr>
        <w:t xml:space="preserve">По результатам проведения отборочной стадии Закупочная комиссия </w:t>
      </w:r>
      <w:r w:rsidR="00DA7E38" w:rsidRPr="00313930">
        <w:rPr>
          <w:sz w:val="24"/>
          <w:szCs w:val="24"/>
        </w:rPr>
        <w:t>отклонит</w:t>
      </w:r>
      <w:r w:rsidRPr="00313930">
        <w:rPr>
          <w:sz w:val="24"/>
          <w:szCs w:val="24"/>
        </w:rPr>
        <w:t xml:space="preserve"> </w:t>
      </w:r>
      <w:r w:rsidR="004B5EB3" w:rsidRPr="00313930">
        <w:rPr>
          <w:sz w:val="24"/>
          <w:szCs w:val="24"/>
        </w:rPr>
        <w:t>Заявк</w:t>
      </w:r>
      <w:r w:rsidRPr="00313930">
        <w:rPr>
          <w:sz w:val="24"/>
          <w:szCs w:val="24"/>
        </w:rPr>
        <w:t>и, которые:</w:t>
      </w:r>
      <w:bookmarkEnd w:id="371"/>
      <w:bookmarkEnd w:id="372"/>
    </w:p>
    <w:p w:rsidR="00D033D2" w:rsidRPr="00313930" w:rsidRDefault="00313930"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313930">
        <w:rPr>
          <w:sz w:val="24"/>
          <w:szCs w:val="24"/>
        </w:rPr>
        <w:t>;</w:t>
      </w:r>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не отвечают установленным в настоящей документации требованиям</w:t>
      </w:r>
      <w:r w:rsidRPr="00D033D2">
        <w:rPr>
          <w:sz w:val="24"/>
          <w:szCs w:val="24"/>
        </w:rPr>
        <w:t xml:space="preserve"> к оформлению, составу документов и сведений, подаваемым в Заявке, в том </w:t>
      </w:r>
      <w:proofErr w:type="gramStart"/>
      <w:r w:rsidRPr="00D033D2">
        <w:rPr>
          <w:sz w:val="24"/>
          <w:szCs w:val="24"/>
        </w:rPr>
        <w:t>числе</w:t>
      </w:r>
      <w:proofErr w:type="gramEnd"/>
      <w:r w:rsidRPr="00D033D2">
        <w:rPr>
          <w:sz w:val="24"/>
          <w:szCs w:val="24"/>
        </w:rPr>
        <w:t xml:space="preserve"> если Участник (в </w:t>
      </w:r>
      <w:proofErr w:type="spellStart"/>
      <w:r w:rsidRPr="00D033D2">
        <w:rPr>
          <w:sz w:val="24"/>
          <w:szCs w:val="24"/>
        </w:rPr>
        <w:t>т.ч</w:t>
      </w:r>
      <w:proofErr w:type="spellEnd"/>
      <w:r w:rsidRPr="00D033D2">
        <w:rPr>
          <w:sz w:val="24"/>
          <w:szCs w:val="24"/>
        </w:rPr>
        <w:t>. один или несколько членов К</w:t>
      </w:r>
      <w:r>
        <w:rPr>
          <w:sz w:val="24"/>
          <w:szCs w:val="24"/>
        </w:rPr>
        <w:t>оллективного участника</w:t>
      </w:r>
      <w:r w:rsidRPr="00D033D2">
        <w:rPr>
          <w:sz w:val="24"/>
          <w:szCs w:val="24"/>
        </w:rPr>
        <w:t xml:space="preserve">) не предоставил информацию о собственниках Участника (включая конечных бенефициаров) (подраздел </w:t>
      </w:r>
      <w:r w:rsidR="005821C9">
        <w:rPr>
          <w:sz w:val="24"/>
          <w:szCs w:val="24"/>
        </w:rPr>
        <w:fldChar w:fldCharType="begin"/>
      </w:r>
      <w:r>
        <w:rPr>
          <w:sz w:val="24"/>
          <w:szCs w:val="24"/>
        </w:rPr>
        <w:instrText xml:space="preserve"> REF _Ref444180254 \r \h </w:instrText>
      </w:r>
      <w:r w:rsidR="005821C9">
        <w:rPr>
          <w:sz w:val="24"/>
          <w:szCs w:val="24"/>
        </w:rPr>
      </w:r>
      <w:r w:rsidR="005821C9">
        <w:rPr>
          <w:sz w:val="24"/>
          <w:szCs w:val="24"/>
        </w:rPr>
        <w:fldChar w:fldCharType="separate"/>
      </w:r>
      <w:r>
        <w:rPr>
          <w:sz w:val="24"/>
          <w:szCs w:val="24"/>
        </w:rPr>
        <w:t>5.11</w:t>
      </w:r>
      <w:r w:rsidR="005821C9">
        <w:rPr>
          <w:sz w:val="24"/>
          <w:szCs w:val="24"/>
        </w:rPr>
        <w:fldChar w:fldCharType="end"/>
      </w:r>
      <w:r w:rsidRPr="00D033D2">
        <w:rPr>
          <w:sz w:val="24"/>
          <w:szCs w:val="24"/>
        </w:rPr>
        <w:t xml:space="preserve">); </w:t>
      </w:r>
    </w:p>
    <w:p w:rsidR="00D033D2" w:rsidRPr="00313930"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07402">
        <w:fldChar w:fldCharType="begin"/>
      </w:r>
      <w:r w:rsidR="00E07402">
        <w:instrText xml:space="preserve"> REF _Ref306176386 \r \h  \* MERGEFORMAT </w:instrText>
      </w:r>
      <w:r w:rsidR="00E07402">
        <w:fldChar w:fldCharType="separate"/>
      </w:r>
      <w:r w:rsidRPr="00313930">
        <w:rPr>
          <w:sz w:val="24"/>
          <w:szCs w:val="24"/>
        </w:rPr>
        <w:t>3.3.14</w:t>
      </w:r>
      <w:r w:rsidR="00E07402">
        <w:fldChar w:fldCharType="end"/>
      </w:r>
      <w:r w:rsidRPr="00313930">
        <w:rPr>
          <w:sz w:val="24"/>
          <w:szCs w:val="24"/>
        </w:rPr>
        <w:t>;</w:t>
      </w:r>
    </w:p>
    <w:p w:rsidR="00D033D2" w:rsidRPr="00313930" w:rsidRDefault="00313930" w:rsidP="00D033D2">
      <w:pPr>
        <w:pStyle w:val="affffff0"/>
        <w:widowControl w:val="0"/>
        <w:numPr>
          <w:ilvl w:val="0"/>
          <w:numId w:val="86"/>
        </w:numPr>
        <w:tabs>
          <w:tab w:val="left" w:pos="426"/>
        </w:tabs>
        <w:autoSpaceDE w:val="0"/>
        <w:spacing w:after="100" w:line="264" w:lineRule="auto"/>
        <w:rPr>
          <w:sz w:val="24"/>
          <w:szCs w:val="24"/>
        </w:rPr>
      </w:pPr>
      <w:r w:rsidRPr="00313930">
        <w:rPr>
          <w:sz w:val="24"/>
          <w:szCs w:val="24"/>
        </w:rPr>
        <w:t xml:space="preserve">поданы Участниками, но не содержат всех </w:t>
      </w:r>
      <w:proofErr w:type="gramStart"/>
      <w:r w:rsidRPr="00313930">
        <w:rPr>
          <w:sz w:val="24"/>
          <w:szCs w:val="24"/>
        </w:rPr>
        <w:t>документов</w:t>
      </w:r>
      <w:proofErr w:type="gramEnd"/>
      <w:r w:rsidRPr="00313930">
        <w:rPr>
          <w:sz w:val="24"/>
          <w:szCs w:val="24"/>
        </w:rPr>
        <w:t xml:space="preserve"> требуемых настоящей Документацией по запросу предложений</w:t>
      </w:r>
      <w:r w:rsidR="00D033D2" w:rsidRPr="00313930">
        <w:rPr>
          <w:sz w:val="24"/>
          <w:szCs w:val="24"/>
        </w:rPr>
        <w:t>;</w:t>
      </w:r>
    </w:p>
    <w:p w:rsidR="00D033D2" w:rsidRPr="00313930" w:rsidRDefault="00D033D2" w:rsidP="00D033D2">
      <w:pPr>
        <w:pStyle w:val="affffff0"/>
        <w:widowControl w:val="0"/>
        <w:numPr>
          <w:ilvl w:val="0"/>
          <w:numId w:val="86"/>
        </w:numPr>
        <w:tabs>
          <w:tab w:val="left" w:pos="426"/>
        </w:tabs>
        <w:autoSpaceDE w:val="0"/>
        <w:spacing w:after="100" w:line="264" w:lineRule="auto"/>
        <w:rPr>
          <w:sz w:val="24"/>
          <w:szCs w:val="24"/>
        </w:rPr>
      </w:pPr>
      <w:r w:rsidRPr="0031393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B550A" w:rsidRPr="00313930"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313930">
        <w:rPr>
          <w:sz w:val="24"/>
          <w:szCs w:val="24"/>
        </w:rPr>
        <w:t>При проведении отборочной стадии Организатор</w:t>
      </w:r>
      <w:r w:rsidRPr="00E71A48">
        <w:rPr>
          <w:sz w:val="24"/>
          <w:szCs w:val="24"/>
        </w:rPr>
        <w:t xml:space="preserve">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E07402">
        <w:fldChar w:fldCharType="begin"/>
      </w:r>
      <w:r w:rsidR="00E07402">
        <w:instrText xml:space="preserve"> REF _Ref306176386 \r \h  \* MERGEFORMAT </w:instrText>
      </w:r>
      <w:r w:rsidR="00E07402">
        <w:fldChar w:fldCharType="separate"/>
      </w:r>
      <w:r w:rsidR="00E2373E" w:rsidRPr="00E2373E">
        <w:rPr>
          <w:sz w:val="24"/>
          <w:szCs w:val="24"/>
        </w:rPr>
        <w:t>3.3.14</w:t>
      </w:r>
      <w:r w:rsidR="00E0740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3" w:name="_Ref303670674"/>
      <w:bookmarkStart w:id="374" w:name="_Toc439323713"/>
      <w:bookmarkStart w:id="375" w:name="_Toc440357111"/>
      <w:bookmarkStart w:id="376" w:name="_Toc440359666"/>
      <w:bookmarkStart w:id="377" w:name="_Toc440632129"/>
      <w:bookmarkStart w:id="378" w:name="_Toc440875950"/>
      <w:bookmarkStart w:id="379" w:name="_Toc441131282"/>
      <w:bookmarkStart w:id="380" w:name="_Toc447292473"/>
      <w:r w:rsidRPr="00E71A48">
        <w:rPr>
          <w:szCs w:val="24"/>
        </w:rPr>
        <w:lastRenderedPageBreak/>
        <w:t>Проведение переговоров</w:t>
      </w:r>
      <w:bookmarkEnd w:id="373"/>
      <w:bookmarkEnd w:id="374"/>
      <w:bookmarkEnd w:id="375"/>
      <w:bookmarkEnd w:id="376"/>
      <w:bookmarkEnd w:id="377"/>
      <w:bookmarkEnd w:id="378"/>
      <w:bookmarkEnd w:id="379"/>
      <w:bookmarkEnd w:id="380"/>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1" w:name="_Ref306138385"/>
      <w:bookmarkStart w:id="382" w:name="_Toc439323714"/>
      <w:bookmarkStart w:id="383" w:name="_Toc440357112"/>
      <w:bookmarkStart w:id="384" w:name="_Toc440359667"/>
      <w:bookmarkStart w:id="385" w:name="_Toc440632130"/>
      <w:bookmarkStart w:id="386" w:name="_Toc440875951"/>
      <w:bookmarkStart w:id="387" w:name="_Toc441131283"/>
      <w:bookmarkStart w:id="388" w:name="_Toc447292474"/>
      <w:r w:rsidRPr="00E71A48">
        <w:rPr>
          <w:szCs w:val="24"/>
        </w:rPr>
        <w:t>Оценочная стадия</w:t>
      </w:r>
      <w:bookmarkEnd w:id="381"/>
      <w:bookmarkEnd w:id="382"/>
      <w:bookmarkEnd w:id="383"/>
      <w:bookmarkEnd w:id="384"/>
      <w:bookmarkEnd w:id="385"/>
      <w:bookmarkEnd w:id="386"/>
      <w:bookmarkEnd w:id="387"/>
      <w:bookmarkEnd w:id="388"/>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9" w:name="_Ref303250967"/>
      <w:bookmarkStart w:id="390" w:name="_Toc305697378"/>
      <w:bookmarkStart w:id="391" w:name="_Toc447292475"/>
      <w:bookmarkStart w:id="392" w:name="_Toc255985696"/>
      <w:r w:rsidRPr="00E71A48">
        <w:t>Аукционная процедура понижени</w:t>
      </w:r>
      <w:r w:rsidR="00E60F8E" w:rsidRPr="00E71A48">
        <w:t>я</w:t>
      </w:r>
      <w:r w:rsidRPr="00E71A48">
        <w:t xml:space="preserve"> цены (переторжка)</w:t>
      </w:r>
      <w:bookmarkEnd w:id="389"/>
      <w:bookmarkEnd w:id="390"/>
      <w:bookmarkEnd w:id="391"/>
      <w:r w:rsidRPr="00E71A48">
        <w:t xml:space="preserve"> </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93" w:name="_Ref303681924"/>
      <w:bookmarkStart w:id="394" w:name="_Ref303683914"/>
      <w:bookmarkEnd w:id="392"/>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3138BB">
        <w:rPr>
          <w:sz w:val="24"/>
          <w:szCs w:val="24"/>
        </w:rPr>
        <w:t>переторжка), при условии сохранения остальных положений Заявки</w:t>
      </w:r>
      <w:r w:rsidRPr="003138BB" w:rsidDel="009F10EB">
        <w:rPr>
          <w:sz w:val="24"/>
          <w:szCs w:val="24"/>
        </w:rPr>
        <w:t xml:space="preserve"> </w:t>
      </w:r>
      <w:r w:rsidRPr="003138BB">
        <w:rPr>
          <w:sz w:val="24"/>
          <w:szCs w:val="24"/>
        </w:rPr>
        <w:t>без изменений.</w:t>
      </w:r>
    </w:p>
    <w:p w:rsidR="000408CB" w:rsidRPr="003138BB"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3138BB">
        <w:rPr>
          <w:sz w:val="24"/>
          <w:szCs w:val="24"/>
        </w:rPr>
        <w:t>.</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Переторжка может быть проведена только после</w:t>
      </w:r>
      <w:r w:rsidRPr="000408CB">
        <w:rPr>
          <w:sz w:val="24"/>
          <w:szCs w:val="24"/>
        </w:rPr>
        <w:t xml:space="preserve">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w:t>
      </w:r>
      <w:r w:rsidRPr="000408CB">
        <w:rPr>
          <w:sz w:val="24"/>
          <w:szCs w:val="24"/>
        </w:rPr>
        <w:lastRenderedPageBreak/>
        <w:t>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408CB">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408CB">
        <w:rPr>
          <w:sz w:val="24"/>
          <w:szCs w:val="24"/>
        </w:rPr>
        <w:t>,</w:t>
      </w:r>
      <w:proofErr w:type="gramEnd"/>
      <w:r w:rsidRPr="000408CB">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408CB">
        <w:rPr>
          <w:sz w:val="24"/>
          <w:szCs w:val="24"/>
        </w:rPr>
        <w:t>окончательную цену, заявленную им в ходе переторжки и делает</w:t>
      </w:r>
      <w:proofErr w:type="gramEnd"/>
      <w:r w:rsidRPr="000408CB">
        <w:rPr>
          <w:sz w:val="24"/>
          <w:szCs w:val="24"/>
        </w:rPr>
        <w:t xml:space="preserve">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408CB">
        <w:rPr>
          <w:sz w:val="24"/>
          <w:szCs w:val="24"/>
        </w:rPr>
        <w:t xml:space="preserve">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408CB">
        <w:rPr>
          <w:sz w:val="24"/>
          <w:szCs w:val="24"/>
        </w:rPr>
        <w:t>о-</w:t>
      </w:r>
      <w:proofErr w:type="gramEnd"/>
      <w:r w:rsidRPr="000408CB">
        <w:rPr>
          <w:sz w:val="24"/>
          <w:szCs w:val="24"/>
        </w:rPr>
        <w:t xml:space="preserve">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408CB">
        <w:rPr>
          <w:sz w:val="24"/>
          <w:szCs w:val="24"/>
        </w:rPr>
        <w:t>срока</w:t>
      </w:r>
      <w:proofErr w:type="gramEnd"/>
      <w:r w:rsidRPr="000408CB">
        <w:rPr>
          <w:sz w:val="24"/>
          <w:szCs w:val="24"/>
        </w:rPr>
        <w:t xml:space="preserve"> запечатанный конверт с документом с новой ценой, которая должна </w:t>
      </w:r>
      <w:r w:rsidRPr="000408CB">
        <w:rPr>
          <w:sz w:val="24"/>
          <w:szCs w:val="24"/>
        </w:rPr>
        <w:lastRenderedPageBreak/>
        <w:t>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408CB">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C8658E"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w:t>
      </w:r>
      <w:r w:rsidRPr="00C8658E">
        <w:rPr>
          <w:sz w:val="24"/>
          <w:szCs w:val="24"/>
        </w:rPr>
        <w:t>предложение (все документы, входящие в Заявку, которые содержат информацию о предложенной цене).</w:t>
      </w:r>
      <w:proofErr w:type="gramEnd"/>
      <w:r w:rsidRPr="00C8658E">
        <w:rPr>
          <w:sz w:val="24"/>
          <w:szCs w:val="24"/>
        </w:rPr>
        <w:t xml:space="preserve"> Изменение цены в сторону снижения не должно повлечь за собой изменение иных условий Заявки, </w:t>
      </w:r>
      <w:proofErr w:type="gramStart"/>
      <w:r w:rsidRPr="00C8658E">
        <w:rPr>
          <w:sz w:val="24"/>
          <w:szCs w:val="24"/>
        </w:rPr>
        <w:t>кроме</w:t>
      </w:r>
      <w:proofErr w:type="gramEnd"/>
      <w:r w:rsidRPr="00C8658E">
        <w:rPr>
          <w:sz w:val="24"/>
          <w:szCs w:val="24"/>
        </w:rPr>
        <w:t xml:space="preserve"> ценовых.</w:t>
      </w:r>
    </w:p>
    <w:p w:rsidR="000408CB" w:rsidRPr="00C8658E"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8658E">
        <w:rPr>
          <w:sz w:val="24"/>
          <w:szCs w:val="24"/>
          <w:lang w:eastAsia="ru-RU"/>
        </w:rPr>
        <w:t>его Заявка остается действующей с ранее объявленной ценой</w:t>
      </w:r>
      <w:r w:rsidR="000408CB" w:rsidRPr="00C8658E">
        <w:rPr>
          <w:sz w:val="24"/>
          <w:szCs w:val="24"/>
        </w:rPr>
        <w:t>.</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C8658E">
        <w:rPr>
          <w:sz w:val="24"/>
          <w:szCs w:val="24"/>
        </w:rPr>
        <w:t>ранжировки</w:t>
      </w:r>
      <w:proofErr w:type="spellEnd"/>
      <w:r w:rsidRPr="00C8658E">
        <w:rPr>
          <w:sz w:val="24"/>
          <w:szCs w:val="24"/>
        </w:rPr>
        <w:t xml:space="preserve"> Заявок. </w:t>
      </w:r>
      <w:proofErr w:type="gramStart"/>
      <w:r w:rsidRPr="00C8658E">
        <w:rPr>
          <w:sz w:val="24"/>
          <w:szCs w:val="24"/>
        </w:rPr>
        <w:t>Предложения Участников, приглашенных на переторжку,</w:t>
      </w:r>
      <w:r w:rsidRPr="000408CB">
        <w:rPr>
          <w:sz w:val="24"/>
          <w:szCs w:val="24"/>
        </w:rPr>
        <w:t xml:space="preserve"> но в ней не участвовавших, учитываются при построении итоговой </w:t>
      </w:r>
      <w:proofErr w:type="spellStart"/>
      <w:r w:rsidRPr="000408CB">
        <w:rPr>
          <w:sz w:val="24"/>
          <w:szCs w:val="24"/>
        </w:rPr>
        <w:t>ранжировки</w:t>
      </w:r>
      <w:proofErr w:type="spellEnd"/>
      <w:r w:rsidRPr="000408CB">
        <w:rPr>
          <w:sz w:val="24"/>
          <w:szCs w:val="24"/>
        </w:rPr>
        <w:t xml:space="preserve"> предложений по первоначальной цене.</w:t>
      </w:r>
      <w:proofErr w:type="gramEnd"/>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E07402">
        <w:fldChar w:fldCharType="begin"/>
      </w:r>
      <w:r w:rsidR="00E07402">
        <w:instrText xml:space="preserve"> REF _Ref306004660 \r \h  \* MERGEFORMAT </w:instrText>
      </w:r>
      <w:r w:rsidR="00E07402">
        <w:fldChar w:fldCharType="separate"/>
      </w:r>
      <w:r w:rsidR="00E2373E" w:rsidRPr="00E2373E">
        <w:rPr>
          <w:sz w:val="24"/>
          <w:szCs w:val="24"/>
        </w:rPr>
        <w:t>3.3.1.3</w:t>
      </w:r>
      <w:r w:rsidR="00E07402">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95" w:name="_Ref440880942"/>
      <w:bookmarkStart w:id="396" w:name="_Toc447292476"/>
      <w:r w:rsidRPr="00E71A48">
        <w:t xml:space="preserve">Подведение итогов </w:t>
      </w:r>
      <w:r w:rsidR="00DF639D" w:rsidRPr="00E71A48">
        <w:t>З</w:t>
      </w:r>
      <w:r w:rsidRPr="00E71A48">
        <w:t>апроса предложений</w:t>
      </w:r>
      <w:bookmarkEnd w:id="393"/>
      <w:bookmarkEnd w:id="394"/>
      <w:bookmarkEnd w:id="395"/>
      <w:bookmarkEnd w:id="396"/>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E07402">
        <w:fldChar w:fldCharType="begin"/>
      </w:r>
      <w:r w:rsidR="00E07402">
        <w:instrText xml:space="preserve"> REF _Ref191386085 \r \h  \* MERGEFORMAT </w:instrText>
      </w:r>
      <w:r w:rsidR="00E07402">
        <w:fldChar w:fldCharType="separate"/>
      </w:r>
      <w:r w:rsidR="00E2373E" w:rsidRPr="00E2373E">
        <w:rPr>
          <w:iCs/>
          <w:sz w:val="24"/>
          <w:szCs w:val="24"/>
        </w:rPr>
        <w:t>1.1.1</w:t>
      </w:r>
      <w:r w:rsidR="00E07402">
        <w:fldChar w:fldCharType="end"/>
      </w:r>
      <w:r w:rsidRPr="000408CB">
        <w:rPr>
          <w:iCs/>
          <w:sz w:val="24"/>
          <w:szCs w:val="24"/>
        </w:rPr>
        <w:t>)</w:t>
      </w:r>
      <w:r w:rsidR="00717F60" w:rsidRPr="000408CB">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9247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9247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w:t>
      </w:r>
      <w:r w:rsidR="00717F60" w:rsidRPr="00E71A48">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07402">
        <w:fldChar w:fldCharType="begin"/>
      </w:r>
      <w:r w:rsidR="00E07402">
        <w:instrText xml:space="preserve"> REF _Ref294695546 \r \h  \* MERGEFORMAT </w:instrText>
      </w:r>
      <w:r w:rsidR="00E07402">
        <w:fldChar w:fldCharType="separate"/>
      </w:r>
      <w:r w:rsidR="00E2373E" w:rsidRPr="00E2373E">
        <w:rPr>
          <w:bCs w:val="0"/>
          <w:sz w:val="24"/>
          <w:szCs w:val="24"/>
        </w:rPr>
        <w:t xml:space="preserve"> 1.2.6 </w:t>
      </w:r>
      <w:r w:rsidR="00E07402">
        <w:fldChar w:fldCharType="end"/>
      </w:r>
      <w:r w:rsidRPr="00E71A48">
        <w:rPr>
          <w:bCs w:val="0"/>
          <w:sz w:val="24"/>
          <w:szCs w:val="24"/>
        </w:rPr>
        <w:t>и/или в срок, определенный в п.</w:t>
      </w:r>
      <w:r w:rsidR="001716DB" w:rsidRPr="00E71A48">
        <w:rPr>
          <w:bCs w:val="0"/>
          <w:sz w:val="24"/>
          <w:szCs w:val="24"/>
        </w:rPr>
        <w:t xml:space="preserve"> </w:t>
      </w:r>
      <w:r w:rsidR="00E07402">
        <w:fldChar w:fldCharType="begin"/>
      </w:r>
      <w:r w:rsidR="00E07402">
        <w:instrText xml:space="preserve"> REF _Ref294695403 \n \h  \* MERGEFORMAT </w:instrText>
      </w:r>
      <w:r w:rsidR="00E07402">
        <w:fldChar w:fldCharType="separate"/>
      </w:r>
      <w:r w:rsidR="00E2373E" w:rsidRPr="00E2373E">
        <w:rPr>
          <w:bCs w:val="0"/>
          <w:sz w:val="24"/>
          <w:szCs w:val="24"/>
        </w:rPr>
        <w:t>3.10.3</w:t>
      </w:r>
      <w:r w:rsidR="00E0740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07402">
        <w:fldChar w:fldCharType="begin"/>
      </w:r>
      <w:r w:rsidR="00E07402">
        <w:instrText xml:space="preserve"> REF _Ref305979053 \r \h  \* MERGEFORMAT </w:instrText>
      </w:r>
      <w:r w:rsidR="00E07402">
        <w:fldChar w:fldCharType="separate"/>
      </w:r>
      <w:r w:rsidR="00E2373E" w:rsidRPr="00E2373E">
        <w:rPr>
          <w:bCs w:val="0"/>
          <w:sz w:val="24"/>
          <w:szCs w:val="24"/>
        </w:rPr>
        <w:t>3.10.4</w:t>
      </w:r>
      <w:r w:rsidR="00E0740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9247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821C9">
        <w:rPr>
          <w:sz w:val="24"/>
          <w:szCs w:val="24"/>
        </w:rPr>
        <w:fldChar w:fldCharType="begin"/>
      </w:r>
      <w:r w:rsidR="005818B2">
        <w:rPr>
          <w:sz w:val="24"/>
          <w:szCs w:val="24"/>
        </w:rPr>
        <w:instrText xml:space="preserve"> REF _Ref440272931 \r \h </w:instrText>
      </w:r>
      <w:r w:rsidR="005821C9">
        <w:rPr>
          <w:sz w:val="24"/>
          <w:szCs w:val="24"/>
        </w:rPr>
      </w:r>
      <w:r w:rsidR="005821C9">
        <w:rPr>
          <w:sz w:val="24"/>
          <w:szCs w:val="24"/>
        </w:rPr>
        <w:fldChar w:fldCharType="separate"/>
      </w:r>
      <w:r w:rsidR="00E2373E">
        <w:rPr>
          <w:sz w:val="24"/>
          <w:szCs w:val="24"/>
        </w:rPr>
        <w:t>2</w:t>
      </w:r>
      <w:r w:rsidR="005821C9">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9248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E07402">
        <w:fldChar w:fldCharType="begin"/>
      </w:r>
      <w:r w:rsidR="00E07402">
        <w:instrText xml:space="preserve"> REF _Ref191386085 \r \h  \* MERGEFORMAT </w:instrText>
      </w:r>
      <w:r w:rsidR="00E07402">
        <w:fldChar w:fldCharType="separate"/>
      </w:r>
      <w:r w:rsidR="00E2373E" w:rsidRPr="00E2373E">
        <w:rPr>
          <w:iCs/>
          <w:sz w:val="24"/>
          <w:szCs w:val="24"/>
        </w:rPr>
        <w:t>1.1.1</w:t>
      </w:r>
      <w:r w:rsidR="00E0740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92481"/>
      <w:r>
        <w:rPr>
          <w:szCs w:val="24"/>
        </w:rPr>
        <w:lastRenderedPageBreak/>
        <w:t>Техническая часть</w:t>
      </w:r>
      <w:bookmarkEnd w:id="423"/>
      <w:bookmarkEnd w:id="424"/>
      <w:bookmarkEnd w:id="425"/>
      <w:bookmarkEnd w:id="426"/>
      <w:bookmarkEnd w:id="427"/>
      <w:r w:rsidRPr="00E71A48">
        <w:rPr>
          <w:szCs w:val="24"/>
        </w:rPr>
        <w:t xml:space="preserve"> </w:t>
      </w:r>
      <w:bookmarkStart w:id="428" w:name="_GoBack"/>
      <w:bookmarkEnd w:id="428"/>
    </w:p>
    <w:p w:rsidR="002B5044" w:rsidRPr="002A47D1" w:rsidRDefault="002B5044" w:rsidP="002A47D1">
      <w:pPr>
        <w:pStyle w:val="2"/>
        <w:ind w:left="1701" w:hanging="1134"/>
      </w:pPr>
      <w:bookmarkStart w:id="429" w:name="_Toc176064096"/>
      <w:bookmarkStart w:id="430" w:name="_Toc176338524"/>
      <w:bookmarkStart w:id="431" w:name="_Toc180399752"/>
      <w:bookmarkStart w:id="432" w:name="_Toc191205941"/>
      <w:bookmarkStart w:id="433" w:name="_Toc194315544"/>
      <w:bookmarkStart w:id="434" w:name="_Toc423421725"/>
      <w:bookmarkStart w:id="435" w:name="_Toc447292482"/>
      <w:r w:rsidRPr="002B5044">
        <w:t>Общие требования к условиям поставки продукции</w:t>
      </w:r>
      <w:bookmarkStart w:id="436" w:name="_Toc176064097"/>
      <w:bookmarkStart w:id="437" w:name="_Toc176338525"/>
      <w:bookmarkStart w:id="438" w:name="_Toc180399753"/>
      <w:bookmarkStart w:id="439" w:name="_Toc189457101"/>
      <w:bookmarkStart w:id="440" w:name="_Toc189461737"/>
      <w:bookmarkStart w:id="441" w:name="_Toc189462011"/>
      <w:bookmarkStart w:id="442" w:name="_Toc191273610"/>
      <w:bookmarkStart w:id="443" w:name="_Toc167189319"/>
      <w:bookmarkStart w:id="444" w:name="_Toc168725254"/>
      <w:bookmarkEnd w:id="429"/>
      <w:bookmarkEnd w:id="430"/>
      <w:bookmarkEnd w:id="431"/>
      <w:bookmarkEnd w:id="432"/>
      <w:bookmarkEnd w:id="433"/>
      <w:bookmarkEnd w:id="434"/>
      <w:bookmarkEnd w:id="435"/>
    </w:p>
    <w:p w:rsidR="002B5044" w:rsidRPr="002B5044" w:rsidRDefault="002B5044" w:rsidP="002B5044">
      <w:pPr>
        <w:pStyle w:val="3"/>
        <w:ind w:left="0" w:firstLine="851"/>
        <w:jc w:val="both"/>
        <w:rPr>
          <w:b w:val="0"/>
          <w:szCs w:val="24"/>
        </w:rPr>
      </w:pPr>
      <w:bookmarkStart w:id="445" w:name="_Toc439166308"/>
      <w:bookmarkStart w:id="446" w:name="_Toc439170656"/>
      <w:bookmarkStart w:id="447" w:name="_Toc439172758"/>
      <w:bookmarkStart w:id="448" w:name="_Toc439173202"/>
      <w:bookmarkStart w:id="449" w:name="_Toc439238196"/>
      <w:bookmarkStart w:id="450" w:name="_Toc439252748"/>
      <w:bookmarkStart w:id="451" w:name="_Toc439323606"/>
      <w:bookmarkStart w:id="452" w:name="_Toc439323722"/>
      <w:bookmarkStart w:id="453" w:name="_Toc440357120"/>
      <w:bookmarkStart w:id="454" w:name="_Toc440359675"/>
      <w:bookmarkStart w:id="455" w:name="_Toc440632139"/>
      <w:bookmarkStart w:id="456" w:name="_Toc440875960"/>
      <w:bookmarkStart w:id="457" w:name="_Toc441131292"/>
      <w:bookmarkStart w:id="458" w:name="_Toc447292483"/>
      <w:r w:rsidRPr="002B5044">
        <w:rPr>
          <w:b w:val="0"/>
          <w:szCs w:val="24"/>
        </w:rPr>
        <w:t>Продукция должна быть новой и ранее неиспользованной.</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2B5044" w:rsidRDefault="002B5044" w:rsidP="002B5044">
      <w:pPr>
        <w:pStyle w:val="3"/>
        <w:ind w:left="0" w:firstLine="851"/>
        <w:jc w:val="both"/>
        <w:rPr>
          <w:b w:val="0"/>
          <w:szCs w:val="24"/>
        </w:rPr>
      </w:pPr>
      <w:bookmarkStart w:id="459" w:name="_Toc439166309"/>
      <w:bookmarkStart w:id="460" w:name="_Toc439170657"/>
      <w:bookmarkStart w:id="461" w:name="_Toc439172759"/>
      <w:bookmarkStart w:id="462" w:name="_Toc439173203"/>
      <w:bookmarkStart w:id="463" w:name="_Toc439238197"/>
      <w:bookmarkStart w:id="464" w:name="_Toc439252749"/>
      <w:bookmarkStart w:id="465" w:name="_Toc439323607"/>
      <w:bookmarkStart w:id="466" w:name="_Toc439323723"/>
      <w:bookmarkStart w:id="467" w:name="_Toc440357121"/>
      <w:bookmarkStart w:id="468" w:name="_Toc440359676"/>
      <w:bookmarkStart w:id="469" w:name="_Toc440632140"/>
      <w:bookmarkStart w:id="470" w:name="_Toc440875961"/>
      <w:bookmarkStart w:id="471" w:name="_Toc441131293"/>
      <w:bookmarkStart w:id="472" w:name="_Toc447292484"/>
      <w:r w:rsidRPr="002B5044">
        <w:rPr>
          <w:b w:val="0"/>
          <w:szCs w:val="24"/>
        </w:rPr>
        <w:t>Продукция должна соответствовать ГОСТ, ТУ и Технической политике ПАО «МРСК Центра».</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2B5044" w:rsidRPr="00C12FA4" w:rsidRDefault="002B5044" w:rsidP="0021751A">
      <w:pPr>
        <w:pStyle w:val="2"/>
        <w:ind w:left="1701" w:hanging="1134"/>
      </w:pPr>
      <w:bookmarkStart w:id="473" w:name="_Toc423421726"/>
      <w:bookmarkStart w:id="474" w:name="_Toc447292485"/>
      <w:bookmarkStart w:id="475" w:name="_Ref450653625"/>
      <w:r w:rsidRPr="00C12FA4">
        <w:t>Перечень, объемы и характеристики закупаемой продукции</w:t>
      </w:r>
      <w:bookmarkEnd w:id="436"/>
      <w:bookmarkEnd w:id="437"/>
      <w:bookmarkEnd w:id="438"/>
      <w:bookmarkEnd w:id="439"/>
      <w:bookmarkEnd w:id="440"/>
      <w:bookmarkEnd w:id="441"/>
      <w:bookmarkEnd w:id="442"/>
      <w:bookmarkEnd w:id="473"/>
      <w:bookmarkEnd w:id="474"/>
      <w:bookmarkEnd w:id="475"/>
    </w:p>
    <w:p w:rsidR="002B5044" w:rsidRPr="003803A7" w:rsidRDefault="002B5044" w:rsidP="002B5044">
      <w:pPr>
        <w:pStyle w:val="3"/>
        <w:ind w:left="0" w:firstLine="851"/>
        <w:jc w:val="both"/>
        <w:rPr>
          <w:b w:val="0"/>
          <w:szCs w:val="24"/>
        </w:rPr>
      </w:pPr>
      <w:bookmarkStart w:id="476" w:name="_Toc439166311"/>
      <w:bookmarkStart w:id="477" w:name="_Toc439170659"/>
      <w:bookmarkStart w:id="478" w:name="_Toc439172761"/>
      <w:bookmarkStart w:id="479" w:name="_Toc439173205"/>
      <w:bookmarkStart w:id="480" w:name="_Toc439238199"/>
      <w:bookmarkStart w:id="481" w:name="_Toc439252751"/>
      <w:bookmarkStart w:id="482" w:name="_Toc439323609"/>
      <w:bookmarkStart w:id="483" w:name="_Toc439323725"/>
      <w:bookmarkStart w:id="484" w:name="_Toc440357123"/>
      <w:bookmarkStart w:id="485" w:name="_Toc440359678"/>
      <w:bookmarkStart w:id="486" w:name="_Toc440632142"/>
      <w:bookmarkStart w:id="487" w:name="_Toc440875963"/>
      <w:bookmarkStart w:id="488" w:name="_Toc441131295"/>
      <w:bookmarkStart w:id="489" w:name="_Toc447292486"/>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Pr>
          <w:b w:val="0"/>
          <w:szCs w:val="24"/>
        </w:rPr>
        <w:t xml:space="preserve">(подраздел </w:t>
      </w:r>
      <w:r w:rsidR="005821C9">
        <w:rPr>
          <w:b w:val="0"/>
          <w:szCs w:val="24"/>
        </w:rPr>
        <w:fldChar w:fldCharType="begin"/>
      </w:r>
      <w:r w:rsidR="00A154B7">
        <w:rPr>
          <w:b w:val="0"/>
          <w:szCs w:val="24"/>
        </w:rPr>
        <w:instrText xml:space="preserve"> REF _Ref440275279 \r \h </w:instrText>
      </w:r>
      <w:r w:rsidR="005821C9">
        <w:rPr>
          <w:b w:val="0"/>
          <w:szCs w:val="24"/>
        </w:rPr>
      </w:r>
      <w:r w:rsidR="005821C9">
        <w:rPr>
          <w:b w:val="0"/>
          <w:szCs w:val="24"/>
        </w:rPr>
        <w:fldChar w:fldCharType="separate"/>
      </w:r>
      <w:r w:rsidR="00E2373E">
        <w:rPr>
          <w:b w:val="0"/>
          <w:szCs w:val="24"/>
        </w:rPr>
        <w:t>1.1.4</w:t>
      </w:r>
      <w:r w:rsidR="005821C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rsidR="002B5044" w:rsidRPr="003803A7" w:rsidRDefault="002B5044" w:rsidP="0021751A">
      <w:pPr>
        <w:pStyle w:val="2"/>
        <w:ind w:left="1701" w:hanging="1134"/>
      </w:pPr>
      <w:bookmarkStart w:id="490" w:name="_Ref194832984"/>
      <w:bookmarkStart w:id="491" w:name="_Ref197686508"/>
      <w:bookmarkStart w:id="492" w:name="_Toc423421727"/>
      <w:bookmarkStart w:id="493" w:name="_Toc447292487"/>
      <w:r w:rsidRPr="003803A7">
        <w:t>Требование к поставляемой продукции</w:t>
      </w:r>
      <w:bookmarkEnd w:id="490"/>
      <w:bookmarkEnd w:id="491"/>
      <w:bookmarkEnd w:id="492"/>
      <w:bookmarkEnd w:id="493"/>
    </w:p>
    <w:p w:rsidR="002B5044" w:rsidRPr="003803A7" w:rsidRDefault="0021751A" w:rsidP="002B5044">
      <w:pPr>
        <w:pStyle w:val="3"/>
        <w:ind w:left="0" w:firstLine="851"/>
        <w:jc w:val="both"/>
        <w:rPr>
          <w:b w:val="0"/>
          <w:szCs w:val="24"/>
        </w:rPr>
      </w:pPr>
      <w:bookmarkStart w:id="494" w:name="_Toc439166313"/>
      <w:bookmarkStart w:id="495" w:name="_Toc439170661"/>
      <w:bookmarkStart w:id="496" w:name="_Toc439172763"/>
      <w:bookmarkStart w:id="497" w:name="_Toc439173207"/>
      <w:bookmarkStart w:id="498" w:name="_Toc439238201"/>
      <w:bookmarkStart w:id="499" w:name="_Toc439252753"/>
      <w:bookmarkStart w:id="500" w:name="_Toc439323611"/>
      <w:bookmarkStart w:id="501" w:name="_Toc439323727"/>
      <w:bookmarkStart w:id="502" w:name="_Toc440357125"/>
      <w:bookmarkStart w:id="503" w:name="_Toc440359680"/>
      <w:bookmarkStart w:id="504" w:name="_Toc440632144"/>
      <w:bookmarkStart w:id="505" w:name="_Toc440875965"/>
      <w:bookmarkStart w:id="506" w:name="_Toc441131297"/>
      <w:bookmarkStart w:id="507" w:name="_Toc447292488"/>
      <w:bookmarkStart w:id="508" w:name="_Ref194833053"/>
      <w:bookmarkStart w:id="509" w:name="_Ref223496951"/>
      <w:bookmarkStart w:id="51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2B5044" w:rsidRPr="003776BB" w:rsidRDefault="002B5044" w:rsidP="002B5044">
      <w:pPr>
        <w:pStyle w:val="3"/>
        <w:ind w:left="0" w:firstLine="851"/>
        <w:jc w:val="both"/>
        <w:rPr>
          <w:b w:val="0"/>
          <w:szCs w:val="24"/>
        </w:rPr>
      </w:pPr>
      <w:bookmarkStart w:id="511" w:name="_Toc439166314"/>
      <w:bookmarkStart w:id="512" w:name="_Toc439170662"/>
      <w:bookmarkStart w:id="513" w:name="_Toc439172764"/>
      <w:bookmarkStart w:id="514" w:name="_Toc439173208"/>
      <w:bookmarkStart w:id="515" w:name="_Toc439238202"/>
      <w:bookmarkStart w:id="516" w:name="_Toc439252754"/>
      <w:bookmarkStart w:id="517" w:name="_Toc439323612"/>
      <w:bookmarkStart w:id="518" w:name="_Toc439323728"/>
      <w:bookmarkStart w:id="519" w:name="_Toc440357126"/>
      <w:bookmarkStart w:id="520" w:name="_Toc440359681"/>
      <w:bookmarkStart w:id="521" w:name="_Toc440632145"/>
      <w:bookmarkStart w:id="522" w:name="_Toc440875966"/>
      <w:bookmarkStart w:id="523" w:name="_Toc441131298"/>
      <w:bookmarkStart w:id="524" w:name="_Toc44729248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w:t>
      </w:r>
      <w:r w:rsidR="00BF26FF">
        <w:rPr>
          <w:b w:val="0"/>
          <w:szCs w:val="24"/>
          <w:lang w:eastAsia="ru-RU"/>
        </w:rPr>
        <w:t xml:space="preserve"> </w:t>
      </w:r>
      <w:r w:rsidR="003776BB" w:rsidRPr="003803A7">
        <w:rPr>
          <w:b w:val="0"/>
          <w:szCs w:val="24"/>
          <w:lang w:eastAsia="ru-RU"/>
        </w:rPr>
        <w:t>задании) к настоящей Документации. При несоблю</w:t>
      </w:r>
      <w:r w:rsidR="00BF26FF">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611DCA" w:rsidRDefault="002B5044" w:rsidP="0021751A">
      <w:pPr>
        <w:pStyle w:val="2"/>
        <w:ind w:left="1701" w:hanging="1134"/>
      </w:pPr>
      <w:bookmarkStart w:id="525" w:name="_Ref247513861"/>
      <w:bookmarkStart w:id="526" w:name="_Toc423421728"/>
      <w:bookmarkStart w:id="527" w:name="_Toc447292490"/>
      <w:r w:rsidRPr="00611DCA">
        <w:t xml:space="preserve">Требование к </w:t>
      </w:r>
      <w:r w:rsidR="0021751A" w:rsidRPr="00611DCA">
        <w:t>Участник</w:t>
      </w:r>
      <w:r w:rsidRPr="00611DCA">
        <w:t>у</w:t>
      </w:r>
      <w:bookmarkEnd w:id="508"/>
      <w:bookmarkEnd w:id="509"/>
      <w:bookmarkEnd w:id="510"/>
      <w:r w:rsidRPr="00611DCA">
        <w:t>.</w:t>
      </w:r>
      <w:bookmarkEnd w:id="525"/>
      <w:bookmarkEnd w:id="526"/>
      <w:bookmarkEnd w:id="527"/>
    </w:p>
    <w:p w:rsidR="002B5044" w:rsidRPr="002B5044" w:rsidRDefault="002B5044" w:rsidP="002B5044">
      <w:pPr>
        <w:pStyle w:val="3"/>
        <w:ind w:left="0" w:firstLine="851"/>
        <w:jc w:val="both"/>
        <w:rPr>
          <w:b w:val="0"/>
          <w:szCs w:val="24"/>
        </w:rPr>
      </w:pPr>
      <w:bookmarkStart w:id="528" w:name="_Toc439166317"/>
      <w:bookmarkStart w:id="529" w:name="_Toc439170665"/>
      <w:bookmarkStart w:id="530" w:name="_Toc439172767"/>
      <w:bookmarkStart w:id="531" w:name="_Toc439173211"/>
      <w:bookmarkStart w:id="532" w:name="_Toc439238205"/>
      <w:bookmarkStart w:id="533" w:name="_Toc439252756"/>
      <w:bookmarkStart w:id="534" w:name="_Toc439323614"/>
      <w:bookmarkStart w:id="535" w:name="_Toc439323730"/>
      <w:bookmarkStart w:id="536" w:name="_Ref440292618"/>
      <w:bookmarkStart w:id="537" w:name="_Toc440357128"/>
      <w:bookmarkStart w:id="538" w:name="_Toc440359683"/>
      <w:bookmarkStart w:id="539" w:name="_Toc440632147"/>
      <w:bookmarkStart w:id="540" w:name="_Toc440875968"/>
      <w:bookmarkStart w:id="541" w:name="_Toc441131300"/>
      <w:bookmarkStart w:id="542" w:name="_Toc44729249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821C9">
        <w:rPr>
          <w:b w:val="0"/>
          <w:szCs w:val="24"/>
        </w:rPr>
        <w:fldChar w:fldCharType="begin"/>
      </w:r>
      <w:r w:rsidR="00D56F8C">
        <w:rPr>
          <w:b w:val="0"/>
          <w:szCs w:val="24"/>
        </w:rPr>
        <w:instrText xml:space="preserve"> REF _Ref86826666 \r \h </w:instrText>
      </w:r>
      <w:r w:rsidR="005821C9">
        <w:rPr>
          <w:b w:val="0"/>
          <w:szCs w:val="24"/>
        </w:rPr>
      </w:r>
      <w:r w:rsidR="005821C9">
        <w:rPr>
          <w:b w:val="0"/>
          <w:szCs w:val="24"/>
        </w:rPr>
        <w:fldChar w:fldCharType="separate"/>
      </w:r>
      <w:r w:rsidR="00E2373E">
        <w:rPr>
          <w:b w:val="0"/>
          <w:szCs w:val="24"/>
        </w:rPr>
        <w:t>5.3</w:t>
      </w:r>
      <w:r w:rsidR="005821C9">
        <w:rPr>
          <w:b w:val="0"/>
          <w:szCs w:val="24"/>
        </w:rPr>
        <w:fldChar w:fldCharType="end"/>
      </w:r>
      <w:r w:rsidRPr="002B5044">
        <w:rPr>
          <w:b w:val="0"/>
          <w:szCs w:val="24"/>
        </w:rPr>
        <w:t>).</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2B5044" w:rsidRPr="002B5044" w:rsidRDefault="002B5044" w:rsidP="002B5044">
      <w:pPr>
        <w:pStyle w:val="3"/>
        <w:ind w:left="0" w:firstLine="851"/>
        <w:jc w:val="both"/>
        <w:rPr>
          <w:b w:val="0"/>
          <w:szCs w:val="24"/>
        </w:rPr>
      </w:pPr>
      <w:bookmarkStart w:id="543" w:name="_Toc439166318"/>
      <w:bookmarkStart w:id="544" w:name="_Toc439170666"/>
      <w:bookmarkStart w:id="545" w:name="_Toc439172768"/>
      <w:bookmarkStart w:id="546" w:name="_Toc439173212"/>
      <w:bookmarkStart w:id="547" w:name="_Toc439238206"/>
      <w:bookmarkStart w:id="548" w:name="_Toc439252757"/>
      <w:bookmarkStart w:id="549" w:name="_Toc439323615"/>
      <w:bookmarkStart w:id="550" w:name="_Toc439323731"/>
      <w:bookmarkStart w:id="551" w:name="_Toc440357129"/>
      <w:bookmarkStart w:id="552" w:name="_Toc440359684"/>
      <w:bookmarkStart w:id="553" w:name="_Toc440632148"/>
      <w:bookmarkStart w:id="554" w:name="_Toc440875969"/>
      <w:bookmarkStart w:id="555" w:name="_Toc441131301"/>
      <w:bookmarkStart w:id="556" w:name="_Toc44729249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821C9">
        <w:rPr>
          <w:b w:val="0"/>
          <w:szCs w:val="24"/>
        </w:rPr>
        <w:fldChar w:fldCharType="begin"/>
      </w:r>
      <w:r w:rsidR="00D56F8C">
        <w:rPr>
          <w:b w:val="0"/>
          <w:szCs w:val="24"/>
        </w:rPr>
        <w:instrText xml:space="preserve"> REF _Ref86826666 \r \h </w:instrText>
      </w:r>
      <w:r w:rsidR="005821C9">
        <w:rPr>
          <w:b w:val="0"/>
          <w:szCs w:val="24"/>
        </w:rPr>
      </w:r>
      <w:r w:rsidR="005821C9">
        <w:rPr>
          <w:b w:val="0"/>
          <w:szCs w:val="24"/>
        </w:rPr>
        <w:fldChar w:fldCharType="separate"/>
      </w:r>
      <w:r w:rsidR="00E2373E">
        <w:rPr>
          <w:b w:val="0"/>
          <w:szCs w:val="24"/>
        </w:rPr>
        <w:t>5.3</w:t>
      </w:r>
      <w:r w:rsidR="005821C9">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AB67FF" w:rsidRPr="00C33F99" w:rsidRDefault="00AB67FF" w:rsidP="00AB67FF">
      <w:pPr>
        <w:pStyle w:val="2"/>
        <w:ind w:left="1701" w:hanging="1134"/>
      </w:pPr>
      <w:bookmarkStart w:id="557" w:name="_Toc248219573"/>
      <w:bookmarkStart w:id="558" w:name="_Toc256099315"/>
      <w:bookmarkStart w:id="559" w:name="_Toc423421664"/>
      <w:bookmarkStart w:id="560" w:name="_Toc447269813"/>
      <w:bookmarkStart w:id="561" w:name="_Toc447292493"/>
      <w:bookmarkEnd w:id="443"/>
      <w:bookmarkEnd w:id="444"/>
      <w:r w:rsidRPr="00C33F99">
        <w:t>Иные требования</w:t>
      </w:r>
      <w:bookmarkEnd w:id="557"/>
      <w:bookmarkEnd w:id="558"/>
      <w:bookmarkEnd w:id="559"/>
      <w:bookmarkEnd w:id="560"/>
      <w:bookmarkEnd w:id="561"/>
    </w:p>
    <w:p w:rsidR="00C33F99" w:rsidRPr="006D1343" w:rsidRDefault="00C33F99" w:rsidP="00C33F99">
      <w:pPr>
        <w:pStyle w:val="3"/>
        <w:ind w:left="0" w:firstLine="851"/>
        <w:jc w:val="both"/>
        <w:rPr>
          <w:b w:val="0"/>
          <w:szCs w:val="24"/>
        </w:rPr>
      </w:pPr>
      <w:bookmarkStart w:id="562" w:name="_Toc447292494"/>
      <w:bookmarkStart w:id="563" w:name="_Toc447269814"/>
      <w:r w:rsidRPr="00C33F99">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C33F99">
        <w:rPr>
          <w:b w:val="0"/>
          <w:szCs w:val="24"/>
        </w:rPr>
        <w:t>,</w:t>
      </w:r>
      <w:proofErr w:type="gramEnd"/>
      <w:r w:rsidRPr="00C33F99">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w:t>
      </w:r>
      <w:r w:rsidRPr="006D1343">
        <w:rPr>
          <w:b w:val="0"/>
          <w:szCs w:val="24"/>
        </w:rPr>
        <w:t>предложения подробного технического описания аналогов продукции будет являться причиной отклонения Заявки Участника.</w:t>
      </w:r>
      <w:bookmarkEnd w:id="562"/>
    </w:p>
    <w:p w:rsidR="00AB67FF" w:rsidRPr="006D1343" w:rsidRDefault="00AB67FF" w:rsidP="00AB67FF">
      <w:pPr>
        <w:pStyle w:val="3"/>
        <w:ind w:left="0" w:firstLine="851"/>
        <w:jc w:val="both"/>
        <w:rPr>
          <w:b w:val="0"/>
          <w:szCs w:val="24"/>
        </w:rPr>
      </w:pPr>
      <w:bookmarkStart w:id="564" w:name="_Toc447292495"/>
      <w:r w:rsidRPr="006D1343">
        <w:rPr>
          <w:b w:val="0"/>
          <w:szCs w:val="24"/>
        </w:rPr>
        <w:t>В случае</w:t>
      </w:r>
      <w:proofErr w:type="gramStart"/>
      <w:r w:rsidRPr="006D1343">
        <w:rPr>
          <w:b w:val="0"/>
          <w:szCs w:val="24"/>
        </w:rPr>
        <w:t>,</w:t>
      </w:r>
      <w:proofErr w:type="gramEnd"/>
      <w:r w:rsidRPr="006D1343">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3"/>
      <w:bookmarkEnd w:id="564"/>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5" w:name="_Ref440270602"/>
      <w:bookmarkStart w:id="566" w:name="_Toc447292496"/>
      <w:bookmarkEnd w:id="5"/>
      <w:bookmarkEnd w:id="418"/>
      <w:r w:rsidRPr="00E71A48">
        <w:rPr>
          <w:szCs w:val="24"/>
        </w:rPr>
        <w:lastRenderedPageBreak/>
        <w:t>Образцы основных форм документов, включаемых в Заявку</w:t>
      </w:r>
      <w:bookmarkEnd w:id="565"/>
      <w:bookmarkEnd w:id="566"/>
      <w:r w:rsidRPr="00E71A48">
        <w:rPr>
          <w:szCs w:val="24"/>
        </w:rPr>
        <w:t xml:space="preserve"> </w:t>
      </w:r>
    </w:p>
    <w:p w:rsidR="004F4D80" w:rsidRPr="00F647F7" w:rsidRDefault="004F4D80" w:rsidP="004F4D80">
      <w:pPr>
        <w:pStyle w:val="2"/>
      </w:pPr>
      <w:bookmarkStart w:id="567" w:name="_Ref55336310"/>
      <w:bookmarkStart w:id="568" w:name="_Toc57314672"/>
      <w:bookmarkStart w:id="569" w:name="_Toc69728986"/>
      <w:bookmarkStart w:id="570" w:name="_Toc98253919"/>
      <w:bookmarkStart w:id="571" w:name="_Toc165173847"/>
      <w:bookmarkStart w:id="572" w:name="_Toc423423667"/>
      <w:bookmarkStart w:id="573" w:name="_Toc447292497"/>
      <w:r w:rsidRPr="00F647F7">
        <w:t xml:space="preserve">Письмо о подаче оферты </w:t>
      </w:r>
      <w:bookmarkStart w:id="574" w:name="_Ref22846535"/>
      <w:r w:rsidRPr="00F647F7">
        <w:t>(</w:t>
      </w:r>
      <w:bookmarkEnd w:id="574"/>
      <w:r w:rsidRPr="00F647F7">
        <w:t xml:space="preserve">форма </w:t>
      </w:r>
      <w:r w:rsidRPr="00F647F7">
        <w:rPr>
          <w:noProof/>
        </w:rPr>
        <w:t>1</w:t>
      </w:r>
      <w:r w:rsidRPr="00F647F7">
        <w:t>)</w:t>
      </w:r>
      <w:bookmarkEnd w:id="567"/>
      <w:bookmarkEnd w:id="568"/>
      <w:bookmarkEnd w:id="569"/>
      <w:bookmarkEnd w:id="570"/>
      <w:bookmarkEnd w:id="571"/>
      <w:bookmarkEnd w:id="572"/>
      <w:bookmarkEnd w:id="573"/>
    </w:p>
    <w:p w:rsidR="004F4D80" w:rsidRPr="00C236C0" w:rsidRDefault="004F4D80" w:rsidP="004F4D80">
      <w:pPr>
        <w:pStyle w:val="3"/>
        <w:rPr>
          <w:szCs w:val="24"/>
        </w:rPr>
      </w:pPr>
      <w:bookmarkStart w:id="575" w:name="_Toc98253920"/>
      <w:bookmarkStart w:id="576" w:name="_Toc157248174"/>
      <w:bookmarkStart w:id="577" w:name="_Toc157496543"/>
      <w:bookmarkStart w:id="578" w:name="_Toc158206082"/>
      <w:bookmarkStart w:id="579" w:name="_Toc164057767"/>
      <w:bookmarkStart w:id="580" w:name="_Toc164137117"/>
      <w:bookmarkStart w:id="581" w:name="_Toc164161277"/>
      <w:bookmarkStart w:id="582" w:name="_Toc165173848"/>
      <w:bookmarkStart w:id="583" w:name="_Toc439170673"/>
      <w:bookmarkStart w:id="584" w:name="_Toc439172775"/>
      <w:bookmarkStart w:id="585" w:name="_Toc439173219"/>
      <w:bookmarkStart w:id="586" w:name="_Toc439238213"/>
      <w:bookmarkStart w:id="587" w:name="_Toc440357133"/>
      <w:bookmarkStart w:id="588" w:name="_Toc440359688"/>
      <w:bookmarkStart w:id="589" w:name="_Toc447292498"/>
      <w:r w:rsidRPr="00C236C0">
        <w:rPr>
          <w:szCs w:val="24"/>
        </w:rPr>
        <w:t>Форма письма о подаче оферты</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9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по лоту №</w:t>
            </w:r>
            <w:r w:rsidR="0006189E">
              <w:rPr>
                <w:rStyle w:val="aa"/>
                <w:b w:val="0"/>
                <w:i w:val="0"/>
              </w:rPr>
              <w:t xml:space="preserve"> 1</w:t>
            </w:r>
            <w:r w:rsidRPr="001361CC">
              <w:rPr>
                <w:rStyle w:val="aa"/>
                <w:b w:val="0"/>
                <w:i w:val="0"/>
              </w:rPr>
              <w:t xml:space="preserve">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91" w:name="_Toc98253921"/>
      <w:bookmarkStart w:id="592" w:name="_Toc157248175"/>
      <w:bookmarkStart w:id="593" w:name="_Toc157496544"/>
      <w:bookmarkStart w:id="594" w:name="_Toc158206083"/>
      <w:bookmarkStart w:id="595" w:name="_Toc164057768"/>
      <w:bookmarkStart w:id="596" w:name="_Toc164137118"/>
      <w:bookmarkStart w:id="597" w:name="_Toc164161278"/>
      <w:bookmarkStart w:id="598" w:name="_Toc165173849"/>
      <w:r>
        <w:rPr>
          <w:b/>
          <w:szCs w:val="24"/>
        </w:rPr>
        <w:br w:type="page"/>
      </w:r>
    </w:p>
    <w:p w:rsidR="004F4D80" w:rsidRPr="00C236C0" w:rsidRDefault="004F4D80" w:rsidP="004F4D80">
      <w:pPr>
        <w:pStyle w:val="3"/>
        <w:rPr>
          <w:szCs w:val="24"/>
        </w:rPr>
      </w:pPr>
      <w:bookmarkStart w:id="599" w:name="_Toc439170674"/>
      <w:bookmarkStart w:id="600" w:name="_Toc439172776"/>
      <w:bookmarkStart w:id="601" w:name="_Toc439173220"/>
      <w:bookmarkStart w:id="602" w:name="_Toc439238214"/>
      <w:bookmarkStart w:id="603" w:name="_Toc439252762"/>
      <w:bookmarkStart w:id="604" w:name="_Toc439323736"/>
      <w:bookmarkStart w:id="605" w:name="_Toc440357134"/>
      <w:bookmarkStart w:id="606" w:name="_Toc440359689"/>
      <w:bookmarkStart w:id="607" w:name="_Toc440632153"/>
      <w:bookmarkStart w:id="608" w:name="_Toc440875973"/>
      <w:bookmarkStart w:id="609" w:name="_Toc441131305"/>
      <w:bookmarkStart w:id="610" w:name="_Toc447292499"/>
      <w:r w:rsidRPr="00C236C0">
        <w:rPr>
          <w:szCs w:val="24"/>
        </w:rPr>
        <w:lastRenderedPageBreak/>
        <w:t>Инструкции по заполнению</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821C9">
        <w:rPr>
          <w:sz w:val="24"/>
          <w:szCs w:val="24"/>
        </w:rPr>
        <w:fldChar w:fldCharType="begin"/>
      </w:r>
      <w:r w:rsidR="009C271D">
        <w:rPr>
          <w:sz w:val="24"/>
          <w:szCs w:val="24"/>
        </w:rPr>
        <w:instrText xml:space="preserve"> REF _Ref306008743 \r \h </w:instrText>
      </w:r>
      <w:r w:rsidR="005821C9">
        <w:rPr>
          <w:sz w:val="24"/>
          <w:szCs w:val="24"/>
        </w:rPr>
      </w:r>
      <w:r w:rsidR="005821C9">
        <w:rPr>
          <w:sz w:val="24"/>
          <w:szCs w:val="24"/>
        </w:rPr>
        <w:fldChar w:fldCharType="separate"/>
      </w:r>
      <w:r w:rsidR="00E2373E">
        <w:rPr>
          <w:sz w:val="24"/>
          <w:szCs w:val="24"/>
        </w:rPr>
        <w:t>3.3.4</w:t>
      </w:r>
      <w:r w:rsidR="005821C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821C9">
        <w:rPr>
          <w:sz w:val="24"/>
          <w:szCs w:val="24"/>
        </w:rPr>
        <w:fldChar w:fldCharType="begin"/>
      </w:r>
      <w:r w:rsidR="00D56F8C">
        <w:rPr>
          <w:sz w:val="24"/>
          <w:szCs w:val="24"/>
        </w:rPr>
        <w:instrText xml:space="preserve"> REF _Ref55279015 \r \h </w:instrText>
      </w:r>
      <w:r w:rsidR="005821C9">
        <w:rPr>
          <w:sz w:val="24"/>
          <w:szCs w:val="24"/>
        </w:rPr>
      </w:r>
      <w:r w:rsidR="005821C9">
        <w:rPr>
          <w:sz w:val="24"/>
          <w:szCs w:val="24"/>
        </w:rPr>
        <w:fldChar w:fldCharType="separate"/>
      </w:r>
      <w:r w:rsidR="00E2373E">
        <w:rPr>
          <w:sz w:val="24"/>
          <w:szCs w:val="24"/>
        </w:rPr>
        <w:t>3.3.1.6</w:t>
      </w:r>
      <w:r w:rsidR="005821C9">
        <w:rPr>
          <w:sz w:val="24"/>
          <w:szCs w:val="24"/>
        </w:rPr>
        <w:fldChar w:fldCharType="end"/>
      </w:r>
      <w:r w:rsidRPr="00492C8B">
        <w:rPr>
          <w:sz w:val="24"/>
          <w:szCs w:val="24"/>
        </w:rPr>
        <w:t xml:space="preserve"> и </w:t>
      </w:r>
      <w:r w:rsidR="005821C9">
        <w:rPr>
          <w:sz w:val="24"/>
          <w:szCs w:val="24"/>
        </w:rPr>
        <w:fldChar w:fldCharType="begin"/>
      </w:r>
      <w:r w:rsidR="00D56F8C">
        <w:rPr>
          <w:sz w:val="24"/>
          <w:szCs w:val="24"/>
        </w:rPr>
        <w:instrText xml:space="preserve"> REF _Ref195087786 \r \h </w:instrText>
      </w:r>
      <w:r w:rsidR="005821C9">
        <w:rPr>
          <w:sz w:val="24"/>
          <w:szCs w:val="24"/>
        </w:rPr>
      </w:r>
      <w:r w:rsidR="005821C9">
        <w:rPr>
          <w:sz w:val="24"/>
          <w:szCs w:val="24"/>
        </w:rPr>
        <w:fldChar w:fldCharType="separate"/>
      </w:r>
      <w:r w:rsidR="00E2373E">
        <w:rPr>
          <w:sz w:val="24"/>
          <w:szCs w:val="24"/>
        </w:rPr>
        <w:t>3.3.1.7</w:t>
      </w:r>
      <w:r w:rsidR="005821C9">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11" w:name="_Ref55335821"/>
      <w:bookmarkStart w:id="612" w:name="_Ref55336345"/>
      <w:bookmarkStart w:id="613" w:name="_Toc57314674"/>
      <w:bookmarkStart w:id="614" w:name="_Toc69728988"/>
      <w:bookmarkStart w:id="615" w:name="_Toc98253922"/>
      <w:bookmarkStart w:id="616" w:name="_Toc165173850"/>
      <w:r>
        <w:br w:type="page"/>
      </w:r>
    </w:p>
    <w:p w:rsidR="00920CB0" w:rsidRDefault="00920CB0" w:rsidP="00920CB0">
      <w:pPr>
        <w:pStyle w:val="3"/>
        <w:rPr>
          <w:szCs w:val="24"/>
        </w:rPr>
      </w:pPr>
      <w:bookmarkStart w:id="617" w:name="_Ref440271964"/>
      <w:bookmarkStart w:id="618" w:name="_Toc440357135"/>
      <w:bookmarkStart w:id="619" w:name="_Toc440359690"/>
      <w:bookmarkStart w:id="620" w:name="_Toc447292500"/>
      <w:r>
        <w:rPr>
          <w:szCs w:val="24"/>
        </w:rPr>
        <w:lastRenderedPageBreak/>
        <w:t>Антикоррупционные обязательства (Форма 1.1).</w:t>
      </w:r>
      <w:bookmarkEnd w:id="617"/>
      <w:bookmarkEnd w:id="618"/>
      <w:bookmarkEnd w:id="619"/>
      <w:bookmarkEnd w:id="620"/>
    </w:p>
    <w:p w:rsidR="00920CB0" w:rsidRPr="00920CB0" w:rsidRDefault="00920CB0" w:rsidP="00CB550A">
      <w:pPr>
        <w:pStyle w:val="3"/>
        <w:numPr>
          <w:ilvl w:val="3"/>
          <w:numId w:val="76"/>
        </w:numPr>
        <w:rPr>
          <w:b w:val="0"/>
          <w:szCs w:val="24"/>
        </w:rPr>
      </w:pPr>
      <w:bookmarkStart w:id="621" w:name="_Toc439238216"/>
      <w:bookmarkStart w:id="622" w:name="_Toc439252764"/>
      <w:bookmarkStart w:id="623" w:name="_Toc439323738"/>
      <w:bookmarkStart w:id="624" w:name="_Toc440357136"/>
      <w:bookmarkStart w:id="625" w:name="_Toc440359691"/>
      <w:bookmarkStart w:id="626" w:name="_Toc440632155"/>
      <w:bookmarkStart w:id="627" w:name="_Toc440875975"/>
      <w:bookmarkStart w:id="628" w:name="_Toc441131307"/>
      <w:bookmarkStart w:id="629" w:name="_Toc447292501"/>
      <w:r w:rsidRPr="00920CB0">
        <w:rPr>
          <w:b w:val="0"/>
          <w:szCs w:val="24"/>
        </w:rPr>
        <w:t xml:space="preserve">Форма </w:t>
      </w:r>
      <w:r>
        <w:rPr>
          <w:b w:val="0"/>
          <w:szCs w:val="24"/>
        </w:rPr>
        <w:t>Антикоррупционных обязательств</w:t>
      </w:r>
      <w:bookmarkEnd w:id="621"/>
      <w:bookmarkEnd w:id="622"/>
      <w:bookmarkEnd w:id="623"/>
      <w:bookmarkEnd w:id="624"/>
      <w:bookmarkEnd w:id="625"/>
      <w:bookmarkEnd w:id="626"/>
      <w:bookmarkEnd w:id="627"/>
      <w:bookmarkEnd w:id="628"/>
      <w:bookmarkEnd w:id="62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30" w:name="_Toc423423668"/>
      <w:bookmarkStart w:id="631" w:name="_Ref440271072"/>
      <w:bookmarkStart w:id="632" w:name="_Ref440273986"/>
      <w:bookmarkStart w:id="633" w:name="_Ref440274337"/>
      <w:bookmarkStart w:id="634" w:name="_Ref440274913"/>
      <w:bookmarkStart w:id="635" w:name="_Ref440284918"/>
      <w:bookmarkStart w:id="636" w:name="_Toc447292502"/>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611"/>
      <w:bookmarkEnd w:id="612"/>
      <w:bookmarkEnd w:id="613"/>
      <w:bookmarkEnd w:id="614"/>
      <w:bookmarkEnd w:id="615"/>
      <w:bookmarkEnd w:id="616"/>
      <w:bookmarkEnd w:id="630"/>
      <w:bookmarkEnd w:id="631"/>
      <w:bookmarkEnd w:id="632"/>
      <w:bookmarkEnd w:id="633"/>
      <w:bookmarkEnd w:id="634"/>
      <w:bookmarkEnd w:id="635"/>
      <w:bookmarkEnd w:id="636"/>
    </w:p>
    <w:p w:rsidR="004F4D80" w:rsidRPr="00C236C0" w:rsidRDefault="004F4D80" w:rsidP="004F4D80">
      <w:pPr>
        <w:pStyle w:val="3"/>
        <w:rPr>
          <w:szCs w:val="24"/>
        </w:rPr>
      </w:pPr>
      <w:bookmarkStart w:id="637" w:name="_Toc98253923"/>
      <w:bookmarkStart w:id="638" w:name="_Toc157248177"/>
      <w:bookmarkStart w:id="639" w:name="_Toc157496546"/>
      <w:bookmarkStart w:id="640" w:name="_Toc158206085"/>
      <w:bookmarkStart w:id="641" w:name="_Toc164057770"/>
      <w:bookmarkStart w:id="642" w:name="_Toc164137120"/>
      <w:bookmarkStart w:id="643" w:name="_Toc164161280"/>
      <w:bookmarkStart w:id="644" w:name="_Toc165173851"/>
      <w:bookmarkStart w:id="645" w:name="_Ref264038986"/>
      <w:bookmarkStart w:id="646" w:name="_Ref264359294"/>
      <w:bookmarkStart w:id="647" w:name="_Toc439170676"/>
      <w:bookmarkStart w:id="648" w:name="_Toc439172778"/>
      <w:bookmarkStart w:id="649" w:name="_Toc439173222"/>
      <w:bookmarkStart w:id="650" w:name="_Toc439238218"/>
      <w:bookmarkStart w:id="651" w:name="_Toc439252766"/>
      <w:bookmarkStart w:id="652" w:name="_Toc439323740"/>
      <w:bookmarkStart w:id="653" w:name="_Toc440357138"/>
      <w:bookmarkStart w:id="654" w:name="_Toc440359693"/>
      <w:bookmarkStart w:id="655" w:name="_Toc440632157"/>
      <w:bookmarkStart w:id="656" w:name="_Toc440875977"/>
      <w:bookmarkStart w:id="657" w:name="_Toc441131309"/>
      <w:bookmarkStart w:id="658" w:name="_Toc447292503"/>
      <w:r w:rsidRPr="00C236C0">
        <w:rPr>
          <w:szCs w:val="24"/>
        </w:rPr>
        <w:t xml:space="preserve">Форма </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sidR="00492C8B">
        <w:rPr>
          <w:szCs w:val="24"/>
        </w:rPr>
        <w:t>Сводной таблицы стоимости</w:t>
      </w:r>
      <w:bookmarkEnd w:id="651"/>
      <w:bookmarkEnd w:id="652"/>
      <w:bookmarkEnd w:id="653"/>
      <w:bookmarkEnd w:id="654"/>
      <w:bookmarkEnd w:id="655"/>
      <w:bookmarkEnd w:id="656"/>
      <w:r w:rsidR="00BA0806" w:rsidRPr="00BA0806">
        <w:rPr>
          <w:bCs w:val="0"/>
          <w:szCs w:val="24"/>
        </w:rPr>
        <w:t xml:space="preserve"> </w:t>
      </w:r>
      <w:r w:rsidR="00BA0806" w:rsidRPr="009A70A4">
        <w:rPr>
          <w:bCs w:val="0"/>
          <w:szCs w:val="24"/>
        </w:rPr>
        <w:t>поставок</w:t>
      </w:r>
      <w:bookmarkEnd w:id="657"/>
      <w:bookmarkEnd w:id="65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lastRenderedPageBreak/>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9" w:name="_Toc176765534"/>
      <w:bookmarkStart w:id="660" w:name="_Toc198979983"/>
      <w:bookmarkStart w:id="661" w:name="_Toc217466315"/>
      <w:bookmarkStart w:id="662" w:name="_Toc217702856"/>
      <w:bookmarkStart w:id="663" w:name="_Toc233601974"/>
      <w:bookmarkStart w:id="664" w:name="_Toc263343460"/>
      <w:r w:rsidRPr="00F647F7">
        <w:rPr>
          <w:b w:val="0"/>
          <w:szCs w:val="24"/>
        </w:rPr>
        <w:br w:type="page"/>
      </w:r>
      <w:bookmarkStart w:id="665" w:name="_Toc439170677"/>
      <w:bookmarkStart w:id="666" w:name="_Toc439172779"/>
      <w:bookmarkStart w:id="667" w:name="_Toc439173223"/>
      <w:bookmarkStart w:id="668" w:name="_Toc439238219"/>
      <w:bookmarkStart w:id="669" w:name="_Toc439252767"/>
      <w:bookmarkStart w:id="670" w:name="_Toc439323741"/>
      <w:bookmarkStart w:id="671" w:name="_Toc440357139"/>
      <w:bookmarkStart w:id="672" w:name="_Toc440359694"/>
      <w:bookmarkStart w:id="673" w:name="_Toc440632158"/>
      <w:bookmarkStart w:id="674" w:name="_Toc440875978"/>
      <w:bookmarkStart w:id="675" w:name="_Toc441131310"/>
      <w:bookmarkStart w:id="676" w:name="_Toc447292504"/>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E553C1"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Pr="00C83252">
        <w:rPr>
          <w:sz w:val="24"/>
          <w:szCs w:val="24"/>
        </w:rPr>
        <w:t xml:space="preserve"> </w:t>
      </w:r>
      <w:r w:rsidRPr="009A70A4">
        <w:rPr>
          <w:bCs w:val="0"/>
          <w:sz w:val="24"/>
          <w:szCs w:val="24"/>
        </w:rPr>
        <w:t>поставок</w:t>
      </w:r>
      <w:r w:rsidRPr="003E170D">
        <w:rPr>
          <w:bCs w:val="0"/>
          <w:sz w:val="24"/>
          <w:szCs w:val="24"/>
        </w:rPr>
        <w:t xml:space="preserve"> </w:t>
      </w:r>
      <w:r w:rsidRPr="00C83252">
        <w:rPr>
          <w:sz w:val="24"/>
          <w:szCs w:val="24"/>
        </w:rPr>
        <w:t xml:space="preserve">подготавливается на основании </w:t>
      </w:r>
      <w:r>
        <w:rPr>
          <w:sz w:val="24"/>
          <w:szCs w:val="24"/>
        </w:rPr>
        <w:t>Техническог</w:t>
      </w:r>
      <w:proofErr w:type="gramStart"/>
      <w:r>
        <w:rPr>
          <w:sz w:val="24"/>
          <w:szCs w:val="24"/>
        </w:rPr>
        <w:t>о(</w:t>
      </w:r>
      <w:proofErr w:type="gramEnd"/>
      <w:r>
        <w:rPr>
          <w:sz w:val="24"/>
          <w:szCs w:val="24"/>
        </w:rPr>
        <w:t xml:space="preserve">их) задания(й) (п. </w:t>
      </w:r>
      <w:r w:rsidR="005821C9">
        <w:rPr>
          <w:sz w:val="24"/>
          <w:szCs w:val="24"/>
        </w:rPr>
        <w:fldChar w:fldCharType="begin"/>
      </w:r>
      <w:r>
        <w:rPr>
          <w:sz w:val="24"/>
          <w:szCs w:val="24"/>
        </w:rPr>
        <w:instrText xml:space="preserve"> REF _Ref450653625 \r \h </w:instrText>
      </w:r>
      <w:r w:rsidR="005821C9">
        <w:rPr>
          <w:sz w:val="24"/>
          <w:szCs w:val="24"/>
        </w:rPr>
      </w:r>
      <w:r w:rsidR="005821C9">
        <w:rPr>
          <w:sz w:val="24"/>
          <w:szCs w:val="24"/>
        </w:rPr>
        <w:fldChar w:fldCharType="separate"/>
      </w:r>
      <w:r>
        <w:rPr>
          <w:sz w:val="24"/>
          <w:szCs w:val="24"/>
        </w:rPr>
        <w:t>4.2</w:t>
      </w:r>
      <w:r w:rsidR="005821C9">
        <w:rPr>
          <w:sz w:val="24"/>
          <w:szCs w:val="24"/>
        </w:rPr>
        <w:fldChar w:fldCharType="end"/>
      </w:r>
      <w:r>
        <w:rPr>
          <w:sz w:val="24"/>
          <w:szCs w:val="24"/>
        </w:rPr>
        <w:t xml:space="preserve">) и </w:t>
      </w:r>
      <w:r w:rsidRPr="00C83252">
        <w:rPr>
          <w:sz w:val="24"/>
          <w:szCs w:val="24"/>
        </w:rPr>
        <w:t xml:space="preserve">Технического предложения (подраздел </w:t>
      </w:r>
      <w:r w:rsidR="005821C9">
        <w:rPr>
          <w:sz w:val="24"/>
          <w:szCs w:val="24"/>
        </w:rPr>
        <w:fldChar w:fldCharType="begin"/>
      </w:r>
      <w:r>
        <w:rPr>
          <w:sz w:val="24"/>
          <w:szCs w:val="24"/>
        </w:rPr>
        <w:instrText xml:space="preserve"> REF _Ref86826666 \r \h </w:instrText>
      </w:r>
      <w:r w:rsidR="005821C9">
        <w:rPr>
          <w:sz w:val="24"/>
          <w:szCs w:val="24"/>
        </w:rPr>
      </w:r>
      <w:r w:rsidR="005821C9">
        <w:rPr>
          <w:sz w:val="24"/>
          <w:szCs w:val="24"/>
        </w:rPr>
        <w:fldChar w:fldCharType="separate"/>
      </w:r>
      <w:r>
        <w:rPr>
          <w:sz w:val="24"/>
          <w:szCs w:val="24"/>
        </w:rPr>
        <w:t>5.3</w:t>
      </w:r>
      <w:r w:rsidR="005821C9">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указана различная продукция (тип-марка предлагаемой к поставке</w:t>
      </w:r>
      <w:r w:rsidR="009F7AA3">
        <w:rPr>
          <w:sz w:val="24"/>
          <w:szCs w:val="24"/>
        </w:rPr>
        <w:t xml:space="preserve"> </w:t>
      </w:r>
      <w:r w:rsidR="009F7AA3">
        <w:rPr>
          <w:szCs w:val="24"/>
        </w:rPr>
        <w:t>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6D134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5821C9">
        <w:rPr>
          <w:sz w:val="24"/>
          <w:szCs w:val="24"/>
        </w:rPr>
        <w:fldChar w:fldCharType="begin"/>
      </w:r>
      <w:r w:rsidR="004E7FE3">
        <w:rPr>
          <w:sz w:val="24"/>
          <w:szCs w:val="24"/>
        </w:rPr>
        <w:instrText xml:space="preserve"> REF _Ref440292752 \r \h </w:instrText>
      </w:r>
      <w:r w:rsidR="005821C9">
        <w:rPr>
          <w:sz w:val="24"/>
          <w:szCs w:val="24"/>
        </w:rPr>
      </w:r>
      <w:r w:rsidR="005821C9">
        <w:rPr>
          <w:sz w:val="24"/>
          <w:szCs w:val="24"/>
        </w:rPr>
        <w:fldChar w:fldCharType="separate"/>
      </w:r>
      <w:r w:rsidR="00E2373E">
        <w:rPr>
          <w:sz w:val="24"/>
          <w:szCs w:val="24"/>
        </w:rPr>
        <w:t>2</w:t>
      </w:r>
      <w:r w:rsidR="005821C9">
        <w:rPr>
          <w:sz w:val="24"/>
          <w:szCs w:val="24"/>
        </w:rPr>
        <w:fldChar w:fldCharType="end"/>
      </w:r>
      <w:r w:rsidRPr="00B86686">
        <w:rPr>
          <w:sz w:val="24"/>
          <w:szCs w:val="24"/>
        </w:rPr>
        <w:t xml:space="preserve"> и </w:t>
      </w:r>
      <w:r w:rsidR="005821C9">
        <w:rPr>
          <w:sz w:val="24"/>
          <w:szCs w:val="24"/>
        </w:rPr>
        <w:fldChar w:fldCharType="begin"/>
      </w:r>
      <w:r w:rsidR="004E7FE3">
        <w:rPr>
          <w:sz w:val="24"/>
          <w:szCs w:val="24"/>
        </w:rPr>
        <w:instrText xml:space="preserve"> REF _Ref440292779 \r \h </w:instrText>
      </w:r>
      <w:r w:rsidR="005821C9">
        <w:rPr>
          <w:sz w:val="24"/>
          <w:szCs w:val="24"/>
        </w:rPr>
      </w:r>
      <w:r w:rsidR="005821C9">
        <w:rPr>
          <w:sz w:val="24"/>
          <w:szCs w:val="24"/>
        </w:rPr>
        <w:fldChar w:fldCharType="separate"/>
      </w:r>
      <w:r w:rsidR="00E2373E">
        <w:rPr>
          <w:sz w:val="24"/>
          <w:szCs w:val="24"/>
        </w:rPr>
        <w:t>4</w:t>
      </w:r>
      <w:r w:rsidR="005821C9">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w:t>
      </w:r>
      <w:r w:rsidRPr="006D1343">
        <w:rPr>
          <w:sz w:val="24"/>
          <w:szCs w:val="24"/>
        </w:rPr>
        <w:t xml:space="preserve">сведения об эквиваленте». В противном случае Заявка </w:t>
      </w:r>
      <w:r w:rsidR="00C236C0" w:rsidRPr="006D1343">
        <w:rPr>
          <w:sz w:val="24"/>
          <w:szCs w:val="24"/>
        </w:rPr>
        <w:t>Участник</w:t>
      </w:r>
      <w:r w:rsidRPr="006D1343">
        <w:rPr>
          <w:sz w:val="24"/>
          <w:szCs w:val="24"/>
        </w:rPr>
        <w:t>а будет отклонена.</w:t>
      </w:r>
    </w:p>
    <w:p w:rsidR="00AB67FF" w:rsidRPr="006D1343" w:rsidRDefault="00AB67FF" w:rsidP="00AB67FF">
      <w:pPr>
        <w:pStyle w:val="aff6"/>
        <w:numPr>
          <w:ilvl w:val="3"/>
          <w:numId w:val="1"/>
        </w:numPr>
        <w:tabs>
          <w:tab w:val="num" w:pos="1134"/>
        </w:tabs>
        <w:suppressAutoHyphens w:val="0"/>
        <w:spacing w:before="100" w:beforeAutospacing="1" w:line="240" w:lineRule="auto"/>
        <w:rPr>
          <w:sz w:val="24"/>
          <w:szCs w:val="24"/>
        </w:rPr>
      </w:pPr>
      <w:r w:rsidRPr="006D1343">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6D1343">
        <w:rPr>
          <w:sz w:val="24"/>
          <w:szCs w:val="24"/>
        </w:rPr>
        <w:t>Сводная таблица стоимости</w:t>
      </w:r>
      <w:r w:rsidR="004F4D80" w:rsidRPr="006D1343">
        <w:rPr>
          <w:sz w:val="24"/>
          <w:szCs w:val="24"/>
        </w:rPr>
        <w:t xml:space="preserve"> </w:t>
      </w:r>
      <w:r w:rsidR="00BA0806" w:rsidRPr="006D1343">
        <w:rPr>
          <w:bCs w:val="0"/>
          <w:sz w:val="24"/>
          <w:szCs w:val="24"/>
        </w:rPr>
        <w:t xml:space="preserve">поставок </w:t>
      </w:r>
      <w:r w:rsidR="004F4D80" w:rsidRPr="006D134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6D1343">
        <w:rPr>
          <w:sz w:val="24"/>
          <w:szCs w:val="24"/>
        </w:rPr>
        <w:t>Участник</w:t>
      </w:r>
      <w:r w:rsidR="004F4D80" w:rsidRPr="006D1343">
        <w:rPr>
          <w:sz w:val="24"/>
          <w:szCs w:val="24"/>
        </w:rPr>
        <w:t>а на подготовку Договора данн</w:t>
      </w:r>
      <w:r w:rsidRPr="006D1343">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86826666"/>
      <w:bookmarkStart w:id="678" w:name="_Toc90385112"/>
      <w:bookmarkStart w:id="679" w:name="_Toc98253925"/>
      <w:bookmarkStart w:id="680" w:name="_Toc165173853"/>
      <w:bookmarkStart w:id="681" w:name="_Toc423423669"/>
      <w:bookmarkStart w:id="682" w:name="_Toc44729250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7"/>
      <w:bookmarkEnd w:id="678"/>
      <w:bookmarkEnd w:id="679"/>
      <w:bookmarkEnd w:id="680"/>
      <w:bookmarkEnd w:id="681"/>
      <w:bookmarkEnd w:id="682"/>
    </w:p>
    <w:p w:rsidR="004F4D80" w:rsidRPr="00C236C0" w:rsidRDefault="004F4D80" w:rsidP="004F4D80">
      <w:pPr>
        <w:pStyle w:val="3"/>
        <w:rPr>
          <w:szCs w:val="24"/>
        </w:rPr>
      </w:pPr>
      <w:bookmarkStart w:id="683" w:name="_Toc90385113"/>
      <w:bookmarkStart w:id="684" w:name="_Toc98253926"/>
      <w:bookmarkStart w:id="685" w:name="_Toc157248180"/>
      <w:bookmarkStart w:id="686" w:name="_Toc157496549"/>
      <w:bookmarkStart w:id="687" w:name="_Toc158206088"/>
      <w:bookmarkStart w:id="688" w:name="_Toc164057773"/>
      <w:bookmarkStart w:id="689" w:name="_Toc164137123"/>
      <w:bookmarkStart w:id="690" w:name="_Toc164161283"/>
      <w:bookmarkStart w:id="691" w:name="_Toc165173854"/>
      <w:bookmarkStart w:id="692" w:name="_Ref193690005"/>
      <w:bookmarkStart w:id="693" w:name="_Toc439170679"/>
      <w:bookmarkStart w:id="694" w:name="_Toc439172781"/>
      <w:bookmarkStart w:id="695" w:name="_Toc439173225"/>
      <w:bookmarkStart w:id="696" w:name="_Toc439238221"/>
      <w:bookmarkStart w:id="697" w:name="_Toc439252769"/>
      <w:bookmarkStart w:id="698" w:name="_Toc439323743"/>
      <w:bookmarkStart w:id="699" w:name="_Toc440357141"/>
      <w:bookmarkStart w:id="700" w:name="_Toc440359696"/>
      <w:bookmarkStart w:id="701" w:name="_Toc440632160"/>
      <w:bookmarkStart w:id="702" w:name="_Toc440875980"/>
      <w:bookmarkStart w:id="703" w:name="_Toc441131312"/>
      <w:bookmarkStart w:id="704" w:name="_Toc447292506"/>
      <w:r w:rsidRPr="00C236C0">
        <w:rPr>
          <w:szCs w:val="24"/>
        </w:rPr>
        <w:t xml:space="preserve">Форма </w:t>
      </w:r>
      <w:bookmarkEnd w:id="683"/>
      <w:bookmarkEnd w:id="684"/>
      <w:bookmarkEnd w:id="685"/>
      <w:bookmarkEnd w:id="686"/>
      <w:bookmarkEnd w:id="687"/>
      <w:bookmarkEnd w:id="688"/>
      <w:bookmarkEnd w:id="689"/>
      <w:bookmarkEnd w:id="690"/>
      <w:bookmarkEnd w:id="691"/>
      <w:bookmarkEnd w:id="692"/>
      <w:r w:rsidRPr="00C236C0">
        <w:rPr>
          <w:szCs w:val="24"/>
        </w:rPr>
        <w:t>технического предложения</w:t>
      </w:r>
      <w:bookmarkEnd w:id="693"/>
      <w:bookmarkEnd w:id="694"/>
      <w:bookmarkEnd w:id="695"/>
      <w:bookmarkEnd w:id="696"/>
      <w:bookmarkEnd w:id="697"/>
      <w:bookmarkEnd w:id="698"/>
      <w:bookmarkEnd w:id="699"/>
      <w:bookmarkEnd w:id="700"/>
      <w:bookmarkEnd w:id="701"/>
      <w:bookmarkEnd w:id="702"/>
      <w:bookmarkEnd w:id="703"/>
      <w:bookmarkEnd w:id="7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5" w:name="_Ref55335818"/>
      <w:bookmarkStart w:id="706" w:name="_Ref55336334"/>
      <w:bookmarkStart w:id="707" w:name="_Toc57314673"/>
      <w:bookmarkStart w:id="708" w:name="_Toc69728987"/>
      <w:bookmarkStart w:id="709" w:name="_Toc98253928"/>
      <w:bookmarkStart w:id="710" w:name="_Toc165173856"/>
      <w:bookmarkStart w:id="711" w:name="_Ref194749150"/>
      <w:bookmarkStart w:id="712" w:name="_Ref194750368"/>
      <w:bookmarkStart w:id="713" w:name="_Ref89649494"/>
      <w:bookmarkStart w:id="714"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5" w:name="_Toc176765537"/>
      <w:bookmarkStart w:id="716" w:name="_Toc198979986"/>
      <w:bookmarkStart w:id="717" w:name="_Toc217466321"/>
      <w:bookmarkStart w:id="718" w:name="_Toc217702859"/>
      <w:bookmarkStart w:id="719" w:name="_Toc233601977"/>
      <w:bookmarkStart w:id="720" w:name="_Toc263343463"/>
      <w:bookmarkStart w:id="721" w:name="_Toc439170680"/>
      <w:bookmarkStart w:id="722" w:name="_Toc439172782"/>
      <w:bookmarkStart w:id="723" w:name="_Toc439173226"/>
      <w:bookmarkStart w:id="724" w:name="_Toc439238222"/>
      <w:bookmarkStart w:id="725" w:name="_Toc439252770"/>
      <w:bookmarkStart w:id="726" w:name="_Toc439323744"/>
      <w:bookmarkStart w:id="727" w:name="_Toc440357142"/>
      <w:bookmarkStart w:id="728" w:name="_Toc440359697"/>
      <w:bookmarkStart w:id="729" w:name="_Toc440632161"/>
      <w:bookmarkStart w:id="730" w:name="_Toc440875981"/>
      <w:bookmarkStart w:id="731" w:name="_Toc441131313"/>
      <w:bookmarkStart w:id="732" w:name="_Toc447292507"/>
      <w:r w:rsidRPr="00C236C0">
        <w:rPr>
          <w:szCs w:val="24"/>
        </w:rPr>
        <w:lastRenderedPageBreak/>
        <w:t>Инструкции по заполнению</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821C9">
        <w:rPr>
          <w:sz w:val="24"/>
          <w:szCs w:val="24"/>
        </w:rPr>
        <w:fldChar w:fldCharType="begin"/>
      </w:r>
      <w:r w:rsidR="0019725C">
        <w:rPr>
          <w:sz w:val="24"/>
          <w:szCs w:val="24"/>
        </w:rPr>
        <w:instrText xml:space="preserve"> REF _Ref440292555 \r \h </w:instrText>
      </w:r>
      <w:r w:rsidR="005821C9">
        <w:rPr>
          <w:sz w:val="24"/>
          <w:szCs w:val="24"/>
        </w:rPr>
      </w:r>
      <w:r w:rsidR="005821C9">
        <w:rPr>
          <w:sz w:val="24"/>
          <w:szCs w:val="24"/>
        </w:rPr>
        <w:fldChar w:fldCharType="separate"/>
      </w:r>
      <w:r w:rsidR="00E2373E">
        <w:rPr>
          <w:sz w:val="24"/>
          <w:szCs w:val="24"/>
        </w:rPr>
        <w:t>4</w:t>
      </w:r>
      <w:r w:rsidR="005821C9">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821C9">
        <w:rPr>
          <w:sz w:val="24"/>
          <w:szCs w:val="24"/>
        </w:rPr>
        <w:fldChar w:fldCharType="begin"/>
      </w:r>
      <w:r w:rsidR="00D56F8C">
        <w:rPr>
          <w:sz w:val="24"/>
          <w:szCs w:val="24"/>
        </w:rPr>
        <w:instrText xml:space="preserve"> REF _Ref440271182 \r \h </w:instrText>
      </w:r>
      <w:r w:rsidR="005821C9">
        <w:rPr>
          <w:sz w:val="24"/>
          <w:szCs w:val="24"/>
        </w:rPr>
      </w:r>
      <w:r w:rsidR="005821C9">
        <w:rPr>
          <w:sz w:val="24"/>
          <w:szCs w:val="24"/>
        </w:rPr>
        <w:fldChar w:fldCharType="separate"/>
      </w:r>
      <w:r w:rsidR="00E2373E">
        <w:rPr>
          <w:sz w:val="24"/>
          <w:szCs w:val="24"/>
        </w:rPr>
        <w:t>3.3.1.9</w:t>
      </w:r>
      <w:r w:rsidR="005821C9">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821C9">
        <w:rPr>
          <w:sz w:val="24"/>
          <w:szCs w:val="24"/>
        </w:rPr>
        <w:fldChar w:fldCharType="begin"/>
      </w:r>
      <w:r w:rsidR="0019725C">
        <w:rPr>
          <w:sz w:val="24"/>
          <w:szCs w:val="24"/>
        </w:rPr>
        <w:instrText xml:space="preserve"> REF _Ref440292618 \r \h </w:instrText>
      </w:r>
      <w:r w:rsidR="005821C9">
        <w:rPr>
          <w:sz w:val="24"/>
          <w:szCs w:val="24"/>
        </w:rPr>
      </w:r>
      <w:r w:rsidR="005821C9">
        <w:rPr>
          <w:sz w:val="24"/>
          <w:szCs w:val="24"/>
        </w:rPr>
        <w:fldChar w:fldCharType="separate"/>
      </w:r>
      <w:r w:rsidR="00E2373E">
        <w:rPr>
          <w:sz w:val="24"/>
          <w:szCs w:val="24"/>
        </w:rPr>
        <w:t>4.4.1</w:t>
      </w:r>
      <w:r w:rsidR="005821C9">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3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Toc447292508"/>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5"/>
      <w:bookmarkEnd w:id="706"/>
      <w:bookmarkEnd w:id="707"/>
      <w:bookmarkEnd w:id="708"/>
      <w:bookmarkEnd w:id="709"/>
      <w:bookmarkEnd w:id="710"/>
      <w:bookmarkEnd w:id="711"/>
      <w:bookmarkEnd w:id="712"/>
      <w:bookmarkEnd w:id="733"/>
      <w:bookmarkEnd w:id="734"/>
      <w:bookmarkEnd w:id="735"/>
      <w:bookmarkEnd w:id="736"/>
      <w:bookmarkEnd w:id="737"/>
      <w:bookmarkEnd w:id="738"/>
      <w:bookmarkEnd w:id="739"/>
    </w:p>
    <w:p w:rsidR="004F4D80" w:rsidRPr="00F647F7" w:rsidRDefault="004F4D80" w:rsidP="004F4D80">
      <w:pPr>
        <w:pStyle w:val="3"/>
        <w:rPr>
          <w:b w:val="0"/>
          <w:szCs w:val="24"/>
        </w:rPr>
      </w:pPr>
      <w:bookmarkStart w:id="740" w:name="_Toc98253929"/>
      <w:bookmarkStart w:id="741" w:name="_Toc157248183"/>
      <w:bookmarkStart w:id="742" w:name="_Toc157496552"/>
      <w:bookmarkStart w:id="743" w:name="_Toc158206091"/>
      <w:bookmarkStart w:id="744" w:name="_Toc164057776"/>
      <w:bookmarkStart w:id="745" w:name="_Toc164137126"/>
      <w:bookmarkStart w:id="746" w:name="_Toc164161286"/>
      <w:bookmarkStart w:id="747" w:name="_Toc165173857"/>
      <w:bookmarkStart w:id="748" w:name="_Toc439170682"/>
      <w:bookmarkStart w:id="749" w:name="_Toc439172784"/>
      <w:bookmarkStart w:id="750" w:name="_Toc439173228"/>
      <w:bookmarkStart w:id="751" w:name="_Toc439238224"/>
      <w:bookmarkStart w:id="752" w:name="_Toc439252772"/>
      <w:bookmarkStart w:id="753" w:name="_Toc439323746"/>
      <w:bookmarkStart w:id="754" w:name="_Toc440357144"/>
      <w:bookmarkStart w:id="755" w:name="_Toc440359699"/>
      <w:bookmarkStart w:id="756" w:name="_Toc440632163"/>
      <w:bookmarkStart w:id="757" w:name="_Toc440875983"/>
      <w:bookmarkStart w:id="758" w:name="_Toc441131315"/>
      <w:bookmarkStart w:id="759" w:name="_Toc447292509"/>
      <w:r w:rsidRPr="00F647F7">
        <w:rPr>
          <w:b w:val="0"/>
          <w:szCs w:val="24"/>
        </w:rPr>
        <w:t xml:space="preserve">Форма </w:t>
      </w:r>
      <w:bookmarkEnd w:id="740"/>
      <w:r w:rsidRPr="00F647F7">
        <w:rPr>
          <w:b w:val="0"/>
          <w:szCs w:val="24"/>
        </w:rPr>
        <w:t xml:space="preserve">графика </w:t>
      </w:r>
      <w:bookmarkEnd w:id="741"/>
      <w:bookmarkEnd w:id="742"/>
      <w:bookmarkEnd w:id="743"/>
      <w:bookmarkEnd w:id="744"/>
      <w:bookmarkEnd w:id="745"/>
      <w:bookmarkEnd w:id="746"/>
      <w:bookmarkEnd w:id="747"/>
      <w:bookmarkEnd w:id="748"/>
      <w:bookmarkEnd w:id="749"/>
      <w:bookmarkEnd w:id="750"/>
      <w:bookmarkEnd w:id="751"/>
      <w:bookmarkEnd w:id="752"/>
      <w:bookmarkEnd w:id="753"/>
      <w:r w:rsidR="00512B0F">
        <w:rPr>
          <w:b w:val="0"/>
          <w:szCs w:val="24"/>
        </w:rPr>
        <w:t>выполнения поставок</w:t>
      </w:r>
      <w:bookmarkEnd w:id="754"/>
      <w:bookmarkEnd w:id="755"/>
      <w:bookmarkEnd w:id="756"/>
      <w:bookmarkEnd w:id="757"/>
      <w:bookmarkEnd w:id="758"/>
      <w:bookmarkEnd w:id="75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0" w:name="_Toc171070556"/>
      <w:bookmarkStart w:id="761" w:name="_Toc98253927"/>
      <w:bookmarkStart w:id="762" w:name="_Toc176605808"/>
      <w:bookmarkStart w:id="763" w:name="_Toc176611017"/>
      <w:bookmarkStart w:id="764" w:name="_Toc176611073"/>
      <w:bookmarkStart w:id="765" w:name="_Toc176668676"/>
      <w:bookmarkStart w:id="766" w:name="_Toc176684336"/>
      <w:bookmarkStart w:id="767" w:name="_Toc176746279"/>
      <w:bookmarkStart w:id="768" w:name="_Toc176747346"/>
      <w:bookmarkStart w:id="769" w:name="_Toc198979988"/>
      <w:bookmarkStart w:id="770" w:name="_Toc217466324"/>
      <w:bookmarkStart w:id="771" w:name="_Toc217702862"/>
      <w:bookmarkStart w:id="772" w:name="_Toc233601980"/>
      <w:bookmarkStart w:id="773" w:name="_Toc263343466"/>
      <w:r w:rsidRPr="00F647F7">
        <w:rPr>
          <w:b w:val="0"/>
          <w:szCs w:val="24"/>
        </w:rPr>
        <w:br w:type="page"/>
      </w:r>
      <w:bookmarkStart w:id="774" w:name="_Toc439170683"/>
      <w:bookmarkStart w:id="775" w:name="_Toc439172785"/>
      <w:bookmarkStart w:id="776" w:name="_Toc439173229"/>
      <w:bookmarkStart w:id="777" w:name="_Toc439238225"/>
      <w:bookmarkStart w:id="778" w:name="_Toc439252773"/>
      <w:bookmarkStart w:id="779" w:name="_Toc439323747"/>
      <w:bookmarkStart w:id="780" w:name="_Toc440357145"/>
      <w:bookmarkStart w:id="781" w:name="_Toc440359700"/>
      <w:bookmarkStart w:id="782" w:name="_Toc440632164"/>
      <w:bookmarkStart w:id="783" w:name="_Toc440875984"/>
      <w:bookmarkStart w:id="784" w:name="_Toc441131316"/>
      <w:bookmarkStart w:id="785" w:name="_Toc447292510"/>
      <w:r w:rsidRPr="00F647F7">
        <w:rPr>
          <w:b w:val="0"/>
          <w:szCs w:val="24"/>
        </w:rPr>
        <w:lastRenderedPageBreak/>
        <w:t>Инструкции по заполнению</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821C9">
        <w:rPr>
          <w:sz w:val="24"/>
          <w:szCs w:val="24"/>
        </w:rPr>
        <w:fldChar w:fldCharType="begin"/>
      </w:r>
      <w:r w:rsidR="00D56F8C">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5821C9">
        <w:rPr>
          <w:sz w:val="24"/>
          <w:szCs w:val="24"/>
        </w:rPr>
        <w:fldChar w:fldCharType="begin"/>
      </w:r>
      <w:r w:rsidR="00D56F8C">
        <w:rPr>
          <w:sz w:val="24"/>
          <w:szCs w:val="24"/>
        </w:rPr>
        <w:instrText xml:space="preserve"> REF _Ref440273986 \r \h </w:instrText>
      </w:r>
      <w:r w:rsidR="005821C9">
        <w:rPr>
          <w:sz w:val="24"/>
          <w:szCs w:val="24"/>
        </w:rPr>
      </w:r>
      <w:r w:rsidR="005821C9">
        <w:rPr>
          <w:sz w:val="24"/>
          <w:szCs w:val="24"/>
        </w:rPr>
        <w:fldChar w:fldCharType="separate"/>
      </w:r>
      <w:r w:rsidR="00E2373E">
        <w:rPr>
          <w:sz w:val="24"/>
          <w:szCs w:val="24"/>
        </w:rPr>
        <w:t>5.2</w:t>
      </w:r>
      <w:r w:rsidR="005821C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6" w:name="_Hlt22846931"/>
      <w:bookmarkStart w:id="787" w:name="_Ref93264992"/>
      <w:bookmarkStart w:id="788" w:name="_Ref93265116"/>
      <w:bookmarkStart w:id="789" w:name="_Toc98253933"/>
      <w:bookmarkStart w:id="790" w:name="_Toc165173859"/>
      <w:bookmarkStart w:id="791" w:name="_Toc423423671"/>
      <w:bookmarkStart w:id="792" w:name="_Toc447292511"/>
      <w:bookmarkEnd w:id="78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13"/>
      <w:bookmarkEnd w:id="714"/>
      <w:bookmarkEnd w:id="787"/>
      <w:bookmarkEnd w:id="788"/>
      <w:bookmarkEnd w:id="789"/>
      <w:bookmarkEnd w:id="790"/>
      <w:bookmarkEnd w:id="791"/>
      <w:bookmarkEnd w:id="792"/>
    </w:p>
    <w:p w:rsidR="004F4D80" w:rsidRPr="00F647F7" w:rsidRDefault="004F4D80" w:rsidP="004F4D80">
      <w:pPr>
        <w:pStyle w:val="3"/>
        <w:rPr>
          <w:b w:val="0"/>
          <w:szCs w:val="24"/>
        </w:rPr>
      </w:pPr>
      <w:bookmarkStart w:id="793" w:name="_Toc439170685"/>
      <w:bookmarkStart w:id="794" w:name="_Toc439172787"/>
      <w:bookmarkStart w:id="795" w:name="_Toc439173231"/>
      <w:bookmarkStart w:id="796" w:name="_Toc439238227"/>
      <w:bookmarkStart w:id="797" w:name="_Toc439252775"/>
      <w:bookmarkStart w:id="798" w:name="_Toc439323749"/>
      <w:bookmarkStart w:id="799" w:name="_Toc440357147"/>
      <w:bookmarkStart w:id="800" w:name="_Toc440359702"/>
      <w:bookmarkStart w:id="801" w:name="_Toc440632166"/>
      <w:bookmarkStart w:id="802" w:name="_Toc440875986"/>
      <w:bookmarkStart w:id="803" w:name="_Toc441131318"/>
      <w:bookmarkStart w:id="804" w:name="_Toc447292512"/>
      <w:bookmarkStart w:id="805" w:name="_Toc157248186"/>
      <w:bookmarkStart w:id="806" w:name="_Toc157496555"/>
      <w:bookmarkStart w:id="807" w:name="_Toc158206094"/>
      <w:bookmarkStart w:id="808" w:name="_Toc164057779"/>
      <w:bookmarkStart w:id="809" w:name="_Toc164137129"/>
      <w:bookmarkStart w:id="810" w:name="_Toc164161289"/>
      <w:bookmarkStart w:id="81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93"/>
      <w:bookmarkEnd w:id="794"/>
      <w:bookmarkEnd w:id="795"/>
      <w:bookmarkEnd w:id="796"/>
      <w:bookmarkEnd w:id="797"/>
      <w:bookmarkEnd w:id="798"/>
      <w:bookmarkEnd w:id="799"/>
      <w:bookmarkEnd w:id="800"/>
      <w:bookmarkEnd w:id="801"/>
      <w:bookmarkEnd w:id="802"/>
      <w:bookmarkEnd w:id="803"/>
      <w:bookmarkEnd w:id="804"/>
      <w:r w:rsidRPr="00F647F7">
        <w:rPr>
          <w:b w:val="0"/>
          <w:szCs w:val="24"/>
        </w:rPr>
        <w:t xml:space="preserve"> </w:t>
      </w:r>
      <w:bookmarkEnd w:id="805"/>
      <w:bookmarkEnd w:id="806"/>
      <w:bookmarkEnd w:id="807"/>
      <w:bookmarkEnd w:id="808"/>
      <w:bookmarkEnd w:id="809"/>
      <w:bookmarkEnd w:id="810"/>
      <w:bookmarkEnd w:id="8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5821C9">
              <w:fldChar w:fldCharType="begin"/>
            </w:r>
            <w:r w:rsidR="00DD5546">
              <w:instrText xml:space="preserve"> REF _Ref440272931 \r \h </w:instrText>
            </w:r>
            <w:r w:rsidR="005821C9">
              <w:fldChar w:fldCharType="separate"/>
            </w:r>
            <w:r w:rsidR="00E2373E">
              <w:t>2</w:t>
            </w:r>
            <w:r w:rsidR="005821C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5821C9">
              <w:fldChar w:fldCharType="begin"/>
            </w:r>
            <w:r w:rsidR="00DD5546">
              <w:instrText xml:space="preserve"> REF _Ref440272931 \r \h </w:instrText>
            </w:r>
            <w:r w:rsidR="005821C9">
              <w:fldChar w:fldCharType="separate"/>
            </w:r>
            <w:r w:rsidR="00E2373E">
              <w:t>2</w:t>
            </w:r>
            <w:r w:rsidR="005821C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12" w:name="_Toc439170686"/>
      <w:bookmarkStart w:id="813" w:name="_Toc439172788"/>
      <w:bookmarkStart w:id="814" w:name="_Toc439173232"/>
      <w:bookmarkStart w:id="815" w:name="_Toc439238228"/>
      <w:bookmarkStart w:id="816" w:name="_Toc439252776"/>
      <w:bookmarkStart w:id="817" w:name="_Toc439323750"/>
      <w:bookmarkStart w:id="818" w:name="_Toc440357148"/>
      <w:bookmarkStart w:id="819" w:name="_Toc440359703"/>
      <w:bookmarkStart w:id="820" w:name="_Toc440632167"/>
      <w:bookmarkStart w:id="821" w:name="_Toc440875987"/>
      <w:bookmarkStart w:id="822" w:name="_Toc441131319"/>
      <w:bookmarkStart w:id="823" w:name="_Toc44729251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12"/>
      <w:bookmarkEnd w:id="813"/>
      <w:bookmarkEnd w:id="814"/>
      <w:bookmarkEnd w:id="815"/>
      <w:bookmarkEnd w:id="816"/>
      <w:bookmarkEnd w:id="817"/>
      <w:bookmarkEnd w:id="818"/>
      <w:bookmarkEnd w:id="819"/>
      <w:bookmarkEnd w:id="820"/>
      <w:bookmarkEnd w:id="821"/>
      <w:bookmarkEnd w:id="822"/>
      <w:bookmarkEnd w:id="82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821C9">
        <w:rPr>
          <w:sz w:val="24"/>
          <w:szCs w:val="24"/>
        </w:rPr>
        <w:fldChar w:fldCharType="begin"/>
      </w:r>
      <w:r>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821C9">
        <w:rPr>
          <w:sz w:val="24"/>
          <w:szCs w:val="24"/>
        </w:rPr>
        <w:fldChar w:fldCharType="begin"/>
      </w:r>
      <w:r w:rsidR="00D56F8C">
        <w:rPr>
          <w:sz w:val="24"/>
          <w:szCs w:val="24"/>
        </w:rPr>
        <w:instrText xml:space="preserve"> REF _Ref440274025 \r \h </w:instrText>
      </w:r>
      <w:r w:rsidR="005821C9">
        <w:rPr>
          <w:sz w:val="24"/>
          <w:szCs w:val="24"/>
        </w:rPr>
      </w:r>
      <w:r w:rsidR="005821C9">
        <w:rPr>
          <w:sz w:val="24"/>
          <w:szCs w:val="24"/>
        </w:rPr>
        <w:fldChar w:fldCharType="separate"/>
      </w:r>
      <w:r w:rsidR="00E2373E">
        <w:rPr>
          <w:sz w:val="24"/>
          <w:szCs w:val="24"/>
        </w:rPr>
        <w:t>2</w:t>
      </w:r>
      <w:r w:rsidR="005821C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821C9">
        <w:rPr>
          <w:sz w:val="24"/>
          <w:szCs w:val="24"/>
        </w:rPr>
        <w:fldChar w:fldCharType="begin"/>
      </w:r>
      <w:r w:rsidR="00D56F8C">
        <w:rPr>
          <w:sz w:val="24"/>
          <w:szCs w:val="24"/>
        </w:rPr>
        <w:instrText xml:space="preserve"> REF _Ref294695546 \r \h </w:instrText>
      </w:r>
      <w:r w:rsidR="005821C9">
        <w:rPr>
          <w:sz w:val="24"/>
          <w:szCs w:val="24"/>
        </w:rPr>
      </w:r>
      <w:r w:rsidR="005821C9">
        <w:rPr>
          <w:sz w:val="24"/>
          <w:szCs w:val="24"/>
        </w:rPr>
        <w:fldChar w:fldCharType="separate"/>
      </w:r>
      <w:r w:rsidR="00E2373E">
        <w:rPr>
          <w:sz w:val="24"/>
          <w:szCs w:val="24"/>
        </w:rPr>
        <w:t xml:space="preserve"> 1.2.6 </w:t>
      </w:r>
      <w:r w:rsidR="005821C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4" w:name="_Ref55335823"/>
      <w:bookmarkStart w:id="825" w:name="_Ref55336359"/>
      <w:bookmarkStart w:id="826" w:name="_Toc57314675"/>
      <w:bookmarkStart w:id="827" w:name="_Toc69728989"/>
      <w:bookmarkStart w:id="828" w:name="_Toc98253939"/>
      <w:bookmarkStart w:id="829" w:name="_Toc165173865"/>
      <w:bookmarkStart w:id="830" w:name="_Toc423423672"/>
      <w:bookmarkStart w:id="831" w:name="_Toc447292514"/>
      <w:bookmarkEnd w:id="590"/>
      <w:r w:rsidRPr="00F647F7">
        <w:lastRenderedPageBreak/>
        <w:t>Анкета (форма 6)</w:t>
      </w:r>
      <w:bookmarkEnd w:id="824"/>
      <w:bookmarkEnd w:id="825"/>
      <w:bookmarkEnd w:id="826"/>
      <w:bookmarkEnd w:id="827"/>
      <w:bookmarkEnd w:id="828"/>
      <w:bookmarkEnd w:id="829"/>
      <w:bookmarkEnd w:id="830"/>
      <w:bookmarkEnd w:id="831"/>
    </w:p>
    <w:p w:rsidR="004F4D80" w:rsidRPr="00F647F7" w:rsidRDefault="004F4D80" w:rsidP="004F4D80">
      <w:pPr>
        <w:pStyle w:val="3"/>
        <w:rPr>
          <w:b w:val="0"/>
          <w:szCs w:val="24"/>
        </w:rPr>
      </w:pPr>
      <w:bookmarkStart w:id="832" w:name="_Toc98253940"/>
      <w:bookmarkStart w:id="833" w:name="_Toc157248192"/>
      <w:bookmarkStart w:id="834" w:name="_Toc157496561"/>
      <w:bookmarkStart w:id="835" w:name="_Toc158206100"/>
      <w:bookmarkStart w:id="836" w:name="_Toc164057785"/>
      <w:bookmarkStart w:id="837" w:name="_Toc164137135"/>
      <w:bookmarkStart w:id="838" w:name="_Toc164161295"/>
      <w:bookmarkStart w:id="839" w:name="_Toc165173866"/>
      <w:bookmarkStart w:id="840" w:name="_Toc439170688"/>
      <w:bookmarkStart w:id="841" w:name="_Toc439172790"/>
      <w:bookmarkStart w:id="842" w:name="_Toc439173234"/>
      <w:bookmarkStart w:id="843" w:name="_Toc439238230"/>
      <w:bookmarkStart w:id="844" w:name="_Toc439252778"/>
      <w:bookmarkStart w:id="845" w:name="_Ref440272119"/>
      <w:bookmarkStart w:id="846" w:name="_Toc440357150"/>
      <w:bookmarkStart w:id="847" w:name="_Toc440359705"/>
      <w:bookmarkStart w:id="848" w:name="_Ref444164616"/>
      <w:bookmarkStart w:id="849" w:name="_Toc447292515"/>
      <w:r w:rsidRPr="00F647F7">
        <w:rPr>
          <w:b w:val="0"/>
          <w:szCs w:val="24"/>
        </w:rPr>
        <w:t xml:space="preserve">Форма Анкеты </w:t>
      </w:r>
      <w:r w:rsidR="00C236C0">
        <w:rPr>
          <w:b w:val="0"/>
          <w:szCs w:val="24"/>
        </w:rPr>
        <w:t>Участник</w:t>
      </w:r>
      <w:r>
        <w:rPr>
          <w:b w:val="0"/>
          <w:szCs w:val="24"/>
        </w:rPr>
        <w:t>а</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50" w:name="_Toc439170689"/>
      <w:bookmarkStart w:id="851" w:name="_Toc439172791"/>
      <w:bookmarkStart w:id="852" w:name="_Toc439173235"/>
      <w:bookmarkStart w:id="853" w:name="_Toc439238231"/>
      <w:bookmarkStart w:id="854" w:name="_Toc439252779"/>
      <w:bookmarkStart w:id="855" w:name="_Ref440272147"/>
      <w:bookmarkStart w:id="856" w:name="_Toc440357151"/>
      <w:bookmarkStart w:id="857" w:name="_Toc440359706"/>
      <w:bookmarkStart w:id="858" w:name="_Ref444164560"/>
      <w:bookmarkStart w:id="859" w:name="_Ref444164624"/>
      <w:bookmarkStart w:id="860" w:name="_Toc447292516"/>
      <w:r w:rsidRPr="00D73790">
        <w:rPr>
          <w:b w:val="0"/>
          <w:szCs w:val="24"/>
        </w:rPr>
        <w:lastRenderedPageBreak/>
        <w:t xml:space="preserve">Форма </w:t>
      </w:r>
      <w:bookmarkEnd w:id="850"/>
      <w:bookmarkEnd w:id="851"/>
      <w:bookmarkEnd w:id="852"/>
      <w:bookmarkEnd w:id="85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4"/>
      <w:bookmarkEnd w:id="855"/>
      <w:bookmarkEnd w:id="856"/>
      <w:bookmarkEnd w:id="857"/>
      <w:bookmarkEnd w:id="858"/>
      <w:bookmarkEnd w:id="859"/>
      <w:bookmarkEnd w:id="86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591311" w:rsidRDefault="00591311" w:rsidP="00591311">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323"/>
      <w:bookmarkStart w:id="875" w:name="_Toc447292517"/>
      <w:r>
        <w:rPr>
          <w:szCs w:val="24"/>
        </w:rPr>
        <w:t xml:space="preserve">Подтверждаем, что  </w:t>
      </w:r>
    </w:p>
    <w:p w:rsidR="00591311" w:rsidRDefault="00591311" w:rsidP="00591311">
      <w:pPr>
        <w:pBdr>
          <w:top w:val="single" w:sz="4" w:space="1" w:color="auto"/>
        </w:pBdr>
        <w:spacing w:after="120"/>
        <w:ind w:left="2637"/>
        <w:jc w:val="center"/>
      </w:pPr>
      <w:r>
        <w:t>(указывается наименование участника закупки)</w:t>
      </w:r>
    </w:p>
    <w:p w:rsidR="00591311" w:rsidRDefault="00591311" w:rsidP="00591311">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91311" w:rsidRDefault="00591311" w:rsidP="00591311">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591311" w:rsidRDefault="00591311" w:rsidP="00591311">
      <w:pPr>
        <w:rPr>
          <w:szCs w:val="24"/>
        </w:rPr>
      </w:pPr>
      <w:r>
        <w:rPr>
          <w:szCs w:val="24"/>
        </w:rPr>
        <w:t>предпринимательства, и сообщаем следующую информацию:</w:t>
      </w:r>
    </w:p>
    <w:p w:rsidR="00591311" w:rsidRDefault="00591311" w:rsidP="00591311">
      <w:pPr>
        <w:ind w:left="567"/>
        <w:rPr>
          <w:szCs w:val="24"/>
        </w:rPr>
      </w:pPr>
      <w:r>
        <w:rPr>
          <w:szCs w:val="24"/>
        </w:rPr>
        <w:t xml:space="preserve">1. Адрес местонахождения (юридический адрес):  </w:t>
      </w:r>
    </w:p>
    <w:p w:rsidR="00591311" w:rsidRDefault="00591311" w:rsidP="00591311">
      <w:pPr>
        <w:pBdr>
          <w:top w:val="single" w:sz="4" w:space="1" w:color="auto"/>
        </w:pBdr>
        <w:ind w:left="5755"/>
        <w:rPr>
          <w:sz w:val="2"/>
          <w:szCs w:val="2"/>
        </w:rPr>
      </w:pPr>
    </w:p>
    <w:p w:rsidR="00591311" w:rsidRDefault="00591311" w:rsidP="00591311">
      <w:pPr>
        <w:tabs>
          <w:tab w:val="right" w:pos="9923"/>
        </w:tabs>
        <w:rPr>
          <w:szCs w:val="24"/>
        </w:rPr>
      </w:pPr>
      <w:r>
        <w:rPr>
          <w:szCs w:val="24"/>
        </w:rPr>
        <w:tab/>
        <w:t>.</w:t>
      </w:r>
    </w:p>
    <w:p w:rsidR="00591311" w:rsidRDefault="00591311" w:rsidP="00591311">
      <w:pPr>
        <w:pBdr>
          <w:top w:val="single" w:sz="4" w:space="1" w:color="auto"/>
        </w:pBdr>
        <w:ind w:right="113"/>
        <w:rPr>
          <w:sz w:val="2"/>
          <w:szCs w:val="2"/>
        </w:rPr>
      </w:pPr>
    </w:p>
    <w:p w:rsidR="00591311" w:rsidRDefault="00591311" w:rsidP="00591311">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591311" w:rsidRDefault="00591311" w:rsidP="00591311">
      <w:pPr>
        <w:pBdr>
          <w:top w:val="single" w:sz="4" w:space="1" w:color="auto"/>
        </w:pBdr>
        <w:ind w:left="2098" w:right="113"/>
        <w:jc w:val="center"/>
      </w:pPr>
      <w:r>
        <w:t>(№, сведения о дате выдачи документа и выдавшем его органе)</w:t>
      </w:r>
    </w:p>
    <w:p w:rsidR="00591311" w:rsidRDefault="00591311" w:rsidP="00591311">
      <w:pPr>
        <w:tabs>
          <w:tab w:val="right" w:pos="9923"/>
        </w:tabs>
        <w:ind w:left="567"/>
        <w:rPr>
          <w:szCs w:val="24"/>
        </w:rPr>
      </w:pPr>
      <w:r>
        <w:rPr>
          <w:szCs w:val="24"/>
        </w:rPr>
        <w:t xml:space="preserve">3. ОГРН:  </w:t>
      </w:r>
      <w:r>
        <w:rPr>
          <w:szCs w:val="24"/>
        </w:rPr>
        <w:tab/>
        <w:t>.</w:t>
      </w:r>
    </w:p>
    <w:p w:rsidR="00591311" w:rsidRDefault="00591311" w:rsidP="00591311">
      <w:pPr>
        <w:pBdr>
          <w:top w:val="single" w:sz="4" w:space="1" w:color="auto"/>
        </w:pBdr>
        <w:ind w:left="1616" w:right="113"/>
        <w:rPr>
          <w:sz w:val="2"/>
          <w:szCs w:val="2"/>
        </w:rPr>
      </w:pPr>
    </w:p>
    <w:p w:rsidR="00591311" w:rsidRDefault="00591311" w:rsidP="00591311">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591311" w:rsidRDefault="00591311" w:rsidP="00591311">
      <w:pPr>
        <w:pBdr>
          <w:top w:val="single" w:sz="4" w:space="1" w:color="auto"/>
        </w:pBdr>
        <w:ind w:left="7002"/>
        <w:rPr>
          <w:sz w:val="2"/>
          <w:szCs w:val="2"/>
        </w:rPr>
      </w:pPr>
    </w:p>
    <w:p w:rsidR="00591311" w:rsidRDefault="00591311" w:rsidP="00591311">
      <w:pPr>
        <w:tabs>
          <w:tab w:val="right" w:pos="9923"/>
        </w:tabs>
        <w:rPr>
          <w:szCs w:val="24"/>
        </w:rPr>
      </w:pPr>
      <w:r w:rsidRPr="00610CB3">
        <w:rPr>
          <w:szCs w:val="24"/>
        </w:rPr>
        <w:tab/>
      </w:r>
      <w:r>
        <w:rPr>
          <w:szCs w:val="24"/>
        </w:rPr>
        <w:t>.</w:t>
      </w:r>
    </w:p>
    <w:p w:rsidR="00591311" w:rsidRDefault="00591311" w:rsidP="00591311">
      <w:pPr>
        <w:pBdr>
          <w:top w:val="single" w:sz="4" w:space="1" w:color="auto"/>
        </w:pBdr>
        <w:ind w:right="113"/>
        <w:jc w:val="center"/>
      </w:pPr>
      <w:r>
        <w:t>(наименование уполномоченного органа, дата внесения в реестр и номер в реестре)</w:t>
      </w:r>
    </w:p>
    <w:p w:rsidR="00591311" w:rsidRDefault="00591311" w:rsidP="00591311">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91311" w:rsidRPr="00154BCB" w:rsidTr="00E07402">
        <w:trPr>
          <w:cantSplit/>
          <w:tblHeader/>
        </w:trPr>
        <w:tc>
          <w:tcPr>
            <w:tcW w:w="567" w:type="dxa"/>
            <w:vAlign w:val="center"/>
          </w:tcPr>
          <w:p w:rsidR="00591311" w:rsidRPr="00154BCB" w:rsidRDefault="00591311" w:rsidP="00E07402">
            <w:pPr>
              <w:ind w:firstLine="0"/>
              <w:jc w:val="center"/>
            </w:pPr>
            <w:r w:rsidRPr="00154BCB">
              <w:t xml:space="preserve">№ </w:t>
            </w:r>
            <w:proofErr w:type="gramStart"/>
            <w:r w:rsidRPr="00154BCB">
              <w:t>п</w:t>
            </w:r>
            <w:proofErr w:type="gramEnd"/>
            <w:r w:rsidRPr="00154BCB">
              <w:t>/п</w:t>
            </w:r>
          </w:p>
        </w:tc>
        <w:tc>
          <w:tcPr>
            <w:tcW w:w="4649" w:type="dxa"/>
            <w:vAlign w:val="center"/>
          </w:tcPr>
          <w:p w:rsidR="00591311" w:rsidRPr="00154BCB" w:rsidRDefault="00591311" w:rsidP="00E07402">
            <w:pPr>
              <w:ind w:firstLine="0"/>
              <w:jc w:val="center"/>
            </w:pPr>
            <w:r w:rsidRPr="00154BCB">
              <w:t>Наименование сведений</w:t>
            </w:r>
            <w:r>
              <w:rPr>
                <w:rStyle w:val="afffffff9"/>
              </w:rPr>
              <w:t>2</w:t>
            </w:r>
          </w:p>
        </w:tc>
        <w:tc>
          <w:tcPr>
            <w:tcW w:w="1588" w:type="dxa"/>
            <w:vAlign w:val="center"/>
          </w:tcPr>
          <w:p w:rsidR="00591311" w:rsidRPr="00154BCB" w:rsidRDefault="00591311" w:rsidP="00E07402">
            <w:pPr>
              <w:ind w:firstLine="0"/>
              <w:jc w:val="center"/>
            </w:pPr>
            <w:r w:rsidRPr="00154BCB">
              <w:t>Малые предприятия</w:t>
            </w:r>
          </w:p>
        </w:tc>
        <w:tc>
          <w:tcPr>
            <w:tcW w:w="1588" w:type="dxa"/>
            <w:vAlign w:val="center"/>
          </w:tcPr>
          <w:p w:rsidR="00591311" w:rsidRPr="00154BCB" w:rsidRDefault="00591311" w:rsidP="00E07402">
            <w:pPr>
              <w:ind w:firstLine="0"/>
              <w:jc w:val="center"/>
            </w:pPr>
            <w:r w:rsidRPr="00154BCB">
              <w:t>Средние предприятия</w:t>
            </w:r>
          </w:p>
        </w:tc>
        <w:tc>
          <w:tcPr>
            <w:tcW w:w="1588" w:type="dxa"/>
            <w:vAlign w:val="center"/>
          </w:tcPr>
          <w:p w:rsidR="00591311" w:rsidRPr="00154BCB" w:rsidRDefault="00591311" w:rsidP="00E07402">
            <w:pPr>
              <w:ind w:firstLine="0"/>
              <w:jc w:val="center"/>
            </w:pPr>
            <w:r w:rsidRPr="00154BCB">
              <w:t>Показатель</w:t>
            </w:r>
          </w:p>
        </w:tc>
      </w:tr>
      <w:tr w:rsidR="00591311" w:rsidRPr="00154BCB" w:rsidTr="00E07402">
        <w:trPr>
          <w:cantSplit/>
          <w:tblHeader/>
        </w:trPr>
        <w:tc>
          <w:tcPr>
            <w:tcW w:w="567" w:type="dxa"/>
          </w:tcPr>
          <w:p w:rsidR="00591311" w:rsidRPr="00154BCB" w:rsidRDefault="00591311" w:rsidP="00E07402">
            <w:pPr>
              <w:ind w:firstLine="0"/>
              <w:jc w:val="center"/>
            </w:pPr>
            <w:r w:rsidRPr="00154BCB">
              <w:t>1</w:t>
            </w:r>
            <w:r>
              <w:rPr>
                <w:rStyle w:val="afffffff9"/>
              </w:rPr>
              <w:t>3</w:t>
            </w:r>
          </w:p>
        </w:tc>
        <w:tc>
          <w:tcPr>
            <w:tcW w:w="4649" w:type="dxa"/>
          </w:tcPr>
          <w:p w:rsidR="00591311" w:rsidRPr="00154BCB" w:rsidRDefault="00591311" w:rsidP="00E07402">
            <w:pPr>
              <w:ind w:firstLine="0"/>
              <w:jc w:val="center"/>
            </w:pPr>
            <w:r w:rsidRPr="00154BCB">
              <w:t>2</w:t>
            </w:r>
          </w:p>
        </w:tc>
        <w:tc>
          <w:tcPr>
            <w:tcW w:w="1588" w:type="dxa"/>
          </w:tcPr>
          <w:p w:rsidR="00591311" w:rsidRPr="00154BCB" w:rsidRDefault="00591311" w:rsidP="00E07402">
            <w:pPr>
              <w:ind w:firstLine="0"/>
              <w:jc w:val="center"/>
            </w:pPr>
            <w:r w:rsidRPr="00154BCB">
              <w:t>3</w:t>
            </w:r>
          </w:p>
        </w:tc>
        <w:tc>
          <w:tcPr>
            <w:tcW w:w="1588" w:type="dxa"/>
          </w:tcPr>
          <w:p w:rsidR="00591311" w:rsidRPr="00154BCB" w:rsidRDefault="00591311" w:rsidP="00E07402">
            <w:pPr>
              <w:ind w:firstLine="0"/>
              <w:jc w:val="center"/>
            </w:pPr>
            <w:r w:rsidRPr="00154BCB">
              <w:t>4</w:t>
            </w:r>
          </w:p>
        </w:tc>
        <w:tc>
          <w:tcPr>
            <w:tcW w:w="1588" w:type="dxa"/>
          </w:tcPr>
          <w:p w:rsidR="00591311" w:rsidRPr="00154BCB" w:rsidRDefault="00591311" w:rsidP="00E07402">
            <w:pPr>
              <w:ind w:firstLine="0"/>
              <w:jc w:val="center"/>
            </w:pPr>
            <w:r w:rsidRPr="00154BCB">
              <w:t>5</w:t>
            </w:r>
          </w:p>
        </w:tc>
      </w:tr>
      <w:tr w:rsidR="00591311" w:rsidRPr="00154BCB" w:rsidTr="00E07402">
        <w:trPr>
          <w:cantSplit/>
        </w:trPr>
        <w:tc>
          <w:tcPr>
            <w:tcW w:w="567" w:type="dxa"/>
          </w:tcPr>
          <w:p w:rsidR="00591311" w:rsidRPr="00154BCB" w:rsidRDefault="00591311" w:rsidP="00E07402">
            <w:pPr>
              <w:ind w:firstLine="0"/>
              <w:jc w:val="center"/>
            </w:pPr>
            <w:r w:rsidRPr="00154BCB">
              <w:t>1</w:t>
            </w:r>
          </w:p>
        </w:tc>
        <w:tc>
          <w:tcPr>
            <w:tcW w:w="4649" w:type="dxa"/>
          </w:tcPr>
          <w:p w:rsidR="00591311" w:rsidRPr="00154BCB" w:rsidRDefault="00591311" w:rsidP="00E07402">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91311" w:rsidRPr="00154BCB" w:rsidRDefault="00591311" w:rsidP="00E07402">
            <w:pPr>
              <w:ind w:firstLine="0"/>
              <w:jc w:val="center"/>
            </w:pPr>
            <w:r w:rsidRPr="00154BCB">
              <w:t>не более 25</w:t>
            </w:r>
          </w:p>
        </w:tc>
        <w:tc>
          <w:tcPr>
            <w:tcW w:w="1588" w:type="dxa"/>
          </w:tcPr>
          <w:p w:rsidR="00591311" w:rsidRPr="00154BCB" w:rsidRDefault="00591311" w:rsidP="00E07402">
            <w:pPr>
              <w:ind w:left="57" w:firstLine="0"/>
            </w:pPr>
            <w:r w:rsidRPr="00154BCB">
              <w:sym w:font="Symbol" w:char="F02D"/>
            </w:r>
          </w:p>
        </w:tc>
      </w:tr>
      <w:tr w:rsidR="00591311" w:rsidRPr="00154BCB" w:rsidTr="00E07402">
        <w:trPr>
          <w:cantSplit/>
        </w:trPr>
        <w:tc>
          <w:tcPr>
            <w:tcW w:w="567" w:type="dxa"/>
          </w:tcPr>
          <w:p w:rsidR="00591311" w:rsidRPr="00154BCB" w:rsidRDefault="00591311" w:rsidP="00E07402">
            <w:pPr>
              <w:ind w:firstLine="0"/>
              <w:jc w:val="center"/>
            </w:pPr>
            <w:r w:rsidRPr="00154BCB">
              <w:lastRenderedPageBreak/>
              <w:t>2</w:t>
            </w:r>
          </w:p>
        </w:tc>
        <w:tc>
          <w:tcPr>
            <w:tcW w:w="4649" w:type="dxa"/>
          </w:tcPr>
          <w:p w:rsidR="00591311" w:rsidRPr="00154BCB" w:rsidRDefault="00591311" w:rsidP="00E07402">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591311" w:rsidRPr="00154BCB" w:rsidRDefault="00591311" w:rsidP="00E07402">
            <w:pPr>
              <w:ind w:firstLine="0"/>
              <w:jc w:val="center"/>
            </w:pPr>
            <w:r w:rsidRPr="00154BCB">
              <w:t>не более 49</w:t>
            </w:r>
          </w:p>
        </w:tc>
        <w:tc>
          <w:tcPr>
            <w:tcW w:w="1588" w:type="dxa"/>
          </w:tcPr>
          <w:p w:rsidR="00591311" w:rsidRPr="00154BCB" w:rsidRDefault="00591311" w:rsidP="00E07402">
            <w:pPr>
              <w:ind w:left="57" w:firstLine="0"/>
            </w:pPr>
            <w:r w:rsidRPr="00154BCB">
              <w:sym w:font="Symbol" w:char="F02D"/>
            </w:r>
          </w:p>
        </w:tc>
      </w:tr>
      <w:tr w:rsidR="00591311" w:rsidRPr="00154BCB" w:rsidTr="00E07402">
        <w:trPr>
          <w:cantSplit/>
        </w:trPr>
        <w:tc>
          <w:tcPr>
            <w:tcW w:w="567" w:type="dxa"/>
          </w:tcPr>
          <w:p w:rsidR="00591311" w:rsidRPr="00154BCB" w:rsidRDefault="00591311" w:rsidP="00E07402">
            <w:pPr>
              <w:ind w:firstLine="0"/>
              <w:jc w:val="center"/>
            </w:pPr>
            <w:r w:rsidRPr="00154BCB">
              <w:t>3</w:t>
            </w:r>
          </w:p>
        </w:tc>
        <w:tc>
          <w:tcPr>
            <w:tcW w:w="4649" w:type="dxa"/>
          </w:tcPr>
          <w:p w:rsidR="00591311" w:rsidRPr="00154BCB" w:rsidRDefault="00591311" w:rsidP="00E07402">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591311" w:rsidRPr="00154BCB" w:rsidRDefault="00591311" w:rsidP="00E07402">
            <w:pPr>
              <w:ind w:firstLine="0"/>
              <w:jc w:val="center"/>
            </w:pPr>
            <w:r w:rsidRPr="00154BCB">
              <w:t>да (нет)</w:t>
            </w:r>
          </w:p>
        </w:tc>
        <w:tc>
          <w:tcPr>
            <w:tcW w:w="1588" w:type="dxa"/>
          </w:tcPr>
          <w:p w:rsidR="00591311" w:rsidRPr="00154BCB" w:rsidRDefault="00591311" w:rsidP="00E07402">
            <w:pPr>
              <w:ind w:left="57" w:firstLine="0"/>
            </w:pPr>
            <w:r w:rsidRPr="00154BCB">
              <w:t>_</w:t>
            </w:r>
          </w:p>
        </w:tc>
      </w:tr>
      <w:tr w:rsidR="00591311" w:rsidRPr="00154BCB" w:rsidTr="00E07402">
        <w:trPr>
          <w:cantSplit/>
        </w:trPr>
        <w:tc>
          <w:tcPr>
            <w:tcW w:w="567" w:type="dxa"/>
          </w:tcPr>
          <w:p w:rsidR="00591311" w:rsidRPr="00154BCB" w:rsidRDefault="00591311" w:rsidP="00E07402">
            <w:pPr>
              <w:ind w:firstLine="0"/>
              <w:jc w:val="center"/>
              <w:rPr>
                <w:lang w:val="en-US"/>
              </w:rPr>
            </w:pPr>
            <w:r w:rsidRPr="00154BCB">
              <w:rPr>
                <w:lang w:val="en-US"/>
              </w:rPr>
              <w:t>4</w:t>
            </w:r>
          </w:p>
        </w:tc>
        <w:tc>
          <w:tcPr>
            <w:tcW w:w="4649" w:type="dxa"/>
          </w:tcPr>
          <w:p w:rsidR="00591311" w:rsidRPr="00154BCB" w:rsidRDefault="00591311" w:rsidP="00E07402">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591311" w:rsidRPr="00154BCB" w:rsidRDefault="00591311" w:rsidP="00E07402">
            <w:pPr>
              <w:ind w:firstLine="0"/>
              <w:jc w:val="center"/>
            </w:pPr>
            <w:r w:rsidRPr="00154BCB">
              <w:t>да (нет)</w:t>
            </w:r>
          </w:p>
        </w:tc>
        <w:tc>
          <w:tcPr>
            <w:tcW w:w="1588" w:type="dxa"/>
          </w:tcPr>
          <w:p w:rsidR="00591311" w:rsidRPr="00154BCB" w:rsidRDefault="00591311" w:rsidP="00E07402">
            <w:pPr>
              <w:ind w:left="57" w:firstLine="0"/>
            </w:pPr>
            <w:r w:rsidRPr="00154BCB">
              <w:t>-</w:t>
            </w:r>
          </w:p>
        </w:tc>
      </w:tr>
      <w:tr w:rsidR="00591311" w:rsidRPr="00154BCB" w:rsidTr="00E07402">
        <w:trPr>
          <w:cantSplit/>
        </w:trPr>
        <w:tc>
          <w:tcPr>
            <w:tcW w:w="567" w:type="dxa"/>
          </w:tcPr>
          <w:p w:rsidR="00591311" w:rsidRPr="00154BCB" w:rsidRDefault="00591311" w:rsidP="00E07402">
            <w:pPr>
              <w:ind w:firstLine="0"/>
              <w:jc w:val="center"/>
              <w:rPr>
                <w:lang w:val="en-US"/>
              </w:rPr>
            </w:pPr>
            <w:r w:rsidRPr="00154BCB">
              <w:rPr>
                <w:lang w:val="en-US"/>
              </w:rPr>
              <w:t>5</w:t>
            </w:r>
          </w:p>
        </w:tc>
        <w:tc>
          <w:tcPr>
            <w:tcW w:w="4649" w:type="dxa"/>
          </w:tcPr>
          <w:p w:rsidR="00591311" w:rsidRPr="00154BCB" w:rsidRDefault="00591311" w:rsidP="00E07402">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591311" w:rsidRPr="00154BCB" w:rsidRDefault="00591311" w:rsidP="00E07402">
            <w:pPr>
              <w:ind w:firstLine="0"/>
              <w:jc w:val="center"/>
            </w:pPr>
            <w:r w:rsidRPr="00154BCB">
              <w:t>да (нет)</w:t>
            </w:r>
          </w:p>
        </w:tc>
        <w:tc>
          <w:tcPr>
            <w:tcW w:w="1588" w:type="dxa"/>
          </w:tcPr>
          <w:p w:rsidR="00591311" w:rsidRPr="00154BCB" w:rsidRDefault="00591311" w:rsidP="00E07402">
            <w:pPr>
              <w:ind w:left="57" w:firstLine="0"/>
            </w:pPr>
            <w:r w:rsidRPr="00154BCB">
              <w:t>-</w:t>
            </w:r>
          </w:p>
        </w:tc>
      </w:tr>
      <w:tr w:rsidR="00591311" w:rsidRPr="00154BCB" w:rsidTr="00E07402">
        <w:trPr>
          <w:cantSplit/>
        </w:trPr>
        <w:tc>
          <w:tcPr>
            <w:tcW w:w="567" w:type="dxa"/>
          </w:tcPr>
          <w:p w:rsidR="00591311" w:rsidRPr="00154BCB" w:rsidRDefault="00591311" w:rsidP="00E07402">
            <w:pPr>
              <w:ind w:firstLine="0"/>
              <w:jc w:val="center"/>
              <w:rPr>
                <w:lang w:val="en-US"/>
              </w:rPr>
            </w:pPr>
            <w:r w:rsidRPr="00154BCB">
              <w:rPr>
                <w:lang w:val="en-US"/>
              </w:rPr>
              <w:lastRenderedPageBreak/>
              <w:t>6</w:t>
            </w:r>
          </w:p>
        </w:tc>
        <w:tc>
          <w:tcPr>
            <w:tcW w:w="4649" w:type="dxa"/>
          </w:tcPr>
          <w:p w:rsidR="00591311" w:rsidRPr="00154BCB" w:rsidRDefault="00591311" w:rsidP="00E07402">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591311" w:rsidRPr="00154BCB" w:rsidRDefault="00591311" w:rsidP="00E07402">
            <w:pPr>
              <w:ind w:firstLine="0"/>
              <w:jc w:val="center"/>
            </w:pPr>
            <w:r w:rsidRPr="00154BCB">
              <w:t>да (нет)</w:t>
            </w:r>
          </w:p>
        </w:tc>
        <w:tc>
          <w:tcPr>
            <w:tcW w:w="1588" w:type="dxa"/>
          </w:tcPr>
          <w:p w:rsidR="00591311" w:rsidRPr="00154BCB" w:rsidRDefault="00591311" w:rsidP="00E07402">
            <w:pPr>
              <w:ind w:left="57" w:firstLine="0"/>
            </w:pPr>
            <w:r w:rsidRPr="00154BCB">
              <w:t>-</w:t>
            </w:r>
          </w:p>
        </w:tc>
      </w:tr>
      <w:tr w:rsidR="00591311" w:rsidRPr="00154BCB" w:rsidTr="00E07402">
        <w:trPr>
          <w:cantSplit/>
        </w:trPr>
        <w:tc>
          <w:tcPr>
            <w:tcW w:w="567" w:type="dxa"/>
            <w:vMerge w:val="restart"/>
          </w:tcPr>
          <w:p w:rsidR="00591311" w:rsidRPr="00154BCB" w:rsidRDefault="00591311" w:rsidP="00E07402">
            <w:pPr>
              <w:ind w:firstLine="0"/>
              <w:jc w:val="center"/>
              <w:rPr>
                <w:lang w:val="en-US"/>
              </w:rPr>
            </w:pPr>
            <w:r w:rsidRPr="00154BCB">
              <w:rPr>
                <w:lang w:val="en-US"/>
              </w:rPr>
              <w:t>7</w:t>
            </w:r>
          </w:p>
        </w:tc>
        <w:tc>
          <w:tcPr>
            <w:tcW w:w="4649" w:type="dxa"/>
            <w:vMerge w:val="restart"/>
          </w:tcPr>
          <w:p w:rsidR="00591311" w:rsidRPr="00154BCB" w:rsidRDefault="00591311" w:rsidP="00E07402">
            <w:pPr>
              <w:ind w:left="57" w:firstLine="0"/>
            </w:pPr>
            <w:r w:rsidRPr="00154BCB">
              <w:t>Среднесписочная численность работников за предшествующий календарный год, человек</w:t>
            </w:r>
          </w:p>
        </w:tc>
        <w:tc>
          <w:tcPr>
            <w:tcW w:w="1588" w:type="dxa"/>
          </w:tcPr>
          <w:p w:rsidR="00591311" w:rsidRPr="00154BCB" w:rsidRDefault="00591311" w:rsidP="00E07402">
            <w:pPr>
              <w:ind w:firstLine="0"/>
              <w:jc w:val="center"/>
            </w:pPr>
            <w:r w:rsidRPr="00154BCB">
              <w:t>до 100 включительно</w:t>
            </w:r>
          </w:p>
        </w:tc>
        <w:tc>
          <w:tcPr>
            <w:tcW w:w="1588" w:type="dxa"/>
            <w:vMerge w:val="restart"/>
          </w:tcPr>
          <w:p w:rsidR="00591311" w:rsidRPr="00154BCB" w:rsidRDefault="00591311" w:rsidP="00E07402">
            <w:pPr>
              <w:ind w:firstLine="0"/>
              <w:jc w:val="center"/>
            </w:pPr>
            <w:r w:rsidRPr="00154BCB">
              <w:t>от 101 до 250 включительно</w:t>
            </w:r>
          </w:p>
        </w:tc>
        <w:tc>
          <w:tcPr>
            <w:tcW w:w="1588" w:type="dxa"/>
            <w:vMerge w:val="restart"/>
          </w:tcPr>
          <w:p w:rsidR="00591311" w:rsidRPr="00154BCB" w:rsidRDefault="00591311" w:rsidP="00E07402">
            <w:pPr>
              <w:ind w:left="57" w:firstLine="0"/>
            </w:pPr>
            <w:r w:rsidRPr="00154BCB">
              <w:t>указывается количество человек</w:t>
            </w:r>
            <w:r w:rsidRPr="00154BCB">
              <w:br/>
              <w:t>(за предшествующий календарный год)</w:t>
            </w:r>
          </w:p>
        </w:tc>
      </w:tr>
      <w:tr w:rsidR="00591311" w:rsidRPr="00154BCB" w:rsidTr="00E07402">
        <w:trPr>
          <w:cantSplit/>
        </w:trPr>
        <w:tc>
          <w:tcPr>
            <w:tcW w:w="567" w:type="dxa"/>
            <w:vMerge/>
          </w:tcPr>
          <w:p w:rsidR="00591311" w:rsidRPr="00154BCB" w:rsidRDefault="00591311" w:rsidP="00E07402">
            <w:pPr>
              <w:ind w:firstLine="0"/>
              <w:jc w:val="center"/>
            </w:pPr>
          </w:p>
        </w:tc>
        <w:tc>
          <w:tcPr>
            <w:tcW w:w="4649" w:type="dxa"/>
            <w:vMerge/>
          </w:tcPr>
          <w:p w:rsidR="00591311" w:rsidRPr="00154BCB" w:rsidRDefault="00591311" w:rsidP="00E07402">
            <w:pPr>
              <w:ind w:left="57" w:firstLine="0"/>
            </w:pPr>
          </w:p>
        </w:tc>
        <w:tc>
          <w:tcPr>
            <w:tcW w:w="1588" w:type="dxa"/>
          </w:tcPr>
          <w:p w:rsidR="00591311" w:rsidRPr="00154BCB" w:rsidRDefault="00591311" w:rsidP="00E07402">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591311" w:rsidRPr="00154BCB" w:rsidRDefault="00591311" w:rsidP="00E07402">
            <w:pPr>
              <w:ind w:firstLine="0"/>
            </w:pPr>
          </w:p>
        </w:tc>
        <w:tc>
          <w:tcPr>
            <w:tcW w:w="1588" w:type="dxa"/>
            <w:vMerge/>
          </w:tcPr>
          <w:p w:rsidR="00591311" w:rsidRPr="00154BCB" w:rsidRDefault="00591311" w:rsidP="00E07402">
            <w:pPr>
              <w:ind w:left="57" w:firstLine="0"/>
            </w:pPr>
          </w:p>
        </w:tc>
      </w:tr>
      <w:tr w:rsidR="00591311" w:rsidRPr="00154BCB" w:rsidTr="00E07402">
        <w:trPr>
          <w:cantSplit/>
        </w:trPr>
        <w:tc>
          <w:tcPr>
            <w:tcW w:w="567" w:type="dxa"/>
            <w:vMerge w:val="restart"/>
          </w:tcPr>
          <w:p w:rsidR="00591311" w:rsidRPr="00154BCB" w:rsidRDefault="00591311" w:rsidP="00E07402">
            <w:pPr>
              <w:ind w:firstLine="0"/>
              <w:jc w:val="center"/>
            </w:pPr>
            <w:r w:rsidRPr="00154BCB">
              <w:t>8</w:t>
            </w:r>
          </w:p>
        </w:tc>
        <w:tc>
          <w:tcPr>
            <w:tcW w:w="4649" w:type="dxa"/>
            <w:vMerge w:val="restart"/>
          </w:tcPr>
          <w:p w:rsidR="00591311" w:rsidRPr="00154BCB" w:rsidRDefault="00591311" w:rsidP="00E07402">
            <w:pPr>
              <w:ind w:left="57" w:firstLine="0"/>
            </w:pPr>
            <w:r w:rsidRPr="00154BCB">
              <w:t>Доход за предшествующий календарный год, который</w:t>
            </w:r>
          </w:p>
          <w:p w:rsidR="00591311" w:rsidRPr="00154BCB" w:rsidRDefault="00591311" w:rsidP="00E07402">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91311" w:rsidRPr="00154BCB" w:rsidRDefault="00591311" w:rsidP="00E07402">
            <w:pPr>
              <w:ind w:firstLine="0"/>
              <w:jc w:val="center"/>
            </w:pPr>
            <w:r w:rsidRPr="00154BCB">
              <w:t>800</w:t>
            </w:r>
          </w:p>
        </w:tc>
        <w:tc>
          <w:tcPr>
            <w:tcW w:w="1588" w:type="dxa"/>
            <w:vMerge w:val="restart"/>
          </w:tcPr>
          <w:p w:rsidR="00591311" w:rsidRPr="00154BCB" w:rsidRDefault="00591311" w:rsidP="00E07402">
            <w:pPr>
              <w:ind w:firstLine="0"/>
              <w:jc w:val="center"/>
            </w:pPr>
            <w:r w:rsidRPr="00154BCB">
              <w:t>2000</w:t>
            </w:r>
          </w:p>
        </w:tc>
        <w:tc>
          <w:tcPr>
            <w:tcW w:w="1588" w:type="dxa"/>
          </w:tcPr>
          <w:p w:rsidR="00591311" w:rsidRPr="00154BCB" w:rsidRDefault="00591311" w:rsidP="00E07402">
            <w:pPr>
              <w:ind w:left="57" w:firstLine="0"/>
            </w:pPr>
            <w:r w:rsidRPr="00154BCB">
              <w:t>указывается в млн. рублей</w:t>
            </w:r>
            <w:r w:rsidRPr="00154BCB">
              <w:br/>
              <w:t>(за предшествующий календарный год)</w:t>
            </w:r>
          </w:p>
        </w:tc>
      </w:tr>
      <w:tr w:rsidR="00591311" w:rsidRPr="00154BCB" w:rsidTr="00E07402">
        <w:trPr>
          <w:cantSplit/>
        </w:trPr>
        <w:tc>
          <w:tcPr>
            <w:tcW w:w="567" w:type="dxa"/>
            <w:vMerge/>
          </w:tcPr>
          <w:p w:rsidR="00591311" w:rsidRPr="00154BCB" w:rsidRDefault="00591311" w:rsidP="00E07402">
            <w:pPr>
              <w:ind w:firstLine="0"/>
              <w:jc w:val="center"/>
            </w:pPr>
          </w:p>
        </w:tc>
        <w:tc>
          <w:tcPr>
            <w:tcW w:w="4649" w:type="dxa"/>
            <w:vMerge/>
          </w:tcPr>
          <w:p w:rsidR="00591311" w:rsidRPr="00154BCB" w:rsidRDefault="00591311" w:rsidP="00E07402">
            <w:pPr>
              <w:ind w:firstLine="0"/>
            </w:pPr>
          </w:p>
        </w:tc>
        <w:tc>
          <w:tcPr>
            <w:tcW w:w="1588" w:type="dxa"/>
          </w:tcPr>
          <w:p w:rsidR="00591311" w:rsidRPr="00154BCB" w:rsidRDefault="00591311" w:rsidP="00E07402">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591311" w:rsidRPr="00154BCB" w:rsidRDefault="00591311" w:rsidP="00E07402">
            <w:pPr>
              <w:ind w:firstLine="0"/>
            </w:pPr>
          </w:p>
        </w:tc>
        <w:tc>
          <w:tcPr>
            <w:tcW w:w="1588" w:type="dxa"/>
          </w:tcPr>
          <w:p w:rsidR="00591311" w:rsidRPr="00154BCB" w:rsidRDefault="00591311" w:rsidP="00E07402">
            <w:pPr>
              <w:ind w:left="57" w:firstLine="0"/>
            </w:pPr>
          </w:p>
        </w:tc>
      </w:tr>
      <w:tr w:rsidR="00591311" w:rsidRPr="00154BCB" w:rsidTr="00E07402">
        <w:trPr>
          <w:cantSplit/>
        </w:trPr>
        <w:tc>
          <w:tcPr>
            <w:tcW w:w="567" w:type="dxa"/>
          </w:tcPr>
          <w:p w:rsidR="00591311" w:rsidRPr="00154BCB" w:rsidRDefault="00591311" w:rsidP="00E07402">
            <w:pPr>
              <w:ind w:firstLine="0"/>
              <w:jc w:val="center"/>
            </w:pPr>
            <w:r w:rsidRPr="00154BCB">
              <w:t>9</w:t>
            </w:r>
          </w:p>
        </w:tc>
        <w:tc>
          <w:tcPr>
            <w:tcW w:w="4649" w:type="dxa"/>
          </w:tcPr>
          <w:p w:rsidR="00591311" w:rsidRPr="00154BCB" w:rsidRDefault="00591311" w:rsidP="00E07402">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91311" w:rsidRPr="00154BCB" w:rsidRDefault="00591311" w:rsidP="00E07402">
            <w:pPr>
              <w:ind w:firstLine="0"/>
              <w:jc w:val="center"/>
            </w:pPr>
            <w:r w:rsidRPr="00154BCB">
              <w:t>Подлежит заполнению</w:t>
            </w:r>
          </w:p>
        </w:tc>
      </w:tr>
      <w:tr w:rsidR="00591311" w:rsidRPr="00154BCB" w:rsidTr="00E07402">
        <w:trPr>
          <w:cantSplit/>
        </w:trPr>
        <w:tc>
          <w:tcPr>
            <w:tcW w:w="567" w:type="dxa"/>
          </w:tcPr>
          <w:p w:rsidR="00591311" w:rsidRPr="00154BCB" w:rsidRDefault="00591311" w:rsidP="00E07402">
            <w:pPr>
              <w:ind w:firstLine="0"/>
              <w:jc w:val="center"/>
            </w:pPr>
            <w:r w:rsidRPr="00154BCB">
              <w:lastRenderedPageBreak/>
              <w:t>10</w:t>
            </w:r>
          </w:p>
        </w:tc>
        <w:tc>
          <w:tcPr>
            <w:tcW w:w="4649" w:type="dxa"/>
          </w:tcPr>
          <w:p w:rsidR="00591311" w:rsidRPr="00154BCB" w:rsidRDefault="00591311" w:rsidP="00E07402">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591311" w:rsidRPr="00154BCB" w:rsidRDefault="00591311" w:rsidP="00E07402">
            <w:pPr>
              <w:ind w:firstLine="0"/>
              <w:jc w:val="center"/>
            </w:pPr>
            <w:r w:rsidRPr="00154BCB">
              <w:t>Подлежит заполнению</w:t>
            </w:r>
          </w:p>
        </w:tc>
      </w:tr>
      <w:tr w:rsidR="00591311" w:rsidRPr="00154BCB" w:rsidTr="00E07402">
        <w:trPr>
          <w:cantSplit/>
        </w:trPr>
        <w:tc>
          <w:tcPr>
            <w:tcW w:w="567" w:type="dxa"/>
          </w:tcPr>
          <w:p w:rsidR="00591311" w:rsidRPr="00154BCB" w:rsidRDefault="00591311" w:rsidP="00E07402">
            <w:pPr>
              <w:ind w:firstLine="0"/>
              <w:jc w:val="center"/>
            </w:pPr>
            <w:r w:rsidRPr="00154BCB">
              <w:t>11</w:t>
            </w:r>
          </w:p>
        </w:tc>
        <w:tc>
          <w:tcPr>
            <w:tcW w:w="4649" w:type="dxa"/>
          </w:tcPr>
          <w:p w:rsidR="00591311" w:rsidRPr="00154BCB" w:rsidRDefault="00591311" w:rsidP="00E07402">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591311" w:rsidRPr="00154BCB" w:rsidRDefault="00591311" w:rsidP="00E07402">
            <w:pPr>
              <w:ind w:firstLine="0"/>
              <w:jc w:val="center"/>
            </w:pPr>
            <w:r w:rsidRPr="00154BCB">
              <w:t>Подлежит заполнению</w:t>
            </w:r>
          </w:p>
        </w:tc>
      </w:tr>
      <w:tr w:rsidR="00591311" w:rsidRPr="00154BCB" w:rsidTr="00E07402">
        <w:trPr>
          <w:cantSplit/>
        </w:trPr>
        <w:tc>
          <w:tcPr>
            <w:tcW w:w="567" w:type="dxa"/>
          </w:tcPr>
          <w:p w:rsidR="00591311" w:rsidRPr="00154BCB" w:rsidRDefault="00591311" w:rsidP="00E07402">
            <w:pPr>
              <w:ind w:firstLine="0"/>
              <w:jc w:val="center"/>
            </w:pPr>
            <w:r w:rsidRPr="00154BCB">
              <w:t>12</w:t>
            </w:r>
          </w:p>
        </w:tc>
        <w:tc>
          <w:tcPr>
            <w:tcW w:w="4649" w:type="dxa"/>
          </w:tcPr>
          <w:p w:rsidR="00591311" w:rsidRPr="00154BCB" w:rsidRDefault="00591311" w:rsidP="00E07402">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91311" w:rsidRPr="00154BCB" w:rsidRDefault="00591311" w:rsidP="00E07402">
            <w:pPr>
              <w:ind w:firstLine="0"/>
              <w:jc w:val="center"/>
            </w:pPr>
            <w:r w:rsidRPr="00154BCB">
              <w:t>да (нет)</w:t>
            </w:r>
            <w:r w:rsidRPr="00154BCB">
              <w:br/>
            </w:r>
          </w:p>
        </w:tc>
      </w:tr>
      <w:tr w:rsidR="00591311" w:rsidRPr="00154BCB" w:rsidTr="00E07402">
        <w:trPr>
          <w:cantSplit/>
        </w:trPr>
        <w:tc>
          <w:tcPr>
            <w:tcW w:w="567" w:type="dxa"/>
          </w:tcPr>
          <w:p w:rsidR="00591311" w:rsidRPr="00154BCB" w:rsidRDefault="00591311" w:rsidP="00E07402">
            <w:pPr>
              <w:ind w:firstLine="0"/>
              <w:jc w:val="center"/>
            </w:pPr>
            <w:r w:rsidRPr="00154BCB">
              <w:t>13</w:t>
            </w:r>
          </w:p>
        </w:tc>
        <w:tc>
          <w:tcPr>
            <w:tcW w:w="4649" w:type="dxa"/>
          </w:tcPr>
          <w:p w:rsidR="00591311" w:rsidRPr="00154BCB" w:rsidRDefault="00591311" w:rsidP="00E07402">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91311" w:rsidRPr="00154BCB" w:rsidRDefault="00591311" w:rsidP="00E07402">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591311" w:rsidRPr="00154BCB" w:rsidTr="00E07402">
        <w:trPr>
          <w:cantSplit/>
        </w:trPr>
        <w:tc>
          <w:tcPr>
            <w:tcW w:w="567" w:type="dxa"/>
          </w:tcPr>
          <w:p w:rsidR="00591311" w:rsidRPr="00154BCB" w:rsidRDefault="00591311" w:rsidP="00E07402">
            <w:pPr>
              <w:ind w:firstLine="0"/>
              <w:jc w:val="center"/>
            </w:pPr>
            <w:r w:rsidRPr="00154BCB">
              <w:t>14</w:t>
            </w:r>
          </w:p>
        </w:tc>
        <w:tc>
          <w:tcPr>
            <w:tcW w:w="4649" w:type="dxa"/>
          </w:tcPr>
          <w:p w:rsidR="00591311" w:rsidRPr="00154BCB" w:rsidRDefault="00591311" w:rsidP="00E07402">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591311" w:rsidRPr="00154BCB" w:rsidRDefault="00591311" w:rsidP="00E07402">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591311" w:rsidRPr="00154BCB" w:rsidTr="00E07402">
        <w:trPr>
          <w:cantSplit/>
        </w:trPr>
        <w:tc>
          <w:tcPr>
            <w:tcW w:w="567" w:type="dxa"/>
          </w:tcPr>
          <w:p w:rsidR="00591311" w:rsidRPr="00154BCB" w:rsidRDefault="00591311" w:rsidP="00E07402">
            <w:pPr>
              <w:ind w:firstLine="0"/>
              <w:jc w:val="center"/>
            </w:pPr>
            <w:r w:rsidRPr="00154BCB">
              <w:lastRenderedPageBreak/>
              <w:t>15</w:t>
            </w:r>
          </w:p>
        </w:tc>
        <w:tc>
          <w:tcPr>
            <w:tcW w:w="4649" w:type="dxa"/>
          </w:tcPr>
          <w:p w:rsidR="00591311" w:rsidRPr="00154BCB" w:rsidRDefault="00591311" w:rsidP="00E07402">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591311" w:rsidRPr="00154BCB" w:rsidRDefault="00591311" w:rsidP="00E07402">
            <w:pPr>
              <w:ind w:firstLine="0"/>
              <w:jc w:val="center"/>
            </w:pPr>
            <w:r w:rsidRPr="00154BCB">
              <w:t>да (нет)</w:t>
            </w:r>
          </w:p>
        </w:tc>
      </w:tr>
      <w:tr w:rsidR="00591311" w:rsidRPr="00154BCB" w:rsidTr="00E07402">
        <w:trPr>
          <w:cantSplit/>
        </w:trPr>
        <w:tc>
          <w:tcPr>
            <w:tcW w:w="567" w:type="dxa"/>
          </w:tcPr>
          <w:p w:rsidR="00591311" w:rsidRPr="00154BCB" w:rsidRDefault="00591311" w:rsidP="00E07402">
            <w:pPr>
              <w:ind w:firstLine="0"/>
              <w:jc w:val="center"/>
            </w:pPr>
            <w:r w:rsidRPr="00154BCB">
              <w:t>16</w:t>
            </w:r>
          </w:p>
        </w:tc>
        <w:tc>
          <w:tcPr>
            <w:tcW w:w="4649" w:type="dxa"/>
          </w:tcPr>
          <w:p w:rsidR="00591311" w:rsidRPr="00154BCB" w:rsidRDefault="00591311" w:rsidP="00E07402">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591311" w:rsidRPr="00154BCB" w:rsidRDefault="00591311" w:rsidP="00E07402">
            <w:pPr>
              <w:ind w:firstLine="0"/>
              <w:jc w:val="center"/>
            </w:pPr>
            <w:r w:rsidRPr="00154BCB">
              <w:t>да (нет)</w:t>
            </w:r>
          </w:p>
        </w:tc>
      </w:tr>
    </w:tbl>
    <w:p w:rsidR="00591311" w:rsidRDefault="00591311" w:rsidP="00591311">
      <w:pPr>
        <w:spacing w:before="240"/>
        <w:ind w:right="5954"/>
        <w:jc w:val="center"/>
        <w:rPr>
          <w:szCs w:val="24"/>
        </w:rPr>
      </w:pPr>
    </w:p>
    <w:p w:rsidR="00591311" w:rsidRDefault="00591311" w:rsidP="00591311">
      <w:pPr>
        <w:pBdr>
          <w:top w:val="single" w:sz="4" w:space="1" w:color="auto"/>
        </w:pBdr>
        <w:ind w:right="5952"/>
        <w:jc w:val="center"/>
      </w:pPr>
      <w:r>
        <w:t>(подпись)</w:t>
      </w:r>
    </w:p>
    <w:p w:rsidR="00591311" w:rsidRDefault="00591311" w:rsidP="00591311">
      <w:pPr>
        <w:spacing w:after="240"/>
        <w:ind w:left="851"/>
        <w:rPr>
          <w:szCs w:val="24"/>
        </w:rPr>
      </w:pPr>
      <w:r>
        <w:rPr>
          <w:szCs w:val="24"/>
        </w:rPr>
        <w:t>М.П.</w:t>
      </w:r>
    </w:p>
    <w:p w:rsidR="00591311" w:rsidRDefault="00591311" w:rsidP="00591311">
      <w:pPr>
        <w:rPr>
          <w:szCs w:val="24"/>
        </w:rPr>
      </w:pPr>
    </w:p>
    <w:p w:rsidR="00591311" w:rsidRDefault="00591311" w:rsidP="00591311">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591311" w:rsidRDefault="00591311" w:rsidP="00591311">
      <w:pPr>
        <w:rPr>
          <w:szCs w:val="24"/>
        </w:rPr>
      </w:pPr>
    </w:p>
    <w:p w:rsidR="00591311" w:rsidRPr="00D37ACE" w:rsidRDefault="00591311" w:rsidP="00591311">
      <w:pPr>
        <w:jc w:val="right"/>
        <w:outlineLvl w:val="0"/>
      </w:pPr>
    </w:p>
    <w:p w:rsidR="00591311" w:rsidRDefault="00591311" w:rsidP="00591311">
      <w:pPr>
        <w:pStyle w:val="afffffff7"/>
        <w:jc w:val="both"/>
      </w:pPr>
      <w:bookmarkStart w:id="876" w:name="_Toc439170690"/>
      <w:bookmarkStart w:id="877" w:name="_Toc439172792"/>
      <w:bookmarkStart w:id="878" w:name="_Toc439173236"/>
      <w:bookmarkStart w:id="87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591311" w:rsidRDefault="00591311" w:rsidP="00591311">
      <w:pPr>
        <w:pStyle w:val="afffffff7"/>
        <w:jc w:val="both"/>
      </w:pPr>
    </w:p>
    <w:p w:rsidR="00591311" w:rsidRDefault="00591311" w:rsidP="00591311">
      <w:pPr>
        <w:pStyle w:val="afffffff7"/>
        <w:jc w:val="both"/>
      </w:pPr>
      <w:r>
        <w:rPr>
          <w:rStyle w:val="afffffff9"/>
        </w:rPr>
        <w:t>2</w:t>
      </w:r>
      <w:r>
        <w:t xml:space="preserve"> </w:t>
      </w:r>
      <w:r w:rsidRPr="0049465E">
        <w:rPr>
          <w:sz w:val="22"/>
        </w:rPr>
        <w:t>Пункты 1 – 11 являются обязательными для заполнения.</w:t>
      </w:r>
    </w:p>
    <w:p w:rsidR="00591311" w:rsidRDefault="00591311" w:rsidP="00591311">
      <w:pPr>
        <w:pStyle w:val="afffffff7"/>
      </w:pPr>
    </w:p>
    <w:p w:rsidR="00591311" w:rsidRPr="00D37ACE" w:rsidRDefault="00591311" w:rsidP="00591311">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876"/>
    <w:bookmarkEnd w:id="877"/>
    <w:bookmarkEnd w:id="878"/>
    <w:bookmarkEnd w:id="879"/>
    <w:p w:rsidR="00591311" w:rsidRDefault="00591311" w:rsidP="00591311">
      <w:pPr>
        <w:ind w:right="5527"/>
        <w:jc w:val="center"/>
        <w:rPr>
          <w:color w:val="000000"/>
          <w:vertAlign w:val="superscript"/>
        </w:rPr>
      </w:pPr>
    </w:p>
    <w:p w:rsidR="00591311" w:rsidRPr="007417E6" w:rsidRDefault="00591311" w:rsidP="00591311">
      <w:pPr>
        <w:ind w:right="5527"/>
        <w:jc w:val="center"/>
        <w:rPr>
          <w:color w:val="000000"/>
          <w:vertAlign w:val="superscript"/>
        </w:rPr>
      </w:pPr>
    </w:p>
    <w:p w:rsidR="00591311" w:rsidRPr="007417E6" w:rsidRDefault="00591311" w:rsidP="00591311">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591311" w:rsidRDefault="00591311" w:rsidP="00591311">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821C9">
        <w:rPr>
          <w:sz w:val="24"/>
          <w:szCs w:val="24"/>
        </w:rPr>
        <w:fldChar w:fldCharType="begin"/>
      </w:r>
      <w:r w:rsidR="00D56F8C">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80" w:name="_Ref55336378"/>
      <w:bookmarkStart w:id="881" w:name="_Toc57314676"/>
      <w:bookmarkStart w:id="882" w:name="_Toc69728990"/>
      <w:bookmarkStart w:id="883" w:name="_Toc98253942"/>
      <w:bookmarkStart w:id="884" w:name="_Toc165173868"/>
      <w:bookmarkStart w:id="885"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821C9">
        <w:rPr>
          <w:sz w:val="24"/>
          <w:szCs w:val="24"/>
        </w:rPr>
        <w:fldChar w:fldCharType="begin"/>
      </w:r>
      <w:r>
        <w:rPr>
          <w:sz w:val="24"/>
          <w:szCs w:val="24"/>
        </w:rPr>
        <w:instrText xml:space="preserve"> REF _Ref444164560 \r \h </w:instrText>
      </w:r>
      <w:r w:rsidR="005821C9">
        <w:rPr>
          <w:sz w:val="24"/>
          <w:szCs w:val="24"/>
        </w:rPr>
      </w:r>
      <w:r w:rsidR="005821C9">
        <w:rPr>
          <w:sz w:val="24"/>
          <w:szCs w:val="24"/>
        </w:rPr>
        <w:fldChar w:fldCharType="separate"/>
      </w:r>
      <w:r w:rsidR="00E2373E">
        <w:rPr>
          <w:sz w:val="24"/>
          <w:szCs w:val="24"/>
        </w:rPr>
        <w:t>5.6.2</w:t>
      </w:r>
      <w:r w:rsidR="005821C9">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6" w:name="_Toc447292518"/>
      <w:bookmarkStart w:id="887" w:name="_Ref449017008"/>
      <w:r w:rsidRPr="00F647F7">
        <w:lastRenderedPageBreak/>
        <w:t>Справка о перечне и годовых объемах выполнения аналогичных договоров (форма 7)</w:t>
      </w:r>
      <w:bookmarkEnd w:id="880"/>
      <w:bookmarkEnd w:id="881"/>
      <w:bookmarkEnd w:id="882"/>
      <w:bookmarkEnd w:id="883"/>
      <w:bookmarkEnd w:id="884"/>
      <w:bookmarkEnd w:id="885"/>
      <w:bookmarkEnd w:id="886"/>
      <w:bookmarkEnd w:id="887"/>
    </w:p>
    <w:p w:rsidR="004F4D80" w:rsidRPr="00D904EF" w:rsidRDefault="004F4D80" w:rsidP="004F4D80">
      <w:pPr>
        <w:pStyle w:val="3"/>
        <w:rPr>
          <w:szCs w:val="24"/>
        </w:rPr>
      </w:pPr>
      <w:bookmarkStart w:id="888" w:name="_Toc98253943"/>
      <w:bookmarkStart w:id="889" w:name="_Toc157248195"/>
      <w:bookmarkStart w:id="890" w:name="_Toc157496564"/>
      <w:bookmarkStart w:id="891" w:name="_Toc158206103"/>
      <w:bookmarkStart w:id="892" w:name="_Toc164057788"/>
      <w:bookmarkStart w:id="893" w:name="_Toc164137138"/>
      <w:bookmarkStart w:id="894" w:name="_Toc164161298"/>
      <w:bookmarkStart w:id="895" w:name="_Toc165173869"/>
      <w:bookmarkStart w:id="896" w:name="_Toc439170693"/>
      <w:bookmarkStart w:id="897" w:name="_Toc439172795"/>
      <w:bookmarkStart w:id="898" w:name="_Toc439173239"/>
      <w:bookmarkStart w:id="899" w:name="_Toc439238235"/>
      <w:bookmarkStart w:id="900" w:name="_Toc439252782"/>
      <w:bookmarkStart w:id="901" w:name="_Toc439323756"/>
      <w:bookmarkStart w:id="902" w:name="_Toc440357154"/>
      <w:bookmarkStart w:id="903" w:name="_Toc440359709"/>
      <w:bookmarkStart w:id="904" w:name="_Toc440632173"/>
      <w:bookmarkStart w:id="905" w:name="_Toc440875993"/>
      <w:bookmarkStart w:id="906" w:name="_Toc441131325"/>
      <w:bookmarkStart w:id="907" w:name="_Toc447292519"/>
      <w:r w:rsidRPr="00D904EF">
        <w:rPr>
          <w:szCs w:val="24"/>
        </w:rPr>
        <w:t>Форма Справки о перечне и годовых объемах выполнения аналогичных договоров</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06189E">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06189E">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w:t>
            </w:r>
            <w:r w:rsidR="0006189E">
              <w:rPr>
                <w:rStyle w:val="aa"/>
                <w:sz w:val="22"/>
              </w:rPr>
              <w:t>,</w:t>
            </w:r>
            <w:r w:rsidR="0006189E">
              <w:rPr>
                <w:rStyle w:val="aa"/>
                <w:sz w:val="22"/>
                <w:lang w:val="en-US"/>
              </w:rPr>
              <w:t>II</w:t>
            </w:r>
            <w:r w:rsidR="0006189E" w:rsidRPr="0006189E">
              <w:rPr>
                <w:rStyle w:val="aa"/>
                <w:sz w:val="22"/>
              </w:rPr>
              <w:t>,</w:t>
            </w:r>
            <w:r w:rsidR="0006189E">
              <w:rPr>
                <w:rStyle w:val="aa"/>
                <w:sz w:val="22"/>
                <w:lang w:val="en-US"/>
              </w:rPr>
              <w:t>III</w:t>
            </w:r>
            <w:r w:rsidRPr="00F647F7">
              <w:rPr>
                <w:rStyle w:val="aa"/>
                <w:sz w:val="22"/>
              </w:rPr>
              <w:t> квартал</w:t>
            </w:r>
            <w:r w:rsidR="0006189E">
              <w:rPr>
                <w:rStyle w:val="aa"/>
                <w:sz w:val="22"/>
              </w:rPr>
              <w:t>ы</w:t>
            </w:r>
            <w:r w:rsidRPr="00F647F7">
              <w:rPr>
                <w:rStyle w:val="aa"/>
                <w:sz w:val="22"/>
              </w:rPr>
              <w:t xml:space="preserve"> 20</w:t>
            </w:r>
            <w:r>
              <w:rPr>
                <w:rStyle w:val="aa"/>
                <w:sz w:val="22"/>
              </w:rPr>
              <w:t>1</w:t>
            </w:r>
            <w:r w:rsidR="0006189E">
              <w:rPr>
                <w:rStyle w:val="aa"/>
                <w:sz w:val="22"/>
              </w:rPr>
              <w:t>6 года»</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8" w:name="_Toc98253944"/>
      <w:bookmarkStart w:id="909" w:name="_Toc157248196"/>
      <w:bookmarkStart w:id="910" w:name="_Toc157496565"/>
      <w:bookmarkStart w:id="911" w:name="_Toc158206104"/>
      <w:bookmarkStart w:id="912" w:name="_Toc164057789"/>
      <w:bookmarkStart w:id="913" w:name="_Toc164137139"/>
      <w:bookmarkStart w:id="914" w:name="_Toc164161299"/>
      <w:bookmarkStart w:id="915" w:name="_Toc165173870"/>
      <w:r>
        <w:rPr>
          <w:szCs w:val="24"/>
        </w:rPr>
        <w:br w:type="page"/>
      </w:r>
    </w:p>
    <w:p w:rsidR="004F4D80" w:rsidRPr="00D904EF" w:rsidRDefault="004F4D80" w:rsidP="004F4D80">
      <w:pPr>
        <w:pStyle w:val="3"/>
        <w:rPr>
          <w:szCs w:val="24"/>
        </w:rPr>
      </w:pPr>
      <w:bookmarkStart w:id="916" w:name="_Toc439170694"/>
      <w:bookmarkStart w:id="917" w:name="_Toc439172796"/>
      <w:bookmarkStart w:id="918" w:name="_Toc439173240"/>
      <w:bookmarkStart w:id="919" w:name="_Toc439238236"/>
      <w:bookmarkStart w:id="920" w:name="_Toc439252783"/>
      <w:bookmarkStart w:id="921" w:name="_Toc439323757"/>
      <w:bookmarkStart w:id="922" w:name="_Toc440357155"/>
      <w:bookmarkStart w:id="923" w:name="_Toc440359710"/>
      <w:bookmarkStart w:id="924" w:name="_Toc440632174"/>
      <w:bookmarkStart w:id="925" w:name="_Toc440875994"/>
      <w:bookmarkStart w:id="926" w:name="_Toc441131326"/>
      <w:bookmarkStart w:id="927" w:name="_Toc447292520"/>
      <w:r w:rsidRPr="00D904EF">
        <w:rPr>
          <w:szCs w:val="24"/>
        </w:rPr>
        <w:lastRenderedPageBreak/>
        <w:t>Инструкции по заполнению</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821C9">
        <w:rPr>
          <w:sz w:val="24"/>
          <w:szCs w:val="24"/>
        </w:rPr>
        <w:fldChar w:fldCharType="begin"/>
      </w:r>
      <w:r w:rsidR="00D90031">
        <w:rPr>
          <w:sz w:val="24"/>
          <w:szCs w:val="24"/>
        </w:rPr>
        <w:instrText xml:space="preserve"> REF _Ref440274159 \r \h </w:instrText>
      </w:r>
      <w:r w:rsidR="005821C9">
        <w:rPr>
          <w:sz w:val="24"/>
          <w:szCs w:val="24"/>
        </w:rPr>
      </w:r>
      <w:r w:rsidR="005821C9">
        <w:rPr>
          <w:sz w:val="24"/>
          <w:szCs w:val="24"/>
        </w:rPr>
        <w:fldChar w:fldCharType="separate"/>
      </w:r>
      <w:r w:rsidR="00E2373E">
        <w:rPr>
          <w:sz w:val="24"/>
          <w:szCs w:val="24"/>
        </w:rPr>
        <w:t>4</w:t>
      </w:r>
      <w:r w:rsidR="005821C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8" w:name="_Ref55336398"/>
      <w:bookmarkStart w:id="929" w:name="_Toc57314678"/>
      <w:bookmarkStart w:id="930" w:name="_Toc69728992"/>
      <w:bookmarkStart w:id="931" w:name="_Toc98253948"/>
      <w:bookmarkStart w:id="932" w:name="_Toc165173874"/>
      <w:bookmarkStart w:id="933" w:name="_Toc423423676"/>
      <w:bookmarkStart w:id="934" w:name="_Toc447292521"/>
      <w:r w:rsidRPr="00F647F7">
        <w:lastRenderedPageBreak/>
        <w:t xml:space="preserve">Справка о кадровых ресурсах (форма </w:t>
      </w:r>
      <w:r w:rsidR="000D67AD">
        <w:t>8</w:t>
      </w:r>
      <w:r w:rsidRPr="00F647F7">
        <w:t>)</w:t>
      </w:r>
      <w:bookmarkEnd w:id="928"/>
      <w:bookmarkEnd w:id="929"/>
      <w:bookmarkEnd w:id="930"/>
      <w:bookmarkEnd w:id="931"/>
      <w:bookmarkEnd w:id="932"/>
      <w:bookmarkEnd w:id="933"/>
      <w:bookmarkEnd w:id="934"/>
    </w:p>
    <w:p w:rsidR="004F4D80" w:rsidRPr="00D904EF" w:rsidRDefault="004F4D80" w:rsidP="004F4D80">
      <w:pPr>
        <w:pStyle w:val="3"/>
        <w:rPr>
          <w:szCs w:val="24"/>
        </w:rPr>
      </w:pPr>
      <w:bookmarkStart w:id="935" w:name="_Toc98253949"/>
      <w:bookmarkStart w:id="936" w:name="_Toc157248201"/>
      <w:bookmarkStart w:id="937" w:name="_Toc157496570"/>
      <w:bookmarkStart w:id="938" w:name="_Toc158206109"/>
      <w:bookmarkStart w:id="939" w:name="_Toc164057794"/>
      <w:bookmarkStart w:id="940" w:name="_Toc164137144"/>
      <w:bookmarkStart w:id="941" w:name="_Toc164161304"/>
      <w:bookmarkStart w:id="942" w:name="_Toc165173875"/>
      <w:bookmarkStart w:id="943" w:name="_Toc439170699"/>
      <w:bookmarkStart w:id="944" w:name="_Toc439172801"/>
      <w:bookmarkStart w:id="945" w:name="_Toc439173245"/>
      <w:bookmarkStart w:id="946" w:name="_Toc439238241"/>
      <w:bookmarkStart w:id="947" w:name="_Toc439252788"/>
      <w:bookmarkStart w:id="948" w:name="_Toc439323762"/>
      <w:bookmarkStart w:id="949" w:name="_Toc440357160"/>
      <w:bookmarkStart w:id="950" w:name="_Toc440359712"/>
      <w:bookmarkStart w:id="951" w:name="_Toc440632176"/>
      <w:bookmarkStart w:id="952" w:name="_Toc440875996"/>
      <w:bookmarkStart w:id="953" w:name="_Toc441131328"/>
      <w:bookmarkStart w:id="954" w:name="_Toc447292522"/>
      <w:r w:rsidRPr="00D904EF">
        <w:rPr>
          <w:szCs w:val="24"/>
        </w:rPr>
        <w:t>Форма Справки о кадровых ресурсах</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5" w:name="_Toc98253950"/>
      <w:bookmarkStart w:id="956" w:name="_Toc157248202"/>
      <w:bookmarkStart w:id="957" w:name="_Toc157496571"/>
      <w:bookmarkStart w:id="958" w:name="_Toc158206110"/>
      <w:bookmarkStart w:id="959" w:name="_Toc164057795"/>
      <w:bookmarkStart w:id="960" w:name="_Toc164137145"/>
      <w:bookmarkStart w:id="961" w:name="_Toc164161305"/>
      <w:bookmarkStart w:id="962" w:name="_Toc165173876"/>
      <w:r>
        <w:rPr>
          <w:b/>
          <w:szCs w:val="24"/>
        </w:rPr>
        <w:br w:type="page"/>
      </w:r>
    </w:p>
    <w:p w:rsidR="004F4D80" w:rsidRPr="00D904EF" w:rsidRDefault="004F4D80" w:rsidP="004F4D80">
      <w:pPr>
        <w:pStyle w:val="3"/>
        <w:rPr>
          <w:szCs w:val="24"/>
        </w:rPr>
      </w:pPr>
      <w:bookmarkStart w:id="963" w:name="_Toc439170700"/>
      <w:bookmarkStart w:id="964" w:name="_Toc439172802"/>
      <w:bookmarkStart w:id="965" w:name="_Toc439173246"/>
      <w:bookmarkStart w:id="966" w:name="_Toc439238242"/>
      <w:bookmarkStart w:id="967" w:name="_Toc439252789"/>
      <w:bookmarkStart w:id="968" w:name="_Toc439323763"/>
      <w:bookmarkStart w:id="969" w:name="_Toc440357161"/>
      <w:bookmarkStart w:id="970" w:name="_Toc440359713"/>
      <w:bookmarkStart w:id="971" w:name="_Toc440632177"/>
      <w:bookmarkStart w:id="972" w:name="_Toc440875997"/>
      <w:bookmarkStart w:id="973" w:name="_Toc441131329"/>
      <w:bookmarkStart w:id="974" w:name="_Toc447292523"/>
      <w:r w:rsidRPr="00D904EF">
        <w:rPr>
          <w:szCs w:val="24"/>
        </w:rPr>
        <w:lastRenderedPageBreak/>
        <w:t>Инструкции по заполнению</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5" w:name="_Toc165173881"/>
      <w:bookmarkStart w:id="976" w:name="_Ref194749267"/>
      <w:bookmarkStart w:id="977" w:name="_Toc423423677"/>
      <w:bookmarkStart w:id="978" w:name="_Ref440271993"/>
      <w:bookmarkStart w:id="979" w:name="_Ref440274659"/>
      <w:bookmarkStart w:id="980" w:name="_Toc447292524"/>
      <w:bookmarkStart w:id="981" w:name="_Ref90381523"/>
      <w:bookmarkStart w:id="982" w:name="_Toc90385124"/>
      <w:bookmarkStart w:id="983" w:name="_Ref96861029"/>
      <w:bookmarkStart w:id="984" w:name="_Toc97651410"/>
      <w:bookmarkStart w:id="98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5"/>
      <w:bookmarkEnd w:id="976"/>
      <w:bookmarkEnd w:id="977"/>
      <w:bookmarkEnd w:id="978"/>
      <w:bookmarkEnd w:id="979"/>
      <w:bookmarkEnd w:id="980"/>
    </w:p>
    <w:p w:rsidR="004F4D80" w:rsidRPr="00D904EF" w:rsidRDefault="004F4D80" w:rsidP="004F4D80">
      <w:pPr>
        <w:pStyle w:val="3"/>
        <w:rPr>
          <w:szCs w:val="24"/>
        </w:rPr>
      </w:pPr>
      <w:bookmarkStart w:id="986" w:name="_Toc97651411"/>
      <w:bookmarkStart w:id="987" w:name="_Toc98253956"/>
      <w:bookmarkStart w:id="988" w:name="_Toc157248208"/>
      <w:bookmarkStart w:id="989" w:name="_Toc157496577"/>
      <w:bookmarkStart w:id="990" w:name="_Toc158206116"/>
      <w:bookmarkStart w:id="991" w:name="_Toc164057801"/>
      <w:bookmarkStart w:id="992" w:name="_Toc164137151"/>
      <w:bookmarkStart w:id="993" w:name="_Toc164161311"/>
      <w:bookmarkStart w:id="994" w:name="_Toc165173882"/>
      <w:bookmarkStart w:id="995" w:name="_Toc439170702"/>
      <w:bookmarkStart w:id="996" w:name="_Toc439172804"/>
      <w:bookmarkStart w:id="997" w:name="_Toc439173248"/>
      <w:bookmarkStart w:id="998" w:name="_Toc439238244"/>
      <w:bookmarkStart w:id="999" w:name="_Toc439252791"/>
      <w:bookmarkStart w:id="1000" w:name="_Toc439323765"/>
      <w:bookmarkStart w:id="1001" w:name="_Toc440357163"/>
      <w:bookmarkStart w:id="1002" w:name="_Toc440359715"/>
      <w:bookmarkStart w:id="1003" w:name="_Toc440632179"/>
      <w:bookmarkStart w:id="1004" w:name="_Toc440875999"/>
      <w:bookmarkStart w:id="1005" w:name="_Toc441131331"/>
      <w:bookmarkStart w:id="1006" w:name="_Toc44729252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7" w:name="_Toc97651412"/>
      <w:bookmarkStart w:id="1008" w:name="_Toc98253957"/>
      <w:bookmarkStart w:id="1009" w:name="_Toc157248209"/>
      <w:bookmarkStart w:id="1010" w:name="_Toc157496578"/>
      <w:bookmarkStart w:id="1011" w:name="_Toc158206117"/>
      <w:bookmarkStart w:id="1012" w:name="_Toc164057802"/>
      <w:bookmarkStart w:id="1013" w:name="_Toc164137152"/>
      <w:bookmarkStart w:id="1014" w:name="_Toc164161312"/>
      <w:bookmarkStart w:id="1015" w:name="_Toc165173883"/>
      <w:r>
        <w:rPr>
          <w:b/>
          <w:szCs w:val="24"/>
        </w:rPr>
        <w:br w:type="page"/>
      </w:r>
    </w:p>
    <w:p w:rsidR="004F4D80" w:rsidRPr="00D904EF" w:rsidRDefault="004F4D80" w:rsidP="004F4D80">
      <w:pPr>
        <w:pStyle w:val="3"/>
        <w:rPr>
          <w:szCs w:val="24"/>
        </w:rPr>
      </w:pPr>
      <w:bookmarkStart w:id="1016" w:name="_Toc439170703"/>
      <w:bookmarkStart w:id="1017" w:name="_Toc439172805"/>
      <w:bookmarkStart w:id="1018" w:name="_Toc439173249"/>
      <w:bookmarkStart w:id="1019" w:name="_Toc439238245"/>
      <w:bookmarkStart w:id="1020" w:name="_Toc439252792"/>
      <w:bookmarkStart w:id="1021" w:name="_Toc439323766"/>
      <w:bookmarkStart w:id="1022" w:name="_Toc440357164"/>
      <w:bookmarkStart w:id="1023" w:name="_Toc440359716"/>
      <w:bookmarkStart w:id="1024" w:name="_Toc440632180"/>
      <w:bookmarkStart w:id="1025" w:name="_Toc440876000"/>
      <w:bookmarkStart w:id="1026" w:name="_Toc441131332"/>
      <w:bookmarkStart w:id="1027" w:name="_Toc447292526"/>
      <w:r w:rsidRPr="00D904EF">
        <w:rPr>
          <w:szCs w:val="24"/>
        </w:rPr>
        <w:lastRenderedPageBreak/>
        <w:t>Инструкции по заполнению</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8" w:name="_Ref257131475"/>
      <w:bookmarkStart w:id="1029" w:name="_Toc351552284"/>
      <w:bookmarkStart w:id="1030" w:name="_Toc396983131"/>
      <w:bookmarkStart w:id="1031" w:name="_Toc423423679"/>
      <w:bookmarkStart w:id="1032" w:name="_Ref440270984"/>
      <w:bookmarkStart w:id="1033" w:name="_Ref440275030"/>
      <w:bookmarkStart w:id="1034" w:name="_Toc447292527"/>
      <w:bookmarkEnd w:id="981"/>
      <w:bookmarkEnd w:id="982"/>
      <w:bookmarkEnd w:id="983"/>
      <w:bookmarkEnd w:id="984"/>
      <w:bookmarkEnd w:id="985"/>
      <w:r>
        <w:rPr>
          <w:sz w:val="22"/>
          <w:szCs w:val="22"/>
        </w:rPr>
        <w:lastRenderedPageBreak/>
        <w:t>Письмо</w:t>
      </w:r>
      <w:r w:rsidRPr="007417E6">
        <w:rPr>
          <w:sz w:val="22"/>
          <w:szCs w:val="22"/>
        </w:rPr>
        <w:t xml:space="preserve"> </w:t>
      </w:r>
      <w:bookmarkEnd w:id="1028"/>
      <w:r>
        <w:rPr>
          <w:sz w:val="22"/>
          <w:szCs w:val="22"/>
        </w:rPr>
        <w:t>производителя продукции (форма 1</w:t>
      </w:r>
      <w:r w:rsidR="000D67AD">
        <w:rPr>
          <w:sz w:val="22"/>
          <w:szCs w:val="22"/>
        </w:rPr>
        <w:t>0</w:t>
      </w:r>
      <w:r>
        <w:rPr>
          <w:sz w:val="22"/>
          <w:szCs w:val="22"/>
        </w:rPr>
        <w:t>)</w:t>
      </w:r>
      <w:bookmarkEnd w:id="1029"/>
      <w:bookmarkEnd w:id="1030"/>
      <w:bookmarkEnd w:id="1031"/>
      <w:bookmarkEnd w:id="1032"/>
      <w:bookmarkEnd w:id="1033"/>
      <w:bookmarkEnd w:id="1034"/>
    </w:p>
    <w:p w:rsidR="004F4D80" w:rsidRPr="00F647F7" w:rsidRDefault="004F4D80" w:rsidP="004F4D80">
      <w:pPr>
        <w:pStyle w:val="3"/>
        <w:rPr>
          <w:szCs w:val="24"/>
        </w:rPr>
      </w:pPr>
      <w:bookmarkStart w:id="1035" w:name="_Toc439170708"/>
      <w:bookmarkStart w:id="1036" w:name="_Toc439172810"/>
      <w:bookmarkStart w:id="1037" w:name="_Toc439173251"/>
      <w:bookmarkStart w:id="1038" w:name="_Toc439252794"/>
      <w:bookmarkStart w:id="1039" w:name="_Toc439323768"/>
      <w:bookmarkStart w:id="1040" w:name="_Toc440357166"/>
      <w:bookmarkStart w:id="1041" w:name="_Toc440359718"/>
      <w:bookmarkStart w:id="1042" w:name="_Toc440632182"/>
      <w:bookmarkStart w:id="1043" w:name="_Toc440876002"/>
      <w:bookmarkStart w:id="1044" w:name="_Toc441131334"/>
      <w:bookmarkStart w:id="1045" w:name="_Toc447292528"/>
      <w:r w:rsidRPr="00F647F7">
        <w:rPr>
          <w:szCs w:val="24"/>
        </w:rPr>
        <w:t>Форма письма производителя продукции</w:t>
      </w:r>
      <w:bookmarkEnd w:id="1035"/>
      <w:bookmarkEnd w:id="1036"/>
      <w:bookmarkEnd w:id="1037"/>
      <w:bookmarkEnd w:id="1038"/>
      <w:bookmarkEnd w:id="1039"/>
      <w:bookmarkEnd w:id="1040"/>
      <w:bookmarkEnd w:id="1041"/>
      <w:bookmarkEnd w:id="1042"/>
      <w:bookmarkEnd w:id="1043"/>
      <w:bookmarkEnd w:id="1044"/>
      <w:bookmarkEnd w:id="104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A9038A" w:rsidRPr="007417E6" w:rsidRDefault="00A9038A" w:rsidP="00A9038A">
      <w:pPr>
        <w:tabs>
          <w:tab w:val="left" w:pos="5670"/>
        </w:tabs>
        <w:spacing w:line="240" w:lineRule="auto"/>
        <w:ind w:firstLine="0"/>
        <w:jc w:val="left"/>
        <w:rPr>
          <w:vertAlign w:val="subscript"/>
        </w:rPr>
      </w:pPr>
      <w:r w:rsidRPr="000C323D">
        <w:rPr>
          <w:vertAlign w:val="subscript"/>
        </w:rPr>
        <w:t xml:space="preserve">указывается предмет запроса предложений в соответствии с п. </w:t>
      </w:r>
      <w:r w:rsidR="00E07402">
        <w:fldChar w:fldCharType="begin"/>
      </w:r>
      <w:r w:rsidR="00E07402">
        <w:instrText xml:space="preserve"> REF _Ref440275279 \r \h  \* MERGEFORMAT </w:instrText>
      </w:r>
      <w:r w:rsidR="00E07402">
        <w:fldChar w:fldCharType="separate"/>
      </w:r>
      <w:r w:rsidR="00E2373E" w:rsidRPr="00E2373E">
        <w:rPr>
          <w:vertAlign w:val="subscript"/>
        </w:rPr>
        <w:t>1.1.4</w:t>
      </w:r>
      <w:r w:rsidR="00E07402">
        <w:fldChar w:fldCharType="end"/>
      </w:r>
      <w:r w:rsidRPr="000C323D">
        <w:rPr>
          <w:vertAlign w:val="subscript"/>
        </w:rPr>
        <w:t xml:space="preserve"> 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6"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7" w:name="_Toc423423680"/>
      <w:bookmarkStart w:id="1048" w:name="_Ref440272035"/>
      <w:bookmarkStart w:id="1049" w:name="_Ref440274733"/>
      <w:bookmarkStart w:id="1050" w:name="_Ref444180254"/>
      <w:bookmarkStart w:id="1051" w:name="_Toc447292529"/>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6"/>
      <w:bookmarkEnd w:id="1047"/>
      <w:bookmarkEnd w:id="1048"/>
      <w:bookmarkEnd w:id="1049"/>
      <w:bookmarkEnd w:id="1050"/>
      <w:bookmarkEnd w:id="1051"/>
    </w:p>
    <w:p w:rsidR="004F4D80" w:rsidRPr="00E87023" w:rsidRDefault="004F4D80" w:rsidP="004F4D80">
      <w:pPr>
        <w:pStyle w:val="3"/>
        <w:rPr>
          <w:sz w:val="22"/>
        </w:rPr>
      </w:pPr>
      <w:bookmarkStart w:id="1052" w:name="_Toc343690584"/>
      <w:bookmarkStart w:id="1053" w:name="_Toc372294428"/>
      <w:bookmarkStart w:id="1054" w:name="_Toc379288896"/>
      <w:bookmarkStart w:id="1055" w:name="_Toc384734780"/>
      <w:bookmarkStart w:id="1056" w:name="_Toc396984078"/>
      <w:bookmarkStart w:id="1057" w:name="_Toc423423681"/>
      <w:bookmarkStart w:id="1058" w:name="_Toc439170710"/>
      <w:bookmarkStart w:id="1059" w:name="_Toc439172812"/>
      <w:bookmarkStart w:id="1060" w:name="_Toc439173253"/>
      <w:bookmarkStart w:id="1061" w:name="_Toc439238249"/>
      <w:bookmarkStart w:id="1062" w:name="_Toc439252796"/>
      <w:bookmarkStart w:id="1063" w:name="_Toc439323770"/>
      <w:bookmarkStart w:id="1064" w:name="_Toc440357168"/>
      <w:bookmarkStart w:id="1065" w:name="_Toc440359720"/>
      <w:bookmarkStart w:id="1066" w:name="_Toc440632184"/>
      <w:bookmarkStart w:id="1067" w:name="_Toc440876004"/>
      <w:bookmarkStart w:id="1068" w:name="_Toc441131336"/>
      <w:bookmarkStart w:id="1069" w:name="_Toc447292530"/>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70" w:name="_Toc343690585"/>
      <w:bookmarkStart w:id="1071" w:name="_Toc372294429"/>
      <w:bookmarkStart w:id="1072" w:name="_Toc379288897"/>
      <w:bookmarkStart w:id="1073" w:name="_Toc384734781"/>
      <w:bookmarkStart w:id="1074" w:name="_Toc396984079"/>
      <w:bookmarkStart w:id="1075" w:name="_Toc423423682"/>
      <w:bookmarkStart w:id="1076" w:name="_Toc439170711"/>
      <w:bookmarkStart w:id="1077" w:name="_Toc439172813"/>
      <w:bookmarkStart w:id="1078" w:name="_Toc439173254"/>
      <w:bookmarkStart w:id="1079" w:name="_Toc439238250"/>
      <w:bookmarkStart w:id="1080" w:name="_Toc439252797"/>
      <w:bookmarkStart w:id="1081" w:name="_Toc439323771"/>
      <w:bookmarkStart w:id="1082" w:name="_Toc440357169"/>
      <w:bookmarkStart w:id="1083" w:name="_Toc440359721"/>
      <w:bookmarkStart w:id="1084" w:name="_Toc440632185"/>
      <w:bookmarkStart w:id="1085" w:name="_Toc440876005"/>
      <w:bookmarkStart w:id="1086" w:name="_Toc441131337"/>
      <w:bookmarkStart w:id="1087" w:name="_Toc447292531"/>
      <w:r w:rsidRPr="00D27071">
        <w:rPr>
          <w:szCs w:val="24"/>
        </w:rPr>
        <w:lastRenderedPageBreak/>
        <w:t>Инструкции по заполнению</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9" w:name="_Toc423423683"/>
      <w:bookmarkStart w:id="1090" w:name="_Ref440272051"/>
      <w:bookmarkStart w:id="1091" w:name="_Ref440274744"/>
      <w:bookmarkStart w:id="1092" w:name="_Toc447292532"/>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8"/>
      <w:bookmarkEnd w:id="1089"/>
      <w:bookmarkEnd w:id="1090"/>
      <w:bookmarkEnd w:id="1091"/>
      <w:bookmarkEnd w:id="1092"/>
    </w:p>
    <w:p w:rsidR="004F4D80" w:rsidRPr="008C4223" w:rsidRDefault="004F4D80" w:rsidP="004F4D80">
      <w:pPr>
        <w:pStyle w:val="3"/>
        <w:rPr>
          <w:szCs w:val="24"/>
        </w:rPr>
      </w:pPr>
      <w:bookmarkStart w:id="1093" w:name="_Toc343690587"/>
      <w:bookmarkStart w:id="1094" w:name="_Toc372294431"/>
      <w:bookmarkStart w:id="1095" w:name="_Toc379288899"/>
      <w:bookmarkStart w:id="1096" w:name="_Toc384734783"/>
      <w:bookmarkStart w:id="1097" w:name="_Toc396984081"/>
      <w:bookmarkStart w:id="1098" w:name="_Toc423423684"/>
      <w:bookmarkStart w:id="1099" w:name="_Toc439170713"/>
      <w:bookmarkStart w:id="1100" w:name="_Toc439172815"/>
      <w:bookmarkStart w:id="1101" w:name="_Toc439173256"/>
      <w:bookmarkStart w:id="1102" w:name="_Toc439238252"/>
      <w:bookmarkStart w:id="1103" w:name="_Toc439252799"/>
      <w:bookmarkStart w:id="1104" w:name="_Toc439323773"/>
      <w:bookmarkStart w:id="1105" w:name="_Toc440357171"/>
      <w:bookmarkStart w:id="1106" w:name="_Toc440359723"/>
      <w:bookmarkStart w:id="1107" w:name="_Toc440632187"/>
      <w:bookmarkStart w:id="1108" w:name="_Toc440876007"/>
      <w:bookmarkStart w:id="1109" w:name="_Toc441131339"/>
      <w:bookmarkStart w:id="1110" w:name="_Toc447292533"/>
      <w:r w:rsidRPr="008C4223">
        <w:rPr>
          <w:szCs w:val="24"/>
        </w:rPr>
        <w:t xml:space="preserve">Форма </w:t>
      </w:r>
      <w:bookmarkEnd w:id="1093"/>
      <w:bookmarkEnd w:id="1094"/>
      <w:bookmarkEnd w:id="1095"/>
      <w:bookmarkEnd w:id="1096"/>
      <w:bookmarkEnd w:id="1097"/>
      <w:bookmarkEnd w:id="1098"/>
      <w:bookmarkEnd w:id="1099"/>
      <w:bookmarkEnd w:id="1100"/>
      <w:bookmarkEnd w:id="1101"/>
      <w:bookmarkEnd w:id="1102"/>
      <w:bookmarkEnd w:id="1103"/>
      <w:r w:rsidR="000D70B6" w:rsidRPr="000D70B6">
        <w:rPr>
          <w:szCs w:val="24"/>
        </w:rPr>
        <w:t>Согласия на обработку персональных данных</w:t>
      </w:r>
      <w:bookmarkEnd w:id="1104"/>
      <w:bookmarkEnd w:id="1105"/>
      <w:bookmarkEnd w:id="1106"/>
      <w:bookmarkEnd w:id="1107"/>
      <w:bookmarkEnd w:id="1108"/>
      <w:bookmarkEnd w:id="1109"/>
      <w:bookmarkEnd w:id="111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11" w:name="_Toc439252801"/>
      <w:bookmarkStart w:id="1112" w:name="_Toc439323774"/>
      <w:bookmarkStart w:id="1113" w:name="_Toc440357172"/>
      <w:bookmarkStart w:id="1114" w:name="_Toc440359724"/>
      <w:bookmarkStart w:id="1115" w:name="_Toc440632188"/>
      <w:bookmarkStart w:id="1116" w:name="_Toc440876008"/>
      <w:bookmarkStart w:id="1117" w:name="_Toc441131340"/>
      <w:bookmarkStart w:id="1118" w:name="_Toc447292534"/>
      <w:r w:rsidRPr="005A2CAE">
        <w:rPr>
          <w:szCs w:val="24"/>
        </w:rPr>
        <w:lastRenderedPageBreak/>
        <w:t>Инструкции по заполнению</w:t>
      </w:r>
      <w:bookmarkEnd w:id="1111"/>
      <w:bookmarkEnd w:id="1112"/>
      <w:bookmarkEnd w:id="1113"/>
      <w:bookmarkEnd w:id="1114"/>
      <w:bookmarkEnd w:id="1115"/>
      <w:bookmarkEnd w:id="1116"/>
      <w:bookmarkEnd w:id="1117"/>
      <w:bookmarkEnd w:id="111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9" w:name="_Ref440272256"/>
      <w:bookmarkStart w:id="1120" w:name="_Ref440272678"/>
      <w:bookmarkStart w:id="1121" w:name="_Ref440274944"/>
      <w:bookmarkStart w:id="1122" w:name="_Toc447292535"/>
      <w:r w:rsidRPr="007A6A39">
        <w:lastRenderedPageBreak/>
        <w:t>Соглашение о неустойке (форма 1</w:t>
      </w:r>
      <w:r w:rsidR="000D67AD">
        <w:t>3</w:t>
      </w:r>
      <w:r w:rsidRPr="007A6A39">
        <w:t>)</w:t>
      </w:r>
      <w:bookmarkEnd w:id="1119"/>
      <w:bookmarkEnd w:id="1120"/>
      <w:bookmarkEnd w:id="1121"/>
      <w:bookmarkEnd w:id="1122"/>
    </w:p>
    <w:p w:rsidR="007A6A39" w:rsidRPr="007A6A39" w:rsidRDefault="007A6A39" w:rsidP="007A6A39">
      <w:pPr>
        <w:pStyle w:val="3"/>
        <w:rPr>
          <w:szCs w:val="24"/>
        </w:rPr>
      </w:pPr>
      <w:bookmarkStart w:id="1123" w:name="_Toc439170715"/>
      <w:bookmarkStart w:id="1124" w:name="_Toc439172817"/>
      <w:bookmarkStart w:id="1125" w:name="_Toc439173259"/>
      <w:bookmarkStart w:id="1126" w:name="_Toc439238255"/>
      <w:bookmarkStart w:id="1127" w:name="_Toc439252803"/>
      <w:bookmarkStart w:id="1128" w:name="_Toc439323776"/>
      <w:bookmarkStart w:id="1129" w:name="_Toc440357174"/>
      <w:bookmarkStart w:id="1130" w:name="_Toc440359726"/>
      <w:bookmarkStart w:id="1131" w:name="_Toc440632190"/>
      <w:bookmarkStart w:id="1132" w:name="_Toc440876010"/>
      <w:bookmarkStart w:id="1133" w:name="_Toc441131342"/>
      <w:bookmarkStart w:id="1134" w:name="_Toc447292536"/>
      <w:r w:rsidRPr="007A6A39">
        <w:rPr>
          <w:szCs w:val="24"/>
        </w:rPr>
        <w:t>Форма соглашени</w:t>
      </w:r>
      <w:r w:rsidR="00E47073">
        <w:rPr>
          <w:szCs w:val="24"/>
        </w:rPr>
        <w:t>я</w:t>
      </w:r>
      <w:r w:rsidRPr="007A6A39">
        <w:rPr>
          <w:szCs w:val="24"/>
        </w:rPr>
        <w:t xml:space="preserve"> о неустойке</w:t>
      </w:r>
      <w:bookmarkEnd w:id="1123"/>
      <w:bookmarkEnd w:id="1124"/>
      <w:bookmarkEnd w:id="1125"/>
      <w:bookmarkEnd w:id="1126"/>
      <w:bookmarkEnd w:id="1127"/>
      <w:bookmarkEnd w:id="1128"/>
      <w:bookmarkEnd w:id="1129"/>
      <w:bookmarkEnd w:id="1130"/>
      <w:bookmarkEnd w:id="1131"/>
      <w:bookmarkEnd w:id="1132"/>
      <w:bookmarkEnd w:id="1133"/>
      <w:bookmarkEnd w:id="1134"/>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 xml:space="preserve">г. </w:t>
      </w:r>
      <w:r w:rsidR="0006189E">
        <w:rPr>
          <w:bCs w:val="0"/>
          <w:sz w:val="24"/>
          <w:szCs w:val="24"/>
        </w:rPr>
        <w:t>Кострома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821C9">
        <w:rPr>
          <w:vertAlign w:val="subscript"/>
        </w:rPr>
        <w:fldChar w:fldCharType="begin"/>
      </w:r>
      <w:r>
        <w:rPr>
          <w:vertAlign w:val="subscript"/>
        </w:rPr>
        <w:instrText xml:space="preserve"> REF _Ref440275279 \r \h </w:instrText>
      </w:r>
      <w:r w:rsidR="005821C9">
        <w:rPr>
          <w:vertAlign w:val="subscript"/>
        </w:rPr>
      </w:r>
      <w:r w:rsidR="005821C9">
        <w:rPr>
          <w:vertAlign w:val="subscript"/>
        </w:rPr>
        <w:fldChar w:fldCharType="separate"/>
      </w:r>
      <w:r w:rsidR="00E2373E">
        <w:rPr>
          <w:vertAlign w:val="subscript"/>
        </w:rPr>
        <w:t>1.1.4</w:t>
      </w:r>
      <w:r w:rsidR="005821C9">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5821C9">
        <w:rPr>
          <w:vertAlign w:val="subscript"/>
        </w:rPr>
        <w:fldChar w:fldCharType="begin"/>
      </w:r>
      <w:r>
        <w:rPr>
          <w:vertAlign w:val="subscript"/>
        </w:rPr>
        <w:instrText xml:space="preserve"> REF _Ref440275279 \r \h </w:instrText>
      </w:r>
      <w:r w:rsidR="005821C9">
        <w:rPr>
          <w:vertAlign w:val="subscript"/>
        </w:rPr>
      </w:r>
      <w:r w:rsidR="005821C9">
        <w:rPr>
          <w:vertAlign w:val="subscript"/>
        </w:rPr>
        <w:fldChar w:fldCharType="separate"/>
      </w:r>
      <w:r w:rsidR="00E2373E">
        <w:rPr>
          <w:vertAlign w:val="subscript"/>
        </w:rPr>
        <w:t>1.1.4</w:t>
      </w:r>
      <w:r w:rsidR="005821C9">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5" w:name="_Toc439170716"/>
      <w:bookmarkStart w:id="1136" w:name="_Toc439172818"/>
      <w:bookmarkStart w:id="1137" w:name="_Toc439173260"/>
      <w:bookmarkStart w:id="1138" w:name="_Toc439238256"/>
      <w:bookmarkStart w:id="1139" w:name="_Toc439252804"/>
      <w:bookmarkStart w:id="1140" w:name="_Toc439323777"/>
      <w:bookmarkStart w:id="1141" w:name="_Toc440357175"/>
      <w:bookmarkStart w:id="1142" w:name="_Toc440359727"/>
      <w:bookmarkStart w:id="1143" w:name="_Toc440632191"/>
      <w:bookmarkStart w:id="1144" w:name="_Toc440876011"/>
      <w:bookmarkStart w:id="1145" w:name="_Toc441131343"/>
      <w:bookmarkStart w:id="1146" w:name="_Toc447292537"/>
      <w:r w:rsidRPr="007857E5">
        <w:rPr>
          <w:szCs w:val="24"/>
        </w:rPr>
        <w:lastRenderedPageBreak/>
        <w:t>Инструкции по заполнению</w:t>
      </w:r>
      <w:bookmarkEnd w:id="1135"/>
      <w:bookmarkEnd w:id="1136"/>
      <w:bookmarkEnd w:id="1137"/>
      <w:bookmarkEnd w:id="1138"/>
      <w:bookmarkEnd w:id="1139"/>
      <w:bookmarkEnd w:id="1140"/>
      <w:bookmarkEnd w:id="1141"/>
      <w:bookmarkEnd w:id="1142"/>
      <w:bookmarkEnd w:id="1143"/>
      <w:bookmarkEnd w:id="1144"/>
      <w:bookmarkEnd w:id="1145"/>
      <w:bookmarkEnd w:id="114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7" w:name="_Ref440272274"/>
      <w:bookmarkStart w:id="1148" w:name="_Ref440274756"/>
      <w:bookmarkStart w:id="1149" w:name="_Toc44729253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7"/>
      <w:bookmarkEnd w:id="1148"/>
      <w:bookmarkEnd w:id="1149"/>
    </w:p>
    <w:p w:rsidR="007857E5" w:rsidRPr="00E47073" w:rsidRDefault="007857E5" w:rsidP="007857E5">
      <w:pPr>
        <w:pStyle w:val="3"/>
        <w:rPr>
          <w:szCs w:val="24"/>
        </w:rPr>
      </w:pPr>
      <w:bookmarkStart w:id="1150" w:name="_Toc439170718"/>
      <w:bookmarkStart w:id="1151" w:name="_Toc439172820"/>
      <w:bookmarkStart w:id="1152" w:name="_Toc439173262"/>
      <w:bookmarkStart w:id="1153" w:name="_Toc439238258"/>
      <w:bookmarkStart w:id="1154" w:name="_Toc439252806"/>
      <w:bookmarkStart w:id="1155" w:name="_Toc439323779"/>
      <w:bookmarkStart w:id="1156" w:name="_Toc440357177"/>
      <w:bookmarkStart w:id="1157" w:name="_Toc440359729"/>
      <w:bookmarkStart w:id="1158" w:name="_Toc440632193"/>
      <w:bookmarkStart w:id="1159" w:name="_Toc440876013"/>
      <w:bookmarkStart w:id="1160" w:name="_Toc441131345"/>
      <w:bookmarkStart w:id="1161" w:name="_Toc447292539"/>
      <w:r w:rsidRPr="00E47073">
        <w:rPr>
          <w:szCs w:val="24"/>
        </w:rPr>
        <w:t xml:space="preserve">Форма </w:t>
      </w:r>
      <w:bookmarkEnd w:id="1150"/>
      <w:r w:rsidR="00E47073" w:rsidRPr="00E47073">
        <w:rPr>
          <w:szCs w:val="24"/>
        </w:rPr>
        <w:t>согласия Участника налоговым органам на разглашение сведений, составляющих налоговую тайну</w:t>
      </w:r>
      <w:bookmarkEnd w:id="1151"/>
      <w:bookmarkEnd w:id="1152"/>
      <w:bookmarkEnd w:id="1153"/>
      <w:bookmarkEnd w:id="1154"/>
      <w:bookmarkEnd w:id="1155"/>
      <w:bookmarkEnd w:id="1156"/>
      <w:bookmarkEnd w:id="1157"/>
      <w:bookmarkEnd w:id="1158"/>
      <w:bookmarkEnd w:id="1159"/>
      <w:bookmarkEnd w:id="1160"/>
      <w:bookmarkEnd w:id="116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62" w:name="_Toc300142269"/>
      <w:bookmarkStart w:id="1163" w:name="_Toc309735391"/>
      <w:bookmarkStart w:id="116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62"/>
      <w:r w:rsidRPr="007857E5">
        <w:rPr>
          <w:b/>
          <w:bCs w:val="0"/>
          <w:snapToGrid w:val="0"/>
          <w:sz w:val="24"/>
          <w:szCs w:val="24"/>
        </w:rPr>
        <w:t xml:space="preserve"> </w:t>
      </w:r>
      <w:bookmarkEnd w:id="1163"/>
      <w:bookmarkEnd w:id="116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5" w:name="_Toc439170719"/>
      <w:bookmarkStart w:id="1166" w:name="_Toc439172821"/>
      <w:bookmarkStart w:id="1167" w:name="_Toc439173263"/>
      <w:bookmarkStart w:id="1168" w:name="_Toc439238259"/>
      <w:bookmarkStart w:id="1169" w:name="_Toc439252807"/>
      <w:bookmarkStart w:id="1170" w:name="_Toc439323780"/>
      <w:bookmarkStart w:id="1171" w:name="_Toc440357178"/>
      <w:bookmarkStart w:id="1172" w:name="_Toc440359730"/>
      <w:bookmarkStart w:id="1173" w:name="_Toc440632194"/>
      <w:bookmarkStart w:id="1174" w:name="_Toc440876014"/>
      <w:bookmarkStart w:id="1175" w:name="_Toc441131346"/>
      <w:bookmarkStart w:id="1176" w:name="_Toc447292540"/>
      <w:r w:rsidRPr="007857E5">
        <w:rPr>
          <w:szCs w:val="24"/>
        </w:rPr>
        <w:lastRenderedPageBreak/>
        <w:t>Инструкции по заполнению</w:t>
      </w:r>
      <w:bookmarkEnd w:id="1165"/>
      <w:bookmarkEnd w:id="1166"/>
      <w:bookmarkEnd w:id="1167"/>
      <w:bookmarkEnd w:id="1168"/>
      <w:bookmarkEnd w:id="1169"/>
      <w:bookmarkEnd w:id="1170"/>
      <w:bookmarkEnd w:id="1171"/>
      <w:bookmarkEnd w:id="1172"/>
      <w:bookmarkEnd w:id="1173"/>
      <w:bookmarkEnd w:id="1174"/>
      <w:bookmarkEnd w:id="1175"/>
      <w:bookmarkEnd w:id="117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7" w:name="_Ref93268095"/>
      <w:bookmarkStart w:id="1178" w:name="_Ref93268099"/>
      <w:bookmarkStart w:id="1179" w:name="_Toc98253958"/>
      <w:bookmarkStart w:id="1180" w:name="_Toc165173884"/>
      <w:bookmarkStart w:id="1181" w:name="_Toc423423678"/>
      <w:bookmarkStart w:id="1182" w:name="_Ref440272510"/>
      <w:bookmarkStart w:id="1183" w:name="_Ref440274961"/>
      <w:bookmarkStart w:id="1184" w:name="_Toc447292541"/>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7"/>
      <w:bookmarkEnd w:id="1178"/>
      <w:bookmarkEnd w:id="1179"/>
      <w:bookmarkEnd w:id="1180"/>
      <w:bookmarkEnd w:id="1181"/>
      <w:bookmarkEnd w:id="1182"/>
      <w:bookmarkEnd w:id="1183"/>
      <w:bookmarkEnd w:id="1184"/>
    </w:p>
    <w:p w:rsidR="00635719" w:rsidRPr="00D904EF" w:rsidRDefault="00635719" w:rsidP="00635719">
      <w:pPr>
        <w:pStyle w:val="3"/>
        <w:rPr>
          <w:szCs w:val="24"/>
        </w:rPr>
      </w:pPr>
      <w:bookmarkStart w:id="1185" w:name="_Toc90385125"/>
      <w:bookmarkStart w:id="1186" w:name="_Toc439170705"/>
      <w:bookmarkStart w:id="1187" w:name="_Toc439172807"/>
      <w:bookmarkStart w:id="1188" w:name="_Toc439173268"/>
      <w:bookmarkStart w:id="1189" w:name="_Toc439238264"/>
      <w:bookmarkStart w:id="1190" w:name="_Toc439252812"/>
      <w:bookmarkStart w:id="1191" w:name="_Toc439323785"/>
      <w:bookmarkStart w:id="1192" w:name="_Toc440357183"/>
      <w:bookmarkStart w:id="1193" w:name="_Toc440359735"/>
      <w:bookmarkStart w:id="1194" w:name="_Toc440632199"/>
      <w:bookmarkStart w:id="1195" w:name="_Toc440876016"/>
      <w:bookmarkStart w:id="1196" w:name="_Toc441131348"/>
      <w:bookmarkStart w:id="1197" w:name="_Toc447292542"/>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5"/>
      <w:bookmarkEnd w:id="1186"/>
      <w:bookmarkEnd w:id="1187"/>
      <w:bookmarkEnd w:id="1188"/>
      <w:bookmarkEnd w:id="1189"/>
      <w:bookmarkEnd w:id="1190"/>
      <w:bookmarkEnd w:id="1191"/>
      <w:bookmarkEnd w:id="1192"/>
      <w:bookmarkEnd w:id="1193"/>
      <w:bookmarkEnd w:id="1194"/>
      <w:bookmarkEnd w:id="1195"/>
      <w:bookmarkEnd w:id="1196"/>
      <w:bookmarkEnd w:id="1197"/>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8" w:name="_Toc90385126"/>
      <w:bookmarkStart w:id="1199" w:name="_Toc98253959"/>
      <w:bookmarkStart w:id="1200" w:name="_Toc157248211"/>
      <w:bookmarkStart w:id="1201" w:name="_Toc157496580"/>
      <w:bookmarkStart w:id="1202" w:name="_Toc158206119"/>
      <w:bookmarkStart w:id="1203" w:name="_Toc164057804"/>
      <w:bookmarkStart w:id="1204" w:name="_Toc164137154"/>
      <w:bookmarkStart w:id="1205" w:name="_Toc164161314"/>
      <w:bookmarkStart w:id="1206" w:name="_Toc165173885"/>
      <w:r>
        <w:rPr>
          <w:b/>
          <w:szCs w:val="24"/>
        </w:rPr>
        <w:br w:type="page"/>
      </w:r>
    </w:p>
    <w:p w:rsidR="00635719" w:rsidRPr="00D904EF" w:rsidRDefault="00635719" w:rsidP="00635719">
      <w:pPr>
        <w:pStyle w:val="3"/>
        <w:rPr>
          <w:szCs w:val="24"/>
        </w:rPr>
      </w:pPr>
      <w:bookmarkStart w:id="1207" w:name="_Toc439170706"/>
      <w:bookmarkStart w:id="1208" w:name="_Toc439172808"/>
      <w:bookmarkStart w:id="1209" w:name="_Toc439173269"/>
      <w:bookmarkStart w:id="1210" w:name="_Toc439238265"/>
      <w:bookmarkStart w:id="1211" w:name="_Toc439252813"/>
      <w:bookmarkStart w:id="1212" w:name="_Toc439323786"/>
      <w:bookmarkStart w:id="1213" w:name="_Toc440357184"/>
      <w:bookmarkStart w:id="1214" w:name="_Toc440359736"/>
      <w:bookmarkStart w:id="1215" w:name="_Toc440632200"/>
      <w:bookmarkStart w:id="1216" w:name="_Toc440876017"/>
      <w:bookmarkStart w:id="1217" w:name="_Toc441131349"/>
      <w:bookmarkStart w:id="1218" w:name="_Toc447292543"/>
      <w:r w:rsidRPr="00D904EF">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821C9">
        <w:rPr>
          <w:sz w:val="24"/>
          <w:szCs w:val="24"/>
        </w:rPr>
        <w:fldChar w:fldCharType="begin"/>
      </w:r>
      <w:r w:rsidR="00D90031">
        <w:rPr>
          <w:sz w:val="24"/>
          <w:szCs w:val="24"/>
        </w:rPr>
        <w:instrText xml:space="preserve"> REF _Ref191386461 \r \h </w:instrText>
      </w:r>
      <w:r w:rsidR="005821C9">
        <w:rPr>
          <w:sz w:val="24"/>
          <w:szCs w:val="24"/>
        </w:rPr>
      </w:r>
      <w:r w:rsidR="005821C9">
        <w:rPr>
          <w:sz w:val="24"/>
          <w:szCs w:val="24"/>
        </w:rPr>
        <w:fldChar w:fldCharType="separate"/>
      </w:r>
      <w:r w:rsidR="00E2373E">
        <w:rPr>
          <w:sz w:val="24"/>
          <w:szCs w:val="24"/>
        </w:rPr>
        <w:t>3.3.10</w:t>
      </w:r>
      <w:r w:rsidR="005821C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821C9">
        <w:rPr>
          <w:sz w:val="24"/>
          <w:szCs w:val="24"/>
        </w:rPr>
        <w:fldChar w:fldCharType="begin"/>
      </w:r>
      <w:r w:rsidR="00D90031">
        <w:rPr>
          <w:sz w:val="24"/>
          <w:szCs w:val="24"/>
        </w:rPr>
        <w:instrText xml:space="preserve"> REF _Ref440274337 \r \h </w:instrText>
      </w:r>
      <w:r w:rsidR="005821C9">
        <w:rPr>
          <w:sz w:val="24"/>
          <w:szCs w:val="24"/>
        </w:rPr>
      </w:r>
      <w:r w:rsidR="005821C9">
        <w:rPr>
          <w:sz w:val="24"/>
          <w:szCs w:val="24"/>
        </w:rPr>
        <w:fldChar w:fldCharType="separate"/>
      </w:r>
      <w:r w:rsidR="00E2373E">
        <w:rPr>
          <w:sz w:val="24"/>
          <w:szCs w:val="24"/>
        </w:rPr>
        <w:t>5.2</w:t>
      </w:r>
      <w:r w:rsidR="005821C9">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821C9">
        <w:rPr>
          <w:sz w:val="24"/>
          <w:szCs w:val="24"/>
        </w:rPr>
        <w:fldChar w:fldCharType="begin"/>
      </w:r>
      <w:r w:rsidR="00D90031">
        <w:rPr>
          <w:sz w:val="24"/>
          <w:szCs w:val="24"/>
        </w:rPr>
        <w:instrText xml:space="preserve"> REF _Ref440274366 \r \h </w:instrText>
      </w:r>
      <w:r w:rsidR="005821C9">
        <w:rPr>
          <w:sz w:val="24"/>
          <w:szCs w:val="24"/>
        </w:rPr>
      </w:r>
      <w:r w:rsidR="005821C9">
        <w:rPr>
          <w:sz w:val="24"/>
          <w:szCs w:val="24"/>
        </w:rPr>
        <w:fldChar w:fldCharType="separate"/>
      </w:r>
      <w:r w:rsidR="00E2373E">
        <w:rPr>
          <w:sz w:val="24"/>
          <w:szCs w:val="24"/>
        </w:rPr>
        <w:t>5.4</w:t>
      </w:r>
      <w:r w:rsidR="005821C9">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2F9" w:rsidRDefault="003B72F9">
      <w:pPr>
        <w:spacing w:line="240" w:lineRule="auto"/>
      </w:pPr>
      <w:r>
        <w:separator/>
      </w:r>
    </w:p>
  </w:endnote>
  <w:endnote w:type="continuationSeparator" w:id="0">
    <w:p w:rsidR="003B72F9" w:rsidRDefault="003B72F9">
      <w:pPr>
        <w:spacing w:line="240" w:lineRule="auto"/>
      </w:pPr>
      <w:r>
        <w:continuationSeparator/>
      </w:r>
    </w:p>
  </w:endnote>
  <w:endnote w:id="1">
    <w:p w:rsidR="00E07402" w:rsidRDefault="00E07402" w:rsidP="00591311">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07402" w:rsidRDefault="00E0740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Pr="00FA0376" w:rsidRDefault="00E0740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936A0">
      <w:rPr>
        <w:noProof/>
        <w:sz w:val="16"/>
        <w:szCs w:val="16"/>
        <w:lang w:eastAsia="ru-RU"/>
      </w:rPr>
      <w:t>33</w:t>
    </w:r>
    <w:r w:rsidRPr="00FA0376">
      <w:rPr>
        <w:sz w:val="16"/>
        <w:szCs w:val="16"/>
        <w:lang w:eastAsia="ru-RU"/>
      </w:rPr>
      <w:fldChar w:fldCharType="end"/>
    </w:r>
  </w:p>
  <w:p w:rsidR="00E07402" w:rsidRPr="00EE0539" w:rsidRDefault="00E0740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AF60A5">
      <w:rPr>
        <w:sz w:val="18"/>
        <w:szCs w:val="18"/>
      </w:rPr>
      <w:t>заключения Договора на поставку детских новогодних подарков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2F9" w:rsidRDefault="003B72F9">
      <w:pPr>
        <w:spacing w:line="240" w:lineRule="auto"/>
      </w:pPr>
      <w:r>
        <w:separator/>
      </w:r>
    </w:p>
  </w:footnote>
  <w:footnote w:type="continuationSeparator" w:id="0">
    <w:p w:rsidR="003B72F9" w:rsidRDefault="003B72F9">
      <w:pPr>
        <w:spacing w:line="240" w:lineRule="auto"/>
      </w:pPr>
      <w:r>
        <w:continuationSeparator/>
      </w:r>
    </w:p>
  </w:footnote>
  <w:footnote w:id="1">
    <w:p w:rsidR="00E07402" w:rsidRDefault="00E07402" w:rsidP="00591311">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Pr="00930031" w:rsidRDefault="00E0740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7402" w:rsidRDefault="00E0740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189E"/>
    <w:rsid w:val="00065ED6"/>
    <w:rsid w:val="0007043F"/>
    <w:rsid w:val="00076D8B"/>
    <w:rsid w:val="00077FB6"/>
    <w:rsid w:val="000819F3"/>
    <w:rsid w:val="0009087F"/>
    <w:rsid w:val="00090CBD"/>
    <w:rsid w:val="00092967"/>
    <w:rsid w:val="000936A0"/>
    <w:rsid w:val="00093734"/>
    <w:rsid w:val="000951A0"/>
    <w:rsid w:val="00096E9D"/>
    <w:rsid w:val="000A5636"/>
    <w:rsid w:val="000A6857"/>
    <w:rsid w:val="000A7A8E"/>
    <w:rsid w:val="000B19F3"/>
    <w:rsid w:val="000B291A"/>
    <w:rsid w:val="000B2C06"/>
    <w:rsid w:val="000C1107"/>
    <w:rsid w:val="000C14F5"/>
    <w:rsid w:val="000C60B4"/>
    <w:rsid w:val="000C6DCF"/>
    <w:rsid w:val="000D2EFE"/>
    <w:rsid w:val="000D3371"/>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2D98"/>
    <w:rsid w:val="0011547D"/>
    <w:rsid w:val="00122376"/>
    <w:rsid w:val="00123C70"/>
    <w:rsid w:val="00123D48"/>
    <w:rsid w:val="0012412F"/>
    <w:rsid w:val="0012590A"/>
    <w:rsid w:val="0012598D"/>
    <w:rsid w:val="00131995"/>
    <w:rsid w:val="001324A1"/>
    <w:rsid w:val="0013328C"/>
    <w:rsid w:val="00134962"/>
    <w:rsid w:val="00136C0D"/>
    <w:rsid w:val="001519E9"/>
    <w:rsid w:val="00155DAF"/>
    <w:rsid w:val="00157A6B"/>
    <w:rsid w:val="0016034F"/>
    <w:rsid w:val="0016075D"/>
    <w:rsid w:val="0016246B"/>
    <w:rsid w:val="00162A8F"/>
    <w:rsid w:val="00166CFA"/>
    <w:rsid w:val="00166EDD"/>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008"/>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1876"/>
    <w:rsid w:val="002A47D1"/>
    <w:rsid w:val="002A5B42"/>
    <w:rsid w:val="002B0606"/>
    <w:rsid w:val="002B456C"/>
    <w:rsid w:val="002B5044"/>
    <w:rsid w:val="002B5717"/>
    <w:rsid w:val="002B769A"/>
    <w:rsid w:val="002B76A5"/>
    <w:rsid w:val="002C589F"/>
    <w:rsid w:val="002C5E6A"/>
    <w:rsid w:val="002D102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391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2F9"/>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3F7B9E"/>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550"/>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7587B"/>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1A9D"/>
    <w:rsid w:val="005631D9"/>
    <w:rsid w:val="00570124"/>
    <w:rsid w:val="00572EA1"/>
    <w:rsid w:val="00581341"/>
    <w:rsid w:val="005818B2"/>
    <w:rsid w:val="005821C9"/>
    <w:rsid w:val="00584DFA"/>
    <w:rsid w:val="00587751"/>
    <w:rsid w:val="005878D5"/>
    <w:rsid w:val="00587B34"/>
    <w:rsid w:val="00590263"/>
    <w:rsid w:val="00591311"/>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11DCA"/>
    <w:rsid w:val="00620D7C"/>
    <w:rsid w:val="00623429"/>
    <w:rsid w:val="006238AF"/>
    <w:rsid w:val="00630B39"/>
    <w:rsid w:val="006318E6"/>
    <w:rsid w:val="00631F54"/>
    <w:rsid w:val="00632F4B"/>
    <w:rsid w:val="00632F65"/>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1343"/>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0C79"/>
    <w:rsid w:val="007B29BE"/>
    <w:rsid w:val="007B5153"/>
    <w:rsid w:val="007B6A8B"/>
    <w:rsid w:val="007C18F1"/>
    <w:rsid w:val="007D07A7"/>
    <w:rsid w:val="007D0EA7"/>
    <w:rsid w:val="007D7C50"/>
    <w:rsid w:val="007E1EBE"/>
    <w:rsid w:val="007E216D"/>
    <w:rsid w:val="007E4290"/>
    <w:rsid w:val="007E756B"/>
    <w:rsid w:val="007F3FB7"/>
    <w:rsid w:val="007F7125"/>
    <w:rsid w:val="0080108A"/>
    <w:rsid w:val="00804801"/>
    <w:rsid w:val="00810668"/>
    <w:rsid w:val="00813F81"/>
    <w:rsid w:val="00817246"/>
    <w:rsid w:val="00820936"/>
    <w:rsid w:val="00821577"/>
    <w:rsid w:val="00822D3A"/>
    <w:rsid w:val="008232D7"/>
    <w:rsid w:val="00832D0A"/>
    <w:rsid w:val="008335EA"/>
    <w:rsid w:val="0084077D"/>
    <w:rsid w:val="00841506"/>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32B3"/>
    <w:rsid w:val="00936252"/>
    <w:rsid w:val="009411D6"/>
    <w:rsid w:val="00945E91"/>
    <w:rsid w:val="0094713A"/>
    <w:rsid w:val="00950A66"/>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AA3"/>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855"/>
    <w:rsid w:val="00A96E27"/>
    <w:rsid w:val="00AA02AB"/>
    <w:rsid w:val="00AB54F8"/>
    <w:rsid w:val="00AB67FF"/>
    <w:rsid w:val="00AC1995"/>
    <w:rsid w:val="00AC2737"/>
    <w:rsid w:val="00AD3EBC"/>
    <w:rsid w:val="00AD4A9B"/>
    <w:rsid w:val="00AD4F60"/>
    <w:rsid w:val="00AD553C"/>
    <w:rsid w:val="00AE0F91"/>
    <w:rsid w:val="00AE107C"/>
    <w:rsid w:val="00AE1136"/>
    <w:rsid w:val="00AE54F9"/>
    <w:rsid w:val="00AE556B"/>
    <w:rsid w:val="00AE6158"/>
    <w:rsid w:val="00AF60A5"/>
    <w:rsid w:val="00AF70A9"/>
    <w:rsid w:val="00B012FE"/>
    <w:rsid w:val="00B016D1"/>
    <w:rsid w:val="00B01A77"/>
    <w:rsid w:val="00B033E2"/>
    <w:rsid w:val="00B068E7"/>
    <w:rsid w:val="00B075DF"/>
    <w:rsid w:val="00B10A33"/>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26FF"/>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18F8"/>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11"/>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5530"/>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01EA"/>
    <w:rsid w:val="00DA4ADE"/>
    <w:rsid w:val="00DA5A22"/>
    <w:rsid w:val="00DA5FAE"/>
    <w:rsid w:val="00DA7E38"/>
    <w:rsid w:val="00DB109A"/>
    <w:rsid w:val="00DB3F27"/>
    <w:rsid w:val="00DC0DB5"/>
    <w:rsid w:val="00DC141A"/>
    <w:rsid w:val="00DC15DC"/>
    <w:rsid w:val="00DC2470"/>
    <w:rsid w:val="00DC2F4D"/>
    <w:rsid w:val="00DD5546"/>
    <w:rsid w:val="00DE2870"/>
    <w:rsid w:val="00DE4CCA"/>
    <w:rsid w:val="00DE5F20"/>
    <w:rsid w:val="00DF0D8B"/>
    <w:rsid w:val="00DF3778"/>
    <w:rsid w:val="00DF4A13"/>
    <w:rsid w:val="00DF639D"/>
    <w:rsid w:val="00E02350"/>
    <w:rsid w:val="00E03690"/>
    <w:rsid w:val="00E06C31"/>
    <w:rsid w:val="00E07402"/>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53C1"/>
    <w:rsid w:val="00E56332"/>
    <w:rsid w:val="00E57C24"/>
    <w:rsid w:val="00E6083F"/>
    <w:rsid w:val="00E60F8E"/>
    <w:rsid w:val="00E61708"/>
    <w:rsid w:val="00E63F0A"/>
    <w:rsid w:val="00E64AEC"/>
    <w:rsid w:val="00E6743A"/>
    <w:rsid w:val="00E71628"/>
    <w:rsid w:val="00E71A48"/>
    <w:rsid w:val="00E722B6"/>
    <w:rsid w:val="00E74632"/>
    <w:rsid w:val="00E749E5"/>
    <w:rsid w:val="00E81108"/>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2892"/>
    <w:rsid w:val="00EF5BD1"/>
    <w:rsid w:val="00EF675E"/>
    <w:rsid w:val="00F0047B"/>
    <w:rsid w:val="00F00D29"/>
    <w:rsid w:val="00F017EB"/>
    <w:rsid w:val="00F030B1"/>
    <w:rsid w:val="00F04CDD"/>
    <w:rsid w:val="00F06598"/>
    <w:rsid w:val="00F1041E"/>
    <w:rsid w:val="00F11F8A"/>
    <w:rsid w:val="00F12F62"/>
    <w:rsid w:val="00F15392"/>
    <w:rsid w:val="00F17AEF"/>
    <w:rsid w:val="00F17CD8"/>
    <w:rsid w:val="00F20C7B"/>
    <w:rsid w:val="00F20DBB"/>
    <w:rsid w:val="00F221D0"/>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1CF6"/>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 w:type="paragraph" w:styleId="afffffff7">
    <w:name w:val="endnote text"/>
    <w:basedOn w:val="a2"/>
    <w:link w:val="afffffff8"/>
    <w:uiPriority w:val="99"/>
    <w:rsid w:val="00591311"/>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591311"/>
  </w:style>
  <w:style w:type="character" w:styleId="afffffff9">
    <w:name w:val="endnote reference"/>
    <w:basedOn w:val="a3"/>
    <w:uiPriority w:val="99"/>
    <w:rsid w:val="0059131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image" Target="media/image2.png"/><Relationship Id="rId19" Type="http://schemas.openxmlformats.org/officeDocument/2006/relationships/hyperlink" Target="http://www.b2b-mrsk.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25515-B275-4C9D-BACE-CEEA33948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77</Pages>
  <Words>24063</Words>
  <Characters>137162</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160904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skvortsova.ts</cp:lastModifiedBy>
  <cp:revision>93</cp:revision>
  <cp:lastPrinted>2015-12-29T14:27:00Z</cp:lastPrinted>
  <dcterms:created xsi:type="dcterms:W3CDTF">2016-01-18T07:59:00Z</dcterms:created>
  <dcterms:modified xsi:type="dcterms:W3CDTF">2016-11-01T06:42:00Z</dcterms:modified>
</cp:coreProperties>
</file>