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4142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17AA9" w:rsidRPr="000D67AD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17AA9" w:rsidRPr="000B2B33" w:rsidRDefault="00C17AA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B2B3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B2B3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B2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B2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B2B3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B2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B2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F0807" w:rsidRPr="007417E6" w:rsidRDefault="00CF0807" w:rsidP="00CF0807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Pr="007417E6">
        <w:rPr>
          <w:sz w:val="24"/>
          <w:szCs w:val="24"/>
        </w:rPr>
        <w:t>УТВЕРЖДАЮ:</w:t>
      </w:r>
    </w:p>
    <w:p w:rsidR="00CF0807" w:rsidRPr="00554D75" w:rsidRDefault="00CF0807" w:rsidP="00CF0807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CF0807" w:rsidRPr="00554D75" w:rsidRDefault="00CF0807" w:rsidP="00CF0807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CF0807" w:rsidRPr="00554D75" w:rsidRDefault="00CF0807" w:rsidP="00CF0807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CF0807" w:rsidRDefault="00CF0807" w:rsidP="00CF0807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CF0807" w:rsidRDefault="00CF0807" w:rsidP="00CF0807">
      <w:pPr>
        <w:ind w:firstLine="6"/>
        <w:jc w:val="right"/>
        <w:rPr>
          <w:sz w:val="24"/>
          <w:szCs w:val="24"/>
        </w:rPr>
      </w:pPr>
    </w:p>
    <w:p w:rsidR="00CF0807" w:rsidRPr="00554D75" w:rsidRDefault="00CF0807" w:rsidP="00CF0807">
      <w:pPr>
        <w:ind w:firstLine="6"/>
        <w:rPr>
          <w:sz w:val="24"/>
          <w:szCs w:val="24"/>
        </w:rPr>
      </w:pPr>
    </w:p>
    <w:p w:rsidR="00CF0807" w:rsidRDefault="00CF0807" w:rsidP="00CF0807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CF0807" w:rsidRPr="00554D75" w:rsidRDefault="00CF0807" w:rsidP="00CF0807">
      <w:pPr>
        <w:jc w:val="right"/>
        <w:rPr>
          <w:sz w:val="24"/>
          <w:szCs w:val="24"/>
        </w:rPr>
      </w:pPr>
      <w:r>
        <w:rPr>
          <w:sz w:val="24"/>
          <w:szCs w:val="24"/>
        </w:rPr>
        <w:t>«2</w:t>
      </w:r>
      <w:r w:rsidR="000B2B33" w:rsidRPr="0042785A">
        <w:rPr>
          <w:sz w:val="24"/>
          <w:szCs w:val="24"/>
        </w:rPr>
        <w:t>4</w:t>
      </w:r>
      <w:r>
        <w:rPr>
          <w:sz w:val="24"/>
          <w:szCs w:val="24"/>
        </w:rPr>
        <w:t>» января 2018 года.</w:t>
      </w:r>
    </w:p>
    <w:p w:rsidR="00CF0807" w:rsidRPr="00C12FA4" w:rsidRDefault="00CF0807" w:rsidP="00CF0807">
      <w:pPr>
        <w:ind w:firstLine="0"/>
        <w:jc w:val="left"/>
        <w:rPr>
          <w:sz w:val="24"/>
          <w:szCs w:val="24"/>
        </w:rPr>
      </w:pPr>
    </w:p>
    <w:p w:rsidR="00CF0807" w:rsidRPr="00C12FA4" w:rsidRDefault="00CF0807" w:rsidP="00CF08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CF0807" w:rsidRPr="00C12FA4" w:rsidRDefault="00CF0807" w:rsidP="00CF08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CF0807" w:rsidRPr="00C12FA4" w:rsidRDefault="00CF0807" w:rsidP="00CF08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0B2B33" w:rsidRPr="000B2B33">
        <w:rPr>
          <w:b/>
          <w:kern w:val="36"/>
          <w:sz w:val="24"/>
          <w:szCs w:val="24"/>
        </w:rPr>
        <w:t>31</w:t>
      </w:r>
      <w:r>
        <w:rPr>
          <w:b/>
          <w:kern w:val="36"/>
          <w:sz w:val="24"/>
          <w:szCs w:val="24"/>
        </w:rPr>
        <w:t>-ВР-18</w:t>
      </w:r>
    </w:p>
    <w:p w:rsidR="00CF0807" w:rsidRPr="00C12FA4" w:rsidRDefault="00CF0807" w:rsidP="00CF080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0B2B33" w:rsidRPr="0042785A">
        <w:rPr>
          <w:b/>
          <w:kern w:val="36"/>
          <w:sz w:val="24"/>
          <w:szCs w:val="24"/>
        </w:rPr>
        <w:t>4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42785A" w:rsidRPr="00C12FA4" w:rsidRDefault="0042785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B2B33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0B2B33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0B2B33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F0807">
        <w:rPr>
          <w:b/>
          <w:sz w:val="24"/>
          <w:szCs w:val="24"/>
        </w:rPr>
        <w:t>Договор</w:t>
      </w:r>
      <w:r w:rsidR="00CF0807" w:rsidRPr="00CF0807">
        <w:rPr>
          <w:b/>
          <w:sz w:val="24"/>
          <w:szCs w:val="24"/>
        </w:rPr>
        <w:t>а</w:t>
      </w:r>
      <w:proofErr w:type="gramEnd"/>
      <w:r w:rsidR="00366652" w:rsidRPr="00CF0807">
        <w:rPr>
          <w:b/>
          <w:sz w:val="24"/>
          <w:szCs w:val="24"/>
        </w:rPr>
        <w:t xml:space="preserve"> </w:t>
      </w:r>
      <w:r w:rsidR="000B2B33" w:rsidRPr="000B2B33">
        <w:rPr>
          <w:b/>
          <w:sz w:val="24"/>
          <w:szCs w:val="24"/>
        </w:rPr>
        <w:t xml:space="preserve">на оказание услуг по  техническому обслуживанию </w:t>
      </w:r>
      <w:proofErr w:type="spellStart"/>
      <w:r w:rsidR="000B2B33" w:rsidRPr="000B2B33">
        <w:rPr>
          <w:b/>
          <w:sz w:val="24"/>
          <w:szCs w:val="24"/>
        </w:rPr>
        <w:t>периметральной</w:t>
      </w:r>
      <w:proofErr w:type="spellEnd"/>
      <w:r w:rsidR="000B2B33" w:rsidRPr="000B2B33">
        <w:rPr>
          <w:b/>
          <w:sz w:val="24"/>
          <w:szCs w:val="24"/>
        </w:rPr>
        <w:t xml:space="preserve"> сигнализации</w:t>
      </w:r>
      <w:r w:rsidR="00CF0807" w:rsidRPr="000B2B33">
        <w:rPr>
          <w:b/>
          <w:sz w:val="24"/>
          <w:szCs w:val="24"/>
        </w:rPr>
        <w:t xml:space="preserve"> </w:t>
      </w:r>
      <w:r w:rsidR="00366652" w:rsidRPr="000B2B33">
        <w:rPr>
          <w:b/>
          <w:sz w:val="24"/>
          <w:szCs w:val="24"/>
        </w:rPr>
        <w:t>для нужд ПАО «МРСК Центра»</w:t>
      </w:r>
      <w:r w:rsidR="007556FF" w:rsidRPr="000B2B33">
        <w:rPr>
          <w:b/>
          <w:sz w:val="24"/>
          <w:szCs w:val="24"/>
        </w:rPr>
        <w:t xml:space="preserve"> </w:t>
      </w:r>
      <w:r w:rsidR="002E2EAB">
        <w:rPr>
          <w:b/>
          <w:sz w:val="24"/>
          <w:szCs w:val="24"/>
        </w:rPr>
        <w:t xml:space="preserve">                                         </w:t>
      </w:r>
      <w:r w:rsidR="007556FF" w:rsidRPr="000B2B33">
        <w:rPr>
          <w:b/>
          <w:sz w:val="24"/>
          <w:szCs w:val="24"/>
        </w:rPr>
        <w:t>(филиал</w:t>
      </w:r>
      <w:r w:rsidR="00CF0807" w:rsidRPr="000B2B33">
        <w:rPr>
          <w:b/>
          <w:sz w:val="24"/>
          <w:szCs w:val="24"/>
        </w:rPr>
        <w:t>а</w:t>
      </w:r>
      <w:r w:rsidR="007556FF" w:rsidRPr="000B2B33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F0807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20313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66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20313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D2B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4E3872">
        <w:rPr>
          <w:iCs/>
          <w:sz w:val="24"/>
          <w:szCs w:val="24"/>
        </w:rPr>
        <w:t>Центра» (далее – Заказчик или Организатор)</w:t>
      </w:r>
      <w:r w:rsidRPr="004E387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4E3872">
        <w:rPr>
          <w:iCs/>
          <w:sz w:val="24"/>
          <w:szCs w:val="24"/>
        </w:rPr>
        <w:t xml:space="preserve"> РФ, 127018, г. Москва, ул. 2-я Ямская, 4</w:t>
      </w:r>
      <w:r w:rsidR="00EC1043" w:rsidRPr="004E3872">
        <w:rPr>
          <w:iCs/>
          <w:sz w:val="24"/>
          <w:szCs w:val="24"/>
        </w:rPr>
        <w:t>, с</w:t>
      </w:r>
      <w:r w:rsidRPr="004E3872">
        <w:rPr>
          <w:iCs/>
          <w:sz w:val="24"/>
          <w:szCs w:val="24"/>
        </w:rPr>
        <w:t xml:space="preserve">екретарь Закупочной комиссии – </w:t>
      </w:r>
      <w:r w:rsidR="00A86A25" w:rsidRPr="004E3872">
        <w:rPr>
          <w:iCs/>
          <w:sz w:val="24"/>
          <w:szCs w:val="24"/>
        </w:rPr>
        <w:t xml:space="preserve">ведущий специалист отдела закупочной деятельности ПАО «МРСК </w:t>
      </w:r>
      <w:r w:rsidR="00A86A25" w:rsidRPr="008D2B62">
        <w:rPr>
          <w:iCs/>
          <w:sz w:val="24"/>
          <w:szCs w:val="24"/>
        </w:rPr>
        <w:t xml:space="preserve">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86A25" w:rsidRPr="008D2B62">
          <w:rPr>
            <w:rStyle w:val="a7"/>
            <w:sz w:val="24"/>
            <w:szCs w:val="24"/>
            <w:lang w:val="en-US"/>
          </w:rPr>
          <w:t>Zaitseva</w:t>
        </w:r>
        <w:r w:rsidR="00A86A25" w:rsidRPr="008D2B62">
          <w:rPr>
            <w:rStyle w:val="a7"/>
            <w:sz w:val="24"/>
            <w:szCs w:val="24"/>
          </w:rPr>
          <w:t>.</w:t>
        </w:r>
        <w:r w:rsidR="00A86A25" w:rsidRPr="008D2B62">
          <w:rPr>
            <w:rStyle w:val="a7"/>
            <w:sz w:val="24"/>
            <w:szCs w:val="24"/>
            <w:lang w:val="en-US"/>
          </w:rPr>
          <w:t>AA</w:t>
        </w:r>
        <w:r w:rsidR="00A86A25" w:rsidRPr="008D2B62">
          <w:rPr>
            <w:rStyle w:val="a7"/>
            <w:sz w:val="24"/>
            <w:szCs w:val="24"/>
          </w:rPr>
          <w:t>@</w:t>
        </w:r>
        <w:r w:rsidR="00A86A25" w:rsidRPr="008D2B62">
          <w:rPr>
            <w:rStyle w:val="a7"/>
            <w:sz w:val="24"/>
            <w:szCs w:val="24"/>
            <w:lang w:val="en-US"/>
          </w:rPr>
          <w:t>mrsk</w:t>
        </w:r>
        <w:r w:rsidR="00A86A25" w:rsidRPr="008D2B62">
          <w:rPr>
            <w:rStyle w:val="a7"/>
            <w:sz w:val="24"/>
            <w:szCs w:val="24"/>
          </w:rPr>
          <w:t>-1.</w:t>
        </w:r>
        <w:r w:rsidR="00A86A25" w:rsidRPr="008D2B62">
          <w:rPr>
            <w:rStyle w:val="a7"/>
            <w:sz w:val="24"/>
            <w:szCs w:val="24"/>
            <w:lang w:val="en-US"/>
          </w:rPr>
          <w:t>ru</w:t>
        </w:r>
      </w:hyperlink>
      <w:r w:rsidR="00A86A25" w:rsidRPr="008D2B62">
        <w:rPr>
          <w:rStyle w:val="a7"/>
          <w:sz w:val="24"/>
          <w:szCs w:val="24"/>
        </w:rPr>
        <w:t>,</w:t>
      </w:r>
      <w:r w:rsidR="00A86A25" w:rsidRPr="008D2B62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86A25" w:rsidRPr="008D2B62">
          <w:rPr>
            <w:rStyle w:val="a7"/>
            <w:sz w:val="24"/>
            <w:szCs w:val="24"/>
            <w:lang w:val="en-US"/>
          </w:rPr>
          <w:t>Lescheva</w:t>
        </w:r>
        <w:r w:rsidR="00A86A25" w:rsidRPr="008D2B62">
          <w:rPr>
            <w:rStyle w:val="a7"/>
            <w:sz w:val="24"/>
            <w:szCs w:val="24"/>
          </w:rPr>
          <w:t>.</w:t>
        </w:r>
        <w:r w:rsidR="00A86A25" w:rsidRPr="008D2B62">
          <w:rPr>
            <w:rStyle w:val="a7"/>
            <w:sz w:val="24"/>
            <w:szCs w:val="24"/>
            <w:lang w:val="en-US"/>
          </w:rPr>
          <w:t>EN</w:t>
        </w:r>
        <w:r w:rsidR="00A86A25" w:rsidRPr="008D2B62">
          <w:rPr>
            <w:rStyle w:val="a7"/>
            <w:sz w:val="24"/>
            <w:szCs w:val="24"/>
          </w:rPr>
          <w:t>@</w:t>
        </w:r>
        <w:r w:rsidR="00A86A25" w:rsidRPr="008D2B62">
          <w:rPr>
            <w:rStyle w:val="a7"/>
            <w:sz w:val="24"/>
            <w:szCs w:val="24"/>
            <w:lang w:val="en-US"/>
          </w:rPr>
          <w:t>mrsk</w:t>
        </w:r>
        <w:r w:rsidR="00A86A25" w:rsidRPr="008D2B62">
          <w:rPr>
            <w:rStyle w:val="a7"/>
            <w:sz w:val="24"/>
            <w:szCs w:val="24"/>
          </w:rPr>
          <w:t>-1.</w:t>
        </w:r>
        <w:r w:rsidR="00A86A25" w:rsidRPr="008D2B62">
          <w:rPr>
            <w:rStyle w:val="a7"/>
            <w:sz w:val="24"/>
            <w:szCs w:val="24"/>
            <w:lang w:val="en-US"/>
          </w:rPr>
          <w:t>ru</w:t>
        </w:r>
      </w:hyperlink>
      <w:r w:rsidR="004030CB" w:rsidRPr="008D2B62">
        <w:rPr>
          <w:sz w:val="24"/>
          <w:szCs w:val="24"/>
        </w:rPr>
        <w:t>.</w:t>
      </w:r>
      <w:r w:rsidR="00862664" w:rsidRPr="008D2B62">
        <w:rPr>
          <w:sz w:val="24"/>
          <w:szCs w:val="24"/>
        </w:rPr>
        <w:t xml:space="preserve"> </w:t>
      </w:r>
      <w:proofErr w:type="gramStart"/>
      <w:r w:rsidR="004B5EB3" w:rsidRPr="008D2B62">
        <w:rPr>
          <w:iCs/>
          <w:sz w:val="24"/>
          <w:szCs w:val="24"/>
        </w:rPr>
        <w:t>Извещени</w:t>
      </w:r>
      <w:r w:rsidRPr="008D2B62">
        <w:rPr>
          <w:iCs/>
          <w:sz w:val="24"/>
          <w:szCs w:val="24"/>
        </w:rPr>
        <w:t>ем</w:t>
      </w:r>
      <w:r w:rsidRPr="008D2B62">
        <w:rPr>
          <w:sz w:val="24"/>
          <w:szCs w:val="24"/>
        </w:rPr>
        <w:t xml:space="preserve"> о проведении открытого </w:t>
      </w:r>
      <w:r w:rsidRPr="008D2B62">
        <w:rPr>
          <w:iCs/>
          <w:sz w:val="24"/>
          <w:szCs w:val="24"/>
        </w:rPr>
        <w:t>запроса предложений</w:t>
      </w:r>
      <w:r w:rsidRPr="008D2B62">
        <w:rPr>
          <w:sz w:val="24"/>
          <w:szCs w:val="24"/>
        </w:rPr>
        <w:t xml:space="preserve">, опубликованным </w:t>
      </w:r>
      <w:r w:rsidRPr="008D2B62">
        <w:rPr>
          <w:b/>
          <w:sz w:val="24"/>
          <w:szCs w:val="24"/>
        </w:rPr>
        <w:t>«</w:t>
      </w:r>
      <w:r w:rsidR="00A86A25" w:rsidRPr="008D2B62">
        <w:rPr>
          <w:b/>
          <w:sz w:val="24"/>
          <w:szCs w:val="24"/>
        </w:rPr>
        <w:t>2</w:t>
      </w:r>
      <w:r w:rsidR="000C70B8" w:rsidRPr="008D2B62">
        <w:rPr>
          <w:b/>
          <w:sz w:val="24"/>
          <w:szCs w:val="24"/>
        </w:rPr>
        <w:t>9</w:t>
      </w:r>
      <w:r w:rsidRPr="008D2B62">
        <w:rPr>
          <w:b/>
          <w:sz w:val="24"/>
          <w:szCs w:val="24"/>
        </w:rPr>
        <w:t xml:space="preserve">» </w:t>
      </w:r>
      <w:r w:rsidR="00862664" w:rsidRPr="008D2B62">
        <w:rPr>
          <w:b/>
          <w:sz w:val="24"/>
          <w:szCs w:val="24"/>
        </w:rPr>
        <w:t>января</w:t>
      </w:r>
      <w:r w:rsidRPr="008D2B62">
        <w:rPr>
          <w:b/>
          <w:sz w:val="24"/>
          <w:szCs w:val="24"/>
        </w:rPr>
        <w:t xml:space="preserve"> </w:t>
      </w:r>
      <w:r w:rsidR="009C6DFC" w:rsidRPr="008D2B62">
        <w:rPr>
          <w:b/>
          <w:sz w:val="24"/>
          <w:szCs w:val="24"/>
        </w:rPr>
        <w:t>2018</w:t>
      </w:r>
      <w:r w:rsidRPr="008D2B62">
        <w:rPr>
          <w:b/>
          <w:sz w:val="24"/>
          <w:szCs w:val="24"/>
        </w:rPr>
        <w:t xml:space="preserve"> г.</w:t>
      </w:r>
      <w:r w:rsidRPr="008D2B6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8D2B62">
          <w:rPr>
            <w:rStyle w:val="a7"/>
            <w:sz w:val="24"/>
            <w:szCs w:val="24"/>
          </w:rPr>
          <w:t>www.zakupki.</w:t>
        </w:r>
        <w:r w:rsidR="00345CCA" w:rsidRPr="008D2B62">
          <w:rPr>
            <w:rStyle w:val="a7"/>
            <w:sz w:val="24"/>
            <w:szCs w:val="24"/>
            <w:lang w:val="en-US"/>
          </w:rPr>
          <w:t>gov</w:t>
        </w:r>
        <w:r w:rsidR="00345CCA" w:rsidRPr="008D2B62">
          <w:rPr>
            <w:rStyle w:val="a7"/>
            <w:sz w:val="24"/>
            <w:szCs w:val="24"/>
          </w:rPr>
          <w:t>.ru</w:t>
        </w:r>
      </w:hyperlink>
      <w:r w:rsidRPr="008D2B62">
        <w:rPr>
          <w:sz w:val="24"/>
          <w:szCs w:val="24"/>
        </w:rPr>
        <w:t>),</w:t>
      </w:r>
      <w:r w:rsidR="009D7F01" w:rsidRPr="008D2B62">
        <w:rPr>
          <w:iCs/>
          <w:sz w:val="24"/>
          <w:szCs w:val="24"/>
        </w:rPr>
        <w:t xml:space="preserve"> </w:t>
      </w:r>
      <w:r w:rsidR="009D7F01" w:rsidRPr="008D2B62">
        <w:rPr>
          <w:sz w:val="24"/>
          <w:szCs w:val="24"/>
        </w:rPr>
        <w:t xml:space="preserve">на сайте </w:t>
      </w:r>
      <w:r w:rsidR="007556FF" w:rsidRPr="008D2B62">
        <w:rPr>
          <w:iCs/>
          <w:sz w:val="24"/>
          <w:szCs w:val="24"/>
        </w:rPr>
        <w:t>ПАО «МРСК Центра»</w:t>
      </w:r>
      <w:r w:rsidR="009D7F01" w:rsidRPr="008D2B62">
        <w:rPr>
          <w:sz w:val="24"/>
          <w:szCs w:val="24"/>
        </w:rPr>
        <w:t xml:space="preserve"> (</w:t>
      </w:r>
      <w:hyperlink r:id="rId21" w:history="1">
        <w:r w:rsidR="007556FF" w:rsidRPr="008D2B62">
          <w:rPr>
            <w:rStyle w:val="a7"/>
            <w:sz w:val="24"/>
            <w:szCs w:val="24"/>
          </w:rPr>
          <w:t>www.mrsk-1.ru</w:t>
        </w:r>
      </w:hyperlink>
      <w:r w:rsidR="00862664" w:rsidRPr="008D2B62">
        <w:rPr>
          <w:sz w:val="24"/>
          <w:szCs w:val="24"/>
        </w:rPr>
        <w:t>)</w:t>
      </w:r>
      <w:r w:rsidR="00702B2C" w:rsidRPr="008D2B62">
        <w:rPr>
          <w:sz w:val="24"/>
          <w:szCs w:val="24"/>
        </w:rPr>
        <w:t xml:space="preserve">, на сайте ЭТП, указанном в п. </w:t>
      </w:r>
      <w:r w:rsidR="00402725" w:rsidRPr="008D2B62">
        <w:rPr>
          <w:sz w:val="24"/>
          <w:szCs w:val="24"/>
        </w:rPr>
        <w:fldChar w:fldCharType="begin"/>
      </w:r>
      <w:r w:rsidR="00402725" w:rsidRPr="008D2B62">
        <w:rPr>
          <w:sz w:val="24"/>
          <w:szCs w:val="24"/>
        </w:rPr>
        <w:instrText xml:space="preserve"> REF _Ref440269836 \r \h  \* MERGEFORMAT </w:instrText>
      </w:r>
      <w:r w:rsidR="00402725" w:rsidRPr="008D2B62">
        <w:rPr>
          <w:sz w:val="24"/>
          <w:szCs w:val="24"/>
        </w:rPr>
      </w:r>
      <w:r w:rsidR="00402725" w:rsidRPr="008D2B62">
        <w:rPr>
          <w:sz w:val="24"/>
          <w:szCs w:val="24"/>
        </w:rPr>
        <w:fldChar w:fldCharType="separate"/>
      </w:r>
      <w:r w:rsidR="00320313" w:rsidRPr="008D2B62">
        <w:rPr>
          <w:sz w:val="24"/>
          <w:szCs w:val="24"/>
        </w:rPr>
        <w:t>1.1.2</w:t>
      </w:r>
      <w:r w:rsidR="00402725" w:rsidRPr="008D2B62">
        <w:rPr>
          <w:sz w:val="24"/>
          <w:szCs w:val="24"/>
        </w:rPr>
        <w:fldChar w:fldCharType="end"/>
      </w:r>
      <w:r w:rsidR="00702B2C" w:rsidRPr="008D2B62">
        <w:rPr>
          <w:sz w:val="24"/>
          <w:szCs w:val="24"/>
        </w:rPr>
        <w:t xml:space="preserve"> настоящей Документации,</w:t>
      </w:r>
      <w:r w:rsidR="009A7733" w:rsidRPr="008D2B62">
        <w:rPr>
          <w:iCs/>
          <w:sz w:val="24"/>
          <w:szCs w:val="24"/>
        </w:rPr>
        <w:t xml:space="preserve"> </w:t>
      </w:r>
      <w:r w:rsidRPr="008D2B62">
        <w:rPr>
          <w:iCs/>
          <w:sz w:val="24"/>
          <w:szCs w:val="24"/>
        </w:rPr>
        <w:t>приг</w:t>
      </w:r>
      <w:r w:rsidRPr="008D2B62">
        <w:rPr>
          <w:sz w:val="24"/>
          <w:szCs w:val="24"/>
        </w:rPr>
        <w:t>ласило юридических лиц</w:t>
      </w:r>
      <w:r w:rsidR="005B75A6" w:rsidRPr="008D2B62">
        <w:rPr>
          <w:sz w:val="24"/>
          <w:szCs w:val="24"/>
        </w:rPr>
        <w:t xml:space="preserve"> и физических лиц (в т.</w:t>
      </w:r>
      <w:r w:rsidR="003129D4" w:rsidRPr="008D2B62">
        <w:rPr>
          <w:sz w:val="24"/>
          <w:szCs w:val="24"/>
        </w:rPr>
        <w:t xml:space="preserve"> </w:t>
      </w:r>
      <w:r w:rsidR="005B75A6" w:rsidRPr="008D2B62">
        <w:rPr>
          <w:sz w:val="24"/>
          <w:szCs w:val="24"/>
        </w:rPr>
        <w:t>ч. индивидуальных предпринимателей)</w:t>
      </w:r>
      <w:r w:rsidR="00A86A25" w:rsidRPr="008D2B62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</w:t>
      </w:r>
      <w:r w:rsidR="00A86A25" w:rsidRPr="004F5893">
        <w:rPr>
          <w:sz w:val="24"/>
          <w:szCs w:val="24"/>
        </w:rPr>
        <w:t>среднего</w:t>
      </w:r>
      <w:proofErr w:type="gramEnd"/>
      <w:r w:rsidR="00A86A25" w:rsidRPr="004F5893">
        <w:rPr>
          <w:sz w:val="24"/>
          <w:szCs w:val="24"/>
        </w:rPr>
        <w:t xml:space="preserve"> </w:t>
      </w:r>
      <w:proofErr w:type="gramStart"/>
      <w:r w:rsidR="00A86A25" w:rsidRPr="004F589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4F5893">
        <w:rPr>
          <w:sz w:val="24"/>
          <w:szCs w:val="24"/>
        </w:rPr>
        <w:t xml:space="preserve"> (далее - Участники)</w:t>
      </w:r>
      <w:r w:rsidR="009D7F01" w:rsidRPr="004F5893">
        <w:rPr>
          <w:sz w:val="24"/>
          <w:szCs w:val="24"/>
        </w:rPr>
        <w:t xml:space="preserve"> </w:t>
      </w:r>
      <w:r w:rsidR="004B5EB3" w:rsidRPr="004F5893">
        <w:rPr>
          <w:sz w:val="24"/>
          <w:szCs w:val="24"/>
        </w:rPr>
        <w:t>к участию в процедуре О</w:t>
      </w:r>
      <w:r w:rsidRPr="004F589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F5893">
        <w:rPr>
          <w:sz w:val="24"/>
          <w:szCs w:val="24"/>
        </w:rPr>
        <w:t xml:space="preserve">на право заключения </w:t>
      </w:r>
      <w:r w:rsidR="00366652" w:rsidRPr="004F5893">
        <w:rPr>
          <w:sz w:val="24"/>
          <w:szCs w:val="24"/>
        </w:rPr>
        <w:t>Договор</w:t>
      </w:r>
      <w:r w:rsidR="00F67A59" w:rsidRPr="004F5893">
        <w:rPr>
          <w:sz w:val="24"/>
          <w:szCs w:val="24"/>
        </w:rPr>
        <w:t>а</w:t>
      </w:r>
      <w:r w:rsidR="00366652" w:rsidRPr="004F5893">
        <w:rPr>
          <w:sz w:val="24"/>
          <w:szCs w:val="24"/>
        </w:rPr>
        <w:t xml:space="preserve"> </w:t>
      </w:r>
      <w:r w:rsidR="005A6D1C" w:rsidRPr="004F5893">
        <w:rPr>
          <w:sz w:val="24"/>
          <w:szCs w:val="24"/>
        </w:rPr>
        <w:t xml:space="preserve">на оказание услуг по  техническому обслуживанию </w:t>
      </w:r>
      <w:proofErr w:type="spellStart"/>
      <w:r w:rsidR="005A6D1C" w:rsidRPr="004F5893">
        <w:rPr>
          <w:sz w:val="24"/>
          <w:szCs w:val="24"/>
        </w:rPr>
        <w:t>периметральной</w:t>
      </w:r>
      <w:proofErr w:type="spellEnd"/>
      <w:r w:rsidR="005A6D1C" w:rsidRPr="004F5893">
        <w:rPr>
          <w:sz w:val="24"/>
          <w:szCs w:val="24"/>
        </w:rPr>
        <w:t xml:space="preserve"> сигнализации</w:t>
      </w:r>
      <w:r w:rsidR="00F67A59" w:rsidRPr="004F5893">
        <w:rPr>
          <w:sz w:val="24"/>
          <w:szCs w:val="24"/>
        </w:rPr>
        <w:t xml:space="preserve"> </w:t>
      </w:r>
      <w:r w:rsidR="00366652" w:rsidRPr="004F5893">
        <w:rPr>
          <w:sz w:val="24"/>
          <w:szCs w:val="24"/>
        </w:rPr>
        <w:t>для нужд ПАО «МРСК Центра»</w:t>
      </w:r>
      <w:r w:rsidR="00702B2C" w:rsidRPr="004F5893">
        <w:rPr>
          <w:sz w:val="24"/>
          <w:szCs w:val="24"/>
        </w:rPr>
        <w:t xml:space="preserve"> </w:t>
      </w:r>
      <w:r w:rsidR="00862664" w:rsidRPr="004F5893">
        <w:rPr>
          <w:sz w:val="24"/>
          <w:szCs w:val="24"/>
        </w:rPr>
        <w:t>(филиала «Воронежэнерго»</w:t>
      </w:r>
      <w:r w:rsidR="00F67A59" w:rsidRPr="004F5893">
        <w:rPr>
          <w:sz w:val="24"/>
          <w:szCs w:val="24"/>
        </w:rPr>
        <w:t>)</w:t>
      </w:r>
      <w:r w:rsidR="00862664" w:rsidRPr="004F5893">
        <w:rPr>
          <w:sz w:val="24"/>
          <w:szCs w:val="24"/>
        </w:rPr>
        <w:t>, расположенного по адресу:</w:t>
      </w:r>
      <w:proofErr w:type="gramEnd"/>
      <w:r w:rsidR="00862664" w:rsidRPr="004F5893">
        <w:rPr>
          <w:sz w:val="24"/>
          <w:szCs w:val="24"/>
        </w:rPr>
        <w:t xml:space="preserve"> РФ, 394033, г. Воронеж, ул. </w:t>
      </w:r>
      <w:proofErr w:type="spellStart"/>
      <w:r w:rsidR="00862664" w:rsidRPr="004F5893">
        <w:rPr>
          <w:sz w:val="24"/>
          <w:szCs w:val="24"/>
        </w:rPr>
        <w:t>Арзамасская</w:t>
      </w:r>
      <w:proofErr w:type="spellEnd"/>
      <w:r w:rsidR="00862664" w:rsidRPr="004F5893">
        <w:rPr>
          <w:sz w:val="24"/>
          <w:szCs w:val="24"/>
        </w:rPr>
        <w:t>, 2</w:t>
      </w:r>
      <w:r w:rsidRPr="004F589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D2B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D2B62">
        <w:rPr>
          <w:sz w:val="24"/>
          <w:szCs w:val="24"/>
        </w:rPr>
        <w:t xml:space="preserve">Настоящий </w:t>
      </w:r>
      <w:r w:rsidR="004B5EB3" w:rsidRPr="008D2B62">
        <w:rPr>
          <w:sz w:val="24"/>
          <w:szCs w:val="24"/>
        </w:rPr>
        <w:t>З</w:t>
      </w:r>
      <w:r w:rsidRPr="008D2B6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D2B62">
        <w:rPr>
          <w:sz w:val="24"/>
          <w:szCs w:val="24"/>
        </w:rPr>
        <w:t>электронной торговой площадк</w:t>
      </w:r>
      <w:r w:rsidR="00414AB1" w:rsidRPr="008D2B62">
        <w:rPr>
          <w:sz w:val="24"/>
          <w:szCs w:val="24"/>
        </w:rPr>
        <w:t>и</w:t>
      </w:r>
      <w:r w:rsidR="00702B2C" w:rsidRPr="008D2B62">
        <w:rPr>
          <w:sz w:val="24"/>
          <w:szCs w:val="24"/>
        </w:rPr>
        <w:t xml:space="preserve"> </w:t>
      </w:r>
      <w:r w:rsidR="000D70B6" w:rsidRPr="008D2B62">
        <w:rPr>
          <w:sz w:val="24"/>
          <w:szCs w:val="24"/>
        </w:rPr>
        <w:t>П</w:t>
      </w:r>
      <w:r w:rsidR="00702B2C" w:rsidRPr="008D2B62">
        <w:rPr>
          <w:sz w:val="24"/>
          <w:szCs w:val="24"/>
        </w:rPr>
        <w:t>АО «</w:t>
      </w:r>
      <w:proofErr w:type="spellStart"/>
      <w:r w:rsidR="00702B2C" w:rsidRPr="008D2B62">
        <w:rPr>
          <w:sz w:val="24"/>
          <w:szCs w:val="24"/>
        </w:rPr>
        <w:t>Россети</w:t>
      </w:r>
      <w:proofErr w:type="spellEnd"/>
      <w:r w:rsidR="00702B2C" w:rsidRPr="008D2B62">
        <w:rPr>
          <w:sz w:val="24"/>
          <w:szCs w:val="24"/>
        </w:rPr>
        <w:t xml:space="preserve">» </w:t>
      </w:r>
      <w:hyperlink r:id="rId22" w:history="1">
        <w:r w:rsidR="00862664" w:rsidRPr="008D2B62">
          <w:rPr>
            <w:rStyle w:val="a7"/>
            <w:sz w:val="24"/>
            <w:szCs w:val="24"/>
          </w:rPr>
          <w:t>etp.rosseti.ru</w:t>
        </w:r>
      </w:hyperlink>
      <w:r w:rsidR="00862664" w:rsidRPr="008D2B62">
        <w:rPr>
          <w:sz w:val="24"/>
          <w:szCs w:val="24"/>
        </w:rPr>
        <w:t xml:space="preserve"> </w:t>
      </w:r>
      <w:r w:rsidR="00702B2C" w:rsidRPr="008D2B62">
        <w:rPr>
          <w:sz w:val="24"/>
          <w:szCs w:val="24"/>
        </w:rPr>
        <w:t>(далее — ЭТП)</w:t>
      </w:r>
      <w:r w:rsidR="005B75A6" w:rsidRPr="008D2B62">
        <w:rPr>
          <w:sz w:val="24"/>
          <w:szCs w:val="24"/>
        </w:rPr>
        <w:t>.</w:t>
      </w:r>
      <w:bookmarkEnd w:id="14"/>
    </w:p>
    <w:p w:rsidR="00717F60" w:rsidRPr="008D2B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D2B62">
        <w:rPr>
          <w:sz w:val="24"/>
          <w:szCs w:val="24"/>
        </w:rPr>
        <w:t>Заказчик</w:t>
      </w:r>
      <w:r w:rsidR="00702B2C" w:rsidRPr="008D2B62">
        <w:rPr>
          <w:sz w:val="24"/>
          <w:szCs w:val="24"/>
        </w:rPr>
        <w:t xml:space="preserve">: </w:t>
      </w:r>
      <w:r w:rsidRPr="008D2B62">
        <w:rPr>
          <w:sz w:val="24"/>
          <w:szCs w:val="24"/>
        </w:rPr>
        <w:t xml:space="preserve"> </w:t>
      </w:r>
      <w:r w:rsidR="00702B2C" w:rsidRPr="008D2B62">
        <w:rPr>
          <w:iCs/>
          <w:sz w:val="24"/>
          <w:szCs w:val="24"/>
        </w:rPr>
        <w:t>ПАО «МРСК Центра».</w:t>
      </w:r>
      <w:r w:rsidRPr="008D2B62">
        <w:rPr>
          <w:rStyle w:val="aa"/>
          <w:sz w:val="24"/>
          <w:szCs w:val="24"/>
        </w:rPr>
        <w:t xml:space="preserve"> </w:t>
      </w:r>
      <w:bookmarkEnd w:id="15"/>
    </w:p>
    <w:p w:rsidR="008C4223" w:rsidRPr="008D2B6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D2B62">
        <w:rPr>
          <w:sz w:val="24"/>
          <w:szCs w:val="24"/>
        </w:rPr>
        <w:t>Предмет З</w:t>
      </w:r>
      <w:r w:rsidR="00717F60" w:rsidRPr="008D2B62">
        <w:rPr>
          <w:sz w:val="24"/>
          <w:szCs w:val="24"/>
        </w:rPr>
        <w:t>апроса предложений</w:t>
      </w:r>
      <w:r w:rsidR="00702B2C" w:rsidRPr="008D2B62">
        <w:rPr>
          <w:sz w:val="24"/>
          <w:szCs w:val="24"/>
        </w:rPr>
        <w:t>:</w:t>
      </w:r>
      <w:bookmarkEnd w:id="16"/>
    </w:p>
    <w:p w:rsidR="00A40714" w:rsidRPr="008D2B6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D2B62">
        <w:rPr>
          <w:b/>
          <w:sz w:val="24"/>
          <w:szCs w:val="24"/>
          <w:u w:val="single"/>
        </w:rPr>
        <w:t>Лот №1:</w:t>
      </w:r>
      <w:r w:rsidR="00717F60" w:rsidRPr="008D2B62">
        <w:rPr>
          <w:sz w:val="24"/>
          <w:szCs w:val="24"/>
        </w:rPr>
        <w:t xml:space="preserve"> право заключения </w:t>
      </w:r>
      <w:r w:rsidR="00123C70" w:rsidRPr="008D2B62">
        <w:rPr>
          <w:sz w:val="24"/>
          <w:szCs w:val="24"/>
        </w:rPr>
        <w:t>Договор</w:t>
      </w:r>
      <w:r w:rsidR="000A7E89" w:rsidRPr="008D2B62">
        <w:rPr>
          <w:sz w:val="24"/>
          <w:szCs w:val="24"/>
        </w:rPr>
        <w:t>а</w:t>
      </w:r>
      <w:r w:rsidR="00A40714" w:rsidRPr="008D2B62">
        <w:rPr>
          <w:sz w:val="24"/>
          <w:szCs w:val="24"/>
        </w:rPr>
        <w:t xml:space="preserve"> </w:t>
      </w:r>
      <w:r w:rsidR="005A6D1C" w:rsidRPr="008D2B62">
        <w:rPr>
          <w:sz w:val="24"/>
          <w:szCs w:val="24"/>
        </w:rPr>
        <w:t xml:space="preserve">на оказание услуг по техническому обслуживанию </w:t>
      </w:r>
      <w:proofErr w:type="spellStart"/>
      <w:r w:rsidR="005A6D1C" w:rsidRPr="008D2B62">
        <w:rPr>
          <w:sz w:val="24"/>
          <w:szCs w:val="24"/>
        </w:rPr>
        <w:t>периметральной</w:t>
      </w:r>
      <w:proofErr w:type="spellEnd"/>
      <w:r w:rsidR="005A6D1C" w:rsidRPr="008D2B62">
        <w:rPr>
          <w:sz w:val="24"/>
          <w:szCs w:val="24"/>
        </w:rPr>
        <w:t xml:space="preserve"> сигнализации</w:t>
      </w:r>
      <w:r w:rsidR="000A7E89" w:rsidRPr="008D2B62">
        <w:rPr>
          <w:sz w:val="24"/>
          <w:szCs w:val="24"/>
        </w:rPr>
        <w:t xml:space="preserve"> </w:t>
      </w:r>
      <w:r w:rsidR="00366652" w:rsidRPr="008D2B62">
        <w:rPr>
          <w:sz w:val="24"/>
          <w:szCs w:val="24"/>
        </w:rPr>
        <w:t>для нужд ПАО «МРСК Центра»</w:t>
      </w:r>
      <w:r w:rsidR="00702B2C" w:rsidRPr="008D2B62">
        <w:rPr>
          <w:sz w:val="24"/>
          <w:szCs w:val="24"/>
        </w:rPr>
        <w:t xml:space="preserve"> (филиал</w:t>
      </w:r>
      <w:r w:rsidR="000A7E89" w:rsidRPr="008D2B62">
        <w:rPr>
          <w:sz w:val="24"/>
          <w:szCs w:val="24"/>
        </w:rPr>
        <w:t>а</w:t>
      </w:r>
      <w:r w:rsidR="00702B2C" w:rsidRPr="008D2B62">
        <w:rPr>
          <w:sz w:val="24"/>
          <w:szCs w:val="24"/>
        </w:rPr>
        <w:t xml:space="preserve"> </w:t>
      </w:r>
      <w:r w:rsidR="00862664" w:rsidRPr="008D2B62">
        <w:rPr>
          <w:sz w:val="24"/>
          <w:szCs w:val="24"/>
        </w:rPr>
        <w:t xml:space="preserve"> </w:t>
      </w:r>
      <w:r w:rsidR="00702B2C" w:rsidRPr="008D2B62">
        <w:rPr>
          <w:sz w:val="24"/>
          <w:szCs w:val="24"/>
        </w:rPr>
        <w:t>«Воронежэнерго</w:t>
      </w:r>
      <w:r w:rsidR="00862664" w:rsidRPr="008D2B62">
        <w:rPr>
          <w:sz w:val="24"/>
          <w:szCs w:val="24"/>
        </w:rPr>
        <w:t>»</w:t>
      </w:r>
      <w:r w:rsidR="00702B2C" w:rsidRPr="008D2B62">
        <w:rPr>
          <w:sz w:val="24"/>
          <w:szCs w:val="24"/>
        </w:rPr>
        <w:t>)</w:t>
      </w:r>
      <w:bookmarkEnd w:id="17"/>
      <w:r w:rsidR="00702B2C" w:rsidRPr="008D2B62">
        <w:rPr>
          <w:sz w:val="24"/>
          <w:szCs w:val="24"/>
        </w:rPr>
        <w:t>.</w:t>
      </w:r>
    </w:p>
    <w:p w:rsidR="008C4223" w:rsidRPr="008D2B6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D2B62">
        <w:rPr>
          <w:sz w:val="24"/>
          <w:szCs w:val="24"/>
        </w:rPr>
        <w:t xml:space="preserve">Количество лотов: </w:t>
      </w:r>
      <w:r w:rsidRPr="008D2B62">
        <w:rPr>
          <w:b/>
          <w:sz w:val="24"/>
          <w:szCs w:val="24"/>
        </w:rPr>
        <w:t>1 (один)</w:t>
      </w:r>
      <w:r w:rsidRPr="008D2B62">
        <w:rPr>
          <w:sz w:val="24"/>
          <w:szCs w:val="24"/>
        </w:rPr>
        <w:t>.</w:t>
      </w:r>
    </w:p>
    <w:bookmarkEnd w:id="18"/>
    <w:p w:rsidR="00804801" w:rsidRPr="008D2B6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D2B62">
        <w:rPr>
          <w:sz w:val="24"/>
          <w:szCs w:val="24"/>
        </w:rPr>
        <w:t xml:space="preserve">Частичное </w:t>
      </w:r>
      <w:r w:rsidR="00366652" w:rsidRPr="008D2B62">
        <w:rPr>
          <w:sz w:val="24"/>
          <w:szCs w:val="24"/>
        </w:rPr>
        <w:t xml:space="preserve">оказание </w:t>
      </w:r>
      <w:r w:rsidR="00AD3EBC" w:rsidRPr="008D2B62">
        <w:rPr>
          <w:sz w:val="24"/>
          <w:szCs w:val="24"/>
        </w:rPr>
        <w:t>услуг</w:t>
      </w:r>
      <w:r w:rsidRPr="008D2B62">
        <w:rPr>
          <w:sz w:val="24"/>
          <w:szCs w:val="24"/>
        </w:rPr>
        <w:t xml:space="preserve"> не допускается.</w:t>
      </w:r>
    </w:p>
    <w:p w:rsidR="00717F60" w:rsidRPr="00B05FB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05FB4">
        <w:rPr>
          <w:sz w:val="24"/>
          <w:szCs w:val="24"/>
        </w:rPr>
        <w:t>Сроки</w:t>
      </w:r>
      <w:r w:rsidR="00717F60" w:rsidRPr="00B05FB4">
        <w:rPr>
          <w:sz w:val="24"/>
          <w:szCs w:val="24"/>
        </w:rPr>
        <w:t xml:space="preserve"> </w:t>
      </w:r>
      <w:r w:rsidR="00366652" w:rsidRPr="00B05FB4">
        <w:rPr>
          <w:sz w:val="24"/>
          <w:szCs w:val="24"/>
        </w:rPr>
        <w:t>оказания услуг</w:t>
      </w:r>
      <w:r w:rsidR="00717F60" w:rsidRPr="00B05FB4">
        <w:rPr>
          <w:sz w:val="24"/>
          <w:szCs w:val="24"/>
        </w:rPr>
        <w:t xml:space="preserve">: </w:t>
      </w:r>
      <w:r w:rsidR="00E622DE" w:rsidRPr="00B05FB4">
        <w:rPr>
          <w:sz w:val="24"/>
          <w:szCs w:val="24"/>
        </w:rPr>
        <w:t>01.0</w:t>
      </w:r>
      <w:r w:rsidR="005A6D1C" w:rsidRPr="00B05FB4">
        <w:rPr>
          <w:sz w:val="24"/>
          <w:szCs w:val="24"/>
        </w:rPr>
        <w:t>3</w:t>
      </w:r>
      <w:r w:rsidR="00E622DE" w:rsidRPr="00B05FB4">
        <w:rPr>
          <w:sz w:val="24"/>
          <w:szCs w:val="24"/>
        </w:rPr>
        <w:t xml:space="preserve">.2018г. </w:t>
      </w:r>
      <w:r w:rsidR="005A6D1C" w:rsidRPr="00B05FB4">
        <w:rPr>
          <w:sz w:val="24"/>
          <w:szCs w:val="24"/>
        </w:rPr>
        <w:t>- 28</w:t>
      </w:r>
      <w:r w:rsidR="00E622DE" w:rsidRPr="00B05FB4">
        <w:rPr>
          <w:sz w:val="24"/>
          <w:szCs w:val="24"/>
        </w:rPr>
        <w:t>.0</w:t>
      </w:r>
      <w:r w:rsidR="005A6D1C" w:rsidRPr="00B05FB4">
        <w:rPr>
          <w:sz w:val="24"/>
          <w:szCs w:val="24"/>
        </w:rPr>
        <w:t>2</w:t>
      </w:r>
      <w:r w:rsidR="00E622DE" w:rsidRPr="00B05FB4">
        <w:rPr>
          <w:sz w:val="24"/>
          <w:szCs w:val="24"/>
        </w:rPr>
        <w:t>.2019г. (в соответствии со сроками, указанными в Приложении №1 к документации по запросу предложений)</w:t>
      </w:r>
      <w:r w:rsidR="00717F60" w:rsidRPr="00B05FB4">
        <w:rPr>
          <w:sz w:val="24"/>
          <w:szCs w:val="24"/>
        </w:rPr>
        <w:t>.</w:t>
      </w:r>
      <w:bookmarkEnd w:id="19"/>
    </w:p>
    <w:p w:rsidR="008D2928" w:rsidRPr="00B05FB4" w:rsidRDefault="00905BC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05FB4">
        <w:rPr>
          <w:sz w:val="24"/>
          <w:szCs w:val="24"/>
        </w:rPr>
        <w:t>Оказание услуг Участником будет осуществляться на объектах Заказчика</w:t>
      </w:r>
      <w:r w:rsidR="00366652" w:rsidRPr="00B05FB4">
        <w:rPr>
          <w:sz w:val="24"/>
          <w:szCs w:val="24"/>
        </w:rPr>
        <w:t>.</w:t>
      </w:r>
      <w:bookmarkEnd w:id="20"/>
    </w:p>
    <w:p w:rsidR="00717F60" w:rsidRPr="00B05FB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05FB4">
        <w:rPr>
          <w:iCs/>
          <w:sz w:val="24"/>
          <w:szCs w:val="24"/>
        </w:rPr>
        <w:t xml:space="preserve">Форма и порядок оплаты: </w:t>
      </w:r>
      <w:bookmarkEnd w:id="21"/>
      <w:r w:rsidR="00E622DE" w:rsidRPr="00B05FB4">
        <w:rPr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691FB1" w:rsidRPr="00B05FB4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>запроса</w:t>
      </w:r>
      <w:bookmarkStart w:id="22" w:name="_GoBack"/>
      <w:bookmarkEnd w:id="22"/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20313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20313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20313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20313" w:rsidRPr="00320313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20313" w:rsidRPr="00320313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20313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20313" w:rsidRPr="00320313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20313" w:rsidRPr="00320313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20313" w:rsidRPr="00320313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20313" w:rsidRPr="00320313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20313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20313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20313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20313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20313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20313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20313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20313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20313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20313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20313" w:rsidRPr="00320313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20313" w:rsidRPr="00320313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20313" w:rsidRPr="00320313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20313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7D1A1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D1A19">
        <w:rPr>
          <w:bCs w:val="0"/>
          <w:sz w:val="24"/>
          <w:szCs w:val="24"/>
        </w:rPr>
        <w:t xml:space="preserve">Начальная (максимальная) цена </w:t>
      </w:r>
      <w:r w:rsidR="00123C70" w:rsidRPr="007D1A19">
        <w:rPr>
          <w:bCs w:val="0"/>
          <w:sz w:val="24"/>
          <w:szCs w:val="24"/>
        </w:rPr>
        <w:t>Договор</w:t>
      </w:r>
      <w:r w:rsidRPr="007D1A19">
        <w:rPr>
          <w:bCs w:val="0"/>
          <w:sz w:val="24"/>
          <w:szCs w:val="24"/>
        </w:rPr>
        <w:t>а</w:t>
      </w:r>
      <w:r w:rsidR="00216641" w:rsidRPr="007D1A19">
        <w:rPr>
          <w:bCs w:val="0"/>
          <w:sz w:val="24"/>
          <w:szCs w:val="24"/>
        </w:rPr>
        <w:t>:</w:t>
      </w:r>
    </w:p>
    <w:p w:rsidR="00717F60" w:rsidRPr="005D10A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7D1A19">
        <w:rPr>
          <w:b/>
          <w:bCs w:val="0"/>
          <w:sz w:val="24"/>
          <w:szCs w:val="24"/>
          <w:u w:val="single"/>
        </w:rPr>
        <w:t>По Лоту №1:</w:t>
      </w:r>
      <w:r w:rsidR="00717F60" w:rsidRPr="007D1A19">
        <w:rPr>
          <w:bCs w:val="0"/>
          <w:sz w:val="24"/>
          <w:szCs w:val="24"/>
        </w:rPr>
        <w:t xml:space="preserve"> </w:t>
      </w:r>
      <w:r w:rsidR="005A6D1C" w:rsidRPr="005A6D1C">
        <w:rPr>
          <w:b/>
          <w:sz w:val="24"/>
          <w:szCs w:val="24"/>
        </w:rPr>
        <w:t>915</w:t>
      </w:r>
      <w:r w:rsidR="005D10A3" w:rsidRPr="005D10A3">
        <w:rPr>
          <w:b/>
          <w:sz w:val="24"/>
          <w:szCs w:val="24"/>
        </w:rPr>
        <w:t xml:space="preserve"> </w:t>
      </w:r>
      <w:r w:rsidR="005A6D1C" w:rsidRPr="005A6D1C">
        <w:rPr>
          <w:b/>
          <w:sz w:val="24"/>
          <w:szCs w:val="24"/>
        </w:rPr>
        <w:t>254</w:t>
      </w:r>
      <w:r w:rsidR="005D10A3" w:rsidRPr="005D10A3">
        <w:rPr>
          <w:b/>
          <w:sz w:val="24"/>
          <w:szCs w:val="24"/>
        </w:rPr>
        <w:t xml:space="preserve">,00 </w:t>
      </w:r>
      <w:r w:rsidR="005A6D1C">
        <w:rPr>
          <w:sz w:val="24"/>
          <w:szCs w:val="24"/>
        </w:rPr>
        <w:t>(Девятьсот пятнадцать тысяч двести пятьдесят четыре</w:t>
      </w:r>
      <w:r w:rsidR="005D10A3" w:rsidRPr="005D10A3">
        <w:rPr>
          <w:sz w:val="24"/>
          <w:szCs w:val="24"/>
        </w:rPr>
        <w:t>) рубл</w:t>
      </w:r>
      <w:r w:rsidR="005A6D1C">
        <w:rPr>
          <w:sz w:val="24"/>
          <w:szCs w:val="24"/>
        </w:rPr>
        <w:t>я</w:t>
      </w:r>
      <w:r w:rsidR="005D10A3" w:rsidRPr="005D10A3">
        <w:rPr>
          <w:sz w:val="24"/>
          <w:szCs w:val="24"/>
        </w:rPr>
        <w:t xml:space="preserve"> 00 копеек РФ, без учета НДС; НДС составляет </w:t>
      </w:r>
      <w:r w:rsidR="005A6D1C">
        <w:rPr>
          <w:b/>
          <w:sz w:val="24"/>
          <w:szCs w:val="24"/>
        </w:rPr>
        <w:t>164 745,72</w:t>
      </w:r>
      <w:r w:rsidR="005D10A3" w:rsidRPr="005D10A3">
        <w:rPr>
          <w:sz w:val="24"/>
          <w:szCs w:val="24"/>
        </w:rPr>
        <w:t xml:space="preserve"> (</w:t>
      </w:r>
      <w:r w:rsidR="007F2C1B">
        <w:rPr>
          <w:sz w:val="24"/>
          <w:szCs w:val="24"/>
        </w:rPr>
        <w:t>Сто</w:t>
      </w:r>
      <w:r w:rsidR="005D10A3" w:rsidRPr="005D10A3">
        <w:rPr>
          <w:sz w:val="24"/>
          <w:szCs w:val="24"/>
        </w:rPr>
        <w:t xml:space="preserve"> </w:t>
      </w:r>
      <w:r w:rsidR="005A6D1C">
        <w:rPr>
          <w:sz w:val="24"/>
          <w:szCs w:val="24"/>
        </w:rPr>
        <w:t>шестьдесят четыре тысячи семьсот сорок пять</w:t>
      </w:r>
      <w:r w:rsidR="005D10A3" w:rsidRPr="005D10A3">
        <w:rPr>
          <w:sz w:val="24"/>
          <w:szCs w:val="24"/>
        </w:rPr>
        <w:t>) рубл</w:t>
      </w:r>
      <w:r w:rsidR="005A6D1C">
        <w:rPr>
          <w:sz w:val="24"/>
          <w:szCs w:val="24"/>
        </w:rPr>
        <w:t>ей</w:t>
      </w:r>
      <w:r w:rsidR="005D10A3" w:rsidRPr="005D10A3">
        <w:rPr>
          <w:sz w:val="24"/>
          <w:szCs w:val="24"/>
        </w:rPr>
        <w:t xml:space="preserve"> </w:t>
      </w:r>
      <w:r w:rsidR="005A6D1C">
        <w:rPr>
          <w:sz w:val="24"/>
          <w:szCs w:val="24"/>
        </w:rPr>
        <w:t>7</w:t>
      </w:r>
      <w:r w:rsidR="005D10A3" w:rsidRPr="005D10A3">
        <w:rPr>
          <w:sz w:val="24"/>
          <w:szCs w:val="24"/>
        </w:rPr>
        <w:t>2 копе</w:t>
      </w:r>
      <w:r w:rsidR="005A6D1C">
        <w:rPr>
          <w:sz w:val="24"/>
          <w:szCs w:val="24"/>
        </w:rPr>
        <w:t>й</w:t>
      </w:r>
      <w:r w:rsidR="005D10A3" w:rsidRPr="005D10A3">
        <w:rPr>
          <w:sz w:val="24"/>
          <w:szCs w:val="24"/>
        </w:rPr>
        <w:t>к</w:t>
      </w:r>
      <w:r w:rsidR="005A6D1C">
        <w:rPr>
          <w:sz w:val="24"/>
          <w:szCs w:val="24"/>
        </w:rPr>
        <w:t>и</w:t>
      </w:r>
      <w:r w:rsidR="005D10A3" w:rsidRPr="005D10A3">
        <w:rPr>
          <w:sz w:val="24"/>
          <w:szCs w:val="24"/>
        </w:rPr>
        <w:t xml:space="preserve"> РФ; </w:t>
      </w:r>
      <w:r w:rsidR="005A6D1C">
        <w:rPr>
          <w:b/>
          <w:sz w:val="24"/>
          <w:szCs w:val="24"/>
        </w:rPr>
        <w:t>1 079 999,72</w:t>
      </w:r>
      <w:r w:rsidR="005D10A3" w:rsidRPr="005D10A3">
        <w:rPr>
          <w:b/>
          <w:sz w:val="24"/>
          <w:szCs w:val="24"/>
        </w:rPr>
        <w:t xml:space="preserve"> </w:t>
      </w:r>
      <w:r w:rsidR="005D10A3" w:rsidRPr="005D10A3">
        <w:rPr>
          <w:sz w:val="24"/>
          <w:szCs w:val="24"/>
        </w:rPr>
        <w:t>(</w:t>
      </w:r>
      <w:r w:rsidR="00345311">
        <w:rPr>
          <w:sz w:val="24"/>
          <w:szCs w:val="24"/>
        </w:rPr>
        <w:t>Один миллион</w:t>
      </w:r>
      <w:r w:rsidR="005D10A3" w:rsidRPr="005D10A3">
        <w:rPr>
          <w:sz w:val="24"/>
          <w:szCs w:val="24"/>
        </w:rPr>
        <w:t xml:space="preserve"> </w:t>
      </w:r>
      <w:r w:rsidR="00345311">
        <w:rPr>
          <w:sz w:val="24"/>
          <w:szCs w:val="24"/>
        </w:rPr>
        <w:t>семьдесят девять тысяч девятьсот девяносто девять</w:t>
      </w:r>
      <w:r w:rsidR="005D10A3" w:rsidRPr="005D10A3">
        <w:rPr>
          <w:sz w:val="24"/>
          <w:szCs w:val="24"/>
        </w:rPr>
        <w:t xml:space="preserve">) рублей </w:t>
      </w:r>
      <w:r w:rsidR="006F7CB9">
        <w:rPr>
          <w:sz w:val="24"/>
          <w:szCs w:val="24"/>
        </w:rPr>
        <w:t>7</w:t>
      </w:r>
      <w:r w:rsidR="005D10A3" w:rsidRPr="005D10A3">
        <w:rPr>
          <w:sz w:val="24"/>
          <w:szCs w:val="24"/>
        </w:rPr>
        <w:t>2 копе</w:t>
      </w:r>
      <w:r w:rsidR="006F7CB9">
        <w:rPr>
          <w:sz w:val="24"/>
          <w:szCs w:val="24"/>
        </w:rPr>
        <w:t>й</w:t>
      </w:r>
      <w:r w:rsidR="005D10A3" w:rsidRPr="005D10A3">
        <w:rPr>
          <w:sz w:val="24"/>
          <w:szCs w:val="24"/>
        </w:rPr>
        <w:t>к</w:t>
      </w:r>
      <w:r w:rsidR="006F7CB9">
        <w:rPr>
          <w:sz w:val="24"/>
          <w:szCs w:val="24"/>
        </w:rPr>
        <w:t>и</w:t>
      </w:r>
      <w:r w:rsidR="005D10A3" w:rsidRPr="005D10A3">
        <w:rPr>
          <w:sz w:val="24"/>
          <w:szCs w:val="24"/>
        </w:rPr>
        <w:t xml:space="preserve"> РФ, с учетом НДС</w:t>
      </w:r>
      <w:r w:rsidR="006202C8" w:rsidRPr="005D10A3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741E70" w:rsidRPr="00741E70">
        <w:rPr>
          <w:bCs w:val="0"/>
          <w:sz w:val="24"/>
          <w:szCs w:val="24"/>
        </w:rPr>
        <w:t>,</w:t>
      </w:r>
      <w:r w:rsidR="00741E70" w:rsidRPr="00741E70">
        <w:rPr>
          <w:sz w:val="24"/>
          <w:szCs w:val="24"/>
          <w:highlight w:val="darkGray"/>
        </w:rPr>
        <w:t xml:space="preserve"> </w:t>
      </w:r>
      <w:r w:rsidR="00741E70" w:rsidRPr="00741E70">
        <w:rPr>
          <w:sz w:val="24"/>
          <w:szCs w:val="24"/>
        </w:rPr>
        <w:t>являющееся субъектом малого и среднего предпринимательства</w:t>
      </w:r>
      <w:r w:rsidRPr="00741E70">
        <w:rPr>
          <w:bCs w:val="0"/>
          <w:sz w:val="24"/>
          <w:szCs w:val="24"/>
        </w:rPr>
        <w:t xml:space="preserve">. </w:t>
      </w:r>
      <w:proofErr w:type="gramStart"/>
      <w:r w:rsidR="00362EA4" w:rsidRPr="00741E70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6202C8">
        <w:fldChar w:fldCharType="begin"/>
      </w:r>
      <w:r w:rsidR="00402725" w:rsidRPr="006202C8">
        <w:instrText xml:space="preserve"> REF _Ref440275279 \r \h  \* MERGEFORMAT </w:instrText>
      </w:r>
      <w:r w:rsidR="00402725" w:rsidRPr="006202C8">
        <w:fldChar w:fldCharType="separate"/>
      </w:r>
      <w:r w:rsidR="00320313" w:rsidRPr="00320313">
        <w:rPr>
          <w:sz w:val="24"/>
          <w:szCs w:val="24"/>
        </w:rPr>
        <w:t>1.1.4</w:t>
      </w:r>
      <w:r w:rsidR="00402725" w:rsidRPr="006202C8">
        <w:fldChar w:fldCharType="end"/>
      </w:r>
      <w:r w:rsidRPr="006202C8">
        <w:rPr>
          <w:sz w:val="24"/>
          <w:szCs w:val="24"/>
        </w:rPr>
        <w:t xml:space="preserve"> и разделе </w:t>
      </w:r>
      <w:r w:rsidR="00402725" w:rsidRPr="006202C8">
        <w:fldChar w:fldCharType="begin"/>
      </w:r>
      <w:r w:rsidR="00402725" w:rsidRPr="006202C8">
        <w:instrText xml:space="preserve"> REF _Ref440270568 \r \h  \* MERGEFORMAT </w:instrText>
      </w:r>
      <w:r w:rsidR="00402725" w:rsidRPr="006202C8">
        <w:fldChar w:fldCharType="separate"/>
      </w:r>
      <w:r w:rsidR="00320313">
        <w:t>4</w:t>
      </w:r>
      <w:r w:rsidR="00402725" w:rsidRPr="006202C8">
        <w:fldChar w:fldCharType="end"/>
      </w:r>
      <w:r w:rsidRPr="006202C8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D22E3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Pr="00ED22E3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</w:t>
      </w:r>
      <w:r w:rsidR="00036006" w:rsidRPr="00ED22E3">
        <w:rPr>
          <w:color w:val="000000"/>
          <w:sz w:val="24"/>
          <w:szCs w:val="24"/>
          <w:lang w:eastAsia="ru-RU"/>
        </w:rPr>
        <w:t xml:space="preserve">. </w:t>
      </w:r>
    </w:p>
    <w:p w:rsidR="00CA6944" w:rsidRPr="00ED22E3" w:rsidRDefault="00CA694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D22E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5.12</w:t>
      </w:r>
      <w:r w:rsidR="00320313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20313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lastRenderedPageBreak/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  <w:lang w:val="en-US"/>
        </w:rPr>
        <w:t>a</w:t>
      </w:r>
      <w:r w:rsidR="00320313" w:rsidRPr="00320313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  <w:lang w:val="en-US"/>
        </w:rPr>
        <w:t>g</w:t>
      </w:r>
      <w:r w:rsidR="00320313" w:rsidRPr="00320313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20313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20313" w:rsidRPr="00320313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</w:t>
      </w:r>
      <w:r w:rsidR="005D2B6C" w:rsidRPr="00FA2BFC">
        <w:rPr>
          <w:bCs w:val="0"/>
          <w:sz w:val="24"/>
          <w:szCs w:val="24"/>
        </w:rPr>
        <w:t>на сумму 2% от стоимости Заявки</w:t>
      </w:r>
      <w:r w:rsidR="00932C0A" w:rsidRPr="001E3137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-3.3.14.3</w:t>
      </w:r>
      <w:r w:rsidR="00320313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</w:t>
      </w:r>
      <w:bookmarkEnd w:id="592"/>
      <w:r w:rsidR="005D2B6C" w:rsidRPr="00FA2BFC">
        <w:rPr>
          <w:bCs w:val="0"/>
          <w:sz w:val="24"/>
          <w:szCs w:val="24"/>
        </w:rPr>
        <w:t>в размере 2% от стоимости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20313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5D2B6C" w:rsidRPr="00FA2BFC">
        <w:rPr>
          <w:sz w:val="24"/>
          <w:szCs w:val="24"/>
        </w:rPr>
        <w:t xml:space="preserve">РФ, </w:t>
      </w:r>
      <w:r w:rsidR="005D2B6C" w:rsidRPr="00FA2BFC">
        <w:rPr>
          <w:iCs/>
          <w:sz w:val="24"/>
          <w:szCs w:val="24"/>
        </w:rPr>
        <w:t xml:space="preserve">394033, г. Воронеж, ул. </w:t>
      </w:r>
      <w:proofErr w:type="spellStart"/>
      <w:r w:rsidR="005D2B6C" w:rsidRPr="00FA2BFC">
        <w:rPr>
          <w:iCs/>
          <w:sz w:val="24"/>
          <w:szCs w:val="24"/>
        </w:rPr>
        <w:t>Арзамасская</w:t>
      </w:r>
      <w:proofErr w:type="spellEnd"/>
      <w:r w:rsidR="005D2B6C" w:rsidRPr="00FA2BFC">
        <w:rPr>
          <w:iCs/>
          <w:sz w:val="24"/>
          <w:szCs w:val="24"/>
        </w:rPr>
        <w:t>, д. 2</w:t>
      </w:r>
      <w:r w:rsidR="005D2B6C" w:rsidRPr="00FA2BFC">
        <w:rPr>
          <w:sz w:val="24"/>
          <w:szCs w:val="24"/>
        </w:rPr>
        <w:t xml:space="preserve">, </w:t>
      </w:r>
      <w:proofErr w:type="spellStart"/>
      <w:r w:rsidR="005D2B6C" w:rsidRPr="00FA2BFC">
        <w:rPr>
          <w:sz w:val="24"/>
          <w:szCs w:val="24"/>
        </w:rPr>
        <w:t>каб</w:t>
      </w:r>
      <w:proofErr w:type="spellEnd"/>
      <w:r w:rsidR="005D2B6C" w:rsidRPr="00FA2BFC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20313" w:rsidRPr="00320313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05137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F05137">
        <w:rPr>
          <w:rFonts w:eastAsia="Calibri"/>
          <w:szCs w:val="24"/>
          <w:lang w:eastAsia="en-US"/>
        </w:rPr>
        <w:t>73</w:t>
      </w:r>
      <w:r w:rsidR="00F05137" w:rsidRPr="009D331F">
        <w:rPr>
          <w:rFonts w:eastAsia="Calibri"/>
          <w:szCs w:val="24"/>
          <w:lang w:eastAsia="en-US"/>
        </w:rPr>
        <w:t xml:space="preserve">) </w:t>
      </w:r>
      <w:r w:rsidR="00F05137">
        <w:rPr>
          <w:rFonts w:eastAsia="Calibri"/>
          <w:szCs w:val="24"/>
          <w:lang w:eastAsia="en-US"/>
        </w:rPr>
        <w:t>257</w:t>
      </w:r>
      <w:r w:rsidR="00F05137" w:rsidRPr="009D331F">
        <w:rPr>
          <w:rFonts w:eastAsia="Calibri"/>
          <w:szCs w:val="24"/>
          <w:lang w:eastAsia="en-US"/>
        </w:rPr>
        <w:t>-</w:t>
      </w:r>
      <w:r w:rsidR="00F05137">
        <w:rPr>
          <w:rFonts w:eastAsia="Calibri"/>
          <w:szCs w:val="24"/>
          <w:lang w:eastAsia="en-US"/>
        </w:rPr>
        <w:t>94</w:t>
      </w:r>
      <w:r w:rsidR="00F05137" w:rsidRPr="009D331F">
        <w:rPr>
          <w:rFonts w:eastAsia="Calibri"/>
          <w:szCs w:val="24"/>
          <w:lang w:eastAsia="en-US"/>
        </w:rPr>
        <w:t>-</w:t>
      </w:r>
      <w:r w:rsidR="00F05137">
        <w:rPr>
          <w:rFonts w:eastAsia="Calibri"/>
          <w:szCs w:val="24"/>
          <w:lang w:eastAsia="en-US"/>
        </w:rPr>
        <w:t>66</w:t>
      </w:r>
      <w:r w:rsidR="00F05137" w:rsidRPr="009D331F">
        <w:rPr>
          <w:rFonts w:eastAsia="Calibri"/>
          <w:szCs w:val="24"/>
          <w:lang w:eastAsia="en-US"/>
        </w:rPr>
        <w:t>, адрес</w:t>
      </w:r>
      <w:proofErr w:type="gramEnd"/>
      <w:r w:rsidR="00F05137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F05137" w:rsidRPr="009D331F">
          <w:rPr>
            <w:rStyle w:val="a7"/>
            <w:rFonts w:eastAsia="Calibri"/>
            <w:lang w:val="en-US" w:eastAsia="en-US"/>
          </w:rPr>
          <w:t>Zaitseva</w:t>
        </w:r>
        <w:r w:rsidR="00F05137" w:rsidRPr="009D331F">
          <w:rPr>
            <w:rStyle w:val="a7"/>
            <w:rFonts w:eastAsia="Calibri"/>
            <w:lang w:eastAsia="en-US"/>
          </w:rPr>
          <w:t>.</w:t>
        </w:r>
        <w:r w:rsidR="00F05137" w:rsidRPr="009D331F">
          <w:rPr>
            <w:rStyle w:val="a7"/>
            <w:rFonts w:eastAsia="Calibri"/>
            <w:lang w:val="en-US" w:eastAsia="en-US"/>
          </w:rPr>
          <w:t>AA</w:t>
        </w:r>
        <w:r w:rsidR="00F05137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64A8B" w:rsidRPr="00EB62EC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B62EC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3F507F" w:rsidRPr="00EB62EC" w:rsidRDefault="003F507F" w:rsidP="003F507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EB62EC">
        <w:rPr>
          <w:sz w:val="24"/>
          <w:szCs w:val="24"/>
          <w:u w:val="single"/>
        </w:rPr>
        <w:t>127018, Россия, г. Москва, ул. 2-я Ямская, д.4</w:t>
      </w:r>
    </w:p>
    <w:p w:rsidR="003F507F" w:rsidRPr="00EB62EC" w:rsidRDefault="003F507F" w:rsidP="003F50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EB62EC">
        <w:rPr>
          <w:sz w:val="24"/>
          <w:szCs w:val="24"/>
        </w:rPr>
        <w:t>ИНН 6901067107 КПП 997450001 (771501001)</w:t>
      </w:r>
    </w:p>
    <w:p w:rsidR="003F507F" w:rsidRPr="00EB62EC" w:rsidRDefault="003F507F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EB62EC">
        <w:rPr>
          <w:sz w:val="24"/>
          <w:szCs w:val="24"/>
        </w:rPr>
        <w:t>ОГРН 1046900099498, 17/12/2004, МИФНС №1 по Тверской области</w:t>
      </w:r>
    </w:p>
    <w:p w:rsidR="003F507F" w:rsidRPr="00EB62EC" w:rsidRDefault="003F507F" w:rsidP="003F50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EB62EC">
        <w:rPr>
          <w:sz w:val="24"/>
          <w:szCs w:val="24"/>
        </w:rPr>
        <w:t>Филиал ПАО «МРСК Центра» - «Воронежэнерго»</w:t>
      </w:r>
    </w:p>
    <w:p w:rsidR="003F507F" w:rsidRPr="00EB62EC" w:rsidRDefault="003F507F" w:rsidP="003F50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EB62E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EB62EC">
        <w:rPr>
          <w:sz w:val="24"/>
          <w:szCs w:val="24"/>
        </w:rPr>
        <w:t>Арзамасская</w:t>
      </w:r>
      <w:proofErr w:type="spellEnd"/>
      <w:proofErr w:type="gramEnd"/>
      <w:r w:rsidRPr="00EB62EC">
        <w:rPr>
          <w:sz w:val="24"/>
          <w:szCs w:val="24"/>
        </w:rPr>
        <w:t>, д. 2</w:t>
      </w:r>
    </w:p>
    <w:p w:rsidR="003F507F" w:rsidRDefault="003F507F" w:rsidP="003F507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EB62EC">
        <w:rPr>
          <w:sz w:val="24"/>
          <w:szCs w:val="24"/>
        </w:rPr>
        <w:t>ИНН 6901067107 КПП 366302001</w:t>
      </w:r>
    </w:p>
    <w:p w:rsidR="003F507F" w:rsidRDefault="003F507F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</w:t>
      </w:r>
    </w:p>
    <w:p w:rsidR="003F507F" w:rsidRPr="007A5083" w:rsidRDefault="003F507F" w:rsidP="003F507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 xml:space="preserve">Банк ВТБ в г. Воронеже </w:t>
      </w:r>
      <w:proofErr w:type="gramStart"/>
      <w:r w:rsidRPr="00B80211">
        <w:rPr>
          <w:sz w:val="24"/>
          <w:szCs w:val="24"/>
        </w:rPr>
        <w:t>к</w:t>
      </w:r>
      <w:proofErr w:type="gramEnd"/>
      <w:r w:rsidRPr="00B80211">
        <w:rPr>
          <w:sz w:val="24"/>
          <w:szCs w:val="24"/>
        </w:rPr>
        <w:t>/с 30101810100000000835 БИК 042007835</w:t>
      </w:r>
      <w:r>
        <w:rPr>
          <w:sz w:val="24"/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0313">
        <w:rPr>
          <w:b/>
          <w:bCs w:val="0"/>
          <w:sz w:val="24"/>
          <w:szCs w:val="24"/>
        </w:rPr>
        <w:t xml:space="preserve">минут </w:t>
      </w:r>
      <w:r w:rsidR="00077508">
        <w:rPr>
          <w:b/>
          <w:bCs w:val="0"/>
          <w:sz w:val="24"/>
          <w:szCs w:val="24"/>
        </w:rPr>
        <w:t>1</w:t>
      </w:r>
      <w:r w:rsidR="00C91BA3">
        <w:rPr>
          <w:b/>
          <w:bCs w:val="0"/>
          <w:sz w:val="24"/>
          <w:szCs w:val="24"/>
        </w:rPr>
        <w:t>4</w:t>
      </w:r>
      <w:r w:rsidR="002B5044" w:rsidRPr="00320313">
        <w:rPr>
          <w:b/>
          <w:bCs w:val="0"/>
          <w:sz w:val="24"/>
          <w:szCs w:val="24"/>
        </w:rPr>
        <w:t xml:space="preserve"> </w:t>
      </w:r>
      <w:r w:rsidR="00320313" w:rsidRPr="00320313">
        <w:rPr>
          <w:b/>
          <w:bCs w:val="0"/>
          <w:sz w:val="24"/>
          <w:szCs w:val="24"/>
        </w:rPr>
        <w:t>февраля</w:t>
      </w:r>
      <w:r w:rsidR="002B5044" w:rsidRPr="00320313">
        <w:rPr>
          <w:b/>
          <w:bCs w:val="0"/>
          <w:sz w:val="24"/>
          <w:szCs w:val="24"/>
        </w:rPr>
        <w:t xml:space="preserve"> </w:t>
      </w:r>
      <w:r w:rsidR="009C6DFC" w:rsidRPr="00320313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1E3137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320313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20313" w:rsidRPr="00320313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20313" w:rsidRPr="00320313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20313" w:rsidRPr="00320313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</w:t>
      </w:r>
      <w:r w:rsidRPr="00751A4B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B857D8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20313" w:rsidRPr="00320313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</w:t>
      </w:r>
      <w:r w:rsidRPr="00751A4B">
        <w:rPr>
          <w:sz w:val="24"/>
          <w:szCs w:val="24"/>
        </w:rPr>
        <w:lastRenderedPageBreak/>
        <w:t xml:space="preserve">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20313" w:rsidRPr="00320313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20313" w:rsidRPr="00320313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20313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20313" w:rsidRPr="00320313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20313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20313" w:rsidRPr="00320313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B857D8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</w:t>
      </w:r>
      <w:r w:rsidRPr="00B857D8">
        <w:t xml:space="preserve">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B857D8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B857D8">
        <w:rPr>
          <w:b w:val="0"/>
          <w:szCs w:val="24"/>
        </w:rPr>
        <w:t>Техническ</w:t>
      </w:r>
      <w:r w:rsidR="003776BB" w:rsidRPr="00B857D8">
        <w:rPr>
          <w:b w:val="0"/>
          <w:szCs w:val="24"/>
        </w:rPr>
        <w:t>о</w:t>
      </w:r>
      <w:proofErr w:type="gramStart"/>
      <w:r w:rsidR="003776BB" w:rsidRPr="00B857D8">
        <w:rPr>
          <w:b w:val="0"/>
          <w:szCs w:val="24"/>
        </w:rPr>
        <w:t>е(</w:t>
      </w:r>
      <w:proofErr w:type="spellStart"/>
      <w:proofErr w:type="gramEnd"/>
      <w:r w:rsidRPr="00B857D8">
        <w:rPr>
          <w:b w:val="0"/>
          <w:szCs w:val="24"/>
        </w:rPr>
        <w:t>ие</w:t>
      </w:r>
      <w:proofErr w:type="spellEnd"/>
      <w:r w:rsidR="003776BB" w:rsidRPr="00B857D8">
        <w:rPr>
          <w:b w:val="0"/>
          <w:szCs w:val="24"/>
        </w:rPr>
        <w:t>)</w:t>
      </w:r>
      <w:r w:rsidRPr="00B857D8">
        <w:rPr>
          <w:b w:val="0"/>
          <w:szCs w:val="24"/>
        </w:rPr>
        <w:t xml:space="preserve"> задани</w:t>
      </w:r>
      <w:r w:rsidR="003776BB" w:rsidRPr="00B857D8">
        <w:rPr>
          <w:b w:val="0"/>
          <w:szCs w:val="24"/>
        </w:rPr>
        <w:t>е(</w:t>
      </w:r>
      <w:r w:rsidRPr="00B857D8">
        <w:rPr>
          <w:b w:val="0"/>
          <w:szCs w:val="24"/>
        </w:rPr>
        <w:t>я</w:t>
      </w:r>
      <w:r w:rsidR="003776BB" w:rsidRPr="00B857D8">
        <w:rPr>
          <w:b w:val="0"/>
          <w:szCs w:val="24"/>
        </w:rPr>
        <w:t>)</w:t>
      </w:r>
      <w:r w:rsidRPr="00B857D8">
        <w:rPr>
          <w:b w:val="0"/>
          <w:szCs w:val="24"/>
        </w:rPr>
        <w:t xml:space="preserve"> </w:t>
      </w:r>
      <w:r w:rsidR="00A154B7" w:rsidRPr="00B857D8">
        <w:rPr>
          <w:b w:val="0"/>
          <w:szCs w:val="24"/>
        </w:rPr>
        <w:t xml:space="preserve">по Лоту №1 (подраздел </w:t>
      </w:r>
      <w:r w:rsidR="007F30BA" w:rsidRPr="00B857D8">
        <w:rPr>
          <w:b w:val="0"/>
          <w:szCs w:val="24"/>
        </w:rPr>
        <w:fldChar w:fldCharType="begin"/>
      </w:r>
      <w:r w:rsidR="00A154B7" w:rsidRPr="00B857D8">
        <w:rPr>
          <w:b w:val="0"/>
          <w:szCs w:val="24"/>
        </w:rPr>
        <w:instrText xml:space="preserve"> REF _Ref440275279 \r \h </w:instrText>
      </w:r>
      <w:r w:rsidR="00B857D8">
        <w:rPr>
          <w:b w:val="0"/>
          <w:szCs w:val="24"/>
        </w:rPr>
        <w:instrText xml:space="preserve"> \* MERGEFORMAT </w:instrText>
      </w:r>
      <w:r w:rsidR="007F30BA" w:rsidRPr="00B857D8">
        <w:rPr>
          <w:b w:val="0"/>
          <w:szCs w:val="24"/>
        </w:rPr>
      </w:r>
      <w:r w:rsidR="007F30BA" w:rsidRPr="00B857D8">
        <w:rPr>
          <w:b w:val="0"/>
          <w:szCs w:val="24"/>
        </w:rPr>
        <w:fldChar w:fldCharType="separate"/>
      </w:r>
      <w:r w:rsidR="00320313" w:rsidRPr="00B857D8">
        <w:rPr>
          <w:b w:val="0"/>
          <w:szCs w:val="24"/>
        </w:rPr>
        <w:t>1.1.4</w:t>
      </w:r>
      <w:r w:rsidR="007F30BA" w:rsidRPr="00B857D8">
        <w:rPr>
          <w:b w:val="0"/>
          <w:szCs w:val="24"/>
        </w:rPr>
        <w:fldChar w:fldCharType="end"/>
      </w:r>
      <w:r w:rsidR="00A154B7" w:rsidRPr="00B857D8">
        <w:rPr>
          <w:b w:val="0"/>
          <w:szCs w:val="24"/>
        </w:rPr>
        <w:t>)</w:t>
      </w:r>
      <w:r w:rsidRPr="00B857D8">
        <w:rPr>
          <w:b w:val="0"/>
          <w:szCs w:val="24"/>
        </w:rPr>
        <w:t xml:space="preserve"> изложен</w:t>
      </w:r>
      <w:r w:rsidR="00F463E8" w:rsidRPr="00B857D8">
        <w:rPr>
          <w:b w:val="0"/>
          <w:szCs w:val="24"/>
        </w:rPr>
        <w:t>о(</w:t>
      </w:r>
      <w:r w:rsidRPr="00B857D8">
        <w:rPr>
          <w:b w:val="0"/>
          <w:szCs w:val="24"/>
        </w:rPr>
        <w:t>ы</w:t>
      </w:r>
      <w:r w:rsidR="00F463E8" w:rsidRPr="00B857D8">
        <w:rPr>
          <w:b w:val="0"/>
          <w:szCs w:val="24"/>
        </w:rPr>
        <w:t>)</w:t>
      </w:r>
      <w:r w:rsidRPr="00B857D8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495663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495663">
              <w:rPr>
                <w:bCs w:val="0"/>
              </w:rPr>
              <w:t xml:space="preserve"> «</w:t>
            </w:r>
            <w:r w:rsidR="00495663" w:rsidRPr="00495663">
              <w:rPr>
                <w:bCs w:val="0"/>
              </w:rPr>
              <w:t>Воронежэнерго</w:t>
            </w:r>
            <w:r w:rsidRPr="00495663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95663" w:rsidP="00495663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95663" w:rsidP="00495663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495663" w:rsidP="00495663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495663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495663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495663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20313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20313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20313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20313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20313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C17AA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C17AA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C17AA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20313" w:rsidRPr="00320313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C17AA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C17AA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C17AA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C17AA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C17AA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20313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20313" w:rsidRPr="00320313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20313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427" w:rsidRDefault="00241427">
      <w:pPr>
        <w:spacing w:line="240" w:lineRule="auto"/>
      </w:pPr>
      <w:r>
        <w:separator/>
      </w:r>
    </w:p>
  </w:endnote>
  <w:endnote w:type="continuationSeparator" w:id="0">
    <w:p w:rsidR="00241427" w:rsidRDefault="00241427">
      <w:pPr>
        <w:spacing w:line="240" w:lineRule="auto"/>
      </w:pPr>
      <w:r>
        <w:continuationSeparator/>
      </w:r>
    </w:p>
  </w:endnote>
  <w:endnote w:id="1">
    <w:p w:rsidR="00C17AA9" w:rsidRPr="004D25B8" w:rsidRDefault="00C17AA9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7AA9" w:rsidRDefault="00C17AA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Pr="00FA0376" w:rsidRDefault="00C17AA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05FB4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C17AA9" w:rsidRPr="00EE0539" w:rsidRDefault="00C17AA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67A59">
      <w:rPr>
        <w:sz w:val="18"/>
        <w:szCs w:val="18"/>
      </w:rPr>
      <w:t xml:space="preserve">Договора </w:t>
    </w:r>
    <w:r w:rsidRPr="00C17AA9">
      <w:rPr>
        <w:sz w:val="18"/>
        <w:szCs w:val="18"/>
      </w:rPr>
      <w:t xml:space="preserve">на оказание услуг по  техническому обслуживанию </w:t>
    </w:r>
    <w:proofErr w:type="spellStart"/>
    <w:r w:rsidRPr="00C17AA9">
      <w:rPr>
        <w:sz w:val="18"/>
        <w:szCs w:val="18"/>
      </w:rPr>
      <w:t>периметральной</w:t>
    </w:r>
    <w:proofErr w:type="spellEnd"/>
    <w:r w:rsidRPr="00C17AA9">
      <w:rPr>
        <w:sz w:val="18"/>
        <w:szCs w:val="18"/>
      </w:rPr>
      <w:t xml:space="preserve"> сигнализации</w:t>
    </w:r>
    <w:r w:rsidRPr="00F67A59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427" w:rsidRDefault="00241427">
      <w:pPr>
        <w:spacing w:line="240" w:lineRule="auto"/>
      </w:pPr>
      <w:r>
        <w:separator/>
      </w:r>
    </w:p>
  </w:footnote>
  <w:footnote w:type="continuationSeparator" w:id="0">
    <w:p w:rsidR="00241427" w:rsidRDefault="00241427">
      <w:pPr>
        <w:spacing w:line="240" w:lineRule="auto"/>
      </w:pPr>
      <w:r>
        <w:continuationSeparator/>
      </w:r>
    </w:p>
  </w:footnote>
  <w:footnote w:id="1">
    <w:p w:rsidR="00C17AA9" w:rsidRPr="00B36685" w:rsidRDefault="00C17AA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17AA9" w:rsidRDefault="00C17AA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17AA9" w:rsidRDefault="00C17AA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17AA9" w:rsidRPr="00F83889" w:rsidRDefault="00C17AA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17AA9" w:rsidRPr="00F83889" w:rsidRDefault="00C17AA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17AA9" w:rsidRPr="00F83889" w:rsidRDefault="00C17AA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17AA9" w:rsidRPr="00F83889" w:rsidRDefault="00C17AA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17AA9" w:rsidRDefault="00C17AA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Pr="00930031" w:rsidRDefault="00C17AA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AA9" w:rsidRDefault="00C17A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 w:numId="9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2474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508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A7E89"/>
    <w:rsid w:val="000B19F3"/>
    <w:rsid w:val="000B291A"/>
    <w:rsid w:val="000B2B33"/>
    <w:rsid w:val="000B2C06"/>
    <w:rsid w:val="000C1107"/>
    <w:rsid w:val="000C14F5"/>
    <w:rsid w:val="000C60B4"/>
    <w:rsid w:val="000C6DCF"/>
    <w:rsid w:val="000C70B8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488F"/>
    <w:rsid w:val="001F5A31"/>
    <w:rsid w:val="001F7317"/>
    <w:rsid w:val="002037C3"/>
    <w:rsid w:val="00203D2A"/>
    <w:rsid w:val="00205559"/>
    <w:rsid w:val="00206836"/>
    <w:rsid w:val="002110F3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27F80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1427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167"/>
    <w:rsid w:val="0027373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2CAA"/>
    <w:rsid w:val="002D41BC"/>
    <w:rsid w:val="002D4BC6"/>
    <w:rsid w:val="002E00ED"/>
    <w:rsid w:val="002E2EAB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0313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311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07F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785A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CF3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5663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0DF1"/>
    <w:rsid w:val="004D17BD"/>
    <w:rsid w:val="004D19A8"/>
    <w:rsid w:val="004D25B8"/>
    <w:rsid w:val="004D431C"/>
    <w:rsid w:val="004D49AB"/>
    <w:rsid w:val="004E1D0C"/>
    <w:rsid w:val="004E26AE"/>
    <w:rsid w:val="004E3872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893"/>
    <w:rsid w:val="004F5D95"/>
    <w:rsid w:val="004F61FF"/>
    <w:rsid w:val="004F657D"/>
    <w:rsid w:val="004F67C9"/>
    <w:rsid w:val="00502346"/>
    <w:rsid w:val="005031D0"/>
    <w:rsid w:val="005036EF"/>
    <w:rsid w:val="005063FE"/>
    <w:rsid w:val="005106E7"/>
    <w:rsid w:val="00515A2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80D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57EAF"/>
    <w:rsid w:val="00562E48"/>
    <w:rsid w:val="005631D9"/>
    <w:rsid w:val="00565317"/>
    <w:rsid w:val="00566071"/>
    <w:rsid w:val="00570124"/>
    <w:rsid w:val="005711C7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6D1C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0A3"/>
    <w:rsid w:val="005D16BC"/>
    <w:rsid w:val="005D2B6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3C7F"/>
    <w:rsid w:val="0060721D"/>
    <w:rsid w:val="006202C8"/>
    <w:rsid w:val="00620D7C"/>
    <w:rsid w:val="00623429"/>
    <w:rsid w:val="006238AF"/>
    <w:rsid w:val="00623AC7"/>
    <w:rsid w:val="00630B39"/>
    <w:rsid w:val="006311EE"/>
    <w:rsid w:val="00631318"/>
    <w:rsid w:val="006318E6"/>
    <w:rsid w:val="00631F54"/>
    <w:rsid w:val="00632F4B"/>
    <w:rsid w:val="00634B85"/>
    <w:rsid w:val="00634BBB"/>
    <w:rsid w:val="00635389"/>
    <w:rsid w:val="006353B1"/>
    <w:rsid w:val="00635719"/>
    <w:rsid w:val="006357EF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359A"/>
    <w:rsid w:val="006E4BA1"/>
    <w:rsid w:val="006E78FA"/>
    <w:rsid w:val="006F17EF"/>
    <w:rsid w:val="006F457F"/>
    <w:rsid w:val="006F5FD5"/>
    <w:rsid w:val="006F758C"/>
    <w:rsid w:val="006F7CB9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1E70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01E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1A19"/>
    <w:rsid w:val="007D7C50"/>
    <w:rsid w:val="007E216D"/>
    <w:rsid w:val="007E4290"/>
    <w:rsid w:val="007E5B2E"/>
    <w:rsid w:val="007E756B"/>
    <w:rsid w:val="007F2C1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2B62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C9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5C7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C1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86A25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5FB4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2876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857D8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7AA9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61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1DE"/>
    <w:rsid w:val="00C67781"/>
    <w:rsid w:val="00C70F61"/>
    <w:rsid w:val="00C718E2"/>
    <w:rsid w:val="00C7197B"/>
    <w:rsid w:val="00C74146"/>
    <w:rsid w:val="00C75A9A"/>
    <w:rsid w:val="00C75C27"/>
    <w:rsid w:val="00C8364E"/>
    <w:rsid w:val="00C83EB1"/>
    <w:rsid w:val="00C841EC"/>
    <w:rsid w:val="00C84FF2"/>
    <w:rsid w:val="00C85C4D"/>
    <w:rsid w:val="00C865CB"/>
    <w:rsid w:val="00C86793"/>
    <w:rsid w:val="00C87A34"/>
    <w:rsid w:val="00C91BA3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944"/>
    <w:rsid w:val="00CA6C37"/>
    <w:rsid w:val="00CA7209"/>
    <w:rsid w:val="00CA72C1"/>
    <w:rsid w:val="00CA7861"/>
    <w:rsid w:val="00CB6141"/>
    <w:rsid w:val="00CC3810"/>
    <w:rsid w:val="00CC3ABB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8AF"/>
    <w:rsid w:val="00CE4D51"/>
    <w:rsid w:val="00CF0807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17F8C"/>
    <w:rsid w:val="00D20928"/>
    <w:rsid w:val="00D2154A"/>
    <w:rsid w:val="00D26CA8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22DE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B17"/>
    <w:rsid w:val="00EB1E0C"/>
    <w:rsid w:val="00EB1E5E"/>
    <w:rsid w:val="00EB5268"/>
    <w:rsid w:val="00EB62EC"/>
    <w:rsid w:val="00EB7BE2"/>
    <w:rsid w:val="00EC1043"/>
    <w:rsid w:val="00EC2E49"/>
    <w:rsid w:val="00EC73BD"/>
    <w:rsid w:val="00ED01BF"/>
    <w:rsid w:val="00ED22E3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137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A59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73F4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0862E-F06E-4790-B27A-17D5524F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91</Pages>
  <Words>29146</Words>
  <Characters>166133</Characters>
  <Application>Microsoft Office Word</Application>
  <DocSecurity>0</DocSecurity>
  <Lines>1384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194890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247</cp:revision>
  <cp:lastPrinted>2018-01-24T11:27:00Z</cp:lastPrinted>
  <dcterms:created xsi:type="dcterms:W3CDTF">2016-01-13T12:36:00Z</dcterms:created>
  <dcterms:modified xsi:type="dcterms:W3CDTF">2018-01-29T10:39:00Z</dcterms:modified>
</cp:coreProperties>
</file>