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112220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85691" w:rsidRPr="00984182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84182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984182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984182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84182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984182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984182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84182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A3281C" w:rsidRPr="007417E6" w:rsidRDefault="00A3281C" w:rsidP="00A3281C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</w:t>
      </w:r>
      <w:r w:rsidRPr="007417E6">
        <w:rPr>
          <w:sz w:val="24"/>
          <w:szCs w:val="24"/>
        </w:rPr>
        <w:t>УТВЕРЖДАЮ:</w:t>
      </w:r>
    </w:p>
    <w:p w:rsidR="00A3281C" w:rsidRPr="00E70D32" w:rsidRDefault="00A3281C" w:rsidP="00A3281C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Председатель закупочной комиссии –</w:t>
      </w:r>
    </w:p>
    <w:p w:rsidR="00A3281C" w:rsidRPr="00E70D32" w:rsidRDefault="00A3281C" w:rsidP="00A3281C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заместитель генерального директора – </w:t>
      </w:r>
    </w:p>
    <w:p w:rsidR="00A3281C" w:rsidRPr="00E70D32" w:rsidRDefault="00A3281C" w:rsidP="00A3281C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A3281C" w:rsidRPr="00E70D32" w:rsidRDefault="00A3281C" w:rsidP="00A3281C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«Воронежэнерго»</w:t>
      </w:r>
    </w:p>
    <w:p w:rsidR="00A3281C" w:rsidRPr="00E70D32" w:rsidRDefault="00A3281C" w:rsidP="00A3281C">
      <w:pPr>
        <w:ind w:firstLine="6"/>
        <w:rPr>
          <w:sz w:val="24"/>
          <w:szCs w:val="24"/>
        </w:rPr>
      </w:pPr>
    </w:p>
    <w:p w:rsidR="00A3281C" w:rsidRPr="00E70D32" w:rsidRDefault="00A3281C" w:rsidP="00A3281C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___________________ Голубченко Е.А.</w:t>
      </w:r>
    </w:p>
    <w:p w:rsidR="00A3281C" w:rsidRPr="00E70D32" w:rsidRDefault="00A3281C" w:rsidP="00A3281C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</w:t>
      </w:r>
      <w:r>
        <w:rPr>
          <w:sz w:val="24"/>
          <w:szCs w:val="24"/>
        </w:rPr>
        <w:t>05</w:t>
      </w:r>
      <w:r w:rsidRPr="00E70D32">
        <w:rPr>
          <w:sz w:val="24"/>
          <w:szCs w:val="24"/>
        </w:rPr>
        <w:t xml:space="preserve">» </w:t>
      </w:r>
      <w:r>
        <w:rPr>
          <w:sz w:val="24"/>
          <w:szCs w:val="24"/>
        </w:rPr>
        <w:t>октября</w:t>
      </w:r>
      <w:r w:rsidRPr="00E70D32">
        <w:rPr>
          <w:sz w:val="24"/>
          <w:szCs w:val="24"/>
        </w:rPr>
        <w:t xml:space="preserve"> 2018 года.</w:t>
      </w:r>
    </w:p>
    <w:p w:rsidR="00A3281C" w:rsidRPr="00C12FA4" w:rsidRDefault="00A3281C" w:rsidP="00A3281C">
      <w:pPr>
        <w:ind w:firstLine="0"/>
        <w:jc w:val="left"/>
        <w:rPr>
          <w:sz w:val="24"/>
          <w:szCs w:val="24"/>
        </w:rPr>
      </w:pPr>
    </w:p>
    <w:p w:rsidR="00A3281C" w:rsidRPr="00C12FA4" w:rsidRDefault="00A3281C" w:rsidP="00A3281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A3281C" w:rsidRPr="00C12FA4" w:rsidRDefault="00A3281C" w:rsidP="00A3281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A3281C" w:rsidRPr="00C12FA4" w:rsidRDefault="00A3281C" w:rsidP="00A3281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0364-ВР-18</w:t>
      </w:r>
    </w:p>
    <w:p w:rsidR="00A3281C" w:rsidRPr="00C12FA4" w:rsidRDefault="00A3281C" w:rsidP="00A3281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05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октября</w:t>
      </w:r>
      <w:r w:rsidRPr="00C12FA4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BE7174" w:rsidRDefault="00BE7174" w:rsidP="00E71A48">
      <w:pPr>
        <w:spacing w:line="264" w:lineRule="auto"/>
        <w:jc w:val="center"/>
        <w:rPr>
          <w:sz w:val="24"/>
          <w:szCs w:val="24"/>
        </w:rPr>
      </w:pPr>
    </w:p>
    <w:p w:rsidR="00BE7174" w:rsidRDefault="00BE7174" w:rsidP="00E71A48">
      <w:pPr>
        <w:spacing w:line="264" w:lineRule="auto"/>
        <w:jc w:val="center"/>
        <w:rPr>
          <w:sz w:val="24"/>
          <w:szCs w:val="24"/>
        </w:rPr>
      </w:pPr>
    </w:p>
    <w:p w:rsidR="00BE7174" w:rsidRPr="00C12FA4" w:rsidRDefault="00BE7174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BE7174" w:rsidRPr="00C12FA4" w:rsidRDefault="00BE7174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BE717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iCs w:val="0"/>
          <w:sz w:val="24"/>
          <w:szCs w:val="24"/>
        </w:rPr>
      </w:pPr>
      <w:r w:rsidRPr="00BE7174">
        <w:rPr>
          <w:rFonts w:ascii="Times New Roman" w:hAnsi="Times New Roman"/>
          <w:b/>
          <w:iCs w:val="0"/>
          <w:sz w:val="24"/>
          <w:szCs w:val="24"/>
        </w:rPr>
        <w:t>ОТКРЫТЫЙ ЗАПРОС ПРЕДЛОЖЕНИЙ</w:t>
      </w:r>
    </w:p>
    <w:p w:rsidR="007556FF" w:rsidRPr="00BE7174" w:rsidRDefault="00717F60" w:rsidP="00BE7174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366652" w:rsidRPr="00BE7174">
        <w:rPr>
          <w:b/>
          <w:sz w:val="24"/>
          <w:szCs w:val="24"/>
        </w:rPr>
        <w:t>Договор</w:t>
      </w:r>
      <w:r w:rsidR="00BE7174" w:rsidRPr="00BE7174">
        <w:rPr>
          <w:b/>
          <w:sz w:val="24"/>
          <w:szCs w:val="24"/>
        </w:rPr>
        <w:t>а</w:t>
      </w:r>
      <w:r w:rsidR="00366652" w:rsidRPr="00BE7174">
        <w:rPr>
          <w:b/>
          <w:sz w:val="24"/>
          <w:szCs w:val="24"/>
        </w:rPr>
        <w:t xml:space="preserve"> </w:t>
      </w:r>
      <w:r w:rsidR="00BE7174" w:rsidRPr="00BE7174">
        <w:rPr>
          <w:b/>
          <w:sz w:val="24"/>
          <w:szCs w:val="24"/>
        </w:rPr>
        <w:t xml:space="preserve">на выполнение работ по заправке и восстановлению картриджей для нужд ПАО «МРСК Центра» (филиала «Воронежэнерго») </w:t>
      </w:r>
    </w:p>
    <w:p w:rsidR="00717F60" w:rsidRPr="00BE717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  <w:r w:rsidRPr="00BE7174">
        <w:rPr>
          <w:rFonts w:ascii="Times New Roman" w:eastAsia="Times New Roman" w:hAnsi="Times New Roman" w:cs="Times New Roman"/>
          <w:b/>
          <w:bCs/>
        </w:rPr>
        <w:t xml:space="preserve"> «ОБЩАЯ</w:t>
      </w:r>
      <w:r w:rsidR="00B51A18" w:rsidRPr="00BE7174">
        <w:rPr>
          <w:rFonts w:ascii="Times New Roman" w:eastAsia="Times New Roman" w:hAnsi="Times New Roman" w:cs="Times New Roman"/>
          <w:b/>
          <w:bCs/>
        </w:rPr>
        <w:t>,</w:t>
      </w:r>
      <w:r w:rsidRPr="00BE7174">
        <w:rPr>
          <w:rFonts w:ascii="Times New Roman" w:eastAsia="Times New Roman" w:hAnsi="Times New Roman" w:cs="Times New Roman"/>
          <w:b/>
          <w:bCs/>
        </w:rPr>
        <w:t xml:space="preserve"> КОММЕРЧЕСКАЯ</w:t>
      </w:r>
      <w:r w:rsidR="00B51A18" w:rsidRPr="00BE7174">
        <w:rPr>
          <w:rFonts w:ascii="Times New Roman" w:eastAsia="Times New Roman" w:hAnsi="Times New Roman" w:cs="Times New Roman"/>
          <w:b/>
          <w:bCs/>
        </w:rPr>
        <w:t xml:space="preserve"> и техническая</w:t>
      </w:r>
      <w:r w:rsidRPr="00BE7174">
        <w:rPr>
          <w:rFonts w:ascii="Times New Roman" w:eastAsia="Times New Roman" w:hAnsi="Times New Roman" w:cs="Times New Roman"/>
          <w:b/>
          <w:bCs/>
        </w:rPr>
        <w:t xml:space="preserve"> ЧАСТИ»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E7174" w:rsidRDefault="00BE7174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E7174" w:rsidRPr="00C12FA4" w:rsidRDefault="00BE7174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BE7174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4A6FAF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53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55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57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59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61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68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70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72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74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76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91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6FAF">
        <w:rPr>
          <w:noProof/>
        </w:rPr>
        <w:t>93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8300A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</w:t>
      </w:r>
      <w:r w:rsidR="007556FF" w:rsidRPr="008300A7">
        <w:rPr>
          <w:iCs/>
          <w:sz w:val="24"/>
          <w:szCs w:val="24"/>
        </w:rPr>
        <w:t>Ямская, 4</w:t>
      </w:r>
      <w:r w:rsidR="00EC1043" w:rsidRPr="008300A7">
        <w:rPr>
          <w:iCs/>
          <w:sz w:val="24"/>
          <w:szCs w:val="24"/>
        </w:rPr>
        <w:t>, с</w:t>
      </w:r>
      <w:r w:rsidRPr="008300A7">
        <w:rPr>
          <w:iCs/>
          <w:sz w:val="24"/>
          <w:szCs w:val="24"/>
        </w:rPr>
        <w:t xml:space="preserve">екретарь Закупочной комиссии – </w:t>
      </w:r>
      <w:r w:rsidR="008300A7" w:rsidRPr="008300A7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8300A7" w:rsidRPr="008300A7">
          <w:rPr>
            <w:rStyle w:val="a7"/>
            <w:sz w:val="24"/>
            <w:szCs w:val="24"/>
            <w:lang w:val="en-US"/>
          </w:rPr>
          <w:t>Zaitseva</w:t>
        </w:r>
        <w:r w:rsidR="008300A7" w:rsidRPr="008300A7">
          <w:rPr>
            <w:rStyle w:val="a7"/>
            <w:sz w:val="24"/>
            <w:szCs w:val="24"/>
          </w:rPr>
          <w:t>.</w:t>
        </w:r>
        <w:r w:rsidR="008300A7" w:rsidRPr="008300A7">
          <w:rPr>
            <w:rStyle w:val="a7"/>
            <w:sz w:val="24"/>
            <w:szCs w:val="24"/>
            <w:lang w:val="en-US"/>
          </w:rPr>
          <w:t>AA</w:t>
        </w:r>
        <w:r w:rsidR="008300A7" w:rsidRPr="008300A7">
          <w:rPr>
            <w:rStyle w:val="a7"/>
            <w:sz w:val="24"/>
            <w:szCs w:val="24"/>
          </w:rPr>
          <w:t>@</w:t>
        </w:r>
        <w:r w:rsidR="008300A7" w:rsidRPr="008300A7">
          <w:rPr>
            <w:rStyle w:val="a7"/>
            <w:sz w:val="24"/>
            <w:szCs w:val="24"/>
            <w:lang w:val="en-US"/>
          </w:rPr>
          <w:t>mrsk</w:t>
        </w:r>
        <w:r w:rsidR="008300A7" w:rsidRPr="008300A7">
          <w:rPr>
            <w:rStyle w:val="a7"/>
            <w:sz w:val="24"/>
            <w:szCs w:val="24"/>
          </w:rPr>
          <w:t>-1.</w:t>
        </w:r>
        <w:r w:rsidR="008300A7" w:rsidRPr="008300A7">
          <w:rPr>
            <w:rStyle w:val="a7"/>
            <w:sz w:val="24"/>
            <w:szCs w:val="24"/>
            <w:lang w:val="en-US"/>
          </w:rPr>
          <w:t>ru</w:t>
        </w:r>
      </w:hyperlink>
      <w:r w:rsidR="008300A7" w:rsidRPr="008300A7">
        <w:rPr>
          <w:rStyle w:val="a7"/>
          <w:sz w:val="24"/>
          <w:szCs w:val="24"/>
        </w:rPr>
        <w:t>,</w:t>
      </w:r>
      <w:r w:rsidR="008300A7" w:rsidRPr="008300A7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8" w:history="1">
        <w:r w:rsidR="008300A7" w:rsidRPr="008300A7">
          <w:rPr>
            <w:rStyle w:val="a7"/>
            <w:sz w:val="24"/>
            <w:szCs w:val="24"/>
            <w:lang w:val="en-US"/>
          </w:rPr>
          <w:t>Lescheva</w:t>
        </w:r>
        <w:r w:rsidR="008300A7" w:rsidRPr="008300A7">
          <w:rPr>
            <w:rStyle w:val="a7"/>
            <w:sz w:val="24"/>
            <w:szCs w:val="24"/>
          </w:rPr>
          <w:t>.</w:t>
        </w:r>
        <w:r w:rsidR="008300A7" w:rsidRPr="008300A7">
          <w:rPr>
            <w:rStyle w:val="a7"/>
            <w:sz w:val="24"/>
            <w:szCs w:val="24"/>
            <w:lang w:val="en-US"/>
          </w:rPr>
          <w:t>EN</w:t>
        </w:r>
        <w:r w:rsidR="008300A7" w:rsidRPr="008300A7">
          <w:rPr>
            <w:rStyle w:val="a7"/>
            <w:sz w:val="24"/>
            <w:szCs w:val="24"/>
          </w:rPr>
          <w:t>@</w:t>
        </w:r>
        <w:r w:rsidR="008300A7" w:rsidRPr="008300A7">
          <w:rPr>
            <w:rStyle w:val="a7"/>
            <w:sz w:val="24"/>
            <w:szCs w:val="24"/>
            <w:lang w:val="en-US"/>
          </w:rPr>
          <w:t>mrsk</w:t>
        </w:r>
        <w:r w:rsidR="008300A7" w:rsidRPr="008300A7">
          <w:rPr>
            <w:rStyle w:val="a7"/>
            <w:sz w:val="24"/>
            <w:szCs w:val="24"/>
          </w:rPr>
          <w:t>-1.</w:t>
        </w:r>
        <w:r w:rsidR="008300A7" w:rsidRPr="008300A7">
          <w:rPr>
            <w:rStyle w:val="a7"/>
            <w:sz w:val="24"/>
            <w:szCs w:val="24"/>
            <w:lang w:val="en-US"/>
          </w:rPr>
          <w:t>ru</w:t>
        </w:r>
      </w:hyperlink>
      <w:r w:rsidR="008300A7" w:rsidRPr="008300A7">
        <w:rPr>
          <w:sz w:val="24"/>
          <w:szCs w:val="24"/>
        </w:rPr>
        <w:t>.</w:t>
      </w:r>
      <w:r w:rsidR="00862664" w:rsidRPr="008300A7">
        <w:rPr>
          <w:sz w:val="24"/>
          <w:szCs w:val="24"/>
        </w:rPr>
        <w:t xml:space="preserve"> </w:t>
      </w:r>
      <w:r w:rsidR="004B5EB3" w:rsidRPr="008300A7">
        <w:rPr>
          <w:iCs/>
          <w:sz w:val="24"/>
          <w:szCs w:val="24"/>
        </w:rPr>
        <w:t>Извещени</w:t>
      </w:r>
      <w:r w:rsidRPr="008300A7">
        <w:rPr>
          <w:iCs/>
          <w:sz w:val="24"/>
          <w:szCs w:val="24"/>
        </w:rPr>
        <w:t>ем</w:t>
      </w:r>
      <w:r w:rsidRPr="008300A7">
        <w:rPr>
          <w:sz w:val="24"/>
          <w:szCs w:val="24"/>
        </w:rPr>
        <w:t xml:space="preserve"> о проведении открытого </w:t>
      </w:r>
      <w:r w:rsidRPr="008300A7">
        <w:rPr>
          <w:iCs/>
          <w:sz w:val="24"/>
          <w:szCs w:val="24"/>
        </w:rPr>
        <w:t>запроса предложений</w:t>
      </w:r>
      <w:r w:rsidRPr="008300A7">
        <w:rPr>
          <w:sz w:val="24"/>
          <w:szCs w:val="24"/>
        </w:rPr>
        <w:t xml:space="preserve">, опубликованным </w:t>
      </w:r>
      <w:r w:rsidRPr="008300A7">
        <w:rPr>
          <w:b/>
          <w:sz w:val="24"/>
          <w:szCs w:val="24"/>
        </w:rPr>
        <w:t>«</w:t>
      </w:r>
      <w:r w:rsidR="00862664" w:rsidRPr="008300A7">
        <w:rPr>
          <w:b/>
          <w:sz w:val="24"/>
          <w:szCs w:val="24"/>
        </w:rPr>
        <w:t>1</w:t>
      </w:r>
      <w:r w:rsidR="008300A7" w:rsidRPr="008300A7">
        <w:rPr>
          <w:b/>
          <w:sz w:val="24"/>
          <w:szCs w:val="24"/>
        </w:rPr>
        <w:t>6</w:t>
      </w:r>
      <w:r w:rsidRPr="008300A7">
        <w:rPr>
          <w:b/>
          <w:sz w:val="24"/>
          <w:szCs w:val="24"/>
        </w:rPr>
        <w:t xml:space="preserve">» </w:t>
      </w:r>
      <w:r w:rsidR="008300A7" w:rsidRPr="008300A7">
        <w:rPr>
          <w:b/>
          <w:sz w:val="24"/>
          <w:szCs w:val="24"/>
        </w:rPr>
        <w:t>октября</w:t>
      </w:r>
      <w:r w:rsidRPr="008300A7">
        <w:rPr>
          <w:b/>
          <w:sz w:val="24"/>
          <w:szCs w:val="24"/>
        </w:rPr>
        <w:t xml:space="preserve"> </w:t>
      </w:r>
      <w:r w:rsidR="006F025D" w:rsidRPr="008300A7">
        <w:rPr>
          <w:b/>
          <w:sz w:val="24"/>
          <w:szCs w:val="24"/>
        </w:rPr>
        <w:t>2018</w:t>
      </w:r>
      <w:r w:rsidRPr="008300A7">
        <w:rPr>
          <w:b/>
          <w:sz w:val="24"/>
          <w:szCs w:val="24"/>
        </w:rPr>
        <w:t xml:space="preserve"> г.</w:t>
      </w:r>
      <w:r w:rsidRPr="008300A7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8300A7">
          <w:rPr>
            <w:rStyle w:val="a7"/>
            <w:sz w:val="24"/>
            <w:szCs w:val="24"/>
          </w:rPr>
          <w:t>www.zakupki.</w:t>
        </w:r>
        <w:r w:rsidR="00345CCA" w:rsidRPr="008300A7">
          <w:rPr>
            <w:rStyle w:val="a7"/>
            <w:sz w:val="24"/>
            <w:szCs w:val="24"/>
            <w:lang w:val="en-US"/>
          </w:rPr>
          <w:t>gov</w:t>
        </w:r>
        <w:r w:rsidR="00345CCA" w:rsidRPr="008300A7">
          <w:rPr>
            <w:rStyle w:val="a7"/>
            <w:sz w:val="24"/>
            <w:szCs w:val="24"/>
          </w:rPr>
          <w:t>.ru</w:t>
        </w:r>
      </w:hyperlink>
      <w:r w:rsidRPr="008300A7">
        <w:rPr>
          <w:sz w:val="24"/>
          <w:szCs w:val="24"/>
        </w:rPr>
        <w:t>),</w:t>
      </w:r>
      <w:r w:rsidR="009D7F01" w:rsidRPr="008300A7">
        <w:rPr>
          <w:iCs/>
          <w:sz w:val="24"/>
          <w:szCs w:val="24"/>
        </w:rPr>
        <w:t xml:space="preserve"> </w:t>
      </w:r>
      <w:r w:rsidR="009D7F01" w:rsidRPr="008300A7">
        <w:rPr>
          <w:sz w:val="24"/>
          <w:szCs w:val="24"/>
        </w:rPr>
        <w:t xml:space="preserve">на сайте </w:t>
      </w:r>
      <w:r w:rsidR="007556FF" w:rsidRPr="008300A7">
        <w:rPr>
          <w:iCs/>
          <w:sz w:val="24"/>
          <w:szCs w:val="24"/>
        </w:rPr>
        <w:t>ПАО «МРСК Центра»</w:t>
      </w:r>
      <w:r w:rsidR="009D7F01" w:rsidRPr="008300A7">
        <w:rPr>
          <w:sz w:val="24"/>
          <w:szCs w:val="24"/>
        </w:rPr>
        <w:t xml:space="preserve"> (</w:t>
      </w:r>
      <w:hyperlink r:id="rId20" w:history="1">
        <w:r w:rsidR="007556FF" w:rsidRPr="008300A7">
          <w:rPr>
            <w:rStyle w:val="a7"/>
            <w:sz w:val="24"/>
            <w:szCs w:val="24"/>
          </w:rPr>
          <w:t>www.mrsk-1.ru</w:t>
        </w:r>
      </w:hyperlink>
      <w:r w:rsidR="00862664" w:rsidRPr="008300A7">
        <w:rPr>
          <w:sz w:val="24"/>
          <w:szCs w:val="24"/>
        </w:rPr>
        <w:t>)</w:t>
      </w:r>
      <w:r w:rsidR="00702B2C" w:rsidRPr="008300A7">
        <w:rPr>
          <w:sz w:val="24"/>
          <w:szCs w:val="24"/>
        </w:rPr>
        <w:t xml:space="preserve">, на сайте ЭТП, указанном в п. </w:t>
      </w:r>
      <w:r w:rsidR="002F5A68" w:rsidRPr="008300A7">
        <w:rPr>
          <w:sz w:val="24"/>
          <w:szCs w:val="24"/>
        </w:rPr>
        <w:fldChar w:fldCharType="begin"/>
      </w:r>
      <w:r w:rsidR="002F5A68" w:rsidRPr="008300A7">
        <w:rPr>
          <w:sz w:val="24"/>
          <w:szCs w:val="24"/>
        </w:rPr>
        <w:instrText xml:space="preserve"> REF _Ref440269836 \r \h  \* MERGEFORMAT </w:instrText>
      </w:r>
      <w:r w:rsidR="002F5A68" w:rsidRPr="008300A7">
        <w:rPr>
          <w:sz w:val="24"/>
          <w:szCs w:val="24"/>
        </w:rPr>
      </w:r>
      <w:r w:rsidR="002F5A68" w:rsidRPr="008300A7">
        <w:rPr>
          <w:sz w:val="24"/>
          <w:szCs w:val="24"/>
        </w:rPr>
        <w:fldChar w:fldCharType="separate"/>
      </w:r>
      <w:r w:rsidR="004A6FAF">
        <w:rPr>
          <w:sz w:val="24"/>
          <w:szCs w:val="24"/>
        </w:rPr>
        <w:t>1.1.2</w:t>
      </w:r>
      <w:r w:rsidR="002F5A68" w:rsidRPr="008300A7">
        <w:rPr>
          <w:sz w:val="24"/>
          <w:szCs w:val="24"/>
        </w:rPr>
        <w:fldChar w:fldCharType="end"/>
      </w:r>
      <w:r w:rsidR="00702B2C" w:rsidRPr="008300A7">
        <w:rPr>
          <w:sz w:val="24"/>
          <w:szCs w:val="24"/>
        </w:rPr>
        <w:t xml:space="preserve"> настоящей Документации,</w:t>
      </w:r>
      <w:r w:rsidR="009A7733" w:rsidRPr="008300A7">
        <w:rPr>
          <w:iCs/>
          <w:sz w:val="24"/>
          <w:szCs w:val="24"/>
        </w:rPr>
        <w:t xml:space="preserve"> </w:t>
      </w:r>
      <w:r w:rsidRPr="008300A7">
        <w:rPr>
          <w:iCs/>
          <w:sz w:val="24"/>
          <w:szCs w:val="24"/>
        </w:rPr>
        <w:t>приг</w:t>
      </w:r>
      <w:r w:rsidRPr="008300A7">
        <w:rPr>
          <w:sz w:val="24"/>
          <w:szCs w:val="24"/>
        </w:rPr>
        <w:t>ласило юридических лиц</w:t>
      </w:r>
      <w:r w:rsidR="005B75A6" w:rsidRPr="008300A7">
        <w:rPr>
          <w:sz w:val="24"/>
          <w:szCs w:val="24"/>
        </w:rPr>
        <w:t xml:space="preserve"> и физических лиц (в т.</w:t>
      </w:r>
      <w:r w:rsidR="003129D4" w:rsidRPr="008300A7">
        <w:rPr>
          <w:sz w:val="24"/>
          <w:szCs w:val="24"/>
        </w:rPr>
        <w:t xml:space="preserve"> </w:t>
      </w:r>
      <w:r w:rsidR="005B75A6" w:rsidRPr="008300A7">
        <w:rPr>
          <w:sz w:val="24"/>
          <w:szCs w:val="24"/>
        </w:rPr>
        <w:t>ч. индивидуальных предпринимателей)</w:t>
      </w:r>
      <w:r w:rsidR="008300A7" w:rsidRPr="008300A7">
        <w:rPr>
          <w:sz w:val="24"/>
          <w:szCs w:val="24"/>
        </w:rPr>
        <w:t xml:space="preserve">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8300A7">
        <w:rPr>
          <w:sz w:val="24"/>
          <w:szCs w:val="24"/>
        </w:rPr>
        <w:t xml:space="preserve"> (далее - Участники)</w:t>
      </w:r>
      <w:r w:rsidR="009D7F01" w:rsidRPr="008300A7">
        <w:rPr>
          <w:sz w:val="24"/>
          <w:szCs w:val="24"/>
        </w:rPr>
        <w:t xml:space="preserve"> </w:t>
      </w:r>
      <w:r w:rsidR="004B5EB3" w:rsidRPr="008300A7">
        <w:rPr>
          <w:sz w:val="24"/>
          <w:szCs w:val="24"/>
        </w:rPr>
        <w:t>к участию в процедуре О</w:t>
      </w:r>
      <w:r w:rsidRPr="008300A7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300A7">
        <w:rPr>
          <w:sz w:val="24"/>
          <w:szCs w:val="24"/>
        </w:rPr>
        <w:t xml:space="preserve">на право заключения </w:t>
      </w:r>
      <w:r w:rsidR="00366652" w:rsidRPr="008300A7">
        <w:rPr>
          <w:sz w:val="24"/>
          <w:szCs w:val="24"/>
        </w:rPr>
        <w:t>Договор</w:t>
      </w:r>
      <w:r w:rsidR="0098174E" w:rsidRPr="008300A7">
        <w:rPr>
          <w:sz w:val="24"/>
          <w:szCs w:val="24"/>
        </w:rPr>
        <w:t>а</w:t>
      </w:r>
      <w:r w:rsidR="00366652" w:rsidRPr="008300A7">
        <w:rPr>
          <w:sz w:val="24"/>
          <w:szCs w:val="24"/>
        </w:rPr>
        <w:t xml:space="preserve"> </w:t>
      </w:r>
      <w:r w:rsidR="0098174E" w:rsidRPr="008300A7">
        <w:rPr>
          <w:snapToGrid w:val="0"/>
          <w:sz w:val="24"/>
          <w:szCs w:val="24"/>
          <w:lang w:eastAsia="ru-RU"/>
        </w:rPr>
        <w:t>на в</w:t>
      </w:r>
      <w:r w:rsidR="0098174E" w:rsidRPr="008300A7">
        <w:rPr>
          <w:snapToGrid w:val="0"/>
          <w:sz w:val="24"/>
          <w:szCs w:val="24"/>
        </w:rPr>
        <w:t xml:space="preserve">ыполнение работ по заправке и восстановлению картриджей </w:t>
      </w:r>
      <w:r w:rsidR="0098174E" w:rsidRPr="008300A7">
        <w:rPr>
          <w:snapToGrid w:val="0"/>
          <w:sz w:val="24"/>
          <w:szCs w:val="24"/>
          <w:lang w:eastAsia="ru-RU"/>
        </w:rPr>
        <w:t>для нужд ПАО «МРСК Центра» (филиала «Воронежэнерго»)</w:t>
      </w:r>
      <w:r w:rsidR="00862664" w:rsidRPr="008300A7">
        <w:rPr>
          <w:sz w:val="24"/>
          <w:szCs w:val="24"/>
        </w:rPr>
        <w:t>, расположенного по адресу: РФ, 394033, г. Воронеж, ул. Арзамасская, 2</w:t>
      </w:r>
      <w:bookmarkEnd w:id="11"/>
      <w:bookmarkEnd w:id="12"/>
      <w:bookmarkEnd w:id="13"/>
      <w:r w:rsidR="0098174E" w:rsidRPr="008300A7">
        <w:rPr>
          <w:sz w:val="24"/>
          <w:szCs w:val="24"/>
        </w:rPr>
        <w:t>.</w:t>
      </w:r>
    </w:p>
    <w:p w:rsidR="00717F60" w:rsidRPr="008300A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8300A7">
        <w:rPr>
          <w:sz w:val="24"/>
          <w:szCs w:val="24"/>
        </w:rPr>
        <w:t xml:space="preserve">Настоящий </w:t>
      </w:r>
      <w:r w:rsidR="004B5EB3" w:rsidRPr="008300A7">
        <w:rPr>
          <w:sz w:val="24"/>
          <w:szCs w:val="24"/>
        </w:rPr>
        <w:t>З</w:t>
      </w:r>
      <w:r w:rsidRPr="008300A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AC7E68" w:rsidRPr="008300A7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8300A7" w:rsidRPr="008300A7">
          <w:rPr>
            <w:rStyle w:val="a7"/>
            <w:sz w:val="24"/>
            <w:szCs w:val="24"/>
          </w:rPr>
          <w:t>etp.rosseti.ru</w:t>
        </w:r>
      </w:hyperlink>
      <w:r w:rsidR="00AC7E68" w:rsidRPr="008300A7">
        <w:rPr>
          <w:sz w:val="24"/>
          <w:szCs w:val="24"/>
        </w:rPr>
        <w:t xml:space="preserve"> </w:t>
      </w:r>
      <w:r w:rsidR="00702B2C" w:rsidRPr="008300A7">
        <w:rPr>
          <w:sz w:val="24"/>
          <w:szCs w:val="24"/>
        </w:rPr>
        <w:t>(далее — ЭТП)</w:t>
      </w:r>
      <w:r w:rsidR="005B75A6" w:rsidRPr="008300A7">
        <w:rPr>
          <w:sz w:val="24"/>
          <w:szCs w:val="24"/>
        </w:rPr>
        <w:t>.</w:t>
      </w:r>
      <w:bookmarkEnd w:id="14"/>
    </w:p>
    <w:p w:rsidR="00717F60" w:rsidRPr="008E661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8E661A">
        <w:rPr>
          <w:sz w:val="24"/>
          <w:szCs w:val="24"/>
        </w:rPr>
        <w:t>Заказчик</w:t>
      </w:r>
      <w:r w:rsidR="00702B2C" w:rsidRPr="008E661A">
        <w:rPr>
          <w:sz w:val="24"/>
          <w:szCs w:val="24"/>
        </w:rPr>
        <w:t xml:space="preserve">: </w:t>
      </w:r>
      <w:r w:rsidR="00702B2C" w:rsidRPr="008E661A">
        <w:rPr>
          <w:iCs/>
          <w:sz w:val="24"/>
          <w:szCs w:val="24"/>
        </w:rPr>
        <w:t>ПАО «МРСК Центра».</w:t>
      </w:r>
      <w:r w:rsidRPr="008E661A">
        <w:rPr>
          <w:rStyle w:val="aa"/>
          <w:sz w:val="24"/>
          <w:szCs w:val="24"/>
        </w:rPr>
        <w:t xml:space="preserve"> </w:t>
      </w:r>
      <w:bookmarkEnd w:id="15"/>
    </w:p>
    <w:p w:rsidR="008C4223" w:rsidRPr="008E661A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8E661A">
        <w:rPr>
          <w:sz w:val="24"/>
          <w:szCs w:val="24"/>
        </w:rPr>
        <w:t>Предмет З</w:t>
      </w:r>
      <w:r w:rsidR="00717F60" w:rsidRPr="008E661A">
        <w:rPr>
          <w:sz w:val="24"/>
          <w:szCs w:val="24"/>
        </w:rPr>
        <w:t>апроса предложений</w:t>
      </w:r>
      <w:r w:rsidR="00702B2C" w:rsidRPr="008E661A">
        <w:rPr>
          <w:sz w:val="24"/>
          <w:szCs w:val="24"/>
        </w:rPr>
        <w:t>:</w:t>
      </w:r>
      <w:bookmarkEnd w:id="16"/>
    </w:p>
    <w:p w:rsidR="00A40714" w:rsidRPr="008E661A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8E661A">
        <w:rPr>
          <w:b/>
          <w:sz w:val="24"/>
          <w:szCs w:val="24"/>
          <w:u w:val="single"/>
        </w:rPr>
        <w:t>Лот №1:</w:t>
      </w:r>
      <w:r w:rsidR="00717F60" w:rsidRPr="008E661A">
        <w:rPr>
          <w:sz w:val="24"/>
          <w:szCs w:val="24"/>
        </w:rPr>
        <w:t xml:space="preserve"> право заключения </w:t>
      </w:r>
      <w:r w:rsidR="00123C70" w:rsidRPr="008E661A">
        <w:rPr>
          <w:sz w:val="24"/>
          <w:szCs w:val="24"/>
        </w:rPr>
        <w:t>Договор</w:t>
      </w:r>
      <w:r w:rsidR="00BB67AA" w:rsidRPr="008E661A">
        <w:rPr>
          <w:sz w:val="24"/>
          <w:szCs w:val="24"/>
        </w:rPr>
        <w:t>а</w:t>
      </w:r>
      <w:r w:rsidR="00A40714" w:rsidRPr="008E661A">
        <w:rPr>
          <w:sz w:val="24"/>
          <w:szCs w:val="24"/>
        </w:rPr>
        <w:t xml:space="preserve"> </w:t>
      </w:r>
      <w:bookmarkEnd w:id="17"/>
      <w:r w:rsidR="00BB67AA" w:rsidRPr="008E661A">
        <w:rPr>
          <w:snapToGrid w:val="0"/>
          <w:sz w:val="24"/>
          <w:szCs w:val="24"/>
          <w:lang w:eastAsia="ru-RU"/>
        </w:rPr>
        <w:t>на в</w:t>
      </w:r>
      <w:r w:rsidR="00BB67AA" w:rsidRPr="008E661A">
        <w:rPr>
          <w:snapToGrid w:val="0"/>
          <w:sz w:val="24"/>
          <w:szCs w:val="24"/>
        </w:rPr>
        <w:t xml:space="preserve">ыполнение работ по заправке и восстановлению картриджей </w:t>
      </w:r>
      <w:r w:rsidR="00BB67AA" w:rsidRPr="008E661A">
        <w:rPr>
          <w:snapToGrid w:val="0"/>
          <w:sz w:val="24"/>
          <w:szCs w:val="24"/>
          <w:lang w:eastAsia="ru-RU"/>
        </w:rPr>
        <w:t>для нужд ПАО «МРСК Центра» (филиала «Воронежэнерго»)</w:t>
      </w:r>
      <w:r w:rsidR="00702B2C" w:rsidRPr="008E661A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8E661A">
        <w:rPr>
          <w:sz w:val="24"/>
          <w:szCs w:val="24"/>
        </w:rPr>
        <w:t xml:space="preserve">Количество лотов: </w:t>
      </w:r>
      <w:r w:rsidRPr="008E661A">
        <w:rPr>
          <w:b/>
          <w:sz w:val="24"/>
          <w:szCs w:val="24"/>
        </w:rPr>
        <w:t>1 (один)</w:t>
      </w:r>
      <w:r w:rsidRPr="008E661A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AE2A2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AE2A21">
        <w:rPr>
          <w:sz w:val="24"/>
          <w:szCs w:val="24"/>
        </w:rPr>
        <w:t>Сроки</w:t>
      </w:r>
      <w:r w:rsidR="00717F60" w:rsidRPr="00AE2A21">
        <w:rPr>
          <w:sz w:val="24"/>
          <w:szCs w:val="24"/>
        </w:rPr>
        <w:t xml:space="preserve"> </w:t>
      </w:r>
      <w:r w:rsidR="00366652" w:rsidRPr="00AE2A21">
        <w:rPr>
          <w:sz w:val="24"/>
          <w:szCs w:val="24"/>
        </w:rPr>
        <w:t>оказания услуг</w:t>
      </w:r>
      <w:r w:rsidR="00717F60" w:rsidRPr="00AE2A21">
        <w:rPr>
          <w:sz w:val="24"/>
          <w:szCs w:val="24"/>
        </w:rPr>
        <w:t xml:space="preserve">: </w:t>
      </w:r>
      <w:r w:rsidR="008E661A" w:rsidRPr="00AE2A21">
        <w:rPr>
          <w:sz w:val="24"/>
          <w:szCs w:val="24"/>
        </w:rPr>
        <w:t>с момента заключения Договора до 31.12.2019г.</w:t>
      </w:r>
      <w:bookmarkEnd w:id="19"/>
    </w:p>
    <w:p w:rsidR="008D2928" w:rsidRPr="00AE2A21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AE2A21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AE2A21">
        <w:rPr>
          <w:sz w:val="24"/>
          <w:szCs w:val="24"/>
        </w:rPr>
        <w:t>территории Р</w:t>
      </w:r>
      <w:r w:rsidR="00A0540E" w:rsidRPr="00AE2A21">
        <w:rPr>
          <w:sz w:val="24"/>
          <w:szCs w:val="24"/>
        </w:rPr>
        <w:t xml:space="preserve">оссийской </w:t>
      </w:r>
      <w:r w:rsidR="00425F34" w:rsidRPr="00AE2A21">
        <w:rPr>
          <w:sz w:val="24"/>
          <w:szCs w:val="24"/>
        </w:rPr>
        <w:t>Ф</w:t>
      </w:r>
      <w:r w:rsidR="00A0540E" w:rsidRPr="00AE2A21">
        <w:rPr>
          <w:sz w:val="24"/>
          <w:szCs w:val="24"/>
        </w:rPr>
        <w:t>едерации</w:t>
      </w:r>
      <w:r w:rsidRPr="00AE2A21">
        <w:rPr>
          <w:sz w:val="24"/>
          <w:szCs w:val="24"/>
        </w:rPr>
        <w:t>.</w:t>
      </w:r>
      <w:bookmarkEnd w:id="20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</w:t>
      </w:r>
      <w:r w:rsidRPr="00AE2A21">
        <w:rPr>
          <w:iCs/>
          <w:sz w:val="24"/>
          <w:szCs w:val="24"/>
        </w:rPr>
        <w:t xml:space="preserve">оплаты: </w:t>
      </w:r>
      <w:bookmarkEnd w:id="21"/>
      <w:r w:rsidR="00AE2A21" w:rsidRPr="00AE2A21">
        <w:rPr>
          <w:iCs/>
          <w:sz w:val="24"/>
          <w:szCs w:val="24"/>
        </w:rPr>
        <w:t>безналичный расчет, 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</w:t>
      </w:r>
      <w:r w:rsidR="001245FA" w:rsidRPr="00AE2A21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A6FAF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6FAF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4A6FAF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A6FAF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</w:t>
      </w:r>
      <w:r w:rsidR="00366652" w:rsidRPr="00366652">
        <w:rPr>
          <w:sz w:val="24"/>
          <w:szCs w:val="24"/>
        </w:rPr>
        <w:lastRenderedPageBreak/>
        <w:t>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A6FAF" w:rsidRPr="004A6FAF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4A6FAF" w:rsidRPr="004A6FAF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457E23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57E23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457E23">
        <w:rPr>
          <w:color w:val="FF0000"/>
          <w:sz w:val="24"/>
          <w:szCs w:val="24"/>
        </w:rPr>
        <w:t xml:space="preserve"> </w:t>
      </w:r>
      <w:r w:rsidRPr="00457E23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A6FAF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A6FAF" w:rsidRPr="004A6FAF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A6FAF" w:rsidRPr="004A6FAF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4A6FAF" w:rsidRPr="004A6FAF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A6FAF" w:rsidRPr="004A6FAF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4A6FAF" w:rsidRPr="004A6FAF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A6FAF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A6FAF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A6FAF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lastRenderedPageBreak/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A6FAF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A6FAF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A6FAF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A6FAF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A6FAF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4A6FAF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4A6FAF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4A6FAF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>3 (трех) рабочих дней с даты поступления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A6FAF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A6FAF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A6FAF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A6FAF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A6FAF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A6FAF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A6FAF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A6FAF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6FAF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4A6FAF" w:rsidRPr="004A6FAF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4A6FAF" w:rsidRPr="004A6FAF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A6FAF" w:rsidRPr="004A6FAF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4A6FAF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5C0677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5C0677">
        <w:rPr>
          <w:bCs w:val="0"/>
          <w:sz w:val="24"/>
          <w:szCs w:val="24"/>
        </w:rPr>
        <w:t xml:space="preserve">Начальная (максимальная) цена </w:t>
      </w:r>
      <w:r w:rsidR="00123C70" w:rsidRPr="005C0677">
        <w:rPr>
          <w:bCs w:val="0"/>
          <w:sz w:val="24"/>
          <w:szCs w:val="24"/>
        </w:rPr>
        <w:t>Договор</w:t>
      </w:r>
      <w:r w:rsidRPr="005C0677">
        <w:rPr>
          <w:bCs w:val="0"/>
          <w:sz w:val="24"/>
          <w:szCs w:val="24"/>
        </w:rPr>
        <w:t>а</w:t>
      </w:r>
      <w:r w:rsidR="00216641" w:rsidRPr="005C0677">
        <w:rPr>
          <w:bCs w:val="0"/>
          <w:sz w:val="24"/>
          <w:szCs w:val="24"/>
        </w:rPr>
        <w:t>:</w:t>
      </w:r>
      <w:bookmarkEnd w:id="451"/>
    </w:p>
    <w:p w:rsidR="00717F60" w:rsidRPr="005C0677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5C0677">
        <w:rPr>
          <w:b/>
          <w:bCs w:val="0"/>
          <w:sz w:val="24"/>
          <w:szCs w:val="24"/>
          <w:u w:val="single"/>
        </w:rPr>
        <w:t>По Лоту №1:</w:t>
      </w:r>
      <w:r w:rsidR="00717F60" w:rsidRPr="005C0677">
        <w:rPr>
          <w:bCs w:val="0"/>
          <w:sz w:val="24"/>
          <w:szCs w:val="24"/>
        </w:rPr>
        <w:t xml:space="preserve"> </w:t>
      </w:r>
      <w:r w:rsidR="005C0677" w:rsidRPr="005C0677">
        <w:rPr>
          <w:b/>
          <w:sz w:val="24"/>
          <w:szCs w:val="24"/>
        </w:rPr>
        <w:t>2 100 000,00</w:t>
      </w:r>
      <w:r w:rsidR="005C0677" w:rsidRPr="005C0677">
        <w:rPr>
          <w:sz w:val="24"/>
          <w:szCs w:val="24"/>
        </w:rPr>
        <w:t xml:space="preserve"> (Два миллиона сто тысяч) рублей 00 копеек РФ, без учета НДС; НДС составляет </w:t>
      </w:r>
      <w:r w:rsidR="005C0677" w:rsidRPr="005C0677">
        <w:rPr>
          <w:b/>
          <w:sz w:val="24"/>
          <w:szCs w:val="24"/>
        </w:rPr>
        <w:t>420 000,00</w:t>
      </w:r>
      <w:r w:rsidR="005C0677" w:rsidRPr="005C0677">
        <w:rPr>
          <w:sz w:val="24"/>
          <w:szCs w:val="24"/>
        </w:rPr>
        <w:t xml:space="preserve"> (Четыреста двадцать тысяч) рублей 00 копеек РФ; </w:t>
      </w:r>
      <w:r w:rsidR="005C0677" w:rsidRPr="005C0677">
        <w:rPr>
          <w:b/>
          <w:sz w:val="24"/>
          <w:szCs w:val="24"/>
        </w:rPr>
        <w:t>2 520 000,00</w:t>
      </w:r>
      <w:r w:rsidR="005C0677" w:rsidRPr="005C0677">
        <w:rPr>
          <w:sz w:val="24"/>
          <w:szCs w:val="24"/>
        </w:rPr>
        <w:t xml:space="preserve"> (Два миллиона пятьсот двадцать тысяч) рублей 00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560C1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6FAF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</w:t>
      </w:r>
      <w:r w:rsidRPr="00560C1A">
        <w:rPr>
          <w:sz w:val="24"/>
          <w:szCs w:val="24"/>
        </w:rPr>
        <w:t xml:space="preserve">из лотов, в </w:t>
      </w:r>
      <w:r w:rsidRPr="00560C1A">
        <w:rPr>
          <w:bCs w:val="0"/>
          <w:sz w:val="24"/>
          <w:szCs w:val="24"/>
        </w:rPr>
        <w:t>Сводной таблице стоимости услуг (</w:t>
      </w:r>
      <w:r w:rsidRPr="00560C1A">
        <w:rPr>
          <w:bCs w:val="0"/>
          <w:spacing w:val="-2"/>
          <w:sz w:val="24"/>
          <w:szCs w:val="24"/>
        </w:rPr>
        <w:t>под</w:t>
      </w:r>
      <w:r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_Ref440271072 \r \h  \* MERGEFORMAT </w:instrText>
      </w:r>
      <w:r w:rsidR="002F5A68" w:rsidRPr="00560C1A">
        <w:fldChar w:fldCharType="separate"/>
      </w:r>
      <w:r w:rsidR="004A6FAF" w:rsidRPr="004A6FAF">
        <w:rPr>
          <w:bCs w:val="0"/>
          <w:sz w:val="24"/>
          <w:szCs w:val="24"/>
        </w:rPr>
        <w:t>5.2</w:t>
      </w:r>
      <w:r w:rsidR="002F5A68" w:rsidRPr="00560C1A">
        <w:fldChar w:fldCharType="end"/>
      </w:r>
      <w:r w:rsidRPr="00560C1A">
        <w:rPr>
          <w:bCs w:val="0"/>
          <w:sz w:val="24"/>
          <w:szCs w:val="24"/>
        </w:rPr>
        <w:t>)</w:t>
      </w:r>
      <w:r w:rsidRPr="00560C1A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560C1A">
        <w:rPr>
          <w:sz w:val="24"/>
          <w:szCs w:val="24"/>
        </w:rPr>
        <w:fldChar w:fldCharType="begin"/>
      </w:r>
      <w:r w:rsidRPr="00560C1A">
        <w:rPr>
          <w:sz w:val="24"/>
          <w:szCs w:val="24"/>
        </w:rPr>
        <w:instrText xml:space="preserve"> REF _Ref306138385 \r \h </w:instrText>
      </w:r>
      <w:r w:rsidR="00AD2F1E" w:rsidRPr="00560C1A">
        <w:rPr>
          <w:sz w:val="24"/>
          <w:szCs w:val="24"/>
        </w:rPr>
      </w:r>
      <w:r w:rsidR="00AD2F1E" w:rsidRPr="00560C1A">
        <w:rPr>
          <w:sz w:val="24"/>
          <w:szCs w:val="24"/>
        </w:rPr>
        <w:fldChar w:fldCharType="separate"/>
      </w:r>
      <w:r w:rsidR="004A6FAF">
        <w:rPr>
          <w:sz w:val="24"/>
          <w:szCs w:val="24"/>
        </w:rPr>
        <w:t>3.6.4</w:t>
      </w:r>
      <w:r w:rsidR="00AD2F1E" w:rsidRPr="00560C1A">
        <w:rPr>
          <w:sz w:val="24"/>
          <w:szCs w:val="24"/>
        </w:rPr>
        <w:fldChar w:fldCharType="end"/>
      </w:r>
      <w:r w:rsidRPr="00560C1A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560C1A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0C1A">
        <w:rPr>
          <w:bCs w:val="0"/>
          <w:sz w:val="24"/>
          <w:szCs w:val="24"/>
        </w:rPr>
        <w:t xml:space="preserve">Цена в письме о подаче оферты </w:t>
      </w:r>
      <w:r w:rsidR="003F3A69" w:rsidRPr="00560C1A">
        <w:rPr>
          <w:bCs w:val="0"/>
          <w:spacing w:val="-2"/>
          <w:sz w:val="24"/>
          <w:szCs w:val="24"/>
        </w:rPr>
        <w:t>(под</w:t>
      </w:r>
      <w:r w:rsidR="003F3A69"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_Ref55336310 \r \h  \* MERGEFORMAT </w:instrText>
      </w:r>
      <w:r w:rsidR="002F5A68" w:rsidRPr="00560C1A">
        <w:fldChar w:fldCharType="separate"/>
      </w:r>
      <w:r w:rsidR="004A6FAF" w:rsidRPr="004A6FAF">
        <w:rPr>
          <w:bCs w:val="0"/>
          <w:sz w:val="24"/>
          <w:szCs w:val="24"/>
        </w:rPr>
        <w:t>5.1</w:t>
      </w:r>
      <w:r w:rsidR="002F5A68" w:rsidRPr="00560C1A">
        <w:fldChar w:fldCharType="end"/>
      </w:r>
      <w:r w:rsidR="003F3A69" w:rsidRPr="00560C1A">
        <w:rPr>
          <w:bCs w:val="0"/>
          <w:sz w:val="24"/>
          <w:szCs w:val="24"/>
          <w:lang w:eastAsia="ru-RU"/>
        </w:rPr>
        <w:t>)</w:t>
      </w:r>
      <w:r w:rsidRPr="00560C1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560C1A">
        <w:rPr>
          <w:bCs w:val="0"/>
          <w:sz w:val="24"/>
          <w:szCs w:val="24"/>
        </w:rPr>
        <w:t xml:space="preserve">п. </w:t>
      </w:r>
      <w:r w:rsidR="002F5A68" w:rsidRPr="00560C1A">
        <w:fldChar w:fldCharType="begin"/>
      </w:r>
      <w:r w:rsidR="002F5A68" w:rsidRPr="00560C1A">
        <w:instrText xml:space="preserve"> REF _Ref467510701 \r \h  \* MERGEFORMAT </w:instrText>
      </w:r>
      <w:r w:rsidR="002F5A68" w:rsidRPr="00560C1A">
        <w:fldChar w:fldCharType="separate"/>
      </w:r>
      <w:r w:rsidR="004A6FAF" w:rsidRPr="004A6FAF">
        <w:rPr>
          <w:bCs w:val="0"/>
          <w:sz w:val="24"/>
          <w:szCs w:val="24"/>
        </w:rPr>
        <w:t>3.3.7.1</w:t>
      </w:r>
      <w:r w:rsidR="002F5A68" w:rsidRPr="00560C1A">
        <w:fldChar w:fldCharType="end"/>
      </w:r>
      <w:r w:rsidR="00ED6239" w:rsidRPr="00560C1A">
        <w:rPr>
          <w:bCs w:val="0"/>
          <w:sz w:val="24"/>
          <w:szCs w:val="24"/>
        </w:rPr>
        <w:t xml:space="preserve">, а также в </w:t>
      </w:r>
      <w:r w:rsidR="00EA1723" w:rsidRPr="00560C1A">
        <w:rPr>
          <w:sz w:val="24"/>
          <w:szCs w:val="24"/>
        </w:rPr>
        <w:t xml:space="preserve">Графике оплаты оказания услуг (подраздел </w:t>
      </w:r>
      <w:r w:rsidR="002F5A68" w:rsidRPr="00560C1A">
        <w:fldChar w:fldCharType="begin"/>
      </w:r>
      <w:r w:rsidR="002F5A68" w:rsidRPr="00560C1A">
        <w:instrText xml:space="preserve"> REF _Ref440361439 \r \h  \* MERGEFORMAT </w:instrText>
      </w:r>
      <w:r w:rsidR="002F5A68" w:rsidRPr="00560C1A">
        <w:fldChar w:fldCharType="separate"/>
      </w:r>
      <w:r w:rsidR="004A6FAF" w:rsidRPr="004A6FAF">
        <w:rPr>
          <w:sz w:val="24"/>
          <w:szCs w:val="24"/>
        </w:rPr>
        <w:t>5.5</w:t>
      </w:r>
      <w:r w:rsidR="002F5A68" w:rsidRPr="00560C1A">
        <w:fldChar w:fldCharType="end"/>
      </w:r>
      <w:r w:rsidR="00EA1723" w:rsidRPr="00560C1A">
        <w:rPr>
          <w:sz w:val="24"/>
          <w:szCs w:val="24"/>
        </w:rPr>
        <w:t>)</w:t>
      </w:r>
      <w:r w:rsidR="00BD74DF" w:rsidRPr="00560C1A">
        <w:rPr>
          <w:bCs w:val="0"/>
          <w:sz w:val="24"/>
          <w:szCs w:val="24"/>
        </w:rPr>
        <w:t xml:space="preserve"> и </w:t>
      </w:r>
      <w:r w:rsidR="00BD74DF" w:rsidRPr="00560C1A">
        <w:rPr>
          <w:sz w:val="24"/>
          <w:szCs w:val="24"/>
        </w:rPr>
        <w:t>на «котировочной доске» ЭТП</w:t>
      </w:r>
      <w:r w:rsidRPr="00560C1A">
        <w:rPr>
          <w:bCs w:val="0"/>
          <w:sz w:val="24"/>
          <w:szCs w:val="24"/>
        </w:rPr>
        <w:t>. В противном</w:t>
      </w:r>
      <w:r w:rsidRPr="0033661D">
        <w:rPr>
          <w:bCs w:val="0"/>
          <w:sz w:val="24"/>
          <w:szCs w:val="24"/>
        </w:rPr>
        <w:t xml:space="preserve">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7B2DDA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7B2DDA">
        <w:rPr>
          <w:bCs w:val="0"/>
          <w:sz w:val="24"/>
          <w:szCs w:val="24"/>
        </w:rPr>
        <w:t xml:space="preserve">демпинговую цену, то к Участнику будут применены антидемпинговые меры, предусмотренные п. </w:t>
      </w:r>
      <w:r w:rsidR="002F5A68" w:rsidRPr="007B2DDA">
        <w:rPr>
          <w:sz w:val="24"/>
          <w:szCs w:val="24"/>
        </w:rPr>
        <w:fldChar w:fldCharType="begin"/>
      </w:r>
      <w:r w:rsidR="002F5A68" w:rsidRPr="007B2DDA">
        <w:rPr>
          <w:sz w:val="24"/>
          <w:szCs w:val="24"/>
        </w:rPr>
        <w:instrText xml:space="preserve"> REF _Ref465670219 \r \h  \* MERGEFORMAT </w:instrText>
      </w:r>
      <w:r w:rsidR="002F5A68" w:rsidRPr="007B2DDA">
        <w:rPr>
          <w:sz w:val="24"/>
          <w:szCs w:val="24"/>
        </w:rPr>
      </w:r>
      <w:r w:rsidR="002F5A68" w:rsidRPr="007B2DDA">
        <w:rPr>
          <w:sz w:val="24"/>
          <w:szCs w:val="24"/>
        </w:rPr>
        <w:fldChar w:fldCharType="separate"/>
      </w:r>
      <w:r w:rsidR="004A6FAF" w:rsidRPr="004A6FAF">
        <w:rPr>
          <w:bCs w:val="0"/>
          <w:sz w:val="24"/>
          <w:szCs w:val="24"/>
        </w:rPr>
        <w:t>3.11</w:t>
      </w:r>
      <w:r w:rsidR="002F5A68" w:rsidRPr="007B2DDA">
        <w:rPr>
          <w:sz w:val="24"/>
          <w:szCs w:val="24"/>
        </w:rPr>
        <w:fldChar w:fldCharType="end"/>
      </w:r>
      <w:r w:rsidRPr="007B2DDA">
        <w:rPr>
          <w:bCs w:val="0"/>
          <w:sz w:val="24"/>
          <w:szCs w:val="24"/>
        </w:rPr>
        <w:t xml:space="preserve"> данной документации.</w:t>
      </w:r>
    </w:p>
    <w:p w:rsidR="00457E23" w:rsidRPr="007B2DDA" w:rsidRDefault="00457E23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B2DDA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lastRenderedPageBreak/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0E011B">
        <w:rPr>
          <w:bCs w:val="0"/>
          <w:sz w:val="24"/>
          <w:szCs w:val="24"/>
        </w:rPr>
        <w:t xml:space="preserve">Требования к </w:t>
      </w:r>
      <w:r w:rsidR="009C744E" w:rsidRPr="000E011B">
        <w:rPr>
          <w:bCs w:val="0"/>
          <w:sz w:val="24"/>
          <w:szCs w:val="24"/>
        </w:rPr>
        <w:t>Участник</w:t>
      </w:r>
      <w:r w:rsidRPr="000E011B">
        <w:rPr>
          <w:bCs w:val="0"/>
          <w:sz w:val="24"/>
          <w:szCs w:val="24"/>
        </w:rPr>
        <w:t>ам</w:t>
      </w:r>
      <w:bookmarkEnd w:id="469"/>
      <w:r w:rsidRPr="000E011B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0E011B">
        <w:rPr>
          <w:bCs w:val="0"/>
          <w:sz w:val="24"/>
          <w:szCs w:val="24"/>
        </w:rPr>
        <w:t xml:space="preserve"> у</w:t>
      </w:r>
      <w:r w:rsidRPr="000E011B">
        <w:rPr>
          <w:bCs w:val="0"/>
          <w:sz w:val="24"/>
          <w:szCs w:val="24"/>
        </w:rPr>
        <w:t xml:space="preserve">частвовать в процедуре </w:t>
      </w:r>
      <w:r w:rsidR="009C744E" w:rsidRPr="000E011B">
        <w:rPr>
          <w:bCs w:val="0"/>
          <w:sz w:val="24"/>
          <w:szCs w:val="24"/>
        </w:rPr>
        <w:t>З</w:t>
      </w:r>
      <w:r w:rsidRPr="000E011B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E011B">
        <w:rPr>
          <w:bCs w:val="0"/>
          <w:color w:val="000000"/>
          <w:sz w:val="24"/>
          <w:szCs w:val="24"/>
        </w:rPr>
        <w:t>физическое</w:t>
      </w:r>
      <w:r w:rsidRPr="000E011B">
        <w:rPr>
          <w:bCs w:val="0"/>
          <w:sz w:val="24"/>
          <w:szCs w:val="24"/>
        </w:rPr>
        <w:t xml:space="preserve"> лицо </w:t>
      </w:r>
      <w:r w:rsidR="00E71628" w:rsidRPr="000E011B">
        <w:rPr>
          <w:bCs w:val="0"/>
          <w:sz w:val="24"/>
          <w:szCs w:val="24"/>
        </w:rPr>
        <w:t>(в т.</w:t>
      </w:r>
      <w:r w:rsidR="003129D4" w:rsidRPr="000E011B">
        <w:rPr>
          <w:bCs w:val="0"/>
          <w:sz w:val="24"/>
          <w:szCs w:val="24"/>
        </w:rPr>
        <w:t xml:space="preserve"> </w:t>
      </w:r>
      <w:r w:rsidR="00E71628" w:rsidRPr="000E011B">
        <w:rPr>
          <w:bCs w:val="0"/>
          <w:sz w:val="24"/>
          <w:szCs w:val="24"/>
        </w:rPr>
        <w:t xml:space="preserve">ч. </w:t>
      </w:r>
      <w:r w:rsidRPr="000E011B">
        <w:rPr>
          <w:bCs w:val="0"/>
          <w:sz w:val="24"/>
          <w:szCs w:val="24"/>
        </w:rPr>
        <w:t>индивидуальный предприниматель</w:t>
      </w:r>
      <w:r w:rsidR="00E71628" w:rsidRPr="000E011B">
        <w:rPr>
          <w:bCs w:val="0"/>
          <w:sz w:val="24"/>
          <w:szCs w:val="24"/>
        </w:rPr>
        <w:t>)</w:t>
      </w:r>
      <w:r w:rsidR="000E011B" w:rsidRPr="000E011B">
        <w:rPr>
          <w:bCs w:val="0"/>
          <w:sz w:val="24"/>
          <w:szCs w:val="24"/>
        </w:rPr>
        <w:t>,</w:t>
      </w:r>
      <w:r w:rsidR="000E011B" w:rsidRPr="000E011B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0E011B">
        <w:rPr>
          <w:bCs w:val="0"/>
          <w:sz w:val="24"/>
          <w:szCs w:val="24"/>
        </w:rPr>
        <w:t>.</w:t>
      </w:r>
      <w:r w:rsidRPr="00AE1D21">
        <w:rPr>
          <w:bCs w:val="0"/>
          <w:sz w:val="24"/>
          <w:szCs w:val="24"/>
        </w:rPr>
        <w:t xml:space="preserve"> </w:t>
      </w:r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A6FAF">
        <w:t>4</w:t>
      </w:r>
      <w:r w:rsidR="002F5A68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</w:t>
      </w:r>
      <w:r w:rsidRPr="007B710C">
        <w:rPr>
          <w:sz w:val="24"/>
          <w:szCs w:val="24"/>
        </w:rPr>
        <w:t>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FA7B72" w:rsidRPr="00FA7B72" w:rsidRDefault="00FA7B72" w:rsidP="00FA7B7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FA7B72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FA7B72" w:rsidRDefault="00FA7B72" w:rsidP="00FA7B72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Заверенные Участником копии документов (приказов, протоколов собрания </w:t>
      </w:r>
      <w:r w:rsidRPr="00AE1D21">
        <w:rPr>
          <w:sz w:val="24"/>
          <w:szCs w:val="24"/>
        </w:rPr>
        <w:lastRenderedPageBreak/>
        <w:t>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5.12</w:t>
      </w:r>
      <w:r w:rsidR="004A6FAF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 xml:space="preserve">фина России от </w:t>
      </w:r>
      <w:r>
        <w:rPr>
          <w:sz w:val="24"/>
          <w:szCs w:val="24"/>
        </w:rPr>
        <w:lastRenderedPageBreak/>
        <w:t>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6FAF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 xml:space="preserve">аверенные Участником копии разрешающих документов на виды </w:t>
      </w:r>
      <w:r w:rsidR="00A316B7" w:rsidRPr="009F2BF9">
        <w:rPr>
          <w:sz w:val="24"/>
          <w:szCs w:val="24"/>
        </w:rPr>
        <w:lastRenderedPageBreak/>
        <w:t>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A6FAF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6FAF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</w:t>
      </w:r>
      <w:r w:rsidRPr="007D7C50">
        <w:rPr>
          <w:i/>
          <w:sz w:val="24"/>
          <w:szCs w:val="24"/>
        </w:rPr>
        <w:lastRenderedPageBreak/>
        <w:t xml:space="preserve">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</w:t>
      </w:r>
      <w:r w:rsidRPr="00B20653">
        <w:rPr>
          <w:bCs w:val="0"/>
          <w:sz w:val="24"/>
          <w:szCs w:val="24"/>
        </w:rPr>
        <w:lastRenderedPageBreak/>
        <w:t>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</w:t>
      </w:r>
      <w:r w:rsidRPr="00E71A48">
        <w:rPr>
          <w:bCs w:val="0"/>
          <w:sz w:val="24"/>
          <w:szCs w:val="24"/>
        </w:rPr>
        <w:lastRenderedPageBreak/>
        <w:t xml:space="preserve">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A6FAF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A6FAF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  <w:lang w:val="en-US"/>
        </w:rPr>
        <w:t>a</w:t>
      </w:r>
      <w:r w:rsidR="004A6FAF" w:rsidRPr="004A6FAF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  <w:lang w:val="en-US"/>
        </w:rPr>
        <w:t>g</w:t>
      </w:r>
      <w:r w:rsidR="004A6FAF" w:rsidRPr="004A6FAF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A6FAF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а. </w:t>
      </w:r>
      <w:r w:rsidRPr="00332B6A">
        <w:rPr>
          <w:bCs w:val="0"/>
          <w:sz w:val="24"/>
          <w:szCs w:val="24"/>
        </w:rPr>
        <w:lastRenderedPageBreak/>
        <w:t>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A6FAF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>ответить на любой запрос разъяснений в срок не позднее 3 (трех) рабочих дней с даты поступления запроса.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985691">
        <w:rPr>
          <w:sz w:val="24"/>
          <w:szCs w:val="24"/>
        </w:rPr>
        <w:fldChar w:fldCharType="begin"/>
      </w:r>
      <w:r w:rsidRPr="00985691">
        <w:rPr>
          <w:sz w:val="24"/>
          <w:szCs w:val="24"/>
        </w:rPr>
        <w:instrText xml:space="preserve"> REF _Ref191386085 \r \h  \* MERGEFORMAT </w:instrText>
      </w:r>
      <w:r w:rsidRPr="00985691">
        <w:rPr>
          <w:sz w:val="24"/>
          <w:szCs w:val="24"/>
        </w:rPr>
      </w:r>
      <w:r w:rsidRPr="00985691">
        <w:rPr>
          <w:sz w:val="24"/>
          <w:szCs w:val="24"/>
        </w:rPr>
        <w:fldChar w:fldCharType="separate"/>
      </w:r>
      <w:r w:rsidR="004A6FAF">
        <w:rPr>
          <w:sz w:val="24"/>
          <w:szCs w:val="24"/>
        </w:rPr>
        <w:t>1.1.1</w:t>
      </w:r>
      <w:r w:rsidRPr="00985691">
        <w:rPr>
          <w:sz w:val="24"/>
          <w:szCs w:val="24"/>
        </w:rPr>
        <w:fldChar w:fldCharType="end"/>
      </w:r>
      <w:r w:rsidRPr="00985691">
        <w:rPr>
          <w:sz w:val="24"/>
          <w:szCs w:val="24"/>
        </w:rPr>
        <w:t>).</w:t>
      </w:r>
    </w:p>
    <w:p w:rsidR="00985691" w:rsidRPr="0053396E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53396E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53396E">
        <w:rPr>
          <w:b/>
          <w:sz w:val="24"/>
          <w:szCs w:val="24"/>
        </w:rPr>
        <w:t xml:space="preserve">12:00 </w:t>
      </w:r>
      <w:r w:rsidR="001D2FBC">
        <w:rPr>
          <w:b/>
          <w:sz w:val="24"/>
          <w:szCs w:val="24"/>
        </w:rPr>
        <w:t>29</w:t>
      </w:r>
      <w:r w:rsidRPr="0053396E">
        <w:rPr>
          <w:b/>
          <w:sz w:val="24"/>
          <w:szCs w:val="24"/>
        </w:rPr>
        <w:t xml:space="preserve"> </w:t>
      </w:r>
      <w:r w:rsidR="001D2FBC">
        <w:rPr>
          <w:b/>
          <w:sz w:val="24"/>
          <w:szCs w:val="24"/>
        </w:rPr>
        <w:t>октября</w:t>
      </w:r>
      <w:bookmarkStart w:id="539" w:name="_GoBack"/>
      <w:bookmarkEnd w:id="539"/>
      <w:r w:rsidRPr="0053396E">
        <w:rPr>
          <w:b/>
          <w:sz w:val="24"/>
          <w:szCs w:val="24"/>
        </w:rPr>
        <w:t xml:space="preserve"> 2018 года</w:t>
      </w:r>
      <w:r w:rsidRPr="0053396E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4A6FAF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4A6FAF" w:rsidRPr="004A6FAF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0" w:name="_Toc440361337"/>
      <w:bookmarkStart w:id="541" w:name="_Toc440376092"/>
      <w:bookmarkStart w:id="542" w:name="_Toc440376219"/>
      <w:bookmarkStart w:id="543" w:name="_Toc440382484"/>
      <w:bookmarkStart w:id="544" w:name="_Toc440447154"/>
      <w:bookmarkStart w:id="545" w:name="_Toc440632314"/>
      <w:bookmarkStart w:id="546" w:name="_Toc440875087"/>
      <w:bookmarkStart w:id="547" w:name="_Ref440969948"/>
      <w:bookmarkStart w:id="548" w:name="_Ref441057071"/>
      <w:bookmarkStart w:id="549" w:name="_Toc441131074"/>
      <w:bookmarkStart w:id="550" w:name="_Toc465774595"/>
      <w:bookmarkStart w:id="551" w:name="_Toc465848824"/>
      <w:bookmarkStart w:id="552" w:name="_Toc468876143"/>
      <w:bookmarkStart w:id="553" w:name="_Toc469487637"/>
      <w:bookmarkStart w:id="554" w:name="_Toc471979935"/>
      <w:bookmarkStart w:id="555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6" w:name="_Ref440289401"/>
      <w:bookmarkStart w:id="557" w:name="_Toc440361338"/>
      <w:bookmarkStart w:id="558" w:name="_Toc440376093"/>
      <w:bookmarkStart w:id="559" w:name="_Toc440376220"/>
      <w:bookmarkStart w:id="560" w:name="_Toc440382485"/>
      <w:bookmarkStart w:id="561" w:name="_Toc440447155"/>
      <w:bookmarkStart w:id="562" w:name="_Toc440632315"/>
      <w:bookmarkStart w:id="563" w:name="_Toc440875088"/>
      <w:bookmarkStart w:id="564" w:name="_Toc441131075"/>
      <w:bookmarkStart w:id="565" w:name="_Toc465774596"/>
      <w:bookmarkStart w:id="566" w:name="_Toc465848825"/>
      <w:bookmarkStart w:id="567" w:name="_Toc468876144"/>
      <w:bookmarkStart w:id="568" w:name="_Toc469487638"/>
      <w:bookmarkStart w:id="569" w:name="_Toc471979936"/>
      <w:bookmarkStart w:id="570" w:name="_Toc498590184"/>
      <w:r w:rsidRPr="00E71A48">
        <w:rPr>
          <w:szCs w:val="24"/>
        </w:rPr>
        <w:t>Продление срока окончания приема Заявок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</w:t>
      </w:r>
      <w:r w:rsidRPr="00E71A48">
        <w:rPr>
          <w:bCs w:val="0"/>
          <w:sz w:val="24"/>
          <w:szCs w:val="24"/>
        </w:rPr>
        <w:lastRenderedPageBreak/>
        <w:t xml:space="preserve">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1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2" w:name="_Toc299701566"/>
      <w:bookmarkStart w:id="573" w:name="_Ref306176386"/>
      <w:bookmarkStart w:id="574" w:name="_Ref440285128"/>
      <w:bookmarkStart w:id="575" w:name="_Toc440361339"/>
      <w:bookmarkStart w:id="576" w:name="_Toc440376094"/>
      <w:bookmarkStart w:id="577" w:name="_Toc440376221"/>
      <w:bookmarkStart w:id="578" w:name="_Toc440382486"/>
      <w:bookmarkStart w:id="579" w:name="_Toc440447156"/>
      <w:bookmarkStart w:id="580" w:name="_Toc440632316"/>
      <w:bookmarkStart w:id="581" w:name="_Toc440875089"/>
      <w:bookmarkStart w:id="582" w:name="_Toc441131076"/>
      <w:bookmarkStart w:id="583" w:name="_Toc465774597"/>
      <w:bookmarkStart w:id="584" w:name="_Toc465848826"/>
      <w:bookmarkStart w:id="585" w:name="_Toc468876145"/>
      <w:bookmarkStart w:id="586" w:name="_Toc469487639"/>
      <w:bookmarkStart w:id="587" w:name="_Toc471979937"/>
      <w:bookmarkStart w:id="588" w:name="_Toc49859018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</w:t>
      </w:r>
      <w:r w:rsidR="0053396E" w:rsidRPr="007C16A4">
        <w:rPr>
          <w:bCs w:val="0"/>
          <w:sz w:val="24"/>
          <w:szCs w:val="24"/>
        </w:rPr>
        <w:t>на сумму 2% от стоимости Заявки</w:t>
      </w:r>
      <w:r w:rsidR="00932C0A" w:rsidRPr="007A5083">
        <w:rPr>
          <w:bCs w:val="0"/>
          <w:sz w:val="24"/>
          <w:szCs w:val="24"/>
        </w:rPr>
        <w:t xml:space="preserve">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9" w:name="_Ref467168844"/>
      <w:bookmarkStart w:id="590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9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9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B5515B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2" w:name="_Ref305753174"/>
      <w:r w:rsidRPr="00AE1D21">
        <w:rPr>
          <w:bCs w:val="0"/>
          <w:sz w:val="24"/>
          <w:szCs w:val="24"/>
        </w:rPr>
        <w:t xml:space="preserve"> право Заказчика/</w:t>
      </w:r>
      <w:r w:rsidRPr="00B5515B">
        <w:rPr>
          <w:bCs w:val="0"/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B5515B">
        <w:rPr>
          <w:bCs w:val="0"/>
          <w:sz w:val="24"/>
          <w:szCs w:val="24"/>
        </w:rPr>
        <w:t>запросе предложений</w:t>
      </w:r>
      <w:r w:rsidRPr="00B5515B">
        <w:rPr>
          <w:bCs w:val="0"/>
          <w:sz w:val="24"/>
          <w:szCs w:val="24"/>
        </w:rPr>
        <w:t>:</w:t>
      </w:r>
      <w:bookmarkEnd w:id="591"/>
      <w:bookmarkEnd w:id="592"/>
    </w:p>
    <w:p w:rsidR="00932C0A" w:rsidRPr="00B5515B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B5515B">
        <w:rPr>
          <w:bCs w:val="0"/>
          <w:sz w:val="24"/>
          <w:szCs w:val="24"/>
        </w:rPr>
        <w:t>, предоставлени</w:t>
      </w:r>
      <w:r w:rsidR="00666224" w:rsidRPr="00B5515B">
        <w:rPr>
          <w:bCs w:val="0"/>
          <w:sz w:val="24"/>
          <w:szCs w:val="24"/>
        </w:rPr>
        <w:t>я</w:t>
      </w:r>
      <w:r w:rsidR="007C47E3" w:rsidRPr="00B5515B">
        <w:rPr>
          <w:bCs w:val="0"/>
          <w:sz w:val="24"/>
          <w:szCs w:val="24"/>
        </w:rPr>
        <w:t xml:space="preserve"> </w:t>
      </w:r>
      <w:r w:rsidR="006B4ED4" w:rsidRPr="00B5515B">
        <w:rPr>
          <w:sz w:val="24"/>
          <w:szCs w:val="24"/>
        </w:rPr>
        <w:t xml:space="preserve">фальсифицированных </w:t>
      </w:r>
      <w:r w:rsidR="007C47E3" w:rsidRPr="00B5515B">
        <w:rPr>
          <w:bCs w:val="0"/>
          <w:sz w:val="24"/>
          <w:szCs w:val="24"/>
        </w:rPr>
        <w:t>документов, приведенных в</w:t>
      </w:r>
      <w:r w:rsidRPr="00B5515B">
        <w:rPr>
          <w:bCs w:val="0"/>
          <w:sz w:val="24"/>
          <w:szCs w:val="24"/>
        </w:rPr>
        <w:t xml:space="preserve"> составе </w:t>
      </w:r>
      <w:r w:rsidR="004B5EB3" w:rsidRPr="00B5515B">
        <w:rPr>
          <w:bCs w:val="0"/>
          <w:sz w:val="24"/>
          <w:szCs w:val="24"/>
        </w:rPr>
        <w:t>Заявк</w:t>
      </w:r>
      <w:r w:rsidRPr="00B5515B">
        <w:rPr>
          <w:bCs w:val="0"/>
          <w:sz w:val="24"/>
          <w:szCs w:val="24"/>
        </w:rPr>
        <w:t>и;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 xml:space="preserve">отказа </w:t>
      </w:r>
      <w:r w:rsidRPr="00B5515B">
        <w:rPr>
          <w:sz w:val="24"/>
          <w:szCs w:val="24"/>
          <w:lang w:val="x-none" w:eastAsia="x-none"/>
        </w:rPr>
        <w:t xml:space="preserve">Победителя или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 порядке</w:t>
      </w:r>
      <w:r w:rsidRPr="00B5515B">
        <w:rPr>
          <w:bCs w:val="0"/>
          <w:sz w:val="24"/>
          <w:szCs w:val="24"/>
        </w:rPr>
        <w:t xml:space="preserve"> </w:t>
      </w:r>
      <w:r w:rsidR="00932C0A" w:rsidRPr="00B5515B">
        <w:rPr>
          <w:bCs w:val="0"/>
          <w:sz w:val="24"/>
          <w:szCs w:val="24"/>
        </w:rPr>
        <w:t>(п</w:t>
      </w:r>
      <w:r w:rsidR="00403042" w:rsidRPr="00B5515B">
        <w:rPr>
          <w:bCs w:val="0"/>
          <w:sz w:val="24"/>
          <w:szCs w:val="24"/>
        </w:rPr>
        <w:t>.</w:t>
      </w:r>
      <w:r w:rsidR="0033661D" w:rsidRPr="00B5515B">
        <w:rPr>
          <w:bCs w:val="0"/>
          <w:sz w:val="24"/>
          <w:szCs w:val="24"/>
        </w:rPr>
        <w:t xml:space="preserve">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_Ref468875974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A6FAF" w:rsidRPr="004A6FAF">
        <w:rPr>
          <w:bCs w:val="0"/>
          <w:sz w:val="24"/>
          <w:szCs w:val="24"/>
        </w:rPr>
        <w:t>3.12</w:t>
      </w:r>
      <w:r w:rsidR="002F5A68" w:rsidRPr="00B5515B">
        <w:rPr>
          <w:sz w:val="24"/>
          <w:szCs w:val="24"/>
        </w:rPr>
        <w:fldChar w:fldCharType="end"/>
      </w:r>
      <w:r w:rsidR="00932C0A" w:rsidRPr="00B5515B">
        <w:rPr>
          <w:bCs w:val="0"/>
          <w:sz w:val="24"/>
          <w:szCs w:val="24"/>
        </w:rPr>
        <w:t>);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sz w:val="24"/>
          <w:szCs w:val="24"/>
          <w:lang w:eastAsia="ru-RU"/>
        </w:rPr>
        <w:t>непредставлени</w:t>
      </w:r>
      <w:r w:rsidRPr="00B5515B">
        <w:rPr>
          <w:sz w:val="24"/>
          <w:szCs w:val="24"/>
        </w:rPr>
        <w:t>я или предоставления</w:t>
      </w:r>
      <w:r w:rsidRPr="00B5515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5515B">
        <w:rPr>
          <w:bCs w:val="0"/>
          <w:sz w:val="24"/>
          <w:szCs w:val="24"/>
        </w:rPr>
        <w:t xml:space="preserve"> </w:t>
      </w:r>
      <w:r w:rsidR="00573BDB" w:rsidRPr="00B5515B">
        <w:rPr>
          <w:bCs w:val="0"/>
          <w:sz w:val="24"/>
          <w:szCs w:val="24"/>
        </w:rPr>
        <w:t>(п.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_Ref468201028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A6FAF" w:rsidRPr="004A6FAF">
        <w:rPr>
          <w:bCs w:val="0"/>
          <w:sz w:val="24"/>
          <w:szCs w:val="24"/>
        </w:rPr>
        <w:t>3.13</w:t>
      </w:r>
      <w:r w:rsidR="002F5A68" w:rsidRPr="00B5515B">
        <w:rPr>
          <w:sz w:val="24"/>
          <w:szCs w:val="24"/>
        </w:rPr>
        <w:fldChar w:fldCharType="end"/>
      </w:r>
      <w:r w:rsidR="00573BDB" w:rsidRPr="00B5515B">
        <w:rPr>
          <w:bCs w:val="0"/>
          <w:sz w:val="24"/>
          <w:szCs w:val="24"/>
        </w:rPr>
        <w:t>)</w:t>
      </w:r>
      <w:r w:rsidR="00311F48" w:rsidRPr="00B5515B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3" w:name="_Ref307563802"/>
      <w:r w:rsidRPr="00B5515B">
        <w:rPr>
          <w:bCs w:val="0"/>
          <w:sz w:val="24"/>
          <w:szCs w:val="24"/>
        </w:rPr>
        <w:t xml:space="preserve">В случаях, указанных в п.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_Ref305753174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A6FAF" w:rsidRPr="004A6FAF">
        <w:rPr>
          <w:bCs w:val="0"/>
          <w:sz w:val="24"/>
          <w:szCs w:val="24"/>
        </w:rPr>
        <w:t>-3.3.14.3</w:t>
      </w:r>
      <w:r w:rsidR="004A6FAF">
        <w:rPr>
          <w:sz w:val="24"/>
          <w:szCs w:val="24"/>
        </w:rPr>
        <w:t>.2</w:t>
      </w:r>
      <w:r w:rsidR="002F5A68" w:rsidRPr="00B5515B">
        <w:rPr>
          <w:sz w:val="24"/>
          <w:szCs w:val="24"/>
        </w:rPr>
        <w:fldChar w:fldCharType="end"/>
      </w:r>
      <w:r w:rsidRPr="00B5515B">
        <w:rPr>
          <w:bCs w:val="0"/>
          <w:sz w:val="24"/>
          <w:szCs w:val="24"/>
        </w:rPr>
        <w:t xml:space="preserve"> </w:t>
      </w:r>
      <w:r w:rsidR="009C744E" w:rsidRPr="00B5515B">
        <w:rPr>
          <w:bCs w:val="0"/>
          <w:sz w:val="24"/>
          <w:szCs w:val="24"/>
        </w:rPr>
        <w:t>Участник</w:t>
      </w:r>
      <w:r w:rsidRPr="00B5515B">
        <w:rPr>
          <w:bCs w:val="0"/>
          <w:sz w:val="24"/>
          <w:szCs w:val="24"/>
        </w:rPr>
        <w:t xml:space="preserve"> обязан</w:t>
      </w:r>
      <w:r w:rsidRPr="00E71A48">
        <w:rPr>
          <w:bCs w:val="0"/>
          <w:sz w:val="24"/>
          <w:szCs w:val="24"/>
        </w:rPr>
        <w:t xml:space="preserve"> выплатить Заказчику </w:t>
      </w:r>
      <w:bookmarkEnd w:id="593"/>
      <w:r w:rsidR="0053396E" w:rsidRPr="007C16A4">
        <w:rPr>
          <w:bCs w:val="0"/>
          <w:sz w:val="24"/>
          <w:szCs w:val="24"/>
        </w:rPr>
        <w:t>неустойку в размере 2% от стоимости Заявки</w:t>
      </w:r>
      <w:r w:rsidR="000A7A8E" w:rsidRPr="00E71A48">
        <w:rPr>
          <w:bCs w:val="0"/>
          <w:sz w:val="24"/>
          <w:szCs w:val="24"/>
        </w:rPr>
        <w:t>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4A6FAF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9F28C5" w:rsidRPr="007C5CC1">
        <w:rPr>
          <w:sz w:val="24"/>
          <w:szCs w:val="24"/>
        </w:rPr>
        <w:t xml:space="preserve">РФ, </w:t>
      </w:r>
      <w:r w:rsidR="009F28C5" w:rsidRPr="007C5CC1">
        <w:rPr>
          <w:iCs/>
          <w:sz w:val="24"/>
          <w:szCs w:val="24"/>
        </w:rPr>
        <w:t>394033, г. Воронеж, ул. Арзамасская, д. 2</w:t>
      </w:r>
      <w:r w:rsidR="009F28C5" w:rsidRPr="007C5CC1">
        <w:rPr>
          <w:sz w:val="24"/>
          <w:szCs w:val="24"/>
        </w:rPr>
        <w:t xml:space="preserve">, </w:t>
      </w:r>
      <w:r w:rsidR="009F28C5" w:rsidRPr="007C5CC1">
        <w:rPr>
          <w:sz w:val="24"/>
          <w:szCs w:val="24"/>
        </w:rPr>
        <w:lastRenderedPageBreak/>
        <w:t>каб. №112, исполнительный сотрудник – Зайцева Александра Анатольевна, контактный телефон (473) 257-94-66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>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4A6FAF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6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A6FAF" w:rsidRPr="004A6FAF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A6FAF" w:rsidRPr="004A6FAF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</w:t>
      </w:r>
      <w:r w:rsidRPr="007A5083">
        <w:rPr>
          <w:rFonts w:eastAsia="Calibri"/>
          <w:szCs w:val="24"/>
          <w:lang w:eastAsia="en-US"/>
        </w:rPr>
        <w:lastRenderedPageBreak/>
        <w:t xml:space="preserve">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4A6FAF" w:rsidRPr="004A6FAF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CD1ABA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CD1ABA">
        <w:rPr>
          <w:rFonts w:eastAsia="Calibri"/>
          <w:szCs w:val="24"/>
          <w:lang w:eastAsia="en-US"/>
        </w:rPr>
        <w:t>73</w:t>
      </w:r>
      <w:r w:rsidR="00CD1ABA" w:rsidRPr="009D331F">
        <w:rPr>
          <w:rFonts w:eastAsia="Calibri"/>
          <w:szCs w:val="24"/>
          <w:lang w:eastAsia="en-US"/>
        </w:rPr>
        <w:t xml:space="preserve">) </w:t>
      </w:r>
      <w:r w:rsidR="00CD1ABA">
        <w:rPr>
          <w:rFonts w:eastAsia="Calibri"/>
          <w:szCs w:val="24"/>
          <w:lang w:eastAsia="en-US"/>
        </w:rPr>
        <w:t>257</w:t>
      </w:r>
      <w:r w:rsidR="00CD1ABA" w:rsidRPr="009D331F">
        <w:rPr>
          <w:rFonts w:eastAsia="Calibri"/>
          <w:szCs w:val="24"/>
          <w:lang w:eastAsia="en-US"/>
        </w:rPr>
        <w:t>-</w:t>
      </w:r>
      <w:r w:rsidR="00CD1ABA">
        <w:rPr>
          <w:rFonts w:eastAsia="Calibri"/>
          <w:szCs w:val="24"/>
          <w:lang w:eastAsia="en-US"/>
        </w:rPr>
        <w:t>94</w:t>
      </w:r>
      <w:r w:rsidR="00CD1ABA" w:rsidRPr="009D331F">
        <w:rPr>
          <w:rFonts w:eastAsia="Calibri"/>
          <w:szCs w:val="24"/>
          <w:lang w:eastAsia="en-US"/>
        </w:rPr>
        <w:t>-</w:t>
      </w:r>
      <w:r w:rsidR="00CD1ABA">
        <w:rPr>
          <w:rFonts w:eastAsia="Calibri"/>
          <w:szCs w:val="24"/>
          <w:lang w:eastAsia="en-US"/>
        </w:rPr>
        <w:t>66</w:t>
      </w:r>
      <w:r w:rsidR="00CD1ABA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CD1ABA" w:rsidRPr="009D331F">
          <w:rPr>
            <w:rStyle w:val="a7"/>
            <w:rFonts w:eastAsia="Calibri"/>
            <w:lang w:val="en-US" w:eastAsia="en-US"/>
          </w:rPr>
          <w:t>Zaitseva</w:t>
        </w:r>
        <w:r w:rsidR="00CD1ABA" w:rsidRPr="009D331F">
          <w:rPr>
            <w:rStyle w:val="a7"/>
            <w:rFonts w:eastAsia="Calibri"/>
            <w:lang w:eastAsia="en-US"/>
          </w:rPr>
          <w:t>.</w:t>
        </w:r>
        <w:r w:rsidR="00CD1ABA" w:rsidRPr="009D331F">
          <w:rPr>
            <w:rStyle w:val="a7"/>
            <w:rFonts w:eastAsia="Calibri"/>
            <w:lang w:val="en-US" w:eastAsia="en-US"/>
          </w:rPr>
          <w:t>AA</w:t>
        </w:r>
        <w:r w:rsidR="00CD1ABA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A6FAF" w:rsidRPr="004A6FAF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6B16AF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</w:t>
      </w:r>
      <w:r w:rsidRPr="006B16AF">
        <w:rPr>
          <w:szCs w:val="24"/>
        </w:rPr>
        <w:t xml:space="preserve">связанных с участием в </w:t>
      </w:r>
      <w:r w:rsidR="005C0B25" w:rsidRPr="006B16AF">
        <w:rPr>
          <w:szCs w:val="24"/>
        </w:rPr>
        <w:t xml:space="preserve">Запросе предложений </w:t>
      </w:r>
      <w:r w:rsidRPr="006B16AF">
        <w:rPr>
          <w:szCs w:val="24"/>
        </w:rPr>
        <w:t>и подачей Заявки:</w:t>
      </w:r>
      <w:bookmarkEnd w:id="598"/>
    </w:p>
    <w:p w:rsidR="00F64A8B" w:rsidRPr="006B16AF" w:rsidRDefault="00F64A8B" w:rsidP="00F64A8B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6B16AF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951A75" w:rsidRPr="006B16AF" w:rsidRDefault="00951A75" w:rsidP="00951A75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6B16AF">
        <w:rPr>
          <w:sz w:val="24"/>
          <w:szCs w:val="24"/>
          <w:u w:val="single"/>
        </w:rPr>
        <w:t>127018, Россия, г. Москва, ул. 2-я Ямская, д.4</w:t>
      </w:r>
    </w:p>
    <w:p w:rsidR="00951A75" w:rsidRPr="006B16AF" w:rsidRDefault="00951A75" w:rsidP="00951A7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B16AF">
        <w:rPr>
          <w:sz w:val="24"/>
          <w:szCs w:val="24"/>
        </w:rPr>
        <w:t>ИНН 6901067107 КПП 997450001 (771501001)</w:t>
      </w:r>
    </w:p>
    <w:p w:rsidR="00951A75" w:rsidRPr="006B16AF" w:rsidRDefault="00951A75" w:rsidP="00951A7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B16AF">
        <w:rPr>
          <w:sz w:val="24"/>
          <w:szCs w:val="24"/>
        </w:rPr>
        <w:t>ОГРН 1046900099498, 17/12/2004, МИФНС №1 по Тверской области</w:t>
      </w:r>
    </w:p>
    <w:p w:rsidR="00951A75" w:rsidRPr="006B16AF" w:rsidRDefault="00951A75" w:rsidP="00951A7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B16AF">
        <w:rPr>
          <w:sz w:val="24"/>
          <w:szCs w:val="24"/>
        </w:rPr>
        <w:t>Филиал ПАО «МРСК Центра» - «Воронежэнерго»</w:t>
      </w:r>
    </w:p>
    <w:p w:rsidR="00951A75" w:rsidRPr="006B16AF" w:rsidRDefault="00951A75" w:rsidP="00951A7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B16AF">
        <w:rPr>
          <w:sz w:val="24"/>
          <w:szCs w:val="24"/>
        </w:rPr>
        <w:t>394033, г. Воронеж, ул. Арзамасская, д. 2</w:t>
      </w:r>
    </w:p>
    <w:p w:rsidR="00951A75" w:rsidRDefault="00951A75" w:rsidP="00951A75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6B16AF">
        <w:rPr>
          <w:sz w:val="24"/>
          <w:szCs w:val="24"/>
        </w:rPr>
        <w:t>ИНН 6901067107 КПП 366302001</w:t>
      </w:r>
    </w:p>
    <w:p w:rsidR="00951A75" w:rsidRPr="001E3137" w:rsidRDefault="00951A75" w:rsidP="00951A75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B80211">
        <w:rPr>
          <w:sz w:val="24"/>
          <w:szCs w:val="24"/>
        </w:rPr>
        <w:t>Банковские реквизиты р/с 40702810900250005153 в Филиале ПАО Банк ВТБ в г. Воронеже к/с 30101810100000000835 БИК 042007835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9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600" w:name="_Ref518916518"/>
      <w:r w:rsidRPr="00985691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lastRenderedPageBreak/>
        <w:t>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7"/>
      <w:bookmarkEnd w:id="599"/>
      <w:bookmarkEnd w:id="600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1" w:name="_Ref305973214"/>
      <w:bookmarkStart w:id="602" w:name="_Toc498590186"/>
      <w:r w:rsidRPr="007A5083">
        <w:t>Подача Заявок и их прием</w:t>
      </w:r>
      <w:bookmarkStart w:id="603" w:name="_Ref56229451"/>
      <w:bookmarkEnd w:id="571"/>
      <w:bookmarkEnd w:id="601"/>
      <w:bookmarkEnd w:id="602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07"/>
      <w:bookmarkStart w:id="605" w:name="_Toc440361341"/>
      <w:bookmarkStart w:id="606" w:name="_Toc440376096"/>
      <w:bookmarkStart w:id="607" w:name="_Toc440376223"/>
      <w:bookmarkStart w:id="608" w:name="_Toc440382488"/>
      <w:bookmarkStart w:id="609" w:name="_Toc440447158"/>
      <w:bookmarkStart w:id="610" w:name="_Toc440632318"/>
      <w:bookmarkStart w:id="611" w:name="_Toc440875091"/>
      <w:bookmarkStart w:id="612" w:name="_Toc441131078"/>
      <w:bookmarkStart w:id="613" w:name="_Toc465774599"/>
      <w:bookmarkStart w:id="614" w:name="_Toc465848828"/>
      <w:bookmarkStart w:id="615" w:name="_Toc468876147"/>
      <w:bookmarkStart w:id="616" w:name="_Toc469487641"/>
      <w:bookmarkStart w:id="617" w:name="_Toc471979939"/>
      <w:bookmarkStart w:id="618" w:name="_Toc498590187"/>
      <w:r w:rsidRPr="00E71A48">
        <w:rPr>
          <w:szCs w:val="24"/>
        </w:rPr>
        <w:t>Подача Заявок через ЭТП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9" w:name="_Ref440289953"/>
      <w:r w:rsidRPr="006B16AF">
        <w:rPr>
          <w:bCs w:val="0"/>
          <w:sz w:val="24"/>
          <w:szCs w:val="24"/>
        </w:rPr>
        <w:t>Заявк</w:t>
      </w:r>
      <w:r w:rsidR="00717F60" w:rsidRPr="006B16AF">
        <w:rPr>
          <w:bCs w:val="0"/>
          <w:sz w:val="24"/>
          <w:szCs w:val="24"/>
        </w:rPr>
        <w:t xml:space="preserve">и на ЭТП могут быть поданы до </w:t>
      </w:r>
      <w:r w:rsidR="002B5044" w:rsidRPr="006B16AF">
        <w:rPr>
          <w:b/>
          <w:bCs w:val="0"/>
          <w:sz w:val="24"/>
          <w:szCs w:val="24"/>
        </w:rPr>
        <w:t xml:space="preserve">12 часов 00 минут </w:t>
      </w:r>
      <w:r w:rsidR="00B034D8" w:rsidRPr="006B16AF">
        <w:rPr>
          <w:b/>
          <w:bCs w:val="0"/>
          <w:sz w:val="24"/>
          <w:szCs w:val="24"/>
        </w:rPr>
        <w:t>01 ноября</w:t>
      </w:r>
      <w:r w:rsidR="002B5044" w:rsidRPr="006B16AF">
        <w:rPr>
          <w:b/>
          <w:bCs w:val="0"/>
          <w:sz w:val="24"/>
          <w:szCs w:val="24"/>
        </w:rPr>
        <w:t xml:space="preserve"> </w:t>
      </w:r>
      <w:r w:rsidR="006F025D" w:rsidRPr="006B16AF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A6FAF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9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20" w:name="_Ref115077798"/>
      <w:bookmarkStart w:id="621" w:name="_Toc439323708"/>
      <w:bookmarkStart w:id="622" w:name="_Toc440361342"/>
      <w:bookmarkStart w:id="623" w:name="_Toc440376097"/>
      <w:bookmarkStart w:id="624" w:name="_Toc440376224"/>
      <w:bookmarkStart w:id="625" w:name="_Toc440382489"/>
      <w:bookmarkStart w:id="626" w:name="_Toc440447159"/>
      <w:bookmarkStart w:id="627" w:name="_Toc440632319"/>
      <w:bookmarkStart w:id="628" w:name="_Toc440875092"/>
      <w:bookmarkStart w:id="629" w:name="_Toc441131079"/>
      <w:bookmarkStart w:id="630" w:name="_Toc465774600"/>
      <w:bookmarkStart w:id="631" w:name="_Toc465848829"/>
      <w:bookmarkStart w:id="632" w:name="_Toc468876148"/>
      <w:bookmarkStart w:id="633" w:name="_Toc469487642"/>
      <w:bookmarkStart w:id="634" w:name="_Toc471979940"/>
      <w:bookmarkStart w:id="635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bookmarkEnd w:id="603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303683883"/>
      <w:bookmarkStart w:id="637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6"/>
      <w:bookmarkEnd w:id="63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9" w:name="_Ref468200731"/>
      <w:bookmarkStart w:id="640" w:name="_Ref468200812"/>
      <w:bookmarkStart w:id="641" w:name="_Toc498590190"/>
      <w:r w:rsidRPr="00E71A48">
        <w:lastRenderedPageBreak/>
        <w:t>Оценка Заявок и проведение переговоров</w:t>
      </w:r>
      <w:bookmarkEnd w:id="638"/>
      <w:bookmarkEnd w:id="639"/>
      <w:bookmarkEnd w:id="640"/>
      <w:bookmarkEnd w:id="64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2" w:name="_Toc439323711"/>
      <w:bookmarkStart w:id="643" w:name="_Toc440361345"/>
      <w:bookmarkStart w:id="644" w:name="_Toc440376100"/>
      <w:bookmarkStart w:id="645" w:name="_Toc440376227"/>
      <w:bookmarkStart w:id="646" w:name="_Toc440382492"/>
      <w:bookmarkStart w:id="647" w:name="_Toc440447162"/>
      <w:bookmarkStart w:id="648" w:name="_Toc440632322"/>
      <w:bookmarkStart w:id="649" w:name="_Toc440875095"/>
      <w:bookmarkStart w:id="650" w:name="_Toc441131082"/>
      <w:bookmarkStart w:id="651" w:name="_Toc465774603"/>
      <w:bookmarkStart w:id="652" w:name="_Toc465848832"/>
      <w:bookmarkStart w:id="653" w:name="_Toc468876151"/>
      <w:bookmarkStart w:id="654" w:name="_Toc469487645"/>
      <w:bookmarkStart w:id="655" w:name="_Toc471979943"/>
      <w:bookmarkStart w:id="656" w:name="_Toc498590191"/>
      <w:r w:rsidRPr="00E71A48">
        <w:rPr>
          <w:szCs w:val="24"/>
        </w:rPr>
        <w:t>Общие положения</w:t>
      </w:r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7" w:name="_Ref93089454"/>
      <w:bookmarkStart w:id="658" w:name="_Toc439323712"/>
      <w:bookmarkStart w:id="659" w:name="_Toc440361346"/>
      <w:bookmarkStart w:id="660" w:name="_Toc440376101"/>
      <w:bookmarkStart w:id="661" w:name="_Toc440376228"/>
      <w:bookmarkStart w:id="662" w:name="_Toc440382493"/>
      <w:bookmarkStart w:id="663" w:name="_Toc440447163"/>
      <w:bookmarkStart w:id="664" w:name="_Toc440632323"/>
      <w:bookmarkStart w:id="665" w:name="_Toc440875096"/>
      <w:bookmarkStart w:id="666" w:name="_Toc441131083"/>
      <w:bookmarkStart w:id="667" w:name="_Toc465774604"/>
      <w:bookmarkStart w:id="668" w:name="_Toc465848833"/>
      <w:bookmarkStart w:id="669" w:name="_Toc468876152"/>
      <w:bookmarkStart w:id="670" w:name="_Toc469487646"/>
      <w:bookmarkStart w:id="671" w:name="_Toc471979944"/>
      <w:bookmarkStart w:id="672" w:name="_Toc498590192"/>
      <w:r w:rsidRPr="00E71A48">
        <w:rPr>
          <w:szCs w:val="24"/>
        </w:rPr>
        <w:t>Отборочная стадия</w:t>
      </w:r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</w:t>
      </w:r>
      <w:r w:rsidRPr="00E71A48">
        <w:rPr>
          <w:sz w:val="24"/>
          <w:szCs w:val="24"/>
        </w:rPr>
        <w:lastRenderedPageBreak/>
        <w:t xml:space="preserve">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3"/>
      <w:bookmarkEnd w:id="674"/>
    </w:p>
    <w:p w:rsidR="009B140B" w:rsidRPr="00457E23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457E23">
        <w:rPr>
          <w:sz w:val="24"/>
          <w:szCs w:val="24"/>
        </w:rPr>
        <w:t>Заявки, изложенным в настоящей Документации по запросу предложений</w:t>
      </w:r>
      <w:r w:rsidR="009B140B" w:rsidRPr="00457E23">
        <w:rPr>
          <w:sz w:val="24"/>
          <w:szCs w:val="24"/>
        </w:rPr>
        <w:t>;</w:t>
      </w:r>
    </w:p>
    <w:p w:rsidR="009B140B" w:rsidRPr="00457E23" w:rsidRDefault="00457E2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457E23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457E23">
        <w:fldChar w:fldCharType="begin"/>
      </w:r>
      <w:r w:rsidR="002F5A68" w:rsidRPr="00457E23">
        <w:instrText xml:space="preserve"> REF _Ref306176386 \r \h  \* MERGEFORMAT </w:instrText>
      </w:r>
      <w:r w:rsidR="002F5A68" w:rsidRPr="00457E23">
        <w:fldChar w:fldCharType="separate"/>
      </w:r>
      <w:r w:rsidR="004A6FAF" w:rsidRPr="004A6FAF">
        <w:rPr>
          <w:sz w:val="24"/>
          <w:szCs w:val="24"/>
        </w:rPr>
        <w:t>3.3.14</w:t>
      </w:r>
      <w:r w:rsidR="002F5A68" w:rsidRPr="00457E23">
        <w:fldChar w:fldCharType="end"/>
      </w:r>
      <w:r w:rsidRPr="00457E23">
        <w:rPr>
          <w:sz w:val="24"/>
          <w:szCs w:val="24"/>
        </w:rPr>
        <w:t>;</w:t>
      </w:r>
    </w:p>
    <w:p w:rsidR="009B140B" w:rsidRPr="00457E23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57E23">
        <w:rPr>
          <w:sz w:val="24"/>
          <w:szCs w:val="24"/>
        </w:rPr>
        <w:t>;</w:t>
      </w:r>
    </w:p>
    <w:p w:rsidR="009B140B" w:rsidRPr="00457E23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57E23" w:rsidRDefault="00457E2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6" w:name="_Ref303670674"/>
      <w:bookmarkStart w:id="677" w:name="_Toc439323713"/>
      <w:bookmarkStart w:id="678" w:name="_Toc440361347"/>
      <w:bookmarkStart w:id="679" w:name="_Toc440376102"/>
      <w:bookmarkStart w:id="680" w:name="_Toc440376229"/>
      <w:bookmarkStart w:id="681" w:name="_Toc440382494"/>
      <w:bookmarkStart w:id="682" w:name="_Toc440447164"/>
      <w:bookmarkStart w:id="683" w:name="_Toc440632324"/>
      <w:bookmarkStart w:id="684" w:name="_Toc440875097"/>
      <w:bookmarkStart w:id="685" w:name="_Toc441131084"/>
      <w:bookmarkStart w:id="686" w:name="_Toc465774605"/>
      <w:bookmarkStart w:id="687" w:name="_Toc465848834"/>
      <w:bookmarkStart w:id="688" w:name="_Toc468876153"/>
      <w:bookmarkStart w:id="689" w:name="_Toc469487647"/>
      <w:bookmarkStart w:id="690" w:name="_Toc471979945"/>
      <w:bookmarkStart w:id="691" w:name="_Toc498590193"/>
      <w:r w:rsidRPr="00E71A48">
        <w:rPr>
          <w:szCs w:val="24"/>
        </w:rPr>
        <w:t>Проведение переговоров</w:t>
      </w:r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2" w:name="_Ref306138385"/>
      <w:bookmarkStart w:id="693" w:name="_Toc439323714"/>
      <w:bookmarkStart w:id="694" w:name="_Toc440361348"/>
      <w:bookmarkStart w:id="695" w:name="_Toc440376103"/>
      <w:bookmarkStart w:id="696" w:name="_Toc440376230"/>
      <w:bookmarkStart w:id="697" w:name="_Toc440382495"/>
      <w:bookmarkStart w:id="698" w:name="_Toc440447165"/>
      <w:bookmarkStart w:id="699" w:name="_Toc440632325"/>
      <w:bookmarkStart w:id="700" w:name="_Toc440875098"/>
      <w:bookmarkStart w:id="701" w:name="_Toc441131085"/>
      <w:bookmarkStart w:id="702" w:name="_Toc465774606"/>
      <w:bookmarkStart w:id="703" w:name="_Toc465848835"/>
      <w:bookmarkStart w:id="704" w:name="_Toc468876154"/>
      <w:bookmarkStart w:id="705" w:name="_Toc469487648"/>
      <w:bookmarkStart w:id="706" w:name="_Toc471979946"/>
      <w:bookmarkStart w:id="707" w:name="_Toc498590194"/>
      <w:r w:rsidRPr="00E71A48">
        <w:rPr>
          <w:szCs w:val="24"/>
        </w:rPr>
        <w:t>Оценочная стадия</w:t>
      </w:r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lastRenderedPageBreak/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8" w:name="_Ref303250967"/>
      <w:bookmarkStart w:id="709" w:name="_Toc305697378"/>
      <w:bookmarkStart w:id="710" w:name="_Toc498590195"/>
      <w:bookmarkStart w:id="711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8"/>
      <w:bookmarkEnd w:id="709"/>
      <w:bookmarkEnd w:id="710"/>
      <w:r w:rsidRPr="00E71A48">
        <w:t xml:space="preserve"> </w:t>
      </w:r>
    </w:p>
    <w:bookmarkEnd w:id="711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2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3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4A6FAF" w:rsidRPr="004A6FAF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4A6FAF" w:rsidRPr="004A6FAF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4A6FAF" w:rsidRPr="004A6FAF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4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4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5" w:name="_Ref465847813"/>
      <w:r w:rsidRPr="00AE1D21">
        <w:rPr>
          <w:sz w:val="24"/>
          <w:szCs w:val="24"/>
        </w:rPr>
        <w:lastRenderedPageBreak/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5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6" w:name="_Toc471823191"/>
      <w:bookmarkStart w:id="717" w:name="_Ref471823363"/>
      <w:bookmarkStart w:id="718" w:name="_Toc471828429"/>
      <w:bookmarkStart w:id="719" w:name="_Ref471894330"/>
      <w:bookmarkStart w:id="720" w:name="_Toc471894912"/>
      <w:bookmarkStart w:id="721" w:name="_Toc498590196"/>
      <w:bookmarkStart w:id="722" w:name="_Ref303681924"/>
      <w:bookmarkStart w:id="723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6"/>
      <w:bookmarkEnd w:id="717"/>
      <w:bookmarkEnd w:id="718"/>
      <w:bookmarkEnd w:id="719"/>
      <w:bookmarkEnd w:id="720"/>
      <w:bookmarkEnd w:id="721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lastRenderedPageBreak/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4A6FAF" w:rsidRPr="004A6FAF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4" w:name="_Ref471979527"/>
      <w:bookmarkStart w:id="725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2"/>
      <w:bookmarkEnd w:id="723"/>
      <w:bookmarkEnd w:id="724"/>
      <w:bookmarkEnd w:id="72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</w:t>
      </w:r>
      <w:r w:rsidRPr="00EB7A17">
        <w:rPr>
          <w:sz w:val="24"/>
          <w:szCs w:val="24"/>
        </w:rPr>
        <w:lastRenderedPageBreak/>
        <w:t>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7" w:name="_Ref303251044"/>
      <w:bookmarkStart w:id="728" w:name="_Toc498590198"/>
      <w:bookmarkStart w:id="729" w:name="_Ref191386295"/>
      <w:r w:rsidRPr="00DD092B">
        <w:t>Признание запроса предложений несостоявшимся</w:t>
      </w:r>
      <w:bookmarkEnd w:id="727"/>
      <w:bookmarkEnd w:id="728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30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1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1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2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2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3" w:name="_Ref465670219"/>
      <w:bookmarkStart w:id="734" w:name="_Toc468441704"/>
      <w:bookmarkStart w:id="735" w:name="_Toc468875341"/>
      <w:bookmarkStart w:id="736" w:name="_Toc498590199"/>
      <w:bookmarkStart w:id="737" w:name="_Ref303683929"/>
      <w:r w:rsidRPr="00DD092B">
        <w:rPr>
          <w:bCs w:val="0"/>
        </w:rPr>
        <w:t>Антидемпинговые меры</w:t>
      </w:r>
      <w:bookmarkEnd w:id="733"/>
      <w:bookmarkEnd w:id="734"/>
      <w:bookmarkEnd w:id="735"/>
      <w:bookmarkEnd w:id="736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8" w:name="_Toc498590200"/>
    <w:bookmarkStart w:id="739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6" o:title=""/>
          </v:shape>
          <o:OLEObject Type="Embed" ProgID="Equation.3" ShapeID="_x0000_i1025" DrawAspect="Content" ObjectID="_1601203073" r:id="rId37"/>
        </w:object>
      </w:r>
      <w:r w:rsidRPr="004444C3">
        <w:rPr>
          <w:b w:val="0"/>
        </w:rPr>
        <w:t>&gt;1,33, где:</w:t>
      </w:r>
      <w:bookmarkEnd w:id="738"/>
    </w:p>
    <w:bookmarkStart w:id="740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8" o:title=""/>
          </v:shape>
          <o:OLEObject Type="Embed" ProgID="Equation.3" ShapeID="_x0000_i1026" DrawAspect="Content" ObjectID="_1601203074" r:id="rId39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40"/>
      <w:r w:rsidRPr="004444C3">
        <w:rPr>
          <w:b w:val="0"/>
        </w:rPr>
        <w:t xml:space="preserve"> </w:t>
      </w:r>
    </w:p>
    <w:bookmarkStart w:id="741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0" o:title=""/>
          </v:shape>
          <o:OLEObject Type="Embed" ProgID="Equation.3" ShapeID="_x0000_i1027" DrawAspect="Content" ObjectID="_1601203075" r:id="rId41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1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2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3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3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</w:t>
      </w: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>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9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4A6FAF" w:rsidRPr="004A6FAF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lastRenderedPageBreak/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Ref468875974"/>
      <w:bookmarkStart w:id="745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9"/>
      <w:bookmarkEnd w:id="737"/>
      <w:bookmarkEnd w:id="744"/>
      <w:bookmarkEnd w:id="745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224D01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457E23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224D01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6" w:name="_Ref294695403"/>
      <w:bookmarkStart w:id="747" w:name="_Ref306320315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 xml:space="preserve">не ранее чем через 10 (десять) дней и не позднее чем через 20 (двадцать) дней с даты размещения в Единой информационной системе в сфере закупок товаров, </w:t>
      </w:r>
      <w:r w:rsidRPr="00985691">
        <w:rPr>
          <w:sz w:val="24"/>
          <w:szCs w:val="24"/>
        </w:rPr>
        <w:lastRenderedPageBreak/>
        <w:t>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 xml:space="preserve">. </w:t>
      </w:r>
      <w:r w:rsidRPr="00985691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6"/>
      <w:bookmarkEnd w:id="747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8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8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57E23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57E23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9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9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50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1" w:name="_Toc181693189"/>
      <w:bookmarkStart w:id="752" w:name="_Ref190680463"/>
      <w:bookmarkStart w:id="753" w:name="_Ref306140410"/>
      <w:bookmarkStart w:id="754" w:name="_Ref306142159"/>
      <w:bookmarkStart w:id="755" w:name="_Ref468201028"/>
      <w:bookmarkStart w:id="756" w:name="_Ref468201106"/>
      <w:bookmarkStart w:id="757" w:name="_Toc498590206"/>
      <w:bookmarkStart w:id="758" w:name="_Ref303102866"/>
      <w:bookmarkStart w:id="759" w:name="_Toc305835589"/>
      <w:bookmarkStart w:id="760" w:name="_Ref303683952"/>
      <w:bookmarkStart w:id="761" w:name="__RefNumPara__840_922829174"/>
      <w:bookmarkEnd w:id="750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1"/>
      <w:bookmarkEnd w:id="752"/>
      <w:bookmarkEnd w:id="753"/>
      <w:bookmarkEnd w:id="754"/>
      <w:bookmarkEnd w:id="755"/>
      <w:bookmarkEnd w:id="756"/>
      <w:bookmarkEnd w:id="757"/>
      <w:r w:rsidRPr="00414CAF">
        <w:t xml:space="preserve"> </w:t>
      </w:r>
      <w:bookmarkEnd w:id="758"/>
      <w:bookmarkEnd w:id="759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A6FAF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lastRenderedPageBreak/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2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4A6FAF" w:rsidRPr="004A6FAF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A6FAF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3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3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4" w:name="_Ref303694483"/>
      <w:bookmarkStart w:id="765" w:name="_Toc305835590"/>
      <w:bookmarkStart w:id="766" w:name="_Ref306140451"/>
      <w:bookmarkStart w:id="767" w:name="_Toc498590207"/>
      <w:r w:rsidRPr="006E1884">
        <w:t xml:space="preserve">Уведомление о результатах </w:t>
      </w:r>
      <w:bookmarkEnd w:id="764"/>
      <w:bookmarkEnd w:id="765"/>
      <w:r w:rsidRPr="006E1884">
        <w:t>запроса предложений</w:t>
      </w:r>
      <w:bookmarkEnd w:id="766"/>
      <w:bookmarkEnd w:id="767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8" w:name="_Toc471979955"/>
      <w:bookmarkStart w:id="769" w:name="_Toc498590208"/>
      <w:bookmarkEnd w:id="760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A6FAF" w:rsidRPr="004A6FAF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8"/>
      <w:bookmarkEnd w:id="769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70" w:name="_Toc471979956"/>
      <w:bookmarkStart w:id="771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70"/>
      <w:bookmarkEnd w:id="771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2" w:name="_Ref440270568"/>
      <w:bookmarkStart w:id="773" w:name="_Ref440274159"/>
      <w:bookmarkStart w:id="774" w:name="_Ref440292555"/>
      <w:bookmarkStart w:id="775" w:name="_Ref440292779"/>
      <w:bookmarkStart w:id="776" w:name="_Toc498590210"/>
      <w:r>
        <w:rPr>
          <w:szCs w:val="24"/>
        </w:rPr>
        <w:lastRenderedPageBreak/>
        <w:t>Техническая часть</w:t>
      </w:r>
      <w:bookmarkEnd w:id="772"/>
      <w:bookmarkEnd w:id="773"/>
      <w:bookmarkEnd w:id="774"/>
      <w:bookmarkEnd w:id="775"/>
      <w:bookmarkEnd w:id="776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7" w:name="_Toc176064097"/>
      <w:bookmarkStart w:id="778" w:name="_Toc176338525"/>
      <w:bookmarkStart w:id="779" w:name="_Toc180399753"/>
      <w:bookmarkStart w:id="780" w:name="_Toc189457101"/>
      <w:bookmarkStart w:id="781" w:name="_Toc189461737"/>
      <w:bookmarkStart w:id="782" w:name="_Toc189462011"/>
      <w:bookmarkStart w:id="783" w:name="_Toc191273610"/>
      <w:bookmarkStart w:id="784" w:name="_Toc423421726"/>
      <w:bookmarkStart w:id="785" w:name="_Toc498590211"/>
      <w:bookmarkStart w:id="786" w:name="_Toc167189319"/>
      <w:bookmarkStart w:id="787" w:name="_Toc168725254"/>
      <w:r w:rsidRPr="00C12FA4">
        <w:t xml:space="preserve">Перечень, объемы и характеристики 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r w:rsidR="00C3704B">
        <w:t>закупаемых услуг</w:t>
      </w:r>
      <w:bookmarkEnd w:id="78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8" w:name="_Toc439166311"/>
      <w:bookmarkStart w:id="789" w:name="_Toc439170659"/>
      <w:bookmarkStart w:id="790" w:name="_Toc439172761"/>
      <w:bookmarkStart w:id="791" w:name="_Toc439173205"/>
      <w:bookmarkStart w:id="792" w:name="_Toc439238199"/>
      <w:bookmarkStart w:id="793" w:name="_Toc439252751"/>
      <w:bookmarkStart w:id="794" w:name="_Toc439323609"/>
      <w:bookmarkStart w:id="795" w:name="_Toc439323725"/>
      <w:bookmarkStart w:id="796" w:name="_Toc440361359"/>
      <w:bookmarkStart w:id="797" w:name="_Toc440376114"/>
      <w:bookmarkStart w:id="798" w:name="_Toc440376241"/>
      <w:bookmarkStart w:id="799" w:name="_Toc440382503"/>
      <w:bookmarkStart w:id="800" w:name="_Toc440447173"/>
      <w:bookmarkStart w:id="801" w:name="_Toc440632334"/>
      <w:bookmarkStart w:id="802" w:name="_Toc440875107"/>
      <w:bookmarkStart w:id="803" w:name="_Toc441131094"/>
      <w:bookmarkStart w:id="804" w:name="_Toc465774615"/>
      <w:bookmarkStart w:id="805" w:name="_Toc465848844"/>
      <w:bookmarkStart w:id="806" w:name="_Toc468876164"/>
      <w:bookmarkStart w:id="807" w:name="_Toc469487658"/>
      <w:bookmarkStart w:id="808" w:name="_Toc471979959"/>
      <w:bookmarkStart w:id="809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0702CF">
        <w:rPr>
          <w:b w:val="0"/>
          <w:szCs w:val="24"/>
        </w:rPr>
        <w:t xml:space="preserve">Лоту №1 (подраздел </w:t>
      </w:r>
      <w:r w:rsidR="00AD2F1E" w:rsidRPr="000702CF">
        <w:rPr>
          <w:b w:val="0"/>
          <w:szCs w:val="24"/>
        </w:rPr>
        <w:fldChar w:fldCharType="begin"/>
      </w:r>
      <w:r w:rsidR="00A154B7" w:rsidRPr="000702CF">
        <w:rPr>
          <w:b w:val="0"/>
          <w:szCs w:val="24"/>
        </w:rPr>
        <w:instrText xml:space="preserve"> REF _Ref440275279 \r \h </w:instrText>
      </w:r>
      <w:r w:rsidR="000702CF">
        <w:rPr>
          <w:b w:val="0"/>
          <w:szCs w:val="24"/>
        </w:rPr>
        <w:instrText xml:space="preserve"> \* MERGEFORMAT </w:instrText>
      </w:r>
      <w:r w:rsidR="00AD2F1E" w:rsidRPr="000702CF">
        <w:rPr>
          <w:b w:val="0"/>
          <w:szCs w:val="24"/>
        </w:rPr>
      </w:r>
      <w:r w:rsidR="00AD2F1E" w:rsidRPr="000702CF">
        <w:rPr>
          <w:b w:val="0"/>
          <w:szCs w:val="24"/>
        </w:rPr>
        <w:fldChar w:fldCharType="separate"/>
      </w:r>
      <w:r w:rsidR="004A6FAF">
        <w:rPr>
          <w:b w:val="0"/>
          <w:szCs w:val="24"/>
        </w:rPr>
        <w:t>1.1.4</w:t>
      </w:r>
      <w:r w:rsidR="00AD2F1E" w:rsidRPr="000702CF">
        <w:rPr>
          <w:b w:val="0"/>
          <w:szCs w:val="24"/>
        </w:rPr>
        <w:fldChar w:fldCharType="end"/>
      </w:r>
      <w:r w:rsidR="00A154B7" w:rsidRPr="000702CF">
        <w:rPr>
          <w:b w:val="0"/>
          <w:szCs w:val="24"/>
        </w:rPr>
        <w:t>)</w:t>
      </w:r>
      <w:r w:rsidRPr="000702CF">
        <w:rPr>
          <w:b w:val="0"/>
          <w:szCs w:val="24"/>
        </w:rPr>
        <w:t xml:space="preserve"> изложен</w:t>
      </w:r>
      <w:r w:rsidR="00F463E8" w:rsidRPr="000702CF">
        <w:rPr>
          <w:b w:val="0"/>
          <w:szCs w:val="24"/>
        </w:rPr>
        <w:t>о(</w:t>
      </w:r>
      <w:r w:rsidRPr="000702CF">
        <w:rPr>
          <w:b w:val="0"/>
          <w:szCs w:val="24"/>
        </w:rPr>
        <w:t>ы</w:t>
      </w:r>
      <w:r w:rsidR="00F463E8" w:rsidRPr="000702CF">
        <w:rPr>
          <w:b w:val="0"/>
          <w:szCs w:val="24"/>
        </w:rPr>
        <w:t>)</w:t>
      </w:r>
      <w:r w:rsidRPr="000702CF">
        <w:rPr>
          <w:b w:val="0"/>
          <w:szCs w:val="24"/>
        </w:rPr>
        <w:t xml:space="preserve"> в Приложении №1, которое является неотъемлемым приложением</w:t>
      </w:r>
      <w:r w:rsidRPr="003803A7">
        <w:rPr>
          <w:b w:val="0"/>
          <w:szCs w:val="24"/>
        </w:rPr>
        <w:t xml:space="preserve">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</w:p>
    <w:p w:rsidR="002B5044" w:rsidRPr="003803A7" w:rsidRDefault="002B5044" w:rsidP="0021751A">
      <w:pPr>
        <w:pStyle w:val="2"/>
        <w:ind w:left="1701" w:hanging="1134"/>
      </w:pPr>
      <w:bookmarkStart w:id="810" w:name="_Ref194832984"/>
      <w:bookmarkStart w:id="811" w:name="_Ref197686508"/>
      <w:bookmarkStart w:id="812" w:name="_Toc423421727"/>
      <w:bookmarkStart w:id="813" w:name="_Toc498590213"/>
      <w:r w:rsidRPr="003803A7">
        <w:t xml:space="preserve">Требование к </w:t>
      </w:r>
      <w:bookmarkEnd w:id="810"/>
      <w:bookmarkEnd w:id="811"/>
      <w:bookmarkEnd w:id="812"/>
      <w:r w:rsidR="00C3704B">
        <w:t>закупаемым услугам</w:t>
      </w:r>
      <w:bookmarkEnd w:id="81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4" w:name="_Toc439166314"/>
      <w:bookmarkStart w:id="815" w:name="_Toc439170662"/>
      <w:bookmarkStart w:id="816" w:name="_Toc439172764"/>
      <w:bookmarkStart w:id="817" w:name="_Toc439173208"/>
      <w:bookmarkStart w:id="818" w:name="_Toc439238202"/>
      <w:bookmarkStart w:id="819" w:name="_Toc439252754"/>
      <w:bookmarkStart w:id="820" w:name="_Toc439323612"/>
      <w:bookmarkStart w:id="821" w:name="_Toc439323728"/>
      <w:bookmarkStart w:id="822" w:name="_Toc440361362"/>
      <w:bookmarkStart w:id="823" w:name="_Toc440376117"/>
      <w:bookmarkStart w:id="824" w:name="_Toc440376244"/>
      <w:bookmarkStart w:id="825" w:name="_Toc440382505"/>
      <w:bookmarkStart w:id="826" w:name="_Toc440447175"/>
      <w:bookmarkStart w:id="827" w:name="_Toc440632336"/>
      <w:bookmarkStart w:id="828" w:name="_Toc440875109"/>
      <w:bookmarkStart w:id="829" w:name="_Toc441131096"/>
      <w:bookmarkStart w:id="830" w:name="_Toc465774617"/>
      <w:bookmarkStart w:id="831" w:name="_Toc465848846"/>
      <w:bookmarkStart w:id="832" w:name="_Toc468876166"/>
      <w:bookmarkStart w:id="833" w:name="_Toc469487660"/>
      <w:bookmarkStart w:id="834" w:name="_Toc471979961"/>
      <w:bookmarkStart w:id="835" w:name="_Toc498590214"/>
      <w:bookmarkStart w:id="836" w:name="_Ref194833053"/>
      <w:bookmarkStart w:id="837" w:name="_Ref223496951"/>
      <w:bookmarkStart w:id="838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9" w:name="_Toc461808930"/>
      <w:bookmarkStart w:id="840" w:name="_Toc464120639"/>
      <w:bookmarkStart w:id="841" w:name="_Toc498590215"/>
      <w:bookmarkEnd w:id="786"/>
      <w:bookmarkEnd w:id="787"/>
      <w:bookmarkEnd w:id="836"/>
      <w:bookmarkEnd w:id="837"/>
      <w:bookmarkEnd w:id="838"/>
      <w:r w:rsidRPr="00AE1D21">
        <w:t>Альтернативные предложения</w:t>
      </w:r>
      <w:bookmarkStart w:id="842" w:name="_Ref56252639"/>
      <w:bookmarkEnd w:id="839"/>
      <w:bookmarkEnd w:id="840"/>
      <w:bookmarkEnd w:id="841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3" w:name="_Toc461808802"/>
      <w:bookmarkStart w:id="844" w:name="_Toc461808931"/>
      <w:bookmarkStart w:id="845" w:name="_Toc464120640"/>
      <w:bookmarkStart w:id="846" w:name="_Toc465774619"/>
      <w:bookmarkStart w:id="847" w:name="_Toc465848848"/>
      <w:bookmarkStart w:id="848" w:name="_Toc468876168"/>
      <w:bookmarkStart w:id="849" w:name="_Toc469487662"/>
      <w:bookmarkStart w:id="850" w:name="_Toc471979963"/>
      <w:bookmarkStart w:id="851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2" w:name="_Ref440270602"/>
      <w:bookmarkStart w:id="853" w:name="_Toc498590217"/>
      <w:bookmarkEnd w:id="5"/>
      <w:bookmarkEnd w:id="761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2"/>
      <w:bookmarkEnd w:id="853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4" w:name="_Ref55336310"/>
      <w:bookmarkStart w:id="855" w:name="_Toc57314672"/>
      <w:bookmarkStart w:id="856" w:name="_Toc69728986"/>
      <w:bookmarkStart w:id="857" w:name="_Toc98253919"/>
      <w:bookmarkStart w:id="858" w:name="_Toc165173847"/>
      <w:bookmarkStart w:id="859" w:name="_Toc423423667"/>
      <w:bookmarkStart w:id="860" w:name="_Toc498590218"/>
      <w:r w:rsidRPr="00F647F7">
        <w:t xml:space="preserve">Письмо о подаче оферты </w:t>
      </w:r>
      <w:bookmarkStart w:id="861" w:name="_Ref22846535"/>
      <w:r w:rsidRPr="00F647F7">
        <w:t>(</w:t>
      </w:r>
      <w:bookmarkEnd w:id="861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60"/>
    </w:p>
    <w:p w:rsidR="004F4D80" w:rsidRPr="00C236C0" w:rsidRDefault="004F4D80" w:rsidP="004F4D80">
      <w:pPr>
        <w:pStyle w:val="3"/>
        <w:rPr>
          <w:szCs w:val="24"/>
        </w:rPr>
      </w:pPr>
      <w:bookmarkStart w:id="862" w:name="_Toc98253920"/>
      <w:bookmarkStart w:id="863" w:name="_Toc157248174"/>
      <w:bookmarkStart w:id="864" w:name="_Toc157496543"/>
      <w:bookmarkStart w:id="865" w:name="_Toc158206082"/>
      <w:bookmarkStart w:id="866" w:name="_Toc164057767"/>
      <w:bookmarkStart w:id="867" w:name="_Toc164137117"/>
      <w:bookmarkStart w:id="868" w:name="_Toc164161277"/>
      <w:bookmarkStart w:id="869" w:name="_Toc165173848"/>
      <w:bookmarkStart w:id="870" w:name="_Toc439170673"/>
      <w:bookmarkStart w:id="871" w:name="_Toc439172775"/>
      <w:bookmarkStart w:id="872" w:name="_Toc439173219"/>
      <w:bookmarkStart w:id="873" w:name="_Toc439238213"/>
      <w:bookmarkStart w:id="874" w:name="_Toc440361369"/>
      <w:bookmarkStart w:id="875" w:name="_Toc440376124"/>
      <w:bookmarkStart w:id="876" w:name="_Toc465774622"/>
      <w:bookmarkStart w:id="877" w:name="_Toc465848851"/>
      <w:bookmarkStart w:id="878" w:name="_Toc471979966"/>
      <w:bookmarkStart w:id="879" w:name="_Toc498590219"/>
      <w:r w:rsidRPr="00C236C0">
        <w:rPr>
          <w:szCs w:val="24"/>
        </w:rPr>
        <w:t>Форма письма о подаче оферты</w:t>
      </w:r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80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1" w:name="_Toc98253921"/>
      <w:bookmarkStart w:id="882" w:name="_Toc157248175"/>
      <w:bookmarkStart w:id="883" w:name="_Toc157496544"/>
      <w:bookmarkStart w:id="884" w:name="_Toc158206083"/>
      <w:bookmarkStart w:id="885" w:name="_Toc164057768"/>
      <w:bookmarkStart w:id="886" w:name="_Toc164137118"/>
      <w:bookmarkStart w:id="887" w:name="_Toc164161278"/>
      <w:bookmarkStart w:id="888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9" w:name="_Toc439170674"/>
      <w:bookmarkStart w:id="890" w:name="_Toc439172776"/>
      <w:bookmarkStart w:id="891" w:name="_Toc439173220"/>
      <w:bookmarkStart w:id="892" w:name="_Toc439238214"/>
      <w:bookmarkStart w:id="893" w:name="_Toc439252762"/>
      <w:bookmarkStart w:id="894" w:name="_Toc439323736"/>
      <w:bookmarkStart w:id="895" w:name="_Toc440361370"/>
      <w:bookmarkStart w:id="896" w:name="_Toc440376125"/>
      <w:bookmarkStart w:id="897" w:name="_Toc440376252"/>
      <w:bookmarkStart w:id="898" w:name="_Toc440382510"/>
      <w:bookmarkStart w:id="899" w:name="_Toc440447180"/>
      <w:bookmarkStart w:id="900" w:name="_Toc440632341"/>
      <w:bookmarkStart w:id="901" w:name="_Toc440875113"/>
      <w:bookmarkStart w:id="902" w:name="_Toc441131100"/>
      <w:bookmarkStart w:id="903" w:name="_Toc465774623"/>
      <w:bookmarkStart w:id="904" w:name="_Toc465848852"/>
      <w:bookmarkStart w:id="905" w:name="_Toc471979967"/>
      <w:bookmarkStart w:id="906" w:name="_Toc498590220"/>
      <w:r w:rsidRPr="00C236C0">
        <w:rPr>
          <w:szCs w:val="24"/>
        </w:rPr>
        <w:lastRenderedPageBreak/>
        <w:t>Инструкции по заполнению</w:t>
      </w:r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7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7"/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6FAF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6FAF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6FAF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4A6FAF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6FAF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8" w:name="_Ref55335821"/>
      <w:bookmarkStart w:id="909" w:name="_Ref55336345"/>
      <w:bookmarkStart w:id="910" w:name="_Toc57314674"/>
      <w:bookmarkStart w:id="911" w:name="_Toc69728988"/>
      <w:bookmarkStart w:id="912" w:name="_Toc98253922"/>
      <w:bookmarkStart w:id="91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4" w:name="_Ref440271964"/>
      <w:bookmarkStart w:id="915" w:name="_Toc440361371"/>
      <w:bookmarkStart w:id="916" w:name="_Toc440376126"/>
      <w:bookmarkStart w:id="917" w:name="_Toc498590221"/>
      <w:r>
        <w:rPr>
          <w:szCs w:val="24"/>
        </w:rPr>
        <w:lastRenderedPageBreak/>
        <w:t>Антикоррупционные обязательства (Форма 1.1).</w:t>
      </w:r>
      <w:bookmarkEnd w:id="914"/>
      <w:bookmarkEnd w:id="915"/>
      <w:bookmarkEnd w:id="916"/>
      <w:bookmarkEnd w:id="917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8" w:name="_Toc439238216"/>
      <w:bookmarkStart w:id="919" w:name="_Toc439252764"/>
      <w:bookmarkStart w:id="920" w:name="_Toc439323738"/>
      <w:bookmarkStart w:id="921" w:name="_Toc440361372"/>
      <w:bookmarkStart w:id="922" w:name="_Toc440376127"/>
      <w:bookmarkStart w:id="923" w:name="_Toc440376254"/>
      <w:bookmarkStart w:id="924" w:name="_Toc440382512"/>
      <w:bookmarkStart w:id="925" w:name="_Toc440447182"/>
      <w:bookmarkStart w:id="926" w:name="_Toc440632343"/>
      <w:bookmarkStart w:id="927" w:name="_Toc440875115"/>
      <w:bookmarkStart w:id="928" w:name="_Toc441131102"/>
      <w:bookmarkStart w:id="929" w:name="_Toc465774625"/>
      <w:bookmarkStart w:id="930" w:name="_Toc465848854"/>
      <w:bookmarkStart w:id="931" w:name="_Toc471979969"/>
      <w:bookmarkStart w:id="932" w:name="_Toc498590222"/>
      <w:r w:rsidRPr="009F5821">
        <w:rPr>
          <w:szCs w:val="24"/>
        </w:rPr>
        <w:t>Форма Антикоррупционных обязательств</w:t>
      </w:r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3" w:name="_Toc423423668"/>
      <w:bookmarkStart w:id="934" w:name="_Ref440271072"/>
      <w:bookmarkStart w:id="935" w:name="_Ref440273986"/>
      <w:bookmarkStart w:id="936" w:name="_Ref440274337"/>
      <w:bookmarkStart w:id="937" w:name="_Ref440274913"/>
      <w:bookmarkStart w:id="938" w:name="_Ref440284918"/>
      <w:bookmarkStart w:id="939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8"/>
      <w:bookmarkEnd w:id="909"/>
      <w:bookmarkEnd w:id="910"/>
      <w:bookmarkEnd w:id="911"/>
      <w:bookmarkEnd w:id="912"/>
      <w:bookmarkEnd w:id="913"/>
      <w:bookmarkEnd w:id="933"/>
      <w:bookmarkEnd w:id="934"/>
      <w:bookmarkEnd w:id="935"/>
      <w:bookmarkEnd w:id="936"/>
      <w:bookmarkEnd w:id="937"/>
      <w:bookmarkEnd w:id="938"/>
      <w:bookmarkEnd w:id="939"/>
    </w:p>
    <w:p w:rsidR="004F4D80" w:rsidRPr="00C236C0" w:rsidRDefault="004F4D80" w:rsidP="004F4D80">
      <w:pPr>
        <w:pStyle w:val="3"/>
        <w:rPr>
          <w:szCs w:val="24"/>
        </w:rPr>
      </w:pPr>
      <w:bookmarkStart w:id="940" w:name="_Toc98253923"/>
      <w:bookmarkStart w:id="941" w:name="_Toc157248177"/>
      <w:bookmarkStart w:id="942" w:name="_Toc157496546"/>
      <w:bookmarkStart w:id="943" w:name="_Toc158206085"/>
      <w:bookmarkStart w:id="944" w:name="_Toc164057770"/>
      <w:bookmarkStart w:id="945" w:name="_Toc164137120"/>
      <w:bookmarkStart w:id="946" w:name="_Toc164161280"/>
      <w:bookmarkStart w:id="947" w:name="_Toc165173851"/>
      <w:bookmarkStart w:id="948" w:name="_Ref264038986"/>
      <w:bookmarkStart w:id="949" w:name="_Ref264359294"/>
      <w:bookmarkStart w:id="950" w:name="_Toc439170676"/>
      <w:bookmarkStart w:id="951" w:name="_Toc439172778"/>
      <w:bookmarkStart w:id="952" w:name="_Toc439173222"/>
      <w:bookmarkStart w:id="953" w:name="_Toc439238218"/>
      <w:bookmarkStart w:id="954" w:name="_Toc439252766"/>
      <w:bookmarkStart w:id="955" w:name="_Toc439323740"/>
      <w:bookmarkStart w:id="956" w:name="_Toc440361374"/>
      <w:bookmarkStart w:id="957" w:name="_Toc440376129"/>
      <w:bookmarkStart w:id="958" w:name="_Toc440376256"/>
      <w:bookmarkStart w:id="959" w:name="_Toc440382514"/>
      <w:bookmarkStart w:id="960" w:name="_Toc440447184"/>
      <w:bookmarkStart w:id="961" w:name="_Toc440632345"/>
      <w:bookmarkStart w:id="962" w:name="_Toc440875117"/>
      <w:bookmarkStart w:id="963" w:name="_Toc441131104"/>
      <w:bookmarkStart w:id="964" w:name="_Toc465774627"/>
      <w:bookmarkStart w:id="965" w:name="_Toc465848856"/>
      <w:bookmarkStart w:id="966" w:name="_Toc468876176"/>
      <w:bookmarkStart w:id="967" w:name="_Toc469487670"/>
      <w:bookmarkStart w:id="968" w:name="_Toc471979971"/>
      <w:bookmarkStart w:id="969" w:name="_Toc498590224"/>
      <w:r w:rsidRPr="00C236C0">
        <w:rPr>
          <w:szCs w:val="24"/>
        </w:rPr>
        <w:t xml:space="preserve">Форма </w:t>
      </w:r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r w:rsidR="00492C8B">
        <w:rPr>
          <w:szCs w:val="24"/>
        </w:rPr>
        <w:t>Сводной таблицы стоимости</w:t>
      </w:r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6016F8" w:rsidRDefault="00491992" w:rsidP="00BC1324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6016F8">
              <w:rPr>
                <w:sz w:val="24"/>
                <w:szCs w:val="24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6016F8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016F8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6016F8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016F8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6016F8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016F8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6016F8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016F8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6016F8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016F8">
              <w:rPr>
                <w:sz w:val="24"/>
                <w:szCs w:val="24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6016F8" w:rsidRDefault="00AE05AE" w:rsidP="00AE05AE">
            <w:pPr>
              <w:pStyle w:val="aff0"/>
              <w:suppressAutoHyphens w:val="0"/>
              <w:ind w:left="0"/>
              <w:rPr>
                <w:color w:val="000000"/>
                <w:szCs w:val="24"/>
                <w:lang w:val="en-US"/>
              </w:rPr>
            </w:pPr>
            <w:r w:rsidRPr="006016F8">
              <w:rPr>
                <w:color w:val="000000"/>
                <w:szCs w:val="24"/>
                <w:lang w:val="en-US"/>
              </w:rPr>
              <w:t>1.</w:t>
            </w:r>
          </w:p>
        </w:tc>
        <w:tc>
          <w:tcPr>
            <w:tcW w:w="5943" w:type="dxa"/>
          </w:tcPr>
          <w:p w:rsidR="00491992" w:rsidRPr="006016F8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6016F8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6016F8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6016F8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6016F8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6016F8" w:rsidRDefault="00AE05AE" w:rsidP="00AE05AE">
            <w:pPr>
              <w:pStyle w:val="aff0"/>
              <w:suppressAutoHyphens w:val="0"/>
              <w:ind w:left="0"/>
              <w:rPr>
                <w:color w:val="000000"/>
                <w:szCs w:val="24"/>
                <w:lang w:val="en-US"/>
              </w:rPr>
            </w:pPr>
            <w:r w:rsidRPr="006016F8">
              <w:rPr>
                <w:color w:val="000000"/>
                <w:szCs w:val="24"/>
                <w:lang w:val="en-US"/>
              </w:rPr>
              <w:t>2.</w:t>
            </w:r>
          </w:p>
        </w:tc>
        <w:tc>
          <w:tcPr>
            <w:tcW w:w="5943" w:type="dxa"/>
          </w:tcPr>
          <w:p w:rsidR="00491992" w:rsidRPr="006016F8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6016F8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6016F8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6016F8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6016F8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6016F8" w:rsidRDefault="00AE05AE" w:rsidP="00AE05AE">
            <w:pPr>
              <w:pStyle w:val="aff0"/>
              <w:suppressAutoHyphens w:val="0"/>
              <w:ind w:left="0"/>
              <w:rPr>
                <w:color w:val="000000"/>
                <w:szCs w:val="24"/>
                <w:lang w:val="en-US"/>
              </w:rPr>
            </w:pPr>
            <w:r w:rsidRPr="006016F8">
              <w:rPr>
                <w:color w:val="000000"/>
                <w:szCs w:val="24"/>
                <w:lang w:val="en-US"/>
              </w:rPr>
              <w:t>3.</w:t>
            </w:r>
          </w:p>
        </w:tc>
        <w:tc>
          <w:tcPr>
            <w:tcW w:w="5943" w:type="dxa"/>
          </w:tcPr>
          <w:p w:rsidR="00491992" w:rsidRPr="006016F8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6016F8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6016F8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6016F8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6016F8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6016F8" w:rsidRDefault="00AE05AE" w:rsidP="00AE05AE">
            <w:pPr>
              <w:pStyle w:val="aff0"/>
              <w:suppressAutoHyphens w:val="0"/>
              <w:ind w:left="0"/>
              <w:rPr>
                <w:color w:val="000000"/>
                <w:szCs w:val="24"/>
                <w:lang w:val="en-US"/>
              </w:rPr>
            </w:pPr>
            <w:r w:rsidRPr="006016F8">
              <w:rPr>
                <w:color w:val="000000"/>
                <w:szCs w:val="24"/>
                <w:lang w:val="en-US"/>
              </w:rPr>
              <w:t>4.</w:t>
            </w:r>
          </w:p>
        </w:tc>
        <w:tc>
          <w:tcPr>
            <w:tcW w:w="5943" w:type="dxa"/>
          </w:tcPr>
          <w:p w:rsidR="00491992" w:rsidRPr="006016F8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6016F8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6016F8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6016F8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6016F8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6016F8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6016F8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6016F8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6016F8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70" w:name="_Toc176765534"/>
      <w:bookmarkStart w:id="971" w:name="_Toc198979983"/>
      <w:bookmarkStart w:id="972" w:name="_Toc217466315"/>
      <w:bookmarkStart w:id="973" w:name="_Toc217702856"/>
      <w:bookmarkStart w:id="974" w:name="_Toc233601974"/>
      <w:bookmarkStart w:id="975" w:name="_Toc263343460"/>
      <w:r w:rsidRPr="00F647F7">
        <w:rPr>
          <w:b w:val="0"/>
          <w:szCs w:val="24"/>
        </w:rPr>
        <w:br w:type="page"/>
      </w:r>
      <w:bookmarkStart w:id="976" w:name="_Toc439170677"/>
      <w:bookmarkStart w:id="977" w:name="_Toc439172779"/>
      <w:bookmarkStart w:id="978" w:name="_Toc439173223"/>
      <w:bookmarkStart w:id="979" w:name="_Toc439238219"/>
      <w:bookmarkStart w:id="980" w:name="_Toc439252767"/>
      <w:bookmarkStart w:id="981" w:name="_Toc439323741"/>
      <w:bookmarkStart w:id="982" w:name="_Toc440361375"/>
      <w:bookmarkStart w:id="983" w:name="_Toc440376130"/>
      <w:bookmarkStart w:id="984" w:name="_Toc440376257"/>
      <w:bookmarkStart w:id="985" w:name="_Toc440382515"/>
      <w:bookmarkStart w:id="986" w:name="_Toc440447185"/>
      <w:bookmarkStart w:id="987" w:name="_Toc440632346"/>
      <w:bookmarkStart w:id="988" w:name="_Toc440875118"/>
      <w:bookmarkStart w:id="989" w:name="_Toc441131105"/>
      <w:bookmarkStart w:id="990" w:name="_Toc465774628"/>
      <w:bookmarkStart w:id="991" w:name="_Toc465848857"/>
      <w:bookmarkStart w:id="992" w:name="_Toc468876177"/>
      <w:bookmarkStart w:id="993" w:name="_Toc469487671"/>
      <w:bookmarkStart w:id="994" w:name="_Toc471979972"/>
      <w:bookmarkStart w:id="995" w:name="_Toc498590225"/>
      <w:r w:rsidRPr="00C236C0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A6FAF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457E23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6" w:name="_Ref86826666"/>
      <w:bookmarkStart w:id="997" w:name="_Toc90385112"/>
      <w:bookmarkStart w:id="998" w:name="_Toc98253925"/>
      <w:bookmarkStart w:id="999" w:name="_Toc165173853"/>
      <w:bookmarkStart w:id="1000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1" w:name="_Ref440537086"/>
      <w:bookmarkStart w:id="1002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6"/>
      <w:bookmarkEnd w:id="997"/>
      <w:bookmarkEnd w:id="998"/>
      <w:bookmarkEnd w:id="999"/>
      <w:bookmarkEnd w:id="1000"/>
      <w:bookmarkEnd w:id="1001"/>
      <w:bookmarkEnd w:id="1002"/>
    </w:p>
    <w:p w:rsidR="004F4D80" w:rsidRPr="00C236C0" w:rsidRDefault="004F4D80" w:rsidP="004F4D80">
      <w:pPr>
        <w:pStyle w:val="3"/>
        <w:rPr>
          <w:szCs w:val="24"/>
        </w:rPr>
      </w:pPr>
      <w:bookmarkStart w:id="1003" w:name="_Toc90385113"/>
      <w:bookmarkStart w:id="1004" w:name="_Toc98253926"/>
      <w:bookmarkStart w:id="1005" w:name="_Toc157248180"/>
      <w:bookmarkStart w:id="1006" w:name="_Toc157496549"/>
      <w:bookmarkStart w:id="1007" w:name="_Toc158206088"/>
      <w:bookmarkStart w:id="1008" w:name="_Toc164057773"/>
      <w:bookmarkStart w:id="1009" w:name="_Toc164137123"/>
      <w:bookmarkStart w:id="1010" w:name="_Toc164161283"/>
      <w:bookmarkStart w:id="1011" w:name="_Toc165173854"/>
      <w:bookmarkStart w:id="1012" w:name="_Ref193690005"/>
      <w:bookmarkStart w:id="1013" w:name="_Toc439170679"/>
      <w:bookmarkStart w:id="1014" w:name="_Toc439172781"/>
      <w:bookmarkStart w:id="1015" w:name="_Toc439173225"/>
      <w:bookmarkStart w:id="1016" w:name="_Toc439238221"/>
      <w:bookmarkStart w:id="1017" w:name="_Toc439252769"/>
      <w:bookmarkStart w:id="1018" w:name="_Toc439323743"/>
      <w:bookmarkStart w:id="1019" w:name="_Toc440361377"/>
      <w:bookmarkStart w:id="1020" w:name="_Toc440376132"/>
      <w:bookmarkStart w:id="1021" w:name="_Toc440376259"/>
      <w:bookmarkStart w:id="1022" w:name="_Toc440382517"/>
      <w:bookmarkStart w:id="1023" w:name="_Toc440447187"/>
      <w:bookmarkStart w:id="1024" w:name="_Toc440632348"/>
      <w:bookmarkStart w:id="1025" w:name="_Toc440875120"/>
      <w:bookmarkStart w:id="1026" w:name="_Toc441131107"/>
      <w:bookmarkStart w:id="1027" w:name="_Toc465774630"/>
      <w:bookmarkStart w:id="1028" w:name="_Toc465848859"/>
      <w:bookmarkStart w:id="1029" w:name="_Toc468876179"/>
      <w:bookmarkStart w:id="1030" w:name="_Toc469487673"/>
      <w:bookmarkStart w:id="1031" w:name="_Toc471979974"/>
      <w:bookmarkStart w:id="1032" w:name="_Toc498590227"/>
      <w:r w:rsidRPr="00C236C0">
        <w:rPr>
          <w:szCs w:val="24"/>
        </w:rPr>
        <w:t xml:space="preserve">Форма </w:t>
      </w:r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r w:rsidRPr="00C236C0">
        <w:rPr>
          <w:szCs w:val="24"/>
        </w:rPr>
        <w:t>технического предложения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3" w:name="_Ref55335818"/>
      <w:bookmarkStart w:id="1034" w:name="_Ref55336334"/>
      <w:bookmarkStart w:id="1035" w:name="_Toc57314673"/>
      <w:bookmarkStart w:id="1036" w:name="_Toc69728987"/>
      <w:bookmarkStart w:id="1037" w:name="_Toc98253928"/>
      <w:bookmarkStart w:id="1038" w:name="_Toc165173856"/>
      <w:bookmarkStart w:id="1039" w:name="_Ref194749150"/>
      <w:bookmarkStart w:id="1040" w:name="_Ref194750368"/>
      <w:bookmarkStart w:id="1041" w:name="_Ref89649494"/>
      <w:bookmarkStart w:id="1042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A6FAF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A6FAF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</w:t>
      </w:r>
      <w:r w:rsidR="00927E38" w:rsidRPr="007B3E53">
        <w:rPr>
          <w:i/>
          <w:color w:val="000000"/>
        </w:rPr>
        <w:t xml:space="preserve"> </w:t>
      </w:r>
      <w:r w:rsidRPr="00843BBD">
        <w:rPr>
          <w:i/>
          <w:color w:val="000000"/>
        </w:rPr>
        <w:t>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3" w:name="_Toc176765537"/>
      <w:bookmarkStart w:id="1044" w:name="_Toc198979986"/>
      <w:bookmarkStart w:id="1045" w:name="_Toc217466321"/>
      <w:bookmarkStart w:id="1046" w:name="_Toc217702859"/>
      <w:bookmarkStart w:id="1047" w:name="_Toc233601977"/>
      <w:bookmarkStart w:id="1048" w:name="_Toc263343463"/>
      <w:bookmarkStart w:id="1049" w:name="_Toc439170680"/>
      <w:bookmarkStart w:id="1050" w:name="_Toc439172782"/>
      <w:bookmarkStart w:id="1051" w:name="_Toc439173226"/>
      <w:bookmarkStart w:id="1052" w:name="_Toc439238222"/>
      <w:bookmarkStart w:id="1053" w:name="_Toc439252770"/>
      <w:bookmarkStart w:id="1054" w:name="_Toc439323744"/>
      <w:bookmarkStart w:id="1055" w:name="_Toc440361378"/>
      <w:bookmarkStart w:id="1056" w:name="_Toc440376133"/>
      <w:bookmarkStart w:id="1057" w:name="_Toc440376260"/>
      <w:bookmarkStart w:id="1058" w:name="_Toc440382518"/>
      <w:bookmarkStart w:id="1059" w:name="_Toc440447188"/>
      <w:bookmarkStart w:id="1060" w:name="_Toc440632349"/>
      <w:bookmarkStart w:id="1061" w:name="_Toc440875121"/>
      <w:bookmarkStart w:id="1062" w:name="_Toc441131108"/>
      <w:bookmarkStart w:id="1063" w:name="_Toc465774631"/>
      <w:bookmarkStart w:id="1064" w:name="_Toc465848860"/>
      <w:bookmarkStart w:id="1065" w:name="_Toc468876180"/>
      <w:bookmarkStart w:id="1066" w:name="_Toc469487674"/>
      <w:bookmarkStart w:id="1067" w:name="_Toc471979975"/>
      <w:bookmarkStart w:id="1068" w:name="_Toc498590228"/>
      <w:r w:rsidRPr="00C236C0">
        <w:rPr>
          <w:szCs w:val="24"/>
        </w:rPr>
        <w:lastRenderedPageBreak/>
        <w:t>Инструкции по заполнению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A6FAF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0" w:name="_Toc423423670"/>
      <w:bookmarkStart w:id="1071" w:name="_Ref440271036"/>
      <w:bookmarkStart w:id="1072" w:name="_Ref440274366"/>
      <w:bookmarkStart w:id="1073" w:name="_Ref440274902"/>
      <w:bookmarkStart w:id="1074" w:name="_Ref440284947"/>
      <w:bookmarkStart w:id="1075" w:name="_Ref440361140"/>
      <w:bookmarkStart w:id="1076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</w:p>
    <w:p w:rsidR="004F4D80" w:rsidRPr="009F5821" w:rsidRDefault="004F4D80" w:rsidP="004F4D80">
      <w:pPr>
        <w:pStyle w:val="3"/>
        <w:rPr>
          <w:szCs w:val="24"/>
        </w:rPr>
      </w:pPr>
      <w:bookmarkStart w:id="1077" w:name="_Toc98253929"/>
      <w:bookmarkStart w:id="1078" w:name="_Toc157248183"/>
      <w:bookmarkStart w:id="1079" w:name="_Toc157496552"/>
      <w:bookmarkStart w:id="1080" w:name="_Toc158206091"/>
      <w:bookmarkStart w:id="1081" w:name="_Toc164057776"/>
      <w:bookmarkStart w:id="1082" w:name="_Toc164137126"/>
      <w:bookmarkStart w:id="1083" w:name="_Toc164161286"/>
      <w:bookmarkStart w:id="1084" w:name="_Toc165173857"/>
      <w:bookmarkStart w:id="1085" w:name="_Toc439170682"/>
      <w:bookmarkStart w:id="1086" w:name="_Toc439172784"/>
      <w:bookmarkStart w:id="1087" w:name="_Toc439173228"/>
      <w:bookmarkStart w:id="1088" w:name="_Toc439238224"/>
      <w:bookmarkStart w:id="1089" w:name="_Toc439252772"/>
      <w:bookmarkStart w:id="1090" w:name="_Toc439323746"/>
      <w:bookmarkStart w:id="1091" w:name="_Toc440361380"/>
      <w:bookmarkStart w:id="1092" w:name="_Toc440376135"/>
      <w:bookmarkStart w:id="1093" w:name="_Toc440376262"/>
      <w:bookmarkStart w:id="1094" w:name="_Toc440382520"/>
      <w:bookmarkStart w:id="1095" w:name="_Toc440447190"/>
      <w:bookmarkStart w:id="1096" w:name="_Toc440632351"/>
      <w:bookmarkStart w:id="1097" w:name="_Toc440875123"/>
      <w:bookmarkStart w:id="1098" w:name="_Toc441131110"/>
      <w:bookmarkStart w:id="1099" w:name="_Toc465774633"/>
      <w:bookmarkStart w:id="1100" w:name="_Toc465848862"/>
      <w:bookmarkStart w:id="1101" w:name="_Toc468876182"/>
      <w:bookmarkStart w:id="1102" w:name="_Toc469487676"/>
      <w:bookmarkStart w:id="1103" w:name="_Toc471979977"/>
      <w:bookmarkStart w:id="1104" w:name="_Toc498590230"/>
      <w:r w:rsidRPr="009F5821">
        <w:rPr>
          <w:szCs w:val="24"/>
        </w:rPr>
        <w:t xml:space="preserve">Форма </w:t>
      </w:r>
      <w:bookmarkEnd w:id="1077"/>
      <w:r w:rsidRPr="009F5821">
        <w:rPr>
          <w:szCs w:val="24"/>
        </w:rPr>
        <w:t xml:space="preserve">графика 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r w:rsidR="009469A6" w:rsidRPr="009F5821">
        <w:rPr>
          <w:szCs w:val="24"/>
        </w:rPr>
        <w:t>оказания услуг</w:t>
      </w:r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5" w:name="_Toc171070556"/>
      <w:bookmarkStart w:id="1106" w:name="_Toc98253927"/>
      <w:bookmarkStart w:id="1107" w:name="_Toc176605808"/>
      <w:bookmarkStart w:id="1108" w:name="_Toc176611017"/>
      <w:bookmarkStart w:id="1109" w:name="_Toc176611073"/>
      <w:bookmarkStart w:id="1110" w:name="_Toc176668676"/>
      <w:bookmarkStart w:id="1111" w:name="_Toc176684336"/>
      <w:bookmarkStart w:id="1112" w:name="_Toc176746279"/>
      <w:bookmarkStart w:id="1113" w:name="_Toc176747346"/>
      <w:bookmarkStart w:id="1114" w:name="_Toc198979988"/>
      <w:bookmarkStart w:id="1115" w:name="_Toc217466324"/>
      <w:bookmarkStart w:id="1116" w:name="_Toc217702862"/>
      <w:bookmarkStart w:id="1117" w:name="_Toc233601980"/>
      <w:bookmarkStart w:id="1118" w:name="_Toc263343466"/>
      <w:r w:rsidRPr="00F647F7">
        <w:rPr>
          <w:b w:val="0"/>
          <w:szCs w:val="24"/>
        </w:rPr>
        <w:br w:type="page"/>
      </w:r>
      <w:bookmarkStart w:id="1119" w:name="_Toc439170683"/>
      <w:bookmarkStart w:id="1120" w:name="_Toc439172785"/>
      <w:bookmarkStart w:id="1121" w:name="_Toc439173229"/>
      <w:bookmarkStart w:id="1122" w:name="_Toc439238225"/>
      <w:bookmarkStart w:id="1123" w:name="_Toc439252773"/>
      <w:bookmarkStart w:id="1124" w:name="_Toc439323747"/>
      <w:bookmarkStart w:id="1125" w:name="_Toc440361381"/>
      <w:bookmarkStart w:id="1126" w:name="_Toc440376136"/>
      <w:bookmarkStart w:id="1127" w:name="_Toc440376263"/>
      <w:bookmarkStart w:id="1128" w:name="_Toc440382521"/>
      <w:bookmarkStart w:id="1129" w:name="_Toc440447191"/>
      <w:bookmarkStart w:id="1130" w:name="_Toc440632352"/>
      <w:bookmarkStart w:id="1131" w:name="_Toc440875124"/>
      <w:bookmarkStart w:id="1132" w:name="_Toc441131111"/>
      <w:bookmarkStart w:id="1133" w:name="_Toc465774634"/>
      <w:bookmarkStart w:id="1134" w:name="_Toc465848863"/>
      <w:bookmarkStart w:id="1135" w:name="_Toc468876183"/>
      <w:bookmarkStart w:id="1136" w:name="_Toc469487677"/>
      <w:bookmarkStart w:id="1137" w:name="_Toc471979978"/>
      <w:bookmarkStart w:id="1138" w:name="_Toc498590231"/>
      <w:r w:rsidRPr="009F5821">
        <w:rPr>
          <w:szCs w:val="24"/>
        </w:rPr>
        <w:lastRenderedPageBreak/>
        <w:t>Инструкции по заполнению</w:t>
      </w:r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6FAF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6FAF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9" w:name="_Hlt22846931"/>
      <w:bookmarkStart w:id="1140" w:name="_Ref440361439"/>
      <w:bookmarkStart w:id="1141" w:name="_Ref440361914"/>
      <w:bookmarkStart w:id="1142" w:name="_Ref440361959"/>
      <w:bookmarkStart w:id="1143" w:name="_Toc498590232"/>
      <w:bookmarkStart w:id="1144" w:name="_Ref93264992"/>
      <w:bookmarkStart w:id="1145" w:name="_Ref93265116"/>
      <w:bookmarkStart w:id="1146" w:name="_Toc98253933"/>
      <w:bookmarkStart w:id="1147" w:name="_Toc165173859"/>
      <w:bookmarkStart w:id="1148" w:name="_Toc423423671"/>
      <w:bookmarkEnd w:id="113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40"/>
      <w:bookmarkEnd w:id="1141"/>
      <w:bookmarkEnd w:id="1142"/>
      <w:bookmarkEnd w:id="1143"/>
    </w:p>
    <w:p w:rsidR="00B8118F" w:rsidRPr="009F5821" w:rsidRDefault="00B8118F" w:rsidP="00B8118F">
      <w:pPr>
        <w:pStyle w:val="3"/>
        <w:rPr>
          <w:szCs w:val="24"/>
        </w:rPr>
      </w:pPr>
      <w:bookmarkStart w:id="1149" w:name="_Toc440361383"/>
      <w:bookmarkStart w:id="1150" w:name="_Toc440376138"/>
      <w:bookmarkStart w:id="1151" w:name="_Toc440376265"/>
      <w:bookmarkStart w:id="1152" w:name="_Toc440382523"/>
      <w:bookmarkStart w:id="1153" w:name="_Toc440447193"/>
      <w:bookmarkStart w:id="1154" w:name="_Toc440632354"/>
      <w:bookmarkStart w:id="1155" w:name="_Toc440875126"/>
      <w:bookmarkStart w:id="1156" w:name="_Toc441131113"/>
      <w:bookmarkStart w:id="1157" w:name="_Toc465774636"/>
      <w:bookmarkStart w:id="1158" w:name="_Toc465848865"/>
      <w:bookmarkStart w:id="1159" w:name="_Toc468876185"/>
      <w:bookmarkStart w:id="1160" w:name="_Toc469487679"/>
      <w:bookmarkStart w:id="1161" w:name="_Toc471979980"/>
      <w:bookmarkStart w:id="1162" w:name="_Toc498590233"/>
      <w:r w:rsidRPr="009F5821">
        <w:rPr>
          <w:szCs w:val="24"/>
        </w:rPr>
        <w:t>Форма графика оплаты оказания услуг</w:t>
      </w:r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3" w:name="_Toc440361384"/>
      <w:bookmarkStart w:id="1164" w:name="_Toc440376139"/>
      <w:bookmarkStart w:id="1165" w:name="_Toc440376266"/>
      <w:bookmarkStart w:id="1166" w:name="_Toc440382524"/>
      <w:bookmarkStart w:id="1167" w:name="_Toc440447194"/>
      <w:bookmarkStart w:id="1168" w:name="_Toc440632355"/>
      <w:bookmarkStart w:id="1169" w:name="_Toc440875127"/>
      <w:bookmarkStart w:id="1170" w:name="_Toc441131114"/>
      <w:bookmarkStart w:id="1171" w:name="_Toc465774637"/>
      <w:bookmarkStart w:id="1172" w:name="_Toc465848866"/>
      <w:bookmarkStart w:id="1173" w:name="_Toc468876186"/>
      <w:bookmarkStart w:id="1174" w:name="_Toc469487680"/>
      <w:bookmarkStart w:id="1175" w:name="_Toc471979981"/>
      <w:bookmarkStart w:id="1176" w:name="_Toc498590234"/>
      <w:r w:rsidRPr="009F5821">
        <w:rPr>
          <w:szCs w:val="24"/>
        </w:rPr>
        <w:lastRenderedPageBreak/>
        <w:t>Инструкции по заполнению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6FAF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6FAF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4A6FAF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7" w:name="_Ref440361531"/>
      <w:bookmarkStart w:id="1178" w:name="_Ref440361610"/>
      <w:bookmarkStart w:id="1179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1"/>
      <w:bookmarkEnd w:id="1042"/>
      <w:bookmarkEnd w:id="1144"/>
      <w:bookmarkEnd w:id="1145"/>
      <w:bookmarkEnd w:id="1146"/>
      <w:bookmarkEnd w:id="1147"/>
      <w:bookmarkEnd w:id="1148"/>
      <w:bookmarkEnd w:id="1177"/>
      <w:bookmarkEnd w:id="1178"/>
      <w:bookmarkEnd w:id="1179"/>
    </w:p>
    <w:p w:rsidR="004F4D80" w:rsidRPr="009F5821" w:rsidRDefault="004F4D80" w:rsidP="004F4D80">
      <w:pPr>
        <w:pStyle w:val="3"/>
        <w:rPr>
          <w:szCs w:val="24"/>
        </w:rPr>
      </w:pPr>
      <w:bookmarkStart w:id="1180" w:name="_Toc439170685"/>
      <w:bookmarkStart w:id="1181" w:name="_Toc439172787"/>
      <w:bookmarkStart w:id="1182" w:name="_Toc439173231"/>
      <w:bookmarkStart w:id="1183" w:name="_Toc439238227"/>
      <w:bookmarkStart w:id="1184" w:name="_Toc439252775"/>
      <w:bookmarkStart w:id="1185" w:name="_Toc439323749"/>
      <w:bookmarkStart w:id="1186" w:name="_Toc440361386"/>
      <w:bookmarkStart w:id="1187" w:name="_Toc440376141"/>
      <w:bookmarkStart w:id="1188" w:name="_Toc440376268"/>
      <w:bookmarkStart w:id="1189" w:name="_Toc440382526"/>
      <w:bookmarkStart w:id="1190" w:name="_Toc440447196"/>
      <w:bookmarkStart w:id="1191" w:name="_Toc440632357"/>
      <w:bookmarkStart w:id="1192" w:name="_Toc440875129"/>
      <w:bookmarkStart w:id="1193" w:name="_Toc441131116"/>
      <w:bookmarkStart w:id="1194" w:name="_Toc465774639"/>
      <w:bookmarkStart w:id="1195" w:name="_Toc465848868"/>
      <w:bookmarkStart w:id="1196" w:name="_Toc468876188"/>
      <w:bookmarkStart w:id="1197" w:name="_Toc469487682"/>
      <w:bookmarkStart w:id="1198" w:name="_Toc471979983"/>
      <w:bookmarkStart w:id="1199" w:name="_Toc498590236"/>
      <w:bookmarkStart w:id="1200" w:name="_Toc157248186"/>
      <w:bookmarkStart w:id="1201" w:name="_Toc157496555"/>
      <w:bookmarkStart w:id="1202" w:name="_Toc158206094"/>
      <w:bookmarkStart w:id="1203" w:name="_Toc164057779"/>
      <w:bookmarkStart w:id="1204" w:name="_Toc164137129"/>
      <w:bookmarkStart w:id="1205" w:name="_Toc164161289"/>
      <w:bookmarkStart w:id="1206" w:name="_Toc165173860"/>
      <w:r w:rsidRPr="009F5821">
        <w:rPr>
          <w:szCs w:val="24"/>
        </w:rPr>
        <w:t>Форма Протокола разногласий к проекту Договора</w:t>
      </w:r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r w:rsidRPr="009F5821">
        <w:rPr>
          <w:szCs w:val="24"/>
        </w:rPr>
        <w:t xml:space="preserve"> </w:t>
      </w:r>
      <w:bookmarkEnd w:id="1200"/>
      <w:bookmarkEnd w:id="1201"/>
      <w:bookmarkEnd w:id="1202"/>
      <w:bookmarkEnd w:id="1203"/>
      <w:bookmarkEnd w:id="1204"/>
      <w:bookmarkEnd w:id="1205"/>
      <w:bookmarkEnd w:id="12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A6FAF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A6FAF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7" w:name="_Toc439170686"/>
      <w:bookmarkStart w:id="1208" w:name="_Toc439172788"/>
      <w:bookmarkStart w:id="1209" w:name="_Toc439173232"/>
      <w:bookmarkStart w:id="1210" w:name="_Toc439238228"/>
      <w:bookmarkStart w:id="1211" w:name="_Toc439252776"/>
      <w:bookmarkStart w:id="1212" w:name="_Toc439323750"/>
      <w:bookmarkStart w:id="1213" w:name="_Toc440361387"/>
      <w:bookmarkStart w:id="1214" w:name="_Toc440376142"/>
      <w:bookmarkStart w:id="1215" w:name="_Toc440376269"/>
      <w:bookmarkStart w:id="1216" w:name="_Toc440382527"/>
      <w:bookmarkStart w:id="1217" w:name="_Toc440447197"/>
      <w:bookmarkStart w:id="1218" w:name="_Toc440632358"/>
      <w:bookmarkStart w:id="1219" w:name="_Toc440875130"/>
      <w:bookmarkStart w:id="1220" w:name="_Toc441131117"/>
      <w:bookmarkStart w:id="1221" w:name="_Toc465774640"/>
      <w:bookmarkStart w:id="1222" w:name="_Toc465848869"/>
      <w:bookmarkStart w:id="1223" w:name="_Toc468876189"/>
      <w:bookmarkStart w:id="1224" w:name="_Toc469487683"/>
      <w:bookmarkStart w:id="1225" w:name="_Toc471979984"/>
      <w:bookmarkStart w:id="1226" w:name="_Toc498590237"/>
      <w:r w:rsidRPr="009F5821">
        <w:rPr>
          <w:szCs w:val="24"/>
        </w:rPr>
        <w:t>Инструкции по заполнению</w:t>
      </w:r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6FAF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6FAF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6FAF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Ref55335823"/>
      <w:bookmarkStart w:id="1228" w:name="_Ref55336359"/>
      <w:bookmarkStart w:id="1229" w:name="_Toc57314675"/>
      <w:bookmarkStart w:id="1230" w:name="_Toc69728989"/>
      <w:bookmarkStart w:id="1231" w:name="_Toc98253939"/>
      <w:bookmarkStart w:id="1232" w:name="_Toc165173865"/>
      <w:bookmarkStart w:id="1233" w:name="_Toc423423672"/>
      <w:bookmarkStart w:id="1234" w:name="_Toc498590238"/>
      <w:bookmarkEnd w:id="880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</w:p>
    <w:p w:rsidR="004F4D80" w:rsidRPr="009F5821" w:rsidRDefault="004F4D80" w:rsidP="004F4D80">
      <w:pPr>
        <w:pStyle w:val="3"/>
        <w:rPr>
          <w:szCs w:val="24"/>
        </w:rPr>
      </w:pPr>
      <w:bookmarkStart w:id="1235" w:name="_Toc98253940"/>
      <w:bookmarkStart w:id="1236" w:name="_Toc157248192"/>
      <w:bookmarkStart w:id="1237" w:name="_Toc157496561"/>
      <w:bookmarkStart w:id="1238" w:name="_Toc158206100"/>
      <w:bookmarkStart w:id="1239" w:name="_Toc164057785"/>
      <w:bookmarkStart w:id="1240" w:name="_Toc164137135"/>
      <w:bookmarkStart w:id="1241" w:name="_Toc164161295"/>
      <w:bookmarkStart w:id="1242" w:name="_Toc165173866"/>
      <w:bookmarkStart w:id="1243" w:name="_Toc439170688"/>
      <w:bookmarkStart w:id="1244" w:name="_Toc439172790"/>
      <w:bookmarkStart w:id="1245" w:name="_Toc439173234"/>
      <w:bookmarkStart w:id="1246" w:name="_Toc439238230"/>
      <w:bookmarkStart w:id="1247" w:name="_Toc439252778"/>
      <w:bookmarkStart w:id="1248" w:name="_Ref440272119"/>
      <w:bookmarkStart w:id="1249" w:name="_Toc440361389"/>
      <w:bookmarkStart w:id="1250" w:name="_Ref444170274"/>
      <w:bookmarkStart w:id="1251" w:name="_Toc465774642"/>
      <w:bookmarkStart w:id="1252" w:name="_Toc465848871"/>
      <w:bookmarkStart w:id="1253" w:name="_Toc471979986"/>
      <w:bookmarkStart w:id="1254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5" w:name="_Toc439170689"/>
            <w:bookmarkStart w:id="1256" w:name="_Toc439172791"/>
            <w:bookmarkStart w:id="1257" w:name="_Toc439173235"/>
            <w:bookmarkStart w:id="1258" w:name="_Toc439238231"/>
            <w:bookmarkStart w:id="1259" w:name="_Toc439252779"/>
            <w:bookmarkStart w:id="1260" w:name="_Ref440272147"/>
            <w:bookmarkStart w:id="1261" w:name="_Toc440361390"/>
            <w:bookmarkStart w:id="1262" w:name="_Ref444170284"/>
            <w:bookmarkStart w:id="1263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4" w:name="_Ref491178928"/>
      <w:bookmarkStart w:id="1265" w:name="_Toc498590240"/>
      <w:r w:rsidRPr="009F5821">
        <w:rPr>
          <w:szCs w:val="24"/>
        </w:rPr>
        <w:lastRenderedPageBreak/>
        <w:t xml:space="preserve">Форма </w:t>
      </w:r>
      <w:bookmarkEnd w:id="1255"/>
      <w:bookmarkEnd w:id="1256"/>
      <w:bookmarkEnd w:id="1257"/>
      <w:bookmarkEnd w:id="1258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9"/>
      <w:bookmarkEnd w:id="1260"/>
      <w:bookmarkEnd w:id="1261"/>
      <w:bookmarkEnd w:id="1262"/>
      <w:bookmarkEnd w:id="1263"/>
      <w:bookmarkEnd w:id="1264"/>
      <w:bookmarkEnd w:id="126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6" w:name="_Toc439170690"/>
      <w:bookmarkStart w:id="1267" w:name="_Toc439172792"/>
      <w:bookmarkStart w:id="1268" w:name="_Toc439173236"/>
      <w:bookmarkStart w:id="126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6"/>
    <w:bookmarkEnd w:id="1267"/>
    <w:bookmarkEnd w:id="1268"/>
    <w:bookmarkEnd w:id="126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70" w:name="_Toc125426243"/>
      <w:bookmarkStart w:id="1271" w:name="_Toc396984070"/>
      <w:bookmarkStart w:id="127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3" w:name="_Toc439170691"/>
      <w:bookmarkStart w:id="1274" w:name="_Toc439172793"/>
      <w:bookmarkStart w:id="1275" w:name="_Toc439173237"/>
      <w:bookmarkStart w:id="1276" w:name="_Toc439238233"/>
      <w:bookmarkStart w:id="1277" w:name="_Toc439252780"/>
      <w:bookmarkStart w:id="1278" w:name="_Toc439323754"/>
      <w:bookmarkStart w:id="1279" w:name="_Toc440361391"/>
      <w:bookmarkStart w:id="1280" w:name="_Toc440376146"/>
      <w:bookmarkStart w:id="1281" w:name="_Toc440376273"/>
      <w:bookmarkStart w:id="1282" w:name="_Toc440382531"/>
      <w:bookmarkStart w:id="1283" w:name="_Toc440447201"/>
      <w:bookmarkStart w:id="1284" w:name="_Toc440632362"/>
      <w:bookmarkStart w:id="1285" w:name="_Toc440875134"/>
      <w:bookmarkStart w:id="1286" w:name="_Toc441131121"/>
      <w:bookmarkStart w:id="1287" w:name="_Toc465774644"/>
      <w:bookmarkStart w:id="1288" w:name="_Toc465848873"/>
      <w:bookmarkStart w:id="1289" w:name="_Toc471979988"/>
      <w:bookmarkStart w:id="1290" w:name="_Toc498590241"/>
      <w:r w:rsidRPr="00AE1D21">
        <w:rPr>
          <w:szCs w:val="24"/>
        </w:rPr>
        <w:lastRenderedPageBreak/>
        <w:t>Инструкции по заполнению</w:t>
      </w:r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6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7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8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 xml:space="preserve"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1" w:name="_Ref55336378"/>
      <w:bookmarkStart w:id="1292" w:name="_Toc57314676"/>
      <w:bookmarkStart w:id="1293" w:name="_Toc69728990"/>
      <w:bookmarkStart w:id="1294" w:name="_Toc98253942"/>
      <w:bookmarkStart w:id="1295" w:name="_Toc165173868"/>
      <w:bookmarkStart w:id="1296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6FAF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7" w:name="_Ref449016627"/>
      <w:bookmarkStart w:id="1298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</w:p>
    <w:p w:rsidR="004F4D80" w:rsidRPr="00D904EF" w:rsidRDefault="004F4D80" w:rsidP="004F4D80">
      <w:pPr>
        <w:pStyle w:val="3"/>
        <w:rPr>
          <w:szCs w:val="24"/>
        </w:rPr>
      </w:pPr>
      <w:bookmarkStart w:id="1299" w:name="_Toc98253943"/>
      <w:bookmarkStart w:id="1300" w:name="_Toc157248195"/>
      <w:bookmarkStart w:id="1301" w:name="_Toc157496564"/>
      <w:bookmarkStart w:id="1302" w:name="_Toc158206103"/>
      <w:bookmarkStart w:id="1303" w:name="_Toc164057788"/>
      <w:bookmarkStart w:id="1304" w:name="_Toc164137138"/>
      <w:bookmarkStart w:id="1305" w:name="_Toc164161298"/>
      <w:bookmarkStart w:id="1306" w:name="_Toc165173869"/>
      <w:bookmarkStart w:id="1307" w:name="_Toc439170693"/>
      <w:bookmarkStart w:id="1308" w:name="_Toc439172795"/>
      <w:bookmarkStart w:id="1309" w:name="_Toc439173239"/>
      <w:bookmarkStart w:id="1310" w:name="_Toc439238235"/>
      <w:bookmarkStart w:id="1311" w:name="_Toc439252782"/>
      <w:bookmarkStart w:id="1312" w:name="_Toc439323756"/>
      <w:bookmarkStart w:id="1313" w:name="_Toc440361393"/>
      <w:bookmarkStart w:id="1314" w:name="_Toc440376275"/>
      <w:bookmarkStart w:id="1315" w:name="_Toc440382533"/>
      <w:bookmarkStart w:id="1316" w:name="_Toc440447203"/>
      <w:bookmarkStart w:id="1317" w:name="_Toc440632364"/>
      <w:bookmarkStart w:id="1318" w:name="_Toc440875136"/>
      <w:bookmarkStart w:id="1319" w:name="_Toc441131123"/>
      <w:bookmarkStart w:id="1320" w:name="_Toc465774646"/>
      <w:bookmarkStart w:id="1321" w:name="_Toc465848875"/>
      <w:bookmarkStart w:id="1322" w:name="_Toc468876195"/>
      <w:bookmarkStart w:id="1323" w:name="_Toc469487689"/>
      <w:bookmarkStart w:id="1324" w:name="_Toc471979990"/>
      <w:bookmarkStart w:id="1325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6" w:name="_Toc98253944"/>
      <w:bookmarkStart w:id="1327" w:name="_Toc157248196"/>
      <w:bookmarkStart w:id="1328" w:name="_Toc157496565"/>
      <w:bookmarkStart w:id="1329" w:name="_Toc158206104"/>
      <w:bookmarkStart w:id="1330" w:name="_Toc164057789"/>
      <w:bookmarkStart w:id="1331" w:name="_Toc164137139"/>
      <w:bookmarkStart w:id="1332" w:name="_Toc164161299"/>
      <w:bookmarkStart w:id="1333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4" w:name="_Toc439170694"/>
      <w:bookmarkStart w:id="1335" w:name="_Toc439172796"/>
      <w:bookmarkStart w:id="1336" w:name="_Toc439173240"/>
      <w:bookmarkStart w:id="1337" w:name="_Toc439238236"/>
      <w:bookmarkStart w:id="1338" w:name="_Toc439252783"/>
      <w:bookmarkStart w:id="1339" w:name="_Toc439323757"/>
      <w:bookmarkStart w:id="1340" w:name="_Toc440361394"/>
      <w:bookmarkStart w:id="1341" w:name="_Toc440376276"/>
      <w:bookmarkStart w:id="1342" w:name="_Toc440382534"/>
      <w:bookmarkStart w:id="1343" w:name="_Toc440447204"/>
      <w:bookmarkStart w:id="1344" w:name="_Toc440632365"/>
      <w:bookmarkStart w:id="1345" w:name="_Toc440875137"/>
      <w:bookmarkStart w:id="1346" w:name="_Toc441131124"/>
      <w:bookmarkStart w:id="1347" w:name="_Toc465774647"/>
      <w:bookmarkStart w:id="1348" w:name="_Toc465848876"/>
      <w:bookmarkStart w:id="1349" w:name="_Toc468876196"/>
      <w:bookmarkStart w:id="1350" w:name="_Toc469487690"/>
      <w:bookmarkStart w:id="1351" w:name="_Toc471979991"/>
      <w:bookmarkStart w:id="1352" w:name="_Toc498590244"/>
      <w:r w:rsidRPr="00D904EF">
        <w:rPr>
          <w:szCs w:val="24"/>
        </w:rPr>
        <w:lastRenderedPageBreak/>
        <w:t>Инструкции по заполнению</w:t>
      </w:r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6FAF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6FAF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3" w:name="_Ref55336389"/>
      <w:bookmarkStart w:id="1354" w:name="_Toc57314677"/>
      <w:bookmarkStart w:id="1355" w:name="_Toc69728991"/>
      <w:bookmarkStart w:id="1356" w:name="_Toc98253945"/>
      <w:bookmarkStart w:id="1357" w:name="_Toc165173871"/>
      <w:bookmarkStart w:id="1358" w:name="_Toc423423675"/>
      <w:bookmarkStart w:id="1359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3"/>
      <w:bookmarkEnd w:id="1354"/>
      <w:bookmarkEnd w:id="1355"/>
      <w:bookmarkEnd w:id="1356"/>
      <w:bookmarkEnd w:id="1357"/>
      <w:bookmarkEnd w:id="1358"/>
      <w:bookmarkEnd w:id="1359"/>
    </w:p>
    <w:p w:rsidR="004F4D80" w:rsidRPr="00D904EF" w:rsidRDefault="004F4D80" w:rsidP="004F4D80">
      <w:pPr>
        <w:pStyle w:val="3"/>
        <w:rPr>
          <w:szCs w:val="24"/>
        </w:rPr>
      </w:pPr>
      <w:bookmarkStart w:id="1360" w:name="_Toc98253946"/>
      <w:bookmarkStart w:id="1361" w:name="_Toc157248198"/>
      <w:bookmarkStart w:id="1362" w:name="_Toc157496567"/>
      <w:bookmarkStart w:id="1363" w:name="_Toc158206106"/>
      <w:bookmarkStart w:id="1364" w:name="_Toc164057791"/>
      <w:bookmarkStart w:id="1365" w:name="_Toc164137141"/>
      <w:bookmarkStart w:id="1366" w:name="_Toc164161301"/>
      <w:bookmarkStart w:id="1367" w:name="_Toc165173872"/>
      <w:bookmarkStart w:id="1368" w:name="_Toc439170696"/>
      <w:bookmarkStart w:id="1369" w:name="_Toc439172798"/>
      <w:bookmarkStart w:id="1370" w:name="_Toc439173242"/>
      <w:bookmarkStart w:id="1371" w:name="_Toc439238238"/>
      <w:bookmarkStart w:id="1372" w:name="_Toc439252785"/>
      <w:bookmarkStart w:id="1373" w:name="_Toc439323759"/>
      <w:bookmarkStart w:id="1374" w:name="_Toc440361396"/>
      <w:bookmarkStart w:id="1375" w:name="_Toc440376278"/>
      <w:bookmarkStart w:id="1376" w:name="_Toc440382536"/>
      <w:bookmarkStart w:id="1377" w:name="_Toc440447206"/>
      <w:bookmarkStart w:id="1378" w:name="_Toc440632367"/>
      <w:bookmarkStart w:id="1379" w:name="_Toc440875139"/>
      <w:bookmarkStart w:id="1380" w:name="_Toc441131126"/>
      <w:bookmarkStart w:id="1381" w:name="_Toc465774649"/>
      <w:bookmarkStart w:id="1382" w:name="_Toc465848878"/>
      <w:bookmarkStart w:id="1383" w:name="_Toc468876198"/>
      <w:bookmarkStart w:id="1384" w:name="_Toc469487692"/>
      <w:bookmarkStart w:id="1385" w:name="_Toc471979993"/>
      <w:bookmarkStart w:id="1386" w:name="_Toc498590246"/>
      <w:r w:rsidRPr="00D904EF">
        <w:rPr>
          <w:szCs w:val="24"/>
        </w:rPr>
        <w:t>Форма Справки о материально-технических ресурсах</w:t>
      </w:r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7" w:name="_Toc98253947"/>
      <w:bookmarkStart w:id="1388" w:name="_Toc157248199"/>
      <w:bookmarkStart w:id="1389" w:name="_Toc157496568"/>
      <w:bookmarkStart w:id="1390" w:name="_Toc158206107"/>
      <w:bookmarkStart w:id="1391" w:name="_Toc164057792"/>
      <w:bookmarkStart w:id="1392" w:name="_Toc164137142"/>
      <w:bookmarkStart w:id="1393" w:name="_Toc164161302"/>
      <w:bookmarkStart w:id="139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5" w:name="_Toc439170697"/>
      <w:bookmarkStart w:id="1396" w:name="_Toc439172799"/>
      <w:bookmarkStart w:id="1397" w:name="_Toc439173243"/>
      <w:bookmarkStart w:id="1398" w:name="_Toc439238239"/>
      <w:bookmarkStart w:id="1399" w:name="_Toc439252786"/>
      <w:bookmarkStart w:id="1400" w:name="_Toc439323760"/>
      <w:bookmarkStart w:id="1401" w:name="_Toc440361397"/>
      <w:bookmarkStart w:id="1402" w:name="_Toc440376279"/>
      <w:bookmarkStart w:id="1403" w:name="_Toc440382537"/>
      <w:bookmarkStart w:id="1404" w:name="_Toc440447207"/>
      <w:bookmarkStart w:id="1405" w:name="_Toc440632368"/>
      <w:bookmarkStart w:id="1406" w:name="_Toc440875140"/>
      <w:bookmarkStart w:id="1407" w:name="_Toc441131127"/>
      <w:bookmarkStart w:id="1408" w:name="_Toc465774650"/>
      <w:bookmarkStart w:id="1409" w:name="_Toc465848879"/>
      <w:bookmarkStart w:id="1410" w:name="_Toc468876199"/>
      <w:bookmarkStart w:id="1411" w:name="_Toc469487693"/>
      <w:bookmarkStart w:id="1412" w:name="_Toc471979994"/>
      <w:bookmarkStart w:id="1413" w:name="_Toc498590247"/>
      <w:r w:rsidRPr="00D904EF">
        <w:rPr>
          <w:szCs w:val="24"/>
        </w:rPr>
        <w:lastRenderedPageBreak/>
        <w:t>Инструкции по заполнению</w:t>
      </w:r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6FAF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4" w:name="_Ref55336398"/>
      <w:bookmarkStart w:id="1415" w:name="_Toc57314678"/>
      <w:bookmarkStart w:id="1416" w:name="_Toc69728992"/>
      <w:bookmarkStart w:id="1417" w:name="_Toc98253948"/>
      <w:bookmarkStart w:id="1418" w:name="_Toc165173874"/>
      <w:bookmarkStart w:id="1419" w:name="_Toc423423676"/>
      <w:bookmarkStart w:id="1420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4"/>
      <w:bookmarkEnd w:id="1415"/>
      <w:bookmarkEnd w:id="1416"/>
      <w:bookmarkEnd w:id="1417"/>
      <w:bookmarkEnd w:id="1418"/>
      <w:bookmarkEnd w:id="1419"/>
      <w:bookmarkEnd w:id="1420"/>
    </w:p>
    <w:p w:rsidR="004F4D80" w:rsidRPr="00D904EF" w:rsidRDefault="004F4D80" w:rsidP="004F4D80">
      <w:pPr>
        <w:pStyle w:val="3"/>
        <w:rPr>
          <w:szCs w:val="24"/>
        </w:rPr>
      </w:pPr>
      <w:bookmarkStart w:id="1421" w:name="_Toc98253949"/>
      <w:bookmarkStart w:id="1422" w:name="_Toc157248201"/>
      <w:bookmarkStart w:id="1423" w:name="_Toc157496570"/>
      <w:bookmarkStart w:id="1424" w:name="_Toc158206109"/>
      <w:bookmarkStart w:id="1425" w:name="_Toc164057794"/>
      <w:bookmarkStart w:id="1426" w:name="_Toc164137144"/>
      <w:bookmarkStart w:id="1427" w:name="_Toc164161304"/>
      <w:bookmarkStart w:id="1428" w:name="_Toc165173875"/>
      <w:bookmarkStart w:id="1429" w:name="_Toc439170699"/>
      <w:bookmarkStart w:id="1430" w:name="_Toc439172801"/>
      <w:bookmarkStart w:id="1431" w:name="_Toc439173245"/>
      <w:bookmarkStart w:id="1432" w:name="_Toc439238241"/>
      <w:bookmarkStart w:id="1433" w:name="_Toc439252788"/>
      <w:bookmarkStart w:id="1434" w:name="_Toc439323762"/>
      <w:bookmarkStart w:id="1435" w:name="_Toc440361399"/>
      <w:bookmarkStart w:id="1436" w:name="_Toc440376281"/>
      <w:bookmarkStart w:id="1437" w:name="_Toc440382539"/>
      <w:bookmarkStart w:id="1438" w:name="_Toc440447209"/>
      <w:bookmarkStart w:id="1439" w:name="_Toc440632370"/>
      <w:bookmarkStart w:id="1440" w:name="_Toc440875142"/>
      <w:bookmarkStart w:id="1441" w:name="_Toc441131129"/>
      <w:bookmarkStart w:id="1442" w:name="_Toc465774652"/>
      <w:bookmarkStart w:id="1443" w:name="_Toc465848881"/>
      <w:bookmarkStart w:id="1444" w:name="_Toc468876201"/>
      <w:bookmarkStart w:id="1445" w:name="_Toc469487695"/>
      <w:bookmarkStart w:id="1446" w:name="_Toc471979996"/>
      <w:bookmarkStart w:id="1447" w:name="_Toc498590249"/>
      <w:r w:rsidRPr="00D904EF">
        <w:rPr>
          <w:szCs w:val="24"/>
        </w:rPr>
        <w:t>Форма Справки о кадровых ресурсах</w:t>
      </w:r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8" w:name="_Toc98253950"/>
      <w:bookmarkStart w:id="1449" w:name="_Toc157248202"/>
      <w:bookmarkStart w:id="1450" w:name="_Toc157496571"/>
      <w:bookmarkStart w:id="1451" w:name="_Toc158206110"/>
      <w:bookmarkStart w:id="1452" w:name="_Toc164057795"/>
      <w:bookmarkStart w:id="1453" w:name="_Toc164137145"/>
      <w:bookmarkStart w:id="1454" w:name="_Toc164161305"/>
      <w:bookmarkStart w:id="1455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6" w:name="_Toc439170700"/>
      <w:bookmarkStart w:id="1457" w:name="_Toc439172802"/>
      <w:bookmarkStart w:id="1458" w:name="_Toc439173246"/>
      <w:bookmarkStart w:id="1459" w:name="_Toc439238242"/>
      <w:bookmarkStart w:id="1460" w:name="_Toc439252789"/>
      <w:bookmarkStart w:id="1461" w:name="_Toc439323763"/>
      <w:bookmarkStart w:id="1462" w:name="_Toc440361400"/>
      <w:bookmarkStart w:id="1463" w:name="_Toc440376282"/>
      <w:bookmarkStart w:id="1464" w:name="_Toc440382540"/>
      <w:bookmarkStart w:id="1465" w:name="_Toc440447210"/>
      <w:bookmarkStart w:id="1466" w:name="_Toc440632371"/>
      <w:bookmarkStart w:id="1467" w:name="_Toc440875143"/>
      <w:bookmarkStart w:id="1468" w:name="_Toc441131130"/>
      <w:bookmarkStart w:id="1469" w:name="_Toc465774653"/>
      <w:bookmarkStart w:id="1470" w:name="_Toc465848882"/>
      <w:bookmarkStart w:id="1471" w:name="_Toc468876202"/>
      <w:bookmarkStart w:id="1472" w:name="_Toc469487696"/>
      <w:bookmarkStart w:id="1473" w:name="_Toc471979997"/>
      <w:bookmarkStart w:id="1474" w:name="_Toc498590250"/>
      <w:r w:rsidRPr="00D904EF">
        <w:rPr>
          <w:szCs w:val="24"/>
        </w:rPr>
        <w:lastRenderedPageBreak/>
        <w:t>Инструкции по заполнению</w:t>
      </w:r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6FAF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5" w:name="_Toc165173881"/>
      <w:bookmarkStart w:id="1476" w:name="_Ref194749267"/>
      <w:bookmarkStart w:id="1477" w:name="_Toc423423677"/>
      <w:bookmarkStart w:id="1478" w:name="_Ref440271993"/>
      <w:bookmarkStart w:id="1479" w:name="_Ref440274659"/>
      <w:bookmarkStart w:id="1480" w:name="_Toc498590251"/>
      <w:bookmarkStart w:id="1481" w:name="_Ref90381523"/>
      <w:bookmarkStart w:id="1482" w:name="_Toc90385124"/>
      <w:bookmarkStart w:id="1483" w:name="_Ref96861029"/>
      <w:bookmarkStart w:id="1484" w:name="_Toc97651410"/>
      <w:bookmarkStart w:id="1485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5"/>
      <w:bookmarkEnd w:id="1476"/>
      <w:bookmarkEnd w:id="1477"/>
      <w:bookmarkEnd w:id="1478"/>
      <w:bookmarkEnd w:id="1479"/>
      <w:bookmarkEnd w:id="1480"/>
    </w:p>
    <w:p w:rsidR="004F4D80" w:rsidRPr="00D904EF" w:rsidRDefault="004F4D80" w:rsidP="004F4D80">
      <w:pPr>
        <w:pStyle w:val="3"/>
        <w:rPr>
          <w:szCs w:val="24"/>
        </w:rPr>
      </w:pPr>
      <w:bookmarkStart w:id="1486" w:name="_Toc97651411"/>
      <w:bookmarkStart w:id="1487" w:name="_Toc98253956"/>
      <w:bookmarkStart w:id="1488" w:name="_Toc157248208"/>
      <w:bookmarkStart w:id="1489" w:name="_Toc157496577"/>
      <w:bookmarkStart w:id="1490" w:name="_Toc158206116"/>
      <w:bookmarkStart w:id="1491" w:name="_Toc164057801"/>
      <w:bookmarkStart w:id="1492" w:name="_Toc164137151"/>
      <w:bookmarkStart w:id="1493" w:name="_Toc164161311"/>
      <w:bookmarkStart w:id="1494" w:name="_Toc165173882"/>
      <w:bookmarkStart w:id="1495" w:name="_Toc439170702"/>
      <w:bookmarkStart w:id="1496" w:name="_Toc439172804"/>
      <w:bookmarkStart w:id="1497" w:name="_Toc439173248"/>
      <w:bookmarkStart w:id="1498" w:name="_Toc439238244"/>
      <w:bookmarkStart w:id="1499" w:name="_Toc439252791"/>
      <w:bookmarkStart w:id="1500" w:name="_Toc439323765"/>
      <w:bookmarkStart w:id="1501" w:name="_Toc440361402"/>
      <w:bookmarkStart w:id="1502" w:name="_Toc440376284"/>
      <w:bookmarkStart w:id="1503" w:name="_Toc440382542"/>
      <w:bookmarkStart w:id="1504" w:name="_Toc440447212"/>
      <w:bookmarkStart w:id="1505" w:name="_Toc440632373"/>
      <w:bookmarkStart w:id="1506" w:name="_Toc440875145"/>
      <w:bookmarkStart w:id="1507" w:name="_Toc441131132"/>
      <w:bookmarkStart w:id="1508" w:name="_Toc465774655"/>
      <w:bookmarkStart w:id="1509" w:name="_Toc465848884"/>
      <w:bookmarkStart w:id="1510" w:name="_Toc468876204"/>
      <w:bookmarkStart w:id="1511" w:name="_Toc469487698"/>
      <w:bookmarkStart w:id="1512" w:name="_Toc471979999"/>
      <w:bookmarkStart w:id="1513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4" w:name="_Toc97651412"/>
      <w:bookmarkStart w:id="1515" w:name="_Toc98253957"/>
      <w:bookmarkStart w:id="1516" w:name="_Toc157248209"/>
      <w:bookmarkStart w:id="1517" w:name="_Toc157496578"/>
      <w:bookmarkStart w:id="1518" w:name="_Toc158206117"/>
      <w:bookmarkStart w:id="1519" w:name="_Toc164057802"/>
      <w:bookmarkStart w:id="1520" w:name="_Toc164137152"/>
      <w:bookmarkStart w:id="1521" w:name="_Toc164161312"/>
      <w:bookmarkStart w:id="152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3" w:name="_Toc439170703"/>
      <w:bookmarkStart w:id="1524" w:name="_Toc439172805"/>
      <w:bookmarkStart w:id="1525" w:name="_Toc439173249"/>
      <w:bookmarkStart w:id="1526" w:name="_Toc439238245"/>
      <w:bookmarkStart w:id="1527" w:name="_Toc439252792"/>
      <w:bookmarkStart w:id="1528" w:name="_Toc439323766"/>
      <w:bookmarkStart w:id="1529" w:name="_Toc440361403"/>
      <w:bookmarkStart w:id="1530" w:name="_Toc440376285"/>
      <w:bookmarkStart w:id="1531" w:name="_Toc440382543"/>
      <w:bookmarkStart w:id="1532" w:name="_Toc440447213"/>
      <w:bookmarkStart w:id="1533" w:name="_Toc440632374"/>
      <w:bookmarkStart w:id="1534" w:name="_Toc440875146"/>
      <w:bookmarkStart w:id="1535" w:name="_Toc441131133"/>
      <w:bookmarkStart w:id="1536" w:name="_Toc465774656"/>
      <w:bookmarkStart w:id="1537" w:name="_Toc465848885"/>
      <w:bookmarkStart w:id="1538" w:name="_Toc468876205"/>
      <w:bookmarkStart w:id="1539" w:name="_Toc469487699"/>
      <w:bookmarkStart w:id="1540" w:name="_Toc471980000"/>
      <w:bookmarkStart w:id="1541" w:name="_Toc498590253"/>
      <w:r w:rsidRPr="00D904EF">
        <w:rPr>
          <w:szCs w:val="24"/>
        </w:rPr>
        <w:lastRenderedPageBreak/>
        <w:t>Инструкции по заполнению</w:t>
      </w:r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1"/>
    <w:bookmarkEnd w:id="1482"/>
    <w:bookmarkEnd w:id="1483"/>
    <w:bookmarkEnd w:id="1484"/>
    <w:bookmarkEnd w:id="1485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2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3" w:name="_Toc423423680"/>
      <w:bookmarkStart w:id="1544" w:name="_Ref440272035"/>
      <w:bookmarkStart w:id="1545" w:name="_Ref440274733"/>
      <w:bookmarkStart w:id="1546" w:name="_Ref444181467"/>
      <w:bookmarkStart w:id="1547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2"/>
      <w:bookmarkEnd w:id="1543"/>
      <w:bookmarkEnd w:id="1544"/>
      <w:bookmarkEnd w:id="1545"/>
      <w:bookmarkEnd w:id="1546"/>
      <w:bookmarkEnd w:id="1547"/>
    </w:p>
    <w:p w:rsidR="004F4D80" w:rsidRPr="00F86C07" w:rsidRDefault="00F86C07" w:rsidP="004F4D80">
      <w:pPr>
        <w:pStyle w:val="3"/>
        <w:rPr>
          <w:szCs w:val="24"/>
        </w:rPr>
      </w:pPr>
      <w:bookmarkStart w:id="1548" w:name="_Toc343690584"/>
      <w:bookmarkStart w:id="1549" w:name="_Toc372294428"/>
      <w:bookmarkStart w:id="1550" w:name="_Toc379288896"/>
      <w:bookmarkStart w:id="1551" w:name="_Toc384734780"/>
      <w:bookmarkStart w:id="1552" w:name="_Toc396984078"/>
      <w:bookmarkStart w:id="1553" w:name="_Toc423423681"/>
      <w:bookmarkStart w:id="1554" w:name="_Toc439170710"/>
      <w:bookmarkStart w:id="1555" w:name="_Toc439172812"/>
      <w:bookmarkStart w:id="1556" w:name="_Toc439173253"/>
      <w:bookmarkStart w:id="1557" w:name="_Toc439238249"/>
      <w:bookmarkStart w:id="1558" w:name="_Toc439252796"/>
      <w:bookmarkStart w:id="1559" w:name="_Toc439323770"/>
      <w:bookmarkStart w:id="1560" w:name="_Toc440361405"/>
      <w:bookmarkStart w:id="1561" w:name="_Toc440376287"/>
      <w:bookmarkStart w:id="1562" w:name="_Toc440382545"/>
      <w:bookmarkStart w:id="1563" w:name="_Toc440447215"/>
      <w:bookmarkStart w:id="1564" w:name="_Toc440632376"/>
      <w:bookmarkStart w:id="1565" w:name="_Toc440875148"/>
      <w:bookmarkStart w:id="1566" w:name="_Toc441131135"/>
      <w:bookmarkStart w:id="1567" w:name="_Toc441572140"/>
      <w:bookmarkStart w:id="1568" w:name="_Toc441575232"/>
      <w:bookmarkStart w:id="1569" w:name="_Toc442195898"/>
      <w:bookmarkStart w:id="1570" w:name="_Toc442251940"/>
      <w:bookmarkStart w:id="1571" w:name="_Toc442258889"/>
      <w:bookmarkStart w:id="1572" w:name="_Toc442259129"/>
      <w:bookmarkStart w:id="1573" w:name="_Toc447292892"/>
      <w:bookmarkStart w:id="1574" w:name="_Toc461808964"/>
      <w:bookmarkStart w:id="1575" w:name="_Toc463514796"/>
      <w:bookmarkStart w:id="1576" w:name="_Toc466967523"/>
      <w:bookmarkStart w:id="1577" w:name="_Toc467574715"/>
      <w:bookmarkStart w:id="1578" w:name="_Toc468441758"/>
      <w:bookmarkStart w:id="1579" w:name="_Toc469480233"/>
      <w:bookmarkStart w:id="1580" w:name="_Toc472409262"/>
      <w:bookmarkStart w:id="1581" w:name="_Toc498417409"/>
      <w:bookmarkStart w:id="1582" w:name="_Toc498590255"/>
      <w:r w:rsidRPr="00F86C07">
        <w:rPr>
          <w:szCs w:val="24"/>
        </w:rPr>
        <w:t xml:space="preserve">Форма </w:t>
      </w:r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1"/>
      <w:bookmarkEnd w:id="1582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3" w:name="_Toc343690585"/>
      <w:bookmarkStart w:id="1584" w:name="_Toc372294429"/>
      <w:bookmarkStart w:id="1585" w:name="_Toc379288897"/>
      <w:bookmarkStart w:id="1586" w:name="_Toc384734781"/>
      <w:bookmarkStart w:id="1587" w:name="_Toc396984079"/>
      <w:bookmarkStart w:id="1588" w:name="_Toc423423682"/>
      <w:bookmarkStart w:id="1589" w:name="_Toc439170711"/>
      <w:bookmarkStart w:id="1590" w:name="_Toc439172813"/>
      <w:bookmarkStart w:id="1591" w:name="_Toc439173254"/>
      <w:bookmarkStart w:id="1592" w:name="_Toc439238250"/>
      <w:bookmarkStart w:id="1593" w:name="_Toc439252797"/>
      <w:bookmarkStart w:id="1594" w:name="_Toc439323771"/>
      <w:bookmarkStart w:id="1595" w:name="_Toc440361406"/>
      <w:bookmarkStart w:id="1596" w:name="_Toc440376288"/>
      <w:bookmarkStart w:id="1597" w:name="_Toc440382546"/>
      <w:bookmarkStart w:id="1598" w:name="_Toc440447216"/>
      <w:bookmarkStart w:id="1599" w:name="_Toc440632377"/>
      <w:bookmarkStart w:id="1600" w:name="_Toc440875149"/>
      <w:bookmarkStart w:id="1601" w:name="_Toc441131136"/>
      <w:bookmarkStart w:id="1602" w:name="_Toc465774659"/>
      <w:bookmarkStart w:id="1603" w:name="_Toc465848888"/>
      <w:bookmarkStart w:id="1604" w:name="_Toc468876208"/>
      <w:bookmarkStart w:id="1605" w:name="_Toc469487702"/>
      <w:bookmarkStart w:id="1606" w:name="_Toc471980003"/>
      <w:bookmarkStart w:id="1607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</w:p>
    <w:p w:rsidR="004F4D80" w:rsidRPr="00F86C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A6FAF" w:rsidRPr="004A6FAF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8" w:name="_Toc329588495"/>
      <w:bookmarkStart w:id="1609" w:name="_Toc423423683"/>
      <w:bookmarkStart w:id="1610" w:name="_Ref440272051"/>
      <w:bookmarkStart w:id="1611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2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8"/>
      <w:bookmarkEnd w:id="1609"/>
      <w:bookmarkEnd w:id="1610"/>
      <w:bookmarkEnd w:id="1611"/>
      <w:bookmarkEnd w:id="1612"/>
    </w:p>
    <w:p w:rsidR="004F4D80" w:rsidRPr="00AE1D21" w:rsidRDefault="004F4D80" w:rsidP="004F4D80">
      <w:pPr>
        <w:pStyle w:val="3"/>
        <w:rPr>
          <w:szCs w:val="24"/>
        </w:rPr>
      </w:pPr>
      <w:bookmarkStart w:id="1613" w:name="_Toc343690587"/>
      <w:bookmarkStart w:id="1614" w:name="_Toc372294431"/>
      <w:bookmarkStart w:id="1615" w:name="_Toc379288899"/>
      <w:bookmarkStart w:id="1616" w:name="_Toc384734783"/>
      <w:bookmarkStart w:id="1617" w:name="_Toc396984081"/>
      <w:bookmarkStart w:id="1618" w:name="_Toc423423684"/>
      <w:bookmarkStart w:id="1619" w:name="_Toc439170713"/>
      <w:bookmarkStart w:id="1620" w:name="_Toc439172815"/>
      <w:bookmarkStart w:id="1621" w:name="_Toc439173256"/>
      <w:bookmarkStart w:id="1622" w:name="_Toc439238252"/>
      <w:bookmarkStart w:id="1623" w:name="_Toc439252799"/>
      <w:bookmarkStart w:id="1624" w:name="_Toc439323773"/>
      <w:bookmarkStart w:id="1625" w:name="_Toc440361408"/>
      <w:bookmarkStart w:id="1626" w:name="_Toc440376290"/>
      <w:bookmarkStart w:id="1627" w:name="_Toc440382548"/>
      <w:bookmarkStart w:id="1628" w:name="_Toc440447218"/>
      <w:bookmarkStart w:id="1629" w:name="_Toc440632379"/>
      <w:bookmarkStart w:id="1630" w:name="_Toc440875151"/>
      <w:bookmarkStart w:id="1631" w:name="_Toc441131138"/>
      <w:bookmarkStart w:id="1632" w:name="_Toc465774661"/>
      <w:bookmarkStart w:id="1633" w:name="_Toc465848890"/>
      <w:bookmarkStart w:id="1634" w:name="_Toc468876210"/>
      <w:bookmarkStart w:id="1635" w:name="_Toc469487704"/>
      <w:bookmarkStart w:id="1636" w:name="_Toc471980005"/>
      <w:bookmarkStart w:id="1637" w:name="_Toc498590258"/>
      <w:r w:rsidRPr="008C4223">
        <w:rPr>
          <w:szCs w:val="24"/>
        </w:rPr>
        <w:t xml:space="preserve">Форма </w:t>
      </w:r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r w:rsidR="000D70B6" w:rsidRPr="00AE1D21">
        <w:rPr>
          <w:szCs w:val="24"/>
        </w:rPr>
        <w:t>Согласия на обработку персональных данных</w:t>
      </w:r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AC7E68" w:rsidRPr="00AC7E68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AC7E68">
        <w:rPr>
          <w:b/>
          <w:sz w:val="24"/>
          <w:szCs w:val="24"/>
        </w:rPr>
        <w:t>Согласие на обработку персональных данных*</w:t>
      </w:r>
    </w:p>
    <w:p w:rsidR="00AC7E68" w:rsidRPr="00AC7E68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AC7E68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</w:t>
      </w:r>
      <w:r w:rsidRPr="00AC7E68">
        <w:rPr>
          <w:sz w:val="24"/>
          <w:szCs w:val="24"/>
        </w:rPr>
        <w:t xml:space="preserve"> </w:t>
      </w:r>
      <w:r w:rsidRPr="00AC7E68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C7E68">
        <w:rPr>
          <w:sz w:val="24"/>
          <w:szCs w:val="24"/>
        </w:rPr>
        <w:t>Адрес регистрации: 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AC7E68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AC7E68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ИНН__________________________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КПП__________________________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ОГРН_________________________</w:t>
      </w:r>
      <w:r w:rsidRPr="00AC7E68">
        <w:rPr>
          <w:sz w:val="24"/>
          <w:szCs w:val="24"/>
        </w:rPr>
        <w:t>,</w:t>
      </w:r>
    </w:p>
    <w:p w:rsidR="00AC7E68" w:rsidRPr="00AC7E68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AC7E68">
        <w:rPr>
          <w:sz w:val="24"/>
          <w:szCs w:val="24"/>
        </w:rPr>
        <w:t>в лице уполномоченного представителя субъекта персональных данных</w:t>
      </w:r>
      <w:r w:rsidRPr="00AC7E68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Ф.И.О.,</w:t>
      </w:r>
      <w:r w:rsidRPr="00AC7E68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AC7E68" w:rsidRPr="00AC7E68" w:rsidRDefault="00AC7E68" w:rsidP="00AC7E68">
      <w:pPr>
        <w:ind w:firstLine="0"/>
        <w:rPr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AC7E68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действующего на основании _____________________________</w:t>
      </w:r>
      <w:r w:rsidRPr="00AC7E68">
        <w:rPr>
          <w:i/>
          <w:sz w:val="24"/>
          <w:szCs w:val="24"/>
        </w:rPr>
        <w:t>,</w:t>
      </w:r>
      <w:r w:rsidRPr="00AC7E68">
        <w:rPr>
          <w:b/>
          <w:i/>
          <w:sz w:val="24"/>
          <w:szCs w:val="24"/>
        </w:rPr>
        <w:t xml:space="preserve"> </w:t>
      </w:r>
      <w:r w:rsidRPr="00AC7E68">
        <w:rPr>
          <w:sz w:val="24"/>
          <w:szCs w:val="24"/>
        </w:rPr>
        <w:t xml:space="preserve">дает свое согласие </w:t>
      </w:r>
      <w:r w:rsidRPr="00AC7E68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AC7E68">
        <w:rPr>
          <w:snapToGrid w:val="0"/>
          <w:sz w:val="24"/>
          <w:szCs w:val="24"/>
        </w:rPr>
        <w:t xml:space="preserve">, зарегистрированному по адресу: </w:t>
      </w:r>
      <w:r w:rsidRPr="00AC7E68">
        <w:rPr>
          <w:iCs/>
          <w:sz w:val="24"/>
          <w:szCs w:val="24"/>
        </w:rPr>
        <w:t xml:space="preserve">РФ, 127018, г. Москва, ул. 2-я Ямская, 4 </w:t>
      </w:r>
      <w:r w:rsidRPr="00AC7E68">
        <w:rPr>
          <w:sz w:val="24"/>
          <w:szCs w:val="24"/>
        </w:rPr>
        <w:t>и</w:t>
      </w:r>
      <w:r w:rsidRPr="00AC7E68">
        <w:rPr>
          <w:i/>
          <w:sz w:val="24"/>
          <w:szCs w:val="24"/>
        </w:rPr>
        <w:t xml:space="preserve"> </w:t>
      </w:r>
      <w:r w:rsidRPr="00AC7E68">
        <w:rPr>
          <w:b/>
          <w:sz w:val="24"/>
          <w:szCs w:val="24"/>
        </w:rPr>
        <w:t>Публичному акционерному обществу «Российские сети»</w:t>
      </w:r>
      <w:r w:rsidRPr="00AC7E68">
        <w:rPr>
          <w:sz w:val="24"/>
          <w:szCs w:val="24"/>
        </w:rPr>
        <w:t xml:space="preserve">, </w:t>
      </w:r>
      <w:r w:rsidRPr="00AC7E68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AC7E68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AC7E68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AC7E68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AC7E68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AC7E68" w:rsidRPr="00AC7E68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 xml:space="preserve">Цель обработки персональных данных: </w:t>
      </w:r>
      <w:r w:rsidRPr="00AC7E68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AC7E68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AC7E68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AC7E68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8" w:name="_Toc439252801"/>
      <w:bookmarkStart w:id="1639" w:name="_Toc439323774"/>
      <w:bookmarkStart w:id="1640" w:name="_Toc440361409"/>
      <w:bookmarkStart w:id="1641" w:name="_Toc440376291"/>
      <w:bookmarkStart w:id="1642" w:name="_Toc440382549"/>
      <w:bookmarkStart w:id="1643" w:name="_Toc440447219"/>
      <w:bookmarkStart w:id="1644" w:name="_Toc440632380"/>
      <w:bookmarkStart w:id="1645" w:name="_Toc440875152"/>
      <w:bookmarkStart w:id="1646" w:name="_Toc441131139"/>
      <w:bookmarkStart w:id="1647" w:name="_Toc465774662"/>
      <w:bookmarkStart w:id="1648" w:name="_Toc465848891"/>
      <w:bookmarkStart w:id="1649" w:name="_Toc468876211"/>
      <w:bookmarkStart w:id="1650" w:name="_Toc469487705"/>
      <w:bookmarkStart w:id="1651" w:name="_Toc471980006"/>
      <w:bookmarkStart w:id="1652" w:name="_Toc498590259"/>
      <w:r w:rsidRPr="00AE1D21">
        <w:rPr>
          <w:szCs w:val="24"/>
        </w:rPr>
        <w:lastRenderedPageBreak/>
        <w:t>Инструкции по заполнению</w:t>
      </w:r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AC7E68">
        <w:rPr>
          <w:b w:val="0"/>
          <w:szCs w:val="24"/>
        </w:rPr>
        <w:t xml:space="preserve">регистрации, место работы и занимаемая должность </w:t>
      </w:r>
      <w:r w:rsidRPr="00AC7E68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AF12BB" w:rsidRPr="00AC7E68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AC7E68">
        <w:rPr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AC7E68">
        <w:rPr>
          <w:szCs w:val="24"/>
        </w:rPr>
        <w:t>– представитель субъектов персональных данных</w:t>
      </w:r>
      <w:r w:rsidRPr="00AC7E68">
        <w:rPr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AC7E68">
        <w:rPr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AC7E68">
        <w:rPr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3" w:name="_Ref440272256"/>
      <w:bookmarkStart w:id="1654" w:name="_Ref440272678"/>
      <w:bookmarkStart w:id="1655" w:name="_Ref440274944"/>
      <w:bookmarkStart w:id="1656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3"/>
      <w:bookmarkEnd w:id="1654"/>
      <w:bookmarkEnd w:id="1655"/>
      <w:bookmarkEnd w:id="1656"/>
    </w:p>
    <w:p w:rsidR="007A6A39" w:rsidRPr="007A6A39" w:rsidRDefault="007A6A39" w:rsidP="007A6A39">
      <w:pPr>
        <w:pStyle w:val="3"/>
        <w:rPr>
          <w:szCs w:val="24"/>
        </w:rPr>
      </w:pPr>
      <w:bookmarkStart w:id="1657" w:name="_Toc439170715"/>
      <w:bookmarkStart w:id="1658" w:name="_Toc439172817"/>
      <w:bookmarkStart w:id="1659" w:name="_Toc439173259"/>
      <w:bookmarkStart w:id="1660" w:name="_Toc439238255"/>
      <w:bookmarkStart w:id="1661" w:name="_Toc439252803"/>
      <w:bookmarkStart w:id="1662" w:name="_Toc439323776"/>
      <w:bookmarkStart w:id="1663" w:name="_Toc440361411"/>
      <w:bookmarkStart w:id="1664" w:name="_Toc440376293"/>
      <w:bookmarkStart w:id="1665" w:name="_Toc440382551"/>
      <w:bookmarkStart w:id="1666" w:name="_Toc440447221"/>
      <w:bookmarkStart w:id="1667" w:name="_Toc440632382"/>
      <w:bookmarkStart w:id="1668" w:name="_Toc440875154"/>
      <w:bookmarkStart w:id="1669" w:name="_Toc441131141"/>
      <w:bookmarkStart w:id="1670" w:name="_Toc465774666"/>
      <w:bookmarkStart w:id="1671" w:name="_Toc465848895"/>
      <w:bookmarkStart w:id="1672" w:name="_Toc468876215"/>
      <w:bookmarkStart w:id="1673" w:name="_Toc469487709"/>
      <w:bookmarkStart w:id="1674" w:name="_Toc471980010"/>
      <w:bookmarkStart w:id="1675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A6FAF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B5515B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B5515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</w:rPr>
        <w:t xml:space="preserve"> (</w:t>
      </w:r>
      <w:r w:rsidR="00B5515B" w:rsidRPr="00B5515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B5515B">
        <w:rPr>
          <w:sz w:val="24"/>
          <w:szCs w:val="24"/>
        </w:rPr>
        <w:t>).</w:t>
      </w: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A6FAF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B5515B" w:rsidRDefault="00B5515B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B5515B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B5515B">
        <w:rPr>
          <w:sz w:val="24"/>
          <w:szCs w:val="24"/>
          <w:lang w:eastAsia="ru-RU"/>
        </w:rPr>
        <w:t xml:space="preserve"> порядке; 3</w:t>
      </w:r>
      <w:r w:rsidRPr="00B5515B">
        <w:rPr>
          <w:sz w:val="24"/>
          <w:szCs w:val="20"/>
          <w:lang w:eastAsia="ru-RU"/>
        </w:rPr>
        <w:t xml:space="preserve">) </w:t>
      </w:r>
      <w:r w:rsidRPr="00B5515B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B5515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B5515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B5515B">
        <w:rPr>
          <w:sz w:val="24"/>
          <w:szCs w:val="24"/>
        </w:rPr>
        <w:t>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Заключение настоящего соглашения не является основанием возникновения права</w:t>
      </w:r>
      <w:r w:rsidRPr="007A6A39">
        <w:rPr>
          <w:sz w:val="24"/>
          <w:szCs w:val="24"/>
        </w:rPr>
        <w:t xml:space="preserve">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76" w:name="_Toc439170716"/>
      <w:bookmarkStart w:id="1677" w:name="_Toc439172818"/>
      <w:bookmarkStart w:id="1678" w:name="_Toc439173260"/>
      <w:bookmarkStart w:id="1679" w:name="_Toc439238256"/>
      <w:bookmarkStart w:id="1680" w:name="_Toc439252804"/>
      <w:bookmarkStart w:id="1681" w:name="_Toc439323777"/>
      <w:bookmarkStart w:id="1682" w:name="_Toc440361412"/>
      <w:bookmarkStart w:id="1683" w:name="_Toc440376294"/>
      <w:bookmarkStart w:id="1684" w:name="_Toc440382552"/>
      <w:bookmarkStart w:id="1685" w:name="_Toc440447222"/>
      <w:bookmarkStart w:id="1686" w:name="_Toc440632383"/>
      <w:bookmarkStart w:id="1687" w:name="_Toc440875155"/>
      <w:bookmarkStart w:id="1688" w:name="_Toc441131142"/>
      <w:bookmarkStart w:id="1689" w:name="_Toc465774667"/>
      <w:bookmarkStart w:id="1690" w:name="_Toc465848896"/>
      <w:bookmarkStart w:id="1691" w:name="_Toc468876216"/>
      <w:bookmarkStart w:id="1692" w:name="_Toc469487710"/>
      <w:bookmarkStart w:id="1693" w:name="_Toc471980011"/>
      <w:bookmarkStart w:id="1694" w:name="_Toc498590264"/>
      <w:r w:rsidRPr="007857E5">
        <w:rPr>
          <w:szCs w:val="24"/>
        </w:rPr>
        <w:lastRenderedPageBreak/>
        <w:t>Инструкции по заполнению</w:t>
      </w:r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6FAF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9"/>
          <w:headerReference w:type="default" r:id="rId60"/>
          <w:footerReference w:type="even" r:id="rId61"/>
          <w:headerReference w:type="first" r:id="rId62"/>
          <w:footerReference w:type="first" r:id="rId6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5" w:name="_Ref465847449"/>
      <w:bookmarkStart w:id="1696" w:name="_Ref465847748"/>
      <w:bookmarkStart w:id="1697" w:name="_Ref465847768"/>
      <w:bookmarkStart w:id="1698" w:name="_Toc498590265"/>
      <w:r w:rsidRPr="00AE1D21">
        <w:lastRenderedPageBreak/>
        <w:t>Расписка  сдачи-приемки соглашения о неустойке (форма 15)</w:t>
      </w:r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3"/>
        <w:rPr>
          <w:szCs w:val="24"/>
        </w:rPr>
      </w:pPr>
      <w:bookmarkStart w:id="1699" w:name="_Toc465774669"/>
      <w:bookmarkStart w:id="1700" w:name="_Toc465848898"/>
      <w:bookmarkStart w:id="1701" w:name="_Toc468876218"/>
      <w:bookmarkStart w:id="1702" w:name="_Toc469487712"/>
      <w:bookmarkStart w:id="1703" w:name="_Toc471980013"/>
      <w:bookmarkStart w:id="1704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99"/>
      <w:bookmarkEnd w:id="1700"/>
      <w:bookmarkEnd w:id="1701"/>
      <w:bookmarkEnd w:id="1702"/>
      <w:bookmarkEnd w:id="1703"/>
      <w:bookmarkEnd w:id="1704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5" w:name="_Toc465774670"/>
      <w:bookmarkStart w:id="1706" w:name="_Toc465848899"/>
      <w:bookmarkStart w:id="1707" w:name="_Toc468876219"/>
      <w:bookmarkStart w:id="1708" w:name="_Toc469487713"/>
      <w:bookmarkStart w:id="1709" w:name="_Toc471980014"/>
      <w:bookmarkStart w:id="1710" w:name="_Toc498590267"/>
      <w:r w:rsidRPr="00CC5A3A">
        <w:rPr>
          <w:szCs w:val="24"/>
        </w:rPr>
        <w:lastRenderedPageBreak/>
        <w:t>Инструкции по заполнению</w:t>
      </w:r>
      <w:bookmarkEnd w:id="1705"/>
      <w:bookmarkEnd w:id="1706"/>
      <w:bookmarkEnd w:id="1707"/>
      <w:bookmarkEnd w:id="1708"/>
      <w:bookmarkEnd w:id="1709"/>
      <w:bookmarkEnd w:id="1710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1" w:name="_Ref440272274"/>
      <w:bookmarkStart w:id="1712" w:name="_Ref440274756"/>
      <w:bookmarkStart w:id="1713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1"/>
      <w:bookmarkEnd w:id="1712"/>
      <w:bookmarkEnd w:id="1713"/>
    </w:p>
    <w:p w:rsidR="007857E5" w:rsidRPr="00AE1D21" w:rsidRDefault="007857E5" w:rsidP="007857E5">
      <w:pPr>
        <w:pStyle w:val="3"/>
        <w:rPr>
          <w:szCs w:val="24"/>
        </w:rPr>
      </w:pPr>
      <w:bookmarkStart w:id="1714" w:name="_Toc439170718"/>
      <w:bookmarkStart w:id="1715" w:name="_Toc439172820"/>
      <w:bookmarkStart w:id="1716" w:name="_Toc439173262"/>
      <w:bookmarkStart w:id="1717" w:name="_Toc439238258"/>
      <w:bookmarkStart w:id="1718" w:name="_Toc439252806"/>
      <w:bookmarkStart w:id="1719" w:name="_Toc439323779"/>
      <w:bookmarkStart w:id="1720" w:name="_Toc440361414"/>
      <w:bookmarkStart w:id="1721" w:name="_Toc440376296"/>
      <w:bookmarkStart w:id="1722" w:name="_Toc440382554"/>
      <w:bookmarkStart w:id="1723" w:name="_Toc440447224"/>
      <w:bookmarkStart w:id="1724" w:name="_Toc440632385"/>
      <w:bookmarkStart w:id="1725" w:name="_Toc440875157"/>
      <w:bookmarkStart w:id="1726" w:name="_Toc441131144"/>
      <w:bookmarkStart w:id="1727" w:name="_Toc465774672"/>
      <w:bookmarkStart w:id="1728" w:name="_Toc465848901"/>
      <w:bookmarkStart w:id="1729" w:name="_Toc468876221"/>
      <w:bookmarkStart w:id="1730" w:name="_Toc469487715"/>
      <w:bookmarkStart w:id="1731" w:name="_Toc471980016"/>
      <w:bookmarkStart w:id="1732" w:name="_Toc498590269"/>
      <w:r w:rsidRPr="00AE1D21">
        <w:rPr>
          <w:szCs w:val="24"/>
        </w:rPr>
        <w:t xml:space="preserve">Форма </w:t>
      </w:r>
      <w:bookmarkEnd w:id="171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3" w:name="_Toc300142269"/>
      <w:bookmarkStart w:id="1734" w:name="_Toc309735391"/>
      <w:bookmarkStart w:id="173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4"/>
      <w:bookmarkEnd w:id="173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36" w:name="_Toc439170719"/>
      <w:bookmarkStart w:id="1737" w:name="_Toc439172821"/>
      <w:bookmarkStart w:id="1738" w:name="_Toc439173263"/>
      <w:bookmarkStart w:id="1739" w:name="_Toc439238259"/>
      <w:bookmarkStart w:id="1740" w:name="_Toc439252807"/>
      <w:bookmarkStart w:id="1741" w:name="_Toc439323780"/>
      <w:bookmarkStart w:id="1742" w:name="_Toc440361415"/>
      <w:bookmarkStart w:id="1743" w:name="_Toc440376297"/>
      <w:bookmarkStart w:id="1744" w:name="_Toc440382555"/>
      <w:bookmarkStart w:id="1745" w:name="_Toc440447225"/>
      <w:bookmarkStart w:id="1746" w:name="_Toc440632386"/>
      <w:bookmarkStart w:id="1747" w:name="_Toc440875158"/>
      <w:bookmarkStart w:id="1748" w:name="_Toc441131145"/>
      <w:bookmarkStart w:id="1749" w:name="_Toc465774673"/>
      <w:bookmarkStart w:id="1750" w:name="_Toc465848902"/>
      <w:bookmarkStart w:id="1751" w:name="_Toc468876222"/>
      <w:bookmarkStart w:id="1752" w:name="_Toc469487716"/>
      <w:bookmarkStart w:id="1753" w:name="_Toc471980017"/>
      <w:bookmarkStart w:id="1754" w:name="_Toc498590270"/>
      <w:r w:rsidRPr="007857E5">
        <w:rPr>
          <w:szCs w:val="24"/>
        </w:rPr>
        <w:lastRenderedPageBreak/>
        <w:t>Инструкции по заполнению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6FAF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5" w:name="_Ref93268095"/>
      <w:bookmarkStart w:id="1756" w:name="_Ref93268099"/>
      <w:bookmarkStart w:id="1757" w:name="_Toc98253958"/>
      <w:bookmarkStart w:id="1758" w:name="_Toc165173884"/>
      <w:bookmarkStart w:id="1759" w:name="_Toc423423678"/>
      <w:bookmarkStart w:id="1760" w:name="_Ref440272510"/>
      <w:bookmarkStart w:id="1761" w:name="_Ref440274961"/>
      <w:bookmarkStart w:id="1762" w:name="_Ref90381141"/>
      <w:bookmarkStart w:id="1763" w:name="_Toc90385121"/>
      <w:bookmarkStart w:id="1764" w:name="_Toc98253952"/>
      <w:bookmarkStart w:id="1765" w:name="_Toc165173878"/>
      <w:bookmarkStart w:id="1766" w:name="_Toc423427449"/>
      <w:bookmarkStart w:id="1767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</w:p>
    <w:p w:rsidR="00635719" w:rsidRPr="00D904EF" w:rsidRDefault="00635719" w:rsidP="00635719">
      <w:pPr>
        <w:pStyle w:val="3"/>
        <w:rPr>
          <w:szCs w:val="24"/>
        </w:rPr>
      </w:pPr>
      <w:bookmarkStart w:id="1768" w:name="_Toc90385125"/>
      <w:bookmarkStart w:id="1769" w:name="_Toc439170705"/>
      <w:bookmarkStart w:id="1770" w:name="_Toc439172807"/>
      <w:bookmarkStart w:id="1771" w:name="_Toc439173268"/>
      <w:bookmarkStart w:id="1772" w:name="_Toc439238264"/>
      <w:bookmarkStart w:id="1773" w:name="_Toc439252812"/>
      <w:bookmarkStart w:id="1774" w:name="_Toc439323785"/>
      <w:bookmarkStart w:id="1775" w:name="_Toc440361420"/>
      <w:bookmarkStart w:id="1776" w:name="_Toc440376302"/>
      <w:bookmarkStart w:id="1777" w:name="_Toc440382560"/>
      <w:bookmarkStart w:id="1778" w:name="_Toc440447230"/>
      <w:bookmarkStart w:id="1779" w:name="_Toc440632391"/>
      <w:bookmarkStart w:id="1780" w:name="_Toc440875160"/>
      <w:bookmarkStart w:id="1781" w:name="_Toc441131147"/>
      <w:bookmarkStart w:id="1782" w:name="_Toc465774675"/>
      <w:bookmarkStart w:id="1783" w:name="_Toc465848904"/>
      <w:bookmarkStart w:id="1784" w:name="_Toc468876224"/>
      <w:bookmarkStart w:id="1785" w:name="_Toc469487718"/>
      <w:bookmarkStart w:id="1786" w:name="_Toc471980019"/>
      <w:bookmarkStart w:id="1787" w:name="_Toc498590272"/>
      <w:r w:rsidRPr="00D904EF">
        <w:rPr>
          <w:szCs w:val="24"/>
        </w:rPr>
        <w:t xml:space="preserve">Форма </w:t>
      </w:r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88" w:name="_Toc90385126"/>
      <w:bookmarkStart w:id="1789" w:name="_Toc98253959"/>
      <w:bookmarkStart w:id="1790" w:name="_Toc157248211"/>
      <w:bookmarkStart w:id="1791" w:name="_Toc157496580"/>
      <w:bookmarkStart w:id="1792" w:name="_Toc158206119"/>
      <w:bookmarkStart w:id="1793" w:name="_Toc164057804"/>
      <w:bookmarkStart w:id="1794" w:name="_Toc164137154"/>
      <w:bookmarkStart w:id="1795" w:name="_Toc164161314"/>
      <w:bookmarkStart w:id="1796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97" w:name="_Toc439170706"/>
      <w:bookmarkStart w:id="1798" w:name="_Toc439172808"/>
      <w:bookmarkStart w:id="1799" w:name="_Toc439173269"/>
      <w:bookmarkStart w:id="1800" w:name="_Toc439238265"/>
      <w:bookmarkStart w:id="1801" w:name="_Toc439252813"/>
      <w:bookmarkStart w:id="1802" w:name="_Toc439323786"/>
      <w:bookmarkStart w:id="1803" w:name="_Toc440361421"/>
      <w:bookmarkStart w:id="1804" w:name="_Toc440376303"/>
      <w:bookmarkStart w:id="1805" w:name="_Toc440382561"/>
      <w:bookmarkStart w:id="1806" w:name="_Toc440447231"/>
      <w:bookmarkStart w:id="1807" w:name="_Toc440632392"/>
      <w:bookmarkStart w:id="1808" w:name="_Toc440875161"/>
      <w:bookmarkStart w:id="1809" w:name="_Toc441131148"/>
      <w:bookmarkStart w:id="1810" w:name="_Toc465774676"/>
      <w:bookmarkStart w:id="1811" w:name="_Toc465848905"/>
      <w:bookmarkStart w:id="1812" w:name="_Toc468876225"/>
      <w:bookmarkStart w:id="1813" w:name="_Toc469487719"/>
      <w:bookmarkStart w:id="1814" w:name="_Toc471980020"/>
      <w:bookmarkStart w:id="1815" w:name="_Toc498590273"/>
      <w:r w:rsidRPr="00D904EF">
        <w:rPr>
          <w:szCs w:val="24"/>
        </w:rPr>
        <w:lastRenderedPageBreak/>
        <w:t>Инструкции по заполнению</w:t>
      </w:r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6FAF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6FAF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6FAF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6FAF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6" w:name="_Ref440376324"/>
      <w:bookmarkStart w:id="1817" w:name="_Ref440376401"/>
      <w:bookmarkStart w:id="1818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16"/>
      <w:bookmarkEnd w:id="1817"/>
      <w:bookmarkEnd w:id="1818"/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5"/>
      <w:bookmarkStart w:id="1820" w:name="_Toc440382563"/>
      <w:bookmarkStart w:id="1821" w:name="_Toc440447233"/>
      <w:bookmarkStart w:id="1822" w:name="_Toc440632394"/>
      <w:bookmarkStart w:id="1823" w:name="_Toc440875163"/>
      <w:bookmarkStart w:id="1824" w:name="_Toc441131150"/>
      <w:bookmarkStart w:id="1825" w:name="_Toc465774678"/>
      <w:bookmarkStart w:id="1826" w:name="_Toc465848907"/>
      <w:bookmarkStart w:id="1827" w:name="_Toc468876227"/>
      <w:bookmarkStart w:id="1828" w:name="_Toc469487721"/>
      <w:bookmarkStart w:id="1829" w:name="_Toc471980022"/>
      <w:bookmarkStart w:id="1830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1" w:name="_Toc440376306"/>
      <w:bookmarkStart w:id="1832" w:name="_Toc440382564"/>
      <w:bookmarkStart w:id="1833" w:name="_Toc440447234"/>
      <w:bookmarkStart w:id="1834" w:name="_Toc440632395"/>
      <w:bookmarkStart w:id="1835" w:name="_Toc440875164"/>
      <w:bookmarkStart w:id="1836" w:name="_Toc441131151"/>
      <w:bookmarkStart w:id="1837" w:name="_Toc465774679"/>
      <w:bookmarkStart w:id="1838" w:name="_Toc465848908"/>
      <w:bookmarkStart w:id="1839" w:name="_Toc468876228"/>
      <w:bookmarkStart w:id="1840" w:name="_Toc469487722"/>
      <w:bookmarkStart w:id="1841" w:name="_Toc471980023"/>
      <w:bookmarkStart w:id="1842" w:name="_Toc498590276"/>
      <w:r w:rsidRPr="00D904EF">
        <w:rPr>
          <w:szCs w:val="24"/>
        </w:rPr>
        <w:lastRenderedPageBreak/>
        <w:t>Инструкции по заполнению</w:t>
      </w:r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6FAF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6FAF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6FAF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6FAF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220" w:rsidRDefault="00112220">
      <w:pPr>
        <w:spacing w:line="240" w:lineRule="auto"/>
      </w:pPr>
      <w:r>
        <w:separator/>
      </w:r>
    </w:p>
  </w:endnote>
  <w:endnote w:type="continuationSeparator" w:id="0">
    <w:p w:rsidR="00112220" w:rsidRDefault="00112220">
      <w:pPr>
        <w:spacing w:line="240" w:lineRule="auto"/>
      </w:pPr>
      <w:r>
        <w:continuationSeparator/>
      </w:r>
    </w:p>
  </w:endnote>
  <w:endnote w:id="1">
    <w:p w:rsidR="00985691" w:rsidRPr="00F86C07" w:rsidRDefault="00985691" w:rsidP="00F86C07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691" w:rsidRDefault="00985691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691" w:rsidRDefault="00985691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5691" w:rsidRDefault="00985691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691" w:rsidRDefault="00985691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691" w:rsidRDefault="0098569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691" w:rsidRPr="00FA0376" w:rsidRDefault="0098569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1D2FBC">
      <w:rPr>
        <w:noProof/>
        <w:sz w:val="16"/>
        <w:szCs w:val="16"/>
        <w:lang w:eastAsia="ru-RU"/>
      </w:rPr>
      <w:t>27</w:t>
    </w:r>
    <w:r w:rsidRPr="00FA0376">
      <w:rPr>
        <w:sz w:val="16"/>
        <w:szCs w:val="16"/>
        <w:lang w:eastAsia="ru-RU"/>
      </w:rPr>
      <w:fldChar w:fldCharType="end"/>
    </w:r>
  </w:p>
  <w:p w:rsidR="00985691" w:rsidRPr="00EE0539" w:rsidRDefault="00985691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84182">
      <w:rPr>
        <w:sz w:val="18"/>
        <w:szCs w:val="18"/>
      </w:rPr>
      <w:t>Договор</w:t>
    </w:r>
    <w:r w:rsidR="00984182" w:rsidRPr="00984182">
      <w:rPr>
        <w:sz w:val="18"/>
        <w:szCs w:val="18"/>
      </w:rPr>
      <w:t>а</w:t>
    </w:r>
    <w:r w:rsidRPr="00984182">
      <w:rPr>
        <w:sz w:val="18"/>
        <w:szCs w:val="18"/>
      </w:rPr>
      <w:t xml:space="preserve"> </w:t>
    </w:r>
    <w:r w:rsidR="00984182" w:rsidRPr="00984182">
      <w:rPr>
        <w:sz w:val="18"/>
        <w:szCs w:val="18"/>
      </w:rPr>
      <w:t>на выполнение работ по заправке и восстановлению картриджей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691" w:rsidRDefault="00985691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691" w:rsidRDefault="00985691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691" w:rsidRDefault="00985691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691" w:rsidRDefault="00985691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691" w:rsidRDefault="00985691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691" w:rsidRDefault="00985691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691" w:rsidRDefault="009856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220" w:rsidRDefault="00112220">
      <w:pPr>
        <w:spacing w:line="240" w:lineRule="auto"/>
      </w:pPr>
      <w:r>
        <w:separator/>
      </w:r>
    </w:p>
  </w:footnote>
  <w:footnote w:type="continuationSeparator" w:id="0">
    <w:p w:rsidR="00112220" w:rsidRDefault="00112220">
      <w:pPr>
        <w:spacing w:line="240" w:lineRule="auto"/>
      </w:pPr>
      <w:r>
        <w:continuationSeparator/>
      </w:r>
    </w:p>
  </w:footnote>
  <w:footnote w:id="1">
    <w:p w:rsidR="00985691" w:rsidRPr="00B36685" w:rsidRDefault="00985691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85691" w:rsidRDefault="00985691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85691" w:rsidRDefault="00985691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85691" w:rsidRPr="00F83889" w:rsidRDefault="00985691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985691" w:rsidRPr="00F83889" w:rsidRDefault="00985691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985691" w:rsidRPr="00F83889" w:rsidRDefault="00985691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985691" w:rsidRPr="00F83889" w:rsidRDefault="00985691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985691" w:rsidRDefault="00985691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691" w:rsidRDefault="00985691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691" w:rsidRDefault="00985691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691" w:rsidRDefault="00985691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691" w:rsidRDefault="00985691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691" w:rsidRDefault="00985691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691" w:rsidRPr="00930031" w:rsidRDefault="00985691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691" w:rsidRDefault="0098569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691" w:rsidRDefault="00985691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691" w:rsidRDefault="00985691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691" w:rsidRDefault="00985691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691" w:rsidRDefault="00985691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691" w:rsidRDefault="00985691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691" w:rsidRDefault="00985691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691" w:rsidRDefault="00985691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691" w:rsidRDefault="0098569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 w15:restartNumberingAfterBreak="0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 w15:restartNumberingAfterBreak="0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8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9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3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9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5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8"/>
  </w:num>
  <w:num w:numId="94">
    <w:abstractNumId w:val="107"/>
  </w:num>
  <w:num w:numId="95">
    <w:abstractNumId w:val="138"/>
  </w:num>
  <w:num w:numId="96">
    <w:abstractNumId w:val="142"/>
  </w:num>
  <w:num w:numId="97">
    <w:abstractNumId w:val="150"/>
  </w:num>
  <w:num w:numId="98">
    <w:abstractNumId w:val="147"/>
  </w:num>
  <w:num w:numId="99">
    <w:abstractNumId w:val="13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1533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2CF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11B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38FA"/>
    <w:rsid w:val="00104B1E"/>
    <w:rsid w:val="00111C79"/>
    <w:rsid w:val="00112220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4541E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2FBC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1F7A7C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470F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5097E"/>
    <w:rsid w:val="00353C21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2BDD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37AA5"/>
    <w:rsid w:val="004406A6"/>
    <w:rsid w:val="00440928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A6FAF"/>
    <w:rsid w:val="004B027C"/>
    <w:rsid w:val="004B394A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27C57"/>
    <w:rsid w:val="005335FE"/>
    <w:rsid w:val="0053396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B76"/>
    <w:rsid w:val="00552FBF"/>
    <w:rsid w:val="00553A57"/>
    <w:rsid w:val="00553B6E"/>
    <w:rsid w:val="00556C74"/>
    <w:rsid w:val="00557C01"/>
    <w:rsid w:val="00560C1A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677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16F8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16AF"/>
    <w:rsid w:val="006B3CF3"/>
    <w:rsid w:val="006B43A1"/>
    <w:rsid w:val="006B4939"/>
    <w:rsid w:val="006B4ED4"/>
    <w:rsid w:val="006B7986"/>
    <w:rsid w:val="006C6116"/>
    <w:rsid w:val="006C6F82"/>
    <w:rsid w:val="006D3161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1344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B2DDA"/>
    <w:rsid w:val="007B3E53"/>
    <w:rsid w:val="007B710C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00A7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8725A"/>
    <w:rsid w:val="008907A8"/>
    <w:rsid w:val="00890D00"/>
    <w:rsid w:val="0089163E"/>
    <w:rsid w:val="0089230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61A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27E38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1A75"/>
    <w:rsid w:val="00952932"/>
    <w:rsid w:val="00953802"/>
    <w:rsid w:val="0096199D"/>
    <w:rsid w:val="00962A7A"/>
    <w:rsid w:val="00963295"/>
    <w:rsid w:val="00965713"/>
    <w:rsid w:val="00965F6F"/>
    <w:rsid w:val="00971C9F"/>
    <w:rsid w:val="00972AAA"/>
    <w:rsid w:val="00975C64"/>
    <w:rsid w:val="0098174E"/>
    <w:rsid w:val="009820FB"/>
    <w:rsid w:val="00983F8A"/>
    <w:rsid w:val="00984182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8C5"/>
    <w:rsid w:val="009F2BF9"/>
    <w:rsid w:val="009F4858"/>
    <w:rsid w:val="009F4DA0"/>
    <w:rsid w:val="009F5821"/>
    <w:rsid w:val="009F593B"/>
    <w:rsid w:val="009F7119"/>
    <w:rsid w:val="00A01452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281C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8B2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339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7E68"/>
    <w:rsid w:val="00AD0D57"/>
    <w:rsid w:val="00AD2F1E"/>
    <w:rsid w:val="00AD3EBC"/>
    <w:rsid w:val="00AD4A9B"/>
    <w:rsid w:val="00AD4F60"/>
    <w:rsid w:val="00AD553C"/>
    <w:rsid w:val="00AE05AE"/>
    <w:rsid w:val="00AE0F91"/>
    <w:rsid w:val="00AE107C"/>
    <w:rsid w:val="00AE1136"/>
    <w:rsid w:val="00AE1D21"/>
    <w:rsid w:val="00AE2A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34D8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515B"/>
    <w:rsid w:val="00B56312"/>
    <w:rsid w:val="00B618BA"/>
    <w:rsid w:val="00B67C78"/>
    <w:rsid w:val="00B71B9D"/>
    <w:rsid w:val="00B72AA3"/>
    <w:rsid w:val="00B73C25"/>
    <w:rsid w:val="00B76768"/>
    <w:rsid w:val="00B8118F"/>
    <w:rsid w:val="00B91F40"/>
    <w:rsid w:val="00B924FC"/>
    <w:rsid w:val="00B93617"/>
    <w:rsid w:val="00B940E5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7AA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174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1ABA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1764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003E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692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A7D90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A7B72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ADFAD8D"/>
  <w15:docId w15:val="{9D232405-BA3A-41DE-8F3D-17A3B8A8E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oleObject" Target="embeddings/oleObject2.bin"/><Relationship Id="rId21" Type="http://schemas.openxmlformats.org/officeDocument/2006/relationships/hyperlink" Target="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63" Type="http://schemas.openxmlformats.org/officeDocument/2006/relationships/footer" Target="footer1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yperlink" Target="consultantplus://offline/ref=B7E04B8F5BC345C22463EADCAE81D93CF4CA1215A36F6052F6BC85F6f9C8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footer" Target="footer11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header" Target="header14.xm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Zaitseva.AA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fontTable" Target="fontTable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08859-437B-446F-B985-C5DFAA63C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94</Pages>
  <Words>29455</Words>
  <Characters>167898</Characters>
  <Application>Microsoft Office Word</Application>
  <DocSecurity>0</DocSecurity>
  <Lines>1399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196960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220</cp:revision>
  <cp:lastPrinted>2018-10-16T10:48:00Z</cp:lastPrinted>
  <dcterms:created xsi:type="dcterms:W3CDTF">2016-01-13T12:36:00Z</dcterms:created>
  <dcterms:modified xsi:type="dcterms:W3CDTF">2018-10-16T10:51:00Z</dcterms:modified>
</cp:coreProperties>
</file>