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227D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227DC" w:rsidRPr="000D67AD" w:rsidRDefault="002227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227DC" w:rsidRPr="000D67AD" w:rsidRDefault="002227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227DC" w:rsidRPr="000D67AD" w:rsidRDefault="002227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227DC" w:rsidRPr="000D67AD" w:rsidRDefault="002227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227DC" w:rsidRPr="000D67AD" w:rsidRDefault="002227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227DC" w:rsidRPr="000D67AD" w:rsidRDefault="002227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227DC" w:rsidRPr="000D67AD" w:rsidRDefault="002227D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227DC" w:rsidRPr="000D67AD" w:rsidRDefault="002227D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227DC" w:rsidRPr="000D67AD" w:rsidRDefault="002227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227DC" w:rsidRPr="002227DC" w:rsidRDefault="002227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8C0DE2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227D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227D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2227DC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2227D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227D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2227D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2227DC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2227D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227D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5475CC" w:rsidRPr="005475CC" w:rsidRDefault="005475CC" w:rsidP="005475CC">
      <w:pPr>
        <w:spacing w:line="240" w:lineRule="auto"/>
        <w:jc w:val="right"/>
        <w:rPr>
          <w:sz w:val="24"/>
          <w:szCs w:val="24"/>
        </w:rPr>
      </w:pPr>
    </w:p>
    <w:p w:rsidR="005475CC" w:rsidRPr="005475CC" w:rsidRDefault="005475CC" w:rsidP="005475CC">
      <w:pPr>
        <w:spacing w:line="240" w:lineRule="auto"/>
        <w:jc w:val="right"/>
        <w:rPr>
          <w:sz w:val="24"/>
          <w:szCs w:val="24"/>
        </w:rPr>
      </w:pPr>
      <w:r w:rsidRPr="005475CC">
        <w:rPr>
          <w:sz w:val="24"/>
          <w:szCs w:val="24"/>
        </w:rPr>
        <w:t>УТВЕРЖДАЮ:</w:t>
      </w:r>
    </w:p>
    <w:p w:rsidR="005475CC" w:rsidRPr="005475CC" w:rsidRDefault="005475CC" w:rsidP="005475CC">
      <w:pPr>
        <w:spacing w:line="240" w:lineRule="auto"/>
        <w:jc w:val="right"/>
        <w:rPr>
          <w:sz w:val="24"/>
          <w:szCs w:val="24"/>
        </w:rPr>
      </w:pPr>
      <w:r w:rsidRPr="005475CC">
        <w:rPr>
          <w:sz w:val="24"/>
          <w:szCs w:val="24"/>
        </w:rPr>
        <w:t>Председатель закупочной комиссии -</w:t>
      </w:r>
    </w:p>
    <w:p w:rsidR="005475CC" w:rsidRPr="005475CC" w:rsidRDefault="005475CC" w:rsidP="005475CC">
      <w:pPr>
        <w:spacing w:line="240" w:lineRule="auto"/>
        <w:jc w:val="right"/>
        <w:rPr>
          <w:sz w:val="24"/>
          <w:szCs w:val="24"/>
        </w:rPr>
      </w:pPr>
      <w:r w:rsidRPr="005475CC">
        <w:rPr>
          <w:sz w:val="24"/>
          <w:szCs w:val="24"/>
        </w:rPr>
        <w:t>начальник Управления логистики и</w:t>
      </w:r>
    </w:p>
    <w:p w:rsidR="005475CC" w:rsidRPr="005475CC" w:rsidRDefault="005475CC" w:rsidP="005475CC">
      <w:pPr>
        <w:spacing w:line="240" w:lineRule="auto"/>
        <w:jc w:val="right"/>
        <w:rPr>
          <w:sz w:val="24"/>
          <w:szCs w:val="24"/>
        </w:rPr>
      </w:pPr>
      <w:r w:rsidRPr="005475CC">
        <w:rPr>
          <w:sz w:val="24"/>
          <w:szCs w:val="24"/>
        </w:rPr>
        <w:t>материально-технического обеспечения</w:t>
      </w:r>
    </w:p>
    <w:p w:rsidR="005475CC" w:rsidRPr="005475CC" w:rsidRDefault="005475CC" w:rsidP="005475CC">
      <w:pPr>
        <w:spacing w:line="240" w:lineRule="auto"/>
        <w:jc w:val="right"/>
        <w:rPr>
          <w:sz w:val="24"/>
          <w:szCs w:val="24"/>
        </w:rPr>
      </w:pPr>
      <w:r w:rsidRPr="005475CC">
        <w:rPr>
          <w:sz w:val="24"/>
          <w:szCs w:val="24"/>
        </w:rPr>
        <w:t>филиала ПАО «МРСК Центра» -</w:t>
      </w:r>
    </w:p>
    <w:p w:rsidR="005475CC" w:rsidRPr="005475CC" w:rsidRDefault="005475CC" w:rsidP="005475CC">
      <w:pPr>
        <w:spacing w:line="240" w:lineRule="auto"/>
        <w:jc w:val="right"/>
        <w:rPr>
          <w:sz w:val="24"/>
          <w:szCs w:val="24"/>
        </w:rPr>
      </w:pPr>
      <w:r w:rsidRPr="005475CC">
        <w:rPr>
          <w:sz w:val="24"/>
          <w:szCs w:val="24"/>
        </w:rPr>
        <w:t>«Смоленскэнерго»</w:t>
      </w:r>
    </w:p>
    <w:p w:rsidR="005475CC" w:rsidRPr="005475CC" w:rsidRDefault="005475CC" w:rsidP="005475CC">
      <w:pPr>
        <w:spacing w:line="240" w:lineRule="auto"/>
        <w:jc w:val="right"/>
        <w:rPr>
          <w:sz w:val="24"/>
          <w:szCs w:val="24"/>
        </w:rPr>
      </w:pPr>
    </w:p>
    <w:p w:rsidR="007556FF" w:rsidRDefault="005475CC" w:rsidP="005475CC">
      <w:pPr>
        <w:spacing w:line="240" w:lineRule="auto"/>
        <w:jc w:val="right"/>
        <w:rPr>
          <w:sz w:val="24"/>
          <w:szCs w:val="24"/>
        </w:rPr>
      </w:pPr>
      <w:r w:rsidRPr="005475CC">
        <w:rPr>
          <w:sz w:val="24"/>
          <w:szCs w:val="24"/>
        </w:rPr>
        <w:t>____________________ Д.М. Ковалев</w:t>
      </w:r>
    </w:p>
    <w:p w:rsidR="005475CC" w:rsidRPr="00C12FA4" w:rsidRDefault="005475CC" w:rsidP="005475CC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556FF" w:rsidRDefault="00717F60" w:rsidP="005475CC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</w:t>
      </w:r>
      <w:r w:rsidR="005475CC" w:rsidRPr="005475CC">
        <w:rPr>
          <w:b/>
          <w:sz w:val="24"/>
          <w:szCs w:val="24"/>
        </w:rPr>
        <w:t xml:space="preserve">право заключения </w:t>
      </w:r>
      <w:proofErr w:type="gramStart"/>
      <w:r w:rsidR="005475CC" w:rsidRPr="005475CC">
        <w:rPr>
          <w:b/>
          <w:sz w:val="24"/>
          <w:szCs w:val="24"/>
        </w:rPr>
        <w:t>Договора</w:t>
      </w:r>
      <w:proofErr w:type="gramEnd"/>
      <w:r w:rsidR="005475CC" w:rsidRPr="005475CC">
        <w:rPr>
          <w:b/>
          <w:sz w:val="24"/>
          <w:szCs w:val="24"/>
        </w:rPr>
        <w:t xml:space="preserve"> на оказание услуг по сопровождению ТП в Смоленской области для нужд ПАО «МРСК Центра» (филиала «Смоленскэнерго»)</w:t>
      </w:r>
    </w:p>
    <w:p w:rsidR="005475CC" w:rsidRPr="005475CC" w:rsidRDefault="005475CC" w:rsidP="005475C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475CC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235620" w:rsidRDefault="0020352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235620">
        <w:rPr>
          <w:noProof/>
        </w:rPr>
        <w:t>1</w:t>
      </w:r>
      <w:r w:rsidR="0023562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235620">
        <w:rPr>
          <w:noProof/>
        </w:rPr>
        <w:t>Общие положения</w:t>
      </w:r>
      <w:r w:rsidR="00235620">
        <w:rPr>
          <w:noProof/>
        </w:rPr>
        <w:tab/>
      </w:r>
      <w:r>
        <w:rPr>
          <w:noProof/>
        </w:rPr>
        <w:fldChar w:fldCharType="begin"/>
      </w:r>
      <w:r w:rsidR="00235620">
        <w:rPr>
          <w:noProof/>
        </w:rPr>
        <w:instrText xml:space="preserve"> PAGEREF _Toc441130763 \h </w:instrText>
      </w:r>
      <w:r>
        <w:rPr>
          <w:noProof/>
        </w:rPr>
      </w:r>
      <w:r>
        <w:rPr>
          <w:noProof/>
        </w:rPr>
        <w:fldChar w:fldCharType="separate"/>
      </w:r>
      <w:r w:rsidR="007C5151">
        <w:rPr>
          <w:noProof/>
        </w:rPr>
        <w:t>4</w:t>
      </w:r>
      <w:r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_Toc441130764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4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_Toc441130765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5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_Toc441130766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6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_Toc441130767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6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_Toc441130768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7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_Toc441130769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8</w:t>
      </w:r>
      <w:r w:rsidR="0020352D">
        <w:rPr>
          <w:noProof/>
        </w:rPr>
        <w:fldChar w:fldCharType="end"/>
      </w:r>
    </w:p>
    <w:p w:rsidR="00235620" w:rsidRDefault="0023562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7529A4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_Toc441130776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10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_Toc441130777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10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529A4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_Toc441130781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10</w:t>
      </w:r>
      <w:r w:rsidR="0020352D">
        <w:rPr>
          <w:noProof/>
        </w:rPr>
        <w:fldChar w:fldCharType="end"/>
      </w:r>
    </w:p>
    <w:p w:rsidR="00235620" w:rsidRDefault="0023562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_Toc441130785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13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_Toc441130786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13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_Toc441130789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13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_Toc441130790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14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_Toc441130805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29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_Toc441130808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30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_Toc441130809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30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_Toc441130814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33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_Toc441130815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35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_Toc441130816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35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_Toc441130817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36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_Toc441130818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37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_Toc441130819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37</w:t>
      </w:r>
      <w:r w:rsidR="0020352D">
        <w:rPr>
          <w:noProof/>
        </w:rPr>
        <w:fldChar w:fldCharType="end"/>
      </w:r>
    </w:p>
    <w:p w:rsidR="00235620" w:rsidRDefault="0023562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529A4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_Toc441130820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38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_Toc441130821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38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_Toc441130823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38</w:t>
      </w:r>
      <w:r w:rsidR="0020352D">
        <w:rPr>
          <w:noProof/>
        </w:rPr>
        <w:fldChar w:fldCharType="end"/>
      </w:r>
    </w:p>
    <w:p w:rsidR="00235620" w:rsidRDefault="0023562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_Toc441130825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39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_Toc441130826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39</w:t>
      </w:r>
      <w:r w:rsidR="0020352D">
        <w:rPr>
          <w:noProof/>
        </w:rPr>
        <w:fldChar w:fldCharType="end"/>
      </w:r>
    </w:p>
    <w:p w:rsidR="00235620" w:rsidRDefault="0023562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_Toc441130827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39</w:t>
      </w:r>
      <w:r w:rsidR="0020352D">
        <w:rPr>
          <w:noProof/>
        </w:rPr>
        <w:fldChar w:fldCharType="end"/>
      </w:r>
    </w:p>
    <w:p w:rsidR="00235620" w:rsidRDefault="0023562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_Toc441130829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43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7529A4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_Toc441130831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45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529A4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529A4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_Toc441130834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48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_Toc441130837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50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_Toc441130840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52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529A4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529A4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_Toc441130843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54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_Toc441130846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56</w:t>
      </w:r>
      <w:r w:rsidR="0020352D">
        <w:rPr>
          <w:noProof/>
        </w:rPr>
        <w:fldChar w:fldCharType="end"/>
      </w:r>
    </w:p>
    <w:p w:rsidR="00235620" w:rsidRDefault="0023562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529A4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529A4">
        <w:rPr>
          <w:noProof/>
        </w:rPr>
        <w:t>Форма Анкеты Участника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_Toc441130847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56</w:t>
      </w:r>
      <w:r w:rsidR="0020352D">
        <w:rPr>
          <w:noProof/>
        </w:rPr>
        <w:fldChar w:fldCharType="end"/>
      </w:r>
    </w:p>
    <w:p w:rsidR="00235620" w:rsidRDefault="0023562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529A4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529A4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_Toc441130848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58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_Toc441130850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62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_Toc441130853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65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_Toc441130856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67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_Toc441130859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69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_Toc441130862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71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_Toc441130865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74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_Toc441130868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76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_Toc441130871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79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529A4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7529A4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7529A4">
        <w:rPr>
          <w:noProof/>
          <w:color w:val="000000"/>
        </w:rPr>
        <w:t>(форма 16)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_Toc441130874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81</w:t>
      </w:r>
      <w:r w:rsidR="0020352D">
        <w:rPr>
          <w:noProof/>
        </w:rPr>
        <w:fldChar w:fldCharType="end"/>
      </w:r>
    </w:p>
    <w:p w:rsidR="00235620" w:rsidRDefault="0023562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529A4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7529A4">
        <w:rPr>
          <w:noProof/>
          <w:color w:val="000000"/>
        </w:rPr>
        <w:t>(форма 17)</w:t>
      </w:r>
      <w:r>
        <w:rPr>
          <w:noProof/>
        </w:rPr>
        <w:tab/>
      </w:r>
      <w:r w:rsidR="0020352D">
        <w:rPr>
          <w:noProof/>
        </w:rPr>
        <w:fldChar w:fldCharType="begin"/>
      </w:r>
      <w:r>
        <w:rPr>
          <w:noProof/>
        </w:rPr>
        <w:instrText xml:space="preserve"> PAGEREF _Toc441130877 \h </w:instrText>
      </w:r>
      <w:r w:rsidR="0020352D">
        <w:rPr>
          <w:noProof/>
        </w:rPr>
      </w:r>
      <w:r w:rsidR="0020352D">
        <w:rPr>
          <w:noProof/>
        </w:rPr>
        <w:fldChar w:fldCharType="separate"/>
      </w:r>
      <w:r w:rsidR="007C5151">
        <w:rPr>
          <w:noProof/>
        </w:rPr>
        <w:t>83</w:t>
      </w:r>
      <w:r w:rsidR="0020352D">
        <w:rPr>
          <w:noProof/>
        </w:rPr>
        <w:fldChar w:fldCharType="end"/>
      </w:r>
    </w:p>
    <w:p w:rsidR="00717F60" w:rsidRPr="00E71A48" w:rsidRDefault="0020352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0763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0764"/>
      <w:bookmarkEnd w:id="8"/>
      <w:r w:rsidRPr="00E71A48">
        <w:t>Общие сведения о процедуре запроса предложений</w:t>
      </w:r>
      <w:bookmarkEnd w:id="9"/>
    </w:p>
    <w:p w:rsidR="005475CC" w:rsidRPr="00E2197F" w:rsidRDefault="00717F60" w:rsidP="005475C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>екретарь За</w:t>
      </w:r>
      <w:r w:rsidR="00D83CF2">
        <w:rPr>
          <w:iCs/>
          <w:sz w:val="24"/>
          <w:szCs w:val="24"/>
        </w:rPr>
        <w:t>купочной комиссии –</w:t>
      </w:r>
      <w:r w:rsidR="005475CC" w:rsidRPr="002E64AB">
        <w:rPr>
          <w:iCs/>
          <w:sz w:val="24"/>
          <w:szCs w:val="24"/>
        </w:rPr>
        <w:t xml:space="preserve"> ведущий специалист </w:t>
      </w:r>
      <w:r w:rsidR="005475CC" w:rsidRPr="002E64AB">
        <w:rPr>
          <w:sz w:val="24"/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5475CC" w:rsidRPr="002E64AB">
        <w:rPr>
          <w:iCs/>
          <w:sz w:val="24"/>
          <w:szCs w:val="24"/>
        </w:rPr>
        <w:t xml:space="preserve"> Лебедев А.А., контактны</w:t>
      </w:r>
      <w:r w:rsidR="005475CC">
        <w:rPr>
          <w:iCs/>
          <w:sz w:val="24"/>
          <w:szCs w:val="24"/>
        </w:rPr>
        <w:t>й</w:t>
      </w:r>
      <w:r w:rsidR="005475CC" w:rsidRPr="002E64AB">
        <w:rPr>
          <w:iCs/>
          <w:sz w:val="24"/>
          <w:szCs w:val="24"/>
        </w:rPr>
        <w:t xml:space="preserve"> </w:t>
      </w:r>
      <w:r w:rsidR="005475CC" w:rsidRPr="00DD26DE">
        <w:rPr>
          <w:iCs/>
          <w:sz w:val="24"/>
          <w:szCs w:val="24"/>
        </w:rPr>
        <w:t xml:space="preserve">телефон (4812) 42-95-08, </w:t>
      </w:r>
      <w:r w:rsidR="005475CC" w:rsidRPr="00DD26DE">
        <w:rPr>
          <w:sz w:val="24"/>
          <w:szCs w:val="24"/>
        </w:rPr>
        <w:t>адрес электронной почты:</w:t>
      </w:r>
      <w:r w:rsidR="005475CC" w:rsidRPr="00DD26DE">
        <w:rPr>
          <w:iCs/>
          <w:sz w:val="24"/>
          <w:szCs w:val="24"/>
        </w:rPr>
        <w:t xml:space="preserve"> </w:t>
      </w:r>
      <w:hyperlink r:id="rId16" w:history="1">
        <w:r w:rsidR="005475CC" w:rsidRPr="00DD26DE">
          <w:rPr>
            <w:sz w:val="24"/>
            <w:szCs w:val="24"/>
          </w:rPr>
          <w:t>Lebedev.AAL@mrsk-1.ru</w:t>
        </w:r>
      </w:hyperlink>
      <w:r w:rsidR="005475CC" w:rsidRPr="00DD26DE">
        <w:rPr>
          <w:iCs/>
          <w:sz w:val="24"/>
          <w:szCs w:val="24"/>
        </w:rPr>
        <w:t>, ответственное лицо –</w:t>
      </w:r>
      <w:r w:rsidR="005475CC" w:rsidRPr="00DD26DE">
        <w:rPr>
          <w:sz w:val="24"/>
          <w:szCs w:val="24"/>
        </w:rPr>
        <w:t xml:space="preserve"> </w:t>
      </w:r>
      <w:r w:rsidR="005475CC" w:rsidRPr="00DD26DE">
        <w:rPr>
          <w:iCs/>
          <w:sz w:val="24"/>
          <w:szCs w:val="24"/>
        </w:rPr>
        <w:t xml:space="preserve">Лебедев А.А., контактный телефон (4812) 42-95-08, </w:t>
      </w:r>
      <w:r w:rsidR="005475CC" w:rsidRPr="00DD26DE">
        <w:rPr>
          <w:sz w:val="24"/>
          <w:szCs w:val="24"/>
        </w:rPr>
        <w:t xml:space="preserve">адрес электронной </w:t>
      </w:r>
      <w:r w:rsidR="005475CC" w:rsidRPr="002227DC">
        <w:rPr>
          <w:sz w:val="24"/>
          <w:szCs w:val="24"/>
        </w:rPr>
        <w:t>почты:</w:t>
      </w:r>
      <w:r w:rsidR="005475CC" w:rsidRPr="002227DC">
        <w:rPr>
          <w:iCs/>
          <w:sz w:val="24"/>
          <w:szCs w:val="24"/>
        </w:rPr>
        <w:t xml:space="preserve"> </w:t>
      </w:r>
      <w:hyperlink r:id="rId17" w:history="1">
        <w:proofErr w:type="gramStart"/>
        <w:r w:rsidR="005475CC" w:rsidRPr="002227DC">
          <w:rPr>
            <w:sz w:val="24"/>
            <w:szCs w:val="24"/>
          </w:rPr>
          <w:t>Lebedev.AAL@mrsk-1.ru</w:t>
        </w:r>
      </w:hyperlink>
      <w:r w:rsidR="00862664" w:rsidRPr="002227DC">
        <w:rPr>
          <w:sz w:val="24"/>
          <w:szCs w:val="24"/>
        </w:rPr>
        <w:t xml:space="preserve"> </w:t>
      </w:r>
      <w:r w:rsidR="004B5EB3" w:rsidRPr="002227DC">
        <w:rPr>
          <w:iCs/>
          <w:sz w:val="24"/>
          <w:szCs w:val="24"/>
        </w:rPr>
        <w:t>Извещени</w:t>
      </w:r>
      <w:r w:rsidRPr="002227DC">
        <w:rPr>
          <w:iCs/>
          <w:sz w:val="24"/>
          <w:szCs w:val="24"/>
        </w:rPr>
        <w:t>ем</w:t>
      </w:r>
      <w:r w:rsidRPr="002227DC">
        <w:rPr>
          <w:sz w:val="24"/>
          <w:szCs w:val="24"/>
        </w:rPr>
        <w:t xml:space="preserve"> о проведении открытого </w:t>
      </w:r>
      <w:r w:rsidRPr="002227DC">
        <w:rPr>
          <w:iCs/>
          <w:sz w:val="24"/>
          <w:szCs w:val="24"/>
        </w:rPr>
        <w:t>запроса предложений</w:t>
      </w:r>
      <w:r w:rsidRPr="002227DC">
        <w:rPr>
          <w:sz w:val="24"/>
          <w:szCs w:val="24"/>
        </w:rPr>
        <w:t xml:space="preserve">, опубликованным </w:t>
      </w:r>
      <w:r w:rsidRPr="002227DC">
        <w:rPr>
          <w:b/>
          <w:sz w:val="24"/>
          <w:szCs w:val="24"/>
        </w:rPr>
        <w:t>«</w:t>
      </w:r>
      <w:r w:rsidR="005475CC" w:rsidRPr="002227DC">
        <w:rPr>
          <w:b/>
          <w:sz w:val="24"/>
          <w:szCs w:val="24"/>
        </w:rPr>
        <w:t>27</w:t>
      </w:r>
      <w:r w:rsidRPr="002227DC">
        <w:rPr>
          <w:b/>
          <w:sz w:val="24"/>
          <w:szCs w:val="24"/>
        </w:rPr>
        <w:t xml:space="preserve">» </w:t>
      </w:r>
      <w:r w:rsidR="005475CC" w:rsidRPr="002227DC">
        <w:rPr>
          <w:b/>
          <w:sz w:val="24"/>
          <w:szCs w:val="24"/>
        </w:rPr>
        <w:t>октяб</w:t>
      </w:r>
      <w:r w:rsidR="00862664" w:rsidRPr="002227DC">
        <w:rPr>
          <w:b/>
          <w:sz w:val="24"/>
          <w:szCs w:val="24"/>
        </w:rPr>
        <w:t>ря</w:t>
      </w:r>
      <w:r w:rsidRPr="002227DC">
        <w:rPr>
          <w:b/>
          <w:sz w:val="24"/>
          <w:szCs w:val="24"/>
        </w:rPr>
        <w:t xml:space="preserve"> 20</w:t>
      </w:r>
      <w:r w:rsidR="00C12FA4" w:rsidRPr="002227DC">
        <w:rPr>
          <w:b/>
          <w:sz w:val="24"/>
          <w:szCs w:val="24"/>
        </w:rPr>
        <w:t>1</w:t>
      </w:r>
      <w:r w:rsidR="00862664" w:rsidRPr="002227DC">
        <w:rPr>
          <w:b/>
          <w:sz w:val="24"/>
          <w:szCs w:val="24"/>
        </w:rPr>
        <w:t>6</w:t>
      </w:r>
      <w:r w:rsidRPr="002227DC">
        <w:rPr>
          <w:b/>
          <w:sz w:val="24"/>
          <w:szCs w:val="24"/>
        </w:rPr>
        <w:t xml:space="preserve"> г.</w:t>
      </w:r>
      <w:r w:rsidRPr="002227DC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2227DC">
          <w:rPr>
            <w:rStyle w:val="a7"/>
            <w:sz w:val="24"/>
            <w:szCs w:val="24"/>
          </w:rPr>
          <w:t>www.zakupki.</w:t>
        </w:r>
        <w:r w:rsidR="00345CCA" w:rsidRPr="002227DC">
          <w:rPr>
            <w:rStyle w:val="a7"/>
            <w:sz w:val="24"/>
            <w:szCs w:val="24"/>
            <w:lang w:val="en-US"/>
          </w:rPr>
          <w:t>gov</w:t>
        </w:r>
        <w:r w:rsidR="00345CCA" w:rsidRPr="002227DC">
          <w:rPr>
            <w:rStyle w:val="a7"/>
            <w:sz w:val="24"/>
            <w:szCs w:val="24"/>
          </w:rPr>
          <w:t>.ru</w:t>
        </w:r>
      </w:hyperlink>
      <w:r w:rsidRPr="002227DC">
        <w:rPr>
          <w:sz w:val="24"/>
          <w:szCs w:val="24"/>
        </w:rPr>
        <w:t>),</w:t>
      </w:r>
      <w:r w:rsidR="009D7F01" w:rsidRPr="002227DC">
        <w:rPr>
          <w:iCs/>
          <w:sz w:val="24"/>
          <w:szCs w:val="24"/>
        </w:rPr>
        <w:t xml:space="preserve"> </w:t>
      </w:r>
      <w:r w:rsidR="009D7F01" w:rsidRPr="002227DC">
        <w:rPr>
          <w:sz w:val="24"/>
          <w:szCs w:val="24"/>
        </w:rPr>
        <w:t xml:space="preserve">на сайте </w:t>
      </w:r>
      <w:r w:rsidR="007556FF" w:rsidRPr="002227DC">
        <w:rPr>
          <w:iCs/>
          <w:sz w:val="24"/>
          <w:szCs w:val="24"/>
        </w:rPr>
        <w:t>ПАО «МРСК Центра»</w:t>
      </w:r>
      <w:r w:rsidR="009D7F01" w:rsidRPr="002227DC">
        <w:rPr>
          <w:sz w:val="24"/>
          <w:szCs w:val="24"/>
        </w:rPr>
        <w:t xml:space="preserve"> (</w:t>
      </w:r>
      <w:hyperlink r:id="rId19" w:history="1">
        <w:r w:rsidR="007556FF" w:rsidRPr="002227DC">
          <w:rPr>
            <w:rStyle w:val="a7"/>
            <w:sz w:val="24"/>
            <w:szCs w:val="24"/>
          </w:rPr>
          <w:t>www.mrsk-1.ru</w:t>
        </w:r>
      </w:hyperlink>
      <w:r w:rsidR="00862664" w:rsidRPr="002227DC">
        <w:rPr>
          <w:sz w:val="24"/>
          <w:szCs w:val="24"/>
        </w:rPr>
        <w:t>)</w:t>
      </w:r>
      <w:r w:rsidR="00702B2C" w:rsidRPr="002227DC">
        <w:rPr>
          <w:sz w:val="24"/>
          <w:szCs w:val="24"/>
        </w:rPr>
        <w:t xml:space="preserve">, на сайте </w:t>
      </w:r>
      <w:r w:rsidR="00F71B88" w:rsidRPr="002227DC">
        <w:rPr>
          <w:sz w:val="24"/>
          <w:szCs w:val="24"/>
        </w:rPr>
        <w:t>электронной торговой площадки ПАО «</w:t>
      </w:r>
      <w:proofErr w:type="spellStart"/>
      <w:r w:rsidR="00F71B88" w:rsidRPr="004D7428">
        <w:rPr>
          <w:sz w:val="24"/>
          <w:szCs w:val="24"/>
        </w:rPr>
        <w:t>Россети</w:t>
      </w:r>
      <w:proofErr w:type="spellEnd"/>
      <w:r w:rsidR="00F71B88" w:rsidRPr="004D7428">
        <w:rPr>
          <w:sz w:val="24"/>
          <w:szCs w:val="24"/>
        </w:rPr>
        <w:t xml:space="preserve">» </w:t>
      </w:r>
      <w:hyperlink r:id="rId20" w:history="1">
        <w:r w:rsidR="00F71B88" w:rsidRPr="004D7428">
          <w:rPr>
            <w:rStyle w:val="a7"/>
            <w:sz w:val="24"/>
            <w:szCs w:val="24"/>
          </w:rPr>
          <w:t>www.b2b-mrsk.ru</w:t>
        </w:r>
      </w:hyperlink>
      <w:r w:rsidR="00F71B88" w:rsidRPr="004D7428">
        <w:rPr>
          <w:sz w:val="24"/>
          <w:szCs w:val="24"/>
        </w:rPr>
        <w:t xml:space="preserve"> (далее — ЭТП)</w:t>
      </w:r>
      <w:r w:rsidR="00702B2C" w:rsidRPr="004D7428">
        <w:rPr>
          <w:sz w:val="24"/>
          <w:szCs w:val="24"/>
        </w:rPr>
        <w:t xml:space="preserve">, </w:t>
      </w:r>
      <w:r w:rsidRPr="00D83CF2">
        <w:rPr>
          <w:iCs/>
          <w:sz w:val="24"/>
          <w:szCs w:val="24"/>
        </w:rPr>
        <w:t>приг</w:t>
      </w:r>
      <w:r w:rsidRPr="00D83CF2">
        <w:rPr>
          <w:sz w:val="24"/>
          <w:szCs w:val="24"/>
        </w:rPr>
        <w:t>ласило юридических лиц</w:t>
      </w:r>
      <w:r w:rsidR="005B75A6" w:rsidRPr="00D83CF2">
        <w:rPr>
          <w:sz w:val="24"/>
          <w:szCs w:val="24"/>
        </w:rPr>
        <w:t xml:space="preserve"> и физических лиц (в т.</w:t>
      </w:r>
      <w:r w:rsidR="003129D4" w:rsidRPr="00D83CF2">
        <w:rPr>
          <w:sz w:val="24"/>
          <w:szCs w:val="24"/>
        </w:rPr>
        <w:t xml:space="preserve"> </w:t>
      </w:r>
      <w:r w:rsidR="005B75A6" w:rsidRPr="00D83CF2">
        <w:rPr>
          <w:sz w:val="24"/>
          <w:szCs w:val="24"/>
        </w:rPr>
        <w:t>ч. индивидуальных предпринимателей)</w:t>
      </w:r>
      <w:r w:rsidR="00DC6125" w:rsidRPr="00D83CF2">
        <w:rPr>
          <w:sz w:val="24"/>
          <w:szCs w:val="24"/>
        </w:rPr>
        <w:t xml:space="preserve"> </w:t>
      </w:r>
      <w:r w:rsidR="00D83CF2" w:rsidRPr="00D83CF2">
        <w:rPr>
          <w:sz w:val="24"/>
          <w:szCs w:val="24"/>
        </w:rPr>
        <w:t>являющихся субъектами малого и среднего предпринимательства (соответствующих</w:t>
      </w:r>
      <w:proofErr w:type="gramEnd"/>
      <w:r w:rsidR="00D83CF2" w:rsidRPr="00D83CF2">
        <w:rPr>
          <w:sz w:val="24"/>
          <w:szCs w:val="24"/>
        </w:rPr>
        <w:t xml:space="preserve"> </w:t>
      </w:r>
      <w:proofErr w:type="gramStart"/>
      <w:r w:rsidR="00D83CF2" w:rsidRPr="00D83CF2">
        <w:rPr>
          <w:sz w:val="24"/>
          <w:szCs w:val="24"/>
        </w:rPr>
        <w:t xml:space="preserve">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D83CF2">
        <w:rPr>
          <w:sz w:val="24"/>
          <w:szCs w:val="24"/>
        </w:rPr>
        <w:t>(далее</w:t>
      </w:r>
      <w:r w:rsidR="00DC6125" w:rsidRPr="004D7428">
        <w:rPr>
          <w:sz w:val="24"/>
          <w:szCs w:val="24"/>
        </w:rPr>
        <w:t xml:space="preserve"> - Участники</w:t>
      </w:r>
      <w:r w:rsidR="00DC6125">
        <w:rPr>
          <w:sz w:val="24"/>
          <w:szCs w:val="24"/>
        </w:rPr>
        <w:t>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bookmarkEnd w:id="11"/>
      <w:bookmarkEnd w:id="12"/>
      <w:bookmarkEnd w:id="13"/>
      <w:r w:rsidR="005475CC" w:rsidRPr="00E2197F">
        <w:rPr>
          <w:sz w:val="24"/>
          <w:szCs w:val="24"/>
        </w:rPr>
        <w:t xml:space="preserve">на право заключения </w:t>
      </w:r>
      <w:r w:rsidR="005475CC" w:rsidRPr="00E2197F">
        <w:rPr>
          <w:iCs/>
          <w:sz w:val="24"/>
          <w:szCs w:val="24"/>
          <w:lang w:eastAsia="ru-RU"/>
        </w:rPr>
        <w:t xml:space="preserve">Договора </w:t>
      </w:r>
      <w:r w:rsidR="005475CC" w:rsidRPr="005475CC">
        <w:rPr>
          <w:iCs/>
          <w:sz w:val="24"/>
          <w:szCs w:val="24"/>
          <w:lang w:eastAsia="ru-RU"/>
        </w:rPr>
        <w:t>на оказание услуг по сопровождению ТП в Смоленской области</w:t>
      </w:r>
      <w:r w:rsidR="005475CC" w:rsidRPr="00E2197F">
        <w:rPr>
          <w:iCs/>
          <w:sz w:val="24"/>
          <w:szCs w:val="24"/>
          <w:lang w:eastAsia="ru-RU"/>
        </w:rPr>
        <w:t xml:space="preserve"> для нужд ПАО «МРСК</w:t>
      </w:r>
      <w:proofErr w:type="gramEnd"/>
      <w:r w:rsidR="005475CC" w:rsidRPr="00E2197F">
        <w:rPr>
          <w:iCs/>
          <w:sz w:val="24"/>
          <w:szCs w:val="24"/>
          <w:lang w:eastAsia="ru-RU"/>
        </w:rPr>
        <w:t xml:space="preserve"> </w:t>
      </w:r>
      <w:proofErr w:type="gramStart"/>
      <w:r w:rsidR="005475CC" w:rsidRPr="00E2197F">
        <w:rPr>
          <w:iCs/>
          <w:sz w:val="24"/>
          <w:szCs w:val="24"/>
          <w:lang w:eastAsia="ru-RU"/>
        </w:rPr>
        <w:t>Центра» (филиала «Смоленскэнерго»</w:t>
      </w:r>
      <w:r w:rsidR="005475CC" w:rsidRPr="00E2197F">
        <w:rPr>
          <w:sz w:val="24"/>
          <w:szCs w:val="24"/>
        </w:rPr>
        <w:t>, расположенного по адресу:</w:t>
      </w:r>
      <w:proofErr w:type="gramEnd"/>
      <w:r w:rsidR="005475CC" w:rsidRPr="00E2197F">
        <w:rPr>
          <w:sz w:val="24"/>
          <w:szCs w:val="24"/>
        </w:rPr>
        <w:t xml:space="preserve"> </w:t>
      </w:r>
      <w:proofErr w:type="gramStart"/>
      <w:r w:rsidR="005475CC" w:rsidRPr="00E2197F">
        <w:rPr>
          <w:sz w:val="24"/>
          <w:szCs w:val="24"/>
        </w:rPr>
        <w:t xml:space="preserve">РФ, 214019, г. Смоленск, ул. </w:t>
      </w:r>
      <w:proofErr w:type="spellStart"/>
      <w:r w:rsidR="005475CC" w:rsidRPr="00E2197F">
        <w:rPr>
          <w:sz w:val="24"/>
          <w:szCs w:val="24"/>
        </w:rPr>
        <w:t>Тенишевой</w:t>
      </w:r>
      <w:proofErr w:type="spellEnd"/>
      <w:r w:rsidR="005475CC" w:rsidRPr="00E2197F">
        <w:rPr>
          <w:sz w:val="24"/>
          <w:szCs w:val="24"/>
        </w:rPr>
        <w:t>, д. 33).</w:t>
      </w:r>
      <w:proofErr w:type="gramEnd"/>
    </w:p>
    <w:p w:rsidR="00717F60" w:rsidRPr="004D742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4D7428">
        <w:rPr>
          <w:sz w:val="24"/>
          <w:szCs w:val="24"/>
        </w:rPr>
        <w:t xml:space="preserve">Настоящий </w:t>
      </w:r>
      <w:r w:rsidR="004B5EB3" w:rsidRPr="004D7428">
        <w:rPr>
          <w:sz w:val="24"/>
          <w:szCs w:val="24"/>
        </w:rPr>
        <w:t>З</w:t>
      </w:r>
      <w:r w:rsidRPr="004D7428">
        <w:rPr>
          <w:sz w:val="24"/>
          <w:szCs w:val="24"/>
        </w:rPr>
        <w:t xml:space="preserve">апрос предложений проводится </w:t>
      </w:r>
      <w:r w:rsidR="00F71B88" w:rsidRPr="004D7428">
        <w:rPr>
          <w:sz w:val="24"/>
          <w:szCs w:val="24"/>
        </w:rPr>
        <w:t>без использования функционала ЭТП</w:t>
      </w:r>
      <w:r w:rsidR="005B75A6" w:rsidRPr="004D7428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5475C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5475CC" w:rsidRPr="005475CC">
        <w:rPr>
          <w:sz w:val="24"/>
          <w:szCs w:val="24"/>
        </w:rPr>
        <w:t>Договора на оказание услуг по сопровождению ТП в Смоленской области для нужд ПАО «МРСК Центра» (филиала «Смоленскэнерго»)</w:t>
      </w:r>
    </w:p>
    <w:p w:rsidR="008C4223" w:rsidRPr="005475C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475CC">
        <w:rPr>
          <w:sz w:val="24"/>
          <w:szCs w:val="24"/>
        </w:rPr>
        <w:t xml:space="preserve">Количество лотов: </w:t>
      </w:r>
      <w:r w:rsidRPr="005475CC">
        <w:rPr>
          <w:b/>
          <w:sz w:val="24"/>
          <w:szCs w:val="24"/>
        </w:rPr>
        <w:t>1 (один)</w:t>
      </w:r>
      <w:r w:rsidRPr="005475C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475CC">
        <w:rPr>
          <w:sz w:val="24"/>
          <w:szCs w:val="24"/>
        </w:rPr>
        <w:t xml:space="preserve">Частичное </w:t>
      </w:r>
      <w:r w:rsidR="00366652" w:rsidRPr="005475CC">
        <w:rPr>
          <w:sz w:val="24"/>
          <w:szCs w:val="24"/>
        </w:rPr>
        <w:t xml:space="preserve">оказание </w:t>
      </w:r>
      <w:r w:rsidR="00AD3EBC" w:rsidRPr="005475CC">
        <w:rPr>
          <w:sz w:val="24"/>
          <w:szCs w:val="24"/>
        </w:rPr>
        <w:t>услуг</w:t>
      </w:r>
      <w:r w:rsidRPr="005475CC">
        <w:rPr>
          <w:sz w:val="24"/>
          <w:szCs w:val="24"/>
        </w:rPr>
        <w:t xml:space="preserve"> не допускается.</w:t>
      </w:r>
    </w:p>
    <w:p w:rsidR="00717F60" w:rsidRPr="00E71A4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>
        <w:rPr>
          <w:sz w:val="24"/>
          <w:szCs w:val="24"/>
        </w:rPr>
        <w:t>оказания услуг</w:t>
      </w:r>
      <w:r w:rsidR="00717F60" w:rsidRPr="00E71A48">
        <w:rPr>
          <w:sz w:val="24"/>
          <w:szCs w:val="24"/>
        </w:rPr>
        <w:t>:</w:t>
      </w:r>
      <w:r w:rsidR="00717F60" w:rsidRPr="005475CC">
        <w:rPr>
          <w:b/>
          <w:sz w:val="24"/>
          <w:szCs w:val="24"/>
        </w:rPr>
        <w:t xml:space="preserve"> </w:t>
      </w:r>
      <w:r w:rsidR="005475CC" w:rsidRPr="005475CC">
        <w:rPr>
          <w:b/>
          <w:sz w:val="24"/>
          <w:szCs w:val="24"/>
        </w:rPr>
        <w:t>с момента заключения договора по 31.03.2017 года;</w:t>
      </w:r>
      <w:bookmarkEnd w:id="19"/>
    </w:p>
    <w:p w:rsidR="008D2928" w:rsidRPr="005475C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5475CC">
        <w:rPr>
          <w:sz w:val="24"/>
          <w:szCs w:val="24"/>
        </w:rPr>
        <w:t xml:space="preserve">Оказание услуг Участником будет осуществляться на </w:t>
      </w:r>
      <w:r w:rsidR="008C0DE2" w:rsidRPr="005475CC">
        <w:rPr>
          <w:sz w:val="24"/>
          <w:szCs w:val="24"/>
        </w:rPr>
        <w:t xml:space="preserve">территории </w:t>
      </w:r>
      <w:r w:rsidR="005475CC" w:rsidRPr="005475CC">
        <w:rPr>
          <w:sz w:val="24"/>
          <w:szCs w:val="24"/>
        </w:rPr>
        <w:t>Смоленской области</w:t>
      </w:r>
      <w:r w:rsidRPr="005475CC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</w:t>
      </w:r>
      <w:r w:rsidR="005475CC">
        <w:rPr>
          <w:iCs/>
          <w:sz w:val="24"/>
          <w:szCs w:val="24"/>
        </w:rPr>
        <w:t>я в течение 30 (тридцати) календарны</w:t>
      </w:r>
      <w:r w:rsidR="00366652" w:rsidRPr="00366652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0352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0352D">
        <w:rPr>
          <w:iCs/>
          <w:sz w:val="24"/>
          <w:szCs w:val="24"/>
        </w:rPr>
      </w:r>
      <w:r w:rsidR="0020352D">
        <w:rPr>
          <w:iCs/>
          <w:sz w:val="24"/>
          <w:szCs w:val="24"/>
        </w:rPr>
        <w:fldChar w:fldCharType="separate"/>
      </w:r>
      <w:r w:rsidR="001C6A71">
        <w:rPr>
          <w:iCs/>
          <w:sz w:val="24"/>
          <w:szCs w:val="24"/>
        </w:rPr>
        <w:t>3</w:t>
      </w:r>
      <w:r w:rsidR="0020352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4</w:t>
      </w:r>
      <w:r w:rsidR="0020352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5475CC">
        <w:fldChar w:fldCharType="begin"/>
      </w:r>
      <w:r w:rsidR="005475CC">
        <w:instrText xml:space="preserve"> REF _Ref305973574 \r \h  \* MERGEFORMAT </w:instrText>
      </w:r>
      <w:r w:rsidR="005475CC">
        <w:fldChar w:fldCharType="separate"/>
      </w:r>
      <w:r w:rsidR="001C6A71">
        <w:t>2</w:t>
      </w:r>
      <w:r w:rsidR="005475C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0352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0352D">
        <w:rPr>
          <w:iCs/>
          <w:sz w:val="24"/>
          <w:szCs w:val="24"/>
        </w:rPr>
      </w:r>
      <w:r w:rsidR="0020352D">
        <w:rPr>
          <w:iCs/>
          <w:sz w:val="24"/>
          <w:szCs w:val="24"/>
        </w:rPr>
        <w:fldChar w:fldCharType="separate"/>
      </w:r>
      <w:r w:rsidR="001C6A71">
        <w:rPr>
          <w:iCs/>
          <w:sz w:val="24"/>
          <w:szCs w:val="24"/>
        </w:rPr>
        <w:t>5</w:t>
      </w:r>
      <w:r w:rsidR="0020352D">
        <w:rPr>
          <w:iCs/>
          <w:sz w:val="24"/>
          <w:szCs w:val="24"/>
        </w:rPr>
        <w:fldChar w:fldCharType="end"/>
      </w:r>
      <w:r w:rsidR="004D7428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5475CC">
        <w:fldChar w:fldCharType="begin"/>
      </w:r>
      <w:r w:rsidR="005475CC">
        <w:instrText xml:space="preserve"> REF _Ref440270637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>1.1.5</w:t>
      </w:r>
      <w:r w:rsidR="005475CC">
        <w:fldChar w:fldCharType="end"/>
      </w:r>
      <w:r w:rsidRPr="00366652">
        <w:rPr>
          <w:sz w:val="24"/>
          <w:szCs w:val="24"/>
        </w:rPr>
        <w:t xml:space="preserve">, </w:t>
      </w:r>
      <w:r w:rsidR="005475CC">
        <w:fldChar w:fldCharType="begin"/>
      </w:r>
      <w:r w:rsidR="005475CC">
        <w:instrText xml:space="preserve"> REF _Ref440270663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>1.1.7</w:t>
      </w:r>
      <w:r w:rsidR="005475CC">
        <w:fldChar w:fldCharType="end"/>
      </w:r>
      <w:r w:rsidRPr="00366652">
        <w:rPr>
          <w:sz w:val="24"/>
          <w:szCs w:val="24"/>
        </w:rPr>
        <w:t xml:space="preserve"> </w:t>
      </w:r>
      <w:r w:rsidRPr="00D66D85">
        <w:rPr>
          <w:sz w:val="24"/>
          <w:szCs w:val="24"/>
        </w:rPr>
        <w:t xml:space="preserve">настоящей Документации, противоречат соответствующим </w:t>
      </w:r>
      <w:r w:rsidR="00366652" w:rsidRPr="00D66D85">
        <w:rPr>
          <w:sz w:val="24"/>
          <w:szCs w:val="24"/>
        </w:rPr>
        <w:t>срокам оказания услуг, форме и порядку оплаты</w:t>
      </w:r>
      <w:r w:rsidRPr="00D66D85">
        <w:rPr>
          <w:sz w:val="24"/>
          <w:szCs w:val="24"/>
        </w:rPr>
        <w:t>, указанным в Приложении №1 (Техническ</w:t>
      </w:r>
      <w:r w:rsidR="00A154B7" w:rsidRPr="00D66D85">
        <w:rPr>
          <w:sz w:val="24"/>
          <w:szCs w:val="24"/>
        </w:rPr>
        <w:t>о</w:t>
      </w:r>
      <w:proofErr w:type="gramStart"/>
      <w:r w:rsidR="00A154B7" w:rsidRPr="00D66D85">
        <w:rPr>
          <w:sz w:val="24"/>
          <w:szCs w:val="24"/>
        </w:rPr>
        <w:t>м(</w:t>
      </w:r>
      <w:proofErr w:type="gramEnd"/>
      <w:r w:rsidRPr="00D66D85">
        <w:rPr>
          <w:sz w:val="24"/>
          <w:szCs w:val="24"/>
        </w:rPr>
        <w:t>их</w:t>
      </w:r>
      <w:r w:rsidR="00A154B7" w:rsidRPr="00D66D85">
        <w:rPr>
          <w:sz w:val="24"/>
          <w:szCs w:val="24"/>
        </w:rPr>
        <w:t>)</w:t>
      </w:r>
      <w:r w:rsidRPr="00D66D85">
        <w:rPr>
          <w:sz w:val="24"/>
          <w:szCs w:val="24"/>
        </w:rPr>
        <w:t xml:space="preserve"> задани</w:t>
      </w:r>
      <w:r w:rsidR="00A154B7" w:rsidRPr="00D66D85">
        <w:rPr>
          <w:sz w:val="24"/>
          <w:szCs w:val="24"/>
        </w:rPr>
        <w:t>и(</w:t>
      </w:r>
      <w:proofErr w:type="spellStart"/>
      <w:r w:rsidRPr="00D66D85">
        <w:rPr>
          <w:sz w:val="24"/>
          <w:szCs w:val="24"/>
        </w:rPr>
        <w:t>ях</w:t>
      </w:r>
      <w:proofErr w:type="spellEnd"/>
      <w:r w:rsidR="00A154B7" w:rsidRPr="00D66D85">
        <w:rPr>
          <w:sz w:val="24"/>
          <w:szCs w:val="24"/>
        </w:rPr>
        <w:t>)</w:t>
      </w:r>
      <w:r w:rsidRPr="00D66D85">
        <w:rPr>
          <w:sz w:val="24"/>
          <w:szCs w:val="24"/>
        </w:rPr>
        <w:t xml:space="preserve">) </w:t>
      </w:r>
      <w:r w:rsidR="00D66D85" w:rsidRPr="00D66D85">
        <w:rPr>
          <w:sz w:val="24"/>
          <w:szCs w:val="24"/>
        </w:rPr>
        <w:t>и/или в Приложении №2 (проекте Договора)</w:t>
      </w:r>
      <w:r w:rsidR="00D66D85" w:rsidRPr="00D66D85">
        <w:rPr>
          <w:bCs w:val="0"/>
          <w:iCs/>
          <w:szCs w:val="24"/>
        </w:rPr>
        <w:t xml:space="preserve"> </w:t>
      </w:r>
      <w:r w:rsidRPr="00D66D85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 указанными</w:t>
      </w:r>
      <w:r w:rsidRPr="00366652">
        <w:rPr>
          <w:sz w:val="24"/>
          <w:szCs w:val="24"/>
        </w:rPr>
        <w:t xml:space="preserve">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5475CC">
        <w:fldChar w:fldCharType="begin"/>
      </w:r>
      <w:r w:rsidR="005475CC">
        <w:instrText xml:space="preserve"> REF _Ref440270637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>1.1.5</w:t>
      </w:r>
      <w:r w:rsidR="005475CC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5475CC">
        <w:fldChar w:fldCharType="begin"/>
      </w:r>
      <w:r w:rsidR="005475CC">
        <w:instrText xml:space="preserve"> REF _Ref440270663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>1.1.7</w:t>
      </w:r>
      <w:r w:rsidR="005475CC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</w:t>
      </w:r>
      <w:proofErr w:type="gramStart"/>
      <w:r w:rsidRPr="0022360B">
        <w:rPr>
          <w:sz w:val="24"/>
          <w:szCs w:val="24"/>
        </w:rPr>
        <w:t>составе</w:t>
      </w:r>
      <w:proofErr w:type="gramEnd"/>
      <w:r w:rsidRPr="0022360B">
        <w:rPr>
          <w:sz w:val="24"/>
          <w:szCs w:val="24"/>
        </w:rPr>
        <w:t xml:space="preserve"> своей Заявки конкретные условия оплаты, не хуже условий указанных в п. </w:t>
      </w:r>
      <w:r w:rsidR="0020352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1.1.7</w:t>
      </w:r>
      <w:r w:rsidR="0020352D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0765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5475CC">
        <w:fldChar w:fldCharType="begin"/>
      </w:r>
      <w:r w:rsidR="005475CC">
        <w:instrText xml:space="preserve"> REF _Ref305973033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>3.2</w:t>
      </w:r>
      <w:r w:rsidR="005475C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0766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4D7428" w:rsidRDefault="00F71B88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D7428">
        <w:rPr>
          <w:sz w:val="24"/>
          <w:szCs w:val="24"/>
        </w:rPr>
        <w:t>Настоящий Запрос предложений проводится без использования функционала ЭТП.</w:t>
      </w:r>
      <w:r w:rsidR="00717F60" w:rsidRPr="004D7428">
        <w:rPr>
          <w:sz w:val="24"/>
          <w:szCs w:val="24"/>
        </w:rPr>
        <w:t xml:space="preserve"> </w:t>
      </w:r>
    </w:p>
    <w:p w:rsidR="00717F60" w:rsidRPr="004D742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0767"/>
      <w:bookmarkEnd w:id="34"/>
      <w:r w:rsidRPr="004D742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5475CC">
        <w:fldChar w:fldCharType="begin"/>
      </w:r>
      <w:r w:rsidR="005475CC">
        <w:instrText xml:space="preserve"> REF _Ref191386164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 xml:space="preserve"> 1.4.1 </w:t>
      </w:r>
      <w:r w:rsidR="005475C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5475CC">
        <w:fldChar w:fldCharType="begin"/>
      </w:r>
      <w:r w:rsidR="005475CC">
        <w:instrText xml:space="preserve"> REF _Ref306978606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 xml:space="preserve"> 1.4.2 </w:t>
      </w:r>
      <w:r w:rsidR="005475C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0768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</w:t>
      </w:r>
      <w:r w:rsidR="00717F60" w:rsidRPr="00E71A48">
        <w:rPr>
          <w:sz w:val="24"/>
          <w:szCs w:val="24"/>
        </w:rPr>
        <w:lastRenderedPageBreak/>
        <w:t xml:space="preserve">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C17DE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C17DE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</w:t>
      </w:r>
      <w:r w:rsidRPr="00E71A48">
        <w:rPr>
          <w:sz w:val="24"/>
          <w:szCs w:val="24"/>
        </w:rPr>
        <w:lastRenderedPageBreak/>
        <w:t xml:space="preserve">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5475CC">
        <w:fldChar w:fldCharType="begin"/>
      </w:r>
      <w:r w:rsidR="005475CC">
        <w:instrText xml:space="preserve"> REF _Ref306114966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>3.3.11</w:t>
      </w:r>
      <w:r w:rsidR="005475C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4D742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</w:t>
      </w:r>
      <w:r w:rsidRPr="004D7428">
        <w:rPr>
          <w:sz w:val="24"/>
          <w:szCs w:val="24"/>
        </w:rPr>
        <w:t xml:space="preserve">Закупочной комиссии, вправе отказаться от проведения </w:t>
      </w:r>
      <w:r w:rsidR="004B5EB3" w:rsidRPr="004D7428">
        <w:rPr>
          <w:sz w:val="24"/>
          <w:szCs w:val="24"/>
        </w:rPr>
        <w:t>З</w:t>
      </w:r>
      <w:r w:rsidRPr="004D742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4D7428">
        <w:rPr>
          <w:sz w:val="24"/>
          <w:szCs w:val="24"/>
        </w:rPr>
        <w:t>Участник</w:t>
      </w:r>
      <w:r w:rsidRPr="004D7428">
        <w:rPr>
          <w:sz w:val="24"/>
          <w:szCs w:val="24"/>
        </w:rPr>
        <w:t xml:space="preserve">ами запроса предложений. </w:t>
      </w:r>
      <w:r w:rsidR="003136D7" w:rsidRPr="004D7428">
        <w:rPr>
          <w:sz w:val="24"/>
          <w:szCs w:val="24"/>
        </w:rPr>
        <w:t xml:space="preserve">В </w:t>
      </w:r>
      <w:proofErr w:type="gramStart"/>
      <w:r w:rsidR="003136D7" w:rsidRPr="004D7428">
        <w:rPr>
          <w:sz w:val="24"/>
          <w:szCs w:val="24"/>
        </w:rPr>
        <w:t>случае</w:t>
      </w:r>
      <w:proofErr w:type="gramEnd"/>
      <w:r w:rsidR="003136D7" w:rsidRPr="004D7428">
        <w:rPr>
          <w:sz w:val="24"/>
          <w:szCs w:val="24"/>
        </w:rPr>
        <w:t xml:space="preserve"> отказа от проведения  процедуры запроса предложений соответствующее уведомление размещается Организатором </w:t>
      </w:r>
      <w:r w:rsidR="003136D7" w:rsidRPr="004D7428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3136D7" w:rsidRPr="004D7428">
        <w:rPr>
          <w:iCs/>
          <w:sz w:val="24"/>
          <w:szCs w:val="24"/>
        </w:rPr>
        <w:t>Извещение</w:t>
      </w:r>
      <w:r w:rsidR="003136D7" w:rsidRPr="004D7428">
        <w:rPr>
          <w:sz w:val="24"/>
          <w:szCs w:val="24"/>
        </w:rPr>
        <w:t xml:space="preserve"> о проведении открытого </w:t>
      </w:r>
      <w:r w:rsidR="003136D7" w:rsidRPr="004D7428">
        <w:rPr>
          <w:iCs/>
          <w:sz w:val="24"/>
          <w:szCs w:val="24"/>
        </w:rPr>
        <w:t xml:space="preserve">запроса предложений (подраздел </w:t>
      </w:r>
      <w:r w:rsidR="005475CC">
        <w:fldChar w:fldCharType="begin"/>
      </w:r>
      <w:r w:rsidR="005475CC">
        <w:instrText xml:space="preserve"> REF _Ref191386085 \r \h  \* MERGEFORMAT </w:instrText>
      </w:r>
      <w:r w:rsidR="005475CC">
        <w:fldChar w:fldCharType="separate"/>
      </w:r>
      <w:r w:rsidR="001C6A71" w:rsidRPr="001C6A71">
        <w:rPr>
          <w:iCs/>
          <w:sz w:val="24"/>
          <w:szCs w:val="24"/>
        </w:rPr>
        <w:t>1.1.1</w:t>
      </w:r>
      <w:r w:rsidR="005475CC">
        <w:fldChar w:fldCharType="end"/>
      </w:r>
      <w:r w:rsidR="003136D7" w:rsidRPr="004D7428">
        <w:rPr>
          <w:iCs/>
          <w:sz w:val="24"/>
          <w:szCs w:val="24"/>
        </w:rPr>
        <w:t>)</w:t>
      </w:r>
      <w:r w:rsidR="003136D7" w:rsidRPr="004D7428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0769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1664"/>
      <w:bookmarkStart w:id="59" w:name="_Toc440877321"/>
      <w:bookmarkStart w:id="60" w:name="_Toc441130770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20352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0352D">
        <w:rPr>
          <w:b w:val="0"/>
        </w:rPr>
      </w:r>
      <w:r w:rsidR="0020352D">
        <w:rPr>
          <w:b w:val="0"/>
        </w:rPr>
        <w:fldChar w:fldCharType="separate"/>
      </w:r>
      <w:r w:rsidR="001C6A71">
        <w:rPr>
          <w:b w:val="0"/>
        </w:rPr>
        <w:t>1.1.4</w:t>
      </w:r>
      <w:r w:rsidR="0020352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1" w:name="_Toc440361306"/>
      <w:bookmarkStart w:id="62" w:name="_Toc440376061"/>
      <w:bookmarkStart w:id="63" w:name="_Toc440376188"/>
      <w:bookmarkStart w:id="64" w:name="_Toc440382453"/>
      <w:bookmarkStart w:id="65" w:name="_Toc440447123"/>
      <w:bookmarkStart w:id="66" w:name="_Toc440631665"/>
      <w:bookmarkStart w:id="67" w:name="_Toc440877322"/>
      <w:bookmarkStart w:id="68" w:name="_Toc441130771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5475CC">
        <w:fldChar w:fldCharType="begin"/>
      </w:r>
      <w:r w:rsidR="005475CC">
        <w:instrText xml:space="preserve"> REF _Ref305973147 \r \h  \* MERGEFORMAT </w:instrText>
      </w:r>
      <w:r w:rsidR="005475CC">
        <w:fldChar w:fldCharType="separate"/>
      </w:r>
      <w:r w:rsidR="001C6A71" w:rsidRPr="001C6A71">
        <w:rPr>
          <w:b w:val="0"/>
          <w:szCs w:val="24"/>
        </w:rPr>
        <w:t>3.3</w:t>
      </w:r>
      <w:r w:rsidR="005475C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9" w:name="_Toc440361307"/>
      <w:bookmarkStart w:id="70" w:name="_Toc440376062"/>
      <w:bookmarkStart w:id="71" w:name="_Toc440376189"/>
      <w:bookmarkStart w:id="72" w:name="_Toc440382454"/>
      <w:bookmarkStart w:id="73" w:name="_Toc440447124"/>
      <w:bookmarkStart w:id="74" w:name="_Toc440631666"/>
      <w:bookmarkStart w:id="75" w:name="_Toc440877323"/>
      <w:bookmarkStart w:id="76" w:name="_Toc441130772"/>
      <w:r w:rsidRPr="002D4BC6">
        <w:rPr>
          <w:b w:val="0"/>
          <w:szCs w:val="24"/>
        </w:rPr>
        <w:t xml:space="preserve">Письмо о подаче оферты (подраздел </w:t>
      </w:r>
      <w:r w:rsidR="005475CC">
        <w:fldChar w:fldCharType="begin"/>
      </w:r>
      <w:r w:rsidR="005475CC">
        <w:instrText xml:space="preserve"> REF _Ref55336310 \r \h  \* MERGEFORMAT </w:instrText>
      </w:r>
      <w:r w:rsidR="005475CC">
        <w:fldChar w:fldCharType="separate"/>
      </w:r>
      <w:r w:rsidR="001C6A71" w:rsidRPr="001C6A71">
        <w:rPr>
          <w:b w:val="0"/>
          <w:szCs w:val="24"/>
        </w:rPr>
        <w:t>5.1</w:t>
      </w:r>
      <w:r w:rsidR="005475C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8"/>
      <w:bookmarkStart w:id="78" w:name="_Toc440376063"/>
      <w:bookmarkStart w:id="79" w:name="_Toc440376190"/>
      <w:bookmarkStart w:id="80" w:name="_Toc440382455"/>
      <w:bookmarkStart w:id="81" w:name="_Toc440447125"/>
      <w:bookmarkStart w:id="82" w:name="_Toc440631667"/>
      <w:bookmarkStart w:id="83" w:name="_Toc440877324"/>
      <w:bookmarkStart w:id="84" w:name="_Toc441130773"/>
      <w:r w:rsidRPr="002D4BC6">
        <w:rPr>
          <w:b w:val="0"/>
          <w:szCs w:val="24"/>
        </w:rPr>
        <w:t>Сводная таблица стоимости</w:t>
      </w:r>
      <w:r w:rsidR="00235620">
        <w:rPr>
          <w:b w:val="0"/>
          <w:szCs w:val="24"/>
        </w:rPr>
        <w:t xml:space="preserve"> </w:t>
      </w:r>
      <w:r w:rsidR="00235620" w:rsidRPr="00235620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5475CC">
        <w:fldChar w:fldCharType="begin"/>
      </w:r>
      <w:r w:rsidR="005475CC">
        <w:instrText xml:space="preserve"> REF _Ref440284918 \r \h  \* MERGEFORMAT </w:instrText>
      </w:r>
      <w:r w:rsidR="005475CC">
        <w:fldChar w:fldCharType="separate"/>
      </w:r>
      <w:r w:rsidR="001C6A71" w:rsidRPr="001C6A71">
        <w:rPr>
          <w:b w:val="0"/>
          <w:szCs w:val="24"/>
        </w:rPr>
        <w:t>5.2</w:t>
      </w:r>
      <w:r w:rsidR="005475C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20352D">
        <w:rPr>
          <w:b w:val="0"/>
          <w:szCs w:val="24"/>
        </w:rPr>
        <w:fldChar w:fldCharType="begin"/>
      </w:r>
      <w:r w:rsidR="00E51A35">
        <w:rPr>
          <w:b w:val="0"/>
          <w:szCs w:val="24"/>
        </w:rPr>
        <w:instrText xml:space="preserve"> REF _Ref440537120 \r \h </w:instrText>
      </w:r>
      <w:r w:rsidR="0020352D">
        <w:rPr>
          <w:b w:val="0"/>
          <w:szCs w:val="24"/>
        </w:rPr>
      </w:r>
      <w:r w:rsidR="0020352D">
        <w:rPr>
          <w:b w:val="0"/>
          <w:szCs w:val="24"/>
        </w:rPr>
        <w:fldChar w:fldCharType="separate"/>
      </w:r>
      <w:r w:rsidR="001C6A71">
        <w:rPr>
          <w:b w:val="0"/>
          <w:szCs w:val="24"/>
        </w:rPr>
        <w:t>5.3</w:t>
      </w:r>
      <w:r w:rsidR="0020352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E639AE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5475CC">
        <w:fldChar w:fldCharType="begin"/>
      </w:r>
      <w:r w:rsidR="005475CC">
        <w:instrText xml:space="preserve"> REF _Ref440284947 \r \h  \* MERGEFORMAT </w:instrText>
      </w:r>
      <w:r w:rsidR="005475CC">
        <w:fldChar w:fldCharType="separate"/>
      </w:r>
      <w:r w:rsidR="001C6A71" w:rsidRPr="001C6A71">
        <w:rPr>
          <w:b w:val="0"/>
          <w:szCs w:val="24"/>
        </w:rPr>
        <w:t>5.4</w:t>
      </w:r>
      <w:r w:rsidR="005475CC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0352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0352D">
        <w:rPr>
          <w:b w:val="0"/>
          <w:szCs w:val="24"/>
        </w:rPr>
      </w:r>
      <w:r w:rsidR="0020352D">
        <w:rPr>
          <w:b w:val="0"/>
          <w:szCs w:val="24"/>
        </w:rPr>
        <w:fldChar w:fldCharType="separate"/>
      </w:r>
      <w:r w:rsidR="001C6A71">
        <w:rPr>
          <w:b w:val="0"/>
          <w:szCs w:val="24"/>
        </w:rPr>
        <w:t>5.5</w:t>
      </w:r>
      <w:r w:rsidR="0020352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0352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0352D">
        <w:rPr>
          <w:b w:val="0"/>
          <w:szCs w:val="24"/>
        </w:rPr>
      </w:r>
      <w:r w:rsidR="0020352D">
        <w:rPr>
          <w:b w:val="0"/>
          <w:szCs w:val="24"/>
        </w:rPr>
        <w:fldChar w:fldCharType="separate"/>
      </w:r>
      <w:r w:rsidR="001C6A71">
        <w:rPr>
          <w:b w:val="0"/>
          <w:szCs w:val="24"/>
        </w:rPr>
        <w:t>5.6</w:t>
      </w:r>
      <w:r w:rsidR="0020352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5" w:name="_Toc440361309"/>
      <w:bookmarkStart w:id="86" w:name="_Toc440376064"/>
      <w:bookmarkStart w:id="87" w:name="_Toc440376191"/>
      <w:bookmarkStart w:id="88" w:name="_Toc440382456"/>
      <w:bookmarkStart w:id="89" w:name="_Toc440447126"/>
      <w:bookmarkStart w:id="90" w:name="_Toc440631668"/>
      <w:bookmarkStart w:id="91" w:name="_Toc440877325"/>
      <w:bookmarkStart w:id="92" w:name="_Toc441130774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20352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0352D">
        <w:rPr>
          <w:b w:val="0"/>
          <w:szCs w:val="24"/>
        </w:rPr>
      </w:r>
      <w:r w:rsidR="0020352D">
        <w:rPr>
          <w:b w:val="0"/>
          <w:szCs w:val="24"/>
        </w:rPr>
        <w:fldChar w:fldCharType="separate"/>
      </w:r>
      <w:r w:rsidR="001C6A71">
        <w:rPr>
          <w:b w:val="0"/>
          <w:szCs w:val="24"/>
        </w:rPr>
        <w:t>3.3.14</w:t>
      </w:r>
      <w:r w:rsidR="0020352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3" w:name="_Toc440361310"/>
      <w:bookmarkStart w:id="94" w:name="_Toc440376065"/>
      <w:bookmarkStart w:id="95" w:name="_Toc440376192"/>
      <w:bookmarkStart w:id="96" w:name="_Toc440382457"/>
      <w:bookmarkStart w:id="97" w:name="_Toc440447127"/>
      <w:bookmarkStart w:id="98" w:name="_Toc440631669"/>
      <w:bookmarkStart w:id="99" w:name="_Toc440877326"/>
      <w:bookmarkStart w:id="100" w:name="_Toc441130775"/>
      <w:r w:rsidRPr="002D4BC6">
        <w:rPr>
          <w:b w:val="0"/>
          <w:szCs w:val="24"/>
        </w:rPr>
        <w:t xml:space="preserve">Оценка </w:t>
      </w:r>
      <w:r w:rsidR="00F24353">
        <w:rPr>
          <w:b w:val="0"/>
          <w:szCs w:val="24"/>
        </w:rPr>
        <w:t>Заявок</w:t>
      </w:r>
      <w:r w:rsidRPr="002D4BC6">
        <w:rPr>
          <w:b w:val="0"/>
          <w:szCs w:val="24"/>
        </w:rPr>
        <w:t xml:space="preserve"> (подраздел </w:t>
      </w:r>
      <w:r w:rsidR="0020352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20352D">
        <w:rPr>
          <w:b w:val="0"/>
          <w:szCs w:val="24"/>
        </w:rPr>
      </w:r>
      <w:r w:rsidR="0020352D">
        <w:rPr>
          <w:b w:val="0"/>
          <w:szCs w:val="24"/>
        </w:rPr>
        <w:fldChar w:fldCharType="separate"/>
      </w:r>
      <w:r w:rsidR="001C6A71">
        <w:rPr>
          <w:b w:val="0"/>
          <w:szCs w:val="24"/>
        </w:rPr>
        <w:t>3.5.1</w:t>
      </w:r>
      <w:r w:rsidR="0020352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0352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0352D">
        <w:rPr>
          <w:b w:val="0"/>
          <w:szCs w:val="24"/>
        </w:rPr>
      </w:r>
      <w:r w:rsidR="0020352D">
        <w:rPr>
          <w:b w:val="0"/>
          <w:szCs w:val="24"/>
        </w:rPr>
        <w:fldChar w:fldCharType="separate"/>
      </w:r>
      <w:r w:rsidR="001C6A71">
        <w:rPr>
          <w:b w:val="0"/>
          <w:szCs w:val="24"/>
        </w:rPr>
        <w:t>3.8</w:t>
      </w:r>
      <w:r w:rsidR="0020352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1" w:name="_Проект_договора"/>
      <w:bookmarkStart w:id="102" w:name="_Ref305973574"/>
      <w:bookmarkStart w:id="103" w:name="_Ref440272931"/>
      <w:bookmarkStart w:id="104" w:name="_Ref440274025"/>
      <w:bookmarkStart w:id="105" w:name="_Ref440292752"/>
      <w:bookmarkStart w:id="106" w:name="_Toc441130776"/>
      <w:bookmarkEnd w:id="52"/>
      <w:bookmarkEnd w:id="10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3"/>
      <w:bookmarkEnd w:id="104"/>
      <w:bookmarkEnd w:id="105"/>
      <w:bookmarkEnd w:id="10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1130777"/>
      <w:r w:rsidRPr="006238AF">
        <w:t>Проект договора</w:t>
      </w:r>
      <w:bookmarkEnd w:id="10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8" w:name="_Toc439238031"/>
      <w:bookmarkStart w:id="109" w:name="_Toc439238153"/>
      <w:bookmarkStart w:id="110" w:name="_Toc439252705"/>
      <w:bookmarkStart w:id="111" w:name="_Toc439323563"/>
      <w:bookmarkStart w:id="112" w:name="_Toc439323679"/>
      <w:bookmarkStart w:id="113" w:name="_Toc440361313"/>
      <w:bookmarkStart w:id="114" w:name="_Toc440376068"/>
      <w:bookmarkStart w:id="115" w:name="_Toc440376195"/>
      <w:bookmarkStart w:id="116" w:name="_Toc440382460"/>
      <w:bookmarkStart w:id="117" w:name="_Toc440447130"/>
      <w:bookmarkStart w:id="118" w:name="_Toc440631672"/>
      <w:bookmarkStart w:id="119" w:name="_Toc440877329"/>
      <w:bookmarkStart w:id="120" w:name="_Toc441130778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1" w:name="_Toc439238032"/>
      <w:bookmarkStart w:id="122" w:name="_Toc439238154"/>
      <w:bookmarkStart w:id="123" w:name="_Toc439252706"/>
      <w:bookmarkStart w:id="124" w:name="_Toc439323564"/>
      <w:bookmarkStart w:id="125" w:name="_Toc439323680"/>
      <w:bookmarkStart w:id="126" w:name="_Toc440361314"/>
      <w:bookmarkStart w:id="127" w:name="_Toc440376069"/>
      <w:bookmarkStart w:id="128" w:name="_Toc440376196"/>
      <w:bookmarkStart w:id="129" w:name="_Toc440382461"/>
      <w:bookmarkStart w:id="130" w:name="_Toc440447131"/>
      <w:bookmarkStart w:id="131" w:name="_Toc440631673"/>
      <w:bookmarkStart w:id="132" w:name="_Toc440877330"/>
      <w:bookmarkStart w:id="133" w:name="_Toc441130779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20352D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20352D">
        <w:rPr>
          <w:b w:val="0"/>
        </w:rPr>
      </w:r>
      <w:r w:rsidR="0020352D">
        <w:rPr>
          <w:b w:val="0"/>
        </w:rPr>
        <w:fldChar w:fldCharType="separate"/>
      </w:r>
      <w:r w:rsidR="001C6A71">
        <w:rPr>
          <w:b w:val="0"/>
        </w:rPr>
        <w:t>5.5</w:t>
      </w:r>
      <w:r w:rsidR="0020352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033"/>
      <w:bookmarkStart w:id="135" w:name="_Toc439238155"/>
      <w:bookmarkStart w:id="136" w:name="_Toc439252707"/>
      <w:bookmarkStart w:id="137" w:name="_Toc439323565"/>
      <w:bookmarkStart w:id="138" w:name="_Toc439323681"/>
      <w:bookmarkStart w:id="139" w:name="_Toc440361315"/>
      <w:bookmarkStart w:id="140" w:name="_Toc440376070"/>
      <w:bookmarkStart w:id="141" w:name="_Toc440376197"/>
      <w:bookmarkStart w:id="142" w:name="_Toc440382462"/>
      <w:bookmarkStart w:id="143" w:name="_Toc440447132"/>
      <w:bookmarkStart w:id="144" w:name="_Toc440631674"/>
      <w:bookmarkStart w:id="145" w:name="_Toc440877331"/>
      <w:bookmarkStart w:id="146" w:name="_Toc441130780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7" w:name="_Toc441130781"/>
      <w:r w:rsidRPr="003303E9">
        <w:rPr>
          <w:bCs w:val="0"/>
        </w:rPr>
        <w:t>Антикоррупционная оговорка, включаемая в проект договора</w:t>
      </w:r>
      <w:bookmarkEnd w:id="147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8" w:name="_Toc439238157"/>
      <w:bookmarkStart w:id="149" w:name="_Toc439252709"/>
      <w:bookmarkStart w:id="150" w:name="_Toc439323567"/>
      <w:bookmarkStart w:id="151" w:name="_Toc439323683"/>
      <w:bookmarkStart w:id="152" w:name="_Toc440361317"/>
      <w:bookmarkStart w:id="153" w:name="_Toc440376072"/>
      <w:bookmarkStart w:id="154" w:name="_Toc440376199"/>
      <w:bookmarkStart w:id="155" w:name="_Toc440382464"/>
      <w:bookmarkStart w:id="156" w:name="_Toc440447134"/>
      <w:bookmarkStart w:id="157" w:name="_Toc440631676"/>
      <w:bookmarkStart w:id="158" w:name="_Toc440877333"/>
      <w:bookmarkStart w:id="159" w:name="_Toc441130782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0352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0352D">
        <w:rPr>
          <w:b w:val="0"/>
        </w:rPr>
      </w:r>
      <w:r w:rsidR="0020352D">
        <w:rPr>
          <w:b w:val="0"/>
        </w:rPr>
        <w:fldChar w:fldCharType="separate"/>
      </w:r>
      <w:r w:rsidR="001C6A71">
        <w:rPr>
          <w:b w:val="0"/>
        </w:rPr>
        <w:t>2.2.3</w:t>
      </w:r>
      <w:r w:rsidR="0020352D">
        <w:rPr>
          <w:b w:val="0"/>
        </w:rPr>
        <w:fldChar w:fldCharType="end"/>
      </w:r>
      <w:r w:rsidRPr="003303E9">
        <w:rPr>
          <w:b w:val="0"/>
        </w:rPr>
        <w:t>).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0" w:name="_Toc439238158"/>
      <w:bookmarkStart w:id="161" w:name="_Toc439252710"/>
      <w:bookmarkStart w:id="162" w:name="_Toc439323568"/>
      <w:bookmarkStart w:id="163" w:name="_Toc439323684"/>
      <w:bookmarkStart w:id="164" w:name="_Toc440361318"/>
      <w:bookmarkStart w:id="165" w:name="_Toc440376073"/>
      <w:bookmarkStart w:id="166" w:name="_Toc440376200"/>
      <w:bookmarkStart w:id="167" w:name="_Toc440382465"/>
      <w:bookmarkStart w:id="168" w:name="_Toc440447135"/>
      <w:bookmarkStart w:id="169" w:name="_Toc440631677"/>
      <w:bookmarkStart w:id="170" w:name="_Toc440877334"/>
      <w:bookmarkStart w:id="171" w:name="_Toc441130783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2" w:name="_Toc439238159"/>
      <w:bookmarkStart w:id="173" w:name="_Toc439252711"/>
      <w:bookmarkStart w:id="174" w:name="_Toc439323569"/>
      <w:bookmarkStart w:id="175" w:name="_Toc439323685"/>
      <w:bookmarkStart w:id="176" w:name="_Ref440270867"/>
      <w:bookmarkStart w:id="177" w:name="_Toc440361319"/>
      <w:bookmarkStart w:id="178" w:name="_Toc440376074"/>
      <w:bookmarkStart w:id="179" w:name="_Toc440376201"/>
      <w:bookmarkStart w:id="180" w:name="_Toc440382466"/>
      <w:bookmarkStart w:id="181" w:name="_Toc440447136"/>
      <w:bookmarkStart w:id="182" w:name="_Toc440631678"/>
      <w:bookmarkStart w:id="183" w:name="_Toc440877335"/>
      <w:bookmarkStart w:id="184" w:name="_Toc441130784"/>
      <w:r w:rsidRPr="003303E9">
        <w:rPr>
          <w:b w:val="0"/>
        </w:rPr>
        <w:t>Текст Антикоррупционной оговорки: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32207" w:rsidRPr="00796F09" w:rsidRDefault="00732207" w:rsidP="00732207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32207" w:rsidRPr="00796F09" w:rsidRDefault="00732207" w:rsidP="00732207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32207" w:rsidRPr="00796F09" w:rsidRDefault="00732207" w:rsidP="00732207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32207" w:rsidRPr="00796F09" w:rsidRDefault="00732207" w:rsidP="00732207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32207" w:rsidRPr="00796F09" w:rsidRDefault="00732207" w:rsidP="00732207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32207" w:rsidRPr="00796F09" w:rsidRDefault="00732207" w:rsidP="00732207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32207" w:rsidRPr="00796F09" w:rsidRDefault="00732207" w:rsidP="00732207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32207" w:rsidRPr="00796F09" w:rsidRDefault="00732207" w:rsidP="00732207">
      <w:pPr>
        <w:spacing w:line="240" w:lineRule="auto"/>
        <w:ind w:firstLine="709"/>
        <w:rPr>
          <w:sz w:val="24"/>
          <w:szCs w:val="24"/>
        </w:rPr>
      </w:pPr>
    </w:p>
    <w:p w:rsidR="00732207" w:rsidRPr="00796F09" w:rsidRDefault="00732207" w:rsidP="00732207">
      <w:pPr>
        <w:spacing w:line="240" w:lineRule="auto"/>
        <w:ind w:firstLine="709"/>
        <w:rPr>
          <w:sz w:val="24"/>
          <w:szCs w:val="24"/>
        </w:rPr>
      </w:pPr>
    </w:p>
    <w:p w:rsidR="00732207" w:rsidRPr="00796F09" w:rsidRDefault="00732207" w:rsidP="00732207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32207" w:rsidRPr="00796F09" w:rsidRDefault="00732207" w:rsidP="00732207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5" w:name="_Ref303622434"/>
      <w:bookmarkStart w:id="186" w:name="_Ref303624273"/>
      <w:bookmarkStart w:id="187" w:name="_Ref303682476"/>
      <w:bookmarkStart w:id="188" w:name="_Ref303683017"/>
      <w:bookmarkEnd w:id="185"/>
      <w:bookmarkEnd w:id="186"/>
      <w:bookmarkEnd w:id="187"/>
      <w:bookmarkEnd w:id="188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9" w:name="_Ref303711222"/>
      <w:bookmarkStart w:id="190" w:name="_Ref311232052"/>
      <w:bookmarkStart w:id="191" w:name="_Toc441130785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9"/>
      <w:r w:rsidR="00D51A0B" w:rsidRPr="00E71A48">
        <w:rPr>
          <w:szCs w:val="24"/>
        </w:rPr>
        <w:t>Заявок</w:t>
      </w:r>
      <w:bookmarkEnd w:id="190"/>
      <w:bookmarkEnd w:id="191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1130786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2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3" w:name="_Toc439323688"/>
      <w:bookmarkStart w:id="194" w:name="_Toc440361322"/>
      <w:bookmarkStart w:id="195" w:name="_Toc440376077"/>
      <w:bookmarkStart w:id="196" w:name="_Toc440376204"/>
      <w:bookmarkStart w:id="197" w:name="_Toc440382469"/>
      <w:bookmarkStart w:id="198" w:name="_Toc440447139"/>
      <w:bookmarkStart w:id="199" w:name="_Toc440631681"/>
      <w:bookmarkStart w:id="200" w:name="_Toc440877338"/>
      <w:bookmarkStart w:id="201" w:name="_Toc441130787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5475CC">
        <w:fldChar w:fldCharType="begin"/>
      </w:r>
      <w:r w:rsidR="005475CC">
        <w:instrText xml:space="preserve"> REF _Ref305973033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3.2</w:t>
      </w:r>
      <w:r w:rsidR="005475C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5475CC">
        <w:fldChar w:fldCharType="begin"/>
      </w:r>
      <w:r w:rsidR="005475CC">
        <w:instrText xml:space="preserve"> REF _Ref305973147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</w:t>
      </w:r>
      <w:r w:rsidR="005475CC">
        <w:fldChar w:fldCharType="end"/>
      </w:r>
      <w:r w:rsidR="0020352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352D" w:rsidRPr="00E71A48">
        <w:rPr>
          <w:bCs w:val="0"/>
          <w:sz w:val="24"/>
          <w:szCs w:val="24"/>
        </w:rPr>
      </w:r>
      <w:r w:rsidR="0020352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2" w:name="__RefNumPara__828_922829174"/>
      <w:bookmarkEnd w:id="20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0352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352D" w:rsidRPr="00E71A48">
        <w:rPr>
          <w:bCs w:val="0"/>
          <w:sz w:val="24"/>
          <w:szCs w:val="24"/>
        </w:rPr>
      </w:r>
      <w:r w:rsidR="0020352D" w:rsidRPr="00E71A48">
        <w:rPr>
          <w:bCs w:val="0"/>
          <w:sz w:val="24"/>
          <w:szCs w:val="24"/>
        </w:rPr>
        <w:fldChar w:fldCharType="end"/>
      </w:r>
      <w:r w:rsidR="005475CC">
        <w:fldChar w:fldCharType="begin"/>
      </w:r>
      <w:r w:rsidR="005475CC">
        <w:instrText xml:space="preserve"> REF _Ref305973214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3.4</w:t>
      </w:r>
      <w:r w:rsidR="005475C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0352D">
        <w:rPr>
          <w:bCs w:val="0"/>
          <w:sz w:val="24"/>
          <w:szCs w:val="24"/>
        </w:rPr>
        <w:fldChar w:fldCharType="begin"/>
      </w:r>
      <w:r w:rsidR="00AA426F">
        <w:rPr>
          <w:bCs w:val="0"/>
          <w:sz w:val="24"/>
          <w:szCs w:val="24"/>
        </w:rPr>
        <w:instrText xml:space="preserve"> REF _Ref440881267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3.5</w:t>
      </w:r>
      <w:r w:rsidR="0020352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32_922829174"/>
      <w:bookmarkEnd w:id="20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5475CC">
        <w:fldChar w:fldCharType="begin"/>
      </w:r>
      <w:r w:rsidR="005475CC">
        <w:instrText xml:space="preserve"> REF _Ref305973250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3.5</w:t>
      </w:r>
      <w:r w:rsidR="001C6A71">
        <w:t>.1</w:t>
      </w:r>
      <w:r w:rsidR="005475CC">
        <w:fldChar w:fldCharType="end"/>
      </w:r>
      <w:r w:rsidR="0020352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352D" w:rsidRPr="00E71A48">
        <w:rPr>
          <w:bCs w:val="0"/>
          <w:sz w:val="24"/>
          <w:szCs w:val="24"/>
        </w:rPr>
      </w:r>
      <w:r w:rsidR="0020352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4_922829174"/>
      <w:bookmarkEnd w:id="20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5475CC">
        <w:fldChar w:fldCharType="begin"/>
      </w:r>
      <w:r w:rsidR="005475CC">
        <w:instrText xml:space="preserve"> REF _Ref303250967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3.7</w:t>
      </w:r>
      <w:r w:rsidR="005475CC">
        <w:fldChar w:fldCharType="end"/>
      </w:r>
      <w:r w:rsidR="0020352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352D" w:rsidRPr="00E71A48">
        <w:rPr>
          <w:bCs w:val="0"/>
          <w:sz w:val="24"/>
          <w:szCs w:val="24"/>
        </w:rPr>
      </w:r>
      <w:r w:rsidR="0020352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6_922829174"/>
      <w:bookmarkEnd w:id="20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5475CC">
        <w:fldChar w:fldCharType="begin"/>
      </w:r>
      <w:r w:rsidR="005475CC">
        <w:instrText xml:space="preserve"> REF _Ref303681924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3.8</w:t>
      </w:r>
      <w:r w:rsidR="005475CC">
        <w:fldChar w:fldCharType="end"/>
      </w:r>
      <w:r w:rsidR="0020352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352D" w:rsidRPr="00E71A48">
        <w:rPr>
          <w:bCs w:val="0"/>
          <w:sz w:val="24"/>
          <w:szCs w:val="24"/>
        </w:rPr>
      </w:r>
      <w:r w:rsidR="0020352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5475CC">
        <w:fldChar w:fldCharType="begin"/>
      </w:r>
      <w:r w:rsidR="005475CC">
        <w:instrText xml:space="preserve"> REF _Ref303683929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3.10</w:t>
      </w:r>
      <w:r w:rsidR="005475C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5475CC">
        <w:fldChar w:fldCharType="begin"/>
      </w:r>
      <w:r w:rsidR="005475CC">
        <w:instrText xml:space="preserve"> REF _Ref306140410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3.11</w:t>
      </w:r>
      <w:r w:rsidR="005475C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5475CC">
        <w:fldChar w:fldCharType="begin"/>
      </w:r>
      <w:r w:rsidR="005475CC">
        <w:instrText xml:space="preserve"> REF _Ref306140451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3.12</w:t>
      </w:r>
      <w:r w:rsidR="005475C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6" w:name="_Toc439323689"/>
      <w:bookmarkStart w:id="207" w:name="_Toc440361323"/>
      <w:bookmarkStart w:id="208" w:name="_Toc440376078"/>
      <w:bookmarkStart w:id="209" w:name="_Toc440376205"/>
      <w:bookmarkStart w:id="210" w:name="_Toc440382470"/>
      <w:bookmarkStart w:id="211" w:name="_Toc440447140"/>
      <w:bookmarkStart w:id="212" w:name="_Toc440631682"/>
      <w:bookmarkStart w:id="213" w:name="_Toc440877339"/>
      <w:bookmarkStart w:id="214" w:name="_Toc441130788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5" w:name="_Ref303250835"/>
      <w:bookmarkStart w:id="216" w:name="_Ref305973033"/>
      <w:bookmarkStart w:id="217" w:name="_Toc441130789"/>
      <w:bookmarkStart w:id="218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5"/>
      <w:r w:rsidRPr="00E71A48">
        <w:t xml:space="preserve"> по запросу предложений</w:t>
      </w:r>
      <w:bookmarkEnd w:id="216"/>
      <w:bookmarkEnd w:id="217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5475CC">
        <w:fldChar w:fldCharType="begin"/>
      </w:r>
      <w:r w:rsidR="005475CC">
        <w:instrText xml:space="preserve"> REF _Ref302563524 \n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>1.1.1</w:t>
      </w:r>
      <w:r w:rsidR="005475C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9" w:name="__RefNumPara__444_922829174"/>
      <w:bookmarkStart w:id="220" w:name="_Ref191386216"/>
      <w:bookmarkStart w:id="221" w:name="_Ref305973147"/>
      <w:bookmarkStart w:id="222" w:name="_Toc441130790"/>
      <w:bookmarkEnd w:id="218"/>
      <w:bookmarkEnd w:id="219"/>
      <w:r w:rsidRPr="00E71A48">
        <w:lastRenderedPageBreak/>
        <w:t xml:space="preserve">Подготовка </w:t>
      </w:r>
      <w:bookmarkEnd w:id="220"/>
      <w:r w:rsidRPr="00E71A48">
        <w:t>Заявок</w:t>
      </w:r>
      <w:bookmarkEnd w:id="221"/>
      <w:bookmarkEnd w:id="22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306114638"/>
      <w:bookmarkStart w:id="224" w:name="_Toc440361326"/>
      <w:bookmarkStart w:id="225" w:name="_Toc440376081"/>
      <w:bookmarkStart w:id="226" w:name="_Toc440376208"/>
      <w:bookmarkStart w:id="227" w:name="_Toc440382473"/>
      <w:bookmarkStart w:id="228" w:name="_Toc440447143"/>
      <w:bookmarkStart w:id="229" w:name="_Toc440631685"/>
      <w:bookmarkStart w:id="230" w:name="_Toc440877342"/>
      <w:bookmarkStart w:id="231" w:name="_Toc441130791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0352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5.1</w:t>
      </w:r>
      <w:r w:rsidR="0020352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235620">
        <w:rPr>
          <w:bCs w:val="0"/>
          <w:sz w:val="24"/>
          <w:szCs w:val="24"/>
        </w:rPr>
        <w:t xml:space="preserve"> </w:t>
      </w:r>
      <w:r w:rsidR="00235620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0352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5.2</w:t>
      </w:r>
      <w:r w:rsidR="0020352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pacing w:val="-1"/>
          <w:sz w:val="24"/>
          <w:szCs w:val="24"/>
        </w:rPr>
        <w:t xml:space="preserve"> </w:t>
      </w:r>
      <w:r w:rsidR="0020352D">
        <w:rPr>
          <w:bCs w:val="0"/>
          <w:spacing w:val="-1"/>
          <w:sz w:val="24"/>
          <w:szCs w:val="24"/>
        </w:rPr>
        <w:fldChar w:fldCharType="begin"/>
      </w:r>
      <w:r w:rsidR="00E51A35">
        <w:rPr>
          <w:bCs w:val="0"/>
          <w:spacing w:val="-1"/>
          <w:sz w:val="24"/>
          <w:szCs w:val="24"/>
        </w:rPr>
        <w:instrText xml:space="preserve"> REF _Ref440537056 \r \h </w:instrText>
      </w:r>
      <w:r w:rsidR="0020352D">
        <w:rPr>
          <w:bCs w:val="0"/>
          <w:spacing w:val="-1"/>
          <w:sz w:val="24"/>
          <w:szCs w:val="24"/>
        </w:rPr>
      </w:r>
      <w:r w:rsidR="0020352D">
        <w:rPr>
          <w:bCs w:val="0"/>
          <w:spacing w:val="-1"/>
          <w:sz w:val="24"/>
          <w:szCs w:val="24"/>
        </w:rPr>
        <w:fldChar w:fldCharType="separate"/>
      </w:r>
      <w:r w:rsidR="001C6A71">
        <w:rPr>
          <w:bCs w:val="0"/>
          <w:spacing w:val="-1"/>
          <w:sz w:val="24"/>
          <w:szCs w:val="24"/>
        </w:rPr>
        <w:t>5.3</w:t>
      </w:r>
      <w:r w:rsidR="0020352D">
        <w:rPr>
          <w:bCs w:val="0"/>
          <w:spacing w:val="-1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0352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5.4</w:t>
      </w:r>
      <w:r w:rsidR="0020352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0352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5.5</w:t>
      </w:r>
      <w:r w:rsidR="0020352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5475CC">
        <w:fldChar w:fldCharType="begin"/>
      </w:r>
      <w:r w:rsidR="005475CC">
        <w:instrText xml:space="preserve"> REF _Ref191386407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3.3.8</w:t>
      </w:r>
      <w:r w:rsidR="005475CC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0352D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5.6</w:t>
      </w:r>
      <w:r w:rsidR="0020352D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2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2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20352D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20352D">
        <w:rPr>
          <w:bCs w:val="0"/>
          <w:sz w:val="24"/>
          <w:szCs w:val="24"/>
          <w:lang w:eastAsia="ru-RU"/>
        </w:rPr>
      </w:r>
      <w:r w:rsidR="0020352D">
        <w:rPr>
          <w:bCs w:val="0"/>
          <w:sz w:val="24"/>
          <w:szCs w:val="24"/>
          <w:lang w:eastAsia="ru-RU"/>
        </w:rPr>
        <w:fldChar w:fldCharType="separate"/>
      </w:r>
      <w:r w:rsidR="001C6A71">
        <w:rPr>
          <w:bCs w:val="0"/>
          <w:sz w:val="24"/>
          <w:szCs w:val="24"/>
          <w:lang w:eastAsia="ru-RU"/>
        </w:rPr>
        <w:t>5.1</w:t>
      </w:r>
      <w:r w:rsidR="0020352D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4F4C2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20352D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б)</w:t>
      </w:r>
      <w:r w:rsidR="0020352D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20352D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3.3.8.3</w:t>
      </w:r>
      <w:r w:rsidR="0020352D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Анкета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запроса предложений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C81F59">
        <w:rPr>
          <w:bCs w:val="0"/>
          <w:sz w:val="24"/>
          <w:szCs w:val="24"/>
        </w:rPr>
        <w:t xml:space="preserve"> </w:t>
      </w:r>
      <w:r w:rsidR="0020352D">
        <w:rPr>
          <w:bCs w:val="0"/>
          <w:sz w:val="24"/>
          <w:szCs w:val="24"/>
        </w:rPr>
        <w:fldChar w:fldCharType="begin"/>
      </w:r>
      <w:r w:rsidR="00C81F59">
        <w:rPr>
          <w:bCs w:val="0"/>
          <w:sz w:val="24"/>
          <w:szCs w:val="24"/>
        </w:rPr>
        <w:instrText xml:space="preserve"> REF _Ref444170470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5.7.1</w:t>
      </w:r>
      <w:r w:rsidR="0020352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C81F59" w:rsidRPr="00250D0D" w:rsidRDefault="00C81F59" w:rsidP="00C81F59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_Ref444170477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5.7.2</w:t>
      </w:r>
      <w:r w:rsidR="0020352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D03068">
        <w:rPr>
          <w:sz w:val="24"/>
          <w:szCs w:val="24"/>
        </w:rPr>
        <w:t>.</w:t>
      </w:r>
      <w:proofErr w:type="gramEnd"/>
      <w:r w:rsidR="00D03068">
        <w:rPr>
          <w:sz w:val="24"/>
          <w:szCs w:val="24"/>
        </w:rPr>
        <w:t xml:space="preserve"> </w:t>
      </w:r>
      <w:r w:rsidR="00D03068" w:rsidRPr="00673EDD">
        <w:rPr>
          <w:sz w:val="24"/>
          <w:szCs w:val="24"/>
        </w:rPr>
        <w:t xml:space="preserve">В </w:t>
      </w:r>
      <w:proofErr w:type="gramStart"/>
      <w:r w:rsidR="00D03068" w:rsidRPr="00673EDD">
        <w:rPr>
          <w:sz w:val="24"/>
          <w:szCs w:val="24"/>
        </w:rPr>
        <w:t>случае</w:t>
      </w:r>
      <w:proofErr w:type="gramEnd"/>
      <w:r w:rsidR="00D03068" w:rsidRPr="00673EDD">
        <w:rPr>
          <w:sz w:val="24"/>
          <w:szCs w:val="24"/>
        </w:rPr>
        <w:t>, если Участник/</w:t>
      </w:r>
      <w:r w:rsidR="00D03068">
        <w:rPr>
          <w:sz w:val="24"/>
          <w:szCs w:val="24"/>
        </w:rPr>
        <w:t>соисполнитель/</w:t>
      </w:r>
      <w:r w:rsidR="00D03068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250D0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20352D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20352D">
        <w:rPr>
          <w:bCs w:val="0"/>
          <w:sz w:val="24"/>
          <w:szCs w:val="24"/>
          <w:lang w:eastAsia="ru-RU"/>
        </w:rPr>
      </w:r>
      <w:r w:rsidR="0020352D">
        <w:rPr>
          <w:bCs w:val="0"/>
          <w:sz w:val="24"/>
          <w:szCs w:val="24"/>
          <w:lang w:eastAsia="ru-RU"/>
        </w:rPr>
        <w:fldChar w:fldCharType="separate"/>
      </w:r>
      <w:r w:rsidR="001C6A71">
        <w:rPr>
          <w:bCs w:val="0"/>
          <w:sz w:val="24"/>
          <w:szCs w:val="24"/>
          <w:lang w:eastAsia="ru-RU"/>
        </w:rPr>
        <w:t>5.4</w:t>
      </w:r>
      <w:r w:rsidR="0020352D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235620">
        <w:rPr>
          <w:bCs w:val="0"/>
          <w:sz w:val="24"/>
          <w:szCs w:val="24"/>
        </w:rPr>
        <w:t xml:space="preserve"> </w:t>
      </w:r>
      <w:r w:rsidR="00235620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20352D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20352D">
        <w:rPr>
          <w:bCs w:val="0"/>
          <w:sz w:val="24"/>
          <w:szCs w:val="24"/>
          <w:lang w:eastAsia="ru-RU"/>
        </w:rPr>
      </w:r>
      <w:r w:rsidR="0020352D">
        <w:rPr>
          <w:bCs w:val="0"/>
          <w:sz w:val="24"/>
          <w:szCs w:val="24"/>
          <w:lang w:eastAsia="ru-RU"/>
        </w:rPr>
        <w:fldChar w:fldCharType="separate"/>
      </w:r>
      <w:r w:rsidR="001C6A71">
        <w:rPr>
          <w:bCs w:val="0"/>
          <w:sz w:val="24"/>
          <w:szCs w:val="24"/>
          <w:lang w:eastAsia="ru-RU"/>
        </w:rPr>
        <w:t>5.2</w:t>
      </w:r>
      <w:r w:rsidR="0020352D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20352D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5.5</w:t>
      </w:r>
      <w:r w:rsidR="0020352D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20352D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5.6</w:t>
      </w:r>
      <w:r w:rsidR="0020352D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20352D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3.3.8.3</w:t>
      </w:r>
      <w:r w:rsidR="0020352D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20352D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б)</w:t>
      </w:r>
      <w:r w:rsidR="0020352D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д)</w:t>
      </w:r>
      <w:r w:rsidR="0020352D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м)</w:t>
      </w:r>
      <w:r w:rsidR="0020352D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20352D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н)</w:t>
      </w:r>
      <w:r w:rsidR="0020352D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20352D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3.3.8.3</w:t>
      </w:r>
      <w:r w:rsidR="0020352D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9948B4" w:rsidRPr="003E170D" w:rsidRDefault="009948B4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Соглашение о неустойке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0352D">
        <w:rPr>
          <w:bCs w:val="0"/>
          <w:sz w:val="24"/>
          <w:szCs w:val="24"/>
        </w:rPr>
        <w:fldChar w:fldCharType="begin"/>
      </w:r>
      <w:r w:rsidR="00A154B7">
        <w:rPr>
          <w:bCs w:val="0"/>
          <w:sz w:val="24"/>
          <w:szCs w:val="24"/>
        </w:rPr>
        <w:instrText xml:space="preserve"> REF _Ref440274944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5.14</w:t>
      </w:r>
      <w:r w:rsidR="0020352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D57D88" w:rsidRPr="004D742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lastRenderedPageBreak/>
        <w:t xml:space="preserve">Если Заявка подается Участником с привлечением соисполнителей – Форма </w:t>
      </w:r>
      <w:proofErr w:type="gramStart"/>
      <w:r w:rsidRPr="004D742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4D7428">
        <w:rPr>
          <w:bCs w:val="0"/>
          <w:sz w:val="24"/>
          <w:szCs w:val="24"/>
        </w:rPr>
        <w:t xml:space="preserve"> между Участником и соисполнителями (подраздел </w:t>
      </w:r>
      <w:r w:rsidR="005475CC">
        <w:fldChar w:fldCharType="begin"/>
      </w:r>
      <w:r w:rsidR="005475CC">
        <w:instrText xml:space="preserve"> REF _Ref440272510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5.16</w:t>
      </w:r>
      <w:r w:rsidR="005475CC">
        <w:fldChar w:fldCharType="end"/>
      </w:r>
      <w:r w:rsidRPr="004D7428">
        <w:rPr>
          <w:bCs w:val="0"/>
          <w:sz w:val="24"/>
          <w:szCs w:val="24"/>
        </w:rPr>
        <w:t>);</w:t>
      </w:r>
    </w:p>
    <w:p w:rsidR="00D57D88" w:rsidRPr="004D7428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Если Заявка подается Участником с привлечением соисполнителей - Для каждого соисполнителя (с оформлением </w:t>
      </w:r>
      <w:r w:rsidR="00F71B88" w:rsidRPr="004D7428">
        <w:rPr>
          <w:bCs w:val="0"/>
          <w:sz w:val="24"/>
          <w:szCs w:val="24"/>
        </w:rPr>
        <w:t>отдельного конверта (папки)</w:t>
      </w:r>
      <w:r w:rsidRPr="004D7428">
        <w:rPr>
          <w:bCs w:val="0"/>
          <w:sz w:val="24"/>
          <w:szCs w:val="24"/>
        </w:rPr>
        <w:t xml:space="preserve">  «Документы соисполнителя _________________»):</w:t>
      </w:r>
    </w:p>
    <w:p w:rsidR="00D57D88" w:rsidRPr="004D742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Формы, указанные в </w:t>
      </w:r>
      <w:proofErr w:type="gramStart"/>
      <w:r w:rsidRPr="004D7428">
        <w:rPr>
          <w:bCs w:val="0"/>
          <w:sz w:val="24"/>
          <w:szCs w:val="24"/>
        </w:rPr>
        <w:t>подразделах</w:t>
      </w:r>
      <w:proofErr w:type="gramEnd"/>
      <w:r w:rsidRPr="004D7428">
        <w:rPr>
          <w:bCs w:val="0"/>
          <w:sz w:val="24"/>
          <w:szCs w:val="24"/>
        </w:rPr>
        <w:t xml:space="preserve"> </w:t>
      </w:r>
      <w:r w:rsidR="005475CC">
        <w:fldChar w:fldCharType="begin"/>
      </w:r>
      <w:r w:rsidR="005475CC">
        <w:instrText xml:space="preserve"> REF _Ref440274659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5.11</w:t>
      </w:r>
      <w:r w:rsidR="005475CC">
        <w:fldChar w:fldCharType="end"/>
      </w:r>
      <w:r w:rsidRPr="004D7428">
        <w:rPr>
          <w:bCs w:val="0"/>
          <w:sz w:val="24"/>
          <w:szCs w:val="24"/>
        </w:rPr>
        <w:t xml:space="preserve">, </w:t>
      </w:r>
      <w:r w:rsidR="005475CC">
        <w:fldChar w:fldCharType="begin"/>
      </w:r>
      <w:r w:rsidR="005475CC">
        <w:instrText xml:space="preserve"> REF _Ref440274733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5.12</w:t>
      </w:r>
      <w:r w:rsidR="005475CC">
        <w:fldChar w:fldCharType="end"/>
      </w:r>
      <w:r w:rsidRPr="004D7428">
        <w:rPr>
          <w:bCs w:val="0"/>
          <w:sz w:val="24"/>
          <w:szCs w:val="24"/>
        </w:rPr>
        <w:t xml:space="preserve">, </w:t>
      </w:r>
      <w:r w:rsidR="005475CC">
        <w:fldChar w:fldCharType="begin"/>
      </w:r>
      <w:r w:rsidR="005475CC">
        <w:instrText xml:space="preserve"> REF _Ref440274744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5.13</w:t>
      </w:r>
      <w:r w:rsidR="005475CC">
        <w:fldChar w:fldCharType="end"/>
      </w:r>
      <w:r w:rsidRPr="004D7428">
        <w:rPr>
          <w:bCs w:val="0"/>
          <w:sz w:val="24"/>
          <w:szCs w:val="24"/>
        </w:rPr>
        <w:t xml:space="preserve">, </w:t>
      </w:r>
      <w:r w:rsidR="005475CC">
        <w:fldChar w:fldCharType="begin"/>
      </w:r>
      <w:r w:rsidR="005475CC">
        <w:instrText xml:space="preserve"> REF _Ref440274756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5.15</w:t>
      </w:r>
      <w:r w:rsidR="005475CC">
        <w:fldChar w:fldCharType="end"/>
      </w:r>
      <w:r w:rsidRPr="004D7428">
        <w:rPr>
          <w:bCs w:val="0"/>
          <w:sz w:val="24"/>
          <w:szCs w:val="24"/>
        </w:rPr>
        <w:t>;</w:t>
      </w:r>
    </w:p>
    <w:p w:rsidR="00D57D88" w:rsidRPr="004D742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Документы, подтверждающие правоспособность данной организации (подраздел </w:t>
      </w:r>
      <w:r w:rsidR="005475CC">
        <w:fldChar w:fldCharType="begin"/>
      </w:r>
      <w:r w:rsidR="005475CC">
        <w:instrText xml:space="preserve"> REF _Ref306005578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3.3.8.3</w:t>
      </w:r>
      <w:r w:rsidR="005475CC">
        <w:fldChar w:fldCharType="end"/>
      </w:r>
      <w:r w:rsidRPr="004D7428">
        <w:rPr>
          <w:bCs w:val="0"/>
          <w:sz w:val="24"/>
          <w:szCs w:val="24"/>
        </w:rPr>
        <w:t>);</w:t>
      </w:r>
    </w:p>
    <w:p w:rsidR="000E746F" w:rsidRPr="004D7428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 w:rsidRPr="004D7428">
        <w:rPr>
          <w:bCs w:val="0"/>
          <w:sz w:val="24"/>
          <w:szCs w:val="24"/>
        </w:rPr>
        <w:t xml:space="preserve"> - Форма </w:t>
      </w:r>
      <w:proofErr w:type="gramStart"/>
      <w:r w:rsidR="0039141F" w:rsidRPr="004D7428">
        <w:rPr>
          <w:bCs w:val="0"/>
          <w:sz w:val="24"/>
          <w:szCs w:val="24"/>
        </w:rPr>
        <w:t xml:space="preserve">плана распределения объемов </w:t>
      </w:r>
      <w:r w:rsidR="00B76768" w:rsidRPr="004D7428">
        <w:rPr>
          <w:bCs w:val="0"/>
          <w:sz w:val="24"/>
          <w:szCs w:val="24"/>
        </w:rPr>
        <w:t>оказания услуг</w:t>
      </w:r>
      <w:proofErr w:type="gramEnd"/>
      <w:r w:rsidR="0039141F" w:rsidRPr="004D7428">
        <w:rPr>
          <w:bCs w:val="0"/>
          <w:sz w:val="24"/>
          <w:szCs w:val="24"/>
        </w:rPr>
        <w:t xml:space="preserve"> внутри коллективного Участника </w:t>
      </w:r>
      <w:r w:rsidR="00A154B7" w:rsidRPr="004D7428">
        <w:rPr>
          <w:bCs w:val="0"/>
          <w:sz w:val="24"/>
          <w:szCs w:val="24"/>
        </w:rPr>
        <w:t>(</w:t>
      </w:r>
      <w:r w:rsidR="00A154B7" w:rsidRPr="004D7428">
        <w:rPr>
          <w:bCs w:val="0"/>
          <w:spacing w:val="-2"/>
          <w:sz w:val="24"/>
          <w:szCs w:val="24"/>
        </w:rPr>
        <w:t>под</w:t>
      </w:r>
      <w:r w:rsidR="00A154B7" w:rsidRPr="004D7428">
        <w:rPr>
          <w:bCs w:val="0"/>
          <w:sz w:val="24"/>
          <w:szCs w:val="24"/>
        </w:rPr>
        <w:t xml:space="preserve">раздел </w:t>
      </w:r>
      <w:r w:rsidR="005475CC">
        <w:fldChar w:fldCharType="begin"/>
      </w:r>
      <w:r w:rsidR="005475CC">
        <w:instrText xml:space="preserve"> REF _Ref440376401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5.17</w:t>
      </w:r>
      <w:r w:rsidR="005475CC">
        <w:fldChar w:fldCharType="end"/>
      </w:r>
      <w:r w:rsidR="00A154B7" w:rsidRPr="004D7428">
        <w:rPr>
          <w:bCs w:val="0"/>
          <w:sz w:val="24"/>
          <w:szCs w:val="24"/>
        </w:rPr>
        <w:t>)</w:t>
      </w:r>
      <w:r w:rsidRPr="004D7428">
        <w:rPr>
          <w:bCs w:val="0"/>
          <w:sz w:val="24"/>
          <w:szCs w:val="24"/>
        </w:rPr>
        <w:t>;</w:t>
      </w:r>
    </w:p>
    <w:p w:rsidR="00717F60" w:rsidRPr="004D7428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4D7428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4D7428">
        <w:rPr>
          <w:bCs w:val="0"/>
          <w:sz w:val="24"/>
          <w:szCs w:val="24"/>
        </w:rPr>
        <w:t>Участник</w:t>
      </w:r>
      <w:r w:rsidR="00717F60" w:rsidRPr="004D7428">
        <w:rPr>
          <w:bCs w:val="0"/>
          <w:sz w:val="24"/>
          <w:szCs w:val="24"/>
        </w:rPr>
        <w:t xml:space="preserve">а (с оформлением </w:t>
      </w:r>
      <w:r w:rsidR="00F71B88" w:rsidRPr="004D7428">
        <w:rPr>
          <w:bCs w:val="0"/>
          <w:sz w:val="24"/>
          <w:szCs w:val="24"/>
        </w:rPr>
        <w:t>отдельного конверта (папки)</w:t>
      </w:r>
      <w:r w:rsidR="00717F60" w:rsidRPr="004D7428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4D7428">
        <w:rPr>
          <w:bCs w:val="0"/>
          <w:sz w:val="24"/>
          <w:szCs w:val="24"/>
        </w:rPr>
        <w:t>Участник</w:t>
      </w:r>
      <w:r w:rsidR="00717F60" w:rsidRPr="004D7428">
        <w:rPr>
          <w:bCs w:val="0"/>
          <w:sz w:val="24"/>
          <w:szCs w:val="24"/>
        </w:rPr>
        <w:t>а _________________»):</w:t>
      </w:r>
    </w:p>
    <w:p w:rsidR="007044CB" w:rsidRPr="004D7428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Формы, указанные в </w:t>
      </w:r>
      <w:proofErr w:type="gramStart"/>
      <w:r w:rsidRPr="004D7428">
        <w:rPr>
          <w:bCs w:val="0"/>
          <w:sz w:val="24"/>
          <w:szCs w:val="24"/>
        </w:rPr>
        <w:t>подразделах</w:t>
      </w:r>
      <w:proofErr w:type="gramEnd"/>
      <w:r w:rsidRPr="004D7428">
        <w:rPr>
          <w:bCs w:val="0"/>
          <w:sz w:val="24"/>
          <w:szCs w:val="24"/>
        </w:rPr>
        <w:t xml:space="preserve"> </w:t>
      </w:r>
      <w:r w:rsidR="005475CC">
        <w:fldChar w:fldCharType="begin"/>
      </w:r>
      <w:r w:rsidR="005475CC">
        <w:instrText xml:space="preserve"> REF _Ref440274659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5.11</w:t>
      </w:r>
      <w:r w:rsidR="005475CC">
        <w:fldChar w:fldCharType="end"/>
      </w:r>
      <w:r w:rsidRPr="004D7428">
        <w:rPr>
          <w:bCs w:val="0"/>
          <w:sz w:val="24"/>
          <w:szCs w:val="24"/>
        </w:rPr>
        <w:t xml:space="preserve">, </w:t>
      </w:r>
      <w:r w:rsidR="005475CC">
        <w:fldChar w:fldCharType="begin"/>
      </w:r>
      <w:r w:rsidR="005475CC">
        <w:instrText xml:space="preserve"> REF _Ref440274733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5.12</w:t>
      </w:r>
      <w:r w:rsidR="005475CC">
        <w:fldChar w:fldCharType="end"/>
      </w:r>
      <w:r w:rsidRPr="004D7428">
        <w:rPr>
          <w:bCs w:val="0"/>
          <w:sz w:val="24"/>
          <w:szCs w:val="24"/>
        </w:rPr>
        <w:t xml:space="preserve">, </w:t>
      </w:r>
      <w:r w:rsidR="005475CC">
        <w:fldChar w:fldCharType="begin"/>
      </w:r>
      <w:r w:rsidR="005475CC">
        <w:instrText xml:space="preserve"> REF _Ref440274744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5.13</w:t>
      </w:r>
      <w:r w:rsidR="005475CC">
        <w:fldChar w:fldCharType="end"/>
      </w:r>
      <w:r w:rsidRPr="004D7428">
        <w:rPr>
          <w:bCs w:val="0"/>
          <w:sz w:val="24"/>
          <w:szCs w:val="24"/>
        </w:rPr>
        <w:t xml:space="preserve">, </w:t>
      </w:r>
      <w:r w:rsidR="005475CC">
        <w:fldChar w:fldCharType="begin"/>
      </w:r>
      <w:r w:rsidR="005475CC">
        <w:instrText xml:space="preserve"> REF _Ref440274756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5.15</w:t>
      </w:r>
      <w:r w:rsidR="005475CC">
        <w:fldChar w:fldCharType="end"/>
      </w:r>
      <w:r w:rsidR="007044CB" w:rsidRPr="004D7428">
        <w:rPr>
          <w:bCs w:val="0"/>
          <w:sz w:val="24"/>
          <w:szCs w:val="24"/>
        </w:rPr>
        <w:t>;</w:t>
      </w:r>
    </w:p>
    <w:p w:rsidR="00717F60" w:rsidRPr="004D7428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 w:rsidRPr="004D7428">
        <w:rPr>
          <w:bCs w:val="0"/>
          <w:sz w:val="24"/>
          <w:szCs w:val="24"/>
        </w:rPr>
        <w:t xml:space="preserve"> (подраздел </w:t>
      </w:r>
      <w:r w:rsidR="005475CC">
        <w:fldChar w:fldCharType="begin"/>
      </w:r>
      <w:r w:rsidR="005475CC">
        <w:instrText xml:space="preserve"> REF _Ref306005578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3.3.8.3</w:t>
      </w:r>
      <w:r w:rsidR="005475CC">
        <w:fldChar w:fldCharType="end"/>
      </w:r>
      <w:r w:rsidR="00E963D9" w:rsidRPr="004D7428">
        <w:rPr>
          <w:bCs w:val="0"/>
          <w:sz w:val="24"/>
          <w:szCs w:val="24"/>
        </w:rPr>
        <w:t>)</w:t>
      </w:r>
      <w:r w:rsidRPr="004D7428">
        <w:rPr>
          <w:bCs w:val="0"/>
          <w:sz w:val="24"/>
          <w:szCs w:val="24"/>
        </w:rPr>
        <w:t>;</w:t>
      </w:r>
    </w:p>
    <w:p w:rsidR="00717F60" w:rsidRPr="004D742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>Техническое предложение (</w:t>
      </w:r>
      <w:r w:rsidR="00A154B7" w:rsidRPr="004D7428">
        <w:rPr>
          <w:bCs w:val="0"/>
          <w:sz w:val="24"/>
          <w:szCs w:val="24"/>
          <w:lang w:eastAsia="ru-RU"/>
        </w:rPr>
        <w:t>подраздел</w:t>
      </w:r>
      <w:r w:rsidR="00A40BDF" w:rsidRPr="004D7428">
        <w:rPr>
          <w:bCs w:val="0"/>
          <w:sz w:val="24"/>
          <w:szCs w:val="24"/>
          <w:lang w:eastAsia="ru-RU"/>
        </w:rPr>
        <w:t xml:space="preserve"> </w:t>
      </w:r>
      <w:r w:rsidR="005475CC">
        <w:fldChar w:fldCharType="begin"/>
      </w:r>
      <w:r w:rsidR="005475CC">
        <w:instrText xml:space="preserve"> REF _Ref440537079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  <w:lang w:eastAsia="ru-RU"/>
        </w:rPr>
        <w:t>5.3</w:t>
      </w:r>
      <w:r w:rsidR="005475CC">
        <w:fldChar w:fldCharType="end"/>
      </w:r>
      <w:r w:rsidRPr="004D7428">
        <w:rPr>
          <w:bCs w:val="0"/>
          <w:sz w:val="24"/>
          <w:szCs w:val="24"/>
        </w:rPr>
        <w:t>)</w:t>
      </w:r>
      <w:r w:rsidR="00BD2FD1" w:rsidRPr="004D7428">
        <w:rPr>
          <w:bCs w:val="0"/>
          <w:sz w:val="24"/>
          <w:szCs w:val="24"/>
        </w:rPr>
        <w:t xml:space="preserve"> </w:t>
      </w:r>
      <w:r w:rsidRPr="004D7428">
        <w:rPr>
          <w:bCs w:val="0"/>
          <w:sz w:val="24"/>
          <w:szCs w:val="24"/>
        </w:rPr>
        <w:t>оформля</w:t>
      </w:r>
      <w:r w:rsidR="000A00E6" w:rsidRPr="004D7428">
        <w:rPr>
          <w:bCs w:val="0"/>
          <w:sz w:val="24"/>
          <w:szCs w:val="24"/>
        </w:rPr>
        <w:t>е</w:t>
      </w:r>
      <w:r w:rsidRPr="004D7428">
        <w:rPr>
          <w:bCs w:val="0"/>
          <w:sz w:val="24"/>
          <w:szCs w:val="24"/>
        </w:rPr>
        <w:t xml:space="preserve">тся отдельным </w:t>
      </w:r>
      <w:r w:rsidR="00F71B88" w:rsidRPr="004D7428">
        <w:rPr>
          <w:bCs w:val="0"/>
          <w:sz w:val="24"/>
          <w:szCs w:val="24"/>
        </w:rPr>
        <w:t>томом</w:t>
      </w:r>
      <w:r w:rsidRPr="004D7428">
        <w:rPr>
          <w:bCs w:val="0"/>
          <w:sz w:val="24"/>
          <w:szCs w:val="24"/>
        </w:rPr>
        <w:t xml:space="preserve"> «Техническое предложение </w:t>
      </w:r>
      <w:r w:rsidR="009C744E" w:rsidRPr="004D7428">
        <w:rPr>
          <w:bCs w:val="0"/>
          <w:sz w:val="24"/>
          <w:szCs w:val="24"/>
        </w:rPr>
        <w:t>Участник</w:t>
      </w:r>
      <w:r w:rsidRPr="004D7428">
        <w:rPr>
          <w:bCs w:val="0"/>
          <w:sz w:val="24"/>
          <w:szCs w:val="24"/>
        </w:rPr>
        <w:t>а __________».</w:t>
      </w:r>
    </w:p>
    <w:p w:rsidR="00717F60" w:rsidRPr="004D7428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6004660"/>
      <w:r w:rsidRPr="004D7428">
        <w:rPr>
          <w:bCs w:val="0"/>
          <w:sz w:val="24"/>
          <w:szCs w:val="24"/>
        </w:rPr>
        <w:t>Участник</w:t>
      </w:r>
      <w:r w:rsidR="00717F60" w:rsidRPr="004D742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4D7428">
        <w:rPr>
          <w:bCs w:val="0"/>
          <w:sz w:val="24"/>
          <w:szCs w:val="24"/>
        </w:rPr>
        <w:t>Заявк</w:t>
      </w:r>
      <w:r w:rsidR="00717F60" w:rsidRPr="004D742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4D7428">
        <w:rPr>
          <w:bCs w:val="0"/>
          <w:sz w:val="24"/>
          <w:szCs w:val="24"/>
        </w:rPr>
        <w:t>Заявк</w:t>
      </w:r>
      <w:r w:rsidR="00717F60" w:rsidRPr="004D7428">
        <w:rPr>
          <w:bCs w:val="0"/>
          <w:sz w:val="24"/>
          <w:szCs w:val="24"/>
        </w:rPr>
        <w:t xml:space="preserve">и такого </w:t>
      </w:r>
      <w:r w:rsidRPr="004D7428">
        <w:rPr>
          <w:bCs w:val="0"/>
          <w:sz w:val="24"/>
          <w:szCs w:val="24"/>
        </w:rPr>
        <w:t>Участник</w:t>
      </w:r>
      <w:r w:rsidR="00717F60" w:rsidRPr="004D7428">
        <w:rPr>
          <w:bCs w:val="0"/>
          <w:sz w:val="24"/>
          <w:szCs w:val="24"/>
        </w:rPr>
        <w:t>а отклоняются без рассмотрения по существу.</w:t>
      </w:r>
      <w:bookmarkEnd w:id="233"/>
    </w:p>
    <w:p w:rsidR="00BD40A3" w:rsidRPr="004D7428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4D7428">
        <w:rPr>
          <w:bCs w:val="0"/>
          <w:sz w:val="24"/>
          <w:szCs w:val="24"/>
        </w:rPr>
        <w:t xml:space="preserve">Все формы, указанные в разделе </w:t>
      </w:r>
      <w:r w:rsidR="0020352D">
        <w:rPr>
          <w:bCs w:val="0"/>
          <w:sz w:val="24"/>
          <w:szCs w:val="24"/>
        </w:rPr>
        <w:fldChar w:fldCharType="begin"/>
      </w:r>
      <w:r w:rsidR="001A2440">
        <w:rPr>
          <w:bCs w:val="0"/>
          <w:sz w:val="24"/>
          <w:szCs w:val="24"/>
        </w:rPr>
        <w:instrText xml:space="preserve"> REF _Ref440270602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</w:t>
      </w:r>
      <w:r w:rsidR="0020352D">
        <w:rPr>
          <w:bCs w:val="0"/>
          <w:sz w:val="24"/>
          <w:szCs w:val="24"/>
        </w:rPr>
        <w:fldChar w:fldCharType="end"/>
      </w:r>
      <w:r w:rsidRPr="004D7428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4D7428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>Заявк</w:t>
      </w:r>
      <w:r w:rsidR="00717F60" w:rsidRPr="004D7428">
        <w:rPr>
          <w:bCs w:val="0"/>
          <w:sz w:val="24"/>
          <w:szCs w:val="24"/>
        </w:rPr>
        <w:t xml:space="preserve">а должна быть подготовлена </w:t>
      </w:r>
      <w:r w:rsidR="00F71B88" w:rsidRPr="004D7428">
        <w:rPr>
          <w:bCs w:val="0"/>
          <w:sz w:val="24"/>
          <w:szCs w:val="24"/>
        </w:rPr>
        <w:t xml:space="preserve">в письменной (бумажной) форме (подраздел </w:t>
      </w:r>
      <w:r w:rsidR="005475CC">
        <w:fldChar w:fldCharType="begin"/>
      </w:r>
      <w:r w:rsidR="005475CC">
        <w:instrText xml:space="preserve"> REF _Ref115076807 \n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3.3.3</w:t>
      </w:r>
      <w:r w:rsidR="005475CC">
        <w:fldChar w:fldCharType="end"/>
      </w:r>
      <w:r w:rsidR="00F71B88" w:rsidRPr="004D7428">
        <w:rPr>
          <w:bCs w:val="0"/>
          <w:sz w:val="24"/>
          <w:szCs w:val="24"/>
        </w:rPr>
        <w:t>)</w:t>
      </w:r>
      <w:r w:rsidR="00717F60" w:rsidRPr="004D742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55279015"/>
      <w:bookmarkStart w:id="235" w:name="_Ref55279017"/>
      <w:r w:rsidRPr="004D7428">
        <w:rPr>
          <w:bCs w:val="0"/>
          <w:sz w:val="24"/>
          <w:szCs w:val="24"/>
        </w:rPr>
        <w:t xml:space="preserve">Каждый документ, входящий в </w:t>
      </w:r>
      <w:r w:rsidR="00D07DE4" w:rsidRPr="004D7428">
        <w:rPr>
          <w:bCs w:val="0"/>
          <w:sz w:val="24"/>
          <w:szCs w:val="24"/>
        </w:rPr>
        <w:t>Заявку</w:t>
      </w:r>
      <w:r w:rsidRPr="004D7428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</w:t>
      </w:r>
      <w:r w:rsidRPr="000E5AC7">
        <w:rPr>
          <w:bCs w:val="0"/>
          <w:sz w:val="24"/>
          <w:szCs w:val="24"/>
        </w:rPr>
        <w:t xml:space="preserve">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E54C02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D07D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4"/>
    </w:p>
    <w:p w:rsidR="00BD40A3" w:rsidRPr="004D7428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6" w:name="_Ref195087786"/>
      <w:r w:rsidRPr="004D7428">
        <w:rPr>
          <w:bCs w:val="0"/>
          <w:sz w:val="24"/>
          <w:szCs w:val="24"/>
        </w:rPr>
        <w:t xml:space="preserve">Каждый документ, входящий в </w:t>
      </w:r>
      <w:r w:rsidR="00D07DE4" w:rsidRPr="004D7428">
        <w:rPr>
          <w:bCs w:val="0"/>
          <w:sz w:val="24"/>
          <w:szCs w:val="24"/>
        </w:rPr>
        <w:t>Заявку</w:t>
      </w:r>
      <w:r w:rsidRPr="004D7428">
        <w:rPr>
          <w:bCs w:val="0"/>
          <w:sz w:val="24"/>
          <w:szCs w:val="24"/>
        </w:rPr>
        <w:t>, должен быть скреплен печатью Участника</w:t>
      </w:r>
      <w:r w:rsidR="00D07DE4" w:rsidRPr="004D7428">
        <w:rPr>
          <w:bCs w:val="0"/>
          <w:sz w:val="24"/>
          <w:szCs w:val="24"/>
        </w:rPr>
        <w:t xml:space="preserve"> (а при участии в запросе предложений физического лица – нотариально заверена собственноручная подпись)</w:t>
      </w:r>
      <w:r w:rsidRPr="004D7428">
        <w:rPr>
          <w:bCs w:val="0"/>
          <w:sz w:val="24"/>
          <w:szCs w:val="24"/>
        </w:rPr>
        <w:t>.</w:t>
      </w:r>
      <w:bookmarkEnd w:id="235"/>
      <w:bookmarkEnd w:id="236"/>
    </w:p>
    <w:p w:rsidR="00BD40A3" w:rsidRPr="004D7428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D7428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2A2C1B" w:rsidRPr="004D7428">
        <w:rPr>
          <w:sz w:val="24"/>
          <w:szCs w:val="24"/>
        </w:rPr>
        <w:t>Заявку</w:t>
      </w:r>
      <w:r w:rsidRPr="004D7428">
        <w:rPr>
          <w:sz w:val="24"/>
          <w:szCs w:val="24"/>
        </w:rPr>
        <w:t xml:space="preserve"> </w:t>
      </w:r>
      <w:r w:rsidR="000E5AC7" w:rsidRPr="004D7428">
        <w:rPr>
          <w:sz w:val="24"/>
          <w:szCs w:val="24"/>
        </w:rPr>
        <w:t>Участника</w:t>
      </w:r>
      <w:r w:rsidRPr="004D7428">
        <w:rPr>
          <w:sz w:val="24"/>
          <w:szCs w:val="24"/>
        </w:rPr>
        <w:t xml:space="preserve"> без рассмотрения по существу.</w:t>
      </w:r>
    </w:p>
    <w:p w:rsidR="00BD40A3" w:rsidRPr="004D7428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D7428">
        <w:rPr>
          <w:sz w:val="24"/>
          <w:szCs w:val="24"/>
        </w:rPr>
        <w:t xml:space="preserve">Участник в </w:t>
      </w:r>
      <w:r w:rsidR="000A00E6" w:rsidRPr="004D7428">
        <w:rPr>
          <w:bCs w:val="0"/>
          <w:sz w:val="24"/>
          <w:szCs w:val="24"/>
        </w:rPr>
        <w:t>Графике оплаты оказания услуг (</w:t>
      </w:r>
      <w:r w:rsidR="000A00E6" w:rsidRPr="004D7428">
        <w:rPr>
          <w:bCs w:val="0"/>
          <w:spacing w:val="-2"/>
          <w:sz w:val="24"/>
          <w:szCs w:val="24"/>
        </w:rPr>
        <w:t>под</w:t>
      </w:r>
      <w:r w:rsidR="000A00E6" w:rsidRPr="004D7428">
        <w:rPr>
          <w:bCs w:val="0"/>
          <w:sz w:val="24"/>
          <w:szCs w:val="24"/>
        </w:rPr>
        <w:t xml:space="preserve">раздел </w:t>
      </w:r>
      <w:r w:rsidR="005475CC">
        <w:fldChar w:fldCharType="begin"/>
      </w:r>
      <w:r w:rsidR="005475CC">
        <w:instrText xml:space="preserve"> REF _Ref440361959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5.5</w:t>
      </w:r>
      <w:r w:rsidR="005475CC">
        <w:fldChar w:fldCharType="end"/>
      </w:r>
      <w:r w:rsidR="000A00E6" w:rsidRPr="004D7428">
        <w:rPr>
          <w:bCs w:val="0"/>
          <w:sz w:val="24"/>
          <w:szCs w:val="24"/>
        </w:rPr>
        <w:t>)</w:t>
      </w:r>
      <w:r w:rsidRPr="004D7428">
        <w:rPr>
          <w:sz w:val="24"/>
          <w:szCs w:val="24"/>
        </w:rPr>
        <w:t xml:space="preserve"> должен указать условия оплаты за </w:t>
      </w:r>
      <w:r w:rsidR="00541FAB" w:rsidRPr="004D7428">
        <w:rPr>
          <w:sz w:val="24"/>
          <w:szCs w:val="24"/>
        </w:rPr>
        <w:t>оказываемые услуги</w:t>
      </w:r>
      <w:r w:rsidRPr="004D7428">
        <w:rPr>
          <w:sz w:val="24"/>
          <w:szCs w:val="24"/>
        </w:rPr>
        <w:t xml:space="preserve">, а в Графике </w:t>
      </w:r>
      <w:r w:rsidR="00C8364E" w:rsidRPr="004D7428">
        <w:rPr>
          <w:bCs w:val="0"/>
          <w:sz w:val="24"/>
          <w:szCs w:val="24"/>
        </w:rPr>
        <w:t>оказания</w:t>
      </w:r>
      <w:r w:rsidR="00B71B9D" w:rsidRPr="004D7428">
        <w:rPr>
          <w:sz w:val="24"/>
          <w:szCs w:val="24"/>
        </w:rPr>
        <w:t xml:space="preserve"> услуг</w:t>
      </w:r>
      <w:r w:rsidRPr="004D7428">
        <w:rPr>
          <w:sz w:val="24"/>
          <w:szCs w:val="24"/>
        </w:rPr>
        <w:t xml:space="preserve"> </w:t>
      </w:r>
      <w:r w:rsidR="00B71B9D" w:rsidRPr="004D7428">
        <w:rPr>
          <w:bCs w:val="0"/>
          <w:sz w:val="24"/>
          <w:szCs w:val="24"/>
        </w:rPr>
        <w:t xml:space="preserve">(раздел </w:t>
      </w:r>
      <w:r w:rsidR="005475CC">
        <w:fldChar w:fldCharType="begin"/>
      </w:r>
      <w:r w:rsidR="005475CC">
        <w:instrText xml:space="preserve"> REF _Ref440271036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5.4</w:t>
      </w:r>
      <w:r w:rsidR="005475CC">
        <w:fldChar w:fldCharType="end"/>
      </w:r>
      <w:r w:rsidR="00B71B9D" w:rsidRPr="004D7428">
        <w:rPr>
          <w:bCs w:val="0"/>
          <w:sz w:val="24"/>
          <w:szCs w:val="24"/>
        </w:rPr>
        <w:t>)</w:t>
      </w:r>
      <w:r w:rsidRPr="004D7428">
        <w:rPr>
          <w:sz w:val="24"/>
          <w:szCs w:val="24"/>
        </w:rPr>
        <w:t xml:space="preserve"> – условия по срокам </w:t>
      </w:r>
      <w:r w:rsidR="00541FAB" w:rsidRPr="004D7428">
        <w:rPr>
          <w:sz w:val="24"/>
          <w:szCs w:val="24"/>
        </w:rPr>
        <w:t>оказания услуг</w:t>
      </w:r>
      <w:r w:rsidRPr="004D7428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D7428">
        <w:rPr>
          <w:bCs w:val="0"/>
          <w:spacing w:val="-2"/>
          <w:sz w:val="24"/>
          <w:szCs w:val="24"/>
        </w:rPr>
        <w:t>(</w:t>
      </w:r>
      <w:r w:rsidR="003F3A69" w:rsidRPr="004D7428">
        <w:rPr>
          <w:bCs w:val="0"/>
          <w:spacing w:val="-2"/>
          <w:sz w:val="24"/>
          <w:szCs w:val="24"/>
        </w:rPr>
        <w:t>под</w:t>
      </w:r>
      <w:r w:rsidR="003F3A69" w:rsidRPr="004D7428">
        <w:rPr>
          <w:bCs w:val="0"/>
          <w:sz w:val="24"/>
          <w:szCs w:val="24"/>
        </w:rPr>
        <w:t>раздел</w:t>
      </w:r>
      <w:r w:rsidR="00B71B9D" w:rsidRPr="004D7428">
        <w:rPr>
          <w:bCs w:val="0"/>
          <w:sz w:val="24"/>
          <w:szCs w:val="24"/>
        </w:rPr>
        <w:t xml:space="preserve"> </w:t>
      </w:r>
      <w:r w:rsidR="005475CC">
        <w:fldChar w:fldCharType="begin"/>
      </w:r>
      <w:r w:rsidR="005475CC">
        <w:instrText xml:space="preserve"> REF _Ref55336310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5.1</w:t>
      </w:r>
      <w:r w:rsidR="005475CC">
        <w:fldChar w:fldCharType="end"/>
      </w:r>
      <w:r w:rsidR="00B71B9D" w:rsidRPr="004D7428">
        <w:rPr>
          <w:bCs w:val="0"/>
          <w:sz w:val="24"/>
          <w:szCs w:val="24"/>
          <w:lang w:eastAsia="ru-RU"/>
        </w:rPr>
        <w:t>)</w:t>
      </w:r>
      <w:r w:rsidRPr="004D7428">
        <w:rPr>
          <w:sz w:val="24"/>
          <w:szCs w:val="24"/>
        </w:rPr>
        <w:t xml:space="preserve">. В </w:t>
      </w:r>
      <w:proofErr w:type="gramStart"/>
      <w:r w:rsidRPr="004D7428">
        <w:rPr>
          <w:sz w:val="24"/>
          <w:szCs w:val="24"/>
        </w:rPr>
        <w:t>случае</w:t>
      </w:r>
      <w:proofErr w:type="gramEnd"/>
      <w:r w:rsidRPr="004D7428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4D7428">
        <w:rPr>
          <w:bCs w:val="0"/>
          <w:spacing w:val="-2"/>
          <w:sz w:val="24"/>
          <w:szCs w:val="24"/>
        </w:rPr>
        <w:t>(</w:t>
      </w:r>
      <w:r w:rsidR="00B71B9D" w:rsidRPr="004D7428">
        <w:rPr>
          <w:bCs w:val="0"/>
          <w:sz w:val="24"/>
          <w:szCs w:val="24"/>
        </w:rPr>
        <w:t xml:space="preserve">раздел </w:t>
      </w:r>
      <w:r w:rsidR="005475CC">
        <w:fldChar w:fldCharType="begin"/>
      </w:r>
      <w:r w:rsidR="005475CC">
        <w:instrText xml:space="preserve"> REF _Ref55336310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5.1</w:t>
      </w:r>
      <w:r w:rsidR="005475CC">
        <w:fldChar w:fldCharType="end"/>
      </w:r>
      <w:r w:rsidR="00B71B9D" w:rsidRPr="004D7428">
        <w:rPr>
          <w:bCs w:val="0"/>
          <w:sz w:val="24"/>
          <w:szCs w:val="24"/>
          <w:lang w:eastAsia="ru-RU"/>
        </w:rPr>
        <w:t>)</w:t>
      </w:r>
      <w:r w:rsidRPr="004D7428">
        <w:rPr>
          <w:sz w:val="24"/>
          <w:szCs w:val="24"/>
        </w:rPr>
        <w:t>.</w:t>
      </w:r>
    </w:p>
    <w:p w:rsidR="00717F60" w:rsidRPr="004D7428" w:rsidRDefault="00717F60" w:rsidP="00E71A48">
      <w:pPr>
        <w:pStyle w:val="3"/>
        <w:spacing w:line="264" w:lineRule="auto"/>
        <w:rPr>
          <w:szCs w:val="24"/>
        </w:rPr>
      </w:pPr>
      <w:bookmarkStart w:id="237" w:name="_Ref115076752"/>
      <w:bookmarkStart w:id="238" w:name="_Ref191386109"/>
      <w:bookmarkStart w:id="239" w:name="_Ref191386419"/>
      <w:bookmarkStart w:id="240" w:name="_Toc440361327"/>
      <w:bookmarkStart w:id="241" w:name="_Toc440376082"/>
      <w:bookmarkStart w:id="242" w:name="_Toc440376209"/>
      <w:bookmarkStart w:id="243" w:name="_Toc440382474"/>
      <w:bookmarkStart w:id="244" w:name="_Toc440447144"/>
      <w:bookmarkStart w:id="245" w:name="_Toc440631686"/>
      <w:bookmarkStart w:id="246" w:name="_Toc440877343"/>
      <w:bookmarkStart w:id="247" w:name="_Toc441130792"/>
      <w:r w:rsidRPr="004D7428">
        <w:rPr>
          <w:szCs w:val="24"/>
        </w:rPr>
        <w:lastRenderedPageBreak/>
        <w:t xml:space="preserve">Порядок подготовки </w:t>
      </w:r>
      <w:r w:rsidR="004B5EB3" w:rsidRPr="004D7428">
        <w:rPr>
          <w:szCs w:val="24"/>
        </w:rPr>
        <w:t>Заявк</w:t>
      </w:r>
      <w:r w:rsidRPr="004D7428">
        <w:rPr>
          <w:szCs w:val="24"/>
        </w:rPr>
        <w:t>и через </w:t>
      </w:r>
      <w:bookmarkEnd w:id="237"/>
      <w:bookmarkEnd w:id="238"/>
      <w:bookmarkEnd w:id="239"/>
      <w:r w:rsidRPr="004D7428">
        <w:rPr>
          <w:szCs w:val="24"/>
        </w:rPr>
        <w:t>ЭТП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</w:p>
    <w:p w:rsidR="00717F60" w:rsidRPr="004D7428" w:rsidRDefault="00D07DE4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>Подготовка и предоставление Заявки через</w:t>
      </w:r>
      <w:r w:rsidR="00717F60" w:rsidRPr="004D7428">
        <w:rPr>
          <w:bCs w:val="0"/>
          <w:sz w:val="24"/>
          <w:szCs w:val="24"/>
        </w:rPr>
        <w:t xml:space="preserve"> ЭТП </w:t>
      </w:r>
      <w:r w:rsidRPr="004D7428">
        <w:rPr>
          <w:bCs w:val="0"/>
          <w:sz w:val="24"/>
          <w:szCs w:val="24"/>
        </w:rPr>
        <w:t>не предусмотрены</w:t>
      </w:r>
      <w:r w:rsidR="00717F60" w:rsidRPr="004D7428">
        <w:rPr>
          <w:bCs w:val="0"/>
          <w:sz w:val="24"/>
          <w:szCs w:val="24"/>
        </w:rPr>
        <w:t>.</w:t>
      </w:r>
    </w:p>
    <w:p w:rsidR="00717F60" w:rsidRPr="004D7428" w:rsidRDefault="00717F60" w:rsidP="00E71A48">
      <w:pPr>
        <w:pStyle w:val="3"/>
        <w:spacing w:line="264" w:lineRule="auto"/>
        <w:rPr>
          <w:szCs w:val="24"/>
        </w:rPr>
      </w:pPr>
      <w:bookmarkStart w:id="248" w:name="_Ref115076807"/>
      <w:bookmarkStart w:id="249" w:name="_Toc440361328"/>
      <w:bookmarkStart w:id="250" w:name="_Toc440376083"/>
      <w:bookmarkStart w:id="251" w:name="_Toc440376210"/>
      <w:bookmarkStart w:id="252" w:name="_Toc440382475"/>
      <w:bookmarkStart w:id="253" w:name="_Toc440447145"/>
      <w:bookmarkStart w:id="254" w:name="_Toc440631687"/>
      <w:bookmarkStart w:id="255" w:name="_Toc440877344"/>
      <w:bookmarkStart w:id="256" w:name="_Toc441130793"/>
      <w:r w:rsidRPr="004D7428">
        <w:rPr>
          <w:szCs w:val="24"/>
        </w:rPr>
        <w:t xml:space="preserve">Порядок подготовки </w:t>
      </w:r>
      <w:r w:rsidR="004B5EB3" w:rsidRPr="004D7428">
        <w:rPr>
          <w:szCs w:val="24"/>
        </w:rPr>
        <w:t>Заявк</w:t>
      </w:r>
      <w:r w:rsidRPr="004D7428">
        <w:rPr>
          <w:szCs w:val="24"/>
        </w:rPr>
        <w:t>и в письменной форме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D07DE4" w:rsidRPr="004D742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7" w:name="_Ref191386548"/>
      <w:bookmarkStart w:id="258" w:name="_Ref306008743"/>
      <w:bookmarkStart w:id="259" w:name="_Toc440361329"/>
      <w:bookmarkStart w:id="260" w:name="_Toc440376084"/>
      <w:bookmarkStart w:id="261" w:name="_Toc440376211"/>
      <w:bookmarkStart w:id="262" w:name="_Toc440382476"/>
      <w:bookmarkStart w:id="263" w:name="_Toc440447146"/>
      <w:r w:rsidRPr="004D7428">
        <w:rPr>
          <w:bCs w:val="0"/>
          <w:sz w:val="24"/>
          <w:szCs w:val="24"/>
        </w:rPr>
        <w:t xml:space="preserve">Заявка в письменной форме должна быть подготовлена в строгом соответствии с требованиями, указанными в подразделе </w:t>
      </w:r>
      <w:r w:rsidR="005475CC">
        <w:fldChar w:fldCharType="begin"/>
      </w:r>
      <w:r w:rsidR="005475CC">
        <w:instrText xml:space="preserve"> REF _Ref306114638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3.3.1</w:t>
      </w:r>
      <w:r w:rsidR="005475CC">
        <w:fldChar w:fldCharType="end"/>
      </w:r>
      <w:r w:rsidRPr="004D7428">
        <w:rPr>
          <w:bCs w:val="0"/>
          <w:sz w:val="24"/>
          <w:szCs w:val="24"/>
        </w:rPr>
        <w:t xml:space="preserve">. </w:t>
      </w:r>
      <w:bookmarkEnd w:id="257"/>
    </w:p>
    <w:p w:rsidR="00D07DE4" w:rsidRPr="004D742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Требования п. </w:t>
      </w:r>
      <w:r w:rsidR="005475CC">
        <w:fldChar w:fldCharType="begin"/>
      </w:r>
      <w:r w:rsidR="005475CC">
        <w:instrText xml:space="preserve"> REF _Ref55279015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3.3.1.6</w:t>
      </w:r>
      <w:r w:rsidR="005475CC">
        <w:fldChar w:fldCharType="end"/>
      </w:r>
      <w:r w:rsidRPr="004D7428">
        <w:rPr>
          <w:bCs w:val="0"/>
          <w:sz w:val="24"/>
          <w:szCs w:val="24"/>
        </w:rPr>
        <w:t xml:space="preserve"> и </w:t>
      </w:r>
      <w:r w:rsidR="005475CC">
        <w:fldChar w:fldCharType="begin"/>
      </w:r>
      <w:r w:rsidR="005475CC">
        <w:instrText xml:space="preserve"> REF _Ref195087786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3.3.1.7</w:t>
      </w:r>
      <w:r w:rsidR="005475CC">
        <w:fldChar w:fldCharType="end"/>
      </w:r>
      <w:r w:rsidRPr="004D7428">
        <w:rPr>
          <w:bCs w:val="0"/>
          <w:sz w:val="24"/>
          <w:szCs w:val="24"/>
        </w:rPr>
        <w:t xml:space="preserve"> не распространяются на нотариально заверенные копии документов или документы, переплетенные типографским способом.</w:t>
      </w:r>
    </w:p>
    <w:p w:rsidR="00D07DE4" w:rsidRPr="00E71A4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Дополнительные носители информации (дискеты, CD-R, CD-RW, брошюры, книги) должны быть, если это возможно, соответствующим образом помечены (например, с помощью наклеек) и помещены в отдельные (т.н. «информационные») конверты.</w:t>
      </w:r>
      <w:proofErr w:type="gramEnd"/>
      <w:r w:rsidRPr="00E71A48">
        <w:rPr>
          <w:bCs w:val="0"/>
          <w:sz w:val="24"/>
          <w:szCs w:val="24"/>
        </w:rPr>
        <w:t xml:space="preserve"> Информационные конверты должны размещаться после последней страницы Заявки. Входящие в состав Заявки копии документов, подтверждающих юридический статус Участника запроса предложений, помещаются в информационные конверты, только если они отпечатаны и сброшюрованы промышленным (типографским) способом или прошиты у нотариуса.</w:t>
      </w:r>
    </w:p>
    <w:p w:rsidR="00D07DE4" w:rsidRPr="00E71A4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После этого должна быть проведена нумерация всех без исключения страниц и информационных конвертов Заявки (как внутренняя нумерация листов отдельных приложений, так и сквозная нумерация всех страниц Заявки; информационные конверты нумеруются отдельно от страниц — «информационный конверт № 1», «информационный конверт № 2» и т.д.). Нумерация страниц книг, брошюр, журналов и т.д., помещенных в информационные конверты, не производится.</w:t>
      </w:r>
    </w:p>
    <w:p w:rsidR="00D07DE4" w:rsidRPr="00E71A4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4" w:name="_Ref306033396"/>
      <w:r w:rsidRPr="00E71A48">
        <w:rPr>
          <w:bCs w:val="0"/>
          <w:sz w:val="24"/>
          <w:szCs w:val="24"/>
        </w:rPr>
        <w:t>Документы (листы и информационные конверты), входящие в Заявку, должны быть скреплены или упакованы таким образом, чтобы исключить случайное выпадение или перемещение страниц и информационных конвертов. Если Заявка состоит из нескольких томов, каждый том рекомендуется прошить с приложением описи включенных в него документов. Каждый такой том должен иметь сквозную нумерацию страниц.</w:t>
      </w:r>
      <w:bookmarkEnd w:id="264"/>
    </w:p>
    <w:p w:rsidR="00D07DE4" w:rsidRPr="00E71A4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запроса предложений должен подготовить </w:t>
      </w:r>
      <w:r w:rsidRPr="00E71A48">
        <w:rPr>
          <w:b/>
          <w:bCs w:val="0"/>
          <w:sz w:val="24"/>
          <w:szCs w:val="24"/>
        </w:rPr>
        <w:t>1 оригинал и</w:t>
      </w:r>
      <w:r w:rsidRPr="00E71A48">
        <w:rPr>
          <w:bCs w:val="0"/>
          <w:sz w:val="24"/>
          <w:szCs w:val="24"/>
        </w:rPr>
        <w:t xml:space="preserve"> </w:t>
      </w:r>
      <w:r w:rsidR="008B7F55">
        <w:rPr>
          <w:b/>
          <w:bCs w:val="0"/>
          <w:sz w:val="24"/>
          <w:szCs w:val="24"/>
        </w:rPr>
        <w:t>1</w:t>
      </w:r>
      <w:r w:rsidRPr="00E71A48">
        <w:rPr>
          <w:b/>
          <w:bCs w:val="0"/>
          <w:sz w:val="24"/>
          <w:szCs w:val="24"/>
        </w:rPr>
        <w:t xml:space="preserve"> копи</w:t>
      </w:r>
      <w:r w:rsidR="008B7F55">
        <w:rPr>
          <w:b/>
          <w:bCs w:val="0"/>
          <w:sz w:val="24"/>
          <w:szCs w:val="24"/>
        </w:rPr>
        <w:t>ю Заявки</w:t>
      </w:r>
      <w:r w:rsidRPr="00E71A48">
        <w:rPr>
          <w:bCs w:val="0"/>
          <w:sz w:val="24"/>
          <w:szCs w:val="24"/>
        </w:rPr>
        <w:t>. Копи</w:t>
      </w:r>
      <w:r w:rsidR="008B7F55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Заявки подготавлива</w:t>
      </w:r>
      <w:r w:rsidR="008B7F55">
        <w:rPr>
          <w:bCs w:val="0"/>
          <w:sz w:val="24"/>
          <w:szCs w:val="24"/>
        </w:rPr>
        <w:t>е</w:t>
      </w:r>
      <w:r w:rsidRPr="00E71A48">
        <w:rPr>
          <w:bCs w:val="0"/>
          <w:sz w:val="24"/>
          <w:szCs w:val="24"/>
        </w:rPr>
        <w:t>тся путем ксерокопирования оригиналов каждого документа, входящего в Заявку после их подписания и заверения печатью, а также нанесения сквозной нумерации страниц, но перед сшиванием.</w:t>
      </w:r>
    </w:p>
    <w:p w:rsidR="00D07DE4" w:rsidRPr="00E71A4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Материалы, содержащиеся в информационных конвертах, копируются любым приемлемым для данного вида материалов способом. Соответствующие копии помещаются в конверты и помечаются «копия информационного конверта № 1» и т.д. При невозможности представить копии материалов, содержащихся в информационных конвертах, Участник помещает в информационный конверт ссылку с указанием: «см. информационный конверт №… Заявки».</w:t>
      </w:r>
    </w:p>
    <w:p w:rsidR="00D07DE4" w:rsidRPr="00E71A4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Никакие исправления в тексте Заявки не имеют силу, за исключением тех случаев, когда эти исправления заверены рукописной надписью «</w:t>
      </w:r>
      <w:proofErr w:type="gramStart"/>
      <w:r w:rsidRPr="00E71A48">
        <w:rPr>
          <w:bCs w:val="0"/>
          <w:sz w:val="24"/>
          <w:szCs w:val="24"/>
        </w:rPr>
        <w:t>исправленному</w:t>
      </w:r>
      <w:proofErr w:type="gramEnd"/>
      <w:r w:rsidRPr="00E71A48">
        <w:rPr>
          <w:bCs w:val="0"/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5" w:name="_Toc440631688"/>
      <w:bookmarkStart w:id="266" w:name="_Toc440877345"/>
      <w:bookmarkStart w:id="267" w:name="_Ref440879531"/>
      <w:bookmarkStart w:id="268" w:name="_Toc441130794"/>
      <w:r w:rsidRPr="00E71A48">
        <w:rPr>
          <w:szCs w:val="24"/>
        </w:rPr>
        <w:lastRenderedPageBreak/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5"/>
      <w:bookmarkEnd w:id="266"/>
      <w:bookmarkEnd w:id="267"/>
      <w:bookmarkEnd w:id="268"/>
    </w:p>
    <w:p w:rsidR="00717F60" w:rsidRPr="00E71A48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9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E71A48">
        <w:rPr>
          <w:bCs w:val="0"/>
          <w:sz w:val="24"/>
          <w:szCs w:val="24"/>
        </w:rPr>
        <w:t>любом</w:t>
      </w:r>
      <w:proofErr w:type="gramEnd"/>
      <w:r w:rsidR="00717F60" w:rsidRPr="00E71A48">
        <w:rPr>
          <w:bCs w:val="0"/>
          <w:sz w:val="24"/>
          <w:szCs w:val="24"/>
        </w:rPr>
        <w:t xml:space="preserve">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B950C4">
        <w:rPr>
          <w:bCs w:val="0"/>
          <w:sz w:val="24"/>
          <w:szCs w:val="24"/>
        </w:rPr>
        <w:t xml:space="preserve"> (п. </w:t>
      </w:r>
      <w:r w:rsidR="0020352D">
        <w:rPr>
          <w:bCs w:val="0"/>
          <w:sz w:val="24"/>
          <w:szCs w:val="24"/>
        </w:rPr>
        <w:fldChar w:fldCharType="begin"/>
      </w:r>
      <w:r w:rsidR="00457AEB">
        <w:rPr>
          <w:bCs w:val="0"/>
          <w:sz w:val="24"/>
          <w:szCs w:val="24"/>
        </w:rPr>
        <w:instrText xml:space="preserve"> REF _Ref306017842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3.4.2.4</w:t>
      </w:r>
      <w:r w:rsidR="0020352D">
        <w:rPr>
          <w:bCs w:val="0"/>
          <w:sz w:val="24"/>
          <w:szCs w:val="24"/>
        </w:rPr>
        <w:fldChar w:fldCharType="end"/>
      </w:r>
      <w:r w:rsidR="00B950C4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69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0" w:name="_Toc440361330"/>
      <w:bookmarkStart w:id="271" w:name="_Toc440376085"/>
      <w:bookmarkStart w:id="272" w:name="_Toc440376212"/>
      <w:bookmarkStart w:id="273" w:name="_Toc440382477"/>
      <w:bookmarkStart w:id="274" w:name="_Toc440447147"/>
      <w:bookmarkStart w:id="275" w:name="_Toc440631689"/>
      <w:bookmarkStart w:id="276" w:name="_Toc440877346"/>
      <w:bookmarkStart w:id="277" w:name="_Toc441130795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8" w:name="_Toc440361331"/>
      <w:bookmarkStart w:id="279" w:name="_Toc440376086"/>
      <w:bookmarkStart w:id="280" w:name="_Toc440376213"/>
      <w:bookmarkStart w:id="281" w:name="_Toc440382478"/>
      <w:bookmarkStart w:id="282" w:name="_Toc440447148"/>
      <w:bookmarkStart w:id="283" w:name="_Toc440631690"/>
      <w:bookmarkStart w:id="284" w:name="_Toc440877347"/>
      <w:bookmarkStart w:id="285" w:name="_Toc441130796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F77E8A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F77E8A">
        <w:rPr>
          <w:bCs w:val="0"/>
          <w:sz w:val="24"/>
          <w:szCs w:val="24"/>
        </w:rPr>
        <w:t>рубли РФ</w:t>
      </w:r>
      <w:r w:rsidRPr="00E71A48">
        <w:rPr>
          <w:bCs w:val="0"/>
          <w:sz w:val="24"/>
          <w:szCs w:val="24"/>
        </w:rPr>
        <w:t xml:space="preserve">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F77E8A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 xml:space="preserve"> и не подлежит изменению при изменении официального курса валюты.</w:t>
      </w:r>
    </w:p>
    <w:p w:rsidR="00717F60" w:rsidRPr="005475CC" w:rsidRDefault="00717F60" w:rsidP="00E71A48">
      <w:pPr>
        <w:pStyle w:val="3"/>
        <w:spacing w:line="264" w:lineRule="auto"/>
        <w:rPr>
          <w:szCs w:val="24"/>
        </w:rPr>
      </w:pPr>
      <w:bookmarkStart w:id="286" w:name="_Toc440361332"/>
      <w:bookmarkStart w:id="287" w:name="_Toc440376087"/>
      <w:bookmarkStart w:id="288" w:name="_Toc440376214"/>
      <w:bookmarkStart w:id="289" w:name="_Toc440382479"/>
      <w:bookmarkStart w:id="290" w:name="_Toc440447149"/>
      <w:bookmarkStart w:id="291" w:name="_Toc440631691"/>
      <w:bookmarkStart w:id="292" w:name="_Toc440877348"/>
      <w:bookmarkStart w:id="293" w:name="_Toc441130797"/>
      <w:r w:rsidRPr="005475CC">
        <w:rPr>
          <w:szCs w:val="24"/>
        </w:rPr>
        <w:t xml:space="preserve">Начальная (максимальная) цена </w:t>
      </w:r>
      <w:r w:rsidR="00123C70" w:rsidRPr="005475CC">
        <w:rPr>
          <w:szCs w:val="24"/>
        </w:rPr>
        <w:t>Договор</w:t>
      </w:r>
      <w:r w:rsidRPr="005475CC">
        <w:rPr>
          <w:szCs w:val="24"/>
        </w:rPr>
        <w:t>а (цена лота)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216641" w:rsidRPr="005475CC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294" w:name="_Ref441053110"/>
      <w:r w:rsidRPr="005475CC">
        <w:rPr>
          <w:bCs w:val="0"/>
          <w:sz w:val="24"/>
          <w:szCs w:val="24"/>
        </w:rPr>
        <w:t xml:space="preserve">Начальная (максимальная) цена </w:t>
      </w:r>
      <w:r w:rsidR="00123C70" w:rsidRPr="005475CC">
        <w:rPr>
          <w:bCs w:val="0"/>
          <w:sz w:val="24"/>
          <w:szCs w:val="24"/>
        </w:rPr>
        <w:t>Договор</w:t>
      </w:r>
      <w:r w:rsidRPr="005475CC">
        <w:rPr>
          <w:bCs w:val="0"/>
          <w:sz w:val="24"/>
          <w:szCs w:val="24"/>
        </w:rPr>
        <w:t>а</w:t>
      </w:r>
      <w:r w:rsidR="00216641" w:rsidRPr="005475CC">
        <w:rPr>
          <w:bCs w:val="0"/>
          <w:sz w:val="24"/>
          <w:szCs w:val="24"/>
        </w:rPr>
        <w:t>:</w:t>
      </w:r>
      <w:bookmarkEnd w:id="294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5475CC">
        <w:rPr>
          <w:b/>
          <w:bCs w:val="0"/>
          <w:sz w:val="24"/>
          <w:szCs w:val="24"/>
          <w:u w:val="single"/>
        </w:rPr>
        <w:t>По Лоту №1:</w:t>
      </w:r>
      <w:r w:rsidR="00717F60" w:rsidRPr="005475CC">
        <w:rPr>
          <w:bCs w:val="0"/>
          <w:sz w:val="24"/>
          <w:szCs w:val="24"/>
        </w:rPr>
        <w:t xml:space="preserve"> </w:t>
      </w:r>
      <w:r w:rsidR="005475CC" w:rsidRPr="005475CC">
        <w:rPr>
          <w:b/>
          <w:sz w:val="24"/>
          <w:szCs w:val="24"/>
        </w:rPr>
        <w:t xml:space="preserve">4 236 532,00 </w:t>
      </w:r>
      <w:r w:rsidR="005475CC" w:rsidRPr="005475CC">
        <w:rPr>
          <w:sz w:val="24"/>
          <w:szCs w:val="24"/>
        </w:rPr>
        <w:t xml:space="preserve">(четыре миллиона двести тридцать шесть тысяч пятьсот тридцать два) рубля 00 копеек РФ, без учета НДС; НДС составляет </w:t>
      </w:r>
      <w:r w:rsidR="005475CC" w:rsidRPr="005475CC">
        <w:rPr>
          <w:b/>
          <w:sz w:val="24"/>
          <w:szCs w:val="24"/>
        </w:rPr>
        <w:t xml:space="preserve">762 575,76 </w:t>
      </w:r>
      <w:r w:rsidR="005475CC" w:rsidRPr="005475CC">
        <w:rPr>
          <w:sz w:val="24"/>
          <w:szCs w:val="24"/>
        </w:rPr>
        <w:t xml:space="preserve">(семьсот шестьдесят две тысячи пятьсот семьдесят пять) рублей 76 копеек РФ; </w:t>
      </w:r>
      <w:r w:rsidR="005475CC" w:rsidRPr="005475CC">
        <w:rPr>
          <w:b/>
          <w:sz w:val="24"/>
          <w:szCs w:val="24"/>
        </w:rPr>
        <w:t>4 999 107,76</w:t>
      </w:r>
      <w:r w:rsidR="005475CC" w:rsidRPr="005475CC">
        <w:rPr>
          <w:sz w:val="24"/>
          <w:szCs w:val="24"/>
        </w:rPr>
        <w:t xml:space="preserve"> (четыре миллиона девятьсот девяносто девять тысяч сто семь) рублей 76 копеек РФ, с учетом НДС.</w:t>
      </w:r>
      <w:proofErr w:type="gramEnd"/>
    </w:p>
    <w:p w:rsidR="004F657D" w:rsidRDefault="00342937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4E14D8" w:rsidRDefault="00342937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4E14D8">
        <w:rPr>
          <w:sz w:val="24"/>
          <w:szCs w:val="24"/>
        </w:rPr>
        <w:t>.</w:t>
      </w:r>
    </w:p>
    <w:p w:rsidR="00A35E74" w:rsidRPr="004B74B1" w:rsidRDefault="00A35E74" w:rsidP="00A35E7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B74B1">
        <w:rPr>
          <w:sz w:val="24"/>
          <w:szCs w:val="24"/>
        </w:rPr>
        <w:t>Начальная (предельная) цена, указанная в п.</w:t>
      </w:r>
      <w:r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_Ref441053110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3.3.7.1</w:t>
      </w:r>
      <w:r w:rsidR="0020352D">
        <w:rPr>
          <w:sz w:val="24"/>
          <w:szCs w:val="24"/>
        </w:rPr>
        <w:fldChar w:fldCharType="end"/>
      </w:r>
      <w:r w:rsidRPr="004B74B1">
        <w:rPr>
          <w:sz w:val="24"/>
          <w:szCs w:val="24"/>
        </w:rPr>
        <w:t xml:space="preserve">, является ценой </w:t>
      </w:r>
      <w:r w:rsidRPr="004B74B1">
        <w:rPr>
          <w:sz w:val="24"/>
          <w:szCs w:val="24"/>
        </w:rPr>
        <w:lastRenderedPageBreak/>
        <w:t>заключаемого договора</w:t>
      </w:r>
      <w:r>
        <w:rPr>
          <w:sz w:val="24"/>
          <w:szCs w:val="24"/>
        </w:rPr>
        <w:t xml:space="preserve"> по каждому из лотов</w:t>
      </w:r>
      <w:r w:rsidRPr="004B74B1">
        <w:rPr>
          <w:sz w:val="24"/>
          <w:szCs w:val="24"/>
        </w:rPr>
        <w:t xml:space="preserve">, в </w:t>
      </w:r>
      <w:r w:rsidRPr="00546518">
        <w:rPr>
          <w:bCs w:val="0"/>
          <w:sz w:val="24"/>
          <w:szCs w:val="24"/>
        </w:rPr>
        <w:t>Сводной таблице стоимости</w:t>
      </w:r>
      <w:r w:rsidR="00235620">
        <w:rPr>
          <w:bCs w:val="0"/>
          <w:sz w:val="24"/>
          <w:szCs w:val="24"/>
        </w:rPr>
        <w:t xml:space="preserve"> </w:t>
      </w:r>
      <w:r w:rsidR="00235620" w:rsidRPr="00536E26">
        <w:rPr>
          <w:bCs w:val="0"/>
          <w:sz w:val="24"/>
          <w:szCs w:val="24"/>
        </w:rPr>
        <w:t>услуг</w:t>
      </w:r>
      <w:r w:rsidRPr="00546518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0352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5.2</w:t>
      </w:r>
      <w:r w:rsidR="0020352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4B74B1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Участники</w:t>
      </w:r>
      <w:r w:rsidRPr="004B74B1">
        <w:rPr>
          <w:sz w:val="24"/>
          <w:szCs w:val="24"/>
        </w:rPr>
        <w:t xml:space="preserve"> должны указывать стоимости единицы продукции, указанной в Приложении №1 к настоящей документации. В </w:t>
      </w:r>
      <w:proofErr w:type="gramStart"/>
      <w:r w:rsidRPr="004B74B1">
        <w:rPr>
          <w:sz w:val="24"/>
          <w:szCs w:val="24"/>
        </w:rPr>
        <w:t>рамках</w:t>
      </w:r>
      <w:proofErr w:type="gramEnd"/>
      <w:r w:rsidRPr="004B74B1">
        <w:rPr>
          <w:sz w:val="24"/>
          <w:szCs w:val="24"/>
        </w:rPr>
        <w:t xml:space="preserve"> оценочной стадии (п. </w:t>
      </w:r>
      <w:r w:rsidR="002035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3.6.4</w:t>
      </w:r>
      <w:r w:rsidR="0020352D">
        <w:rPr>
          <w:sz w:val="24"/>
          <w:szCs w:val="24"/>
        </w:rPr>
        <w:fldChar w:fldCharType="end"/>
      </w:r>
      <w:r w:rsidRPr="004B74B1">
        <w:rPr>
          <w:sz w:val="24"/>
          <w:szCs w:val="24"/>
        </w:rPr>
        <w:t xml:space="preserve">) ранжирование </w:t>
      </w:r>
      <w:r>
        <w:rPr>
          <w:sz w:val="24"/>
          <w:szCs w:val="24"/>
        </w:rPr>
        <w:t>Участников</w:t>
      </w:r>
      <w:r w:rsidRPr="004B74B1">
        <w:rPr>
          <w:sz w:val="24"/>
          <w:szCs w:val="24"/>
        </w:rPr>
        <w:t xml:space="preserve"> по ценовому критерию будет проводиться в соответствии со стоимостями за единицу продукции.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</w:t>
      </w:r>
      <w:proofErr w:type="gramStart"/>
      <w:r w:rsidRPr="00546518">
        <w:rPr>
          <w:bCs w:val="0"/>
          <w:sz w:val="24"/>
          <w:szCs w:val="24"/>
        </w:rPr>
        <w:t>письме</w:t>
      </w:r>
      <w:proofErr w:type="gramEnd"/>
      <w:r w:rsidRPr="00546518">
        <w:rPr>
          <w:bCs w:val="0"/>
          <w:sz w:val="24"/>
          <w:szCs w:val="24"/>
        </w:rPr>
        <w:t xml:space="preserve">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20352D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5.1</w:t>
      </w:r>
      <w:r w:rsidR="0020352D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="00A35E74" w:rsidRPr="004B74B1">
        <w:rPr>
          <w:sz w:val="24"/>
          <w:szCs w:val="24"/>
        </w:rPr>
        <w:t>указанной в п.</w:t>
      </w:r>
      <w:r w:rsidR="00A35E74"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A35E74">
        <w:rPr>
          <w:sz w:val="24"/>
          <w:szCs w:val="24"/>
        </w:rPr>
        <w:instrText xml:space="preserve"> REF _Ref441053110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3.3.7.1</w:t>
      </w:r>
      <w:r w:rsidR="0020352D">
        <w:rPr>
          <w:sz w:val="24"/>
          <w:szCs w:val="24"/>
        </w:rPr>
        <w:fldChar w:fldCharType="end"/>
      </w:r>
      <w:r w:rsidR="00837386">
        <w:rPr>
          <w:sz w:val="24"/>
          <w:szCs w:val="24"/>
        </w:rPr>
        <w:t xml:space="preserve">, а также в Графике оплаты оказания услуг (п. </w:t>
      </w:r>
      <w:r w:rsidR="0020352D">
        <w:rPr>
          <w:sz w:val="24"/>
          <w:szCs w:val="24"/>
        </w:rPr>
        <w:fldChar w:fldCharType="begin"/>
      </w:r>
      <w:r w:rsidR="00837386">
        <w:rPr>
          <w:sz w:val="24"/>
          <w:szCs w:val="24"/>
        </w:rPr>
        <w:instrText xml:space="preserve"> REF _Ref440361439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837386">
        <w:rPr>
          <w:sz w:val="24"/>
          <w:szCs w:val="24"/>
        </w:rPr>
        <w:t>5.5</w:t>
      </w:r>
      <w:r w:rsidR="0020352D">
        <w:rPr>
          <w:sz w:val="24"/>
          <w:szCs w:val="24"/>
        </w:rPr>
        <w:fldChar w:fldCharType="end"/>
      </w:r>
      <w:r w:rsidR="00837386">
        <w:rPr>
          <w:sz w:val="24"/>
          <w:szCs w:val="24"/>
        </w:rPr>
        <w:t>) и</w:t>
      </w:r>
      <w:r w:rsidR="00837386" w:rsidRPr="004B5B26">
        <w:rPr>
          <w:bCs w:val="0"/>
          <w:sz w:val="24"/>
          <w:szCs w:val="24"/>
        </w:rPr>
        <w:t xml:space="preserve"> </w:t>
      </w:r>
      <w:r w:rsidR="00837386" w:rsidRPr="00BB27D7">
        <w:rPr>
          <w:bCs w:val="0"/>
          <w:sz w:val="24"/>
          <w:szCs w:val="24"/>
        </w:rPr>
        <w:t>цене, указанной Участником на «котировочной доске» ЭТП</w:t>
      </w:r>
      <w:r w:rsidR="00837386" w:rsidRPr="00546518">
        <w:rPr>
          <w:bCs w:val="0"/>
          <w:sz w:val="24"/>
          <w:szCs w:val="24"/>
        </w:rPr>
        <w:t>. В противном случае Заявк</w:t>
      </w:r>
      <w:r w:rsidR="00837386">
        <w:rPr>
          <w:bCs w:val="0"/>
          <w:sz w:val="24"/>
          <w:szCs w:val="24"/>
        </w:rPr>
        <w:t>а</w:t>
      </w:r>
      <w:r w:rsidR="00837386" w:rsidRPr="00546518">
        <w:rPr>
          <w:bCs w:val="0"/>
          <w:sz w:val="24"/>
          <w:szCs w:val="24"/>
        </w:rPr>
        <w:t xml:space="preserve"> Участника будет отклонен</w:t>
      </w:r>
      <w:r w:rsidR="00837386">
        <w:rPr>
          <w:bCs w:val="0"/>
          <w:sz w:val="24"/>
          <w:szCs w:val="24"/>
        </w:rPr>
        <w:t>а</w:t>
      </w:r>
      <w:r w:rsidR="00837386" w:rsidRPr="00546518">
        <w:rPr>
          <w:bCs w:val="0"/>
          <w:sz w:val="24"/>
          <w:szCs w:val="24"/>
        </w:rPr>
        <w:t xml:space="preserve"> без рассмотрения по существу</w:t>
      </w:r>
      <w:r w:rsidR="00A35E74" w:rsidRPr="004B74B1">
        <w:rPr>
          <w:sz w:val="24"/>
          <w:szCs w:val="24"/>
        </w:rPr>
        <w:t>.</w:t>
      </w:r>
      <w:r w:rsidR="00A35E74" w:rsidRPr="00546518">
        <w:rPr>
          <w:bCs w:val="0"/>
          <w:sz w:val="24"/>
          <w:szCs w:val="24"/>
        </w:rPr>
        <w:t xml:space="preserve"> В противном случае Заявк</w:t>
      </w:r>
      <w:r w:rsidR="00A35E74">
        <w:rPr>
          <w:bCs w:val="0"/>
          <w:sz w:val="24"/>
          <w:szCs w:val="24"/>
        </w:rPr>
        <w:t>а</w:t>
      </w:r>
      <w:r w:rsidR="00A35E74" w:rsidRPr="00546518">
        <w:rPr>
          <w:bCs w:val="0"/>
          <w:sz w:val="24"/>
          <w:szCs w:val="24"/>
        </w:rPr>
        <w:t xml:space="preserve"> Участника будет отклонен</w:t>
      </w:r>
      <w:r w:rsidR="00A35E74">
        <w:rPr>
          <w:bCs w:val="0"/>
          <w:sz w:val="24"/>
          <w:szCs w:val="24"/>
        </w:rPr>
        <w:t>а</w:t>
      </w:r>
      <w:r w:rsidR="00A35E74" w:rsidRPr="00546518">
        <w:rPr>
          <w:bCs w:val="0"/>
          <w:sz w:val="24"/>
          <w:szCs w:val="24"/>
        </w:rPr>
        <w:t xml:space="preserve"> без рассмотрения по существу</w:t>
      </w:r>
      <w:r w:rsidRPr="00546518">
        <w:rPr>
          <w:bCs w:val="0"/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</w:t>
      </w:r>
      <w:proofErr w:type="gramStart"/>
      <w:r w:rsidRPr="00546518">
        <w:rPr>
          <w:bCs w:val="0"/>
          <w:sz w:val="24"/>
          <w:szCs w:val="24"/>
        </w:rPr>
        <w:t>рамках</w:t>
      </w:r>
      <w:proofErr w:type="gramEnd"/>
      <w:r w:rsidRPr="00546518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20352D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3.6.4</w:t>
      </w:r>
      <w:r w:rsidR="0020352D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5" w:name="_Ref191386407"/>
      <w:bookmarkStart w:id="296" w:name="_Ref191386526"/>
      <w:bookmarkStart w:id="297" w:name="_Toc440361333"/>
      <w:bookmarkStart w:id="298" w:name="_Toc440376088"/>
      <w:bookmarkStart w:id="299" w:name="_Toc440376215"/>
      <w:bookmarkStart w:id="300" w:name="_Toc440382480"/>
      <w:bookmarkStart w:id="301" w:name="_Toc440447150"/>
      <w:bookmarkStart w:id="302" w:name="_Toc440631692"/>
      <w:bookmarkStart w:id="303" w:name="_Toc440877349"/>
      <w:bookmarkStart w:id="304" w:name="_Toc441130798"/>
      <w:bookmarkStart w:id="305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6" w:name="_Ref93090116"/>
      <w:bookmarkStart w:id="307" w:name="_Ref191386482"/>
      <w:bookmarkStart w:id="308" w:name="_Ref440291364"/>
      <w:bookmarkEnd w:id="305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6"/>
      <w:r w:rsidRPr="00E71A48">
        <w:rPr>
          <w:bCs w:val="0"/>
          <w:sz w:val="24"/>
          <w:szCs w:val="24"/>
        </w:rPr>
        <w:t>:</w:t>
      </w:r>
      <w:bookmarkStart w:id="309" w:name="_Ref306004833"/>
      <w:bookmarkEnd w:id="307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</w:t>
      </w:r>
      <w:r w:rsidRPr="00D83CF2">
        <w:rPr>
          <w:bCs w:val="0"/>
          <w:sz w:val="24"/>
          <w:szCs w:val="24"/>
        </w:rPr>
        <w:t xml:space="preserve">может любое юридическое, </w:t>
      </w:r>
      <w:r w:rsidRPr="00D83CF2">
        <w:rPr>
          <w:bCs w:val="0"/>
          <w:color w:val="000000"/>
          <w:sz w:val="24"/>
          <w:szCs w:val="24"/>
        </w:rPr>
        <w:t>физическое</w:t>
      </w:r>
      <w:r w:rsidRPr="00D83CF2">
        <w:rPr>
          <w:bCs w:val="0"/>
          <w:sz w:val="24"/>
          <w:szCs w:val="24"/>
        </w:rPr>
        <w:t xml:space="preserve"> лицо </w:t>
      </w:r>
      <w:r w:rsidR="00E71628" w:rsidRPr="00D83CF2">
        <w:rPr>
          <w:bCs w:val="0"/>
          <w:sz w:val="24"/>
          <w:szCs w:val="24"/>
        </w:rPr>
        <w:t>(в т.</w:t>
      </w:r>
      <w:r w:rsidR="003129D4" w:rsidRPr="00D83CF2">
        <w:rPr>
          <w:bCs w:val="0"/>
          <w:sz w:val="24"/>
          <w:szCs w:val="24"/>
        </w:rPr>
        <w:t xml:space="preserve"> </w:t>
      </w:r>
      <w:r w:rsidR="00E71628" w:rsidRPr="00D83CF2">
        <w:rPr>
          <w:bCs w:val="0"/>
          <w:sz w:val="24"/>
          <w:szCs w:val="24"/>
        </w:rPr>
        <w:t xml:space="preserve">ч. </w:t>
      </w:r>
      <w:r w:rsidRPr="00D83CF2">
        <w:rPr>
          <w:bCs w:val="0"/>
          <w:sz w:val="24"/>
          <w:szCs w:val="24"/>
        </w:rPr>
        <w:t>индивидуальный предприниматель</w:t>
      </w:r>
      <w:r w:rsidR="00E71628" w:rsidRPr="00D83CF2">
        <w:rPr>
          <w:bCs w:val="0"/>
          <w:sz w:val="24"/>
          <w:szCs w:val="24"/>
        </w:rPr>
        <w:t>)</w:t>
      </w:r>
      <w:r w:rsidR="00D83CF2" w:rsidRPr="00D83CF2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D83CF2">
        <w:rPr>
          <w:bCs w:val="0"/>
          <w:sz w:val="24"/>
          <w:szCs w:val="24"/>
        </w:rPr>
        <w:t xml:space="preserve">. </w:t>
      </w:r>
      <w:proofErr w:type="gramStart"/>
      <w:r w:rsidR="00362EA4" w:rsidRPr="00D83CF2">
        <w:rPr>
          <w:bCs w:val="0"/>
          <w:sz w:val="24"/>
          <w:szCs w:val="24"/>
        </w:rPr>
        <w:t>Дополнительные</w:t>
      </w:r>
      <w:r w:rsidR="00362EA4" w:rsidRPr="00362EA4">
        <w:rPr>
          <w:bCs w:val="0"/>
          <w:sz w:val="24"/>
          <w:szCs w:val="24"/>
        </w:rPr>
        <w:t xml:space="preserve">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5475CC">
        <w:fldChar w:fldCharType="begin"/>
      </w:r>
      <w:r w:rsidR="005475CC">
        <w:instrText xml:space="preserve"> REF _Ref191386451 \n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3.3.9</w:t>
      </w:r>
      <w:r w:rsidR="005475CC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20352D">
        <w:rPr>
          <w:bCs w:val="0"/>
          <w:sz w:val="24"/>
          <w:szCs w:val="24"/>
        </w:rPr>
        <w:fldChar w:fldCharType="begin"/>
      </w:r>
      <w:r w:rsidR="004D7428">
        <w:rPr>
          <w:bCs w:val="0"/>
          <w:sz w:val="24"/>
          <w:szCs w:val="24"/>
        </w:rPr>
        <w:instrText xml:space="preserve"> REF _Ref440876567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3.3.10</w:t>
      </w:r>
      <w:r w:rsidR="0020352D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 xml:space="preserve">. </w:t>
      </w:r>
      <w:bookmarkEnd w:id="308"/>
      <w:bookmarkEnd w:id="309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10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11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2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11"/>
      <w:bookmarkEnd w:id="312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3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</w:t>
      </w:r>
      <w:r w:rsidRPr="0044768D">
        <w:rPr>
          <w:rFonts w:eastAsia="Arial Unicode MS"/>
          <w:sz w:val="24"/>
          <w:szCs w:val="24"/>
          <w:lang w:eastAsia="ru-RU"/>
        </w:rPr>
        <w:t>соответствии с Федеральным законом от 18.07.2011 № 223-ФЗ «О закупках товаров, работ, услуг отдельными видами юридических лиц»</w:t>
      </w:r>
      <w:r w:rsidRPr="0044768D">
        <w:rPr>
          <w:sz w:val="24"/>
          <w:szCs w:val="24"/>
          <w:lang w:eastAsia="ru-RU"/>
        </w:rPr>
        <w:t xml:space="preserve"> либо в </w:t>
      </w:r>
      <w:r w:rsidRPr="0044768D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44768D" w:rsidRPr="0044768D">
        <w:rPr>
          <w:rFonts w:eastAsia="Arial Unicode MS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44768D">
        <w:rPr>
          <w:rFonts w:eastAsia="Arial Unicode MS"/>
          <w:sz w:val="24"/>
          <w:szCs w:val="24"/>
          <w:lang w:eastAsia="ru-RU"/>
        </w:rPr>
        <w:t>;</w:t>
      </w:r>
      <w:bookmarkEnd w:id="313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5475CC">
        <w:fldChar w:fldCharType="begin"/>
      </w:r>
      <w:r w:rsidR="005475CC">
        <w:instrText xml:space="preserve"> REF _Ref440275279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>1.1.4</w:t>
      </w:r>
      <w:r w:rsidR="005475CC">
        <w:fldChar w:fldCharType="end"/>
      </w:r>
      <w:r w:rsidRPr="009F2BF9">
        <w:rPr>
          <w:sz w:val="24"/>
          <w:szCs w:val="24"/>
        </w:rPr>
        <w:t xml:space="preserve"> и разделе </w:t>
      </w:r>
      <w:r w:rsidR="005475CC">
        <w:fldChar w:fldCharType="begin"/>
      </w:r>
      <w:r w:rsidR="005475CC">
        <w:instrText xml:space="preserve"> REF _Ref440270568 \r \h  \* MERGEFORMAT </w:instrText>
      </w:r>
      <w:r w:rsidR="005475CC">
        <w:fldChar w:fldCharType="separate"/>
      </w:r>
      <w:r w:rsidR="001C6A71">
        <w:t>4</w:t>
      </w:r>
      <w:r w:rsidR="005475CC">
        <w:fldChar w:fldCharType="end"/>
      </w:r>
      <w:r w:rsidRPr="009F2BF9">
        <w:rPr>
          <w:sz w:val="24"/>
          <w:szCs w:val="24"/>
        </w:rPr>
        <w:t xml:space="preserve">, в </w:t>
      </w:r>
      <w:r w:rsidRPr="009F2BF9">
        <w:rPr>
          <w:sz w:val="24"/>
          <w:szCs w:val="24"/>
        </w:rPr>
        <w:lastRenderedPageBreak/>
        <w:t xml:space="preserve">соответствии с требованиями законодательства Российской Федерации) 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репутацией, иметь ресурсные возможности</w:t>
      </w:r>
      <w:r w:rsidR="00900122">
        <w:rPr>
          <w:color w:val="000000"/>
          <w:sz w:val="24"/>
          <w:szCs w:val="24"/>
          <w:lang w:eastAsia="ru-RU"/>
        </w:rPr>
        <w:t>:</w:t>
      </w:r>
      <w:r w:rsidRPr="00680B79">
        <w:rPr>
          <w:color w:val="000000"/>
          <w:sz w:val="24"/>
          <w:szCs w:val="24"/>
          <w:lang w:eastAsia="ru-RU"/>
        </w:rPr>
        <w:t xml:space="preserve"> </w:t>
      </w:r>
    </w:p>
    <w:p w:rsidR="009D7F01" w:rsidRPr="00D83CF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0C6A4A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0C6A4A">
        <w:rPr>
          <w:color w:val="000000"/>
          <w:sz w:val="24"/>
          <w:szCs w:val="24"/>
          <w:lang w:eastAsia="ru-RU"/>
        </w:rPr>
        <w:t>услуг</w:t>
      </w:r>
      <w:r w:rsidR="009F4858" w:rsidRPr="000C6A4A">
        <w:rPr>
          <w:color w:val="000000"/>
          <w:sz w:val="24"/>
          <w:szCs w:val="24"/>
          <w:lang w:eastAsia="ru-RU"/>
        </w:rPr>
        <w:t xml:space="preserve"> </w:t>
      </w:r>
      <w:r w:rsidR="000C6A4A" w:rsidRPr="000C6A4A">
        <w:rPr>
          <w:color w:val="000000"/>
          <w:sz w:val="24"/>
          <w:szCs w:val="24"/>
          <w:lang w:eastAsia="ru-RU"/>
        </w:rPr>
        <w:t xml:space="preserve">(желательно </w:t>
      </w:r>
      <w:r w:rsidR="000C6A4A" w:rsidRPr="00D83CF2">
        <w:rPr>
          <w:color w:val="000000"/>
          <w:sz w:val="24"/>
          <w:szCs w:val="24"/>
          <w:lang w:eastAsia="ru-RU"/>
        </w:rPr>
        <w:t xml:space="preserve">наличие </w:t>
      </w:r>
      <w:r w:rsidR="00036006" w:rsidRPr="00D83CF2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D83CF2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D83CF2">
        <w:rPr>
          <w:color w:val="000000"/>
          <w:sz w:val="24"/>
          <w:szCs w:val="24"/>
          <w:lang w:eastAsia="ru-RU"/>
        </w:rPr>
        <w:t xml:space="preserve"> по </w:t>
      </w:r>
      <w:r w:rsidR="002037C3" w:rsidRPr="00D83CF2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D83CF2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D83CF2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D83CF2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D83CF2">
        <w:rPr>
          <w:color w:val="000000"/>
          <w:sz w:val="24"/>
          <w:szCs w:val="24"/>
          <w:lang w:eastAsia="ru-RU"/>
        </w:rPr>
        <w:t>услуг</w:t>
      </w:r>
      <w:r w:rsidR="00036006" w:rsidRPr="00D83CF2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D83CF2">
        <w:rPr>
          <w:color w:val="000000"/>
          <w:sz w:val="24"/>
          <w:szCs w:val="24"/>
          <w:lang w:eastAsia="ru-RU"/>
        </w:rPr>
        <w:t>)</w:t>
      </w:r>
      <w:r w:rsidR="00036006" w:rsidRPr="00D83CF2">
        <w:rPr>
          <w:color w:val="000000"/>
          <w:sz w:val="24"/>
          <w:szCs w:val="24"/>
          <w:lang w:eastAsia="ru-RU"/>
        </w:rPr>
        <w:t xml:space="preserve">. </w:t>
      </w:r>
    </w:p>
    <w:p w:rsidR="00D83CF2" w:rsidRPr="00D83CF2" w:rsidRDefault="00D83CF2" w:rsidP="00D83CF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D83CF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</w:t>
      </w:r>
      <w:proofErr w:type="gramStart"/>
      <w:r w:rsidRPr="00CF39D0">
        <w:rPr>
          <w:color w:val="000000"/>
          <w:sz w:val="24"/>
          <w:szCs w:val="24"/>
        </w:rPr>
        <w:t>составе</w:t>
      </w:r>
      <w:proofErr w:type="gramEnd"/>
      <w:r w:rsidRPr="00CF39D0">
        <w:rPr>
          <w:color w:val="000000"/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5" w:name="_Ref303587815"/>
      <w:r w:rsidRPr="000F4365">
        <w:rPr>
          <w:bCs w:val="0"/>
          <w:sz w:val="24"/>
          <w:szCs w:val="24"/>
        </w:rPr>
        <w:t xml:space="preserve">Для юридических,  лиц/ индивидуальных предпринимателей, если в </w:t>
      </w:r>
      <w:proofErr w:type="gramStart"/>
      <w:r w:rsidRPr="000F4365">
        <w:rPr>
          <w:bCs w:val="0"/>
          <w:sz w:val="24"/>
          <w:szCs w:val="24"/>
        </w:rPr>
        <w:t>каждом</w:t>
      </w:r>
      <w:proofErr w:type="gramEnd"/>
      <w:r w:rsidRPr="000F4365">
        <w:rPr>
          <w:bCs w:val="0"/>
          <w:sz w:val="24"/>
          <w:szCs w:val="24"/>
        </w:rPr>
        <w:t xml:space="preserve"> из пунктов не установлено иное:</w:t>
      </w:r>
      <w:bookmarkEnd w:id="314"/>
      <w:bookmarkEnd w:id="315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4F069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279062"/>
      <w:proofErr w:type="gramStart"/>
      <w:r>
        <w:rPr>
          <w:sz w:val="24"/>
          <w:szCs w:val="24"/>
        </w:rPr>
        <w:t>Копи</w:t>
      </w:r>
      <w:r w:rsidR="00715758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703AAA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</w:t>
      </w:r>
      <w:proofErr w:type="gramEnd"/>
      <w:r w:rsidR="00553A57" w:rsidRPr="00B20653">
        <w:rPr>
          <w:sz w:val="24"/>
          <w:szCs w:val="24"/>
        </w:rPr>
        <w:t xml:space="preserve">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</w:t>
      </w:r>
      <w:r w:rsidR="00553A57" w:rsidRPr="00B20653">
        <w:rPr>
          <w:sz w:val="24"/>
          <w:szCs w:val="24"/>
        </w:rPr>
        <w:lastRenderedPageBreak/>
        <w:t xml:space="preserve">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6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F82225" w:rsidRPr="008D44B7" w:rsidRDefault="008D44B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D44B7">
        <w:rPr>
          <w:sz w:val="24"/>
          <w:szCs w:val="24"/>
        </w:rPr>
        <w:t>Информационное письмо о налич</w:t>
      </w:r>
      <w:proofErr w:type="gramStart"/>
      <w:r w:rsidRPr="008D44B7">
        <w:rPr>
          <w:sz w:val="24"/>
          <w:szCs w:val="24"/>
        </w:rPr>
        <w:t>ии у У</w:t>
      </w:r>
      <w:proofErr w:type="gramEnd"/>
      <w:r w:rsidRPr="008D44B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8D44B7">
        <w:rPr>
          <w:sz w:val="24"/>
          <w:szCs w:val="24"/>
        </w:rPr>
        <w:t>аффилированности</w:t>
      </w:r>
      <w:proofErr w:type="spellEnd"/>
      <w:r w:rsidRPr="008D44B7">
        <w:rPr>
          <w:sz w:val="24"/>
          <w:szCs w:val="24"/>
        </w:rPr>
        <w:t xml:space="preserve"> с сотрудниками Заказчика или Организатора </w:t>
      </w:r>
      <w:r w:rsidR="00A600E3" w:rsidRPr="008D44B7">
        <w:rPr>
          <w:sz w:val="24"/>
          <w:szCs w:val="24"/>
        </w:rPr>
        <w:t>(</w:t>
      </w:r>
      <w:r w:rsidR="003F3A69" w:rsidRPr="008D44B7">
        <w:rPr>
          <w:sz w:val="24"/>
          <w:szCs w:val="24"/>
        </w:rPr>
        <w:t>подраздел</w:t>
      </w:r>
      <w:r w:rsidR="00A600E3" w:rsidRPr="008D44B7">
        <w:rPr>
          <w:sz w:val="24"/>
          <w:szCs w:val="24"/>
        </w:rPr>
        <w:t xml:space="preserve"> </w:t>
      </w:r>
      <w:r w:rsidR="005475CC">
        <w:fldChar w:fldCharType="begin"/>
      </w:r>
      <w:r w:rsidR="005475CC">
        <w:instrText xml:space="preserve"> REF _Ref440271993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>5.11</w:t>
      </w:r>
      <w:r w:rsidR="005475CC">
        <w:fldChar w:fldCharType="end"/>
      </w:r>
      <w:r w:rsidR="00A600E3" w:rsidRPr="008D44B7">
        <w:rPr>
          <w:sz w:val="24"/>
          <w:szCs w:val="24"/>
        </w:rPr>
        <w:t>)</w:t>
      </w:r>
      <w:r w:rsidR="00F82225" w:rsidRPr="008D44B7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proofErr w:type="gramStart"/>
      <w:r w:rsidR="00A154B7" w:rsidRPr="00E71A48">
        <w:rPr>
          <w:bCs w:val="0"/>
          <w:sz w:val="24"/>
          <w:szCs w:val="24"/>
        </w:rPr>
        <w:t>соответствии</w:t>
      </w:r>
      <w:proofErr w:type="gramEnd"/>
      <w:r w:rsidR="00A154B7" w:rsidRPr="00E71A48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5.1.3</w:t>
      </w:r>
      <w:r w:rsidR="0020352D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17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5.12</w:t>
      </w:r>
      <w:r w:rsidR="0020352D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5.13</w:t>
      </w:r>
      <w:r w:rsidR="0020352D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4E72CB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715758">
        <w:rPr>
          <w:sz w:val="24"/>
          <w:szCs w:val="24"/>
        </w:rPr>
        <w:t>опия</w:t>
      </w:r>
      <w:r w:rsidR="000C6A4A" w:rsidRPr="00B20653">
        <w:rPr>
          <w:sz w:val="24"/>
          <w:szCs w:val="24"/>
        </w:rPr>
        <w:t xml:space="preserve"> </w:t>
      </w:r>
      <w:r w:rsidR="00F82225" w:rsidRPr="00A92723">
        <w:rPr>
          <w:sz w:val="24"/>
          <w:szCs w:val="24"/>
        </w:rPr>
        <w:t>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F31EC7">
        <w:rPr>
          <w:sz w:val="24"/>
          <w:szCs w:val="24"/>
        </w:rPr>
        <w:t xml:space="preserve"> </w:t>
      </w:r>
      <w:r w:rsidR="00F31EC7">
        <w:rPr>
          <w:szCs w:val="24"/>
        </w:rPr>
        <w:t>(</w:t>
      </w:r>
      <w:r w:rsidR="00715758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F31EC7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715758" w:rsidRDefault="004E72CB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790D92">
        <w:rPr>
          <w:sz w:val="24"/>
          <w:szCs w:val="24"/>
        </w:rPr>
        <w:t>опия</w:t>
      </w:r>
      <w:r w:rsidR="000C6A4A" w:rsidRPr="00B20653">
        <w:rPr>
          <w:sz w:val="24"/>
          <w:szCs w:val="24"/>
        </w:rPr>
        <w:t xml:space="preserve"> </w:t>
      </w:r>
      <w:r w:rsidR="00F82225" w:rsidRPr="00F82225">
        <w:rPr>
          <w:sz w:val="24"/>
          <w:szCs w:val="24"/>
        </w:rPr>
        <w:t>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784ACB">
        <w:rPr>
          <w:sz w:val="24"/>
          <w:szCs w:val="24"/>
        </w:rPr>
        <w:t>05</w:t>
      </w:r>
      <w:r w:rsidR="00784ACB" w:rsidRPr="00F82225">
        <w:rPr>
          <w:sz w:val="24"/>
          <w:szCs w:val="24"/>
        </w:rPr>
        <w:t>.0</w:t>
      </w:r>
      <w:r w:rsidR="00784ACB">
        <w:rPr>
          <w:sz w:val="24"/>
          <w:szCs w:val="24"/>
        </w:rPr>
        <w:t>6</w:t>
      </w:r>
      <w:r w:rsidR="00784ACB" w:rsidRPr="00F82225">
        <w:rPr>
          <w:sz w:val="24"/>
          <w:szCs w:val="24"/>
        </w:rPr>
        <w:t>.201</w:t>
      </w:r>
      <w:r w:rsidR="00784ACB">
        <w:rPr>
          <w:sz w:val="24"/>
          <w:szCs w:val="24"/>
        </w:rPr>
        <w:t>5</w:t>
      </w:r>
      <w:r w:rsidR="00784ACB" w:rsidRPr="00F82225">
        <w:rPr>
          <w:sz w:val="24"/>
          <w:szCs w:val="24"/>
        </w:rPr>
        <w:t xml:space="preserve"> N ММВ-7-</w:t>
      </w:r>
      <w:r w:rsidR="00784ACB">
        <w:rPr>
          <w:sz w:val="24"/>
          <w:szCs w:val="24"/>
        </w:rPr>
        <w:t>17</w:t>
      </w:r>
      <w:r w:rsidR="00784ACB" w:rsidRPr="00F82225">
        <w:rPr>
          <w:sz w:val="24"/>
          <w:szCs w:val="24"/>
        </w:rPr>
        <w:t>/</w:t>
      </w:r>
      <w:r w:rsidR="00784ACB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</w:t>
      </w:r>
      <w:r w:rsidR="00F82225" w:rsidRPr="00715758">
        <w:rPr>
          <w:sz w:val="24"/>
          <w:szCs w:val="24"/>
        </w:rPr>
        <w:t>1160080)</w:t>
      </w:r>
      <w:r w:rsidR="00F31EC7" w:rsidRPr="00715758">
        <w:rPr>
          <w:sz w:val="24"/>
          <w:szCs w:val="24"/>
        </w:rPr>
        <w:t xml:space="preserve"> (желательное условие)</w:t>
      </w:r>
      <w:r w:rsidR="00F82225" w:rsidRPr="00715758">
        <w:rPr>
          <w:sz w:val="24"/>
          <w:szCs w:val="24"/>
        </w:rPr>
        <w:t>;</w:t>
      </w:r>
    </w:p>
    <w:p w:rsidR="00F82225" w:rsidRPr="00715758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15758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</w:t>
      </w:r>
      <w:r w:rsidRPr="00F82225">
        <w:rPr>
          <w:sz w:val="24"/>
          <w:szCs w:val="24"/>
        </w:rPr>
        <w:lastRenderedPageBreak/>
        <w:t>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EB7819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</w:t>
      </w:r>
      <w:r w:rsidRPr="00EB7819">
        <w:rPr>
          <w:sz w:val="24"/>
          <w:szCs w:val="24"/>
        </w:rPr>
        <w:t>добровольного аудита</w:t>
      </w:r>
      <w:r w:rsidR="00EB7819" w:rsidRPr="00EB7819">
        <w:rPr>
          <w:sz w:val="24"/>
          <w:szCs w:val="24"/>
        </w:rPr>
        <w:t xml:space="preserve"> (желательное требование)</w:t>
      </w:r>
      <w:r w:rsidRPr="00EB7819">
        <w:rPr>
          <w:sz w:val="24"/>
          <w:szCs w:val="24"/>
        </w:rPr>
        <w:t>;</w:t>
      </w:r>
    </w:p>
    <w:p w:rsidR="00F82225" w:rsidRPr="00920CB0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40371812"/>
      <w:r>
        <w:rPr>
          <w:sz w:val="24"/>
          <w:szCs w:val="24"/>
        </w:rPr>
        <w:t>Анкета Участника закупки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proofErr w:type="gramStart"/>
      <w:r w:rsidR="00A154B7" w:rsidRPr="00E71A48">
        <w:rPr>
          <w:bCs w:val="0"/>
          <w:sz w:val="24"/>
          <w:szCs w:val="24"/>
        </w:rPr>
        <w:t>соответствии</w:t>
      </w:r>
      <w:proofErr w:type="gramEnd"/>
      <w:r w:rsidR="00A154B7" w:rsidRPr="00E71A48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920CB0">
        <w:rPr>
          <w:sz w:val="24"/>
          <w:szCs w:val="24"/>
        </w:rPr>
        <w:t xml:space="preserve"> </w:t>
      </w:r>
      <w:r w:rsidR="009948B4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_Ref440272119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5.7.1</w:t>
      </w:r>
      <w:r w:rsidR="0020352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F82225" w:rsidRPr="00920CB0">
        <w:rPr>
          <w:sz w:val="24"/>
          <w:szCs w:val="24"/>
        </w:rPr>
        <w:t>;</w:t>
      </w:r>
      <w:bookmarkEnd w:id="318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9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0352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5.7.2</w:t>
      </w:r>
      <w:r w:rsidR="0020352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C81F59" w:rsidRPr="00C81F59">
        <w:rPr>
          <w:sz w:val="24"/>
          <w:szCs w:val="24"/>
        </w:rPr>
        <w:t xml:space="preserve"> </w:t>
      </w:r>
      <w:r w:rsidR="00C81F59" w:rsidRPr="0012081A">
        <w:rPr>
          <w:sz w:val="24"/>
          <w:szCs w:val="24"/>
        </w:rPr>
        <w:t>– предоставляется только теми Участниками/</w:t>
      </w:r>
      <w:r w:rsidR="00C81F59">
        <w:rPr>
          <w:sz w:val="24"/>
          <w:szCs w:val="24"/>
        </w:rPr>
        <w:t>соисполнителями/</w:t>
      </w:r>
      <w:r w:rsidR="00C81F59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C81F59" w:rsidRPr="0012081A">
        <w:rPr>
          <w:sz w:val="24"/>
          <w:szCs w:val="24"/>
        </w:rPr>
        <w:t xml:space="preserve"> предпринимательства в Российской Федерации»)</w:t>
      </w:r>
      <w:r w:rsidR="00D03068">
        <w:rPr>
          <w:sz w:val="24"/>
          <w:szCs w:val="24"/>
        </w:rPr>
        <w:t xml:space="preserve">. </w:t>
      </w:r>
      <w:r w:rsidR="00D03068" w:rsidRPr="00673EDD">
        <w:rPr>
          <w:sz w:val="24"/>
          <w:szCs w:val="24"/>
        </w:rPr>
        <w:t xml:space="preserve">В </w:t>
      </w:r>
      <w:proofErr w:type="gramStart"/>
      <w:r w:rsidR="00D03068" w:rsidRPr="00673EDD">
        <w:rPr>
          <w:sz w:val="24"/>
          <w:szCs w:val="24"/>
        </w:rPr>
        <w:t>случае</w:t>
      </w:r>
      <w:proofErr w:type="gramEnd"/>
      <w:r w:rsidR="00D03068" w:rsidRPr="00673EDD">
        <w:rPr>
          <w:sz w:val="24"/>
          <w:szCs w:val="24"/>
        </w:rPr>
        <w:t>, если Участник/</w:t>
      </w:r>
      <w:r w:rsidR="00D03068">
        <w:rPr>
          <w:sz w:val="24"/>
          <w:szCs w:val="24"/>
        </w:rPr>
        <w:t>соисполнитель/</w:t>
      </w:r>
      <w:r w:rsidR="00D03068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7D7C50">
        <w:rPr>
          <w:sz w:val="24"/>
          <w:szCs w:val="24"/>
        </w:rPr>
        <w:t>;</w:t>
      </w:r>
      <w:bookmarkEnd w:id="319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5475CC">
        <w:fldChar w:fldCharType="begin"/>
      </w:r>
      <w:r w:rsidR="005475CC">
        <w:instrText xml:space="preserve"> REF _Ref440275279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>1.1.4</w:t>
      </w:r>
      <w:r w:rsidR="005475CC">
        <w:fldChar w:fldCharType="end"/>
      </w:r>
      <w:r w:rsidRPr="009F2BF9">
        <w:rPr>
          <w:sz w:val="24"/>
          <w:szCs w:val="24"/>
        </w:rPr>
        <w:t xml:space="preserve"> и разделе </w:t>
      </w:r>
      <w:r w:rsidR="005475CC">
        <w:fldChar w:fldCharType="begin"/>
      </w:r>
      <w:r w:rsidR="005475CC">
        <w:instrText xml:space="preserve"> REF _Ref440270568 \r \h  \* MERGEFORMAT </w:instrText>
      </w:r>
      <w:r w:rsidR="005475CC">
        <w:fldChar w:fldCharType="separate"/>
      </w:r>
      <w:r w:rsidR="001C6A71">
        <w:t>4</w:t>
      </w:r>
      <w:r w:rsidR="005475CC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8D44B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D44B7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8D44B7">
        <w:rPr>
          <w:bCs w:val="0"/>
          <w:sz w:val="24"/>
          <w:szCs w:val="24"/>
        </w:rPr>
        <w:t>по форме и в</w:t>
      </w:r>
      <w:r w:rsidR="00A154B7" w:rsidRPr="00E71A48">
        <w:rPr>
          <w:bCs w:val="0"/>
          <w:sz w:val="24"/>
          <w:szCs w:val="24"/>
        </w:rPr>
        <w:t xml:space="preserve">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F12E0C">
        <w:rPr>
          <w:sz w:val="24"/>
          <w:szCs w:val="24"/>
        </w:rPr>
        <w:t xml:space="preserve">подраздел </w:t>
      </w:r>
      <w:r w:rsidR="0020352D">
        <w:rPr>
          <w:sz w:val="24"/>
          <w:szCs w:val="24"/>
        </w:rPr>
        <w:fldChar w:fldCharType="begin"/>
      </w:r>
      <w:r w:rsidR="00F12E0C">
        <w:rPr>
          <w:sz w:val="24"/>
          <w:szCs w:val="24"/>
        </w:rPr>
        <w:instrText xml:space="preserve"> REF _Ref449016720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F12E0C">
        <w:rPr>
          <w:sz w:val="24"/>
          <w:szCs w:val="24"/>
        </w:rPr>
        <w:t>5.8</w:t>
      </w:r>
      <w:r w:rsidR="0020352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8D44B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Справка</w:t>
      </w:r>
      <w:r w:rsidR="007705A5" w:rsidRPr="007D7C50">
        <w:rPr>
          <w:sz w:val="24"/>
          <w:szCs w:val="24"/>
        </w:rPr>
        <w:t xml:space="preserve"> 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>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5.9</w:t>
      </w:r>
      <w:r w:rsidR="0020352D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8D44B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Справка</w:t>
      </w:r>
      <w:r w:rsidR="000C6A4A" w:rsidRPr="007D7C50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5.10</w:t>
      </w:r>
      <w:r w:rsidR="0020352D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715758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5.14</w:t>
      </w:r>
      <w:r w:rsidR="0020352D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</w:p>
    <w:p w:rsidR="007705A5" w:rsidRPr="000C6A4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>
        <w:rPr>
          <w:sz w:val="24"/>
          <w:szCs w:val="24"/>
        </w:rPr>
        <w:t xml:space="preserve">,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0C6A4A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Pr="000C6A4A">
        <w:rPr>
          <w:sz w:val="24"/>
          <w:szCs w:val="24"/>
        </w:rPr>
        <w:t xml:space="preserve"> (</w:t>
      </w:r>
      <w:r w:rsidR="003C2207" w:rsidRPr="000C6A4A">
        <w:rPr>
          <w:sz w:val="24"/>
          <w:szCs w:val="24"/>
        </w:rPr>
        <w:t>подраздел</w:t>
      </w:r>
      <w:r w:rsidRPr="000C6A4A">
        <w:rPr>
          <w:sz w:val="24"/>
          <w:szCs w:val="24"/>
        </w:rPr>
        <w:t xml:space="preserve"> </w:t>
      </w:r>
      <w:r w:rsidR="005475CC">
        <w:fldChar w:fldCharType="begin"/>
      </w:r>
      <w:r w:rsidR="005475CC">
        <w:instrText xml:space="preserve"> REF _Ref440272274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>5.15</w:t>
      </w:r>
      <w:r w:rsidR="005475CC">
        <w:fldChar w:fldCharType="end"/>
      </w:r>
      <w:r w:rsidRPr="000C6A4A">
        <w:rPr>
          <w:sz w:val="24"/>
          <w:szCs w:val="24"/>
        </w:rPr>
        <w:t>)</w:t>
      </w:r>
      <w:r w:rsidR="000C6A4A" w:rsidRPr="000C6A4A">
        <w:rPr>
          <w:sz w:val="24"/>
          <w:szCs w:val="24"/>
        </w:rPr>
        <w:t xml:space="preserve"> (</w:t>
      </w:r>
      <w:r w:rsidR="00715758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0C6A4A" w:rsidRPr="000C6A4A">
        <w:rPr>
          <w:sz w:val="24"/>
          <w:szCs w:val="24"/>
        </w:rPr>
        <w:t>)</w:t>
      </w:r>
      <w:r w:rsidRPr="000C6A4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</w:t>
      </w:r>
      <w:r w:rsidRPr="007D7C50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 xml:space="preserve">Если Участник запроса предложений подает заявки одновременно по нескольким лотам, то он может предоставить один комплект </w:t>
      </w:r>
      <w:r w:rsidR="000C6A4A">
        <w:rPr>
          <w:bCs w:val="0"/>
          <w:sz w:val="24"/>
          <w:szCs w:val="24"/>
        </w:rPr>
        <w:t xml:space="preserve">документов по правоспособности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191386451"/>
      <w:bookmarkStart w:id="321" w:name="_Ref440271628"/>
      <w:bookmarkStart w:id="322" w:name="_Toc440361334"/>
      <w:bookmarkStart w:id="323" w:name="_Toc440376089"/>
      <w:bookmarkStart w:id="324" w:name="_Toc440376216"/>
      <w:bookmarkStart w:id="325" w:name="_Toc440382481"/>
      <w:bookmarkStart w:id="326" w:name="_Toc440447151"/>
      <w:bookmarkStart w:id="327" w:name="_Toc440631693"/>
      <w:bookmarkStart w:id="328" w:name="_Toc440877350"/>
      <w:bookmarkStart w:id="329" w:name="_Toc441130799"/>
      <w:r w:rsidRPr="00E71A48">
        <w:rPr>
          <w:szCs w:val="24"/>
        </w:rPr>
        <w:t xml:space="preserve">Привлечение </w:t>
      </w:r>
      <w:bookmarkEnd w:id="320"/>
      <w:bookmarkEnd w:id="321"/>
      <w:bookmarkEnd w:id="322"/>
      <w:bookmarkEnd w:id="323"/>
      <w:bookmarkEnd w:id="324"/>
      <w:r w:rsidR="00362EA4">
        <w:rPr>
          <w:szCs w:val="24"/>
        </w:rPr>
        <w:t>соисполнителей</w:t>
      </w:r>
      <w:bookmarkEnd w:id="325"/>
      <w:bookmarkEnd w:id="326"/>
      <w:bookmarkEnd w:id="327"/>
      <w:bookmarkEnd w:id="328"/>
      <w:bookmarkEnd w:id="32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30" w:name="_Ref191386461"/>
      <w:bookmarkStart w:id="331" w:name="_Toc440361335"/>
      <w:bookmarkStart w:id="332" w:name="_Toc440376090"/>
      <w:bookmarkStart w:id="33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5475CC">
        <w:fldChar w:fldCharType="begin"/>
      </w:r>
      <w:r w:rsidR="005475CC">
        <w:instrText xml:space="preserve"> REF _Ref191386407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3.3.8</w:t>
      </w:r>
      <w:r w:rsidR="005475CC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4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0352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3.3.8.1</w:t>
      </w:r>
      <w:r w:rsidR="0020352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20352D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3.3.8.2</w:t>
      </w:r>
      <w:r w:rsidR="0020352D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20352D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5.16</w:t>
      </w:r>
      <w:r w:rsidR="0020352D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5" w:name="_Toc440382482"/>
      <w:bookmarkStart w:id="336" w:name="_Toc440447152"/>
      <w:bookmarkStart w:id="337" w:name="_Toc440631694"/>
      <w:bookmarkStart w:id="338" w:name="_Ref440876567"/>
      <w:bookmarkStart w:id="339" w:name="_Ref440876668"/>
      <w:bookmarkStart w:id="340" w:name="_Toc440877351"/>
      <w:bookmarkStart w:id="341" w:name="_Toc441130800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30"/>
      <w:bookmarkEnd w:id="331"/>
      <w:bookmarkEnd w:id="332"/>
      <w:bookmarkEnd w:id="333"/>
      <w:bookmarkEnd w:id="335"/>
      <w:bookmarkEnd w:id="336"/>
      <w:bookmarkEnd w:id="337"/>
      <w:bookmarkEnd w:id="338"/>
      <w:bookmarkEnd w:id="339"/>
      <w:bookmarkEnd w:id="340"/>
      <w:bookmarkEnd w:id="341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5475CC">
        <w:fldChar w:fldCharType="begin"/>
      </w:r>
      <w:r w:rsidR="005475CC">
        <w:instrText xml:space="preserve"> REF _Ref191386482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3.3.8.1</w:t>
      </w:r>
      <w:r w:rsidR="005475C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5475CC">
        <w:fldChar w:fldCharType="begin"/>
      </w:r>
      <w:r w:rsidR="005475CC">
        <w:instrText xml:space="preserve"> REF _Ref191386407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3.3.8</w:t>
      </w:r>
      <w:r w:rsidR="005475C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20352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3.3.8.1</w:t>
      </w:r>
      <w:r w:rsidR="0020352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42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4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3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4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344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7C4A46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5475CC">
        <w:fldChar w:fldCharType="begin"/>
      </w:r>
      <w:r w:rsidR="005475CC">
        <w:instrText xml:space="preserve"> REF _Ref307563248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  <w:lang w:val="en-US"/>
        </w:rPr>
        <w:t>a</w:t>
      </w:r>
      <w:r w:rsidR="001C6A71" w:rsidRPr="005475CC">
        <w:rPr>
          <w:bCs w:val="0"/>
          <w:sz w:val="24"/>
          <w:szCs w:val="24"/>
        </w:rPr>
        <w:t>)</w:t>
      </w:r>
      <w:r w:rsidR="005475CC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5475CC">
        <w:fldChar w:fldCharType="begin"/>
      </w:r>
      <w:r w:rsidR="005475CC">
        <w:instrText xml:space="preserve"> REF _Ref307563262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  <w:lang w:val="en-US"/>
        </w:rPr>
        <w:t>g</w:t>
      </w:r>
      <w:r w:rsidR="001C6A71" w:rsidRPr="005475CC">
        <w:rPr>
          <w:bCs w:val="0"/>
          <w:sz w:val="24"/>
          <w:szCs w:val="24"/>
        </w:rPr>
        <w:t>)</w:t>
      </w:r>
      <w:r w:rsidR="005475CC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5475CC">
        <w:fldChar w:fldCharType="begin"/>
      </w:r>
      <w:r w:rsidR="005475CC">
        <w:instrText xml:space="preserve"> REF _Ref306032591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3.3.10.4</w:t>
      </w:r>
      <w:r w:rsidR="005475CC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3.3.8.2</w:t>
      </w:r>
      <w:r w:rsidR="0020352D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0352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5.17</w:t>
      </w:r>
      <w:r w:rsidR="0020352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0352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3.3.8.1</w:t>
      </w:r>
      <w:r w:rsidR="0020352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5" w:name="_Ref306114966"/>
      <w:bookmarkStart w:id="346" w:name="_Toc440361336"/>
      <w:bookmarkStart w:id="347" w:name="_Toc440376091"/>
      <w:bookmarkStart w:id="348" w:name="_Toc440376218"/>
      <w:bookmarkStart w:id="349" w:name="_Toc440382483"/>
      <w:bookmarkStart w:id="350" w:name="_Toc440447153"/>
      <w:bookmarkStart w:id="351" w:name="_Toc440631695"/>
      <w:bookmarkStart w:id="352" w:name="_Toc440877352"/>
      <w:bookmarkStart w:id="353" w:name="_Toc441130801"/>
      <w:r w:rsidRPr="00E71A48">
        <w:rPr>
          <w:szCs w:val="24"/>
        </w:rPr>
        <w:t>Разъяснение Документации по запросу предложений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C510B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D28DA">
        <w:rPr>
          <w:bCs w:val="0"/>
          <w:iCs/>
          <w:sz w:val="24"/>
          <w:szCs w:val="24"/>
        </w:rPr>
        <w:t>Такой ответ Организатора имеет силу неотъемлемых дополнений к Д</w:t>
      </w:r>
      <w:r w:rsidRPr="006D28DA">
        <w:rPr>
          <w:bCs w:val="0"/>
          <w:sz w:val="24"/>
          <w:szCs w:val="24"/>
        </w:rPr>
        <w:t xml:space="preserve">окументации по запросу </w:t>
      </w:r>
      <w:r w:rsidRPr="00C510B6">
        <w:rPr>
          <w:bCs w:val="0"/>
          <w:sz w:val="24"/>
          <w:szCs w:val="24"/>
        </w:rPr>
        <w:t>предложений</w:t>
      </w:r>
      <w:r w:rsidRPr="00C510B6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C510B6">
        <w:rPr>
          <w:bCs w:val="0"/>
          <w:iCs/>
          <w:sz w:val="24"/>
          <w:szCs w:val="24"/>
        </w:rPr>
        <w:t>случае</w:t>
      </w:r>
      <w:proofErr w:type="gramEnd"/>
      <w:r w:rsidRPr="00C510B6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C510B6">
        <w:rPr>
          <w:bCs w:val="0"/>
          <w:iCs/>
          <w:sz w:val="24"/>
          <w:szCs w:val="24"/>
        </w:rPr>
        <w:t>Д</w:t>
      </w:r>
      <w:r w:rsidRPr="00C510B6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C510B6" w:rsidRPr="00C510B6">
        <w:rPr>
          <w:bCs w:val="0"/>
          <w:iCs/>
          <w:sz w:val="24"/>
          <w:szCs w:val="24"/>
        </w:rPr>
        <w:t>внесение изменений в Д</w:t>
      </w:r>
      <w:r w:rsidR="00C510B6" w:rsidRPr="00C510B6">
        <w:rPr>
          <w:bCs w:val="0"/>
          <w:sz w:val="24"/>
          <w:szCs w:val="24"/>
        </w:rPr>
        <w:t>окументацию по запросу предложений</w:t>
      </w:r>
      <w:r w:rsidR="00C510B6" w:rsidRPr="00C510B6">
        <w:rPr>
          <w:bCs w:val="0"/>
          <w:iCs/>
          <w:sz w:val="24"/>
          <w:szCs w:val="24"/>
        </w:rPr>
        <w:t xml:space="preserve"> (п. </w:t>
      </w:r>
      <w:r w:rsidR="005475CC">
        <w:fldChar w:fldCharType="begin"/>
      </w:r>
      <w:r w:rsidR="005475CC">
        <w:instrText xml:space="preserve"> REF _Ref440969980 \r \h  \* MERGEFORMAT </w:instrText>
      </w:r>
      <w:r w:rsidR="005475CC">
        <w:fldChar w:fldCharType="separate"/>
      </w:r>
      <w:r w:rsidR="001C6A71" w:rsidRPr="001C6A71">
        <w:rPr>
          <w:bCs w:val="0"/>
          <w:iCs/>
          <w:sz w:val="24"/>
          <w:szCs w:val="24"/>
        </w:rPr>
        <w:t>3.3.12</w:t>
      </w:r>
      <w:r w:rsidR="005475CC">
        <w:fldChar w:fldCharType="end"/>
      </w:r>
      <w:r w:rsidR="00C510B6" w:rsidRPr="00C510B6">
        <w:rPr>
          <w:bCs w:val="0"/>
          <w:iCs/>
          <w:sz w:val="24"/>
          <w:szCs w:val="24"/>
        </w:rPr>
        <w:t xml:space="preserve">) и, при необходимости, </w:t>
      </w:r>
      <w:r w:rsidRPr="00C510B6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5475CC">
        <w:fldChar w:fldCharType="begin"/>
      </w:r>
      <w:r w:rsidR="005475CC">
        <w:instrText xml:space="preserve"> REF _Ref440289401 \r \h  \* MERGEFORMAT </w:instrText>
      </w:r>
      <w:r w:rsidR="005475CC">
        <w:fldChar w:fldCharType="separate"/>
      </w:r>
      <w:r w:rsidR="001C6A71" w:rsidRPr="001C6A71">
        <w:rPr>
          <w:bCs w:val="0"/>
          <w:iCs/>
          <w:sz w:val="24"/>
          <w:szCs w:val="24"/>
        </w:rPr>
        <w:t>3.3.13</w:t>
      </w:r>
      <w:r w:rsidR="005475CC">
        <w:fldChar w:fldCharType="end"/>
      </w:r>
      <w:r w:rsidR="00400D7D" w:rsidRPr="00C510B6">
        <w:rPr>
          <w:bCs w:val="0"/>
          <w:iCs/>
          <w:sz w:val="24"/>
          <w:szCs w:val="24"/>
        </w:rPr>
        <w:t xml:space="preserve"> </w:t>
      </w:r>
      <w:r w:rsidR="007D07A7" w:rsidRPr="00C510B6">
        <w:rPr>
          <w:bCs w:val="0"/>
          <w:iCs/>
          <w:sz w:val="24"/>
          <w:szCs w:val="24"/>
        </w:rPr>
        <w:t>Д</w:t>
      </w:r>
      <w:r w:rsidRPr="00C510B6">
        <w:rPr>
          <w:bCs w:val="0"/>
          <w:iCs/>
          <w:sz w:val="24"/>
          <w:szCs w:val="24"/>
        </w:rPr>
        <w:t>окументации</w:t>
      </w:r>
      <w:r w:rsidR="007D07A7" w:rsidRPr="00C510B6">
        <w:rPr>
          <w:bCs w:val="0"/>
          <w:iCs/>
          <w:sz w:val="24"/>
          <w:szCs w:val="24"/>
        </w:rPr>
        <w:t xml:space="preserve"> по запросу предложений</w:t>
      </w:r>
      <w:r w:rsidRPr="00C510B6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Toc440361337"/>
      <w:bookmarkStart w:id="355" w:name="_Toc440376092"/>
      <w:bookmarkStart w:id="356" w:name="_Toc440376219"/>
      <w:bookmarkStart w:id="357" w:name="_Toc440382484"/>
      <w:bookmarkStart w:id="358" w:name="_Toc440447154"/>
      <w:bookmarkStart w:id="359" w:name="_Toc440631696"/>
      <w:bookmarkStart w:id="360" w:name="_Toc440877353"/>
      <w:bookmarkStart w:id="361" w:name="_Ref440969980"/>
      <w:bookmarkStart w:id="362" w:name="_Toc441130802"/>
      <w:r w:rsidRPr="00E71A48">
        <w:rPr>
          <w:szCs w:val="24"/>
        </w:rPr>
        <w:t>Внесение изменений в Документацию по запросу предложений.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2E5D59" w:rsidRPr="006D28DA" w:rsidRDefault="002E5D59" w:rsidP="002E5D5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>Соответствующие уведомления о внесении изменений в </w:t>
      </w:r>
      <w:r w:rsidRPr="006D28DA">
        <w:rPr>
          <w:bCs w:val="0"/>
          <w:iCs/>
          <w:sz w:val="24"/>
          <w:szCs w:val="24"/>
        </w:rPr>
        <w:t>Д</w:t>
      </w:r>
      <w:r w:rsidRPr="006D28DA">
        <w:rPr>
          <w:bCs w:val="0"/>
          <w:sz w:val="24"/>
          <w:szCs w:val="24"/>
        </w:rPr>
        <w:t xml:space="preserve">окументацию по запросу предложений будут размещены </w:t>
      </w:r>
      <w:r w:rsidRPr="006D28DA">
        <w:rPr>
          <w:bCs w:val="0"/>
          <w:iCs/>
          <w:sz w:val="24"/>
          <w:szCs w:val="24"/>
        </w:rPr>
        <w:t>Организатором запроса предложений на официальном сайте и на сайте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440289401"/>
      <w:bookmarkStart w:id="364" w:name="_Toc440361338"/>
      <w:bookmarkStart w:id="365" w:name="_Toc440376093"/>
      <w:bookmarkStart w:id="366" w:name="_Toc440376220"/>
      <w:bookmarkStart w:id="367" w:name="_Toc440382485"/>
      <w:bookmarkStart w:id="368" w:name="_Toc440447155"/>
      <w:bookmarkStart w:id="369" w:name="_Toc440631697"/>
      <w:bookmarkStart w:id="370" w:name="_Toc440877354"/>
      <w:bookmarkStart w:id="371" w:name="_Toc441130803"/>
      <w:r w:rsidRPr="00E71A48">
        <w:rPr>
          <w:szCs w:val="24"/>
        </w:rPr>
        <w:t>Продление срока окончания приема Заявок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2B69F1" w:rsidRPr="006D28DA" w:rsidRDefault="002B69F1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2" w:name="_Ref191386249"/>
      <w:r w:rsidRPr="006D28DA">
        <w:rPr>
          <w:bCs w:val="0"/>
          <w:sz w:val="24"/>
          <w:szCs w:val="24"/>
        </w:rPr>
        <w:t>Соответствующие уведомления о продлении срока окончания приема Заявок будут р</w:t>
      </w:r>
      <w:r w:rsidR="002E5D59" w:rsidRPr="006D28DA">
        <w:rPr>
          <w:bCs w:val="0"/>
          <w:sz w:val="24"/>
          <w:szCs w:val="24"/>
        </w:rPr>
        <w:t xml:space="preserve">азмещены </w:t>
      </w:r>
      <w:r w:rsidR="002E5D59" w:rsidRPr="006D28DA">
        <w:rPr>
          <w:bCs w:val="0"/>
          <w:iCs/>
          <w:sz w:val="24"/>
          <w:szCs w:val="24"/>
        </w:rPr>
        <w:t>Организатором запроса предложений на официальном сайте и на сайте ЭТП.</w:t>
      </w:r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3" w:name="_Toc299701566"/>
      <w:bookmarkStart w:id="374" w:name="_Ref306176386"/>
      <w:bookmarkStart w:id="375" w:name="_Ref440285128"/>
      <w:bookmarkStart w:id="376" w:name="_Toc440361339"/>
      <w:bookmarkStart w:id="377" w:name="_Toc440376094"/>
      <w:bookmarkStart w:id="378" w:name="_Toc440376221"/>
      <w:bookmarkStart w:id="379" w:name="_Toc440382486"/>
      <w:bookmarkStart w:id="380" w:name="_Toc440447156"/>
      <w:bookmarkStart w:id="381" w:name="_Toc440631698"/>
      <w:bookmarkStart w:id="382" w:name="_Toc440877355"/>
      <w:bookmarkStart w:id="383" w:name="_Toc441130804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2C5981">
        <w:rPr>
          <w:bCs w:val="0"/>
          <w:sz w:val="24"/>
          <w:szCs w:val="24"/>
        </w:rPr>
        <w:t>и, на сумму 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4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20352D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20352D">
        <w:rPr>
          <w:bCs w:val="0"/>
          <w:sz w:val="24"/>
          <w:szCs w:val="24"/>
          <w:lang w:eastAsia="ru-RU"/>
        </w:rPr>
      </w:r>
      <w:r w:rsidR="0020352D">
        <w:rPr>
          <w:bCs w:val="0"/>
          <w:sz w:val="24"/>
          <w:szCs w:val="24"/>
          <w:lang w:eastAsia="ru-RU"/>
        </w:rPr>
        <w:fldChar w:fldCharType="separate"/>
      </w:r>
      <w:r w:rsidR="001C6A71">
        <w:rPr>
          <w:bCs w:val="0"/>
          <w:sz w:val="24"/>
          <w:szCs w:val="24"/>
          <w:lang w:eastAsia="ru-RU"/>
        </w:rPr>
        <w:t>5.14</w:t>
      </w:r>
      <w:r w:rsidR="0020352D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5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86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5"/>
      <w:bookmarkEnd w:id="386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5475CC">
        <w:fldChar w:fldCharType="begin"/>
      </w:r>
      <w:r w:rsidR="005475CC">
        <w:instrText xml:space="preserve"> REF _Ref306008743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3.3.3.1</w:t>
      </w:r>
      <w:r w:rsidR="005475CC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0352D">
        <w:rPr>
          <w:sz w:val="24"/>
          <w:szCs w:val="24"/>
        </w:rPr>
        <w:fldChar w:fldCharType="begin"/>
      </w:r>
      <w:r w:rsidR="000D4A62">
        <w:rPr>
          <w:bCs w:val="0"/>
          <w:sz w:val="24"/>
          <w:szCs w:val="24"/>
        </w:rPr>
        <w:instrText xml:space="preserve"> REF _Ref306017842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3.4.2.4</w:t>
      </w:r>
      <w:r w:rsidR="0020352D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</w:t>
      </w:r>
      <w:r w:rsidRPr="00E71A48">
        <w:rPr>
          <w:bCs w:val="0"/>
          <w:sz w:val="24"/>
          <w:szCs w:val="24"/>
        </w:rPr>
        <w:lastRenderedPageBreak/>
        <w:t xml:space="preserve">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0352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0352D">
        <w:rPr>
          <w:bCs w:val="0"/>
          <w:sz w:val="24"/>
          <w:szCs w:val="24"/>
        </w:rPr>
      </w:r>
      <w:r w:rsidR="0020352D">
        <w:rPr>
          <w:bCs w:val="0"/>
          <w:sz w:val="24"/>
          <w:szCs w:val="24"/>
        </w:rPr>
        <w:fldChar w:fldCharType="separate"/>
      </w:r>
      <w:r w:rsidR="001C6A71">
        <w:rPr>
          <w:bCs w:val="0"/>
          <w:sz w:val="24"/>
          <w:szCs w:val="24"/>
        </w:rPr>
        <w:t>3.10</w:t>
      </w:r>
      <w:r w:rsidR="0020352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7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5475CC">
        <w:fldChar w:fldCharType="begin"/>
      </w:r>
      <w:r w:rsidR="005475CC">
        <w:instrText xml:space="preserve"> REF _Ref305753174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3.3.14.4</w:t>
      </w:r>
      <w:r w:rsidR="005475C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87"/>
      <w:r w:rsidR="002C598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8" w:name="_Ref299109207"/>
      <w:bookmarkStart w:id="38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8"/>
      <w:bookmarkEnd w:id="389"/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1E6B93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90" w:name="_Ref305973214"/>
      <w:bookmarkStart w:id="391" w:name="_Toc441130805"/>
      <w:r w:rsidRPr="00E71A48">
        <w:t>Подача Заявок и их прием</w:t>
      </w:r>
      <w:bookmarkStart w:id="392" w:name="_Ref56229451"/>
      <w:bookmarkEnd w:id="372"/>
      <w:bookmarkEnd w:id="390"/>
      <w:bookmarkEnd w:id="39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3" w:name="_Toc439323707"/>
      <w:bookmarkStart w:id="394" w:name="_Toc440361341"/>
      <w:bookmarkStart w:id="395" w:name="_Toc440376096"/>
      <w:bookmarkStart w:id="396" w:name="_Toc440376223"/>
      <w:bookmarkStart w:id="397" w:name="_Toc440382488"/>
      <w:bookmarkStart w:id="398" w:name="_Toc440447158"/>
      <w:bookmarkStart w:id="399" w:name="_Toc440631700"/>
      <w:bookmarkStart w:id="400" w:name="_Toc440877357"/>
      <w:bookmarkStart w:id="401" w:name="_Toc441130806"/>
      <w:r w:rsidRPr="00E71A48">
        <w:rPr>
          <w:szCs w:val="24"/>
        </w:rPr>
        <w:t>Подача Заявок через ЭТП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</w:p>
    <w:p w:rsidR="001E2C37" w:rsidRPr="006D28DA" w:rsidRDefault="001E2C37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>Подача Заявки через ЭТП не предусмотрена.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2" w:name="_Ref115077798"/>
      <w:bookmarkStart w:id="403" w:name="_Toc439323708"/>
      <w:bookmarkStart w:id="404" w:name="_Toc440361342"/>
      <w:bookmarkStart w:id="405" w:name="_Toc440376097"/>
      <w:bookmarkStart w:id="406" w:name="_Toc440376224"/>
      <w:bookmarkStart w:id="407" w:name="_Toc440382489"/>
      <w:bookmarkStart w:id="408" w:name="_Toc440447159"/>
      <w:bookmarkStart w:id="409" w:name="_Toc440631701"/>
      <w:bookmarkStart w:id="410" w:name="_Toc440877358"/>
      <w:bookmarkStart w:id="411" w:name="_Toc441130807"/>
      <w:r w:rsidRPr="00E71A48">
        <w:rPr>
          <w:szCs w:val="24"/>
        </w:rPr>
        <w:t>Подача Заявок в письменной форме</w:t>
      </w:r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p w:rsidR="001E2C37" w:rsidRPr="006D28DA" w:rsidRDefault="001E2C37" w:rsidP="001E2C37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2" w:name="_Ref303683883"/>
      <w:bookmarkEnd w:id="392"/>
      <w:r w:rsidRPr="006D28DA">
        <w:rPr>
          <w:bCs w:val="0"/>
          <w:sz w:val="24"/>
          <w:szCs w:val="24"/>
        </w:rPr>
        <w:t>Перед подачей Заявка и его копии должны быть надежно запечатаны в конверты (пакеты, ящики и т.п.). Заявка запечатывается в конверт, обозначаемый словами «Предложение». Копии Заявки запечатываются в конверты, обозначаемые словами «Копия-1» и т.д.</w:t>
      </w:r>
    </w:p>
    <w:p w:rsidR="001E2C37" w:rsidRPr="006D28DA" w:rsidRDefault="001E2C37" w:rsidP="001E2C37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3" w:name="_Ref93172396"/>
      <w:r w:rsidRPr="006D28DA">
        <w:rPr>
          <w:bCs w:val="0"/>
          <w:sz w:val="24"/>
          <w:szCs w:val="24"/>
        </w:rPr>
        <w:t>На каждом из этих конвертов необходимо указать следующие сведения:</w:t>
      </w:r>
      <w:bookmarkEnd w:id="413"/>
    </w:p>
    <w:p w:rsidR="001E2C37" w:rsidRPr="006D28DA" w:rsidRDefault="001E2C37" w:rsidP="001E2C3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414" w:name="_Ref56226704"/>
      <w:r w:rsidRPr="006D28DA">
        <w:rPr>
          <w:bCs w:val="0"/>
          <w:sz w:val="24"/>
          <w:szCs w:val="24"/>
        </w:rPr>
        <w:t xml:space="preserve">наименование и адрес Организатора в </w:t>
      </w:r>
      <w:proofErr w:type="gramStart"/>
      <w:r w:rsidRPr="006D28DA">
        <w:rPr>
          <w:bCs w:val="0"/>
          <w:sz w:val="24"/>
          <w:szCs w:val="24"/>
        </w:rPr>
        <w:t>соответствии</w:t>
      </w:r>
      <w:proofErr w:type="gramEnd"/>
      <w:r w:rsidRPr="006D28DA">
        <w:rPr>
          <w:bCs w:val="0"/>
          <w:sz w:val="24"/>
          <w:szCs w:val="24"/>
        </w:rPr>
        <w:t xml:space="preserve"> с п. </w:t>
      </w:r>
      <w:r w:rsidR="005475CC">
        <w:fldChar w:fldCharType="begin"/>
      </w:r>
      <w:r w:rsidR="005475CC">
        <w:instrText xml:space="preserve"> REF _Ref191386085 \n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1.1.1</w:t>
      </w:r>
      <w:r w:rsidR="005475CC">
        <w:fldChar w:fldCharType="end"/>
      </w:r>
      <w:r w:rsidRPr="006D28DA">
        <w:rPr>
          <w:bCs w:val="0"/>
          <w:sz w:val="24"/>
          <w:szCs w:val="24"/>
        </w:rPr>
        <w:t>;</w:t>
      </w:r>
    </w:p>
    <w:p w:rsidR="001E2C37" w:rsidRPr="006D28DA" w:rsidRDefault="001E2C37" w:rsidP="001E2C3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1E2C37" w:rsidRPr="006D28DA" w:rsidRDefault="001E2C37" w:rsidP="001E2C3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 xml:space="preserve">предмет запроса предложений в </w:t>
      </w:r>
      <w:proofErr w:type="gramStart"/>
      <w:r w:rsidRPr="006D28DA">
        <w:rPr>
          <w:bCs w:val="0"/>
          <w:sz w:val="24"/>
          <w:szCs w:val="24"/>
        </w:rPr>
        <w:t>соответствии</w:t>
      </w:r>
      <w:proofErr w:type="gramEnd"/>
      <w:r w:rsidRPr="006D28DA">
        <w:rPr>
          <w:bCs w:val="0"/>
          <w:sz w:val="24"/>
          <w:szCs w:val="24"/>
        </w:rPr>
        <w:t xml:space="preserve"> с п. </w:t>
      </w:r>
      <w:r w:rsidR="005475CC">
        <w:fldChar w:fldCharType="begin"/>
      </w:r>
      <w:r w:rsidR="005475CC">
        <w:instrText xml:space="preserve"> REF _Ref306980366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1.1.4</w:t>
      </w:r>
      <w:r w:rsidR="005475CC">
        <w:fldChar w:fldCharType="end"/>
      </w:r>
    </w:p>
    <w:p w:rsidR="001E2C37" w:rsidRPr="006D28DA" w:rsidRDefault="001E2C37" w:rsidP="001E2C37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>Запечатанные конверты с Заявкой и его копиями помещаются в один внешний конверт, который также должен быть надежно запечатан. На внешнем конверте указывается следующая информация:</w:t>
      </w:r>
      <w:bookmarkEnd w:id="414"/>
    </w:p>
    <w:p w:rsidR="001E2C37" w:rsidRPr="006D28DA" w:rsidRDefault="001E2C37" w:rsidP="001E2C3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 xml:space="preserve">наименование и адрес Организатора в </w:t>
      </w:r>
      <w:proofErr w:type="gramStart"/>
      <w:r w:rsidRPr="006D28DA">
        <w:rPr>
          <w:bCs w:val="0"/>
          <w:sz w:val="24"/>
          <w:szCs w:val="24"/>
        </w:rPr>
        <w:t>соответствии</w:t>
      </w:r>
      <w:proofErr w:type="gramEnd"/>
      <w:r w:rsidRPr="006D28DA">
        <w:rPr>
          <w:bCs w:val="0"/>
          <w:sz w:val="24"/>
          <w:szCs w:val="24"/>
        </w:rPr>
        <w:t xml:space="preserve"> с п. </w:t>
      </w:r>
      <w:r w:rsidR="005475CC">
        <w:fldChar w:fldCharType="begin"/>
      </w:r>
      <w:r w:rsidR="005475CC">
        <w:instrText xml:space="preserve"> REF _Ref191386085 \n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1.1.1</w:t>
      </w:r>
      <w:r w:rsidR="005475CC">
        <w:fldChar w:fldCharType="end"/>
      </w:r>
      <w:r w:rsidRPr="006D28DA">
        <w:rPr>
          <w:bCs w:val="0"/>
          <w:sz w:val="24"/>
          <w:szCs w:val="24"/>
        </w:rPr>
        <w:t>;</w:t>
      </w:r>
    </w:p>
    <w:p w:rsidR="001E2C37" w:rsidRPr="006D28DA" w:rsidRDefault="001E2C37" w:rsidP="001E2C3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1E2C37" w:rsidRPr="006D28DA" w:rsidRDefault="001E2C37" w:rsidP="001E2C3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 xml:space="preserve">предмет запроса предложений в </w:t>
      </w:r>
      <w:proofErr w:type="gramStart"/>
      <w:r w:rsidRPr="006D28DA">
        <w:rPr>
          <w:bCs w:val="0"/>
          <w:sz w:val="24"/>
          <w:szCs w:val="24"/>
        </w:rPr>
        <w:t>соответствии</w:t>
      </w:r>
      <w:proofErr w:type="gramEnd"/>
      <w:r w:rsidRPr="006D28DA">
        <w:rPr>
          <w:bCs w:val="0"/>
          <w:sz w:val="24"/>
          <w:szCs w:val="24"/>
        </w:rPr>
        <w:t xml:space="preserve"> с п. </w:t>
      </w:r>
      <w:r w:rsidR="005475CC">
        <w:fldChar w:fldCharType="begin"/>
      </w:r>
      <w:r w:rsidR="005475CC">
        <w:instrText xml:space="preserve"> REF _Ref306980366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1.1.4</w:t>
      </w:r>
      <w:r w:rsidR="005475CC">
        <w:fldChar w:fldCharType="end"/>
      </w:r>
    </w:p>
    <w:p w:rsidR="001E2C37" w:rsidRPr="00AC0031" w:rsidRDefault="001E2C37" w:rsidP="001E2C37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5" w:name="_Ref306017842"/>
      <w:r w:rsidRPr="00AC0031">
        <w:rPr>
          <w:bCs w:val="0"/>
          <w:sz w:val="24"/>
          <w:szCs w:val="24"/>
        </w:rPr>
        <w:t xml:space="preserve">Участники должны обеспечить доставку своих Заявок </w:t>
      </w:r>
      <w:r w:rsidR="00246B57" w:rsidRPr="00AC0031">
        <w:rPr>
          <w:bCs w:val="0"/>
          <w:sz w:val="24"/>
          <w:szCs w:val="24"/>
        </w:rPr>
        <w:t xml:space="preserve">в срок до </w:t>
      </w:r>
      <w:r w:rsidR="002C5981" w:rsidRPr="00AC0031">
        <w:rPr>
          <w:b/>
          <w:bCs w:val="0"/>
          <w:sz w:val="24"/>
          <w:szCs w:val="24"/>
        </w:rPr>
        <w:t>12 часов 00 минут 11 нояб</w:t>
      </w:r>
      <w:r w:rsidR="00246B57" w:rsidRPr="00AC0031">
        <w:rPr>
          <w:b/>
          <w:bCs w:val="0"/>
          <w:sz w:val="24"/>
          <w:szCs w:val="24"/>
        </w:rPr>
        <w:t xml:space="preserve">ря 2016 года </w:t>
      </w:r>
      <w:r w:rsidRPr="00AC0031">
        <w:rPr>
          <w:bCs w:val="0"/>
          <w:sz w:val="24"/>
          <w:szCs w:val="24"/>
        </w:rPr>
        <w:t xml:space="preserve">по адресу: </w:t>
      </w:r>
      <w:r w:rsidR="002C5981" w:rsidRPr="00AC0031">
        <w:rPr>
          <w:bCs w:val="0"/>
          <w:sz w:val="24"/>
          <w:szCs w:val="24"/>
        </w:rPr>
        <w:t xml:space="preserve">РФ, 214019, г. Смоленск, ул. </w:t>
      </w:r>
      <w:proofErr w:type="spellStart"/>
      <w:r w:rsidR="002C5981" w:rsidRPr="00AC0031">
        <w:rPr>
          <w:bCs w:val="0"/>
          <w:sz w:val="24"/>
          <w:szCs w:val="24"/>
        </w:rPr>
        <w:t>Тенишевой</w:t>
      </w:r>
      <w:proofErr w:type="spellEnd"/>
      <w:r w:rsidR="002C5981" w:rsidRPr="00AC0031">
        <w:rPr>
          <w:bCs w:val="0"/>
          <w:sz w:val="24"/>
          <w:szCs w:val="24"/>
        </w:rPr>
        <w:t xml:space="preserve">, д. 33, </w:t>
      </w:r>
      <w:proofErr w:type="spellStart"/>
      <w:r w:rsidR="002C5981" w:rsidRPr="00AC0031">
        <w:rPr>
          <w:bCs w:val="0"/>
          <w:sz w:val="24"/>
          <w:szCs w:val="24"/>
        </w:rPr>
        <w:t>каб</w:t>
      </w:r>
      <w:proofErr w:type="spellEnd"/>
      <w:r w:rsidR="002C5981" w:rsidRPr="00AC0031">
        <w:rPr>
          <w:bCs w:val="0"/>
          <w:sz w:val="24"/>
          <w:szCs w:val="24"/>
        </w:rPr>
        <w:t>. №111</w:t>
      </w:r>
      <w:r w:rsidR="00AE2102" w:rsidRPr="00AC0031">
        <w:rPr>
          <w:bCs w:val="0"/>
          <w:sz w:val="24"/>
          <w:szCs w:val="24"/>
        </w:rPr>
        <w:t>, исполнительный сотрудник</w:t>
      </w:r>
      <w:r w:rsidRPr="00AC0031">
        <w:rPr>
          <w:bCs w:val="0"/>
          <w:sz w:val="24"/>
          <w:szCs w:val="24"/>
        </w:rPr>
        <w:t xml:space="preserve"> </w:t>
      </w:r>
      <w:r w:rsidRPr="00AC0031">
        <w:rPr>
          <w:sz w:val="24"/>
          <w:szCs w:val="24"/>
        </w:rPr>
        <w:t xml:space="preserve">– </w:t>
      </w:r>
      <w:r w:rsidR="00DB74E0" w:rsidRPr="00AC0031">
        <w:rPr>
          <w:sz w:val="24"/>
          <w:szCs w:val="24"/>
        </w:rPr>
        <w:t>Л</w:t>
      </w:r>
      <w:r w:rsidR="00AE2102" w:rsidRPr="00AC0031">
        <w:rPr>
          <w:sz w:val="24"/>
          <w:szCs w:val="24"/>
        </w:rPr>
        <w:t>ебедев Александр Александрович</w:t>
      </w:r>
      <w:r w:rsidR="00DB74E0" w:rsidRPr="00AC0031">
        <w:rPr>
          <w:sz w:val="24"/>
          <w:szCs w:val="24"/>
        </w:rPr>
        <w:t xml:space="preserve">, контактный телефон </w:t>
      </w:r>
      <w:r w:rsidR="00AE2102" w:rsidRPr="00AC0031">
        <w:rPr>
          <w:b/>
          <w:sz w:val="24"/>
          <w:szCs w:val="24"/>
        </w:rPr>
        <w:t>(4812) 42-95-08.</w:t>
      </w:r>
      <w:r w:rsidR="00DB74E0" w:rsidRPr="00AC0031">
        <w:rPr>
          <w:b/>
          <w:sz w:val="24"/>
          <w:szCs w:val="24"/>
        </w:rPr>
        <w:t xml:space="preserve"> </w:t>
      </w:r>
      <w:r w:rsidRPr="00AC0031">
        <w:rPr>
          <w:bCs w:val="0"/>
          <w:sz w:val="24"/>
          <w:szCs w:val="24"/>
        </w:rPr>
        <w:t>При этом Участникам рекомендуется предварительно позвонить по указанному выше телефону.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Заявки.</w:t>
      </w:r>
      <w:bookmarkEnd w:id="415"/>
    </w:p>
    <w:p w:rsidR="001E2C37" w:rsidRPr="006D28DA" w:rsidRDefault="001E2C37" w:rsidP="001E2C37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>Заявки в бумажной форме должны быть поданы до истечения срок</w:t>
      </w:r>
      <w:r w:rsidR="00246B57" w:rsidRPr="006D28DA">
        <w:rPr>
          <w:bCs w:val="0"/>
          <w:sz w:val="24"/>
          <w:szCs w:val="24"/>
        </w:rPr>
        <w:t>а</w:t>
      </w:r>
      <w:r w:rsidRPr="006D28DA">
        <w:rPr>
          <w:bCs w:val="0"/>
          <w:sz w:val="24"/>
          <w:szCs w:val="24"/>
        </w:rPr>
        <w:t>, указанн</w:t>
      </w:r>
      <w:r w:rsidR="00246B57" w:rsidRPr="006D28DA">
        <w:rPr>
          <w:bCs w:val="0"/>
          <w:sz w:val="24"/>
          <w:szCs w:val="24"/>
        </w:rPr>
        <w:t xml:space="preserve">ого в п. </w:t>
      </w:r>
      <w:r w:rsidR="005475CC">
        <w:fldChar w:fldCharType="begin"/>
      </w:r>
      <w:r w:rsidR="005475CC">
        <w:instrText xml:space="preserve"> REF _Ref306017842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3.4.2.4</w:t>
      </w:r>
      <w:r w:rsidR="005475CC">
        <w:fldChar w:fldCharType="end"/>
      </w:r>
      <w:r w:rsidRPr="006D28DA">
        <w:rPr>
          <w:bCs w:val="0"/>
          <w:sz w:val="24"/>
          <w:szCs w:val="24"/>
        </w:rPr>
        <w:t>.</w:t>
      </w:r>
      <w:r w:rsidR="00246B57" w:rsidRPr="006D28DA">
        <w:rPr>
          <w:bCs w:val="0"/>
          <w:sz w:val="24"/>
          <w:szCs w:val="24"/>
        </w:rPr>
        <w:t xml:space="preserve"> </w:t>
      </w:r>
      <w:r w:rsidR="00246B57" w:rsidRPr="006D28DA">
        <w:rPr>
          <w:sz w:val="24"/>
          <w:szCs w:val="24"/>
        </w:rPr>
        <w:t>Заявки,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1E2C37" w:rsidRPr="006D28DA" w:rsidRDefault="001E2C37" w:rsidP="001E2C37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 xml:space="preserve">Организатор выдает расписку о получении Заявки лицу, доставившему </w:t>
      </w:r>
      <w:r w:rsidRPr="006D28DA">
        <w:rPr>
          <w:bCs w:val="0"/>
          <w:sz w:val="24"/>
          <w:szCs w:val="24"/>
        </w:rPr>
        <w:lastRenderedPageBreak/>
        <w:t>конверт, с указанием времени получения.</w:t>
      </w:r>
    </w:p>
    <w:p w:rsidR="00717F60" w:rsidRPr="006D28D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6" w:name="_Ref440881267"/>
      <w:bookmarkStart w:id="417" w:name="_Toc441130808"/>
      <w:r w:rsidRPr="006D28DA">
        <w:t xml:space="preserve">Изменение и отзыв </w:t>
      </w:r>
      <w:r w:rsidR="004B5EB3" w:rsidRPr="006D28DA">
        <w:t>Заявк</w:t>
      </w:r>
      <w:r w:rsidRPr="006D28DA">
        <w:t>и</w:t>
      </w:r>
      <w:bookmarkEnd w:id="412"/>
      <w:bookmarkEnd w:id="416"/>
      <w:bookmarkEnd w:id="417"/>
    </w:p>
    <w:p w:rsidR="001C6A71" w:rsidRPr="00C12384" w:rsidRDefault="001C6A71" w:rsidP="001C6A7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8" w:name="_Ref305973250"/>
      <w:bookmarkStart w:id="419" w:name="_Toc441130809"/>
      <w:r w:rsidRPr="00796A96">
        <w:rPr>
          <w:sz w:val="24"/>
          <w:szCs w:val="24"/>
        </w:rPr>
        <w:t>До окончания срока подачи Заявок</w:t>
      </w:r>
      <w:r>
        <w:rPr>
          <w:sz w:val="24"/>
          <w:szCs w:val="24"/>
        </w:rPr>
        <w:t xml:space="preserve"> </w:t>
      </w:r>
      <w:r w:rsidRPr="00597F9C">
        <w:rPr>
          <w:iCs/>
          <w:sz w:val="24"/>
          <w:szCs w:val="24"/>
        </w:rPr>
        <w:t xml:space="preserve">(п. </w:t>
      </w:r>
      <w:r w:rsidR="0020352D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20352D">
        <w:fldChar w:fldCharType="separate"/>
      </w:r>
      <w:r>
        <w:rPr>
          <w:sz w:val="24"/>
          <w:szCs w:val="24"/>
        </w:rPr>
        <w:t>3.4.2.4</w:t>
      </w:r>
      <w:r w:rsidR="0020352D">
        <w:fldChar w:fldCharType="end"/>
      </w:r>
      <w:r w:rsidRPr="00597F9C">
        <w:rPr>
          <w:iCs/>
          <w:sz w:val="24"/>
          <w:szCs w:val="24"/>
        </w:rPr>
        <w:t>)</w:t>
      </w:r>
      <w:r w:rsidRPr="00796A96">
        <w:rPr>
          <w:sz w:val="24"/>
          <w:szCs w:val="24"/>
        </w:rPr>
        <w:t xml:space="preserve"> Участник вправе изменить или отозвать поданную </w:t>
      </w:r>
      <w:r>
        <w:rPr>
          <w:sz w:val="24"/>
          <w:szCs w:val="24"/>
        </w:rPr>
        <w:t>Заявку, после окончания срока подачи заявок Участник может только отозвать свою поданную Заявку</w:t>
      </w:r>
      <w:r w:rsidRPr="00C12384">
        <w:rPr>
          <w:bCs w:val="0"/>
          <w:sz w:val="24"/>
          <w:szCs w:val="24"/>
        </w:rPr>
        <w:t>.</w:t>
      </w:r>
    </w:p>
    <w:p w:rsidR="001C6A71" w:rsidRPr="00C12384" w:rsidRDefault="001C6A71" w:rsidP="001C6A71">
      <w:pPr>
        <w:widowControl w:val="0"/>
        <w:numPr>
          <w:ilvl w:val="2"/>
          <w:numId w:val="29"/>
        </w:numPr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420" w:name="_Ref115078477"/>
      <w:r w:rsidRPr="00C12384">
        <w:rPr>
          <w:bCs w:val="0"/>
          <w:sz w:val="24"/>
          <w:szCs w:val="24"/>
        </w:rPr>
        <w:t>В случае изменения Заявки Участники готовят следующие документы в письменной форме:</w:t>
      </w:r>
      <w:bookmarkEnd w:id="420"/>
    </w:p>
    <w:p w:rsidR="001C6A71" w:rsidRPr="00C12384" w:rsidRDefault="001C6A71" w:rsidP="001C6A7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обращение к Организатору с просьбой об изменении Заявки на бланке Участника, подписанное и скрепленное печатью в порядке, указанном в пунктах </w:t>
      </w:r>
      <w:r w:rsidR="005475CC">
        <w:fldChar w:fldCharType="begin"/>
      </w:r>
      <w:r w:rsidR="005475CC">
        <w:instrText xml:space="preserve"> REF _Ref55279015 \r \h  \* MERGEFORMAT </w:instrText>
      </w:r>
      <w:r w:rsidR="005475CC">
        <w:fldChar w:fldCharType="separate"/>
      </w:r>
      <w:r w:rsidRPr="001C6A71">
        <w:rPr>
          <w:bCs w:val="0"/>
          <w:sz w:val="24"/>
          <w:szCs w:val="24"/>
        </w:rPr>
        <w:t>3.3.1.6</w:t>
      </w:r>
      <w:r w:rsidR="005475CC">
        <w:fldChar w:fldCharType="end"/>
      </w:r>
      <w:r w:rsidRPr="00C12384">
        <w:rPr>
          <w:bCs w:val="0"/>
          <w:sz w:val="24"/>
          <w:szCs w:val="24"/>
        </w:rPr>
        <w:t xml:space="preserve">, </w:t>
      </w:r>
      <w:r w:rsidR="005475CC">
        <w:fldChar w:fldCharType="begin"/>
      </w:r>
      <w:r w:rsidR="005475CC">
        <w:instrText xml:space="preserve"> REF _Ref195087786 \r \h  \* MERGEFORMAT </w:instrText>
      </w:r>
      <w:r w:rsidR="005475CC">
        <w:fldChar w:fldCharType="separate"/>
      </w:r>
      <w:r w:rsidRPr="001C6A71">
        <w:rPr>
          <w:bCs w:val="0"/>
          <w:sz w:val="24"/>
          <w:szCs w:val="24"/>
        </w:rPr>
        <w:t>3.3.1.7</w:t>
      </w:r>
      <w:r w:rsidR="005475CC">
        <w:fldChar w:fldCharType="end"/>
      </w:r>
      <w:r w:rsidRPr="00C12384">
        <w:rPr>
          <w:bCs w:val="0"/>
          <w:sz w:val="24"/>
          <w:szCs w:val="24"/>
        </w:rPr>
        <w:t>;</w:t>
      </w:r>
    </w:p>
    <w:p w:rsidR="001C6A71" w:rsidRPr="00C12384" w:rsidRDefault="001C6A71" w:rsidP="001C6A7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перечень изменений в Заявку с указанием документов первоначальной Заявки, которых данные изменения касаются;</w:t>
      </w:r>
    </w:p>
    <w:p w:rsidR="001C6A71" w:rsidRPr="00C12384" w:rsidRDefault="001C6A71" w:rsidP="001C6A7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after="100" w:line="264" w:lineRule="auto"/>
        <w:ind w:left="0" w:firstLine="425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новые версии документов, которые изменяются.</w:t>
      </w:r>
    </w:p>
    <w:p w:rsidR="001C6A71" w:rsidRPr="001D2F34" w:rsidRDefault="001C6A71" w:rsidP="001C6A7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D2F34">
        <w:rPr>
          <w:sz w:val="24"/>
          <w:szCs w:val="24"/>
        </w:rPr>
        <w:t xml:space="preserve">В </w:t>
      </w:r>
      <w:proofErr w:type="gramStart"/>
      <w:r w:rsidRPr="001D2F34">
        <w:rPr>
          <w:sz w:val="24"/>
          <w:szCs w:val="24"/>
        </w:rPr>
        <w:t>случае</w:t>
      </w:r>
      <w:proofErr w:type="gramEnd"/>
      <w:r w:rsidRPr="001D2F34">
        <w:rPr>
          <w:sz w:val="24"/>
          <w:szCs w:val="24"/>
        </w:rPr>
        <w:t xml:space="preserve"> отзыва Заявки Участники готовят обращение к Организатору на бланке Участника, </w:t>
      </w:r>
      <w:r w:rsidRPr="001D2F34">
        <w:rPr>
          <w:bCs w:val="0"/>
          <w:sz w:val="24"/>
          <w:szCs w:val="24"/>
        </w:rPr>
        <w:t>подписанное</w:t>
      </w:r>
      <w:r w:rsidRPr="001D2F34">
        <w:rPr>
          <w:sz w:val="24"/>
          <w:szCs w:val="24"/>
        </w:rPr>
        <w:t xml:space="preserve"> и скрепленное печатью в порядке, указанном в пунктах </w:t>
      </w:r>
      <w:r w:rsidR="005475CC">
        <w:fldChar w:fldCharType="begin"/>
      </w:r>
      <w:r w:rsidR="005475CC">
        <w:instrText xml:space="preserve"> REF _Ref55279015 \r \h  \* MERGEFORMAT </w:instrText>
      </w:r>
      <w:r w:rsidR="005475CC">
        <w:fldChar w:fldCharType="separate"/>
      </w:r>
      <w:r>
        <w:rPr>
          <w:sz w:val="24"/>
          <w:szCs w:val="24"/>
        </w:rPr>
        <w:t>3.3.1.6</w:t>
      </w:r>
      <w:r w:rsidR="005475CC">
        <w:fldChar w:fldCharType="end"/>
      </w:r>
      <w:r w:rsidRPr="001D2F34">
        <w:rPr>
          <w:sz w:val="24"/>
          <w:szCs w:val="24"/>
        </w:rPr>
        <w:t xml:space="preserve">, </w:t>
      </w:r>
      <w:r w:rsidR="005475CC">
        <w:fldChar w:fldCharType="begin"/>
      </w:r>
      <w:r w:rsidR="005475CC">
        <w:instrText xml:space="preserve"> REF _Ref195087786 \r \h  \* MERGEFORMAT </w:instrText>
      </w:r>
      <w:r w:rsidR="005475CC">
        <w:fldChar w:fldCharType="separate"/>
      </w:r>
      <w:r>
        <w:rPr>
          <w:sz w:val="24"/>
          <w:szCs w:val="24"/>
        </w:rPr>
        <w:t>3.3.1.7</w:t>
      </w:r>
      <w:r w:rsidR="005475CC">
        <w:fldChar w:fldCharType="end"/>
      </w:r>
      <w:r>
        <w:rPr>
          <w:sz w:val="24"/>
          <w:szCs w:val="24"/>
        </w:rPr>
        <w:t>,</w:t>
      </w:r>
      <w:r w:rsidRPr="001D2F34">
        <w:rPr>
          <w:sz w:val="24"/>
          <w:szCs w:val="24"/>
        </w:rPr>
        <w:t xml:space="preserve"> в письменной форме</w:t>
      </w:r>
      <w:r>
        <w:rPr>
          <w:bCs w:val="0"/>
          <w:sz w:val="24"/>
          <w:szCs w:val="24"/>
        </w:rPr>
        <w:t>.</w:t>
      </w:r>
    </w:p>
    <w:p w:rsidR="001C6A71" w:rsidRDefault="001C6A71" w:rsidP="001C6A71">
      <w:pPr>
        <w:widowControl w:val="0"/>
        <w:numPr>
          <w:ilvl w:val="2"/>
          <w:numId w:val="29"/>
        </w:numPr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Если Организатор не получит сведения</w:t>
      </w:r>
      <w:r>
        <w:rPr>
          <w:bCs w:val="0"/>
          <w:sz w:val="24"/>
          <w:szCs w:val="24"/>
        </w:rPr>
        <w:t>:</w:t>
      </w:r>
    </w:p>
    <w:p w:rsidR="001C6A71" w:rsidRPr="00321ACD" w:rsidRDefault="001C6A71" w:rsidP="001C6A7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sz w:val="24"/>
          <w:szCs w:val="24"/>
        </w:rPr>
      </w:pPr>
      <w:r w:rsidRPr="00796A96">
        <w:rPr>
          <w:sz w:val="24"/>
          <w:szCs w:val="24"/>
        </w:rPr>
        <w:t xml:space="preserve">об </w:t>
      </w:r>
      <w:r w:rsidRPr="001D2F34">
        <w:rPr>
          <w:bCs w:val="0"/>
          <w:sz w:val="24"/>
          <w:szCs w:val="24"/>
        </w:rPr>
        <w:t>изменениях</w:t>
      </w:r>
      <w:r w:rsidRPr="00796A96">
        <w:rPr>
          <w:sz w:val="24"/>
          <w:szCs w:val="24"/>
        </w:rPr>
        <w:t xml:space="preserve"> или </w:t>
      </w:r>
      <w:r w:rsidRPr="001D2F34">
        <w:rPr>
          <w:bCs w:val="0"/>
          <w:sz w:val="24"/>
          <w:szCs w:val="24"/>
        </w:rPr>
        <w:t>отзыве</w:t>
      </w:r>
      <w:r w:rsidRPr="00796A96">
        <w:rPr>
          <w:sz w:val="24"/>
          <w:szCs w:val="24"/>
        </w:rPr>
        <w:t xml:space="preserve"> </w:t>
      </w:r>
      <w:r w:rsidRPr="006D28DA">
        <w:rPr>
          <w:sz w:val="24"/>
          <w:szCs w:val="24"/>
        </w:rPr>
        <w:t>Заявки в письменной (бумажной) форме в срок</w:t>
      </w:r>
      <w:r>
        <w:rPr>
          <w:sz w:val="24"/>
          <w:szCs w:val="24"/>
        </w:rPr>
        <w:t xml:space="preserve">, указанный в п. </w:t>
      </w:r>
      <w:r w:rsidR="0020352D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20352D">
        <w:fldChar w:fldCharType="separate"/>
      </w:r>
      <w:r>
        <w:rPr>
          <w:sz w:val="24"/>
          <w:szCs w:val="24"/>
        </w:rPr>
        <w:t>3.4.2.4</w:t>
      </w:r>
      <w:r w:rsidR="0020352D">
        <w:fldChar w:fldCharType="end"/>
      </w:r>
      <w:r>
        <w:t xml:space="preserve">, </w:t>
      </w:r>
      <w:r w:rsidRPr="00796A96">
        <w:rPr>
          <w:sz w:val="24"/>
          <w:szCs w:val="24"/>
        </w:rPr>
        <w:t>то</w:t>
      </w:r>
      <w:r>
        <w:rPr>
          <w:sz w:val="24"/>
          <w:szCs w:val="24"/>
        </w:rPr>
        <w:t xml:space="preserve"> данные изменения или отзыв </w:t>
      </w:r>
      <w:proofErr w:type="gramStart"/>
      <w:r>
        <w:rPr>
          <w:sz w:val="24"/>
          <w:szCs w:val="24"/>
        </w:rPr>
        <w:t>буду</w:t>
      </w:r>
      <w:r w:rsidRPr="00796A96">
        <w:rPr>
          <w:sz w:val="24"/>
          <w:szCs w:val="24"/>
        </w:rPr>
        <w:t>т считаться неполученным</w:t>
      </w:r>
      <w:r>
        <w:rPr>
          <w:sz w:val="24"/>
          <w:szCs w:val="24"/>
        </w:rPr>
        <w:t>и вовремя и не</w:t>
      </w:r>
      <w:proofErr w:type="gramEnd"/>
      <w:r>
        <w:rPr>
          <w:sz w:val="24"/>
          <w:szCs w:val="24"/>
        </w:rPr>
        <w:t xml:space="preserve"> буду</w:t>
      </w:r>
      <w:r w:rsidRPr="00796A96">
        <w:rPr>
          <w:sz w:val="24"/>
          <w:szCs w:val="24"/>
        </w:rPr>
        <w:t>т учитываться</w:t>
      </w:r>
      <w:r>
        <w:rPr>
          <w:sz w:val="24"/>
          <w:szCs w:val="24"/>
        </w:rPr>
        <w:t>;</w:t>
      </w:r>
    </w:p>
    <w:p w:rsidR="001C6A71" w:rsidRPr="00C12384" w:rsidRDefault="001C6A71" w:rsidP="001C6A7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796A96">
        <w:rPr>
          <w:sz w:val="24"/>
          <w:szCs w:val="24"/>
        </w:rPr>
        <w:t xml:space="preserve">отзыве </w:t>
      </w:r>
      <w:r w:rsidRPr="006D28DA">
        <w:rPr>
          <w:sz w:val="24"/>
          <w:szCs w:val="24"/>
        </w:rPr>
        <w:t xml:space="preserve">Заявки в письменной (бумажной) форме </w:t>
      </w:r>
      <w:r>
        <w:rPr>
          <w:sz w:val="24"/>
          <w:szCs w:val="24"/>
        </w:rPr>
        <w:t xml:space="preserve">после окончания </w:t>
      </w:r>
      <w:r w:rsidRPr="006D28DA">
        <w:rPr>
          <w:sz w:val="24"/>
          <w:szCs w:val="24"/>
        </w:rPr>
        <w:t>срок</w:t>
      </w:r>
      <w:r>
        <w:rPr>
          <w:sz w:val="24"/>
          <w:szCs w:val="24"/>
        </w:rPr>
        <w:t xml:space="preserve">а, указанного в п. </w:t>
      </w:r>
      <w:r w:rsidR="0020352D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20352D">
        <w:fldChar w:fldCharType="separate"/>
      </w:r>
      <w:r>
        <w:rPr>
          <w:sz w:val="24"/>
          <w:szCs w:val="24"/>
        </w:rPr>
        <w:t>3.4.2.4</w:t>
      </w:r>
      <w:r w:rsidR="0020352D">
        <w:fldChar w:fldCharType="end"/>
      </w:r>
      <w:r>
        <w:t xml:space="preserve">, </w:t>
      </w:r>
      <w:r w:rsidRPr="00796A96">
        <w:rPr>
          <w:sz w:val="24"/>
          <w:szCs w:val="24"/>
        </w:rPr>
        <w:t xml:space="preserve">то  отзыв </w:t>
      </w:r>
      <w:proofErr w:type="gramStart"/>
      <w:r w:rsidRPr="00796A96">
        <w:rPr>
          <w:sz w:val="24"/>
          <w:szCs w:val="24"/>
        </w:rPr>
        <w:t>будет считаться неполученным и не</w:t>
      </w:r>
      <w:proofErr w:type="gramEnd"/>
      <w:r w:rsidRPr="00796A96">
        <w:rPr>
          <w:sz w:val="24"/>
          <w:szCs w:val="24"/>
        </w:rPr>
        <w:t xml:space="preserve"> будет учитываться</w:t>
      </w:r>
      <w:r>
        <w:rPr>
          <w:sz w:val="24"/>
          <w:szCs w:val="24"/>
        </w:rPr>
        <w:t xml:space="preserve"> при подведении итогов </w:t>
      </w:r>
      <w:r w:rsidRPr="001D2F34">
        <w:rPr>
          <w:bCs w:val="0"/>
          <w:sz w:val="24"/>
          <w:szCs w:val="24"/>
        </w:rPr>
        <w:t>закупочной</w:t>
      </w:r>
      <w:r>
        <w:rPr>
          <w:sz w:val="24"/>
          <w:szCs w:val="24"/>
        </w:rPr>
        <w:t xml:space="preserve"> процедуры</w:t>
      </w:r>
      <w:r w:rsidRPr="00C12384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18"/>
      <w:bookmarkEnd w:id="41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39323711"/>
      <w:bookmarkStart w:id="422" w:name="_Toc440361345"/>
      <w:bookmarkStart w:id="423" w:name="_Toc440376100"/>
      <w:bookmarkStart w:id="424" w:name="_Toc440376227"/>
      <w:bookmarkStart w:id="425" w:name="_Toc440382492"/>
      <w:bookmarkStart w:id="426" w:name="_Toc440447162"/>
      <w:bookmarkStart w:id="427" w:name="_Toc440631704"/>
      <w:bookmarkStart w:id="428" w:name="_Toc440877361"/>
      <w:bookmarkStart w:id="429" w:name="_Toc441130810"/>
      <w:r w:rsidRPr="00E71A48">
        <w:rPr>
          <w:szCs w:val="24"/>
        </w:rPr>
        <w:t>Общие положения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5475CC">
        <w:fldChar w:fldCharType="begin"/>
      </w:r>
      <w:r w:rsidR="005475CC">
        <w:instrText xml:space="preserve"> REF _Ref93089454 \n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3.6.2</w:t>
      </w:r>
      <w:r w:rsidR="005475CC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5475CC">
        <w:fldChar w:fldCharType="begin"/>
      </w:r>
      <w:r w:rsidR="005475CC">
        <w:instrText xml:space="preserve"> REF _Ref303670674 \n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3.6.3</w:t>
      </w:r>
      <w:r w:rsidR="005475C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5475CC">
        <w:fldChar w:fldCharType="begin"/>
      </w:r>
      <w:r w:rsidR="005475CC">
        <w:instrText xml:space="preserve"> REF _Ref306138385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3.6.4</w:t>
      </w:r>
      <w:r w:rsidR="005475C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0" w:name="_Ref93089454"/>
      <w:bookmarkStart w:id="431" w:name="_Toc439323712"/>
      <w:bookmarkStart w:id="432" w:name="_Toc440361346"/>
      <w:bookmarkStart w:id="433" w:name="_Toc440376101"/>
      <w:bookmarkStart w:id="434" w:name="_Toc440376228"/>
      <w:bookmarkStart w:id="435" w:name="_Toc440382493"/>
      <w:bookmarkStart w:id="436" w:name="_Toc440447163"/>
      <w:bookmarkStart w:id="437" w:name="_Toc440631705"/>
      <w:bookmarkStart w:id="438" w:name="_Toc440877362"/>
      <w:bookmarkStart w:id="439" w:name="_Toc441130811"/>
      <w:r w:rsidRPr="00E71A48">
        <w:rPr>
          <w:szCs w:val="24"/>
        </w:rPr>
        <w:t>Отборочная стадия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E83D47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5064D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D5064D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44768D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44768D" w:rsidRPr="0044768D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44768D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</w:t>
      </w:r>
      <w:r w:rsidRPr="00D5064D">
        <w:rPr>
          <w:bCs w:val="0"/>
          <w:sz w:val="24"/>
          <w:szCs w:val="24"/>
        </w:rPr>
        <w:t>18.07.2011 № 223-ФЗ «О закупках товаров, работ, услуг отдельными видами юридических лиц»;</w:t>
      </w:r>
      <w:proofErr w:type="gramEnd"/>
      <w:r w:rsidRPr="00D5064D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5064D">
        <w:rPr>
          <w:bCs w:val="0"/>
          <w:sz w:val="24"/>
          <w:szCs w:val="24"/>
        </w:rPr>
        <w:t>Участник</w:t>
      </w:r>
      <w:r w:rsidRPr="00D5064D">
        <w:rPr>
          <w:bCs w:val="0"/>
          <w:sz w:val="24"/>
          <w:szCs w:val="24"/>
        </w:rPr>
        <w:t xml:space="preserve">а; </w:t>
      </w:r>
    </w:p>
    <w:p w:rsidR="00717F60" w:rsidRPr="00D5064D" w:rsidRDefault="00D5064D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5064D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D5064D">
        <w:rPr>
          <w:b/>
          <w:bCs w:val="0"/>
          <w:i/>
          <w:sz w:val="24"/>
          <w:szCs w:val="24"/>
        </w:rPr>
        <w:t>.</w:t>
      </w:r>
    </w:p>
    <w:p w:rsidR="00717F60" w:rsidRPr="00D5064D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40" w:name="_Ref55304419"/>
      <w:r w:rsidRPr="00D5064D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5064D">
        <w:rPr>
          <w:sz w:val="24"/>
          <w:szCs w:val="24"/>
        </w:rPr>
        <w:t>Участник</w:t>
      </w:r>
      <w:r w:rsidRPr="00D5064D">
        <w:rPr>
          <w:sz w:val="24"/>
          <w:szCs w:val="24"/>
        </w:rPr>
        <w:t>ов разъя</w:t>
      </w:r>
      <w:r w:rsidR="006D28DA" w:rsidRPr="00D5064D">
        <w:rPr>
          <w:sz w:val="24"/>
          <w:szCs w:val="24"/>
        </w:rPr>
        <w:t>снения или дополнения их Заявок</w:t>
      </w:r>
      <w:r w:rsidRPr="00D5064D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5064D">
        <w:rPr>
          <w:sz w:val="24"/>
          <w:szCs w:val="24"/>
        </w:rPr>
        <w:t>Заявк</w:t>
      </w:r>
      <w:r w:rsidRPr="00D5064D">
        <w:rPr>
          <w:sz w:val="24"/>
          <w:szCs w:val="24"/>
        </w:rPr>
        <w:t>и</w:t>
      </w:r>
      <w:r w:rsidR="00076D8B" w:rsidRPr="00D5064D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5064D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5064D">
        <w:rPr>
          <w:sz w:val="24"/>
          <w:szCs w:val="24"/>
        </w:rPr>
        <w:t>Заявк</w:t>
      </w:r>
      <w:r w:rsidRPr="00D5064D">
        <w:rPr>
          <w:sz w:val="24"/>
          <w:szCs w:val="24"/>
        </w:rPr>
        <w:t>и (перечня предлагаем</w:t>
      </w:r>
      <w:r w:rsidR="00541FAB" w:rsidRPr="00D5064D">
        <w:rPr>
          <w:sz w:val="24"/>
          <w:szCs w:val="24"/>
        </w:rPr>
        <w:t>ых</w:t>
      </w:r>
      <w:r w:rsidRPr="00D5064D">
        <w:rPr>
          <w:sz w:val="24"/>
          <w:szCs w:val="24"/>
        </w:rPr>
        <w:t xml:space="preserve"> </w:t>
      </w:r>
      <w:r w:rsidR="00541FAB" w:rsidRPr="00D5064D">
        <w:rPr>
          <w:sz w:val="24"/>
          <w:szCs w:val="24"/>
        </w:rPr>
        <w:t>услуг</w:t>
      </w:r>
      <w:r w:rsidRPr="00D5064D">
        <w:rPr>
          <w:sz w:val="24"/>
          <w:szCs w:val="24"/>
        </w:rPr>
        <w:t xml:space="preserve">, </w:t>
      </w:r>
      <w:r w:rsidR="00541FAB" w:rsidRPr="00D5064D">
        <w:rPr>
          <w:sz w:val="24"/>
          <w:szCs w:val="24"/>
        </w:rPr>
        <w:t>их</w:t>
      </w:r>
      <w:r w:rsidRPr="00D5064D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D5064D">
        <w:rPr>
          <w:sz w:val="24"/>
          <w:szCs w:val="24"/>
        </w:rPr>
        <w:t>З</w:t>
      </w:r>
      <w:r w:rsidRPr="00D5064D">
        <w:rPr>
          <w:sz w:val="24"/>
          <w:szCs w:val="24"/>
        </w:rPr>
        <w:t>апроса предложений.</w:t>
      </w:r>
    </w:p>
    <w:p w:rsidR="00717F60" w:rsidRPr="00D5064D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5064D">
        <w:rPr>
          <w:sz w:val="24"/>
          <w:szCs w:val="24"/>
        </w:rPr>
        <w:t xml:space="preserve">При проверке правильности оформления </w:t>
      </w:r>
      <w:r w:rsidR="004B5EB3" w:rsidRPr="00D5064D">
        <w:rPr>
          <w:sz w:val="24"/>
          <w:szCs w:val="24"/>
        </w:rPr>
        <w:t>Заявк</w:t>
      </w:r>
      <w:r w:rsidRPr="00D5064D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5064D">
        <w:rPr>
          <w:sz w:val="24"/>
          <w:szCs w:val="24"/>
        </w:rPr>
        <w:t>Заявк</w:t>
      </w:r>
      <w:r w:rsidRPr="00D5064D">
        <w:rPr>
          <w:sz w:val="24"/>
          <w:szCs w:val="24"/>
        </w:rPr>
        <w:t xml:space="preserve">и. Закупочная комиссия с письменного согласия </w:t>
      </w:r>
      <w:r w:rsidR="009C744E" w:rsidRPr="00D5064D">
        <w:rPr>
          <w:sz w:val="24"/>
          <w:szCs w:val="24"/>
        </w:rPr>
        <w:t>Участник</w:t>
      </w:r>
      <w:r w:rsidRPr="00D5064D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5064D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41" w:name="_Ref55307002"/>
      <w:r w:rsidRPr="00D5064D">
        <w:rPr>
          <w:sz w:val="24"/>
          <w:szCs w:val="24"/>
        </w:rPr>
        <w:t xml:space="preserve">По результатам проведения отборочной стадии Закупочная комиссия отклонит </w:t>
      </w:r>
      <w:r w:rsidR="004B5EB3" w:rsidRPr="00D5064D">
        <w:rPr>
          <w:sz w:val="24"/>
          <w:szCs w:val="24"/>
        </w:rPr>
        <w:t>Заявк</w:t>
      </w:r>
      <w:r w:rsidRPr="00D5064D">
        <w:rPr>
          <w:sz w:val="24"/>
          <w:szCs w:val="24"/>
        </w:rPr>
        <w:t>и, которые:</w:t>
      </w:r>
      <w:bookmarkEnd w:id="440"/>
      <w:bookmarkEnd w:id="441"/>
    </w:p>
    <w:p w:rsidR="006D6975" w:rsidRPr="00D5064D" w:rsidRDefault="00D5064D" w:rsidP="006D6975">
      <w:pPr>
        <w:pStyle w:val="affffff0"/>
        <w:widowControl w:val="0"/>
        <w:numPr>
          <w:ilvl w:val="0"/>
          <w:numId w:val="9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5064D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предложений;</w:t>
      </w:r>
    </w:p>
    <w:p w:rsidR="006D6975" w:rsidRPr="006D6975" w:rsidRDefault="006D6975" w:rsidP="006D6975">
      <w:pPr>
        <w:pStyle w:val="affffff0"/>
        <w:widowControl w:val="0"/>
        <w:numPr>
          <w:ilvl w:val="0"/>
          <w:numId w:val="9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D6975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6D6975">
        <w:rPr>
          <w:sz w:val="24"/>
          <w:szCs w:val="24"/>
        </w:rPr>
        <w:t>числе</w:t>
      </w:r>
      <w:proofErr w:type="gramEnd"/>
      <w:r w:rsidRPr="006D6975">
        <w:rPr>
          <w:sz w:val="24"/>
          <w:szCs w:val="24"/>
        </w:rPr>
        <w:t xml:space="preserve"> если Участник (в </w:t>
      </w:r>
      <w:proofErr w:type="spellStart"/>
      <w:r w:rsidRPr="006D6975">
        <w:rPr>
          <w:sz w:val="24"/>
          <w:szCs w:val="24"/>
        </w:rPr>
        <w:t>т.ч</w:t>
      </w:r>
      <w:proofErr w:type="spellEnd"/>
      <w:r w:rsidRPr="006D6975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035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_Ref444181575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>
        <w:rPr>
          <w:sz w:val="24"/>
          <w:szCs w:val="24"/>
        </w:rPr>
        <w:t>5.12</w:t>
      </w:r>
      <w:r w:rsidR="0020352D">
        <w:rPr>
          <w:sz w:val="24"/>
          <w:szCs w:val="24"/>
        </w:rPr>
        <w:fldChar w:fldCharType="end"/>
      </w:r>
      <w:r w:rsidRPr="006D6975">
        <w:rPr>
          <w:sz w:val="24"/>
          <w:szCs w:val="24"/>
        </w:rPr>
        <w:t xml:space="preserve">); </w:t>
      </w:r>
    </w:p>
    <w:p w:rsidR="006D6975" w:rsidRPr="00D5064D" w:rsidRDefault="006D6975" w:rsidP="006D6975">
      <w:pPr>
        <w:pStyle w:val="affffff0"/>
        <w:widowControl w:val="0"/>
        <w:numPr>
          <w:ilvl w:val="0"/>
          <w:numId w:val="9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D6975">
        <w:rPr>
          <w:sz w:val="24"/>
          <w:szCs w:val="24"/>
        </w:rPr>
        <w:t xml:space="preserve">поданы Участниками, не представившими финансовое обеспечение исполнения </w:t>
      </w:r>
      <w:r w:rsidRPr="00D5064D">
        <w:rPr>
          <w:sz w:val="24"/>
          <w:szCs w:val="24"/>
        </w:rPr>
        <w:t xml:space="preserve">обязательств Участника в </w:t>
      </w:r>
      <w:proofErr w:type="gramStart"/>
      <w:r w:rsidRPr="00D5064D">
        <w:rPr>
          <w:sz w:val="24"/>
          <w:szCs w:val="24"/>
        </w:rPr>
        <w:t>соответствии</w:t>
      </w:r>
      <w:proofErr w:type="gramEnd"/>
      <w:r w:rsidRPr="00D5064D">
        <w:rPr>
          <w:sz w:val="24"/>
          <w:szCs w:val="24"/>
        </w:rPr>
        <w:t xml:space="preserve"> с п. </w:t>
      </w:r>
      <w:r w:rsidR="005475CC">
        <w:fldChar w:fldCharType="begin"/>
      </w:r>
      <w:r w:rsidR="005475CC">
        <w:instrText xml:space="preserve"> REF _Ref306176386 \r \h  \* MERGEFORMAT </w:instrText>
      </w:r>
      <w:r w:rsidR="005475CC">
        <w:fldChar w:fldCharType="separate"/>
      </w:r>
      <w:r w:rsidRPr="00D5064D">
        <w:rPr>
          <w:sz w:val="24"/>
          <w:szCs w:val="24"/>
        </w:rPr>
        <w:t>3.3.14</w:t>
      </w:r>
      <w:r w:rsidR="005475CC">
        <w:fldChar w:fldCharType="end"/>
      </w:r>
      <w:r w:rsidRPr="00D5064D">
        <w:rPr>
          <w:sz w:val="24"/>
          <w:szCs w:val="24"/>
        </w:rPr>
        <w:t>;</w:t>
      </w:r>
    </w:p>
    <w:p w:rsidR="006D6975" w:rsidRPr="00D5064D" w:rsidRDefault="00D5064D" w:rsidP="006D6975">
      <w:pPr>
        <w:pStyle w:val="affffff0"/>
        <w:widowControl w:val="0"/>
        <w:numPr>
          <w:ilvl w:val="0"/>
          <w:numId w:val="95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D5064D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D5064D">
        <w:rPr>
          <w:sz w:val="24"/>
          <w:szCs w:val="24"/>
        </w:rPr>
        <w:t>документов</w:t>
      </w:r>
      <w:proofErr w:type="gramEnd"/>
      <w:r w:rsidRPr="00D5064D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6D6975" w:rsidRPr="00D5064D">
        <w:rPr>
          <w:sz w:val="24"/>
          <w:szCs w:val="24"/>
        </w:rPr>
        <w:t>;</w:t>
      </w:r>
    </w:p>
    <w:p w:rsidR="006D6975" w:rsidRPr="00D5064D" w:rsidRDefault="006D6975" w:rsidP="006D6975">
      <w:pPr>
        <w:pStyle w:val="affffff0"/>
        <w:widowControl w:val="0"/>
        <w:numPr>
          <w:ilvl w:val="0"/>
          <w:numId w:val="95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D5064D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EB7819" w:rsidRPr="00D5064D" w:rsidRDefault="006D6975" w:rsidP="006D6975">
      <w:pPr>
        <w:pStyle w:val="affffff0"/>
        <w:widowControl w:val="0"/>
        <w:numPr>
          <w:ilvl w:val="0"/>
          <w:numId w:val="95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D5064D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5064D">
        <w:rPr>
          <w:sz w:val="24"/>
          <w:szCs w:val="24"/>
        </w:rPr>
        <w:t>При проведении отборочной стадии</w:t>
      </w:r>
      <w:r w:rsidRPr="00E71A48">
        <w:rPr>
          <w:sz w:val="24"/>
          <w:szCs w:val="24"/>
        </w:rPr>
        <w:t xml:space="preserve">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5475CC">
        <w:fldChar w:fldCharType="begin"/>
      </w:r>
      <w:r w:rsidR="005475CC">
        <w:instrText xml:space="preserve"> REF _Ref306176386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>3.3.14</w:t>
      </w:r>
      <w:r w:rsidR="005475C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2" w:name="_Ref303670674"/>
      <w:bookmarkStart w:id="443" w:name="_Toc439323713"/>
      <w:bookmarkStart w:id="444" w:name="_Toc440361347"/>
      <w:bookmarkStart w:id="445" w:name="_Toc440376102"/>
      <w:bookmarkStart w:id="446" w:name="_Toc440376229"/>
      <w:bookmarkStart w:id="447" w:name="_Toc440382494"/>
      <w:bookmarkStart w:id="448" w:name="_Toc440447164"/>
      <w:bookmarkStart w:id="449" w:name="_Toc440631706"/>
      <w:bookmarkStart w:id="450" w:name="_Toc440877363"/>
      <w:bookmarkStart w:id="451" w:name="_Toc441130812"/>
      <w:r w:rsidRPr="00E71A48">
        <w:rPr>
          <w:szCs w:val="24"/>
        </w:rPr>
        <w:t>Проведение переговоров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2" w:name="_Ref306138385"/>
      <w:bookmarkStart w:id="453" w:name="_Toc439323714"/>
      <w:bookmarkStart w:id="454" w:name="_Toc440361348"/>
      <w:bookmarkStart w:id="455" w:name="_Toc440376103"/>
      <w:bookmarkStart w:id="456" w:name="_Toc440376230"/>
      <w:bookmarkStart w:id="457" w:name="_Toc440382495"/>
      <w:bookmarkStart w:id="458" w:name="_Toc440447165"/>
      <w:bookmarkStart w:id="459" w:name="_Toc440631707"/>
      <w:bookmarkStart w:id="460" w:name="_Toc440877364"/>
      <w:bookmarkStart w:id="461" w:name="_Toc441130813"/>
      <w:r w:rsidRPr="00E71A48">
        <w:rPr>
          <w:szCs w:val="24"/>
        </w:rPr>
        <w:t>Оценочная стадия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6D28DA" w:rsidRDefault="00F15392" w:rsidP="00E71A48">
      <w:pPr>
        <w:pStyle w:val="2"/>
        <w:spacing w:line="264" w:lineRule="auto"/>
      </w:pPr>
      <w:bookmarkStart w:id="462" w:name="_Ref303250967"/>
      <w:bookmarkStart w:id="463" w:name="_Toc305697378"/>
      <w:bookmarkStart w:id="464" w:name="_Toc441130814"/>
      <w:bookmarkStart w:id="465" w:name="_Toc255985696"/>
      <w:r w:rsidRPr="006D28DA">
        <w:t>Аукционная процедура понижени</w:t>
      </w:r>
      <w:r w:rsidR="00E60F8E" w:rsidRPr="006D28DA">
        <w:t>я</w:t>
      </w:r>
      <w:r w:rsidRPr="006D28DA">
        <w:t xml:space="preserve"> цены (переторжка)</w:t>
      </w:r>
      <w:bookmarkEnd w:id="462"/>
      <w:bookmarkEnd w:id="463"/>
      <w:bookmarkEnd w:id="464"/>
      <w:r w:rsidRPr="006D28DA">
        <w:t xml:space="preserve"> </w:t>
      </w:r>
    </w:p>
    <w:bookmarkEnd w:id="465"/>
    <w:p w:rsidR="006D28DA" w:rsidRPr="00E12871" w:rsidRDefault="00692B35" w:rsidP="006D28D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  <w:lang w:eastAsia="ru-RU"/>
        </w:rPr>
        <w:t>Организатором запроса предложений предусмотрена возможность</w:t>
      </w:r>
      <w:r w:rsidRPr="000408CB">
        <w:rPr>
          <w:sz w:val="24"/>
          <w:szCs w:val="24"/>
        </w:rPr>
        <w:t xml:space="preserve"> </w:t>
      </w:r>
      <w:r w:rsidR="006D28DA" w:rsidRPr="006D28DA">
        <w:rPr>
          <w:sz w:val="24"/>
          <w:szCs w:val="24"/>
        </w:rPr>
        <w:t xml:space="preserve">предоставить Участникам возможность добровольно повысить предпочтительность их Заявок путем </w:t>
      </w:r>
      <w:r w:rsidR="006D28DA" w:rsidRPr="00E12871">
        <w:rPr>
          <w:sz w:val="24"/>
          <w:szCs w:val="24"/>
        </w:rPr>
        <w:t>снижения первоначальной (указанной в Заявке) цены (далее – процедура переторжки, переторжка), при условии сохранения остальных положений Заявки</w:t>
      </w:r>
      <w:r w:rsidR="006D28DA" w:rsidRPr="00E12871" w:rsidDel="009F10EB">
        <w:rPr>
          <w:sz w:val="24"/>
          <w:szCs w:val="24"/>
        </w:rPr>
        <w:t xml:space="preserve"> </w:t>
      </w:r>
      <w:r w:rsidR="006D28DA" w:rsidRPr="00E12871">
        <w:rPr>
          <w:sz w:val="24"/>
          <w:szCs w:val="24"/>
        </w:rPr>
        <w:t>без изменений.</w:t>
      </w:r>
    </w:p>
    <w:p w:rsidR="006D28DA" w:rsidRPr="00E12871" w:rsidRDefault="00E12871" w:rsidP="006D28D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E12871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6D28DA" w:rsidRPr="00E12871">
        <w:rPr>
          <w:sz w:val="24"/>
          <w:szCs w:val="24"/>
        </w:rPr>
        <w:t>.</w:t>
      </w:r>
    </w:p>
    <w:p w:rsidR="006D28DA" w:rsidRPr="006D28DA" w:rsidRDefault="006D28DA" w:rsidP="006D28D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E12871">
        <w:rPr>
          <w:sz w:val="24"/>
          <w:szCs w:val="24"/>
        </w:rPr>
        <w:t>На переторжку в обязательном порядке приглашаются</w:t>
      </w:r>
      <w:r w:rsidRPr="006D28DA">
        <w:rPr>
          <w:sz w:val="24"/>
          <w:szCs w:val="24"/>
        </w:rPr>
        <w:t xml:space="preserve"> все Участники, прошедшие отборочный этап. 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>Переторжка может быть проведена только после оценки, сравнения и предварительного ранжирования не отклоненных Заявок. При этом результаты оценки Заявок по неценовым критериям могут, как сообщаться, так и не сообщаться участникам переторжки; если результаты оценки Участникам по неценовым критериям сообщаются, они должны быть сообщены всем Участникам, приглашенным на переторжку, одновременно в единой форме и объеме.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lastRenderedPageBreak/>
        <w:t>В переторжке может участвовать любое количество Участников из числа приглашенных. Участник, приглашенный на переторжку, вправе не участвовать в ней, тогда его Заявка остается действующей с ранее объявленной ценой. Представители таких Участников на процедуру переторжки не допускаются.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>Переторжка может иметь очную, заочную либо очно-заочную (смешанную) форму проведения.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>На очную переторжку должны прибыть лично лица, подписавшие Заявку, либо лица, уполномоченные Участником от его имени участвовать в процедуре переторжки и заявлять обязательные для Участника цены. В любом случае такие лица должны перед началом переторжки представить в Закупочную комиссию документы, подтверждающие их полномочия (паспорт, а также оригинал доверенности либо приказ и выписку из протокола собрания учредителей о назначении руководителя, в случае прибытия его самого на процедуру переторжки).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6D28DA">
        <w:rPr>
          <w:sz w:val="24"/>
          <w:szCs w:val="24"/>
        </w:rPr>
        <w:t>Эти лица должны иметь с собой конверты, в которых содержится документ, в котором (в свободной форме) четко указана минимальная цена Заявки, включая налоги, ниже которой прибывший на переторжку представитель Участника торговаться не вправе.</w:t>
      </w:r>
      <w:proofErr w:type="gramEnd"/>
      <w:r w:rsidRPr="006D28DA">
        <w:rPr>
          <w:sz w:val="24"/>
          <w:szCs w:val="24"/>
        </w:rPr>
        <w:t xml:space="preserve"> Эта цена заверяется двумя подписями — руководителя Участника и руководителя экономической службы Участника (при отсутствии — главным бухгалтером), а также скрепляется печатью организации.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>Перед началом переторжки запечатанные конверты с документом с минимальной ценой под роспись сдаются в Закупочную комиссию. Участники, представители которых не сдали конверт с документом с минимальной ценой, в переторжке не участвуют, и их предложения остаются действующими с ранее объявленной ценой. При обнаружении существенных нарушений в заполнении и подписании документа с минимальной ценой, любая цена Участника, заявленная в ходе переторжки, не принимается, и он считается не участвовавшим в этой процедуре.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 xml:space="preserve">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и, ознакомив с их содержимым только членов Комиссии (без оглашения Участникам), предлагает всем приглашенным Участникам публично объявлять новые цены. Переторжка проводится в присутствии не менее чем двух членов Закупочной комиссии. Закупочная комиссия имеет право назначить шаг переторжки до ее начала самостоятельно (в этом случае Организатор предупредит об этом Участников в момент приглашения их на переторжку) либо по согласованию с Участниками, приглашенными на процедуру переторжки, определить его в процессе проведения переторжки. Переторжка ведется последовательно со всеми Участниками, приглашенными на процедуру переторжки, с правом пропуска объявления очередной цены, до тех пор, пока все присутствующие не объявят о том, что заявили окончательную цену и далее уменьшать ее не будут. В </w:t>
      </w:r>
      <w:proofErr w:type="gramStart"/>
      <w:r w:rsidRPr="006D28DA">
        <w:rPr>
          <w:sz w:val="24"/>
          <w:szCs w:val="24"/>
        </w:rPr>
        <w:t>случае</w:t>
      </w:r>
      <w:proofErr w:type="gramEnd"/>
      <w:r w:rsidRPr="006D28DA">
        <w:rPr>
          <w:sz w:val="24"/>
          <w:szCs w:val="24"/>
        </w:rPr>
        <w:t>, если шаг переторжки был определен заранее, Закупочная комиссия по согласованию с участниками переторжки вправе его уменьшать по ходу переторжки, но не более чем до 1/10 от первоначального шага.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6D28DA">
        <w:rPr>
          <w:sz w:val="24"/>
          <w:szCs w:val="24"/>
        </w:rPr>
        <w:t>Если окончательная цена, заявленная Участником по результатам переторжки, окажется выше или равной указанной в конверте с документом с минимальной ценой у данного Участника, Закупочная комиссия принимает окончательную цену, заявленную им в ходе переторжки и делает соответствующее объявление.</w:t>
      </w:r>
      <w:proofErr w:type="gramEnd"/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6D28DA">
        <w:rPr>
          <w:sz w:val="24"/>
          <w:szCs w:val="24"/>
        </w:rPr>
        <w:t xml:space="preserve">Если цена, заявленная Участником  в ходе переторжки, в какой-то момент окажется ниже, чем это указано в конверте в документе с минимальной ценой у данного Участника, Закупочная комиссия огласит содержащуюся в таком конверте цену с занесением ее в протокол и будет считать такую цену окончательной ценой Заявки после </w:t>
      </w:r>
      <w:r w:rsidRPr="006D28DA">
        <w:rPr>
          <w:sz w:val="24"/>
          <w:szCs w:val="24"/>
        </w:rPr>
        <w:lastRenderedPageBreak/>
        <w:t>переторжки, а заявленную отвергнет;</w:t>
      </w:r>
      <w:proofErr w:type="gramEnd"/>
      <w:r w:rsidRPr="006D28DA">
        <w:rPr>
          <w:sz w:val="24"/>
          <w:szCs w:val="24"/>
        </w:rPr>
        <w:t xml:space="preserve"> при этом данный Участник не вправе давать новые предложения по цене. 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>По ходу проведения переторжки Организатор вправе вести аудио- или видеозапись, о чем заранее уведомляются все лица, участвующие в данной процедуре. В обязательном порядке результаты процедуры переторжки оформляются протоколом. Участники переторжки также имеют право вести ауди</w:t>
      </w:r>
      <w:proofErr w:type="gramStart"/>
      <w:r w:rsidRPr="006D28DA">
        <w:rPr>
          <w:sz w:val="24"/>
          <w:szCs w:val="24"/>
        </w:rPr>
        <w:t>о-</w:t>
      </w:r>
      <w:proofErr w:type="gramEnd"/>
      <w:r w:rsidRPr="006D28DA">
        <w:rPr>
          <w:sz w:val="24"/>
          <w:szCs w:val="24"/>
        </w:rPr>
        <w:t xml:space="preserve"> либо видеозапись данной процедуры.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 xml:space="preserve">При заочной переторжке Участники, которые были приглашены Организатором на эту процедуру, вправе выслать в адрес Организатора до заранее установленного </w:t>
      </w:r>
      <w:proofErr w:type="gramStart"/>
      <w:r w:rsidRPr="006D28DA">
        <w:rPr>
          <w:sz w:val="24"/>
          <w:szCs w:val="24"/>
        </w:rPr>
        <w:t>срока</w:t>
      </w:r>
      <w:proofErr w:type="gramEnd"/>
      <w:r w:rsidRPr="006D28DA">
        <w:rPr>
          <w:sz w:val="24"/>
          <w:szCs w:val="24"/>
        </w:rPr>
        <w:t xml:space="preserve"> запечатанный конверт с документом с новой ценой, которая должна быть меньше указанной первоначально. В приглашении на заочную переторжку будет прописан порядок их маркировки и предоставления, в целях их не вскрытия ранее проведения переторжки. Участники, подавшие такие конверты, имеют право на их замену или отзыв в период между принятием решения организатором о проведении переторжки и ее проведением. Указанные конверты вскрываются одновременно, в присутствии не менее чем двух членов Закупочной комиссии, при этом окончательная цена Заявки каждого Участника объявляется и заносится в протокол.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 xml:space="preserve">При очно-заочной (смешанной) переторжке Участники, которые были приглашены Организатором на эту процедуру, вправе либо прибыть лично (в лице своих уполномоченных представителей) либо выслать в адрес Организатора конверт с документом с минимальной ценой, являющейся окончательной ценой предложения данного Участника. </w:t>
      </w:r>
      <w:proofErr w:type="gramStart"/>
      <w:r w:rsidRPr="006D28DA">
        <w:rPr>
          <w:sz w:val="24"/>
          <w:szCs w:val="24"/>
        </w:rPr>
        <w:t>Очно-заочная переторжка проводится по правилам очной переторжки, за исключением того, что после сдачи всех запечатанных конвертов с документом с минимальной ценой, до начала публичного объявления новых цен очно присутствующими Участниками, Закупочная комиссия вскрывает конверты с документом с минимальной ценой от Участников, не присутствующих на переторжке («заочное участие»), и объявляет указанные там цены.</w:t>
      </w:r>
      <w:proofErr w:type="gramEnd"/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>Цены, полученные в ходе переторжки, оформляются протоколом, который подписывается членами комиссии, присутствовавшими на переторжке, и представителями Участников, присутствовавшими на переторжке, и считаются окончательными для каждого из участников этой процедуры. Организатор в течение 3 рабочих дней после проведения переторжки обязан направить всем Участникам информацию о новых, полученных в результате переторжки ценах.</w:t>
      </w:r>
    </w:p>
    <w:p w:rsidR="006D28DA" w:rsidRPr="006D28DA" w:rsidRDefault="006D28DA" w:rsidP="006D28D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6D28DA">
        <w:rPr>
          <w:sz w:val="24"/>
          <w:szCs w:val="24"/>
        </w:rPr>
        <w:t>В случае проведения переторжки, Участники, участвовавшие в переторжке и снизившие свою цену, обязаны представить Организатору откорректированные с учетом новой цены, полученной после переторжки, документы, определяющие их коммерческое предложение (все документы, входящие в Заявку, которые содержат информацию о предложенной цене).</w:t>
      </w:r>
      <w:proofErr w:type="gramEnd"/>
      <w:r w:rsidRPr="006D28DA">
        <w:rPr>
          <w:sz w:val="24"/>
          <w:szCs w:val="24"/>
        </w:rPr>
        <w:t xml:space="preserve"> Изменение цены в сторону снижения не должно повлечь за собой изменение иных условий Заявки, </w:t>
      </w:r>
      <w:proofErr w:type="gramStart"/>
      <w:r w:rsidRPr="006D28DA">
        <w:rPr>
          <w:sz w:val="24"/>
          <w:szCs w:val="24"/>
        </w:rPr>
        <w:t>кроме</w:t>
      </w:r>
      <w:proofErr w:type="gramEnd"/>
      <w:r w:rsidRPr="006D28DA">
        <w:rPr>
          <w:sz w:val="24"/>
          <w:szCs w:val="24"/>
        </w:rPr>
        <w:t xml:space="preserve"> ценовых.</w:t>
      </w:r>
    </w:p>
    <w:p w:rsidR="006D28DA" w:rsidRPr="0010226A" w:rsidRDefault="0010226A" w:rsidP="006D28D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10226A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10226A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6D28DA" w:rsidRPr="0010226A">
        <w:rPr>
          <w:sz w:val="24"/>
          <w:szCs w:val="24"/>
        </w:rPr>
        <w:t>.</w:t>
      </w:r>
    </w:p>
    <w:p w:rsidR="006D28DA" w:rsidRPr="006D28DA" w:rsidRDefault="006D28DA" w:rsidP="006D28D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 xml:space="preserve">После проведения переторжки Закупочная комиссия производит необходимые подсчеты в соответствии с ранее объявленными критериями и учитывает цены, полученные в ходе переторжки, при оценке Заявок и построении итоговой </w:t>
      </w:r>
      <w:proofErr w:type="spellStart"/>
      <w:r w:rsidRPr="006D28DA">
        <w:rPr>
          <w:sz w:val="24"/>
          <w:szCs w:val="24"/>
        </w:rPr>
        <w:t>ранжировки</w:t>
      </w:r>
      <w:proofErr w:type="spellEnd"/>
      <w:r w:rsidRPr="006D28DA">
        <w:rPr>
          <w:sz w:val="24"/>
          <w:szCs w:val="24"/>
        </w:rPr>
        <w:t xml:space="preserve"> Заявок. </w:t>
      </w:r>
      <w:proofErr w:type="gramStart"/>
      <w:r w:rsidRPr="006D28DA">
        <w:rPr>
          <w:sz w:val="24"/>
          <w:szCs w:val="24"/>
        </w:rPr>
        <w:t xml:space="preserve">Предложения Участников, приглашенных на переторжку, но в ней не участвовавших, учитываются при построении итоговой </w:t>
      </w:r>
      <w:proofErr w:type="spellStart"/>
      <w:r w:rsidRPr="006D28DA">
        <w:rPr>
          <w:sz w:val="24"/>
          <w:szCs w:val="24"/>
        </w:rPr>
        <w:t>ранжировки</w:t>
      </w:r>
      <w:proofErr w:type="spellEnd"/>
      <w:r w:rsidRPr="006D28DA">
        <w:rPr>
          <w:sz w:val="24"/>
          <w:szCs w:val="24"/>
        </w:rPr>
        <w:t xml:space="preserve"> предложений по первоначальной цене.</w:t>
      </w:r>
      <w:proofErr w:type="gramEnd"/>
    </w:p>
    <w:p w:rsidR="0030724E" w:rsidRPr="006D28DA" w:rsidRDefault="006D28DA" w:rsidP="006D28DA">
      <w:pPr>
        <w:pStyle w:val="a1"/>
        <w:numPr>
          <w:ilvl w:val="2"/>
          <w:numId w:val="43"/>
        </w:numPr>
        <w:tabs>
          <w:tab w:val="clear" w:pos="1134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lastRenderedPageBreak/>
        <w:t xml:space="preserve">Участие в переторжке не расценивается Организатором как нарушение требований пункта </w:t>
      </w:r>
      <w:r w:rsidR="005475CC">
        <w:fldChar w:fldCharType="begin"/>
      </w:r>
      <w:r w:rsidR="005475CC">
        <w:instrText xml:space="preserve"> REF _Ref306004660 \r \h  \* MERGEFORMAT </w:instrText>
      </w:r>
      <w:r w:rsidR="005475CC">
        <w:fldChar w:fldCharType="separate"/>
      </w:r>
      <w:r w:rsidR="001C6A71" w:rsidRPr="001C6A71">
        <w:rPr>
          <w:sz w:val="24"/>
          <w:szCs w:val="24"/>
        </w:rPr>
        <w:t>3.3.1.3</w:t>
      </w:r>
      <w:r w:rsidR="005475CC">
        <w:fldChar w:fldCharType="end"/>
      </w:r>
      <w:r w:rsidRPr="006D28DA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6" w:name="_Ref303681924"/>
      <w:bookmarkStart w:id="467" w:name="_Ref303683914"/>
      <w:bookmarkStart w:id="468" w:name="_Toc441130815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6"/>
      <w:bookmarkEnd w:id="467"/>
      <w:bookmarkEnd w:id="468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9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69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717F60" w:rsidRPr="00E71A48">
        <w:rPr>
          <w:bCs w:val="0"/>
          <w:sz w:val="24"/>
          <w:szCs w:val="24"/>
        </w:rPr>
        <w:t>.</w:t>
      </w:r>
    </w:p>
    <w:p w:rsidR="00EE2D3D" w:rsidRPr="006D28DA" w:rsidRDefault="00EE2D3D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 xml:space="preserve">В </w:t>
      </w:r>
      <w:proofErr w:type="gramStart"/>
      <w:r w:rsidRPr="006D28DA">
        <w:rPr>
          <w:sz w:val="24"/>
          <w:szCs w:val="24"/>
        </w:rPr>
        <w:t>случае</w:t>
      </w:r>
      <w:proofErr w:type="gramEnd"/>
      <w:r w:rsidRPr="006D28DA">
        <w:rPr>
          <w:sz w:val="24"/>
          <w:szCs w:val="24"/>
        </w:rPr>
        <w:t xml:space="preserve"> завершения или прекращения процедуры запроса предложений соответствующее уведомление размещается Организатором </w:t>
      </w:r>
      <w:r w:rsidRPr="006D28DA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Pr="006D28DA">
        <w:rPr>
          <w:iCs/>
          <w:sz w:val="24"/>
          <w:szCs w:val="24"/>
        </w:rPr>
        <w:t>Извещение</w:t>
      </w:r>
      <w:r w:rsidRPr="006D28DA">
        <w:rPr>
          <w:sz w:val="24"/>
          <w:szCs w:val="24"/>
        </w:rPr>
        <w:t xml:space="preserve"> о проведении открытого </w:t>
      </w:r>
      <w:r w:rsidRPr="006D28DA">
        <w:rPr>
          <w:iCs/>
          <w:sz w:val="24"/>
          <w:szCs w:val="24"/>
        </w:rPr>
        <w:t xml:space="preserve">запроса предложений (подраздел </w:t>
      </w:r>
      <w:r w:rsidR="005475CC">
        <w:fldChar w:fldCharType="begin"/>
      </w:r>
      <w:r w:rsidR="005475CC">
        <w:instrText xml:space="preserve"> REF _Ref191386085 \r \h  \* MERGEFORMAT </w:instrText>
      </w:r>
      <w:r w:rsidR="005475CC">
        <w:fldChar w:fldCharType="separate"/>
      </w:r>
      <w:r w:rsidR="001C6A71" w:rsidRPr="001C6A71">
        <w:rPr>
          <w:iCs/>
          <w:sz w:val="24"/>
          <w:szCs w:val="24"/>
        </w:rPr>
        <w:t>1.1.1</w:t>
      </w:r>
      <w:r w:rsidR="005475CC">
        <w:fldChar w:fldCharType="end"/>
      </w:r>
      <w:r w:rsidRPr="006D28DA">
        <w:rPr>
          <w:iCs/>
          <w:sz w:val="24"/>
          <w:szCs w:val="24"/>
        </w:rPr>
        <w:t>)</w:t>
      </w:r>
      <w:r w:rsidRPr="006D28DA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0" w:name="_Ref303251044"/>
      <w:bookmarkStart w:id="471" w:name="_Toc441130816"/>
      <w:bookmarkStart w:id="472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70"/>
      <w:bookmarkEnd w:id="471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3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73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74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7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5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475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6" w:name="_Ref303683929"/>
      <w:bookmarkStart w:id="477" w:name="_Toc441130817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72"/>
      <w:bookmarkEnd w:id="476"/>
      <w:bookmarkEnd w:id="47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E71A48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8" w:name="_Ref294695403"/>
      <w:bookmarkStart w:id="47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8"/>
      <w:bookmarkEnd w:id="479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80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80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5475CC">
        <w:fldChar w:fldCharType="begin"/>
      </w:r>
      <w:r w:rsidR="005475CC">
        <w:instrText xml:space="preserve"> REF _Ref294695546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 xml:space="preserve"> 1.2.6 </w:t>
      </w:r>
      <w:r w:rsidR="005475C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5475CC">
        <w:fldChar w:fldCharType="begin"/>
      </w:r>
      <w:r w:rsidR="005475CC">
        <w:instrText xml:space="preserve"> REF _Ref294695403 \n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3.10.3</w:t>
      </w:r>
      <w:r w:rsidR="005475C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5475CC">
        <w:fldChar w:fldCharType="begin"/>
      </w:r>
      <w:r w:rsidR="005475CC">
        <w:instrText xml:space="preserve"> REF _Ref305979053 \r \h  \* MERGEFORMAT </w:instrText>
      </w:r>
      <w:r w:rsidR="005475CC">
        <w:fldChar w:fldCharType="separate"/>
      </w:r>
      <w:r w:rsidR="001C6A71" w:rsidRPr="001C6A71">
        <w:rPr>
          <w:bCs w:val="0"/>
          <w:sz w:val="24"/>
          <w:szCs w:val="24"/>
        </w:rPr>
        <w:t>3.10.4</w:t>
      </w:r>
      <w:r w:rsidR="005475C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8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82" w:name="_Toc181693189"/>
      <w:bookmarkStart w:id="483" w:name="_Ref190680463"/>
      <w:bookmarkStart w:id="484" w:name="_Ref306140410"/>
      <w:bookmarkStart w:id="485" w:name="_Ref306142159"/>
      <w:bookmarkStart w:id="486" w:name="_Toc441130818"/>
      <w:bookmarkStart w:id="487" w:name="_Ref303102866"/>
      <w:bookmarkStart w:id="488" w:name="_Toc305835589"/>
      <w:bookmarkStart w:id="489" w:name="_Ref303683952"/>
      <w:bookmarkStart w:id="490" w:name="__RefNumPara__840_922829174"/>
      <w:bookmarkEnd w:id="481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82"/>
      <w:bookmarkEnd w:id="483"/>
      <w:bookmarkEnd w:id="484"/>
      <w:bookmarkEnd w:id="485"/>
      <w:bookmarkEnd w:id="486"/>
      <w:r w:rsidRPr="00414CAF">
        <w:t xml:space="preserve"> </w:t>
      </w:r>
      <w:bookmarkEnd w:id="487"/>
      <w:bookmarkEnd w:id="488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proofErr w:type="gramStart"/>
      <w:r w:rsidR="005818B2">
        <w:rPr>
          <w:sz w:val="24"/>
          <w:szCs w:val="24"/>
        </w:rPr>
        <w:t>проекте</w:t>
      </w:r>
      <w:proofErr w:type="gramEnd"/>
      <w:r w:rsidR="005818B2">
        <w:rPr>
          <w:sz w:val="24"/>
          <w:szCs w:val="24"/>
        </w:rPr>
        <w:t xml:space="preserve">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20352D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2</w:t>
      </w:r>
      <w:r w:rsidR="0020352D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C72794" w:rsidRDefault="00932C0A" w:rsidP="00C72794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303694483"/>
      <w:bookmarkStart w:id="492" w:name="_Toc305835590"/>
      <w:bookmarkStart w:id="493" w:name="_Ref306140451"/>
      <w:bookmarkStart w:id="494" w:name="_Toc441130819"/>
      <w:r w:rsidRPr="00C72794">
        <w:t xml:space="preserve">Уведомление о результатах </w:t>
      </w:r>
      <w:bookmarkEnd w:id="491"/>
      <w:bookmarkEnd w:id="492"/>
      <w:r w:rsidRPr="00C72794">
        <w:t>запроса предложений</w:t>
      </w:r>
      <w:bookmarkEnd w:id="493"/>
      <w:bookmarkEnd w:id="494"/>
    </w:p>
    <w:bookmarkEnd w:id="489"/>
    <w:p w:rsidR="00ED5C7C" w:rsidRPr="00C72794" w:rsidRDefault="00ED5C7C" w:rsidP="00C72794">
      <w:pPr>
        <w:pStyle w:val="affffff0"/>
        <w:widowControl w:val="0"/>
        <w:numPr>
          <w:ilvl w:val="2"/>
          <w:numId w:val="91"/>
        </w:numPr>
        <w:suppressAutoHyphens w:val="0"/>
        <w:adjustRightInd w:val="0"/>
        <w:spacing w:line="264" w:lineRule="auto"/>
        <w:ind w:left="0" w:firstLine="709"/>
        <w:textAlignment w:val="baseline"/>
        <w:rPr>
          <w:sz w:val="24"/>
          <w:szCs w:val="24"/>
          <w:lang w:eastAsia="ru-RU"/>
        </w:rPr>
      </w:pPr>
      <w:r w:rsidRPr="00C72794">
        <w:rPr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C72794">
        <w:rPr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C72794">
        <w:rPr>
          <w:iCs/>
          <w:sz w:val="24"/>
          <w:szCs w:val="24"/>
        </w:rPr>
        <w:t>Извещение</w:t>
      </w:r>
      <w:r w:rsidR="00D56F8C" w:rsidRPr="00C72794">
        <w:rPr>
          <w:sz w:val="24"/>
          <w:szCs w:val="24"/>
        </w:rPr>
        <w:t xml:space="preserve"> о проведении открытого </w:t>
      </w:r>
      <w:r w:rsidR="00D56F8C" w:rsidRPr="00C72794">
        <w:rPr>
          <w:iCs/>
          <w:sz w:val="24"/>
          <w:szCs w:val="24"/>
        </w:rPr>
        <w:t xml:space="preserve">запроса предложений (подраздел </w:t>
      </w:r>
      <w:r w:rsidR="005475CC">
        <w:fldChar w:fldCharType="begin"/>
      </w:r>
      <w:r w:rsidR="005475CC">
        <w:instrText xml:space="preserve"> REF _Ref191386085 \r \h  \* MERGEFORMAT </w:instrText>
      </w:r>
      <w:r w:rsidR="005475CC">
        <w:fldChar w:fldCharType="separate"/>
      </w:r>
      <w:r w:rsidR="001C6A71" w:rsidRPr="001C6A71">
        <w:rPr>
          <w:iCs/>
          <w:sz w:val="24"/>
          <w:szCs w:val="24"/>
        </w:rPr>
        <w:t>1.1.1</w:t>
      </w:r>
      <w:r w:rsidR="005475CC">
        <w:fldChar w:fldCharType="end"/>
      </w:r>
      <w:r w:rsidR="00D56F8C" w:rsidRPr="00C72794">
        <w:rPr>
          <w:iCs/>
          <w:sz w:val="24"/>
          <w:szCs w:val="24"/>
        </w:rPr>
        <w:t>)</w:t>
      </w:r>
      <w:r w:rsidR="00D56F8C" w:rsidRPr="00C72794">
        <w:rPr>
          <w:sz w:val="24"/>
          <w:szCs w:val="24"/>
        </w:rPr>
        <w:t>,</w:t>
      </w:r>
      <w:r w:rsidR="00D56F8C" w:rsidRPr="00C72794">
        <w:rPr>
          <w:sz w:val="24"/>
          <w:szCs w:val="24"/>
          <w:lang w:eastAsia="ru-RU"/>
        </w:rPr>
        <w:t xml:space="preserve">  </w:t>
      </w:r>
      <w:r w:rsidRPr="00C72794">
        <w:rPr>
          <w:sz w:val="24"/>
          <w:szCs w:val="24"/>
          <w:lang w:eastAsia="ru-RU"/>
        </w:rPr>
        <w:t xml:space="preserve">для всех </w:t>
      </w:r>
      <w:r w:rsidR="00DC6125" w:rsidRPr="00C72794">
        <w:rPr>
          <w:sz w:val="24"/>
          <w:szCs w:val="24"/>
          <w:lang w:eastAsia="ru-RU"/>
        </w:rPr>
        <w:t>Участников</w:t>
      </w:r>
      <w:r w:rsidRPr="00C72794">
        <w:rPr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C72794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0" w:right="-142" w:firstLine="709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lastRenderedPageBreak/>
        <w:t>Наименование и адрес Победителя;</w:t>
      </w:r>
    </w:p>
    <w:p w:rsidR="00ED5C7C" w:rsidRPr="00ED5C7C" w:rsidRDefault="00ED5C7C" w:rsidP="00C72794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0" w:right="-142" w:firstLine="709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D5012D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ED5C7C" w:rsidP="00C72794">
      <w:pPr>
        <w:widowControl w:val="0"/>
        <w:numPr>
          <w:ilvl w:val="2"/>
          <w:numId w:val="91"/>
        </w:numPr>
        <w:suppressAutoHyphens w:val="0"/>
        <w:adjustRightInd w:val="0"/>
        <w:spacing w:line="264" w:lineRule="auto"/>
        <w:ind w:left="0" w:firstLine="709"/>
        <w:textAlignment w:val="baseline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ED5C7C" w:rsidRDefault="00C12FA4" w:rsidP="00C72794">
      <w:pPr>
        <w:widowControl w:val="0"/>
        <w:numPr>
          <w:ilvl w:val="2"/>
          <w:numId w:val="91"/>
        </w:numPr>
        <w:suppressAutoHyphens w:val="0"/>
        <w:adjustRightInd w:val="0"/>
        <w:spacing w:line="264" w:lineRule="auto"/>
        <w:ind w:left="0" w:firstLine="709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5" w:name="_Ref440270568"/>
      <w:bookmarkStart w:id="496" w:name="_Ref440274159"/>
      <w:bookmarkStart w:id="497" w:name="_Ref440292555"/>
      <w:bookmarkStart w:id="498" w:name="_Ref440292779"/>
      <w:bookmarkStart w:id="499" w:name="_Toc441130820"/>
      <w:r>
        <w:rPr>
          <w:szCs w:val="24"/>
        </w:rPr>
        <w:lastRenderedPageBreak/>
        <w:t>Техническая часть</w:t>
      </w:r>
      <w:bookmarkEnd w:id="495"/>
      <w:bookmarkEnd w:id="496"/>
      <w:bookmarkEnd w:id="497"/>
      <w:bookmarkEnd w:id="498"/>
      <w:bookmarkEnd w:id="49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00" w:name="_Toc176064097"/>
      <w:bookmarkStart w:id="501" w:name="_Toc176338525"/>
      <w:bookmarkStart w:id="502" w:name="_Toc180399753"/>
      <w:bookmarkStart w:id="503" w:name="_Toc189457101"/>
      <w:bookmarkStart w:id="504" w:name="_Toc189461737"/>
      <w:bookmarkStart w:id="505" w:name="_Toc189462011"/>
      <w:bookmarkStart w:id="506" w:name="_Toc191273610"/>
      <w:bookmarkStart w:id="507" w:name="_Toc423421726"/>
      <w:bookmarkStart w:id="508" w:name="_Toc441130821"/>
      <w:bookmarkStart w:id="509" w:name="_Toc167189319"/>
      <w:bookmarkStart w:id="510" w:name="_Toc168725254"/>
      <w:r w:rsidRPr="00C12FA4">
        <w:t xml:space="preserve">Перечень, объемы и характеристики 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r w:rsidR="00C3704B">
        <w:t>закупаемых услуг</w:t>
      </w:r>
      <w:bookmarkEnd w:id="50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1" w:name="_Toc439166311"/>
      <w:bookmarkStart w:id="512" w:name="_Toc439170659"/>
      <w:bookmarkStart w:id="513" w:name="_Toc439172761"/>
      <w:bookmarkStart w:id="514" w:name="_Toc439173205"/>
      <w:bookmarkStart w:id="515" w:name="_Toc439238199"/>
      <w:bookmarkStart w:id="516" w:name="_Toc439252751"/>
      <w:bookmarkStart w:id="517" w:name="_Toc439323609"/>
      <w:bookmarkStart w:id="518" w:name="_Toc439323725"/>
      <w:bookmarkStart w:id="519" w:name="_Toc440361359"/>
      <w:bookmarkStart w:id="520" w:name="_Toc440376114"/>
      <w:bookmarkStart w:id="521" w:name="_Toc440376241"/>
      <w:bookmarkStart w:id="522" w:name="_Toc440382503"/>
      <w:bookmarkStart w:id="523" w:name="_Toc440447173"/>
      <w:bookmarkStart w:id="524" w:name="_Toc440631716"/>
      <w:bookmarkStart w:id="525" w:name="_Toc440877373"/>
      <w:bookmarkStart w:id="526" w:name="_Toc44113082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AE2102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20352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0352D">
        <w:rPr>
          <w:b w:val="0"/>
          <w:szCs w:val="24"/>
        </w:rPr>
      </w:r>
      <w:r w:rsidR="0020352D">
        <w:rPr>
          <w:b w:val="0"/>
          <w:szCs w:val="24"/>
        </w:rPr>
        <w:fldChar w:fldCharType="separate"/>
      </w:r>
      <w:r w:rsidR="001C6A71">
        <w:rPr>
          <w:b w:val="0"/>
          <w:szCs w:val="24"/>
        </w:rPr>
        <w:t>1.1.4</w:t>
      </w:r>
      <w:r w:rsidR="0020352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2B5044" w:rsidRPr="003803A7" w:rsidRDefault="002B5044" w:rsidP="0021751A">
      <w:pPr>
        <w:pStyle w:val="2"/>
        <w:ind w:left="1701" w:hanging="1134"/>
      </w:pPr>
      <w:bookmarkStart w:id="527" w:name="_Ref194832984"/>
      <w:bookmarkStart w:id="528" w:name="_Ref197686508"/>
      <w:bookmarkStart w:id="529" w:name="_Toc423421727"/>
      <w:bookmarkStart w:id="530" w:name="_Toc441130823"/>
      <w:r w:rsidRPr="003803A7">
        <w:t xml:space="preserve">Требование к </w:t>
      </w:r>
      <w:bookmarkEnd w:id="527"/>
      <w:bookmarkEnd w:id="528"/>
      <w:bookmarkEnd w:id="529"/>
      <w:r w:rsidR="00C3704B">
        <w:t>закупаемым услугам</w:t>
      </w:r>
      <w:bookmarkEnd w:id="530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1" w:name="_Toc439166314"/>
      <w:bookmarkStart w:id="532" w:name="_Toc439170662"/>
      <w:bookmarkStart w:id="533" w:name="_Toc439172764"/>
      <w:bookmarkStart w:id="534" w:name="_Toc439173208"/>
      <w:bookmarkStart w:id="535" w:name="_Toc439238202"/>
      <w:bookmarkStart w:id="536" w:name="_Toc439252754"/>
      <w:bookmarkStart w:id="537" w:name="_Toc439323612"/>
      <w:bookmarkStart w:id="538" w:name="_Toc439323728"/>
      <w:bookmarkStart w:id="539" w:name="_Toc440361362"/>
      <w:bookmarkStart w:id="540" w:name="_Toc440376117"/>
      <w:bookmarkStart w:id="541" w:name="_Toc440376244"/>
      <w:bookmarkStart w:id="542" w:name="_Toc440382505"/>
      <w:bookmarkStart w:id="543" w:name="_Toc440447175"/>
      <w:bookmarkStart w:id="544" w:name="_Toc440631718"/>
      <w:bookmarkStart w:id="545" w:name="_Toc440877375"/>
      <w:bookmarkStart w:id="546" w:name="_Toc441130824"/>
      <w:bookmarkStart w:id="547" w:name="_Ref194833053"/>
      <w:bookmarkStart w:id="548" w:name="_Ref223496951"/>
      <w:bookmarkStart w:id="549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</w:p>
    <w:bookmarkEnd w:id="509"/>
    <w:bookmarkEnd w:id="510"/>
    <w:bookmarkEnd w:id="547"/>
    <w:bookmarkEnd w:id="548"/>
    <w:bookmarkEnd w:id="549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0" w:name="_Ref440270602"/>
      <w:bookmarkStart w:id="551" w:name="_Toc441130825"/>
      <w:bookmarkEnd w:id="5"/>
      <w:bookmarkEnd w:id="49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0"/>
      <w:bookmarkEnd w:id="5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2" w:name="_Ref55336310"/>
      <w:bookmarkStart w:id="553" w:name="_Toc57314672"/>
      <w:bookmarkStart w:id="554" w:name="_Toc69728986"/>
      <w:bookmarkStart w:id="555" w:name="_Toc98253919"/>
      <w:bookmarkStart w:id="556" w:name="_Toc165173847"/>
      <w:bookmarkStart w:id="557" w:name="_Toc423423667"/>
      <w:bookmarkStart w:id="558" w:name="_Toc441130826"/>
      <w:r w:rsidRPr="00F647F7">
        <w:t xml:space="preserve">Письмо о подаче оферты </w:t>
      </w:r>
      <w:bookmarkStart w:id="559" w:name="_Ref22846535"/>
      <w:r w:rsidRPr="00F647F7">
        <w:t>(</w:t>
      </w:r>
      <w:bookmarkEnd w:id="5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2"/>
      <w:bookmarkEnd w:id="553"/>
      <w:bookmarkEnd w:id="554"/>
      <w:bookmarkEnd w:id="555"/>
      <w:bookmarkEnd w:id="556"/>
      <w:bookmarkEnd w:id="557"/>
      <w:bookmarkEnd w:id="558"/>
    </w:p>
    <w:p w:rsidR="004F4D80" w:rsidRPr="00C236C0" w:rsidRDefault="004F4D80" w:rsidP="004F4D80">
      <w:pPr>
        <w:pStyle w:val="3"/>
        <w:rPr>
          <w:szCs w:val="24"/>
        </w:rPr>
      </w:pPr>
      <w:bookmarkStart w:id="560" w:name="_Toc98253920"/>
      <w:bookmarkStart w:id="561" w:name="_Toc157248174"/>
      <w:bookmarkStart w:id="562" w:name="_Toc157496543"/>
      <w:bookmarkStart w:id="563" w:name="_Toc158206082"/>
      <w:bookmarkStart w:id="564" w:name="_Toc164057767"/>
      <w:bookmarkStart w:id="565" w:name="_Toc164137117"/>
      <w:bookmarkStart w:id="566" w:name="_Toc164161277"/>
      <w:bookmarkStart w:id="567" w:name="_Toc165173848"/>
      <w:bookmarkStart w:id="568" w:name="_Toc439170673"/>
      <w:bookmarkStart w:id="569" w:name="_Toc439172775"/>
      <w:bookmarkStart w:id="570" w:name="_Toc439173219"/>
      <w:bookmarkStart w:id="571" w:name="_Toc439238213"/>
      <w:bookmarkStart w:id="572" w:name="_Toc440361369"/>
      <w:bookmarkStart w:id="573" w:name="_Toc440376124"/>
      <w:bookmarkStart w:id="574" w:name="_Toc440631722"/>
      <w:bookmarkStart w:id="575" w:name="_Toc441130827"/>
      <w:r w:rsidRPr="00C236C0">
        <w:rPr>
          <w:szCs w:val="24"/>
        </w:rPr>
        <w:t>Форма письма о подаче оферты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235620">
        <w:rPr>
          <w:sz w:val="24"/>
          <w:szCs w:val="24"/>
        </w:rPr>
        <w:t xml:space="preserve"> </w:t>
      </w:r>
      <w:r w:rsidR="00235620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7" w:name="_Toc98253921"/>
      <w:bookmarkStart w:id="578" w:name="_Toc157248175"/>
      <w:bookmarkStart w:id="579" w:name="_Toc157496544"/>
      <w:bookmarkStart w:id="580" w:name="_Toc158206083"/>
      <w:bookmarkStart w:id="581" w:name="_Toc164057768"/>
      <w:bookmarkStart w:id="582" w:name="_Toc164137118"/>
      <w:bookmarkStart w:id="583" w:name="_Toc164161278"/>
      <w:bookmarkStart w:id="5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5" w:name="_Toc439170674"/>
      <w:bookmarkStart w:id="586" w:name="_Toc439172776"/>
      <w:bookmarkStart w:id="587" w:name="_Toc439173220"/>
      <w:bookmarkStart w:id="588" w:name="_Toc439238214"/>
      <w:bookmarkStart w:id="589" w:name="_Toc439252762"/>
      <w:bookmarkStart w:id="590" w:name="_Toc439323736"/>
      <w:bookmarkStart w:id="591" w:name="_Toc440361370"/>
      <w:bookmarkStart w:id="592" w:name="_Toc440376125"/>
      <w:bookmarkStart w:id="593" w:name="_Toc440376252"/>
      <w:bookmarkStart w:id="594" w:name="_Toc440382510"/>
      <w:bookmarkStart w:id="595" w:name="_Toc440447180"/>
      <w:bookmarkStart w:id="596" w:name="_Toc440631723"/>
      <w:bookmarkStart w:id="597" w:name="_Toc440877379"/>
      <w:bookmarkStart w:id="598" w:name="_Toc441130828"/>
      <w:r w:rsidRPr="00C236C0">
        <w:rPr>
          <w:szCs w:val="24"/>
        </w:rPr>
        <w:lastRenderedPageBreak/>
        <w:t>Инструкции по заполнению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599" w:name="_Ref441053211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599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0352D">
        <w:rPr>
          <w:sz w:val="24"/>
          <w:szCs w:val="24"/>
        </w:rPr>
        <w:fldChar w:fldCharType="begin"/>
      </w:r>
      <w:r w:rsidR="00457AEB">
        <w:rPr>
          <w:sz w:val="24"/>
          <w:szCs w:val="24"/>
        </w:rPr>
        <w:instrText xml:space="preserve"> REF _Ref440879531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3.3.4</w:t>
      </w:r>
      <w:r w:rsidR="0020352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20352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3.3.1.6</w:t>
      </w:r>
      <w:r w:rsidR="0020352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0352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3.3.1.7</w:t>
      </w:r>
      <w:r w:rsidR="0020352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A35E74" w:rsidRPr="00492C8B" w:rsidRDefault="00A35E74" w:rsidP="00A35E7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600" w:name="_Ref55335821"/>
      <w:bookmarkStart w:id="601" w:name="_Ref55336345"/>
      <w:bookmarkStart w:id="602" w:name="_Toc57314674"/>
      <w:bookmarkStart w:id="603" w:name="_Toc69728988"/>
      <w:bookmarkStart w:id="604" w:name="_Toc98253922"/>
      <w:bookmarkStart w:id="605" w:name="_Toc165173850"/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0352D">
        <w:fldChar w:fldCharType="begin"/>
      </w:r>
      <w:r>
        <w:rPr>
          <w:sz w:val="24"/>
          <w:szCs w:val="24"/>
        </w:rPr>
        <w:instrText xml:space="preserve"> REF _Ref441053211 \r \h </w:instrText>
      </w:r>
      <w:r w:rsidR="0020352D">
        <w:fldChar w:fldCharType="separate"/>
      </w:r>
      <w:r w:rsidR="001C6A71">
        <w:rPr>
          <w:sz w:val="24"/>
          <w:szCs w:val="24"/>
        </w:rPr>
        <w:t>5.1.2.3</w:t>
      </w:r>
      <w:r w:rsidR="0020352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_Ref441053110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3.3.7.1</w:t>
      </w:r>
      <w:r w:rsidR="0020352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6" w:name="_Ref440271964"/>
      <w:bookmarkStart w:id="607" w:name="_Toc440361371"/>
      <w:bookmarkStart w:id="608" w:name="_Toc440376126"/>
      <w:bookmarkStart w:id="609" w:name="_Toc440631724"/>
      <w:bookmarkStart w:id="610" w:name="_Toc441130829"/>
      <w:r>
        <w:rPr>
          <w:szCs w:val="24"/>
        </w:rPr>
        <w:lastRenderedPageBreak/>
        <w:t>Антикоррупционные обязательства (Форма 1.1).</w:t>
      </w:r>
      <w:bookmarkEnd w:id="606"/>
      <w:bookmarkEnd w:id="607"/>
      <w:bookmarkEnd w:id="608"/>
      <w:bookmarkEnd w:id="609"/>
      <w:bookmarkEnd w:id="610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611" w:name="_Toc439238216"/>
      <w:bookmarkStart w:id="612" w:name="_Toc439252764"/>
      <w:bookmarkStart w:id="613" w:name="_Toc439323738"/>
      <w:bookmarkStart w:id="614" w:name="_Toc440361372"/>
      <w:bookmarkStart w:id="615" w:name="_Toc440376127"/>
      <w:bookmarkStart w:id="616" w:name="_Toc440376254"/>
      <w:bookmarkStart w:id="617" w:name="_Toc440382512"/>
      <w:bookmarkStart w:id="618" w:name="_Toc440447182"/>
      <w:bookmarkStart w:id="619" w:name="_Toc440631725"/>
      <w:bookmarkStart w:id="620" w:name="_Toc440877381"/>
      <w:bookmarkStart w:id="621" w:name="_Toc44113083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D44B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8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22" w:name="_Toc423423668"/>
      <w:bookmarkStart w:id="623" w:name="_Ref440271072"/>
      <w:bookmarkStart w:id="624" w:name="_Ref440273986"/>
      <w:bookmarkStart w:id="625" w:name="_Ref440274337"/>
      <w:bookmarkStart w:id="626" w:name="_Ref440274913"/>
      <w:bookmarkStart w:id="627" w:name="_Ref440284918"/>
      <w:bookmarkStart w:id="628" w:name="_Toc441130831"/>
      <w:r>
        <w:lastRenderedPageBreak/>
        <w:t>Сводная таблица стоимости</w:t>
      </w:r>
      <w:r w:rsidR="00235620">
        <w:t xml:space="preserve"> </w:t>
      </w:r>
      <w:r w:rsidR="00235620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00"/>
      <w:bookmarkEnd w:id="601"/>
      <w:bookmarkEnd w:id="602"/>
      <w:bookmarkEnd w:id="603"/>
      <w:bookmarkEnd w:id="604"/>
      <w:bookmarkEnd w:id="605"/>
      <w:bookmarkEnd w:id="622"/>
      <w:bookmarkEnd w:id="623"/>
      <w:bookmarkEnd w:id="624"/>
      <w:bookmarkEnd w:id="625"/>
      <w:bookmarkEnd w:id="626"/>
      <w:bookmarkEnd w:id="627"/>
      <w:bookmarkEnd w:id="628"/>
    </w:p>
    <w:p w:rsidR="004F4D80" w:rsidRPr="00C236C0" w:rsidRDefault="004F4D80" w:rsidP="004F4D80">
      <w:pPr>
        <w:pStyle w:val="3"/>
        <w:rPr>
          <w:szCs w:val="24"/>
        </w:rPr>
      </w:pPr>
      <w:bookmarkStart w:id="629" w:name="_Toc98253923"/>
      <w:bookmarkStart w:id="630" w:name="_Toc157248177"/>
      <w:bookmarkStart w:id="631" w:name="_Toc157496546"/>
      <w:bookmarkStart w:id="632" w:name="_Toc158206085"/>
      <w:bookmarkStart w:id="633" w:name="_Toc164057770"/>
      <w:bookmarkStart w:id="634" w:name="_Toc164137120"/>
      <w:bookmarkStart w:id="635" w:name="_Toc164161280"/>
      <w:bookmarkStart w:id="636" w:name="_Toc165173851"/>
      <w:bookmarkStart w:id="637" w:name="_Ref264038986"/>
      <w:bookmarkStart w:id="638" w:name="_Ref264359294"/>
      <w:bookmarkStart w:id="639" w:name="_Toc439170676"/>
      <w:bookmarkStart w:id="640" w:name="_Toc439172778"/>
      <w:bookmarkStart w:id="641" w:name="_Toc439173222"/>
      <w:bookmarkStart w:id="642" w:name="_Toc439238218"/>
      <w:bookmarkStart w:id="643" w:name="_Toc439252766"/>
      <w:bookmarkStart w:id="644" w:name="_Toc439323740"/>
      <w:bookmarkStart w:id="645" w:name="_Toc440361374"/>
      <w:bookmarkStart w:id="646" w:name="_Toc440376129"/>
      <w:bookmarkStart w:id="647" w:name="_Toc440376256"/>
      <w:bookmarkStart w:id="648" w:name="_Toc440382514"/>
      <w:bookmarkStart w:id="649" w:name="_Toc440447184"/>
      <w:bookmarkStart w:id="650" w:name="_Toc440631727"/>
      <w:bookmarkStart w:id="651" w:name="_Toc440877383"/>
      <w:bookmarkStart w:id="652" w:name="_Toc441130832"/>
      <w:bookmarkStart w:id="653" w:name="_GoBack"/>
      <w:bookmarkEnd w:id="653"/>
      <w:r w:rsidRPr="00C236C0">
        <w:rPr>
          <w:szCs w:val="24"/>
        </w:rPr>
        <w:t xml:space="preserve">Форма 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r w:rsidR="00492C8B">
        <w:rPr>
          <w:szCs w:val="24"/>
        </w:rPr>
        <w:t>Сводной таблицы стоимости</w:t>
      </w:r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r w:rsidR="00235620">
        <w:rPr>
          <w:szCs w:val="24"/>
        </w:rPr>
        <w:t xml:space="preserve"> </w:t>
      </w:r>
      <w:r w:rsidR="00235620" w:rsidRPr="00536E26">
        <w:rPr>
          <w:bCs w:val="0"/>
          <w:szCs w:val="24"/>
        </w:rPr>
        <w:t>услуг</w:t>
      </w:r>
      <w:bookmarkEnd w:id="6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235620">
        <w:rPr>
          <w:b/>
          <w:sz w:val="24"/>
          <w:szCs w:val="24"/>
        </w:rPr>
        <w:t xml:space="preserve"> </w:t>
      </w:r>
      <w:r w:rsidR="00235620" w:rsidRPr="00235620">
        <w:rPr>
          <w:b/>
          <w:sz w:val="24"/>
          <w:szCs w:val="24"/>
        </w:rPr>
        <w:t>услуг</w:t>
      </w:r>
    </w:p>
    <w:p w:rsidR="00A35E74" w:rsidRPr="00F647F7" w:rsidRDefault="00A35E74" w:rsidP="00A35E74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A35E74" w:rsidRPr="00843BBD" w:rsidTr="005475CC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74" w:rsidRPr="00843BBD" w:rsidRDefault="00A35E74" w:rsidP="005475CC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A35E74" w:rsidRPr="00843BBD" w:rsidRDefault="00A35E74" w:rsidP="005475CC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A35E74" w:rsidRPr="0098354B" w:rsidTr="005475CC">
        <w:trPr>
          <w:trHeight w:val="944"/>
        </w:trPr>
        <w:tc>
          <w:tcPr>
            <w:tcW w:w="578" w:type="dxa"/>
          </w:tcPr>
          <w:p w:rsidR="00A35E74" w:rsidRPr="0098354B" w:rsidRDefault="00A35E74" w:rsidP="005475CC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98354B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98354B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98354B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A35E74" w:rsidRPr="0098354B" w:rsidRDefault="00A35E74" w:rsidP="005475CC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98354B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A35E74" w:rsidRPr="0098354B" w:rsidRDefault="00A35E74" w:rsidP="005475CC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98354B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A35E74" w:rsidRPr="0098354B" w:rsidRDefault="00A35E74" w:rsidP="005475CC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98354B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A35E74" w:rsidRPr="0098354B" w:rsidRDefault="00A35E74" w:rsidP="005475CC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98354B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A35E74" w:rsidRPr="0098354B" w:rsidRDefault="00A35E74" w:rsidP="005475CC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98354B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A35E74" w:rsidRPr="0098354B" w:rsidTr="005475CC">
        <w:trPr>
          <w:trHeight w:val="284"/>
        </w:trPr>
        <w:tc>
          <w:tcPr>
            <w:tcW w:w="15451" w:type="dxa"/>
            <w:gridSpan w:val="6"/>
          </w:tcPr>
          <w:p w:rsidR="00A35E74" w:rsidRPr="0098354B" w:rsidRDefault="00A35E74" w:rsidP="005475CC">
            <w:pPr>
              <w:pStyle w:val="aff1"/>
              <w:numPr>
                <w:ilvl w:val="0"/>
                <w:numId w:val="89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98354B">
              <w:rPr>
                <w:bCs w:val="0"/>
                <w:highlight w:val="yellow"/>
              </w:rPr>
              <w:t>Филиал ПАО «МРСК Центра»</w:t>
            </w:r>
            <w:r w:rsidRPr="0098354B">
              <w:rPr>
                <w:highlight w:val="yellow"/>
              </w:rPr>
              <w:t xml:space="preserve"> «</w:t>
            </w:r>
            <w:r w:rsidRPr="0098354B">
              <w:rPr>
                <w:rStyle w:val="aa"/>
                <w:b w:val="0"/>
                <w:highlight w:val="yellow"/>
              </w:rPr>
              <w:t>____</w:t>
            </w:r>
            <w:r w:rsidRPr="0098354B">
              <w:rPr>
                <w:rStyle w:val="aa"/>
                <w:highlight w:val="yellow"/>
              </w:rPr>
              <w:t xml:space="preserve"> </w:t>
            </w:r>
            <w:proofErr w:type="spellStart"/>
            <w:r w:rsidRPr="0098354B">
              <w:rPr>
                <w:highlight w:val="yellow"/>
              </w:rPr>
              <w:t>энерго</w:t>
            </w:r>
            <w:proofErr w:type="spellEnd"/>
            <w:r w:rsidRPr="0098354B">
              <w:rPr>
                <w:highlight w:val="yellow"/>
              </w:rPr>
              <w:t>»</w:t>
            </w:r>
          </w:p>
        </w:tc>
      </w:tr>
      <w:tr w:rsidR="00A35E74" w:rsidRPr="0098354B" w:rsidTr="005475CC">
        <w:trPr>
          <w:trHeight w:val="284"/>
        </w:trPr>
        <w:tc>
          <w:tcPr>
            <w:tcW w:w="578" w:type="dxa"/>
          </w:tcPr>
          <w:p w:rsidR="00A35E74" w:rsidRPr="0098354B" w:rsidRDefault="00A35E74" w:rsidP="005475CC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A35E74" w:rsidRPr="0098354B" w:rsidRDefault="00A35E74" w:rsidP="005475CC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A35E74" w:rsidRPr="0098354B" w:rsidTr="005475CC">
        <w:trPr>
          <w:trHeight w:val="284"/>
        </w:trPr>
        <w:tc>
          <w:tcPr>
            <w:tcW w:w="578" w:type="dxa"/>
          </w:tcPr>
          <w:p w:rsidR="00A35E74" w:rsidRPr="0098354B" w:rsidRDefault="00A35E74" w:rsidP="005475CC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A35E74" w:rsidRPr="0098354B" w:rsidRDefault="00A35E74" w:rsidP="005475CC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A35E74" w:rsidRPr="0098354B" w:rsidTr="005475CC">
        <w:trPr>
          <w:trHeight w:val="284"/>
        </w:trPr>
        <w:tc>
          <w:tcPr>
            <w:tcW w:w="578" w:type="dxa"/>
          </w:tcPr>
          <w:p w:rsidR="00A35E74" w:rsidRPr="0098354B" w:rsidRDefault="00A35E74" w:rsidP="005475CC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A35E74" w:rsidRPr="0098354B" w:rsidRDefault="00A35E74" w:rsidP="005475CC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A35E74" w:rsidRPr="0098354B" w:rsidTr="005475CC">
        <w:trPr>
          <w:trHeight w:val="284"/>
        </w:trPr>
        <w:tc>
          <w:tcPr>
            <w:tcW w:w="15451" w:type="dxa"/>
            <w:gridSpan w:val="6"/>
          </w:tcPr>
          <w:p w:rsidR="00A35E74" w:rsidRPr="0098354B" w:rsidRDefault="00A35E74" w:rsidP="005475CC">
            <w:pPr>
              <w:pStyle w:val="aff1"/>
              <w:numPr>
                <w:ilvl w:val="0"/>
                <w:numId w:val="89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98354B">
              <w:rPr>
                <w:bCs w:val="0"/>
                <w:highlight w:val="yellow"/>
              </w:rPr>
              <w:t>Филиал ПАО «МРСК Центра»</w:t>
            </w:r>
            <w:r w:rsidRPr="0098354B">
              <w:rPr>
                <w:highlight w:val="yellow"/>
              </w:rPr>
              <w:t xml:space="preserve"> «</w:t>
            </w:r>
            <w:r w:rsidRPr="0098354B">
              <w:rPr>
                <w:rStyle w:val="aa"/>
                <w:b w:val="0"/>
                <w:highlight w:val="yellow"/>
              </w:rPr>
              <w:t>____</w:t>
            </w:r>
            <w:r w:rsidRPr="0098354B">
              <w:rPr>
                <w:rStyle w:val="aa"/>
                <w:highlight w:val="yellow"/>
              </w:rPr>
              <w:t xml:space="preserve"> </w:t>
            </w:r>
            <w:proofErr w:type="spellStart"/>
            <w:r w:rsidRPr="0098354B">
              <w:rPr>
                <w:highlight w:val="yellow"/>
              </w:rPr>
              <w:t>энерго</w:t>
            </w:r>
            <w:proofErr w:type="spellEnd"/>
            <w:r w:rsidRPr="0098354B">
              <w:rPr>
                <w:highlight w:val="yellow"/>
              </w:rPr>
              <w:t>»</w:t>
            </w:r>
          </w:p>
        </w:tc>
      </w:tr>
      <w:tr w:rsidR="00A35E74" w:rsidRPr="0098354B" w:rsidTr="005475CC">
        <w:trPr>
          <w:trHeight w:val="284"/>
        </w:trPr>
        <w:tc>
          <w:tcPr>
            <w:tcW w:w="578" w:type="dxa"/>
          </w:tcPr>
          <w:p w:rsidR="00A35E74" w:rsidRPr="0098354B" w:rsidRDefault="00A35E74" w:rsidP="005475CC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A35E74" w:rsidRPr="0098354B" w:rsidRDefault="00A35E74" w:rsidP="005475CC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A35E74" w:rsidRPr="0098354B" w:rsidTr="005475CC">
        <w:trPr>
          <w:trHeight w:val="284"/>
        </w:trPr>
        <w:tc>
          <w:tcPr>
            <w:tcW w:w="578" w:type="dxa"/>
          </w:tcPr>
          <w:p w:rsidR="00A35E74" w:rsidRPr="0098354B" w:rsidRDefault="00A35E74" w:rsidP="005475CC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A35E74" w:rsidRPr="0098354B" w:rsidRDefault="00A35E74" w:rsidP="005475CC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A35E74" w:rsidRPr="0098354B" w:rsidTr="005475CC">
        <w:trPr>
          <w:trHeight w:val="284"/>
        </w:trPr>
        <w:tc>
          <w:tcPr>
            <w:tcW w:w="578" w:type="dxa"/>
          </w:tcPr>
          <w:p w:rsidR="00A35E74" w:rsidRPr="0098354B" w:rsidRDefault="00A35E74" w:rsidP="005475CC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A35E74" w:rsidRPr="0098354B" w:rsidRDefault="00A35E74" w:rsidP="005475CC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A35E74" w:rsidRPr="0098354B" w:rsidTr="005475CC">
        <w:trPr>
          <w:trHeight w:val="504"/>
        </w:trPr>
        <w:tc>
          <w:tcPr>
            <w:tcW w:w="578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98354B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A35E74" w:rsidRPr="0098354B" w:rsidRDefault="00A35E74" w:rsidP="005475CC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A35E74" w:rsidRPr="0098354B" w:rsidRDefault="00A35E74" w:rsidP="005475CC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A35E74" w:rsidRPr="00843BBD" w:rsidTr="005475CC">
        <w:trPr>
          <w:trHeight w:val="284"/>
        </w:trPr>
        <w:tc>
          <w:tcPr>
            <w:tcW w:w="578" w:type="dxa"/>
          </w:tcPr>
          <w:p w:rsidR="00A35E74" w:rsidRPr="00843BBD" w:rsidRDefault="00A35E74" w:rsidP="005475CC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8354B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A35E74" w:rsidRPr="00843BBD" w:rsidRDefault="00A35E74" w:rsidP="005475CC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A35E74" w:rsidRPr="00843BBD" w:rsidRDefault="00A35E74" w:rsidP="005475CC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A35E74" w:rsidRPr="00843BBD" w:rsidRDefault="00A35E74" w:rsidP="005475CC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A35E74" w:rsidRPr="00843BBD" w:rsidRDefault="00A35E74" w:rsidP="005475CC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A35E74" w:rsidRPr="00843BBD" w:rsidRDefault="00A35E74" w:rsidP="005475CC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4" w:name="_Toc176765534"/>
      <w:bookmarkStart w:id="655" w:name="_Toc198979983"/>
      <w:bookmarkStart w:id="656" w:name="_Toc217466315"/>
      <w:bookmarkStart w:id="657" w:name="_Toc217702856"/>
      <w:bookmarkStart w:id="658" w:name="_Toc233601974"/>
      <w:bookmarkStart w:id="659" w:name="_Toc263343460"/>
      <w:r w:rsidRPr="00F647F7">
        <w:rPr>
          <w:b w:val="0"/>
          <w:szCs w:val="24"/>
        </w:rPr>
        <w:br w:type="page"/>
      </w:r>
      <w:bookmarkStart w:id="660" w:name="_Toc439170677"/>
      <w:bookmarkStart w:id="661" w:name="_Toc439172779"/>
      <w:bookmarkStart w:id="662" w:name="_Toc439173223"/>
      <w:bookmarkStart w:id="663" w:name="_Toc439238219"/>
      <w:bookmarkStart w:id="664" w:name="_Toc439252767"/>
      <w:bookmarkStart w:id="665" w:name="_Toc439323741"/>
      <w:bookmarkStart w:id="666" w:name="_Toc440361375"/>
      <w:bookmarkStart w:id="667" w:name="_Toc440376130"/>
      <w:bookmarkStart w:id="668" w:name="_Toc440376257"/>
      <w:bookmarkStart w:id="669" w:name="_Toc440382515"/>
      <w:bookmarkStart w:id="670" w:name="_Toc440447185"/>
      <w:bookmarkStart w:id="671" w:name="_Toc440631728"/>
      <w:bookmarkStart w:id="672" w:name="_Toc440877384"/>
      <w:bookmarkStart w:id="673" w:name="_Toc441130833"/>
      <w:r w:rsidRPr="00C236C0">
        <w:rPr>
          <w:szCs w:val="24"/>
        </w:rPr>
        <w:lastRenderedPageBreak/>
        <w:t>Инструкции по заполнению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235620">
        <w:rPr>
          <w:sz w:val="24"/>
          <w:szCs w:val="24"/>
        </w:rPr>
        <w:t xml:space="preserve"> </w:t>
      </w:r>
      <w:r w:rsidR="00235620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235620">
        <w:rPr>
          <w:sz w:val="24"/>
          <w:szCs w:val="24"/>
        </w:rPr>
        <w:t xml:space="preserve"> </w:t>
      </w:r>
      <w:r w:rsidR="00235620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(подраздел </w:t>
      </w:r>
      <w:r w:rsidR="0020352D">
        <w:rPr>
          <w:sz w:val="24"/>
          <w:szCs w:val="24"/>
        </w:rPr>
        <w:fldChar w:fldCharType="begin"/>
      </w:r>
      <w:r w:rsidR="00E51A35">
        <w:rPr>
          <w:sz w:val="24"/>
          <w:szCs w:val="24"/>
        </w:rPr>
        <w:instrText xml:space="preserve"> REF _Ref440537176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5.3</w:t>
      </w:r>
      <w:r w:rsidR="0020352D">
        <w:rPr>
          <w:sz w:val="24"/>
          <w:szCs w:val="24"/>
        </w:rPr>
        <w:fldChar w:fldCharType="end"/>
      </w:r>
      <w:r w:rsidR="004F4D80" w:rsidRPr="00C83252">
        <w:rPr>
          <w:sz w:val="24"/>
          <w:szCs w:val="24"/>
        </w:rPr>
        <w:t>).</w:t>
      </w:r>
    </w:p>
    <w:p w:rsidR="004F4D80" w:rsidRPr="00C83252" w:rsidRDefault="00A35E7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235620">
        <w:rPr>
          <w:sz w:val="24"/>
          <w:szCs w:val="24"/>
        </w:rPr>
        <w:t xml:space="preserve"> </w:t>
      </w:r>
      <w:r w:rsidR="00235620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235620">
        <w:rPr>
          <w:sz w:val="24"/>
          <w:szCs w:val="24"/>
        </w:rPr>
        <w:t xml:space="preserve"> </w:t>
      </w:r>
      <w:r w:rsidR="00235620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235620">
        <w:rPr>
          <w:sz w:val="24"/>
          <w:szCs w:val="24"/>
        </w:rPr>
        <w:t xml:space="preserve"> </w:t>
      </w:r>
      <w:r w:rsidR="00235620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235620">
        <w:rPr>
          <w:sz w:val="24"/>
          <w:szCs w:val="24"/>
        </w:rPr>
        <w:t xml:space="preserve"> </w:t>
      </w:r>
      <w:r w:rsidR="00235620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74" w:name="_Ref86826666"/>
      <w:bookmarkStart w:id="675" w:name="_Toc90385112"/>
      <w:bookmarkStart w:id="676" w:name="_Toc98253925"/>
      <w:bookmarkStart w:id="677" w:name="_Toc165173853"/>
      <w:bookmarkStart w:id="67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9" w:name="_Ref440537056"/>
      <w:bookmarkStart w:id="680" w:name="_Ref440537079"/>
      <w:bookmarkStart w:id="681" w:name="_Ref440537120"/>
      <w:bookmarkStart w:id="682" w:name="_Ref440537176"/>
      <w:bookmarkStart w:id="683" w:name="_Toc44113083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</w:p>
    <w:p w:rsidR="004F4D80" w:rsidRPr="00C236C0" w:rsidRDefault="004F4D80" w:rsidP="004F4D80">
      <w:pPr>
        <w:pStyle w:val="3"/>
        <w:rPr>
          <w:szCs w:val="24"/>
        </w:rPr>
      </w:pPr>
      <w:bookmarkStart w:id="684" w:name="_Toc90385113"/>
      <w:bookmarkStart w:id="685" w:name="_Toc98253926"/>
      <w:bookmarkStart w:id="686" w:name="_Toc157248180"/>
      <w:bookmarkStart w:id="687" w:name="_Toc157496549"/>
      <w:bookmarkStart w:id="688" w:name="_Toc158206088"/>
      <w:bookmarkStart w:id="689" w:name="_Toc164057773"/>
      <w:bookmarkStart w:id="690" w:name="_Toc164137123"/>
      <w:bookmarkStart w:id="691" w:name="_Toc164161283"/>
      <w:bookmarkStart w:id="692" w:name="_Toc165173854"/>
      <w:bookmarkStart w:id="693" w:name="_Ref193690005"/>
      <w:bookmarkStart w:id="694" w:name="_Toc439170679"/>
      <w:bookmarkStart w:id="695" w:name="_Toc439172781"/>
      <w:bookmarkStart w:id="696" w:name="_Toc439173225"/>
      <w:bookmarkStart w:id="697" w:name="_Toc439238221"/>
      <w:bookmarkStart w:id="698" w:name="_Toc439252769"/>
      <w:bookmarkStart w:id="699" w:name="_Toc439323743"/>
      <w:bookmarkStart w:id="700" w:name="_Toc440361377"/>
      <w:bookmarkStart w:id="701" w:name="_Toc440376132"/>
      <w:bookmarkStart w:id="702" w:name="_Toc440376259"/>
      <w:bookmarkStart w:id="703" w:name="_Toc440382517"/>
      <w:bookmarkStart w:id="704" w:name="_Toc440447187"/>
      <w:bookmarkStart w:id="705" w:name="_Toc440631730"/>
      <w:bookmarkStart w:id="706" w:name="_Toc440877386"/>
      <w:bookmarkStart w:id="707" w:name="_Toc441130835"/>
      <w:r w:rsidRPr="00C236C0">
        <w:rPr>
          <w:szCs w:val="24"/>
        </w:rPr>
        <w:t xml:space="preserve">Форма </w:t>
      </w:r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r w:rsidRPr="00C236C0">
        <w:rPr>
          <w:szCs w:val="24"/>
        </w:rPr>
        <w:t>технического предложения</w:t>
      </w:r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8" w:name="_Ref55335818"/>
      <w:bookmarkStart w:id="709" w:name="_Ref55336334"/>
      <w:bookmarkStart w:id="710" w:name="_Toc57314673"/>
      <w:bookmarkStart w:id="711" w:name="_Toc69728987"/>
      <w:bookmarkStart w:id="712" w:name="_Toc98253928"/>
      <w:bookmarkStart w:id="713" w:name="_Toc165173856"/>
      <w:bookmarkStart w:id="714" w:name="_Ref194749150"/>
      <w:bookmarkStart w:id="715" w:name="_Ref194750368"/>
      <w:bookmarkStart w:id="716" w:name="_Ref89649494"/>
      <w:bookmarkStart w:id="71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0352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0352D">
        <w:rPr>
          <w:i/>
          <w:color w:val="000000"/>
        </w:rPr>
      </w:r>
      <w:r w:rsidR="0020352D">
        <w:rPr>
          <w:i/>
          <w:color w:val="000000"/>
        </w:rPr>
        <w:fldChar w:fldCharType="separate"/>
      </w:r>
      <w:r w:rsidR="001C6A71">
        <w:rPr>
          <w:i/>
          <w:color w:val="000000"/>
        </w:rPr>
        <w:t>4</w:t>
      </w:r>
      <w:r w:rsidR="0020352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F71B88">
        <w:tc>
          <w:tcPr>
            <w:tcW w:w="1005" w:type="dxa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F71B88">
        <w:tc>
          <w:tcPr>
            <w:tcW w:w="10014" w:type="dxa"/>
            <w:gridSpan w:val="3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F71B88">
        <w:tc>
          <w:tcPr>
            <w:tcW w:w="1005" w:type="dxa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F71B88">
        <w:tc>
          <w:tcPr>
            <w:tcW w:w="1005" w:type="dxa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F71B88">
        <w:tc>
          <w:tcPr>
            <w:tcW w:w="10014" w:type="dxa"/>
            <w:gridSpan w:val="3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F71B88">
        <w:tc>
          <w:tcPr>
            <w:tcW w:w="1005" w:type="dxa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F71B88">
        <w:tc>
          <w:tcPr>
            <w:tcW w:w="1005" w:type="dxa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0352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0352D">
        <w:rPr>
          <w:i/>
          <w:color w:val="000000"/>
        </w:rPr>
      </w:r>
      <w:r w:rsidR="0020352D">
        <w:rPr>
          <w:i/>
          <w:color w:val="000000"/>
        </w:rPr>
        <w:fldChar w:fldCharType="separate"/>
      </w:r>
      <w:r w:rsidR="001C6A71">
        <w:rPr>
          <w:i/>
          <w:color w:val="000000"/>
        </w:rPr>
        <w:t>4</w:t>
      </w:r>
      <w:r w:rsidR="0020352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7C4A46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8" w:name="_Toc176765537"/>
      <w:bookmarkStart w:id="719" w:name="_Toc198979986"/>
      <w:bookmarkStart w:id="720" w:name="_Toc217466321"/>
      <w:bookmarkStart w:id="721" w:name="_Toc217702859"/>
      <w:bookmarkStart w:id="722" w:name="_Toc233601977"/>
      <w:bookmarkStart w:id="723" w:name="_Toc263343463"/>
      <w:bookmarkStart w:id="724" w:name="_Toc439170680"/>
      <w:bookmarkStart w:id="725" w:name="_Toc439172782"/>
      <w:bookmarkStart w:id="726" w:name="_Toc439173226"/>
      <w:bookmarkStart w:id="727" w:name="_Toc439238222"/>
      <w:bookmarkStart w:id="728" w:name="_Toc439252770"/>
      <w:bookmarkStart w:id="729" w:name="_Toc439323744"/>
      <w:bookmarkStart w:id="730" w:name="_Toc440361378"/>
      <w:bookmarkStart w:id="731" w:name="_Toc440376133"/>
      <w:bookmarkStart w:id="732" w:name="_Toc440376260"/>
      <w:bookmarkStart w:id="733" w:name="_Toc440382518"/>
      <w:bookmarkStart w:id="734" w:name="_Toc440447188"/>
      <w:bookmarkStart w:id="735" w:name="_Toc440631731"/>
      <w:bookmarkStart w:id="736" w:name="_Toc440877387"/>
      <w:bookmarkStart w:id="737" w:name="_Toc441130836"/>
      <w:r w:rsidRPr="00C236C0">
        <w:rPr>
          <w:szCs w:val="24"/>
        </w:rPr>
        <w:lastRenderedPageBreak/>
        <w:t>Инструкции по заполнению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EA3F63" w:rsidRPr="008E5EA3">
        <w:rPr>
          <w:sz w:val="24"/>
          <w:szCs w:val="24"/>
        </w:rPr>
        <w:t xml:space="preserve">(подраздел </w:t>
      </w:r>
      <w:r w:rsidR="0020352D">
        <w:rPr>
          <w:sz w:val="24"/>
          <w:szCs w:val="24"/>
        </w:rPr>
        <w:fldChar w:fldCharType="begin"/>
      </w:r>
      <w:r w:rsidR="00EA3F63"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="00EA3F63"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позиции раздела </w:t>
      </w:r>
      <w:r w:rsidR="005475CC">
        <w:fldChar w:fldCharType="begin"/>
      </w:r>
      <w:r w:rsidR="005475CC">
        <w:instrText xml:space="preserve"> REF _Ref440270568 \r \h  \* MERGEFORMAT </w:instrText>
      </w:r>
      <w:r w:rsidR="005475CC">
        <w:fldChar w:fldCharType="separate"/>
      </w:r>
      <w:r w:rsidR="001C6A71">
        <w:t>4</w:t>
      </w:r>
      <w:r w:rsidR="005475CC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5475CC">
        <w:fldChar w:fldCharType="begin"/>
      </w:r>
      <w:r w:rsidR="005475CC">
        <w:instrText xml:space="preserve"> REF _Ref440272931 \r \h  \* MERGEFORMAT </w:instrText>
      </w:r>
      <w:r w:rsidR="005475CC">
        <w:fldChar w:fldCharType="separate"/>
      </w:r>
      <w:r w:rsidR="001C6A71">
        <w:t>2</w:t>
      </w:r>
      <w:r w:rsidR="005475CC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3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9" w:name="_Toc423423670"/>
      <w:bookmarkStart w:id="740" w:name="_Ref440271036"/>
      <w:bookmarkStart w:id="741" w:name="_Ref440274366"/>
      <w:bookmarkStart w:id="742" w:name="_Ref440274902"/>
      <w:bookmarkStart w:id="743" w:name="_Ref440284947"/>
      <w:bookmarkStart w:id="744" w:name="_Ref440361140"/>
      <w:bookmarkStart w:id="745" w:name="_Toc441130837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46" w:name="_Toc98253929"/>
      <w:bookmarkStart w:id="747" w:name="_Toc157248183"/>
      <w:bookmarkStart w:id="748" w:name="_Toc157496552"/>
      <w:bookmarkStart w:id="749" w:name="_Toc158206091"/>
      <w:bookmarkStart w:id="750" w:name="_Toc164057776"/>
      <w:bookmarkStart w:id="751" w:name="_Toc164137126"/>
      <w:bookmarkStart w:id="752" w:name="_Toc164161286"/>
      <w:bookmarkStart w:id="753" w:name="_Toc165173857"/>
      <w:bookmarkStart w:id="754" w:name="_Toc439170682"/>
      <w:bookmarkStart w:id="755" w:name="_Toc439172784"/>
      <w:bookmarkStart w:id="756" w:name="_Toc439173228"/>
      <w:bookmarkStart w:id="757" w:name="_Toc439238224"/>
      <w:bookmarkStart w:id="758" w:name="_Toc439252772"/>
      <w:bookmarkStart w:id="759" w:name="_Toc439323746"/>
      <w:bookmarkStart w:id="760" w:name="_Toc440361380"/>
      <w:bookmarkStart w:id="761" w:name="_Toc440376135"/>
      <w:bookmarkStart w:id="762" w:name="_Toc440376262"/>
      <w:bookmarkStart w:id="763" w:name="_Toc440382520"/>
      <w:bookmarkStart w:id="764" w:name="_Toc440447190"/>
      <w:bookmarkStart w:id="765" w:name="_Toc440631733"/>
      <w:bookmarkStart w:id="766" w:name="_Toc440877389"/>
      <w:bookmarkStart w:id="767" w:name="_Toc441130838"/>
      <w:r w:rsidRPr="00F647F7">
        <w:rPr>
          <w:b w:val="0"/>
          <w:szCs w:val="24"/>
        </w:rPr>
        <w:t xml:space="preserve">Форма </w:t>
      </w:r>
      <w:bookmarkEnd w:id="746"/>
      <w:r w:rsidRPr="00F647F7">
        <w:rPr>
          <w:b w:val="0"/>
          <w:szCs w:val="24"/>
        </w:rPr>
        <w:t xml:space="preserve">графика 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r w:rsidR="009469A6">
        <w:rPr>
          <w:b w:val="0"/>
          <w:szCs w:val="24"/>
        </w:rPr>
        <w:t>оказания услуг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8" w:name="_Toc171070556"/>
      <w:bookmarkStart w:id="769" w:name="_Toc98253927"/>
      <w:bookmarkStart w:id="770" w:name="_Toc176605808"/>
      <w:bookmarkStart w:id="771" w:name="_Toc176611017"/>
      <w:bookmarkStart w:id="772" w:name="_Toc176611073"/>
      <w:bookmarkStart w:id="773" w:name="_Toc176668676"/>
      <w:bookmarkStart w:id="774" w:name="_Toc176684336"/>
      <w:bookmarkStart w:id="775" w:name="_Toc176746279"/>
      <w:bookmarkStart w:id="776" w:name="_Toc176747346"/>
      <w:bookmarkStart w:id="777" w:name="_Toc198979988"/>
      <w:bookmarkStart w:id="778" w:name="_Toc217466324"/>
      <w:bookmarkStart w:id="779" w:name="_Toc217702862"/>
      <w:bookmarkStart w:id="780" w:name="_Toc233601980"/>
      <w:bookmarkStart w:id="781" w:name="_Toc263343466"/>
      <w:r w:rsidRPr="00F647F7">
        <w:rPr>
          <w:b w:val="0"/>
          <w:szCs w:val="24"/>
        </w:rPr>
        <w:br w:type="page"/>
      </w:r>
      <w:bookmarkStart w:id="782" w:name="_Toc439170683"/>
      <w:bookmarkStart w:id="783" w:name="_Toc439172785"/>
      <w:bookmarkStart w:id="784" w:name="_Toc439173229"/>
      <w:bookmarkStart w:id="785" w:name="_Toc439238225"/>
      <w:bookmarkStart w:id="786" w:name="_Toc439252773"/>
      <w:bookmarkStart w:id="787" w:name="_Toc439323747"/>
      <w:bookmarkStart w:id="788" w:name="_Toc440361381"/>
      <w:bookmarkStart w:id="789" w:name="_Toc440376136"/>
      <w:bookmarkStart w:id="790" w:name="_Toc440376263"/>
      <w:bookmarkStart w:id="791" w:name="_Toc440382521"/>
      <w:bookmarkStart w:id="792" w:name="_Toc440447191"/>
      <w:bookmarkStart w:id="793" w:name="_Toc440631734"/>
      <w:bookmarkStart w:id="794" w:name="_Toc440877390"/>
      <w:bookmarkStart w:id="795" w:name="_Toc441130839"/>
      <w:r w:rsidRPr="00F647F7">
        <w:rPr>
          <w:b w:val="0"/>
          <w:szCs w:val="24"/>
        </w:rPr>
        <w:lastRenderedPageBreak/>
        <w:t>Инструкции по заполнению</w:t>
      </w:r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0352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235620">
        <w:rPr>
          <w:sz w:val="24"/>
          <w:szCs w:val="24"/>
        </w:rPr>
        <w:t xml:space="preserve"> </w:t>
      </w:r>
      <w:r w:rsidR="00235620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5.2</w:t>
      </w:r>
      <w:r w:rsidR="0020352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6" w:name="_Hlt22846931"/>
      <w:bookmarkStart w:id="797" w:name="_Ref440361439"/>
      <w:bookmarkStart w:id="798" w:name="_Ref440361914"/>
      <w:bookmarkStart w:id="799" w:name="_Ref440361959"/>
      <w:bookmarkStart w:id="800" w:name="_Toc441130840"/>
      <w:bookmarkStart w:id="801" w:name="_Ref93264992"/>
      <w:bookmarkStart w:id="802" w:name="_Ref93265116"/>
      <w:bookmarkStart w:id="803" w:name="_Toc98253933"/>
      <w:bookmarkStart w:id="804" w:name="_Toc165173859"/>
      <w:bookmarkStart w:id="805" w:name="_Toc423423671"/>
      <w:bookmarkEnd w:id="79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97"/>
      <w:bookmarkEnd w:id="798"/>
      <w:bookmarkEnd w:id="799"/>
      <w:bookmarkEnd w:id="800"/>
    </w:p>
    <w:p w:rsidR="00B8118F" w:rsidRPr="00F647F7" w:rsidRDefault="00B8118F" w:rsidP="00B8118F"/>
    <w:p w:rsidR="00B8118F" w:rsidRPr="00F647F7" w:rsidRDefault="00B8118F" w:rsidP="00B8118F">
      <w:pPr>
        <w:pStyle w:val="3"/>
        <w:rPr>
          <w:b w:val="0"/>
          <w:szCs w:val="24"/>
        </w:rPr>
      </w:pPr>
      <w:bookmarkStart w:id="806" w:name="_Toc440361383"/>
      <w:bookmarkStart w:id="807" w:name="_Toc440376138"/>
      <w:bookmarkStart w:id="808" w:name="_Toc440376265"/>
      <w:bookmarkStart w:id="809" w:name="_Toc440382523"/>
      <w:bookmarkStart w:id="810" w:name="_Toc440447193"/>
      <w:bookmarkStart w:id="811" w:name="_Toc440631736"/>
      <w:bookmarkStart w:id="812" w:name="_Toc440877392"/>
      <w:bookmarkStart w:id="813" w:name="_Toc441130841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14" w:name="_Toc440361384"/>
      <w:bookmarkStart w:id="815" w:name="_Toc440376139"/>
      <w:bookmarkStart w:id="816" w:name="_Toc440376266"/>
      <w:bookmarkStart w:id="817" w:name="_Toc440382524"/>
      <w:bookmarkStart w:id="818" w:name="_Toc440447194"/>
      <w:bookmarkStart w:id="819" w:name="_Toc440631737"/>
      <w:bookmarkStart w:id="820" w:name="_Toc440877393"/>
      <w:bookmarkStart w:id="821" w:name="_Toc441130842"/>
      <w:r w:rsidRPr="00F647F7">
        <w:rPr>
          <w:b w:val="0"/>
          <w:szCs w:val="24"/>
        </w:rPr>
        <w:lastRenderedPageBreak/>
        <w:t>Инструкции по заполнению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035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035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5.4</w:t>
      </w:r>
      <w:r w:rsidR="0020352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7C1447" w:rsidRPr="007C1447" w:rsidRDefault="007C1447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1447">
        <w:rPr>
          <w:sz w:val="24"/>
          <w:szCs w:val="24"/>
        </w:rPr>
        <w:t xml:space="preserve">Итоговая сумма в Графике оплаты оказания услуг должна соответствовать цене, указанной в Письме о подаче оферты (подраздел </w:t>
      </w:r>
      <w:r w:rsidR="0020352D" w:rsidRPr="007C1447">
        <w:rPr>
          <w:sz w:val="24"/>
          <w:szCs w:val="24"/>
        </w:rPr>
        <w:fldChar w:fldCharType="begin"/>
      </w:r>
      <w:r w:rsidRPr="007C1447">
        <w:rPr>
          <w:sz w:val="24"/>
          <w:szCs w:val="24"/>
        </w:rPr>
        <w:instrText xml:space="preserve"> REF _Ref55336310 \r \h </w:instrText>
      </w:r>
      <w:r w:rsidR="0020352D" w:rsidRPr="007C1447">
        <w:rPr>
          <w:sz w:val="24"/>
          <w:szCs w:val="24"/>
        </w:rPr>
      </w:r>
      <w:r w:rsidR="0020352D" w:rsidRPr="007C1447">
        <w:rPr>
          <w:sz w:val="24"/>
          <w:szCs w:val="24"/>
        </w:rPr>
        <w:fldChar w:fldCharType="separate"/>
      </w:r>
      <w:r w:rsidRPr="007C1447">
        <w:rPr>
          <w:sz w:val="24"/>
          <w:szCs w:val="24"/>
        </w:rPr>
        <w:t>5.1</w:t>
      </w:r>
      <w:r w:rsidR="0020352D" w:rsidRPr="007C1447">
        <w:rPr>
          <w:sz w:val="24"/>
          <w:szCs w:val="24"/>
        </w:rPr>
        <w:fldChar w:fldCharType="end"/>
      </w:r>
      <w:r w:rsidRPr="007C1447">
        <w:rPr>
          <w:sz w:val="24"/>
          <w:szCs w:val="24"/>
        </w:rPr>
        <w:t>), и</w:t>
      </w:r>
      <w:r w:rsidRPr="007C144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7C144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22" w:name="_Ref440361531"/>
      <w:bookmarkStart w:id="823" w:name="_Ref440361610"/>
      <w:bookmarkStart w:id="824" w:name="_Toc441130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16"/>
      <w:bookmarkEnd w:id="717"/>
      <w:bookmarkEnd w:id="801"/>
      <w:bookmarkEnd w:id="802"/>
      <w:bookmarkEnd w:id="803"/>
      <w:bookmarkEnd w:id="804"/>
      <w:bookmarkEnd w:id="805"/>
      <w:bookmarkEnd w:id="822"/>
      <w:bookmarkEnd w:id="823"/>
      <w:bookmarkEnd w:id="824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25" w:name="_Toc439170685"/>
      <w:bookmarkStart w:id="826" w:name="_Toc439172787"/>
      <w:bookmarkStart w:id="827" w:name="_Toc439173231"/>
      <w:bookmarkStart w:id="828" w:name="_Toc439238227"/>
      <w:bookmarkStart w:id="829" w:name="_Toc439252775"/>
      <w:bookmarkStart w:id="830" w:name="_Toc439323749"/>
      <w:bookmarkStart w:id="831" w:name="_Toc440361386"/>
      <w:bookmarkStart w:id="832" w:name="_Toc440376141"/>
      <w:bookmarkStart w:id="833" w:name="_Toc440376268"/>
      <w:bookmarkStart w:id="834" w:name="_Toc440382526"/>
      <w:bookmarkStart w:id="835" w:name="_Toc440447196"/>
      <w:bookmarkStart w:id="836" w:name="_Toc440631739"/>
      <w:bookmarkStart w:id="837" w:name="_Toc440877395"/>
      <w:bookmarkStart w:id="838" w:name="_Toc441130844"/>
      <w:bookmarkStart w:id="839" w:name="_Toc157248186"/>
      <w:bookmarkStart w:id="840" w:name="_Toc157496555"/>
      <w:bookmarkStart w:id="841" w:name="_Toc158206094"/>
      <w:bookmarkStart w:id="842" w:name="_Toc164057779"/>
      <w:bookmarkStart w:id="843" w:name="_Toc164137129"/>
      <w:bookmarkStart w:id="844" w:name="_Toc164161289"/>
      <w:bookmarkStart w:id="845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r w:rsidRPr="00F647F7">
        <w:rPr>
          <w:b w:val="0"/>
          <w:szCs w:val="24"/>
        </w:rPr>
        <w:t xml:space="preserve"> </w:t>
      </w:r>
      <w:bookmarkEnd w:id="839"/>
      <w:bookmarkEnd w:id="840"/>
      <w:bookmarkEnd w:id="841"/>
      <w:bookmarkEnd w:id="842"/>
      <w:bookmarkEnd w:id="843"/>
      <w:bookmarkEnd w:id="844"/>
      <w:bookmarkEnd w:id="8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3461C" w:rsidRPr="00F647F7">
              <w:t xml:space="preserve">раздел </w:t>
            </w:r>
            <w:r w:rsidR="0020352D">
              <w:fldChar w:fldCharType="begin"/>
            </w:r>
            <w:r w:rsidR="0033461C">
              <w:instrText xml:space="preserve"> REF _Ref440272931 \r \h </w:instrText>
            </w:r>
            <w:r w:rsidR="0020352D">
              <w:fldChar w:fldCharType="separate"/>
            </w:r>
            <w:r w:rsidR="001C6A71">
              <w:t>2</w:t>
            </w:r>
            <w:r w:rsidR="0020352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3461C" w:rsidRPr="00F647F7">
              <w:t xml:space="preserve">раздел </w:t>
            </w:r>
            <w:r w:rsidR="0020352D">
              <w:fldChar w:fldCharType="begin"/>
            </w:r>
            <w:r w:rsidR="0033461C">
              <w:instrText xml:space="preserve"> REF _Ref440272931 \r \h </w:instrText>
            </w:r>
            <w:r w:rsidR="0020352D">
              <w:fldChar w:fldCharType="separate"/>
            </w:r>
            <w:r w:rsidR="001C6A71">
              <w:t>2</w:t>
            </w:r>
            <w:r w:rsidR="0020352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46" w:name="_Toc439170686"/>
      <w:bookmarkStart w:id="847" w:name="_Toc439172788"/>
      <w:bookmarkStart w:id="848" w:name="_Toc439173232"/>
      <w:bookmarkStart w:id="849" w:name="_Toc439238228"/>
      <w:bookmarkStart w:id="850" w:name="_Toc439252776"/>
      <w:bookmarkStart w:id="851" w:name="_Toc439323750"/>
      <w:bookmarkStart w:id="852" w:name="_Toc440361387"/>
      <w:bookmarkStart w:id="853" w:name="_Toc440376142"/>
      <w:bookmarkStart w:id="854" w:name="_Toc440376269"/>
      <w:bookmarkStart w:id="855" w:name="_Toc440382527"/>
      <w:bookmarkStart w:id="856" w:name="_Toc440447197"/>
      <w:bookmarkStart w:id="857" w:name="_Toc440631740"/>
      <w:bookmarkStart w:id="858" w:name="_Toc440877396"/>
      <w:bookmarkStart w:id="859" w:name="_Toc441130845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F647F7" w:rsidRDefault="004A42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035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0352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2</w:t>
      </w:r>
      <w:r w:rsidR="0020352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43144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20352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 xml:space="preserve"> 1.2.6 </w:t>
      </w:r>
      <w:r w:rsidR="0020352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60" w:name="_Ref55335823"/>
      <w:bookmarkStart w:id="861" w:name="_Ref55336359"/>
      <w:bookmarkStart w:id="862" w:name="_Toc57314675"/>
      <w:bookmarkStart w:id="863" w:name="_Toc69728989"/>
      <w:bookmarkStart w:id="864" w:name="_Toc98253939"/>
      <w:bookmarkStart w:id="865" w:name="_Toc165173865"/>
      <w:bookmarkStart w:id="866" w:name="_Toc423423672"/>
      <w:bookmarkStart w:id="867" w:name="_Toc441130846"/>
      <w:bookmarkEnd w:id="5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8" w:name="_Toc98253940"/>
      <w:bookmarkStart w:id="869" w:name="_Toc157248192"/>
      <w:bookmarkStart w:id="870" w:name="_Toc157496561"/>
      <w:bookmarkStart w:id="871" w:name="_Toc158206100"/>
      <w:bookmarkStart w:id="872" w:name="_Toc164057785"/>
      <w:bookmarkStart w:id="873" w:name="_Toc164137135"/>
      <w:bookmarkStart w:id="874" w:name="_Toc164161295"/>
      <w:bookmarkStart w:id="875" w:name="_Toc165173866"/>
      <w:bookmarkStart w:id="876" w:name="_Toc439170688"/>
      <w:bookmarkStart w:id="877" w:name="_Toc439172790"/>
      <w:bookmarkStart w:id="878" w:name="_Toc439173234"/>
      <w:bookmarkStart w:id="879" w:name="_Toc439238230"/>
      <w:bookmarkStart w:id="880" w:name="_Toc439252778"/>
      <w:bookmarkStart w:id="881" w:name="_Ref440272119"/>
      <w:bookmarkStart w:id="882" w:name="_Toc440361389"/>
      <w:bookmarkStart w:id="883" w:name="_Toc440631742"/>
      <w:bookmarkStart w:id="884" w:name="_Toc440877398"/>
      <w:bookmarkStart w:id="885" w:name="_Toc441130847"/>
      <w:bookmarkStart w:id="886" w:name="_Ref444170470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87" w:name="_Toc439170689"/>
      <w:bookmarkStart w:id="888" w:name="_Toc439172791"/>
      <w:bookmarkStart w:id="889" w:name="_Toc439173235"/>
      <w:bookmarkStart w:id="890" w:name="_Toc439238231"/>
      <w:bookmarkStart w:id="891" w:name="_Toc439252779"/>
      <w:bookmarkStart w:id="892" w:name="_Ref440272147"/>
      <w:bookmarkStart w:id="893" w:name="_Toc440361390"/>
      <w:bookmarkStart w:id="894" w:name="_Toc440631743"/>
      <w:bookmarkStart w:id="895" w:name="_Toc440877399"/>
      <w:bookmarkStart w:id="896" w:name="_Toc441130848"/>
      <w:bookmarkStart w:id="897" w:name="_Ref444170439"/>
      <w:bookmarkStart w:id="898" w:name="_Ref444170477"/>
      <w:r w:rsidRPr="00D73790">
        <w:rPr>
          <w:b w:val="0"/>
          <w:szCs w:val="24"/>
        </w:rPr>
        <w:lastRenderedPageBreak/>
        <w:t xml:space="preserve">Форма </w:t>
      </w:r>
      <w:bookmarkEnd w:id="887"/>
      <w:bookmarkEnd w:id="888"/>
      <w:bookmarkEnd w:id="889"/>
      <w:bookmarkEnd w:id="890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557521" w:rsidRDefault="00557521" w:rsidP="005575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Подтверждаем, что  </w:t>
      </w:r>
    </w:p>
    <w:p w:rsidR="00557521" w:rsidRDefault="00557521" w:rsidP="00557521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557521" w:rsidRDefault="00557521" w:rsidP="005575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557521" w:rsidRDefault="00557521" w:rsidP="00557521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557521" w:rsidRDefault="00557521" w:rsidP="005575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557521" w:rsidRDefault="00557521" w:rsidP="00557521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557521" w:rsidRDefault="00557521" w:rsidP="00557521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557521" w:rsidRDefault="00557521" w:rsidP="00557521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557521" w:rsidRDefault="00557521" w:rsidP="00557521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557521" w:rsidRDefault="00557521" w:rsidP="00557521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557521" w:rsidRDefault="00557521" w:rsidP="00557521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557521" w:rsidRDefault="00557521" w:rsidP="00557521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557521" w:rsidRDefault="00557521" w:rsidP="00557521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557521" w:rsidRDefault="00557521" w:rsidP="005575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557521" w:rsidRDefault="00557521" w:rsidP="00557521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557521" w:rsidRDefault="00557521" w:rsidP="00557521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557521" w:rsidRDefault="00557521" w:rsidP="00557521">
      <w:pPr>
        <w:pBdr>
          <w:top w:val="single" w:sz="4" w:space="1" w:color="auto"/>
        </w:pBdr>
        <w:spacing w:line="240" w:lineRule="auto"/>
        <w:ind w:right="113"/>
        <w:jc w:val="center"/>
      </w:pPr>
      <w:r>
        <w:t>(наименование уполномоченного органа, дата внесения в реестр и номер в реестре)</w:t>
      </w:r>
    </w:p>
    <w:p w:rsidR="00557521" w:rsidRDefault="00557521" w:rsidP="005575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 w:val="24"/>
          <w:szCs w:val="24"/>
        </w:rPr>
        <w:endnoteReference w:id="1"/>
      </w:r>
      <w:r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557521" w:rsidRPr="00154BCB" w:rsidTr="005475CC">
        <w:trPr>
          <w:cantSplit/>
          <w:tblHeader/>
        </w:trPr>
        <w:tc>
          <w:tcPr>
            <w:tcW w:w="567" w:type="dxa"/>
            <w:vAlign w:val="center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Показатель</w:t>
            </w:r>
          </w:p>
        </w:tc>
      </w:tr>
      <w:tr w:rsidR="00557521" w:rsidRPr="00154BCB" w:rsidTr="005475CC">
        <w:trPr>
          <w:cantSplit/>
          <w:tblHeader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5</w:t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  <w:vMerge w:val="restart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  <w:vMerge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557521" w:rsidRPr="00154BCB" w:rsidRDefault="00557521" w:rsidP="00557521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</w:p>
        </w:tc>
      </w:tr>
      <w:tr w:rsidR="00557521" w:rsidRPr="00154BCB" w:rsidTr="005475CC">
        <w:trPr>
          <w:cantSplit/>
        </w:trPr>
        <w:tc>
          <w:tcPr>
            <w:tcW w:w="567" w:type="dxa"/>
            <w:vMerge w:val="restart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  <w:vMerge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557521" w:rsidRPr="00154BCB" w:rsidRDefault="00557521" w:rsidP="00557521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557521" w:rsidRPr="00154BCB" w:rsidRDefault="00557521" w:rsidP="00557521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557521" w:rsidRPr="00154BCB" w:rsidTr="005475CC">
        <w:trPr>
          <w:cantSplit/>
        </w:trPr>
        <w:tc>
          <w:tcPr>
            <w:tcW w:w="567" w:type="dxa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557521" w:rsidRPr="00154BCB" w:rsidRDefault="00557521" w:rsidP="00557521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557521" w:rsidRPr="00154BCB" w:rsidRDefault="00557521" w:rsidP="005575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557521" w:rsidRDefault="00557521" w:rsidP="00557521">
      <w:pPr>
        <w:spacing w:line="240" w:lineRule="auto"/>
        <w:ind w:right="5954"/>
        <w:jc w:val="center"/>
        <w:rPr>
          <w:sz w:val="24"/>
          <w:szCs w:val="24"/>
        </w:rPr>
      </w:pPr>
    </w:p>
    <w:p w:rsidR="00557521" w:rsidRDefault="00557521" w:rsidP="00557521">
      <w:pPr>
        <w:spacing w:line="240" w:lineRule="auto"/>
        <w:ind w:right="5954"/>
        <w:jc w:val="center"/>
        <w:rPr>
          <w:sz w:val="24"/>
          <w:szCs w:val="24"/>
        </w:rPr>
      </w:pPr>
    </w:p>
    <w:p w:rsidR="00557521" w:rsidRDefault="00557521" w:rsidP="00557521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557521" w:rsidRDefault="00557521" w:rsidP="00557521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557521" w:rsidRDefault="00557521" w:rsidP="00557521">
      <w:pPr>
        <w:spacing w:line="240" w:lineRule="auto"/>
        <w:rPr>
          <w:sz w:val="24"/>
          <w:szCs w:val="24"/>
        </w:rPr>
      </w:pPr>
    </w:p>
    <w:p w:rsidR="00557521" w:rsidRDefault="00557521" w:rsidP="00557521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557521" w:rsidRDefault="00557521" w:rsidP="00557521">
      <w:pPr>
        <w:spacing w:line="240" w:lineRule="auto"/>
        <w:rPr>
          <w:sz w:val="24"/>
          <w:szCs w:val="24"/>
        </w:rPr>
      </w:pPr>
    </w:p>
    <w:p w:rsidR="00557521" w:rsidRPr="00D37ACE" w:rsidRDefault="00557521" w:rsidP="00557521">
      <w:pPr>
        <w:spacing w:line="240" w:lineRule="auto"/>
        <w:jc w:val="right"/>
        <w:outlineLvl w:val="0"/>
      </w:pPr>
    </w:p>
    <w:p w:rsidR="00557521" w:rsidRDefault="00557521" w:rsidP="00557521">
      <w:pPr>
        <w:pStyle w:val="afffffff7"/>
        <w:jc w:val="both"/>
      </w:pPr>
      <w:bookmarkStart w:id="899" w:name="_Toc439170690"/>
      <w:bookmarkStart w:id="900" w:name="_Toc439172792"/>
      <w:bookmarkStart w:id="901" w:name="_Toc439173236"/>
      <w:bookmarkStart w:id="902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557521" w:rsidRDefault="00557521" w:rsidP="00557521">
      <w:pPr>
        <w:pStyle w:val="afffffff7"/>
        <w:jc w:val="both"/>
      </w:pPr>
    </w:p>
    <w:p w:rsidR="00557521" w:rsidRDefault="00557521" w:rsidP="00557521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557521" w:rsidRDefault="00557521" w:rsidP="00557521">
      <w:pPr>
        <w:pStyle w:val="afffffff7"/>
      </w:pPr>
    </w:p>
    <w:p w:rsidR="00557521" w:rsidRPr="00D37ACE" w:rsidRDefault="00557521" w:rsidP="00557521">
      <w:pPr>
        <w:spacing w:line="240" w:lineRule="auto"/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6" w:history="1">
        <w:r w:rsidRPr="0049465E">
          <w:t>подпунктах "в"</w:t>
        </w:r>
      </w:hyperlink>
      <w:r>
        <w:t xml:space="preserve"> - </w:t>
      </w:r>
      <w:hyperlink r:id="rId47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899"/>
    <w:bookmarkEnd w:id="900"/>
    <w:bookmarkEnd w:id="901"/>
    <w:bookmarkEnd w:id="902"/>
    <w:p w:rsidR="00557521" w:rsidRDefault="00557521" w:rsidP="00557521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903" w:name="_Toc125426243"/>
      <w:bookmarkStart w:id="904" w:name="_Toc396984070"/>
      <w:bookmarkStart w:id="905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906" w:name="_Toc439170691"/>
      <w:bookmarkStart w:id="907" w:name="_Toc439172793"/>
      <w:bookmarkStart w:id="908" w:name="_Toc439173237"/>
      <w:bookmarkStart w:id="909" w:name="_Toc439238233"/>
      <w:bookmarkStart w:id="910" w:name="_Toc439252780"/>
      <w:bookmarkStart w:id="911" w:name="_Toc439323754"/>
      <w:bookmarkStart w:id="912" w:name="_Toc440361391"/>
      <w:bookmarkStart w:id="913" w:name="_Toc440376146"/>
      <w:bookmarkStart w:id="914" w:name="_Toc440376273"/>
      <w:bookmarkStart w:id="915" w:name="_Toc440382531"/>
      <w:bookmarkStart w:id="916" w:name="_Toc440447201"/>
      <w:bookmarkStart w:id="917" w:name="_Toc440631744"/>
      <w:bookmarkStart w:id="918" w:name="_Toc440877400"/>
      <w:bookmarkStart w:id="919" w:name="_Toc441130849"/>
      <w:r>
        <w:rPr>
          <w:szCs w:val="24"/>
        </w:rPr>
        <w:lastRenderedPageBreak/>
        <w:t>Инструкции по заполнению</w:t>
      </w:r>
      <w:bookmarkEnd w:id="903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</w:t>
      </w:r>
      <w:proofErr w:type="gramStart"/>
      <w:r w:rsidR="004F4D80" w:rsidRPr="00A55F54">
        <w:rPr>
          <w:sz w:val="24"/>
          <w:szCs w:val="24"/>
        </w:rPr>
        <w:t>соответствии</w:t>
      </w:r>
      <w:proofErr w:type="gramEnd"/>
      <w:r w:rsidR="004F4D80" w:rsidRPr="00A55F54">
        <w:rPr>
          <w:sz w:val="24"/>
          <w:szCs w:val="24"/>
        </w:rPr>
        <w:t xml:space="preserve"> с письмом о подаче оферты (подраздел </w:t>
      </w:r>
      <w:r w:rsidR="0020352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C81F59" w:rsidRPr="00250D0D" w:rsidRDefault="00C81F59" w:rsidP="00C81F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20" w:name="_Ref55336378"/>
      <w:bookmarkStart w:id="921" w:name="_Toc57314676"/>
      <w:bookmarkStart w:id="922" w:name="_Toc69728990"/>
      <w:bookmarkStart w:id="923" w:name="_Toc98253942"/>
      <w:bookmarkStart w:id="924" w:name="_Toc165173868"/>
      <w:bookmarkStart w:id="925" w:name="_Toc423423674"/>
      <w:bookmarkStart w:id="926" w:name="_Toc441130850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C81F59" w:rsidRPr="00250D0D" w:rsidRDefault="00C81F59" w:rsidP="00C81F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_Ref444170439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5.7.2</w:t>
      </w:r>
      <w:r w:rsidR="0020352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 w:rsidR="00D03068">
        <w:rPr>
          <w:sz w:val="24"/>
          <w:szCs w:val="24"/>
        </w:rPr>
        <w:t xml:space="preserve"> </w:t>
      </w:r>
      <w:r w:rsidR="00D03068" w:rsidRPr="00673EDD">
        <w:rPr>
          <w:sz w:val="24"/>
          <w:szCs w:val="24"/>
        </w:rPr>
        <w:t xml:space="preserve">В </w:t>
      </w:r>
      <w:proofErr w:type="gramStart"/>
      <w:r w:rsidR="00D03068" w:rsidRPr="00673EDD">
        <w:rPr>
          <w:sz w:val="24"/>
          <w:szCs w:val="24"/>
        </w:rPr>
        <w:t>случае</w:t>
      </w:r>
      <w:proofErr w:type="gramEnd"/>
      <w:r w:rsidR="00D03068" w:rsidRPr="00673EDD">
        <w:rPr>
          <w:sz w:val="24"/>
          <w:szCs w:val="24"/>
        </w:rPr>
        <w:t>, если Участник/</w:t>
      </w:r>
      <w:r w:rsidR="00D03068">
        <w:rPr>
          <w:sz w:val="24"/>
          <w:szCs w:val="24"/>
        </w:rPr>
        <w:t>соисполнитель/</w:t>
      </w:r>
      <w:r w:rsidR="00D03068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D03068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27" w:name="_Ref449016720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D904EF" w:rsidRDefault="004F4D80" w:rsidP="004F4D80">
      <w:pPr>
        <w:pStyle w:val="3"/>
        <w:rPr>
          <w:szCs w:val="24"/>
        </w:rPr>
      </w:pPr>
      <w:bookmarkStart w:id="928" w:name="_Toc98253943"/>
      <w:bookmarkStart w:id="929" w:name="_Toc157248195"/>
      <w:bookmarkStart w:id="930" w:name="_Toc157496564"/>
      <w:bookmarkStart w:id="931" w:name="_Toc158206103"/>
      <w:bookmarkStart w:id="932" w:name="_Toc164057788"/>
      <w:bookmarkStart w:id="933" w:name="_Toc164137138"/>
      <w:bookmarkStart w:id="934" w:name="_Toc164161298"/>
      <w:bookmarkStart w:id="935" w:name="_Toc165173869"/>
      <w:bookmarkStart w:id="936" w:name="_Toc439170693"/>
      <w:bookmarkStart w:id="937" w:name="_Toc439172795"/>
      <w:bookmarkStart w:id="938" w:name="_Toc439173239"/>
      <w:bookmarkStart w:id="939" w:name="_Toc439238235"/>
      <w:bookmarkStart w:id="940" w:name="_Toc439252782"/>
      <w:bookmarkStart w:id="941" w:name="_Toc439323756"/>
      <w:bookmarkStart w:id="942" w:name="_Toc440361393"/>
      <w:bookmarkStart w:id="943" w:name="_Toc440376275"/>
      <w:bookmarkStart w:id="944" w:name="_Toc440382533"/>
      <w:bookmarkStart w:id="945" w:name="_Toc440447203"/>
      <w:bookmarkStart w:id="946" w:name="_Toc440631746"/>
      <w:bookmarkStart w:id="947" w:name="_Toc440877402"/>
      <w:bookmarkStart w:id="948" w:name="_Toc441130851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Toc98253944"/>
      <w:bookmarkStart w:id="950" w:name="_Toc157248196"/>
      <w:bookmarkStart w:id="951" w:name="_Toc157496565"/>
      <w:bookmarkStart w:id="952" w:name="_Toc158206104"/>
      <w:bookmarkStart w:id="953" w:name="_Toc164057789"/>
      <w:bookmarkStart w:id="954" w:name="_Toc164137139"/>
      <w:bookmarkStart w:id="955" w:name="_Toc164161299"/>
      <w:bookmarkStart w:id="956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57" w:name="_Toc439170694"/>
      <w:bookmarkStart w:id="958" w:name="_Toc439172796"/>
      <w:bookmarkStart w:id="959" w:name="_Toc439173240"/>
      <w:bookmarkStart w:id="960" w:name="_Toc439238236"/>
      <w:bookmarkStart w:id="961" w:name="_Toc439252783"/>
      <w:bookmarkStart w:id="962" w:name="_Toc439323757"/>
      <w:bookmarkStart w:id="963" w:name="_Toc440361394"/>
      <w:bookmarkStart w:id="964" w:name="_Toc440376276"/>
      <w:bookmarkStart w:id="965" w:name="_Toc440382534"/>
      <w:bookmarkStart w:id="966" w:name="_Toc440447204"/>
      <w:bookmarkStart w:id="967" w:name="_Toc440631747"/>
      <w:bookmarkStart w:id="968" w:name="_Toc440877403"/>
      <w:bookmarkStart w:id="969" w:name="_Toc441130852"/>
      <w:r w:rsidRPr="00D904EF">
        <w:rPr>
          <w:szCs w:val="24"/>
        </w:rPr>
        <w:lastRenderedPageBreak/>
        <w:t>Инструкции по заполнению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035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035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4</w:t>
      </w:r>
      <w:r w:rsidR="0020352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0" w:name="_Ref55336389"/>
      <w:bookmarkStart w:id="971" w:name="_Toc57314677"/>
      <w:bookmarkStart w:id="972" w:name="_Toc69728991"/>
      <w:bookmarkStart w:id="973" w:name="_Toc98253945"/>
      <w:bookmarkStart w:id="974" w:name="_Toc165173871"/>
      <w:bookmarkStart w:id="975" w:name="_Toc423423675"/>
      <w:bookmarkStart w:id="976" w:name="_Toc441130853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D904EF" w:rsidRDefault="004F4D80" w:rsidP="004F4D80">
      <w:pPr>
        <w:pStyle w:val="3"/>
        <w:rPr>
          <w:szCs w:val="24"/>
        </w:rPr>
      </w:pPr>
      <w:bookmarkStart w:id="977" w:name="_Toc98253946"/>
      <w:bookmarkStart w:id="978" w:name="_Toc157248198"/>
      <w:bookmarkStart w:id="979" w:name="_Toc157496567"/>
      <w:bookmarkStart w:id="980" w:name="_Toc158206106"/>
      <w:bookmarkStart w:id="981" w:name="_Toc164057791"/>
      <w:bookmarkStart w:id="982" w:name="_Toc164137141"/>
      <w:bookmarkStart w:id="983" w:name="_Toc164161301"/>
      <w:bookmarkStart w:id="984" w:name="_Toc165173872"/>
      <w:bookmarkStart w:id="985" w:name="_Toc439170696"/>
      <w:bookmarkStart w:id="986" w:name="_Toc439172798"/>
      <w:bookmarkStart w:id="987" w:name="_Toc439173242"/>
      <w:bookmarkStart w:id="988" w:name="_Toc439238238"/>
      <w:bookmarkStart w:id="989" w:name="_Toc439252785"/>
      <w:bookmarkStart w:id="990" w:name="_Toc439323759"/>
      <w:bookmarkStart w:id="991" w:name="_Toc440361396"/>
      <w:bookmarkStart w:id="992" w:name="_Toc440376278"/>
      <w:bookmarkStart w:id="993" w:name="_Toc440382536"/>
      <w:bookmarkStart w:id="994" w:name="_Toc440447206"/>
      <w:bookmarkStart w:id="995" w:name="_Toc440631749"/>
      <w:bookmarkStart w:id="996" w:name="_Toc440877405"/>
      <w:bookmarkStart w:id="997" w:name="_Toc441130854"/>
      <w:r w:rsidRPr="00D904EF">
        <w:rPr>
          <w:szCs w:val="24"/>
        </w:rPr>
        <w:t>Форма Справки о материально-технических ресурсах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98" w:name="_Toc98253947"/>
      <w:bookmarkStart w:id="999" w:name="_Toc157248199"/>
      <w:bookmarkStart w:id="1000" w:name="_Toc157496568"/>
      <w:bookmarkStart w:id="1001" w:name="_Toc158206107"/>
      <w:bookmarkStart w:id="1002" w:name="_Toc164057792"/>
      <w:bookmarkStart w:id="1003" w:name="_Toc164137142"/>
      <w:bookmarkStart w:id="1004" w:name="_Toc164161302"/>
      <w:bookmarkStart w:id="1005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06" w:name="_Toc439170697"/>
      <w:bookmarkStart w:id="1007" w:name="_Toc439172799"/>
      <w:bookmarkStart w:id="1008" w:name="_Toc439173243"/>
      <w:bookmarkStart w:id="1009" w:name="_Toc439238239"/>
      <w:bookmarkStart w:id="1010" w:name="_Toc439252786"/>
      <w:bookmarkStart w:id="1011" w:name="_Toc439323760"/>
      <w:bookmarkStart w:id="1012" w:name="_Toc440361397"/>
      <w:bookmarkStart w:id="1013" w:name="_Toc440376279"/>
      <w:bookmarkStart w:id="1014" w:name="_Toc440382537"/>
      <w:bookmarkStart w:id="1015" w:name="_Toc440447207"/>
      <w:bookmarkStart w:id="1016" w:name="_Toc440631750"/>
      <w:bookmarkStart w:id="1017" w:name="_Toc440877406"/>
      <w:bookmarkStart w:id="1018" w:name="_Toc441130855"/>
      <w:r w:rsidRPr="00D904EF">
        <w:rPr>
          <w:szCs w:val="24"/>
        </w:rPr>
        <w:lastRenderedPageBreak/>
        <w:t>Инструкции по заполнению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035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6D28D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 xml:space="preserve">. организационно-правовую </w:t>
      </w:r>
      <w:r w:rsidR="004F4D80" w:rsidRPr="006D28DA">
        <w:rPr>
          <w:sz w:val="24"/>
          <w:szCs w:val="24"/>
        </w:rPr>
        <w:t>форму) и свой адрес.</w:t>
      </w:r>
    </w:p>
    <w:p w:rsidR="004F4D80" w:rsidRPr="006D28D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28DA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 w:rsidRPr="006D28DA">
        <w:rPr>
          <w:sz w:val="24"/>
          <w:szCs w:val="24"/>
        </w:rPr>
        <w:t>Участник</w:t>
      </w:r>
      <w:r w:rsidRPr="006D28DA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6D28DA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6D28DA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Ref55336398"/>
      <w:bookmarkStart w:id="1020" w:name="_Toc57314678"/>
      <w:bookmarkStart w:id="1021" w:name="_Toc69728992"/>
      <w:bookmarkStart w:id="1022" w:name="_Toc98253948"/>
      <w:bookmarkStart w:id="1023" w:name="_Toc165173874"/>
      <w:bookmarkStart w:id="1024" w:name="_Toc423423676"/>
      <w:bookmarkStart w:id="1025" w:name="_Toc441130856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19"/>
      <w:bookmarkEnd w:id="1020"/>
      <w:bookmarkEnd w:id="1021"/>
      <w:bookmarkEnd w:id="1022"/>
      <w:bookmarkEnd w:id="1023"/>
      <w:bookmarkEnd w:id="1024"/>
      <w:bookmarkEnd w:id="1025"/>
    </w:p>
    <w:p w:rsidR="004F4D80" w:rsidRPr="00D904EF" w:rsidRDefault="004F4D80" w:rsidP="004F4D80">
      <w:pPr>
        <w:pStyle w:val="3"/>
        <w:rPr>
          <w:szCs w:val="24"/>
        </w:rPr>
      </w:pPr>
      <w:bookmarkStart w:id="1026" w:name="_Toc98253949"/>
      <w:bookmarkStart w:id="1027" w:name="_Toc157248201"/>
      <w:bookmarkStart w:id="1028" w:name="_Toc157496570"/>
      <w:bookmarkStart w:id="1029" w:name="_Toc158206109"/>
      <w:bookmarkStart w:id="1030" w:name="_Toc164057794"/>
      <w:bookmarkStart w:id="1031" w:name="_Toc164137144"/>
      <w:bookmarkStart w:id="1032" w:name="_Toc164161304"/>
      <w:bookmarkStart w:id="1033" w:name="_Toc165173875"/>
      <w:bookmarkStart w:id="1034" w:name="_Toc439170699"/>
      <w:bookmarkStart w:id="1035" w:name="_Toc439172801"/>
      <w:bookmarkStart w:id="1036" w:name="_Toc439173245"/>
      <w:bookmarkStart w:id="1037" w:name="_Toc439238241"/>
      <w:bookmarkStart w:id="1038" w:name="_Toc439252788"/>
      <w:bookmarkStart w:id="1039" w:name="_Toc439323762"/>
      <w:bookmarkStart w:id="1040" w:name="_Toc440361399"/>
      <w:bookmarkStart w:id="1041" w:name="_Toc440376281"/>
      <w:bookmarkStart w:id="1042" w:name="_Toc440382539"/>
      <w:bookmarkStart w:id="1043" w:name="_Toc440447209"/>
      <w:bookmarkStart w:id="1044" w:name="_Toc440631752"/>
      <w:bookmarkStart w:id="1045" w:name="_Toc440877408"/>
      <w:bookmarkStart w:id="1046" w:name="_Toc441130857"/>
      <w:r w:rsidRPr="00D904EF">
        <w:rPr>
          <w:szCs w:val="24"/>
        </w:rPr>
        <w:t>Форма Справки о кадровых ресурсах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47" w:name="_Toc98253950"/>
      <w:bookmarkStart w:id="1048" w:name="_Toc157248202"/>
      <w:bookmarkStart w:id="1049" w:name="_Toc157496571"/>
      <w:bookmarkStart w:id="1050" w:name="_Toc158206110"/>
      <w:bookmarkStart w:id="1051" w:name="_Toc164057795"/>
      <w:bookmarkStart w:id="1052" w:name="_Toc164137145"/>
      <w:bookmarkStart w:id="1053" w:name="_Toc164161305"/>
      <w:bookmarkStart w:id="10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55" w:name="_Toc439170700"/>
      <w:bookmarkStart w:id="1056" w:name="_Toc439172802"/>
      <w:bookmarkStart w:id="1057" w:name="_Toc439173246"/>
      <w:bookmarkStart w:id="1058" w:name="_Toc439238242"/>
      <w:bookmarkStart w:id="1059" w:name="_Toc439252789"/>
      <w:bookmarkStart w:id="1060" w:name="_Toc439323763"/>
      <w:bookmarkStart w:id="1061" w:name="_Toc440361400"/>
      <w:bookmarkStart w:id="1062" w:name="_Toc440376282"/>
      <w:bookmarkStart w:id="1063" w:name="_Toc440382540"/>
      <w:bookmarkStart w:id="1064" w:name="_Toc440447210"/>
      <w:bookmarkStart w:id="1065" w:name="_Toc440631753"/>
      <w:bookmarkStart w:id="1066" w:name="_Toc440877409"/>
      <w:bookmarkStart w:id="1067" w:name="_Toc441130858"/>
      <w:r w:rsidRPr="00D904EF">
        <w:rPr>
          <w:szCs w:val="24"/>
        </w:rPr>
        <w:lastRenderedPageBreak/>
        <w:t>Инструкции по заполнению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035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6D28D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28DA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6D28DA">
        <w:rPr>
          <w:sz w:val="24"/>
          <w:szCs w:val="24"/>
        </w:rPr>
        <w:t>Участник</w:t>
      </w:r>
      <w:r w:rsidRPr="006D28DA">
        <w:rPr>
          <w:sz w:val="24"/>
          <w:szCs w:val="24"/>
        </w:rPr>
        <w:t>ом в ходе выполнения Договора</w:t>
      </w:r>
      <w:r w:rsidR="00DB1BF4" w:rsidRPr="006D28DA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6D28DA">
        <w:rPr>
          <w:sz w:val="24"/>
          <w:szCs w:val="24"/>
        </w:rPr>
        <w:t>.</w:t>
      </w:r>
    </w:p>
    <w:p w:rsidR="004F4D80" w:rsidRPr="006D28D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28DA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6D28DA">
        <w:rPr>
          <w:sz w:val="24"/>
          <w:szCs w:val="24"/>
        </w:rPr>
        <w:t>Участник</w:t>
      </w:r>
      <w:r w:rsidRPr="006D28DA">
        <w:rPr>
          <w:sz w:val="24"/>
          <w:szCs w:val="24"/>
        </w:rPr>
        <w:t>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68" w:name="_Toc165173881"/>
      <w:bookmarkStart w:id="1069" w:name="_Ref194749267"/>
      <w:bookmarkStart w:id="1070" w:name="_Toc423423677"/>
      <w:bookmarkStart w:id="1071" w:name="_Ref440271993"/>
      <w:bookmarkStart w:id="1072" w:name="_Ref440274659"/>
      <w:bookmarkStart w:id="1073" w:name="_Toc441130859"/>
      <w:bookmarkStart w:id="1074" w:name="_Ref90381523"/>
      <w:bookmarkStart w:id="1075" w:name="_Toc90385124"/>
      <w:bookmarkStart w:id="1076" w:name="_Ref96861029"/>
      <w:bookmarkStart w:id="1077" w:name="_Toc97651410"/>
      <w:bookmarkStart w:id="1078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68"/>
      <w:bookmarkEnd w:id="1069"/>
      <w:bookmarkEnd w:id="1070"/>
      <w:bookmarkEnd w:id="1071"/>
      <w:bookmarkEnd w:id="1072"/>
      <w:bookmarkEnd w:id="1073"/>
    </w:p>
    <w:p w:rsidR="004F4D80" w:rsidRPr="00D904EF" w:rsidRDefault="004F4D80" w:rsidP="004F4D80">
      <w:pPr>
        <w:pStyle w:val="3"/>
        <w:rPr>
          <w:szCs w:val="24"/>
        </w:rPr>
      </w:pPr>
      <w:bookmarkStart w:id="1079" w:name="_Toc97651411"/>
      <w:bookmarkStart w:id="1080" w:name="_Toc98253956"/>
      <w:bookmarkStart w:id="1081" w:name="_Toc157248208"/>
      <w:bookmarkStart w:id="1082" w:name="_Toc157496577"/>
      <w:bookmarkStart w:id="1083" w:name="_Toc158206116"/>
      <w:bookmarkStart w:id="1084" w:name="_Toc164057801"/>
      <w:bookmarkStart w:id="1085" w:name="_Toc164137151"/>
      <w:bookmarkStart w:id="1086" w:name="_Toc164161311"/>
      <w:bookmarkStart w:id="1087" w:name="_Toc165173882"/>
      <w:bookmarkStart w:id="1088" w:name="_Toc439170702"/>
      <w:bookmarkStart w:id="1089" w:name="_Toc439172804"/>
      <w:bookmarkStart w:id="1090" w:name="_Toc439173248"/>
      <w:bookmarkStart w:id="1091" w:name="_Toc439238244"/>
      <w:bookmarkStart w:id="1092" w:name="_Toc439252791"/>
      <w:bookmarkStart w:id="1093" w:name="_Toc439323765"/>
      <w:bookmarkStart w:id="1094" w:name="_Toc440361402"/>
      <w:bookmarkStart w:id="1095" w:name="_Toc440376284"/>
      <w:bookmarkStart w:id="1096" w:name="_Toc440382542"/>
      <w:bookmarkStart w:id="1097" w:name="_Toc440447212"/>
      <w:bookmarkStart w:id="1098" w:name="_Toc440631755"/>
      <w:bookmarkStart w:id="1099" w:name="_Toc440877411"/>
      <w:bookmarkStart w:id="1100" w:name="_Toc44113086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01" w:name="_Toc97651412"/>
      <w:bookmarkStart w:id="1102" w:name="_Toc98253957"/>
      <w:bookmarkStart w:id="1103" w:name="_Toc157248209"/>
      <w:bookmarkStart w:id="1104" w:name="_Toc157496578"/>
      <w:bookmarkStart w:id="1105" w:name="_Toc158206117"/>
      <w:bookmarkStart w:id="1106" w:name="_Toc164057802"/>
      <w:bookmarkStart w:id="1107" w:name="_Toc164137152"/>
      <w:bookmarkStart w:id="1108" w:name="_Toc164161312"/>
      <w:bookmarkStart w:id="11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10" w:name="_Toc439170703"/>
      <w:bookmarkStart w:id="1111" w:name="_Toc439172805"/>
      <w:bookmarkStart w:id="1112" w:name="_Toc439173249"/>
      <w:bookmarkStart w:id="1113" w:name="_Toc439238245"/>
      <w:bookmarkStart w:id="1114" w:name="_Toc439252792"/>
      <w:bookmarkStart w:id="1115" w:name="_Toc439323766"/>
      <w:bookmarkStart w:id="1116" w:name="_Toc440361403"/>
      <w:bookmarkStart w:id="1117" w:name="_Toc440376285"/>
      <w:bookmarkStart w:id="1118" w:name="_Toc440382543"/>
      <w:bookmarkStart w:id="1119" w:name="_Toc440447213"/>
      <w:bookmarkStart w:id="1120" w:name="_Toc440631756"/>
      <w:bookmarkStart w:id="1121" w:name="_Toc440877412"/>
      <w:bookmarkStart w:id="1122" w:name="_Toc441130861"/>
      <w:r w:rsidRPr="00D904EF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035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74"/>
    <w:bookmarkEnd w:id="1075"/>
    <w:bookmarkEnd w:id="1076"/>
    <w:bookmarkEnd w:id="1077"/>
    <w:bookmarkEnd w:id="1078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23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24" w:name="_Toc423423680"/>
      <w:bookmarkStart w:id="1125" w:name="_Ref440272035"/>
      <w:bookmarkStart w:id="1126" w:name="_Ref440274733"/>
      <w:bookmarkStart w:id="1127" w:name="_Toc441130862"/>
      <w:bookmarkStart w:id="1128" w:name="_Ref444181575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23"/>
      <w:bookmarkEnd w:id="1124"/>
      <w:bookmarkEnd w:id="1125"/>
      <w:bookmarkEnd w:id="1126"/>
      <w:bookmarkEnd w:id="1127"/>
      <w:bookmarkEnd w:id="1128"/>
    </w:p>
    <w:p w:rsidR="004F4D80" w:rsidRPr="00E87023" w:rsidRDefault="004F4D80" w:rsidP="004F4D80">
      <w:pPr>
        <w:pStyle w:val="3"/>
        <w:rPr>
          <w:sz w:val="22"/>
        </w:rPr>
      </w:pPr>
      <w:bookmarkStart w:id="1129" w:name="_Toc343690584"/>
      <w:bookmarkStart w:id="1130" w:name="_Toc372294428"/>
      <w:bookmarkStart w:id="1131" w:name="_Toc379288896"/>
      <w:bookmarkStart w:id="1132" w:name="_Toc384734780"/>
      <w:bookmarkStart w:id="1133" w:name="_Toc396984078"/>
      <w:bookmarkStart w:id="1134" w:name="_Toc423423681"/>
      <w:bookmarkStart w:id="1135" w:name="_Toc439170710"/>
      <w:bookmarkStart w:id="1136" w:name="_Toc439172812"/>
      <w:bookmarkStart w:id="1137" w:name="_Toc439173253"/>
      <w:bookmarkStart w:id="1138" w:name="_Toc439238249"/>
      <w:bookmarkStart w:id="1139" w:name="_Toc439252796"/>
      <w:bookmarkStart w:id="1140" w:name="_Toc439323770"/>
      <w:bookmarkStart w:id="1141" w:name="_Toc440361405"/>
      <w:bookmarkStart w:id="1142" w:name="_Toc440376287"/>
      <w:bookmarkStart w:id="1143" w:name="_Toc440382545"/>
      <w:bookmarkStart w:id="1144" w:name="_Toc440447215"/>
      <w:bookmarkStart w:id="1145" w:name="_Toc440631758"/>
      <w:bookmarkStart w:id="1146" w:name="_Toc440877414"/>
      <w:bookmarkStart w:id="1147" w:name="_Toc441130863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8" w:name="_Toc343690585"/>
      <w:bookmarkStart w:id="1149" w:name="_Toc372294429"/>
      <w:bookmarkStart w:id="1150" w:name="_Toc379288897"/>
      <w:bookmarkStart w:id="1151" w:name="_Toc384734781"/>
      <w:bookmarkStart w:id="1152" w:name="_Toc396984079"/>
      <w:bookmarkStart w:id="1153" w:name="_Toc423423682"/>
      <w:bookmarkStart w:id="1154" w:name="_Toc439170711"/>
      <w:bookmarkStart w:id="1155" w:name="_Toc439172813"/>
      <w:bookmarkStart w:id="1156" w:name="_Toc439173254"/>
      <w:bookmarkStart w:id="1157" w:name="_Toc439238250"/>
      <w:bookmarkStart w:id="1158" w:name="_Toc439252797"/>
      <w:bookmarkStart w:id="1159" w:name="_Toc439323771"/>
      <w:bookmarkStart w:id="1160" w:name="_Toc440361406"/>
      <w:bookmarkStart w:id="1161" w:name="_Toc440376288"/>
      <w:bookmarkStart w:id="1162" w:name="_Toc440382546"/>
      <w:bookmarkStart w:id="1163" w:name="_Toc440447216"/>
      <w:bookmarkStart w:id="1164" w:name="_Toc440631759"/>
      <w:bookmarkStart w:id="1165" w:name="_Toc440877415"/>
      <w:bookmarkStart w:id="1166" w:name="_Toc441130864"/>
      <w:r w:rsidRPr="00D27071">
        <w:rPr>
          <w:szCs w:val="24"/>
        </w:rPr>
        <w:lastRenderedPageBreak/>
        <w:t>Инструкции по заполнению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035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8" w:name="_Toc423423683"/>
      <w:bookmarkStart w:id="1169" w:name="_Ref440272051"/>
      <w:bookmarkStart w:id="1170" w:name="_Ref440274744"/>
      <w:bookmarkStart w:id="1171" w:name="_Toc441130865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67"/>
      <w:bookmarkEnd w:id="1168"/>
      <w:bookmarkEnd w:id="1169"/>
      <w:bookmarkEnd w:id="1170"/>
      <w:bookmarkEnd w:id="1171"/>
    </w:p>
    <w:p w:rsidR="004F4D80" w:rsidRPr="008C4223" w:rsidRDefault="004F4D80" w:rsidP="004F4D80">
      <w:pPr>
        <w:pStyle w:val="3"/>
        <w:rPr>
          <w:szCs w:val="24"/>
        </w:rPr>
      </w:pPr>
      <w:bookmarkStart w:id="1172" w:name="_Toc343690587"/>
      <w:bookmarkStart w:id="1173" w:name="_Toc372294431"/>
      <w:bookmarkStart w:id="1174" w:name="_Toc379288899"/>
      <w:bookmarkStart w:id="1175" w:name="_Toc384734783"/>
      <w:bookmarkStart w:id="1176" w:name="_Toc396984081"/>
      <w:bookmarkStart w:id="1177" w:name="_Toc423423684"/>
      <w:bookmarkStart w:id="1178" w:name="_Toc439170713"/>
      <w:bookmarkStart w:id="1179" w:name="_Toc439172815"/>
      <w:bookmarkStart w:id="1180" w:name="_Toc439173256"/>
      <w:bookmarkStart w:id="1181" w:name="_Toc439238252"/>
      <w:bookmarkStart w:id="1182" w:name="_Toc439252799"/>
      <w:bookmarkStart w:id="1183" w:name="_Toc439323773"/>
      <w:bookmarkStart w:id="1184" w:name="_Toc440361408"/>
      <w:bookmarkStart w:id="1185" w:name="_Toc440376290"/>
      <w:bookmarkStart w:id="1186" w:name="_Toc440382548"/>
      <w:bookmarkStart w:id="1187" w:name="_Toc440447218"/>
      <w:bookmarkStart w:id="1188" w:name="_Toc440631761"/>
      <w:bookmarkStart w:id="1189" w:name="_Toc440877417"/>
      <w:bookmarkStart w:id="1190" w:name="_Toc441130866"/>
      <w:r w:rsidRPr="008C4223">
        <w:rPr>
          <w:szCs w:val="24"/>
        </w:rPr>
        <w:t xml:space="preserve">Форма 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r w:rsidR="000D70B6" w:rsidRPr="000D70B6">
        <w:rPr>
          <w:szCs w:val="24"/>
        </w:rPr>
        <w:t>Согласия на обработку персональных данных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г.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91" w:name="_Toc439252801"/>
      <w:bookmarkStart w:id="1192" w:name="_Toc439323774"/>
      <w:bookmarkStart w:id="1193" w:name="_Toc440361409"/>
      <w:bookmarkStart w:id="1194" w:name="_Toc440376291"/>
      <w:bookmarkStart w:id="1195" w:name="_Toc440382549"/>
      <w:bookmarkStart w:id="1196" w:name="_Toc440447219"/>
      <w:bookmarkStart w:id="1197" w:name="_Toc440631762"/>
      <w:bookmarkStart w:id="1198" w:name="_Toc440877418"/>
      <w:bookmarkStart w:id="1199" w:name="_Toc441130867"/>
      <w:r w:rsidRPr="005A2CAE">
        <w:rPr>
          <w:szCs w:val="24"/>
        </w:rPr>
        <w:lastRenderedPageBreak/>
        <w:t>Инструкции по заполнению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00" w:name="_Ref440272256"/>
      <w:bookmarkStart w:id="1201" w:name="_Ref440272678"/>
      <w:bookmarkStart w:id="1202" w:name="_Ref440274944"/>
      <w:bookmarkStart w:id="1203" w:name="_Toc44113086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200"/>
      <w:bookmarkEnd w:id="1201"/>
      <w:bookmarkEnd w:id="1202"/>
      <w:bookmarkEnd w:id="1203"/>
    </w:p>
    <w:p w:rsidR="007A6A39" w:rsidRPr="007A6A39" w:rsidRDefault="007A6A39" w:rsidP="007A6A39">
      <w:pPr>
        <w:pStyle w:val="3"/>
        <w:rPr>
          <w:szCs w:val="24"/>
        </w:rPr>
      </w:pPr>
      <w:bookmarkStart w:id="1204" w:name="_Toc439170715"/>
      <w:bookmarkStart w:id="1205" w:name="_Toc439172817"/>
      <w:bookmarkStart w:id="1206" w:name="_Toc439173259"/>
      <w:bookmarkStart w:id="1207" w:name="_Toc439238255"/>
      <w:bookmarkStart w:id="1208" w:name="_Toc439252803"/>
      <w:bookmarkStart w:id="1209" w:name="_Toc439323776"/>
      <w:bookmarkStart w:id="1210" w:name="_Toc440361411"/>
      <w:bookmarkStart w:id="1211" w:name="_Toc440376293"/>
      <w:bookmarkStart w:id="1212" w:name="_Toc440382551"/>
      <w:bookmarkStart w:id="1213" w:name="_Toc440447221"/>
      <w:bookmarkStart w:id="1214" w:name="_Toc440631764"/>
      <w:bookmarkStart w:id="1215" w:name="_Toc440877420"/>
      <w:bookmarkStart w:id="1216" w:name="_Toc44113086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C0B90" w:rsidRPr="007A6A39" w:rsidRDefault="00AC0B90" w:rsidP="00AC0B9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AC0B90" w:rsidRPr="007A6A39" w:rsidRDefault="00AC0B90" w:rsidP="00AC0B90">
      <w:pPr>
        <w:pStyle w:val="afd"/>
        <w:ind w:firstLine="709"/>
        <w:rPr>
          <w:sz w:val="24"/>
          <w:szCs w:val="24"/>
        </w:rPr>
      </w:pPr>
    </w:p>
    <w:p w:rsidR="00AC0B90" w:rsidRDefault="00AC0B90" w:rsidP="00AC0B90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AC0B90" w:rsidRDefault="00AC0B90" w:rsidP="00AC0B90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20352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0352D">
        <w:rPr>
          <w:vertAlign w:val="subscript"/>
        </w:rPr>
      </w:r>
      <w:r w:rsidR="0020352D">
        <w:rPr>
          <w:vertAlign w:val="subscript"/>
        </w:rPr>
        <w:fldChar w:fldCharType="separate"/>
      </w:r>
      <w:r w:rsidR="001C6A71">
        <w:rPr>
          <w:vertAlign w:val="subscript"/>
        </w:rPr>
        <w:t>1.1.4</w:t>
      </w:r>
      <w:r w:rsidR="0020352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AC0B90" w:rsidRDefault="00AC0B90" w:rsidP="00AC0B90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AC0B90" w:rsidRPr="007A6A39" w:rsidRDefault="00AC0B90" w:rsidP="00AC0B90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AC0B90" w:rsidRDefault="00AC0B90" w:rsidP="00AC0B90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proofErr w:type="gramStart"/>
      <w:r w:rsidRPr="007A6A39">
        <w:rPr>
          <w:sz w:val="24"/>
          <w:szCs w:val="24"/>
        </w:rPr>
        <w:t>случае</w:t>
      </w:r>
      <w:proofErr w:type="gramEnd"/>
      <w:r w:rsidRPr="007A6A39">
        <w:rPr>
          <w:sz w:val="24"/>
          <w:szCs w:val="24"/>
        </w:rPr>
        <w:t xml:space="preserve">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AC0B90" w:rsidRDefault="00AC0B90" w:rsidP="00AC0B90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20352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0352D">
        <w:rPr>
          <w:vertAlign w:val="subscript"/>
        </w:rPr>
      </w:r>
      <w:r w:rsidR="0020352D">
        <w:rPr>
          <w:vertAlign w:val="subscript"/>
        </w:rPr>
        <w:fldChar w:fldCharType="separate"/>
      </w:r>
      <w:r w:rsidR="001C6A71">
        <w:rPr>
          <w:vertAlign w:val="subscript"/>
        </w:rPr>
        <w:t>1.1.4</w:t>
      </w:r>
      <w:r w:rsidR="0020352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дата </w:t>
      </w:r>
      <w:r w:rsidR="00B950C4">
        <w:rPr>
          <w:sz w:val="24"/>
          <w:szCs w:val="24"/>
        </w:rPr>
        <w:t>окончания приема</w:t>
      </w:r>
      <w:r w:rsidR="005A2CAE" w:rsidRPr="005A2CAE">
        <w:rPr>
          <w:sz w:val="24"/>
          <w:szCs w:val="24"/>
        </w:rPr>
        <w:t xml:space="preserve"> поступивших на открытый запрос предложений</w:t>
      </w:r>
      <w:r w:rsidR="00B950C4">
        <w:rPr>
          <w:sz w:val="24"/>
          <w:szCs w:val="24"/>
        </w:rPr>
        <w:t xml:space="preserve">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7" w:name="_Toc439170716"/>
      <w:bookmarkStart w:id="1218" w:name="_Toc439172818"/>
      <w:bookmarkStart w:id="1219" w:name="_Toc439173260"/>
      <w:bookmarkStart w:id="1220" w:name="_Toc439238256"/>
      <w:bookmarkStart w:id="1221" w:name="_Toc439252804"/>
      <w:bookmarkStart w:id="1222" w:name="_Toc439323777"/>
      <w:bookmarkStart w:id="1223" w:name="_Toc440361412"/>
      <w:bookmarkStart w:id="1224" w:name="_Toc440376294"/>
      <w:bookmarkStart w:id="1225" w:name="_Toc440382552"/>
      <w:bookmarkStart w:id="1226" w:name="_Toc440447222"/>
      <w:bookmarkStart w:id="1227" w:name="_Toc440631765"/>
      <w:bookmarkStart w:id="1228" w:name="_Toc440877421"/>
      <w:bookmarkStart w:id="1229" w:name="_Toc441130870"/>
      <w:r w:rsidRPr="007857E5">
        <w:rPr>
          <w:szCs w:val="24"/>
        </w:rPr>
        <w:lastRenderedPageBreak/>
        <w:t>Инструкции по заполнению</w:t>
      </w:r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035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AC0B90" w:rsidRPr="00AC0B90" w:rsidRDefault="00AC0B90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C0B90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30" w:name="_Ref440272274"/>
      <w:bookmarkStart w:id="1231" w:name="_Ref440274756"/>
      <w:bookmarkStart w:id="1232" w:name="_Toc441130871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30"/>
      <w:bookmarkEnd w:id="1231"/>
      <w:bookmarkEnd w:id="1232"/>
    </w:p>
    <w:p w:rsidR="007857E5" w:rsidRPr="00E47073" w:rsidRDefault="007857E5" w:rsidP="007857E5">
      <w:pPr>
        <w:pStyle w:val="3"/>
        <w:rPr>
          <w:szCs w:val="24"/>
        </w:rPr>
      </w:pPr>
      <w:bookmarkStart w:id="1233" w:name="_Toc439170718"/>
      <w:bookmarkStart w:id="1234" w:name="_Toc439172820"/>
      <w:bookmarkStart w:id="1235" w:name="_Toc439173262"/>
      <w:bookmarkStart w:id="1236" w:name="_Toc439238258"/>
      <w:bookmarkStart w:id="1237" w:name="_Toc439252806"/>
      <w:bookmarkStart w:id="1238" w:name="_Toc439323779"/>
      <w:bookmarkStart w:id="1239" w:name="_Toc440361414"/>
      <w:bookmarkStart w:id="1240" w:name="_Toc440376296"/>
      <w:bookmarkStart w:id="1241" w:name="_Toc440382554"/>
      <w:bookmarkStart w:id="1242" w:name="_Toc440447224"/>
      <w:bookmarkStart w:id="1243" w:name="_Toc440631767"/>
      <w:bookmarkStart w:id="1244" w:name="_Toc440877423"/>
      <w:bookmarkStart w:id="1245" w:name="_Toc441130872"/>
      <w:r w:rsidRPr="00E47073">
        <w:rPr>
          <w:szCs w:val="24"/>
        </w:rPr>
        <w:t xml:space="preserve">Форма </w:t>
      </w:r>
      <w:bookmarkEnd w:id="1233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46" w:name="_Toc300142269"/>
      <w:bookmarkStart w:id="1247" w:name="_Toc309735391"/>
      <w:bookmarkStart w:id="1248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46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47"/>
      <w:bookmarkEnd w:id="1248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49" w:name="_Toc439170719"/>
      <w:bookmarkStart w:id="1250" w:name="_Toc439172821"/>
      <w:bookmarkStart w:id="1251" w:name="_Toc439173263"/>
      <w:bookmarkStart w:id="1252" w:name="_Toc439238259"/>
      <w:bookmarkStart w:id="1253" w:name="_Toc439252807"/>
      <w:bookmarkStart w:id="1254" w:name="_Toc439323780"/>
      <w:bookmarkStart w:id="1255" w:name="_Toc440361415"/>
      <w:bookmarkStart w:id="1256" w:name="_Toc440376297"/>
      <w:bookmarkStart w:id="1257" w:name="_Toc440382555"/>
      <w:bookmarkStart w:id="1258" w:name="_Toc440447225"/>
      <w:bookmarkStart w:id="1259" w:name="_Toc440631768"/>
      <w:bookmarkStart w:id="1260" w:name="_Toc440877424"/>
      <w:bookmarkStart w:id="1261" w:name="_Toc441130873"/>
      <w:r w:rsidRPr="007857E5">
        <w:rPr>
          <w:szCs w:val="24"/>
        </w:rPr>
        <w:lastRenderedPageBreak/>
        <w:t>Инструкции по заполнению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035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62" w:name="_Ref93268095"/>
      <w:bookmarkStart w:id="1263" w:name="_Ref93268099"/>
      <w:bookmarkStart w:id="1264" w:name="_Toc98253958"/>
      <w:bookmarkStart w:id="1265" w:name="_Toc165173884"/>
      <w:bookmarkStart w:id="1266" w:name="_Toc423423678"/>
      <w:bookmarkStart w:id="1267" w:name="_Ref440272510"/>
      <w:bookmarkStart w:id="1268" w:name="_Ref440274961"/>
      <w:bookmarkStart w:id="1269" w:name="_Ref90381141"/>
      <w:bookmarkStart w:id="1270" w:name="_Toc90385121"/>
      <w:bookmarkStart w:id="1271" w:name="_Toc98253952"/>
      <w:bookmarkStart w:id="1272" w:name="_Toc165173878"/>
      <w:bookmarkStart w:id="1273" w:name="_Toc423427449"/>
      <w:bookmarkStart w:id="1274" w:name="_Toc441130874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6D28D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75" w:name="_Toc90385125"/>
      <w:bookmarkStart w:id="1276" w:name="_Toc439170705"/>
      <w:bookmarkStart w:id="1277" w:name="_Toc439172807"/>
      <w:bookmarkStart w:id="1278" w:name="_Toc439173268"/>
      <w:bookmarkStart w:id="1279" w:name="_Toc439238264"/>
      <w:bookmarkStart w:id="1280" w:name="_Toc439252812"/>
      <w:bookmarkStart w:id="1281" w:name="_Toc439323785"/>
      <w:bookmarkStart w:id="1282" w:name="_Toc440361420"/>
      <w:bookmarkStart w:id="1283" w:name="_Toc440376302"/>
      <w:bookmarkStart w:id="1284" w:name="_Toc440382560"/>
      <w:bookmarkStart w:id="1285" w:name="_Toc440447230"/>
      <w:bookmarkStart w:id="1286" w:name="_Toc440631773"/>
      <w:bookmarkStart w:id="1287" w:name="_Toc440877426"/>
      <w:bookmarkStart w:id="1288" w:name="_Toc441130875"/>
      <w:r w:rsidRPr="00D904EF">
        <w:rPr>
          <w:szCs w:val="24"/>
        </w:rPr>
        <w:t xml:space="preserve">Форма 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83"/>
      <w:bookmarkEnd w:id="1284"/>
      <w:bookmarkEnd w:id="1285"/>
      <w:bookmarkEnd w:id="1286"/>
      <w:bookmarkEnd w:id="1287"/>
      <w:bookmarkEnd w:id="128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6D28D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9" w:name="_Toc90385126"/>
      <w:bookmarkStart w:id="1290" w:name="_Toc98253959"/>
      <w:bookmarkStart w:id="1291" w:name="_Toc157248211"/>
      <w:bookmarkStart w:id="1292" w:name="_Toc157496580"/>
      <w:bookmarkStart w:id="1293" w:name="_Toc158206119"/>
      <w:bookmarkStart w:id="1294" w:name="_Toc164057804"/>
      <w:bookmarkStart w:id="1295" w:name="_Toc164137154"/>
      <w:bookmarkStart w:id="1296" w:name="_Toc164161314"/>
      <w:bookmarkStart w:id="129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98" w:name="_Toc439170706"/>
      <w:bookmarkStart w:id="1299" w:name="_Toc439172808"/>
      <w:bookmarkStart w:id="1300" w:name="_Toc439173269"/>
      <w:bookmarkStart w:id="1301" w:name="_Toc439238265"/>
      <w:bookmarkStart w:id="1302" w:name="_Toc439252813"/>
      <w:bookmarkStart w:id="1303" w:name="_Toc439323786"/>
      <w:bookmarkStart w:id="1304" w:name="_Toc440361421"/>
      <w:bookmarkStart w:id="1305" w:name="_Toc440376303"/>
      <w:bookmarkStart w:id="1306" w:name="_Toc440382561"/>
      <w:bookmarkStart w:id="1307" w:name="_Toc440447231"/>
      <w:bookmarkStart w:id="1308" w:name="_Toc440631774"/>
      <w:bookmarkStart w:id="1309" w:name="_Toc440877427"/>
      <w:bookmarkStart w:id="1310" w:name="_Toc441130876"/>
      <w:r w:rsidRPr="00D904EF">
        <w:rPr>
          <w:szCs w:val="24"/>
        </w:rPr>
        <w:lastRenderedPageBreak/>
        <w:t>Инструкции по заполнению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0352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3.3.9</w:t>
      </w:r>
      <w:r w:rsidR="0020352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035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235620">
        <w:rPr>
          <w:sz w:val="24"/>
          <w:szCs w:val="24"/>
        </w:rPr>
        <w:t xml:space="preserve"> </w:t>
      </w:r>
      <w:r w:rsidR="00235620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035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5.2</w:t>
      </w:r>
      <w:r w:rsidR="0020352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0352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5.4</w:t>
      </w:r>
      <w:r w:rsidR="0020352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11" w:name="_Ref440376324"/>
      <w:bookmarkStart w:id="1312" w:name="_Ref440376401"/>
      <w:bookmarkStart w:id="1313" w:name="_Toc441130877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6D28DA">
        <w:rPr>
          <w:color w:val="000000"/>
        </w:rPr>
        <w:t>7</w:t>
      </w:r>
      <w:r w:rsidRPr="00F647F7">
        <w:rPr>
          <w:color w:val="000000"/>
        </w:rPr>
        <w:t>)</w:t>
      </w:r>
      <w:bookmarkEnd w:id="1311"/>
      <w:bookmarkEnd w:id="1312"/>
      <w:bookmarkEnd w:id="1313"/>
    </w:p>
    <w:p w:rsidR="00CA1534" w:rsidRPr="00D904EF" w:rsidRDefault="00CA1534" w:rsidP="00CA1534">
      <w:pPr>
        <w:pStyle w:val="3"/>
        <w:rPr>
          <w:szCs w:val="24"/>
        </w:rPr>
      </w:pPr>
      <w:bookmarkStart w:id="1314" w:name="_Toc440376305"/>
      <w:bookmarkStart w:id="1315" w:name="_Toc440382563"/>
      <w:bookmarkStart w:id="1316" w:name="_Toc440447233"/>
      <w:bookmarkStart w:id="1317" w:name="_Toc440631776"/>
      <w:bookmarkStart w:id="1318" w:name="_Toc440877429"/>
      <w:bookmarkStart w:id="1319" w:name="_Toc441130878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314"/>
      <w:bookmarkEnd w:id="1315"/>
      <w:bookmarkEnd w:id="1316"/>
      <w:bookmarkEnd w:id="1317"/>
      <w:bookmarkEnd w:id="1318"/>
      <w:bookmarkEnd w:id="131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6D28D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20" w:name="_Toc440376306"/>
      <w:bookmarkStart w:id="1321" w:name="_Toc440382564"/>
      <w:bookmarkStart w:id="1322" w:name="_Toc440447234"/>
      <w:bookmarkStart w:id="1323" w:name="_Toc440631777"/>
      <w:bookmarkStart w:id="1324" w:name="_Toc440877430"/>
      <w:bookmarkStart w:id="1325" w:name="_Toc441130879"/>
      <w:r w:rsidRPr="00D904EF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0352D">
        <w:rPr>
          <w:sz w:val="24"/>
          <w:szCs w:val="24"/>
        </w:rPr>
        <w:fldChar w:fldCharType="begin"/>
      </w:r>
      <w:r w:rsidR="000C6A4A">
        <w:rPr>
          <w:sz w:val="24"/>
          <w:szCs w:val="24"/>
        </w:rPr>
        <w:instrText xml:space="preserve"> REF _Ref440876668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3.3.10</w:t>
      </w:r>
      <w:r w:rsidR="0020352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0352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5.1</w:t>
      </w:r>
      <w:r w:rsidR="0020352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235620">
        <w:rPr>
          <w:sz w:val="24"/>
          <w:szCs w:val="24"/>
        </w:rPr>
        <w:t xml:space="preserve"> </w:t>
      </w:r>
      <w:r w:rsidR="00235620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0352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5.2</w:t>
      </w:r>
      <w:r w:rsidR="0020352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0352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0352D">
        <w:rPr>
          <w:sz w:val="24"/>
          <w:szCs w:val="24"/>
        </w:rPr>
      </w:r>
      <w:r w:rsidR="0020352D">
        <w:rPr>
          <w:sz w:val="24"/>
          <w:szCs w:val="24"/>
        </w:rPr>
        <w:fldChar w:fldCharType="separate"/>
      </w:r>
      <w:r w:rsidR="001C6A71">
        <w:rPr>
          <w:sz w:val="24"/>
          <w:szCs w:val="24"/>
        </w:rPr>
        <w:t>5.4</w:t>
      </w:r>
      <w:r w:rsidR="0020352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2B5044" w:rsidRDefault="00CA1534" w:rsidP="00CA1534">
      <w:pPr>
        <w:rPr>
          <w:lang w:eastAsia="ru-RU"/>
        </w:rPr>
      </w:pPr>
    </w:p>
    <w:p w:rsidR="002B5044" w:rsidRPr="002B5044" w:rsidRDefault="002B5044" w:rsidP="002B5044">
      <w:pPr>
        <w:rPr>
          <w:lang w:eastAsia="ru-RU"/>
        </w:rPr>
      </w:pPr>
    </w:p>
    <w:sectPr w:rsidR="002B5044" w:rsidRPr="002B5044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B6F" w:rsidRDefault="00285B6F">
      <w:pPr>
        <w:spacing w:line="240" w:lineRule="auto"/>
      </w:pPr>
      <w:r>
        <w:separator/>
      </w:r>
    </w:p>
  </w:endnote>
  <w:endnote w:type="continuationSeparator" w:id="0">
    <w:p w:rsidR="00285B6F" w:rsidRDefault="00285B6F">
      <w:pPr>
        <w:spacing w:line="240" w:lineRule="auto"/>
      </w:pPr>
      <w:r>
        <w:continuationSeparator/>
      </w:r>
    </w:p>
  </w:endnote>
  <w:endnote w:id="1">
    <w:p w:rsidR="002227DC" w:rsidRDefault="002227DC" w:rsidP="00557521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Arial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27DC" w:rsidRDefault="002227D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Pr="00FA0376" w:rsidRDefault="002227D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C0031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2227DC" w:rsidRPr="00EE0539" w:rsidRDefault="002227D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5475CC">
      <w:rPr>
        <w:sz w:val="18"/>
        <w:szCs w:val="18"/>
      </w:rPr>
      <w:t>право заключения Договора на оказание услуг по сопровождению ТП в Смоленской области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B6F" w:rsidRDefault="00285B6F">
      <w:pPr>
        <w:spacing w:line="240" w:lineRule="auto"/>
      </w:pPr>
      <w:r>
        <w:separator/>
      </w:r>
    </w:p>
  </w:footnote>
  <w:footnote w:type="continuationSeparator" w:id="0">
    <w:p w:rsidR="00285B6F" w:rsidRDefault="00285B6F">
      <w:pPr>
        <w:spacing w:line="240" w:lineRule="auto"/>
      </w:pPr>
      <w:r>
        <w:continuationSeparator/>
      </w:r>
    </w:p>
  </w:footnote>
  <w:footnote w:id="1">
    <w:p w:rsidR="002227DC" w:rsidRDefault="002227DC" w:rsidP="00557521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Pr="00930031" w:rsidRDefault="002227D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DC" w:rsidRDefault="002227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7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8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9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1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2EC74ECB"/>
    <w:multiLevelType w:val="hybridMultilevel"/>
    <w:tmpl w:val="1B98E25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35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9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7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7">
    <w:nsid w:val="6CCC0B16"/>
    <w:multiLevelType w:val="hybridMultilevel"/>
    <w:tmpl w:val="1954F3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6C70B56"/>
    <w:multiLevelType w:val="multilevel"/>
    <w:tmpl w:val="32E0287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3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B7C25E3"/>
    <w:multiLevelType w:val="hybridMultilevel"/>
    <w:tmpl w:val="38240E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5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30"/>
  </w:num>
  <w:num w:numId="23">
    <w:abstractNumId w:val="101"/>
  </w:num>
  <w:num w:numId="24">
    <w:abstractNumId w:val="132"/>
  </w:num>
  <w:num w:numId="25">
    <w:abstractNumId w:val="117"/>
  </w:num>
  <w:num w:numId="26">
    <w:abstractNumId w:val="110"/>
  </w:num>
  <w:num w:numId="27">
    <w:abstractNumId w:val="77"/>
  </w:num>
  <w:num w:numId="28">
    <w:abstractNumId w:val="100"/>
  </w:num>
  <w:num w:numId="29">
    <w:abstractNumId w:val="133"/>
  </w:num>
  <w:num w:numId="30">
    <w:abstractNumId w:val="96"/>
  </w:num>
  <w:num w:numId="31">
    <w:abstractNumId w:val="97"/>
  </w:num>
  <w:num w:numId="32">
    <w:abstractNumId w:val="116"/>
  </w:num>
  <w:num w:numId="33">
    <w:abstractNumId w:val="138"/>
  </w:num>
  <w:num w:numId="34">
    <w:abstractNumId w:val="120"/>
  </w:num>
  <w:num w:numId="35">
    <w:abstractNumId w:val="109"/>
  </w:num>
  <w:num w:numId="36">
    <w:abstractNumId w:val="80"/>
  </w:num>
  <w:num w:numId="37">
    <w:abstractNumId w:val="82"/>
  </w:num>
  <w:num w:numId="38">
    <w:abstractNumId w:val="90"/>
  </w:num>
  <w:num w:numId="39">
    <w:abstractNumId w:val="98"/>
  </w:num>
  <w:num w:numId="40">
    <w:abstractNumId w:val="108"/>
  </w:num>
  <w:num w:numId="41">
    <w:abstractNumId w:val="84"/>
  </w:num>
  <w:num w:numId="42">
    <w:abstractNumId w:val="79"/>
  </w:num>
  <w:num w:numId="43">
    <w:abstractNumId w:val="135"/>
  </w:num>
  <w:num w:numId="44">
    <w:abstractNumId w:val="104"/>
  </w:num>
  <w:num w:numId="45">
    <w:abstractNumId w:val="128"/>
  </w:num>
  <w:num w:numId="46">
    <w:abstractNumId w:val="0"/>
  </w:num>
  <w:num w:numId="47">
    <w:abstractNumId w:val="111"/>
  </w:num>
  <w:num w:numId="48">
    <w:abstractNumId w:val="124"/>
  </w:num>
  <w:num w:numId="49">
    <w:abstractNumId w:val="129"/>
  </w:num>
  <w:num w:numId="50">
    <w:abstractNumId w:val="118"/>
  </w:num>
  <w:num w:numId="51">
    <w:abstractNumId w:val="143"/>
  </w:num>
  <w:num w:numId="52">
    <w:abstractNumId w:val="123"/>
  </w:num>
  <w:num w:numId="53">
    <w:abstractNumId w:val="94"/>
  </w:num>
  <w:num w:numId="54">
    <w:abstractNumId w:val="126"/>
  </w:num>
  <w:num w:numId="55">
    <w:abstractNumId w:val="81"/>
  </w:num>
  <w:num w:numId="56">
    <w:abstractNumId w:val="131"/>
  </w:num>
  <w:num w:numId="57">
    <w:abstractNumId w:val="105"/>
  </w:num>
  <w:num w:numId="58">
    <w:abstractNumId w:val="102"/>
  </w:num>
  <w:num w:numId="59">
    <w:abstractNumId w:val="83"/>
  </w:num>
  <w:num w:numId="60">
    <w:abstractNumId w:val="85"/>
  </w:num>
  <w:num w:numId="61">
    <w:abstractNumId w:val="73"/>
  </w:num>
  <w:num w:numId="62">
    <w:abstractNumId w:val="107"/>
  </w:num>
  <w:num w:numId="63">
    <w:abstractNumId w:val="115"/>
  </w:num>
  <w:num w:numId="64">
    <w:abstractNumId w:val="74"/>
  </w:num>
  <w:num w:numId="65">
    <w:abstractNumId w:val="93"/>
  </w:num>
  <w:num w:numId="66">
    <w:abstractNumId w:val="75"/>
  </w:num>
  <w:num w:numId="67">
    <w:abstractNumId w:val="139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27"/>
  </w:num>
  <w:num w:numId="70">
    <w:abstractNumId w:val="134"/>
    <w:lvlOverride w:ilvl="0">
      <w:startOverride w:val="1"/>
    </w:lvlOverride>
  </w:num>
  <w:num w:numId="71">
    <w:abstractNumId w:val="78"/>
  </w:num>
  <w:num w:numId="72">
    <w:abstractNumId w:val="122"/>
  </w:num>
  <w:num w:numId="73">
    <w:abstractNumId w:val="141"/>
  </w:num>
  <w:num w:numId="74">
    <w:abstractNumId w:val="87"/>
  </w:num>
  <w:num w:numId="75">
    <w:abstractNumId w:val="112"/>
  </w:num>
  <w:num w:numId="76">
    <w:abstractNumId w:val="99"/>
  </w:num>
  <w:num w:numId="77">
    <w:abstractNumId w:val="114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5"/>
  </w:num>
  <w:num w:numId="80">
    <w:abstractNumId w:val="140"/>
  </w:num>
  <w:num w:numId="81">
    <w:abstractNumId w:val="91"/>
  </w:num>
  <w:num w:numId="82">
    <w:abstractNumId w:val="113"/>
  </w:num>
  <w:num w:numId="83">
    <w:abstractNumId w:val="89"/>
  </w:num>
  <w:num w:numId="84">
    <w:abstractNumId w:val="136"/>
  </w:num>
  <w:num w:numId="85">
    <w:abstractNumId w:val="13"/>
  </w:num>
  <w:num w:numId="86">
    <w:abstractNumId w:val="20"/>
  </w:num>
  <w:num w:numId="87">
    <w:abstractNumId w:val="70"/>
  </w:num>
  <w:num w:numId="88">
    <w:abstractNumId w:val="119"/>
  </w:num>
  <w:num w:numId="89">
    <w:abstractNumId w:val="92"/>
  </w:num>
  <w:num w:numId="90">
    <w:abstractNumId w:val="1"/>
  </w:num>
  <w:num w:numId="91">
    <w:abstractNumId w:val="142"/>
  </w:num>
  <w:num w:numId="92">
    <w:abstractNumId w:val="145"/>
  </w:num>
  <w:num w:numId="93">
    <w:abstractNumId w:val="103"/>
  </w:num>
  <w:num w:numId="94">
    <w:abstractNumId w:val="137"/>
  </w:num>
  <w:num w:numId="95">
    <w:abstractNumId w:val="144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6C74"/>
    <w:rsid w:val="000172FE"/>
    <w:rsid w:val="00022797"/>
    <w:rsid w:val="00022F2E"/>
    <w:rsid w:val="00027446"/>
    <w:rsid w:val="00027C2B"/>
    <w:rsid w:val="00030D5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7043F"/>
    <w:rsid w:val="00076D8B"/>
    <w:rsid w:val="00077FB6"/>
    <w:rsid w:val="0009087F"/>
    <w:rsid w:val="00090CBD"/>
    <w:rsid w:val="00092967"/>
    <w:rsid w:val="00093734"/>
    <w:rsid w:val="00094D59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A4A"/>
    <w:rsid w:val="000C6DCF"/>
    <w:rsid w:val="000D4A62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BD0"/>
    <w:rsid w:val="000F1F86"/>
    <w:rsid w:val="000F4365"/>
    <w:rsid w:val="000F4612"/>
    <w:rsid w:val="000F5F2B"/>
    <w:rsid w:val="0010226A"/>
    <w:rsid w:val="00104777"/>
    <w:rsid w:val="00104B1E"/>
    <w:rsid w:val="00106739"/>
    <w:rsid w:val="00111C79"/>
    <w:rsid w:val="001124F8"/>
    <w:rsid w:val="0011547D"/>
    <w:rsid w:val="001178A9"/>
    <w:rsid w:val="00123C70"/>
    <w:rsid w:val="0012590A"/>
    <w:rsid w:val="001324A1"/>
    <w:rsid w:val="0013328C"/>
    <w:rsid w:val="00134962"/>
    <w:rsid w:val="00141129"/>
    <w:rsid w:val="00143144"/>
    <w:rsid w:val="001519E9"/>
    <w:rsid w:val="00155DAF"/>
    <w:rsid w:val="00157A6B"/>
    <w:rsid w:val="0016246B"/>
    <w:rsid w:val="00162A8F"/>
    <w:rsid w:val="00163E62"/>
    <w:rsid w:val="00166CFA"/>
    <w:rsid w:val="001702EE"/>
    <w:rsid w:val="00170C72"/>
    <w:rsid w:val="001716DB"/>
    <w:rsid w:val="0018103F"/>
    <w:rsid w:val="00185F8B"/>
    <w:rsid w:val="00192F71"/>
    <w:rsid w:val="00193067"/>
    <w:rsid w:val="0019725C"/>
    <w:rsid w:val="001A1D23"/>
    <w:rsid w:val="001A2440"/>
    <w:rsid w:val="001A3C31"/>
    <w:rsid w:val="001A53E1"/>
    <w:rsid w:val="001A6511"/>
    <w:rsid w:val="001C01F9"/>
    <w:rsid w:val="001C325A"/>
    <w:rsid w:val="001C3AB0"/>
    <w:rsid w:val="001C3F34"/>
    <w:rsid w:val="001C53D9"/>
    <w:rsid w:val="001C6A71"/>
    <w:rsid w:val="001E0693"/>
    <w:rsid w:val="001E200B"/>
    <w:rsid w:val="001E2C37"/>
    <w:rsid w:val="001E3577"/>
    <w:rsid w:val="001E4152"/>
    <w:rsid w:val="001E6B93"/>
    <w:rsid w:val="001F0956"/>
    <w:rsid w:val="001F15DE"/>
    <w:rsid w:val="001F34BB"/>
    <w:rsid w:val="001F3569"/>
    <w:rsid w:val="001F5A31"/>
    <w:rsid w:val="001F7317"/>
    <w:rsid w:val="0020352D"/>
    <w:rsid w:val="002037C3"/>
    <w:rsid w:val="00203D2A"/>
    <w:rsid w:val="00205559"/>
    <w:rsid w:val="00206836"/>
    <w:rsid w:val="0021113E"/>
    <w:rsid w:val="002136D6"/>
    <w:rsid w:val="00216641"/>
    <w:rsid w:val="0021751A"/>
    <w:rsid w:val="002227DC"/>
    <w:rsid w:val="00222B6E"/>
    <w:rsid w:val="0022360B"/>
    <w:rsid w:val="002263BE"/>
    <w:rsid w:val="0023118A"/>
    <w:rsid w:val="00232E7C"/>
    <w:rsid w:val="00232FD8"/>
    <w:rsid w:val="002350E5"/>
    <w:rsid w:val="00235620"/>
    <w:rsid w:val="0023626C"/>
    <w:rsid w:val="00236A91"/>
    <w:rsid w:val="0023759A"/>
    <w:rsid w:val="0023778A"/>
    <w:rsid w:val="00242D62"/>
    <w:rsid w:val="00243AE6"/>
    <w:rsid w:val="00243D8F"/>
    <w:rsid w:val="00246801"/>
    <w:rsid w:val="00246B57"/>
    <w:rsid w:val="00251220"/>
    <w:rsid w:val="002514DE"/>
    <w:rsid w:val="00251B75"/>
    <w:rsid w:val="00256AED"/>
    <w:rsid w:val="00260F79"/>
    <w:rsid w:val="00263B47"/>
    <w:rsid w:val="002652D9"/>
    <w:rsid w:val="00267DE2"/>
    <w:rsid w:val="00270E02"/>
    <w:rsid w:val="00273EB7"/>
    <w:rsid w:val="00274F25"/>
    <w:rsid w:val="002762F8"/>
    <w:rsid w:val="00280464"/>
    <w:rsid w:val="002848CF"/>
    <w:rsid w:val="00285B6F"/>
    <w:rsid w:val="0029211F"/>
    <w:rsid w:val="002946EF"/>
    <w:rsid w:val="00297FA1"/>
    <w:rsid w:val="002A08A6"/>
    <w:rsid w:val="002A0DBC"/>
    <w:rsid w:val="002A2C1B"/>
    <w:rsid w:val="002A47D1"/>
    <w:rsid w:val="002A5B42"/>
    <w:rsid w:val="002B0606"/>
    <w:rsid w:val="002B456C"/>
    <w:rsid w:val="002B5044"/>
    <w:rsid w:val="002B69F1"/>
    <w:rsid w:val="002B76A5"/>
    <w:rsid w:val="002C589F"/>
    <w:rsid w:val="002C5981"/>
    <w:rsid w:val="002D41BC"/>
    <w:rsid w:val="002D4BC6"/>
    <w:rsid w:val="002E5D59"/>
    <w:rsid w:val="002E6387"/>
    <w:rsid w:val="002F3EB0"/>
    <w:rsid w:val="002F5722"/>
    <w:rsid w:val="003032B6"/>
    <w:rsid w:val="00304CD0"/>
    <w:rsid w:val="0030657C"/>
    <w:rsid w:val="0030724E"/>
    <w:rsid w:val="0031026C"/>
    <w:rsid w:val="00311F48"/>
    <w:rsid w:val="003129D4"/>
    <w:rsid w:val="00312D09"/>
    <w:rsid w:val="003136D7"/>
    <w:rsid w:val="00314F66"/>
    <w:rsid w:val="00317667"/>
    <w:rsid w:val="00321E72"/>
    <w:rsid w:val="00322BB8"/>
    <w:rsid w:val="003260D1"/>
    <w:rsid w:val="003303E9"/>
    <w:rsid w:val="00330422"/>
    <w:rsid w:val="00330669"/>
    <w:rsid w:val="003311F3"/>
    <w:rsid w:val="00332B6A"/>
    <w:rsid w:val="00334232"/>
    <w:rsid w:val="003345FE"/>
    <w:rsid w:val="0033461C"/>
    <w:rsid w:val="003417F7"/>
    <w:rsid w:val="00342937"/>
    <w:rsid w:val="0034341A"/>
    <w:rsid w:val="00344FCF"/>
    <w:rsid w:val="00345CCA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21"/>
    <w:rsid w:val="00421F58"/>
    <w:rsid w:val="0042632C"/>
    <w:rsid w:val="00426B53"/>
    <w:rsid w:val="004360F5"/>
    <w:rsid w:val="004406A6"/>
    <w:rsid w:val="00440928"/>
    <w:rsid w:val="00443E0B"/>
    <w:rsid w:val="0044768D"/>
    <w:rsid w:val="00457AEB"/>
    <w:rsid w:val="00461F58"/>
    <w:rsid w:val="00471B1A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7FFC"/>
    <w:rsid w:val="004925B9"/>
    <w:rsid w:val="00492C8B"/>
    <w:rsid w:val="00492CA3"/>
    <w:rsid w:val="00496CB3"/>
    <w:rsid w:val="004A3882"/>
    <w:rsid w:val="004A3A59"/>
    <w:rsid w:val="004A4292"/>
    <w:rsid w:val="004B027C"/>
    <w:rsid w:val="004B3E87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D7428"/>
    <w:rsid w:val="004E0969"/>
    <w:rsid w:val="004E14D8"/>
    <w:rsid w:val="004E1D0C"/>
    <w:rsid w:val="004E26AE"/>
    <w:rsid w:val="004E3ED2"/>
    <w:rsid w:val="004E4D11"/>
    <w:rsid w:val="004E72CB"/>
    <w:rsid w:val="004E7491"/>
    <w:rsid w:val="004E7EA4"/>
    <w:rsid w:val="004E7FE3"/>
    <w:rsid w:val="004F0694"/>
    <w:rsid w:val="004F3685"/>
    <w:rsid w:val="004F3DEE"/>
    <w:rsid w:val="004F4C26"/>
    <w:rsid w:val="004F4D80"/>
    <w:rsid w:val="004F577B"/>
    <w:rsid w:val="004F5D95"/>
    <w:rsid w:val="004F657D"/>
    <w:rsid w:val="004F67C9"/>
    <w:rsid w:val="0050038D"/>
    <w:rsid w:val="005031D0"/>
    <w:rsid w:val="005036EF"/>
    <w:rsid w:val="00514297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967"/>
    <w:rsid w:val="00534CB8"/>
    <w:rsid w:val="00534DFA"/>
    <w:rsid w:val="00535237"/>
    <w:rsid w:val="00541FAB"/>
    <w:rsid w:val="00546518"/>
    <w:rsid w:val="00546583"/>
    <w:rsid w:val="00547466"/>
    <w:rsid w:val="005475CC"/>
    <w:rsid w:val="00553A57"/>
    <w:rsid w:val="00553B6E"/>
    <w:rsid w:val="00556C74"/>
    <w:rsid w:val="00557521"/>
    <w:rsid w:val="00557C01"/>
    <w:rsid w:val="005612AC"/>
    <w:rsid w:val="005631D9"/>
    <w:rsid w:val="00566071"/>
    <w:rsid w:val="00570124"/>
    <w:rsid w:val="00572EA1"/>
    <w:rsid w:val="00577427"/>
    <w:rsid w:val="005818B2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12FD"/>
    <w:rsid w:val="005E3DD2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10DE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569FE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80B79"/>
    <w:rsid w:val="00684527"/>
    <w:rsid w:val="00685336"/>
    <w:rsid w:val="00685381"/>
    <w:rsid w:val="00692B35"/>
    <w:rsid w:val="00696966"/>
    <w:rsid w:val="006B08E2"/>
    <w:rsid w:val="006B3CF3"/>
    <w:rsid w:val="006B43A1"/>
    <w:rsid w:val="006B4939"/>
    <w:rsid w:val="006B7986"/>
    <w:rsid w:val="006C6116"/>
    <w:rsid w:val="006C6F82"/>
    <w:rsid w:val="006D28DA"/>
    <w:rsid w:val="006D58F3"/>
    <w:rsid w:val="006D6975"/>
    <w:rsid w:val="006F457F"/>
    <w:rsid w:val="006F5FD5"/>
    <w:rsid w:val="006F758C"/>
    <w:rsid w:val="0070025A"/>
    <w:rsid w:val="00700EC1"/>
    <w:rsid w:val="007011E2"/>
    <w:rsid w:val="00702B2C"/>
    <w:rsid w:val="00703AAA"/>
    <w:rsid w:val="007044CB"/>
    <w:rsid w:val="00705286"/>
    <w:rsid w:val="0070668D"/>
    <w:rsid w:val="00711BC4"/>
    <w:rsid w:val="00715758"/>
    <w:rsid w:val="00717F60"/>
    <w:rsid w:val="00721B30"/>
    <w:rsid w:val="00725F9C"/>
    <w:rsid w:val="00726465"/>
    <w:rsid w:val="00726DAC"/>
    <w:rsid w:val="007301B1"/>
    <w:rsid w:val="007321D4"/>
    <w:rsid w:val="00732207"/>
    <w:rsid w:val="00735B39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BC"/>
    <w:rsid w:val="007738A8"/>
    <w:rsid w:val="007773F3"/>
    <w:rsid w:val="00777ABE"/>
    <w:rsid w:val="00777E5B"/>
    <w:rsid w:val="00781AF1"/>
    <w:rsid w:val="00783ABE"/>
    <w:rsid w:val="0078409D"/>
    <w:rsid w:val="00784ACB"/>
    <w:rsid w:val="00785555"/>
    <w:rsid w:val="007857E5"/>
    <w:rsid w:val="00786C63"/>
    <w:rsid w:val="00790920"/>
    <w:rsid w:val="00790D92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447"/>
    <w:rsid w:val="007C18F1"/>
    <w:rsid w:val="007C3E90"/>
    <w:rsid w:val="007C4A46"/>
    <w:rsid w:val="007C4FDF"/>
    <w:rsid w:val="007C5151"/>
    <w:rsid w:val="007D07A7"/>
    <w:rsid w:val="007D0EA7"/>
    <w:rsid w:val="007D7C50"/>
    <w:rsid w:val="007E216D"/>
    <w:rsid w:val="007E4290"/>
    <w:rsid w:val="007E756B"/>
    <w:rsid w:val="007F3FB7"/>
    <w:rsid w:val="007F7125"/>
    <w:rsid w:val="0080108A"/>
    <w:rsid w:val="00804801"/>
    <w:rsid w:val="00813F81"/>
    <w:rsid w:val="00832D0A"/>
    <w:rsid w:val="00837386"/>
    <w:rsid w:val="00841A6F"/>
    <w:rsid w:val="00845803"/>
    <w:rsid w:val="00847BAA"/>
    <w:rsid w:val="00851016"/>
    <w:rsid w:val="008515B6"/>
    <w:rsid w:val="00855B41"/>
    <w:rsid w:val="0085751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F55"/>
    <w:rsid w:val="008C0DE2"/>
    <w:rsid w:val="008C0FB2"/>
    <w:rsid w:val="008C1016"/>
    <w:rsid w:val="008C4223"/>
    <w:rsid w:val="008C5B09"/>
    <w:rsid w:val="008C6979"/>
    <w:rsid w:val="008C7536"/>
    <w:rsid w:val="008D1036"/>
    <w:rsid w:val="008D121B"/>
    <w:rsid w:val="008D2928"/>
    <w:rsid w:val="008D3021"/>
    <w:rsid w:val="008D44B7"/>
    <w:rsid w:val="008D6280"/>
    <w:rsid w:val="008E6130"/>
    <w:rsid w:val="008E6AA9"/>
    <w:rsid w:val="008F389C"/>
    <w:rsid w:val="008F7BD0"/>
    <w:rsid w:val="00900122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3802"/>
    <w:rsid w:val="00962A7A"/>
    <w:rsid w:val="00963295"/>
    <w:rsid w:val="00965713"/>
    <w:rsid w:val="00965F6F"/>
    <w:rsid w:val="00972AAA"/>
    <w:rsid w:val="00975C64"/>
    <w:rsid w:val="009820FB"/>
    <w:rsid w:val="0098354B"/>
    <w:rsid w:val="00983F8A"/>
    <w:rsid w:val="0098480C"/>
    <w:rsid w:val="0098672B"/>
    <w:rsid w:val="0099066F"/>
    <w:rsid w:val="00992089"/>
    <w:rsid w:val="009948B4"/>
    <w:rsid w:val="00995D58"/>
    <w:rsid w:val="0099627D"/>
    <w:rsid w:val="009966F8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44E"/>
    <w:rsid w:val="009C7620"/>
    <w:rsid w:val="009D4440"/>
    <w:rsid w:val="009D532D"/>
    <w:rsid w:val="009D59A4"/>
    <w:rsid w:val="009D6947"/>
    <w:rsid w:val="009D7F01"/>
    <w:rsid w:val="009E049A"/>
    <w:rsid w:val="009E24FD"/>
    <w:rsid w:val="009E319E"/>
    <w:rsid w:val="009E3750"/>
    <w:rsid w:val="009E5AF9"/>
    <w:rsid w:val="009E7216"/>
    <w:rsid w:val="009F03AB"/>
    <w:rsid w:val="009F2BF9"/>
    <w:rsid w:val="009F4858"/>
    <w:rsid w:val="009F4DA0"/>
    <w:rsid w:val="009F593B"/>
    <w:rsid w:val="009F7119"/>
    <w:rsid w:val="00A01EBE"/>
    <w:rsid w:val="00A1227A"/>
    <w:rsid w:val="00A13E63"/>
    <w:rsid w:val="00A140F7"/>
    <w:rsid w:val="00A154B7"/>
    <w:rsid w:val="00A15A79"/>
    <w:rsid w:val="00A1642D"/>
    <w:rsid w:val="00A164DD"/>
    <w:rsid w:val="00A2572E"/>
    <w:rsid w:val="00A316B7"/>
    <w:rsid w:val="00A33B7C"/>
    <w:rsid w:val="00A35E74"/>
    <w:rsid w:val="00A373C8"/>
    <w:rsid w:val="00A4059F"/>
    <w:rsid w:val="00A40714"/>
    <w:rsid w:val="00A40BDF"/>
    <w:rsid w:val="00A41B88"/>
    <w:rsid w:val="00A44B30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A426F"/>
    <w:rsid w:val="00AB401A"/>
    <w:rsid w:val="00AB54F8"/>
    <w:rsid w:val="00AC0031"/>
    <w:rsid w:val="00AC0B90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2102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21D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2854"/>
    <w:rsid w:val="00B71B9D"/>
    <w:rsid w:val="00B72AA3"/>
    <w:rsid w:val="00B76768"/>
    <w:rsid w:val="00B8118F"/>
    <w:rsid w:val="00B85ADC"/>
    <w:rsid w:val="00B91F40"/>
    <w:rsid w:val="00B924FC"/>
    <w:rsid w:val="00B93617"/>
    <w:rsid w:val="00B950C4"/>
    <w:rsid w:val="00BA41D1"/>
    <w:rsid w:val="00BA5DEA"/>
    <w:rsid w:val="00BA7D87"/>
    <w:rsid w:val="00BB0961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076F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17DE0"/>
    <w:rsid w:val="00C21FA7"/>
    <w:rsid w:val="00C236C0"/>
    <w:rsid w:val="00C2544E"/>
    <w:rsid w:val="00C30AF4"/>
    <w:rsid w:val="00C33106"/>
    <w:rsid w:val="00C3704B"/>
    <w:rsid w:val="00C37FD2"/>
    <w:rsid w:val="00C41228"/>
    <w:rsid w:val="00C421E1"/>
    <w:rsid w:val="00C47845"/>
    <w:rsid w:val="00C510B6"/>
    <w:rsid w:val="00C521DF"/>
    <w:rsid w:val="00C55B59"/>
    <w:rsid w:val="00C606DE"/>
    <w:rsid w:val="00C6609A"/>
    <w:rsid w:val="00C67781"/>
    <w:rsid w:val="00C70F61"/>
    <w:rsid w:val="00C718E2"/>
    <w:rsid w:val="00C72794"/>
    <w:rsid w:val="00C74146"/>
    <w:rsid w:val="00C774B7"/>
    <w:rsid w:val="00C81F59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64E5"/>
    <w:rsid w:val="00CA7861"/>
    <w:rsid w:val="00CB6141"/>
    <w:rsid w:val="00CC3810"/>
    <w:rsid w:val="00CC3DAD"/>
    <w:rsid w:val="00CC4C3A"/>
    <w:rsid w:val="00CC6D7C"/>
    <w:rsid w:val="00CD0A76"/>
    <w:rsid w:val="00CD4105"/>
    <w:rsid w:val="00CD50EF"/>
    <w:rsid w:val="00CE3793"/>
    <w:rsid w:val="00CE3C78"/>
    <w:rsid w:val="00CF3523"/>
    <w:rsid w:val="00CF39D0"/>
    <w:rsid w:val="00CF531D"/>
    <w:rsid w:val="00CF6A0E"/>
    <w:rsid w:val="00D0215E"/>
    <w:rsid w:val="00D03068"/>
    <w:rsid w:val="00D05065"/>
    <w:rsid w:val="00D07DE4"/>
    <w:rsid w:val="00D139B8"/>
    <w:rsid w:val="00D139C3"/>
    <w:rsid w:val="00D168A4"/>
    <w:rsid w:val="00D20928"/>
    <w:rsid w:val="00D2154A"/>
    <w:rsid w:val="00D273DE"/>
    <w:rsid w:val="00D275BB"/>
    <w:rsid w:val="00D34C63"/>
    <w:rsid w:val="00D36977"/>
    <w:rsid w:val="00D421AA"/>
    <w:rsid w:val="00D5012D"/>
    <w:rsid w:val="00D5064D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982"/>
    <w:rsid w:val="00D63966"/>
    <w:rsid w:val="00D642DF"/>
    <w:rsid w:val="00D663E3"/>
    <w:rsid w:val="00D66D85"/>
    <w:rsid w:val="00D71BB9"/>
    <w:rsid w:val="00D75CA2"/>
    <w:rsid w:val="00D77DCB"/>
    <w:rsid w:val="00D80639"/>
    <w:rsid w:val="00D80662"/>
    <w:rsid w:val="00D82D37"/>
    <w:rsid w:val="00D83CF2"/>
    <w:rsid w:val="00D84AC7"/>
    <w:rsid w:val="00D90031"/>
    <w:rsid w:val="00D904EF"/>
    <w:rsid w:val="00D92448"/>
    <w:rsid w:val="00DA4ADE"/>
    <w:rsid w:val="00DA5A22"/>
    <w:rsid w:val="00DA5FAE"/>
    <w:rsid w:val="00DB109A"/>
    <w:rsid w:val="00DB1BF4"/>
    <w:rsid w:val="00DB3F27"/>
    <w:rsid w:val="00DB74E0"/>
    <w:rsid w:val="00DC0DB5"/>
    <w:rsid w:val="00DC141A"/>
    <w:rsid w:val="00DC15DC"/>
    <w:rsid w:val="00DC2470"/>
    <w:rsid w:val="00DC552A"/>
    <w:rsid w:val="00DC6125"/>
    <w:rsid w:val="00DC7643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2871"/>
    <w:rsid w:val="00E12C1F"/>
    <w:rsid w:val="00E1357C"/>
    <w:rsid w:val="00E15F4F"/>
    <w:rsid w:val="00E17CEB"/>
    <w:rsid w:val="00E20A72"/>
    <w:rsid w:val="00E250E3"/>
    <w:rsid w:val="00E26DA0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20A2"/>
    <w:rsid w:val="00E44300"/>
    <w:rsid w:val="00E45FB8"/>
    <w:rsid w:val="00E47073"/>
    <w:rsid w:val="00E51A35"/>
    <w:rsid w:val="00E52245"/>
    <w:rsid w:val="00E523D9"/>
    <w:rsid w:val="00E539E3"/>
    <w:rsid w:val="00E54C02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3D47"/>
    <w:rsid w:val="00E84ECF"/>
    <w:rsid w:val="00E91F3E"/>
    <w:rsid w:val="00E922BA"/>
    <w:rsid w:val="00E963D9"/>
    <w:rsid w:val="00EA3F63"/>
    <w:rsid w:val="00EB1E5E"/>
    <w:rsid w:val="00EB5268"/>
    <w:rsid w:val="00EB7819"/>
    <w:rsid w:val="00EC1043"/>
    <w:rsid w:val="00EC2E49"/>
    <w:rsid w:val="00EC73BD"/>
    <w:rsid w:val="00ED01BF"/>
    <w:rsid w:val="00ED30BB"/>
    <w:rsid w:val="00ED5414"/>
    <w:rsid w:val="00ED5C7C"/>
    <w:rsid w:val="00ED6C19"/>
    <w:rsid w:val="00ED6E97"/>
    <w:rsid w:val="00EE0539"/>
    <w:rsid w:val="00EE2D3D"/>
    <w:rsid w:val="00EE2EFB"/>
    <w:rsid w:val="00EE5379"/>
    <w:rsid w:val="00EF05C8"/>
    <w:rsid w:val="00EF1559"/>
    <w:rsid w:val="00EF5BD1"/>
    <w:rsid w:val="00EF675E"/>
    <w:rsid w:val="00F00D29"/>
    <w:rsid w:val="00F017EB"/>
    <w:rsid w:val="00F030B1"/>
    <w:rsid w:val="00F1041E"/>
    <w:rsid w:val="00F11F8A"/>
    <w:rsid w:val="00F12E0C"/>
    <w:rsid w:val="00F12F62"/>
    <w:rsid w:val="00F1522B"/>
    <w:rsid w:val="00F15392"/>
    <w:rsid w:val="00F17AEF"/>
    <w:rsid w:val="00F17CD8"/>
    <w:rsid w:val="00F20C7B"/>
    <w:rsid w:val="00F20DBB"/>
    <w:rsid w:val="00F24353"/>
    <w:rsid w:val="00F25BEA"/>
    <w:rsid w:val="00F27064"/>
    <w:rsid w:val="00F279F9"/>
    <w:rsid w:val="00F27D39"/>
    <w:rsid w:val="00F31EC7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62C5C"/>
    <w:rsid w:val="00F71B88"/>
    <w:rsid w:val="00F76429"/>
    <w:rsid w:val="00F76FAB"/>
    <w:rsid w:val="00F77E8A"/>
    <w:rsid w:val="00F80910"/>
    <w:rsid w:val="00F80C03"/>
    <w:rsid w:val="00F81E4D"/>
    <w:rsid w:val="00F82225"/>
    <w:rsid w:val="00F8297A"/>
    <w:rsid w:val="00F82FF8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B00C0"/>
    <w:rsid w:val="00FB1839"/>
    <w:rsid w:val="00FB34FA"/>
    <w:rsid w:val="00FB55B8"/>
    <w:rsid w:val="00FB666F"/>
    <w:rsid w:val="00FB7C04"/>
    <w:rsid w:val="00FC1D5F"/>
    <w:rsid w:val="00FC4C06"/>
    <w:rsid w:val="00FD0E28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C774B7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557521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557521"/>
  </w:style>
  <w:style w:type="character" w:styleId="afffffff9">
    <w:name w:val="endnote reference"/>
    <w:basedOn w:val="a3"/>
    <w:uiPriority w:val="99"/>
    <w:rsid w:val="0055752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86C855FF9931DA9E8282C60C4DADA77D6E3EF003C42A67668DFC4D0EA15A09C79EF59205D5DDAFE5yExC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Lebedev.AAL@mrsk-1.ru" TargetMode="External"/><Relationship Id="rId25" Type="http://schemas.openxmlformats.org/officeDocument/2006/relationships/footer" Target="footer5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E3EF003C42A67668DFC4D0EA15A09C79EF59205D5DDAFE5yEx2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ebedev.AAL@mrsk-1.ru" TargetMode="Externa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5C4CF-34F0-481C-87E6-DDC5F30E3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80</Pages>
  <Words>23767</Words>
  <Characters>135473</Characters>
  <Application>Microsoft Office Word</Application>
  <DocSecurity>0</DocSecurity>
  <Lines>1128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158923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61</cp:revision>
  <cp:lastPrinted>2015-12-29T14:27:00Z</cp:lastPrinted>
  <dcterms:created xsi:type="dcterms:W3CDTF">2016-01-15T11:45:00Z</dcterms:created>
  <dcterms:modified xsi:type="dcterms:W3CDTF">2016-10-27T06:53:00Z</dcterms:modified>
</cp:coreProperties>
</file>