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D312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035BC" w:rsidRPr="00041308" w:rsidRDefault="000035BC" w:rsidP="00436851">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0035BC" w:rsidRPr="00010061" w:rsidRDefault="000035BC" w:rsidP="00436851">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0035BC" w:rsidRDefault="000035BC" w:rsidP="00436851">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0035BC" w:rsidRDefault="000035BC" w:rsidP="00436851">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0035BC" w:rsidRPr="00010061" w:rsidRDefault="000035BC" w:rsidP="00436851">
                  <w:pPr>
                    <w:ind w:right="-21" w:firstLine="0"/>
                    <w:jc w:val="left"/>
                    <w:rPr>
                      <w:rFonts w:ascii="Helios" w:hAnsi="Helios"/>
                      <w:sz w:val="12"/>
                      <w:szCs w:val="12"/>
                    </w:rPr>
                  </w:pPr>
                  <w:r w:rsidRPr="00010061">
                    <w:rPr>
                      <w:rFonts w:ascii="Helios" w:hAnsi="Helios"/>
                      <w:sz w:val="12"/>
                      <w:szCs w:val="12"/>
                    </w:rPr>
                    <w:t>телефон доверия: +7 (495) 747-92-99</w:t>
                  </w:r>
                </w:p>
                <w:p w:rsidR="000035BC" w:rsidRPr="00E23D27" w:rsidRDefault="000035BC" w:rsidP="00436851">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0035BC" w:rsidRPr="00436851" w:rsidRDefault="000035BC"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C6B88" w:rsidRPr="007417E6" w:rsidRDefault="001C6B88" w:rsidP="001C6B88">
      <w:pPr>
        <w:ind w:left="5670" w:firstLine="0"/>
        <w:jc w:val="center"/>
        <w:rPr>
          <w:sz w:val="24"/>
          <w:szCs w:val="24"/>
        </w:rPr>
      </w:pPr>
      <w:r w:rsidRPr="007417E6">
        <w:rPr>
          <w:sz w:val="24"/>
          <w:szCs w:val="24"/>
        </w:rPr>
        <w:t>УТВЕРЖДАЮ:</w:t>
      </w:r>
    </w:p>
    <w:p w:rsidR="001C6B88" w:rsidRPr="00CD7FCD" w:rsidRDefault="001C6B88" w:rsidP="001C6B88">
      <w:pPr>
        <w:spacing w:line="240" w:lineRule="auto"/>
        <w:jc w:val="right"/>
        <w:rPr>
          <w:sz w:val="24"/>
          <w:szCs w:val="24"/>
        </w:rPr>
      </w:pPr>
      <w:r w:rsidRPr="00CD7FCD">
        <w:rPr>
          <w:sz w:val="24"/>
          <w:szCs w:val="24"/>
        </w:rPr>
        <w:t>Председатель закупочной комиссии -</w:t>
      </w:r>
    </w:p>
    <w:p w:rsidR="001C6B88" w:rsidRDefault="001C6B88" w:rsidP="001C6B88">
      <w:pPr>
        <w:spacing w:line="240" w:lineRule="auto"/>
        <w:jc w:val="right"/>
        <w:rPr>
          <w:sz w:val="24"/>
          <w:szCs w:val="24"/>
        </w:rPr>
      </w:pPr>
      <w:r w:rsidRPr="00CD7FCD">
        <w:rPr>
          <w:sz w:val="24"/>
          <w:szCs w:val="24"/>
        </w:rPr>
        <w:t xml:space="preserve">заместитель генерального директора </w:t>
      </w:r>
      <w:r>
        <w:rPr>
          <w:sz w:val="24"/>
          <w:szCs w:val="24"/>
        </w:rPr>
        <w:t xml:space="preserve">- </w:t>
      </w:r>
      <w:r w:rsidRPr="00CD7FCD">
        <w:rPr>
          <w:sz w:val="24"/>
          <w:szCs w:val="24"/>
        </w:rPr>
        <w:t xml:space="preserve">директор </w:t>
      </w:r>
    </w:p>
    <w:p w:rsidR="001C6B88" w:rsidRPr="00CD7FCD" w:rsidRDefault="001C6B88" w:rsidP="001C6B88">
      <w:pPr>
        <w:spacing w:line="240" w:lineRule="auto"/>
        <w:jc w:val="right"/>
        <w:rPr>
          <w:sz w:val="24"/>
          <w:szCs w:val="24"/>
        </w:rPr>
      </w:pPr>
      <w:r w:rsidRPr="00CD7FCD">
        <w:rPr>
          <w:sz w:val="24"/>
          <w:szCs w:val="24"/>
        </w:rPr>
        <w:t>филиала ПАО «МРСК Центра» - «Костромаэнерго»</w:t>
      </w:r>
    </w:p>
    <w:p w:rsidR="001C6B88" w:rsidRPr="007E4F4E" w:rsidRDefault="001C6B88" w:rsidP="001C6B88">
      <w:pPr>
        <w:spacing w:line="240" w:lineRule="auto"/>
        <w:jc w:val="right"/>
        <w:rPr>
          <w:highlight w:val="yellow"/>
        </w:rPr>
      </w:pPr>
    </w:p>
    <w:p w:rsidR="001C6B88" w:rsidRPr="00C12FA4" w:rsidRDefault="001C6B88" w:rsidP="001C6B88">
      <w:pPr>
        <w:spacing w:line="240" w:lineRule="auto"/>
        <w:jc w:val="right"/>
        <w:rPr>
          <w:sz w:val="24"/>
          <w:szCs w:val="24"/>
        </w:rPr>
      </w:pPr>
      <w:r w:rsidRPr="00CD7FCD">
        <w:rPr>
          <w:sz w:val="24"/>
          <w:szCs w:val="24"/>
        </w:rPr>
        <w:t xml:space="preserve">____________________ Е.А. </w:t>
      </w:r>
      <w:r>
        <w:rPr>
          <w:sz w:val="24"/>
          <w:szCs w:val="24"/>
        </w:rPr>
        <w:t>Смирнов</w:t>
      </w:r>
    </w:p>
    <w:p w:rsidR="001C6B88" w:rsidRPr="00C12FA4" w:rsidRDefault="001C6B88" w:rsidP="001C6B88">
      <w:pPr>
        <w:spacing w:line="240" w:lineRule="auto"/>
        <w:jc w:val="right"/>
        <w:rPr>
          <w:sz w:val="24"/>
          <w:szCs w:val="24"/>
        </w:rPr>
      </w:pPr>
    </w:p>
    <w:p w:rsidR="001C6B88" w:rsidRPr="00C12FA4" w:rsidRDefault="001C6B88" w:rsidP="001C6B88">
      <w:pPr>
        <w:ind w:left="5670" w:firstLine="0"/>
        <w:jc w:val="right"/>
        <w:rPr>
          <w:sz w:val="24"/>
          <w:szCs w:val="24"/>
        </w:rPr>
      </w:pPr>
      <w:r w:rsidRPr="00C12FA4">
        <w:rPr>
          <w:sz w:val="24"/>
          <w:szCs w:val="24"/>
        </w:rPr>
        <w:t xml:space="preserve"> «____» ___________________ </w:t>
      </w:r>
      <w:r>
        <w:rPr>
          <w:sz w:val="24"/>
          <w:szCs w:val="24"/>
        </w:rPr>
        <w:t>2017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1C6B88">
        <w:rPr>
          <w:b/>
          <w:sz w:val="24"/>
          <w:szCs w:val="24"/>
        </w:rPr>
        <w:t>Договор</w:t>
      </w:r>
      <w:r w:rsidR="001C6B88">
        <w:rPr>
          <w:b/>
          <w:sz w:val="24"/>
          <w:szCs w:val="24"/>
        </w:rPr>
        <w:t>а</w:t>
      </w:r>
      <w:r w:rsidR="007556FF" w:rsidRPr="001C6B88">
        <w:rPr>
          <w:b/>
          <w:sz w:val="24"/>
          <w:szCs w:val="24"/>
        </w:rPr>
        <w:t xml:space="preserve"> </w:t>
      </w:r>
      <w:r w:rsidR="001C6B88" w:rsidRPr="001C6B88">
        <w:rPr>
          <w:b/>
          <w:sz w:val="24"/>
          <w:szCs w:val="24"/>
        </w:rPr>
        <w:t xml:space="preserve">на поставку </w:t>
      </w:r>
      <w:r w:rsidR="000035BC" w:rsidRPr="000035BC">
        <w:rPr>
          <w:b/>
          <w:sz w:val="24"/>
          <w:szCs w:val="24"/>
        </w:rPr>
        <w:t>электроизоляционных материалов</w:t>
      </w:r>
      <w:r w:rsidR="000035BC" w:rsidRPr="008A664F">
        <w:rPr>
          <w:snapToGrid w:val="0"/>
          <w:sz w:val="24"/>
          <w:szCs w:val="24"/>
        </w:rPr>
        <w:t xml:space="preserve"> </w:t>
      </w:r>
      <w:r w:rsidR="001C6B88" w:rsidRPr="001C6B88">
        <w:rPr>
          <w:b/>
          <w:sz w:val="24"/>
          <w:szCs w:val="24"/>
        </w:rPr>
        <w:t>для нужд ПАО «МРСК Центра» (филиала «Костромаэнерго»)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1C6B88" w:rsidRDefault="001C6B88" w:rsidP="00E71A48">
      <w:pPr>
        <w:spacing w:line="264" w:lineRule="auto"/>
        <w:ind w:firstLine="0"/>
        <w:jc w:val="center"/>
        <w:rPr>
          <w:b/>
          <w:sz w:val="24"/>
          <w:szCs w:val="24"/>
        </w:rPr>
      </w:pPr>
    </w:p>
    <w:p w:rsidR="001C6B88" w:rsidRPr="00382A07" w:rsidRDefault="001C6B88"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1C6B88" w:rsidRPr="00D77FC1" w:rsidRDefault="001C6B88" w:rsidP="001C6B88">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r>
      <w:r>
        <w:rPr>
          <w:sz w:val="24"/>
          <w:szCs w:val="24"/>
        </w:rPr>
        <w:t>2017</w:t>
      </w:r>
      <w:r w:rsidRPr="00C12FA4">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BE175E">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BE175E">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BE175E">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BE175E">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BE175E">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BE175E">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BE175E">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BE175E">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BE175E">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BE175E">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BE175E">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bookmarkStart w:id="6" w:name="_GoBack"/>
      <w:bookmarkEnd w:id="6"/>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BE175E">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BE175E">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BE175E">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BE175E">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BE175E">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BE175E">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BE175E">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BE175E">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BE175E">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BE175E">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BE175E">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BE175E">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BE175E">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BE175E">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BE175E">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BE175E">
        <w:rPr>
          <w:noProof/>
        </w:rPr>
        <w:t>41</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BE175E">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BE175E">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BE175E">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BE175E">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BE175E">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BE175E">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BE175E">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BE175E">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BE175E">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BE175E">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BE175E">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BE175E">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BE175E">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BE175E">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BE175E">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BE175E">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BE175E">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BE175E">
        <w:rPr>
          <w:noProof/>
        </w:rPr>
        <w:t>84</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1C6B8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w:t>
      </w:r>
      <w:r>
        <w:rPr>
          <w:iCs/>
          <w:sz w:val="24"/>
          <w:szCs w:val="24"/>
        </w:rPr>
        <w:t>,</w:t>
      </w:r>
      <w:r w:rsidRPr="00702B2C">
        <w:rPr>
          <w:iCs/>
          <w:sz w:val="24"/>
          <w:szCs w:val="24"/>
        </w:rPr>
        <w:t xml:space="preserve"> почтовый адрес: </w:t>
      </w:r>
      <w:r w:rsidRPr="00D80A5F">
        <w:rPr>
          <w:iCs/>
          <w:sz w:val="24"/>
          <w:szCs w:val="24"/>
        </w:rPr>
        <w:t>РФ, 156961, г. Кострома, проспект Мира, 53</w:t>
      </w:r>
      <w:r>
        <w:rPr>
          <w:iCs/>
          <w:sz w:val="24"/>
          <w:szCs w:val="24"/>
        </w:rPr>
        <w:t>, с</w:t>
      </w:r>
      <w:r w:rsidRPr="00702B2C">
        <w:rPr>
          <w:iCs/>
          <w:sz w:val="24"/>
          <w:szCs w:val="24"/>
        </w:rPr>
        <w:t xml:space="preserve">екретарь Закупочной комиссии </w:t>
      </w:r>
      <w:r>
        <w:rPr>
          <w:iCs/>
          <w:sz w:val="24"/>
          <w:szCs w:val="24"/>
        </w:rPr>
        <w:t xml:space="preserve">и </w:t>
      </w:r>
      <w:r w:rsidRPr="00702B2C">
        <w:rPr>
          <w:iCs/>
          <w:sz w:val="24"/>
          <w:szCs w:val="24"/>
        </w:rPr>
        <w:t xml:space="preserve">ответственное лицо – </w:t>
      </w:r>
      <w:r>
        <w:rPr>
          <w:iCs/>
          <w:sz w:val="24"/>
          <w:szCs w:val="24"/>
        </w:rPr>
        <w:t>специалист 2-й категории отдела</w:t>
      </w:r>
      <w:r w:rsidRPr="00702B2C">
        <w:rPr>
          <w:iCs/>
          <w:sz w:val="24"/>
          <w:szCs w:val="24"/>
        </w:rPr>
        <w:t xml:space="preserve"> закупочной деятельности </w:t>
      </w:r>
      <w:r>
        <w:rPr>
          <w:iCs/>
          <w:sz w:val="24"/>
          <w:szCs w:val="24"/>
        </w:rPr>
        <w:t xml:space="preserve">филиала </w:t>
      </w:r>
      <w:r w:rsidRPr="00702B2C">
        <w:rPr>
          <w:iCs/>
          <w:sz w:val="24"/>
          <w:szCs w:val="24"/>
        </w:rPr>
        <w:t>ПАО «МРСК Центра»</w:t>
      </w:r>
      <w:r>
        <w:rPr>
          <w:iCs/>
          <w:sz w:val="24"/>
          <w:szCs w:val="24"/>
        </w:rPr>
        <w:t xml:space="preserve"> - «Костромаэнерго»</w:t>
      </w:r>
      <w:r w:rsidRPr="00702B2C">
        <w:rPr>
          <w:iCs/>
          <w:sz w:val="24"/>
          <w:szCs w:val="24"/>
        </w:rPr>
        <w:t xml:space="preserve"> </w:t>
      </w:r>
      <w:r>
        <w:rPr>
          <w:iCs/>
          <w:sz w:val="24"/>
          <w:szCs w:val="24"/>
        </w:rPr>
        <w:t>Дейтер И.К., контактный</w:t>
      </w:r>
      <w:r w:rsidRPr="00702B2C">
        <w:rPr>
          <w:iCs/>
          <w:sz w:val="24"/>
          <w:szCs w:val="24"/>
        </w:rPr>
        <w:t xml:space="preserve"> теле</w:t>
      </w:r>
      <w:r>
        <w:rPr>
          <w:iCs/>
          <w:sz w:val="24"/>
          <w:szCs w:val="24"/>
        </w:rPr>
        <w:t>фон</w:t>
      </w:r>
      <w:r w:rsidRPr="00702B2C">
        <w:rPr>
          <w:iCs/>
          <w:sz w:val="24"/>
          <w:szCs w:val="24"/>
        </w:rPr>
        <w:t>: (49</w:t>
      </w:r>
      <w:r>
        <w:rPr>
          <w:iCs/>
          <w:sz w:val="24"/>
          <w:szCs w:val="24"/>
        </w:rPr>
        <w:t>42</w:t>
      </w:r>
      <w:r w:rsidRPr="00702B2C">
        <w:rPr>
          <w:iCs/>
          <w:sz w:val="24"/>
          <w:szCs w:val="24"/>
        </w:rPr>
        <w:t xml:space="preserve">) </w:t>
      </w:r>
      <w:r>
        <w:rPr>
          <w:iCs/>
          <w:sz w:val="24"/>
          <w:szCs w:val="24"/>
        </w:rPr>
        <w:t>396-482</w:t>
      </w:r>
      <w:r w:rsidRPr="00702B2C">
        <w:rPr>
          <w:iCs/>
          <w:sz w:val="24"/>
          <w:szCs w:val="24"/>
        </w:rPr>
        <w:t>,</w:t>
      </w:r>
      <w:r>
        <w:rPr>
          <w:iCs/>
          <w:sz w:val="24"/>
          <w:szCs w:val="24"/>
        </w:rPr>
        <w:t xml:space="preserve"> </w:t>
      </w:r>
      <w:r>
        <w:rPr>
          <w:sz w:val="24"/>
          <w:szCs w:val="24"/>
        </w:rPr>
        <w:t xml:space="preserve">адрес электронной почты: </w:t>
      </w:r>
      <w:r w:rsidRPr="0084149A">
        <w:rPr>
          <w:rStyle w:val="a7"/>
        </w:rPr>
        <w:t>Deyter.</w:t>
      </w:r>
      <w:r>
        <w:rPr>
          <w:rStyle w:val="a7"/>
          <w:lang w:val="en-US"/>
        </w:rPr>
        <w:t>IK</w:t>
      </w:r>
      <w:r w:rsidRPr="00E947C9">
        <w:rPr>
          <w:rStyle w:val="a7"/>
        </w:rPr>
        <w:t>@</w:t>
      </w:r>
      <w:r w:rsidRPr="00E947C9">
        <w:rPr>
          <w:rStyle w:val="a7"/>
          <w:lang w:val="en-US"/>
        </w:rPr>
        <w:t>mrsk</w:t>
      </w:r>
      <w:r w:rsidRPr="00E947C9">
        <w:rPr>
          <w:rStyle w:val="a7"/>
        </w:rPr>
        <w:t>-1.</w:t>
      </w:r>
      <w:r w:rsidRPr="00E947C9">
        <w:rPr>
          <w:rStyle w:val="a7"/>
          <w:lang w:val="en-US"/>
        </w:rPr>
        <w:t>ru</w:t>
      </w:r>
      <w:r>
        <w:rPr>
          <w:rStyle w:val="a7"/>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F300A7">
        <w:rPr>
          <w:sz w:val="24"/>
          <w:szCs w:val="24"/>
        </w:rPr>
        <w:t xml:space="preserve">опубликованным </w:t>
      </w:r>
      <w:r w:rsidRPr="00436851">
        <w:rPr>
          <w:b/>
          <w:sz w:val="24"/>
          <w:szCs w:val="24"/>
        </w:rPr>
        <w:t>«2</w:t>
      </w:r>
      <w:r w:rsidR="00547229">
        <w:rPr>
          <w:b/>
          <w:sz w:val="24"/>
          <w:szCs w:val="24"/>
        </w:rPr>
        <w:t>7</w:t>
      </w:r>
      <w:r w:rsidRPr="00436851">
        <w:rPr>
          <w:b/>
          <w:sz w:val="24"/>
          <w:szCs w:val="24"/>
        </w:rPr>
        <w:t xml:space="preserve">» </w:t>
      </w:r>
      <w:r w:rsidR="00436851" w:rsidRPr="00436851">
        <w:rPr>
          <w:b/>
          <w:sz w:val="24"/>
          <w:szCs w:val="24"/>
        </w:rPr>
        <w:t>сентября</w:t>
      </w:r>
      <w:r w:rsidRPr="00436851">
        <w:rPr>
          <w:b/>
          <w:sz w:val="24"/>
          <w:szCs w:val="24"/>
        </w:rPr>
        <w:t xml:space="preserve"> 2017 г.</w:t>
      </w:r>
      <w:r w:rsidRPr="00F300A7">
        <w:rPr>
          <w:sz w:val="24"/>
          <w:szCs w:val="24"/>
        </w:rPr>
        <w:t xml:space="preserve"> на</w:t>
      </w:r>
      <w:r w:rsidRPr="00862664">
        <w:rPr>
          <w:sz w:val="24"/>
          <w:szCs w:val="24"/>
        </w:rPr>
        <w:t xml:space="preserve"> официальном сайте (</w:t>
      </w:r>
      <w:hyperlink r:id="rId16"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7"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DA3ADB">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00734F3D">
        <w:rPr>
          <w:sz w:val="24"/>
          <w:szCs w:val="24"/>
        </w:rPr>
        <w:t>,</w:t>
      </w:r>
      <w:r>
        <w:rPr>
          <w:sz w:val="24"/>
          <w:szCs w:val="24"/>
        </w:rPr>
        <w:t xml:space="preserve"> </w:t>
      </w:r>
      <w:r w:rsidR="00734F3D" w:rsidRPr="00734F3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34F3D" w:rsidRPr="00862664">
        <w:rPr>
          <w:sz w:val="24"/>
          <w:szCs w:val="24"/>
        </w:rPr>
        <w:t xml:space="preserve"> </w:t>
      </w:r>
      <w:r>
        <w:rPr>
          <w:sz w:val="24"/>
          <w:szCs w:val="24"/>
        </w:rPr>
        <w:t>(далее - Участники)</w:t>
      </w:r>
      <w:r w:rsidRPr="00862664">
        <w:rPr>
          <w:sz w:val="24"/>
          <w:szCs w:val="24"/>
        </w:rPr>
        <w:t xml:space="preserve"> к участию в процедуре Открытого запроса предложений (далее – запрос предложений) </w:t>
      </w:r>
      <w:bookmarkEnd w:id="11"/>
      <w:r w:rsidRPr="00862664">
        <w:rPr>
          <w:sz w:val="24"/>
          <w:szCs w:val="24"/>
        </w:rPr>
        <w:t xml:space="preserve">на право заключения </w:t>
      </w:r>
      <w:r>
        <w:rPr>
          <w:sz w:val="24"/>
          <w:szCs w:val="24"/>
        </w:rPr>
        <w:t>Договора</w:t>
      </w:r>
      <w:r w:rsidRPr="00A54D68">
        <w:rPr>
          <w:sz w:val="24"/>
          <w:szCs w:val="24"/>
        </w:rPr>
        <w:t xml:space="preserve"> </w:t>
      </w:r>
      <w:r w:rsidRPr="008A664F">
        <w:rPr>
          <w:snapToGrid w:val="0"/>
          <w:sz w:val="24"/>
          <w:szCs w:val="24"/>
        </w:rPr>
        <w:t xml:space="preserve">на </w:t>
      </w:r>
      <w:r w:rsidRPr="008A664F">
        <w:rPr>
          <w:sz w:val="24"/>
          <w:szCs w:val="24"/>
        </w:rPr>
        <w:t xml:space="preserve">поставку </w:t>
      </w:r>
      <w:r w:rsidR="000035BC">
        <w:rPr>
          <w:iCs/>
          <w:sz w:val="24"/>
          <w:szCs w:val="24"/>
          <w:lang w:eastAsia="ru-RU"/>
        </w:rPr>
        <w:t>электроизоляционных материалов</w:t>
      </w:r>
      <w:r w:rsidR="000035BC" w:rsidRPr="008A664F">
        <w:rPr>
          <w:snapToGrid w:val="0"/>
          <w:sz w:val="24"/>
          <w:szCs w:val="24"/>
        </w:rPr>
        <w:t xml:space="preserve"> </w:t>
      </w:r>
      <w:r w:rsidRPr="008A664F">
        <w:rPr>
          <w:snapToGrid w:val="0"/>
          <w:sz w:val="24"/>
          <w:szCs w:val="24"/>
        </w:rPr>
        <w:t>д</w:t>
      </w:r>
      <w:r w:rsidRPr="00823DE0">
        <w:rPr>
          <w:snapToGrid w:val="0"/>
          <w:sz w:val="24"/>
          <w:szCs w:val="24"/>
        </w:rPr>
        <w:t>ля нужд ПАО «МРСК Центра» (филиала</w:t>
      </w:r>
      <w:r>
        <w:rPr>
          <w:snapToGrid w:val="0"/>
          <w:sz w:val="24"/>
          <w:szCs w:val="24"/>
        </w:rPr>
        <w:t xml:space="preserve"> </w:t>
      </w:r>
      <w:r w:rsidRPr="00823DE0">
        <w:rPr>
          <w:sz w:val="24"/>
          <w:szCs w:val="24"/>
        </w:rPr>
        <w:t>«Костромаэнерго»</w:t>
      </w:r>
      <w:r w:rsidRPr="00823DE0">
        <w:rPr>
          <w:snapToGrid w:val="0"/>
          <w:sz w:val="24"/>
          <w:szCs w:val="24"/>
        </w:rPr>
        <w:t>)</w:t>
      </w:r>
      <w:r w:rsidRPr="00A54D68">
        <w:rPr>
          <w:sz w:val="24"/>
          <w:szCs w:val="24"/>
        </w:rPr>
        <w:t>, расположенного по адресу: РФ, 156961, г. Кострома, проспе</w:t>
      </w:r>
      <w:r>
        <w:rPr>
          <w:sz w:val="24"/>
          <w:szCs w:val="24"/>
        </w:rPr>
        <w:t>кт Мира, 53</w:t>
      </w:r>
      <w:r w:rsidRPr="00862664">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8" w:history="1">
        <w:r w:rsidR="00862664" w:rsidRPr="001C6B88">
          <w:rPr>
            <w:rStyle w:val="a7"/>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C6B88" w:rsidRPr="001C6B88">
        <w:rPr>
          <w:sz w:val="24"/>
          <w:szCs w:val="24"/>
        </w:rPr>
        <w:t>Договора</w:t>
      </w:r>
      <w:r w:rsidR="00A40714" w:rsidRPr="001C6B88">
        <w:rPr>
          <w:sz w:val="24"/>
          <w:szCs w:val="24"/>
        </w:rPr>
        <w:t xml:space="preserve"> </w:t>
      </w:r>
      <w:r w:rsidR="00702B2C" w:rsidRPr="001C6B88">
        <w:rPr>
          <w:sz w:val="24"/>
          <w:szCs w:val="24"/>
        </w:rPr>
        <w:t xml:space="preserve">на поставку </w:t>
      </w:r>
      <w:bookmarkEnd w:id="18"/>
      <w:r w:rsidR="000035BC">
        <w:rPr>
          <w:iCs/>
          <w:sz w:val="24"/>
          <w:szCs w:val="24"/>
          <w:lang w:eastAsia="ru-RU"/>
        </w:rPr>
        <w:t>электроизоляционных материалов</w:t>
      </w:r>
      <w:r w:rsidR="000035BC" w:rsidRPr="008A664F">
        <w:rPr>
          <w:snapToGrid w:val="0"/>
          <w:sz w:val="24"/>
          <w:szCs w:val="24"/>
        </w:rPr>
        <w:t xml:space="preserve"> </w:t>
      </w:r>
      <w:r w:rsidR="001C6B88" w:rsidRPr="008A664F">
        <w:rPr>
          <w:snapToGrid w:val="0"/>
          <w:sz w:val="24"/>
          <w:szCs w:val="24"/>
        </w:rPr>
        <w:t>д</w:t>
      </w:r>
      <w:r w:rsidR="001C6B88" w:rsidRPr="00823DE0">
        <w:rPr>
          <w:snapToGrid w:val="0"/>
          <w:sz w:val="24"/>
          <w:szCs w:val="24"/>
        </w:rPr>
        <w:t>ля нужд ПАО «МРСК Центра» (филиала</w:t>
      </w:r>
      <w:r w:rsidR="001C6B88">
        <w:rPr>
          <w:snapToGrid w:val="0"/>
          <w:sz w:val="24"/>
          <w:szCs w:val="24"/>
        </w:rPr>
        <w:t xml:space="preserve"> </w:t>
      </w:r>
      <w:r w:rsidR="001C6B88" w:rsidRPr="00823DE0">
        <w:rPr>
          <w:sz w:val="24"/>
          <w:szCs w:val="24"/>
        </w:rPr>
        <w:t>«Костромаэнерго»</w:t>
      </w:r>
      <w:r w:rsidR="001C6B88" w:rsidRPr="00823DE0">
        <w:rPr>
          <w:snapToGrid w:val="0"/>
          <w:sz w:val="24"/>
          <w:szCs w:val="24"/>
        </w:rPr>
        <w:t>)</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1C6B88">
        <w:rPr>
          <w:b/>
          <w:sz w:val="24"/>
          <w:szCs w:val="24"/>
        </w:rPr>
        <w:t>1 (один)</w:t>
      </w:r>
      <w:r w:rsidRPr="001C6B88">
        <w:rPr>
          <w:sz w:val="24"/>
          <w:szCs w:val="24"/>
        </w:rPr>
        <w:t>.</w:t>
      </w:r>
    </w:p>
    <w:bookmarkEnd w:id="19"/>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734F3D">
        <w:rPr>
          <w:sz w:val="24"/>
          <w:szCs w:val="24"/>
        </w:rPr>
        <w:t>в</w:t>
      </w:r>
      <w:r w:rsidR="000035BC" w:rsidRPr="00212DAD">
        <w:rPr>
          <w:sz w:val="24"/>
          <w:szCs w:val="24"/>
        </w:rPr>
        <w:t xml:space="preserve"> течение </w:t>
      </w:r>
      <w:r w:rsidR="000035BC">
        <w:rPr>
          <w:sz w:val="24"/>
        </w:rPr>
        <w:t xml:space="preserve">30 календарных дней с момента заключения договора по заявкам заказчика, но не позднее </w:t>
      </w:r>
      <w:r w:rsidR="000035BC" w:rsidRPr="00905E9F">
        <w:rPr>
          <w:sz w:val="24"/>
        </w:rPr>
        <w:t>30.06.2018</w:t>
      </w:r>
      <w:r w:rsidR="00717F60" w:rsidRPr="00382A07">
        <w:rPr>
          <w:sz w:val="24"/>
          <w:szCs w:val="24"/>
        </w:rPr>
        <w:t>.</w:t>
      </w:r>
      <w:bookmarkEnd w:id="20"/>
    </w:p>
    <w:p w:rsidR="003224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1C6B88">
        <w:rPr>
          <w:sz w:val="24"/>
          <w:szCs w:val="24"/>
        </w:rPr>
        <w:t>у</w:t>
      </w:r>
      <w:r w:rsidR="008D2928" w:rsidRPr="00382A07">
        <w:rPr>
          <w:sz w:val="24"/>
          <w:szCs w:val="24"/>
        </w:rPr>
        <w:t xml:space="preserve"> филиал</w:t>
      </w:r>
      <w:r w:rsidR="001C6B88">
        <w:rPr>
          <w:sz w:val="24"/>
          <w:szCs w:val="24"/>
        </w:rPr>
        <w:t>а</w:t>
      </w:r>
      <w:r w:rsidR="008D2928" w:rsidRPr="00382A07">
        <w:rPr>
          <w:sz w:val="24"/>
          <w:szCs w:val="24"/>
        </w:rPr>
        <w:t xml:space="preserve"> ПАО «МРСК Центра»:</w:t>
      </w:r>
      <w:bookmarkEnd w:id="21"/>
      <w:r w:rsidR="002556E6" w:rsidRPr="00382A07">
        <w:rPr>
          <w:sz w:val="24"/>
          <w:szCs w:val="24"/>
        </w:rPr>
        <w:t xml:space="preserve"> </w:t>
      </w:r>
    </w:p>
    <w:p w:rsidR="008D2928" w:rsidRPr="003224FA" w:rsidRDefault="003224FA" w:rsidP="003224FA">
      <w:pPr>
        <w:pStyle w:val="affffff0"/>
        <w:keepNext/>
        <w:widowControl w:val="0"/>
        <w:numPr>
          <w:ilvl w:val="0"/>
          <w:numId w:val="91"/>
        </w:numPr>
        <w:tabs>
          <w:tab w:val="num" w:pos="1650"/>
        </w:tabs>
        <w:suppressAutoHyphens w:val="0"/>
        <w:autoSpaceDE w:val="0"/>
        <w:autoSpaceDN w:val="0"/>
        <w:adjustRightInd w:val="0"/>
        <w:spacing w:before="60" w:line="264" w:lineRule="auto"/>
        <w:rPr>
          <w:sz w:val="24"/>
          <w:szCs w:val="24"/>
        </w:rPr>
      </w:pPr>
      <w:r w:rsidRPr="003224FA">
        <w:rPr>
          <w:sz w:val="24"/>
        </w:rPr>
        <w:t>Центральный склад филиала «Костромаэнерго» - г. Кострома, ул. Катушечная д.157.</w:t>
      </w:r>
    </w:p>
    <w:p w:rsidR="00717F60" w:rsidRPr="003224F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0035B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3224FA">
        <w:rPr>
          <w:iCs/>
          <w:sz w:val="24"/>
          <w:szCs w:val="24"/>
        </w:rPr>
        <w:t>.</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24FA">
        <w:rPr>
          <w:b/>
          <w:bCs w:val="0"/>
          <w:sz w:val="24"/>
          <w:szCs w:val="24"/>
          <w:u w:val="single"/>
        </w:rPr>
        <w:t>По Лоту №1</w:t>
      </w:r>
      <w:r w:rsidRPr="00382A07">
        <w:rPr>
          <w:b/>
          <w:bCs w:val="0"/>
          <w:sz w:val="24"/>
          <w:szCs w:val="24"/>
          <w:u w:val="single"/>
        </w:rPr>
        <w:t>:</w:t>
      </w:r>
      <w:r w:rsidR="00717F60" w:rsidRPr="00382A07">
        <w:rPr>
          <w:bCs w:val="0"/>
          <w:sz w:val="24"/>
          <w:szCs w:val="24"/>
        </w:rPr>
        <w:t xml:space="preserve"> </w:t>
      </w:r>
      <w:r w:rsidR="00B747B7" w:rsidRPr="00B747B7">
        <w:rPr>
          <w:b/>
          <w:bCs w:val="0"/>
          <w:sz w:val="24"/>
          <w:szCs w:val="24"/>
        </w:rPr>
        <w:t>696</w:t>
      </w:r>
      <w:r w:rsidR="003224FA" w:rsidRPr="003224FA">
        <w:rPr>
          <w:b/>
          <w:color w:val="000000"/>
          <w:sz w:val="24"/>
          <w:szCs w:val="24"/>
        </w:rPr>
        <w:t> </w:t>
      </w:r>
      <w:r w:rsidR="00B747B7">
        <w:rPr>
          <w:b/>
          <w:color w:val="000000"/>
          <w:sz w:val="24"/>
          <w:szCs w:val="24"/>
        </w:rPr>
        <w:t>598</w:t>
      </w:r>
      <w:r w:rsidR="003224FA" w:rsidRPr="003224FA">
        <w:rPr>
          <w:sz w:val="24"/>
          <w:szCs w:val="24"/>
        </w:rPr>
        <w:t xml:space="preserve"> (</w:t>
      </w:r>
      <w:r w:rsidR="00B747B7">
        <w:rPr>
          <w:sz w:val="24"/>
          <w:szCs w:val="24"/>
        </w:rPr>
        <w:t>Шестьсот</w:t>
      </w:r>
      <w:r w:rsidR="003224FA" w:rsidRPr="003224FA">
        <w:rPr>
          <w:sz w:val="24"/>
          <w:szCs w:val="24"/>
        </w:rPr>
        <w:t xml:space="preserve"> </w:t>
      </w:r>
      <w:r w:rsidR="00B747B7">
        <w:rPr>
          <w:sz w:val="24"/>
          <w:szCs w:val="24"/>
        </w:rPr>
        <w:t>девяносто</w:t>
      </w:r>
      <w:r w:rsidR="003224FA" w:rsidRPr="003224FA">
        <w:rPr>
          <w:sz w:val="24"/>
          <w:szCs w:val="24"/>
        </w:rPr>
        <w:t xml:space="preserve"> </w:t>
      </w:r>
      <w:r w:rsidR="00B747B7">
        <w:rPr>
          <w:sz w:val="24"/>
          <w:szCs w:val="24"/>
        </w:rPr>
        <w:t>шесть тысяч</w:t>
      </w:r>
      <w:r w:rsidR="003224FA" w:rsidRPr="003224FA">
        <w:rPr>
          <w:sz w:val="24"/>
          <w:szCs w:val="24"/>
        </w:rPr>
        <w:t xml:space="preserve"> </w:t>
      </w:r>
      <w:r w:rsidR="00B747B7">
        <w:rPr>
          <w:sz w:val="24"/>
          <w:szCs w:val="24"/>
        </w:rPr>
        <w:t>пятьсот</w:t>
      </w:r>
      <w:r w:rsidR="003224FA" w:rsidRPr="003224FA">
        <w:rPr>
          <w:sz w:val="24"/>
          <w:szCs w:val="24"/>
        </w:rPr>
        <w:t xml:space="preserve"> девяносто </w:t>
      </w:r>
      <w:r w:rsidR="00B747B7">
        <w:rPr>
          <w:sz w:val="24"/>
          <w:szCs w:val="24"/>
        </w:rPr>
        <w:t>восемь</w:t>
      </w:r>
      <w:r w:rsidR="003224FA" w:rsidRPr="003224FA">
        <w:rPr>
          <w:sz w:val="24"/>
          <w:szCs w:val="24"/>
        </w:rPr>
        <w:t>) рубл</w:t>
      </w:r>
      <w:r w:rsidR="00B747B7">
        <w:rPr>
          <w:sz w:val="24"/>
          <w:szCs w:val="24"/>
        </w:rPr>
        <w:t>ей</w:t>
      </w:r>
      <w:r w:rsidR="003224FA" w:rsidRPr="003224FA">
        <w:rPr>
          <w:sz w:val="24"/>
          <w:szCs w:val="24"/>
        </w:rPr>
        <w:t xml:space="preserve"> 00 копеек РФ, без учета НДС; НДС составляет </w:t>
      </w:r>
      <w:r w:rsidR="00B747B7" w:rsidRPr="00B747B7">
        <w:rPr>
          <w:b/>
          <w:color w:val="000000"/>
          <w:sz w:val="24"/>
          <w:szCs w:val="24"/>
        </w:rPr>
        <w:t>125 387</w:t>
      </w:r>
      <w:r w:rsidR="00B747B7">
        <w:rPr>
          <w:color w:val="000000"/>
          <w:sz w:val="24"/>
          <w:szCs w:val="24"/>
        </w:rPr>
        <w:t xml:space="preserve"> </w:t>
      </w:r>
      <w:r w:rsidR="003224FA" w:rsidRPr="003224FA">
        <w:rPr>
          <w:sz w:val="24"/>
          <w:szCs w:val="24"/>
        </w:rPr>
        <w:t xml:space="preserve">(Сто </w:t>
      </w:r>
      <w:r w:rsidR="00B747B7">
        <w:rPr>
          <w:sz w:val="24"/>
          <w:szCs w:val="24"/>
        </w:rPr>
        <w:t>двадцать</w:t>
      </w:r>
      <w:r w:rsidR="003224FA" w:rsidRPr="003224FA">
        <w:rPr>
          <w:sz w:val="24"/>
          <w:szCs w:val="24"/>
        </w:rPr>
        <w:t xml:space="preserve"> </w:t>
      </w:r>
      <w:r w:rsidR="00B747B7">
        <w:rPr>
          <w:sz w:val="24"/>
          <w:szCs w:val="24"/>
        </w:rPr>
        <w:t>пять</w:t>
      </w:r>
      <w:r w:rsidR="003224FA" w:rsidRPr="003224FA">
        <w:rPr>
          <w:sz w:val="24"/>
          <w:szCs w:val="24"/>
        </w:rPr>
        <w:t xml:space="preserve"> тысяч </w:t>
      </w:r>
      <w:r w:rsidR="00B747B7">
        <w:rPr>
          <w:sz w:val="24"/>
          <w:szCs w:val="24"/>
        </w:rPr>
        <w:t>триста</w:t>
      </w:r>
      <w:r w:rsidR="003224FA" w:rsidRPr="003224FA">
        <w:rPr>
          <w:sz w:val="24"/>
          <w:szCs w:val="24"/>
        </w:rPr>
        <w:t xml:space="preserve"> </w:t>
      </w:r>
      <w:r w:rsidR="00B747B7">
        <w:rPr>
          <w:sz w:val="24"/>
          <w:szCs w:val="24"/>
        </w:rPr>
        <w:t>восемьдесят</w:t>
      </w:r>
      <w:r w:rsidR="003224FA" w:rsidRPr="003224FA">
        <w:rPr>
          <w:sz w:val="24"/>
          <w:szCs w:val="24"/>
        </w:rPr>
        <w:t xml:space="preserve"> </w:t>
      </w:r>
      <w:r w:rsidR="00B747B7">
        <w:rPr>
          <w:sz w:val="24"/>
          <w:szCs w:val="24"/>
        </w:rPr>
        <w:t>семь</w:t>
      </w:r>
      <w:r w:rsidR="003224FA" w:rsidRPr="003224FA">
        <w:rPr>
          <w:sz w:val="24"/>
          <w:szCs w:val="24"/>
        </w:rPr>
        <w:t xml:space="preserve">) рублей </w:t>
      </w:r>
      <w:r w:rsidR="00B747B7">
        <w:rPr>
          <w:sz w:val="24"/>
          <w:szCs w:val="24"/>
        </w:rPr>
        <w:t>64</w:t>
      </w:r>
      <w:r w:rsidR="003224FA" w:rsidRPr="003224FA">
        <w:rPr>
          <w:sz w:val="24"/>
          <w:szCs w:val="24"/>
        </w:rPr>
        <w:t xml:space="preserve"> копейки РФ; </w:t>
      </w:r>
      <w:r w:rsidR="00B747B7" w:rsidRPr="00B747B7">
        <w:rPr>
          <w:b/>
          <w:sz w:val="24"/>
          <w:szCs w:val="24"/>
        </w:rPr>
        <w:t>821</w:t>
      </w:r>
      <w:r w:rsidR="003224FA" w:rsidRPr="003224FA">
        <w:rPr>
          <w:rFonts w:eastAsia="Calibri"/>
          <w:b/>
          <w:color w:val="000000"/>
          <w:sz w:val="24"/>
          <w:szCs w:val="24"/>
          <w:lang w:eastAsia="en-US"/>
        </w:rPr>
        <w:t> </w:t>
      </w:r>
      <w:r w:rsidR="00B747B7">
        <w:rPr>
          <w:rFonts w:eastAsia="Calibri"/>
          <w:b/>
          <w:color w:val="000000"/>
          <w:sz w:val="24"/>
          <w:szCs w:val="24"/>
          <w:lang w:eastAsia="en-US"/>
        </w:rPr>
        <w:t>985</w:t>
      </w:r>
      <w:r w:rsidR="003224FA" w:rsidRPr="003224FA">
        <w:rPr>
          <w:sz w:val="24"/>
          <w:szCs w:val="24"/>
        </w:rPr>
        <w:t xml:space="preserve"> (</w:t>
      </w:r>
      <w:r w:rsidR="00B747B7">
        <w:rPr>
          <w:sz w:val="24"/>
          <w:szCs w:val="24"/>
        </w:rPr>
        <w:t>Восемьсот двадцать</w:t>
      </w:r>
      <w:r w:rsidR="003224FA" w:rsidRPr="003224FA">
        <w:rPr>
          <w:sz w:val="24"/>
          <w:szCs w:val="24"/>
        </w:rPr>
        <w:t xml:space="preserve"> </w:t>
      </w:r>
      <w:r w:rsidR="00B747B7">
        <w:rPr>
          <w:sz w:val="24"/>
          <w:szCs w:val="24"/>
        </w:rPr>
        <w:t>одна</w:t>
      </w:r>
      <w:r w:rsidR="003224FA" w:rsidRPr="003224FA">
        <w:rPr>
          <w:sz w:val="24"/>
          <w:szCs w:val="24"/>
        </w:rPr>
        <w:t xml:space="preserve"> тысяч</w:t>
      </w:r>
      <w:r w:rsidR="00B747B7">
        <w:rPr>
          <w:sz w:val="24"/>
          <w:szCs w:val="24"/>
        </w:rPr>
        <w:t>а</w:t>
      </w:r>
      <w:r w:rsidR="003224FA" w:rsidRPr="003224FA">
        <w:rPr>
          <w:sz w:val="24"/>
          <w:szCs w:val="24"/>
        </w:rPr>
        <w:t xml:space="preserve"> </w:t>
      </w:r>
      <w:r w:rsidR="00B747B7">
        <w:rPr>
          <w:sz w:val="24"/>
          <w:szCs w:val="24"/>
        </w:rPr>
        <w:t>девятьсот</w:t>
      </w:r>
      <w:r w:rsidR="003224FA" w:rsidRPr="003224FA">
        <w:rPr>
          <w:sz w:val="24"/>
          <w:szCs w:val="24"/>
        </w:rPr>
        <w:t xml:space="preserve"> </w:t>
      </w:r>
      <w:r w:rsidR="00B747B7">
        <w:rPr>
          <w:sz w:val="24"/>
          <w:szCs w:val="24"/>
        </w:rPr>
        <w:t>восемьдесят</w:t>
      </w:r>
      <w:r w:rsidR="003224FA" w:rsidRPr="003224FA">
        <w:rPr>
          <w:sz w:val="24"/>
          <w:szCs w:val="24"/>
        </w:rPr>
        <w:t xml:space="preserve"> </w:t>
      </w:r>
      <w:r w:rsidR="00B747B7">
        <w:rPr>
          <w:sz w:val="24"/>
          <w:szCs w:val="24"/>
        </w:rPr>
        <w:t>пять</w:t>
      </w:r>
      <w:r w:rsidR="003224FA" w:rsidRPr="003224FA">
        <w:rPr>
          <w:sz w:val="24"/>
          <w:szCs w:val="24"/>
        </w:rPr>
        <w:t>) рубл</w:t>
      </w:r>
      <w:r w:rsidR="00B747B7">
        <w:rPr>
          <w:sz w:val="24"/>
          <w:szCs w:val="24"/>
        </w:rPr>
        <w:t>ей</w:t>
      </w:r>
      <w:r w:rsidR="003224FA" w:rsidRPr="003224FA">
        <w:rPr>
          <w:sz w:val="24"/>
          <w:szCs w:val="24"/>
        </w:rPr>
        <w:t xml:space="preserve"> </w:t>
      </w:r>
      <w:r w:rsidR="00B747B7">
        <w:rPr>
          <w:sz w:val="24"/>
          <w:szCs w:val="24"/>
        </w:rPr>
        <w:t>64</w:t>
      </w:r>
      <w:r w:rsidR="003224FA" w:rsidRPr="003224FA">
        <w:rPr>
          <w:sz w:val="24"/>
          <w:szCs w:val="24"/>
        </w:rPr>
        <w:t xml:space="preserve"> копейки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734F3D">
        <w:rPr>
          <w:bCs w:val="0"/>
          <w:sz w:val="24"/>
          <w:szCs w:val="24"/>
        </w:rPr>
        <w:t xml:space="preserve">, </w:t>
      </w:r>
      <w:r w:rsidR="00734F3D" w:rsidRPr="00734F3D">
        <w:rPr>
          <w:sz w:val="24"/>
          <w:szCs w:val="24"/>
        </w:rPr>
        <w:t>являющееся субъектом малого и среднего предпринимательства</w:t>
      </w:r>
      <w:r w:rsidR="00734F3D" w:rsidRPr="000F4365">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1A4044"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1A4044">
        <w:rPr>
          <w:sz w:val="24"/>
          <w:szCs w:val="24"/>
          <w:lang w:eastAsia="ru-RU"/>
        </w:rPr>
        <w:t>;</w:t>
      </w:r>
    </w:p>
    <w:p w:rsidR="001A4044" w:rsidRPr="001A4044" w:rsidRDefault="001A4044" w:rsidP="001A4044">
      <w:pPr>
        <w:numPr>
          <w:ilvl w:val="0"/>
          <w:numId w:val="21"/>
        </w:numPr>
        <w:suppressAutoHyphens w:val="0"/>
        <w:spacing w:line="264" w:lineRule="auto"/>
        <w:rPr>
          <w:sz w:val="24"/>
          <w:szCs w:val="24"/>
          <w:lang w:eastAsia="ru-RU"/>
        </w:rPr>
      </w:pPr>
      <w:r w:rsidRPr="001A4044">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1C6B8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1C6B8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1A4044">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1A4044">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1513EF" w:rsidRPr="00D80A5F">
        <w:rPr>
          <w:iCs/>
          <w:sz w:val="24"/>
          <w:szCs w:val="24"/>
        </w:rPr>
        <w:t xml:space="preserve">РФ, 156961, г. Кострома, проспект Мира, </w:t>
      </w:r>
      <w:r w:rsidR="001513EF" w:rsidRPr="00F25259">
        <w:rPr>
          <w:iCs/>
          <w:sz w:val="24"/>
          <w:szCs w:val="24"/>
        </w:rPr>
        <w:t>53</w:t>
      </w:r>
      <w:r w:rsidR="001513EF" w:rsidRPr="00F25259">
        <w:rPr>
          <w:sz w:val="24"/>
          <w:szCs w:val="24"/>
        </w:rPr>
        <w:t>, каб. №31</w:t>
      </w:r>
      <w:r w:rsidR="001513EF" w:rsidRPr="001513EF">
        <w:rPr>
          <w:sz w:val="24"/>
          <w:szCs w:val="24"/>
        </w:rPr>
        <w:t>8</w:t>
      </w:r>
      <w:r w:rsidR="00DC32FC" w:rsidRPr="001513EF">
        <w:rPr>
          <w:sz w:val="24"/>
          <w:szCs w:val="24"/>
        </w:rPr>
        <w:t xml:space="preserve">, исполнительный сотрудник - </w:t>
      </w:r>
      <w:r w:rsidR="001513EF">
        <w:rPr>
          <w:sz w:val="24"/>
          <w:szCs w:val="24"/>
        </w:rPr>
        <w:t>Дейтер Инна Константиновна</w:t>
      </w:r>
      <w:r w:rsidR="001513EF" w:rsidRPr="00F25259">
        <w:rPr>
          <w:sz w:val="24"/>
          <w:szCs w:val="24"/>
        </w:rPr>
        <w:t xml:space="preserve">, контактный телефон (4942) </w:t>
      </w:r>
      <w:r w:rsidR="001513EF">
        <w:rPr>
          <w:sz w:val="24"/>
          <w:szCs w:val="24"/>
        </w:rPr>
        <w:t>396-482</w:t>
      </w:r>
      <w:r w:rsidRPr="001513EF">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1513EF"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1513EF">
        <w:rPr>
          <w:rFonts w:eastAsia="Calibri"/>
          <w:szCs w:val="24"/>
          <w:lang w:eastAsia="en-US"/>
        </w:rPr>
        <w:t>Дейтер Инне Константиновне</w:t>
      </w:r>
      <w:r w:rsidR="001513EF" w:rsidRPr="00581674">
        <w:rPr>
          <w:rFonts w:eastAsia="Calibri"/>
          <w:szCs w:val="24"/>
          <w:lang w:eastAsia="en-US"/>
        </w:rPr>
        <w:t xml:space="preserve"> - контактный телефон (4942) 396-</w:t>
      </w:r>
      <w:r w:rsidR="001513EF">
        <w:rPr>
          <w:rFonts w:eastAsia="Calibri"/>
          <w:szCs w:val="24"/>
          <w:lang w:eastAsia="en-US"/>
        </w:rPr>
        <w:t>482</w:t>
      </w:r>
      <w:r w:rsidR="001513EF" w:rsidRPr="00581674">
        <w:rPr>
          <w:rFonts w:eastAsia="Calibri"/>
          <w:szCs w:val="24"/>
          <w:lang w:eastAsia="en-US"/>
        </w:rPr>
        <w:t xml:space="preserve">, адрес электронной почты: </w:t>
      </w:r>
      <w:r w:rsidR="001513EF" w:rsidRPr="0084149A">
        <w:rPr>
          <w:rStyle w:val="a7"/>
        </w:rPr>
        <w:t>Deyter.</w:t>
      </w:r>
      <w:r w:rsidR="001513EF">
        <w:rPr>
          <w:rStyle w:val="a7"/>
          <w:lang w:val="en-US"/>
        </w:rPr>
        <w:t>IK</w:t>
      </w:r>
      <w:r w:rsidR="001513EF" w:rsidRPr="00E947C9">
        <w:rPr>
          <w:rStyle w:val="a7"/>
        </w:rPr>
        <w:t>@</w:t>
      </w:r>
      <w:r w:rsidR="001513EF" w:rsidRPr="00E947C9">
        <w:rPr>
          <w:rStyle w:val="a7"/>
          <w:lang w:val="en-US"/>
        </w:rPr>
        <w:t>mrsk</w:t>
      </w:r>
      <w:r w:rsidR="001513EF" w:rsidRPr="00E947C9">
        <w:rPr>
          <w:rStyle w:val="a7"/>
        </w:rPr>
        <w:t>-1.</w:t>
      </w:r>
      <w:r w:rsidR="001513EF" w:rsidRPr="00E947C9">
        <w:rPr>
          <w:rStyle w:val="a7"/>
          <w:lang w:val="en-US"/>
        </w:rPr>
        <w:t>ru</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1513EF" w:rsidRPr="00787993" w:rsidRDefault="001513EF" w:rsidP="001513EF">
      <w:pPr>
        <w:pStyle w:val="Times120"/>
        <w:suppressAutoHyphens w:val="0"/>
        <w:autoSpaceDN w:val="0"/>
        <w:adjustRightInd w:val="0"/>
        <w:spacing w:before="120" w:line="240" w:lineRule="exact"/>
        <w:ind w:left="1134" w:firstLine="0"/>
        <w:rPr>
          <w:szCs w:val="24"/>
          <w:u w:val="single"/>
        </w:rPr>
      </w:pPr>
      <w:r w:rsidRPr="00787993">
        <w:rPr>
          <w:szCs w:val="24"/>
          <w:u w:val="single"/>
        </w:rPr>
        <w:t xml:space="preserve">Получатель платежа: </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lastRenderedPageBreak/>
        <w:t>ПАО «МРСК Центра»</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Юридический адрес: 127018, г. Москва, 2-я Ямская ул, д.4</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Фактический адрес: 127018, г. Москва, 2-я Ямская ул, д.4</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Почтовый адрес: Филиал ПАО «МРСК Центра» – «Костромаэнерго», 156961, г. Кострома, проспект Мира, 53</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Тел. (4942) 396-359</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ИНН 6901067107</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КПП 440102001</w:t>
      </w:r>
    </w:p>
    <w:p w:rsidR="001513EF" w:rsidRPr="00787993" w:rsidRDefault="001513EF" w:rsidP="001513EF">
      <w:pPr>
        <w:pStyle w:val="Times120"/>
        <w:suppressAutoHyphens w:val="0"/>
        <w:autoSpaceDN w:val="0"/>
        <w:adjustRightInd w:val="0"/>
        <w:spacing w:before="120" w:line="160" w:lineRule="atLeast"/>
        <w:ind w:left="1134" w:firstLine="0"/>
        <w:rPr>
          <w:szCs w:val="24"/>
        </w:rPr>
      </w:pPr>
      <w:r w:rsidRPr="00787993">
        <w:rPr>
          <w:szCs w:val="24"/>
        </w:rPr>
        <w:t>р/с 40702810829000001175 в Отделении № 8640 Сбербанка России г. Кострома</w:t>
      </w:r>
    </w:p>
    <w:p w:rsidR="001513EF" w:rsidRDefault="001513EF" w:rsidP="001513EF">
      <w:pPr>
        <w:pStyle w:val="Times120"/>
        <w:suppressAutoHyphens w:val="0"/>
        <w:autoSpaceDN w:val="0"/>
        <w:adjustRightInd w:val="0"/>
        <w:spacing w:before="120" w:line="160" w:lineRule="atLeast"/>
        <w:ind w:left="1134" w:firstLine="0"/>
        <w:rPr>
          <w:szCs w:val="24"/>
        </w:rPr>
      </w:pPr>
      <w:r w:rsidRPr="00787993">
        <w:rPr>
          <w:szCs w:val="24"/>
        </w:rPr>
        <w:t>БИК 043469623</w:t>
      </w:r>
    </w:p>
    <w:p w:rsidR="006D2FCD" w:rsidRPr="001513EF" w:rsidRDefault="001513EF" w:rsidP="001513EF">
      <w:pPr>
        <w:pStyle w:val="Times120"/>
        <w:suppressAutoHyphens w:val="0"/>
        <w:autoSpaceDN w:val="0"/>
        <w:adjustRightInd w:val="0"/>
        <w:spacing w:before="120" w:line="160" w:lineRule="atLeast"/>
        <w:ind w:left="1134"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1513EF" w:rsidRPr="001513EF">
        <w:rPr>
          <w:b/>
          <w:bCs w:val="0"/>
          <w:sz w:val="24"/>
          <w:szCs w:val="24"/>
        </w:rPr>
        <w:t>12</w:t>
      </w:r>
      <w:r w:rsidR="002B5044" w:rsidRPr="001513EF">
        <w:rPr>
          <w:b/>
          <w:bCs w:val="0"/>
          <w:sz w:val="24"/>
          <w:szCs w:val="24"/>
        </w:rPr>
        <w:t xml:space="preserve"> </w:t>
      </w:r>
      <w:r w:rsidR="001513EF" w:rsidRPr="001513EF">
        <w:rPr>
          <w:b/>
          <w:bCs w:val="0"/>
          <w:sz w:val="24"/>
          <w:szCs w:val="24"/>
        </w:rPr>
        <w:t>октября</w:t>
      </w:r>
      <w:r w:rsidR="002B5044" w:rsidRPr="001513EF">
        <w:rPr>
          <w:b/>
          <w:bCs w:val="0"/>
          <w:sz w:val="24"/>
          <w:szCs w:val="24"/>
        </w:rPr>
        <w:t xml:space="preserve"> </w:t>
      </w:r>
      <w:r w:rsidR="004E638A" w:rsidRPr="001513EF">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7908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790814">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lastRenderedPageBreak/>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Лоту </w:t>
      </w:r>
      <w:r w:rsidR="00A154B7" w:rsidRPr="00790814">
        <w:rPr>
          <w:b w:val="0"/>
          <w:szCs w:val="24"/>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C6B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C6B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C6B8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C6B8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C6B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C6B8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C6B8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36851">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36851">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36851">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36851">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36851">
            <w:pPr>
              <w:pStyle w:val="aff1"/>
              <w:spacing w:before="0" w:after="0"/>
              <w:ind w:left="0" w:right="0"/>
              <w:jc w:val="center"/>
              <w:rPr>
                <w:b/>
                <w:sz w:val="22"/>
              </w:rPr>
            </w:pPr>
            <w:r w:rsidRPr="00382A07">
              <w:rPr>
                <w:b/>
                <w:sz w:val="22"/>
              </w:rPr>
              <w:t>ИТОГО за [</w:t>
            </w:r>
            <w:r w:rsidR="00436851" w:rsidRPr="00382A07">
              <w:rPr>
                <w:rStyle w:val="aa"/>
                <w:sz w:val="22"/>
              </w:rPr>
              <w:t>указать, в зависимости от обстоятельств, например «I квартал 201</w:t>
            </w:r>
            <w:r w:rsidR="00436851">
              <w:rPr>
                <w:rStyle w:val="aa"/>
                <w:sz w:val="22"/>
              </w:rPr>
              <w:t>7</w:t>
            </w:r>
            <w:r w:rsidR="00436851" w:rsidRPr="00382A07">
              <w:rPr>
                <w:rStyle w:val="aa"/>
                <w:sz w:val="22"/>
              </w:rPr>
              <w:t xml:space="preserve"> года», «I</w:t>
            </w:r>
            <w:r w:rsidR="00436851">
              <w:rPr>
                <w:rStyle w:val="aa"/>
                <w:sz w:val="22"/>
              </w:rPr>
              <w:t>-</w:t>
            </w:r>
            <w:r w:rsidR="00436851" w:rsidRPr="00382A07">
              <w:rPr>
                <w:rStyle w:val="aa"/>
                <w:sz w:val="22"/>
              </w:rPr>
              <w:t>II квартал</w:t>
            </w:r>
            <w:r w:rsidR="00436851">
              <w:rPr>
                <w:rStyle w:val="aa"/>
                <w:sz w:val="22"/>
              </w:rPr>
              <w:t>ы</w:t>
            </w:r>
            <w:r w:rsidR="00436851" w:rsidRPr="00382A07">
              <w:rPr>
                <w:rStyle w:val="aa"/>
                <w:sz w:val="22"/>
              </w:rPr>
              <w:t xml:space="preserve"> 201</w:t>
            </w:r>
            <w:r w:rsidR="00436851">
              <w:rPr>
                <w:rStyle w:val="aa"/>
                <w:sz w:val="22"/>
              </w:rPr>
              <w:t>7</w:t>
            </w:r>
            <w:r w:rsidR="00436851" w:rsidRPr="00382A07">
              <w:rPr>
                <w:rStyle w:val="aa"/>
                <w:sz w:val="22"/>
              </w:rPr>
              <w:t xml:space="preserve"> года»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121" w:rsidRDefault="009D3121">
      <w:pPr>
        <w:spacing w:line="240" w:lineRule="auto"/>
      </w:pPr>
      <w:r>
        <w:separator/>
      </w:r>
    </w:p>
  </w:endnote>
  <w:endnote w:type="continuationSeparator" w:id="0">
    <w:p w:rsidR="009D3121" w:rsidRDefault="009D3121">
      <w:pPr>
        <w:spacing w:line="240" w:lineRule="auto"/>
      </w:pPr>
      <w:r>
        <w:continuationSeparator/>
      </w:r>
    </w:p>
  </w:endnote>
  <w:endnote w:id="1">
    <w:p w:rsidR="000035BC" w:rsidRDefault="000035B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35BC" w:rsidRDefault="000035B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Pr="00FA0376" w:rsidRDefault="000035B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E175E">
      <w:rPr>
        <w:noProof/>
        <w:sz w:val="16"/>
        <w:szCs w:val="16"/>
        <w:lang w:eastAsia="ru-RU"/>
      </w:rPr>
      <w:t>5</w:t>
    </w:r>
    <w:r w:rsidRPr="00FA0376">
      <w:rPr>
        <w:sz w:val="16"/>
        <w:szCs w:val="16"/>
        <w:lang w:eastAsia="ru-RU"/>
      </w:rPr>
      <w:fldChar w:fldCharType="end"/>
    </w:r>
  </w:p>
  <w:p w:rsidR="000035BC" w:rsidRPr="00EE0539" w:rsidRDefault="000035B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C6B88">
      <w:rPr>
        <w:sz w:val="18"/>
        <w:szCs w:val="18"/>
      </w:rPr>
      <w:t>Договора на поставку прочего сетевого железобетона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121" w:rsidRDefault="009D3121">
      <w:pPr>
        <w:spacing w:line="240" w:lineRule="auto"/>
      </w:pPr>
      <w:r>
        <w:separator/>
      </w:r>
    </w:p>
  </w:footnote>
  <w:footnote w:type="continuationSeparator" w:id="0">
    <w:p w:rsidR="009D3121" w:rsidRDefault="009D3121">
      <w:pPr>
        <w:spacing w:line="240" w:lineRule="auto"/>
      </w:pPr>
      <w:r>
        <w:continuationSeparator/>
      </w:r>
    </w:p>
  </w:footnote>
  <w:footnote w:id="1">
    <w:p w:rsidR="000035BC" w:rsidRPr="00B36685" w:rsidRDefault="000035B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035BC" w:rsidRDefault="000035B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035BC" w:rsidRDefault="000035BC" w:rsidP="00642D28">
      <w:pPr>
        <w:pStyle w:val="1ff4"/>
        <w:rPr>
          <w:rFonts w:ascii="Times New Roman" w:eastAsia="Times New Roman" w:hAnsi="Times New Roman" w:cs="Times New Roman"/>
          <w:lang w:eastAsia="ru-RU"/>
        </w:rPr>
      </w:pPr>
    </w:p>
  </w:footnote>
  <w:footnote w:id="3">
    <w:p w:rsidR="000035BC" w:rsidRDefault="000035B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Pr="00930031" w:rsidRDefault="000035B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BC" w:rsidRDefault="000035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3A2741"/>
    <w:multiLevelType w:val="hybridMultilevel"/>
    <w:tmpl w:val="52F288A2"/>
    <w:lvl w:ilvl="0" w:tplc="24AA170A">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C499E"/>
    <w:multiLevelType w:val="hybridMultilevel"/>
    <w:tmpl w:val="F52AFCB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F724C194"/>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7"/>
  </w:num>
  <w:num w:numId="28">
    <w:abstractNumId w:val="99"/>
  </w:num>
  <w:num w:numId="29">
    <w:abstractNumId w:val="134"/>
  </w:num>
  <w:num w:numId="30">
    <w:abstractNumId w:val="95"/>
  </w:num>
  <w:num w:numId="31">
    <w:abstractNumId w:val="96"/>
  </w:num>
  <w:num w:numId="32">
    <w:abstractNumId w:val="119"/>
  </w:num>
  <w:num w:numId="33">
    <w:abstractNumId w:val="137"/>
  </w:num>
  <w:num w:numId="34">
    <w:abstractNumId w:val="124"/>
  </w:num>
  <w:num w:numId="35">
    <w:abstractNumId w:val="109"/>
  </w:num>
  <w:num w:numId="36">
    <w:abstractNumId w:val="80"/>
  </w:num>
  <w:num w:numId="37">
    <w:abstractNumId w:val="82"/>
  </w:num>
  <w:num w:numId="38">
    <w:abstractNumId w:val="89"/>
  </w:num>
  <w:num w:numId="39">
    <w:abstractNumId w:val="97"/>
  </w:num>
  <w:num w:numId="40">
    <w:abstractNumId w:val="107"/>
  </w:num>
  <w:num w:numId="41">
    <w:abstractNumId w:val="84"/>
  </w:num>
  <w:num w:numId="42">
    <w:abstractNumId w:val="79"/>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3"/>
  </w:num>
  <w:num w:numId="51">
    <w:abstractNumId w:val="81"/>
  </w:num>
  <w:num w:numId="52">
    <w:abstractNumId w:val="132"/>
  </w:num>
  <w:num w:numId="53">
    <w:abstractNumId w:val="101"/>
  </w:num>
  <w:num w:numId="54">
    <w:abstractNumId w:val="83"/>
  </w:num>
  <w:num w:numId="55">
    <w:abstractNumId w:val="85"/>
  </w:num>
  <w:num w:numId="56">
    <w:abstractNumId w:val="71"/>
  </w:num>
  <w:num w:numId="57">
    <w:abstractNumId w:val="103"/>
  </w:num>
  <w:num w:numId="58">
    <w:abstractNumId w:val="118"/>
  </w:num>
  <w:num w:numId="59">
    <w:abstractNumId w:val="73"/>
  </w:num>
  <w:num w:numId="60">
    <w:abstractNumId w:val="91"/>
  </w:num>
  <w:num w:numId="61">
    <w:abstractNumId w:val="74"/>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8"/>
  </w:num>
  <w:num w:numId="67">
    <w:abstractNumId w:val="140"/>
  </w:num>
  <w:num w:numId="68">
    <w:abstractNumId w:val="87"/>
  </w:num>
  <w:num w:numId="69">
    <w:abstractNumId w:val="113"/>
  </w:num>
  <w:num w:numId="70">
    <w:abstractNumId w:val="98"/>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90"/>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2"/>
  </w:num>
  <w:num w:numId="85">
    <w:abstractNumId w:val="104"/>
  </w:num>
  <w:num w:numId="86">
    <w:abstractNumId w:val="121"/>
  </w:num>
  <w:num w:numId="87">
    <w:abstractNumId w:val="114"/>
  </w:num>
  <w:num w:numId="88">
    <w:abstractNumId w:val="141"/>
  </w:num>
  <w:num w:numId="89">
    <w:abstractNumId w:val="115"/>
  </w:num>
  <w:num w:numId="90">
    <w:abstractNumId w:val="75"/>
  </w:num>
  <w:num w:numId="91">
    <w:abstractNumId w:val="7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35BC"/>
    <w:rsid w:val="0000573D"/>
    <w:rsid w:val="00006A12"/>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3EF"/>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4044"/>
    <w:rsid w:val="001A6511"/>
    <w:rsid w:val="001C01F9"/>
    <w:rsid w:val="001C325A"/>
    <w:rsid w:val="001C3F34"/>
    <w:rsid w:val="001C53D9"/>
    <w:rsid w:val="001C6B88"/>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4FA"/>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0FC7"/>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36851"/>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229"/>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3C8"/>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4F3D"/>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814"/>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3121"/>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03A83"/>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47B7"/>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175E"/>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12B"/>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D2A68-0F6F-44E4-9473-87690658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27570</Words>
  <Characters>157151</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184353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47</cp:revision>
  <cp:lastPrinted>2015-12-29T14:27:00Z</cp:lastPrinted>
  <dcterms:created xsi:type="dcterms:W3CDTF">2016-12-02T12:44:00Z</dcterms:created>
  <dcterms:modified xsi:type="dcterms:W3CDTF">2017-09-26T11:04:00Z</dcterms:modified>
</cp:coreProperties>
</file>