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959F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959FF" w:rsidRPr="000D67AD" w:rsidRDefault="004959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959FF" w:rsidRPr="000D67AD" w:rsidRDefault="004959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959FF" w:rsidRPr="000D67AD" w:rsidRDefault="004959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959FF" w:rsidRPr="000D67AD" w:rsidRDefault="004959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959FF" w:rsidRPr="000D67AD" w:rsidRDefault="004959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959FF" w:rsidRPr="000D67AD" w:rsidRDefault="004959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959FF" w:rsidRPr="000D67AD" w:rsidRDefault="004959F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959FF" w:rsidRPr="000D67AD" w:rsidRDefault="004959F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959FF" w:rsidRPr="000D67AD" w:rsidRDefault="004959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959FF" w:rsidRPr="004B5B26" w:rsidRDefault="004959F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5B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5B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5B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5B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5B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5B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5B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959FF" w:rsidRPr="004C5D06" w:rsidRDefault="004959FF" w:rsidP="004959FF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4959FF" w:rsidRPr="004C5D06" w:rsidRDefault="004959FF" w:rsidP="004959FF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4959FF" w:rsidRPr="004C5D06" w:rsidRDefault="004959FF" w:rsidP="004959FF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4959FF" w:rsidRPr="004C5D06" w:rsidRDefault="004959FF" w:rsidP="004959FF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4959FF" w:rsidRPr="004C5D06" w:rsidRDefault="004959FF" w:rsidP="004959FF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4959FF" w:rsidRPr="004C5D06" w:rsidRDefault="004959FF" w:rsidP="004959FF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4959FF" w:rsidRPr="004C5D06" w:rsidRDefault="004959FF" w:rsidP="004959FF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09</w:t>
      </w:r>
      <w:r w:rsidRPr="004C5D06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ноября</w:t>
      </w:r>
      <w:r w:rsidRPr="004C5D06">
        <w:rPr>
          <w:bCs w:val="0"/>
          <w:sz w:val="24"/>
          <w:szCs w:val="24"/>
          <w:lang w:eastAsia="ru-RU"/>
        </w:rPr>
        <w:t xml:space="preserve"> 2016 года</w:t>
      </w:r>
    </w:p>
    <w:p w:rsidR="004959FF" w:rsidRPr="004C5D06" w:rsidRDefault="004959FF" w:rsidP="004959FF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4959FF" w:rsidRPr="004C5D06" w:rsidRDefault="004959FF" w:rsidP="004959FF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4959FF" w:rsidRPr="004C5D06" w:rsidRDefault="004959FF" w:rsidP="004959FF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4959FF" w:rsidRPr="004C5D06" w:rsidRDefault="004959FF" w:rsidP="004959FF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4959FF" w:rsidRPr="004C5D06" w:rsidRDefault="004959FF" w:rsidP="004959FF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Протокол № 00</w:t>
      </w:r>
      <w:r>
        <w:rPr>
          <w:b/>
          <w:kern w:val="36"/>
          <w:sz w:val="24"/>
          <w:szCs w:val="24"/>
        </w:rPr>
        <w:t>83</w:t>
      </w:r>
      <w:r w:rsidRPr="004C5D06">
        <w:rPr>
          <w:b/>
          <w:kern w:val="36"/>
          <w:sz w:val="24"/>
          <w:szCs w:val="24"/>
        </w:rPr>
        <w:t>-БР-16</w:t>
      </w:r>
    </w:p>
    <w:p w:rsidR="004959FF" w:rsidRPr="004C5D06" w:rsidRDefault="004959FF" w:rsidP="004959FF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от «</w:t>
      </w:r>
      <w:r w:rsidRPr="004959FF">
        <w:rPr>
          <w:b/>
          <w:kern w:val="36"/>
          <w:sz w:val="24"/>
          <w:szCs w:val="24"/>
        </w:rPr>
        <w:t xml:space="preserve">09» ноября </w:t>
      </w:r>
      <w:r w:rsidRPr="004C5D06">
        <w:rPr>
          <w:b/>
          <w:kern w:val="36"/>
          <w:sz w:val="24"/>
          <w:szCs w:val="24"/>
        </w:rPr>
        <w:t>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4959FF">
        <w:rPr>
          <w:b/>
          <w:sz w:val="24"/>
          <w:szCs w:val="24"/>
        </w:rPr>
        <w:t xml:space="preserve">заключения </w:t>
      </w:r>
      <w:r w:rsidR="00366652" w:rsidRPr="004959FF">
        <w:rPr>
          <w:b/>
          <w:sz w:val="24"/>
          <w:szCs w:val="24"/>
        </w:rPr>
        <w:t>Договор</w:t>
      </w:r>
      <w:r w:rsidR="004959FF" w:rsidRPr="004959FF">
        <w:rPr>
          <w:b/>
          <w:sz w:val="24"/>
          <w:szCs w:val="24"/>
        </w:rPr>
        <w:t>а выполнения работ по кузовному ремонту автомобилей, тракторов и спецтехники 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959FF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D252F" w:rsidRDefault="00F5006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D252F">
        <w:rPr>
          <w:noProof/>
        </w:rPr>
        <w:t>1</w:t>
      </w:r>
      <w:r w:rsidR="005D252F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D252F">
        <w:rPr>
          <w:noProof/>
        </w:rPr>
        <w:t>Общие положения</w:t>
      </w:r>
      <w:r w:rsidR="005D252F">
        <w:rPr>
          <w:noProof/>
        </w:rPr>
        <w:tab/>
      </w:r>
      <w:r>
        <w:rPr>
          <w:noProof/>
        </w:rPr>
        <w:fldChar w:fldCharType="begin"/>
      </w:r>
      <w:r w:rsidR="005D252F">
        <w:rPr>
          <w:noProof/>
        </w:rPr>
        <w:instrText xml:space="preserve"> PAGEREF _Toc441131542 \h </w:instrText>
      </w:r>
      <w:r>
        <w:rPr>
          <w:noProof/>
        </w:rPr>
      </w:r>
      <w:r>
        <w:rPr>
          <w:noProof/>
        </w:rPr>
        <w:fldChar w:fldCharType="separate"/>
      </w:r>
      <w:r w:rsidR="00E006AE">
        <w:rPr>
          <w:noProof/>
        </w:rPr>
        <w:t>4</w:t>
      </w:r>
      <w:r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_Toc441131543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4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_Toc441131544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5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_Toc441131545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6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_Toc441131546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6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_Toc441131547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7</w:t>
      </w:r>
      <w:r w:rsidR="00F5006B">
        <w:rPr>
          <w:noProof/>
        </w:rPr>
        <w:fldChar w:fldCharType="end"/>
      </w:r>
    </w:p>
    <w:p w:rsidR="005D252F" w:rsidRDefault="005D25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0F6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_Toc441131555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9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_Toc441131556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9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0F6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_Toc441131560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9</w:t>
      </w:r>
      <w:r w:rsidR="00F5006B">
        <w:rPr>
          <w:noProof/>
        </w:rPr>
        <w:fldChar w:fldCharType="end"/>
      </w:r>
    </w:p>
    <w:p w:rsidR="005D252F" w:rsidRDefault="005D25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_Toc441131564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11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_Toc441131565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11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_Toc441131568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11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_Toc441131569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12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_Toc441131584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26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_Toc441131587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26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_Toc441131588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26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_Toc441131593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28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_Toc441131594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29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_Toc441131595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30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_Toc441131596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30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_Toc441131597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31</w:t>
      </w:r>
      <w:r w:rsidR="00F5006B">
        <w:rPr>
          <w:noProof/>
        </w:rPr>
        <w:fldChar w:fldCharType="end"/>
      </w:r>
    </w:p>
    <w:p w:rsidR="005D252F" w:rsidRDefault="005D25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0F6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_Toc441131598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32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_Toc441131599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32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_Toc441131601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32</w:t>
      </w:r>
      <w:r w:rsidR="00F5006B">
        <w:rPr>
          <w:noProof/>
        </w:rPr>
        <w:fldChar w:fldCharType="end"/>
      </w:r>
    </w:p>
    <w:p w:rsidR="005D252F" w:rsidRDefault="005D25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</w:t>
      </w:r>
      <w:bookmarkStart w:id="6" w:name="_GoBack"/>
      <w:bookmarkEnd w:id="6"/>
      <w:r>
        <w:rPr>
          <w:noProof/>
        </w:rPr>
        <w:t>тов, включаемых в Заявку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_Toc441131603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33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_Toc441131604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33</w:t>
      </w:r>
      <w:r w:rsidR="00F5006B">
        <w:rPr>
          <w:noProof/>
        </w:rPr>
        <w:fldChar w:fldCharType="end"/>
      </w:r>
    </w:p>
    <w:p w:rsidR="005D252F" w:rsidRDefault="005D25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_Toc441131605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33</w:t>
      </w:r>
      <w:r w:rsidR="00F5006B">
        <w:rPr>
          <w:noProof/>
        </w:rPr>
        <w:fldChar w:fldCharType="end"/>
      </w:r>
    </w:p>
    <w:p w:rsidR="005D252F" w:rsidRDefault="005D25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_Toc441131607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37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0F65">
        <w:rPr>
          <w:bCs w:val="0"/>
          <w:noProof/>
        </w:rPr>
        <w:t>работ</w:t>
      </w:r>
      <w:r w:rsidRPr="00310F65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_Toc441131609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39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0F6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0F6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_Toc441131612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41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_Toc441131615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43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_Toc441131618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45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0F6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0F6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_Toc441131621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47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_Toc441131624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49</w:t>
      </w:r>
      <w:r w:rsidR="00F5006B">
        <w:rPr>
          <w:noProof/>
        </w:rPr>
        <w:fldChar w:fldCharType="end"/>
      </w:r>
    </w:p>
    <w:p w:rsidR="005D252F" w:rsidRDefault="005D25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310F65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310F65">
        <w:rPr>
          <w:noProof/>
        </w:rPr>
        <w:t>Форма Анкеты Участника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_Toc441131625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49</w:t>
      </w:r>
      <w:r w:rsidR="00F5006B">
        <w:rPr>
          <w:noProof/>
        </w:rPr>
        <w:fldChar w:fldCharType="end"/>
      </w:r>
    </w:p>
    <w:p w:rsidR="005D252F" w:rsidRDefault="005D25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310F65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310F65"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_Toc441131626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51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_Toc441131628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57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_Toc441131631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60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_Toc441131634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62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_Toc441131637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65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_Toc441131640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67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_Toc441131643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70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_Toc441131646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72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_Toc441131649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75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0F65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0F65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310F65">
        <w:rPr>
          <w:noProof/>
          <w:color w:val="000000"/>
        </w:rPr>
        <w:t>(форма 16)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_Toc441131652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77</w:t>
      </w:r>
      <w:r w:rsidR="00F5006B">
        <w:rPr>
          <w:noProof/>
        </w:rPr>
        <w:fldChar w:fldCharType="end"/>
      </w:r>
    </w:p>
    <w:p w:rsidR="005D252F" w:rsidRDefault="005D25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0F6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0F65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310F65">
        <w:rPr>
          <w:noProof/>
          <w:color w:val="000000"/>
        </w:rPr>
        <w:t>(форма 17)</w:t>
      </w:r>
      <w:r>
        <w:rPr>
          <w:noProof/>
        </w:rPr>
        <w:tab/>
      </w:r>
      <w:r w:rsidR="00F5006B">
        <w:rPr>
          <w:noProof/>
        </w:rPr>
        <w:fldChar w:fldCharType="begin"/>
      </w:r>
      <w:r>
        <w:rPr>
          <w:noProof/>
        </w:rPr>
        <w:instrText xml:space="preserve"> PAGEREF _Toc441131655 \h </w:instrText>
      </w:r>
      <w:r w:rsidR="00F5006B">
        <w:rPr>
          <w:noProof/>
        </w:rPr>
      </w:r>
      <w:r w:rsidR="00F5006B">
        <w:rPr>
          <w:noProof/>
        </w:rPr>
        <w:fldChar w:fldCharType="separate"/>
      </w:r>
      <w:r w:rsidR="00E006AE">
        <w:rPr>
          <w:noProof/>
        </w:rPr>
        <w:t>79</w:t>
      </w:r>
      <w:r w:rsidR="00F5006B">
        <w:rPr>
          <w:noProof/>
        </w:rPr>
        <w:fldChar w:fldCharType="end"/>
      </w:r>
    </w:p>
    <w:p w:rsidR="00717F60" w:rsidRPr="00E71A48" w:rsidRDefault="00F5006B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4113154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41131543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4959FF" w:rsidRPr="00AD7B50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</w:t>
      </w:r>
      <w:r w:rsidR="004959FF" w:rsidRPr="00EE5CE6">
        <w:rPr>
          <w:iCs/>
          <w:sz w:val="24"/>
          <w:szCs w:val="24"/>
        </w:rPr>
        <w:t>контакт</w:t>
      </w:r>
      <w:r w:rsidR="004959FF" w:rsidRPr="00EE6B30">
        <w:rPr>
          <w:iCs/>
          <w:sz w:val="24"/>
          <w:szCs w:val="24"/>
        </w:rPr>
        <w:t xml:space="preserve">ные телефоны: (4832) 67-23-68, адрес электронной почты: </w:t>
      </w:r>
      <w:hyperlink r:id="rId18" w:history="1">
        <w:proofErr w:type="gramStart"/>
        <w:r w:rsidR="004959FF" w:rsidRPr="00EE6B30">
          <w:rPr>
            <w:rStyle w:val="a7"/>
            <w:iCs/>
            <w:sz w:val="24"/>
            <w:szCs w:val="24"/>
          </w:rPr>
          <w:t>Kuznetsov.PN@mrsk-1.ru</w:t>
        </w:r>
      </w:hyperlink>
      <w:r w:rsidR="004959FF" w:rsidRPr="00EE6B30">
        <w:rPr>
          <w:rStyle w:val="a7"/>
          <w:color w:val="auto"/>
          <w:u w:val="none"/>
        </w:rPr>
        <w:t>),</w:t>
      </w:r>
      <w:r w:rsidR="00862664" w:rsidRPr="00EE6B30">
        <w:rPr>
          <w:sz w:val="24"/>
          <w:szCs w:val="24"/>
        </w:rPr>
        <w:t xml:space="preserve"> </w:t>
      </w:r>
      <w:r w:rsidR="004B5EB3" w:rsidRPr="00EE6B30">
        <w:rPr>
          <w:iCs/>
          <w:sz w:val="24"/>
          <w:szCs w:val="24"/>
        </w:rPr>
        <w:t>Извещени</w:t>
      </w:r>
      <w:r w:rsidRPr="00EE6B30">
        <w:rPr>
          <w:iCs/>
          <w:sz w:val="24"/>
          <w:szCs w:val="24"/>
        </w:rPr>
        <w:t>ем</w:t>
      </w:r>
      <w:r w:rsidRPr="00EE6B30">
        <w:rPr>
          <w:sz w:val="24"/>
          <w:szCs w:val="24"/>
        </w:rPr>
        <w:t xml:space="preserve"> о проведении открытого </w:t>
      </w:r>
      <w:r w:rsidRPr="00EE6B30">
        <w:rPr>
          <w:iCs/>
          <w:sz w:val="24"/>
          <w:szCs w:val="24"/>
        </w:rPr>
        <w:t>запроса предложений</w:t>
      </w:r>
      <w:r w:rsidRPr="00EE6B30">
        <w:rPr>
          <w:sz w:val="24"/>
          <w:szCs w:val="24"/>
        </w:rPr>
        <w:t xml:space="preserve">, опубликованным </w:t>
      </w:r>
      <w:r w:rsidRPr="00EE6B30">
        <w:rPr>
          <w:b/>
          <w:sz w:val="24"/>
          <w:szCs w:val="24"/>
        </w:rPr>
        <w:t>«</w:t>
      </w:r>
      <w:r w:rsidR="004959FF" w:rsidRPr="00EE6B30">
        <w:rPr>
          <w:b/>
          <w:sz w:val="24"/>
          <w:szCs w:val="24"/>
        </w:rPr>
        <w:t>09</w:t>
      </w:r>
      <w:r w:rsidRPr="00EE6B30">
        <w:rPr>
          <w:b/>
          <w:sz w:val="24"/>
          <w:szCs w:val="24"/>
        </w:rPr>
        <w:t xml:space="preserve">» </w:t>
      </w:r>
      <w:r w:rsidR="004959FF" w:rsidRPr="00EE6B30">
        <w:rPr>
          <w:b/>
          <w:sz w:val="24"/>
          <w:szCs w:val="24"/>
        </w:rPr>
        <w:t>ноября</w:t>
      </w:r>
      <w:r w:rsidRPr="00EE6B30">
        <w:rPr>
          <w:b/>
          <w:sz w:val="24"/>
          <w:szCs w:val="24"/>
        </w:rPr>
        <w:t xml:space="preserve"> 20</w:t>
      </w:r>
      <w:r w:rsidR="00C12FA4" w:rsidRPr="00EE6B30">
        <w:rPr>
          <w:b/>
          <w:sz w:val="24"/>
          <w:szCs w:val="24"/>
        </w:rPr>
        <w:t>1</w:t>
      </w:r>
      <w:r w:rsidR="00862664" w:rsidRPr="00EE6B30">
        <w:rPr>
          <w:b/>
          <w:sz w:val="24"/>
          <w:szCs w:val="24"/>
        </w:rPr>
        <w:t>6</w:t>
      </w:r>
      <w:r w:rsidRPr="00EE6B30">
        <w:rPr>
          <w:b/>
          <w:sz w:val="24"/>
          <w:szCs w:val="24"/>
        </w:rPr>
        <w:t xml:space="preserve"> г.</w:t>
      </w:r>
      <w:r w:rsidRPr="00EE6B30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EE6B30">
          <w:rPr>
            <w:rStyle w:val="a7"/>
            <w:sz w:val="24"/>
            <w:szCs w:val="24"/>
          </w:rPr>
          <w:t>www.zakupki.</w:t>
        </w:r>
        <w:r w:rsidR="00345CCA" w:rsidRPr="00EE6B30">
          <w:rPr>
            <w:rStyle w:val="a7"/>
            <w:sz w:val="24"/>
            <w:szCs w:val="24"/>
            <w:lang w:val="en-US"/>
          </w:rPr>
          <w:t>gov</w:t>
        </w:r>
        <w:r w:rsidR="00345CCA" w:rsidRPr="00EE6B30">
          <w:rPr>
            <w:rStyle w:val="a7"/>
            <w:sz w:val="24"/>
            <w:szCs w:val="24"/>
          </w:rPr>
          <w:t>.ru</w:t>
        </w:r>
      </w:hyperlink>
      <w:r w:rsidRPr="00EE6B30">
        <w:rPr>
          <w:sz w:val="24"/>
          <w:szCs w:val="24"/>
        </w:rPr>
        <w:t>),</w:t>
      </w:r>
      <w:r w:rsidR="009D7F01" w:rsidRPr="00EE6B30">
        <w:rPr>
          <w:iCs/>
          <w:sz w:val="24"/>
          <w:szCs w:val="24"/>
        </w:rPr>
        <w:t xml:space="preserve"> </w:t>
      </w:r>
      <w:r w:rsidR="009D7F01" w:rsidRPr="00EE6B30">
        <w:rPr>
          <w:sz w:val="24"/>
          <w:szCs w:val="24"/>
        </w:rPr>
        <w:t xml:space="preserve">на сайте </w:t>
      </w:r>
      <w:r w:rsidR="007556FF" w:rsidRPr="00EE6B30">
        <w:rPr>
          <w:iCs/>
          <w:sz w:val="24"/>
          <w:szCs w:val="24"/>
        </w:rPr>
        <w:t>ПАО «МРСК Центра»</w:t>
      </w:r>
      <w:r w:rsidR="009D7F01" w:rsidRPr="00EE6B30">
        <w:rPr>
          <w:sz w:val="24"/>
          <w:szCs w:val="24"/>
        </w:rPr>
        <w:t xml:space="preserve"> (</w:t>
      </w:r>
      <w:hyperlink r:id="rId20" w:history="1">
        <w:r w:rsidR="007556FF" w:rsidRPr="00EE6B30">
          <w:rPr>
            <w:rStyle w:val="a7"/>
            <w:sz w:val="24"/>
            <w:szCs w:val="24"/>
          </w:rPr>
          <w:t>www.mrsk-1.ru</w:t>
        </w:r>
      </w:hyperlink>
      <w:r w:rsidR="00862664" w:rsidRPr="00EE6B30">
        <w:rPr>
          <w:sz w:val="24"/>
          <w:szCs w:val="24"/>
        </w:rPr>
        <w:t>)</w:t>
      </w:r>
      <w:r w:rsidR="00702B2C" w:rsidRPr="00EE6B30">
        <w:rPr>
          <w:sz w:val="24"/>
          <w:szCs w:val="24"/>
        </w:rPr>
        <w:t xml:space="preserve">, на сайте ЭТП, указанном в п. </w:t>
      </w:r>
      <w:r w:rsidR="004959FF" w:rsidRPr="00EE6B30">
        <w:fldChar w:fldCharType="begin"/>
      </w:r>
      <w:r w:rsidR="004959FF" w:rsidRPr="00EE6B30">
        <w:instrText xml:space="preserve"> REF _Ref440269836 \r \h  \* MERGEFORMAT </w:instrText>
      </w:r>
      <w:r w:rsidR="004959FF" w:rsidRPr="00EE6B30">
        <w:fldChar w:fldCharType="separate"/>
      </w:r>
      <w:r w:rsidR="00BE4110" w:rsidRPr="00EE6B30">
        <w:rPr>
          <w:sz w:val="24"/>
          <w:szCs w:val="24"/>
        </w:rPr>
        <w:t>1.1.2</w:t>
      </w:r>
      <w:r w:rsidR="004959FF" w:rsidRPr="00EE6B30">
        <w:fldChar w:fldCharType="end"/>
      </w:r>
      <w:r w:rsidR="00702B2C" w:rsidRPr="00EE6B30">
        <w:rPr>
          <w:sz w:val="24"/>
          <w:szCs w:val="24"/>
        </w:rPr>
        <w:t xml:space="preserve"> настоящей Документации, </w:t>
      </w:r>
      <w:r w:rsidR="009A7733" w:rsidRPr="00EE6B30">
        <w:rPr>
          <w:iCs/>
          <w:sz w:val="24"/>
          <w:szCs w:val="24"/>
        </w:rPr>
        <w:t xml:space="preserve"> </w:t>
      </w:r>
      <w:r w:rsidRPr="00EE6B30">
        <w:rPr>
          <w:iCs/>
          <w:sz w:val="24"/>
          <w:szCs w:val="24"/>
        </w:rPr>
        <w:t>приг</w:t>
      </w:r>
      <w:r w:rsidRPr="00EE6B30">
        <w:rPr>
          <w:sz w:val="24"/>
          <w:szCs w:val="24"/>
        </w:rPr>
        <w:t>ласило юридических лиц</w:t>
      </w:r>
      <w:r w:rsidR="005B75A6" w:rsidRPr="00EE6B30">
        <w:rPr>
          <w:sz w:val="24"/>
          <w:szCs w:val="24"/>
        </w:rPr>
        <w:t xml:space="preserve"> и физических лиц (в т.</w:t>
      </w:r>
      <w:r w:rsidR="003129D4" w:rsidRPr="00EE6B30">
        <w:rPr>
          <w:sz w:val="24"/>
          <w:szCs w:val="24"/>
        </w:rPr>
        <w:t xml:space="preserve"> </w:t>
      </w:r>
      <w:r w:rsidR="005B75A6" w:rsidRPr="00EE6B30">
        <w:rPr>
          <w:sz w:val="24"/>
          <w:szCs w:val="24"/>
        </w:rPr>
        <w:t>ч. индивидуальных предпринимателей)</w:t>
      </w:r>
      <w:r w:rsidR="00DC6125" w:rsidRPr="00EE6B30">
        <w:rPr>
          <w:sz w:val="24"/>
          <w:szCs w:val="24"/>
        </w:rPr>
        <w:t xml:space="preserve"> (далее - Участники)</w:t>
      </w:r>
      <w:r w:rsidR="009D7F01" w:rsidRPr="00EE6B30">
        <w:rPr>
          <w:sz w:val="24"/>
          <w:szCs w:val="24"/>
        </w:rPr>
        <w:t xml:space="preserve"> </w:t>
      </w:r>
      <w:r w:rsidR="004B5EB3" w:rsidRPr="00EE6B30">
        <w:rPr>
          <w:sz w:val="24"/>
          <w:szCs w:val="24"/>
        </w:rPr>
        <w:t>к участию в процедуре О</w:t>
      </w:r>
      <w:r w:rsidRPr="00EE6B30">
        <w:rPr>
          <w:sz w:val="24"/>
          <w:szCs w:val="24"/>
        </w:rPr>
        <w:t>ткрытого запроса предложений (далее</w:t>
      </w:r>
      <w:proofErr w:type="gramEnd"/>
      <w:r w:rsidRPr="00EE6B30">
        <w:rPr>
          <w:sz w:val="24"/>
          <w:szCs w:val="24"/>
        </w:rPr>
        <w:t xml:space="preserve"> – запрос предложений) </w:t>
      </w:r>
      <w:bookmarkEnd w:id="11"/>
      <w:r w:rsidR="004B5EB3" w:rsidRPr="00EE6B30">
        <w:rPr>
          <w:sz w:val="24"/>
          <w:szCs w:val="24"/>
        </w:rPr>
        <w:t xml:space="preserve">на право заключения </w:t>
      </w:r>
      <w:r w:rsidR="00366652" w:rsidRPr="00EE6B30">
        <w:rPr>
          <w:sz w:val="24"/>
          <w:szCs w:val="24"/>
        </w:rPr>
        <w:t>Договор</w:t>
      </w:r>
      <w:r w:rsidR="00EE6B30" w:rsidRPr="00EE6B30">
        <w:rPr>
          <w:sz w:val="24"/>
          <w:szCs w:val="24"/>
        </w:rPr>
        <w:t xml:space="preserve">а выполнения работ по кузовному ремонту автомобилей, тракторов и спецтехники  </w:t>
      </w:r>
      <w:r w:rsidR="00366652" w:rsidRPr="00EE6B30">
        <w:rPr>
          <w:sz w:val="24"/>
          <w:szCs w:val="24"/>
        </w:rPr>
        <w:t>для нужд ПАО «МРСК Центра»</w:t>
      </w:r>
      <w:r w:rsidR="00702B2C" w:rsidRPr="00EE6B30">
        <w:rPr>
          <w:sz w:val="24"/>
          <w:szCs w:val="24"/>
        </w:rPr>
        <w:t xml:space="preserve"> </w:t>
      </w:r>
      <w:r w:rsidR="00862664" w:rsidRPr="00EE6B30">
        <w:rPr>
          <w:sz w:val="24"/>
          <w:szCs w:val="24"/>
        </w:rPr>
        <w:t xml:space="preserve">(филиала «Брянскэнерго» расположенного по адресу: </w:t>
      </w:r>
      <w:proofErr w:type="gramStart"/>
      <w:r w:rsidR="00862664" w:rsidRPr="00EE6B30">
        <w:rPr>
          <w:sz w:val="24"/>
          <w:szCs w:val="24"/>
        </w:rPr>
        <w:t>РФ, 241050, г.</w:t>
      </w:r>
      <w:r w:rsidR="00EE6B30" w:rsidRPr="00EE6B30">
        <w:rPr>
          <w:sz w:val="24"/>
          <w:szCs w:val="24"/>
        </w:rPr>
        <w:t xml:space="preserve"> Брянск, ул. Советская, д. 35</w:t>
      </w:r>
      <w:r w:rsidR="00862664" w:rsidRPr="00EE6B30">
        <w:rPr>
          <w:sz w:val="24"/>
          <w:szCs w:val="24"/>
        </w:rPr>
        <w:t>)</w:t>
      </w:r>
      <w:r w:rsidRPr="00EE6B30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EE6B30">
        <w:rPr>
          <w:sz w:val="24"/>
          <w:szCs w:val="24"/>
        </w:rPr>
        <w:t xml:space="preserve">функционала </w:t>
      </w:r>
      <w:r w:rsidR="00702B2C" w:rsidRPr="00EE6B30">
        <w:rPr>
          <w:sz w:val="24"/>
          <w:szCs w:val="24"/>
        </w:rPr>
        <w:t>электронной торговой площадк</w:t>
      </w:r>
      <w:r w:rsidR="00414AB1" w:rsidRPr="00EE6B30">
        <w:rPr>
          <w:sz w:val="24"/>
          <w:szCs w:val="24"/>
        </w:rPr>
        <w:t>и</w:t>
      </w:r>
      <w:r w:rsidR="00702B2C" w:rsidRPr="00EE6B30">
        <w:rPr>
          <w:sz w:val="24"/>
          <w:szCs w:val="24"/>
        </w:rPr>
        <w:t xml:space="preserve"> </w:t>
      </w:r>
      <w:r w:rsidR="000D70B6" w:rsidRPr="00EE6B30">
        <w:rPr>
          <w:sz w:val="24"/>
          <w:szCs w:val="24"/>
        </w:rPr>
        <w:t>П</w:t>
      </w:r>
      <w:r w:rsidR="00702B2C" w:rsidRPr="00EE6B30">
        <w:rPr>
          <w:sz w:val="24"/>
          <w:szCs w:val="24"/>
        </w:rPr>
        <w:t>АО «</w:t>
      </w:r>
      <w:proofErr w:type="spellStart"/>
      <w:r w:rsidR="00702B2C" w:rsidRPr="00EE6B30">
        <w:rPr>
          <w:sz w:val="24"/>
          <w:szCs w:val="24"/>
        </w:rPr>
        <w:t>Россети</w:t>
      </w:r>
      <w:proofErr w:type="spellEnd"/>
      <w:r w:rsidR="00702B2C" w:rsidRPr="00EE6B30">
        <w:rPr>
          <w:sz w:val="24"/>
          <w:szCs w:val="24"/>
        </w:rPr>
        <w:t xml:space="preserve">» </w:t>
      </w:r>
      <w:hyperlink r:id="rId21" w:history="1">
        <w:r w:rsidR="00702B2C" w:rsidRPr="00EE6B30">
          <w:rPr>
            <w:rStyle w:val="a7"/>
            <w:sz w:val="24"/>
            <w:szCs w:val="24"/>
          </w:rPr>
          <w:t>www.b2b-mrsk.ru</w:t>
        </w:r>
      </w:hyperlink>
      <w:r w:rsidR="00702B2C" w:rsidRPr="00EE6B30">
        <w:rPr>
          <w:sz w:val="24"/>
          <w:szCs w:val="24"/>
        </w:rPr>
        <w:t xml:space="preserve"> </w:t>
      </w:r>
      <w:hyperlink r:id="rId22" w:history="1"/>
      <w:r w:rsidR="00702B2C" w:rsidRPr="00EE6B30">
        <w:rPr>
          <w:sz w:val="24"/>
          <w:szCs w:val="24"/>
        </w:rPr>
        <w:t>(далее — ЭТП)</w:t>
      </w:r>
      <w:r w:rsidR="005B75A6" w:rsidRPr="00EE6B30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Pr="00EE6B30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E6B30">
        <w:rPr>
          <w:sz w:val="24"/>
          <w:szCs w:val="24"/>
        </w:rPr>
        <w:t>Предмет З</w:t>
      </w:r>
      <w:r w:rsidR="00717F60" w:rsidRPr="00EE6B30">
        <w:rPr>
          <w:sz w:val="24"/>
          <w:szCs w:val="24"/>
        </w:rPr>
        <w:t>апроса предложений</w:t>
      </w:r>
      <w:r w:rsidR="00702B2C" w:rsidRPr="00EE6B30">
        <w:rPr>
          <w:sz w:val="24"/>
          <w:szCs w:val="24"/>
        </w:rPr>
        <w:t>:</w:t>
      </w:r>
      <w:bookmarkEnd w:id="17"/>
    </w:p>
    <w:p w:rsidR="00A40714" w:rsidRPr="00EE6B30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E6B30">
        <w:rPr>
          <w:b/>
          <w:sz w:val="24"/>
          <w:szCs w:val="24"/>
          <w:u w:val="single"/>
        </w:rPr>
        <w:t>Лот №1:</w:t>
      </w:r>
      <w:r w:rsidR="00717F60" w:rsidRPr="00EE6B30">
        <w:rPr>
          <w:sz w:val="24"/>
          <w:szCs w:val="24"/>
        </w:rPr>
        <w:t xml:space="preserve"> право заключения </w:t>
      </w:r>
      <w:r w:rsidR="00123C70" w:rsidRPr="00EE6B30">
        <w:rPr>
          <w:sz w:val="24"/>
          <w:szCs w:val="24"/>
        </w:rPr>
        <w:t>Договор</w:t>
      </w:r>
      <w:r w:rsidR="00EE6B30" w:rsidRPr="00EE6B30">
        <w:rPr>
          <w:sz w:val="24"/>
          <w:szCs w:val="24"/>
        </w:rPr>
        <w:t>а выполнения работ по кузовному ремонту автомобилей, тракторов и спецтехники  ПАО «МРСК Центра» (филиала «Брянскэнерго»</w:t>
      </w:r>
      <w:r w:rsidR="00702B2C" w:rsidRPr="00EE6B30">
        <w:rPr>
          <w:sz w:val="24"/>
          <w:szCs w:val="24"/>
        </w:rPr>
        <w:t>)</w:t>
      </w:r>
      <w:bookmarkEnd w:id="18"/>
      <w:r w:rsidR="00702B2C" w:rsidRPr="00EE6B30">
        <w:rPr>
          <w:sz w:val="24"/>
          <w:szCs w:val="24"/>
        </w:rPr>
        <w:t>.</w:t>
      </w:r>
    </w:p>
    <w:p w:rsidR="008C4223" w:rsidRPr="00EE6B30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E6B30">
        <w:rPr>
          <w:sz w:val="24"/>
          <w:szCs w:val="24"/>
        </w:rPr>
        <w:t xml:space="preserve">Количество лотов: </w:t>
      </w:r>
      <w:r w:rsidRPr="00EE6B30">
        <w:rPr>
          <w:b/>
          <w:sz w:val="24"/>
          <w:szCs w:val="24"/>
        </w:rPr>
        <w:t>1 (один)</w:t>
      </w:r>
      <w:r w:rsidRPr="00EE6B30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E6B30">
        <w:rPr>
          <w:sz w:val="24"/>
          <w:szCs w:val="24"/>
        </w:rPr>
        <w:t xml:space="preserve">Частичное </w:t>
      </w:r>
      <w:r w:rsidR="00BE644E" w:rsidRPr="00EE6B30">
        <w:rPr>
          <w:sz w:val="24"/>
          <w:szCs w:val="24"/>
        </w:rPr>
        <w:t>выполнение работ</w:t>
      </w:r>
      <w:r w:rsidRPr="00EE6B30">
        <w:rPr>
          <w:sz w:val="24"/>
          <w:szCs w:val="24"/>
        </w:rPr>
        <w:t xml:space="preserve"> не допускается.</w:t>
      </w:r>
    </w:p>
    <w:p w:rsidR="00717F60" w:rsidRPr="00E71A4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BE644E" w:rsidRPr="00EE6B30">
        <w:rPr>
          <w:sz w:val="24"/>
          <w:szCs w:val="24"/>
        </w:rPr>
        <w:t>выполнения работ</w:t>
      </w:r>
      <w:r w:rsidR="00717F60" w:rsidRPr="00EE6B30">
        <w:rPr>
          <w:sz w:val="24"/>
          <w:szCs w:val="24"/>
        </w:rPr>
        <w:t xml:space="preserve">: </w:t>
      </w:r>
      <w:r w:rsidR="00EE6B30" w:rsidRPr="00EE6B30">
        <w:rPr>
          <w:sz w:val="24"/>
          <w:szCs w:val="24"/>
        </w:rPr>
        <w:t xml:space="preserve">ремонты автомобилей производится </w:t>
      </w:r>
      <w:proofErr w:type="gramStart"/>
      <w:r w:rsidR="00EE6B30" w:rsidRPr="00EE6B30">
        <w:rPr>
          <w:sz w:val="24"/>
          <w:szCs w:val="24"/>
        </w:rPr>
        <w:t>согласно заявок</w:t>
      </w:r>
      <w:proofErr w:type="gramEnd"/>
      <w:r w:rsidR="00EE6B30" w:rsidRPr="00EE6B30">
        <w:rPr>
          <w:sz w:val="24"/>
          <w:szCs w:val="24"/>
        </w:rPr>
        <w:t xml:space="preserve">, предоставленных сотрудниками участков </w:t>
      </w:r>
      <w:proofErr w:type="spellStart"/>
      <w:r w:rsidR="00EE6B30" w:rsidRPr="00EE6B30">
        <w:rPr>
          <w:sz w:val="24"/>
          <w:szCs w:val="24"/>
        </w:rPr>
        <w:t>СМиТ</w:t>
      </w:r>
      <w:proofErr w:type="spellEnd"/>
      <w:r w:rsidR="00EE6B30" w:rsidRPr="00EE6B30">
        <w:rPr>
          <w:sz w:val="24"/>
          <w:szCs w:val="24"/>
        </w:rPr>
        <w:t xml:space="preserve"> филиала ПАО «МРСК Центра» - «Брянскэнерго», сроки ремонта отдельного автомобиля или агрегата согласовываются с представителями участков </w:t>
      </w:r>
      <w:proofErr w:type="spellStart"/>
      <w:r w:rsidR="00EE6B30" w:rsidRPr="00EE6B30">
        <w:rPr>
          <w:sz w:val="24"/>
          <w:szCs w:val="24"/>
        </w:rPr>
        <w:t>СМиТ</w:t>
      </w:r>
      <w:proofErr w:type="spellEnd"/>
      <w:r w:rsidR="00EE6B30" w:rsidRPr="00EE6B30">
        <w:rPr>
          <w:sz w:val="24"/>
          <w:szCs w:val="24"/>
        </w:rPr>
        <w:t xml:space="preserve"> филиала ПАО «МРСК Центра» - «Брянскэнерго» и не должны превышать 20 дней с момента принятия в ремонт</w:t>
      </w:r>
      <w:r w:rsidR="00717F60" w:rsidRPr="00EE6B30">
        <w:rPr>
          <w:sz w:val="24"/>
          <w:szCs w:val="24"/>
        </w:rPr>
        <w:t>.</w:t>
      </w:r>
      <w:bookmarkEnd w:id="20"/>
    </w:p>
    <w:p w:rsidR="008D2928" w:rsidRPr="00366652" w:rsidRDefault="00BE644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>
        <w:rPr>
          <w:sz w:val="24"/>
          <w:szCs w:val="24"/>
        </w:rPr>
        <w:t>Выполнение работ</w:t>
      </w:r>
      <w:r w:rsidR="00366652" w:rsidRPr="00366652">
        <w:rPr>
          <w:sz w:val="24"/>
          <w:szCs w:val="24"/>
        </w:rPr>
        <w:t xml:space="preserve"> Участником </w:t>
      </w:r>
      <w:r w:rsidR="00EE6B30" w:rsidRPr="00EE6B30">
        <w:rPr>
          <w:sz w:val="24"/>
          <w:szCs w:val="24"/>
        </w:rPr>
        <w:t>будет осуществляться на производственных и ремонтных цехах г. Брянска и Брянской области, Участник гарантирует качество выполненных работ на срок не менее 6 (шести) месяцев с момента подписания Акта приемки выполненных работ</w:t>
      </w:r>
      <w:r w:rsidR="00366652" w:rsidRPr="00366652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BE644E" w:rsidRPr="002F4103">
        <w:rPr>
          <w:sz w:val="24"/>
          <w:szCs w:val="24"/>
        </w:rPr>
        <w:t>безналичный расчет, в течение 30 (тридцати) рабочих дней с момента подписания</w:t>
      </w:r>
      <w:r w:rsidR="00BE644E">
        <w:rPr>
          <w:sz w:val="24"/>
          <w:szCs w:val="24"/>
        </w:rPr>
        <w:t xml:space="preserve"> сторонами</w:t>
      </w:r>
      <w:r w:rsidR="00BE644E" w:rsidRPr="002F4103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Акта приемки выполненных работ и предоставления счета-фактуры</w:t>
      </w:r>
      <w:r w:rsidR="00BE644E" w:rsidRPr="002F4103">
        <w:rPr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5006B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5006B">
        <w:rPr>
          <w:iCs/>
          <w:sz w:val="24"/>
          <w:szCs w:val="24"/>
        </w:rPr>
      </w:r>
      <w:r w:rsidR="00F5006B">
        <w:rPr>
          <w:iCs/>
          <w:sz w:val="24"/>
          <w:szCs w:val="24"/>
        </w:rPr>
        <w:fldChar w:fldCharType="separate"/>
      </w:r>
      <w:r w:rsidR="00BE4110">
        <w:rPr>
          <w:iCs/>
          <w:sz w:val="24"/>
          <w:szCs w:val="24"/>
        </w:rPr>
        <w:t>3</w:t>
      </w:r>
      <w:r w:rsidR="00F5006B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5006B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4</w:t>
      </w:r>
      <w:r w:rsidR="00F5006B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959FF">
        <w:fldChar w:fldCharType="begin"/>
      </w:r>
      <w:r w:rsidR="004959FF">
        <w:instrText xml:space="preserve"> REF _Ref305973574 \r \h  \* MERGEFORMAT </w:instrText>
      </w:r>
      <w:r w:rsidR="004959FF">
        <w:fldChar w:fldCharType="separate"/>
      </w:r>
      <w:r w:rsidR="00BE4110">
        <w:t>2</w:t>
      </w:r>
      <w:r w:rsidR="004959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5006B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5006B">
        <w:rPr>
          <w:iCs/>
          <w:sz w:val="24"/>
          <w:szCs w:val="24"/>
        </w:rPr>
      </w:r>
      <w:r w:rsidR="00F5006B">
        <w:rPr>
          <w:iCs/>
          <w:sz w:val="24"/>
          <w:szCs w:val="24"/>
        </w:rPr>
        <w:fldChar w:fldCharType="separate"/>
      </w:r>
      <w:r w:rsidR="00BE4110">
        <w:rPr>
          <w:iCs/>
          <w:sz w:val="24"/>
          <w:szCs w:val="24"/>
        </w:rPr>
        <w:t>5</w:t>
      </w:r>
      <w:r w:rsidR="00F5006B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9241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92410">
        <w:rPr>
          <w:sz w:val="24"/>
          <w:szCs w:val="24"/>
        </w:rPr>
        <w:t>В случае</w:t>
      </w:r>
      <w:proofErr w:type="gramStart"/>
      <w:r w:rsidRPr="00392410">
        <w:rPr>
          <w:sz w:val="24"/>
          <w:szCs w:val="24"/>
        </w:rPr>
        <w:t>,</w:t>
      </w:r>
      <w:proofErr w:type="gramEnd"/>
      <w:r w:rsidRPr="00392410">
        <w:rPr>
          <w:sz w:val="24"/>
          <w:szCs w:val="24"/>
        </w:rPr>
        <w:t xml:space="preserve">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</w:t>
      </w:r>
      <w:r w:rsidRPr="00392410">
        <w:rPr>
          <w:sz w:val="24"/>
          <w:szCs w:val="24"/>
        </w:rPr>
        <w:lastRenderedPageBreak/>
        <w:t xml:space="preserve">указанные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4959FF">
        <w:fldChar w:fldCharType="begin"/>
      </w:r>
      <w:r w:rsidR="004959FF">
        <w:instrText xml:space="preserve"> REF _Ref440270637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1.1.5</w:t>
      </w:r>
      <w:r w:rsidR="004959FF">
        <w:fldChar w:fldCharType="end"/>
      </w:r>
      <w:r w:rsidRPr="00392410">
        <w:rPr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_Ref440270663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1.1.7</w:t>
      </w:r>
      <w:r w:rsidR="004959FF">
        <w:fldChar w:fldCharType="end"/>
      </w:r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5121E2">
        <w:rPr>
          <w:sz w:val="24"/>
          <w:szCs w:val="24"/>
        </w:rPr>
        <w:t>форме и порядку оплаты</w:t>
      </w:r>
      <w:r w:rsidRPr="005121E2">
        <w:rPr>
          <w:sz w:val="24"/>
          <w:szCs w:val="24"/>
        </w:rPr>
        <w:t>, указанным в Приложении №1 (Техническ</w:t>
      </w:r>
      <w:r w:rsidR="00A154B7" w:rsidRPr="005121E2">
        <w:rPr>
          <w:sz w:val="24"/>
          <w:szCs w:val="24"/>
        </w:rPr>
        <w:t>ом</w:t>
      </w:r>
      <w:r w:rsidRPr="005121E2">
        <w:rPr>
          <w:sz w:val="24"/>
          <w:szCs w:val="24"/>
        </w:rPr>
        <w:t xml:space="preserve"> задани</w:t>
      </w:r>
      <w:r w:rsidR="00A154B7" w:rsidRPr="005121E2">
        <w:rPr>
          <w:sz w:val="24"/>
          <w:szCs w:val="24"/>
        </w:rPr>
        <w:t>и</w:t>
      </w:r>
      <w:r w:rsidRPr="005121E2">
        <w:rPr>
          <w:sz w:val="24"/>
          <w:szCs w:val="24"/>
        </w:rPr>
        <w:t xml:space="preserve">) </w:t>
      </w:r>
      <w:r w:rsidR="005121E2" w:rsidRPr="005121E2">
        <w:rPr>
          <w:sz w:val="24"/>
          <w:szCs w:val="24"/>
        </w:rPr>
        <w:t>и/или в Приложении №2 (проекте Договора)</w:t>
      </w:r>
      <w:r w:rsidR="005121E2" w:rsidRPr="005121E2">
        <w:rPr>
          <w:bCs w:val="0"/>
          <w:iCs/>
          <w:szCs w:val="24"/>
        </w:rPr>
        <w:t xml:space="preserve"> </w:t>
      </w:r>
      <w:r w:rsidRPr="005121E2">
        <w:rPr>
          <w:sz w:val="24"/>
          <w:szCs w:val="24"/>
        </w:rPr>
        <w:t>к настоящей</w:t>
      </w:r>
      <w:r w:rsidRPr="00392410">
        <w:rPr>
          <w:sz w:val="24"/>
          <w:szCs w:val="24"/>
        </w:rPr>
        <w:t xml:space="preserve"> Документации, Участники при подготовке Заявок должны руководствоваться условиями, указанными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4959FF">
        <w:fldChar w:fldCharType="begin"/>
      </w:r>
      <w:r w:rsidR="004959FF">
        <w:instrText xml:space="preserve"> REF _Ref440270637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1.1.5</w:t>
      </w:r>
      <w:r w:rsidR="004959FF">
        <w:fldChar w:fldCharType="end"/>
      </w:r>
      <w:r w:rsidR="008D2928" w:rsidRPr="00392410">
        <w:rPr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_Ref440270663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1.1.7</w:t>
      </w:r>
      <w:r w:rsidR="004959FF">
        <w:fldChar w:fldCharType="end"/>
      </w:r>
      <w:r w:rsidRPr="00392410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F5006B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1.1.7</w:t>
      </w:r>
      <w:r w:rsidR="00F5006B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41131544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_Ref305973033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3.2</w:t>
      </w:r>
      <w:r w:rsidR="004959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4113154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5E351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</w:t>
      </w:r>
      <w:r w:rsidR="00717F60" w:rsidRPr="005E3517">
        <w:rPr>
          <w:color w:val="000000"/>
          <w:sz w:val="24"/>
          <w:szCs w:val="24"/>
        </w:rPr>
        <w:t xml:space="preserve">запроса предложений должны подать </w:t>
      </w:r>
      <w:r w:rsidR="004B5EB3" w:rsidRPr="005E3517">
        <w:rPr>
          <w:color w:val="000000"/>
          <w:sz w:val="24"/>
          <w:szCs w:val="24"/>
        </w:rPr>
        <w:t>Заявк</w:t>
      </w:r>
      <w:r w:rsidR="00717F60" w:rsidRPr="005E351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959FF">
        <w:fldChar w:fldCharType="begin"/>
      </w:r>
      <w:r w:rsidR="004959FF">
        <w:instrText xml:space="preserve"> REF _Ref191386109 \n \h  \* MERGEFORMAT </w:instrText>
      </w:r>
      <w:r w:rsidR="004959FF">
        <w:fldChar w:fldCharType="separate"/>
      </w:r>
      <w:r w:rsidR="00BE4110" w:rsidRPr="00BE4110">
        <w:rPr>
          <w:color w:val="000000"/>
          <w:sz w:val="24"/>
          <w:szCs w:val="24"/>
        </w:rPr>
        <w:t>3.3.2</w:t>
      </w:r>
      <w:r w:rsidR="004959FF">
        <w:fldChar w:fldCharType="end"/>
      </w:r>
      <w:r w:rsidR="00721B30" w:rsidRPr="005E3517">
        <w:rPr>
          <w:color w:val="000000"/>
          <w:sz w:val="24"/>
          <w:szCs w:val="24"/>
        </w:rPr>
        <w:t>)</w:t>
      </w:r>
      <w:r w:rsidR="005E3517" w:rsidRPr="005E3517">
        <w:rPr>
          <w:bCs w:val="0"/>
          <w:color w:val="000000"/>
          <w:sz w:val="24"/>
          <w:szCs w:val="24"/>
        </w:rPr>
        <w:t xml:space="preserve"> , </w:t>
      </w:r>
      <w:r w:rsidR="005E3517" w:rsidRPr="005E3517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5E3517" w:rsidRPr="005E3517">
        <w:rPr>
          <w:bCs w:val="0"/>
          <w:sz w:val="24"/>
          <w:szCs w:val="24"/>
        </w:rPr>
        <w:t>п.п</w:t>
      </w:r>
      <w:proofErr w:type="spellEnd"/>
      <w:r w:rsidR="005E3517" w:rsidRPr="005E3517">
        <w:rPr>
          <w:bCs w:val="0"/>
          <w:sz w:val="24"/>
          <w:szCs w:val="24"/>
        </w:rPr>
        <w:t xml:space="preserve">. </w:t>
      </w:r>
      <w:r w:rsidR="00F5006B">
        <w:rPr>
          <w:sz w:val="24"/>
          <w:szCs w:val="24"/>
        </w:rPr>
        <w:fldChar w:fldCharType="begin"/>
      </w:r>
      <w:r w:rsidR="00F54B62">
        <w:rPr>
          <w:bCs w:val="0"/>
          <w:sz w:val="24"/>
          <w:szCs w:val="24"/>
        </w:rPr>
        <w:instrText xml:space="preserve"> REF _Ref442189627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ф)</w:t>
      </w:r>
      <w:r w:rsidR="00F5006B">
        <w:rPr>
          <w:sz w:val="24"/>
          <w:szCs w:val="24"/>
        </w:rPr>
        <w:fldChar w:fldCharType="end"/>
      </w:r>
      <w:r w:rsidR="005E3517" w:rsidRPr="005E3517">
        <w:rPr>
          <w:sz w:val="24"/>
          <w:szCs w:val="24"/>
        </w:rPr>
        <w:t xml:space="preserve"> п. </w:t>
      </w:r>
      <w:r w:rsidR="004959FF">
        <w:fldChar w:fldCharType="begin"/>
      </w:r>
      <w:r w:rsidR="004959FF">
        <w:instrText xml:space="preserve"> REF _Ref306005578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3.3.8.3</w:t>
      </w:r>
      <w:r w:rsidR="004959FF">
        <w:fldChar w:fldCharType="end"/>
      </w:r>
      <w:r w:rsidR="005E3517" w:rsidRPr="005E3517">
        <w:rPr>
          <w:sz w:val="24"/>
          <w:szCs w:val="24"/>
        </w:rPr>
        <w:t xml:space="preserve"> и подразделе </w:t>
      </w:r>
      <w:r w:rsidR="004959FF">
        <w:fldChar w:fldCharType="begin"/>
      </w:r>
      <w:r w:rsidR="004959FF">
        <w:instrText xml:space="preserve"> REF _Ref442187883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5.18</w:t>
      </w:r>
      <w:r w:rsidR="004959FF">
        <w:fldChar w:fldCharType="end"/>
      </w:r>
      <w:r w:rsidR="005E3517" w:rsidRPr="005E3517">
        <w:rPr>
          <w:color w:val="000000"/>
          <w:sz w:val="24"/>
          <w:szCs w:val="24"/>
        </w:rPr>
        <w:t xml:space="preserve">. </w:t>
      </w:r>
      <w:r w:rsidR="00717F60" w:rsidRPr="005E3517">
        <w:rPr>
          <w:color w:val="000000"/>
          <w:sz w:val="24"/>
          <w:szCs w:val="24"/>
        </w:rPr>
        <w:t xml:space="preserve">При нарушении этого требования, </w:t>
      </w:r>
      <w:r w:rsidRPr="005E3517">
        <w:rPr>
          <w:color w:val="000000"/>
          <w:sz w:val="24"/>
          <w:szCs w:val="24"/>
        </w:rPr>
        <w:t>Участник</w:t>
      </w:r>
      <w:r w:rsidR="00717F60" w:rsidRPr="005E3517">
        <w:rPr>
          <w:color w:val="000000"/>
          <w:sz w:val="24"/>
          <w:szCs w:val="24"/>
        </w:rPr>
        <w:t xml:space="preserve"> </w:t>
      </w:r>
      <w:r w:rsidR="007C0F1C" w:rsidRPr="005E3517">
        <w:rPr>
          <w:color w:val="000000"/>
          <w:sz w:val="24"/>
          <w:szCs w:val="24"/>
        </w:rPr>
        <w:t>будет</w:t>
      </w:r>
      <w:r w:rsidR="00717F60" w:rsidRPr="005E351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4113154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959FF">
        <w:fldChar w:fldCharType="begin"/>
      </w:r>
      <w:r w:rsidR="004959FF">
        <w:instrText xml:space="preserve"> REF _Ref191386164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 xml:space="preserve"> 1.4.1 </w:t>
      </w:r>
      <w:r w:rsidR="004959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959FF">
        <w:fldChar w:fldCharType="begin"/>
      </w:r>
      <w:r w:rsidR="004959FF">
        <w:instrText xml:space="preserve"> REF _Ref306978606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 xml:space="preserve"> 1.4.2 </w:t>
      </w:r>
      <w:r w:rsidR="004959FF">
        <w:lastRenderedPageBreak/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4113154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FB5B7E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FB5B7E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_Ref306114966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3.3.11</w:t>
      </w:r>
      <w:r w:rsidR="004959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EE6B30">
      <w:pPr>
        <w:pStyle w:val="3"/>
        <w:numPr>
          <w:ilvl w:val="0"/>
          <w:numId w:val="0"/>
        </w:numPr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41131555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41131556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20810"/>
      <w:bookmarkStart w:id="61" w:name="_Toc440631445"/>
      <w:bookmarkStart w:id="62" w:name="_Toc440875685"/>
      <w:bookmarkStart w:id="63" w:name="_Toc441131557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4" w:name="_Toc439238032"/>
      <w:bookmarkStart w:id="65" w:name="_Toc439238154"/>
      <w:bookmarkStart w:id="66" w:name="_Toc439252706"/>
      <w:bookmarkStart w:id="67" w:name="_Toc439323564"/>
      <w:bookmarkStart w:id="68" w:name="_Toc439323680"/>
      <w:bookmarkStart w:id="69" w:name="_Toc440361314"/>
      <w:bookmarkStart w:id="70" w:name="_Toc440376069"/>
      <w:bookmarkStart w:id="71" w:name="_Toc440376196"/>
      <w:bookmarkStart w:id="72" w:name="_Toc440382461"/>
      <w:bookmarkStart w:id="73" w:name="_Toc440447131"/>
      <w:bookmarkStart w:id="74" w:name="_Toc440620811"/>
      <w:bookmarkStart w:id="75" w:name="_Toc440631446"/>
      <w:bookmarkStart w:id="76" w:name="_Toc440875686"/>
      <w:bookmarkStart w:id="77" w:name="_Toc44113155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F5006B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F5006B">
        <w:rPr>
          <w:b w:val="0"/>
        </w:rPr>
      </w:r>
      <w:r w:rsidR="00F5006B">
        <w:rPr>
          <w:b w:val="0"/>
        </w:rPr>
        <w:fldChar w:fldCharType="separate"/>
      </w:r>
      <w:r w:rsidR="00BE4110">
        <w:rPr>
          <w:b w:val="0"/>
        </w:rPr>
        <w:t>5.5</w:t>
      </w:r>
      <w:r w:rsidR="00F5006B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8" w:name="_Toc439238033"/>
      <w:bookmarkStart w:id="79" w:name="_Toc439238155"/>
      <w:bookmarkStart w:id="80" w:name="_Toc439252707"/>
      <w:bookmarkStart w:id="81" w:name="_Toc439323565"/>
      <w:bookmarkStart w:id="82" w:name="_Toc439323681"/>
      <w:bookmarkStart w:id="83" w:name="_Toc440361315"/>
      <w:bookmarkStart w:id="84" w:name="_Toc440376070"/>
      <w:bookmarkStart w:id="85" w:name="_Toc440376197"/>
      <w:bookmarkStart w:id="86" w:name="_Toc440382462"/>
      <w:bookmarkStart w:id="87" w:name="_Toc440447132"/>
      <w:bookmarkStart w:id="88" w:name="_Toc440620812"/>
      <w:bookmarkStart w:id="89" w:name="_Toc440631447"/>
      <w:bookmarkStart w:id="90" w:name="_Toc440875687"/>
      <w:bookmarkStart w:id="91" w:name="_Toc44113155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2" w:name="_Toc441131560"/>
      <w:r w:rsidRPr="003303E9">
        <w:rPr>
          <w:bCs w:val="0"/>
        </w:rPr>
        <w:t>Антикоррупционная оговорка, включаемая в проект договора</w:t>
      </w:r>
      <w:bookmarkEnd w:id="9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3" w:name="_Toc439238157"/>
      <w:bookmarkStart w:id="94" w:name="_Toc439252709"/>
      <w:bookmarkStart w:id="95" w:name="_Toc439323567"/>
      <w:bookmarkStart w:id="96" w:name="_Toc439323683"/>
      <w:bookmarkStart w:id="97" w:name="_Toc440361317"/>
      <w:bookmarkStart w:id="98" w:name="_Toc440376072"/>
      <w:bookmarkStart w:id="99" w:name="_Toc440376199"/>
      <w:bookmarkStart w:id="100" w:name="_Toc440382464"/>
      <w:bookmarkStart w:id="101" w:name="_Toc440447134"/>
      <w:bookmarkStart w:id="102" w:name="_Toc440620814"/>
      <w:bookmarkStart w:id="103" w:name="_Toc440631449"/>
      <w:bookmarkStart w:id="104" w:name="_Toc440875689"/>
      <w:bookmarkStart w:id="105" w:name="_Toc44113156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5006B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5006B">
        <w:rPr>
          <w:b w:val="0"/>
        </w:rPr>
      </w:r>
      <w:r w:rsidR="00F5006B">
        <w:rPr>
          <w:b w:val="0"/>
        </w:rPr>
        <w:fldChar w:fldCharType="separate"/>
      </w:r>
      <w:r w:rsidR="00BE4110">
        <w:rPr>
          <w:b w:val="0"/>
        </w:rPr>
        <w:t>2.2.3</w:t>
      </w:r>
      <w:r w:rsidR="00F5006B">
        <w:rPr>
          <w:b w:val="0"/>
        </w:rPr>
        <w:fldChar w:fldCharType="end"/>
      </w:r>
      <w:r w:rsidRPr="003303E9">
        <w:rPr>
          <w:b w:val="0"/>
        </w:rPr>
        <w:t>).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6" w:name="_Toc439238158"/>
      <w:bookmarkStart w:id="107" w:name="_Toc439252710"/>
      <w:bookmarkStart w:id="108" w:name="_Toc439323568"/>
      <w:bookmarkStart w:id="109" w:name="_Toc439323684"/>
      <w:bookmarkStart w:id="110" w:name="_Toc440361318"/>
      <w:bookmarkStart w:id="111" w:name="_Toc440376073"/>
      <w:bookmarkStart w:id="112" w:name="_Toc440376200"/>
      <w:bookmarkStart w:id="113" w:name="_Toc440382465"/>
      <w:bookmarkStart w:id="114" w:name="_Toc440447135"/>
      <w:bookmarkStart w:id="115" w:name="_Toc440620815"/>
      <w:bookmarkStart w:id="116" w:name="_Toc440631450"/>
      <w:bookmarkStart w:id="117" w:name="_Toc440875690"/>
      <w:bookmarkStart w:id="118" w:name="_Toc44113156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9" w:name="_Toc439238159"/>
      <w:bookmarkStart w:id="120" w:name="_Toc439252711"/>
      <w:bookmarkStart w:id="121" w:name="_Toc439323569"/>
      <w:bookmarkStart w:id="122" w:name="_Toc439323685"/>
      <w:bookmarkStart w:id="123" w:name="_Ref440270867"/>
      <w:bookmarkStart w:id="124" w:name="_Toc440361319"/>
      <w:bookmarkStart w:id="125" w:name="_Toc440376074"/>
      <w:bookmarkStart w:id="126" w:name="_Toc440376201"/>
      <w:bookmarkStart w:id="127" w:name="_Toc440382466"/>
      <w:bookmarkStart w:id="128" w:name="_Toc440447136"/>
      <w:bookmarkStart w:id="129" w:name="_Toc440620816"/>
      <w:bookmarkStart w:id="130" w:name="_Toc440631451"/>
      <w:bookmarkStart w:id="131" w:name="_Toc440875691"/>
      <w:bookmarkStart w:id="132" w:name="_Toc441131563"/>
      <w:r w:rsidRPr="003303E9">
        <w:rPr>
          <w:b w:val="0"/>
        </w:rPr>
        <w:t>Текст Антикоррупционной оговорки: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DB6B75" w:rsidRPr="00796F09" w:rsidRDefault="00DB6B75" w:rsidP="00DB6B75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DB6B75" w:rsidRPr="00796F09" w:rsidRDefault="00DB6B75" w:rsidP="00DB6B75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B6B75" w:rsidRPr="00796F09" w:rsidRDefault="00DB6B75" w:rsidP="00DB6B75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DB6B75" w:rsidRPr="00796F09" w:rsidRDefault="00DB6B75" w:rsidP="00DB6B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DB6B75" w:rsidRPr="00796F09" w:rsidRDefault="00DB6B75" w:rsidP="00DB6B75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DB6B75" w:rsidRPr="00796F09" w:rsidRDefault="00DB6B75" w:rsidP="00DB6B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DB6B75" w:rsidRPr="00796F09" w:rsidRDefault="00DB6B75" w:rsidP="00DB6B75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DB6B75" w:rsidRPr="00796F09" w:rsidRDefault="00DB6B75" w:rsidP="00DB6B75">
      <w:pPr>
        <w:spacing w:line="240" w:lineRule="auto"/>
        <w:ind w:firstLine="709"/>
        <w:rPr>
          <w:sz w:val="24"/>
          <w:szCs w:val="24"/>
        </w:rPr>
      </w:pPr>
    </w:p>
    <w:p w:rsidR="00DB6B75" w:rsidRPr="00796F09" w:rsidRDefault="00DB6B75" w:rsidP="00DB6B75">
      <w:pPr>
        <w:spacing w:line="240" w:lineRule="auto"/>
        <w:ind w:firstLine="709"/>
        <w:rPr>
          <w:sz w:val="24"/>
          <w:szCs w:val="24"/>
        </w:rPr>
      </w:pPr>
    </w:p>
    <w:p w:rsidR="00DB6B75" w:rsidRPr="00796F09" w:rsidRDefault="00DB6B75" w:rsidP="00DB6B75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DB6B75" w:rsidRPr="00796F09" w:rsidRDefault="00DB6B75" w:rsidP="00DB6B75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33" w:name="_Ref303622434"/>
      <w:bookmarkStart w:id="134" w:name="_Ref303624273"/>
      <w:bookmarkStart w:id="135" w:name="_Ref303682476"/>
      <w:bookmarkStart w:id="136" w:name="_Ref303683017"/>
      <w:bookmarkEnd w:id="133"/>
      <w:bookmarkEnd w:id="134"/>
      <w:bookmarkEnd w:id="135"/>
      <w:bookmarkEnd w:id="13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Ref303711222"/>
      <w:bookmarkStart w:id="138" w:name="_Ref311232052"/>
      <w:bookmarkStart w:id="139" w:name="_Toc441131564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37"/>
      <w:r w:rsidR="00D51A0B" w:rsidRPr="00E71A48">
        <w:rPr>
          <w:szCs w:val="24"/>
        </w:rPr>
        <w:t>Заявок</w:t>
      </w:r>
      <w:bookmarkEnd w:id="138"/>
      <w:bookmarkEnd w:id="13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Toc441131565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4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41" w:name="_Toc439323688"/>
      <w:bookmarkStart w:id="142" w:name="_Toc440361322"/>
      <w:bookmarkStart w:id="143" w:name="_Toc440376077"/>
      <w:bookmarkStart w:id="144" w:name="_Toc440376204"/>
      <w:bookmarkStart w:id="145" w:name="_Toc440382469"/>
      <w:bookmarkStart w:id="146" w:name="_Toc440447139"/>
      <w:bookmarkStart w:id="147" w:name="_Toc440620819"/>
      <w:bookmarkStart w:id="148" w:name="_Toc440631454"/>
      <w:bookmarkStart w:id="149" w:name="_Toc440875694"/>
      <w:bookmarkStart w:id="150" w:name="_Toc441131566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959FF">
        <w:fldChar w:fldCharType="begin"/>
      </w:r>
      <w:r w:rsidR="004959FF">
        <w:instrText xml:space="preserve"> REF _Ref305973033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3.2</w:t>
      </w:r>
      <w:r w:rsidR="004959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959FF">
        <w:fldChar w:fldCharType="begin"/>
      </w:r>
      <w:r w:rsidR="004959FF">
        <w:instrText xml:space="preserve"> REF _Ref305973147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</w:t>
      </w:r>
      <w:r w:rsidR="004959FF">
        <w:fldChar w:fldCharType="end"/>
      </w:r>
      <w:r w:rsidR="00F5006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5006B" w:rsidRPr="00E71A48">
        <w:rPr>
          <w:bCs w:val="0"/>
          <w:sz w:val="24"/>
          <w:szCs w:val="24"/>
        </w:rPr>
      </w:r>
      <w:r w:rsidR="00F5006B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51" w:name="__RefNumPara__828_922829174"/>
      <w:bookmarkEnd w:id="15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5006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5006B" w:rsidRPr="00E71A48">
        <w:rPr>
          <w:bCs w:val="0"/>
          <w:sz w:val="24"/>
          <w:szCs w:val="24"/>
        </w:rPr>
      </w:r>
      <w:r w:rsidR="00F5006B" w:rsidRPr="00E71A48">
        <w:rPr>
          <w:bCs w:val="0"/>
          <w:sz w:val="24"/>
          <w:szCs w:val="24"/>
        </w:rPr>
        <w:fldChar w:fldCharType="end"/>
      </w:r>
      <w:r w:rsidR="004959FF">
        <w:fldChar w:fldCharType="begin"/>
      </w:r>
      <w:r w:rsidR="004959FF">
        <w:instrText xml:space="preserve"> REF _Ref305973214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3.4</w:t>
      </w:r>
      <w:r w:rsidR="004959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_Ref303683883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3.5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52" w:name="__RefNumPara__832_922829174"/>
      <w:bookmarkEnd w:id="15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959FF">
        <w:fldChar w:fldCharType="begin"/>
      </w:r>
      <w:r w:rsidR="004959FF">
        <w:instrText xml:space="preserve"> REF _Ref305973250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3.5</w:t>
      </w:r>
      <w:r w:rsidR="00BE4110">
        <w:t>.1</w:t>
      </w:r>
      <w:r w:rsidR="004959FF">
        <w:fldChar w:fldCharType="end"/>
      </w:r>
      <w:r w:rsidR="00F5006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5006B" w:rsidRPr="00E71A48">
        <w:rPr>
          <w:bCs w:val="0"/>
          <w:sz w:val="24"/>
          <w:szCs w:val="24"/>
        </w:rPr>
      </w:r>
      <w:r w:rsidR="00F5006B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53" w:name="__RefNumPara__834_922829174"/>
      <w:bookmarkEnd w:id="15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959FF">
        <w:fldChar w:fldCharType="begin"/>
      </w:r>
      <w:r w:rsidR="004959FF">
        <w:instrText xml:space="preserve"> REF _Ref303250967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3.7</w:t>
      </w:r>
      <w:r w:rsidR="004959FF">
        <w:fldChar w:fldCharType="end"/>
      </w:r>
      <w:r w:rsidR="00F5006B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5006B" w:rsidRPr="00E71A48">
        <w:rPr>
          <w:bCs w:val="0"/>
          <w:sz w:val="24"/>
          <w:szCs w:val="24"/>
        </w:rPr>
      </w:r>
      <w:r w:rsidR="00F5006B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54" w:name="__RefNumPara__836_922829174"/>
      <w:bookmarkEnd w:id="15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959FF">
        <w:fldChar w:fldCharType="begin"/>
      </w:r>
      <w:r w:rsidR="004959FF">
        <w:instrText xml:space="preserve"> REF _Ref303681924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3.8</w:t>
      </w:r>
      <w:r w:rsidR="004959FF">
        <w:fldChar w:fldCharType="end"/>
      </w:r>
      <w:r w:rsidR="00F5006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5006B" w:rsidRPr="00E71A48">
        <w:rPr>
          <w:bCs w:val="0"/>
          <w:sz w:val="24"/>
          <w:szCs w:val="24"/>
        </w:rPr>
      </w:r>
      <w:r w:rsidR="00F5006B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_Ref303683929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3.10</w:t>
      </w:r>
      <w:r w:rsidR="004959F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959FF">
        <w:fldChar w:fldCharType="begin"/>
      </w:r>
      <w:r w:rsidR="004959FF">
        <w:instrText xml:space="preserve"> REF _Ref306140410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3.11</w:t>
      </w:r>
      <w:r w:rsidR="004959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959FF">
        <w:fldChar w:fldCharType="begin"/>
      </w:r>
      <w:r w:rsidR="004959FF">
        <w:instrText xml:space="preserve"> REF _Ref306140451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3.12</w:t>
      </w:r>
      <w:r w:rsidR="004959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55" w:name="_Toc439323689"/>
      <w:bookmarkStart w:id="156" w:name="_Toc440361323"/>
      <w:bookmarkStart w:id="157" w:name="_Toc440376078"/>
      <w:bookmarkStart w:id="158" w:name="_Toc440376205"/>
      <w:bookmarkStart w:id="159" w:name="_Toc440382470"/>
      <w:bookmarkStart w:id="160" w:name="_Toc440447140"/>
      <w:bookmarkStart w:id="161" w:name="_Toc440620820"/>
      <w:bookmarkStart w:id="162" w:name="_Toc440631455"/>
      <w:bookmarkStart w:id="163" w:name="_Toc440875695"/>
      <w:bookmarkStart w:id="164" w:name="_Toc441131567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5" w:name="_Ref303250835"/>
      <w:bookmarkStart w:id="166" w:name="_Ref305973033"/>
      <w:bookmarkStart w:id="167" w:name="_Toc441131568"/>
      <w:bookmarkStart w:id="16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65"/>
      <w:r w:rsidRPr="00E71A48">
        <w:t xml:space="preserve"> по запросу предложений</w:t>
      </w:r>
      <w:bookmarkEnd w:id="166"/>
      <w:bookmarkEnd w:id="167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959FF">
        <w:fldChar w:fldCharType="begin"/>
      </w:r>
      <w:r w:rsidR="004959FF">
        <w:instrText xml:space="preserve"> REF _Ref302563524 \n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1.1.1</w:t>
      </w:r>
      <w:r w:rsidR="004959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9" w:name="__RefNumPara__444_922829174"/>
      <w:bookmarkStart w:id="170" w:name="_Ref191386216"/>
      <w:bookmarkStart w:id="171" w:name="_Ref305973147"/>
      <w:bookmarkStart w:id="172" w:name="_Toc441131569"/>
      <w:bookmarkEnd w:id="168"/>
      <w:bookmarkEnd w:id="169"/>
      <w:r w:rsidRPr="00E71A48">
        <w:lastRenderedPageBreak/>
        <w:t xml:space="preserve">Подготовка </w:t>
      </w:r>
      <w:bookmarkEnd w:id="170"/>
      <w:r w:rsidRPr="00E71A48">
        <w:t>Заявок</w:t>
      </w:r>
      <w:bookmarkEnd w:id="171"/>
      <w:bookmarkEnd w:id="17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3" w:name="_Ref306114638"/>
      <w:bookmarkStart w:id="174" w:name="_Toc440361326"/>
      <w:bookmarkStart w:id="175" w:name="_Toc440376081"/>
      <w:bookmarkStart w:id="176" w:name="_Toc440376208"/>
      <w:bookmarkStart w:id="177" w:name="_Toc440382473"/>
      <w:bookmarkStart w:id="178" w:name="_Toc440447143"/>
      <w:bookmarkStart w:id="179" w:name="_Toc440620823"/>
      <w:bookmarkStart w:id="180" w:name="_Toc440631458"/>
      <w:bookmarkStart w:id="181" w:name="_Toc440875698"/>
      <w:bookmarkStart w:id="182" w:name="_Toc441131570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3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183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5.1</w:t>
      </w:r>
      <w:r w:rsidR="00F5006B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5.2</w:t>
      </w:r>
      <w:r w:rsidR="00F5006B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5.3</w:t>
      </w:r>
      <w:r w:rsidR="00F5006B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5.4</w:t>
      </w:r>
      <w:r w:rsidR="00F5006B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5.5</w:t>
      </w:r>
      <w:r w:rsidR="00F5006B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_Ref191386407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3.3.8</w:t>
      </w:r>
      <w:r w:rsidR="004959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5.6</w:t>
      </w:r>
      <w:r w:rsidR="00F5006B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4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184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F5006B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F5006B">
        <w:rPr>
          <w:bCs w:val="0"/>
          <w:sz w:val="24"/>
          <w:szCs w:val="24"/>
          <w:lang w:eastAsia="ru-RU"/>
        </w:rPr>
      </w:r>
      <w:r w:rsidR="00F5006B">
        <w:rPr>
          <w:bCs w:val="0"/>
          <w:sz w:val="24"/>
          <w:szCs w:val="24"/>
          <w:lang w:eastAsia="ru-RU"/>
        </w:rPr>
        <w:fldChar w:fldCharType="separate"/>
      </w:r>
      <w:r w:rsidR="00BE4110">
        <w:rPr>
          <w:bCs w:val="0"/>
          <w:sz w:val="24"/>
          <w:szCs w:val="24"/>
          <w:lang w:eastAsia="ru-RU"/>
        </w:rPr>
        <w:t>5.1</w:t>
      </w:r>
      <w:r w:rsidR="00F5006B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39241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F5006B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б)</w:t>
      </w:r>
      <w:r w:rsidR="00F5006B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F5006B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3.3.8.3</w:t>
      </w:r>
      <w:r w:rsidR="00F5006B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16497D" w:rsidRPr="0016497D" w:rsidRDefault="0016497D" w:rsidP="0016497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6497D">
        <w:rPr>
          <w:bCs w:val="0"/>
          <w:sz w:val="24"/>
          <w:szCs w:val="24"/>
        </w:rPr>
        <w:t>Анкета Участника запроса предложений (</w:t>
      </w:r>
      <w:r w:rsidRPr="0016497D">
        <w:rPr>
          <w:bCs w:val="0"/>
          <w:spacing w:val="-2"/>
          <w:sz w:val="24"/>
          <w:szCs w:val="24"/>
        </w:rPr>
        <w:t>под</w:t>
      </w:r>
      <w:r w:rsidRPr="0016497D">
        <w:rPr>
          <w:bCs w:val="0"/>
          <w:sz w:val="24"/>
          <w:szCs w:val="24"/>
        </w:rPr>
        <w:t>раздел</w:t>
      </w:r>
      <w:r w:rsidRPr="0016497D">
        <w:rPr>
          <w:bCs w:val="0"/>
          <w:sz w:val="24"/>
          <w:szCs w:val="24"/>
          <w:lang w:eastAsia="ru-RU"/>
        </w:rPr>
        <w:t xml:space="preserve"> </w:t>
      </w:r>
      <w:r w:rsidR="004959FF">
        <w:fldChar w:fldCharType="begin"/>
      </w:r>
      <w:r w:rsidR="004959FF">
        <w:instrText xml:space="preserve"> REF _Ref444164959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  <w:lang w:eastAsia="ru-RU"/>
        </w:rPr>
        <w:t>5.7.1</w:t>
      </w:r>
      <w:r w:rsidR="004959FF">
        <w:fldChar w:fldCharType="end"/>
      </w:r>
      <w:r w:rsidRPr="0016497D">
        <w:rPr>
          <w:bCs w:val="0"/>
          <w:sz w:val="24"/>
          <w:szCs w:val="24"/>
        </w:rPr>
        <w:t xml:space="preserve">) </w:t>
      </w:r>
      <w:r w:rsidRPr="0016497D">
        <w:rPr>
          <w:sz w:val="24"/>
          <w:szCs w:val="24"/>
        </w:rPr>
        <w:t xml:space="preserve">с приложением </w:t>
      </w:r>
      <w:proofErr w:type="gramStart"/>
      <w:r w:rsidRPr="0016497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6497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6497D">
        <w:rPr>
          <w:bCs w:val="0"/>
          <w:sz w:val="24"/>
          <w:szCs w:val="24"/>
        </w:rPr>
        <w:t>Word</w:t>
      </w:r>
      <w:proofErr w:type="spellEnd"/>
      <w:r w:rsidRPr="0016497D">
        <w:rPr>
          <w:bCs w:val="0"/>
          <w:sz w:val="24"/>
          <w:szCs w:val="24"/>
        </w:rPr>
        <w:t>;</w:t>
      </w:r>
    </w:p>
    <w:p w:rsidR="0016497D" w:rsidRPr="0016497D" w:rsidRDefault="0016497D" w:rsidP="0016497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6497D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4959FF">
        <w:fldChar w:fldCharType="begin"/>
      </w:r>
      <w:r w:rsidR="004959FF">
        <w:instrText xml:space="preserve"> REF _Ref444164968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5.7.2</w:t>
      </w:r>
      <w:r w:rsidR="004959FF">
        <w:fldChar w:fldCharType="end"/>
      </w:r>
      <w:r w:rsidRPr="0016497D">
        <w:rPr>
          <w:sz w:val="24"/>
          <w:szCs w:val="24"/>
        </w:rPr>
        <w:t>) – предоставляется только теми Участниками/субподрядчиками/</w:t>
      </w:r>
      <w:r w:rsidRPr="0016497D">
        <w:rPr>
          <w:sz w:val="24"/>
          <w:szCs w:val="24"/>
        </w:rPr>
        <w:br/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041431">
        <w:rPr>
          <w:sz w:val="24"/>
          <w:szCs w:val="24"/>
        </w:rPr>
        <w:t>.</w:t>
      </w:r>
      <w:proofErr w:type="gramEnd"/>
      <w:r w:rsidR="00041431">
        <w:rPr>
          <w:sz w:val="24"/>
          <w:szCs w:val="24"/>
        </w:rPr>
        <w:t xml:space="preserve"> </w:t>
      </w:r>
      <w:r w:rsidR="00041431" w:rsidRPr="00673EDD">
        <w:rPr>
          <w:sz w:val="24"/>
          <w:szCs w:val="24"/>
        </w:rPr>
        <w:t>В случае</w:t>
      </w:r>
      <w:proofErr w:type="gramStart"/>
      <w:r w:rsidR="00041431" w:rsidRPr="00673EDD">
        <w:rPr>
          <w:sz w:val="24"/>
          <w:szCs w:val="24"/>
        </w:rPr>
        <w:t>,</w:t>
      </w:r>
      <w:proofErr w:type="gramEnd"/>
      <w:r w:rsidR="00041431" w:rsidRPr="00673EDD">
        <w:rPr>
          <w:sz w:val="24"/>
          <w:szCs w:val="24"/>
        </w:rPr>
        <w:t xml:space="preserve"> если Участник/</w:t>
      </w:r>
      <w:r w:rsidR="00041431" w:rsidRPr="00250D0D">
        <w:rPr>
          <w:sz w:val="24"/>
          <w:szCs w:val="24"/>
        </w:rPr>
        <w:t>субподрядчик</w:t>
      </w:r>
      <w:r w:rsidR="00041431">
        <w:rPr>
          <w:sz w:val="24"/>
          <w:szCs w:val="24"/>
        </w:rPr>
        <w:t>/</w:t>
      </w:r>
      <w:r w:rsidR="00041431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16497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46282D">
        <w:rPr>
          <w:bCs w:val="0"/>
          <w:sz w:val="24"/>
          <w:szCs w:val="24"/>
        </w:rPr>
        <w:t>выполнения работ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F5006B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F5006B">
        <w:rPr>
          <w:bCs w:val="0"/>
          <w:sz w:val="24"/>
          <w:szCs w:val="24"/>
          <w:lang w:eastAsia="ru-RU"/>
        </w:rPr>
      </w:r>
      <w:r w:rsidR="00F5006B">
        <w:rPr>
          <w:bCs w:val="0"/>
          <w:sz w:val="24"/>
          <w:szCs w:val="24"/>
          <w:lang w:eastAsia="ru-RU"/>
        </w:rPr>
        <w:fldChar w:fldCharType="separate"/>
      </w:r>
      <w:r w:rsidR="00BE4110">
        <w:rPr>
          <w:bCs w:val="0"/>
          <w:sz w:val="24"/>
          <w:szCs w:val="24"/>
          <w:lang w:eastAsia="ru-RU"/>
        </w:rPr>
        <w:t>5.4</w:t>
      </w:r>
      <w:r w:rsidR="00F5006B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 xml:space="preserve">), Сводная таблица стоимости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F5006B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F5006B">
        <w:rPr>
          <w:bCs w:val="0"/>
          <w:sz w:val="24"/>
          <w:szCs w:val="24"/>
          <w:lang w:eastAsia="ru-RU"/>
        </w:rPr>
      </w:r>
      <w:r w:rsidR="00F5006B">
        <w:rPr>
          <w:bCs w:val="0"/>
          <w:sz w:val="24"/>
          <w:szCs w:val="24"/>
          <w:lang w:eastAsia="ru-RU"/>
        </w:rPr>
        <w:fldChar w:fldCharType="separate"/>
      </w:r>
      <w:r w:rsidR="00BE4110">
        <w:rPr>
          <w:bCs w:val="0"/>
          <w:sz w:val="24"/>
          <w:szCs w:val="24"/>
          <w:lang w:eastAsia="ru-RU"/>
        </w:rPr>
        <w:t>5.2</w:t>
      </w:r>
      <w:r w:rsidR="00F5006B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 xml:space="preserve">оплаты </w:t>
      </w:r>
      <w:r w:rsidR="0046282D">
        <w:rPr>
          <w:bCs w:val="0"/>
          <w:sz w:val="24"/>
          <w:szCs w:val="24"/>
        </w:rPr>
        <w:t>выполнения работ</w:t>
      </w:r>
      <w:r w:rsidR="000A00E6" w:rsidRPr="003E170D">
        <w:rPr>
          <w:bCs w:val="0"/>
          <w:sz w:val="24"/>
          <w:szCs w:val="24"/>
        </w:rPr>
        <w:t xml:space="preserve">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5.5</w:t>
      </w:r>
      <w:r w:rsidR="00F5006B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5.6</w:t>
      </w:r>
      <w:r w:rsidR="00F5006B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AB2CB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</w:t>
      </w:r>
      <w:r w:rsidRPr="00AB2CB8">
        <w:rPr>
          <w:bCs w:val="0"/>
          <w:sz w:val="24"/>
          <w:szCs w:val="24"/>
        </w:rPr>
        <w:t xml:space="preserve">квалификацию </w:t>
      </w:r>
      <w:r w:rsidR="009C744E" w:rsidRPr="00AB2CB8">
        <w:rPr>
          <w:bCs w:val="0"/>
          <w:sz w:val="24"/>
          <w:szCs w:val="24"/>
        </w:rPr>
        <w:t>Участник</w:t>
      </w:r>
      <w:r w:rsidRPr="00AB2CB8">
        <w:rPr>
          <w:bCs w:val="0"/>
          <w:sz w:val="24"/>
          <w:szCs w:val="24"/>
        </w:rPr>
        <w:t>а</w:t>
      </w:r>
      <w:r w:rsidR="00D90031" w:rsidRPr="00AB2CB8">
        <w:rPr>
          <w:bCs w:val="0"/>
          <w:sz w:val="24"/>
          <w:szCs w:val="24"/>
        </w:rPr>
        <w:t xml:space="preserve"> (подраздел </w:t>
      </w:r>
      <w:r w:rsidR="004959FF">
        <w:fldChar w:fldCharType="begin"/>
      </w:r>
      <w:r w:rsidR="004959FF">
        <w:instrText xml:space="preserve"> REF _Ref306005578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3.3.8.3</w:t>
      </w:r>
      <w:r w:rsidR="004959FF">
        <w:fldChar w:fldCharType="end"/>
      </w:r>
      <w:r w:rsidR="00F463E8" w:rsidRPr="00AB2CB8">
        <w:rPr>
          <w:bCs w:val="0"/>
          <w:sz w:val="24"/>
          <w:szCs w:val="24"/>
        </w:rPr>
        <w:t>, за исключением документ</w:t>
      </w:r>
      <w:r w:rsidR="00FA5339" w:rsidRPr="00AB2CB8">
        <w:rPr>
          <w:bCs w:val="0"/>
          <w:sz w:val="24"/>
          <w:szCs w:val="24"/>
        </w:rPr>
        <w:t>ов</w:t>
      </w:r>
      <w:r w:rsidR="00F463E8" w:rsidRPr="00AB2CB8">
        <w:rPr>
          <w:bCs w:val="0"/>
          <w:sz w:val="24"/>
          <w:szCs w:val="24"/>
        </w:rPr>
        <w:t>, указанн</w:t>
      </w:r>
      <w:r w:rsidR="00FA5339" w:rsidRPr="00AB2CB8">
        <w:rPr>
          <w:bCs w:val="0"/>
          <w:sz w:val="24"/>
          <w:szCs w:val="24"/>
        </w:rPr>
        <w:t>ых</w:t>
      </w:r>
      <w:r w:rsidR="00F463E8" w:rsidRPr="00AB2CB8">
        <w:rPr>
          <w:bCs w:val="0"/>
          <w:sz w:val="24"/>
          <w:szCs w:val="24"/>
        </w:rPr>
        <w:t xml:space="preserve"> в </w:t>
      </w:r>
      <w:proofErr w:type="spellStart"/>
      <w:r w:rsidR="00F463E8" w:rsidRPr="00AB2CB8">
        <w:rPr>
          <w:sz w:val="24"/>
          <w:szCs w:val="24"/>
        </w:rPr>
        <w:t>пп</w:t>
      </w:r>
      <w:proofErr w:type="spellEnd"/>
      <w:r w:rsidR="00F463E8" w:rsidRPr="00AB2CB8">
        <w:rPr>
          <w:sz w:val="24"/>
          <w:szCs w:val="24"/>
        </w:rPr>
        <w:t xml:space="preserve">. </w:t>
      </w:r>
      <w:r w:rsidR="004959FF">
        <w:fldChar w:fldCharType="begin"/>
      </w:r>
      <w:r w:rsidR="004959FF">
        <w:instrText xml:space="preserve"> REF _Ref440279062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б)</w:t>
      </w:r>
      <w:r w:rsidR="004959FF">
        <w:fldChar w:fldCharType="end"/>
      </w:r>
      <w:r w:rsidR="00FA5339" w:rsidRPr="00AB2CB8">
        <w:rPr>
          <w:sz w:val="24"/>
          <w:szCs w:val="24"/>
        </w:rPr>
        <w:t>,</w:t>
      </w:r>
      <w:r w:rsidR="007638F4" w:rsidRPr="00AB2CB8">
        <w:rPr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_Ref440372326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е)</w:t>
      </w:r>
      <w:r w:rsidR="004959FF">
        <w:fldChar w:fldCharType="end"/>
      </w:r>
      <w:r w:rsidR="007638F4" w:rsidRPr="00AB2CB8">
        <w:rPr>
          <w:sz w:val="24"/>
          <w:szCs w:val="24"/>
        </w:rPr>
        <w:t>,</w:t>
      </w:r>
      <w:r w:rsidR="00FA5339" w:rsidRPr="00AB2CB8">
        <w:rPr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_Ref440371812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н)</w:t>
      </w:r>
      <w:r w:rsidR="004959FF">
        <w:fldChar w:fldCharType="end"/>
      </w:r>
      <w:r w:rsidR="00FA5339" w:rsidRPr="00AB2CB8">
        <w:rPr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_Ref440371822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о)</w:t>
      </w:r>
      <w:r w:rsidR="004959FF">
        <w:fldChar w:fldCharType="end"/>
      </w:r>
      <w:r w:rsidR="005E3517" w:rsidRPr="005E3517">
        <w:rPr>
          <w:sz w:val="24"/>
          <w:szCs w:val="24"/>
        </w:rPr>
        <w:t xml:space="preserve">, </w:t>
      </w:r>
      <w:r w:rsidR="00F5006B">
        <w:rPr>
          <w:sz w:val="24"/>
          <w:szCs w:val="24"/>
        </w:rPr>
        <w:fldChar w:fldCharType="begin"/>
      </w:r>
      <w:r w:rsidR="00F54B62">
        <w:rPr>
          <w:bCs w:val="0"/>
          <w:sz w:val="24"/>
          <w:szCs w:val="24"/>
        </w:rPr>
        <w:instrText xml:space="preserve"> REF _Ref442189627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ф)</w:t>
      </w:r>
      <w:r w:rsidR="00F5006B">
        <w:rPr>
          <w:sz w:val="24"/>
          <w:szCs w:val="24"/>
        </w:rPr>
        <w:fldChar w:fldCharType="end"/>
      </w:r>
      <w:r w:rsidR="005E3517" w:rsidRPr="005E3517">
        <w:rPr>
          <w:sz w:val="24"/>
          <w:szCs w:val="24"/>
        </w:rPr>
        <w:t xml:space="preserve"> </w:t>
      </w:r>
      <w:r w:rsidR="00F463E8" w:rsidRPr="005E3517">
        <w:rPr>
          <w:sz w:val="24"/>
          <w:szCs w:val="24"/>
        </w:rPr>
        <w:t>п</w:t>
      </w:r>
      <w:r w:rsidR="00F463E8" w:rsidRPr="00AB2CB8">
        <w:rPr>
          <w:sz w:val="24"/>
          <w:szCs w:val="24"/>
        </w:rPr>
        <w:t xml:space="preserve">. </w:t>
      </w:r>
      <w:r w:rsidR="004959FF">
        <w:fldChar w:fldCharType="begin"/>
      </w:r>
      <w:r w:rsidR="004959FF">
        <w:instrText xml:space="preserve"> REF _Ref306005578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3.3.8.3</w:t>
      </w:r>
      <w:r w:rsidR="004959FF">
        <w:fldChar w:fldCharType="end"/>
      </w:r>
      <w:r w:rsidR="00D90031" w:rsidRPr="00AB2CB8">
        <w:rPr>
          <w:bCs w:val="0"/>
          <w:sz w:val="24"/>
          <w:szCs w:val="24"/>
        </w:rPr>
        <w:t>)</w:t>
      </w:r>
      <w:r w:rsidRPr="00AB2CB8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>
        <w:rPr>
          <w:bCs w:val="0"/>
          <w:sz w:val="24"/>
          <w:szCs w:val="24"/>
        </w:rPr>
        <w:t xml:space="preserve">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 xml:space="preserve">плана распределения объемов </w:t>
      </w:r>
      <w:r w:rsidR="0046282D">
        <w:rPr>
          <w:bCs w:val="0"/>
          <w:sz w:val="24"/>
          <w:szCs w:val="24"/>
        </w:rPr>
        <w:t>выполнения работ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</w:t>
      </w:r>
      <w:r w:rsidR="0046282D">
        <w:rPr>
          <w:bCs w:val="0"/>
          <w:sz w:val="24"/>
          <w:szCs w:val="24"/>
        </w:rPr>
        <w:t>субподрядчиками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5.16</w:t>
      </w:r>
      <w:r w:rsidR="00F5006B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 w:rsidRPr="003E170D">
        <w:rPr>
          <w:bCs w:val="0"/>
          <w:sz w:val="24"/>
          <w:szCs w:val="24"/>
        </w:rPr>
        <w:t xml:space="preserve"> - Для каждого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4959FF">
        <w:fldChar w:fldCharType="begin"/>
      </w:r>
      <w:r w:rsidR="004959FF">
        <w:instrText xml:space="preserve"> REF _Ref440274659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5.11</w:t>
      </w:r>
      <w:r w:rsidR="004959F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_Ref440274733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5.12</w:t>
      </w:r>
      <w:r w:rsidR="004959F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_Ref440274744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5.13</w:t>
      </w:r>
      <w:r w:rsidR="004959F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_Ref440274756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5.15</w:t>
      </w:r>
      <w:r w:rsidR="004959FF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F5006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3.3.8.3</w:t>
      </w:r>
      <w:r w:rsidR="00F5006B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7F76D6">
        <w:rPr>
          <w:bCs w:val="0"/>
          <w:sz w:val="24"/>
          <w:szCs w:val="24"/>
        </w:rPr>
        <w:t>выполнения работ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5.17</w:t>
      </w:r>
      <w:r w:rsidR="00F5006B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4959FF">
        <w:fldChar w:fldCharType="begin"/>
      </w:r>
      <w:r w:rsidR="004959FF">
        <w:instrText xml:space="preserve"> REF _Ref440274659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5.11</w:t>
      </w:r>
      <w:r w:rsidR="004959F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_Ref440274733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5.12</w:t>
      </w:r>
      <w:r w:rsidR="004959F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_Ref440274744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5.13</w:t>
      </w:r>
      <w:r w:rsidR="004959F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_Ref440274756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5.15</w:t>
      </w:r>
      <w:r w:rsidR="004959FF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F5006B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3.3.8.3</w:t>
      </w:r>
      <w:r w:rsidR="00F5006B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proofErr w:type="gramStart"/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5.3</w:t>
      </w:r>
      <w:r w:rsidR="00F5006B">
        <w:rPr>
          <w:bCs w:val="0"/>
          <w:sz w:val="24"/>
          <w:szCs w:val="24"/>
        </w:rPr>
        <w:fldChar w:fldCharType="end"/>
      </w:r>
      <w:r w:rsidR="00EE6B30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79270A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  <w:proofErr w:type="gramEnd"/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5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18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F5006B">
        <w:rPr>
          <w:bCs w:val="0"/>
          <w:sz w:val="24"/>
          <w:szCs w:val="24"/>
        </w:rPr>
        <w:fldChar w:fldCharType="begin"/>
      </w:r>
      <w:r w:rsidR="00D24034">
        <w:rPr>
          <w:bCs w:val="0"/>
          <w:sz w:val="24"/>
          <w:szCs w:val="24"/>
        </w:rPr>
        <w:instrText xml:space="preserve"> REF _Ref440270602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</w:t>
      </w:r>
      <w:r w:rsidR="00F5006B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5E351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</w:t>
      </w:r>
      <w:r w:rsidR="00717F60" w:rsidRPr="005E3517">
        <w:rPr>
          <w:bCs w:val="0"/>
          <w:sz w:val="24"/>
          <w:szCs w:val="24"/>
        </w:rPr>
        <w:t xml:space="preserve">быть подготовлена в электронной форме с использованием функционала ЭТП (подраздел </w:t>
      </w:r>
      <w:r w:rsidR="004959FF">
        <w:fldChar w:fldCharType="begin"/>
      </w:r>
      <w:r w:rsidR="004959FF">
        <w:instrText xml:space="preserve"> REF _Ref191386419 \n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3.3.2</w:t>
      </w:r>
      <w:r w:rsidR="004959FF">
        <w:fldChar w:fldCharType="end"/>
      </w:r>
      <w:r w:rsidR="00717F60" w:rsidRPr="005E3517">
        <w:rPr>
          <w:bCs w:val="0"/>
          <w:sz w:val="24"/>
          <w:szCs w:val="24"/>
        </w:rPr>
        <w:t>)</w:t>
      </w:r>
      <w:r w:rsidR="005E3517" w:rsidRPr="005E3517">
        <w:rPr>
          <w:bCs w:val="0"/>
          <w:color w:val="000000"/>
          <w:sz w:val="24"/>
          <w:szCs w:val="24"/>
        </w:rPr>
        <w:t xml:space="preserve">, </w:t>
      </w:r>
      <w:r w:rsidR="005E3517" w:rsidRPr="005E3517">
        <w:rPr>
          <w:bCs w:val="0"/>
          <w:sz w:val="24"/>
          <w:szCs w:val="24"/>
        </w:rPr>
        <w:t xml:space="preserve">за исключением документов, указанных </w:t>
      </w:r>
      <w:r w:rsidR="00F54B62" w:rsidRPr="005E3517">
        <w:rPr>
          <w:bCs w:val="0"/>
          <w:sz w:val="24"/>
          <w:szCs w:val="24"/>
        </w:rPr>
        <w:t xml:space="preserve">в </w:t>
      </w:r>
      <w:proofErr w:type="spellStart"/>
      <w:r w:rsidR="00F54B62" w:rsidRPr="005E3517">
        <w:rPr>
          <w:bCs w:val="0"/>
          <w:sz w:val="24"/>
          <w:szCs w:val="24"/>
        </w:rPr>
        <w:t>п.п</w:t>
      </w:r>
      <w:proofErr w:type="spellEnd"/>
      <w:r w:rsidR="00F54B62" w:rsidRPr="005E3517">
        <w:rPr>
          <w:bCs w:val="0"/>
          <w:sz w:val="24"/>
          <w:szCs w:val="24"/>
        </w:rPr>
        <w:t xml:space="preserve">. </w:t>
      </w:r>
      <w:r w:rsidR="00F5006B">
        <w:rPr>
          <w:sz w:val="24"/>
          <w:szCs w:val="24"/>
        </w:rPr>
        <w:fldChar w:fldCharType="begin"/>
      </w:r>
      <w:r w:rsidR="00F54B62">
        <w:rPr>
          <w:bCs w:val="0"/>
          <w:sz w:val="24"/>
          <w:szCs w:val="24"/>
        </w:rPr>
        <w:instrText xml:space="preserve"> REF _Ref442189627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ф)</w:t>
      </w:r>
      <w:r w:rsidR="00F5006B">
        <w:rPr>
          <w:sz w:val="24"/>
          <w:szCs w:val="24"/>
        </w:rPr>
        <w:fldChar w:fldCharType="end"/>
      </w:r>
      <w:r w:rsidR="005E3517" w:rsidRPr="005E3517">
        <w:rPr>
          <w:sz w:val="24"/>
          <w:szCs w:val="24"/>
        </w:rPr>
        <w:t xml:space="preserve"> п. </w:t>
      </w:r>
      <w:r w:rsidR="004959FF">
        <w:fldChar w:fldCharType="begin"/>
      </w:r>
      <w:r w:rsidR="004959FF">
        <w:instrText xml:space="preserve"> REF _Ref306005578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3.3.8.3</w:t>
      </w:r>
      <w:r w:rsidR="004959FF">
        <w:fldChar w:fldCharType="end"/>
      </w:r>
      <w:r w:rsidR="005E3517" w:rsidRPr="005E3517">
        <w:rPr>
          <w:sz w:val="24"/>
          <w:szCs w:val="24"/>
        </w:rPr>
        <w:t xml:space="preserve"> и подразделе </w:t>
      </w:r>
      <w:r w:rsidR="004959FF">
        <w:fldChar w:fldCharType="begin"/>
      </w:r>
      <w:r w:rsidR="004959FF">
        <w:instrText xml:space="preserve"> REF _Ref442187883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5.18</w:t>
      </w:r>
      <w:r w:rsidR="004959FF">
        <w:fldChar w:fldCharType="end"/>
      </w:r>
      <w:r w:rsidR="005E3517" w:rsidRPr="005E3517">
        <w:rPr>
          <w:color w:val="00000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6" w:name="_Ref55279015"/>
      <w:bookmarkStart w:id="18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1B55E9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186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8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187"/>
      <w:bookmarkEnd w:id="188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1B69CE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r w:rsidR="004959FF">
        <w:fldChar w:fldCharType="begin"/>
      </w:r>
      <w:r w:rsidR="004959FF">
        <w:instrText xml:space="preserve"> REF _Ref440361959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5.5</w:t>
      </w:r>
      <w:r w:rsidR="004959FF">
        <w:fldChar w:fldCharType="end"/>
      </w:r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r w:rsidR="004959FF">
        <w:fldChar w:fldCharType="begin"/>
      </w:r>
      <w:r w:rsidR="004959FF">
        <w:instrText xml:space="preserve"> REF _Ref440271036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5.4</w:t>
      </w:r>
      <w:r w:rsidR="004959FF">
        <w:fldChar w:fldCharType="end"/>
      </w:r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_Ref55336310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</w:t>
      </w:r>
      <w:r w:rsidR="004959FF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r w:rsidR="004959FF">
        <w:fldChar w:fldCharType="begin"/>
      </w:r>
      <w:r w:rsidR="004959FF">
        <w:instrText xml:space="preserve"> REF _Ref55336310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5.1</w:t>
      </w:r>
      <w:r w:rsidR="004959FF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9" w:name="_Ref115076752"/>
      <w:bookmarkStart w:id="190" w:name="_Ref191386109"/>
      <w:bookmarkStart w:id="191" w:name="_Ref191386419"/>
      <w:bookmarkStart w:id="192" w:name="_Toc440361327"/>
      <w:bookmarkStart w:id="193" w:name="_Toc440376082"/>
      <w:bookmarkStart w:id="194" w:name="_Toc440376209"/>
      <w:bookmarkStart w:id="195" w:name="_Toc440382474"/>
      <w:bookmarkStart w:id="196" w:name="_Toc440447144"/>
      <w:bookmarkStart w:id="197" w:name="_Toc440620824"/>
      <w:bookmarkStart w:id="198" w:name="_Toc440631459"/>
      <w:bookmarkStart w:id="199" w:name="_Toc440875699"/>
      <w:bookmarkStart w:id="200" w:name="_Toc441131571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89"/>
      <w:bookmarkEnd w:id="190"/>
      <w:bookmarkEnd w:id="191"/>
      <w:r w:rsidRPr="00E71A48">
        <w:rPr>
          <w:szCs w:val="24"/>
        </w:rPr>
        <w:t>ЭТП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1" w:name="_Ref115076807"/>
      <w:bookmarkStart w:id="202" w:name="_Toc440361328"/>
      <w:bookmarkStart w:id="203" w:name="_Toc440376083"/>
      <w:bookmarkStart w:id="204" w:name="_Toc440376210"/>
      <w:bookmarkStart w:id="205" w:name="_Toc440382475"/>
      <w:bookmarkStart w:id="206" w:name="_Toc440447145"/>
      <w:bookmarkStart w:id="207" w:name="_Toc440620825"/>
      <w:bookmarkStart w:id="208" w:name="_Toc440631460"/>
      <w:bookmarkStart w:id="209" w:name="_Toc440875700"/>
      <w:bookmarkStart w:id="210" w:name="_Toc44113157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33CFE" w:rsidRPr="006803F2">
        <w:rPr>
          <w:szCs w:val="24"/>
        </w:rPr>
        <w:t>(бумажной)</w:t>
      </w:r>
      <w:r w:rsidR="00F33CFE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717F60" w:rsidRPr="005E351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1" w:name="_Ref191386548"/>
      <w:r w:rsidRPr="005E351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33CFE" w:rsidRPr="006803F2">
        <w:rPr>
          <w:sz w:val="24"/>
          <w:szCs w:val="24"/>
        </w:rPr>
        <w:t>(бумажной)</w:t>
      </w:r>
      <w:r w:rsidR="00F33CFE">
        <w:rPr>
          <w:sz w:val="24"/>
          <w:szCs w:val="24"/>
        </w:rPr>
        <w:t xml:space="preserve"> </w:t>
      </w:r>
      <w:r w:rsidRPr="005E3517">
        <w:rPr>
          <w:bCs w:val="0"/>
          <w:sz w:val="24"/>
          <w:szCs w:val="24"/>
        </w:rPr>
        <w:t>форме не предусмотрено</w:t>
      </w:r>
      <w:r w:rsidR="005E3517" w:rsidRPr="005E3517">
        <w:rPr>
          <w:bCs w:val="0"/>
          <w:color w:val="000000"/>
          <w:sz w:val="24"/>
          <w:szCs w:val="24"/>
        </w:rPr>
        <w:t xml:space="preserve">, </w:t>
      </w:r>
      <w:r w:rsidR="005E3517" w:rsidRPr="005E3517">
        <w:rPr>
          <w:bCs w:val="0"/>
          <w:sz w:val="24"/>
          <w:szCs w:val="24"/>
        </w:rPr>
        <w:t xml:space="preserve">за исключением документов, указанных </w:t>
      </w:r>
      <w:r w:rsidR="00F54B62" w:rsidRPr="005E3517">
        <w:rPr>
          <w:bCs w:val="0"/>
          <w:sz w:val="24"/>
          <w:szCs w:val="24"/>
        </w:rPr>
        <w:t xml:space="preserve">в </w:t>
      </w:r>
      <w:proofErr w:type="spellStart"/>
      <w:r w:rsidR="00F54B62" w:rsidRPr="005E3517">
        <w:rPr>
          <w:bCs w:val="0"/>
          <w:sz w:val="24"/>
          <w:szCs w:val="24"/>
        </w:rPr>
        <w:t>п.п</w:t>
      </w:r>
      <w:proofErr w:type="spellEnd"/>
      <w:r w:rsidR="00F54B62" w:rsidRPr="005E3517">
        <w:rPr>
          <w:bCs w:val="0"/>
          <w:sz w:val="24"/>
          <w:szCs w:val="24"/>
        </w:rPr>
        <w:t xml:space="preserve">. </w:t>
      </w:r>
      <w:r w:rsidR="00F5006B">
        <w:rPr>
          <w:sz w:val="24"/>
          <w:szCs w:val="24"/>
        </w:rPr>
        <w:fldChar w:fldCharType="begin"/>
      </w:r>
      <w:r w:rsidR="00F54B62">
        <w:rPr>
          <w:bCs w:val="0"/>
          <w:sz w:val="24"/>
          <w:szCs w:val="24"/>
        </w:rPr>
        <w:instrText xml:space="preserve"> REF _Ref442189627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ф)</w:t>
      </w:r>
      <w:r w:rsidR="00F5006B">
        <w:rPr>
          <w:sz w:val="24"/>
          <w:szCs w:val="24"/>
        </w:rPr>
        <w:fldChar w:fldCharType="end"/>
      </w:r>
      <w:r w:rsidR="005E3517" w:rsidRPr="005E3517">
        <w:rPr>
          <w:sz w:val="24"/>
          <w:szCs w:val="24"/>
        </w:rPr>
        <w:t xml:space="preserve"> п. </w:t>
      </w:r>
      <w:r w:rsidR="004959FF">
        <w:fldChar w:fldCharType="begin"/>
      </w:r>
      <w:r w:rsidR="004959FF">
        <w:instrText xml:space="preserve"> REF _Ref306005578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3.3.8.3</w:t>
      </w:r>
      <w:r w:rsidR="004959FF">
        <w:fldChar w:fldCharType="end"/>
      </w:r>
      <w:r w:rsidR="005E3517" w:rsidRPr="005E3517">
        <w:rPr>
          <w:sz w:val="24"/>
          <w:szCs w:val="24"/>
        </w:rPr>
        <w:t xml:space="preserve"> и подразделе </w:t>
      </w:r>
      <w:r w:rsidR="004959FF">
        <w:fldChar w:fldCharType="begin"/>
      </w:r>
      <w:r w:rsidR="004959FF">
        <w:instrText xml:space="preserve"> REF _Ref442187883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5.18</w:t>
      </w:r>
      <w:r w:rsidR="004959FF">
        <w:fldChar w:fldCharType="end"/>
      </w:r>
      <w:r w:rsidR="005E3517" w:rsidRPr="005E3517">
        <w:rPr>
          <w:color w:val="000000"/>
          <w:sz w:val="24"/>
          <w:szCs w:val="24"/>
        </w:rPr>
        <w:t>.</w:t>
      </w:r>
      <w:bookmarkEnd w:id="21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12" w:name="_Ref306008743"/>
      <w:bookmarkStart w:id="213" w:name="_Toc440361329"/>
      <w:bookmarkStart w:id="214" w:name="_Toc440376084"/>
      <w:bookmarkStart w:id="215" w:name="_Toc440376211"/>
      <w:bookmarkStart w:id="216" w:name="_Toc440382476"/>
      <w:bookmarkStart w:id="217" w:name="_Toc440447146"/>
      <w:bookmarkStart w:id="218" w:name="_Toc440620826"/>
      <w:bookmarkStart w:id="219" w:name="_Toc440631461"/>
      <w:bookmarkStart w:id="220" w:name="_Toc440875701"/>
      <w:bookmarkStart w:id="221" w:name="_Toc441131573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2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959FF">
        <w:fldChar w:fldCharType="begin"/>
      </w:r>
      <w:r w:rsidR="004959FF">
        <w:instrText xml:space="preserve"> REF _Ref440289953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3.4.1.3</w:t>
      </w:r>
      <w:r w:rsidR="004959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2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Toc440361330"/>
      <w:bookmarkStart w:id="224" w:name="_Toc440376085"/>
      <w:bookmarkStart w:id="225" w:name="_Toc440376212"/>
      <w:bookmarkStart w:id="226" w:name="_Toc440382477"/>
      <w:bookmarkStart w:id="227" w:name="_Toc440447147"/>
      <w:bookmarkStart w:id="228" w:name="_Toc440620827"/>
      <w:bookmarkStart w:id="229" w:name="_Toc440631462"/>
      <w:bookmarkStart w:id="230" w:name="_Toc440875702"/>
      <w:bookmarkStart w:id="231" w:name="_Toc441131574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2" w:name="_Toc440361331"/>
      <w:bookmarkStart w:id="233" w:name="_Toc440376086"/>
      <w:bookmarkStart w:id="234" w:name="_Toc440376213"/>
      <w:bookmarkStart w:id="235" w:name="_Toc440382478"/>
      <w:bookmarkStart w:id="236" w:name="_Toc440447148"/>
      <w:bookmarkStart w:id="237" w:name="_Toc440620828"/>
      <w:bookmarkStart w:id="238" w:name="_Toc440631463"/>
      <w:bookmarkStart w:id="239" w:name="_Toc440875703"/>
      <w:bookmarkStart w:id="240" w:name="_Toc441131575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8E6B67">
        <w:rPr>
          <w:bCs w:val="0"/>
          <w:sz w:val="24"/>
          <w:szCs w:val="24"/>
        </w:rPr>
        <w:t>рубли РФ</w:t>
      </w:r>
      <w:r w:rsidRPr="00E71A48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41" w:name="_Toc440361332"/>
      <w:bookmarkStart w:id="242" w:name="_Toc440376087"/>
      <w:bookmarkStart w:id="243" w:name="_Toc440376214"/>
      <w:bookmarkStart w:id="244" w:name="_Toc440382479"/>
      <w:bookmarkStart w:id="245" w:name="_Toc440447149"/>
      <w:bookmarkStart w:id="246" w:name="_Toc440620829"/>
      <w:bookmarkStart w:id="247" w:name="_Toc440631464"/>
      <w:bookmarkStart w:id="248" w:name="_Toc440875704"/>
      <w:bookmarkStart w:id="249" w:name="_Toc441131576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50" w:name="_Ref440549152"/>
      <w:r w:rsidRPr="00C12FA4">
        <w:rPr>
          <w:bCs w:val="0"/>
          <w:sz w:val="24"/>
          <w:szCs w:val="24"/>
        </w:rPr>
        <w:t>Начальная (</w:t>
      </w:r>
      <w:r w:rsidRPr="00EE6B30">
        <w:rPr>
          <w:bCs w:val="0"/>
          <w:sz w:val="24"/>
          <w:szCs w:val="24"/>
        </w:rPr>
        <w:t xml:space="preserve">максимальная) цена </w:t>
      </w:r>
      <w:r w:rsidR="00123C70" w:rsidRPr="00EE6B30">
        <w:rPr>
          <w:bCs w:val="0"/>
          <w:sz w:val="24"/>
          <w:szCs w:val="24"/>
        </w:rPr>
        <w:t>Договор</w:t>
      </w:r>
      <w:r w:rsidRPr="00EE6B30">
        <w:rPr>
          <w:bCs w:val="0"/>
          <w:sz w:val="24"/>
          <w:szCs w:val="24"/>
        </w:rPr>
        <w:t>а</w:t>
      </w:r>
      <w:r w:rsidR="00EE6B30" w:rsidRPr="00EE6B30">
        <w:rPr>
          <w:bCs w:val="0"/>
          <w:sz w:val="24"/>
          <w:szCs w:val="24"/>
        </w:rPr>
        <w:t xml:space="preserve"> </w:t>
      </w:r>
      <w:r w:rsidR="00EE6B30" w:rsidRPr="00EE6B30">
        <w:rPr>
          <w:b/>
          <w:sz w:val="24"/>
          <w:szCs w:val="24"/>
        </w:rPr>
        <w:t>4 540 000</w:t>
      </w:r>
      <w:r w:rsidR="00EE6B30" w:rsidRPr="00EE6B30">
        <w:rPr>
          <w:sz w:val="24"/>
          <w:szCs w:val="24"/>
        </w:rPr>
        <w:t xml:space="preserve"> (Четыре миллиона пятьсот сорок тысяч) рублей 00 коп. РФ, без учета НДС;</w:t>
      </w:r>
      <w:r w:rsidR="00EE6B30" w:rsidRPr="00EE6B30">
        <w:rPr>
          <w:b/>
          <w:sz w:val="24"/>
          <w:szCs w:val="24"/>
        </w:rPr>
        <w:t xml:space="preserve"> </w:t>
      </w:r>
      <w:r w:rsidR="00EE6B30" w:rsidRPr="00EE6B30">
        <w:rPr>
          <w:sz w:val="24"/>
          <w:szCs w:val="24"/>
        </w:rPr>
        <w:t>НДС составляет</w:t>
      </w:r>
      <w:r w:rsidR="00EE6B30" w:rsidRPr="00EE6B30">
        <w:rPr>
          <w:b/>
          <w:sz w:val="24"/>
          <w:szCs w:val="24"/>
        </w:rPr>
        <w:t xml:space="preserve"> 817 200</w:t>
      </w:r>
      <w:r w:rsidR="00EE6B30" w:rsidRPr="00EE6B30">
        <w:rPr>
          <w:sz w:val="24"/>
          <w:szCs w:val="24"/>
        </w:rPr>
        <w:t xml:space="preserve"> (Восемьсот семнадцать тысяч двести) рублей 00 коп. РФ;</w:t>
      </w:r>
      <w:r w:rsidR="00EE6B30" w:rsidRPr="00EE6B30">
        <w:rPr>
          <w:b/>
          <w:sz w:val="24"/>
          <w:szCs w:val="24"/>
        </w:rPr>
        <w:t xml:space="preserve"> 5 357 200</w:t>
      </w:r>
      <w:r w:rsidR="00EE6B30" w:rsidRPr="00EE6B30">
        <w:rPr>
          <w:sz w:val="24"/>
          <w:szCs w:val="24"/>
        </w:rPr>
        <w:t xml:space="preserve"> (Пять миллионов триста пятьдесят семь тысяч двести) рублей 00 коп. РФ, с учетом НДС</w:t>
      </w:r>
      <w:r w:rsidR="00EE6B30">
        <w:rPr>
          <w:sz w:val="24"/>
          <w:szCs w:val="24"/>
        </w:rPr>
        <w:t>.</w:t>
      </w:r>
      <w:bookmarkEnd w:id="250"/>
    </w:p>
    <w:p w:rsidR="004F657D" w:rsidRDefault="00DD1E1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46282D" w:rsidRDefault="00DD1E1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46282D">
        <w:rPr>
          <w:sz w:val="24"/>
          <w:szCs w:val="24"/>
        </w:rPr>
        <w:t>.</w:t>
      </w:r>
    </w:p>
    <w:p w:rsidR="00663C2F" w:rsidRPr="004B74B1" w:rsidRDefault="00663C2F" w:rsidP="00663C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B74B1">
        <w:rPr>
          <w:sz w:val="24"/>
          <w:szCs w:val="24"/>
        </w:rPr>
        <w:t>Начальная (предельная) цена, указанная в п.</w:t>
      </w:r>
      <w:r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_Ref440549152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3.3.7.1</w:t>
      </w:r>
      <w:r w:rsidR="00F5006B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>, является ценой заключаемого договора</w:t>
      </w:r>
      <w:r>
        <w:rPr>
          <w:sz w:val="24"/>
          <w:szCs w:val="24"/>
        </w:rPr>
        <w:t xml:space="preserve"> по каждому из лотов</w:t>
      </w:r>
      <w:r w:rsidRPr="004B74B1">
        <w:rPr>
          <w:sz w:val="24"/>
          <w:szCs w:val="24"/>
        </w:rPr>
        <w:t xml:space="preserve">, в </w:t>
      </w:r>
      <w:r w:rsidRPr="00546518">
        <w:rPr>
          <w:bCs w:val="0"/>
          <w:sz w:val="24"/>
          <w:szCs w:val="24"/>
        </w:rPr>
        <w:t>Сводной таблице стоимости</w:t>
      </w:r>
      <w:r w:rsidR="005D252F" w:rsidRPr="005D252F">
        <w:rPr>
          <w:bCs w:val="0"/>
          <w:sz w:val="24"/>
          <w:szCs w:val="24"/>
        </w:rPr>
        <w:t xml:space="preserve"> работ</w:t>
      </w:r>
      <w:r w:rsidRPr="00546518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5.2</w:t>
      </w:r>
      <w:r w:rsidR="00F5006B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4B74B1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 w:rsidRPr="004B74B1">
        <w:rPr>
          <w:sz w:val="24"/>
          <w:szCs w:val="24"/>
        </w:rPr>
        <w:t xml:space="preserve"> должны указывать стоимости единицы продукции, указанной в Приложении №1 к настоящей документации. В рамках оценочной стадии (п.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3.6.4</w:t>
      </w:r>
      <w:r w:rsidR="00F5006B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 xml:space="preserve">) ранжирование </w:t>
      </w:r>
      <w:r>
        <w:rPr>
          <w:sz w:val="24"/>
          <w:szCs w:val="24"/>
        </w:rPr>
        <w:t>Участников</w:t>
      </w:r>
      <w:r w:rsidRPr="004B74B1">
        <w:rPr>
          <w:sz w:val="24"/>
          <w:szCs w:val="24"/>
        </w:rPr>
        <w:t xml:space="preserve"> по ценовому критерию будет проводиться в соответствии со стоимостями за единицу продукции.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F5006B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5.1</w:t>
      </w:r>
      <w:r w:rsidR="00F5006B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</w:t>
      </w:r>
      <w:r w:rsidR="00663C2F" w:rsidRPr="00546518">
        <w:rPr>
          <w:bCs w:val="0"/>
          <w:sz w:val="24"/>
          <w:szCs w:val="24"/>
        </w:rPr>
        <w:t xml:space="preserve">цене, </w:t>
      </w:r>
      <w:r w:rsidR="00663C2F" w:rsidRPr="004B74B1">
        <w:rPr>
          <w:sz w:val="24"/>
          <w:szCs w:val="24"/>
        </w:rPr>
        <w:t>указанной в п.</w:t>
      </w:r>
      <w:r w:rsidR="00663C2F"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663C2F">
        <w:rPr>
          <w:sz w:val="24"/>
          <w:szCs w:val="24"/>
        </w:rPr>
        <w:instrText xml:space="preserve"> REF _Ref440549152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3.3.7.1</w:t>
      </w:r>
      <w:r w:rsidR="00F5006B">
        <w:rPr>
          <w:sz w:val="24"/>
          <w:szCs w:val="24"/>
        </w:rPr>
        <w:fldChar w:fldCharType="end"/>
      </w:r>
      <w:r w:rsidR="004B5B26">
        <w:rPr>
          <w:sz w:val="24"/>
          <w:szCs w:val="24"/>
        </w:rPr>
        <w:t xml:space="preserve">, а также в Графике оплаты выполнения работ (п. </w:t>
      </w:r>
      <w:r w:rsidR="00F5006B">
        <w:rPr>
          <w:sz w:val="24"/>
          <w:szCs w:val="24"/>
        </w:rPr>
        <w:fldChar w:fldCharType="begin"/>
      </w:r>
      <w:r w:rsidR="004B5B26">
        <w:rPr>
          <w:sz w:val="24"/>
          <w:szCs w:val="24"/>
        </w:rPr>
        <w:instrText xml:space="preserve"> REF _Ref440361439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4B5B26">
        <w:rPr>
          <w:sz w:val="24"/>
          <w:szCs w:val="24"/>
        </w:rPr>
        <w:t>5.5</w:t>
      </w:r>
      <w:r w:rsidR="00F5006B">
        <w:rPr>
          <w:sz w:val="24"/>
          <w:szCs w:val="24"/>
        </w:rPr>
        <w:fldChar w:fldCharType="end"/>
      </w:r>
      <w:r w:rsidR="004B5B26">
        <w:rPr>
          <w:sz w:val="24"/>
          <w:szCs w:val="24"/>
        </w:rPr>
        <w:t>) и</w:t>
      </w:r>
      <w:r w:rsidR="004B5B26" w:rsidRPr="004B5B26">
        <w:rPr>
          <w:bCs w:val="0"/>
          <w:sz w:val="24"/>
          <w:szCs w:val="24"/>
        </w:rPr>
        <w:t xml:space="preserve"> </w:t>
      </w:r>
      <w:r w:rsidR="004B5B26" w:rsidRPr="00BB27D7">
        <w:rPr>
          <w:bCs w:val="0"/>
          <w:sz w:val="24"/>
          <w:szCs w:val="24"/>
        </w:rPr>
        <w:t>цене, указанной Участником на «котировочной доске» ЭТП</w:t>
      </w:r>
      <w:r w:rsidRPr="00546518">
        <w:rPr>
          <w:bCs w:val="0"/>
          <w:sz w:val="24"/>
          <w:szCs w:val="24"/>
        </w:rPr>
        <w:t>.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5006B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3.6.4</w:t>
      </w:r>
      <w:r w:rsidR="00F5006B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Ref191386407"/>
      <w:bookmarkStart w:id="252" w:name="_Ref191386526"/>
      <w:bookmarkStart w:id="253" w:name="_Toc440361333"/>
      <w:bookmarkStart w:id="254" w:name="_Toc440376088"/>
      <w:bookmarkStart w:id="255" w:name="_Toc440376215"/>
      <w:bookmarkStart w:id="256" w:name="_Toc440382480"/>
      <w:bookmarkStart w:id="257" w:name="_Toc440447150"/>
      <w:bookmarkStart w:id="258" w:name="_Toc440620830"/>
      <w:bookmarkStart w:id="259" w:name="_Toc440631465"/>
      <w:bookmarkStart w:id="260" w:name="_Toc440875705"/>
      <w:bookmarkStart w:id="261" w:name="_Toc441131577"/>
      <w:bookmarkStart w:id="26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3" w:name="_Ref93090116"/>
      <w:bookmarkStart w:id="264" w:name="_Ref191386482"/>
      <w:bookmarkStart w:id="265" w:name="_Ref440291364"/>
      <w:bookmarkEnd w:id="26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63"/>
      <w:r w:rsidRPr="00E71A48">
        <w:rPr>
          <w:bCs w:val="0"/>
          <w:sz w:val="24"/>
          <w:szCs w:val="24"/>
        </w:rPr>
        <w:t>:</w:t>
      </w:r>
      <w:bookmarkStart w:id="266" w:name="_Ref306004833"/>
      <w:bookmarkEnd w:id="26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0E5003">
        <w:rPr>
          <w:bCs w:val="0"/>
          <w:sz w:val="24"/>
          <w:szCs w:val="24"/>
        </w:rPr>
        <w:t>субподрядчикам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4959FF">
        <w:fldChar w:fldCharType="begin"/>
      </w:r>
      <w:r w:rsidR="004959FF">
        <w:instrText xml:space="preserve"> REF _Ref191386451 \n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3.3.9</w:t>
      </w:r>
      <w:r w:rsidR="004959FF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F5006B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F5006B">
        <w:fldChar w:fldCharType="separate"/>
      </w:r>
      <w:r w:rsidR="00BE4110">
        <w:rPr>
          <w:bCs w:val="0"/>
          <w:sz w:val="24"/>
          <w:szCs w:val="24"/>
        </w:rPr>
        <w:t>3.3.10</w:t>
      </w:r>
      <w:r w:rsidR="00F5006B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65"/>
      <w:bookmarkEnd w:id="266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6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6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6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68"/>
      <w:bookmarkEnd w:id="26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</w:t>
      </w:r>
      <w:r w:rsidRPr="00E71A48">
        <w:rPr>
          <w:bCs w:val="0"/>
          <w:sz w:val="24"/>
          <w:szCs w:val="24"/>
        </w:rPr>
        <w:lastRenderedPageBreak/>
        <w:t xml:space="preserve">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7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961AE2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961AE2" w:rsidRPr="00961AE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61AE2">
        <w:rPr>
          <w:rFonts w:eastAsia="Arial Unicode MS"/>
          <w:sz w:val="24"/>
          <w:szCs w:val="24"/>
          <w:lang w:eastAsia="ru-RU"/>
        </w:rPr>
        <w:t>;</w:t>
      </w:r>
      <w:bookmarkEnd w:id="270"/>
      <w:proofErr w:type="gramEnd"/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репутацией, иметь ресурсные возможности</w:t>
      </w:r>
      <w:r w:rsidR="001B1DBF">
        <w:rPr>
          <w:color w:val="000000"/>
          <w:sz w:val="24"/>
          <w:szCs w:val="24"/>
          <w:lang w:eastAsia="ru-RU"/>
        </w:rPr>
        <w:t>:</w:t>
      </w:r>
      <w:r w:rsidRPr="00680B79">
        <w:rPr>
          <w:color w:val="000000"/>
          <w:sz w:val="24"/>
          <w:szCs w:val="24"/>
          <w:lang w:eastAsia="ru-RU"/>
        </w:rPr>
        <w:t xml:space="preserve"> </w:t>
      </w:r>
    </w:p>
    <w:p w:rsidR="009D7F01" w:rsidRPr="00680B7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1B1DBF">
        <w:rPr>
          <w:color w:val="000000"/>
          <w:sz w:val="24"/>
          <w:szCs w:val="24"/>
          <w:lang w:eastAsia="ru-RU"/>
        </w:rPr>
        <w:t>выполнения</w:t>
      </w:r>
      <w:r w:rsidR="00B7676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1B1DBF" w:rsidRPr="00DA1BA0">
        <w:rPr>
          <w:color w:val="000000"/>
          <w:sz w:val="24"/>
          <w:szCs w:val="24"/>
          <w:lang w:eastAsia="ru-RU"/>
        </w:rPr>
        <w:t>работ</w:t>
      </w:r>
      <w:r w:rsidR="009F4858" w:rsidRPr="00DA1BA0">
        <w:rPr>
          <w:color w:val="000000"/>
          <w:sz w:val="24"/>
          <w:szCs w:val="24"/>
          <w:lang w:eastAsia="ru-RU"/>
        </w:rPr>
        <w:t xml:space="preserve"> </w:t>
      </w:r>
      <w:r w:rsidR="00796BE6" w:rsidRPr="00DA1BA0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DA1BA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</w:t>
      </w:r>
      <w:r w:rsidR="001B1DBF">
        <w:rPr>
          <w:color w:val="000000"/>
          <w:sz w:val="24"/>
          <w:szCs w:val="24"/>
          <w:lang w:eastAsia="ru-RU"/>
        </w:rPr>
        <w:t>выполняемым работам</w:t>
      </w:r>
      <w:r w:rsidR="00036006" w:rsidRPr="00680B79">
        <w:rPr>
          <w:color w:val="000000"/>
          <w:sz w:val="24"/>
          <w:szCs w:val="24"/>
          <w:lang w:eastAsia="ru-RU"/>
        </w:rPr>
        <w:t xml:space="preserve"> (в </w:t>
      </w:r>
      <w:proofErr w:type="spellStart"/>
      <w:r w:rsidR="00036006" w:rsidRPr="00680B7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80B79">
        <w:rPr>
          <w:color w:val="000000"/>
          <w:sz w:val="24"/>
          <w:szCs w:val="24"/>
          <w:lang w:eastAsia="ru-RU"/>
        </w:rPr>
        <w:t xml:space="preserve">. объемам </w:t>
      </w:r>
      <w:r w:rsidR="001B1DBF">
        <w:rPr>
          <w:color w:val="000000"/>
          <w:sz w:val="24"/>
          <w:szCs w:val="24"/>
          <w:lang w:eastAsia="ru-RU"/>
        </w:rPr>
        <w:t>работ</w:t>
      </w:r>
      <w:r w:rsidR="00036006" w:rsidRPr="00680B79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036006" w:rsidRPr="00680B79">
        <w:rPr>
          <w:color w:val="000000"/>
          <w:sz w:val="24"/>
          <w:szCs w:val="24"/>
          <w:lang w:eastAsia="ru-RU"/>
        </w:rPr>
        <w:t xml:space="preserve">. 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1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72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271"/>
      <w:bookmarkEnd w:id="272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8D723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3" w:name="_Ref440279062"/>
      <w:r>
        <w:rPr>
          <w:sz w:val="24"/>
          <w:szCs w:val="24"/>
        </w:rPr>
        <w:t>Копия</w:t>
      </w:r>
      <w:r w:rsidR="00A05589"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BF7BB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</w:t>
      </w:r>
      <w:r w:rsidR="00553A57" w:rsidRPr="00B20653">
        <w:rPr>
          <w:sz w:val="24"/>
          <w:szCs w:val="24"/>
        </w:rPr>
        <w:lastRenderedPageBreak/>
        <w:t xml:space="preserve">приема Заявок (обязательное 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73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C34E99" w:rsidRDefault="00C34E9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34E99">
        <w:rPr>
          <w:sz w:val="24"/>
          <w:szCs w:val="24"/>
        </w:rPr>
        <w:t>Информационное письмо о налич</w:t>
      </w:r>
      <w:proofErr w:type="gramStart"/>
      <w:r w:rsidRPr="00C34E99">
        <w:rPr>
          <w:sz w:val="24"/>
          <w:szCs w:val="24"/>
        </w:rPr>
        <w:t>ии у У</w:t>
      </w:r>
      <w:proofErr w:type="gramEnd"/>
      <w:r w:rsidRPr="00C34E99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C34E99">
        <w:rPr>
          <w:sz w:val="24"/>
          <w:szCs w:val="24"/>
        </w:rPr>
        <w:t>(</w:t>
      </w:r>
      <w:r w:rsidR="003F3A69" w:rsidRPr="00C34E99">
        <w:rPr>
          <w:sz w:val="24"/>
          <w:szCs w:val="24"/>
        </w:rPr>
        <w:t>подраздел</w:t>
      </w:r>
      <w:r w:rsidR="00A600E3" w:rsidRPr="00C34E99">
        <w:rPr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_Ref440271993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5.11</w:t>
      </w:r>
      <w:r w:rsidR="004959FF">
        <w:fldChar w:fldCharType="end"/>
      </w:r>
      <w:r w:rsidR="00A600E3" w:rsidRPr="00C34E99">
        <w:rPr>
          <w:sz w:val="24"/>
          <w:szCs w:val="24"/>
        </w:rPr>
        <w:t>)</w:t>
      </w:r>
      <w:r w:rsidR="00F82225" w:rsidRPr="00C34E99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4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5.1.3</w:t>
      </w:r>
      <w:r w:rsidR="00F5006B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74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5.12</w:t>
      </w:r>
      <w:r w:rsidR="00F5006B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5.13</w:t>
      </w:r>
      <w:r w:rsidR="00F5006B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D9784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>опи</w:t>
      </w:r>
      <w:r w:rsidR="008D7235">
        <w:rPr>
          <w:sz w:val="24"/>
          <w:szCs w:val="24"/>
        </w:rPr>
        <w:t>я</w:t>
      </w:r>
      <w:r w:rsidR="00F82225" w:rsidRPr="00A92723">
        <w:rPr>
          <w:sz w:val="24"/>
          <w:szCs w:val="24"/>
        </w:rPr>
        <w:t xml:space="preserve">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F83CC1">
        <w:rPr>
          <w:sz w:val="24"/>
          <w:szCs w:val="24"/>
        </w:rPr>
        <w:t xml:space="preserve"> </w:t>
      </w:r>
      <w:r w:rsidR="00F83CC1">
        <w:rPr>
          <w:szCs w:val="24"/>
        </w:rPr>
        <w:t>(</w:t>
      </w:r>
      <w:r w:rsidR="008D7235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F83CC1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D9784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>опи</w:t>
      </w:r>
      <w:r w:rsidR="008D7235">
        <w:rPr>
          <w:sz w:val="24"/>
          <w:szCs w:val="24"/>
        </w:rPr>
        <w:t>я</w:t>
      </w:r>
      <w:r w:rsidR="00DA1BA0" w:rsidRPr="00B20653">
        <w:rPr>
          <w:sz w:val="24"/>
          <w:szCs w:val="24"/>
        </w:rPr>
        <w:t xml:space="preserve"> </w:t>
      </w:r>
      <w:r w:rsidR="00F82225" w:rsidRPr="00F82225">
        <w:rPr>
          <w:sz w:val="24"/>
          <w:szCs w:val="24"/>
        </w:rPr>
        <w:t>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A552E">
        <w:rPr>
          <w:sz w:val="24"/>
          <w:szCs w:val="24"/>
        </w:rPr>
        <w:t>05</w:t>
      </w:r>
      <w:r w:rsidR="000A552E" w:rsidRPr="00F82225">
        <w:rPr>
          <w:sz w:val="24"/>
          <w:szCs w:val="24"/>
        </w:rPr>
        <w:t>.0</w:t>
      </w:r>
      <w:r w:rsidR="000A552E">
        <w:rPr>
          <w:sz w:val="24"/>
          <w:szCs w:val="24"/>
        </w:rPr>
        <w:t>6</w:t>
      </w:r>
      <w:r w:rsidR="000A552E" w:rsidRPr="00F82225">
        <w:rPr>
          <w:sz w:val="24"/>
          <w:szCs w:val="24"/>
        </w:rPr>
        <w:t>.</w:t>
      </w:r>
      <w:r w:rsidR="000A552E" w:rsidRPr="008D7235">
        <w:rPr>
          <w:sz w:val="24"/>
          <w:szCs w:val="24"/>
        </w:rPr>
        <w:t>2015 N ММВ-7-17/227</w:t>
      </w:r>
      <w:r w:rsidR="00F82225" w:rsidRPr="008D723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8D7235">
        <w:rPr>
          <w:sz w:val="24"/>
          <w:szCs w:val="24"/>
        </w:rPr>
        <w:t>Заявок</w:t>
      </w:r>
      <w:r w:rsidR="00F82225" w:rsidRPr="008D7235">
        <w:rPr>
          <w:sz w:val="24"/>
          <w:szCs w:val="24"/>
        </w:rPr>
        <w:t xml:space="preserve"> (код по классификатору налоговой документации 1160080)</w:t>
      </w:r>
      <w:r w:rsidR="00F83CC1" w:rsidRPr="008D7235">
        <w:rPr>
          <w:sz w:val="24"/>
          <w:szCs w:val="24"/>
        </w:rPr>
        <w:t xml:space="preserve"> (желательное условие)</w:t>
      </w:r>
      <w:r w:rsidR="00F82225" w:rsidRPr="008D7235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4E5AC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</w:t>
      </w:r>
      <w:r w:rsidRPr="004E5ACE">
        <w:rPr>
          <w:sz w:val="24"/>
          <w:szCs w:val="24"/>
        </w:rPr>
        <w:t>наличия заключения аудиторской проверки при проведении добровольного аудита</w:t>
      </w:r>
      <w:r w:rsidR="004E5ACE" w:rsidRPr="004E5ACE">
        <w:rPr>
          <w:sz w:val="24"/>
          <w:szCs w:val="24"/>
        </w:rPr>
        <w:t xml:space="preserve"> (желательное требование)</w:t>
      </w:r>
      <w:r w:rsidRPr="004E5ACE">
        <w:rPr>
          <w:sz w:val="24"/>
          <w:szCs w:val="24"/>
        </w:rPr>
        <w:t>;</w:t>
      </w:r>
    </w:p>
    <w:p w:rsidR="00F82225" w:rsidRPr="000060B4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5" w:name="_Ref440371812"/>
      <w:r w:rsidRPr="000060B4">
        <w:rPr>
          <w:sz w:val="24"/>
          <w:szCs w:val="24"/>
        </w:rPr>
        <w:t>Анкета Участника закупки</w:t>
      </w:r>
      <w:r w:rsidR="00A154B7" w:rsidRPr="000060B4">
        <w:rPr>
          <w:sz w:val="24"/>
          <w:szCs w:val="24"/>
        </w:rPr>
        <w:t xml:space="preserve"> </w:t>
      </w:r>
      <w:r w:rsidR="00A154B7" w:rsidRPr="000060B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060B4">
        <w:rPr>
          <w:sz w:val="24"/>
          <w:szCs w:val="24"/>
        </w:rPr>
        <w:t xml:space="preserve"> </w:t>
      </w:r>
      <w:r w:rsidR="009948B4" w:rsidRPr="000060B4">
        <w:rPr>
          <w:sz w:val="24"/>
          <w:szCs w:val="24"/>
        </w:rPr>
        <w:t>(</w:t>
      </w:r>
      <w:r w:rsidR="003F3A69" w:rsidRPr="000060B4">
        <w:rPr>
          <w:sz w:val="24"/>
          <w:szCs w:val="24"/>
        </w:rPr>
        <w:t>подраздел</w:t>
      </w:r>
      <w:r w:rsidR="009948B4" w:rsidRPr="000060B4">
        <w:rPr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_Ref440272119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5.7.1</w:t>
      </w:r>
      <w:r w:rsidR="004959FF">
        <w:fldChar w:fldCharType="end"/>
      </w:r>
      <w:r w:rsidR="009948B4" w:rsidRPr="000060B4">
        <w:rPr>
          <w:sz w:val="24"/>
          <w:szCs w:val="24"/>
        </w:rPr>
        <w:t>)</w:t>
      </w:r>
      <w:r w:rsidR="000060B4" w:rsidRPr="000060B4">
        <w:rPr>
          <w:sz w:val="24"/>
          <w:szCs w:val="24"/>
        </w:rPr>
        <w:t xml:space="preserve"> с приложением </w:t>
      </w:r>
      <w:proofErr w:type="gramStart"/>
      <w:r w:rsidR="000060B4" w:rsidRPr="000060B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060B4" w:rsidRPr="000060B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060B4" w:rsidRPr="000060B4">
        <w:rPr>
          <w:bCs w:val="0"/>
          <w:sz w:val="24"/>
          <w:szCs w:val="24"/>
        </w:rPr>
        <w:t>Word</w:t>
      </w:r>
      <w:proofErr w:type="spellEnd"/>
      <w:r w:rsidR="00F82225" w:rsidRPr="000060B4">
        <w:rPr>
          <w:sz w:val="24"/>
          <w:szCs w:val="24"/>
        </w:rPr>
        <w:t>;</w:t>
      </w:r>
      <w:bookmarkEnd w:id="275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6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5006B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5.7.2</w:t>
      </w:r>
      <w:r w:rsidR="00F5006B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744026" w:rsidRPr="00744026">
        <w:rPr>
          <w:sz w:val="24"/>
          <w:szCs w:val="24"/>
        </w:rPr>
        <w:t xml:space="preserve"> </w:t>
      </w:r>
      <w:r w:rsidR="00744026" w:rsidRPr="0012081A">
        <w:rPr>
          <w:sz w:val="24"/>
          <w:szCs w:val="24"/>
        </w:rPr>
        <w:t>– предоставляется только теми Участниками/</w:t>
      </w:r>
      <w:r w:rsidR="00744026">
        <w:rPr>
          <w:sz w:val="24"/>
          <w:szCs w:val="24"/>
        </w:rPr>
        <w:t>субподрядчиками/</w:t>
      </w:r>
      <w:r w:rsidR="00744026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744026" w:rsidRPr="0012081A">
        <w:rPr>
          <w:sz w:val="24"/>
          <w:szCs w:val="24"/>
        </w:rPr>
        <w:t xml:space="preserve"> предпринимательства в Российской Федерации»)</w:t>
      </w:r>
      <w:r w:rsidR="00041431">
        <w:rPr>
          <w:sz w:val="24"/>
          <w:szCs w:val="24"/>
        </w:rPr>
        <w:t xml:space="preserve">. </w:t>
      </w:r>
      <w:r w:rsidR="00041431" w:rsidRPr="00673EDD">
        <w:rPr>
          <w:sz w:val="24"/>
          <w:szCs w:val="24"/>
        </w:rPr>
        <w:t>В случае</w:t>
      </w:r>
      <w:proofErr w:type="gramStart"/>
      <w:r w:rsidR="00041431" w:rsidRPr="00673EDD">
        <w:rPr>
          <w:sz w:val="24"/>
          <w:szCs w:val="24"/>
        </w:rPr>
        <w:t>,</w:t>
      </w:r>
      <w:proofErr w:type="gramEnd"/>
      <w:r w:rsidR="00041431" w:rsidRPr="00673EDD">
        <w:rPr>
          <w:sz w:val="24"/>
          <w:szCs w:val="24"/>
        </w:rPr>
        <w:t xml:space="preserve"> если Участник/</w:t>
      </w:r>
      <w:r w:rsidR="00041431" w:rsidRPr="00250D0D">
        <w:rPr>
          <w:sz w:val="24"/>
          <w:szCs w:val="24"/>
        </w:rPr>
        <w:t>субподрядчик</w:t>
      </w:r>
      <w:r w:rsidR="00041431">
        <w:rPr>
          <w:sz w:val="24"/>
          <w:szCs w:val="24"/>
        </w:rPr>
        <w:t>/</w:t>
      </w:r>
      <w:r w:rsidR="00041431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276"/>
    </w:p>
    <w:p w:rsidR="00F82225" w:rsidRPr="00C34E99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C34E99">
        <w:rPr>
          <w:sz w:val="24"/>
          <w:szCs w:val="24"/>
        </w:rPr>
        <w:t xml:space="preserve">документов необходимо для </w:t>
      </w:r>
      <w:r w:rsidR="007F76D6" w:rsidRPr="00C34E99">
        <w:rPr>
          <w:sz w:val="24"/>
          <w:szCs w:val="24"/>
        </w:rPr>
        <w:t>выполнения работ</w:t>
      </w:r>
      <w:r w:rsidRPr="00C34E99">
        <w:rPr>
          <w:sz w:val="24"/>
          <w:szCs w:val="24"/>
        </w:rPr>
        <w:t xml:space="preserve">, указанных в п. </w:t>
      </w:r>
      <w:r w:rsidR="004959FF">
        <w:fldChar w:fldCharType="begin"/>
      </w:r>
      <w:r w:rsidR="004959FF">
        <w:instrText xml:space="preserve"> REF _Ref440275279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1.1.4</w:t>
      </w:r>
      <w:r w:rsidR="004959FF">
        <w:fldChar w:fldCharType="end"/>
      </w:r>
      <w:r w:rsidRPr="00C34E99">
        <w:rPr>
          <w:sz w:val="24"/>
          <w:szCs w:val="24"/>
        </w:rPr>
        <w:t xml:space="preserve"> и разделе </w:t>
      </w:r>
      <w:r w:rsidR="004959FF">
        <w:fldChar w:fldCharType="begin"/>
      </w:r>
      <w:r w:rsidR="004959FF">
        <w:instrText xml:space="preserve"> REF _Ref440270568 \r \h  \* MERGEFORMAT </w:instrText>
      </w:r>
      <w:r w:rsidR="004959FF">
        <w:fldChar w:fldCharType="separate"/>
      </w:r>
      <w:r w:rsidR="00BE4110">
        <w:t>4</w:t>
      </w:r>
      <w:r w:rsidR="004959FF">
        <w:fldChar w:fldCharType="end"/>
      </w:r>
      <w:r w:rsidRPr="00C34E9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34E99">
        <w:rPr>
          <w:sz w:val="24"/>
          <w:szCs w:val="24"/>
        </w:rPr>
        <w:t>;</w:t>
      </w:r>
      <w:proofErr w:type="gramEnd"/>
    </w:p>
    <w:p w:rsidR="00920CB0" w:rsidRPr="00C34E99" w:rsidRDefault="00C34E9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34E99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C34E9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34E99">
        <w:rPr>
          <w:sz w:val="24"/>
          <w:szCs w:val="24"/>
        </w:rPr>
        <w:t xml:space="preserve"> (</w:t>
      </w:r>
      <w:r w:rsidR="003C2207" w:rsidRPr="00C34E99">
        <w:rPr>
          <w:sz w:val="24"/>
          <w:szCs w:val="24"/>
        </w:rPr>
        <w:t>подраздел</w:t>
      </w:r>
      <w:r w:rsidR="00A0601F"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A0601F">
        <w:rPr>
          <w:sz w:val="24"/>
          <w:szCs w:val="24"/>
        </w:rPr>
        <w:instrText xml:space="preserve"> REF _Ref449016877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A0601F">
        <w:rPr>
          <w:sz w:val="24"/>
          <w:szCs w:val="24"/>
        </w:rPr>
        <w:t>5.8</w:t>
      </w:r>
      <w:r w:rsidR="00F5006B">
        <w:rPr>
          <w:sz w:val="24"/>
          <w:szCs w:val="24"/>
        </w:rPr>
        <w:fldChar w:fldCharType="end"/>
      </w:r>
      <w:r w:rsidR="009948B4" w:rsidRPr="00C34E99">
        <w:rPr>
          <w:sz w:val="24"/>
          <w:szCs w:val="24"/>
        </w:rPr>
        <w:t>)</w:t>
      </w:r>
      <w:r w:rsidR="00920CB0" w:rsidRPr="00C34E99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34E99">
        <w:rPr>
          <w:sz w:val="24"/>
          <w:szCs w:val="24"/>
        </w:rPr>
        <w:t>Справк</w:t>
      </w:r>
      <w:r w:rsidR="00C34E99">
        <w:rPr>
          <w:sz w:val="24"/>
          <w:szCs w:val="24"/>
        </w:rPr>
        <w:t>а</w:t>
      </w:r>
      <w:r w:rsidR="007705A5" w:rsidRPr="00C34E99">
        <w:rPr>
          <w:sz w:val="24"/>
          <w:szCs w:val="24"/>
        </w:rPr>
        <w:t xml:space="preserve"> о материально-технических</w:t>
      </w:r>
      <w:r w:rsidR="007705A5" w:rsidRPr="007D7C50">
        <w:rPr>
          <w:sz w:val="24"/>
          <w:szCs w:val="24"/>
        </w:rPr>
        <w:t xml:space="preserve">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_Ref440881887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5.9</w:t>
      </w:r>
      <w:r w:rsidR="00F5006B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7" w:name="_Ref442189285"/>
      <w:proofErr w:type="gramStart"/>
      <w:r>
        <w:rPr>
          <w:sz w:val="24"/>
          <w:szCs w:val="24"/>
        </w:rPr>
        <w:t>Справк</w:t>
      </w:r>
      <w:r w:rsidR="00C34E99">
        <w:rPr>
          <w:sz w:val="24"/>
          <w:szCs w:val="24"/>
        </w:rPr>
        <w:t>а</w:t>
      </w:r>
      <w:r w:rsidR="007705A5" w:rsidRPr="007D7C50">
        <w:rPr>
          <w:sz w:val="24"/>
          <w:szCs w:val="24"/>
        </w:rPr>
        <w:t xml:space="preserve"> 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_Ref440881894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5.10</w:t>
      </w:r>
      <w:r w:rsidR="00F5006B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bookmarkEnd w:id="277"/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8D7235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8" w:name="_Ref442189627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5.14</w:t>
      </w:r>
      <w:r w:rsidR="00F5006B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78"/>
    </w:p>
    <w:p w:rsidR="007705A5" w:rsidRPr="00DA1BA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>
        <w:rPr>
          <w:sz w:val="24"/>
          <w:szCs w:val="24"/>
        </w:rPr>
        <w:t xml:space="preserve">,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705A5">
        <w:rPr>
          <w:sz w:val="24"/>
          <w:szCs w:val="24"/>
        </w:rPr>
        <w:t xml:space="preserve"> (</w:t>
      </w:r>
      <w:r w:rsidR="003C2207" w:rsidRPr="00DA1BA0">
        <w:rPr>
          <w:sz w:val="24"/>
          <w:szCs w:val="24"/>
        </w:rPr>
        <w:t>подраздел</w:t>
      </w:r>
      <w:r w:rsidRPr="00DA1BA0">
        <w:rPr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_Ref440272274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5.15</w:t>
      </w:r>
      <w:r w:rsidR="004959FF">
        <w:fldChar w:fldCharType="end"/>
      </w:r>
      <w:r w:rsidRPr="00DA1BA0">
        <w:rPr>
          <w:sz w:val="24"/>
          <w:szCs w:val="24"/>
        </w:rPr>
        <w:t>)</w:t>
      </w:r>
      <w:r w:rsidR="00796BE6" w:rsidRPr="00DA1BA0">
        <w:rPr>
          <w:sz w:val="24"/>
          <w:szCs w:val="24"/>
        </w:rPr>
        <w:t xml:space="preserve"> (</w:t>
      </w:r>
      <w:r w:rsidR="008D7235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796BE6" w:rsidRPr="00DA1BA0">
        <w:rPr>
          <w:sz w:val="24"/>
          <w:szCs w:val="24"/>
        </w:rPr>
        <w:t>)</w:t>
      </w:r>
      <w:r w:rsidRPr="00DA1BA0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7F76D6">
        <w:rPr>
          <w:sz w:val="24"/>
          <w:szCs w:val="24"/>
        </w:rPr>
        <w:t>выполнения работ</w:t>
      </w:r>
      <w:r w:rsidR="007F76D6" w:rsidRPr="00B20653">
        <w:rPr>
          <w:sz w:val="24"/>
          <w:szCs w:val="24"/>
        </w:rPr>
        <w:t xml:space="preserve"> </w:t>
      </w:r>
      <w:r w:rsidRPr="00B20653">
        <w:rPr>
          <w:sz w:val="24"/>
          <w:szCs w:val="24"/>
        </w:rPr>
        <w:t>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 xml:space="preserve">сроков окончания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и сдачи результатов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Заказчику, предусмотренных договором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 до</w:t>
      </w:r>
      <w:r w:rsidR="00796BE6">
        <w:rPr>
          <w:bCs w:val="0"/>
          <w:sz w:val="24"/>
          <w:szCs w:val="24"/>
        </w:rPr>
        <w:t xml:space="preserve">кументов по правоспособности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9" w:name="_Ref191386451"/>
      <w:bookmarkStart w:id="280" w:name="_Ref440271628"/>
      <w:bookmarkStart w:id="281" w:name="_Toc440361334"/>
      <w:bookmarkStart w:id="282" w:name="_Toc440376089"/>
      <w:bookmarkStart w:id="283" w:name="_Toc440376216"/>
      <w:bookmarkStart w:id="284" w:name="_Toc440382481"/>
      <w:bookmarkStart w:id="285" w:name="_Toc440447151"/>
      <w:bookmarkStart w:id="286" w:name="_Toc440620831"/>
      <w:bookmarkStart w:id="287" w:name="_Toc440631466"/>
      <w:bookmarkStart w:id="288" w:name="_Toc440875706"/>
      <w:bookmarkStart w:id="289" w:name="_Toc441131578"/>
      <w:r w:rsidRPr="00E71A48">
        <w:rPr>
          <w:szCs w:val="24"/>
        </w:rPr>
        <w:t xml:space="preserve">Привлечение </w:t>
      </w:r>
      <w:bookmarkEnd w:id="279"/>
      <w:bookmarkEnd w:id="280"/>
      <w:bookmarkEnd w:id="281"/>
      <w:bookmarkEnd w:id="282"/>
      <w:bookmarkEnd w:id="283"/>
      <w:bookmarkEnd w:id="284"/>
      <w:bookmarkEnd w:id="285"/>
      <w:r w:rsidR="00176B20">
        <w:rPr>
          <w:szCs w:val="24"/>
        </w:rPr>
        <w:t>субподрядчиков</w:t>
      </w:r>
      <w:bookmarkEnd w:id="286"/>
      <w:bookmarkEnd w:id="287"/>
      <w:bookmarkEnd w:id="288"/>
      <w:bookmarkEnd w:id="289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290" w:name="_Ref191386461"/>
      <w:bookmarkStart w:id="291" w:name="_Toc440361335"/>
      <w:bookmarkStart w:id="292" w:name="_Toc440376090"/>
      <w:bookmarkStart w:id="29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c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c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959FF">
        <w:fldChar w:fldCharType="begin"/>
      </w:r>
      <w:r w:rsidR="004959FF">
        <w:instrText xml:space="preserve"> REF _Ref191386407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3.3.8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294"/>
      <w:proofErr w:type="gramEnd"/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D52133">
        <w:rPr>
          <w:bCs w:val="0"/>
          <w:sz w:val="24"/>
          <w:szCs w:val="24"/>
        </w:rPr>
        <w:lastRenderedPageBreak/>
        <w:t xml:space="preserve">изложенным в п. </w:t>
      </w:r>
      <w:r w:rsidR="00F5006B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3.3.8.1</w:t>
      </w:r>
      <w:r w:rsidR="00F5006B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F5006B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3.3.8.2</w:t>
      </w:r>
      <w:r w:rsidR="00F5006B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7F76D6">
        <w:rPr>
          <w:bCs w:val="0"/>
          <w:sz w:val="24"/>
          <w:szCs w:val="24"/>
        </w:rPr>
        <w:t>выполняемых работ</w:t>
      </w:r>
      <w:r w:rsidRPr="00E71A48">
        <w:rPr>
          <w:bCs w:val="0"/>
          <w:sz w:val="24"/>
          <w:szCs w:val="24"/>
        </w:rPr>
        <w:t xml:space="preserve"> между Участником и </w:t>
      </w:r>
      <w:r w:rsidR="00176B20">
        <w:rPr>
          <w:bCs w:val="0"/>
          <w:sz w:val="24"/>
          <w:szCs w:val="24"/>
        </w:rPr>
        <w:t>субподрядчиками</w:t>
      </w:r>
      <w:r w:rsidRPr="00E71A48">
        <w:rPr>
          <w:bCs w:val="0"/>
          <w:sz w:val="24"/>
          <w:szCs w:val="24"/>
        </w:rPr>
        <w:t xml:space="preserve">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5.16</w:t>
      </w:r>
      <w:r w:rsidR="00F5006B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82482"/>
      <w:bookmarkStart w:id="296" w:name="_Toc440447152"/>
      <w:bookmarkStart w:id="297" w:name="_Toc440620832"/>
      <w:bookmarkStart w:id="298" w:name="_Toc440631467"/>
      <w:bookmarkStart w:id="299" w:name="_Toc440875707"/>
      <w:bookmarkStart w:id="300" w:name="_Ref440876618"/>
      <w:bookmarkStart w:id="301" w:name="_Ref440876703"/>
      <w:bookmarkStart w:id="302" w:name="_Toc441131579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90"/>
      <w:bookmarkEnd w:id="291"/>
      <w:bookmarkEnd w:id="292"/>
      <w:bookmarkEnd w:id="293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_Ref191386482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3.3.8.1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959FF">
        <w:fldChar w:fldCharType="begin"/>
      </w:r>
      <w:r w:rsidR="004959FF">
        <w:instrText xml:space="preserve"> REF _Ref191386407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3.3.8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F5006B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3.3.8.1</w:t>
      </w:r>
      <w:r w:rsidR="00F5006B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0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0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0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0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lastRenderedPageBreak/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0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05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EF446E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959FF">
        <w:fldChar w:fldCharType="begin"/>
      </w:r>
      <w:r w:rsidR="004959FF">
        <w:instrText xml:space="preserve"> REF _Ref307563248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  <w:lang w:val="en-US"/>
        </w:rPr>
        <w:t>a</w:t>
      </w:r>
      <w:r w:rsidR="00BE4110" w:rsidRPr="004959FF">
        <w:rPr>
          <w:bCs w:val="0"/>
          <w:sz w:val="24"/>
          <w:szCs w:val="24"/>
        </w:rPr>
        <w:t>)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4959FF">
        <w:fldChar w:fldCharType="begin"/>
      </w:r>
      <w:r w:rsidR="004959FF">
        <w:instrText xml:space="preserve"> REF _Ref307563262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  <w:lang w:val="en-US"/>
        </w:rPr>
        <w:t>g</w:t>
      </w:r>
      <w:r w:rsidR="00BE4110" w:rsidRPr="004959FF">
        <w:rPr>
          <w:bCs w:val="0"/>
          <w:sz w:val="24"/>
          <w:szCs w:val="24"/>
        </w:rPr>
        <w:t>)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4959FF">
        <w:fldChar w:fldCharType="begin"/>
      </w:r>
      <w:r w:rsidR="004959FF">
        <w:instrText xml:space="preserve"> REF _Ref306032591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3.3.10.4</w:t>
      </w:r>
      <w:r w:rsidR="004959FF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 xml:space="preserve">либо в качестве </w:t>
      </w:r>
      <w:r w:rsidR="000E5003">
        <w:rPr>
          <w:bCs w:val="0"/>
          <w:sz w:val="24"/>
          <w:szCs w:val="24"/>
        </w:rPr>
        <w:t>субподрядчиков</w:t>
      </w:r>
      <w:r w:rsidR="00362EA4" w:rsidRPr="00362EA4">
        <w:rPr>
          <w:bCs w:val="0"/>
          <w:sz w:val="24"/>
          <w:szCs w:val="24"/>
        </w:rPr>
        <w:t xml:space="preserve">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3.3.8.2</w:t>
      </w:r>
      <w:r w:rsidR="00F5006B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5.17</w:t>
      </w:r>
      <w:r w:rsidR="00F5006B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3.3.8.1</w:t>
      </w:r>
      <w:r w:rsidR="00F5006B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6" w:name="_Ref306114966"/>
      <w:bookmarkStart w:id="307" w:name="_Toc440361336"/>
      <w:bookmarkStart w:id="308" w:name="_Toc440376091"/>
      <w:bookmarkStart w:id="309" w:name="_Toc440376218"/>
      <w:bookmarkStart w:id="310" w:name="_Toc440382483"/>
      <w:bookmarkStart w:id="311" w:name="_Toc440447153"/>
      <w:bookmarkStart w:id="312" w:name="_Toc440620833"/>
      <w:bookmarkStart w:id="313" w:name="_Toc440631468"/>
      <w:bookmarkStart w:id="314" w:name="_Toc440875708"/>
      <w:bookmarkStart w:id="315" w:name="_Toc441131580"/>
      <w:r w:rsidRPr="00E71A48">
        <w:rPr>
          <w:szCs w:val="24"/>
        </w:rPr>
        <w:t>Разъяснение Документации по запросу предложений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BF07AE">
        <w:rPr>
          <w:bCs w:val="0"/>
          <w:iCs/>
          <w:sz w:val="24"/>
          <w:szCs w:val="24"/>
        </w:rPr>
        <w:t>лены через ЭТП или в письменной</w:t>
      </w:r>
      <w:r w:rsidR="00F33CFE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172B9E">
        <w:rPr>
          <w:bCs w:val="0"/>
          <w:iCs/>
          <w:sz w:val="24"/>
          <w:szCs w:val="24"/>
        </w:rPr>
        <w:t>,</w:t>
      </w:r>
      <w:proofErr w:type="gramEnd"/>
      <w:r w:rsidRPr="00172B9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r w:rsidR="004959FF">
        <w:fldChar w:fldCharType="begin"/>
      </w:r>
      <w:r w:rsidR="004959FF">
        <w:instrText xml:space="preserve"> REF _Ref440969856 \r \h  \* MERGEFORMAT </w:instrText>
      </w:r>
      <w:r w:rsidR="004959FF">
        <w:fldChar w:fldCharType="separate"/>
      </w:r>
      <w:r w:rsidR="00BE4110" w:rsidRPr="00BE4110">
        <w:rPr>
          <w:bCs w:val="0"/>
          <w:iCs/>
          <w:sz w:val="24"/>
          <w:szCs w:val="24"/>
        </w:rPr>
        <w:t>3.3.12</w:t>
      </w:r>
      <w:r w:rsidR="004959FF">
        <w:fldChar w:fldCharType="end"/>
      </w:r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959FF">
        <w:fldChar w:fldCharType="begin"/>
      </w:r>
      <w:r w:rsidR="004959FF">
        <w:instrText xml:space="preserve"> REF _Ref440289401 \r \h  \* MERGEFORMAT </w:instrText>
      </w:r>
      <w:r w:rsidR="004959FF">
        <w:fldChar w:fldCharType="separate"/>
      </w:r>
      <w:r w:rsidR="00BE4110" w:rsidRPr="00BE4110">
        <w:rPr>
          <w:bCs w:val="0"/>
          <w:iCs/>
          <w:sz w:val="24"/>
          <w:szCs w:val="24"/>
        </w:rPr>
        <w:t>3.3.13</w:t>
      </w:r>
      <w:r w:rsidR="004959FF">
        <w:fldChar w:fldCharType="end"/>
      </w:r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6" w:name="_Toc440361337"/>
      <w:bookmarkStart w:id="317" w:name="_Toc440376092"/>
      <w:bookmarkStart w:id="318" w:name="_Toc440376219"/>
      <w:bookmarkStart w:id="319" w:name="_Toc440382484"/>
      <w:bookmarkStart w:id="320" w:name="_Toc440447154"/>
      <w:bookmarkStart w:id="321" w:name="_Toc440620834"/>
      <w:bookmarkStart w:id="322" w:name="_Toc440631469"/>
      <w:bookmarkStart w:id="323" w:name="_Toc440875709"/>
      <w:bookmarkStart w:id="324" w:name="_Ref440969856"/>
      <w:bookmarkStart w:id="325" w:name="_Toc441131581"/>
      <w:r w:rsidRPr="00E71A48">
        <w:rPr>
          <w:szCs w:val="24"/>
        </w:rPr>
        <w:t>Внесение изменений в Документацию по запросу предложений.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6" w:name="_Ref440289401"/>
      <w:bookmarkStart w:id="327" w:name="_Toc440361338"/>
      <w:bookmarkStart w:id="328" w:name="_Toc440376093"/>
      <w:bookmarkStart w:id="329" w:name="_Toc440376220"/>
      <w:bookmarkStart w:id="330" w:name="_Toc440382485"/>
      <w:bookmarkStart w:id="331" w:name="_Toc440447155"/>
      <w:bookmarkStart w:id="332" w:name="_Toc440620835"/>
      <w:bookmarkStart w:id="333" w:name="_Toc440631470"/>
      <w:bookmarkStart w:id="334" w:name="_Toc440875710"/>
      <w:bookmarkStart w:id="335" w:name="_Toc441131582"/>
      <w:r w:rsidRPr="00E71A48">
        <w:rPr>
          <w:szCs w:val="24"/>
        </w:rPr>
        <w:t>Продление срока окончания приема Заявок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37" w:name="_Toc299701566"/>
      <w:bookmarkStart w:id="338" w:name="_Ref306176386"/>
      <w:bookmarkStart w:id="339" w:name="_Ref440285128"/>
      <w:bookmarkStart w:id="340" w:name="_Toc440361339"/>
      <w:bookmarkStart w:id="341" w:name="_Toc440376094"/>
      <w:bookmarkStart w:id="342" w:name="_Toc440376221"/>
      <w:bookmarkStart w:id="343" w:name="_Toc440382486"/>
      <w:bookmarkStart w:id="344" w:name="_Toc440447156"/>
      <w:bookmarkStart w:id="345" w:name="_Toc440620836"/>
      <w:bookmarkStart w:id="346" w:name="_Toc440631471"/>
      <w:bookmarkStart w:id="347" w:name="_Toc440875711"/>
      <w:bookmarkStart w:id="348" w:name="_Toc441131583"/>
      <w:bookmarkStart w:id="349" w:name="_Ref44418048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FB4DC4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0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F5006B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F5006B">
        <w:rPr>
          <w:bCs w:val="0"/>
          <w:sz w:val="24"/>
          <w:szCs w:val="24"/>
          <w:lang w:eastAsia="ru-RU"/>
        </w:rPr>
      </w:r>
      <w:r w:rsidR="00F5006B">
        <w:rPr>
          <w:bCs w:val="0"/>
          <w:sz w:val="24"/>
          <w:szCs w:val="24"/>
          <w:lang w:eastAsia="ru-RU"/>
        </w:rPr>
        <w:fldChar w:fldCharType="separate"/>
      </w:r>
      <w:r w:rsidR="00BE4110">
        <w:rPr>
          <w:bCs w:val="0"/>
          <w:sz w:val="24"/>
          <w:szCs w:val="24"/>
          <w:lang w:eastAsia="ru-RU"/>
        </w:rPr>
        <w:t>5.14</w:t>
      </w:r>
      <w:r w:rsidR="00F5006B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1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52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51"/>
      <w:bookmarkEnd w:id="352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959FF">
        <w:fldChar w:fldCharType="begin"/>
      </w:r>
      <w:r w:rsidR="004959FF">
        <w:instrText xml:space="preserve"> REF _Ref306008743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3.3.4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5006B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3.4.1.3</w:t>
      </w:r>
      <w:r w:rsidR="00F5006B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5006B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3.10</w:t>
      </w:r>
      <w:r w:rsidR="00F5006B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959FF">
        <w:fldChar w:fldCharType="begin"/>
      </w:r>
      <w:r w:rsidR="004959FF">
        <w:instrText xml:space="preserve"> REF _Ref305753174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3.3.14.4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3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D52ED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4" w:name="_Ref299109207"/>
      <w:bookmarkStart w:id="355" w:name="_Ref307563826"/>
      <w:r w:rsidRPr="00D52ED1">
        <w:rPr>
          <w:bCs w:val="0"/>
          <w:sz w:val="24"/>
          <w:szCs w:val="24"/>
        </w:rPr>
        <w:t>Участник</w:t>
      </w:r>
      <w:r w:rsidR="00932C0A" w:rsidRPr="00D52ED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4"/>
      <w:bookmarkEnd w:id="355"/>
    </w:p>
    <w:p w:rsidR="005E3517" w:rsidRPr="00D52ED1" w:rsidRDefault="005E3517" w:rsidP="005E351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D52ED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D52ED1">
        <w:rPr>
          <w:bCs w:val="0"/>
          <w:sz w:val="24"/>
          <w:szCs w:val="24"/>
          <w:lang w:eastAsia="ru-RU"/>
        </w:rPr>
        <w:t xml:space="preserve">подраздел </w:t>
      </w:r>
      <w:r w:rsidR="004959FF" w:rsidRPr="00D52ED1">
        <w:rPr>
          <w:sz w:val="24"/>
          <w:szCs w:val="24"/>
        </w:rPr>
        <w:fldChar w:fldCharType="begin"/>
      </w:r>
      <w:r w:rsidR="004959FF" w:rsidRPr="00D52ED1">
        <w:rPr>
          <w:sz w:val="24"/>
          <w:szCs w:val="24"/>
        </w:rPr>
        <w:instrText xml:space="preserve"> REF _Ref440272256 \r \h  \* MERGEFORMAT </w:instrText>
      </w:r>
      <w:r w:rsidR="004959FF" w:rsidRPr="00D52ED1">
        <w:rPr>
          <w:sz w:val="24"/>
          <w:szCs w:val="24"/>
        </w:rPr>
      </w:r>
      <w:r w:rsidR="004959FF" w:rsidRPr="00D52ED1">
        <w:rPr>
          <w:sz w:val="24"/>
          <w:szCs w:val="24"/>
        </w:rPr>
        <w:fldChar w:fldCharType="separate"/>
      </w:r>
      <w:r w:rsidR="00BE4110" w:rsidRPr="00D52ED1">
        <w:rPr>
          <w:bCs w:val="0"/>
          <w:sz w:val="24"/>
          <w:szCs w:val="24"/>
          <w:lang w:eastAsia="ru-RU"/>
        </w:rPr>
        <w:t>5.14</w:t>
      </w:r>
      <w:r w:rsidR="004959FF" w:rsidRPr="00D52ED1">
        <w:rPr>
          <w:sz w:val="24"/>
          <w:szCs w:val="24"/>
        </w:rPr>
        <w:fldChar w:fldCharType="end"/>
      </w:r>
      <w:r w:rsidRPr="00D52ED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D52ED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52ED1">
        <w:rPr>
          <w:bCs w:val="0"/>
          <w:sz w:val="24"/>
          <w:szCs w:val="24"/>
        </w:rPr>
        <w:t>(</w:t>
      </w:r>
      <w:r w:rsidRPr="00D52ED1">
        <w:rPr>
          <w:bCs w:val="0"/>
          <w:sz w:val="24"/>
          <w:szCs w:val="24"/>
          <w:lang w:eastAsia="ru-RU"/>
        </w:rPr>
        <w:t xml:space="preserve">подраздел </w:t>
      </w:r>
      <w:r w:rsidR="004959FF" w:rsidRPr="00D52ED1">
        <w:rPr>
          <w:sz w:val="24"/>
          <w:szCs w:val="24"/>
        </w:rPr>
        <w:fldChar w:fldCharType="begin"/>
      </w:r>
      <w:r w:rsidR="004959FF" w:rsidRPr="00D52ED1">
        <w:rPr>
          <w:sz w:val="24"/>
          <w:szCs w:val="24"/>
        </w:rPr>
        <w:instrText xml:space="preserve"> REF _Ref441574460 \r \h  \* MERGEFORMAT </w:instrText>
      </w:r>
      <w:r w:rsidR="004959FF" w:rsidRPr="00D52ED1">
        <w:rPr>
          <w:sz w:val="24"/>
          <w:szCs w:val="24"/>
        </w:rPr>
      </w:r>
      <w:r w:rsidR="004959FF" w:rsidRPr="00D52ED1">
        <w:rPr>
          <w:sz w:val="24"/>
          <w:szCs w:val="24"/>
        </w:rPr>
        <w:fldChar w:fldCharType="separate"/>
      </w:r>
      <w:r w:rsidR="00BE4110" w:rsidRPr="00D52ED1">
        <w:rPr>
          <w:bCs w:val="0"/>
          <w:sz w:val="24"/>
          <w:szCs w:val="24"/>
          <w:lang w:eastAsia="ru-RU"/>
        </w:rPr>
        <w:t>5.18</w:t>
      </w:r>
      <w:r w:rsidR="004959FF" w:rsidRPr="00D52ED1">
        <w:rPr>
          <w:sz w:val="24"/>
          <w:szCs w:val="24"/>
        </w:rPr>
        <w:fldChar w:fldCharType="end"/>
      </w:r>
      <w:r w:rsidRPr="00D52ED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959FF" w:rsidRPr="00D52ED1">
        <w:rPr>
          <w:sz w:val="24"/>
          <w:szCs w:val="24"/>
        </w:rPr>
        <w:fldChar w:fldCharType="begin"/>
      </w:r>
      <w:r w:rsidR="004959FF" w:rsidRPr="00D52ED1">
        <w:rPr>
          <w:sz w:val="24"/>
          <w:szCs w:val="24"/>
        </w:rPr>
        <w:instrText xml:space="preserve"> REF _Ref440289953 \r \h  \* MERGEFORMAT </w:instrText>
      </w:r>
      <w:r w:rsidR="004959FF" w:rsidRPr="00D52ED1">
        <w:rPr>
          <w:sz w:val="24"/>
          <w:szCs w:val="24"/>
        </w:rPr>
      </w:r>
      <w:r w:rsidR="004959FF" w:rsidRPr="00D52ED1">
        <w:rPr>
          <w:sz w:val="24"/>
          <w:szCs w:val="24"/>
        </w:rPr>
        <w:fldChar w:fldCharType="separate"/>
      </w:r>
      <w:r w:rsidR="00BE4110" w:rsidRPr="00D52ED1">
        <w:rPr>
          <w:bCs w:val="0"/>
          <w:sz w:val="24"/>
          <w:szCs w:val="24"/>
        </w:rPr>
        <w:t>3.4.1.3</w:t>
      </w:r>
      <w:r w:rsidR="004959FF" w:rsidRPr="00D52ED1">
        <w:rPr>
          <w:sz w:val="24"/>
          <w:szCs w:val="24"/>
        </w:rPr>
        <w:fldChar w:fldCharType="end"/>
      </w:r>
      <w:r w:rsidRPr="00D52ED1">
        <w:rPr>
          <w:bCs w:val="0"/>
          <w:sz w:val="24"/>
          <w:szCs w:val="24"/>
        </w:rPr>
        <w:t xml:space="preserve"> настоящей Документации, по адресу: </w:t>
      </w:r>
      <w:r w:rsidR="00D52ED1" w:rsidRPr="00D52ED1">
        <w:rPr>
          <w:sz w:val="24"/>
          <w:szCs w:val="24"/>
        </w:rPr>
        <w:t xml:space="preserve">РФ, г. Брянск, ул. Советская, дом 35, </w:t>
      </w:r>
      <w:proofErr w:type="spellStart"/>
      <w:r w:rsidR="00D52ED1" w:rsidRPr="00D52ED1">
        <w:rPr>
          <w:sz w:val="24"/>
          <w:szCs w:val="24"/>
        </w:rPr>
        <w:t>каб</w:t>
      </w:r>
      <w:proofErr w:type="spellEnd"/>
      <w:r w:rsidR="00D52ED1" w:rsidRPr="00D52ED1">
        <w:rPr>
          <w:sz w:val="24"/>
          <w:szCs w:val="24"/>
        </w:rPr>
        <w:t>. №74</w:t>
      </w:r>
      <w:r w:rsidR="00D52ED1" w:rsidRPr="00D52ED1">
        <w:rPr>
          <w:bCs w:val="0"/>
          <w:sz w:val="24"/>
          <w:szCs w:val="24"/>
        </w:rPr>
        <w:t xml:space="preserve">, исполнительный сотрудник – </w:t>
      </w:r>
      <w:r w:rsidR="00D52ED1" w:rsidRPr="00D52ED1">
        <w:rPr>
          <w:sz w:val="24"/>
          <w:szCs w:val="24"/>
        </w:rPr>
        <w:t>Кузнецов Павел Николаевич, контактный телефон (4832) 67-23-68</w:t>
      </w:r>
      <w:r w:rsidRPr="00D52ED1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5E3517" w:rsidRPr="005E3517" w:rsidRDefault="005E3517" w:rsidP="005E3517">
      <w:pPr>
        <w:pStyle w:val="aff6"/>
        <w:numPr>
          <w:ilvl w:val="0"/>
          <w:numId w:val="9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E3517">
        <w:rPr>
          <w:sz w:val="24"/>
          <w:szCs w:val="24"/>
        </w:rPr>
        <w:t>Пометка «</w:t>
      </w:r>
      <w:r w:rsidRPr="005E3517">
        <w:rPr>
          <w:bCs w:val="0"/>
          <w:sz w:val="24"/>
          <w:szCs w:val="24"/>
        </w:rPr>
        <w:t xml:space="preserve"> Соглашение о неустойке</w:t>
      </w:r>
      <w:r w:rsidRPr="005E3517">
        <w:rPr>
          <w:sz w:val="24"/>
          <w:szCs w:val="24"/>
        </w:rPr>
        <w:t>»;</w:t>
      </w:r>
    </w:p>
    <w:p w:rsidR="005E3517" w:rsidRPr="005E3517" w:rsidRDefault="005E3517" w:rsidP="005E3517">
      <w:pPr>
        <w:pStyle w:val="aff6"/>
        <w:numPr>
          <w:ilvl w:val="0"/>
          <w:numId w:val="9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E351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959FF">
        <w:fldChar w:fldCharType="begin"/>
      </w:r>
      <w:r w:rsidR="004959FF">
        <w:instrText xml:space="preserve"> REF _Ref191386085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1.1.1</w:t>
      </w:r>
      <w:r w:rsidR="004959FF">
        <w:fldChar w:fldCharType="end"/>
      </w:r>
      <w:r w:rsidRPr="005E3517">
        <w:rPr>
          <w:sz w:val="24"/>
          <w:szCs w:val="24"/>
        </w:rPr>
        <w:t>;</w:t>
      </w:r>
    </w:p>
    <w:p w:rsidR="005E3517" w:rsidRPr="005E3517" w:rsidRDefault="005E3517" w:rsidP="005E3517">
      <w:pPr>
        <w:pStyle w:val="aff6"/>
        <w:numPr>
          <w:ilvl w:val="0"/>
          <w:numId w:val="9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E3517">
        <w:rPr>
          <w:sz w:val="24"/>
          <w:szCs w:val="24"/>
        </w:rPr>
        <w:t>полное фирменное наименование Участника и его почтовый адрес;</w:t>
      </w:r>
    </w:p>
    <w:p w:rsidR="005E3517" w:rsidRPr="005E3517" w:rsidRDefault="005E3517" w:rsidP="005E3517">
      <w:pPr>
        <w:pStyle w:val="aff6"/>
        <w:numPr>
          <w:ilvl w:val="0"/>
          <w:numId w:val="9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E3517">
        <w:rPr>
          <w:sz w:val="24"/>
          <w:szCs w:val="24"/>
        </w:rPr>
        <w:t xml:space="preserve">предмет Договора в соответствии с пунктом </w:t>
      </w:r>
      <w:r w:rsidR="004959FF">
        <w:fldChar w:fldCharType="begin"/>
      </w:r>
      <w:r w:rsidR="004959FF">
        <w:instrText xml:space="preserve"> REF _Ref303323780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1.1.4</w:t>
      </w:r>
      <w:r w:rsidR="004959FF">
        <w:fldChar w:fldCharType="end"/>
      </w:r>
      <w:r w:rsidRPr="005E3517">
        <w:rPr>
          <w:sz w:val="24"/>
          <w:szCs w:val="24"/>
        </w:rPr>
        <w:t>.</w:t>
      </w:r>
    </w:p>
    <w:p w:rsidR="005E3517" w:rsidRPr="005E3517" w:rsidRDefault="005E3517" w:rsidP="005E351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5E3517">
        <w:rPr>
          <w:bCs w:val="0"/>
          <w:sz w:val="24"/>
          <w:szCs w:val="24"/>
        </w:rPr>
        <w:t>Предоставление</w:t>
      </w:r>
      <w:r w:rsidRPr="005E3517">
        <w:rPr>
          <w:sz w:val="24"/>
          <w:szCs w:val="24"/>
        </w:rPr>
        <w:t xml:space="preserve"> оригинала </w:t>
      </w:r>
      <w:r w:rsidRPr="005E3517">
        <w:rPr>
          <w:bCs w:val="0"/>
          <w:sz w:val="24"/>
          <w:szCs w:val="24"/>
        </w:rPr>
        <w:t>соглашения о неустойке</w:t>
      </w:r>
      <w:r w:rsidRPr="005E3517">
        <w:rPr>
          <w:sz w:val="24"/>
          <w:szCs w:val="24"/>
        </w:rPr>
        <w:t xml:space="preserve"> без Расписки сдачи-приемки </w:t>
      </w:r>
      <w:r w:rsidRPr="005E3517">
        <w:rPr>
          <w:bCs w:val="0"/>
          <w:sz w:val="24"/>
          <w:szCs w:val="24"/>
        </w:rPr>
        <w:t>соглашения о неустойке</w:t>
      </w:r>
      <w:r w:rsidRPr="005E3517">
        <w:rPr>
          <w:sz w:val="24"/>
          <w:szCs w:val="24"/>
        </w:rPr>
        <w:t xml:space="preserve"> будет считаться Организатором как не предоставление </w:t>
      </w:r>
      <w:r w:rsidRPr="005E3517">
        <w:rPr>
          <w:bCs w:val="0"/>
          <w:sz w:val="24"/>
          <w:szCs w:val="24"/>
        </w:rPr>
        <w:t>соглашения о неустойке</w:t>
      </w:r>
      <w:r w:rsidRPr="005E3517">
        <w:rPr>
          <w:sz w:val="24"/>
          <w:szCs w:val="24"/>
        </w:rPr>
        <w:t xml:space="preserve">, и повлечет за собой последствия, указанные в п.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_Ref442189350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3.3.14.9</w:t>
      </w:r>
      <w:r w:rsidR="00F5006B">
        <w:rPr>
          <w:sz w:val="24"/>
          <w:szCs w:val="24"/>
        </w:rPr>
        <w:fldChar w:fldCharType="end"/>
      </w:r>
      <w:r w:rsidRPr="005E3517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6" w:name="_Ref442189350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D52978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56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57" w:name="_Ref305973214"/>
      <w:bookmarkStart w:id="358" w:name="_Toc441131584"/>
      <w:r w:rsidRPr="00E71A48">
        <w:lastRenderedPageBreak/>
        <w:t>Подача Заявок и их прием</w:t>
      </w:r>
      <w:bookmarkStart w:id="359" w:name="_Ref56229451"/>
      <w:bookmarkEnd w:id="336"/>
      <w:bookmarkEnd w:id="357"/>
      <w:bookmarkEnd w:id="35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Toc439323707"/>
      <w:bookmarkStart w:id="361" w:name="_Toc440361341"/>
      <w:bookmarkStart w:id="362" w:name="_Toc440376096"/>
      <w:bookmarkStart w:id="363" w:name="_Toc440376223"/>
      <w:bookmarkStart w:id="364" w:name="_Toc440382488"/>
      <w:bookmarkStart w:id="365" w:name="_Toc440447158"/>
      <w:bookmarkStart w:id="366" w:name="_Toc440620838"/>
      <w:bookmarkStart w:id="367" w:name="_Toc440631473"/>
      <w:bookmarkStart w:id="368" w:name="_Toc440875713"/>
      <w:bookmarkStart w:id="369" w:name="_Toc441131585"/>
      <w:r w:rsidRPr="00E71A48">
        <w:rPr>
          <w:szCs w:val="24"/>
        </w:rPr>
        <w:t>Подача Заявок через ЭТП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0060B4">
        <w:rPr>
          <w:bCs w:val="0"/>
          <w:sz w:val="24"/>
          <w:szCs w:val="24"/>
        </w:rPr>
        <w:t>ЭТП в отсканированном виде</w:t>
      </w:r>
      <w:r w:rsidR="000060B4" w:rsidRPr="000060B4">
        <w:rPr>
          <w:bCs w:val="0"/>
          <w:sz w:val="24"/>
          <w:szCs w:val="24"/>
        </w:rPr>
        <w:t xml:space="preserve"> (за исключением </w:t>
      </w:r>
      <w:proofErr w:type="gramStart"/>
      <w:r w:rsidR="000060B4" w:rsidRPr="000060B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060B4" w:rsidRPr="000060B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060B4" w:rsidRPr="000060B4">
        <w:rPr>
          <w:bCs w:val="0"/>
          <w:sz w:val="24"/>
          <w:szCs w:val="24"/>
        </w:rPr>
        <w:t>Word</w:t>
      </w:r>
      <w:proofErr w:type="spellEnd"/>
      <w:r w:rsidR="000060B4" w:rsidRPr="000060B4">
        <w:rPr>
          <w:bCs w:val="0"/>
          <w:sz w:val="24"/>
          <w:szCs w:val="24"/>
        </w:rPr>
        <w:t>)</w:t>
      </w:r>
      <w:r w:rsidRPr="000060B4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D52ED1">
        <w:rPr>
          <w:b/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</w:t>
      </w:r>
      <w:r w:rsidR="00D52ED1">
        <w:rPr>
          <w:bCs w:val="0"/>
          <w:sz w:val="24"/>
          <w:szCs w:val="24"/>
        </w:rPr>
        <w:t>все</w:t>
      </w:r>
      <w:r w:rsidRPr="00E71A48">
        <w:rPr>
          <w:bCs w:val="0"/>
          <w:sz w:val="24"/>
          <w:szCs w:val="24"/>
        </w:rPr>
        <w:t xml:space="preserve"> файл</w:t>
      </w:r>
      <w:r w:rsidR="00D52ED1">
        <w:rPr>
          <w:bCs w:val="0"/>
          <w:sz w:val="24"/>
          <w:szCs w:val="24"/>
        </w:rPr>
        <w:t>ы</w:t>
      </w:r>
      <w:r w:rsidRPr="00E71A48">
        <w:rPr>
          <w:bCs w:val="0"/>
          <w:sz w:val="24"/>
          <w:szCs w:val="24"/>
        </w:rPr>
        <w:t xml:space="preserve"> </w:t>
      </w:r>
      <w:r w:rsidR="00D52ED1">
        <w:rPr>
          <w:bCs w:val="0"/>
          <w:sz w:val="24"/>
          <w:szCs w:val="24"/>
        </w:rPr>
        <w:t>в</w:t>
      </w:r>
      <w:r w:rsidRPr="00E71A48">
        <w:rPr>
          <w:bCs w:val="0"/>
          <w:sz w:val="24"/>
          <w:szCs w:val="24"/>
        </w:rPr>
        <w:t xml:space="preserve">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и на ЭТП могут быть подан</w:t>
      </w:r>
      <w:r w:rsidR="00717F60" w:rsidRPr="00D52ED1">
        <w:rPr>
          <w:bCs w:val="0"/>
          <w:sz w:val="24"/>
          <w:szCs w:val="24"/>
        </w:rPr>
        <w:t xml:space="preserve">ы до </w:t>
      </w:r>
      <w:r w:rsidR="002B5044" w:rsidRPr="00D52ED1">
        <w:rPr>
          <w:b/>
          <w:bCs w:val="0"/>
          <w:sz w:val="24"/>
          <w:szCs w:val="24"/>
        </w:rPr>
        <w:t xml:space="preserve">12 часов 00 минут </w:t>
      </w:r>
      <w:r w:rsidR="00D52ED1" w:rsidRPr="00D52ED1">
        <w:rPr>
          <w:b/>
          <w:bCs w:val="0"/>
          <w:sz w:val="24"/>
          <w:szCs w:val="24"/>
        </w:rPr>
        <w:t>25</w:t>
      </w:r>
      <w:r w:rsidR="002B5044" w:rsidRPr="00D52ED1">
        <w:rPr>
          <w:b/>
          <w:bCs w:val="0"/>
          <w:sz w:val="24"/>
          <w:szCs w:val="24"/>
        </w:rPr>
        <w:t xml:space="preserve"> </w:t>
      </w:r>
      <w:r w:rsidR="00D52ED1" w:rsidRPr="00D52ED1">
        <w:rPr>
          <w:b/>
          <w:bCs w:val="0"/>
          <w:sz w:val="24"/>
          <w:szCs w:val="24"/>
        </w:rPr>
        <w:t>ноября</w:t>
      </w:r>
      <w:r w:rsidR="002B5044" w:rsidRPr="00D52ED1">
        <w:rPr>
          <w:b/>
          <w:bCs w:val="0"/>
          <w:sz w:val="24"/>
          <w:szCs w:val="24"/>
        </w:rPr>
        <w:t xml:space="preserve"> 2016 года</w:t>
      </w:r>
      <w:r w:rsidR="007F0037" w:rsidRPr="00D52ED1">
        <w:rPr>
          <w:b/>
          <w:bCs w:val="0"/>
          <w:sz w:val="24"/>
          <w:szCs w:val="24"/>
        </w:rPr>
        <w:t xml:space="preserve">, </w:t>
      </w:r>
      <w:r w:rsidR="007F0037" w:rsidRPr="00D52ED1">
        <w:rPr>
          <w:bCs w:val="0"/>
          <w:sz w:val="24"/>
          <w:szCs w:val="24"/>
        </w:rPr>
        <w:t>при этом предложенная Участником</w:t>
      </w:r>
      <w:r w:rsidR="007F0037" w:rsidRPr="00BB27D7">
        <w:rPr>
          <w:bCs w:val="0"/>
          <w:sz w:val="24"/>
          <w:szCs w:val="24"/>
        </w:rPr>
        <w:t xml:space="preserve"> в </w:t>
      </w:r>
      <w:r w:rsidR="007F0037">
        <w:rPr>
          <w:bCs w:val="0"/>
          <w:sz w:val="24"/>
          <w:szCs w:val="24"/>
        </w:rPr>
        <w:t>Письме о подаче оферты</w:t>
      </w:r>
      <w:r w:rsidR="007F0037" w:rsidRPr="00BB27D7">
        <w:rPr>
          <w:bCs w:val="0"/>
          <w:sz w:val="24"/>
          <w:szCs w:val="24"/>
        </w:rPr>
        <w:t xml:space="preserve"> </w:t>
      </w:r>
      <w:r w:rsidR="007F0037" w:rsidRPr="00E71A48">
        <w:rPr>
          <w:bCs w:val="0"/>
          <w:spacing w:val="-2"/>
          <w:sz w:val="24"/>
          <w:szCs w:val="24"/>
        </w:rPr>
        <w:t>(</w:t>
      </w:r>
      <w:r w:rsidR="007F0037">
        <w:rPr>
          <w:bCs w:val="0"/>
          <w:spacing w:val="-2"/>
          <w:sz w:val="24"/>
          <w:szCs w:val="24"/>
        </w:rPr>
        <w:t>под</w:t>
      </w:r>
      <w:r w:rsidR="007F0037" w:rsidRPr="00E71A48">
        <w:rPr>
          <w:bCs w:val="0"/>
          <w:sz w:val="24"/>
          <w:szCs w:val="24"/>
        </w:rPr>
        <w:t xml:space="preserve">раздел </w:t>
      </w:r>
      <w:r w:rsidR="00F5006B">
        <w:rPr>
          <w:bCs w:val="0"/>
          <w:sz w:val="24"/>
          <w:szCs w:val="24"/>
        </w:rPr>
        <w:fldChar w:fldCharType="begin"/>
      </w:r>
      <w:r w:rsidR="007F0037">
        <w:rPr>
          <w:bCs w:val="0"/>
          <w:sz w:val="24"/>
          <w:szCs w:val="24"/>
        </w:rPr>
        <w:instrText xml:space="preserve"> REF _Ref55336310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5.1</w:t>
      </w:r>
      <w:r w:rsidR="00F5006B">
        <w:rPr>
          <w:bCs w:val="0"/>
          <w:sz w:val="24"/>
          <w:szCs w:val="24"/>
        </w:rPr>
        <w:fldChar w:fldCharType="end"/>
      </w:r>
      <w:r w:rsidR="007F0037">
        <w:rPr>
          <w:bCs w:val="0"/>
          <w:sz w:val="24"/>
          <w:szCs w:val="24"/>
          <w:lang w:eastAsia="ru-RU"/>
        </w:rPr>
        <w:t>)</w:t>
      </w:r>
      <w:r w:rsidR="007F0037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F0037">
        <w:rPr>
          <w:bCs w:val="0"/>
          <w:sz w:val="24"/>
          <w:szCs w:val="24"/>
        </w:rPr>
        <w:t>.</w:t>
      </w:r>
      <w:bookmarkEnd w:id="37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Ref115077798"/>
      <w:bookmarkStart w:id="372" w:name="_Toc439323708"/>
      <w:bookmarkStart w:id="373" w:name="_Toc440361342"/>
      <w:bookmarkStart w:id="374" w:name="_Toc440376097"/>
      <w:bookmarkStart w:id="375" w:name="_Toc440376224"/>
      <w:bookmarkStart w:id="376" w:name="_Toc440382489"/>
      <w:bookmarkStart w:id="377" w:name="_Toc440447159"/>
      <w:bookmarkStart w:id="378" w:name="_Toc440620839"/>
      <w:bookmarkStart w:id="379" w:name="_Toc440631474"/>
      <w:bookmarkStart w:id="380" w:name="_Toc440875714"/>
      <w:bookmarkStart w:id="381" w:name="_Toc441131586"/>
      <w:r w:rsidRPr="00E71A48">
        <w:rPr>
          <w:szCs w:val="24"/>
        </w:rPr>
        <w:t>Подача Заявок в письменной</w:t>
      </w:r>
      <w:r w:rsidR="00F33CFE">
        <w:rPr>
          <w:szCs w:val="24"/>
        </w:rPr>
        <w:t xml:space="preserve"> </w:t>
      </w:r>
      <w:r w:rsidR="00F33CFE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59"/>
    <w:p w:rsidR="00717F60" w:rsidRPr="005E351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33CFE" w:rsidRPr="006803F2">
        <w:rPr>
          <w:sz w:val="24"/>
          <w:szCs w:val="24"/>
        </w:rPr>
        <w:t>(бумажной)</w:t>
      </w:r>
      <w:r w:rsidR="00F33CFE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5E3517">
        <w:rPr>
          <w:bCs w:val="0"/>
          <w:sz w:val="24"/>
          <w:szCs w:val="24"/>
        </w:rPr>
        <w:t>предусмотрена</w:t>
      </w:r>
      <w:r w:rsidR="005E3517" w:rsidRPr="005E3517">
        <w:rPr>
          <w:bCs w:val="0"/>
          <w:color w:val="000000"/>
          <w:sz w:val="24"/>
          <w:szCs w:val="24"/>
        </w:rPr>
        <w:t xml:space="preserve">, </w:t>
      </w:r>
      <w:r w:rsidR="005E3517" w:rsidRPr="005E3517">
        <w:rPr>
          <w:bCs w:val="0"/>
          <w:sz w:val="24"/>
          <w:szCs w:val="24"/>
        </w:rPr>
        <w:t xml:space="preserve">за исключением документов, указанных </w:t>
      </w:r>
      <w:r w:rsidR="00F54B62" w:rsidRPr="005E3517">
        <w:rPr>
          <w:bCs w:val="0"/>
          <w:sz w:val="24"/>
          <w:szCs w:val="24"/>
        </w:rPr>
        <w:t xml:space="preserve">в </w:t>
      </w:r>
      <w:proofErr w:type="spellStart"/>
      <w:r w:rsidR="00F54B62" w:rsidRPr="005E3517">
        <w:rPr>
          <w:bCs w:val="0"/>
          <w:sz w:val="24"/>
          <w:szCs w:val="24"/>
        </w:rPr>
        <w:t>п.п</w:t>
      </w:r>
      <w:proofErr w:type="spellEnd"/>
      <w:r w:rsidR="00F54B62" w:rsidRPr="005E3517">
        <w:rPr>
          <w:bCs w:val="0"/>
          <w:sz w:val="24"/>
          <w:szCs w:val="24"/>
        </w:rPr>
        <w:t xml:space="preserve">. </w:t>
      </w:r>
      <w:r w:rsidR="00F5006B">
        <w:rPr>
          <w:sz w:val="24"/>
          <w:szCs w:val="24"/>
        </w:rPr>
        <w:fldChar w:fldCharType="begin"/>
      </w:r>
      <w:r w:rsidR="00F54B62">
        <w:rPr>
          <w:bCs w:val="0"/>
          <w:sz w:val="24"/>
          <w:szCs w:val="24"/>
        </w:rPr>
        <w:instrText xml:space="preserve"> REF _Ref442189627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ф)</w:t>
      </w:r>
      <w:r w:rsidR="00F5006B">
        <w:rPr>
          <w:sz w:val="24"/>
          <w:szCs w:val="24"/>
        </w:rPr>
        <w:fldChar w:fldCharType="end"/>
      </w:r>
      <w:r w:rsidR="005E3517" w:rsidRPr="005E3517">
        <w:rPr>
          <w:sz w:val="24"/>
          <w:szCs w:val="24"/>
        </w:rPr>
        <w:t xml:space="preserve"> п. </w:t>
      </w:r>
      <w:r w:rsidR="004959FF">
        <w:fldChar w:fldCharType="begin"/>
      </w:r>
      <w:r w:rsidR="004959FF">
        <w:instrText xml:space="preserve"> REF _Ref306005578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3.3.8.3</w:t>
      </w:r>
      <w:r w:rsidR="004959FF">
        <w:fldChar w:fldCharType="end"/>
      </w:r>
      <w:r w:rsidR="005E3517" w:rsidRPr="005E3517">
        <w:rPr>
          <w:sz w:val="24"/>
          <w:szCs w:val="24"/>
        </w:rPr>
        <w:t xml:space="preserve"> и подразделе </w:t>
      </w:r>
      <w:r w:rsidR="004959FF">
        <w:fldChar w:fldCharType="begin"/>
      </w:r>
      <w:r w:rsidR="004959FF">
        <w:instrText xml:space="preserve"> REF _Ref442187883 \r \h  \* MERGEFORMAT </w:instrText>
      </w:r>
      <w:r w:rsidR="004959FF">
        <w:fldChar w:fldCharType="separate"/>
      </w:r>
      <w:r w:rsidR="00BE4110" w:rsidRPr="00BE4110">
        <w:rPr>
          <w:sz w:val="24"/>
          <w:szCs w:val="24"/>
        </w:rPr>
        <w:t>5.18</w:t>
      </w:r>
      <w:r w:rsidR="004959FF">
        <w:fldChar w:fldCharType="end"/>
      </w:r>
      <w:r w:rsidR="005E3517" w:rsidRPr="005E3517">
        <w:rPr>
          <w:color w:val="00000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2" w:name="_Ref303683883"/>
      <w:bookmarkStart w:id="383" w:name="_Toc441131587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82"/>
      <w:bookmarkEnd w:id="383"/>
    </w:p>
    <w:p w:rsidR="00BE4110" w:rsidRPr="00E71A48" w:rsidRDefault="00BE4110" w:rsidP="00BE411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4" w:name="_Ref305973250"/>
      <w:bookmarkStart w:id="385" w:name="_Toc441131588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4959FF">
        <w:fldChar w:fldCharType="begin"/>
      </w:r>
      <w:r w:rsidR="004959FF">
        <w:instrText xml:space="preserve"> REF _Ref440289953 \r \h  \* MERGEFORMAT </w:instrText>
      </w:r>
      <w:r w:rsidR="004959FF">
        <w:fldChar w:fldCharType="separate"/>
      </w:r>
      <w:r w:rsidRPr="00BE4110">
        <w:rPr>
          <w:bCs w:val="0"/>
          <w:sz w:val="24"/>
          <w:szCs w:val="24"/>
        </w:rPr>
        <w:t>3.4.1.3</w:t>
      </w:r>
      <w:r w:rsidR="004959FF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BE4110" w:rsidRPr="00E71A48" w:rsidRDefault="00BE4110" w:rsidP="00BE411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959FF">
        <w:fldChar w:fldCharType="begin"/>
      </w:r>
      <w:r w:rsidR="004959FF">
        <w:instrText xml:space="preserve"> REF _Ref440289953 \r \h  \* MERGEFORMAT </w:instrText>
      </w:r>
      <w:r w:rsidR="004959FF">
        <w:fldChar w:fldCharType="separate"/>
      </w:r>
      <w:r>
        <w:rPr>
          <w:bCs w:val="0"/>
          <w:sz w:val="24"/>
          <w:szCs w:val="24"/>
        </w:rPr>
        <w:t>3.4.1.3</w:t>
      </w:r>
      <w:r w:rsidR="004959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BE4110" w:rsidRPr="00223D18" w:rsidRDefault="00BE4110" w:rsidP="00BE411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959FF">
        <w:fldChar w:fldCharType="begin"/>
      </w:r>
      <w:r w:rsidR="004959FF">
        <w:instrText xml:space="preserve"> REF _Ref440289953 \r \h  \* MERGEFORMAT </w:instrText>
      </w:r>
      <w:r w:rsidR="004959FF">
        <w:fldChar w:fldCharType="separate"/>
      </w:r>
      <w:r w:rsidRPr="00BE4110">
        <w:rPr>
          <w:bCs w:val="0"/>
          <w:sz w:val="24"/>
          <w:szCs w:val="24"/>
        </w:rPr>
        <w:t>3.4.1.3</w:t>
      </w:r>
      <w:r w:rsidR="004959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959FF">
        <w:fldChar w:fldCharType="begin"/>
      </w:r>
      <w:r w:rsidR="004959FF">
        <w:instrText xml:space="preserve"> REF _Ref55279015 \r \h  \* MERGEFORMAT </w:instrText>
      </w:r>
      <w:r w:rsidR="004959FF">
        <w:fldChar w:fldCharType="separate"/>
      </w:r>
      <w:r w:rsidRPr="00BE4110">
        <w:rPr>
          <w:sz w:val="24"/>
          <w:szCs w:val="24"/>
        </w:rPr>
        <w:t>3.3.1.6</w:t>
      </w:r>
      <w:r w:rsidR="004959FF">
        <w:fldChar w:fldCharType="end"/>
      </w:r>
      <w:r w:rsidRPr="00223D18">
        <w:rPr>
          <w:sz w:val="24"/>
          <w:szCs w:val="24"/>
        </w:rPr>
        <w:t xml:space="preserve">, </w:t>
      </w:r>
      <w:r w:rsidR="004959FF">
        <w:fldChar w:fldCharType="begin"/>
      </w:r>
      <w:r w:rsidR="004959FF">
        <w:instrText xml:space="preserve"> REF _Ref195087786 \r \h  \* MERGEFORMAT </w:instrText>
      </w:r>
      <w:r w:rsidR="004959FF">
        <w:fldChar w:fldCharType="separate"/>
      </w:r>
      <w:r w:rsidRPr="00BE4110">
        <w:rPr>
          <w:sz w:val="24"/>
          <w:szCs w:val="24"/>
        </w:rPr>
        <w:t>3.3.1.7</w:t>
      </w:r>
      <w:r w:rsidR="004959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384"/>
      <w:bookmarkEnd w:id="38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6" w:name="_Toc439323711"/>
      <w:bookmarkStart w:id="387" w:name="_Toc440361345"/>
      <w:bookmarkStart w:id="388" w:name="_Toc440376100"/>
      <w:bookmarkStart w:id="389" w:name="_Toc440376227"/>
      <w:bookmarkStart w:id="390" w:name="_Toc440382492"/>
      <w:bookmarkStart w:id="391" w:name="_Toc440447162"/>
      <w:bookmarkStart w:id="392" w:name="_Toc440620842"/>
      <w:bookmarkStart w:id="393" w:name="_Toc440631477"/>
      <w:bookmarkStart w:id="394" w:name="_Toc440875717"/>
      <w:bookmarkStart w:id="395" w:name="_Toc441131589"/>
      <w:r w:rsidRPr="00E71A48">
        <w:rPr>
          <w:szCs w:val="24"/>
        </w:rPr>
        <w:t>Общие положения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 </w:t>
      </w:r>
      <w:r w:rsidRPr="00E71A48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959FF">
        <w:fldChar w:fldCharType="begin"/>
      </w:r>
      <w:r w:rsidR="004959FF">
        <w:instrText xml:space="preserve"> REF _Ref93089454 \n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3.6.2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959FF">
        <w:fldChar w:fldCharType="begin"/>
      </w:r>
      <w:r w:rsidR="004959FF">
        <w:instrText xml:space="preserve"> REF _Ref303670674 \n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3.6.3</w:t>
      </w:r>
      <w:r w:rsidR="004959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_Ref306138385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3.6.4</w:t>
      </w:r>
      <w:r w:rsidR="004959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61346"/>
      <w:bookmarkStart w:id="399" w:name="_Toc440376101"/>
      <w:bookmarkStart w:id="400" w:name="_Toc440376228"/>
      <w:bookmarkStart w:id="401" w:name="_Toc440382493"/>
      <w:bookmarkStart w:id="402" w:name="_Toc440447163"/>
      <w:bookmarkStart w:id="403" w:name="_Toc440620843"/>
      <w:bookmarkStart w:id="404" w:name="_Toc440631478"/>
      <w:bookmarkStart w:id="405" w:name="_Toc440875718"/>
      <w:bookmarkStart w:id="406" w:name="_Toc441131590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D6E7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073969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961AE2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961AE2" w:rsidRPr="00961AE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61AE2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073969" w:rsidRDefault="00073969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73969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073969">
        <w:rPr>
          <w:b/>
          <w:bCs w:val="0"/>
          <w:i/>
          <w:sz w:val="24"/>
          <w:szCs w:val="24"/>
        </w:rPr>
        <w:t>.</w:t>
      </w:r>
    </w:p>
    <w:p w:rsidR="00717F60" w:rsidRPr="00073969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7" w:name="_Ref55304419"/>
      <w:r w:rsidRPr="00073969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73969">
        <w:rPr>
          <w:sz w:val="24"/>
          <w:szCs w:val="24"/>
        </w:rPr>
        <w:t>Участник</w:t>
      </w:r>
      <w:r w:rsidRPr="00073969">
        <w:rPr>
          <w:sz w:val="24"/>
          <w:szCs w:val="24"/>
        </w:rPr>
        <w:t>ов разъя</w:t>
      </w:r>
      <w:r w:rsidR="00796BE6" w:rsidRPr="00073969">
        <w:rPr>
          <w:sz w:val="24"/>
          <w:szCs w:val="24"/>
        </w:rPr>
        <w:t>снения или дополнения их Заявок</w:t>
      </w:r>
      <w:r w:rsidRPr="00073969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73969">
        <w:rPr>
          <w:sz w:val="24"/>
          <w:szCs w:val="24"/>
        </w:rPr>
        <w:t>Заявк</w:t>
      </w:r>
      <w:r w:rsidRPr="00073969">
        <w:rPr>
          <w:sz w:val="24"/>
          <w:szCs w:val="24"/>
        </w:rPr>
        <w:t>и</w:t>
      </w:r>
      <w:r w:rsidR="00076D8B" w:rsidRPr="00073969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73969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73969">
        <w:rPr>
          <w:sz w:val="24"/>
          <w:szCs w:val="24"/>
        </w:rPr>
        <w:t>Заявк</w:t>
      </w:r>
      <w:r w:rsidRPr="00073969">
        <w:rPr>
          <w:sz w:val="24"/>
          <w:szCs w:val="24"/>
        </w:rPr>
        <w:t>и (перечня предлагаем</w:t>
      </w:r>
      <w:r w:rsidR="00541FAB" w:rsidRPr="00073969">
        <w:rPr>
          <w:sz w:val="24"/>
          <w:szCs w:val="24"/>
        </w:rPr>
        <w:t>ых</w:t>
      </w:r>
      <w:r w:rsidRPr="00073969">
        <w:rPr>
          <w:sz w:val="24"/>
          <w:szCs w:val="24"/>
        </w:rPr>
        <w:t xml:space="preserve"> </w:t>
      </w:r>
      <w:r w:rsidR="007F76D6" w:rsidRPr="00073969">
        <w:rPr>
          <w:sz w:val="24"/>
          <w:szCs w:val="24"/>
        </w:rPr>
        <w:t>работ</w:t>
      </w:r>
      <w:r w:rsidRPr="00073969">
        <w:rPr>
          <w:sz w:val="24"/>
          <w:szCs w:val="24"/>
        </w:rPr>
        <w:t xml:space="preserve">, </w:t>
      </w:r>
      <w:r w:rsidR="00541FAB" w:rsidRPr="00073969">
        <w:rPr>
          <w:sz w:val="24"/>
          <w:szCs w:val="24"/>
        </w:rPr>
        <w:t>их</w:t>
      </w:r>
      <w:r w:rsidRPr="00073969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073969">
        <w:rPr>
          <w:sz w:val="24"/>
          <w:szCs w:val="24"/>
        </w:rPr>
        <w:t>З</w:t>
      </w:r>
      <w:r w:rsidRPr="00073969">
        <w:rPr>
          <w:sz w:val="24"/>
          <w:szCs w:val="24"/>
        </w:rPr>
        <w:t>апроса предложений.</w:t>
      </w:r>
    </w:p>
    <w:p w:rsidR="00717F60" w:rsidRPr="00073969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73969">
        <w:rPr>
          <w:sz w:val="24"/>
          <w:szCs w:val="24"/>
        </w:rPr>
        <w:t xml:space="preserve">При проверке правильности оформления </w:t>
      </w:r>
      <w:r w:rsidR="004B5EB3" w:rsidRPr="00073969">
        <w:rPr>
          <w:sz w:val="24"/>
          <w:szCs w:val="24"/>
        </w:rPr>
        <w:t>Заявк</w:t>
      </w:r>
      <w:r w:rsidRPr="00073969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73969">
        <w:rPr>
          <w:sz w:val="24"/>
          <w:szCs w:val="24"/>
        </w:rPr>
        <w:t>Заявк</w:t>
      </w:r>
      <w:r w:rsidRPr="00073969">
        <w:rPr>
          <w:sz w:val="24"/>
          <w:szCs w:val="24"/>
        </w:rPr>
        <w:t xml:space="preserve">и. Закупочная комиссия с письменного согласия </w:t>
      </w:r>
      <w:r w:rsidR="009C744E" w:rsidRPr="00073969">
        <w:rPr>
          <w:sz w:val="24"/>
          <w:szCs w:val="24"/>
        </w:rPr>
        <w:t>Участник</w:t>
      </w:r>
      <w:r w:rsidRPr="00073969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73969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8" w:name="_Ref55307002"/>
      <w:r w:rsidRPr="00073969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073969">
        <w:rPr>
          <w:sz w:val="24"/>
          <w:szCs w:val="24"/>
        </w:rPr>
        <w:t>Заявк</w:t>
      </w:r>
      <w:r w:rsidRPr="00073969">
        <w:rPr>
          <w:sz w:val="24"/>
          <w:szCs w:val="24"/>
        </w:rPr>
        <w:t>и, которые:</w:t>
      </w:r>
      <w:bookmarkEnd w:id="407"/>
      <w:bookmarkEnd w:id="408"/>
    </w:p>
    <w:p w:rsidR="00700415" w:rsidRPr="00073969" w:rsidRDefault="00073969" w:rsidP="00700415">
      <w:pPr>
        <w:pStyle w:val="affffff0"/>
        <w:widowControl w:val="0"/>
        <w:numPr>
          <w:ilvl w:val="0"/>
          <w:numId w:val="10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73969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700415" w:rsidRPr="00073969">
        <w:rPr>
          <w:sz w:val="24"/>
          <w:szCs w:val="24"/>
        </w:rPr>
        <w:t>;</w:t>
      </w:r>
    </w:p>
    <w:p w:rsidR="00700415" w:rsidRPr="00073969" w:rsidRDefault="00700415" w:rsidP="00700415">
      <w:pPr>
        <w:pStyle w:val="affffff0"/>
        <w:widowControl w:val="0"/>
        <w:numPr>
          <w:ilvl w:val="0"/>
          <w:numId w:val="10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73969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073969">
        <w:rPr>
          <w:sz w:val="24"/>
          <w:szCs w:val="24"/>
        </w:rPr>
        <w:t>числе</w:t>
      </w:r>
      <w:proofErr w:type="gramEnd"/>
      <w:r w:rsidRPr="00073969">
        <w:rPr>
          <w:sz w:val="24"/>
          <w:szCs w:val="24"/>
        </w:rPr>
        <w:t xml:space="preserve"> если Участник (в </w:t>
      </w:r>
      <w:proofErr w:type="spellStart"/>
      <w:r w:rsidRPr="00073969">
        <w:rPr>
          <w:sz w:val="24"/>
          <w:szCs w:val="24"/>
        </w:rPr>
        <w:t>т.ч</w:t>
      </w:r>
      <w:proofErr w:type="spellEnd"/>
      <w:r w:rsidRPr="00073969">
        <w:rPr>
          <w:sz w:val="24"/>
          <w:szCs w:val="24"/>
        </w:rPr>
        <w:t xml:space="preserve">. один или несколько членов Коллективного участника, один </w:t>
      </w:r>
      <w:r w:rsidRPr="00073969">
        <w:rPr>
          <w:sz w:val="24"/>
          <w:szCs w:val="24"/>
        </w:rPr>
        <w:lastRenderedPageBreak/>
        <w:t xml:space="preserve">либо несколько привлекаемых Участником субподрядчиков) не предоставил информацию о собственниках Участника (включая конечных бенефициаров) (подраздел </w:t>
      </w:r>
      <w:r w:rsidR="004959FF">
        <w:fldChar w:fldCharType="begin"/>
      </w:r>
      <w:r w:rsidR="004959FF">
        <w:instrText xml:space="preserve"> REF _Ref444180428 \r \h  \* MERGEFORMAT </w:instrText>
      </w:r>
      <w:r w:rsidR="004959FF">
        <w:fldChar w:fldCharType="separate"/>
      </w:r>
      <w:r w:rsidRPr="00073969">
        <w:rPr>
          <w:sz w:val="24"/>
          <w:szCs w:val="24"/>
        </w:rPr>
        <w:t>5.12</w:t>
      </w:r>
      <w:r w:rsidR="004959FF">
        <w:fldChar w:fldCharType="end"/>
      </w:r>
      <w:r w:rsidRPr="00073969">
        <w:rPr>
          <w:sz w:val="24"/>
          <w:szCs w:val="24"/>
        </w:rPr>
        <w:t xml:space="preserve">); </w:t>
      </w:r>
    </w:p>
    <w:p w:rsidR="00700415" w:rsidRPr="00073969" w:rsidRDefault="00700415" w:rsidP="00700415">
      <w:pPr>
        <w:pStyle w:val="affffff0"/>
        <w:widowControl w:val="0"/>
        <w:numPr>
          <w:ilvl w:val="0"/>
          <w:numId w:val="10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73969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959FF">
        <w:fldChar w:fldCharType="begin"/>
      </w:r>
      <w:r w:rsidR="004959FF">
        <w:instrText xml:space="preserve"> REF _Ref444180487 \r \h  \* MERGEFORMAT </w:instrText>
      </w:r>
      <w:r w:rsidR="004959FF">
        <w:fldChar w:fldCharType="separate"/>
      </w:r>
      <w:r w:rsidRPr="00073969">
        <w:rPr>
          <w:sz w:val="24"/>
          <w:szCs w:val="24"/>
        </w:rPr>
        <w:t>3.3.14</w:t>
      </w:r>
      <w:r w:rsidR="004959FF">
        <w:fldChar w:fldCharType="end"/>
      </w:r>
      <w:r w:rsidRPr="00073969">
        <w:rPr>
          <w:sz w:val="24"/>
          <w:szCs w:val="24"/>
        </w:rPr>
        <w:t>;</w:t>
      </w:r>
    </w:p>
    <w:p w:rsidR="00700415" w:rsidRPr="00073969" w:rsidRDefault="00073969" w:rsidP="00700415">
      <w:pPr>
        <w:pStyle w:val="affffff0"/>
        <w:widowControl w:val="0"/>
        <w:numPr>
          <w:ilvl w:val="0"/>
          <w:numId w:val="10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73969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073969">
        <w:rPr>
          <w:sz w:val="24"/>
          <w:szCs w:val="24"/>
        </w:rPr>
        <w:t>документов</w:t>
      </w:r>
      <w:proofErr w:type="gramEnd"/>
      <w:r w:rsidRPr="00073969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700415" w:rsidRPr="00073969">
        <w:rPr>
          <w:sz w:val="24"/>
          <w:szCs w:val="24"/>
        </w:rPr>
        <w:t>;</w:t>
      </w:r>
    </w:p>
    <w:p w:rsidR="00700415" w:rsidRPr="00700415" w:rsidRDefault="00700415" w:rsidP="00700415">
      <w:pPr>
        <w:pStyle w:val="affffff0"/>
        <w:widowControl w:val="0"/>
        <w:numPr>
          <w:ilvl w:val="0"/>
          <w:numId w:val="10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00415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4E5ACE" w:rsidRPr="00700415" w:rsidRDefault="00700415" w:rsidP="00700415">
      <w:pPr>
        <w:pStyle w:val="affffff0"/>
        <w:widowControl w:val="0"/>
        <w:numPr>
          <w:ilvl w:val="0"/>
          <w:numId w:val="10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00415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5006B">
        <w:rPr>
          <w:sz w:val="24"/>
          <w:szCs w:val="24"/>
        </w:rPr>
        <w:fldChar w:fldCharType="begin"/>
      </w:r>
      <w:r w:rsidR="00700415">
        <w:rPr>
          <w:sz w:val="24"/>
          <w:szCs w:val="24"/>
        </w:rPr>
        <w:instrText xml:space="preserve"> REF _Ref444180487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700415">
        <w:rPr>
          <w:sz w:val="24"/>
          <w:szCs w:val="24"/>
        </w:rPr>
        <w:t>3.3.14</w:t>
      </w:r>
      <w:r w:rsidR="00F5006B">
        <w:rPr>
          <w:sz w:val="24"/>
          <w:szCs w:val="24"/>
        </w:rPr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Ref303670674"/>
      <w:bookmarkStart w:id="410" w:name="_Toc439323713"/>
      <w:bookmarkStart w:id="411" w:name="_Toc440361347"/>
      <w:bookmarkStart w:id="412" w:name="_Toc440376102"/>
      <w:bookmarkStart w:id="413" w:name="_Toc440376229"/>
      <w:bookmarkStart w:id="414" w:name="_Toc440382494"/>
      <w:bookmarkStart w:id="415" w:name="_Toc440447164"/>
      <w:bookmarkStart w:id="416" w:name="_Toc440620844"/>
      <w:bookmarkStart w:id="417" w:name="_Toc440631479"/>
      <w:bookmarkStart w:id="418" w:name="_Toc440875719"/>
      <w:bookmarkStart w:id="419" w:name="_Toc441131591"/>
      <w:r w:rsidRPr="00E71A48">
        <w:rPr>
          <w:szCs w:val="24"/>
        </w:rPr>
        <w:t>Проведение переговоров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0" w:name="_Ref306138385"/>
      <w:bookmarkStart w:id="421" w:name="_Toc439323714"/>
      <w:bookmarkStart w:id="422" w:name="_Toc440361348"/>
      <w:bookmarkStart w:id="423" w:name="_Toc440376103"/>
      <w:bookmarkStart w:id="424" w:name="_Toc440376230"/>
      <w:bookmarkStart w:id="425" w:name="_Toc440382495"/>
      <w:bookmarkStart w:id="426" w:name="_Toc440447165"/>
      <w:bookmarkStart w:id="427" w:name="_Toc440620845"/>
      <w:bookmarkStart w:id="428" w:name="_Toc440631480"/>
      <w:bookmarkStart w:id="429" w:name="_Toc440875720"/>
      <w:bookmarkStart w:id="430" w:name="_Toc441131592"/>
      <w:r w:rsidRPr="00E71A48">
        <w:rPr>
          <w:szCs w:val="24"/>
        </w:rPr>
        <w:t>Оценочная стадия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31" w:name="_Ref303250967"/>
      <w:bookmarkStart w:id="432" w:name="_Toc305697378"/>
      <w:bookmarkStart w:id="433" w:name="_Toc441131593"/>
      <w:bookmarkStart w:id="43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31"/>
      <w:bookmarkEnd w:id="432"/>
      <w:bookmarkEnd w:id="433"/>
      <w:r w:rsidRPr="00E71A48">
        <w:t xml:space="preserve"> </w:t>
      </w:r>
    </w:p>
    <w:bookmarkEnd w:id="434"/>
    <w:p w:rsidR="00F15392" w:rsidRPr="00A20BBB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A20BBB">
        <w:rPr>
          <w:sz w:val="24"/>
          <w:szCs w:val="24"/>
          <w:lang w:eastAsia="ru-RU"/>
        </w:rPr>
        <w:t>запроса предложений</w:t>
      </w:r>
      <w:r w:rsidRPr="00A20BBB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A20BBB">
        <w:rPr>
          <w:sz w:val="24"/>
          <w:szCs w:val="24"/>
          <w:lang w:eastAsia="ru-RU"/>
        </w:rPr>
        <w:t>Заявок</w:t>
      </w:r>
      <w:r w:rsidRPr="00A20BBB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20BBB">
        <w:rPr>
          <w:sz w:val="24"/>
          <w:szCs w:val="24"/>
          <w:lang w:eastAsia="ru-RU"/>
        </w:rPr>
        <w:t>Заявк</w:t>
      </w:r>
      <w:r w:rsidRPr="00A20BBB">
        <w:rPr>
          <w:sz w:val="24"/>
          <w:szCs w:val="24"/>
          <w:lang w:eastAsia="ru-RU"/>
        </w:rPr>
        <w:t>е, цены.</w:t>
      </w:r>
    </w:p>
    <w:p w:rsidR="00F15392" w:rsidRPr="00A20BBB" w:rsidRDefault="00A20BBB" w:rsidP="00CD08D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20BBB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</w:t>
      </w:r>
      <w:r w:rsidRPr="00A20BBB">
        <w:rPr>
          <w:sz w:val="24"/>
          <w:szCs w:val="24"/>
          <w:lang w:eastAsia="ru-RU"/>
        </w:rPr>
        <w:lastRenderedPageBreak/>
        <w:t>переторжки принимает Закупочная комиссия</w:t>
      </w:r>
      <w:r w:rsidR="00F15392" w:rsidRPr="00A20BBB">
        <w:rPr>
          <w:sz w:val="24"/>
          <w:szCs w:val="24"/>
          <w:lang w:eastAsia="ru-RU"/>
        </w:rPr>
        <w:t>.</w:t>
      </w:r>
    </w:p>
    <w:p w:rsidR="00F15392" w:rsidRPr="00CD08DF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5" w:name="_Ref306352987"/>
      <w:r w:rsidRPr="00A20BBB">
        <w:rPr>
          <w:sz w:val="24"/>
          <w:szCs w:val="24"/>
          <w:lang w:eastAsia="ru-RU"/>
        </w:rPr>
        <w:t>Участник</w:t>
      </w:r>
      <w:r w:rsidR="00F15392" w:rsidRPr="00A20BBB">
        <w:rPr>
          <w:sz w:val="24"/>
          <w:szCs w:val="24"/>
          <w:lang w:eastAsia="ru-RU"/>
        </w:rPr>
        <w:t xml:space="preserve"> </w:t>
      </w:r>
      <w:r w:rsidR="00C05EF6" w:rsidRPr="00A20BBB">
        <w:rPr>
          <w:sz w:val="24"/>
          <w:szCs w:val="24"/>
          <w:lang w:eastAsia="ru-RU"/>
        </w:rPr>
        <w:t>запроса предложений</w:t>
      </w:r>
      <w:r w:rsidR="00F15392" w:rsidRPr="00A20BBB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CD08DF">
        <w:rPr>
          <w:sz w:val="24"/>
          <w:szCs w:val="24"/>
          <w:lang w:eastAsia="ru-RU"/>
        </w:rPr>
        <w:t xml:space="preserve">участвовать в ней, тогда его </w:t>
      </w:r>
      <w:r w:rsidR="004B5EB3" w:rsidRPr="00CD08DF">
        <w:rPr>
          <w:sz w:val="24"/>
          <w:szCs w:val="24"/>
          <w:lang w:eastAsia="ru-RU"/>
        </w:rPr>
        <w:t>Заявк</w:t>
      </w:r>
      <w:r w:rsidR="00BD05FA" w:rsidRPr="00CD08DF">
        <w:rPr>
          <w:sz w:val="24"/>
          <w:szCs w:val="24"/>
          <w:lang w:eastAsia="ru-RU"/>
        </w:rPr>
        <w:t>а</w:t>
      </w:r>
      <w:r w:rsidR="00F15392" w:rsidRPr="00CD08DF">
        <w:rPr>
          <w:sz w:val="24"/>
          <w:szCs w:val="24"/>
          <w:lang w:eastAsia="ru-RU"/>
        </w:rPr>
        <w:t xml:space="preserve">, </w:t>
      </w:r>
      <w:r w:rsidR="00F15392" w:rsidRPr="00CD08DF">
        <w:rPr>
          <w:i/>
          <w:sz w:val="24"/>
          <w:szCs w:val="24"/>
          <w:lang w:eastAsia="ru-RU"/>
        </w:rPr>
        <w:t>по которо</w:t>
      </w:r>
      <w:r w:rsidR="00BD05FA" w:rsidRPr="00CD08DF">
        <w:rPr>
          <w:i/>
          <w:sz w:val="24"/>
          <w:szCs w:val="24"/>
          <w:lang w:eastAsia="ru-RU"/>
        </w:rPr>
        <w:t>й</w:t>
      </w:r>
      <w:r w:rsidR="00F15392" w:rsidRPr="00CD08D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D08DF">
        <w:rPr>
          <w:sz w:val="24"/>
          <w:szCs w:val="24"/>
          <w:lang w:eastAsia="ru-RU"/>
        </w:rPr>
        <w:t xml:space="preserve">остается </w:t>
      </w:r>
      <w:r w:rsidR="000943E4" w:rsidRPr="00CD08DF">
        <w:rPr>
          <w:sz w:val="24"/>
          <w:szCs w:val="24"/>
          <w:lang w:eastAsia="ru-RU"/>
        </w:rPr>
        <w:t xml:space="preserve">действующей </w:t>
      </w:r>
      <w:r w:rsidR="00F15392" w:rsidRPr="00CD08DF">
        <w:rPr>
          <w:sz w:val="24"/>
          <w:szCs w:val="24"/>
          <w:lang w:eastAsia="ru-RU"/>
        </w:rPr>
        <w:t>с ранее объявленной ценой.</w:t>
      </w:r>
      <w:bookmarkEnd w:id="435"/>
    </w:p>
    <w:p w:rsidR="00F15392" w:rsidRPr="00CD08DF" w:rsidRDefault="00CD08D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D08D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D08D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CD08DF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6" w:name="_Ref306353005"/>
      <w:r w:rsidRPr="00CD08DF">
        <w:rPr>
          <w:sz w:val="24"/>
          <w:szCs w:val="24"/>
          <w:lang w:eastAsia="ru-RU"/>
        </w:rPr>
        <w:t>Процедура переторжки проводится с использованием</w:t>
      </w:r>
      <w:r w:rsidRPr="00E71A48">
        <w:rPr>
          <w:sz w:val="24"/>
          <w:szCs w:val="24"/>
          <w:lang w:eastAsia="ru-RU"/>
        </w:rPr>
        <w:t xml:space="preserve">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6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959FF">
        <w:fldChar w:fldCharType="begin"/>
      </w:r>
      <w:r w:rsidR="004959FF">
        <w:instrText xml:space="preserve"> REF _Ref306352987 \r \h  \* MERGEFORMAT </w:instrText>
      </w:r>
      <w:r w:rsidR="004959FF">
        <w:fldChar w:fldCharType="separate"/>
      </w:r>
      <w:r w:rsidR="00BE4110" w:rsidRPr="00BE4110">
        <w:rPr>
          <w:iCs/>
          <w:sz w:val="24"/>
          <w:szCs w:val="24"/>
          <w:lang w:eastAsia="ru-RU"/>
        </w:rPr>
        <w:t>3.7.3</w:t>
      </w:r>
      <w:r w:rsidR="004959FF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4959FF">
        <w:fldChar w:fldCharType="begin"/>
      </w:r>
      <w:r w:rsidR="004959FF">
        <w:instrText xml:space="preserve"> REF _Ref306353005 \r \h  \* MERGEFORMAT </w:instrText>
      </w:r>
      <w:r w:rsidR="004959FF">
        <w:fldChar w:fldCharType="separate"/>
      </w:r>
      <w:r w:rsidR="00BE4110" w:rsidRPr="00BE4110">
        <w:rPr>
          <w:iCs/>
          <w:sz w:val="24"/>
          <w:szCs w:val="24"/>
          <w:lang w:eastAsia="ru-RU"/>
        </w:rPr>
        <w:t>3.7.5</w:t>
      </w:r>
      <w:r w:rsidR="004959FF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E71A48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</w:t>
      </w:r>
      <w:r w:rsidR="00F15392" w:rsidRPr="004E5ACE">
        <w:rPr>
          <w:sz w:val="24"/>
          <w:szCs w:val="24"/>
          <w:lang w:eastAsia="ru-RU"/>
        </w:rPr>
        <w:t>определяющие его коммерческое предложение с приложением соответствующих файлов</w:t>
      </w:r>
      <w:r w:rsidR="004E5ACE" w:rsidRPr="004E5ACE">
        <w:rPr>
          <w:sz w:val="24"/>
          <w:szCs w:val="24"/>
          <w:lang w:eastAsia="ru-RU"/>
        </w:rPr>
        <w:t xml:space="preserve"> </w:t>
      </w:r>
      <w:r w:rsidR="004E5ACE" w:rsidRPr="004E5AC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4E5AC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4E5ACE">
        <w:rPr>
          <w:sz w:val="24"/>
          <w:szCs w:val="24"/>
          <w:lang w:eastAsia="ru-RU"/>
        </w:rPr>
        <w:t>Заявк</w:t>
      </w:r>
      <w:r w:rsidR="00F15392" w:rsidRPr="004E5ACE">
        <w:rPr>
          <w:sz w:val="24"/>
          <w:szCs w:val="24"/>
          <w:lang w:eastAsia="ru-RU"/>
        </w:rPr>
        <w:t>и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7" w:name="_Ref303681924"/>
      <w:bookmarkStart w:id="438" w:name="_Ref303683914"/>
      <w:bookmarkStart w:id="439" w:name="_Toc441131594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37"/>
      <w:bookmarkEnd w:id="438"/>
      <w:bookmarkEnd w:id="439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40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</w:t>
      </w:r>
      <w:r w:rsidRPr="00E71A48">
        <w:rPr>
          <w:sz w:val="24"/>
          <w:szCs w:val="24"/>
        </w:rPr>
        <w:lastRenderedPageBreak/>
        <w:t xml:space="preserve">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4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251044"/>
      <w:bookmarkStart w:id="442" w:name="_Toc441131595"/>
      <w:bookmarkStart w:id="44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41"/>
      <w:bookmarkEnd w:id="442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4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4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4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6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Ref303683929"/>
      <w:bookmarkStart w:id="448" w:name="_Toc441131596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43"/>
      <w:bookmarkEnd w:id="447"/>
      <w:bookmarkEnd w:id="44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9" w:name="_Ref294695403"/>
      <w:bookmarkStart w:id="450" w:name="_Ref306320315"/>
      <w:r w:rsidRPr="00E71A48">
        <w:rPr>
          <w:bCs w:val="0"/>
          <w:sz w:val="24"/>
          <w:szCs w:val="24"/>
        </w:rPr>
        <w:lastRenderedPageBreak/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9"/>
      <w:bookmarkEnd w:id="450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51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51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4959FF">
        <w:fldChar w:fldCharType="begin"/>
      </w:r>
      <w:r w:rsidR="004959FF">
        <w:instrText xml:space="preserve"> REF _Ref294695546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 xml:space="preserve"> 1.2.6 </w:t>
      </w:r>
      <w:r w:rsidR="004959F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_Ref294695403 \n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3.10.3</w:t>
      </w:r>
      <w:r w:rsidR="004959F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4959FF">
        <w:fldChar w:fldCharType="begin"/>
      </w:r>
      <w:r w:rsidR="004959FF">
        <w:instrText xml:space="preserve"> REF _Ref305979053 \r \h  \* MERGEFORMAT </w:instrText>
      </w:r>
      <w:r w:rsidR="004959FF">
        <w:fldChar w:fldCharType="separate"/>
      </w:r>
      <w:r w:rsidR="00BE4110" w:rsidRPr="00BE4110">
        <w:rPr>
          <w:bCs w:val="0"/>
          <w:sz w:val="24"/>
          <w:szCs w:val="24"/>
        </w:rPr>
        <w:t>3.10.4</w:t>
      </w:r>
      <w:r w:rsidR="004959F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7F76D6">
        <w:rPr>
          <w:bCs w:val="0"/>
          <w:color w:val="000000"/>
          <w:sz w:val="24"/>
          <w:szCs w:val="24"/>
        </w:rPr>
        <w:t>работ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7F76D6">
        <w:rPr>
          <w:bCs w:val="0"/>
          <w:color w:val="000000"/>
          <w:sz w:val="24"/>
          <w:szCs w:val="24"/>
        </w:rPr>
        <w:t>выполняемых работ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53" w:name="_Toc181693189"/>
      <w:bookmarkStart w:id="454" w:name="_Ref190680463"/>
      <w:bookmarkStart w:id="455" w:name="_Ref306140410"/>
      <w:bookmarkStart w:id="456" w:name="_Ref306142159"/>
      <w:bookmarkStart w:id="457" w:name="_Toc441131597"/>
      <w:bookmarkStart w:id="458" w:name="_Ref303102866"/>
      <w:bookmarkStart w:id="459" w:name="_Toc305835589"/>
      <w:bookmarkStart w:id="460" w:name="_Ref303683952"/>
      <w:bookmarkStart w:id="461" w:name="__RefNumPara__840_922829174"/>
      <w:bookmarkEnd w:id="452"/>
      <w:r w:rsidRPr="00414CAF">
        <w:t xml:space="preserve">Обеспечение исполнения обязательств </w:t>
      </w:r>
      <w:r w:rsidR="000E5003">
        <w:t>Подрядчика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53"/>
      <w:bookmarkEnd w:id="454"/>
      <w:bookmarkEnd w:id="455"/>
      <w:bookmarkEnd w:id="456"/>
      <w:bookmarkEnd w:id="457"/>
      <w:r w:rsidRPr="00414CAF">
        <w:t xml:space="preserve"> </w:t>
      </w:r>
      <w:bookmarkEnd w:id="458"/>
      <w:bookmarkEnd w:id="459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0E5003">
        <w:rPr>
          <w:sz w:val="24"/>
          <w:szCs w:val="24"/>
        </w:rPr>
        <w:t>Подрядчика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F5006B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2</w:t>
      </w:r>
      <w:r w:rsidR="00F5006B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414CAF" w:rsidRDefault="00932C0A" w:rsidP="00557C01">
      <w:pPr>
        <w:keepNext/>
        <w:numPr>
          <w:ilvl w:val="1"/>
          <w:numId w:val="45"/>
        </w:numPr>
        <w:suppressAutoHyphens w:val="0"/>
        <w:spacing w:before="360" w:after="120" w:line="264" w:lineRule="auto"/>
        <w:ind w:left="1616" w:hanging="1077"/>
        <w:jc w:val="left"/>
        <w:outlineLvl w:val="1"/>
        <w:rPr>
          <w:b/>
          <w:bCs w:val="0"/>
          <w:snapToGrid w:val="0"/>
          <w:sz w:val="24"/>
          <w:szCs w:val="24"/>
          <w:lang w:eastAsia="ru-RU"/>
        </w:rPr>
      </w:pPr>
      <w:bookmarkStart w:id="462" w:name="_Ref303694483"/>
      <w:bookmarkStart w:id="463" w:name="_Toc305835590"/>
      <w:bookmarkStart w:id="464" w:name="_Ref306140451"/>
      <w:r w:rsidRPr="00414CAF">
        <w:rPr>
          <w:b/>
          <w:bCs w:val="0"/>
          <w:snapToGrid w:val="0"/>
          <w:sz w:val="24"/>
          <w:szCs w:val="24"/>
          <w:lang w:eastAsia="ru-RU"/>
        </w:rPr>
        <w:t xml:space="preserve">Уведомление о результатах </w:t>
      </w:r>
      <w:bookmarkEnd w:id="462"/>
      <w:bookmarkEnd w:id="463"/>
      <w:r w:rsidRPr="00414CAF">
        <w:rPr>
          <w:b/>
          <w:bCs w:val="0"/>
          <w:snapToGrid w:val="0"/>
          <w:sz w:val="24"/>
          <w:szCs w:val="24"/>
          <w:lang w:eastAsia="ru-RU"/>
        </w:rPr>
        <w:t>запроса предложений</w:t>
      </w:r>
      <w:bookmarkEnd w:id="464"/>
    </w:p>
    <w:bookmarkEnd w:id="460"/>
    <w:p w:rsidR="00ED5C7C" w:rsidRPr="00E963D9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959FF">
        <w:fldChar w:fldCharType="begin"/>
      </w:r>
      <w:r w:rsidR="004959FF">
        <w:instrText xml:space="preserve"> REF _Ref191386085 \r \h  \* MERGEFORMAT </w:instrText>
      </w:r>
      <w:r w:rsidR="004959FF">
        <w:fldChar w:fldCharType="separate"/>
      </w:r>
      <w:r w:rsidR="00BE4110" w:rsidRPr="00BE4110">
        <w:rPr>
          <w:iCs/>
          <w:sz w:val="24"/>
          <w:szCs w:val="24"/>
        </w:rPr>
        <w:t>1.1.1</w:t>
      </w:r>
      <w:r w:rsidR="004959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0E5003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5" w:name="_Ref440270568"/>
      <w:bookmarkStart w:id="466" w:name="_Ref440274159"/>
      <w:bookmarkStart w:id="467" w:name="_Ref440292555"/>
      <w:bookmarkStart w:id="468" w:name="_Ref440292779"/>
      <w:bookmarkStart w:id="469" w:name="_Toc441131598"/>
      <w:r>
        <w:rPr>
          <w:szCs w:val="24"/>
        </w:rPr>
        <w:lastRenderedPageBreak/>
        <w:t>Техническая часть</w:t>
      </w:r>
      <w:bookmarkEnd w:id="465"/>
      <w:bookmarkEnd w:id="466"/>
      <w:bookmarkEnd w:id="467"/>
      <w:bookmarkEnd w:id="468"/>
      <w:bookmarkEnd w:id="46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470" w:name="_Toc176064097"/>
      <w:bookmarkStart w:id="471" w:name="_Toc176338525"/>
      <w:bookmarkStart w:id="472" w:name="_Toc180399753"/>
      <w:bookmarkStart w:id="473" w:name="_Toc189457101"/>
      <w:bookmarkStart w:id="474" w:name="_Toc189461737"/>
      <w:bookmarkStart w:id="475" w:name="_Toc189462011"/>
      <w:bookmarkStart w:id="476" w:name="_Toc191273610"/>
      <w:bookmarkStart w:id="477" w:name="_Toc423421726"/>
      <w:bookmarkStart w:id="478" w:name="_Toc441131599"/>
      <w:bookmarkStart w:id="479" w:name="_Toc167189319"/>
      <w:bookmarkStart w:id="480" w:name="_Toc168725254"/>
      <w:r w:rsidRPr="00C12FA4">
        <w:t xml:space="preserve">Перечень, объемы и характеристики </w:t>
      </w:r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r w:rsidR="00C3704B">
        <w:t xml:space="preserve">закупаемых </w:t>
      </w:r>
      <w:r w:rsidR="00CD1816">
        <w:t>работ</w:t>
      </w:r>
      <w:bookmarkEnd w:id="47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11"/>
      <w:bookmarkStart w:id="482" w:name="_Toc439170659"/>
      <w:bookmarkStart w:id="483" w:name="_Toc439172761"/>
      <w:bookmarkStart w:id="484" w:name="_Toc439173205"/>
      <w:bookmarkStart w:id="485" w:name="_Toc439238199"/>
      <w:bookmarkStart w:id="486" w:name="_Toc439252751"/>
      <w:bookmarkStart w:id="487" w:name="_Toc439323609"/>
      <w:bookmarkStart w:id="488" w:name="_Toc439323725"/>
      <w:bookmarkStart w:id="489" w:name="_Toc440361359"/>
      <w:bookmarkStart w:id="490" w:name="_Toc440376114"/>
      <w:bookmarkStart w:id="491" w:name="_Toc440376241"/>
      <w:bookmarkStart w:id="492" w:name="_Toc440382503"/>
      <w:bookmarkStart w:id="493" w:name="_Toc440447173"/>
      <w:bookmarkStart w:id="494" w:name="_Toc440620853"/>
      <w:bookmarkStart w:id="495" w:name="_Toc440631488"/>
      <w:bookmarkStart w:id="496" w:name="_Toc440875728"/>
      <w:bookmarkStart w:id="497" w:name="_Toc441131600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27FA6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F5006B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5006B">
        <w:rPr>
          <w:b w:val="0"/>
          <w:szCs w:val="24"/>
        </w:rPr>
      </w:r>
      <w:r w:rsidR="00F5006B">
        <w:rPr>
          <w:b w:val="0"/>
          <w:szCs w:val="24"/>
        </w:rPr>
        <w:fldChar w:fldCharType="separate"/>
      </w:r>
      <w:r w:rsidR="00BE4110">
        <w:rPr>
          <w:b w:val="0"/>
          <w:szCs w:val="24"/>
        </w:rPr>
        <w:t>1.1.4</w:t>
      </w:r>
      <w:r w:rsidR="00F5006B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:rsidR="002B5044" w:rsidRPr="003803A7" w:rsidRDefault="002B5044" w:rsidP="0021751A">
      <w:pPr>
        <w:pStyle w:val="2"/>
        <w:ind w:left="1701" w:hanging="1134"/>
      </w:pPr>
      <w:bookmarkStart w:id="498" w:name="_Ref194832984"/>
      <w:bookmarkStart w:id="499" w:name="_Ref197686508"/>
      <w:bookmarkStart w:id="500" w:name="_Toc423421727"/>
      <w:bookmarkStart w:id="501" w:name="_Toc441131601"/>
      <w:r w:rsidRPr="003803A7">
        <w:t xml:space="preserve">Требование к </w:t>
      </w:r>
      <w:bookmarkEnd w:id="498"/>
      <w:bookmarkEnd w:id="499"/>
      <w:bookmarkEnd w:id="500"/>
      <w:r w:rsidR="00C3704B">
        <w:t xml:space="preserve">закупаемым </w:t>
      </w:r>
      <w:r w:rsidR="00CD1816">
        <w:t>работам</w:t>
      </w:r>
      <w:bookmarkEnd w:id="501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2" w:name="_Toc439166314"/>
      <w:bookmarkStart w:id="503" w:name="_Toc439170662"/>
      <w:bookmarkStart w:id="504" w:name="_Toc439172764"/>
      <w:bookmarkStart w:id="505" w:name="_Toc439173208"/>
      <w:bookmarkStart w:id="506" w:name="_Toc439238202"/>
      <w:bookmarkStart w:id="507" w:name="_Toc439252754"/>
      <w:bookmarkStart w:id="508" w:name="_Toc439323612"/>
      <w:bookmarkStart w:id="509" w:name="_Toc439323728"/>
      <w:bookmarkStart w:id="510" w:name="_Toc440361362"/>
      <w:bookmarkStart w:id="511" w:name="_Toc440376117"/>
      <w:bookmarkStart w:id="512" w:name="_Toc440376244"/>
      <w:bookmarkStart w:id="513" w:name="_Toc440382505"/>
      <w:bookmarkStart w:id="514" w:name="_Toc440447175"/>
      <w:bookmarkStart w:id="515" w:name="_Toc440620855"/>
      <w:bookmarkStart w:id="516" w:name="_Toc440631490"/>
      <w:bookmarkStart w:id="517" w:name="_Toc440875730"/>
      <w:bookmarkStart w:id="518" w:name="_Toc441131602"/>
      <w:bookmarkStart w:id="519" w:name="_Ref194833053"/>
      <w:bookmarkStart w:id="520" w:name="_Ref223496951"/>
      <w:bookmarkStart w:id="521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D1816">
        <w:rPr>
          <w:b w:val="0"/>
          <w:szCs w:val="24"/>
        </w:rPr>
        <w:t>выполняемым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(Техническом задании) к настоящей Документации. При несоблюдении требований Технического</w:t>
      </w:r>
      <w:r w:rsidR="00B27FA6">
        <w:rPr>
          <w:b w:val="0"/>
          <w:szCs w:val="24"/>
          <w:lang w:eastAsia="ru-RU"/>
        </w:rPr>
        <w:t xml:space="preserve"> задания</w:t>
      </w:r>
      <w:r w:rsidR="003776BB" w:rsidRPr="00377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bookmarkEnd w:id="479"/>
    <w:bookmarkEnd w:id="480"/>
    <w:bookmarkEnd w:id="519"/>
    <w:bookmarkEnd w:id="520"/>
    <w:bookmarkEnd w:id="521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461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22" w:name="_Ref440270602"/>
      <w:bookmarkStart w:id="523" w:name="_Toc44113160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22"/>
      <w:bookmarkEnd w:id="52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24" w:name="_Ref55336310"/>
      <w:bookmarkStart w:id="525" w:name="_Toc57314672"/>
      <w:bookmarkStart w:id="526" w:name="_Toc69728986"/>
      <w:bookmarkStart w:id="527" w:name="_Toc98253919"/>
      <w:bookmarkStart w:id="528" w:name="_Toc165173847"/>
      <w:bookmarkStart w:id="529" w:name="_Toc423423667"/>
      <w:bookmarkStart w:id="530" w:name="_Toc441131604"/>
      <w:r w:rsidRPr="00F647F7">
        <w:t xml:space="preserve">Письмо о подаче оферты </w:t>
      </w:r>
      <w:bookmarkStart w:id="531" w:name="_Ref22846535"/>
      <w:r w:rsidRPr="00F647F7">
        <w:t>(</w:t>
      </w:r>
      <w:bookmarkEnd w:id="53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24"/>
      <w:bookmarkEnd w:id="525"/>
      <w:bookmarkEnd w:id="526"/>
      <w:bookmarkEnd w:id="527"/>
      <w:bookmarkEnd w:id="528"/>
      <w:bookmarkEnd w:id="529"/>
      <w:bookmarkEnd w:id="530"/>
    </w:p>
    <w:p w:rsidR="004F4D80" w:rsidRPr="00C236C0" w:rsidRDefault="004F4D80" w:rsidP="004F4D80">
      <w:pPr>
        <w:pStyle w:val="3"/>
        <w:rPr>
          <w:szCs w:val="24"/>
        </w:rPr>
      </w:pPr>
      <w:bookmarkStart w:id="532" w:name="_Toc98253920"/>
      <w:bookmarkStart w:id="533" w:name="_Toc157248174"/>
      <w:bookmarkStart w:id="534" w:name="_Toc157496543"/>
      <w:bookmarkStart w:id="535" w:name="_Toc158206082"/>
      <w:bookmarkStart w:id="536" w:name="_Toc164057767"/>
      <w:bookmarkStart w:id="537" w:name="_Toc164137117"/>
      <w:bookmarkStart w:id="538" w:name="_Toc164161277"/>
      <w:bookmarkStart w:id="539" w:name="_Toc165173848"/>
      <w:bookmarkStart w:id="540" w:name="_Toc439170673"/>
      <w:bookmarkStart w:id="541" w:name="_Toc439172775"/>
      <w:bookmarkStart w:id="542" w:name="_Toc439173219"/>
      <w:bookmarkStart w:id="543" w:name="_Toc439238213"/>
      <w:bookmarkStart w:id="544" w:name="_Toc440361369"/>
      <w:bookmarkStart w:id="545" w:name="_Toc440376124"/>
      <w:bookmarkStart w:id="546" w:name="_Toc441131605"/>
      <w:r w:rsidRPr="00C236C0">
        <w:rPr>
          <w:szCs w:val="24"/>
        </w:rPr>
        <w:t>Форма письма о подаче оферты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4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CD1816">
        <w:rPr>
          <w:sz w:val="24"/>
          <w:szCs w:val="24"/>
        </w:rPr>
        <w:t>выполнение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CD1816">
        <w:rPr>
          <w:sz w:val="24"/>
          <w:szCs w:val="24"/>
        </w:rPr>
        <w:t>работ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176B20">
        <w:rPr>
          <w:sz w:val="24"/>
          <w:szCs w:val="24"/>
          <w:vertAlign w:val="superscript"/>
        </w:rPr>
        <w:t>работ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B27FA6">
              <w:t xml:space="preserve"> без НДС, </w:t>
            </w:r>
            <w:proofErr w:type="spellStart"/>
            <w:r w:rsidR="00B27FA6">
              <w:t>руб.РФ</w:t>
            </w:r>
            <w:proofErr w:type="spellEnd"/>
            <w:r w:rsidR="00B27FA6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414CAF">
        <w:rPr>
          <w:sz w:val="24"/>
          <w:szCs w:val="24"/>
        </w:rPr>
        <w:lastRenderedPageBreak/>
        <w:t>закупке;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48" w:name="_Toc98253921"/>
      <w:bookmarkStart w:id="549" w:name="_Toc157248175"/>
      <w:bookmarkStart w:id="550" w:name="_Toc157496544"/>
      <w:bookmarkStart w:id="551" w:name="_Toc158206083"/>
      <w:bookmarkStart w:id="552" w:name="_Toc164057768"/>
      <w:bookmarkStart w:id="553" w:name="_Toc164137118"/>
      <w:bookmarkStart w:id="554" w:name="_Toc164161278"/>
      <w:bookmarkStart w:id="55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56" w:name="_Toc439170674"/>
      <w:bookmarkStart w:id="557" w:name="_Toc439172776"/>
      <w:bookmarkStart w:id="558" w:name="_Toc439173220"/>
      <w:bookmarkStart w:id="559" w:name="_Toc439238214"/>
      <w:bookmarkStart w:id="560" w:name="_Toc439252762"/>
      <w:bookmarkStart w:id="561" w:name="_Toc439323736"/>
      <w:bookmarkStart w:id="562" w:name="_Toc440361370"/>
      <w:bookmarkStart w:id="563" w:name="_Toc440376125"/>
      <w:bookmarkStart w:id="564" w:name="_Toc440376252"/>
      <w:bookmarkStart w:id="565" w:name="_Toc440382510"/>
      <w:bookmarkStart w:id="566" w:name="_Toc440447180"/>
      <w:bookmarkStart w:id="567" w:name="_Toc440620860"/>
      <w:bookmarkStart w:id="568" w:name="_Toc440631495"/>
      <w:bookmarkStart w:id="569" w:name="_Toc440875734"/>
      <w:bookmarkStart w:id="570" w:name="_Toc441131606"/>
      <w:r w:rsidRPr="00C236C0">
        <w:rPr>
          <w:szCs w:val="24"/>
        </w:rPr>
        <w:lastRenderedPageBreak/>
        <w:t>Инструкции по заполнению</w:t>
      </w:r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571" w:name="_Ref441055068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57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5006B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3.3.4</w:t>
      </w:r>
      <w:r w:rsidR="00F5006B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5006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3.3.1.6</w:t>
      </w:r>
      <w:r w:rsidR="00F5006B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5006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3.3.1.7</w:t>
      </w:r>
      <w:r w:rsidR="00F5006B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663C2F" w:rsidRPr="00492C8B" w:rsidRDefault="00663C2F" w:rsidP="00663C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572" w:name="_Ref55335821"/>
      <w:bookmarkStart w:id="573" w:name="_Ref55336345"/>
      <w:bookmarkStart w:id="574" w:name="_Toc57314674"/>
      <w:bookmarkStart w:id="575" w:name="_Toc69728988"/>
      <w:bookmarkStart w:id="576" w:name="_Toc98253922"/>
      <w:bookmarkStart w:id="577" w:name="_Toc165173850"/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F5006B">
        <w:fldChar w:fldCharType="begin"/>
      </w:r>
      <w:r>
        <w:rPr>
          <w:sz w:val="24"/>
          <w:szCs w:val="24"/>
        </w:rPr>
        <w:instrText xml:space="preserve"> REF _Ref441055068 \r \h </w:instrText>
      </w:r>
      <w:r w:rsidR="00F5006B">
        <w:fldChar w:fldCharType="separate"/>
      </w:r>
      <w:r w:rsidR="00BE4110">
        <w:rPr>
          <w:sz w:val="24"/>
          <w:szCs w:val="24"/>
        </w:rPr>
        <w:t>5.1.2.3</w:t>
      </w:r>
      <w:r w:rsidR="00F5006B">
        <w:fldChar w:fldCharType="end"/>
      </w:r>
      <w:r w:rsidRPr="00892D7B">
        <w:rPr>
          <w:sz w:val="24"/>
          <w:szCs w:val="24"/>
        </w:rPr>
        <w:t xml:space="preserve">, является ценой заключаемого договора, и </w:t>
      </w:r>
      <w:r w:rsidRPr="00663C2F">
        <w:rPr>
          <w:sz w:val="24"/>
          <w:szCs w:val="24"/>
        </w:rPr>
        <w:t>должна соответствовать цене, указанной</w:t>
      </w:r>
      <w:r w:rsidRPr="00892D7B">
        <w:rPr>
          <w:sz w:val="24"/>
          <w:szCs w:val="24"/>
        </w:rPr>
        <w:t xml:space="preserve"> в п.</w:t>
      </w:r>
      <w:r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_Ref440549152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3.3.7.1</w:t>
      </w:r>
      <w:r w:rsidR="00F5006B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578" w:name="_Ref440271964"/>
      <w:bookmarkStart w:id="579" w:name="_Toc440361371"/>
      <w:bookmarkStart w:id="580" w:name="_Toc440376126"/>
      <w:bookmarkStart w:id="581" w:name="_Toc441131607"/>
      <w:r>
        <w:rPr>
          <w:szCs w:val="24"/>
        </w:rPr>
        <w:lastRenderedPageBreak/>
        <w:t>Антикоррупционные обязательства (Форма 1.1).</w:t>
      </w:r>
      <w:bookmarkEnd w:id="578"/>
      <w:bookmarkEnd w:id="579"/>
      <w:bookmarkEnd w:id="580"/>
      <w:bookmarkEnd w:id="581"/>
    </w:p>
    <w:p w:rsidR="00920CB0" w:rsidRPr="00920CB0" w:rsidRDefault="00920CB0" w:rsidP="00473BFE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582" w:name="_Toc439238216"/>
      <w:bookmarkStart w:id="583" w:name="_Toc439252764"/>
      <w:bookmarkStart w:id="584" w:name="_Toc439323738"/>
      <w:bookmarkStart w:id="585" w:name="_Toc440361372"/>
      <w:bookmarkStart w:id="586" w:name="_Toc440376127"/>
      <w:bookmarkStart w:id="587" w:name="_Toc440376254"/>
      <w:bookmarkStart w:id="588" w:name="_Toc440382512"/>
      <w:bookmarkStart w:id="589" w:name="_Toc440447182"/>
      <w:bookmarkStart w:id="590" w:name="_Toc440620862"/>
      <w:bookmarkStart w:id="591" w:name="_Toc440631497"/>
      <w:bookmarkStart w:id="592" w:name="_Toc440875736"/>
      <w:bookmarkStart w:id="593" w:name="_Toc441131608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473BFE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473BFE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C34E99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473BFE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F33CFE">
        <w:rPr>
          <w:color w:val="000000"/>
        </w:rPr>
        <w:t xml:space="preserve"> </w:t>
      </w:r>
      <w:r w:rsidRPr="00160223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40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proofErr w:type="gramStart"/>
      <w:r w:rsidRPr="00F647F7">
        <w:rPr>
          <w:b/>
          <w:color w:val="000000"/>
          <w:spacing w:val="36"/>
          <w:sz w:val="24"/>
          <w:szCs w:val="24"/>
        </w:rPr>
        <w:t>к</w:t>
      </w:r>
      <w:proofErr w:type="gramEnd"/>
      <w:r w:rsidRPr="00F647F7">
        <w:rPr>
          <w:b/>
          <w:color w:val="000000"/>
          <w:spacing w:val="36"/>
          <w:sz w:val="24"/>
          <w:szCs w:val="24"/>
        </w:rPr>
        <w:t>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594" w:name="_Toc423423668"/>
      <w:bookmarkStart w:id="595" w:name="_Ref440271072"/>
      <w:bookmarkStart w:id="596" w:name="_Ref440273986"/>
      <w:bookmarkStart w:id="597" w:name="_Ref440274337"/>
      <w:bookmarkStart w:id="598" w:name="_Ref440274913"/>
      <w:bookmarkStart w:id="599" w:name="_Ref440284918"/>
      <w:bookmarkStart w:id="600" w:name="_Toc441131609"/>
      <w:r>
        <w:lastRenderedPageBreak/>
        <w:t>Сводная таблица стоимости</w:t>
      </w:r>
      <w:r w:rsidR="004F4D80" w:rsidRPr="00F647F7">
        <w:t xml:space="preserve"> </w:t>
      </w:r>
      <w:r w:rsidR="005D252F" w:rsidRPr="005D252F">
        <w:rPr>
          <w:bCs w:val="0"/>
        </w:rPr>
        <w:t>работ</w:t>
      </w:r>
      <w:r w:rsidR="005D252F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72"/>
      <w:bookmarkEnd w:id="573"/>
      <w:bookmarkEnd w:id="574"/>
      <w:bookmarkEnd w:id="575"/>
      <w:bookmarkEnd w:id="576"/>
      <w:bookmarkEnd w:id="577"/>
      <w:bookmarkEnd w:id="594"/>
      <w:bookmarkEnd w:id="595"/>
      <w:bookmarkEnd w:id="596"/>
      <w:bookmarkEnd w:id="597"/>
      <w:bookmarkEnd w:id="598"/>
      <w:bookmarkEnd w:id="599"/>
      <w:bookmarkEnd w:id="600"/>
    </w:p>
    <w:p w:rsidR="004F4D80" w:rsidRPr="00C236C0" w:rsidRDefault="004F4D80" w:rsidP="004F4D80">
      <w:pPr>
        <w:pStyle w:val="3"/>
        <w:rPr>
          <w:szCs w:val="24"/>
        </w:rPr>
      </w:pPr>
      <w:bookmarkStart w:id="601" w:name="_Toc98253923"/>
      <w:bookmarkStart w:id="602" w:name="_Toc157248177"/>
      <w:bookmarkStart w:id="603" w:name="_Toc157496546"/>
      <w:bookmarkStart w:id="604" w:name="_Toc158206085"/>
      <w:bookmarkStart w:id="605" w:name="_Toc164057770"/>
      <w:bookmarkStart w:id="606" w:name="_Toc164137120"/>
      <w:bookmarkStart w:id="607" w:name="_Toc164161280"/>
      <w:bookmarkStart w:id="608" w:name="_Toc165173851"/>
      <w:bookmarkStart w:id="609" w:name="_Ref264038986"/>
      <w:bookmarkStart w:id="610" w:name="_Ref264359294"/>
      <w:bookmarkStart w:id="611" w:name="_Toc439170676"/>
      <w:bookmarkStart w:id="612" w:name="_Toc439172778"/>
      <w:bookmarkStart w:id="613" w:name="_Toc439173222"/>
      <w:bookmarkStart w:id="614" w:name="_Toc439238218"/>
      <w:bookmarkStart w:id="615" w:name="_Toc439252766"/>
      <w:bookmarkStart w:id="616" w:name="_Toc439323740"/>
      <w:bookmarkStart w:id="617" w:name="_Toc440361374"/>
      <w:bookmarkStart w:id="618" w:name="_Toc440376129"/>
      <w:bookmarkStart w:id="619" w:name="_Toc440376256"/>
      <w:bookmarkStart w:id="620" w:name="_Toc440382514"/>
      <w:bookmarkStart w:id="621" w:name="_Toc440447184"/>
      <w:bookmarkStart w:id="622" w:name="_Toc440620864"/>
      <w:bookmarkStart w:id="623" w:name="_Toc440631499"/>
      <w:bookmarkStart w:id="624" w:name="_Toc440875738"/>
      <w:bookmarkStart w:id="625" w:name="_Toc441131610"/>
      <w:r w:rsidRPr="00C236C0">
        <w:rPr>
          <w:szCs w:val="24"/>
        </w:rPr>
        <w:t xml:space="preserve">Форма 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r w:rsidR="00492C8B">
        <w:rPr>
          <w:szCs w:val="24"/>
        </w:rPr>
        <w:t>Сводной таблицы стоимости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r w:rsidR="005D252F" w:rsidRPr="005D252F">
        <w:rPr>
          <w:bCs w:val="0"/>
          <w:szCs w:val="24"/>
        </w:rPr>
        <w:t xml:space="preserve"> работ</w:t>
      </w:r>
      <w:bookmarkEnd w:id="6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D252F" w:rsidRPr="005D252F">
        <w:rPr>
          <w:bCs w:val="0"/>
          <w:sz w:val="24"/>
          <w:szCs w:val="24"/>
        </w:rPr>
        <w:t xml:space="preserve"> </w:t>
      </w:r>
      <w:r w:rsidR="005D252F" w:rsidRPr="005D252F">
        <w:rPr>
          <w:b/>
          <w:sz w:val="24"/>
          <w:szCs w:val="24"/>
        </w:rPr>
        <w:t>работ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56188" w:rsidRDefault="00456188" w:rsidP="0045618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376"/>
        <w:gridCol w:w="992"/>
        <w:gridCol w:w="1843"/>
        <w:gridCol w:w="2126"/>
        <w:gridCol w:w="3827"/>
      </w:tblGrid>
      <w:tr w:rsidR="00456188" w:rsidRPr="00336F2E" w:rsidTr="00456188">
        <w:trPr>
          <w:cantSplit/>
          <w:trHeight w:val="52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663C2F" w:rsidRPr="00D00DE4" w:rsidTr="00663C2F">
        <w:trPr>
          <w:trHeight w:val="944"/>
        </w:trPr>
        <w:tc>
          <w:tcPr>
            <w:tcW w:w="578" w:type="dxa"/>
          </w:tcPr>
          <w:p w:rsidR="00663C2F" w:rsidRPr="00D00DE4" w:rsidRDefault="00663C2F" w:rsidP="00BC4601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D00DE4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D00DE4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D00DE4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376" w:type="dxa"/>
            <w:vAlign w:val="center"/>
          </w:tcPr>
          <w:p w:rsidR="00663C2F" w:rsidRPr="00D00DE4" w:rsidRDefault="00663C2F" w:rsidP="00663C2F">
            <w:pPr>
              <w:pStyle w:val="af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 w:rsidRPr="00D00DE4">
              <w:rPr>
                <w:sz w:val="24"/>
                <w:szCs w:val="24"/>
                <w:highlight w:val="yellow"/>
              </w:rPr>
              <w:t>Вид работ</w:t>
            </w:r>
          </w:p>
        </w:tc>
        <w:tc>
          <w:tcPr>
            <w:tcW w:w="992" w:type="dxa"/>
            <w:vAlign w:val="center"/>
          </w:tcPr>
          <w:p w:rsidR="00663C2F" w:rsidRPr="00D00DE4" w:rsidRDefault="00663C2F" w:rsidP="00663C2F">
            <w:pPr>
              <w:pStyle w:val="af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 w:rsidRPr="00D00DE4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663C2F" w:rsidRPr="00D00DE4" w:rsidRDefault="00663C2F" w:rsidP="00663C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00DE4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2126" w:type="dxa"/>
            <w:vAlign w:val="center"/>
          </w:tcPr>
          <w:p w:rsidR="00663C2F" w:rsidRPr="00D00DE4" w:rsidRDefault="00663C2F" w:rsidP="00663C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00DE4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663C2F" w:rsidRPr="00D00DE4" w:rsidRDefault="00663C2F" w:rsidP="00663C2F">
            <w:pPr>
              <w:pStyle w:val="af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 w:rsidRPr="00D00DE4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56188" w:rsidRPr="00D00DE4" w:rsidTr="00456188">
        <w:trPr>
          <w:trHeight w:val="284"/>
        </w:trPr>
        <w:tc>
          <w:tcPr>
            <w:tcW w:w="14742" w:type="dxa"/>
            <w:gridSpan w:val="6"/>
          </w:tcPr>
          <w:p w:rsidR="00456188" w:rsidRPr="00D00DE4" w:rsidRDefault="00456188" w:rsidP="00456188">
            <w:pPr>
              <w:pStyle w:val="aff1"/>
              <w:numPr>
                <w:ilvl w:val="0"/>
                <w:numId w:val="92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D00DE4">
              <w:rPr>
                <w:bCs w:val="0"/>
                <w:szCs w:val="24"/>
                <w:highlight w:val="yellow"/>
              </w:rPr>
              <w:t>Филиал ПАО «МРСК Центра»</w:t>
            </w:r>
            <w:r w:rsidRPr="00D00DE4">
              <w:rPr>
                <w:szCs w:val="24"/>
                <w:highlight w:val="yellow"/>
              </w:rPr>
              <w:t xml:space="preserve"> «</w:t>
            </w:r>
            <w:r w:rsidRPr="00D00DE4">
              <w:rPr>
                <w:rStyle w:val="aa"/>
                <w:b w:val="0"/>
                <w:szCs w:val="24"/>
                <w:highlight w:val="yellow"/>
              </w:rPr>
              <w:t>____</w:t>
            </w:r>
            <w:r w:rsidRPr="00D00DE4">
              <w:rPr>
                <w:rStyle w:val="aa"/>
                <w:szCs w:val="24"/>
                <w:highlight w:val="yellow"/>
              </w:rPr>
              <w:t xml:space="preserve"> </w:t>
            </w:r>
            <w:proofErr w:type="spellStart"/>
            <w:r w:rsidRPr="00D00DE4">
              <w:rPr>
                <w:szCs w:val="24"/>
                <w:highlight w:val="yellow"/>
              </w:rPr>
              <w:t>энерго</w:t>
            </w:r>
            <w:proofErr w:type="spellEnd"/>
            <w:r w:rsidRPr="00D00DE4">
              <w:rPr>
                <w:szCs w:val="24"/>
                <w:highlight w:val="yellow"/>
              </w:rPr>
              <w:t>»</w:t>
            </w:r>
          </w:p>
        </w:tc>
      </w:tr>
      <w:tr w:rsidR="00663C2F" w:rsidRPr="00D00DE4" w:rsidTr="00663C2F">
        <w:trPr>
          <w:trHeight w:val="284"/>
        </w:trPr>
        <w:tc>
          <w:tcPr>
            <w:tcW w:w="578" w:type="dxa"/>
          </w:tcPr>
          <w:p w:rsidR="00663C2F" w:rsidRPr="00D00DE4" w:rsidRDefault="00663C2F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 w:rsidRPr="00D00DE4">
              <w:rPr>
                <w:color w:val="000000"/>
                <w:szCs w:val="24"/>
                <w:highlight w:val="yellow"/>
              </w:rPr>
              <w:t>1.1</w:t>
            </w:r>
          </w:p>
        </w:tc>
        <w:tc>
          <w:tcPr>
            <w:tcW w:w="5376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663C2F" w:rsidRPr="00D00DE4" w:rsidRDefault="00663C2F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663C2F" w:rsidRPr="00D00DE4" w:rsidTr="00663C2F">
        <w:trPr>
          <w:trHeight w:val="284"/>
        </w:trPr>
        <w:tc>
          <w:tcPr>
            <w:tcW w:w="578" w:type="dxa"/>
          </w:tcPr>
          <w:p w:rsidR="00663C2F" w:rsidRPr="00D00DE4" w:rsidRDefault="00663C2F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 w:rsidRPr="00D00DE4">
              <w:rPr>
                <w:color w:val="000000"/>
                <w:szCs w:val="24"/>
                <w:highlight w:val="yellow"/>
              </w:rPr>
              <w:t>1.2</w:t>
            </w:r>
          </w:p>
        </w:tc>
        <w:tc>
          <w:tcPr>
            <w:tcW w:w="5376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663C2F" w:rsidRPr="00D00DE4" w:rsidRDefault="00663C2F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663C2F" w:rsidRPr="00D00DE4" w:rsidTr="00663C2F">
        <w:trPr>
          <w:trHeight w:val="284"/>
        </w:trPr>
        <w:tc>
          <w:tcPr>
            <w:tcW w:w="578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D00DE4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376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663C2F" w:rsidRPr="00D00DE4" w:rsidRDefault="00663C2F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663C2F" w:rsidRPr="00D00DE4" w:rsidTr="00663C2F">
        <w:trPr>
          <w:trHeight w:val="284"/>
        </w:trPr>
        <w:tc>
          <w:tcPr>
            <w:tcW w:w="578" w:type="dxa"/>
          </w:tcPr>
          <w:p w:rsidR="00663C2F" w:rsidRPr="00D00DE4" w:rsidRDefault="00663C2F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 w:rsidRPr="00D00DE4">
              <w:rPr>
                <w:color w:val="000000"/>
                <w:szCs w:val="24"/>
                <w:highlight w:val="yellow"/>
              </w:rPr>
              <w:t>2.1</w:t>
            </w:r>
          </w:p>
        </w:tc>
        <w:tc>
          <w:tcPr>
            <w:tcW w:w="5376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663C2F" w:rsidRPr="00D00DE4" w:rsidRDefault="00663C2F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663C2F" w:rsidRPr="00D00DE4" w:rsidTr="00663C2F">
        <w:trPr>
          <w:trHeight w:val="284"/>
        </w:trPr>
        <w:tc>
          <w:tcPr>
            <w:tcW w:w="578" w:type="dxa"/>
          </w:tcPr>
          <w:p w:rsidR="00663C2F" w:rsidRPr="00D00DE4" w:rsidRDefault="00663C2F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 w:rsidRPr="00D00DE4">
              <w:rPr>
                <w:color w:val="000000"/>
                <w:szCs w:val="24"/>
                <w:highlight w:val="yellow"/>
              </w:rPr>
              <w:t>2.2</w:t>
            </w:r>
          </w:p>
        </w:tc>
        <w:tc>
          <w:tcPr>
            <w:tcW w:w="5376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663C2F" w:rsidRPr="00D00DE4" w:rsidRDefault="00663C2F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663C2F" w:rsidRPr="00D00DE4" w:rsidTr="00663C2F">
        <w:trPr>
          <w:trHeight w:val="284"/>
        </w:trPr>
        <w:tc>
          <w:tcPr>
            <w:tcW w:w="578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D00DE4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376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663C2F" w:rsidRPr="00D00DE4" w:rsidRDefault="00663C2F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663C2F" w:rsidRPr="00D00DE4" w:rsidRDefault="00663C2F" w:rsidP="00BC4601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663C2F" w:rsidRPr="00336F2E" w:rsidTr="00663C2F">
        <w:trPr>
          <w:trHeight w:val="284"/>
        </w:trPr>
        <w:tc>
          <w:tcPr>
            <w:tcW w:w="578" w:type="dxa"/>
          </w:tcPr>
          <w:p w:rsidR="00663C2F" w:rsidRPr="00336F2E" w:rsidRDefault="00663C2F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00DE4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376" w:type="dxa"/>
          </w:tcPr>
          <w:p w:rsidR="00663C2F" w:rsidRPr="00336F2E" w:rsidRDefault="00663C2F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663C2F" w:rsidRPr="00336F2E" w:rsidRDefault="00663C2F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63C2F" w:rsidRPr="00336F2E" w:rsidRDefault="00663C2F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663C2F" w:rsidRPr="00336F2E" w:rsidRDefault="00663C2F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63C2F" w:rsidRPr="00336F2E" w:rsidRDefault="00663C2F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26" w:name="_Toc176765534"/>
      <w:bookmarkStart w:id="627" w:name="_Toc198979983"/>
      <w:bookmarkStart w:id="628" w:name="_Toc217466315"/>
      <w:bookmarkStart w:id="629" w:name="_Toc217702856"/>
      <w:bookmarkStart w:id="630" w:name="_Toc233601974"/>
      <w:bookmarkStart w:id="631" w:name="_Toc263343460"/>
      <w:r w:rsidRPr="00F647F7">
        <w:rPr>
          <w:b w:val="0"/>
          <w:szCs w:val="24"/>
        </w:rPr>
        <w:br w:type="page"/>
      </w:r>
      <w:bookmarkStart w:id="632" w:name="_Toc439170677"/>
      <w:bookmarkStart w:id="633" w:name="_Toc439172779"/>
      <w:bookmarkStart w:id="634" w:name="_Toc439173223"/>
      <w:bookmarkStart w:id="635" w:name="_Toc439238219"/>
      <w:bookmarkStart w:id="636" w:name="_Toc439252767"/>
      <w:bookmarkStart w:id="637" w:name="_Toc439323741"/>
      <w:bookmarkStart w:id="638" w:name="_Toc440361375"/>
      <w:bookmarkStart w:id="639" w:name="_Toc440376130"/>
      <w:bookmarkStart w:id="640" w:name="_Toc440376257"/>
      <w:bookmarkStart w:id="641" w:name="_Toc440382515"/>
      <w:bookmarkStart w:id="642" w:name="_Toc440447185"/>
      <w:bookmarkStart w:id="643" w:name="_Toc440620865"/>
      <w:bookmarkStart w:id="644" w:name="_Toc440631500"/>
      <w:bookmarkStart w:id="645" w:name="_Toc440875739"/>
      <w:bookmarkStart w:id="646" w:name="_Toc441131611"/>
      <w:r w:rsidRPr="00C236C0">
        <w:rPr>
          <w:szCs w:val="24"/>
        </w:rPr>
        <w:lastRenderedPageBreak/>
        <w:t>Инструкции по заполнению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D252F" w:rsidRPr="005D252F">
        <w:rPr>
          <w:bCs w:val="0"/>
          <w:sz w:val="24"/>
          <w:szCs w:val="24"/>
        </w:rPr>
        <w:t xml:space="preserve"> 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5006B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5006B">
        <w:rPr>
          <w:bCs w:val="0"/>
          <w:sz w:val="24"/>
          <w:szCs w:val="24"/>
        </w:rPr>
      </w:r>
      <w:r w:rsidR="00F5006B">
        <w:rPr>
          <w:bCs w:val="0"/>
          <w:sz w:val="24"/>
          <w:szCs w:val="24"/>
        </w:rPr>
        <w:fldChar w:fldCharType="separate"/>
      </w:r>
      <w:r w:rsidR="00BE4110">
        <w:rPr>
          <w:bCs w:val="0"/>
          <w:sz w:val="24"/>
          <w:szCs w:val="24"/>
        </w:rPr>
        <w:t>5.3</w:t>
      </w:r>
      <w:r w:rsidR="00F5006B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C22199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 xml:space="preserve">В Сводной таблице стоимости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Pr="00336F2E">
        <w:rPr>
          <w:sz w:val="24"/>
          <w:szCs w:val="24"/>
        </w:rPr>
        <w:t xml:space="preserve">приводятся соответственно наименование выполняемых работ, единица измерения объема работ, </w:t>
      </w:r>
      <w:r w:rsidR="00663C2F" w:rsidRPr="00843BBD">
        <w:rPr>
          <w:sz w:val="24"/>
          <w:szCs w:val="24"/>
        </w:rPr>
        <w:t>цена</w:t>
      </w:r>
      <w:r w:rsidR="00663C2F">
        <w:rPr>
          <w:sz w:val="24"/>
          <w:szCs w:val="24"/>
        </w:rPr>
        <w:t xml:space="preserve"> единицы без НДС и цена единицы с НДС</w:t>
      </w:r>
      <w:r w:rsidRPr="00336F2E">
        <w:rPr>
          <w:sz w:val="24"/>
          <w:szCs w:val="24"/>
        </w:rPr>
        <w:t>. Также могут быть приведены примечания и комментарии.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 xml:space="preserve">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47" w:name="_Ref86826666"/>
      <w:bookmarkStart w:id="648" w:name="_Toc90385112"/>
      <w:bookmarkStart w:id="649" w:name="_Toc98253925"/>
      <w:bookmarkStart w:id="650" w:name="_Toc165173853"/>
      <w:bookmarkStart w:id="651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52" w:name="_Ref440537086"/>
      <w:bookmarkStart w:id="653" w:name="_Toc44113161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47"/>
      <w:bookmarkEnd w:id="648"/>
      <w:bookmarkEnd w:id="649"/>
      <w:bookmarkEnd w:id="650"/>
      <w:bookmarkEnd w:id="651"/>
      <w:bookmarkEnd w:id="652"/>
      <w:bookmarkEnd w:id="653"/>
    </w:p>
    <w:p w:rsidR="004F4D80" w:rsidRPr="00C236C0" w:rsidRDefault="004F4D80" w:rsidP="004F4D80">
      <w:pPr>
        <w:pStyle w:val="3"/>
        <w:rPr>
          <w:szCs w:val="24"/>
        </w:rPr>
      </w:pPr>
      <w:bookmarkStart w:id="654" w:name="_Toc90385113"/>
      <w:bookmarkStart w:id="655" w:name="_Toc98253926"/>
      <w:bookmarkStart w:id="656" w:name="_Toc157248180"/>
      <w:bookmarkStart w:id="657" w:name="_Toc157496549"/>
      <w:bookmarkStart w:id="658" w:name="_Toc158206088"/>
      <w:bookmarkStart w:id="659" w:name="_Toc164057773"/>
      <w:bookmarkStart w:id="660" w:name="_Toc164137123"/>
      <w:bookmarkStart w:id="661" w:name="_Toc164161283"/>
      <w:bookmarkStart w:id="662" w:name="_Toc165173854"/>
      <w:bookmarkStart w:id="663" w:name="_Ref193690005"/>
      <w:bookmarkStart w:id="664" w:name="_Toc439170679"/>
      <w:bookmarkStart w:id="665" w:name="_Toc439172781"/>
      <w:bookmarkStart w:id="666" w:name="_Toc439173225"/>
      <w:bookmarkStart w:id="667" w:name="_Toc439238221"/>
      <w:bookmarkStart w:id="668" w:name="_Toc439252769"/>
      <w:bookmarkStart w:id="669" w:name="_Toc439323743"/>
      <w:bookmarkStart w:id="670" w:name="_Toc440361377"/>
      <w:bookmarkStart w:id="671" w:name="_Toc440376132"/>
      <w:bookmarkStart w:id="672" w:name="_Toc440376259"/>
      <w:bookmarkStart w:id="673" w:name="_Toc440382517"/>
      <w:bookmarkStart w:id="674" w:name="_Toc440447187"/>
      <w:bookmarkStart w:id="675" w:name="_Toc440620867"/>
      <w:bookmarkStart w:id="676" w:name="_Toc440631502"/>
      <w:bookmarkStart w:id="677" w:name="_Toc440875741"/>
      <w:bookmarkStart w:id="678" w:name="_Toc441131613"/>
      <w:r w:rsidRPr="00C236C0">
        <w:rPr>
          <w:szCs w:val="24"/>
        </w:rPr>
        <w:t xml:space="preserve">Форма 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r w:rsidRPr="00C236C0">
        <w:rPr>
          <w:szCs w:val="24"/>
        </w:rPr>
        <w:t>технического предложения</w:t>
      </w:r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79" w:name="_Ref55335818"/>
      <w:bookmarkStart w:id="680" w:name="_Ref55336334"/>
      <w:bookmarkStart w:id="681" w:name="_Toc57314673"/>
      <w:bookmarkStart w:id="682" w:name="_Toc69728987"/>
      <w:bookmarkStart w:id="683" w:name="_Toc98253928"/>
      <w:bookmarkStart w:id="684" w:name="_Toc165173856"/>
      <w:bookmarkStart w:id="685" w:name="_Ref194749150"/>
      <w:bookmarkStart w:id="686" w:name="_Ref194750368"/>
      <w:bookmarkStart w:id="687" w:name="_Ref89649494"/>
      <w:bookmarkStart w:id="68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>Работы будут выполнены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proofErr w:type="gramStart"/>
      <w:r w:rsidRPr="00336F2E">
        <w:rPr>
          <w:i/>
          <w:color w:val="000000"/>
        </w:rPr>
        <w:t>В случае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F5006B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F5006B">
        <w:rPr>
          <w:i/>
          <w:color w:val="000000"/>
        </w:rPr>
      </w:r>
      <w:r w:rsidR="00F5006B">
        <w:rPr>
          <w:i/>
          <w:color w:val="000000"/>
        </w:rPr>
        <w:fldChar w:fldCharType="separate"/>
      </w:r>
      <w:r w:rsidR="00BE4110">
        <w:rPr>
          <w:i/>
          <w:color w:val="000000"/>
        </w:rPr>
        <w:t>4</w:t>
      </w:r>
      <w:r w:rsidR="00F5006B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F5006B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5006B">
        <w:rPr>
          <w:i/>
          <w:color w:val="000000"/>
        </w:rPr>
      </w:r>
      <w:r w:rsidR="00F5006B">
        <w:rPr>
          <w:i/>
          <w:color w:val="000000"/>
        </w:rPr>
        <w:fldChar w:fldCharType="separate"/>
      </w:r>
      <w:r w:rsidR="00BE4110">
        <w:rPr>
          <w:i/>
          <w:color w:val="000000"/>
        </w:rPr>
        <w:t>4</w:t>
      </w:r>
      <w:r w:rsidR="00F5006B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EF446E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689" w:name="_Toc176765537"/>
      <w:bookmarkStart w:id="690" w:name="_Toc198979986"/>
      <w:bookmarkStart w:id="691" w:name="_Toc217466321"/>
      <w:bookmarkStart w:id="692" w:name="_Toc217702859"/>
      <w:bookmarkStart w:id="693" w:name="_Toc233601977"/>
      <w:bookmarkStart w:id="694" w:name="_Toc263343463"/>
      <w:bookmarkStart w:id="695" w:name="_Toc439170680"/>
      <w:bookmarkStart w:id="696" w:name="_Toc439172782"/>
      <w:bookmarkStart w:id="697" w:name="_Toc439173226"/>
      <w:bookmarkStart w:id="698" w:name="_Toc439238222"/>
      <w:bookmarkStart w:id="699" w:name="_Toc439252770"/>
      <w:bookmarkStart w:id="700" w:name="_Toc439323744"/>
      <w:bookmarkStart w:id="701" w:name="_Toc440361378"/>
      <w:bookmarkStart w:id="702" w:name="_Toc440376133"/>
      <w:bookmarkStart w:id="703" w:name="_Toc440376260"/>
      <w:bookmarkStart w:id="704" w:name="_Toc440382518"/>
      <w:bookmarkStart w:id="705" w:name="_Toc440447188"/>
      <w:bookmarkStart w:id="706" w:name="_Toc440620868"/>
      <w:bookmarkStart w:id="707" w:name="_Toc440631503"/>
      <w:bookmarkStart w:id="708" w:name="_Toc440875742"/>
      <w:bookmarkStart w:id="709" w:name="_Toc441131614"/>
      <w:r w:rsidRPr="00C236C0">
        <w:rPr>
          <w:szCs w:val="24"/>
        </w:rPr>
        <w:lastRenderedPageBreak/>
        <w:t>Инструкции по заполнению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4959FF">
        <w:fldChar w:fldCharType="begin"/>
      </w:r>
      <w:r w:rsidR="004959FF">
        <w:instrText xml:space="preserve"> REF _Ref440270568 \r \h  \* MERGEFORMAT </w:instrText>
      </w:r>
      <w:r w:rsidR="004959FF">
        <w:fldChar w:fldCharType="separate"/>
      </w:r>
      <w:r w:rsidR="00BE4110">
        <w:t>4</w:t>
      </w:r>
      <w:r w:rsidR="004959FF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4959FF">
        <w:fldChar w:fldCharType="begin"/>
      </w:r>
      <w:r w:rsidR="004959FF">
        <w:instrText xml:space="preserve"> REF _Ref440272931 \r \h  \* MERGEFORMAT </w:instrText>
      </w:r>
      <w:r w:rsidR="004959FF">
        <w:fldChar w:fldCharType="separate"/>
      </w:r>
      <w:r w:rsidR="00BE4110">
        <w:t>2</w:t>
      </w:r>
      <w:r w:rsidR="004959FF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11" w:name="_Toc423423670"/>
      <w:bookmarkStart w:id="712" w:name="_Ref440271036"/>
      <w:bookmarkStart w:id="713" w:name="_Ref440274366"/>
      <w:bookmarkStart w:id="714" w:name="_Ref440274902"/>
      <w:bookmarkStart w:id="715" w:name="_Ref440284947"/>
      <w:bookmarkStart w:id="716" w:name="_Ref440361140"/>
      <w:bookmarkStart w:id="717" w:name="_Toc441131615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18" w:name="_Toc98253929"/>
      <w:bookmarkStart w:id="719" w:name="_Toc157248183"/>
      <w:bookmarkStart w:id="720" w:name="_Toc157496552"/>
      <w:bookmarkStart w:id="721" w:name="_Toc158206091"/>
      <w:bookmarkStart w:id="722" w:name="_Toc164057776"/>
      <w:bookmarkStart w:id="723" w:name="_Toc164137126"/>
      <w:bookmarkStart w:id="724" w:name="_Toc164161286"/>
      <w:bookmarkStart w:id="725" w:name="_Toc165173857"/>
      <w:bookmarkStart w:id="726" w:name="_Toc439170682"/>
      <w:bookmarkStart w:id="727" w:name="_Toc439172784"/>
      <w:bookmarkStart w:id="728" w:name="_Toc439173228"/>
      <w:bookmarkStart w:id="729" w:name="_Toc439238224"/>
      <w:bookmarkStart w:id="730" w:name="_Toc439252772"/>
      <w:bookmarkStart w:id="731" w:name="_Toc439323746"/>
      <w:bookmarkStart w:id="732" w:name="_Toc440361380"/>
      <w:bookmarkStart w:id="733" w:name="_Toc440376135"/>
      <w:bookmarkStart w:id="734" w:name="_Toc440376262"/>
      <w:bookmarkStart w:id="735" w:name="_Toc440382520"/>
      <w:bookmarkStart w:id="736" w:name="_Toc440447190"/>
      <w:bookmarkStart w:id="737" w:name="_Toc440620870"/>
      <w:bookmarkStart w:id="738" w:name="_Toc440631505"/>
      <w:bookmarkStart w:id="739" w:name="_Toc440875744"/>
      <w:bookmarkStart w:id="740" w:name="_Toc441131616"/>
      <w:r w:rsidRPr="00F647F7">
        <w:rPr>
          <w:b w:val="0"/>
          <w:szCs w:val="24"/>
        </w:rPr>
        <w:t xml:space="preserve">Форма </w:t>
      </w:r>
      <w:bookmarkEnd w:id="718"/>
      <w:r w:rsidRPr="00F647F7">
        <w:rPr>
          <w:b w:val="0"/>
          <w:szCs w:val="24"/>
        </w:rPr>
        <w:t xml:space="preserve">графика 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r w:rsidR="00C22199">
        <w:rPr>
          <w:b w:val="0"/>
          <w:szCs w:val="24"/>
        </w:rPr>
        <w:t>выполнения работ</w:t>
      </w:r>
      <w:bookmarkEnd w:id="737"/>
      <w:bookmarkEnd w:id="738"/>
      <w:bookmarkEnd w:id="739"/>
      <w:bookmarkEnd w:id="7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923"/>
        <w:gridCol w:w="924"/>
        <w:gridCol w:w="923"/>
        <w:gridCol w:w="921"/>
        <w:gridCol w:w="924"/>
        <w:gridCol w:w="925"/>
        <w:gridCol w:w="924"/>
        <w:gridCol w:w="925"/>
        <w:gridCol w:w="929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400A2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numPr>
                <w:ilvl w:val="0"/>
                <w:numId w:val="68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C22199" w:rsidRPr="00656D93" w:rsidTr="00400A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400A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400A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400A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400A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400A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400A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400A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41" w:name="_Toc171070556"/>
      <w:bookmarkStart w:id="742" w:name="_Toc98253927"/>
      <w:bookmarkStart w:id="743" w:name="_Toc176605808"/>
      <w:bookmarkStart w:id="744" w:name="_Toc176611017"/>
      <w:bookmarkStart w:id="745" w:name="_Toc176611073"/>
      <w:bookmarkStart w:id="746" w:name="_Toc176668676"/>
      <w:bookmarkStart w:id="747" w:name="_Toc176684336"/>
      <w:bookmarkStart w:id="748" w:name="_Toc176746279"/>
      <w:bookmarkStart w:id="749" w:name="_Toc176747346"/>
      <w:bookmarkStart w:id="750" w:name="_Toc198979988"/>
      <w:bookmarkStart w:id="751" w:name="_Toc217466324"/>
      <w:bookmarkStart w:id="752" w:name="_Toc217702862"/>
      <w:bookmarkStart w:id="753" w:name="_Toc233601980"/>
      <w:bookmarkStart w:id="754" w:name="_Toc263343466"/>
      <w:r w:rsidRPr="00F647F7">
        <w:rPr>
          <w:b w:val="0"/>
          <w:szCs w:val="24"/>
        </w:rPr>
        <w:br w:type="page"/>
      </w:r>
      <w:bookmarkStart w:id="755" w:name="_Toc439170683"/>
      <w:bookmarkStart w:id="756" w:name="_Toc439172785"/>
      <w:bookmarkStart w:id="757" w:name="_Toc439173229"/>
      <w:bookmarkStart w:id="758" w:name="_Toc439238225"/>
      <w:bookmarkStart w:id="759" w:name="_Toc439252773"/>
      <w:bookmarkStart w:id="760" w:name="_Toc439323747"/>
      <w:bookmarkStart w:id="761" w:name="_Toc440361381"/>
      <w:bookmarkStart w:id="762" w:name="_Toc440376136"/>
      <w:bookmarkStart w:id="763" w:name="_Toc440376263"/>
      <w:bookmarkStart w:id="764" w:name="_Toc440382521"/>
      <w:bookmarkStart w:id="765" w:name="_Toc440447191"/>
      <w:bookmarkStart w:id="766" w:name="_Toc440620871"/>
      <w:bookmarkStart w:id="767" w:name="_Toc440631506"/>
      <w:bookmarkStart w:id="768" w:name="_Toc440875745"/>
      <w:bookmarkStart w:id="769" w:name="_Toc441131617"/>
      <w:r w:rsidRPr="00F647F7">
        <w:rPr>
          <w:b w:val="0"/>
          <w:szCs w:val="24"/>
        </w:rPr>
        <w:lastRenderedPageBreak/>
        <w:t>Инструкции по заполнению</w:t>
      </w:r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5006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C22199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5.2</w:t>
      </w:r>
      <w:r w:rsidR="00F5006B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36F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0"/>
                <w:numId w:val="94"/>
              </w:numPr>
              <w:suppressAutoHyphens w:val="0"/>
              <w:ind w:left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70" w:name="_Hlt22846931"/>
      <w:bookmarkStart w:id="771" w:name="_Ref440361439"/>
      <w:bookmarkStart w:id="772" w:name="_Ref440361914"/>
      <w:bookmarkStart w:id="773" w:name="_Ref440361959"/>
      <w:bookmarkStart w:id="774" w:name="_Toc441131618"/>
      <w:bookmarkStart w:id="775" w:name="_Ref93264992"/>
      <w:bookmarkStart w:id="776" w:name="_Ref93265116"/>
      <w:bookmarkStart w:id="777" w:name="_Toc98253933"/>
      <w:bookmarkStart w:id="778" w:name="_Toc165173859"/>
      <w:bookmarkStart w:id="779" w:name="_Toc423423671"/>
      <w:bookmarkEnd w:id="770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771"/>
      <w:bookmarkEnd w:id="772"/>
      <w:bookmarkEnd w:id="773"/>
      <w:bookmarkEnd w:id="774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80" w:name="_Toc440361383"/>
      <w:bookmarkStart w:id="781" w:name="_Toc440376138"/>
      <w:bookmarkStart w:id="782" w:name="_Toc440376265"/>
      <w:bookmarkStart w:id="783" w:name="_Toc440382523"/>
      <w:bookmarkStart w:id="784" w:name="_Toc440447193"/>
      <w:bookmarkStart w:id="785" w:name="_Toc440620873"/>
      <w:bookmarkStart w:id="786" w:name="_Toc440631508"/>
      <w:bookmarkStart w:id="787" w:name="_Toc440875747"/>
      <w:bookmarkStart w:id="788" w:name="_Toc441131619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 xml:space="preserve">оплаты </w:t>
      </w:r>
      <w:bookmarkEnd w:id="780"/>
      <w:bookmarkEnd w:id="781"/>
      <w:bookmarkEnd w:id="782"/>
      <w:bookmarkEnd w:id="783"/>
      <w:bookmarkEnd w:id="784"/>
      <w:r w:rsidR="00FB7116">
        <w:rPr>
          <w:b w:val="0"/>
          <w:szCs w:val="24"/>
        </w:rPr>
        <w:t>выполнения работ</w:t>
      </w:r>
      <w:bookmarkEnd w:id="785"/>
      <w:bookmarkEnd w:id="786"/>
      <w:bookmarkEnd w:id="787"/>
      <w:bookmarkEnd w:id="78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676267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 xml:space="preserve">(Указывается наименование </w:t>
            </w:r>
            <w:r w:rsidR="00676267">
              <w:rPr>
                <w:rStyle w:val="aa"/>
                <w:b w:val="0"/>
                <w:sz w:val="20"/>
              </w:rPr>
              <w:t>работ</w:t>
            </w:r>
            <w:r w:rsidRPr="00843BBD">
              <w:rPr>
                <w:rStyle w:val="aa"/>
                <w:b w:val="0"/>
                <w:sz w:val="20"/>
              </w:rPr>
              <w:t>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C22199" w:rsidRPr="00843BBD" w:rsidTr="00BC4601">
        <w:tc>
          <w:tcPr>
            <w:tcW w:w="10299" w:type="dxa"/>
            <w:gridSpan w:val="5"/>
          </w:tcPr>
          <w:p w:rsidR="00C22199" w:rsidRPr="00843BBD" w:rsidRDefault="00C22199" w:rsidP="00C22199">
            <w:pPr>
              <w:pStyle w:val="aff1"/>
              <w:numPr>
                <w:ilvl w:val="0"/>
                <w:numId w:val="82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789" w:name="_Toc440361384"/>
      <w:bookmarkStart w:id="790" w:name="_Toc440376139"/>
      <w:bookmarkStart w:id="791" w:name="_Toc440376266"/>
      <w:bookmarkStart w:id="792" w:name="_Toc440382524"/>
      <w:bookmarkStart w:id="793" w:name="_Toc440447194"/>
      <w:bookmarkStart w:id="794" w:name="_Toc440620874"/>
      <w:bookmarkStart w:id="795" w:name="_Toc440631509"/>
      <w:bookmarkStart w:id="796" w:name="_Toc440875748"/>
      <w:bookmarkStart w:id="797" w:name="_Toc441131620"/>
      <w:r w:rsidRPr="00F647F7">
        <w:rPr>
          <w:b w:val="0"/>
          <w:szCs w:val="24"/>
        </w:rPr>
        <w:lastRenderedPageBreak/>
        <w:t>Инструкции по заполнению</w:t>
      </w:r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5.4</w:t>
      </w:r>
      <w:r w:rsidR="00F5006B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7D5DCC" w:rsidRPr="008E5EA3" w:rsidRDefault="007D5DCC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Итоговая сумма в Графике оплаты выполнения работ должна соответствовать цене, указанной в Письме о подаче оферты (</w:t>
      </w:r>
      <w:r w:rsidRPr="008E5EA3">
        <w:rPr>
          <w:sz w:val="24"/>
          <w:szCs w:val="24"/>
        </w:rPr>
        <w:t xml:space="preserve">подраздел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>
        <w:rPr>
          <w:sz w:val="24"/>
          <w:szCs w:val="24"/>
        </w:rPr>
        <w:t>),</w:t>
      </w:r>
      <w:r w:rsidRPr="007D5DCC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4B5B26">
        <w:rPr>
          <w:bCs w:val="0"/>
          <w:sz w:val="24"/>
          <w:szCs w:val="24"/>
        </w:rPr>
        <w:t xml:space="preserve"> </w:t>
      </w:r>
      <w:r w:rsidRPr="00BB27D7">
        <w:rPr>
          <w:bCs w:val="0"/>
          <w:sz w:val="24"/>
          <w:szCs w:val="24"/>
        </w:rPr>
        <w:t>цене, указанной Участником на «котировочной доске» ЭТП</w:t>
      </w:r>
      <w:r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98" w:name="_Ref440361531"/>
      <w:bookmarkStart w:id="799" w:name="_Ref440361610"/>
      <w:bookmarkStart w:id="800" w:name="_Toc44113162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687"/>
      <w:bookmarkEnd w:id="688"/>
      <w:bookmarkEnd w:id="775"/>
      <w:bookmarkEnd w:id="776"/>
      <w:bookmarkEnd w:id="777"/>
      <w:bookmarkEnd w:id="778"/>
      <w:bookmarkEnd w:id="779"/>
      <w:bookmarkEnd w:id="798"/>
      <w:bookmarkEnd w:id="799"/>
      <w:bookmarkEnd w:id="80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1" w:name="_Toc439170685"/>
      <w:bookmarkStart w:id="802" w:name="_Toc439172787"/>
      <w:bookmarkStart w:id="803" w:name="_Toc439173231"/>
      <w:bookmarkStart w:id="804" w:name="_Toc439238227"/>
      <w:bookmarkStart w:id="805" w:name="_Toc439252775"/>
      <w:bookmarkStart w:id="806" w:name="_Toc439323749"/>
      <w:bookmarkStart w:id="807" w:name="_Toc440361386"/>
      <w:bookmarkStart w:id="808" w:name="_Toc440376141"/>
      <w:bookmarkStart w:id="809" w:name="_Toc440376268"/>
      <w:bookmarkStart w:id="810" w:name="_Toc440382526"/>
      <w:bookmarkStart w:id="811" w:name="_Toc440447196"/>
      <w:bookmarkStart w:id="812" w:name="_Toc440620876"/>
      <w:bookmarkStart w:id="813" w:name="_Toc440631511"/>
      <w:bookmarkStart w:id="814" w:name="_Toc440875750"/>
      <w:bookmarkStart w:id="815" w:name="_Toc441131622"/>
      <w:bookmarkStart w:id="816" w:name="_Toc157248186"/>
      <w:bookmarkStart w:id="817" w:name="_Toc157496555"/>
      <w:bookmarkStart w:id="818" w:name="_Toc158206094"/>
      <w:bookmarkStart w:id="819" w:name="_Toc164057779"/>
      <w:bookmarkStart w:id="820" w:name="_Toc164137129"/>
      <w:bookmarkStart w:id="821" w:name="_Toc164161289"/>
      <w:bookmarkStart w:id="822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r w:rsidRPr="00F647F7">
        <w:rPr>
          <w:b w:val="0"/>
          <w:szCs w:val="24"/>
        </w:rPr>
        <w:t xml:space="preserve"> </w:t>
      </w:r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104F6" w:rsidRPr="00F647F7">
              <w:t xml:space="preserve">раздел </w:t>
            </w:r>
            <w:r w:rsidR="00F5006B">
              <w:fldChar w:fldCharType="begin"/>
            </w:r>
            <w:r w:rsidR="00B104F6">
              <w:instrText xml:space="preserve"> REF _Ref440272931 \r \h </w:instrText>
            </w:r>
            <w:r w:rsidR="00F5006B">
              <w:fldChar w:fldCharType="separate"/>
            </w:r>
            <w:r w:rsidR="00BE4110">
              <w:t>2</w:t>
            </w:r>
            <w:r w:rsidR="00F5006B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104F6" w:rsidRPr="00F647F7">
              <w:t xml:space="preserve">раздел </w:t>
            </w:r>
            <w:r w:rsidR="00F5006B">
              <w:fldChar w:fldCharType="begin"/>
            </w:r>
            <w:r w:rsidR="00B104F6">
              <w:instrText xml:space="preserve"> REF _Ref440272931 \r \h </w:instrText>
            </w:r>
            <w:r w:rsidR="00F5006B">
              <w:fldChar w:fldCharType="separate"/>
            </w:r>
            <w:r w:rsidR="00BE4110">
              <w:t>2</w:t>
            </w:r>
            <w:r w:rsidR="00F5006B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23" w:name="_Toc439170686"/>
      <w:bookmarkStart w:id="824" w:name="_Toc439172788"/>
      <w:bookmarkStart w:id="825" w:name="_Toc439173232"/>
      <w:bookmarkStart w:id="826" w:name="_Toc439238228"/>
      <w:bookmarkStart w:id="827" w:name="_Toc439252776"/>
      <w:bookmarkStart w:id="828" w:name="_Toc439323750"/>
      <w:bookmarkStart w:id="829" w:name="_Toc440361387"/>
      <w:bookmarkStart w:id="830" w:name="_Toc440376142"/>
      <w:bookmarkStart w:id="831" w:name="_Toc440376269"/>
      <w:bookmarkStart w:id="832" w:name="_Toc440382527"/>
      <w:bookmarkStart w:id="833" w:name="_Toc440447197"/>
      <w:bookmarkStart w:id="834" w:name="_Toc440620877"/>
      <w:bookmarkStart w:id="835" w:name="_Toc440631512"/>
      <w:bookmarkStart w:id="836" w:name="_Toc440875751"/>
      <w:bookmarkStart w:id="837" w:name="_Toc441131623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</w:p>
    <w:p w:rsidR="004F4D80" w:rsidRPr="00F647F7" w:rsidRDefault="00764A0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5006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2</w:t>
      </w:r>
      <w:r w:rsidR="00F5006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5006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 xml:space="preserve"> 1.2.6 </w:t>
      </w:r>
      <w:r w:rsidR="00F5006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8" w:name="_Ref55335823"/>
      <w:bookmarkStart w:id="839" w:name="_Ref55336359"/>
      <w:bookmarkStart w:id="840" w:name="_Toc57314675"/>
      <w:bookmarkStart w:id="841" w:name="_Toc69728989"/>
      <w:bookmarkStart w:id="842" w:name="_Toc98253939"/>
      <w:bookmarkStart w:id="843" w:name="_Toc165173865"/>
      <w:bookmarkStart w:id="844" w:name="_Toc423423672"/>
      <w:bookmarkStart w:id="845" w:name="_Toc441131624"/>
      <w:bookmarkEnd w:id="54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46" w:name="_Toc98253940"/>
      <w:bookmarkStart w:id="847" w:name="_Toc157248192"/>
      <w:bookmarkStart w:id="848" w:name="_Toc157496561"/>
      <w:bookmarkStart w:id="849" w:name="_Toc158206100"/>
      <w:bookmarkStart w:id="850" w:name="_Toc164057785"/>
      <w:bookmarkStart w:id="851" w:name="_Toc164137135"/>
      <w:bookmarkStart w:id="852" w:name="_Toc164161295"/>
      <w:bookmarkStart w:id="853" w:name="_Toc165173866"/>
      <w:bookmarkStart w:id="854" w:name="_Toc439170688"/>
      <w:bookmarkStart w:id="855" w:name="_Toc439172790"/>
      <w:bookmarkStart w:id="856" w:name="_Toc439173234"/>
      <w:bookmarkStart w:id="857" w:name="_Toc439238230"/>
      <w:bookmarkStart w:id="858" w:name="_Toc439252778"/>
      <w:bookmarkStart w:id="859" w:name="_Ref440272119"/>
      <w:bookmarkStart w:id="860" w:name="_Toc440361389"/>
      <w:bookmarkStart w:id="861" w:name="_Toc441131625"/>
      <w:bookmarkStart w:id="862" w:name="_Ref444164959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63" w:name="_Toc439170689"/>
      <w:bookmarkStart w:id="864" w:name="_Toc439172791"/>
      <w:bookmarkStart w:id="865" w:name="_Toc439173235"/>
      <w:bookmarkStart w:id="866" w:name="_Toc439238231"/>
      <w:bookmarkStart w:id="867" w:name="_Toc439252779"/>
      <w:bookmarkStart w:id="868" w:name="_Ref440272147"/>
      <w:bookmarkStart w:id="869" w:name="_Toc440361390"/>
      <w:bookmarkStart w:id="870" w:name="_Toc441131626"/>
      <w:bookmarkStart w:id="871" w:name="_Ref444164872"/>
      <w:bookmarkStart w:id="872" w:name="_Ref444164968"/>
      <w:r w:rsidRPr="00D73790">
        <w:rPr>
          <w:b w:val="0"/>
          <w:szCs w:val="24"/>
        </w:rPr>
        <w:lastRenderedPageBreak/>
        <w:t xml:space="preserve">Форма </w:t>
      </w:r>
      <w:bookmarkEnd w:id="863"/>
      <w:bookmarkEnd w:id="864"/>
      <w:bookmarkEnd w:id="865"/>
      <w:bookmarkEnd w:id="866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0E5003">
        <w:rPr>
          <w:b w:val="0"/>
          <w:szCs w:val="24"/>
        </w:rPr>
        <w:t>субподрядчика</w:t>
      </w:r>
      <w:r w:rsidR="00C3704B">
        <w:rPr>
          <w:b w:val="0"/>
          <w:szCs w:val="24"/>
        </w:rPr>
        <w:t>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67"/>
      <w:bookmarkEnd w:id="868"/>
      <w:bookmarkEnd w:id="869"/>
      <w:bookmarkEnd w:id="870"/>
      <w:bookmarkEnd w:id="871"/>
      <w:bookmarkEnd w:id="872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FB00C0" w:rsidRPr="00553AC5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r w:rsidRPr="00553AC5">
        <w:rPr>
          <w:b/>
          <w:sz w:val="24"/>
          <w:szCs w:val="24"/>
        </w:rPr>
        <w:t>Декларация о соответствии Участника</w:t>
      </w:r>
      <w:r w:rsidR="00B618BA" w:rsidRPr="00553AC5">
        <w:rPr>
          <w:b/>
          <w:sz w:val="24"/>
          <w:szCs w:val="24"/>
        </w:rPr>
        <w:t>/</w:t>
      </w:r>
      <w:r w:rsidR="00AC681D" w:rsidRPr="00553AC5">
        <w:rPr>
          <w:b/>
          <w:sz w:val="24"/>
          <w:szCs w:val="24"/>
        </w:rPr>
        <w:t>субподрядчика</w:t>
      </w:r>
      <w:r w:rsidR="00C3704B" w:rsidRPr="00553AC5">
        <w:rPr>
          <w:b/>
          <w:sz w:val="24"/>
          <w:szCs w:val="24"/>
        </w:rPr>
        <w:t>/</w:t>
      </w:r>
      <w:r w:rsidR="00B618BA" w:rsidRPr="00553AC5">
        <w:rPr>
          <w:b/>
          <w:sz w:val="24"/>
          <w:szCs w:val="24"/>
        </w:rPr>
        <w:t>члена Коллективного участника</w:t>
      </w:r>
      <w:r w:rsidRPr="00553AC5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:rsidR="00346998" w:rsidRDefault="00346998" w:rsidP="00346998">
      <w:pPr>
        <w:rPr>
          <w:szCs w:val="24"/>
        </w:rPr>
      </w:pPr>
      <w:bookmarkStart w:id="873" w:name="_Toc125426243"/>
      <w:bookmarkStart w:id="874" w:name="_Toc396984070"/>
      <w:bookmarkStart w:id="875" w:name="_Toc423423673"/>
      <w:r>
        <w:rPr>
          <w:szCs w:val="24"/>
        </w:rPr>
        <w:t xml:space="preserve">Подтверждаем, что  </w:t>
      </w:r>
    </w:p>
    <w:p w:rsidR="00346998" w:rsidRDefault="00346998" w:rsidP="00346998">
      <w:pPr>
        <w:pBdr>
          <w:top w:val="single" w:sz="4" w:space="1" w:color="auto"/>
        </w:pBdr>
        <w:spacing w:after="120"/>
        <w:ind w:left="2637"/>
        <w:jc w:val="center"/>
      </w:pPr>
      <w:r>
        <w:t>(указывается наименование участника закупки)</w:t>
      </w:r>
    </w:p>
    <w:p w:rsidR="00346998" w:rsidRDefault="00346998" w:rsidP="00346998">
      <w:pPr>
        <w:rPr>
          <w:szCs w:val="24"/>
        </w:rPr>
      </w:pPr>
      <w:r>
        <w:rPr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346998" w:rsidRDefault="00346998" w:rsidP="00346998">
      <w:pPr>
        <w:pBdr>
          <w:top w:val="single" w:sz="4" w:space="1" w:color="auto"/>
        </w:pBdr>
        <w:spacing w:after="120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346998" w:rsidRDefault="00346998" w:rsidP="00346998">
      <w:pPr>
        <w:rPr>
          <w:szCs w:val="24"/>
        </w:rPr>
      </w:pPr>
      <w:r>
        <w:rPr>
          <w:szCs w:val="24"/>
        </w:rPr>
        <w:t>предпринимательства, и сообщаем следующую информацию:</w:t>
      </w:r>
    </w:p>
    <w:p w:rsidR="00346998" w:rsidRDefault="00346998" w:rsidP="00346998">
      <w:pPr>
        <w:ind w:left="567"/>
        <w:rPr>
          <w:szCs w:val="24"/>
        </w:rPr>
      </w:pPr>
      <w:r>
        <w:rPr>
          <w:szCs w:val="24"/>
        </w:rPr>
        <w:t xml:space="preserve">1. Адрес местонахождения (юридический адрес):  </w:t>
      </w:r>
    </w:p>
    <w:p w:rsidR="00346998" w:rsidRDefault="00346998" w:rsidP="00346998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346998" w:rsidRDefault="00346998" w:rsidP="00346998">
      <w:pPr>
        <w:tabs>
          <w:tab w:val="right" w:pos="9923"/>
        </w:tabs>
        <w:rPr>
          <w:szCs w:val="24"/>
        </w:rPr>
      </w:pPr>
      <w:r>
        <w:rPr>
          <w:szCs w:val="24"/>
        </w:rPr>
        <w:tab/>
        <w:t>.</w:t>
      </w:r>
    </w:p>
    <w:p w:rsidR="00346998" w:rsidRDefault="00346998" w:rsidP="0034699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46998" w:rsidRDefault="00346998" w:rsidP="00346998">
      <w:pPr>
        <w:tabs>
          <w:tab w:val="right" w:pos="9923"/>
        </w:tabs>
        <w:ind w:left="567"/>
        <w:rPr>
          <w:szCs w:val="24"/>
        </w:rPr>
      </w:pPr>
      <w:r w:rsidRPr="00610CB3">
        <w:rPr>
          <w:szCs w:val="24"/>
        </w:rPr>
        <w:t>2</w:t>
      </w:r>
      <w:r>
        <w:rPr>
          <w:szCs w:val="24"/>
        </w:rPr>
        <w:t>.</w:t>
      </w:r>
      <w:r>
        <w:rPr>
          <w:szCs w:val="24"/>
          <w:lang w:val="en-US"/>
        </w:rPr>
        <w:t> </w:t>
      </w:r>
      <w:r>
        <w:rPr>
          <w:szCs w:val="24"/>
        </w:rPr>
        <w:t xml:space="preserve">ИНН/КПП:  </w:t>
      </w:r>
      <w:r>
        <w:rPr>
          <w:szCs w:val="24"/>
        </w:rPr>
        <w:tab/>
        <w:t>.</w:t>
      </w:r>
    </w:p>
    <w:p w:rsidR="00346998" w:rsidRDefault="00346998" w:rsidP="00346998">
      <w:pPr>
        <w:pBdr>
          <w:top w:val="single" w:sz="4" w:space="1" w:color="auto"/>
        </w:pBdr>
        <w:ind w:left="2098" w:right="113"/>
        <w:jc w:val="center"/>
      </w:pPr>
      <w:r>
        <w:t>(№, сведения о дате выдачи документа и выдавшем его органе)</w:t>
      </w:r>
    </w:p>
    <w:p w:rsidR="00346998" w:rsidRDefault="00346998" w:rsidP="00346998">
      <w:pPr>
        <w:tabs>
          <w:tab w:val="right" w:pos="9923"/>
        </w:tabs>
        <w:ind w:left="567"/>
        <w:rPr>
          <w:szCs w:val="24"/>
        </w:rPr>
      </w:pPr>
      <w:r>
        <w:rPr>
          <w:szCs w:val="24"/>
        </w:rPr>
        <w:t xml:space="preserve">3. ОГРН:  </w:t>
      </w:r>
      <w:r>
        <w:rPr>
          <w:szCs w:val="24"/>
        </w:rPr>
        <w:tab/>
        <w:t>.</w:t>
      </w:r>
    </w:p>
    <w:p w:rsidR="00346998" w:rsidRDefault="00346998" w:rsidP="00346998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346998" w:rsidRDefault="00346998" w:rsidP="00346998">
      <w:pPr>
        <w:rPr>
          <w:szCs w:val="24"/>
        </w:rPr>
      </w:pPr>
      <w:r>
        <w:rPr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346998" w:rsidRDefault="00346998" w:rsidP="00346998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346998" w:rsidRDefault="00346998" w:rsidP="00346998">
      <w:pPr>
        <w:tabs>
          <w:tab w:val="right" w:pos="9923"/>
        </w:tabs>
        <w:rPr>
          <w:szCs w:val="24"/>
        </w:rPr>
      </w:pPr>
      <w:r w:rsidRPr="00610CB3">
        <w:rPr>
          <w:szCs w:val="24"/>
        </w:rPr>
        <w:tab/>
      </w:r>
      <w:r>
        <w:rPr>
          <w:szCs w:val="24"/>
        </w:rPr>
        <w:t>.</w:t>
      </w:r>
    </w:p>
    <w:p w:rsidR="00346998" w:rsidRDefault="00346998" w:rsidP="00346998">
      <w:pPr>
        <w:pBdr>
          <w:top w:val="single" w:sz="4" w:space="1" w:color="auto"/>
        </w:pBdr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346998" w:rsidRDefault="00346998" w:rsidP="00346998">
      <w:pPr>
        <w:spacing w:after="120"/>
        <w:rPr>
          <w:szCs w:val="24"/>
        </w:rPr>
      </w:pPr>
      <w:r>
        <w:rPr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Cs w:val="24"/>
        </w:rPr>
        <w:endnoteReference w:id="1"/>
      </w:r>
      <w:r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346998" w:rsidRPr="00154BCB" w:rsidTr="004959FF">
        <w:trPr>
          <w:cantSplit/>
          <w:tblHeader/>
        </w:trPr>
        <w:tc>
          <w:tcPr>
            <w:tcW w:w="567" w:type="dxa"/>
            <w:vAlign w:val="center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Показатель</w:t>
            </w:r>
          </w:p>
        </w:tc>
      </w:tr>
      <w:tr w:rsidR="00346998" w:rsidRPr="00154BCB" w:rsidTr="004959FF">
        <w:trPr>
          <w:cantSplit/>
          <w:tblHeader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5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sym w:font="Symbol" w:char="F02D"/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sym w:font="Symbol" w:char="F02D"/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_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-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-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adjustRightInd w:val="0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-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  <w:vMerge w:val="restart"/>
          </w:tcPr>
          <w:p w:rsidR="00346998" w:rsidRPr="00154BCB" w:rsidRDefault="00346998" w:rsidP="004959FF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346998" w:rsidRPr="00154BCB" w:rsidRDefault="00346998" w:rsidP="004959FF">
            <w:pPr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346998" w:rsidRPr="00154BCB" w:rsidRDefault="00346998" w:rsidP="004959FF">
            <w:pPr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  <w:vMerge/>
          </w:tcPr>
          <w:p w:rsidR="00346998" w:rsidRPr="00154BCB" w:rsidRDefault="00346998" w:rsidP="004959FF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346998" w:rsidRPr="00154BCB" w:rsidRDefault="00346998" w:rsidP="004959FF">
            <w:pPr>
              <w:ind w:left="57" w:firstLine="0"/>
            </w:pPr>
          </w:p>
        </w:tc>
        <w:tc>
          <w:tcPr>
            <w:tcW w:w="1588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346998" w:rsidRPr="00154BCB" w:rsidRDefault="00346998" w:rsidP="004959FF">
            <w:pPr>
              <w:ind w:firstLine="0"/>
            </w:pPr>
          </w:p>
        </w:tc>
        <w:tc>
          <w:tcPr>
            <w:tcW w:w="1588" w:type="dxa"/>
            <w:vMerge/>
          </w:tcPr>
          <w:p w:rsidR="00346998" w:rsidRPr="00154BCB" w:rsidRDefault="00346998" w:rsidP="004959FF">
            <w:pPr>
              <w:ind w:left="57" w:firstLine="0"/>
            </w:pPr>
          </w:p>
        </w:tc>
      </w:tr>
      <w:tr w:rsidR="00346998" w:rsidRPr="00154BCB" w:rsidTr="004959FF">
        <w:trPr>
          <w:cantSplit/>
        </w:trPr>
        <w:tc>
          <w:tcPr>
            <w:tcW w:w="567" w:type="dxa"/>
            <w:vMerge w:val="restart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346998" w:rsidRPr="00154BCB" w:rsidRDefault="00346998" w:rsidP="004959FF">
            <w:pPr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346998" w:rsidRPr="00154BCB" w:rsidRDefault="00346998" w:rsidP="004959FF">
            <w:pPr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  <w:vMerge/>
          </w:tcPr>
          <w:p w:rsidR="00346998" w:rsidRPr="00154BCB" w:rsidRDefault="00346998" w:rsidP="004959FF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346998" w:rsidRPr="00154BCB" w:rsidRDefault="00346998" w:rsidP="004959FF">
            <w:pPr>
              <w:ind w:firstLine="0"/>
            </w:pPr>
          </w:p>
        </w:tc>
        <w:tc>
          <w:tcPr>
            <w:tcW w:w="1588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346998" w:rsidRPr="00154BCB" w:rsidRDefault="00346998" w:rsidP="004959FF">
            <w:pPr>
              <w:ind w:firstLine="0"/>
            </w:pPr>
          </w:p>
        </w:tc>
        <w:tc>
          <w:tcPr>
            <w:tcW w:w="1588" w:type="dxa"/>
          </w:tcPr>
          <w:p w:rsidR="00346998" w:rsidRPr="00154BCB" w:rsidRDefault="00346998" w:rsidP="004959FF">
            <w:pPr>
              <w:ind w:left="57" w:firstLine="0"/>
            </w:pP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lastRenderedPageBreak/>
              <w:t>10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да (нет)</w:t>
            </w:r>
          </w:p>
        </w:tc>
      </w:tr>
      <w:tr w:rsidR="00346998" w:rsidRPr="00154BCB" w:rsidTr="004959FF">
        <w:trPr>
          <w:cantSplit/>
        </w:trPr>
        <w:tc>
          <w:tcPr>
            <w:tcW w:w="567" w:type="dxa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346998" w:rsidRPr="00154BCB" w:rsidRDefault="00346998" w:rsidP="004959FF">
            <w:pPr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346998" w:rsidRPr="00154BCB" w:rsidRDefault="00346998" w:rsidP="004959FF">
            <w:pPr>
              <w:ind w:firstLine="0"/>
              <w:jc w:val="center"/>
            </w:pPr>
            <w:r w:rsidRPr="00154BCB">
              <w:t>да (нет)</w:t>
            </w:r>
          </w:p>
        </w:tc>
      </w:tr>
    </w:tbl>
    <w:p w:rsidR="00346998" w:rsidRDefault="00346998" w:rsidP="00346998">
      <w:pPr>
        <w:spacing w:before="240"/>
        <w:ind w:right="5954"/>
        <w:jc w:val="center"/>
        <w:rPr>
          <w:szCs w:val="24"/>
        </w:rPr>
      </w:pPr>
    </w:p>
    <w:p w:rsidR="00346998" w:rsidRDefault="00346998" w:rsidP="00346998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346998" w:rsidRDefault="00346998" w:rsidP="00346998">
      <w:pPr>
        <w:spacing w:after="240"/>
        <w:ind w:left="851"/>
        <w:rPr>
          <w:szCs w:val="24"/>
        </w:rPr>
      </w:pPr>
      <w:r>
        <w:rPr>
          <w:szCs w:val="24"/>
        </w:rPr>
        <w:t>М.П.</w:t>
      </w:r>
    </w:p>
    <w:p w:rsidR="00346998" w:rsidRDefault="00346998" w:rsidP="00346998">
      <w:pPr>
        <w:rPr>
          <w:szCs w:val="24"/>
        </w:rPr>
      </w:pPr>
    </w:p>
    <w:p w:rsidR="00346998" w:rsidRDefault="00346998" w:rsidP="00346998">
      <w:pPr>
        <w:pBdr>
          <w:top w:val="single" w:sz="4" w:space="1" w:color="auto"/>
        </w:pBdr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346998" w:rsidRDefault="00346998" w:rsidP="00346998">
      <w:pPr>
        <w:rPr>
          <w:szCs w:val="24"/>
        </w:rPr>
      </w:pPr>
    </w:p>
    <w:p w:rsidR="00346998" w:rsidRPr="00D37ACE" w:rsidRDefault="00346998" w:rsidP="00346998">
      <w:pPr>
        <w:jc w:val="right"/>
        <w:outlineLvl w:val="0"/>
      </w:pPr>
    </w:p>
    <w:p w:rsidR="00346998" w:rsidRDefault="00346998" w:rsidP="00346998">
      <w:pPr>
        <w:pStyle w:val="afffffff7"/>
        <w:jc w:val="both"/>
      </w:pPr>
      <w:bookmarkStart w:id="876" w:name="_Toc439170690"/>
      <w:bookmarkStart w:id="877" w:name="_Toc439172792"/>
      <w:bookmarkStart w:id="878" w:name="_Toc439173236"/>
      <w:bookmarkStart w:id="879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346998" w:rsidRDefault="00346998" w:rsidP="00346998">
      <w:pPr>
        <w:pStyle w:val="afffffff7"/>
        <w:jc w:val="both"/>
      </w:pPr>
    </w:p>
    <w:p w:rsidR="00346998" w:rsidRDefault="00346998" w:rsidP="00346998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346998" w:rsidRDefault="00346998" w:rsidP="00346998">
      <w:pPr>
        <w:pStyle w:val="afffffff7"/>
      </w:pPr>
    </w:p>
    <w:p w:rsidR="00346998" w:rsidRPr="00D37ACE" w:rsidRDefault="00346998" w:rsidP="00346998">
      <w:pPr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</w:t>
      </w:r>
      <w:r>
        <w:lastRenderedPageBreak/>
        <w:t xml:space="preserve">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8" w:history="1">
        <w:r w:rsidRPr="0049465E">
          <w:t>подпунктах "в"</w:t>
        </w:r>
      </w:hyperlink>
      <w:r>
        <w:t xml:space="preserve"> - </w:t>
      </w:r>
      <w:hyperlink r:id="rId49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876"/>
    <w:bookmarkEnd w:id="877"/>
    <w:bookmarkEnd w:id="878"/>
    <w:bookmarkEnd w:id="879"/>
    <w:p w:rsidR="00346998" w:rsidRDefault="00346998" w:rsidP="00346998">
      <w:pPr>
        <w:ind w:right="5527"/>
        <w:jc w:val="center"/>
        <w:rPr>
          <w:color w:val="000000"/>
          <w:vertAlign w:val="superscript"/>
        </w:rPr>
      </w:pPr>
    </w:p>
    <w:p w:rsidR="00346998" w:rsidRPr="007417E6" w:rsidRDefault="00346998" w:rsidP="00346998">
      <w:pPr>
        <w:ind w:right="5527"/>
        <w:jc w:val="center"/>
        <w:rPr>
          <w:color w:val="000000"/>
          <w:vertAlign w:val="superscript"/>
        </w:rPr>
      </w:pPr>
    </w:p>
    <w:p w:rsidR="00346998" w:rsidRPr="007417E6" w:rsidRDefault="00346998" w:rsidP="003469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346998" w:rsidP="00400A22">
      <w:pPr>
        <w:ind w:firstLine="0"/>
        <w:jc w:val="left"/>
        <w:rPr>
          <w:b/>
        </w:rPr>
      </w:pPr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80" w:name="_Toc439170691"/>
      <w:bookmarkStart w:id="881" w:name="_Toc439172793"/>
      <w:bookmarkStart w:id="882" w:name="_Toc439173237"/>
      <w:bookmarkStart w:id="883" w:name="_Toc439238233"/>
      <w:bookmarkStart w:id="884" w:name="_Toc439252780"/>
      <w:bookmarkStart w:id="885" w:name="_Toc439323754"/>
      <w:bookmarkStart w:id="886" w:name="_Toc440361391"/>
      <w:bookmarkStart w:id="887" w:name="_Toc440376146"/>
      <w:bookmarkStart w:id="888" w:name="_Toc440376273"/>
      <w:bookmarkStart w:id="889" w:name="_Toc440382531"/>
      <w:bookmarkStart w:id="890" w:name="_Toc440447201"/>
      <w:bookmarkStart w:id="891" w:name="_Toc440620881"/>
      <w:bookmarkStart w:id="892" w:name="_Toc440631516"/>
      <w:bookmarkStart w:id="893" w:name="_Toc440875755"/>
      <w:bookmarkStart w:id="894" w:name="_Toc441131627"/>
      <w:r>
        <w:rPr>
          <w:szCs w:val="24"/>
        </w:rPr>
        <w:lastRenderedPageBreak/>
        <w:t>Инструкции по заполнению</w:t>
      </w:r>
      <w:bookmarkEnd w:id="873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74"/>
      <w:bookmarkEnd w:id="875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F5006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16497D" w:rsidRPr="00250D0D" w:rsidRDefault="0016497D" w:rsidP="0016497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95" w:name="_Ref55336378"/>
      <w:bookmarkStart w:id="896" w:name="_Toc57314676"/>
      <w:bookmarkStart w:id="897" w:name="_Toc69728990"/>
      <w:bookmarkStart w:id="898" w:name="_Toc98253942"/>
      <w:bookmarkStart w:id="899" w:name="_Toc165173868"/>
      <w:bookmarkStart w:id="900" w:name="_Toc423423674"/>
      <w:bookmarkStart w:id="901" w:name="_Toc441131628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16497D" w:rsidRPr="00250D0D" w:rsidRDefault="0016497D" w:rsidP="0016497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_Ref444164872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5.7.2</w:t>
      </w:r>
      <w:r w:rsidR="00F5006B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Участниками/субподрядчика</w:t>
      </w:r>
      <w:r>
        <w:rPr>
          <w:sz w:val="24"/>
          <w:szCs w:val="24"/>
        </w:rPr>
        <w:t>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041431">
        <w:rPr>
          <w:sz w:val="24"/>
          <w:szCs w:val="24"/>
        </w:rPr>
        <w:t xml:space="preserve"> </w:t>
      </w:r>
      <w:r w:rsidR="00041431" w:rsidRPr="00673EDD">
        <w:rPr>
          <w:sz w:val="24"/>
          <w:szCs w:val="24"/>
        </w:rPr>
        <w:t>В случае</w:t>
      </w:r>
      <w:proofErr w:type="gramStart"/>
      <w:r w:rsidR="00041431" w:rsidRPr="00673EDD">
        <w:rPr>
          <w:sz w:val="24"/>
          <w:szCs w:val="24"/>
        </w:rPr>
        <w:t>,</w:t>
      </w:r>
      <w:proofErr w:type="gramEnd"/>
      <w:r w:rsidR="00041431" w:rsidRPr="00673EDD">
        <w:rPr>
          <w:sz w:val="24"/>
          <w:szCs w:val="24"/>
        </w:rPr>
        <w:t xml:space="preserve"> если Участник/</w:t>
      </w:r>
      <w:r w:rsidR="00041431" w:rsidRPr="00250D0D">
        <w:rPr>
          <w:sz w:val="24"/>
          <w:szCs w:val="24"/>
        </w:rPr>
        <w:t>субподрядчик</w:t>
      </w:r>
      <w:r w:rsidR="00041431">
        <w:rPr>
          <w:sz w:val="24"/>
          <w:szCs w:val="24"/>
        </w:rPr>
        <w:t>/</w:t>
      </w:r>
      <w:r w:rsidR="00041431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04143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02" w:name="_Ref44901687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D904EF" w:rsidRDefault="004F4D80" w:rsidP="004F4D80">
      <w:pPr>
        <w:pStyle w:val="3"/>
        <w:rPr>
          <w:szCs w:val="24"/>
        </w:rPr>
      </w:pPr>
      <w:bookmarkStart w:id="903" w:name="_Toc98253943"/>
      <w:bookmarkStart w:id="904" w:name="_Toc157248195"/>
      <w:bookmarkStart w:id="905" w:name="_Toc157496564"/>
      <w:bookmarkStart w:id="906" w:name="_Toc158206103"/>
      <w:bookmarkStart w:id="907" w:name="_Toc164057788"/>
      <w:bookmarkStart w:id="908" w:name="_Toc164137138"/>
      <w:bookmarkStart w:id="909" w:name="_Toc164161298"/>
      <w:bookmarkStart w:id="910" w:name="_Toc165173869"/>
      <w:bookmarkStart w:id="911" w:name="_Toc439170693"/>
      <w:bookmarkStart w:id="912" w:name="_Toc439172795"/>
      <w:bookmarkStart w:id="913" w:name="_Toc439173239"/>
      <w:bookmarkStart w:id="914" w:name="_Toc439238235"/>
      <w:bookmarkStart w:id="915" w:name="_Toc439252782"/>
      <w:bookmarkStart w:id="916" w:name="_Toc439323756"/>
      <w:bookmarkStart w:id="917" w:name="_Toc440361393"/>
      <w:bookmarkStart w:id="918" w:name="_Toc440376275"/>
      <w:bookmarkStart w:id="919" w:name="_Toc440382533"/>
      <w:bookmarkStart w:id="920" w:name="_Toc440447203"/>
      <w:bookmarkStart w:id="921" w:name="_Toc440620883"/>
      <w:bookmarkStart w:id="922" w:name="_Toc440631518"/>
      <w:bookmarkStart w:id="923" w:name="_Toc440875757"/>
      <w:bookmarkStart w:id="924" w:name="_Toc44113162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25" w:name="_Toc98253944"/>
      <w:bookmarkStart w:id="926" w:name="_Toc157248196"/>
      <w:bookmarkStart w:id="927" w:name="_Toc157496565"/>
      <w:bookmarkStart w:id="928" w:name="_Toc158206104"/>
      <w:bookmarkStart w:id="929" w:name="_Toc164057789"/>
      <w:bookmarkStart w:id="930" w:name="_Toc164137139"/>
      <w:bookmarkStart w:id="931" w:name="_Toc164161299"/>
      <w:bookmarkStart w:id="9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33" w:name="_Toc439170694"/>
      <w:bookmarkStart w:id="934" w:name="_Toc439172796"/>
      <w:bookmarkStart w:id="935" w:name="_Toc439173240"/>
      <w:bookmarkStart w:id="936" w:name="_Toc439238236"/>
      <w:bookmarkStart w:id="937" w:name="_Toc439252783"/>
      <w:bookmarkStart w:id="938" w:name="_Toc439323757"/>
      <w:bookmarkStart w:id="939" w:name="_Toc440361394"/>
      <w:bookmarkStart w:id="940" w:name="_Toc440376276"/>
      <w:bookmarkStart w:id="941" w:name="_Toc440382534"/>
      <w:bookmarkStart w:id="942" w:name="_Toc440447204"/>
      <w:bookmarkStart w:id="943" w:name="_Toc440620884"/>
      <w:bookmarkStart w:id="944" w:name="_Toc440631519"/>
      <w:bookmarkStart w:id="945" w:name="_Toc440875758"/>
      <w:bookmarkStart w:id="946" w:name="_Toc441131630"/>
      <w:r w:rsidRPr="00D904EF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4</w:t>
      </w:r>
      <w:r w:rsidR="00F5006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47" w:name="_Ref55336389"/>
      <w:bookmarkStart w:id="948" w:name="_Toc57314677"/>
      <w:bookmarkStart w:id="949" w:name="_Toc69728991"/>
      <w:bookmarkStart w:id="950" w:name="_Toc98253945"/>
      <w:bookmarkStart w:id="951" w:name="_Toc165173871"/>
      <w:bookmarkStart w:id="952" w:name="_Toc423423675"/>
    </w:p>
    <w:p w:rsidR="004F4D80" w:rsidRPr="00F647F7" w:rsidRDefault="004F4D80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Ref440881887"/>
      <w:bookmarkStart w:id="954" w:name="_Toc44113163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D904EF" w:rsidRDefault="004F4D80" w:rsidP="004F4D80">
      <w:pPr>
        <w:pStyle w:val="3"/>
        <w:rPr>
          <w:szCs w:val="24"/>
        </w:rPr>
      </w:pPr>
      <w:bookmarkStart w:id="955" w:name="_Toc98253946"/>
      <w:bookmarkStart w:id="956" w:name="_Toc157248198"/>
      <w:bookmarkStart w:id="957" w:name="_Toc157496567"/>
      <w:bookmarkStart w:id="958" w:name="_Toc158206106"/>
      <w:bookmarkStart w:id="959" w:name="_Toc164057791"/>
      <w:bookmarkStart w:id="960" w:name="_Toc164137141"/>
      <w:bookmarkStart w:id="961" w:name="_Toc164161301"/>
      <w:bookmarkStart w:id="962" w:name="_Toc165173872"/>
      <w:bookmarkStart w:id="963" w:name="_Toc439170696"/>
      <w:bookmarkStart w:id="964" w:name="_Toc439172798"/>
      <w:bookmarkStart w:id="965" w:name="_Toc439173242"/>
      <w:bookmarkStart w:id="966" w:name="_Toc439238238"/>
      <w:bookmarkStart w:id="967" w:name="_Toc439252785"/>
      <w:bookmarkStart w:id="968" w:name="_Toc439323759"/>
      <w:bookmarkStart w:id="969" w:name="_Toc440361396"/>
      <w:bookmarkStart w:id="970" w:name="_Toc440376278"/>
      <w:bookmarkStart w:id="971" w:name="_Toc440382536"/>
      <w:bookmarkStart w:id="972" w:name="_Toc440447206"/>
      <w:bookmarkStart w:id="973" w:name="_Toc440620886"/>
      <w:bookmarkStart w:id="974" w:name="_Toc440631521"/>
      <w:bookmarkStart w:id="975" w:name="_Toc440875760"/>
      <w:bookmarkStart w:id="976" w:name="_Toc441131632"/>
      <w:r w:rsidRPr="00D904EF">
        <w:rPr>
          <w:szCs w:val="24"/>
        </w:rPr>
        <w:t>Форма Справки о материально-технических ресурсах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В налич</w:t>
            </w:r>
            <w:proofErr w:type="gramStart"/>
            <w:r w:rsidRPr="004D0F20">
              <w:rPr>
                <w:sz w:val="20"/>
                <w:szCs w:val="20"/>
              </w:rPr>
              <w:t>ии у У</w:t>
            </w:r>
            <w:proofErr w:type="gramEnd"/>
            <w:r w:rsidRPr="004D0F20">
              <w:rPr>
                <w:sz w:val="20"/>
                <w:szCs w:val="20"/>
              </w:rPr>
              <w:t>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D0F20">
              <w:rPr>
                <w:sz w:val="20"/>
                <w:szCs w:val="20"/>
              </w:rPr>
              <w:t>п.п</w:t>
            </w:r>
            <w:proofErr w:type="spellEnd"/>
            <w:r w:rsidRPr="004D0F20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400A22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400A22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400A22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77" w:name="_Toc98253947"/>
      <w:bookmarkStart w:id="978" w:name="_Toc157248199"/>
      <w:bookmarkStart w:id="979" w:name="_Toc157496568"/>
      <w:bookmarkStart w:id="980" w:name="_Toc158206107"/>
      <w:bookmarkStart w:id="981" w:name="_Toc164057792"/>
      <w:bookmarkStart w:id="982" w:name="_Toc164137142"/>
      <w:bookmarkStart w:id="983" w:name="_Toc164161302"/>
      <w:bookmarkStart w:id="984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985" w:name="_Toc439170697"/>
      <w:bookmarkStart w:id="986" w:name="_Toc439172799"/>
      <w:bookmarkStart w:id="987" w:name="_Toc439173243"/>
      <w:bookmarkStart w:id="988" w:name="_Toc439238239"/>
      <w:bookmarkStart w:id="989" w:name="_Toc439252786"/>
      <w:bookmarkStart w:id="990" w:name="_Toc439323760"/>
      <w:bookmarkStart w:id="991" w:name="_Toc440361397"/>
      <w:bookmarkStart w:id="992" w:name="_Toc440376279"/>
      <w:bookmarkStart w:id="993" w:name="_Toc440382537"/>
      <w:bookmarkStart w:id="994" w:name="_Toc440447207"/>
      <w:bookmarkStart w:id="995" w:name="_Toc440620887"/>
      <w:bookmarkStart w:id="996" w:name="_Toc440631522"/>
      <w:bookmarkStart w:id="997" w:name="_Toc440875761"/>
      <w:bookmarkStart w:id="998" w:name="_Toc441131633"/>
      <w:r w:rsidRPr="00D904EF">
        <w:rPr>
          <w:szCs w:val="24"/>
        </w:rPr>
        <w:lastRenderedPageBreak/>
        <w:t>Инструкции по заполнению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9" w:name="_Ref55336398"/>
      <w:bookmarkStart w:id="1000" w:name="_Toc57314678"/>
      <w:bookmarkStart w:id="1001" w:name="_Toc69728992"/>
      <w:bookmarkStart w:id="1002" w:name="_Toc98253948"/>
      <w:bookmarkStart w:id="1003" w:name="_Toc165173874"/>
      <w:bookmarkStart w:id="1004" w:name="_Toc423423676"/>
    </w:p>
    <w:p w:rsidR="004F4D80" w:rsidRPr="00F647F7" w:rsidRDefault="004F4D80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Ref440881894"/>
      <w:bookmarkStart w:id="1006" w:name="_Toc44113163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D904EF" w:rsidRDefault="004F4D80" w:rsidP="004F4D80">
      <w:pPr>
        <w:pStyle w:val="3"/>
        <w:rPr>
          <w:szCs w:val="24"/>
        </w:rPr>
      </w:pPr>
      <w:bookmarkStart w:id="1007" w:name="_Toc98253949"/>
      <w:bookmarkStart w:id="1008" w:name="_Toc157248201"/>
      <w:bookmarkStart w:id="1009" w:name="_Toc157496570"/>
      <w:bookmarkStart w:id="1010" w:name="_Toc158206109"/>
      <w:bookmarkStart w:id="1011" w:name="_Toc164057794"/>
      <w:bookmarkStart w:id="1012" w:name="_Toc164137144"/>
      <w:bookmarkStart w:id="1013" w:name="_Toc164161304"/>
      <w:bookmarkStart w:id="1014" w:name="_Toc165173875"/>
      <w:bookmarkStart w:id="1015" w:name="_Toc439170699"/>
      <w:bookmarkStart w:id="1016" w:name="_Toc439172801"/>
      <w:bookmarkStart w:id="1017" w:name="_Toc439173245"/>
      <w:bookmarkStart w:id="1018" w:name="_Toc439238241"/>
      <w:bookmarkStart w:id="1019" w:name="_Toc439252788"/>
      <w:bookmarkStart w:id="1020" w:name="_Toc439323762"/>
      <w:bookmarkStart w:id="1021" w:name="_Toc440361399"/>
      <w:bookmarkStart w:id="1022" w:name="_Toc440376281"/>
      <w:bookmarkStart w:id="1023" w:name="_Toc440382539"/>
      <w:bookmarkStart w:id="1024" w:name="_Toc440447209"/>
      <w:bookmarkStart w:id="1025" w:name="_Toc440620889"/>
      <w:bookmarkStart w:id="1026" w:name="_Toc440631524"/>
      <w:bookmarkStart w:id="1027" w:name="_Toc440875763"/>
      <w:bookmarkStart w:id="1028" w:name="_Toc441131635"/>
      <w:r w:rsidRPr="00D904EF">
        <w:rPr>
          <w:szCs w:val="24"/>
        </w:rPr>
        <w:t>Форма Справки о кадровых ресурсах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9" w:name="_Toc98253950"/>
      <w:bookmarkStart w:id="1030" w:name="_Toc157248202"/>
      <w:bookmarkStart w:id="1031" w:name="_Toc157496571"/>
      <w:bookmarkStart w:id="1032" w:name="_Toc158206110"/>
      <w:bookmarkStart w:id="1033" w:name="_Toc164057795"/>
      <w:bookmarkStart w:id="1034" w:name="_Toc164137145"/>
      <w:bookmarkStart w:id="1035" w:name="_Toc164161305"/>
      <w:bookmarkStart w:id="103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37" w:name="_Toc439170700"/>
      <w:bookmarkStart w:id="1038" w:name="_Toc439172802"/>
      <w:bookmarkStart w:id="1039" w:name="_Toc439173246"/>
      <w:bookmarkStart w:id="1040" w:name="_Toc439238242"/>
      <w:bookmarkStart w:id="1041" w:name="_Toc439252789"/>
      <w:bookmarkStart w:id="1042" w:name="_Toc439323763"/>
      <w:bookmarkStart w:id="1043" w:name="_Toc440361400"/>
      <w:bookmarkStart w:id="1044" w:name="_Toc440376282"/>
      <w:bookmarkStart w:id="1045" w:name="_Toc440382540"/>
      <w:bookmarkStart w:id="1046" w:name="_Toc440447210"/>
      <w:bookmarkStart w:id="1047" w:name="_Toc440620890"/>
      <w:bookmarkStart w:id="1048" w:name="_Toc440631525"/>
      <w:bookmarkStart w:id="1049" w:name="_Toc440875764"/>
      <w:bookmarkStart w:id="1050" w:name="_Toc441131636"/>
      <w:r w:rsidRPr="00D904EF">
        <w:rPr>
          <w:szCs w:val="24"/>
        </w:rPr>
        <w:lastRenderedPageBreak/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FF737D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</w:t>
      </w:r>
      <w:proofErr w:type="gramStart"/>
      <w:r w:rsidR="00FF737D" w:rsidRPr="00F647F7">
        <w:rPr>
          <w:sz w:val="24"/>
          <w:szCs w:val="24"/>
        </w:rPr>
        <w:t>указывается</w:t>
      </w:r>
      <w:proofErr w:type="gramEnd"/>
      <w:r w:rsidR="00FF737D"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</w:t>
      </w:r>
      <w:r w:rsidR="00DB1BF4" w:rsidRPr="00E9701B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</w:t>
      </w:r>
      <w:r w:rsidR="00FF737D" w:rsidRPr="00E9701B">
        <w:rPr>
          <w:sz w:val="24"/>
          <w:szCs w:val="24"/>
        </w:rPr>
        <w:t>выполнения аналогичных работ</w:t>
      </w:r>
      <w:r w:rsidR="004F4D80" w:rsidRPr="00E9701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1" w:name="_Toc165173881"/>
      <w:bookmarkStart w:id="1052" w:name="_Ref194749267"/>
      <w:bookmarkStart w:id="1053" w:name="_Toc423423677"/>
      <w:bookmarkStart w:id="1054" w:name="_Ref440271993"/>
      <w:bookmarkStart w:id="1055" w:name="_Ref440274659"/>
      <w:bookmarkStart w:id="1056" w:name="_Toc441131637"/>
      <w:bookmarkStart w:id="1057" w:name="_Ref90381523"/>
      <w:bookmarkStart w:id="1058" w:name="_Toc90385124"/>
      <w:bookmarkStart w:id="1059" w:name="_Ref96861029"/>
      <w:bookmarkStart w:id="1060" w:name="_Toc97651410"/>
      <w:bookmarkStart w:id="106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051"/>
      <w:bookmarkEnd w:id="1052"/>
      <w:bookmarkEnd w:id="1053"/>
      <w:bookmarkEnd w:id="1054"/>
      <w:bookmarkEnd w:id="1055"/>
      <w:bookmarkEnd w:id="1056"/>
    </w:p>
    <w:p w:rsidR="004F4D80" w:rsidRPr="00D904EF" w:rsidRDefault="004F4D80" w:rsidP="004F4D80">
      <w:pPr>
        <w:pStyle w:val="3"/>
        <w:rPr>
          <w:szCs w:val="24"/>
        </w:rPr>
      </w:pPr>
      <w:bookmarkStart w:id="1062" w:name="_Toc97651411"/>
      <w:bookmarkStart w:id="1063" w:name="_Toc98253956"/>
      <w:bookmarkStart w:id="1064" w:name="_Toc157248208"/>
      <w:bookmarkStart w:id="1065" w:name="_Toc157496577"/>
      <w:bookmarkStart w:id="1066" w:name="_Toc158206116"/>
      <w:bookmarkStart w:id="1067" w:name="_Toc164057801"/>
      <w:bookmarkStart w:id="1068" w:name="_Toc164137151"/>
      <w:bookmarkStart w:id="1069" w:name="_Toc164161311"/>
      <w:bookmarkStart w:id="1070" w:name="_Toc165173882"/>
      <w:bookmarkStart w:id="1071" w:name="_Toc439170702"/>
      <w:bookmarkStart w:id="1072" w:name="_Toc439172804"/>
      <w:bookmarkStart w:id="1073" w:name="_Toc439173248"/>
      <w:bookmarkStart w:id="1074" w:name="_Toc439238244"/>
      <w:bookmarkStart w:id="1075" w:name="_Toc439252791"/>
      <w:bookmarkStart w:id="1076" w:name="_Toc439323765"/>
      <w:bookmarkStart w:id="1077" w:name="_Toc440361402"/>
      <w:bookmarkStart w:id="1078" w:name="_Toc440376284"/>
      <w:bookmarkStart w:id="1079" w:name="_Toc440382542"/>
      <w:bookmarkStart w:id="1080" w:name="_Toc440447212"/>
      <w:bookmarkStart w:id="1081" w:name="_Toc440620892"/>
      <w:bookmarkStart w:id="1082" w:name="_Toc440631527"/>
      <w:bookmarkStart w:id="1083" w:name="_Toc440875766"/>
      <w:bookmarkStart w:id="1084" w:name="_Toc44113163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85" w:name="_Toc97651412"/>
      <w:bookmarkStart w:id="1086" w:name="_Toc98253957"/>
      <w:bookmarkStart w:id="1087" w:name="_Toc157248209"/>
      <w:bookmarkStart w:id="1088" w:name="_Toc157496578"/>
      <w:bookmarkStart w:id="1089" w:name="_Toc158206117"/>
      <w:bookmarkStart w:id="1090" w:name="_Toc164057802"/>
      <w:bookmarkStart w:id="1091" w:name="_Toc164137152"/>
      <w:bookmarkStart w:id="1092" w:name="_Toc164161312"/>
      <w:bookmarkStart w:id="109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4" w:name="_Toc439170703"/>
      <w:bookmarkStart w:id="1095" w:name="_Toc439172805"/>
      <w:bookmarkStart w:id="1096" w:name="_Toc439173249"/>
      <w:bookmarkStart w:id="1097" w:name="_Toc439238245"/>
      <w:bookmarkStart w:id="1098" w:name="_Toc439252792"/>
      <w:bookmarkStart w:id="1099" w:name="_Toc439323766"/>
      <w:bookmarkStart w:id="1100" w:name="_Toc440361403"/>
      <w:bookmarkStart w:id="1101" w:name="_Toc440376285"/>
      <w:bookmarkStart w:id="1102" w:name="_Toc440382543"/>
      <w:bookmarkStart w:id="1103" w:name="_Toc440447213"/>
      <w:bookmarkStart w:id="1104" w:name="_Toc440620893"/>
      <w:bookmarkStart w:id="1105" w:name="_Toc440631528"/>
      <w:bookmarkStart w:id="1106" w:name="_Toc440875767"/>
      <w:bookmarkStart w:id="1107" w:name="_Toc441131639"/>
      <w:r w:rsidRPr="00D904EF">
        <w:rPr>
          <w:szCs w:val="24"/>
        </w:rPr>
        <w:lastRenderedPageBreak/>
        <w:t>Инструкции по заполнению</w:t>
      </w:r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>связей, которые могут быть признаны носящими характер аффилированности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аффилированности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57"/>
    <w:bookmarkEnd w:id="1058"/>
    <w:bookmarkEnd w:id="1059"/>
    <w:bookmarkEnd w:id="1060"/>
    <w:bookmarkEnd w:id="106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08" w:name="_Toc318208007"/>
    </w:p>
    <w:p w:rsidR="004F4D80" w:rsidRPr="00E87023" w:rsidRDefault="004F4D80" w:rsidP="00FB7116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09" w:name="_Toc423423680"/>
      <w:bookmarkStart w:id="1110" w:name="_Ref440272035"/>
      <w:bookmarkStart w:id="1111" w:name="_Ref440274733"/>
      <w:bookmarkStart w:id="1112" w:name="_Toc441131640"/>
      <w:bookmarkStart w:id="1113" w:name="_Ref444180428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08"/>
      <w:bookmarkEnd w:id="1109"/>
      <w:bookmarkEnd w:id="1110"/>
      <w:bookmarkEnd w:id="1111"/>
      <w:bookmarkEnd w:id="1112"/>
      <w:bookmarkEnd w:id="1113"/>
    </w:p>
    <w:p w:rsidR="004F4D80" w:rsidRPr="00E87023" w:rsidRDefault="004F4D80" w:rsidP="004F4D80">
      <w:pPr>
        <w:pStyle w:val="3"/>
        <w:rPr>
          <w:sz w:val="22"/>
        </w:rPr>
      </w:pPr>
      <w:bookmarkStart w:id="1114" w:name="_Toc343690584"/>
      <w:bookmarkStart w:id="1115" w:name="_Toc372294428"/>
      <w:bookmarkStart w:id="1116" w:name="_Toc379288896"/>
      <w:bookmarkStart w:id="1117" w:name="_Toc384734780"/>
      <w:bookmarkStart w:id="1118" w:name="_Toc396984078"/>
      <w:bookmarkStart w:id="1119" w:name="_Toc423423681"/>
      <w:bookmarkStart w:id="1120" w:name="_Toc439170710"/>
      <w:bookmarkStart w:id="1121" w:name="_Toc439172812"/>
      <w:bookmarkStart w:id="1122" w:name="_Toc439173253"/>
      <w:bookmarkStart w:id="1123" w:name="_Toc439238249"/>
      <w:bookmarkStart w:id="1124" w:name="_Toc439252796"/>
      <w:bookmarkStart w:id="1125" w:name="_Toc439323770"/>
      <w:bookmarkStart w:id="1126" w:name="_Toc440361405"/>
      <w:bookmarkStart w:id="1127" w:name="_Toc440376287"/>
      <w:bookmarkStart w:id="1128" w:name="_Toc440382545"/>
      <w:bookmarkStart w:id="1129" w:name="_Toc440447215"/>
      <w:bookmarkStart w:id="1130" w:name="_Toc440620895"/>
      <w:bookmarkStart w:id="1131" w:name="_Toc440631530"/>
      <w:bookmarkStart w:id="1132" w:name="_Toc440875769"/>
      <w:bookmarkStart w:id="1133" w:name="_Toc44113164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4" w:name="_Toc343690585"/>
      <w:bookmarkStart w:id="1135" w:name="_Toc372294429"/>
      <w:bookmarkStart w:id="1136" w:name="_Toc379288897"/>
      <w:bookmarkStart w:id="1137" w:name="_Toc384734781"/>
      <w:bookmarkStart w:id="1138" w:name="_Toc396984079"/>
      <w:bookmarkStart w:id="1139" w:name="_Toc423423682"/>
      <w:bookmarkStart w:id="1140" w:name="_Toc439170711"/>
      <w:bookmarkStart w:id="1141" w:name="_Toc439172813"/>
      <w:bookmarkStart w:id="1142" w:name="_Toc439173254"/>
      <w:bookmarkStart w:id="1143" w:name="_Toc439238250"/>
      <w:bookmarkStart w:id="1144" w:name="_Toc439252797"/>
      <w:bookmarkStart w:id="1145" w:name="_Toc439323771"/>
      <w:bookmarkStart w:id="1146" w:name="_Toc440361406"/>
      <w:bookmarkStart w:id="1147" w:name="_Toc440376288"/>
      <w:bookmarkStart w:id="1148" w:name="_Toc440382546"/>
      <w:bookmarkStart w:id="1149" w:name="_Toc440447216"/>
      <w:bookmarkStart w:id="1150" w:name="_Toc440620896"/>
      <w:bookmarkStart w:id="1151" w:name="_Toc440631531"/>
      <w:bookmarkStart w:id="1152" w:name="_Toc440875770"/>
      <w:bookmarkStart w:id="1153" w:name="_Toc441131642"/>
      <w:r w:rsidRPr="00D27071">
        <w:rPr>
          <w:szCs w:val="24"/>
        </w:rPr>
        <w:lastRenderedPageBreak/>
        <w:t>Инструкции по заполнению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5" w:name="_Toc423423683"/>
      <w:bookmarkStart w:id="1156" w:name="_Ref440272051"/>
      <w:bookmarkStart w:id="1157" w:name="_Ref440274744"/>
      <w:bookmarkStart w:id="1158" w:name="_Toc44113164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54"/>
      <w:bookmarkEnd w:id="1155"/>
      <w:bookmarkEnd w:id="1156"/>
      <w:bookmarkEnd w:id="1157"/>
      <w:bookmarkEnd w:id="1158"/>
    </w:p>
    <w:p w:rsidR="004F4D80" w:rsidRPr="008C4223" w:rsidRDefault="004F4D80" w:rsidP="004F4D80">
      <w:pPr>
        <w:pStyle w:val="3"/>
        <w:rPr>
          <w:szCs w:val="24"/>
        </w:rPr>
      </w:pPr>
      <w:bookmarkStart w:id="1159" w:name="_Toc343690587"/>
      <w:bookmarkStart w:id="1160" w:name="_Toc372294431"/>
      <w:bookmarkStart w:id="1161" w:name="_Toc379288899"/>
      <w:bookmarkStart w:id="1162" w:name="_Toc384734783"/>
      <w:bookmarkStart w:id="1163" w:name="_Toc396984081"/>
      <w:bookmarkStart w:id="1164" w:name="_Toc423423684"/>
      <w:bookmarkStart w:id="1165" w:name="_Toc439170713"/>
      <w:bookmarkStart w:id="1166" w:name="_Toc439172815"/>
      <w:bookmarkStart w:id="1167" w:name="_Toc439173256"/>
      <w:bookmarkStart w:id="1168" w:name="_Toc439238252"/>
      <w:bookmarkStart w:id="1169" w:name="_Toc439252799"/>
      <w:bookmarkStart w:id="1170" w:name="_Toc439323773"/>
      <w:bookmarkStart w:id="1171" w:name="_Toc440361408"/>
      <w:bookmarkStart w:id="1172" w:name="_Toc440376290"/>
      <w:bookmarkStart w:id="1173" w:name="_Toc440382548"/>
      <w:bookmarkStart w:id="1174" w:name="_Toc440447218"/>
      <w:bookmarkStart w:id="1175" w:name="_Toc440620898"/>
      <w:bookmarkStart w:id="1176" w:name="_Toc440631533"/>
      <w:bookmarkStart w:id="1177" w:name="_Toc440875772"/>
      <w:bookmarkStart w:id="1178" w:name="_Toc441131644"/>
      <w:r w:rsidRPr="008C4223">
        <w:rPr>
          <w:szCs w:val="24"/>
        </w:rPr>
        <w:t xml:space="preserve">Форма 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r w:rsidR="000D70B6" w:rsidRPr="000D70B6">
        <w:rPr>
          <w:szCs w:val="24"/>
        </w:rPr>
        <w:t>Согласия на обработку персональных данных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79" w:name="_Toc439252801"/>
      <w:bookmarkStart w:id="1180" w:name="_Toc439323774"/>
      <w:bookmarkStart w:id="1181" w:name="_Toc440361409"/>
      <w:bookmarkStart w:id="1182" w:name="_Toc440376291"/>
      <w:bookmarkStart w:id="1183" w:name="_Toc440382549"/>
      <w:bookmarkStart w:id="1184" w:name="_Toc440447219"/>
      <w:bookmarkStart w:id="1185" w:name="_Toc440620899"/>
      <w:bookmarkStart w:id="1186" w:name="_Toc440631534"/>
      <w:bookmarkStart w:id="1187" w:name="_Toc440875773"/>
      <w:bookmarkStart w:id="1188" w:name="_Toc441131645"/>
      <w:r w:rsidRPr="005A2CAE">
        <w:rPr>
          <w:szCs w:val="24"/>
        </w:rPr>
        <w:lastRenderedPageBreak/>
        <w:t>Инструкции по заполнению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9" w:name="_Ref440272256"/>
      <w:bookmarkStart w:id="1190" w:name="_Ref440272678"/>
      <w:bookmarkStart w:id="1191" w:name="_Ref440274944"/>
      <w:bookmarkStart w:id="1192" w:name="_Toc44113164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89"/>
      <w:bookmarkEnd w:id="1190"/>
      <w:bookmarkEnd w:id="1191"/>
      <w:bookmarkEnd w:id="1192"/>
    </w:p>
    <w:p w:rsidR="007A6A39" w:rsidRPr="007A6A39" w:rsidRDefault="007A6A39" w:rsidP="007A6A39">
      <w:pPr>
        <w:pStyle w:val="3"/>
        <w:rPr>
          <w:szCs w:val="24"/>
        </w:rPr>
      </w:pPr>
      <w:bookmarkStart w:id="1193" w:name="_Toc439170715"/>
      <w:bookmarkStart w:id="1194" w:name="_Toc439172817"/>
      <w:bookmarkStart w:id="1195" w:name="_Toc439173259"/>
      <w:bookmarkStart w:id="1196" w:name="_Toc439238255"/>
      <w:bookmarkStart w:id="1197" w:name="_Toc439252803"/>
      <w:bookmarkStart w:id="1198" w:name="_Toc439323776"/>
      <w:bookmarkStart w:id="1199" w:name="_Toc440361411"/>
      <w:bookmarkStart w:id="1200" w:name="_Toc440376293"/>
      <w:bookmarkStart w:id="1201" w:name="_Toc440382551"/>
      <w:bookmarkStart w:id="1202" w:name="_Toc440447221"/>
      <w:bookmarkStart w:id="1203" w:name="_Toc440620901"/>
      <w:bookmarkStart w:id="1204" w:name="_Toc440631536"/>
      <w:bookmarkStart w:id="1205" w:name="_Toc440875775"/>
      <w:bookmarkStart w:id="1206" w:name="_Toc44113164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B47243" w:rsidRPr="007A6A39" w:rsidRDefault="00B47243" w:rsidP="00B47243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B47243" w:rsidRPr="007A6A39" w:rsidRDefault="00B47243" w:rsidP="00B47243">
      <w:pPr>
        <w:pStyle w:val="afd"/>
        <w:ind w:firstLine="709"/>
        <w:rPr>
          <w:sz w:val="24"/>
          <w:szCs w:val="24"/>
        </w:rPr>
      </w:pPr>
    </w:p>
    <w:p w:rsidR="00B47243" w:rsidRDefault="00B47243" w:rsidP="00B47243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B47243" w:rsidRDefault="00B47243" w:rsidP="00B47243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5006B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5006B">
        <w:rPr>
          <w:vertAlign w:val="subscript"/>
        </w:rPr>
      </w:r>
      <w:r w:rsidR="00F5006B">
        <w:rPr>
          <w:vertAlign w:val="subscript"/>
        </w:rPr>
        <w:fldChar w:fldCharType="separate"/>
      </w:r>
      <w:r w:rsidR="00BE4110">
        <w:rPr>
          <w:vertAlign w:val="subscript"/>
        </w:rPr>
        <w:t>1.1.4</w:t>
      </w:r>
      <w:r w:rsidR="00F5006B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B47243" w:rsidRDefault="00B47243" w:rsidP="00B47243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B47243" w:rsidRPr="007A6A39" w:rsidRDefault="00B47243" w:rsidP="00B47243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B47243" w:rsidRDefault="00B47243" w:rsidP="00B47243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B47243" w:rsidRDefault="00B47243" w:rsidP="00B47243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F5006B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5006B">
        <w:rPr>
          <w:vertAlign w:val="subscript"/>
        </w:rPr>
      </w:r>
      <w:r w:rsidR="00F5006B">
        <w:rPr>
          <w:vertAlign w:val="subscript"/>
        </w:rPr>
        <w:fldChar w:fldCharType="separate"/>
      </w:r>
      <w:r w:rsidR="00BE4110">
        <w:rPr>
          <w:vertAlign w:val="subscript"/>
        </w:rPr>
        <w:t>1.1.4</w:t>
      </w:r>
      <w:r w:rsidR="00F5006B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07" w:name="_Toc439170716"/>
      <w:bookmarkStart w:id="1208" w:name="_Toc439172818"/>
      <w:bookmarkStart w:id="1209" w:name="_Toc439173260"/>
      <w:bookmarkStart w:id="1210" w:name="_Toc439238256"/>
      <w:bookmarkStart w:id="1211" w:name="_Toc439252804"/>
      <w:bookmarkStart w:id="1212" w:name="_Toc439323777"/>
      <w:bookmarkStart w:id="1213" w:name="_Toc440361412"/>
      <w:bookmarkStart w:id="1214" w:name="_Toc440376294"/>
      <w:bookmarkStart w:id="1215" w:name="_Toc440382552"/>
      <w:bookmarkStart w:id="1216" w:name="_Toc440447222"/>
      <w:bookmarkStart w:id="1217" w:name="_Toc440620902"/>
      <w:bookmarkStart w:id="1218" w:name="_Toc440631537"/>
      <w:bookmarkStart w:id="1219" w:name="_Toc440875776"/>
      <w:bookmarkStart w:id="1220" w:name="_Toc441131648"/>
      <w:r w:rsidRPr="007857E5">
        <w:rPr>
          <w:szCs w:val="24"/>
        </w:rPr>
        <w:lastRenderedPageBreak/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47243" w:rsidRPr="00B47243" w:rsidRDefault="00B47243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47243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21" w:name="_Ref440272274"/>
      <w:bookmarkStart w:id="1222" w:name="_Ref440274756"/>
      <w:bookmarkStart w:id="1223" w:name="_Toc441131649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21"/>
      <w:bookmarkEnd w:id="1222"/>
      <w:bookmarkEnd w:id="1223"/>
    </w:p>
    <w:p w:rsidR="007857E5" w:rsidRPr="00E47073" w:rsidRDefault="007857E5" w:rsidP="007857E5">
      <w:pPr>
        <w:pStyle w:val="3"/>
        <w:rPr>
          <w:szCs w:val="24"/>
        </w:rPr>
      </w:pPr>
      <w:bookmarkStart w:id="1224" w:name="_Toc439170718"/>
      <w:bookmarkStart w:id="1225" w:name="_Toc439172820"/>
      <w:bookmarkStart w:id="1226" w:name="_Toc439173262"/>
      <w:bookmarkStart w:id="1227" w:name="_Toc439238258"/>
      <w:bookmarkStart w:id="1228" w:name="_Toc439252806"/>
      <w:bookmarkStart w:id="1229" w:name="_Toc439323779"/>
      <w:bookmarkStart w:id="1230" w:name="_Toc440361414"/>
      <w:bookmarkStart w:id="1231" w:name="_Toc440376296"/>
      <w:bookmarkStart w:id="1232" w:name="_Toc440382554"/>
      <w:bookmarkStart w:id="1233" w:name="_Toc440447224"/>
      <w:bookmarkStart w:id="1234" w:name="_Toc440620904"/>
      <w:bookmarkStart w:id="1235" w:name="_Toc440631539"/>
      <w:bookmarkStart w:id="1236" w:name="_Toc440875778"/>
      <w:bookmarkStart w:id="1237" w:name="_Toc441131650"/>
      <w:r w:rsidRPr="00E47073">
        <w:rPr>
          <w:szCs w:val="24"/>
        </w:rPr>
        <w:t xml:space="preserve">Форма </w:t>
      </w:r>
      <w:bookmarkEnd w:id="1224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38" w:name="_Toc300142269"/>
      <w:bookmarkStart w:id="1239" w:name="_Toc309735391"/>
      <w:bookmarkStart w:id="124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3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39"/>
      <w:bookmarkEnd w:id="124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41" w:name="_Toc439170719"/>
      <w:bookmarkStart w:id="1242" w:name="_Toc439172821"/>
      <w:bookmarkStart w:id="1243" w:name="_Toc439173263"/>
      <w:bookmarkStart w:id="1244" w:name="_Toc439238259"/>
      <w:bookmarkStart w:id="1245" w:name="_Toc439252807"/>
      <w:bookmarkStart w:id="1246" w:name="_Toc439323780"/>
      <w:bookmarkStart w:id="1247" w:name="_Toc440361415"/>
      <w:bookmarkStart w:id="1248" w:name="_Toc440376297"/>
      <w:bookmarkStart w:id="1249" w:name="_Toc440382555"/>
      <w:bookmarkStart w:id="1250" w:name="_Toc440447225"/>
      <w:bookmarkStart w:id="1251" w:name="_Toc440620905"/>
      <w:bookmarkStart w:id="1252" w:name="_Toc440631540"/>
      <w:bookmarkStart w:id="1253" w:name="_Toc440875779"/>
      <w:bookmarkStart w:id="1254" w:name="_Toc441131651"/>
      <w:r w:rsidRPr="007857E5">
        <w:rPr>
          <w:szCs w:val="24"/>
        </w:rPr>
        <w:lastRenderedPageBreak/>
        <w:t>Инструкции по заполнению</w:t>
      </w:r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55" w:name="_Ref93268095"/>
      <w:bookmarkStart w:id="1256" w:name="_Ref93268099"/>
      <w:bookmarkStart w:id="1257" w:name="_Toc98253958"/>
      <w:bookmarkStart w:id="1258" w:name="_Toc165173884"/>
      <w:bookmarkStart w:id="1259" w:name="_Toc423423678"/>
      <w:bookmarkStart w:id="1260" w:name="_Ref440272510"/>
      <w:bookmarkStart w:id="1261" w:name="_Ref440274961"/>
      <w:bookmarkStart w:id="1262" w:name="_Ref90381141"/>
      <w:bookmarkStart w:id="1263" w:name="_Toc90385121"/>
      <w:bookmarkStart w:id="1264" w:name="_Toc98253952"/>
      <w:bookmarkStart w:id="1265" w:name="_Toc165173878"/>
      <w:bookmarkStart w:id="1266" w:name="_Toc423427449"/>
      <w:bookmarkStart w:id="1267" w:name="_Toc441131652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DA1BA0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</w:p>
    <w:p w:rsidR="00635719" w:rsidRPr="00D904EF" w:rsidRDefault="00635719" w:rsidP="00635719">
      <w:pPr>
        <w:pStyle w:val="3"/>
        <w:rPr>
          <w:szCs w:val="24"/>
        </w:rPr>
      </w:pPr>
      <w:bookmarkStart w:id="1268" w:name="_Toc90385125"/>
      <w:bookmarkStart w:id="1269" w:name="_Toc439170705"/>
      <w:bookmarkStart w:id="1270" w:name="_Toc439172807"/>
      <w:bookmarkStart w:id="1271" w:name="_Toc439173268"/>
      <w:bookmarkStart w:id="1272" w:name="_Toc439238264"/>
      <w:bookmarkStart w:id="1273" w:name="_Toc439252812"/>
      <w:bookmarkStart w:id="1274" w:name="_Toc439323785"/>
      <w:bookmarkStart w:id="1275" w:name="_Toc440361420"/>
      <w:bookmarkStart w:id="1276" w:name="_Toc440376302"/>
      <w:bookmarkStart w:id="1277" w:name="_Toc440382560"/>
      <w:bookmarkStart w:id="1278" w:name="_Toc440447230"/>
      <w:bookmarkStart w:id="1279" w:name="_Toc440620910"/>
      <w:bookmarkStart w:id="1280" w:name="_Toc440631545"/>
      <w:bookmarkStart w:id="1281" w:name="_Toc440875781"/>
      <w:bookmarkStart w:id="1282" w:name="_Toc441131653"/>
      <w:r w:rsidRPr="00D904EF">
        <w:rPr>
          <w:szCs w:val="24"/>
        </w:rPr>
        <w:t xml:space="preserve">Форма 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276"/>
      <w:bookmarkEnd w:id="1277"/>
      <w:bookmarkEnd w:id="1278"/>
      <w:r w:rsidR="00D35266">
        <w:rPr>
          <w:szCs w:val="24"/>
        </w:rPr>
        <w:t>субподрядчиками</w:t>
      </w:r>
      <w:bookmarkEnd w:id="1279"/>
      <w:bookmarkEnd w:id="1280"/>
      <w:bookmarkEnd w:id="1281"/>
      <w:bookmarkEnd w:id="128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3" w:name="_Toc90385126"/>
      <w:bookmarkStart w:id="1284" w:name="_Toc98253959"/>
      <w:bookmarkStart w:id="1285" w:name="_Toc157248211"/>
      <w:bookmarkStart w:id="1286" w:name="_Toc157496580"/>
      <w:bookmarkStart w:id="1287" w:name="_Toc158206119"/>
      <w:bookmarkStart w:id="1288" w:name="_Toc164057804"/>
      <w:bookmarkStart w:id="1289" w:name="_Toc164137154"/>
      <w:bookmarkStart w:id="1290" w:name="_Toc164161314"/>
      <w:bookmarkStart w:id="129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92" w:name="_Toc439170706"/>
      <w:bookmarkStart w:id="1293" w:name="_Toc439172808"/>
      <w:bookmarkStart w:id="1294" w:name="_Toc439173269"/>
      <w:bookmarkStart w:id="1295" w:name="_Toc439238265"/>
      <w:bookmarkStart w:id="1296" w:name="_Toc439252813"/>
      <w:bookmarkStart w:id="1297" w:name="_Toc439323786"/>
      <w:bookmarkStart w:id="1298" w:name="_Toc440361421"/>
      <w:bookmarkStart w:id="1299" w:name="_Toc440376303"/>
      <w:bookmarkStart w:id="1300" w:name="_Toc440382561"/>
      <w:bookmarkStart w:id="1301" w:name="_Toc440447231"/>
      <w:bookmarkStart w:id="1302" w:name="_Toc440620911"/>
      <w:bookmarkStart w:id="1303" w:name="_Toc440631546"/>
      <w:bookmarkStart w:id="1304" w:name="_Toc440875782"/>
      <w:bookmarkStart w:id="1305" w:name="_Toc441131654"/>
      <w:r w:rsidRPr="00D904EF">
        <w:rPr>
          <w:szCs w:val="24"/>
        </w:rPr>
        <w:lastRenderedPageBreak/>
        <w:t>Инструкции по заполнению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3.3.9</w:t>
      </w:r>
      <w:r w:rsidR="00F5006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5.2</w:t>
      </w:r>
      <w:r w:rsidR="00F5006B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соответствии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5.4</w:t>
      </w:r>
      <w:r w:rsidR="00F5006B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06" w:name="_Ref440376324"/>
      <w:bookmarkStart w:id="1307" w:name="_Ref440376401"/>
      <w:bookmarkStart w:id="1308" w:name="_Toc441131655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1BA0">
        <w:rPr>
          <w:color w:val="000000"/>
        </w:rPr>
        <w:t>7</w:t>
      </w:r>
      <w:r w:rsidRPr="00F647F7">
        <w:rPr>
          <w:color w:val="000000"/>
        </w:rPr>
        <w:t>)</w:t>
      </w:r>
      <w:bookmarkEnd w:id="1306"/>
      <w:bookmarkEnd w:id="1307"/>
      <w:bookmarkEnd w:id="1308"/>
    </w:p>
    <w:p w:rsidR="00CA1534" w:rsidRPr="00D904EF" w:rsidRDefault="00CA1534" w:rsidP="00CA1534">
      <w:pPr>
        <w:pStyle w:val="3"/>
        <w:rPr>
          <w:szCs w:val="24"/>
        </w:rPr>
      </w:pPr>
      <w:bookmarkStart w:id="1309" w:name="_Toc440376305"/>
      <w:bookmarkStart w:id="1310" w:name="_Toc440382563"/>
      <w:bookmarkStart w:id="1311" w:name="_Toc440447233"/>
      <w:bookmarkStart w:id="1312" w:name="_Toc440620913"/>
      <w:bookmarkStart w:id="1313" w:name="_Toc440631548"/>
      <w:bookmarkStart w:id="1314" w:name="_Toc440875784"/>
      <w:bookmarkStart w:id="1315" w:name="_Toc441131656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9C7197">
        <w:rPr>
          <w:color w:val="000000"/>
          <w:szCs w:val="24"/>
        </w:rPr>
        <w:t>выполнения работ</w:t>
      </w:r>
      <w:proofErr w:type="gramEnd"/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309"/>
      <w:bookmarkEnd w:id="1310"/>
      <w:bookmarkEnd w:id="1311"/>
      <w:bookmarkEnd w:id="1312"/>
      <w:bookmarkEnd w:id="1313"/>
      <w:bookmarkEnd w:id="1314"/>
      <w:bookmarkEnd w:id="131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16" w:name="_Toc440376306"/>
      <w:bookmarkStart w:id="1317" w:name="_Toc440382564"/>
      <w:bookmarkStart w:id="1318" w:name="_Toc440447234"/>
      <w:bookmarkStart w:id="1319" w:name="_Toc440620914"/>
      <w:bookmarkStart w:id="1320" w:name="_Toc440631549"/>
      <w:bookmarkStart w:id="1321" w:name="_Toc440875785"/>
      <w:bookmarkStart w:id="1322" w:name="_Toc441131657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5006B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3.3.10</w:t>
      </w:r>
      <w:r w:rsidR="00F5006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5.1</w:t>
      </w:r>
      <w:r w:rsidR="00F5006B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5D252F" w:rsidRPr="005D252F">
        <w:rPr>
          <w:bCs w:val="0"/>
          <w:sz w:val="24"/>
          <w:szCs w:val="24"/>
        </w:rPr>
        <w:t>работ</w:t>
      </w:r>
      <w:r w:rsidR="005D252F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F5006B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5.2</w:t>
      </w:r>
      <w:r w:rsidR="00F5006B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5006B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5006B">
        <w:rPr>
          <w:sz w:val="24"/>
          <w:szCs w:val="24"/>
        </w:rPr>
      </w:r>
      <w:r w:rsidR="00F5006B">
        <w:rPr>
          <w:sz w:val="24"/>
          <w:szCs w:val="24"/>
        </w:rPr>
        <w:fldChar w:fldCharType="separate"/>
      </w:r>
      <w:r w:rsidR="00BE4110">
        <w:rPr>
          <w:sz w:val="24"/>
          <w:szCs w:val="24"/>
        </w:rPr>
        <w:t>5.4</w:t>
      </w:r>
      <w:r w:rsidR="00F5006B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5E3517" w:rsidRDefault="005E3517" w:rsidP="00CA1534">
      <w:pPr>
        <w:sectPr w:rsidR="005E3517" w:rsidSect="00FB7116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5E3517" w:rsidRPr="00CC5A3A" w:rsidRDefault="005E3517" w:rsidP="005E351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23" w:name="_Toc426108836"/>
      <w:bookmarkStart w:id="1324" w:name="_Ref441574460"/>
      <w:bookmarkStart w:id="1325" w:name="_Ref441574649"/>
      <w:bookmarkStart w:id="1326" w:name="_Toc441575251"/>
      <w:bookmarkStart w:id="1327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23"/>
      <w:bookmarkEnd w:id="1324"/>
      <w:bookmarkEnd w:id="1325"/>
      <w:bookmarkEnd w:id="1326"/>
      <w:bookmarkEnd w:id="1327"/>
    </w:p>
    <w:p w:rsidR="005E3517" w:rsidRPr="00CC5A3A" w:rsidRDefault="005E3517" w:rsidP="005E3517">
      <w:pPr>
        <w:pStyle w:val="3"/>
        <w:rPr>
          <w:szCs w:val="24"/>
        </w:rPr>
      </w:pPr>
      <w:bookmarkStart w:id="1328" w:name="_Toc426108837"/>
      <w:bookmarkStart w:id="1329" w:name="_Ref441574456"/>
      <w:bookmarkStart w:id="1330" w:name="_Toc441575252"/>
      <w:r w:rsidRPr="00CC5A3A">
        <w:rPr>
          <w:szCs w:val="24"/>
        </w:rPr>
        <w:t xml:space="preserve">Форма Расписки  сдачи-приемки </w:t>
      </w:r>
      <w:bookmarkEnd w:id="1328"/>
      <w:r w:rsidRPr="00CC5A3A">
        <w:rPr>
          <w:szCs w:val="24"/>
        </w:rPr>
        <w:t>соглашения о неустойке</w:t>
      </w:r>
      <w:bookmarkEnd w:id="1329"/>
      <w:bookmarkEnd w:id="1330"/>
    </w:p>
    <w:p w:rsidR="005E3517" w:rsidRPr="00CC5A3A" w:rsidRDefault="005E3517" w:rsidP="005E3517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5E3517" w:rsidRPr="00CC5A3A" w:rsidRDefault="005E3517" w:rsidP="005E351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5E3517" w:rsidRPr="00047DE1" w:rsidRDefault="005E3517" w:rsidP="005E3517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5E3517" w:rsidRPr="00047DE1" w:rsidRDefault="005E3517" w:rsidP="005E3517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5E3517" w:rsidRPr="00047DE1" w:rsidTr="004959FF">
        <w:tc>
          <w:tcPr>
            <w:tcW w:w="14863" w:type="dxa"/>
            <w:gridSpan w:val="7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5E3517" w:rsidRPr="00047DE1" w:rsidTr="004959FF">
        <w:tc>
          <w:tcPr>
            <w:tcW w:w="2262" w:type="dxa"/>
            <w:shd w:val="clear" w:color="auto" w:fill="auto"/>
          </w:tcPr>
          <w:p w:rsidR="005E3517" w:rsidRPr="00047DE1" w:rsidRDefault="005E3517" w:rsidP="004959F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5E3517" w:rsidRPr="00047DE1" w:rsidRDefault="005E3517" w:rsidP="004959F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5E3517" w:rsidRPr="00047DE1" w:rsidRDefault="005E3517" w:rsidP="004959F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5E3517" w:rsidRPr="00047DE1" w:rsidRDefault="005E3517" w:rsidP="004959F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5E3517" w:rsidRPr="00047DE1" w:rsidRDefault="005E3517" w:rsidP="004959F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5E3517" w:rsidRPr="00047DE1" w:rsidRDefault="005E3517" w:rsidP="004959F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5E3517" w:rsidRPr="00047DE1" w:rsidRDefault="005E3517" w:rsidP="004959F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5E3517" w:rsidRPr="00047DE1" w:rsidRDefault="005E3517" w:rsidP="004959F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5E3517" w:rsidRPr="00047DE1" w:rsidRDefault="005E3517" w:rsidP="004959F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5E3517" w:rsidRPr="00047DE1" w:rsidTr="004959FF">
        <w:tc>
          <w:tcPr>
            <w:tcW w:w="2262" w:type="dxa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</w:p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E3517" w:rsidRPr="00047DE1" w:rsidRDefault="005E3517" w:rsidP="004959F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5E3517" w:rsidRPr="00CC5A3A" w:rsidRDefault="005E3517" w:rsidP="005E3517">
      <w:pPr>
        <w:pStyle w:val="afd"/>
        <w:rPr>
          <w:szCs w:val="24"/>
        </w:rPr>
      </w:pPr>
    </w:p>
    <w:p w:rsidR="005E3517" w:rsidRDefault="005E3517" w:rsidP="005E3517">
      <w:pPr>
        <w:jc w:val="center"/>
        <w:rPr>
          <w:b/>
          <w:bCs w:val="0"/>
          <w:szCs w:val="24"/>
          <w:u w:val="single"/>
        </w:rPr>
      </w:pPr>
    </w:p>
    <w:p w:rsidR="005E3517" w:rsidRPr="00CC5A3A" w:rsidRDefault="005E3517" w:rsidP="005E3517">
      <w:pPr>
        <w:jc w:val="center"/>
        <w:rPr>
          <w:b/>
          <w:bCs w:val="0"/>
          <w:szCs w:val="24"/>
          <w:u w:val="single"/>
        </w:rPr>
      </w:pPr>
    </w:p>
    <w:p w:rsidR="005E3517" w:rsidRPr="00CC5A3A" w:rsidRDefault="005E3517" w:rsidP="005E351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5E3517" w:rsidRPr="00CC5A3A" w:rsidRDefault="005E3517" w:rsidP="005E3517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5E3517" w:rsidRPr="00CC5A3A" w:rsidSect="004959FF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5E3517" w:rsidRPr="00CC5A3A" w:rsidRDefault="005E3517" w:rsidP="005E3517">
      <w:pPr>
        <w:pStyle w:val="3"/>
        <w:rPr>
          <w:szCs w:val="24"/>
        </w:rPr>
      </w:pPr>
      <w:bookmarkStart w:id="1331" w:name="_Toc426108838"/>
      <w:bookmarkStart w:id="1332" w:name="_Toc441575253"/>
      <w:r w:rsidRPr="00CC5A3A">
        <w:rPr>
          <w:szCs w:val="24"/>
        </w:rPr>
        <w:lastRenderedPageBreak/>
        <w:t>Инструкции по заполнению</w:t>
      </w:r>
      <w:bookmarkEnd w:id="1331"/>
      <w:bookmarkEnd w:id="1332"/>
    </w:p>
    <w:p w:rsidR="005E3517" w:rsidRPr="00CC5A3A" w:rsidRDefault="005E3517" w:rsidP="005E351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5E3517" w:rsidRPr="00CC5A3A" w:rsidRDefault="005E3517" w:rsidP="005E351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5E3517" w:rsidRPr="00CC5A3A" w:rsidRDefault="005E3517" w:rsidP="005E351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5E3517" w:rsidRPr="00CC5A3A" w:rsidRDefault="005E3517" w:rsidP="005E351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5E3517" w:rsidRPr="00CC5A3A" w:rsidRDefault="005E3517" w:rsidP="005E351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5E3517" w:rsidRPr="00CC5A3A" w:rsidRDefault="005E3517" w:rsidP="005E351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5E3517" w:rsidRPr="00CC5A3A" w:rsidRDefault="005E3517" w:rsidP="005E3517">
      <w:pPr>
        <w:ind w:firstLine="0"/>
        <w:rPr>
          <w:bCs w:val="0"/>
          <w:szCs w:val="24"/>
        </w:rPr>
      </w:pPr>
    </w:p>
    <w:p w:rsidR="00CA1534" w:rsidRPr="005E3517" w:rsidRDefault="00CA1534" w:rsidP="00CA1534"/>
    <w:sectPr w:rsidR="00CA1534" w:rsidRPr="005E3517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9FF" w:rsidRDefault="004959FF">
      <w:pPr>
        <w:spacing w:line="240" w:lineRule="auto"/>
      </w:pPr>
      <w:r>
        <w:separator/>
      </w:r>
    </w:p>
  </w:endnote>
  <w:endnote w:type="continuationSeparator" w:id="0">
    <w:p w:rsidR="004959FF" w:rsidRDefault="004959FF">
      <w:pPr>
        <w:spacing w:line="240" w:lineRule="auto"/>
      </w:pPr>
      <w:r>
        <w:continuationSeparator/>
      </w:r>
    </w:p>
  </w:endnote>
  <w:endnote w:id="1">
    <w:p w:rsidR="004959FF" w:rsidRDefault="004959FF" w:rsidP="00346998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59FF" w:rsidRDefault="004959F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Pr="00FA0376" w:rsidRDefault="004959F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006AE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4959FF" w:rsidRPr="00EE0539" w:rsidRDefault="004959F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4959FF">
      <w:rPr>
        <w:sz w:val="18"/>
        <w:szCs w:val="18"/>
      </w:rPr>
      <w:t>право заключения Договора выполнения работ по кузовному ремонту автом</w:t>
    </w:r>
    <w:r>
      <w:rPr>
        <w:sz w:val="18"/>
        <w:szCs w:val="18"/>
      </w:rPr>
      <w:t xml:space="preserve">обилей, тракторов и спецтехники </w:t>
    </w:r>
    <w:r w:rsidRPr="004959FF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9FF" w:rsidRDefault="004959FF">
      <w:pPr>
        <w:spacing w:line="240" w:lineRule="auto"/>
      </w:pPr>
      <w:r>
        <w:separator/>
      </w:r>
    </w:p>
  </w:footnote>
  <w:footnote w:type="continuationSeparator" w:id="0">
    <w:p w:rsidR="004959FF" w:rsidRDefault="004959FF">
      <w:pPr>
        <w:spacing w:line="240" w:lineRule="auto"/>
      </w:pPr>
      <w:r>
        <w:continuationSeparator/>
      </w:r>
    </w:p>
  </w:footnote>
  <w:footnote w:id="1">
    <w:p w:rsidR="004959FF" w:rsidRDefault="004959FF" w:rsidP="00346998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Pr="00930031" w:rsidRDefault="004959F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9FF" w:rsidRDefault="004959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5E767FD"/>
    <w:multiLevelType w:val="hybridMultilevel"/>
    <w:tmpl w:val="373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3">
    <w:nsid w:val="55A27266"/>
    <w:multiLevelType w:val="hybridMultilevel"/>
    <w:tmpl w:val="EB0018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C42C77"/>
    <w:multiLevelType w:val="hybridMultilevel"/>
    <w:tmpl w:val="0A5E3A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0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1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0">
    <w:nsid w:val="66384C04"/>
    <w:multiLevelType w:val="hybridMultilevel"/>
    <w:tmpl w:val="D8DC0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3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8">
    <w:nsid w:val="758A0504"/>
    <w:multiLevelType w:val="hybridMultilevel"/>
    <w:tmpl w:val="5582E670"/>
    <w:lvl w:ilvl="0" w:tplc="04190017">
      <w:start w:val="1"/>
      <w:numFmt w:val="lowerLetter"/>
      <w:lvlText w:val="%1)"/>
      <w:lvlJc w:val="left"/>
      <w:pPr>
        <w:ind w:left="1240" w:hanging="360"/>
      </w:p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1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3"/>
  </w:num>
  <w:num w:numId="23">
    <w:abstractNumId w:val="101"/>
  </w:num>
  <w:num w:numId="24">
    <w:abstractNumId w:val="136"/>
  </w:num>
  <w:num w:numId="25">
    <w:abstractNumId w:val="120"/>
  </w:num>
  <w:num w:numId="26">
    <w:abstractNumId w:val="111"/>
  </w:num>
  <w:num w:numId="27">
    <w:abstractNumId w:val="77"/>
  </w:num>
  <w:num w:numId="28">
    <w:abstractNumId w:val="100"/>
  </w:num>
  <w:num w:numId="29">
    <w:abstractNumId w:val="137"/>
  </w:num>
  <w:num w:numId="30">
    <w:abstractNumId w:val="96"/>
  </w:num>
  <w:num w:numId="31">
    <w:abstractNumId w:val="97"/>
  </w:num>
  <w:num w:numId="32">
    <w:abstractNumId w:val="118"/>
  </w:num>
  <w:num w:numId="33">
    <w:abstractNumId w:val="144"/>
  </w:num>
  <w:num w:numId="34">
    <w:abstractNumId w:val="124"/>
  </w:num>
  <w:num w:numId="35">
    <w:abstractNumId w:val="110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08"/>
  </w:num>
  <w:num w:numId="41">
    <w:abstractNumId w:val="84"/>
  </w:num>
  <w:num w:numId="42">
    <w:abstractNumId w:val="79"/>
  </w:num>
  <w:num w:numId="43">
    <w:abstractNumId w:val="142"/>
  </w:num>
  <w:num w:numId="44">
    <w:abstractNumId w:val="103"/>
  </w:num>
  <w:num w:numId="45">
    <w:abstractNumId w:val="131"/>
  </w:num>
  <w:num w:numId="46">
    <w:abstractNumId w:val="0"/>
  </w:num>
  <w:num w:numId="47">
    <w:abstractNumId w:val="112"/>
  </w:num>
  <w:num w:numId="48">
    <w:abstractNumId w:val="128"/>
  </w:num>
  <w:num w:numId="49">
    <w:abstractNumId w:val="132"/>
  </w:num>
  <w:num w:numId="50">
    <w:abstractNumId w:val="121"/>
  </w:num>
  <w:num w:numId="51">
    <w:abstractNumId w:val="149"/>
  </w:num>
  <w:num w:numId="52">
    <w:abstractNumId w:val="127"/>
  </w:num>
  <w:num w:numId="53">
    <w:abstractNumId w:val="94"/>
  </w:num>
  <w:num w:numId="54">
    <w:abstractNumId w:val="130"/>
  </w:num>
  <w:num w:numId="55">
    <w:abstractNumId w:val="81"/>
  </w:num>
  <w:num w:numId="56">
    <w:abstractNumId w:val="135"/>
  </w:num>
  <w:num w:numId="57">
    <w:abstractNumId w:val="104"/>
  </w:num>
  <w:num w:numId="58">
    <w:abstractNumId w:val="102"/>
  </w:num>
  <w:num w:numId="59">
    <w:abstractNumId w:val="83"/>
  </w:num>
  <w:num w:numId="60">
    <w:abstractNumId w:val="85"/>
  </w:num>
  <w:num w:numId="61">
    <w:abstractNumId w:val="73"/>
  </w:num>
  <w:num w:numId="62">
    <w:abstractNumId w:val="106"/>
  </w:num>
  <w:num w:numId="63">
    <w:abstractNumId w:val="117"/>
  </w:num>
  <w:num w:numId="64">
    <w:abstractNumId w:val="74"/>
  </w:num>
  <w:num w:numId="65">
    <w:abstractNumId w:val="93"/>
  </w:num>
  <w:num w:numId="66">
    <w:abstractNumId w:val="75"/>
  </w:num>
  <w:num w:numId="67">
    <w:abstractNumId w:val="145"/>
  </w:num>
  <w:num w:numId="6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8"/>
    <w:lvlOverride w:ilvl="0">
      <w:startOverride w:val="1"/>
    </w:lvlOverride>
  </w:num>
  <w:num w:numId="70">
    <w:abstractNumId w:val="78"/>
  </w:num>
  <w:num w:numId="71">
    <w:abstractNumId w:val="147"/>
  </w:num>
  <w:num w:numId="72">
    <w:abstractNumId w:val="87"/>
  </w:num>
  <w:num w:numId="73">
    <w:abstractNumId w:val="113"/>
  </w:num>
  <w:num w:numId="74">
    <w:abstractNumId w:val="99"/>
  </w:num>
  <w:num w:numId="75">
    <w:abstractNumId w:val="116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9"/>
  </w:num>
  <w:num w:numId="78">
    <w:abstractNumId w:val="146"/>
  </w:num>
  <w:num w:numId="79">
    <w:abstractNumId w:val="91"/>
  </w:num>
  <w:num w:numId="80">
    <w:abstractNumId w:val="115"/>
  </w:num>
  <w:num w:numId="81">
    <w:abstractNumId w:val="89"/>
  </w:num>
  <w:num w:numId="82">
    <w:abstractNumId w:val="143"/>
  </w:num>
  <w:num w:numId="83">
    <w:abstractNumId w:val="13"/>
  </w:num>
  <w:num w:numId="84">
    <w:abstractNumId w:val="20"/>
  </w:num>
  <w:num w:numId="85">
    <w:abstractNumId w:val="70"/>
  </w:num>
  <w:num w:numId="86">
    <w:abstractNumId w:val="122"/>
  </w:num>
  <w:num w:numId="87">
    <w:abstractNumId w:val="92"/>
  </w:num>
  <w:num w:numId="88">
    <w:abstractNumId w:val="148"/>
  </w:num>
  <w:num w:numId="89">
    <w:abstractNumId w:val="141"/>
  </w:num>
  <w:num w:numId="90">
    <w:abstractNumId w:val="139"/>
  </w:num>
  <w:num w:numId="91">
    <w:abstractNumId w:val="107"/>
  </w:num>
  <w:num w:numId="92">
    <w:abstractNumId w:val="150"/>
  </w:num>
  <w:num w:numId="93">
    <w:abstractNumId w:val="114"/>
  </w:num>
  <w:num w:numId="94">
    <w:abstractNumId w:val="134"/>
  </w:num>
  <w:num w:numId="95">
    <w:abstractNumId w:val="151"/>
  </w:num>
  <w:num w:numId="96">
    <w:abstractNumId w:val="123"/>
  </w:num>
  <w:num w:numId="97">
    <w:abstractNumId w:val="119"/>
  </w:num>
  <w:num w:numId="98">
    <w:abstractNumId w:val="109"/>
  </w:num>
  <w:num w:numId="99">
    <w:abstractNumId w:val="140"/>
  </w:num>
  <w:num w:numId="100">
    <w:abstractNumId w:val="12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0B4"/>
    <w:rsid w:val="00006EAA"/>
    <w:rsid w:val="00007542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431"/>
    <w:rsid w:val="000417CE"/>
    <w:rsid w:val="00043768"/>
    <w:rsid w:val="000443F3"/>
    <w:rsid w:val="00046356"/>
    <w:rsid w:val="00046691"/>
    <w:rsid w:val="00047253"/>
    <w:rsid w:val="000506A1"/>
    <w:rsid w:val="00051152"/>
    <w:rsid w:val="00055C84"/>
    <w:rsid w:val="00056D43"/>
    <w:rsid w:val="00065ED6"/>
    <w:rsid w:val="0007043F"/>
    <w:rsid w:val="00073969"/>
    <w:rsid w:val="00076D8B"/>
    <w:rsid w:val="00077FB6"/>
    <w:rsid w:val="0009087F"/>
    <w:rsid w:val="00090CBD"/>
    <w:rsid w:val="00092967"/>
    <w:rsid w:val="00093734"/>
    <w:rsid w:val="000943E4"/>
    <w:rsid w:val="00096E9D"/>
    <w:rsid w:val="000A00E6"/>
    <w:rsid w:val="000A552E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23C70"/>
    <w:rsid w:val="0012590A"/>
    <w:rsid w:val="001324A1"/>
    <w:rsid w:val="0013328C"/>
    <w:rsid w:val="00134962"/>
    <w:rsid w:val="00140353"/>
    <w:rsid w:val="001519E9"/>
    <w:rsid w:val="00155DAF"/>
    <w:rsid w:val="00157A6B"/>
    <w:rsid w:val="0016246B"/>
    <w:rsid w:val="00162A8F"/>
    <w:rsid w:val="0016497D"/>
    <w:rsid w:val="00166771"/>
    <w:rsid w:val="00166CFA"/>
    <w:rsid w:val="001702EE"/>
    <w:rsid w:val="00170C72"/>
    <w:rsid w:val="001716DB"/>
    <w:rsid w:val="00172B9E"/>
    <w:rsid w:val="0017646C"/>
    <w:rsid w:val="00176B20"/>
    <w:rsid w:val="0018103F"/>
    <w:rsid w:val="00185F8B"/>
    <w:rsid w:val="00192F71"/>
    <w:rsid w:val="00193067"/>
    <w:rsid w:val="0019725C"/>
    <w:rsid w:val="001A1D23"/>
    <w:rsid w:val="001A3C31"/>
    <w:rsid w:val="001A6511"/>
    <w:rsid w:val="001B1DBF"/>
    <w:rsid w:val="001B55E9"/>
    <w:rsid w:val="001B69CE"/>
    <w:rsid w:val="001C01F9"/>
    <w:rsid w:val="001C325A"/>
    <w:rsid w:val="001C3F34"/>
    <w:rsid w:val="001C53D9"/>
    <w:rsid w:val="001E0693"/>
    <w:rsid w:val="001E200B"/>
    <w:rsid w:val="001E2AA2"/>
    <w:rsid w:val="001E3577"/>
    <w:rsid w:val="001E4152"/>
    <w:rsid w:val="001E5FE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32D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BC9"/>
    <w:rsid w:val="00260F79"/>
    <w:rsid w:val="00263B47"/>
    <w:rsid w:val="002652D9"/>
    <w:rsid w:val="00270E02"/>
    <w:rsid w:val="00272C16"/>
    <w:rsid w:val="00273EB7"/>
    <w:rsid w:val="00274F25"/>
    <w:rsid w:val="002762F8"/>
    <w:rsid w:val="00280464"/>
    <w:rsid w:val="002848CF"/>
    <w:rsid w:val="0029211F"/>
    <w:rsid w:val="002946EF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41BC"/>
    <w:rsid w:val="002D4BC6"/>
    <w:rsid w:val="002E27FA"/>
    <w:rsid w:val="002E6387"/>
    <w:rsid w:val="002F2082"/>
    <w:rsid w:val="002F3EB0"/>
    <w:rsid w:val="003032B6"/>
    <w:rsid w:val="00304CD0"/>
    <w:rsid w:val="0031026C"/>
    <w:rsid w:val="003107A7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7F7"/>
    <w:rsid w:val="0034341A"/>
    <w:rsid w:val="00344FCF"/>
    <w:rsid w:val="00345CCA"/>
    <w:rsid w:val="00346998"/>
    <w:rsid w:val="0035097E"/>
    <w:rsid w:val="00355099"/>
    <w:rsid w:val="0035708A"/>
    <w:rsid w:val="00357BE8"/>
    <w:rsid w:val="00362EA4"/>
    <w:rsid w:val="00365234"/>
    <w:rsid w:val="00366652"/>
    <w:rsid w:val="00370D61"/>
    <w:rsid w:val="0037230F"/>
    <w:rsid w:val="00375A91"/>
    <w:rsid w:val="003776BB"/>
    <w:rsid w:val="003803A7"/>
    <w:rsid w:val="003832F6"/>
    <w:rsid w:val="0039141F"/>
    <w:rsid w:val="00392410"/>
    <w:rsid w:val="00395BC1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E7774"/>
    <w:rsid w:val="003F1F5E"/>
    <w:rsid w:val="003F22D7"/>
    <w:rsid w:val="003F3A69"/>
    <w:rsid w:val="003F44A9"/>
    <w:rsid w:val="003F513C"/>
    <w:rsid w:val="003F6889"/>
    <w:rsid w:val="004008AD"/>
    <w:rsid w:val="00400A22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632C"/>
    <w:rsid w:val="00426B53"/>
    <w:rsid w:val="00431BEC"/>
    <w:rsid w:val="004360F5"/>
    <w:rsid w:val="004406A6"/>
    <w:rsid w:val="00440928"/>
    <w:rsid w:val="00440EAE"/>
    <w:rsid w:val="00443E0B"/>
    <w:rsid w:val="00450877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59FF"/>
    <w:rsid w:val="00496CB3"/>
    <w:rsid w:val="004A3882"/>
    <w:rsid w:val="004A3A59"/>
    <w:rsid w:val="004B027C"/>
    <w:rsid w:val="004B4126"/>
    <w:rsid w:val="004B5B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1E07"/>
    <w:rsid w:val="004D431C"/>
    <w:rsid w:val="004D49AB"/>
    <w:rsid w:val="004E1D0C"/>
    <w:rsid w:val="004E26AE"/>
    <w:rsid w:val="004E3ED2"/>
    <w:rsid w:val="004E4D11"/>
    <w:rsid w:val="004E5ACE"/>
    <w:rsid w:val="004E7491"/>
    <w:rsid w:val="004E7EA4"/>
    <w:rsid w:val="004E7FE3"/>
    <w:rsid w:val="004F3685"/>
    <w:rsid w:val="004F3DEE"/>
    <w:rsid w:val="004F3F59"/>
    <w:rsid w:val="004F4D80"/>
    <w:rsid w:val="004F577B"/>
    <w:rsid w:val="004F5D95"/>
    <w:rsid w:val="004F657D"/>
    <w:rsid w:val="004F67C9"/>
    <w:rsid w:val="005031D0"/>
    <w:rsid w:val="005036EF"/>
    <w:rsid w:val="005121E2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967"/>
    <w:rsid w:val="00534CB8"/>
    <w:rsid w:val="00534DFA"/>
    <w:rsid w:val="00535237"/>
    <w:rsid w:val="005405FC"/>
    <w:rsid w:val="00541FAB"/>
    <w:rsid w:val="00546518"/>
    <w:rsid w:val="00546583"/>
    <w:rsid w:val="00547466"/>
    <w:rsid w:val="00553A57"/>
    <w:rsid w:val="00553AC5"/>
    <w:rsid w:val="00553B6E"/>
    <w:rsid w:val="00556C74"/>
    <w:rsid w:val="00557C01"/>
    <w:rsid w:val="005631D9"/>
    <w:rsid w:val="00566071"/>
    <w:rsid w:val="00570124"/>
    <w:rsid w:val="00572EA1"/>
    <w:rsid w:val="00575C9C"/>
    <w:rsid w:val="005818B2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47BD"/>
    <w:rsid w:val="005B75A6"/>
    <w:rsid w:val="005C08CA"/>
    <w:rsid w:val="005C10C6"/>
    <w:rsid w:val="005C22A4"/>
    <w:rsid w:val="005C3F93"/>
    <w:rsid w:val="005C6F5D"/>
    <w:rsid w:val="005D16BC"/>
    <w:rsid w:val="005D252F"/>
    <w:rsid w:val="005D4A00"/>
    <w:rsid w:val="005D5221"/>
    <w:rsid w:val="005D7AA7"/>
    <w:rsid w:val="005E12FD"/>
    <w:rsid w:val="005E3517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8B4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2DB0"/>
    <w:rsid w:val="00643C66"/>
    <w:rsid w:val="0064580D"/>
    <w:rsid w:val="0064770F"/>
    <w:rsid w:val="00651B7D"/>
    <w:rsid w:val="00652223"/>
    <w:rsid w:val="006561C2"/>
    <w:rsid w:val="00661C17"/>
    <w:rsid w:val="006625DF"/>
    <w:rsid w:val="00663C2F"/>
    <w:rsid w:val="0066755B"/>
    <w:rsid w:val="00667DA0"/>
    <w:rsid w:val="00667F31"/>
    <w:rsid w:val="0067090F"/>
    <w:rsid w:val="00672E01"/>
    <w:rsid w:val="00673C22"/>
    <w:rsid w:val="00673C59"/>
    <w:rsid w:val="0067458D"/>
    <w:rsid w:val="00674A7C"/>
    <w:rsid w:val="00676267"/>
    <w:rsid w:val="00680B79"/>
    <w:rsid w:val="00684527"/>
    <w:rsid w:val="00685336"/>
    <w:rsid w:val="00685381"/>
    <w:rsid w:val="00696966"/>
    <w:rsid w:val="006B0417"/>
    <w:rsid w:val="006B08E2"/>
    <w:rsid w:val="006B3CF3"/>
    <w:rsid w:val="006B43A1"/>
    <w:rsid w:val="006B4939"/>
    <w:rsid w:val="006B7986"/>
    <w:rsid w:val="006C6116"/>
    <w:rsid w:val="006C6F82"/>
    <w:rsid w:val="006D58F3"/>
    <w:rsid w:val="006F457F"/>
    <w:rsid w:val="006F5FD5"/>
    <w:rsid w:val="006F758C"/>
    <w:rsid w:val="0070025A"/>
    <w:rsid w:val="00700415"/>
    <w:rsid w:val="007011E2"/>
    <w:rsid w:val="00702B2C"/>
    <w:rsid w:val="007044CB"/>
    <w:rsid w:val="00705286"/>
    <w:rsid w:val="0070668D"/>
    <w:rsid w:val="00711BC4"/>
    <w:rsid w:val="00717F60"/>
    <w:rsid w:val="00721B30"/>
    <w:rsid w:val="00725F9C"/>
    <w:rsid w:val="00726465"/>
    <w:rsid w:val="00726DAC"/>
    <w:rsid w:val="007321D4"/>
    <w:rsid w:val="00744026"/>
    <w:rsid w:val="007502E0"/>
    <w:rsid w:val="00750D4A"/>
    <w:rsid w:val="00751AF7"/>
    <w:rsid w:val="00752B37"/>
    <w:rsid w:val="007556FF"/>
    <w:rsid w:val="0075787E"/>
    <w:rsid w:val="00761011"/>
    <w:rsid w:val="00761B0C"/>
    <w:rsid w:val="007628EE"/>
    <w:rsid w:val="007638F4"/>
    <w:rsid w:val="00764A0F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1D2"/>
    <w:rsid w:val="00783ABE"/>
    <w:rsid w:val="0078409D"/>
    <w:rsid w:val="00785555"/>
    <w:rsid w:val="007857E5"/>
    <w:rsid w:val="00786C63"/>
    <w:rsid w:val="00790920"/>
    <w:rsid w:val="0079270A"/>
    <w:rsid w:val="00796BE6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460F"/>
    <w:rsid w:val="007D5DCC"/>
    <w:rsid w:val="007D7C50"/>
    <w:rsid w:val="007E216D"/>
    <w:rsid w:val="007E4290"/>
    <w:rsid w:val="007E756B"/>
    <w:rsid w:val="007F0037"/>
    <w:rsid w:val="007F3FB7"/>
    <w:rsid w:val="007F7125"/>
    <w:rsid w:val="007F76D6"/>
    <w:rsid w:val="0080108A"/>
    <w:rsid w:val="00804801"/>
    <w:rsid w:val="00813F81"/>
    <w:rsid w:val="00832D0A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3CE"/>
    <w:rsid w:val="00897894"/>
    <w:rsid w:val="008A0CBD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D121B"/>
    <w:rsid w:val="008D20D2"/>
    <w:rsid w:val="008D2928"/>
    <w:rsid w:val="008D3021"/>
    <w:rsid w:val="008D6280"/>
    <w:rsid w:val="008D7235"/>
    <w:rsid w:val="008E6130"/>
    <w:rsid w:val="008E6AA9"/>
    <w:rsid w:val="008E6B67"/>
    <w:rsid w:val="008F389C"/>
    <w:rsid w:val="008F7BD0"/>
    <w:rsid w:val="00900494"/>
    <w:rsid w:val="009027A3"/>
    <w:rsid w:val="0090331E"/>
    <w:rsid w:val="00904D11"/>
    <w:rsid w:val="00905DFC"/>
    <w:rsid w:val="0091017C"/>
    <w:rsid w:val="009108F5"/>
    <w:rsid w:val="0091430E"/>
    <w:rsid w:val="009146DD"/>
    <w:rsid w:val="00920CB0"/>
    <w:rsid w:val="00920F45"/>
    <w:rsid w:val="00922AEC"/>
    <w:rsid w:val="009268AD"/>
    <w:rsid w:val="009270B7"/>
    <w:rsid w:val="00930031"/>
    <w:rsid w:val="00932C0A"/>
    <w:rsid w:val="009357B6"/>
    <w:rsid w:val="00936252"/>
    <w:rsid w:val="00940200"/>
    <w:rsid w:val="009411D6"/>
    <w:rsid w:val="00945E91"/>
    <w:rsid w:val="009469A6"/>
    <w:rsid w:val="0094713A"/>
    <w:rsid w:val="00952932"/>
    <w:rsid w:val="00953802"/>
    <w:rsid w:val="00961AE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3ECD"/>
    <w:rsid w:val="009C7197"/>
    <w:rsid w:val="009C744E"/>
    <w:rsid w:val="009C7620"/>
    <w:rsid w:val="009D4440"/>
    <w:rsid w:val="009D532D"/>
    <w:rsid w:val="009D59A4"/>
    <w:rsid w:val="009D6E76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589"/>
    <w:rsid w:val="00A0601F"/>
    <w:rsid w:val="00A1227A"/>
    <w:rsid w:val="00A13E63"/>
    <w:rsid w:val="00A140F7"/>
    <w:rsid w:val="00A154B7"/>
    <w:rsid w:val="00A15A79"/>
    <w:rsid w:val="00A20BBB"/>
    <w:rsid w:val="00A2572E"/>
    <w:rsid w:val="00A316B7"/>
    <w:rsid w:val="00A33B7C"/>
    <w:rsid w:val="00A4059F"/>
    <w:rsid w:val="00A40714"/>
    <w:rsid w:val="00A40BDF"/>
    <w:rsid w:val="00A41B88"/>
    <w:rsid w:val="00A44B30"/>
    <w:rsid w:val="00A5297C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F20"/>
    <w:rsid w:val="00AF70A9"/>
    <w:rsid w:val="00B012FE"/>
    <w:rsid w:val="00B016D1"/>
    <w:rsid w:val="00B01A77"/>
    <w:rsid w:val="00B033E2"/>
    <w:rsid w:val="00B068E7"/>
    <w:rsid w:val="00B104F6"/>
    <w:rsid w:val="00B11A53"/>
    <w:rsid w:val="00B12653"/>
    <w:rsid w:val="00B20653"/>
    <w:rsid w:val="00B20C64"/>
    <w:rsid w:val="00B21EC0"/>
    <w:rsid w:val="00B22B2F"/>
    <w:rsid w:val="00B24E19"/>
    <w:rsid w:val="00B26A26"/>
    <w:rsid w:val="00B27CCD"/>
    <w:rsid w:val="00B27FA6"/>
    <w:rsid w:val="00B32859"/>
    <w:rsid w:val="00B37046"/>
    <w:rsid w:val="00B42DA0"/>
    <w:rsid w:val="00B47243"/>
    <w:rsid w:val="00B47890"/>
    <w:rsid w:val="00B51A18"/>
    <w:rsid w:val="00B5307E"/>
    <w:rsid w:val="00B5344A"/>
    <w:rsid w:val="00B56312"/>
    <w:rsid w:val="00B618BA"/>
    <w:rsid w:val="00B70C6D"/>
    <w:rsid w:val="00B71B9D"/>
    <w:rsid w:val="00B72AA3"/>
    <w:rsid w:val="00B76768"/>
    <w:rsid w:val="00B8118F"/>
    <w:rsid w:val="00B91F40"/>
    <w:rsid w:val="00B924FC"/>
    <w:rsid w:val="00B93617"/>
    <w:rsid w:val="00B94029"/>
    <w:rsid w:val="00BA1AEC"/>
    <w:rsid w:val="00BA41D1"/>
    <w:rsid w:val="00BA5DEA"/>
    <w:rsid w:val="00BA7D87"/>
    <w:rsid w:val="00BA7FAD"/>
    <w:rsid w:val="00BB0961"/>
    <w:rsid w:val="00BB6F06"/>
    <w:rsid w:val="00BC11B7"/>
    <w:rsid w:val="00BC2E05"/>
    <w:rsid w:val="00BC3DAC"/>
    <w:rsid w:val="00BC460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4110"/>
    <w:rsid w:val="00BE62BA"/>
    <w:rsid w:val="00BE6319"/>
    <w:rsid w:val="00BE644E"/>
    <w:rsid w:val="00BE6AD1"/>
    <w:rsid w:val="00BE7342"/>
    <w:rsid w:val="00BE7D79"/>
    <w:rsid w:val="00BF07AE"/>
    <w:rsid w:val="00BF0EA6"/>
    <w:rsid w:val="00BF4CA0"/>
    <w:rsid w:val="00BF7BB2"/>
    <w:rsid w:val="00C00B95"/>
    <w:rsid w:val="00C04FF9"/>
    <w:rsid w:val="00C05396"/>
    <w:rsid w:val="00C05EF6"/>
    <w:rsid w:val="00C12145"/>
    <w:rsid w:val="00C12B9A"/>
    <w:rsid w:val="00C12FA4"/>
    <w:rsid w:val="00C21FA7"/>
    <w:rsid w:val="00C22199"/>
    <w:rsid w:val="00C236C0"/>
    <w:rsid w:val="00C24296"/>
    <w:rsid w:val="00C2544E"/>
    <w:rsid w:val="00C30AF4"/>
    <w:rsid w:val="00C33106"/>
    <w:rsid w:val="00C34E99"/>
    <w:rsid w:val="00C3704B"/>
    <w:rsid w:val="00C41228"/>
    <w:rsid w:val="00C421E1"/>
    <w:rsid w:val="00C47845"/>
    <w:rsid w:val="00C521DF"/>
    <w:rsid w:val="00C55B59"/>
    <w:rsid w:val="00C606DE"/>
    <w:rsid w:val="00C6609A"/>
    <w:rsid w:val="00C67781"/>
    <w:rsid w:val="00C70F61"/>
    <w:rsid w:val="00C718E2"/>
    <w:rsid w:val="00C74146"/>
    <w:rsid w:val="00C8093D"/>
    <w:rsid w:val="00C81CB1"/>
    <w:rsid w:val="00C8364E"/>
    <w:rsid w:val="00C83EB1"/>
    <w:rsid w:val="00C844EB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7861"/>
    <w:rsid w:val="00CB6141"/>
    <w:rsid w:val="00CC3810"/>
    <w:rsid w:val="00CC3DAD"/>
    <w:rsid w:val="00CC4C3A"/>
    <w:rsid w:val="00CC6D7C"/>
    <w:rsid w:val="00CC742D"/>
    <w:rsid w:val="00CD08DF"/>
    <w:rsid w:val="00CD0A76"/>
    <w:rsid w:val="00CD1816"/>
    <w:rsid w:val="00CD4105"/>
    <w:rsid w:val="00CD50EF"/>
    <w:rsid w:val="00CE3C78"/>
    <w:rsid w:val="00CF0F46"/>
    <w:rsid w:val="00CF3523"/>
    <w:rsid w:val="00CF39D0"/>
    <w:rsid w:val="00CF531D"/>
    <w:rsid w:val="00CF6A0E"/>
    <w:rsid w:val="00CF7FAD"/>
    <w:rsid w:val="00D00D5E"/>
    <w:rsid w:val="00D00DE4"/>
    <w:rsid w:val="00D0215E"/>
    <w:rsid w:val="00D05065"/>
    <w:rsid w:val="00D139C3"/>
    <w:rsid w:val="00D168A4"/>
    <w:rsid w:val="00D20285"/>
    <w:rsid w:val="00D20928"/>
    <w:rsid w:val="00D2154A"/>
    <w:rsid w:val="00D24034"/>
    <w:rsid w:val="00D273DE"/>
    <w:rsid w:val="00D275BB"/>
    <w:rsid w:val="00D34C63"/>
    <w:rsid w:val="00D35266"/>
    <w:rsid w:val="00D36977"/>
    <w:rsid w:val="00D421AA"/>
    <w:rsid w:val="00D50E8D"/>
    <w:rsid w:val="00D51A0B"/>
    <w:rsid w:val="00D52133"/>
    <w:rsid w:val="00D52978"/>
    <w:rsid w:val="00D52ED1"/>
    <w:rsid w:val="00D536DC"/>
    <w:rsid w:val="00D5461D"/>
    <w:rsid w:val="00D560EA"/>
    <w:rsid w:val="00D562AE"/>
    <w:rsid w:val="00D56F8C"/>
    <w:rsid w:val="00D57D88"/>
    <w:rsid w:val="00D60982"/>
    <w:rsid w:val="00D63966"/>
    <w:rsid w:val="00D642DF"/>
    <w:rsid w:val="00D65B22"/>
    <w:rsid w:val="00D663E3"/>
    <w:rsid w:val="00D71BB9"/>
    <w:rsid w:val="00D71E6D"/>
    <w:rsid w:val="00D75CA2"/>
    <w:rsid w:val="00D77DCB"/>
    <w:rsid w:val="00D80639"/>
    <w:rsid w:val="00D80D09"/>
    <w:rsid w:val="00D82D37"/>
    <w:rsid w:val="00D84AC7"/>
    <w:rsid w:val="00D90031"/>
    <w:rsid w:val="00D904EF"/>
    <w:rsid w:val="00D92448"/>
    <w:rsid w:val="00D9784E"/>
    <w:rsid w:val="00DA1BA0"/>
    <w:rsid w:val="00DA4ADE"/>
    <w:rsid w:val="00DA5A22"/>
    <w:rsid w:val="00DA5FAE"/>
    <w:rsid w:val="00DB109A"/>
    <w:rsid w:val="00DB1BF4"/>
    <w:rsid w:val="00DB3F27"/>
    <w:rsid w:val="00DB6B75"/>
    <w:rsid w:val="00DC0DB5"/>
    <w:rsid w:val="00DC141A"/>
    <w:rsid w:val="00DC15DC"/>
    <w:rsid w:val="00DC2470"/>
    <w:rsid w:val="00DC552A"/>
    <w:rsid w:val="00DC6125"/>
    <w:rsid w:val="00DC7643"/>
    <w:rsid w:val="00DD1E1B"/>
    <w:rsid w:val="00DE2870"/>
    <w:rsid w:val="00DE4CCA"/>
    <w:rsid w:val="00DE5305"/>
    <w:rsid w:val="00DE5F20"/>
    <w:rsid w:val="00DE6819"/>
    <w:rsid w:val="00DF3778"/>
    <w:rsid w:val="00DF4A13"/>
    <w:rsid w:val="00DF639D"/>
    <w:rsid w:val="00E006AE"/>
    <w:rsid w:val="00E02350"/>
    <w:rsid w:val="00E03690"/>
    <w:rsid w:val="00E06C31"/>
    <w:rsid w:val="00E07EE5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9701B"/>
    <w:rsid w:val="00EA1723"/>
    <w:rsid w:val="00EA17A9"/>
    <w:rsid w:val="00EA2729"/>
    <w:rsid w:val="00EA2DBD"/>
    <w:rsid w:val="00EA3F63"/>
    <w:rsid w:val="00EB1E5E"/>
    <w:rsid w:val="00EB4602"/>
    <w:rsid w:val="00EB5268"/>
    <w:rsid w:val="00EB627A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E6B30"/>
    <w:rsid w:val="00EF05C8"/>
    <w:rsid w:val="00EF1559"/>
    <w:rsid w:val="00EF1E4B"/>
    <w:rsid w:val="00EF446E"/>
    <w:rsid w:val="00EF5BD1"/>
    <w:rsid w:val="00EF675E"/>
    <w:rsid w:val="00F00D29"/>
    <w:rsid w:val="00F017EB"/>
    <w:rsid w:val="00F030B1"/>
    <w:rsid w:val="00F056E4"/>
    <w:rsid w:val="00F1041E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3CFE"/>
    <w:rsid w:val="00F34AFC"/>
    <w:rsid w:val="00F40058"/>
    <w:rsid w:val="00F42D9E"/>
    <w:rsid w:val="00F4488D"/>
    <w:rsid w:val="00F44B29"/>
    <w:rsid w:val="00F463E8"/>
    <w:rsid w:val="00F5006B"/>
    <w:rsid w:val="00F50823"/>
    <w:rsid w:val="00F5198B"/>
    <w:rsid w:val="00F542D3"/>
    <w:rsid w:val="00F54B62"/>
    <w:rsid w:val="00F62C5C"/>
    <w:rsid w:val="00F76429"/>
    <w:rsid w:val="00F76FAB"/>
    <w:rsid w:val="00F80910"/>
    <w:rsid w:val="00F80C03"/>
    <w:rsid w:val="00F81E4D"/>
    <w:rsid w:val="00F82225"/>
    <w:rsid w:val="00F82FF8"/>
    <w:rsid w:val="00F83832"/>
    <w:rsid w:val="00F83CC1"/>
    <w:rsid w:val="00F85A96"/>
    <w:rsid w:val="00F85CCF"/>
    <w:rsid w:val="00F86B89"/>
    <w:rsid w:val="00F92373"/>
    <w:rsid w:val="00F93610"/>
    <w:rsid w:val="00F974F9"/>
    <w:rsid w:val="00FA0376"/>
    <w:rsid w:val="00FA09C0"/>
    <w:rsid w:val="00FA2656"/>
    <w:rsid w:val="00FA5339"/>
    <w:rsid w:val="00FB00C0"/>
    <w:rsid w:val="00FB1839"/>
    <w:rsid w:val="00FB34FA"/>
    <w:rsid w:val="00FB4DC4"/>
    <w:rsid w:val="00FB55B8"/>
    <w:rsid w:val="00FB5B7E"/>
    <w:rsid w:val="00FB666F"/>
    <w:rsid w:val="00FB7116"/>
    <w:rsid w:val="00FB7C04"/>
    <w:rsid w:val="00FC17EE"/>
    <w:rsid w:val="00FC1D5F"/>
    <w:rsid w:val="00FC4C06"/>
    <w:rsid w:val="00FD0E28"/>
    <w:rsid w:val="00FD7CC5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F0F46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B11A53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B11A53"/>
  </w:style>
  <w:style w:type="character" w:styleId="afffffff9">
    <w:name w:val="endnote reference"/>
    <w:basedOn w:val="a3"/>
    <w:uiPriority w:val="99"/>
    <w:rsid w:val="00B11A5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footer" Target="footer10.xm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86C855FF9931DA9E8282C60C4DADA77D6E3EF003C42A67668DFC4D0EA15A09C79EF59205D5DDAFE5yExC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86C855FF9931DA9E8282C60C4DADA77D6E3EF003C42A67668DFC4D0EA15A09C79EF59205D5DDAFE5yEx2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258DC-920D-426F-8850-4CED13758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82</Pages>
  <Words>22825</Words>
  <Characters>130109</Characters>
  <Application>Microsoft Office Word</Application>
  <DocSecurity>0</DocSecurity>
  <Lines>1084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152629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75</cp:revision>
  <cp:lastPrinted>2015-12-29T14:27:00Z</cp:lastPrinted>
  <dcterms:created xsi:type="dcterms:W3CDTF">2016-01-15T08:52:00Z</dcterms:created>
  <dcterms:modified xsi:type="dcterms:W3CDTF">2016-11-09T07:12:00Z</dcterms:modified>
</cp:coreProperties>
</file>