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E63" w:rsidRDefault="00C31EEF" w:rsidP="00A13E63">
      <w:pPr>
        <w:ind w:right="-425"/>
        <w:rPr>
          <w:sz w:val="16"/>
          <w:szCs w:val="16"/>
        </w:rPr>
      </w:pPr>
      <w:bookmarkStart w:id="0" w:name="_Ref57322919"/>
      <w:bookmarkStart w:id="1" w:name="_Ref57322917"/>
      <w:bookmarkStart w:id="2" w:name="_Ref57046967"/>
      <w:bookmarkStart w:id="3" w:name="_Ref56251020"/>
      <w:bookmarkStart w:id="4" w:name="_Ref56251018"/>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A27DBF" w:rsidRPr="000D67AD" w:rsidRDefault="00A27DBF" w:rsidP="00A13E63">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A27DBF" w:rsidRPr="000D67AD" w:rsidRDefault="00A27DBF" w:rsidP="00A13E63">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A27DBF" w:rsidRPr="000D67AD" w:rsidRDefault="00A27DBF" w:rsidP="00A13E63">
                  <w:pPr>
                    <w:spacing w:line="240" w:lineRule="auto"/>
                    <w:ind w:right="-23"/>
                    <w:rPr>
                      <w:rFonts w:ascii="Helios" w:hAnsi="Helios"/>
                      <w:sz w:val="12"/>
                      <w:szCs w:val="12"/>
                    </w:rPr>
                  </w:pPr>
                  <w:r w:rsidRPr="000D67AD">
                    <w:rPr>
                      <w:rFonts w:ascii="Helios" w:hAnsi="Helios"/>
                      <w:sz w:val="12"/>
                      <w:szCs w:val="12"/>
                    </w:rPr>
                    <w:t>сетевая компания Центра»</w:t>
                  </w:r>
                </w:p>
                <w:p w:rsidR="00A27DBF" w:rsidRPr="000D67AD" w:rsidRDefault="00A27DBF" w:rsidP="00A13E63">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A27DBF" w:rsidRPr="000D67AD" w:rsidRDefault="00A27DBF" w:rsidP="00A13E63">
                  <w:pPr>
                    <w:spacing w:line="240" w:lineRule="auto"/>
                    <w:ind w:right="-23"/>
                    <w:rPr>
                      <w:rFonts w:ascii="Helios" w:hAnsi="Helios"/>
                      <w:sz w:val="12"/>
                      <w:szCs w:val="12"/>
                    </w:rPr>
                  </w:pPr>
                  <w:r w:rsidRPr="000D67AD">
                    <w:rPr>
                      <w:rFonts w:ascii="Helios" w:hAnsi="Helios"/>
                      <w:sz w:val="12"/>
                      <w:szCs w:val="12"/>
                    </w:rPr>
                    <w:t>тел.: +7 (495) 747-92-92,</w:t>
                  </w:r>
                </w:p>
                <w:p w:rsidR="00A27DBF" w:rsidRPr="000D67AD" w:rsidRDefault="00A27DBF" w:rsidP="00A13E63">
                  <w:pPr>
                    <w:spacing w:line="240" w:lineRule="auto"/>
                    <w:ind w:right="-23"/>
                    <w:rPr>
                      <w:rFonts w:ascii="Helios" w:hAnsi="Helios"/>
                      <w:sz w:val="12"/>
                      <w:szCs w:val="12"/>
                    </w:rPr>
                  </w:pPr>
                  <w:r w:rsidRPr="000D67AD">
                    <w:rPr>
                      <w:rFonts w:ascii="Helios" w:hAnsi="Helios"/>
                      <w:sz w:val="12"/>
                      <w:szCs w:val="12"/>
                    </w:rPr>
                    <w:t xml:space="preserve"> факс: +7 (495) 747-92-95, </w:t>
                  </w:r>
                </w:p>
                <w:p w:rsidR="00A27DBF" w:rsidRPr="000D67AD" w:rsidRDefault="00A27DBF"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A27DBF" w:rsidRPr="000D67AD" w:rsidRDefault="00A27DBF"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A27DBF" w:rsidRPr="000D67AD" w:rsidRDefault="00A27DBF" w:rsidP="00A13E63">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A27DBF" w:rsidRPr="00D32781" w:rsidRDefault="00A27DBF" w:rsidP="00A13E63">
                  <w:pPr>
                    <w:spacing w:line="240" w:lineRule="auto"/>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D32781">
                    <w:rPr>
                      <w:rFonts w:ascii="Helios" w:hAnsi="Helios"/>
                      <w:sz w:val="12"/>
                      <w:szCs w:val="12"/>
                      <w:lang w:val="en-US"/>
                    </w:rPr>
                    <w:t>-</w:t>
                  </w:r>
                  <w:r w:rsidRPr="000D67AD">
                    <w:rPr>
                      <w:rFonts w:ascii="Helios" w:hAnsi="Helios"/>
                      <w:sz w:val="12"/>
                      <w:szCs w:val="12"/>
                      <w:lang w:val="en-US"/>
                    </w:rPr>
                    <w:t>mail</w:t>
                  </w:r>
                  <w:proofErr w:type="gramEnd"/>
                  <w:r w:rsidRPr="00D32781">
                    <w:rPr>
                      <w:rFonts w:ascii="Helios" w:hAnsi="Helios"/>
                      <w:sz w:val="12"/>
                      <w:szCs w:val="12"/>
                      <w:lang w:val="en-US"/>
                    </w:rPr>
                    <w:t xml:space="preserve">: </w:t>
                  </w:r>
                  <w:hyperlink r:id="rId9" w:history="1">
                    <w:r w:rsidRPr="000D67AD">
                      <w:rPr>
                        <w:rFonts w:ascii="Helios" w:hAnsi="Helios"/>
                        <w:sz w:val="12"/>
                        <w:szCs w:val="12"/>
                        <w:lang w:val="en-US"/>
                      </w:rPr>
                      <w:t>posta</w:t>
                    </w:r>
                    <w:r w:rsidRPr="00D32781">
                      <w:rPr>
                        <w:rFonts w:ascii="Helios" w:hAnsi="Helios"/>
                        <w:sz w:val="12"/>
                        <w:szCs w:val="12"/>
                        <w:lang w:val="en-US"/>
                      </w:rPr>
                      <w:t>@</w:t>
                    </w:r>
                    <w:r w:rsidRPr="000D67AD">
                      <w:rPr>
                        <w:rFonts w:ascii="Helios" w:hAnsi="Helios"/>
                        <w:sz w:val="12"/>
                        <w:szCs w:val="12"/>
                        <w:lang w:val="en-US"/>
                      </w:rPr>
                      <w:t>mrsk</w:t>
                    </w:r>
                    <w:r w:rsidRPr="00D32781">
                      <w:rPr>
                        <w:rFonts w:ascii="Helios" w:hAnsi="Helios"/>
                        <w:sz w:val="12"/>
                        <w:szCs w:val="12"/>
                        <w:lang w:val="en-US"/>
                      </w:rPr>
                      <w:t>-1.</w:t>
                    </w:r>
                    <w:r w:rsidRPr="000D67AD">
                      <w:rPr>
                        <w:rFonts w:ascii="Helios" w:hAnsi="Helios"/>
                        <w:sz w:val="12"/>
                        <w:szCs w:val="12"/>
                        <w:lang w:val="en-US"/>
                      </w:rPr>
                      <w:t>ru</w:t>
                    </w:r>
                  </w:hyperlink>
                  <w:r w:rsidRPr="00D32781">
                    <w:rPr>
                      <w:rFonts w:ascii="Helios" w:hAnsi="Helios"/>
                      <w:sz w:val="12"/>
                      <w:szCs w:val="12"/>
                      <w:lang w:val="en-US"/>
                    </w:rPr>
                    <w:t xml:space="preserve">, </w:t>
                  </w:r>
                  <w:hyperlink r:id="rId10" w:history="1">
                    <w:r w:rsidRPr="000D67AD">
                      <w:rPr>
                        <w:rFonts w:ascii="Helios" w:hAnsi="Helios"/>
                        <w:sz w:val="12"/>
                        <w:szCs w:val="12"/>
                        <w:lang w:val="en-US"/>
                      </w:rPr>
                      <w:t>www</w:t>
                    </w:r>
                    <w:r w:rsidRPr="00D32781">
                      <w:rPr>
                        <w:rFonts w:ascii="Helios" w:hAnsi="Helios"/>
                        <w:sz w:val="12"/>
                        <w:szCs w:val="12"/>
                        <w:lang w:val="en-US"/>
                      </w:rPr>
                      <w:t>.</w:t>
                    </w:r>
                    <w:r w:rsidRPr="000D67AD">
                      <w:rPr>
                        <w:rFonts w:ascii="Helios" w:hAnsi="Helios"/>
                        <w:sz w:val="12"/>
                        <w:szCs w:val="12"/>
                        <w:lang w:val="en-US"/>
                      </w:rPr>
                      <w:t>mrsk</w:t>
                    </w:r>
                    <w:r w:rsidRPr="00D32781">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A13E63">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517550" w:rsidRDefault="007556FF" w:rsidP="007556FF">
      <w:pPr>
        <w:pStyle w:val="affffffe"/>
        <w:suppressAutoHyphens/>
        <w:jc w:val="center"/>
        <w:rPr>
          <w:rFonts w:ascii="Helios-Regular" w:hAnsi="Helios-Regular" w:cs="Helios-Regular"/>
          <w:spacing w:val="4"/>
          <w:sz w:val="14"/>
          <w:szCs w:val="14"/>
          <w:lang w:val="en-US"/>
        </w:rPr>
      </w:pPr>
    </w:p>
    <w:p w:rsidR="007556FF" w:rsidRPr="00517550" w:rsidRDefault="007556FF" w:rsidP="007556FF">
      <w:pPr>
        <w:ind w:left="5670" w:firstLine="0"/>
        <w:jc w:val="center"/>
        <w:rPr>
          <w:sz w:val="24"/>
          <w:szCs w:val="24"/>
          <w:lang w:val="en-US"/>
        </w:rPr>
      </w:pPr>
    </w:p>
    <w:p w:rsidR="007556FF" w:rsidRPr="00517550" w:rsidRDefault="007556FF" w:rsidP="007556FF">
      <w:pPr>
        <w:jc w:val="center"/>
        <w:rPr>
          <w:rFonts w:ascii="Arial" w:hAnsi="Arial" w:cs="Arial"/>
          <w:noProof/>
          <w:sz w:val="18"/>
          <w:szCs w:val="18"/>
          <w:lang w:val="en-US"/>
        </w:rPr>
      </w:pPr>
    </w:p>
    <w:p w:rsidR="005C08CA" w:rsidRDefault="005C08CA" w:rsidP="007556FF">
      <w:pPr>
        <w:ind w:left="5670" w:firstLine="0"/>
        <w:jc w:val="center"/>
        <w:rPr>
          <w:sz w:val="24"/>
          <w:szCs w:val="24"/>
        </w:rPr>
      </w:pPr>
    </w:p>
    <w:p w:rsidR="00D32781" w:rsidRPr="007417E6" w:rsidRDefault="00D32781" w:rsidP="00D32781">
      <w:pPr>
        <w:ind w:left="5670" w:firstLine="0"/>
        <w:jc w:val="center"/>
        <w:rPr>
          <w:sz w:val="24"/>
          <w:szCs w:val="24"/>
        </w:rPr>
      </w:pPr>
      <w:r w:rsidRPr="007417E6">
        <w:rPr>
          <w:sz w:val="24"/>
          <w:szCs w:val="24"/>
        </w:rPr>
        <w:t>УТВЕРЖДАЮ:</w:t>
      </w:r>
    </w:p>
    <w:p w:rsidR="00D32781" w:rsidRDefault="00D32781" w:rsidP="00D32781">
      <w:pPr>
        <w:spacing w:line="240" w:lineRule="auto"/>
        <w:jc w:val="right"/>
        <w:rPr>
          <w:sz w:val="24"/>
          <w:szCs w:val="24"/>
        </w:rPr>
      </w:pPr>
      <w:r>
        <w:rPr>
          <w:sz w:val="24"/>
          <w:szCs w:val="24"/>
        </w:rPr>
        <w:t>Председатель закупочной комиссии -</w:t>
      </w:r>
    </w:p>
    <w:p w:rsidR="00D32781" w:rsidRDefault="00D32781" w:rsidP="00D32781">
      <w:pPr>
        <w:spacing w:line="240" w:lineRule="auto"/>
        <w:jc w:val="right"/>
        <w:rPr>
          <w:sz w:val="24"/>
          <w:szCs w:val="24"/>
        </w:rPr>
      </w:pPr>
      <w:r>
        <w:rPr>
          <w:sz w:val="24"/>
          <w:szCs w:val="24"/>
        </w:rPr>
        <w:t>начальник Управления логистики и</w:t>
      </w:r>
    </w:p>
    <w:p w:rsidR="00D32781" w:rsidRPr="00C12FA4" w:rsidRDefault="00D32781" w:rsidP="00D32781">
      <w:pPr>
        <w:spacing w:line="240" w:lineRule="auto"/>
        <w:jc w:val="right"/>
        <w:rPr>
          <w:sz w:val="24"/>
          <w:szCs w:val="24"/>
        </w:rPr>
      </w:pPr>
      <w:r>
        <w:rPr>
          <w:sz w:val="24"/>
          <w:szCs w:val="24"/>
        </w:rPr>
        <w:t>материально-технического обеспечения</w:t>
      </w:r>
    </w:p>
    <w:p w:rsidR="00D32781" w:rsidRDefault="00D32781" w:rsidP="00D32781">
      <w:pPr>
        <w:spacing w:line="240" w:lineRule="auto"/>
        <w:jc w:val="right"/>
        <w:rPr>
          <w:sz w:val="24"/>
          <w:szCs w:val="24"/>
        </w:rPr>
      </w:pPr>
      <w:r>
        <w:rPr>
          <w:sz w:val="24"/>
          <w:szCs w:val="24"/>
        </w:rPr>
        <w:t xml:space="preserve">филиала </w:t>
      </w:r>
      <w:r w:rsidRPr="00C12FA4">
        <w:rPr>
          <w:sz w:val="24"/>
          <w:szCs w:val="24"/>
        </w:rPr>
        <w:t>ПАО «МРСК Центра»</w:t>
      </w:r>
      <w:r>
        <w:rPr>
          <w:sz w:val="24"/>
          <w:szCs w:val="24"/>
        </w:rPr>
        <w:t xml:space="preserve"> -</w:t>
      </w:r>
    </w:p>
    <w:p w:rsidR="00D32781" w:rsidRPr="00C12FA4" w:rsidRDefault="00D32781" w:rsidP="00D32781">
      <w:pPr>
        <w:spacing w:line="240" w:lineRule="auto"/>
        <w:jc w:val="right"/>
        <w:rPr>
          <w:sz w:val="24"/>
          <w:szCs w:val="24"/>
        </w:rPr>
      </w:pPr>
      <w:r>
        <w:rPr>
          <w:sz w:val="24"/>
          <w:szCs w:val="24"/>
        </w:rPr>
        <w:t>«Смоленскэнерго»</w:t>
      </w:r>
    </w:p>
    <w:p w:rsidR="00D32781" w:rsidRPr="00C12FA4" w:rsidRDefault="00D32781" w:rsidP="00D32781">
      <w:pPr>
        <w:spacing w:line="240" w:lineRule="auto"/>
        <w:jc w:val="right"/>
      </w:pPr>
    </w:p>
    <w:p w:rsidR="00D32781" w:rsidRPr="00C12FA4" w:rsidRDefault="00D32781" w:rsidP="00D32781">
      <w:pPr>
        <w:spacing w:line="240" w:lineRule="auto"/>
        <w:jc w:val="right"/>
        <w:rPr>
          <w:sz w:val="24"/>
          <w:szCs w:val="24"/>
        </w:rPr>
      </w:pPr>
      <w:r w:rsidRPr="00C12FA4">
        <w:rPr>
          <w:sz w:val="24"/>
          <w:szCs w:val="24"/>
        </w:rPr>
        <w:t xml:space="preserve">____________________ </w:t>
      </w:r>
      <w:r>
        <w:rPr>
          <w:sz w:val="24"/>
          <w:szCs w:val="24"/>
        </w:rPr>
        <w:t>Д.М. Ковалев</w:t>
      </w:r>
    </w:p>
    <w:p w:rsidR="007556FF" w:rsidRPr="00C12FA4" w:rsidRDefault="007556FF" w:rsidP="007556FF">
      <w:pPr>
        <w:spacing w:line="240" w:lineRule="auto"/>
        <w:jc w:val="right"/>
        <w:rPr>
          <w:sz w:val="24"/>
          <w:szCs w:val="24"/>
        </w:rPr>
      </w:pPr>
    </w:p>
    <w:p w:rsidR="007556FF" w:rsidRPr="00C12FA4" w:rsidRDefault="007556FF" w:rsidP="007556FF">
      <w:pPr>
        <w:ind w:left="5670" w:firstLine="0"/>
        <w:jc w:val="right"/>
        <w:rPr>
          <w:sz w:val="24"/>
          <w:szCs w:val="24"/>
        </w:rPr>
      </w:pPr>
      <w:r w:rsidRPr="00C12FA4">
        <w:rPr>
          <w:sz w:val="24"/>
          <w:szCs w:val="24"/>
        </w:rPr>
        <w:t xml:space="preserve"> «____» ___________________ 201</w:t>
      </w:r>
      <w:r w:rsidR="00862664">
        <w:rPr>
          <w:sz w:val="24"/>
          <w:szCs w:val="24"/>
        </w:rPr>
        <w:t>6</w:t>
      </w:r>
      <w:r w:rsidRPr="00C12FA4">
        <w:rPr>
          <w:sz w:val="24"/>
          <w:szCs w:val="24"/>
        </w:rPr>
        <w:t xml:space="preserve"> г.</w:t>
      </w:r>
    </w:p>
    <w:p w:rsidR="007556FF" w:rsidRPr="00C12FA4" w:rsidRDefault="007556FF" w:rsidP="007556FF">
      <w:pPr>
        <w:ind w:firstLine="0"/>
        <w:jc w:val="left"/>
        <w:rPr>
          <w:sz w:val="24"/>
          <w:szCs w:val="24"/>
        </w:rPr>
      </w:pPr>
    </w:p>
    <w:p w:rsidR="007556FF" w:rsidRPr="00C12FA4" w:rsidRDefault="007556FF" w:rsidP="007556FF">
      <w:pPr>
        <w:spacing w:line="240" w:lineRule="auto"/>
        <w:ind w:left="6804" w:firstLine="0"/>
        <w:rPr>
          <w:b/>
          <w:kern w:val="36"/>
          <w:sz w:val="24"/>
          <w:szCs w:val="24"/>
        </w:rPr>
      </w:pPr>
      <w:r w:rsidRPr="00C12FA4">
        <w:rPr>
          <w:b/>
          <w:kern w:val="36"/>
          <w:sz w:val="24"/>
          <w:szCs w:val="24"/>
        </w:rPr>
        <w:t>Согласовано на заседании</w:t>
      </w:r>
    </w:p>
    <w:p w:rsidR="007556FF" w:rsidRPr="00C12FA4" w:rsidRDefault="007556FF" w:rsidP="007556FF">
      <w:pPr>
        <w:spacing w:line="240" w:lineRule="auto"/>
        <w:ind w:left="6804" w:firstLine="0"/>
        <w:rPr>
          <w:b/>
          <w:kern w:val="36"/>
          <w:sz w:val="24"/>
          <w:szCs w:val="24"/>
        </w:rPr>
      </w:pPr>
      <w:r w:rsidRPr="00C12FA4">
        <w:rPr>
          <w:b/>
          <w:kern w:val="36"/>
          <w:sz w:val="24"/>
          <w:szCs w:val="24"/>
        </w:rPr>
        <w:t>закупочной комиссии</w:t>
      </w:r>
    </w:p>
    <w:p w:rsidR="007556FF" w:rsidRPr="00C12FA4" w:rsidRDefault="007556FF" w:rsidP="007556FF">
      <w:pPr>
        <w:spacing w:line="240" w:lineRule="auto"/>
        <w:ind w:left="6804" w:firstLine="0"/>
        <w:rPr>
          <w:b/>
          <w:kern w:val="36"/>
          <w:sz w:val="24"/>
          <w:szCs w:val="24"/>
        </w:rPr>
      </w:pPr>
      <w:r w:rsidRPr="00C12FA4">
        <w:rPr>
          <w:b/>
          <w:kern w:val="36"/>
          <w:sz w:val="24"/>
          <w:szCs w:val="24"/>
        </w:rPr>
        <w:t>Протокол № ____________</w:t>
      </w:r>
    </w:p>
    <w:p w:rsidR="007556FF" w:rsidRPr="00C12FA4" w:rsidRDefault="007556FF" w:rsidP="007556FF">
      <w:pPr>
        <w:spacing w:line="240" w:lineRule="auto"/>
        <w:ind w:left="6804" w:firstLine="0"/>
        <w:rPr>
          <w:b/>
          <w:kern w:val="36"/>
          <w:sz w:val="24"/>
          <w:szCs w:val="24"/>
        </w:rPr>
      </w:pPr>
      <w:r w:rsidRPr="00C12FA4">
        <w:rPr>
          <w:b/>
          <w:kern w:val="36"/>
          <w:sz w:val="24"/>
          <w:szCs w:val="24"/>
        </w:rPr>
        <w:t>от «___» _______ 201</w:t>
      </w:r>
      <w:r w:rsidR="00862664">
        <w:rPr>
          <w:b/>
          <w:kern w:val="36"/>
          <w:sz w:val="24"/>
          <w:szCs w:val="24"/>
        </w:rPr>
        <w:t>6</w:t>
      </w:r>
      <w:r w:rsidRPr="00C12FA4">
        <w:rPr>
          <w:b/>
          <w:kern w:val="36"/>
          <w:sz w:val="24"/>
          <w:szCs w:val="24"/>
        </w:rPr>
        <w:t xml:space="preserve"> года</w:t>
      </w: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pStyle w:val="1f4"/>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717F60" w:rsidRPr="00C12FA4" w:rsidRDefault="00717F60" w:rsidP="00E71A48">
      <w:pPr>
        <w:pStyle w:val="1f4"/>
        <w:spacing w:line="264" w:lineRule="auto"/>
        <w:ind w:left="0" w:right="0"/>
        <w:jc w:val="center"/>
        <w:rPr>
          <w:rFonts w:ascii="Times New Roman" w:hAnsi="Times New Roman"/>
          <w:sz w:val="24"/>
          <w:szCs w:val="24"/>
        </w:rPr>
      </w:pPr>
    </w:p>
    <w:p w:rsidR="00717F60" w:rsidRPr="00C12FA4" w:rsidRDefault="00717F60" w:rsidP="00E71A48">
      <w:pPr>
        <w:pStyle w:val="1f4"/>
        <w:spacing w:line="264" w:lineRule="auto"/>
        <w:ind w:left="0" w:right="0"/>
        <w:jc w:val="center"/>
        <w:rPr>
          <w:rFonts w:ascii="Times New Roman" w:hAnsi="Times New Roman"/>
          <w:b/>
          <w:sz w:val="24"/>
          <w:szCs w:val="24"/>
        </w:rPr>
      </w:pPr>
      <w:r w:rsidRPr="00C12FA4">
        <w:rPr>
          <w:rFonts w:ascii="Times New Roman" w:hAnsi="Times New Roman"/>
          <w:b/>
          <w:sz w:val="24"/>
          <w:szCs w:val="24"/>
        </w:rPr>
        <w:t>ОТКРЫТЫЙ ЗАПРОС ПРЕДЛОЖЕНИЙ</w:t>
      </w:r>
    </w:p>
    <w:p w:rsidR="00717F60" w:rsidRPr="00C12FA4" w:rsidRDefault="00717F60" w:rsidP="007556FF">
      <w:pPr>
        <w:spacing w:line="264" w:lineRule="auto"/>
        <w:ind w:firstLine="0"/>
        <w:jc w:val="center"/>
        <w:rPr>
          <w:b/>
          <w:sz w:val="24"/>
          <w:szCs w:val="24"/>
        </w:rPr>
      </w:pPr>
      <w:r w:rsidRPr="00C12FA4">
        <w:rPr>
          <w:b/>
          <w:sz w:val="24"/>
          <w:szCs w:val="24"/>
        </w:rPr>
        <w:t xml:space="preserve">на право заключения </w:t>
      </w:r>
      <w:proofErr w:type="gramStart"/>
      <w:r w:rsidR="00A27DBF" w:rsidRPr="00A27DBF">
        <w:rPr>
          <w:b/>
          <w:sz w:val="24"/>
          <w:szCs w:val="24"/>
        </w:rPr>
        <w:t>Договора</w:t>
      </w:r>
      <w:proofErr w:type="gramEnd"/>
      <w:r w:rsidR="00A27DBF" w:rsidRPr="00A27DBF">
        <w:rPr>
          <w:b/>
          <w:sz w:val="24"/>
          <w:szCs w:val="24"/>
        </w:rPr>
        <w:t xml:space="preserve"> на выполнение работ по ремонту оборудования дизель - генераторов (систем аварийного электропитания) для нужд ПАО «МРСК Центра» (филиала «Смоленскэнерго»)</w:t>
      </w:r>
    </w:p>
    <w:p w:rsidR="007556FF" w:rsidRPr="00C12FA4"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C12FA4"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 xml:space="preserve"> «ОБЩАЯ</w:t>
      </w:r>
      <w:r w:rsidR="00B51A18" w:rsidRPr="00C12FA4">
        <w:rPr>
          <w:rFonts w:ascii="Times New Roman" w:eastAsia="Times New Roman" w:hAnsi="Times New Roman" w:cs="Times New Roman"/>
          <w:b/>
          <w:caps/>
        </w:rPr>
        <w:t>,</w:t>
      </w:r>
      <w:r w:rsidRPr="00C12FA4">
        <w:rPr>
          <w:rFonts w:ascii="Times New Roman" w:eastAsia="Times New Roman" w:hAnsi="Times New Roman" w:cs="Times New Roman"/>
          <w:b/>
          <w:caps/>
        </w:rPr>
        <w:t xml:space="preserve"> КОММЕРЧЕСКАЯ</w:t>
      </w:r>
      <w:r w:rsidR="00B51A18" w:rsidRPr="00C12FA4">
        <w:rPr>
          <w:rFonts w:ascii="Times New Roman" w:eastAsia="Times New Roman" w:hAnsi="Times New Roman" w:cs="Times New Roman"/>
          <w:b/>
          <w:caps/>
        </w:rPr>
        <w:t xml:space="preserve"> и техническая</w:t>
      </w:r>
      <w:r w:rsidRPr="00C12FA4">
        <w:rPr>
          <w:rFonts w:ascii="Times New Roman" w:eastAsia="Times New Roman" w:hAnsi="Times New Roman" w:cs="Times New Roman"/>
          <w:b/>
          <w:caps/>
        </w:rPr>
        <w:t xml:space="preserve"> ЧАСТИ»</w:t>
      </w:r>
      <w:r w:rsidRPr="00C12FA4">
        <w:rPr>
          <w:rFonts w:ascii="Times New Roman" w:hAnsi="Times New Roman" w:cs="Times New Roman"/>
        </w:rPr>
        <w:t xml:space="preserve"> </w:t>
      </w: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556FF" w:rsidRDefault="007556FF" w:rsidP="00E71A48">
      <w:pPr>
        <w:spacing w:line="264" w:lineRule="auto"/>
        <w:ind w:firstLine="0"/>
        <w:jc w:val="center"/>
        <w:rPr>
          <w:b/>
          <w:sz w:val="24"/>
          <w:szCs w:val="24"/>
        </w:rPr>
      </w:pPr>
    </w:p>
    <w:p w:rsidR="005C08CA" w:rsidRDefault="005C08CA" w:rsidP="00E71A48">
      <w:pPr>
        <w:spacing w:line="264" w:lineRule="auto"/>
        <w:ind w:firstLine="0"/>
        <w:jc w:val="center"/>
        <w:rPr>
          <w:b/>
          <w:sz w:val="24"/>
          <w:szCs w:val="24"/>
        </w:rPr>
      </w:pPr>
    </w:p>
    <w:p w:rsidR="005C08CA" w:rsidRPr="00C12FA4" w:rsidRDefault="005C08CA"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D77FC1" w:rsidRDefault="007556FF" w:rsidP="007556FF">
      <w:pPr>
        <w:spacing w:line="240" w:lineRule="auto"/>
        <w:ind w:firstLine="0"/>
        <w:jc w:val="center"/>
        <w:rPr>
          <w:sz w:val="24"/>
          <w:szCs w:val="24"/>
        </w:rPr>
      </w:pPr>
      <w:r w:rsidRPr="00C12FA4">
        <w:rPr>
          <w:sz w:val="24"/>
          <w:szCs w:val="24"/>
        </w:rPr>
        <w:t xml:space="preserve">г. </w:t>
      </w:r>
      <w:r w:rsidR="00D32781">
        <w:rPr>
          <w:sz w:val="24"/>
          <w:szCs w:val="24"/>
        </w:rPr>
        <w:t>Смоленск</w:t>
      </w:r>
      <w:r w:rsidRPr="00C12FA4">
        <w:rPr>
          <w:sz w:val="24"/>
          <w:szCs w:val="24"/>
        </w:rPr>
        <w:br/>
        <w:t>201</w:t>
      </w:r>
      <w:r w:rsidR="00862664">
        <w:rPr>
          <w:sz w:val="24"/>
          <w:szCs w:val="24"/>
        </w:rPr>
        <w:t>6</w:t>
      </w:r>
      <w:r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3"/>
        <w:tabs>
          <w:tab w:val="left" w:pos="9639"/>
        </w:tabs>
        <w:spacing w:line="264" w:lineRule="auto"/>
        <w:ind w:right="2049"/>
        <w:rPr>
          <w:sz w:val="24"/>
          <w:szCs w:val="24"/>
        </w:rPr>
      </w:pPr>
      <w:r w:rsidRPr="00E71A48">
        <w:rPr>
          <w:sz w:val="24"/>
          <w:szCs w:val="24"/>
        </w:rPr>
        <w:lastRenderedPageBreak/>
        <w:t>СОДЕРЖАНИЕ</w:t>
      </w:r>
    </w:p>
    <w:p w:rsidR="005D252F" w:rsidRDefault="002F2082">
      <w:pPr>
        <w:pStyle w:val="1f3"/>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5D252F">
        <w:rPr>
          <w:noProof/>
        </w:rPr>
        <w:t>1</w:t>
      </w:r>
      <w:r w:rsidR="005D252F">
        <w:rPr>
          <w:rFonts w:asciiTheme="minorHAnsi" w:eastAsiaTheme="minorEastAsia" w:hAnsiTheme="minorHAnsi" w:cstheme="minorBidi"/>
          <w:b w:val="0"/>
          <w:caps w:val="0"/>
          <w:noProof/>
          <w:szCs w:val="22"/>
          <w:lang w:eastAsia="ru-RU"/>
        </w:rPr>
        <w:tab/>
      </w:r>
      <w:r w:rsidR="005D252F">
        <w:rPr>
          <w:noProof/>
        </w:rPr>
        <w:t>Общие положения</w:t>
      </w:r>
      <w:r w:rsidR="005D252F">
        <w:rPr>
          <w:noProof/>
        </w:rPr>
        <w:tab/>
      </w:r>
      <w:r>
        <w:rPr>
          <w:noProof/>
        </w:rPr>
        <w:fldChar w:fldCharType="begin"/>
      </w:r>
      <w:r w:rsidR="005D252F">
        <w:rPr>
          <w:noProof/>
        </w:rPr>
        <w:instrText xml:space="preserve"> PAGEREF _Toc441131542 \h </w:instrText>
      </w:r>
      <w:r>
        <w:rPr>
          <w:noProof/>
        </w:rPr>
      </w:r>
      <w:r>
        <w:rPr>
          <w:noProof/>
        </w:rPr>
        <w:fldChar w:fldCharType="separate"/>
      </w:r>
      <w:r w:rsidR="00B11A53">
        <w:rPr>
          <w:noProof/>
        </w:rPr>
        <w:t>4</w:t>
      </w:r>
      <w:r>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2F2082">
        <w:rPr>
          <w:noProof/>
        </w:rPr>
        <w:fldChar w:fldCharType="begin"/>
      </w:r>
      <w:r>
        <w:rPr>
          <w:noProof/>
        </w:rPr>
        <w:instrText xml:space="preserve"> PAGEREF _Toc441131543 \h </w:instrText>
      </w:r>
      <w:r w:rsidR="002F2082">
        <w:rPr>
          <w:noProof/>
        </w:rPr>
      </w:r>
      <w:r w:rsidR="002F2082">
        <w:rPr>
          <w:noProof/>
        </w:rPr>
        <w:fldChar w:fldCharType="separate"/>
      </w:r>
      <w:r w:rsidR="00B11A53">
        <w:rPr>
          <w:noProof/>
        </w:rPr>
        <w:t>4</w:t>
      </w:r>
      <w:r w:rsidR="002F2082">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2F2082">
        <w:rPr>
          <w:noProof/>
        </w:rPr>
        <w:fldChar w:fldCharType="begin"/>
      </w:r>
      <w:r>
        <w:rPr>
          <w:noProof/>
        </w:rPr>
        <w:instrText xml:space="preserve"> PAGEREF _Toc441131544 \h </w:instrText>
      </w:r>
      <w:r w:rsidR="002F2082">
        <w:rPr>
          <w:noProof/>
        </w:rPr>
      </w:r>
      <w:r w:rsidR="002F2082">
        <w:rPr>
          <w:noProof/>
        </w:rPr>
        <w:fldChar w:fldCharType="separate"/>
      </w:r>
      <w:r w:rsidR="00B11A53">
        <w:rPr>
          <w:noProof/>
        </w:rPr>
        <w:t>5</w:t>
      </w:r>
      <w:r w:rsidR="002F2082">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2F2082">
        <w:rPr>
          <w:noProof/>
        </w:rPr>
        <w:fldChar w:fldCharType="begin"/>
      </w:r>
      <w:r>
        <w:rPr>
          <w:noProof/>
        </w:rPr>
        <w:instrText xml:space="preserve"> PAGEREF _Toc441131545 \h </w:instrText>
      </w:r>
      <w:r w:rsidR="002F2082">
        <w:rPr>
          <w:noProof/>
        </w:rPr>
      </w:r>
      <w:r w:rsidR="002F2082">
        <w:rPr>
          <w:noProof/>
        </w:rPr>
        <w:fldChar w:fldCharType="separate"/>
      </w:r>
      <w:r w:rsidR="00B11A53">
        <w:rPr>
          <w:noProof/>
        </w:rPr>
        <w:t>6</w:t>
      </w:r>
      <w:r w:rsidR="002F2082">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2F2082">
        <w:rPr>
          <w:noProof/>
        </w:rPr>
        <w:fldChar w:fldCharType="begin"/>
      </w:r>
      <w:r>
        <w:rPr>
          <w:noProof/>
        </w:rPr>
        <w:instrText xml:space="preserve"> PAGEREF _Toc441131546 \h </w:instrText>
      </w:r>
      <w:r w:rsidR="002F2082">
        <w:rPr>
          <w:noProof/>
        </w:rPr>
      </w:r>
      <w:r w:rsidR="002F2082">
        <w:rPr>
          <w:noProof/>
        </w:rPr>
        <w:fldChar w:fldCharType="separate"/>
      </w:r>
      <w:r w:rsidR="00B11A53">
        <w:rPr>
          <w:noProof/>
        </w:rPr>
        <w:t>6</w:t>
      </w:r>
      <w:r w:rsidR="002F2082">
        <w:rPr>
          <w:noProof/>
        </w:rPr>
        <w:fldChar w:fldCharType="end"/>
      </w:r>
    </w:p>
    <w:p w:rsidR="005D252F" w:rsidRDefault="005D252F" w:rsidP="00497C59">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2F2082">
        <w:rPr>
          <w:noProof/>
        </w:rPr>
        <w:fldChar w:fldCharType="begin"/>
      </w:r>
      <w:r>
        <w:rPr>
          <w:noProof/>
        </w:rPr>
        <w:instrText xml:space="preserve"> PAGEREF _Toc441131547 \h </w:instrText>
      </w:r>
      <w:r w:rsidR="002F2082">
        <w:rPr>
          <w:noProof/>
        </w:rPr>
      </w:r>
      <w:r w:rsidR="002F2082">
        <w:rPr>
          <w:noProof/>
        </w:rPr>
        <w:fldChar w:fldCharType="separate"/>
      </w:r>
      <w:r w:rsidR="00B11A53">
        <w:rPr>
          <w:noProof/>
        </w:rPr>
        <w:t>7</w:t>
      </w:r>
      <w:r w:rsidR="002F2082">
        <w:rPr>
          <w:noProof/>
        </w:rPr>
        <w:fldChar w:fldCharType="end"/>
      </w:r>
    </w:p>
    <w:p w:rsidR="005D252F" w:rsidRDefault="005D252F">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310F65">
        <w:rPr>
          <w:noProof/>
        </w:rPr>
        <w:t>Антикоррупционная оговорка, включаемая в проект договора</w:t>
      </w:r>
      <w:r>
        <w:rPr>
          <w:noProof/>
        </w:rPr>
        <w:tab/>
      </w:r>
      <w:r w:rsidR="002F2082">
        <w:rPr>
          <w:noProof/>
        </w:rPr>
        <w:fldChar w:fldCharType="begin"/>
      </w:r>
      <w:r>
        <w:rPr>
          <w:noProof/>
        </w:rPr>
        <w:instrText xml:space="preserve"> PAGEREF _Toc441131555 \h </w:instrText>
      </w:r>
      <w:r w:rsidR="002F2082">
        <w:rPr>
          <w:noProof/>
        </w:rPr>
      </w:r>
      <w:r w:rsidR="002F2082">
        <w:rPr>
          <w:noProof/>
        </w:rPr>
        <w:fldChar w:fldCharType="separate"/>
      </w:r>
      <w:r w:rsidR="00B11A53">
        <w:rPr>
          <w:noProof/>
        </w:rPr>
        <w:t>10</w:t>
      </w:r>
      <w:r w:rsidR="002F2082">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2F2082">
        <w:rPr>
          <w:noProof/>
        </w:rPr>
        <w:fldChar w:fldCharType="begin"/>
      </w:r>
      <w:r>
        <w:rPr>
          <w:noProof/>
        </w:rPr>
        <w:instrText xml:space="preserve"> PAGEREF _Toc441131556 \h </w:instrText>
      </w:r>
      <w:r w:rsidR="002F2082">
        <w:rPr>
          <w:noProof/>
        </w:rPr>
      </w:r>
      <w:r w:rsidR="002F2082">
        <w:rPr>
          <w:noProof/>
        </w:rPr>
        <w:fldChar w:fldCharType="separate"/>
      </w:r>
      <w:r w:rsidR="00B11A53">
        <w:rPr>
          <w:noProof/>
        </w:rPr>
        <w:t>10</w:t>
      </w:r>
      <w:r w:rsidR="002F2082">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310F65">
        <w:rPr>
          <w:bCs w:val="0"/>
          <w:noProof/>
        </w:rPr>
        <w:t>Антикоррупционная оговорка, включаемая в проект договора</w:t>
      </w:r>
      <w:r>
        <w:rPr>
          <w:noProof/>
        </w:rPr>
        <w:tab/>
      </w:r>
      <w:r w:rsidR="002F2082">
        <w:rPr>
          <w:noProof/>
        </w:rPr>
        <w:fldChar w:fldCharType="begin"/>
      </w:r>
      <w:r>
        <w:rPr>
          <w:noProof/>
        </w:rPr>
        <w:instrText xml:space="preserve"> PAGEREF _Toc441131560 \h </w:instrText>
      </w:r>
      <w:r w:rsidR="002F2082">
        <w:rPr>
          <w:noProof/>
        </w:rPr>
      </w:r>
      <w:r w:rsidR="002F2082">
        <w:rPr>
          <w:noProof/>
        </w:rPr>
        <w:fldChar w:fldCharType="separate"/>
      </w:r>
      <w:r w:rsidR="00B11A53">
        <w:rPr>
          <w:noProof/>
        </w:rPr>
        <w:t>10</w:t>
      </w:r>
      <w:r w:rsidR="002F2082">
        <w:rPr>
          <w:noProof/>
        </w:rPr>
        <w:fldChar w:fldCharType="end"/>
      </w:r>
    </w:p>
    <w:p w:rsidR="005D252F" w:rsidRDefault="005D252F">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2F2082">
        <w:rPr>
          <w:noProof/>
        </w:rPr>
        <w:fldChar w:fldCharType="begin"/>
      </w:r>
      <w:r>
        <w:rPr>
          <w:noProof/>
        </w:rPr>
        <w:instrText xml:space="preserve"> PAGEREF _Toc441131564 \h </w:instrText>
      </w:r>
      <w:r w:rsidR="002F2082">
        <w:rPr>
          <w:noProof/>
        </w:rPr>
      </w:r>
      <w:r w:rsidR="002F2082">
        <w:rPr>
          <w:noProof/>
        </w:rPr>
        <w:fldChar w:fldCharType="separate"/>
      </w:r>
      <w:r w:rsidR="00B11A53">
        <w:rPr>
          <w:noProof/>
        </w:rPr>
        <w:t>13</w:t>
      </w:r>
      <w:r w:rsidR="002F2082">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2F2082">
        <w:rPr>
          <w:noProof/>
        </w:rPr>
        <w:fldChar w:fldCharType="begin"/>
      </w:r>
      <w:r>
        <w:rPr>
          <w:noProof/>
        </w:rPr>
        <w:instrText xml:space="preserve"> PAGEREF _Toc441131565 \h </w:instrText>
      </w:r>
      <w:r w:rsidR="002F2082">
        <w:rPr>
          <w:noProof/>
        </w:rPr>
      </w:r>
      <w:r w:rsidR="002F2082">
        <w:rPr>
          <w:noProof/>
        </w:rPr>
        <w:fldChar w:fldCharType="separate"/>
      </w:r>
      <w:r w:rsidR="00B11A53">
        <w:rPr>
          <w:noProof/>
        </w:rPr>
        <w:t>13</w:t>
      </w:r>
      <w:r w:rsidR="002F2082">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2F2082">
        <w:rPr>
          <w:noProof/>
        </w:rPr>
        <w:fldChar w:fldCharType="begin"/>
      </w:r>
      <w:r>
        <w:rPr>
          <w:noProof/>
        </w:rPr>
        <w:instrText xml:space="preserve"> PAGEREF _Toc441131568 \h </w:instrText>
      </w:r>
      <w:r w:rsidR="002F2082">
        <w:rPr>
          <w:noProof/>
        </w:rPr>
      </w:r>
      <w:r w:rsidR="002F2082">
        <w:rPr>
          <w:noProof/>
        </w:rPr>
        <w:fldChar w:fldCharType="separate"/>
      </w:r>
      <w:r w:rsidR="00B11A53">
        <w:rPr>
          <w:noProof/>
        </w:rPr>
        <w:t>13</w:t>
      </w:r>
      <w:r w:rsidR="002F2082">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2F2082">
        <w:rPr>
          <w:noProof/>
        </w:rPr>
        <w:fldChar w:fldCharType="begin"/>
      </w:r>
      <w:r>
        <w:rPr>
          <w:noProof/>
        </w:rPr>
        <w:instrText xml:space="preserve"> PAGEREF _Toc441131569 \h </w:instrText>
      </w:r>
      <w:r w:rsidR="002F2082">
        <w:rPr>
          <w:noProof/>
        </w:rPr>
      </w:r>
      <w:r w:rsidR="002F2082">
        <w:rPr>
          <w:noProof/>
        </w:rPr>
        <w:fldChar w:fldCharType="separate"/>
      </w:r>
      <w:r w:rsidR="00B11A53">
        <w:rPr>
          <w:noProof/>
        </w:rPr>
        <w:t>14</w:t>
      </w:r>
      <w:r w:rsidR="002F2082">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2F2082">
        <w:rPr>
          <w:noProof/>
        </w:rPr>
        <w:fldChar w:fldCharType="begin"/>
      </w:r>
      <w:r>
        <w:rPr>
          <w:noProof/>
        </w:rPr>
        <w:instrText xml:space="preserve"> PAGEREF _Toc441131584 \h </w:instrText>
      </w:r>
      <w:r w:rsidR="002F2082">
        <w:rPr>
          <w:noProof/>
        </w:rPr>
      </w:r>
      <w:r w:rsidR="002F2082">
        <w:rPr>
          <w:noProof/>
        </w:rPr>
        <w:fldChar w:fldCharType="separate"/>
      </w:r>
      <w:r w:rsidR="00B11A53">
        <w:rPr>
          <w:noProof/>
        </w:rPr>
        <w:t>33</w:t>
      </w:r>
      <w:r w:rsidR="002F2082">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2F2082">
        <w:rPr>
          <w:noProof/>
        </w:rPr>
        <w:fldChar w:fldCharType="begin"/>
      </w:r>
      <w:r>
        <w:rPr>
          <w:noProof/>
        </w:rPr>
        <w:instrText xml:space="preserve"> PAGEREF _Toc441131587 \h </w:instrText>
      </w:r>
      <w:r w:rsidR="002F2082">
        <w:rPr>
          <w:noProof/>
        </w:rPr>
      </w:r>
      <w:r w:rsidR="002F2082">
        <w:rPr>
          <w:noProof/>
        </w:rPr>
        <w:fldChar w:fldCharType="separate"/>
      </w:r>
      <w:r w:rsidR="00B11A53">
        <w:rPr>
          <w:noProof/>
        </w:rPr>
        <w:t>33</w:t>
      </w:r>
      <w:r w:rsidR="002F2082">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2F2082">
        <w:rPr>
          <w:noProof/>
        </w:rPr>
        <w:fldChar w:fldCharType="begin"/>
      </w:r>
      <w:r>
        <w:rPr>
          <w:noProof/>
        </w:rPr>
        <w:instrText xml:space="preserve"> PAGEREF _Toc441131588 \h </w:instrText>
      </w:r>
      <w:r w:rsidR="002F2082">
        <w:rPr>
          <w:noProof/>
        </w:rPr>
      </w:r>
      <w:r w:rsidR="002F2082">
        <w:rPr>
          <w:noProof/>
        </w:rPr>
        <w:fldChar w:fldCharType="separate"/>
      </w:r>
      <w:r w:rsidR="00B11A53">
        <w:rPr>
          <w:noProof/>
        </w:rPr>
        <w:t>33</w:t>
      </w:r>
      <w:r w:rsidR="002F2082">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2F2082">
        <w:rPr>
          <w:noProof/>
        </w:rPr>
        <w:fldChar w:fldCharType="begin"/>
      </w:r>
      <w:r>
        <w:rPr>
          <w:noProof/>
        </w:rPr>
        <w:instrText xml:space="preserve"> PAGEREF _Toc441131593 \h </w:instrText>
      </w:r>
      <w:r w:rsidR="002F2082">
        <w:rPr>
          <w:noProof/>
        </w:rPr>
      </w:r>
      <w:r w:rsidR="002F2082">
        <w:rPr>
          <w:noProof/>
        </w:rPr>
        <w:fldChar w:fldCharType="separate"/>
      </w:r>
      <w:r w:rsidR="00B11A53">
        <w:rPr>
          <w:noProof/>
        </w:rPr>
        <w:t>35</w:t>
      </w:r>
      <w:r w:rsidR="002F2082">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2F2082">
        <w:rPr>
          <w:noProof/>
        </w:rPr>
        <w:fldChar w:fldCharType="begin"/>
      </w:r>
      <w:r>
        <w:rPr>
          <w:noProof/>
        </w:rPr>
        <w:instrText xml:space="preserve"> PAGEREF _Toc441131594 \h </w:instrText>
      </w:r>
      <w:r w:rsidR="002F2082">
        <w:rPr>
          <w:noProof/>
        </w:rPr>
      </w:r>
      <w:r w:rsidR="002F2082">
        <w:rPr>
          <w:noProof/>
        </w:rPr>
        <w:fldChar w:fldCharType="separate"/>
      </w:r>
      <w:r w:rsidR="00B11A53">
        <w:rPr>
          <w:noProof/>
        </w:rPr>
        <w:t>37</w:t>
      </w:r>
      <w:r w:rsidR="002F2082">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2F2082">
        <w:rPr>
          <w:noProof/>
        </w:rPr>
        <w:fldChar w:fldCharType="begin"/>
      </w:r>
      <w:r>
        <w:rPr>
          <w:noProof/>
        </w:rPr>
        <w:instrText xml:space="preserve"> PAGEREF _Toc441131595 \h </w:instrText>
      </w:r>
      <w:r w:rsidR="002F2082">
        <w:rPr>
          <w:noProof/>
        </w:rPr>
      </w:r>
      <w:r w:rsidR="002F2082">
        <w:rPr>
          <w:noProof/>
        </w:rPr>
        <w:fldChar w:fldCharType="separate"/>
      </w:r>
      <w:r w:rsidR="00B11A53">
        <w:rPr>
          <w:noProof/>
        </w:rPr>
        <w:t>37</w:t>
      </w:r>
      <w:r w:rsidR="002F2082">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2F2082">
        <w:rPr>
          <w:noProof/>
        </w:rPr>
        <w:fldChar w:fldCharType="begin"/>
      </w:r>
      <w:r>
        <w:rPr>
          <w:noProof/>
        </w:rPr>
        <w:instrText xml:space="preserve"> PAGEREF _Toc441131596 \h </w:instrText>
      </w:r>
      <w:r w:rsidR="002F2082">
        <w:rPr>
          <w:noProof/>
        </w:rPr>
      </w:r>
      <w:r w:rsidR="002F2082">
        <w:rPr>
          <w:noProof/>
        </w:rPr>
        <w:fldChar w:fldCharType="separate"/>
      </w:r>
      <w:r w:rsidR="00B11A53">
        <w:rPr>
          <w:noProof/>
        </w:rPr>
        <w:t>37</w:t>
      </w:r>
      <w:r w:rsidR="002F2082">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Подрядчика по Договору</w:t>
      </w:r>
      <w:r>
        <w:rPr>
          <w:noProof/>
        </w:rPr>
        <w:tab/>
      </w:r>
      <w:r w:rsidR="002F2082">
        <w:rPr>
          <w:noProof/>
        </w:rPr>
        <w:fldChar w:fldCharType="begin"/>
      </w:r>
      <w:r>
        <w:rPr>
          <w:noProof/>
        </w:rPr>
        <w:instrText xml:space="preserve"> PAGEREF _Toc441131597 \h </w:instrText>
      </w:r>
      <w:r w:rsidR="002F2082">
        <w:rPr>
          <w:noProof/>
        </w:rPr>
      </w:r>
      <w:r w:rsidR="002F2082">
        <w:rPr>
          <w:noProof/>
        </w:rPr>
        <w:fldChar w:fldCharType="separate"/>
      </w:r>
      <w:r w:rsidR="00B11A53">
        <w:rPr>
          <w:noProof/>
        </w:rPr>
        <w:t>38</w:t>
      </w:r>
      <w:r w:rsidR="002F2082">
        <w:rPr>
          <w:noProof/>
        </w:rPr>
        <w:fldChar w:fldCharType="end"/>
      </w:r>
    </w:p>
    <w:p w:rsidR="005D252F" w:rsidRDefault="005D252F">
      <w:pPr>
        <w:pStyle w:val="1f3"/>
        <w:rPr>
          <w:rFonts w:asciiTheme="minorHAnsi" w:eastAsiaTheme="minorEastAsia" w:hAnsiTheme="minorHAnsi" w:cstheme="minorBidi"/>
          <w:b w:val="0"/>
          <w:caps w:val="0"/>
          <w:noProof/>
          <w:szCs w:val="22"/>
          <w:lang w:eastAsia="ru-RU"/>
        </w:rPr>
      </w:pPr>
      <w:r w:rsidRPr="00310F65">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2F2082">
        <w:rPr>
          <w:noProof/>
        </w:rPr>
        <w:fldChar w:fldCharType="begin"/>
      </w:r>
      <w:r>
        <w:rPr>
          <w:noProof/>
        </w:rPr>
        <w:instrText xml:space="preserve"> PAGEREF _Toc441131598 \h </w:instrText>
      </w:r>
      <w:r w:rsidR="002F2082">
        <w:rPr>
          <w:noProof/>
        </w:rPr>
      </w:r>
      <w:r w:rsidR="002F2082">
        <w:rPr>
          <w:noProof/>
        </w:rPr>
        <w:fldChar w:fldCharType="separate"/>
      </w:r>
      <w:r w:rsidR="00B11A53">
        <w:rPr>
          <w:noProof/>
        </w:rPr>
        <w:t>40</w:t>
      </w:r>
      <w:r w:rsidR="002F2082">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закупаемых работ</w:t>
      </w:r>
      <w:r>
        <w:rPr>
          <w:noProof/>
        </w:rPr>
        <w:tab/>
      </w:r>
      <w:r w:rsidR="002F2082">
        <w:rPr>
          <w:noProof/>
        </w:rPr>
        <w:fldChar w:fldCharType="begin"/>
      </w:r>
      <w:r>
        <w:rPr>
          <w:noProof/>
        </w:rPr>
        <w:instrText xml:space="preserve"> PAGEREF _Toc441131599 \h </w:instrText>
      </w:r>
      <w:r w:rsidR="002F2082">
        <w:rPr>
          <w:noProof/>
        </w:rPr>
      </w:r>
      <w:r w:rsidR="002F2082">
        <w:rPr>
          <w:noProof/>
        </w:rPr>
        <w:fldChar w:fldCharType="separate"/>
      </w:r>
      <w:r w:rsidR="00B11A53">
        <w:rPr>
          <w:noProof/>
        </w:rPr>
        <w:t>40</w:t>
      </w:r>
      <w:r w:rsidR="002F2082">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Требование к закупаемым работам</w:t>
      </w:r>
      <w:r>
        <w:rPr>
          <w:noProof/>
        </w:rPr>
        <w:tab/>
      </w:r>
      <w:r w:rsidR="002F2082">
        <w:rPr>
          <w:noProof/>
        </w:rPr>
        <w:fldChar w:fldCharType="begin"/>
      </w:r>
      <w:r>
        <w:rPr>
          <w:noProof/>
        </w:rPr>
        <w:instrText xml:space="preserve"> PAGEREF _Toc441131601 \h </w:instrText>
      </w:r>
      <w:r w:rsidR="002F2082">
        <w:rPr>
          <w:noProof/>
        </w:rPr>
      </w:r>
      <w:r w:rsidR="002F2082">
        <w:rPr>
          <w:noProof/>
        </w:rPr>
        <w:fldChar w:fldCharType="separate"/>
      </w:r>
      <w:r w:rsidR="00B11A53">
        <w:rPr>
          <w:noProof/>
        </w:rPr>
        <w:t>40</w:t>
      </w:r>
      <w:r w:rsidR="002F2082">
        <w:rPr>
          <w:noProof/>
        </w:rPr>
        <w:fldChar w:fldCharType="end"/>
      </w:r>
    </w:p>
    <w:p w:rsidR="005D252F" w:rsidRDefault="005D252F">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2F2082">
        <w:rPr>
          <w:noProof/>
        </w:rPr>
        <w:fldChar w:fldCharType="begin"/>
      </w:r>
      <w:r>
        <w:rPr>
          <w:noProof/>
        </w:rPr>
        <w:instrText xml:space="preserve"> PAGEREF _Toc441131603 \h </w:instrText>
      </w:r>
      <w:r w:rsidR="002F2082">
        <w:rPr>
          <w:noProof/>
        </w:rPr>
      </w:r>
      <w:r w:rsidR="002F2082">
        <w:rPr>
          <w:noProof/>
        </w:rPr>
        <w:fldChar w:fldCharType="separate"/>
      </w:r>
      <w:r w:rsidR="00B11A53">
        <w:rPr>
          <w:noProof/>
        </w:rPr>
        <w:t>41</w:t>
      </w:r>
      <w:r w:rsidR="002F2082">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2F2082">
        <w:rPr>
          <w:noProof/>
        </w:rPr>
        <w:fldChar w:fldCharType="begin"/>
      </w:r>
      <w:r>
        <w:rPr>
          <w:noProof/>
        </w:rPr>
        <w:instrText xml:space="preserve"> PAGEREF _Toc441131604 \h </w:instrText>
      </w:r>
      <w:r w:rsidR="002F2082">
        <w:rPr>
          <w:noProof/>
        </w:rPr>
      </w:r>
      <w:r w:rsidR="002F2082">
        <w:rPr>
          <w:noProof/>
        </w:rPr>
        <w:fldChar w:fldCharType="separate"/>
      </w:r>
      <w:r w:rsidR="00B11A53">
        <w:rPr>
          <w:noProof/>
        </w:rPr>
        <w:t>41</w:t>
      </w:r>
      <w:r w:rsidR="002F2082">
        <w:rPr>
          <w:noProof/>
        </w:rPr>
        <w:fldChar w:fldCharType="end"/>
      </w:r>
    </w:p>
    <w:p w:rsidR="005D252F" w:rsidRDefault="005D252F">
      <w:pPr>
        <w:pStyle w:val="32"/>
        <w:rPr>
          <w:rFonts w:asciiTheme="minorHAnsi" w:eastAsiaTheme="minorEastAsia" w:hAnsiTheme="minorHAnsi" w:cstheme="minorBidi"/>
          <w:bCs w:val="0"/>
          <w:iCs w:val="0"/>
          <w:noProof/>
          <w:sz w:val="22"/>
          <w:szCs w:val="22"/>
          <w:lang w:eastAsia="ru-RU"/>
        </w:rPr>
      </w:pPr>
      <w:r>
        <w:rPr>
          <w:noProof/>
        </w:rPr>
        <w:t>5.1.1</w:t>
      </w:r>
      <w:r>
        <w:rPr>
          <w:rFonts w:asciiTheme="minorHAnsi" w:eastAsiaTheme="minorEastAsia" w:hAnsiTheme="minorHAnsi" w:cstheme="minorBidi"/>
          <w:bCs w:val="0"/>
          <w:iCs w:val="0"/>
          <w:noProof/>
          <w:sz w:val="22"/>
          <w:szCs w:val="22"/>
          <w:lang w:eastAsia="ru-RU"/>
        </w:rPr>
        <w:tab/>
      </w:r>
      <w:r>
        <w:rPr>
          <w:noProof/>
        </w:rPr>
        <w:t>Форма письма о подаче оферты</w:t>
      </w:r>
      <w:r>
        <w:rPr>
          <w:noProof/>
        </w:rPr>
        <w:tab/>
      </w:r>
      <w:r w:rsidR="002F2082">
        <w:rPr>
          <w:noProof/>
        </w:rPr>
        <w:fldChar w:fldCharType="begin"/>
      </w:r>
      <w:r>
        <w:rPr>
          <w:noProof/>
        </w:rPr>
        <w:instrText xml:space="preserve"> PAGEREF _Toc441131605 \h </w:instrText>
      </w:r>
      <w:r w:rsidR="002F2082">
        <w:rPr>
          <w:noProof/>
        </w:rPr>
      </w:r>
      <w:r w:rsidR="002F2082">
        <w:rPr>
          <w:noProof/>
        </w:rPr>
        <w:fldChar w:fldCharType="separate"/>
      </w:r>
      <w:r w:rsidR="00B11A53">
        <w:rPr>
          <w:noProof/>
        </w:rPr>
        <w:t>41</w:t>
      </w:r>
      <w:r w:rsidR="002F2082">
        <w:rPr>
          <w:noProof/>
        </w:rPr>
        <w:fldChar w:fldCharType="end"/>
      </w:r>
    </w:p>
    <w:p w:rsidR="005D252F" w:rsidRDefault="005D252F">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2F2082">
        <w:rPr>
          <w:noProof/>
        </w:rPr>
        <w:fldChar w:fldCharType="begin"/>
      </w:r>
      <w:r>
        <w:rPr>
          <w:noProof/>
        </w:rPr>
        <w:instrText xml:space="preserve"> PAGEREF _Toc441131607 \h </w:instrText>
      </w:r>
      <w:r w:rsidR="002F2082">
        <w:rPr>
          <w:noProof/>
        </w:rPr>
      </w:r>
      <w:r w:rsidR="002F2082">
        <w:rPr>
          <w:noProof/>
        </w:rPr>
        <w:fldChar w:fldCharType="separate"/>
      </w:r>
      <w:r w:rsidR="00B11A53">
        <w:rPr>
          <w:noProof/>
        </w:rPr>
        <w:t>45</w:t>
      </w:r>
      <w:r w:rsidR="002F2082">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310F65">
        <w:rPr>
          <w:bCs w:val="0"/>
          <w:noProof/>
        </w:rPr>
        <w:t>работ</w:t>
      </w:r>
      <w:r w:rsidRPr="00310F65">
        <w:rPr>
          <w:b w:val="0"/>
          <w:noProof/>
        </w:rPr>
        <w:t xml:space="preserve"> </w:t>
      </w:r>
      <w:r>
        <w:rPr>
          <w:noProof/>
        </w:rPr>
        <w:t>(форма 2)</w:t>
      </w:r>
      <w:r>
        <w:rPr>
          <w:noProof/>
        </w:rPr>
        <w:tab/>
      </w:r>
      <w:r w:rsidR="002F2082">
        <w:rPr>
          <w:noProof/>
        </w:rPr>
        <w:fldChar w:fldCharType="begin"/>
      </w:r>
      <w:r>
        <w:rPr>
          <w:noProof/>
        </w:rPr>
        <w:instrText xml:space="preserve"> PAGEREF _Toc441131609 \h </w:instrText>
      </w:r>
      <w:r w:rsidR="002F2082">
        <w:rPr>
          <w:noProof/>
        </w:rPr>
      </w:r>
      <w:r w:rsidR="002F2082">
        <w:rPr>
          <w:noProof/>
        </w:rPr>
        <w:fldChar w:fldCharType="separate"/>
      </w:r>
      <w:r w:rsidR="00B11A53">
        <w:rPr>
          <w:noProof/>
        </w:rPr>
        <w:t>47</w:t>
      </w:r>
      <w:r w:rsidR="002F2082">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sidRPr="00310F65">
        <w:rPr>
          <w:noProof/>
          <w:color w:val="000000"/>
        </w:rPr>
        <w:t>5.3</w:t>
      </w:r>
      <w:r>
        <w:rPr>
          <w:rFonts w:asciiTheme="minorHAnsi" w:eastAsiaTheme="minorEastAsia" w:hAnsiTheme="minorHAnsi" w:cstheme="minorBidi"/>
          <w:b w:val="0"/>
          <w:bCs w:val="0"/>
          <w:noProof/>
          <w:sz w:val="22"/>
          <w:szCs w:val="22"/>
          <w:lang w:eastAsia="ru-RU"/>
        </w:rPr>
        <w:tab/>
      </w:r>
      <w:r w:rsidRPr="00310F65">
        <w:rPr>
          <w:noProof/>
          <w:color w:val="000000"/>
        </w:rPr>
        <w:t>Техническое предложение (форма 3)</w:t>
      </w:r>
      <w:r>
        <w:rPr>
          <w:noProof/>
        </w:rPr>
        <w:tab/>
      </w:r>
      <w:r w:rsidR="002F2082">
        <w:rPr>
          <w:noProof/>
        </w:rPr>
        <w:fldChar w:fldCharType="begin"/>
      </w:r>
      <w:r>
        <w:rPr>
          <w:noProof/>
        </w:rPr>
        <w:instrText xml:space="preserve"> PAGEREF _Toc441131612 \h </w:instrText>
      </w:r>
      <w:r w:rsidR="002F2082">
        <w:rPr>
          <w:noProof/>
        </w:rPr>
      </w:r>
      <w:r w:rsidR="002F2082">
        <w:rPr>
          <w:noProof/>
        </w:rPr>
        <w:fldChar w:fldCharType="separate"/>
      </w:r>
      <w:r w:rsidR="00B11A53">
        <w:rPr>
          <w:noProof/>
        </w:rPr>
        <w:t>49</w:t>
      </w:r>
      <w:r w:rsidR="002F2082">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работ (форма 4)</w:t>
      </w:r>
      <w:r>
        <w:rPr>
          <w:noProof/>
        </w:rPr>
        <w:tab/>
      </w:r>
      <w:r w:rsidR="002F2082">
        <w:rPr>
          <w:noProof/>
        </w:rPr>
        <w:fldChar w:fldCharType="begin"/>
      </w:r>
      <w:r>
        <w:rPr>
          <w:noProof/>
        </w:rPr>
        <w:instrText xml:space="preserve"> PAGEREF _Toc441131615 \h </w:instrText>
      </w:r>
      <w:r w:rsidR="002F2082">
        <w:rPr>
          <w:noProof/>
        </w:rPr>
      </w:r>
      <w:r w:rsidR="002F2082">
        <w:rPr>
          <w:noProof/>
        </w:rPr>
        <w:fldChar w:fldCharType="separate"/>
      </w:r>
      <w:r w:rsidR="00B11A53">
        <w:rPr>
          <w:noProof/>
        </w:rPr>
        <w:t>51</w:t>
      </w:r>
      <w:r w:rsidR="002F2082">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График оплаты выполнения работ (форма 5)</w:t>
      </w:r>
      <w:r>
        <w:rPr>
          <w:noProof/>
        </w:rPr>
        <w:tab/>
      </w:r>
      <w:r w:rsidR="002F2082">
        <w:rPr>
          <w:noProof/>
        </w:rPr>
        <w:fldChar w:fldCharType="begin"/>
      </w:r>
      <w:r>
        <w:rPr>
          <w:noProof/>
        </w:rPr>
        <w:instrText xml:space="preserve"> PAGEREF _Toc441131618 \h </w:instrText>
      </w:r>
      <w:r w:rsidR="002F2082">
        <w:rPr>
          <w:noProof/>
        </w:rPr>
      </w:r>
      <w:r w:rsidR="002F2082">
        <w:rPr>
          <w:noProof/>
        </w:rPr>
        <w:fldChar w:fldCharType="separate"/>
      </w:r>
      <w:r w:rsidR="00B11A53">
        <w:rPr>
          <w:noProof/>
        </w:rPr>
        <w:t>53</w:t>
      </w:r>
      <w:r w:rsidR="002F2082">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sidRPr="00310F65">
        <w:rPr>
          <w:noProof/>
          <w:color w:val="000000"/>
        </w:rPr>
        <w:t>5.6</w:t>
      </w:r>
      <w:r>
        <w:rPr>
          <w:rFonts w:asciiTheme="minorHAnsi" w:eastAsiaTheme="minorEastAsia" w:hAnsiTheme="minorHAnsi" w:cstheme="minorBidi"/>
          <w:b w:val="0"/>
          <w:bCs w:val="0"/>
          <w:noProof/>
          <w:sz w:val="22"/>
          <w:szCs w:val="22"/>
          <w:lang w:eastAsia="ru-RU"/>
        </w:rPr>
        <w:tab/>
      </w:r>
      <w:r w:rsidRPr="00310F65">
        <w:rPr>
          <w:noProof/>
          <w:color w:val="000000"/>
        </w:rPr>
        <w:t>Протокол разногласий к проекту Договора (форма 6)</w:t>
      </w:r>
      <w:r>
        <w:rPr>
          <w:noProof/>
        </w:rPr>
        <w:tab/>
      </w:r>
      <w:r w:rsidR="002F2082">
        <w:rPr>
          <w:noProof/>
        </w:rPr>
        <w:fldChar w:fldCharType="begin"/>
      </w:r>
      <w:r>
        <w:rPr>
          <w:noProof/>
        </w:rPr>
        <w:instrText xml:space="preserve"> PAGEREF _Toc441131621 \h </w:instrText>
      </w:r>
      <w:r w:rsidR="002F2082">
        <w:rPr>
          <w:noProof/>
        </w:rPr>
      </w:r>
      <w:r w:rsidR="002F2082">
        <w:rPr>
          <w:noProof/>
        </w:rPr>
        <w:fldChar w:fldCharType="separate"/>
      </w:r>
      <w:r w:rsidR="00B11A53">
        <w:rPr>
          <w:noProof/>
        </w:rPr>
        <w:t>55</w:t>
      </w:r>
      <w:r w:rsidR="002F2082">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Анкета (форма 7)</w:t>
      </w:r>
      <w:r>
        <w:rPr>
          <w:noProof/>
        </w:rPr>
        <w:tab/>
      </w:r>
      <w:r w:rsidR="002F2082">
        <w:rPr>
          <w:noProof/>
        </w:rPr>
        <w:fldChar w:fldCharType="begin"/>
      </w:r>
      <w:r>
        <w:rPr>
          <w:noProof/>
        </w:rPr>
        <w:instrText xml:space="preserve"> PAGEREF _Toc441131624 \h </w:instrText>
      </w:r>
      <w:r w:rsidR="002F2082">
        <w:rPr>
          <w:noProof/>
        </w:rPr>
      </w:r>
      <w:r w:rsidR="002F2082">
        <w:rPr>
          <w:noProof/>
        </w:rPr>
        <w:fldChar w:fldCharType="separate"/>
      </w:r>
      <w:r w:rsidR="00B11A53">
        <w:rPr>
          <w:noProof/>
        </w:rPr>
        <w:t>57</w:t>
      </w:r>
      <w:r w:rsidR="002F2082">
        <w:rPr>
          <w:noProof/>
        </w:rPr>
        <w:fldChar w:fldCharType="end"/>
      </w:r>
    </w:p>
    <w:p w:rsidR="005D252F" w:rsidRDefault="005D252F">
      <w:pPr>
        <w:pStyle w:val="32"/>
        <w:rPr>
          <w:rFonts w:asciiTheme="minorHAnsi" w:eastAsiaTheme="minorEastAsia" w:hAnsiTheme="minorHAnsi" w:cstheme="minorBidi"/>
          <w:bCs w:val="0"/>
          <w:iCs w:val="0"/>
          <w:noProof/>
          <w:sz w:val="22"/>
          <w:szCs w:val="22"/>
          <w:lang w:eastAsia="ru-RU"/>
        </w:rPr>
      </w:pPr>
      <w:r w:rsidRPr="00310F65">
        <w:rPr>
          <w:noProof/>
        </w:rPr>
        <w:t>5.7.1</w:t>
      </w:r>
      <w:r>
        <w:rPr>
          <w:rFonts w:asciiTheme="minorHAnsi" w:eastAsiaTheme="minorEastAsia" w:hAnsiTheme="minorHAnsi" w:cstheme="minorBidi"/>
          <w:bCs w:val="0"/>
          <w:iCs w:val="0"/>
          <w:noProof/>
          <w:sz w:val="22"/>
          <w:szCs w:val="22"/>
          <w:lang w:eastAsia="ru-RU"/>
        </w:rPr>
        <w:tab/>
      </w:r>
      <w:r w:rsidRPr="00310F65">
        <w:rPr>
          <w:noProof/>
        </w:rPr>
        <w:t>Форма Анкеты Участника</w:t>
      </w:r>
      <w:r>
        <w:rPr>
          <w:noProof/>
        </w:rPr>
        <w:tab/>
      </w:r>
      <w:r w:rsidR="002F2082">
        <w:rPr>
          <w:noProof/>
        </w:rPr>
        <w:fldChar w:fldCharType="begin"/>
      </w:r>
      <w:r>
        <w:rPr>
          <w:noProof/>
        </w:rPr>
        <w:instrText xml:space="preserve"> PAGEREF _Toc441131625 \h </w:instrText>
      </w:r>
      <w:r w:rsidR="002F2082">
        <w:rPr>
          <w:noProof/>
        </w:rPr>
      </w:r>
      <w:r w:rsidR="002F2082">
        <w:rPr>
          <w:noProof/>
        </w:rPr>
        <w:fldChar w:fldCharType="separate"/>
      </w:r>
      <w:r w:rsidR="00B11A53">
        <w:rPr>
          <w:noProof/>
        </w:rPr>
        <w:t>57</w:t>
      </w:r>
      <w:r w:rsidR="002F2082">
        <w:rPr>
          <w:noProof/>
        </w:rPr>
        <w:fldChar w:fldCharType="end"/>
      </w:r>
    </w:p>
    <w:p w:rsidR="005D252F" w:rsidRDefault="005D252F">
      <w:pPr>
        <w:pStyle w:val="32"/>
        <w:rPr>
          <w:rFonts w:asciiTheme="minorHAnsi" w:eastAsiaTheme="minorEastAsia" w:hAnsiTheme="minorHAnsi" w:cstheme="minorBidi"/>
          <w:bCs w:val="0"/>
          <w:iCs w:val="0"/>
          <w:noProof/>
          <w:sz w:val="22"/>
          <w:szCs w:val="22"/>
          <w:lang w:eastAsia="ru-RU"/>
        </w:rPr>
      </w:pPr>
      <w:r w:rsidRPr="00310F65">
        <w:rPr>
          <w:noProof/>
        </w:rPr>
        <w:t>5.7.2</w:t>
      </w:r>
      <w:r>
        <w:rPr>
          <w:rFonts w:asciiTheme="minorHAnsi" w:eastAsiaTheme="minorEastAsia" w:hAnsiTheme="minorHAnsi" w:cstheme="minorBidi"/>
          <w:bCs w:val="0"/>
          <w:iCs w:val="0"/>
          <w:noProof/>
          <w:sz w:val="22"/>
          <w:szCs w:val="22"/>
          <w:lang w:eastAsia="ru-RU"/>
        </w:rPr>
        <w:tab/>
      </w:r>
      <w:r w:rsidRPr="00310F65">
        <w:rPr>
          <w:noProof/>
        </w:rPr>
        <w:t>Форма Декларации о соответствии Участника/субподрядчика/члена Коллективного участника критериям отнесения к субъектам малого и среднего предпринимательства (форма 7.1)</w:t>
      </w:r>
      <w:r>
        <w:rPr>
          <w:noProof/>
        </w:rPr>
        <w:tab/>
      </w:r>
      <w:r w:rsidR="002F2082">
        <w:rPr>
          <w:noProof/>
        </w:rPr>
        <w:fldChar w:fldCharType="begin"/>
      </w:r>
      <w:r>
        <w:rPr>
          <w:noProof/>
        </w:rPr>
        <w:instrText xml:space="preserve"> PAGEREF _Toc441131626 \h </w:instrText>
      </w:r>
      <w:r w:rsidR="002F2082">
        <w:rPr>
          <w:noProof/>
        </w:rPr>
      </w:r>
      <w:r w:rsidR="002F2082">
        <w:rPr>
          <w:noProof/>
        </w:rPr>
        <w:fldChar w:fldCharType="separate"/>
      </w:r>
      <w:r w:rsidR="00B11A53">
        <w:rPr>
          <w:noProof/>
        </w:rPr>
        <w:t>59</w:t>
      </w:r>
      <w:r w:rsidR="002F2082">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8)</w:t>
      </w:r>
      <w:r>
        <w:rPr>
          <w:noProof/>
        </w:rPr>
        <w:tab/>
      </w:r>
      <w:r w:rsidR="002F2082">
        <w:rPr>
          <w:noProof/>
        </w:rPr>
        <w:fldChar w:fldCharType="begin"/>
      </w:r>
      <w:r>
        <w:rPr>
          <w:noProof/>
        </w:rPr>
        <w:instrText xml:space="preserve"> PAGEREF _Toc441131628 \h </w:instrText>
      </w:r>
      <w:r w:rsidR="002F2082">
        <w:rPr>
          <w:noProof/>
        </w:rPr>
      </w:r>
      <w:r w:rsidR="002F2082">
        <w:rPr>
          <w:noProof/>
        </w:rPr>
        <w:fldChar w:fldCharType="separate"/>
      </w:r>
      <w:r w:rsidR="00B11A53">
        <w:rPr>
          <w:noProof/>
        </w:rPr>
        <w:t>63</w:t>
      </w:r>
      <w:r w:rsidR="002F2082">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Справка о материально-технических ресурсах (форма 9)</w:t>
      </w:r>
      <w:r>
        <w:rPr>
          <w:noProof/>
        </w:rPr>
        <w:tab/>
      </w:r>
      <w:r w:rsidR="002F2082">
        <w:rPr>
          <w:noProof/>
        </w:rPr>
        <w:fldChar w:fldCharType="begin"/>
      </w:r>
      <w:r>
        <w:rPr>
          <w:noProof/>
        </w:rPr>
        <w:instrText xml:space="preserve"> PAGEREF _Toc441131631 \h </w:instrText>
      </w:r>
      <w:r w:rsidR="002F2082">
        <w:rPr>
          <w:noProof/>
        </w:rPr>
      </w:r>
      <w:r w:rsidR="002F2082">
        <w:rPr>
          <w:noProof/>
        </w:rPr>
        <w:fldChar w:fldCharType="separate"/>
      </w:r>
      <w:r w:rsidR="00B11A53">
        <w:rPr>
          <w:noProof/>
        </w:rPr>
        <w:t>66</w:t>
      </w:r>
      <w:r w:rsidR="002F2082">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10)</w:t>
      </w:r>
      <w:r>
        <w:rPr>
          <w:noProof/>
        </w:rPr>
        <w:tab/>
      </w:r>
      <w:r w:rsidR="002F2082">
        <w:rPr>
          <w:noProof/>
        </w:rPr>
        <w:fldChar w:fldCharType="begin"/>
      </w:r>
      <w:r>
        <w:rPr>
          <w:noProof/>
        </w:rPr>
        <w:instrText xml:space="preserve"> PAGEREF _Toc441131634 \h </w:instrText>
      </w:r>
      <w:r w:rsidR="002F2082">
        <w:rPr>
          <w:noProof/>
        </w:rPr>
      </w:r>
      <w:r w:rsidR="002F2082">
        <w:rPr>
          <w:noProof/>
        </w:rPr>
        <w:fldChar w:fldCharType="separate"/>
      </w:r>
      <w:r w:rsidR="00B11A53">
        <w:rPr>
          <w:noProof/>
        </w:rPr>
        <w:t>68</w:t>
      </w:r>
      <w:r w:rsidR="002F2082">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11)</w:t>
      </w:r>
      <w:r>
        <w:rPr>
          <w:noProof/>
        </w:rPr>
        <w:tab/>
      </w:r>
      <w:r w:rsidR="002F2082">
        <w:rPr>
          <w:noProof/>
        </w:rPr>
        <w:fldChar w:fldCharType="begin"/>
      </w:r>
      <w:r>
        <w:rPr>
          <w:noProof/>
        </w:rPr>
        <w:instrText xml:space="preserve"> PAGEREF _Toc441131637 \h </w:instrText>
      </w:r>
      <w:r w:rsidR="002F2082">
        <w:rPr>
          <w:noProof/>
        </w:rPr>
      </w:r>
      <w:r w:rsidR="002F2082">
        <w:rPr>
          <w:noProof/>
        </w:rPr>
        <w:fldChar w:fldCharType="separate"/>
      </w:r>
      <w:r w:rsidR="00B11A53">
        <w:rPr>
          <w:noProof/>
        </w:rPr>
        <w:t>71</w:t>
      </w:r>
      <w:r w:rsidR="002F2082">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lastRenderedPageBreak/>
        <w:t>5.12</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12)</w:t>
      </w:r>
      <w:r>
        <w:rPr>
          <w:noProof/>
        </w:rPr>
        <w:tab/>
      </w:r>
      <w:r w:rsidR="002F2082">
        <w:rPr>
          <w:noProof/>
        </w:rPr>
        <w:fldChar w:fldCharType="begin"/>
      </w:r>
      <w:r>
        <w:rPr>
          <w:noProof/>
        </w:rPr>
        <w:instrText xml:space="preserve"> PAGEREF _Toc441131640 \h </w:instrText>
      </w:r>
      <w:r w:rsidR="002F2082">
        <w:rPr>
          <w:noProof/>
        </w:rPr>
      </w:r>
      <w:r w:rsidR="002F2082">
        <w:rPr>
          <w:noProof/>
        </w:rPr>
        <w:fldChar w:fldCharType="separate"/>
      </w:r>
      <w:r w:rsidR="00B11A53">
        <w:rPr>
          <w:noProof/>
        </w:rPr>
        <w:t>73</w:t>
      </w:r>
      <w:r w:rsidR="002F2082">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13)</w:t>
      </w:r>
      <w:r>
        <w:rPr>
          <w:noProof/>
        </w:rPr>
        <w:tab/>
      </w:r>
      <w:r w:rsidR="002F2082">
        <w:rPr>
          <w:noProof/>
        </w:rPr>
        <w:fldChar w:fldCharType="begin"/>
      </w:r>
      <w:r>
        <w:rPr>
          <w:noProof/>
        </w:rPr>
        <w:instrText xml:space="preserve"> PAGEREF _Toc441131643 \h </w:instrText>
      </w:r>
      <w:r w:rsidR="002F2082">
        <w:rPr>
          <w:noProof/>
        </w:rPr>
      </w:r>
      <w:r w:rsidR="002F2082">
        <w:rPr>
          <w:noProof/>
        </w:rPr>
        <w:fldChar w:fldCharType="separate"/>
      </w:r>
      <w:r w:rsidR="00B11A53">
        <w:rPr>
          <w:noProof/>
        </w:rPr>
        <w:t>76</w:t>
      </w:r>
      <w:r w:rsidR="002F2082">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Соглашение о неустойке (форма 14)</w:t>
      </w:r>
      <w:r>
        <w:rPr>
          <w:noProof/>
        </w:rPr>
        <w:tab/>
      </w:r>
      <w:r w:rsidR="002F2082">
        <w:rPr>
          <w:noProof/>
        </w:rPr>
        <w:fldChar w:fldCharType="begin"/>
      </w:r>
      <w:r>
        <w:rPr>
          <w:noProof/>
        </w:rPr>
        <w:instrText xml:space="preserve"> PAGEREF _Toc441131646 \h </w:instrText>
      </w:r>
      <w:r w:rsidR="002F2082">
        <w:rPr>
          <w:noProof/>
        </w:rPr>
      </w:r>
      <w:r w:rsidR="002F2082">
        <w:rPr>
          <w:noProof/>
        </w:rPr>
        <w:fldChar w:fldCharType="separate"/>
      </w:r>
      <w:r w:rsidR="00B11A53">
        <w:rPr>
          <w:noProof/>
        </w:rPr>
        <w:t>78</w:t>
      </w:r>
      <w:r w:rsidR="002F2082">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15)</w:t>
      </w:r>
      <w:r>
        <w:rPr>
          <w:noProof/>
        </w:rPr>
        <w:tab/>
      </w:r>
      <w:r w:rsidR="002F2082">
        <w:rPr>
          <w:noProof/>
        </w:rPr>
        <w:fldChar w:fldCharType="begin"/>
      </w:r>
      <w:r>
        <w:rPr>
          <w:noProof/>
        </w:rPr>
        <w:instrText xml:space="preserve"> PAGEREF _Toc441131649 \h </w:instrText>
      </w:r>
      <w:r w:rsidR="002F2082">
        <w:rPr>
          <w:noProof/>
        </w:rPr>
      </w:r>
      <w:r w:rsidR="002F2082">
        <w:rPr>
          <w:noProof/>
        </w:rPr>
        <w:fldChar w:fldCharType="separate"/>
      </w:r>
      <w:r w:rsidR="00B11A53">
        <w:rPr>
          <w:noProof/>
        </w:rPr>
        <w:t>81</w:t>
      </w:r>
      <w:r w:rsidR="002F2082">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sidRPr="00310F65">
        <w:rPr>
          <w:noProof/>
          <w:color w:val="000000"/>
        </w:rPr>
        <w:t>5.16</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310F65">
        <w:rPr>
          <w:noProof/>
          <w:color w:val="000000"/>
        </w:rPr>
        <w:t>выполнения работ</w:t>
      </w:r>
      <w:r>
        <w:rPr>
          <w:noProof/>
        </w:rPr>
        <w:t xml:space="preserve"> между Участником и субподрядчиками </w:t>
      </w:r>
      <w:r w:rsidRPr="00310F65">
        <w:rPr>
          <w:noProof/>
          <w:color w:val="000000"/>
        </w:rPr>
        <w:t>(форма 16)</w:t>
      </w:r>
      <w:r>
        <w:rPr>
          <w:noProof/>
        </w:rPr>
        <w:tab/>
      </w:r>
      <w:r w:rsidR="002F2082">
        <w:rPr>
          <w:noProof/>
        </w:rPr>
        <w:fldChar w:fldCharType="begin"/>
      </w:r>
      <w:r>
        <w:rPr>
          <w:noProof/>
        </w:rPr>
        <w:instrText xml:space="preserve"> PAGEREF _Toc441131652 \h </w:instrText>
      </w:r>
      <w:r w:rsidR="002F2082">
        <w:rPr>
          <w:noProof/>
        </w:rPr>
      </w:r>
      <w:r w:rsidR="002F2082">
        <w:rPr>
          <w:noProof/>
        </w:rPr>
        <w:fldChar w:fldCharType="separate"/>
      </w:r>
      <w:r w:rsidR="00B11A53">
        <w:rPr>
          <w:noProof/>
        </w:rPr>
        <w:t>83</w:t>
      </w:r>
      <w:r w:rsidR="002F2082">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sidRPr="00310F65">
        <w:rPr>
          <w:noProof/>
          <w:color w:val="000000"/>
        </w:rPr>
        <w:t>5.17</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310F65">
        <w:rPr>
          <w:noProof/>
          <w:color w:val="000000"/>
        </w:rPr>
        <w:t>выполнения работ</w:t>
      </w:r>
      <w:r>
        <w:rPr>
          <w:noProof/>
        </w:rPr>
        <w:t xml:space="preserve"> внутри коллективного Участника </w:t>
      </w:r>
      <w:r w:rsidRPr="00310F65">
        <w:rPr>
          <w:noProof/>
          <w:color w:val="000000"/>
        </w:rPr>
        <w:t>(форма 17)</w:t>
      </w:r>
      <w:r>
        <w:rPr>
          <w:noProof/>
        </w:rPr>
        <w:tab/>
      </w:r>
      <w:r w:rsidR="002F2082">
        <w:rPr>
          <w:noProof/>
        </w:rPr>
        <w:fldChar w:fldCharType="begin"/>
      </w:r>
      <w:r>
        <w:rPr>
          <w:noProof/>
        </w:rPr>
        <w:instrText xml:space="preserve"> PAGEREF _Toc441131655 \h </w:instrText>
      </w:r>
      <w:r w:rsidR="002F2082">
        <w:rPr>
          <w:noProof/>
        </w:rPr>
      </w:r>
      <w:r w:rsidR="002F2082">
        <w:rPr>
          <w:noProof/>
        </w:rPr>
        <w:fldChar w:fldCharType="separate"/>
      </w:r>
      <w:r w:rsidR="00B11A53">
        <w:rPr>
          <w:noProof/>
        </w:rPr>
        <w:t>85</w:t>
      </w:r>
      <w:r w:rsidR="002F2082">
        <w:rPr>
          <w:noProof/>
        </w:rPr>
        <w:fldChar w:fldCharType="end"/>
      </w:r>
    </w:p>
    <w:p w:rsidR="00717F60" w:rsidRPr="00E71A48" w:rsidRDefault="002F2082"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750D4A">
      <w:pPr>
        <w:pStyle w:val="1"/>
        <w:tabs>
          <w:tab w:val="left" w:pos="426"/>
        </w:tabs>
        <w:spacing w:before="0" w:after="0" w:line="264" w:lineRule="auto"/>
        <w:ind w:left="0" w:hanging="11"/>
        <w:jc w:val="center"/>
        <w:rPr>
          <w:szCs w:val="24"/>
        </w:rPr>
      </w:pPr>
      <w:bookmarkStart w:id="6" w:name="__RefHeading__391_1298132286"/>
      <w:bookmarkStart w:id="7" w:name="_Toc441131542"/>
      <w:bookmarkEnd w:id="6"/>
      <w:r w:rsidRPr="00E71A48">
        <w:rPr>
          <w:szCs w:val="24"/>
        </w:rPr>
        <w:lastRenderedPageBreak/>
        <w:t>Общие положения</w:t>
      </w:r>
      <w:bookmarkEnd w:id="7"/>
    </w:p>
    <w:p w:rsidR="00717F60" w:rsidRPr="00E71A48" w:rsidRDefault="00717F60" w:rsidP="00750D4A">
      <w:pPr>
        <w:pStyle w:val="2"/>
        <w:tabs>
          <w:tab w:val="clear" w:pos="1700"/>
          <w:tab w:val="left" w:pos="567"/>
        </w:tabs>
        <w:spacing w:line="264" w:lineRule="auto"/>
      </w:pPr>
      <w:bookmarkStart w:id="8" w:name="__RefHeading__393_1298132286"/>
      <w:bookmarkStart w:id="9" w:name="_Toc441131543"/>
      <w:bookmarkEnd w:id="8"/>
      <w:r w:rsidRPr="00E71A48">
        <w:t>Общие сведения о процедуре запроса предложений</w:t>
      </w:r>
      <w:bookmarkEnd w:id="9"/>
    </w:p>
    <w:p w:rsidR="005B75A6" w:rsidRPr="00A27DBF"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0" w:name="_Ref55193512"/>
      <w:bookmarkStart w:id="11" w:name="_Ref191386085"/>
      <w:bookmarkStart w:id="12" w:name="_Ref302563524"/>
      <w:bookmarkStart w:id="13" w:name="_Ref306033426"/>
      <w:proofErr w:type="gramStart"/>
      <w:r w:rsidRPr="007556FF">
        <w:rPr>
          <w:iCs/>
          <w:sz w:val="24"/>
          <w:szCs w:val="24"/>
        </w:rPr>
        <w:t xml:space="preserve">Заказчик, являющийся Организатором </w:t>
      </w:r>
      <w:r w:rsidRPr="00E71A48">
        <w:rPr>
          <w:iCs/>
          <w:sz w:val="24"/>
          <w:szCs w:val="24"/>
        </w:rPr>
        <w:t>запроса предложений</w:t>
      </w:r>
      <w:r w:rsidRPr="007556FF">
        <w:rPr>
          <w:iCs/>
          <w:sz w:val="24"/>
          <w:szCs w:val="24"/>
        </w:rPr>
        <w:t xml:space="preserve"> </w:t>
      </w:r>
      <w:r w:rsidR="007556FF" w:rsidRPr="007556FF">
        <w:rPr>
          <w:iCs/>
          <w:sz w:val="24"/>
          <w:szCs w:val="24"/>
        </w:rPr>
        <w:t xml:space="preserve">– ПАО «МРСК </w:t>
      </w:r>
      <w:r w:rsidR="007556FF" w:rsidRPr="00702B2C">
        <w:rPr>
          <w:iCs/>
          <w:sz w:val="24"/>
          <w:szCs w:val="24"/>
        </w:rPr>
        <w:t>Центра» (далее – Заказчик или Организатор)</w:t>
      </w:r>
      <w:r w:rsidRPr="00702B2C">
        <w:rPr>
          <w:iCs/>
          <w:sz w:val="24"/>
          <w:szCs w:val="24"/>
        </w:rPr>
        <w:t xml:space="preserve"> (почтовый адрес:</w:t>
      </w:r>
      <w:proofErr w:type="gramEnd"/>
      <w:r w:rsidR="007556FF" w:rsidRPr="00702B2C">
        <w:rPr>
          <w:iCs/>
          <w:sz w:val="24"/>
          <w:szCs w:val="24"/>
        </w:rPr>
        <w:t xml:space="preserve"> РФ, 127018, г. Москва, ул. 2-я Ямская, 4</w:t>
      </w:r>
      <w:r w:rsidR="00EC1043">
        <w:rPr>
          <w:iCs/>
          <w:sz w:val="24"/>
          <w:szCs w:val="24"/>
        </w:rPr>
        <w:t>, с</w:t>
      </w:r>
      <w:r w:rsidRPr="00702B2C">
        <w:rPr>
          <w:iCs/>
          <w:sz w:val="24"/>
          <w:szCs w:val="24"/>
        </w:rPr>
        <w:t xml:space="preserve">екретарь Закупочной комиссии – </w:t>
      </w:r>
      <w:r w:rsidR="00D32781" w:rsidRPr="00702B2C">
        <w:rPr>
          <w:iCs/>
          <w:sz w:val="24"/>
          <w:szCs w:val="24"/>
        </w:rPr>
        <w:t xml:space="preserve">ведущий специалист </w:t>
      </w:r>
      <w:r w:rsidR="00D32781">
        <w:rPr>
          <w:sz w:val="24"/>
          <w:szCs w:val="24"/>
        </w:rPr>
        <w:t xml:space="preserve">отдела закупочной деятельности Управления логистики и </w:t>
      </w:r>
      <w:r w:rsidR="00D32781" w:rsidRPr="005616FD">
        <w:rPr>
          <w:sz w:val="24"/>
          <w:szCs w:val="24"/>
        </w:rPr>
        <w:t xml:space="preserve">материально-технического обеспечения филиала ПАО «МРСК Центра» - «Смоленскэнерго» </w:t>
      </w:r>
      <w:r w:rsidR="00D32781" w:rsidRPr="00EC7404">
        <w:rPr>
          <w:sz w:val="24"/>
          <w:szCs w:val="24"/>
        </w:rPr>
        <w:t xml:space="preserve">Алтунина Надежда Андреевна, контактный телефон: (4812) 42-95-56, , адрес электронной почты: </w:t>
      </w:r>
      <w:hyperlink r:id="rId18" w:history="1">
        <w:r w:rsidR="00D32781" w:rsidRPr="00EC7404">
          <w:rPr>
            <w:sz w:val="24"/>
            <w:szCs w:val="24"/>
          </w:rPr>
          <w:t>Altunina.NA@mrsk-1.ru</w:t>
        </w:r>
      </w:hyperlink>
      <w:r w:rsidR="00D32781" w:rsidRPr="00EC7404">
        <w:rPr>
          <w:iCs/>
          <w:sz w:val="24"/>
          <w:szCs w:val="24"/>
        </w:rPr>
        <w:t>, ответственное лицо –</w:t>
      </w:r>
      <w:r w:rsidR="00D32781" w:rsidRPr="00EC7404">
        <w:rPr>
          <w:sz w:val="24"/>
          <w:szCs w:val="24"/>
        </w:rPr>
        <w:t xml:space="preserve"> Алтунина Надежда Андреевна, контактный телефон: (4812) 42-95-56, адрес электронной почты: </w:t>
      </w:r>
      <w:hyperlink r:id="rId19" w:history="1">
        <w:proofErr w:type="gramStart"/>
        <w:r w:rsidR="00D32781" w:rsidRPr="00EC7404">
          <w:rPr>
            <w:sz w:val="24"/>
            <w:szCs w:val="24"/>
          </w:rPr>
          <w:t>Altunina.NA@mrsk-1.ru</w:t>
        </w:r>
      </w:hyperlink>
      <w:r w:rsidR="00862664" w:rsidRPr="00EC7404">
        <w:rPr>
          <w:sz w:val="24"/>
          <w:szCs w:val="24"/>
        </w:rPr>
        <w:t xml:space="preserve"> </w:t>
      </w:r>
      <w:r w:rsidR="004B5EB3" w:rsidRPr="00EC7404">
        <w:rPr>
          <w:iCs/>
          <w:sz w:val="24"/>
          <w:szCs w:val="24"/>
        </w:rPr>
        <w:t>Извещени</w:t>
      </w:r>
      <w:r w:rsidRPr="00EC7404">
        <w:rPr>
          <w:iCs/>
          <w:sz w:val="24"/>
          <w:szCs w:val="24"/>
        </w:rPr>
        <w:t>ем</w:t>
      </w:r>
      <w:r w:rsidRPr="00EC7404">
        <w:rPr>
          <w:sz w:val="24"/>
          <w:szCs w:val="24"/>
        </w:rPr>
        <w:t xml:space="preserve"> о проведении открытого </w:t>
      </w:r>
      <w:r w:rsidRPr="00EC7404">
        <w:rPr>
          <w:iCs/>
          <w:sz w:val="24"/>
          <w:szCs w:val="24"/>
        </w:rPr>
        <w:t>запроса предложений</w:t>
      </w:r>
      <w:r w:rsidRPr="00EC7404">
        <w:rPr>
          <w:sz w:val="24"/>
          <w:szCs w:val="24"/>
        </w:rPr>
        <w:t xml:space="preserve">, опубликованным </w:t>
      </w:r>
      <w:r w:rsidRPr="00EC7404">
        <w:rPr>
          <w:b/>
          <w:sz w:val="24"/>
          <w:szCs w:val="24"/>
        </w:rPr>
        <w:t>«</w:t>
      </w:r>
      <w:r w:rsidR="00EC7404" w:rsidRPr="00EC7404">
        <w:rPr>
          <w:b/>
          <w:sz w:val="24"/>
          <w:szCs w:val="24"/>
        </w:rPr>
        <w:t>15</w:t>
      </w:r>
      <w:r w:rsidRPr="00EC7404">
        <w:rPr>
          <w:b/>
          <w:sz w:val="24"/>
          <w:szCs w:val="24"/>
        </w:rPr>
        <w:t xml:space="preserve">» </w:t>
      </w:r>
      <w:r w:rsidR="00EC7404" w:rsidRPr="00EC7404">
        <w:rPr>
          <w:b/>
          <w:sz w:val="24"/>
          <w:szCs w:val="24"/>
        </w:rPr>
        <w:t xml:space="preserve">сентября </w:t>
      </w:r>
      <w:r w:rsidRPr="00EC7404">
        <w:rPr>
          <w:b/>
          <w:sz w:val="24"/>
          <w:szCs w:val="24"/>
        </w:rPr>
        <w:t>20</w:t>
      </w:r>
      <w:r w:rsidR="00C12FA4" w:rsidRPr="00EC7404">
        <w:rPr>
          <w:b/>
          <w:sz w:val="24"/>
          <w:szCs w:val="24"/>
        </w:rPr>
        <w:t>1</w:t>
      </w:r>
      <w:r w:rsidR="00862664" w:rsidRPr="00EC7404">
        <w:rPr>
          <w:b/>
          <w:sz w:val="24"/>
          <w:szCs w:val="24"/>
        </w:rPr>
        <w:t>6</w:t>
      </w:r>
      <w:r w:rsidRPr="00EC7404">
        <w:rPr>
          <w:b/>
          <w:sz w:val="24"/>
          <w:szCs w:val="24"/>
        </w:rPr>
        <w:t xml:space="preserve"> г.</w:t>
      </w:r>
      <w:r w:rsidRPr="00EC7404">
        <w:rPr>
          <w:sz w:val="24"/>
          <w:szCs w:val="24"/>
        </w:rPr>
        <w:t xml:space="preserve"> на официальном сайте (</w:t>
      </w:r>
      <w:hyperlink r:id="rId20" w:history="1">
        <w:r w:rsidR="00345CCA" w:rsidRPr="00EC7404">
          <w:rPr>
            <w:rStyle w:val="a7"/>
            <w:sz w:val="24"/>
            <w:szCs w:val="24"/>
          </w:rPr>
          <w:t>www.zakupki.</w:t>
        </w:r>
        <w:r w:rsidR="00345CCA" w:rsidRPr="00EC7404">
          <w:rPr>
            <w:rStyle w:val="a7"/>
            <w:sz w:val="24"/>
            <w:szCs w:val="24"/>
            <w:lang w:val="en-US"/>
          </w:rPr>
          <w:t>gov</w:t>
        </w:r>
        <w:r w:rsidR="00345CCA" w:rsidRPr="00EC7404">
          <w:rPr>
            <w:rStyle w:val="a7"/>
            <w:sz w:val="24"/>
            <w:szCs w:val="24"/>
          </w:rPr>
          <w:t>.ru</w:t>
        </w:r>
      </w:hyperlink>
      <w:r w:rsidRPr="00EC7404">
        <w:rPr>
          <w:sz w:val="24"/>
          <w:szCs w:val="24"/>
        </w:rPr>
        <w:t>),</w:t>
      </w:r>
      <w:r w:rsidR="009D7F01" w:rsidRPr="00EC7404">
        <w:rPr>
          <w:iCs/>
          <w:sz w:val="24"/>
          <w:szCs w:val="24"/>
        </w:rPr>
        <w:t xml:space="preserve"> </w:t>
      </w:r>
      <w:r w:rsidR="009D7F01" w:rsidRPr="00EC7404">
        <w:rPr>
          <w:sz w:val="24"/>
          <w:szCs w:val="24"/>
        </w:rPr>
        <w:t xml:space="preserve">на сайте </w:t>
      </w:r>
      <w:r w:rsidR="007556FF" w:rsidRPr="00EC7404">
        <w:rPr>
          <w:iCs/>
          <w:sz w:val="24"/>
          <w:szCs w:val="24"/>
        </w:rPr>
        <w:t>ПАО «МРСК Центра»</w:t>
      </w:r>
      <w:r w:rsidR="009D7F01" w:rsidRPr="00EC7404">
        <w:rPr>
          <w:sz w:val="24"/>
          <w:szCs w:val="24"/>
        </w:rPr>
        <w:t xml:space="preserve"> (</w:t>
      </w:r>
      <w:hyperlink r:id="rId21" w:history="1">
        <w:r w:rsidR="007556FF" w:rsidRPr="00EC7404">
          <w:rPr>
            <w:rStyle w:val="a7"/>
            <w:sz w:val="24"/>
            <w:szCs w:val="24"/>
          </w:rPr>
          <w:t>www.mrsk-1.ru</w:t>
        </w:r>
      </w:hyperlink>
      <w:r w:rsidR="00862664" w:rsidRPr="00EC7404">
        <w:rPr>
          <w:sz w:val="24"/>
          <w:szCs w:val="24"/>
        </w:rPr>
        <w:t>)</w:t>
      </w:r>
      <w:r w:rsidR="00702B2C" w:rsidRPr="00EC7404">
        <w:rPr>
          <w:sz w:val="24"/>
          <w:szCs w:val="24"/>
        </w:rPr>
        <w:t xml:space="preserve">, на сайте ЭТП, указанном в п. </w:t>
      </w:r>
      <w:r w:rsidR="00346998" w:rsidRPr="00EC7404">
        <w:fldChar w:fldCharType="begin"/>
      </w:r>
      <w:r w:rsidR="00346998" w:rsidRPr="00EC7404">
        <w:instrText xml:space="preserve"> REF _Ref440269836 \r \h  \* MERGEFORMAT </w:instrText>
      </w:r>
      <w:r w:rsidR="00346998" w:rsidRPr="00EC7404">
        <w:fldChar w:fldCharType="separate"/>
      </w:r>
      <w:r w:rsidR="00BE4110" w:rsidRPr="00EC7404">
        <w:rPr>
          <w:sz w:val="24"/>
          <w:szCs w:val="24"/>
        </w:rPr>
        <w:t>1.1.2</w:t>
      </w:r>
      <w:r w:rsidR="00346998" w:rsidRPr="00EC7404">
        <w:fldChar w:fldCharType="end"/>
      </w:r>
      <w:r w:rsidR="00702B2C" w:rsidRPr="00EC7404">
        <w:rPr>
          <w:sz w:val="24"/>
          <w:szCs w:val="24"/>
        </w:rPr>
        <w:t xml:space="preserve"> настоящей Документации, </w:t>
      </w:r>
      <w:r w:rsidR="009A7733" w:rsidRPr="00EC7404">
        <w:rPr>
          <w:iCs/>
          <w:sz w:val="24"/>
          <w:szCs w:val="24"/>
        </w:rPr>
        <w:t xml:space="preserve"> </w:t>
      </w:r>
      <w:r w:rsidRPr="00EC7404">
        <w:rPr>
          <w:iCs/>
          <w:sz w:val="24"/>
          <w:szCs w:val="24"/>
        </w:rPr>
        <w:t>приг</w:t>
      </w:r>
      <w:r w:rsidRPr="00EC7404">
        <w:rPr>
          <w:sz w:val="24"/>
          <w:szCs w:val="24"/>
        </w:rPr>
        <w:t>ласило юридических лиц</w:t>
      </w:r>
      <w:r w:rsidR="005B75A6" w:rsidRPr="00EC7404">
        <w:rPr>
          <w:sz w:val="24"/>
          <w:szCs w:val="24"/>
        </w:rPr>
        <w:t xml:space="preserve"> и физических лиц (в т.</w:t>
      </w:r>
      <w:r w:rsidR="003129D4" w:rsidRPr="00EC7404">
        <w:rPr>
          <w:sz w:val="24"/>
          <w:szCs w:val="24"/>
        </w:rPr>
        <w:t xml:space="preserve"> </w:t>
      </w:r>
      <w:r w:rsidR="005B75A6" w:rsidRPr="00EC7404">
        <w:rPr>
          <w:sz w:val="24"/>
          <w:szCs w:val="24"/>
        </w:rPr>
        <w:t>ч. индивидуальных предпринимателей)</w:t>
      </w:r>
      <w:r w:rsidR="00A27DBF" w:rsidRPr="00EC7404">
        <w:rPr>
          <w:sz w:val="24"/>
          <w:szCs w:val="24"/>
        </w:rPr>
        <w:t>, являющихся субъектами малого и среднего предпринимательства (соответствующих критериям отнесения к</w:t>
      </w:r>
      <w:proofErr w:type="gramEnd"/>
      <w:r w:rsidR="00A27DBF" w:rsidRPr="00EC7404">
        <w:rPr>
          <w:sz w:val="24"/>
          <w:szCs w:val="24"/>
        </w:rPr>
        <w:t xml:space="preserve"> </w:t>
      </w:r>
      <w:proofErr w:type="gramStart"/>
      <w:r w:rsidR="00A27DBF" w:rsidRPr="00EC7404">
        <w:rPr>
          <w:sz w:val="24"/>
          <w:szCs w:val="24"/>
        </w:rPr>
        <w:t>субъектам</w:t>
      </w:r>
      <w:proofErr w:type="gramEnd"/>
      <w:r w:rsidR="00A27DBF" w:rsidRPr="00EC7404">
        <w:rPr>
          <w:sz w:val="24"/>
          <w:szCs w:val="24"/>
        </w:rPr>
        <w:t xml:space="preserve"> </w:t>
      </w:r>
      <w:proofErr w:type="gramStart"/>
      <w:r w:rsidR="00A27DBF" w:rsidRPr="00EC7404">
        <w:rPr>
          <w:sz w:val="24"/>
          <w:szCs w:val="24"/>
        </w:rPr>
        <w:t>малого и среднего предпринимательства, в соответствии</w:t>
      </w:r>
      <w:r w:rsidR="00A27DBF" w:rsidRPr="00A27DBF">
        <w:rPr>
          <w:sz w:val="24"/>
          <w:szCs w:val="24"/>
        </w:rPr>
        <w:t xml:space="preserve"> с Федеральным законом Российской Федерации от 24 июля 2007 г. N 209-ФЗ «О развитии малого и среднего предпринимательства в Российской Федерации»)</w:t>
      </w:r>
      <w:r w:rsidR="00A27DBF" w:rsidRPr="00862664">
        <w:rPr>
          <w:sz w:val="24"/>
          <w:szCs w:val="24"/>
        </w:rPr>
        <w:t xml:space="preserve"> </w:t>
      </w:r>
      <w:r w:rsidR="00DC6125">
        <w:rPr>
          <w:sz w:val="24"/>
          <w:szCs w:val="24"/>
        </w:rPr>
        <w:t>(далее - Участники)</w:t>
      </w:r>
      <w:r w:rsidR="009D7F01" w:rsidRPr="00862664">
        <w:rPr>
          <w:sz w:val="24"/>
          <w:szCs w:val="24"/>
        </w:rPr>
        <w:t xml:space="preserve"> </w:t>
      </w:r>
      <w:r w:rsidR="004B5EB3" w:rsidRPr="00862664">
        <w:rPr>
          <w:sz w:val="24"/>
          <w:szCs w:val="24"/>
        </w:rPr>
        <w:t>к участию в процедуре О</w:t>
      </w:r>
      <w:r w:rsidRPr="00862664">
        <w:rPr>
          <w:sz w:val="24"/>
          <w:szCs w:val="24"/>
        </w:rPr>
        <w:t xml:space="preserve">ткрытого запроса предложений (далее – запрос предложений) </w:t>
      </w:r>
      <w:bookmarkEnd w:id="10"/>
      <w:r w:rsidR="004B5EB3" w:rsidRPr="00862664">
        <w:rPr>
          <w:sz w:val="24"/>
          <w:szCs w:val="24"/>
        </w:rPr>
        <w:t xml:space="preserve">на право заключения </w:t>
      </w:r>
      <w:r w:rsidR="00A27DBF" w:rsidRPr="00A27DBF">
        <w:rPr>
          <w:sz w:val="24"/>
          <w:szCs w:val="24"/>
        </w:rPr>
        <w:t>Договора на выполнение работ по ремонту оборудования дизель - генераторов (систем аварийного электропитания) для нужд ПАО «МРСК Центра</w:t>
      </w:r>
      <w:proofErr w:type="gramEnd"/>
      <w:r w:rsidR="00A27DBF" w:rsidRPr="00A27DBF">
        <w:rPr>
          <w:sz w:val="24"/>
          <w:szCs w:val="24"/>
        </w:rPr>
        <w:t>» (филиала «Смоленскэнерго»</w:t>
      </w:r>
      <w:r w:rsidR="00862664" w:rsidRPr="00A27DBF">
        <w:rPr>
          <w:sz w:val="24"/>
          <w:szCs w:val="24"/>
        </w:rPr>
        <w:t xml:space="preserve">, расположенного по адресу: </w:t>
      </w:r>
      <w:proofErr w:type="gramStart"/>
      <w:r w:rsidR="00862664" w:rsidRPr="00A27DBF">
        <w:rPr>
          <w:sz w:val="24"/>
          <w:szCs w:val="24"/>
        </w:rPr>
        <w:t>РФ, 214019, г.</w:t>
      </w:r>
      <w:r w:rsidR="00D32781" w:rsidRPr="00A27DBF">
        <w:rPr>
          <w:sz w:val="24"/>
          <w:szCs w:val="24"/>
        </w:rPr>
        <w:t xml:space="preserve"> Смоленск, ул. Тенишевой, д. 33</w:t>
      </w:r>
      <w:r w:rsidR="00862664" w:rsidRPr="00A27DBF">
        <w:rPr>
          <w:sz w:val="24"/>
          <w:szCs w:val="24"/>
        </w:rPr>
        <w:t>)</w:t>
      </w:r>
      <w:r w:rsidRPr="00862664">
        <w:rPr>
          <w:sz w:val="24"/>
          <w:szCs w:val="24"/>
        </w:rPr>
        <w:t>.</w:t>
      </w:r>
      <w:bookmarkEnd w:id="11"/>
      <w:bookmarkEnd w:id="12"/>
      <w:bookmarkEnd w:id="13"/>
      <w:proofErr w:type="gramEnd"/>
    </w:p>
    <w:p w:rsidR="00717F60" w:rsidRPr="00D32781"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C12FA4">
        <w:rPr>
          <w:sz w:val="24"/>
          <w:szCs w:val="24"/>
        </w:rPr>
        <w:t xml:space="preserve">Настоящий </w:t>
      </w:r>
      <w:r w:rsidR="004B5EB3" w:rsidRPr="00C12FA4">
        <w:rPr>
          <w:sz w:val="24"/>
          <w:szCs w:val="24"/>
        </w:rPr>
        <w:t>З</w:t>
      </w:r>
      <w:r w:rsidRPr="00C12FA4">
        <w:rPr>
          <w:sz w:val="24"/>
          <w:szCs w:val="24"/>
        </w:rPr>
        <w:t xml:space="preserve">апрос предложений проводится в соответствии с правилами и с использованием </w:t>
      </w:r>
      <w:r w:rsidRPr="00D32781">
        <w:rPr>
          <w:sz w:val="24"/>
          <w:szCs w:val="24"/>
        </w:rPr>
        <w:t xml:space="preserve">функционала </w:t>
      </w:r>
      <w:r w:rsidR="00702B2C" w:rsidRPr="00D32781">
        <w:rPr>
          <w:sz w:val="24"/>
          <w:szCs w:val="24"/>
        </w:rPr>
        <w:t>электронной торговой площадк</w:t>
      </w:r>
      <w:r w:rsidR="00414AB1" w:rsidRPr="00D32781">
        <w:rPr>
          <w:sz w:val="24"/>
          <w:szCs w:val="24"/>
        </w:rPr>
        <w:t>и</w:t>
      </w:r>
      <w:r w:rsidR="00702B2C" w:rsidRPr="00D32781">
        <w:rPr>
          <w:sz w:val="24"/>
          <w:szCs w:val="24"/>
        </w:rPr>
        <w:t xml:space="preserve"> </w:t>
      </w:r>
      <w:r w:rsidR="000D70B6" w:rsidRPr="00D32781">
        <w:rPr>
          <w:sz w:val="24"/>
          <w:szCs w:val="24"/>
        </w:rPr>
        <w:t>П</w:t>
      </w:r>
      <w:r w:rsidR="00702B2C" w:rsidRPr="00D32781">
        <w:rPr>
          <w:sz w:val="24"/>
          <w:szCs w:val="24"/>
        </w:rPr>
        <w:t xml:space="preserve">АО «Россети» </w:t>
      </w:r>
      <w:hyperlink r:id="rId22" w:history="1">
        <w:r w:rsidR="00862664" w:rsidRPr="00D32781">
          <w:rPr>
            <w:rStyle w:val="a7"/>
            <w:sz w:val="24"/>
            <w:szCs w:val="24"/>
          </w:rPr>
          <w:t>etp.rosseti.ru</w:t>
        </w:r>
      </w:hyperlink>
      <w:r w:rsidR="00862664" w:rsidRPr="00D32781">
        <w:rPr>
          <w:sz w:val="24"/>
          <w:szCs w:val="24"/>
        </w:rPr>
        <w:t xml:space="preserve"> </w:t>
      </w:r>
      <w:r w:rsidR="00702B2C" w:rsidRPr="00D32781">
        <w:rPr>
          <w:sz w:val="24"/>
          <w:szCs w:val="24"/>
        </w:rPr>
        <w:t>(далее — ЭТП)</w:t>
      </w:r>
      <w:r w:rsidR="005B75A6" w:rsidRPr="00D32781">
        <w:rPr>
          <w:sz w:val="24"/>
          <w:szCs w:val="24"/>
        </w:rPr>
        <w:t>.</w:t>
      </w:r>
      <w:bookmarkEnd w:id="14"/>
    </w:p>
    <w:p w:rsidR="00717F60" w:rsidRPr="00D32781"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D32781">
        <w:rPr>
          <w:sz w:val="24"/>
          <w:szCs w:val="24"/>
        </w:rPr>
        <w:t>Заказчик</w:t>
      </w:r>
      <w:r w:rsidR="00702B2C" w:rsidRPr="00D32781">
        <w:rPr>
          <w:sz w:val="24"/>
          <w:szCs w:val="24"/>
        </w:rPr>
        <w:t xml:space="preserve">: </w:t>
      </w:r>
      <w:r w:rsidR="00702B2C" w:rsidRPr="00D32781">
        <w:rPr>
          <w:iCs/>
          <w:sz w:val="24"/>
          <w:szCs w:val="24"/>
        </w:rPr>
        <w:t>ПАО «МРСК Центра».</w:t>
      </w:r>
      <w:r w:rsidRPr="00D32781">
        <w:rPr>
          <w:rStyle w:val="aa"/>
          <w:sz w:val="24"/>
          <w:szCs w:val="24"/>
        </w:rPr>
        <w:t xml:space="preserve"> </w:t>
      </w:r>
      <w:bookmarkEnd w:id="15"/>
    </w:p>
    <w:p w:rsidR="008C4223" w:rsidRDefault="004B5EB3"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E71A48">
        <w:rPr>
          <w:sz w:val="24"/>
          <w:szCs w:val="24"/>
        </w:rPr>
        <w:t xml:space="preserve">Предмет </w:t>
      </w:r>
      <w:r w:rsidR="00497C59" w:rsidRPr="00E71A48">
        <w:rPr>
          <w:sz w:val="24"/>
          <w:szCs w:val="24"/>
        </w:rPr>
        <w:t xml:space="preserve">запроса </w:t>
      </w:r>
      <w:r w:rsidR="00717F60" w:rsidRPr="00E71A48">
        <w:rPr>
          <w:sz w:val="24"/>
          <w:szCs w:val="24"/>
        </w:rPr>
        <w:t>предложений</w:t>
      </w:r>
      <w:r w:rsidR="00702B2C">
        <w:rPr>
          <w:sz w:val="24"/>
          <w:szCs w:val="24"/>
        </w:rPr>
        <w:t>:</w:t>
      </w:r>
      <w:bookmarkEnd w:id="16"/>
    </w:p>
    <w:p w:rsidR="00A40714" w:rsidRPr="00C12FA4" w:rsidRDefault="008C4223" w:rsidP="00750D4A">
      <w:pPr>
        <w:keepNext/>
        <w:widowControl w:val="0"/>
        <w:tabs>
          <w:tab w:val="num" w:pos="1650"/>
        </w:tabs>
        <w:suppressAutoHyphens w:val="0"/>
        <w:autoSpaceDE w:val="0"/>
        <w:autoSpaceDN w:val="0"/>
        <w:adjustRightInd w:val="0"/>
        <w:spacing w:before="60" w:line="264" w:lineRule="auto"/>
        <w:ind w:firstLine="0"/>
        <w:rPr>
          <w:sz w:val="24"/>
          <w:szCs w:val="24"/>
        </w:rPr>
      </w:pPr>
      <w:r w:rsidRPr="00C12FA4">
        <w:rPr>
          <w:b/>
          <w:sz w:val="24"/>
          <w:szCs w:val="24"/>
          <w:u w:val="single"/>
        </w:rPr>
        <w:t>Лот №1:</w:t>
      </w:r>
      <w:r w:rsidR="00717F60" w:rsidRPr="00C12FA4">
        <w:rPr>
          <w:sz w:val="24"/>
          <w:szCs w:val="24"/>
        </w:rPr>
        <w:t xml:space="preserve"> право заключения </w:t>
      </w:r>
      <w:bookmarkEnd w:id="17"/>
      <w:r w:rsidR="00A27DBF" w:rsidRPr="00274A0F">
        <w:rPr>
          <w:iCs/>
          <w:sz w:val="24"/>
          <w:szCs w:val="24"/>
          <w:lang w:eastAsia="ru-RU"/>
        </w:rPr>
        <w:t>Договора на выполнение работ по ремонту оборудования дизель - генераторов (систем аварийного электропитания) для нужд ПАО «МРСК Центра» (филиала «Смоленскэнерго»)</w:t>
      </w:r>
      <w:r w:rsidR="00702B2C" w:rsidRPr="00C12FA4">
        <w:rPr>
          <w:sz w:val="24"/>
          <w:szCs w:val="24"/>
        </w:rPr>
        <w:t>.</w:t>
      </w:r>
    </w:p>
    <w:p w:rsidR="008C4223" w:rsidRPr="00E71A48" w:rsidRDefault="008C4223" w:rsidP="00750D4A">
      <w:pPr>
        <w:keepNext/>
        <w:autoSpaceDE w:val="0"/>
        <w:autoSpaceDN w:val="0"/>
        <w:spacing w:line="264" w:lineRule="auto"/>
        <w:ind w:firstLine="540"/>
        <w:rPr>
          <w:sz w:val="24"/>
          <w:szCs w:val="24"/>
          <w:lang w:eastAsia="ru-RU"/>
        </w:rPr>
      </w:pPr>
      <w:r w:rsidRPr="00C12FA4">
        <w:rPr>
          <w:sz w:val="24"/>
          <w:szCs w:val="24"/>
        </w:rPr>
        <w:t xml:space="preserve">Количество </w:t>
      </w:r>
      <w:r w:rsidRPr="00D32781">
        <w:rPr>
          <w:sz w:val="24"/>
          <w:szCs w:val="24"/>
        </w:rPr>
        <w:t xml:space="preserve">лотов: </w:t>
      </w:r>
      <w:r w:rsidRPr="00D32781">
        <w:rPr>
          <w:b/>
          <w:sz w:val="24"/>
          <w:szCs w:val="24"/>
        </w:rPr>
        <w:t>1 (один)</w:t>
      </w:r>
      <w:r w:rsidRPr="00D32781">
        <w:rPr>
          <w:sz w:val="24"/>
          <w:szCs w:val="24"/>
        </w:rPr>
        <w:t>.</w:t>
      </w:r>
    </w:p>
    <w:bookmarkEnd w:id="18"/>
    <w:p w:rsidR="00804801" w:rsidRPr="00E71A48" w:rsidRDefault="00B5344A" w:rsidP="00750D4A">
      <w:pPr>
        <w:pStyle w:val="a"/>
        <w:keepNext/>
        <w:numPr>
          <w:ilvl w:val="0"/>
          <w:numId w:val="0"/>
        </w:numPr>
        <w:spacing w:line="264" w:lineRule="auto"/>
        <w:ind w:left="360" w:hanging="360"/>
        <w:rPr>
          <w:sz w:val="24"/>
          <w:szCs w:val="24"/>
        </w:rPr>
      </w:pPr>
      <w:r w:rsidRPr="00E71A48">
        <w:rPr>
          <w:sz w:val="24"/>
          <w:szCs w:val="24"/>
        </w:rPr>
        <w:t xml:space="preserve">Частичное </w:t>
      </w:r>
      <w:r w:rsidR="00BE644E">
        <w:rPr>
          <w:sz w:val="24"/>
          <w:szCs w:val="24"/>
        </w:rPr>
        <w:t>выполнение работ</w:t>
      </w:r>
      <w:r w:rsidRPr="00E71A48">
        <w:rPr>
          <w:sz w:val="24"/>
          <w:szCs w:val="24"/>
        </w:rPr>
        <w:t xml:space="preserve"> не допускается.</w:t>
      </w:r>
    </w:p>
    <w:p w:rsidR="00717F60" w:rsidRPr="00D32781" w:rsidRDefault="008D2928"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sidRPr="00D32781">
        <w:rPr>
          <w:sz w:val="24"/>
          <w:szCs w:val="24"/>
        </w:rPr>
        <w:t>Сроки</w:t>
      </w:r>
      <w:r w:rsidR="00717F60" w:rsidRPr="00D32781">
        <w:rPr>
          <w:sz w:val="24"/>
          <w:szCs w:val="24"/>
        </w:rPr>
        <w:t xml:space="preserve"> </w:t>
      </w:r>
      <w:r w:rsidR="00BE644E" w:rsidRPr="00D32781">
        <w:rPr>
          <w:sz w:val="24"/>
          <w:szCs w:val="24"/>
        </w:rPr>
        <w:t>выполнения работ</w:t>
      </w:r>
      <w:r w:rsidR="00717F60" w:rsidRPr="00D32781">
        <w:rPr>
          <w:sz w:val="24"/>
          <w:szCs w:val="24"/>
        </w:rPr>
        <w:t xml:space="preserve">: </w:t>
      </w:r>
      <w:r w:rsidR="00D32781" w:rsidRPr="00D32781">
        <w:rPr>
          <w:b/>
          <w:sz w:val="24"/>
          <w:szCs w:val="24"/>
        </w:rPr>
        <w:t>с момента заключения договора по 01.11.2018г.</w:t>
      </w:r>
      <w:bookmarkEnd w:id="19"/>
    </w:p>
    <w:p w:rsidR="008D2928" w:rsidRPr="00903B1D" w:rsidRDefault="00D3278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0" w:name="_Ref440361495"/>
      <w:r w:rsidRPr="00903B1D">
        <w:rPr>
          <w:iCs/>
          <w:sz w:val="24"/>
          <w:szCs w:val="24"/>
        </w:rPr>
        <w:t xml:space="preserve">Выполнение работ Участником будет осуществляться </w:t>
      </w:r>
      <w:r w:rsidR="00903B1D" w:rsidRPr="00903B1D">
        <w:rPr>
          <w:iCs/>
          <w:sz w:val="24"/>
          <w:szCs w:val="24"/>
        </w:rPr>
        <w:t>по месту установки оборудования</w:t>
      </w:r>
      <w:r w:rsidR="00366652" w:rsidRPr="00903B1D">
        <w:rPr>
          <w:iCs/>
          <w:sz w:val="24"/>
          <w:szCs w:val="24"/>
        </w:rPr>
        <w:t>.</w:t>
      </w:r>
      <w:bookmarkEnd w:id="20"/>
    </w:p>
    <w:p w:rsidR="00717F60" w:rsidRPr="00A27DBF" w:rsidRDefault="0022360B"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A27DBF">
        <w:rPr>
          <w:iCs/>
          <w:sz w:val="24"/>
          <w:szCs w:val="24"/>
        </w:rPr>
        <w:t xml:space="preserve">Форма и порядок оплаты: </w:t>
      </w:r>
      <w:r w:rsidR="00BE644E" w:rsidRPr="00A27DBF">
        <w:rPr>
          <w:sz w:val="24"/>
          <w:szCs w:val="24"/>
        </w:rPr>
        <w:t xml:space="preserve">безналичный расчет, в течение 30 (тридцати) </w:t>
      </w:r>
      <w:r w:rsidR="00A27DBF" w:rsidRPr="00A27DBF">
        <w:rPr>
          <w:iCs/>
          <w:sz w:val="24"/>
          <w:szCs w:val="24"/>
        </w:rPr>
        <w:t xml:space="preserve">календарных </w:t>
      </w:r>
      <w:r w:rsidR="00BE644E" w:rsidRPr="00A27DBF">
        <w:rPr>
          <w:sz w:val="24"/>
          <w:szCs w:val="24"/>
        </w:rPr>
        <w:t>дней с момента подписания сторонами Акта приемки выполненных работ и предоставления счета-фактуры.</w:t>
      </w:r>
      <w:bookmarkEnd w:id="21"/>
    </w:p>
    <w:p w:rsidR="00717F60" w:rsidRPr="002A47D1"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A27DBF">
        <w:rPr>
          <w:iCs/>
          <w:sz w:val="24"/>
          <w:szCs w:val="24"/>
        </w:rPr>
        <w:t>Порядок проведения</w:t>
      </w:r>
      <w:r w:rsidRPr="00E71A48">
        <w:rPr>
          <w:iCs/>
          <w:sz w:val="24"/>
          <w:szCs w:val="24"/>
        </w:rPr>
        <w:t xml:space="preserve">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2F2082">
        <w:rPr>
          <w:iCs/>
          <w:sz w:val="24"/>
          <w:szCs w:val="24"/>
        </w:rPr>
        <w:fldChar w:fldCharType="begin"/>
      </w:r>
      <w:r w:rsidR="00E71A48">
        <w:rPr>
          <w:iCs/>
          <w:sz w:val="24"/>
          <w:szCs w:val="24"/>
        </w:rPr>
        <w:instrText xml:space="preserve"> REF _Ref311232052 \r \h </w:instrText>
      </w:r>
      <w:r w:rsidR="002F2082">
        <w:rPr>
          <w:iCs/>
          <w:sz w:val="24"/>
          <w:szCs w:val="24"/>
        </w:rPr>
      </w:r>
      <w:r w:rsidR="002F2082">
        <w:rPr>
          <w:iCs/>
          <w:sz w:val="24"/>
          <w:szCs w:val="24"/>
        </w:rPr>
        <w:fldChar w:fldCharType="separate"/>
      </w:r>
      <w:r w:rsidR="00BE4110">
        <w:rPr>
          <w:iCs/>
          <w:sz w:val="24"/>
          <w:szCs w:val="24"/>
        </w:rPr>
        <w:t>3</w:t>
      </w:r>
      <w:r w:rsidR="002F2082">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w:t>
      </w:r>
      <w:r w:rsidR="007F76D6">
        <w:rPr>
          <w:sz w:val="24"/>
          <w:szCs w:val="24"/>
        </w:rPr>
        <w:t>выполняемым работам</w:t>
      </w:r>
      <w:r w:rsidR="00077FB6" w:rsidRPr="00E71A48">
        <w:rPr>
          <w:sz w:val="24"/>
          <w:szCs w:val="24"/>
        </w:rPr>
        <w:t xml:space="preserve"> </w:t>
      </w:r>
      <w:r w:rsidRPr="00E71A48">
        <w:rPr>
          <w:sz w:val="24"/>
          <w:szCs w:val="24"/>
        </w:rPr>
        <w:t>изложены в</w:t>
      </w:r>
      <w:r w:rsidR="00953802">
        <w:rPr>
          <w:sz w:val="24"/>
          <w:szCs w:val="24"/>
        </w:rPr>
        <w:t xml:space="preserve"> </w:t>
      </w:r>
      <w:r w:rsidR="00953802" w:rsidRPr="002A47D1">
        <w:rPr>
          <w:sz w:val="24"/>
          <w:szCs w:val="24"/>
        </w:rPr>
        <w:t xml:space="preserve">разделе </w:t>
      </w:r>
      <w:r w:rsidR="002F2082">
        <w:rPr>
          <w:sz w:val="24"/>
          <w:szCs w:val="24"/>
        </w:rPr>
        <w:fldChar w:fldCharType="begin"/>
      </w:r>
      <w:r w:rsidR="008D2928">
        <w:rPr>
          <w:sz w:val="24"/>
          <w:szCs w:val="24"/>
        </w:rPr>
        <w:instrText xml:space="preserve"> REF _Ref440270568 \r \h </w:instrText>
      </w:r>
      <w:r w:rsidR="002F2082">
        <w:rPr>
          <w:sz w:val="24"/>
          <w:szCs w:val="24"/>
        </w:rPr>
      </w:r>
      <w:r w:rsidR="002F2082">
        <w:rPr>
          <w:sz w:val="24"/>
          <w:szCs w:val="24"/>
        </w:rPr>
        <w:fldChar w:fldCharType="separate"/>
      </w:r>
      <w:r w:rsidR="00BE4110">
        <w:rPr>
          <w:sz w:val="24"/>
          <w:szCs w:val="24"/>
        </w:rPr>
        <w:t>4</w:t>
      </w:r>
      <w:r w:rsidR="002F2082">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r w:rsidR="00346998">
        <w:fldChar w:fldCharType="begin"/>
      </w:r>
      <w:r w:rsidR="00346998">
        <w:instrText xml:space="preserve"> REF _Ref305973574 \r \h  \* MERGEFORMAT </w:instrText>
      </w:r>
      <w:r w:rsidR="00346998">
        <w:fldChar w:fldCharType="separate"/>
      </w:r>
      <w:r w:rsidR="00BE4110">
        <w:t>2</w:t>
      </w:r>
      <w:r w:rsidR="00346998">
        <w:fldChar w:fldCharType="end"/>
      </w:r>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 xml:space="preserve">подготовить </w:t>
      </w:r>
      <w:r w:rsidR="004B5EB3" w:rsidRPr="002A47D1">
        <w:rPr>
          <w:iCs/>
          <w:sz w:val="24"/>
          <w:szCs w:val="24"/>
        </w:rPr>
        <w:lastRenderedPageBreak/>
        <w:t>и подать в составе Заявк</w:t>
      </w:r>
      <w:r w:rsidR="00953802" w:rsidRPr="002A47D1">
        <w:rPr>
          <w:iCs/>
          <w:sz w:val="24"/>
          <w:szCs w:val="24"/>
        </w:rPr>
        <w:t xml:space="preserve">и, приведены в разделе </w:t>
      </w:r>
      <w:r w:rsidR="002F2082">
        <w:rPr>
          <w:iCs/>
          <w:sz w:val="24"/>
          <w:szCs w:val="24"/>
        </w:rPr>
        <w:fldChar w:fldCharType="begin"/>
      </w:r>
      <w:r w:rsidR="008D2928">
        <w:rPr>
          <w:iCs/>
          <w:sz w:val="24"/>
          <w:szCs w:val="24"/>
        </w:rPr>
        <w:instrText xml:space="preserve"> REF _Ref440270602 \r \h </w:instrText>
      </w:r>
      <w:r w:rsidR="002F2082">
        <w:rPr>
          <w:iCs/>
          <w:sz w:val="24"/>
          <w:szCs w:val="24"/>
        </w:rPr>
      </w:r>
      <w:r w:rsidR="002F2082">
        <w:rPr>
          <w:iCs/>
          <w:sz w:val="24"/>
          <w:szCs w:val="24"/>
        </w:rPr>
        <w:fldChar w:fldCharType="separate"/>
      </w:r>
      <w:r w:rsidR="00BE4110">
        <w:rPr>
          <w:iCs/>
          <w:sz w:val="24"/>
          <w:szCs w:val="24"/>
        </w:rPr>
        <w:t>5</w:t>
      </w:r>
      <w:r w:rsidR="002F2082">
        <w:rPr>
          <w:iCs/>
          <w:sz w:val="24"/>
          <w:szCs w:val="24"/>
        </w:rPr>
        <w:fldChar w:fldCharType="end"/>
      </w:r>
      <w:r w:rsidR="004B5EB3" w:rsidRPr="002A47D1">
        <w:rPr>
          <w:sz w:val="24"/>
          <w:szCs w:val="24"/>
        </w:rPr>
        <w:t>.</w:t>
      </w:r>
    </w:p>
    <w:p w:rsidR="002A47D1" w:rsidRPr="00392410"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92410">
        <w:rPr>
          <w:sz w:val="24"/>
          <w:szCs w:val="24"/>
        </w:rPr>
        <w:t>В случае</w:t>
      </w:r>
      <w:proofErr w:type="gramStart"/>
      <w:r w:rsidRPr="00392410">
        <w:rPr>
          <w:sz w:val="24"/>
          <w:szCs w:val="24"/>
        </w:rPr>
        <w:t>,</w:t>
      </w:r>
      <w:proofErr w:type="gramEnd"/>
      <w:r w:rsidRPr="00392410">
        <w:rPr>
          <w:sz w:val="24"/>
          <w:szCs w:val="24"/>
        </w:rPr>
        <w:t xml:space="preserve"> если </w:t>
      </w:r>
      <w:r w:rsidR="00BE644E" w:rsidRPr="00392410">
        <w:rPr>
          <w:sz w:val="24"/>
          <w:szCs w:val="24"/>
        </w:rPr>
        <w:t>сроки выполнения работ</w:t>
      </w:r>
      <w:r w:rsidR="00366652" w:rsidRPr="00392410">
        <w:rPr>
          <w:sz w:val="24"/>
          <w:szCs w:val="24"/>
        </w:rPr>
        <w:t>, форма и порядок оплаты</w:t>
      </w:r>
      <w:r w:rsidRPr="00392410">
        <w:rPr>
          <w:sz w:val="24"/>
          <w:szCs w:val="24"/>
        </w:rPr>
        <w:t xml:space="preserve">, указанные в </w:t>
      </w:r>
      <w:proofErr w:type="spellStart"/>
      <w:r w:rsidRPr="00392410">
        <w:rPr>
          <w:sz w:val="24"/>
          <w:szCs w:val="24"/>
        </w:rPr>
        <w:t>п.п</w:t>
      </w:r>
      <w:proofErr w:type="spellEnd"/>
      <w:r w:rsidRPr="00392410">
        <w:rPr>
          <w:sz w:val="24"/>
          <w:szCs w:val="24"/>
        </w:rPr>
        <w:t xml:space="preserve">. </w:t>
      </w:r>
      <w:r w:rsidR="00346998">
        <w:fldChar w:fldCharType="begin"/>
      </w:r>
      <w:r w:rsidR="00346998">
        <w:instrText xml:space="preserve"> REF _Ref440270637 \r \h  \* MERGEFORMAT </w:instrText>
      </w:r>
      <w:r w:rsidR="00346998">
        <w:fldChar w:fldCharType="separate"/>
      </w:r>
      <w:r w:rsidR="00BE4110" w:rsidRPr="00BE4110">
        <w:rPr>
          <w:sz w:val="24"/>
          <w:szCs w:val="24"/>
        </w:rPr>
        <w:t>1.1.5</w:t>
      </w:r>
      <w:r w:rsidR="00346998">
        <w:fldChar w:fldCharType="end"/>
      </w:r>
      <w:r w:rsidRPr="00392410">
        <w:rPr>
          <w:sz w:val="24"/>
          <w:szCs w:val="24"/>
        </w:rPr>
        <w:t xml:space="preserve">, </w:t>
      </w:r>
      <w:r w:rsidR="00346998">
        <w:fldChar w:fldCharType="begin"/>
      </w:r>
      <w:r w:rsidR="00346998">
        <w:instrText xml:space="preserve"> REF _Ref440270663 \r \h  \* MERGEFORMAT </w:instrText>
      </w:r>
      <w:r w:rsidR="00346998">
        <w:fldChar w:fldCharType="separate"/>
      </w:r>
      <w:r w:rsidR="00BE4110" w:rsidRPr="00BE4110">
        <w:rPr>
          <w:sz w:val="24"/>
          <w:szCs w:val="24"/>
        </w:rPr>
        <w:t>1.1.7</w:t>
      </w:r>
      <w:r w:rsidR="00346998">
        <w:fldChar w:fldCharType="end"/>
      </w:r>
      <w:r w:rsidRPr="00392410">
        <w:rPr>
          <w:sz w:val="24"/>
          <w:szCs w:val="24"/>
        </w:rPr>
        <w:t xml:space="preserve"> настоящей Документации, противоречат соответствующим </w:t>
      </w:r>
      <w:r w:rsidR="00BE644E" w:rsidRPr="00392410">
        <w:rPr>
          <w:sz w:val="24"/>
          <w:szCs w:val="24"/>
        </w:rPr>
        <w:t>срокам выполнения работ</w:t>
      </w:r>
      <w:r w:rsidR="00366652" w:rsidRPr="00392410">
        <w:rPr>
          <w:sz w:val="24"/>
          <w:szCs w:val="24"/>
        </w:rPr>
        <w:t xml:space="preserve">, </w:t>
      </w:r>
      <w:r w:rsidR="00366652" w:rsidRPr="005121E2">
        <w:rPr>
          <w:sz w:val="24"/>
          <w:szCs w:val="24"/>
        </w:rPr>
        <w:t>форме и порядку оплаты</w:t>
      </w:r>
      <w:r w:rsidRPr="005121E2">
        <w:rPr>
          <w:sz w:val="24"/>
          <w:szCs w:val="24"/>
        </w:rPr>
        <w:t>, указанным в Приложении №1 (Техническ</w:t>
      </w:r>
      <w:r w:rsidR="00A154B7" w:rsidRPr="005121E2">
        <w:rPr>
          <w:sz w:val="24"/>
          <w:szCs w:val="24"/>
        </w:rPr>
        <w:t>ом</w:t>
      </w:r>
      <w:r w:rsidRPr="005121E2">
        <w:rPr>
          <w:sz w:val="24"/>
          <w:szCs w:val="24"/>
        </w:rPr>
        <w:t xml:space="preserve"> задани</w:t>
      </w:r>
      <w:r w:rsidR="00D32781">
        <w:rPr>
          <w:sz w:val="24"/>
          <w:szCs w:val="24"/>
        </w:rPr>
        <w:t>и</w:t>
      </w:r>
      <w:r w:rsidRPr="005121E2">
        <w:rPr>
          <w:sz w:val="24"/>
          <w:szCs w:val="24"/>
        </w:rPr>
        <w:t xml:space="preserve">) </w:t>
      </w:r>
      <w:r w:rsidR="005121E2" w:rsidRPr="005121E2">
        <w:rPr>
          <w:sz w:val="24"/>
          <w:szCs w:val="24"/>
        </w:rPr>
        <w:t>и/или в Приложении №2 (проекте Договора)</w:t>
      </w:r>
      <w:r w:rsidR="005121E2" w:rsidRPr="005121E2">
        <w:rPr>
          <w:bCs w:val="0"/>
          <w:iCs/>
          <w:szCs w:val="24"/>
        </w:rPr>
        <w:t xml:space="preserve"> </w:t>
      </w:r>
      <w:r w:rsidRPr="005121E2">
        <w:rPr>
          <w:sz w:val="24"/>
          <w:szCs w:val="24"/>
        </w:rPr>
        <w:t>к настоящей</w:t>
      </w:r>
      <w:r w:rsidRPr="00392410">
        <w:rPr>
          <w:sz w:val="24"/>
          <w:szCs w:val="24"/>
        </w:rPr>
        <w:t xml:space="preserve"> Документации, Участники при подготовке Заявок должны руководствоваться условиями, указанными в </w:t>
      </w:r>
      <w:proofErr w:type="spellStart"/>
      <w:r w:rsidRPr="00392410">
        <w:rPr>
          <w:sz w:val="24"/>
          <w:szCs w:val="24"/>
        </w:rPr>
        <w:t>п.п</w:t>
      </w:r>
      <w:proofErr w:type="spellEnd"/>
      <w:r w:rsidRPr="00392410">
        <w:rPr>
          <w:sz w:val="24"/>
          <w:szCs w:val="24"/>
        </w:rPr>
        <w:t xml:space="preserve">. </w:t>
      </w:r>
      <w:r w:rsidR="00346998">
        <w:fldChar w:fldCharType="begin"/>
      </w:r>
      <w:r w:rsidR="00346998">
        <w:instrText xml:space="preserve"> REF _Ref440270637 \r \h  \* MERGEFORMAT </w:instrText>
      </w:r>
      <w:r w:rsidR="00346998">
        <w:fldChar w:fldCharType="separate"/>
      </w:r>
      <w:r w:rsidR="00BE4110" w:rsidRPr="00BE4110">
        <w:rPr>
          <w:sz w:val="24"/>
          <w:szCs w:val="24"/>
        </w:rPr>
        <w:t>1.1.5</w:t>
      </w:r>
      <w:r w:rsidR="00346998">
        <w:fldChar w:fldCharType="end"/>
      </w:r>
      <w:r w:rsidR="008D2928" w:rsidRPr="00392410">
        <w:rPr>
          <w:sz w:val="24"/>
          <w:szCs w:val="24"/>
        </w:rPr>
        <w:t xml:space="preserve">, </w:t>
      </w:r>
      <w:r w:rsidR="00346998">
        <w:fldChar w:fldCharType="begin"/>
      </w:r>
      <w:r w:rsidR="00346998">
        <w:instrText xml:space="preserve"> REF _Ref440270663 \r \h  \* MERGEFORMAT </w:instrText>
      </w:r>
      <w:r w:rsidR="00346998">
        <w:fldChar w:fldCharType="separate"/>
      </w:r>
      <w:r w:rsidR="00BE4110" w:rsidRPr="00BE4110">
        <w:rPr>
          <w:sz w:val="24"/>
          <w:szCs w:val="24"/>
        </w:rPr>
        <w:t>1.1.7</w:t>
      </w:r>
      <w:r w:rsidR="00346998">
        <w:fldChar w:fldCharType="end"/>
      </w:r>
      <w:r w:rsidRPr="00392410">
        <w:rPr>
          <w:sz w:val="24"/>
          <w:szCs w:val="24"/>
        </w:rPr>
        <w:t xml:space="preserve"> настоящей Документации.</w:t>
      </w:r>
    </w:p>
    <w:p w:rsidR="002A47D1" w:rsidRPr="0022360B"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22360B">
        <w:rPr>
          <w:sz w:val="24"/>
          <w:szCs w:val="24"/>
        </w:rPr>
        <w:t xml:space="preserve">Участник должен указать в составе своей Заявки конкретные условия оплаты, не хуже условий указанных в п. </w:t>
      </w:r>
      <w:r w:rsidR="002F2082">
        <w:rPr>
          <w:sz w:val="24"/>
          <w:szCs w:val="24"/>
        </w:rPr>
        <w:fldChar w:fldCharType="begin"/>
      </w:r>
      <w:r w:rsidR="008D2928">
        <w:rPr>
          <w:sz w:val="24"/>
          <w:szCs w:val="24"/>
        </w:rPr>
        <w:instrText xml:space="preserve"> REF _Ref440270663 \r \h </w:instrText>
      </w:r>
      <w:r w:rsidR="002F2082">
        <w:rPr>
          <w:sz w:val="24"/>
          <w:szCs w:val="24"/>
        </w:rPr>
      </w:r>
      <w:r w:rsidR="002F2082">
        <w:rPr>
          <w:sz w:val="24"/>
          <w:szCs w:val="24"/>
        </w:rPr>
        <w:fldChar w:fldCharType="separate"/>
      </w:r>
      <w:r w:rsidR="00BE4110">
        <w:rPr>
          <w:sz w:val="24"/>
          <w:szCs w:val="24"/>
        </w:rPr>
        <w:t>1.1.7</w:t>
      </w:r>
      <w:r w:rsidR="002F2082">
        <w:rPr>
          <w:sz w:val="24"/>
          <w:szCs w:val="24"/>
        </w:rPr>
        <w:fldChar w:fldCharType="end"/>
      </w:r>
      <w:r w:rsidRPr="0022360B">
        <w:rPr>
          <w:sz w:val="24"/>
          <w:szCs w:val="24"/>
        </w:rPr>
        <w:t>.</w:t>
      </w:r>
      <w:bookmarkEnd w:id="22"/>
      <w:bookmarkEnd w:id="23"/>
      <w:bookmarkEnd w:id="24"/>
      <w:bookmarkEnd w:id="25"/>
    </w:p>
    <w:p w:rsidR="00717F60" w:rsidRPr="00E71A48" w:rsidRDefault="00717F60" w:rsidP="00750D4A">
      <w:pPr>
        <w:pStyle w:val="2"/>
        <w:tabs>
          <w:tab w:val="clear" w:pos="1700"/>
          <w:tab w:val="left" w:pos="567"/>
        </w:tabs>
        <w:spacing w:line="264" w:lineRule="auto"/>
      </w:pPr>
      <w:bookmarkStart w:id="26" w:name="_Ref55313246"/>
      <w:bookmarkStart w:id="27" w:name="_Ref56231140"/>
      <w:bookmarkStart w:id="28" w:name="_Ref56231144"/>
      <w:bookmarkStart w:id="29" w:name="_Toc441131544"/>
      <w:r w:rsidRPr="00E71A48">
        <w:t>Правовой статус документов</w:t>
      </w:r>
      <w:bookmarkEnd w:id="26"/>
      <w:bookmarkEnd w:id="27"/>
      <w:bookmarkEnd w:id="28"/>
      <w:bookmarkEnd w:id="29"/>
    </w:p>
    <w:p w:rsidR="00717F60" w:rsidRPr="0022360B"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«Россети»</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roofErr w:type="gramEnd"/>
    </w:p>
    <w:p w:rsidR="00717F60" w:rsidRPr="00E71A48" w:rsidRDefault="00C606DE" w:rsidP="00750D4A">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«Россети»</w:t>
      </w:r>
      <w:r w:rsidRPr="00C606DE">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C606DE">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r w:rsidR="00346998">
        <w:fldChar w:fldCharType="begin"/>
      </w:r>
      <w:r w:rsidR="00346998">
        <w:instrText xml:space="preserve"> REF _Ref305973033 \r \h  \* MERGEFORMAT </w:instrText>
      </w:r>
      <w:r w:rsidR="00346998">
        <w:fldChar w:fldCharType="separate"/>
      </w:r>
      <w:r w:rsidR="00BE4110" w:rsidRPr="00BE4110">
        <w:rPr>
          <w:sz w:val="24"/>
          <w:szCs w:val="24"/>
        </w:rPr>
        <w:t>3.2</w:t>
      </w:r>
      <w:r w:rsidR="00346998">
        <w:fldChar w:fldCharType="end"/>
      </w:r>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750D4A">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0"/>
      <w:bookmarkEnd w:id="31"/>
    </w:p>
    <w:p w:rsidR="00717F60" w:rsidRPr="00E71A48" w:rsidRDefault="004B5EB3" w:rsidP="00750D4A">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750D4A">
      <w:pPr>
        <w:keepNext/>
        <w:numPr>
          <w:ilvl w:val="0"/>
          <w:numId w:val="17"/>
        </w:numPr>
        <w:shd w:val="clear" w:color="auto" w:fill="FFFFFF"/>
        <w:tabs>
          <w:tab w:val="left" w:pos="709"/>
          <w:tab w:val="left" w:pos="1560"/>
        </w:tabs>
        <w:spacing w:line="264" w:lineRule="auto"/>
        <w:rPr>
          <w:sz w:val="24"/>
          <w:szCs w:val="24"/>
        </w:rPr>
      </w:pPr>
      <w:r w:rsidRPr="00E71A48">
        <w:rPr>
          <w:sz w:val="24"/>
          <w:szCs w:val="24"/>
        </w:rPr>
        <w:lastRenderedPageBreak/>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750D4A">
      <w:pPr>
        <w:pStyle w:val="2"/>
        <w:tabs>
          <w:tab w:val="clear" w:pos="1700"/>
          <w:tab w:val="left" w:pos="567"/>
        </w:tabs>
        <w:spacing w:line="264" w:lineRule="auto"/>
      </w:pPr>
      <w:bookmarkStart w:id="32" w:name="__RefHeading__397_1298132286"/>
      <w:bookmarkStart w:id="33" w:name="_Toc441131545"/>
      <w:bookmarkEnd w:id="32"/>
      <w:r w:rsidRPr="00E71A48">
        <w:t>Особые положения в связи с проведением Запроса предложений на ЭТП</w:t>
      </w:r>
      <w:bookmarkEnd w:id="33"/>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E71A48">
        <w:rPr>
          <w:color w:val="000000"/>
          <w:sz w:val="24"/>
          <w:szCs w:val="24"/>
        </w:rPr>
        <w:t xml:space="preserve">Для участия в </w:t>
      </w:r>
      <w:r w:rsidR="004B5EB3" w:rsidRPr="00E71A48">
        <w:rPr>
          <w:color w:val="000000"/>
          <w:sz w:val="24"/>
          <w:szCs w:val="24"/>
        </w:rPr>
        <w:t>З</w:t>
      </w:r>
      <w:r w:rsidRPr="00E71A48">
        <w:rPr>
          <w:color w:val="000000"/>
          <w:sz w:val="24"/>
          <w:szCs w:val="24"/>
        </w:rPr>
        <w:t xml:space="preserve">апросе предложений лицо </w:t>
      </w:r>
      <w:r w:rsidR="0099066F" w:rsidRPr="00E71A48">
        <w:rPr>
          <w:color w:val="000000"/>
          <w:sz w:val="24"/>
          <w:szCs w:val="24"/>
        </w:rPr>
        <w:t xml:space="preserve">должно </w:t>
      </w:r>
      <w:r w:rsidRPr="00E71A48">
        <w:rPr>
          <w:color w:val="000000"/>
          <w:sz w:val="24"/>
          <w:szCs w:val="24"/>
        </w:rPr>
        <w:t xml:space="preserve">быть </w:t>
      </w:r>
      <w:r w:rsidR="0099066F" w:rsidRPr="00E71A48">
        <w:rPr>
          <w:color w:val="000000"/>
          <w:sz w:val="24"/>
          <w:szCs w:val="24"/>
        </w:rPr>
        <w:t xml:space="preserve">зарегистрировано </w:t>
      </w:r>
      <w:r w:rsidRPr="00E71A48">
        <w:rPr>
          <w:sz w:val="24"/>
          <w:szCs w:val="24"/>
        </w:rPr>
        <w:t xml:space="preserve">в системе </w:t>
      </w:r>
      <w:r w:rsidRPr="00E71A48">
        <w:rPr>
          <w:color w:val="000000"/>
          <w:sz w:val="24"/>
          <w:szCs w:val="24"/>
        </w:rPr>
        <w:t xml:space="preserve">ЭТП </w:t>
      </w:r>
      <w:r w:rsidRPr="00E71A48">
        <w:rPr>
          <w:sz w:val="24"/>
          <w:szCs w:val="24"/>
        </w:rPr>
        <w:t xml:space="preserve">в качестве </w:t>
      </w:r>
      <w:r w:rsidR="004B5EB3" w:rsidRPr="00E71A48">
        <w:rPr>
          <w:sz w:val="24"/>
          <w:szCs w:val="24"/>
        </w:rPr>
        <w:t>У</w:t>
      </w:r>
      <w:r w:rsidRPr="00E71A48">
        <w:rPr>
          <w:sz w:val="24"/>
          <w:szCs w:val="24"/>
        </w:rPr>
        <w:t xml:space="preserve">частника данной системы, т.е. </w:t>
      </w:r>
      <w:r w:rsidR="0099066F" w:rsidRPr="00E71A48">
        <w:rPr>
          <w:sz w:val="24"/>
          <w:szCs w:val="24"/>
        </w:rPr>
        <w:t xml:space="preserve">должно </w:t>
      </w:r>
      <w:r w:rsidRPr="00E71A48">
        <w:rPr>
          <w:sz w:val="24"/>
          <w:szCs w:val="24"/>
        </w:rPr>
        <w:t xml:space="preserve">заключить соответствующий </w:t>
      </w:r>
      <w:r w:rsidR="00123C70" w:rsidRPr="00E71A48">
        <w:rPr>
          <w:sz w:val="24"/>
          <w:szCs w:val="24"/>
        </w:rPr>
        <w:t>Договор</w:t>
      </w:r>
      <w:r w:rsidRPr="00E71A48">
        <w:rPr>
          <w:sz w:val="24"/>
          <w:szCs w:val="24"/>
        </w:rPr>
        <w:t xml:space="preserve"> с оператором системы </w:t>
      </w:r>
      <w:r w:rsidRPr="00E71A48">
        <w:rPr>
          <w:color w:val="000000"/>
          <w:sz w:val="24"/>
          <w:szCs w:val="24"/>
        </w:rPr>
        <w:t>в соответствии с правилами, условиями и порядком регистрации на ЭТП</w:t>
      </w:r>
      <w:r w:rsidRPr="00E71A48">
        <w:rPr>
          <w:sz w:val="24"/>
          <w:szCs w:val="24"/>
        </w:rPr>
        <w:t xml:space="preserve">, а также </w:t>
      </w:r>
      <w:r w:rsidRPr="00E71A48">
        <w:rPr>
          <w:color w:val="000000"/>
          <w:sz w:val="24"/>
          <w:szCs w:val="24"/>
        </w:rPr>
        <w:t>должн</w:t>
      </w:r>
      <w:r w:rsidR="0099066F" w:rsidRPr="00E71A48">
        <w:rPr>
          <w:color w:val="000000"/>
          <w:sz w:val="24"/>
          <w:szCs w:val="24"/>
        </w:rPr>
        <w:t>о</w:t>
      </w:r>
      <w:r w:rsidRPr="00E71A48">
        <w:rPr>
          <w:color w:val="000000"/>
          <w:sz w:val="24"/>
          <w:szCs w:val="24"/>
        </w:rPr>
        <w:t xml:space="preserve"> быть </w:t>
      </w:r>
      <w:r w:rsidR="0099066F" w:rsidRPr="00E71A48">
        <w:rPr>
          <w:color w:val="000000"/>
          <w:sz w:val="24"/>
          <w:szCs w:val="24"/>
        </w:rPr>
        <w:t>зарегистрировано</w:t>
      </w:r>
      <w:r w:rsidR="0099066F" w:rsidRPr="00E71A48">
        <w:rPr>
          <w:sz w:val="24"/>
          <w:szCs w:val="24"/>
        </w:rPr>
        <w:t xml:space="preserve"> </w:t>
      </w:r>
      <w:r w:rsidRPr="00E71A48">
        <w:rPr>
          <w:sz w:val="24"/>
          <w:szCs w:val="24"/>
        </w:rPr>
        <w:t xml:space="preserve">системой ЭТП в качестве </w:t>
      </w:r>
      <w:r w:rsidR="009C744E" w:rsidRPr="00E71A48">
        <w:rPr>
          <w:sz w:val="24"/>
          <w:szCs w:val="24"/>
        </w:rPr>
        <w:t>Участник</w:t>
      </w:r>
      <w:r w:rsidRPr="00E71A48">
        <w:rPr>
          <w:sz w:val="24"/>
          <w:szCs w:val="24"/>
        </w:rPr>
        <w:t xml:space="preserve">а данного запроса предложений в установленном порядке. </w:t>
      </w:r>
      <w:proofErr w:type="gramEnd"/>
    </w:p>
    <w:p w:rsidR="00717F60" w:rsidRPr="005E3517" w:rsidRDefault="009C744E" w:rsidP="00750D4A">
      <w:pPr>
        <w:keepNext/>
        <w:numPr>
          <w:ilvl w:val="2"/>
          <w:numId w:val="11"/>
        </w:numPr>
        <w:shd w:val="clear" w:color="auto" w:fill="FFFFFF"/>
        <w:tabs>
          <w:tab w:val="left" w:pos="1700"/>
        </w:tabs>
        <w:spacing w:before="60" w:line="264" w:lineRule="auto"/>
        <w:ind w:left="0" w:right="11" w:firstLine="709"/>
        <w:rPr>
          <w:color w:val="000000"/>
          <w:sz w:val="24"/>
          <w:szCs w:val="24"/>
        </w:rPr>
      </w:pPr>
      <w:r w:rsidRPr="00E71A48">
        <w:rPr>
          <w:color w:val="000000"/>
          <w:sz w:val="24"/>
          <w:szCs w:val="24"/>
        </w:rPr>
        <w:t>Участник</w:t>
      </w:r>
      <w:r w:rsidR="00717F60" w:rsidRPr="00E71A48">
        <w:rPr>
          <w:color w:val="000000"/>
          <w:sz w:val="24"/>
          <w:szCs w:val="24"/>
        </w:rPr>
        <w:t xml:space="preserve">и </w:t>
      </w:r>
      <w:r w:rsidR="00717F60" w:rsidRPr="005E3517">
        <w:rPr>
          <w:color w:val="000000"/>
          <w:sz w:val="24"/>
          <w:szCs w:val="24"/>
        </w:rPr>
        <w:t xml:space="preserve">запроса предложений должны подать </w:t>
      </w:r>
      <w:r w:rsidR="004B5EB3" w:rsidRPr="005E3517">
        <w:rPr>
          <w:color w:val="000000"/>
          <w:sz w:val="24"/>
          <w:szCs w:val="24"/>
        </w:rPr>
        <w:t>Заявк</w:t>
      </w:r>
      <w:r w:rsidR="00717F60" w:rsidRPr="005E3517">
        <w:rPr>
          <w:color w:val="000000"/>
          <w:sz w:val="24"/>
          <w:szCs w:val="24"/>
        </w:rPr>
        <w:t xml:space="preserve">и в электронном виде на ЭТП (подраздел </w:t>
      </w:r>
      <w:r w:rsidR="00346998">
        <w:fldChar w:fldCharType="begin"/>
      </w:r>
      <w:r w:rsidR="00346998">
        <w:instrText xml:space="preserve"> REF _Ref191386109 \n \h  \* MERGEFORMAT </w:instrText>
      </w:r>
      <w:r w:rsidR="00346998">
        <w:fldChar w:fldCharType="separate"/>
      </w:r>
      <w:r w:rsidR="00BE4110" w:rsidRPr="00BE4110">
        <w:rPr>
          <w:color w:val="000000"/>
          <w:sz w:val="24"/>
          <w:szCs w:val="24"/>
        </w:rPr>
        <w:t>3.3.2</w:t>
      </w:r>
      <w:r w:rsidR="00346998">
        <w:fldChar w:fldCharType="end"/>
      </w:r>
      <w:r w:rsidR="00721B30" w:rsidRPr="005E3517">
        <w:rPr>
          <w:color w:val="000000"/>
          <w:sz w:val="24"/>
          <w:szCs w:val="24"/>
        </w:rPr>
        <w:t>)</w:t>
      </w:r>
      <w:r w:rsidR="005E3517" w:rsidRPr="005E3517">
        <w:rPr>
          <w:bCs w:val="0"/>
          <w:color w:val="000000"/>
          <w:sz w:val="24"/>
          <w:szCs w:val="24"/>
        </w:rPr>
        <w:t xml:space="preserve"> , </w:t>
      </w:r>
      <w:r w:rsidR="005E3517" w:rsidRPr="005E3517">
        <w:rPr>
          <w:bCs w:val="0"/>
          <w:sz w:val="24"/>
          <w:szCs w:val="24"/>
        </w:rPr>
        <w:t xml:space="preserve">за исключением документов, указанных в </w:t>
      </w:r>
      <w:proofErr w:type="spellStart"/>
      <w:r w:rsidR="005E3517" w:rsidRPr="005E3517">
        <w:rPr>
          <w:bCs w:val="0"/>
          <w:sz w:val="24"/>
          <w:szCs w:val="24"/>
        </w:rPr>
        <w:t>п.п</w:t>
      </w:r>
      <w:proofErr w:type="spellEnd"/>
      <w:r w:rsidR="005E3517" w:rsidRPr="005E3517">
        <w:rPr>
          <w:bCs w:val="0"/>
          <w:sz w:val="24"/>
          <w:szCs w:val="24"/>
        </w:rPr>
        <w:t xml:space="preserve">. </w:t>
      </w:r>
      <w:r w:rsidR="002F2082">
        <w:rPr>
          <w:sz w:val="24"/>
          <w:szCs w:val="24"/>
        </w:rPr>
        <w:fldChar w:fldCharType="begin"/>
      </w:r>
      <w:r w:rsidR="00F54B62">
        <w:rPr>
          <w:bCs w:val="0"/>
          <w:sz w:val="24"/>
          <w:szCs w:val="24"/>
        </w:rPr>
        <w:instrText xml:space="preserve"> REF _Ref442189627 \r \h </w:instrText>
      </w:r>
      <w:r w:rsidR="002F2082">
        <w:rPr>
          <w:sz w:val="24"/>
          <w:szCs w:val="24"/>
        </w:rPr>
      </w:r>
      <w:r w:rsidR="002F2082">
        <w:rPr>
          <w:sz w:val="24"/>
          <w:szCs w:val="24"/>
        </w:rPr>
        <w:fldChar w:fldCharType="separate"/>
      </w:r>
      <w:r w:rsidR="00BE4110">
        <w:rPr>
          <w:bCs w:val="0"/>
          <w:sz w:val="24"/>
          <w:szCs w:val="24"/>
        </w:rPr>
        <w:t>ф)</w:t>
      </w:r>
      <w:r w:rsidR="002F2082">
        <w:rPr>
          <w:sz w:val="24"/>
          <w:szCs w:val="24"/>
        </w:rPr>
        <w:fldChar w:fldCharType="end"/>
      </w:r>
      <w:r w:rsidR="005E3517" w:rsidRPr="005E3517">
        <w:rPr>
          <w:sz w:val="24"/>
          <w:szCs w:val="24"/>
        </w:rPr>
        <w:t xml:space="preserve"> п. </w:t>
      </w:r>
      <w:r w:rsidR="00346998">
        <w:fldChar w:fldCharType="begin"/>
      </w:r>
      <w:r w:rsidR="00346998">
        <w:instrText xml:space="preserve"> REF _Ref306005578 \r \h  \* MERGEFORMAT </w:instrText>
      </w:r>
      <w:r w:rsidR="00346998">
        <w:fldChar w:fldCharType="separate"/>
      </w:r>
      <w:r w:rsidR="00BE4110" w:rsidRPr="00BE4110">
        <w:rPr>
          <w:sz w:val="24"/>
          <w:szCs w:val="24"/>
        </w:rPr>
        <w:t>3.3.8.3</w:t>
      </w:r>
      <w:r w:rsidR="00346998">
        <w:fldChar w:fldCharType="end"/>
      </w:r>
      <w:r w:rsidR="005E3517" w:rsidRPr="005E3517">
        <w:rPr>
          <w:sz w:val="24"/>
          <w:szCs w:val="24"/>
        </w:rPr>
        <w:t xml:space="preserve"> и подразделе </w:t>
      </w:r>
      <w:r w:rsidR="00346998">
        <w:fldChar w:fldCharType="begin"/>
      </w:r>
      <w:r w:rsidR="00346998">
        <w:instrText xml:space="preserve"> REF _Ref442187883 \r \h  \* MERGEFORMAT </w:instrText>
      </w:r>
      <w:r w:rsidR="00346998">
        <w:fldChar w:fldCharType="separate"/>
      </w:r>
      <w:r w:rsidR="00BE4110" w:rsidRPr="00BE4110">
        <w:rPr>
          <w:sz w:val="24"/>
          <w:szCs w:val="24"/>
        </w:rPr>
        <w:t>5.18</w:t>
      </w:r>
      <w:r w:rsidR="00346998">
        <w:fldChar w:fldCharType="end"/>
      </w:r>
      <w:r w:rsidR="005E3517" w:rsidRPr="005E3517">
        <w:rPr>
          <w:color w:val="000000"/>
          <w:sz w:val="24"/>
          <w:szCs w:val="24"/>
        </w:rPr>
        <w:t xml:space="preserve">. </w:t>
      </w:r>
      <w:r w:rsidR="00717F60" w:rsidRPr="005E3517">
        <w:rPr>
          <w:color w:val="000000"/>
          <w:sz w:val="24"/>
          <w:szCs w:val="24"/>
        </w:rPr>
        <w:t xml:space="preserve">При нарушении этого требования, </w:t>
      </w:r>
      <w:r w:rsidRPr="005E3517">
        <w:rPr>
          <w:color w:val="000000"/>
          <w:sz w:val="24"/>
          <w:szCs w:val="24"/>
        </w:rPr>
        <w:t>Участник</w:t>
      </w:r>
      <w:r w:rsidR="00717F60" w:rsidRPr="005E3517">
        <w:rPr>
          <w:color w:val="000000"/>
          <w:sz w:val="24"/>
          <w:szCs w:val="24"/>
        </w:rPr>
        <w:t xml:space="preserve"> </w:t>
      </w:r>
      <w:r w:rsidR="007C0F1C" w:rsidRPr="005E3517">
        <w:rPr>
          <w:color w:val="000000"/>
          <w:sz w:val="24"/>
          <w:szCs w:val="24"/>
        </w:rPr>
        <w:t>будет</w:t>
      </w:r>
      <w:r w:rsidR="00717F60" w:rsidRPr="005E3517">
        <w:rPr>
          <w:color w:val="000000"/>
          <w:sz w:val="24"/>
          <w:szCs w:val="24"/>
        </w:rPr>
        <w:t xml:space="preserve"> не допущен к участию в запросе предложений.</w:t>
      </w:r>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Правила проведения процедур </w:t>
      </w:r>
      <w:r w:rsidR="004B5EB3" w:rsidRPr="00E71A48">
        <w:rPr>
          <w:color w:val="000000"/>
          <w:sz w:val="24"/>
          <w:szCs w:val="24"/>
        </w:rPr>
        <w:t>З</w:t>
      </w:r>
      <w:r w:rsidRPr="00E71A48">
        <w:rPr>
          <w:color w:val="000000"/>
          <w:sz w:val="24"/>
          <w:szCs w:val="24"/>
        </w:rPr>
        <w:t xml:space="preserve">апроса предложений через </w:t>
      </w:r>
      <w:r w:rsidRPr="00E71A48">
        <w:rPr>
          <w:sz w:val="24"/>
          <w:szCs w:val="24"/>
        </w:rPr>
        <w:t>ЭТП определяются правилами ее работы.</w:t>
      </w:r>
    </w:p>
    <w:p w:rsidR="00717F60" w:rsidRPr="00E71A48" w:rsidRDefault="00717F60" w:rsidP="00750D4A">
      <w:pPr>
        <w:pStyle w:val="2"/>
        <w:tabs>
          <w:tab w:val="clear" w:pos="1700"/>
          <w:tab w:val="left" w:pos="567"/>
        </w:tabs>
        <w:spacing w:line="264" w:lineRule="auto"/>
      </w:pPr>
      <w:bookmarkStart w:id="34" w:name="__RefNumPara__1267_443845793"/>
      <w:bookmarkStart w:id="35" w:name="_Toc441131546"/>
      <w:bookmarkEnd w:id="34"/>
      <w:r w:rsidRPr="00E71A48">
        <w:t>Обжалование</w:t>
      </w:r>
      <w:bookmarkEnd w:id="35"/>
    </w:p>
    <w:p w:rsidR="00717F60" w:rsidRPr="00E71A48" w:rsidRDefault="00717F60"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w:t>
      </w:r>
      <w:proofErr w:type="gramStart"/>
      <w:r w:rsidRPr="00E71A48">
        <w:rPr>
          <w:sz w:val="24"/>
          <w:szCs w:val="24"/>
        </w:rPr>
        <w:t>ств в св</w:t>
      </w:r>
      <w:proofErr w:type="gramEnd"/>
      <w:r w:rsidRPr="00E71A48">
        <w:rPr>
          <w:sz w:val="24"/>
          <w:szCs w:val="24"/>
        </w:rPr>
        <w:t xml:space="preserve">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6"/>
      <w:bookmarkEnd w:id="37"/>
    </w:p>
    <w:p w:rsidR="0099066F" w:rsidRPr="00E71A48" w:rsidRDefault="0099066F"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E71A48">
        <w:rPr>
          <w:sz w:val="24"/>
          <w:szCs w:val="24"/>
        </w:rPr>
        <w:t>Если претензионный порядок, указанный в п.</w:t>
      </w:r>
      <w:r w:rsidR="00346998">
        <w:fldChar w:fldCharType="begin"/>
      </w:r>
      <w:r w:rsidR="00346998">
        <w:instrText xml:space="preserve"> REF _Ref191386164 \r \h  \* MERGEFORMAT </w:instrText>
      </w:r>
      <w:r w:rsidR="00346998">
        <w:fldChar w:fldCharType="separate"/>
      </w:r>
      <w:r w:rsidR="00BE4110" w:rsidRPr="00BE4110">
        <w:rPr>
          <w:sz w:val="24"/>
          <w:szCs w:val="24"/>
        </w:rPr>
        <w:t xml:space="preserve"> 1.4.1 </w:t>
      </w:r>
      <w:r w:rsidR="00346998">
        <w:fldChar w:fldCharType="end"/>
      </w:r>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8"/>
    </w:p>
    <w:p w:rsidR="00717F60" w:rsidRPr="00E71A48" w:rsidRDefault="009C744E"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5C3F93">
        <w:rPr>
          <w:sz w:val="24"/>
          <w:szCs w:val="24"/>
        </w:rPr>
        <w:t>ом</w:t>
      </w:r>
      <w:r w:rsidR="00717F60" w:rsidRPr="00E71A48">
        <w:rPr>
          <w:sz w:val="24"/>
          <w:szCs w:val="24"/>
        </w:rPr>
        <w:t xml:space="preserve"> орган</w:t>
      </w:r>
      <w:r w:rsidR="005C3F93">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r w:rsidR="00346998">
        <w:fldChar w:fldCharType="begin"/>
      </w:r>
      <w:r w:rsidR="00346998">
        <w:instrText xml:space="preserve"> REF _Ref306978606 \r \h  \* MERGEFORMAT </w:instrText>
      </w:r>
      <w:r w:rsidR="00346998">
        <w:fldChar w:fldCharType="separate"/>
      </w:r>
      <w:r w:rsidR="00BE4110" w:rsidRPr="00BE4110">
        <w:rPr>
          <w:sz w:val="24"/>
          <w:szCs w:val="24"/>
        </w:rPr>
        <w:t xml:space="preserve"> 1.4.2 </w:t>
      </w:r>
      <w:r w:rsidR="00346998">
        <w:lastRenderedPageBreak/>
        <w:fldChar w:fldCharType="end"/>
      </w:r>
      <w:r w:rsidRPr="00E71A4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E71A48" w:rsidRDefault="00717F60" w:rsidP="00750D4A">
      <w:pPr>
        <w:pStyle w:val="2"/>
        <w:tabs>
          <w:tab w:val="clear" w:pos="1700"/>
          <w:tab w:val="left" w:pos="567"/>
        </w:tabs>
        <w:spacing w:line="264" w:lineRule="auto"/>
      </w:pPr>
      <w:bookmarkStart w:id="39" w:name="__RefHeading__401_1298132286"/>
      <w:bookmarkStart w:id="40" w:name="_Toc441131547"/>
      <w:bookmarkEnd w:id="39"/>
      <w:r w:rsidRPr="00E71A48">
        <w:t>Прочие положения</w:t>
      </w:r>
      <w:bookmarkEnd w:id="40"/>
    </w:p>
    <w:p w:rsidR="00717F60" w:rsidRPr="00E71A48" w:rsidRDefault="009C744E"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E71A48">
        <w:rPr>
          <w:sz w:val="24"/>
          <w:szCs w:val="24"/>
        </w:rPr>
        <w:t>Участник</w:t>
      </w:r>
      <w:r w:rsidRPr="00E71A48">
        <w:rPr>
          <w:sz w:val="24"/>
          <w:szCs w:val="24"/>
        </w:rPr>
        <w:t>а</w:t>
      </w:r>
      <w:proofErr w:type="gramEnd"/>
      <w:r w:rsidRPr="00E71A48">
        <w:rPr>
          <w:sz w:val="24"/>
          <w:szCs w:val="24"/>
        </w:rPr>
        <w:t xml:space="preserve">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w:t>
      </w:r>
      <w:r w:rsidR="00FB5B7E" w:rsidRPr="00E71A48">
        <w:rPr>
          <w:sz w:val="24"/>
          <w:szCs w:val="24"/>
        </w:rPr>
        <w:t xml:space="preserve">отклонит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roofErr w:type="gramEnd"/>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w:t>
      </w:r>
      <w:r w:rsidR="00FB5B7E" w:rsidRPr="00E71A48">
        <w:rPr>
          <w:sz w:val="24"/>
          <w:szCs w:val="24"/>
        </w:rPr>
        <w:t xml:space="preserve">отклонит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w:t>
      </w:r>
      <w:r w:rsidRPr="00E71A48">
        <w:rPr>
          <w:sz w:val="24"/>
          <w:szCs w:val="24"/>
        </w:rPr>
        <w:lastRenderedPageBreak/>
        <w:t xml:space="preserve">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w:t>
      </w:r>
      <w:proofErr w:type="gramStart"/>
      <w:r w:rsidRPr="00E71A48">
        <w:rPr>
          <w:sz w:val="24"/>
          <w:szCs w:val="24"/>
        </w:rPr>
        <w:t>,</w:t>
      </w:r>
      <w:proofErr w:type="gramEnd"/>
      <w:r w:rsidRPr="00E71A48">
        <w:rPr>
          <w:sz w:val="24"/>
          <w:szCs w:val="24"/>
        </w:rPr>
        <w:t xml:space="preserve"> если факт </w:t>
      </w:r>
      <w:proofErr w:type="spellStart"/>
      <w:r w:rsidRPr="00E71A48">
        <w:rPr>
          <w:sz w:val="24"/>
          <w:szCs w:val="24"/>
        </w:rPr>
        <w:t>аффилированности</w:t>
      </w:r>
      <w:proofErr w:type="spellEnd"/>
      <w:r w:rsidRPr="00E71A48">
        <w:rPr>
          <w:sz w:val="24"/>
          <w:szCs w:val="24"/>
        </w:rPr>
        <w:t xml:space="preserve">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r w:rsidR="00346998">
        <w:fldChar w:fldCharType="begin"/>
      </w:r>
      <w:r w:rsidR="00346998">
        <w:instrText xml:space="preserve"> REF _Ref306114966 \r \h  \* MERGEFORMAT </w:instrText>
      </w:r>
      <w:r w:rsidR="00346998">
        <w:fldChar w:fldCharType="separate"/>
      </w:r>
      <w:r w:rsidR="00BE4110" w:rsidRPr="00BE4110">
        <w:rPr>
          <w:sz w:val="24"/>
          <w:szCs w:val="24"/>
        </w:rPr>
        <w:t>3.3.11</w:t>
      </w:r>
      <w:r w:rsidR="00346998">
        <w:fldChar w:fldCharType="end"/>
      </w:r>
      <w:r w:rsidRPr="00E71A48">
        <w:rPr>
          <w:sz w:val="24"/>
          <w:szCs w:val="24"/>
        </w:rPr>
        <w:t xml:space="preserve"> настоящей Документации).</w:t>
      </w:r>
    </w:p>
    <w:p w:rsidR="002D4BC6" w:rsidRPr="00497C59" w:rsidRDefault="00717F60" w:rsidP="00497C59">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В соответствии с </w:t>
      </w:r>
      <w:r w:rsidR="004B5EB3" w:rsidRPr="00E71A48">
        <w:rPr>
          <w:sz w:val="24"/>
          <w:szCs w:val="24"/>
        </w:rPr>
        <w:t>Извещени</w:t>
      </w:r>
      <w:r w:rsidRPr="00E71A48">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E71A48">
        <w:rPr>
          <w:sz w:val="24"/>
          <w:szCs w:val="24"/>
        </w:rPr>
        <w:t>З</w:t>
      </w:r>
      <w:r w:rsidRPr="00E71A48">
        <w:rPr>
          <w:sz w:val="24"/>
          <w:szCs w:val="24"/>
        </w:rPr>
        <w:t xml:space="preserve">апроса предложений на любом из этапов, не неся при этом никакой материальной ответственности перед </w:t>
      </w:r>
      <w:r w:rsidR="009C744E" w:rsidRPr="00E71A48">
        <w:rPr>
          <w:sz w:val="24"/>
          <w:szCs w:val="24"/>
        </w:rPr>
        <w:t>Участник</w:t>
      </w:r>
      <w:r w:rsidRPr="00E71A48">
        <w:rPr>
          <w:sz w:val="24"/>
          <w:szCs w:val="24"/>
        </w:rPr>
        <w:t xml:space="preserve">ами запроса предложений. </w:t>
      </w:r>
      <w:proofErr w:type="gramStart"/>
      <w:r w:rsidRPr="00E71A48">
        <w:rPr>
          <w:sz w:val="24"/>
          <w:szCs w:val="24"/>
        </w:rPr>
        <w:t xml:space="preserve">Все </w:t>
      </w:r>
      <w:r w:rsidR="009C744E" w:rsidRPr="00E71A48">
        <w:rPr>
          <w:sz w:val="24"/>
          <w:szCs w:val="24"/>
        </w:rPr>
        <w:t>Участник</w:t>
      </w:r>
      <w:r w:rsidRPr="00E71A48">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bookmarkStart w:id="41" w:name="_Ref306144164"/>
      <w:proofErr w:type="gramEnd"/>
    </w:p>
    <w:p w:rsidR="00E420A2" w:rsidRPr="002D4BC6" w:rsidRDefault="00E420A2" w:rsidP="00750D4A">
      <w:pPr>
        <w:pStyle w:val="3"/>
        <w:ind w:left="0" w:firstLine="709"/>
        <w:jc w:val="both"/>
        <w:rPr>
          <w:b w:val="0"/>
          <w:szCs w:val="24"/>
        </w:rPr>
        <w:sectPr w:rsidR="00E420A2" w:rsidRPr="002D4BC6" w:rsidSect="002B0606">
          <w:headerReference w:type="even" r:id="rId23"/>
          <w:headerReference w:type="default" r:id="rId24"/>
          <w:footerReference w:type="even" r:id="rId25"/>
          <w:headerReference w:type="first" r:id="rId26"/>
          <w:footerReference w:type="first" r:id="rId27"/>
          <w:pgSz w:w="11907" w:h="16840" w:code="9"/>
          <w:pgMar w:top="1440" w:right="851" w:bottom="776" w:left="1609" w:header="720" w:footer="455" w:gutter="0"/>
          <w:cols w:space="720"/>
          <w:docGrid w:linePitch="360"/>
        </w:sectPr>
      </w:pPr>
    </w:p>
    <w:p w:rsidR="00717F60" w:rsidRPr="006238AF" w:rsidRDefault="00717F60" w:rsidP="00E71A48">
      <w:pPr>
        <w:pStyle w:val="1"/>
        <w:tabs>
          <w:tab w:val="left" w:pos="426"/>
        </w:tabs>
        <w:spacing w:before="0" w:after="0" w:line="264" w:lineRule="auto"/>
        <w:ind w:left="0" w:hanging="11"/>
        <w:jc w:val="center"/>
        <w:rPr>
          <w:szCs w:val="24"/>
        </w:rPr>
      </w:pPr>
      <w:bookmarkStart w:id="42" w:name="_Проект_договора"/>
      <w:bookmarkStart w:id="43" w:name="_Ref305973574"/>
      <w:bookmarkStart w:id="44" w:name="_Ref440272931"/>
      <w:bookmarkStart w:id="45" w:name="_Ref440274025"/>
      <w:bookmarkStart w:id="46" w:name="_Ref440292752"/>
      <w:bookmarkStart w:id="47" w:name="_Toc441131555"/>
      <w:bookmarkEnd w:id="41"/>
      <w:bookmarkEnd w:id="42"/>
      <w:r w:rsidRPr="006238AF">
        <w:rPr>
          <w:szCs w:val="24"/>
        </w:rPr>
        <w:lastRenderedPageBreak/>
        <w:t xml:space="preserve">Проект </w:t>
      </w:r>
      <w:r w:rsidR="00123C70" w:rsidRPr="006238AF">
        <w:rPr>
          <w:szCs w:val="24"/>
        </w:rPr>
        <w:t>Договор</w:t>
      </w:r>
      <w:r w:rsidRPr="006238AF">
        <w:rPr>
          <w:szCs w:val="24"/>
        </w:rPr>
        <w:t>а</w:t>
      </w:r>
      <w:bookmarkEnd w:id="43"/>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44"/>
      <w:bookmarkEnd w:id="45"/>
      <w:bookmarkEnd w:id="46"/>
      <w:bookmarkEnd w:id="47"/>
    </w:p>
    <w:p w:rsidR="00953802" w:rsidRPr="006238AF" w:rsidRDefault="00216641" w:rsidP="00953802">
      <w:pPr>
        <w:pStyle w:val="2"/>
        <w:tabs>
          <w:tab w:val="clear" w:pos="1700"/>
          <w:tab w:val="left" w:pos="567"/>
        </w:tabs>
        <w:spacing w:line="264" w:lineRule="auto"/>
      </w:pPr>
      <w:bookmarkStart w:id="48" w:name="_Toc441131556"/>
      <w:r w:rsidRPr="006238AF">
        <w:t>Проект договора</w:t>
      </w:r>
      <w:bookmarkEnd w:id="48"/>
    </w:p>
    <w:p w:rsidR="00953802" w:rsidRPr="003803A7" w:rsidRDefault="00953802" w:rsidP="00953802">
      <w:pPr>
        <w:pStyle w:val="3"/>
        <w:ind w:left="0" w:firstLine="709"/>
        <w:jc w:val="both"/>
        <w:rPr>
          <w:b w:val="0"/>
        </w:rPr>
      </w:pPr>
      <w:bookmarkStart w:id="49" w:name="_Toc439238031"/>
      <w:bookmarkStart w:id="50" w:name="_Toc439238153"/>
      <w:bookmarkStart w:id="51" w:name="_Toc439252705"/>
      <w:bookmarkStart w:id="52" w:name="_Toc439323563"/>
      <w:bookmarkStart w:id="53" w:name="_Toc439323679"/>
      <w:bookmarkStart w:id="54" w:name="_Toc440361313"/>
      <w:bookmarkStart w:id="55" w:name="_Toc440376068"/>
      <w:bookmarkStart w:id="56" w:name="_Toc440376195"/>
      <w:bookmarkStart w:id="57" w:name="_Toc440382460"/>
      <w:bookmarkStart w:id="58" w:name="_Toc440447130"/>
      <w:bookmarkStart w:id="59" w:name="_Toc440620810"/>
      <w:bookmarkStart w:id="60" w:name="_Toc440631445"/>
      <w:bookmarkStart w:id="61" w:name="_Toc440875685"/>
      <w:bookmarkStart w:id="62" w:name="_Toc441131557"/>
      <w:r w:rsidRPr="006238AF">
        <w:rPr>
          <w:b w:val="0"/>
        </w:rPr>
        <w:t xml:space="preserve">Проект договора на </w:t>
      </w:r>
      <w:r w:rsidR="00392410">
        <w:rPr>
          <w:b w:val="0"/>
        </w:rPr>
        <w:t>выполнение работ</w:t>
      </w:r>
      <w:r w:rsidRPr="006238AF">
        <w:rPr>
          <w:b w:val="0"/>
        </w:rPr>
        <w:t xml:space="preserve">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49"/>
      <w:bookmarkEnd w:id="50"/>
      <w:bookmarkEnd w:id="51"/>
      <w:bookmarkEnd w:id="52"/>
      <w:bookmarkEnd w:id="53"/>
      <w:bookmarkEnd w:id="54"/>
      <w:bookmarkEnd w:id="55"/>
      <w:bookmarkEnd w:id="56"/>
      <w:bookmarkEnd w:id="57"/>
      <w:bookmarkEnd w:id="58"/>
      <w:bookmarkEnd w:id="59"/>
      <w:bookmarkEnd w:id="60"/>
      <w:bookmarkEnd w:id="61"/>
      <w:bookmarkEnd w:id="62"/>
    </w:p>
    <w:p w:rsidR="00953802" w:rsidRPr="006238AF" w:rsidRDefault="0094713A" w:rsidP="0094713A">
      <w:pPr>
        <w:pStyle w:val="3"/>
        <w:ind w:left="0" w:firstLine="709"/>
        <w:jc w:val="both"/>
        <w:rPr>
          <w:b w:val="0"/>
        </w:rPr>
      </w:pPr>
      <w:bookmarkStart w:id="63" w:name="_Toc439238032"/>
      <w:bookmarkStart w:id="64" w:name="_Toc439238154"/>
      <w:bookmarkStart w:id="65" w:name="_Toc439252706"/>
      <w:bookmarkStart w:id="66" w:name="_Toc439323564"/>
      <w:bookmarkStart w:id="67" w:name="_Toc439323680"/>
      <w:bookmarkStart w:id="68" w:name="_Toc440361314"/>
      <w:bookmarkStart w:id="69" w:name="_Toc440376069"/>
      <w:bookmarkStart w:id="70" w:name="_Toc440376196"/>
      <w:bookmarkStart w:id="71" w:name="_Toc440382461"/>
      <w:bookmarkStart w:id="72" w:name="_Toc440447131"/>
      <w:bookmarkStart w:id="73" w:name="_Toc440620811"/>
      <w:bookmarkStart w:id="74" w:name="_Toc440631446"/>
      <w:bookmarkStart w:id="75" w:name="_Toc440875686"/>
      <w:bookmarkStart w:id="76" w:name="_Toc441131558"/>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2F2082">
        <w:rPr>
          <w:b w:val="0"/>
        </w:rPr>
        <w:fldChar w:fldCharType="begin"/>
      </w:r>
      <w:r w:rsidR="008D2928">
        <w:rPr>
          <w:b w:val="0"/>
        </w:rPr>
        <w:instrText xml:space="preserve"> REF _Ref93264992 \r \h </w:instrText>
      </w:r>
      <w:r w:rsidR="002F2082">
        <w:rPr>
          <w:b w:val="0"/>
        </w:rPr>
      </w:r>
      <w:r w:rsidR="002F2082">
        <w:rPr>
          <w:b w:val="0"/>
        </w:rPr>
        <w:fldChar w:fldCharType="separate"/>
      </w:r>
      <w:r w:rsidR="00BE4110">
        <w:rPr>
          <w:b w:val="0"/>
        </w:rPr>
        <w:t>5.5</w:t>
      </w:r>
      <w:r w:rsidR="002F2082">
        <w:rPr>
          <w:b w:val="0"/>
        </w:rPr>
        <w:fldChar w:fldCharType="end"/>
      </w:r>
      <w:r w:rsidRPr="006238AF">
        <w:rPr>
          <w:b w:val="0"/>
        </w:rPr>
        <w:t>) и приложить его к своей Заявке.</w:t>
      </w:r>
      <w:bookmarkEnd w:id="63"/>
      <w:bookmarkEnd w:id="64"/>
      <w:bookmarkEnd w:id="65"/>
      <w:bookmarkEnd w:id="66"/>
      <w:bookmarkEnd w:id="67"/>
      <w:bookmarkEnd w:id="68"/>
      <w:bookmarkEnd w:id="69"/>
      <w:bookmarkEnd w:id="70"/>
      <w:bookmarkEnd w:id="71"/>
      <w:bookmarkEnd w:id="72"/>
      <w:bookmarkEnd w:id="73"/>
      <w:bookmarkEnd w:id="74"/>
      <w:bookmarkEnd w:id="75"/>
      <w:bookmarkEnd w:id="76"/>
    </w:p>
    <w:p w:rsidR="0094713A" w:rsidRPr="003303E9" w:rsidRDefault="0094713A" w:rsidP="0094713A">
      <w:pPr>
        <w:pStyle w:val="3"/>
        <w:ind w:left="0" w:firstLine="709"/>
        <w:jc w:val="both"/>
        <w:rPr>
          <w:b w:val="0"/>
        </w:rPr>
      </w:pPr>
      <w:bookmarkStart w:id="77" w:name="_Toc439238033"/>
      <w:bookmarkStart w:id="78" w:name="_Toc439238155"/>
      <w:bookmarkStart w:id="79" w:name="_Toc439252707"/>
      <w:bookmarkStart w:id="80" w:name="_Toc439323565"/>
      <w:bookmarkStart w:id="81" w:name="_Toc439323681"/>
      <w:bookmarkStart w:id="82" w:name="_Toc440361315"/>
      <w:bookmarkStart w:id="83" w:name="_Toc440376070"/>
      <w:bookmarkStart w:id="84" w:name="_Toc440376197"/>
      <w:bookmarkStart w:id="85" w:name="_Toc440382462"/>
      <w:bookmarkStart w:id="86" w:name="_Toc440447132"/>
      <w:bookmarkStart w:id="87" w:name="_Toc440620812"/>
      <w:bookmarkStart w:id="88" w:name="_Toc440631447"/>
      <w:bookmarkStart w:id="89" w:name="_Toc440875687"/>
      <w:bookmarkStart w:id="90" w:name="_Toc441131559"/>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77"/>
      <w:bookmarkEnd w:id="78"/>
      <w:bookmarkEnd w:id="79"/>
      <w:bookmarkEnd w:id="80"/>
      <w:bookmarkEnd w:id="81"/>
      <w:bookmarkEnd w:id="82"/>
      <w:bookmarkEnd w:id="83"/>
      <w:bookmarkEnd w:id="84"/>
      <w:bookmarkEnd w:id="85"/>
      <w:bookmarkEnd w:id="86"/>
      <w:bookmarkEnd w:id="87"/>
      <w:bookmarkEnd w:id="88"/>
      <w:bookmarkEnd w:id="89"/>
      <w:bookmarkEnd w:id="90"/>
    </w:p>
    <w:p w:rsidR="00953802" w:rsidRPr="003303E9" w:rsidRDefault="00953802" w:rsidP="00953802">
      <w:pPr>
        <w:pStyle w:val="2"/>
        <w:tabs>
          <w:tab w:val="clear" w:pos="1700"/>
          <w:tab w:val="left" w:pos="567"/>
        </w:tabs>
        <w:spacing w:line="264" w:lineRule="auto"/>
      </w:pPr>
      <w:bookmarkStart w:id="91" w:name="_Toc441131560"/>
      <w:r w:rsidRPr="003303E9">
        <w:rPr>
          <w:bCs w:val="0"/>
        </w:rPr>
        <w:t>Антикоррупционная оговорка, включаемая в проект договора</w:t>
      </w:r>
      <w:bookmarkEnd w:id="91"/>
    </w:p>
    <w:p w:rsidR="00953802" w:rsidRPr="003303E9" w:rsidRDefault="0094713A" w:rsidP="0094713A">
      <w:pPr>
        <w:pStyle w:val="3"/>
        <w:ind w:left="0" w:firstLine="709"/>
        <w:jc w:val="both"/>
        <w:rPr>
          <w:b w:val="0"/>
        </w:rPr>
      </w:pPr>
      <w:bookmarkStart w:id="92" w:name="_Toc439238157"/>
      <w:bookmarkStart w:id="93" w:name="_Toc439252709"/>
      <w:bookmarkStart w:id="94" w:name="_Toc439323567"/>
      <w:bookmarkStart w:id="95" w:name="_Toc439323683"/>
      <w:bookmarkStart w:id="96" w:name="_Toc440361317"/>
      <w:bookmarkStart w:id="97" w:name="_Toc440376072"/>
      <w:bookmarkStart w:id="98" w:name="_Toc440376199"/>
      <w:bookmarkStart w:id="99" w:name="_Toc440382464"/>
      <w:bookmarkStart w:id="100" w:name="_Toc440447134"/>
      <w:bookmarkStart w:id="101" w:name="_Toc440620814"/>
      <w:bookmarkStart w:id="102" w:name="_Toc440631449"/>
      <w:bookmarkStart w:id="103" w:name="_Toc440875689"/>
      <w:bookmarkStart w:id="104" w:name="_Toc441131561"/>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2F2082">
        <w:rPr>
          <w:b w:val="0"/>
        </w:rPr>
        <w:fldChar w:fldCharType="begin"/>
      </w:r>
      <w:r w:rsidR="008D2928">
        <w:rPr>
          <w:b w:val="0"/>
        </w:rPr>
        <w:instrText xml:space="preserve"> REF _Ref440270867 \r \h </w:instrText>
      </w:r>
      <w:r w:rsidR="002F2082">
        <w:rPr>
          <w:b w:val="0"/>
        </w:rPr>
      </w:r>
      <w:r w:rsidR="002F2082">
        <w:rPr>
          <w:b w:val="0"/>
        </w:rPr>
        <w:fldChar w:fldCharType="separate"/>
      </w:r>
      <w:r w:rsidR="00BE4110">
        <w:rPr>
          <w:b w:val="0"/>
        </w:rPr>
        <w:t>2.2.3</w:t>
      </w:r>
      <w:r w:rsidR="002F2082">
        <w:rPr>
          <w:b w:val="0"/>
        </w:rPr>
        <w:fldChar w:fldCharType="end"/>
      </w:r>
      <w:r w:rsidRPr="003303E9">
        <w:rPr>
          <w:b w:val="0"/>
        </w:rPr>
        <w:t>).</w:t>
      </w:r>
      <w:bookmarkEnd w:id="92"/>
      <w:bookmarkEnd w:id="93"/>
      <w:bookmarkEnd w:id="94"/>
      <w:bookmarkEnd w:id="95"/>
      <w:bookmarkEnd w:id="96"/>
      <w:bookmarkEnd w:id="97"/>
      <w:bookmarkEnd w:id="98"/>
      <w:bookmarkEnd w:id="99"/>
      <w:bookmarkEnd w:id="100"/>
      <w:bookmarkEnd w:id="101"/>
      <w:bookmarkEnd w:id="102"/>
      <w:bookmarkEnd w:id="103"/>
      <w:bookmarkEnd w:id="104"/>
    </w:p>
    <w:p w:rsidR="0094713A" w:rsidRPr="003303E9" w:rsidRDefault="0094713A" w:rsidP="0094713A">
      <w:pPr>
        <w:pStyle w:val="3"/>
        <w:ind w:left="0" w:firstLine="709"/>
        <w:jc w:val="both"/>
        <w:rPr>
          <w:b w:val="0"/>
        </w:rPr>
      </w:pPr>
      <w:bookmarkStart w:id="105" w:name="_Toc439238158"/>
      <w:bookmarkStart w:id="106" w:name="_Toc439252710"/>
      <w:bookmarkStart w:id="107" w:name="_Toc439323568"/>
      <w:bookmarkStart w:id="108" w:name="_Toc439323684"/>
      <w:bookmarkStart w:id="109" w:name="_Toc440361318"/>
      <w:bookmarkStart w:id="110" w:name="_Toc440376073"/>
      <w:bookmarkStart w:id="111" w:name="_Toc440376200"/>
      <w:bookmarkStart w:id="112" w:name="_Toc440382465"/>
      <w:bookmarkStart w:id="113" w:name="_Toc440447135"/>
      <w:bookmarkStart w:id="114" w:name="_Toc440620815"/>
      <w:bookmarkStart w:id="115" w:name="_Toc440631450"/>
      <w:bookmarkStart w:id="116" w:name="_Toc440875690"/>
      <w:bookmarkStart w:id="117" w:name="_Toc441131562"/>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105"/>
      <w:bookmarkEnd w:id="106"/>
      <w:bookmarkEnd w:id="107"/>
      <w:bookmarkEnd w:id="108"/>
      <w:bookmarkEnd w:id="109"/>
      <w:bookmarkEnd w:id="110"/>
      <w:bookmarkEnd w:id="111"/>
      <w:bookmarkEnd w:id="112"/>
      <w:bookmarkEnd w:id="113"/>
      <w:bookmarkEnd w:id="114"/>
      <w:bookmarkEnd w:id="115"/>
      <w:bookmarkEnd w:id="116"/>
      <w:bookmarkEnd w:id="117"/>
    </w:p>
    <w:p w:rsidR="0094713A" w:rsidRPr="003303E9" w:rsidRDefault="0094713A" w:rsidP="0094713A">
      <w:pPr>
        <w:pStyle w:val="3"/>
        <w:ind w:left="0" w:firstLine="709"/>
        <w:jc w:val="both"/>
        <w:rPr>
          <w:b w:val="0"/>
        </w:rPr>
      </w:pPr>
      <w:bookmarkStart w:id="118" w:name="_Toc439238159"/>
      <w:bookmarkStart w:id="119" w:name="_Toc439252711"/>
      <w:bookmarkStart w:id="120" w:name="_Toc439323569"/>
      <w:bookmarkStart w:id="121" w:name="_Toc439323685"/>
      <w:bookmarkStart w:id="122" w:name="_Ref440270867"/>
      <w:bookmarkStart w:id="123" w:name="_Toc440361319"/>
      <w:bookmarkStart w:id="124" w:name="_Toc440376074"/>
      <w:bookmarkStart w:id="125" w:name="_Toc440376201"/>
      <w:bookmarkStart w:id="126" w:name="_Toc440382466"/>
      <w:bookmarkStart w:id="127" w:name="_Toc440447136"/>
      <w:bookmarkStart w:id="128" w:name="_Toc440620816"/>
      <w:bookmarkStart w:id="129" w:name="_Toc440631451"/>
      <w:bookmarkStart w:id="130" w:name="_Toc440875691"/>
      <w:bookmarkStart w:id="131" w:name="_Toc441131563"/>
      <w:r w:rsidRPr="003303E9">
        <w:rPr>
          <w:b w:val="0"/>
        </w:rPr>
        <w:t>Текст Антикоррупционной оговорки:</w:t>
      </w:r>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FB666F" w:rsidRPr="00A052DC" w:rsidRDefault="00FB666F" w:rsidP="00FB666F">
      <w:pPr>
        <w:snapToGrid w:val="0"/>
        <w:spacing w:line="240" w:lineRule="auto"/>
        <w:rPr>
          <w:i/>
          <w:sz w:val="24"/>
          <w:szCs w:val="24"/>
        </w:rPr>
      </w:pPr>
      <w:r w:rsidRPr="00A052DC">
        <w:rPr>
          <w:i/>
          <w:sz w:val="24"/>
          <w:szCs w:val="24"/>
        </w:rPr>
        <w:t>Статья 1.</w:t>
      </w:r>
    </w:p>
    <w:p w:rsidR="00FB666F" w:rsidRPr="00A052DC" w:rsidRDefault="00FB666F" w:rsidP="00FB666F">
      <w:pPr>
        <w:snapToGrid w:val="0"/>
        <w:spacing w:line="240" w:lineRule="auto"/>
        <w:rPr>
          <w:i/>
          <w:sz w:val="24"/>
          <w:szCs w:val="24"/>
        </w:rPr>
      </w:pPr>
      <w:r w:rsidRPr="00A052DC">
        <w:rPr>
          <w:i/>
          <w:sz w:val="24"/>
          <w:szCs w:val="24"/>
        </w:rPr>
        <w:t xml:space="preserve">Контрагенту* известно о том, что ПАО «Россети»** реализует требования статьи 13.3. </w:t>
      </w:r>
      <w:proofErr w:type="gramStart"/>
      <w:r w:rsidRPr="00A052DC">
        <w:rPr>
          <w:i/>
          <w:sz w:val="24"/>
          <w:szCs w:val="24"/>
        </w:rPr>
        <w:t>Федерального закона от 25 декабря 2008 года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roofErr w:type="gramEnd"/>
    </w:p>
    <w:p w:rsidR="00FB666F" w:rsidRPr="00A052DC" w:rsidRDefault="00FB666F" w:rsidP="00FB666F">
      <w:pPr>
        <w:snapToGrid w:val="0"/>
        <w:spacing w:line="240" w:lineRule="auto"/>
        <w:rPr>
          <w:i/>
          <w:sz w:val="24"/>
          <w:szCs w:val="24"/>
        </w:rPr>
      </w:pPr>
      <w:r w:rsidRPr="00A052DC">
        <w:rPr>
          <w:i/>
          <w:sz w:val="24"/>
          <w:szCs w:val="24"/>
        </w:rPr>
        <w:t>Присоединение к Антикоррупционной хартии российского бизнеса свидетельствует о соответствии ПАО «Россети» антикоррупционным требованиям международно-правовых стандартов.</w:t>
      </w:r>
    </w:p>
    <w:p w:rsidR="00FB666F" w:rsidRPr="00A052DC" w:rsidRDefault="00FB666F" w:rsidP="00FB666F">
      <w:pPr>
        <w:snapToGrid w:val="0"/>
        <w:spacing w:line="240" w:lineRule="auto"/>
        <w:rPr>
          <w:i/>
          <w:sz w:val="24"/>
          <w:szCs w:val="24"/>
        </w:rPr>
      </w:pPr>
      <w:r w:rsidRPr="00A052DC">
        <w:rPr>
          <w:i/>
          <w:sz w:val="24"/>
          <w:szCs w:val="24"/>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FB666F" w:rsidRPr="00A052DC" w:rsidRDefault="00FB666F" w:rsidP="00FB666F">
      <w:pPr>
        <w:snapToGrid w:val="0"/>
        <w:spacing w:line="240" w:lineRule="auto"/>
        <w:rPr>
          <w:i/>
          <w:sz w:val="24"/>
          <w:szCs w:val="24"/>
        </w:rPr>
      </w:pPr>
      <w:r w:rsidRPr="00A052DC">
        <w:rPr>
          <w:i/>
          <w:sz w:val="24"/>
          <w:szCs w:val="24"/>
        </w:rPr>
        <w:t xml:space="preserve">Единая вертикально-интегрированная система в ПАО «Россети» и ДЗО ПАО «Россети» по профилактике коррупционных и иных правонарушений отражена в Едином стратегическом документе - Антикоррупционной политике </w:t>
      </w:r>
      <w:r w:rsidR="000D70B6">
        <w:rPr>
          <w:i/>
          <w:sz w:val="24"/>
          <w:szCs w:val="24"/>
        </w:rPr>
        <w:t>П</w:t>
      </w:r>
      <w:r w:rsidRPr="00A052DC">
        <w:rPr>
          <w:i/>
          <w:sz w:val="24"/>
          <w:szCs w:val="24"/>
        </w:rPr>
        <w:t xml:space="preserve">АО «Россети» и ДЗО </w:t>
      </w:r>
      <w:r w:rsidR="003E170D">
        <w:rPr>
          <w:i/>
          <w:sz w:val="24"/>
          <w:szCs w:val="24"/>
        </w:rPr>
        <w:t>П</w:t>
      </w:r>
      <w:r w:rsidRPr="00A052DC">
        <w:rPr>
          <w:i/>
          <w:sz w:val="24"/>
          <w:szCs w:val="24"/>
        </w:rPr>
        <w:t>АО «Россети» (далее - Антикоррупционная политика).</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ПАО «Россети»/ДЗО ПАО «Россети»** при взаимодействии с Контрагентами* ориентированы на установление и сохранение деловых отношений, которые: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xml:space="preserve">- поддерживают Антикоррупционную политику </w:t>
      </w:r>
      <w:r w:rsidR="000D70B6">
        <w:rPr>
          <w:rFonts w:ascii="Times New Roman" w:hAnsi="Times New Roman"/>
          <w:i/>
          <w:sz w:val="24"/>
        </w:rPr>
        <w:t>П</w:t>
      </w:r>
      <w:r w:rsidRPr="00A052DC">
        <w:rPr>
          <w:rFonts w:ascii="Times New Roman" w:hAnsi="Times New Roman"/>
          <w:i/>
          <w:sz w:val="24"/>
        </w:rPr>
        <w:t xml:space="preserve">АО «Россети» и ДЗО </w:t>
      </w:r>
      <w:r w:rsidR="003E170D">
        <w:rPr>
          <w:rFonts w:ascii="Times New Roman" w:hAnsi="Times New Roman"/>
          <w:i/>
          <w:sz w:val="24"/>
        </w:rPr>
        <w:t>П</w:t>
      </w:r>
      <w:r w:rsidRPr="00A052DC">
        <w:rPr>
          <w:rFonts w:ascii="Times New Roman" w:hAnsi="Times New Roman"/>
          <w:i/>
          <w:sz w:val="24"/>
        </w:rPr>
        <w:t>АО «Россети»;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ведут деловые отношения в добросовестной и честной манере;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заботятся о собственной репутации;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 демонстрируют поддержку высоким этическим стандартам;</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реализуют собственные меры по противодействию коррупции;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участвуют в коллективных антикоррупционных инициативах.</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2.</w:t>
      </w:r>
    </w:p>
    <w:p w:rsidR="00FB666F" w:rsidRPr="00A052DC" w:rsidRDefault="00FB666F" w:rsidP="00FB666F">
      <w:pPr>
        <w:spacing w:line="240" w:lineRule="auto"/>
        <w:rPr>
          <w:i/>
          <w:sz w:val="24"/>
          <w:szCs w:val="24"/>
        </w:rPr>
      </w:pPr>
      <w:proofErr w:type="gramStart"/>
      <w:r w:rsidRPr="00A052DC">
        <w:rPr>
          <w:i/>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«Россети»/ДЗО ПАО «Россети» по адресу: http://www.rosseti.ru/about/anticorruptionpolicy/policy/index.php,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w:t>
      </w:r>
      <w:proofErr w:type="gramEnd"/>
      <w:r w:rsidRPr="00A052DC">
        <w:rPr>
          <w:i/>
          <w:sz w:val="24"/>
          <w:szCs w:val="24"/>
        </w:rPr>
        <w:t xml:space="preserve">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3.</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«Россети»/ДЗО ПАО «Россети»,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«Россети»/ДЗО ПАО «Россети»,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w:t>
      </w:r>
      <w:proofErr w:type="gramEnd"/>
      <w:r w:rsidRPr="00A052DC">
        <w:rPr>
          <w:rFonts w:ascii="Times New Roman" w:hAnsi="Times New Roman"/>
          <w:i/>
          <w:sz w:val="24"/>
        </w:rPr>
        <w:t xml:space="preserve"> </w:t>
      </w:r>
      <w:proofErr w:type="gramStart"/>
      <w:r w:rsidRPr="00A052DC">
        <w:rPr>
          <w:rFonts w:ascii="Times New Roman" w:hAnsi="Times New Roman"/>
          <w:i/>
          <w:sz w:val="24"/>
        </w:rPr>
        <w:t xml:space="preserve">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w:t>
      </w:r>
      <w:proofErr w:type="spellStart"/>
      <w:r w:rsidRPr="00A052DC">
        <w:rPr>
          <w:rFonts w:ascii="Times New Roman" w:hAnsi="Times New Roman"/>
          <w:i/>
          <w:sz w:val="24"/>
        </w:rPr>
        <w:t>КоАКП</w:t>
      </w:r>
      <w:proofErr w:type="spellEnd"/>
      <w:r w:rsidRPr="00A052DC">
        <w:rPr>
          <w:rFonts w:ascii="Times New Roman" w:hAnsi="Times New Roman"/>
          <w:i/>
          <w:sz w:val="24"/>
        </w:rPr>
        <w:t xml:space="preserve">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roofErr w:type="gramEnd"/>
    </w:p>
    <w:p w:rsidR="00FB666F" w:rsidRPr="00A052DC" w:rsidRDefault="00FB666F" w:rsidP="00FB666F">
      <w:pPr>
        <w:autoSpaceDE w:val="0"/>
        <w:autoSpaceDN w:val="0"/>
        <w:adjustRightInd w:val="0"/>
        <w:spacing w:line="240" w:lineRule="auto"/>
        <w:rPr>
          <w:i/>
          <w:sz w:val="24"/>
          <w:szCs w:val="24"/>
        </w:rPr>
      </w:pPr>
      <w:proofErr w:type="gramStart"/>
      <w:r w:rsidRPr="00A052DC">
        <w:rPr>
          <w:i/>
          <w:sz w:val="24"/>
          <w:szCs w:val="24"/>
        </w:rPr>
        <w:t>Контрагент и ПАО «Россети»/ДЗО ПАО «Россети»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A052DC">
        <w:rPr>
          <w:i/>
          <w:sz w:val="24"/>
          <w:szCs w:val="24"/>
          <w:lang w:val="en-US"/>
        </w:rPr>
        <w:t> </w:t>
      </w:r>
      <w:r w:rsidRPr="00A052DC">
        <w:rPr>
          <w:i/>
          <w:sz w:val="24"/>
          <w:szCs w:val="24"/>
        </w:rPr>
        <w:t>направленного на обеспечение выполнения этим работником каких-либо действий в пользу стимулирующей его стороны (Контрагента и ПАО «Россети»/ДЗО</w:t>
      </w:r>
      <w:proofErr w:type="gramEnd"/>
      <w:r w:rsidRPr="00A052DC">
        <w:rPr>
          <w:i/>
          <w:sz w:val="24"/>
          <w:szCs w:val="24"/>
        </w:rPr>
        <w:t xml:space="preserve"> </w:t>
      </w:r>
      <w:proofErr w:type="gramStart"/>
      <w:r w:rsidRPr="00A052DC">
        <w:rPr>
          <w:i/>
          <w:sz w:val="24"/>
          <w:szCs w:val="24"/>
        </w:rPr>
        <w:t>ПАО «Россети»).</w:t>
      </w:r>
      <w:proofErr w:type="gramEnd"/>
    </w:p>
    <w:p w:rsidR="00FB666F" w:rsidRPr="00A052DC" w:rsidRDefault="00FB666F" w:rsidP="00FB666F">
      <w:pPr>
        <w:autoSpaceDE w:val="0"/>
        <w:autoSpaceDN w:val="0"/>
        <w:adjustRightInd w:val="0"/>
        <w:spacing w:line="240" w:lineRule="auto"/>
        <w:rPr>
          <w:i/>
          <w:sz w:val="24"/>
          <w:szCs w:val="24"/>
        </w:rPr>
      </w:pPr>
      <w:r w:rsidRPr="00A052DC">
        <w:rPr>
          <w:i/>
          <w:sz w:val="24"/>
          <w:szCs w:val="24"/>
        </w:rPr>
        <w:t xml:space="preserve">Под действиями работника, осуществляемыми в пользу стимулирующей его стороны (Контрагент или ПАО «Россети»/ДЗО ПАО «Россети»), понимаются: </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неоправданных преимуществ по сравнению с другими контрагентами;</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каких-либо гарантий;</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ускорение существующих процедур;</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«Россети»/ДЗО ПАО «Россети».</w:t>
      </w:r>
    </w:p>
    <w:p w:rsidR="00FB666F" w:rsidRPr="00A052DC" w:rsidRDefault="00FB666F" w:rsidP="00FB666F">
      <w:pPr>
        <w:autoSpaceDE w:val="0"/>
        <w:autoSpaceDN w:val="0"/>
        <w:adjustRightInd w:val="0"/>
        <w:spacing w:line="240" w:lineRule="auto"/>
        <w:rPr>
          <w:i/>
          <w:sz w:val="24"/>
          <w:szCs w:val="24"/>
        </w:rPr>
      </w:pPr>
      <w:r w:rsidRPr="00A052DC">
        <w:rPr>
          <w:i/>
          <w:sz w:val="24"/>
          <w:szCs w:val="24"/>
        </w:rPr>
        <w:t>Статья 4.</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 xml:space="preserve">В случае возникновения у Контрагента и ПАО «Россети»/ДЗО ПАО «Россети» подозрений, что произошло или может произойти нарушение каких-либо положений Статьи 1, Статьи 2 и Статьи 3 Контрагент и/или ПАО «Россети»/ДЗО ПАО «Россети» обязуется уведомить другую Сторону в </w:t>
      </w:r>
      <w:r w:rsidRPr="00F33CFE">
        <w:rPr>
          <w:rFonts w:ascii="Times New Roman" w:hAnsi="Times New Roman"/>
          <w:i/>
          <w:sz w:val="24"/>
        </w:rPr>
        <w:t>письменной форме. После письменного уведомления, Контрагент и/или ПАО «Р</w:t>
      </w:r>
      <w:r w:rsidRPr="00A052DC">
        <w:rPr>
          <w:rFonts w:ascii="Times New Roman" w:hAnsi="Times New Roman"/>
          <w:i/>
          <w:sz w:val="24"/>
        </w:rPr>
        <w:t>оссети»/ДЗО ПАО «Россети» имеет право приостановить исполнение Договора до получения подтверждения, что нарушения не произошло или не произойдет.</w:t>
      </w:r>
      <w:r w:rsidRPr="00A052DC">
        <w:rPr>
          <w:rFonts w:ascii="Times New Roman" w:hAnsi="Times New Roman"/>
          <w:b/>
          <w:bCs/>
          <w:i/>
          <w:sz w:val="24"/>
        </w:rPr>
        <w:t xml:space="preserve"> </w:t>
      </w:r>
      <w:r w:rsidRPr="00A052DC">
        <w:rPr>
          <w:rFonts w:ascii="Times New Roman" w:hAnsi="Times New Roman"/>
          <w:bCs/>
          <w:i/>
          <w:sz w:val="24"/>
        </w:rPr>
        <w:t xml:space="preserve">Это подтверждение должно быть направлено в течение десяти рабочих дней </w:t>
      </w:r>
      <w:proofErr w:type="gramStart"/>
      <w:r w:rsidRPr="00A052DC">
        <w:rPr>
          <w:rFonts w:ascii="Times New Roman" w:hAnsi="Times New Roman"/>
          <w:bCs/>
          <w:i/>
          <w:sz w:val="24"/>
        </w:rPr>
        <w:t>с даты направления</w:t>
      </w:r>
      <w:proofErr w:type="gramEnd"/>
      <w:r w:rsidRPr="00A052DC">
        <w:rPr>
          <w:rFonts w:ascii="Times New Roman" w:hAnsi="Times New Roman"/>
          <w:bCs/>
          <w:i/>
          <w:sz w:val="24"/>
        </w:rPr>
        <w:t xml:space="preserve"> письменного уведомления.</w:t>
      </w:r>
    </w:p>
    <w:p w:rsidR="00FB666F" w:rsidRPr="00A052DC" w:rsidRDefault="00FB666F" w:rsidP="00FB666F">
      <w:pPr>
        <w:pStyle w:val="Text0"/>
        <w:spacing w:after="0" w:line="240" w:lineRule="auto"/>
        <w:ind w:left="0" w:firstLine="567"/>
        <w:rPr>
          <w:rFonts w:ascii="Times New Roman" w:hAnsi="Times New Roman"/>
          <w:b/>
          <w:bCs/>
          <w:i/>
          <w:sz w:val="24"/>
        </w:rPr>
      </w:pPr>
      <w:proofErr w:type="gramStart"/>
      <w:r w:rsidRPr="00A052DC">
        <w:rPr>
          <w:rFonts w:ascii="Times New Roman" w:hAnsi="Times New Roman"/>
          <w:i/>
          <w:sz w:val="24"/>
        </w:rPr>
        <w:t xml:space="preserve">В письменном уведомлении Контрагент и/или ПАО «Россети»/ДЗО ПАО «Россети»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Pr>
          <w:rFonts w:ascii="Times New Roman" w:hAnsi="Times New Roman"/>
          <w:i/>
          <w:sz w:val="24"/>
        </w:rPr>
        <w:t>П</w:t>
      </w:r>
      <w:r w:rsidRPr="00A052DC">
        <w:rPr>
          <w:rFonts w:ascii="Times New Roman" w:hAnsi="Times New Roman"/>
          <w:i/>
          <w:sz w:val="24"/>
        </w:rPr>
        <w:t>АО «Россети»/ДЗО ПАО «Россети», его аффилированными лицами, работниками или посредниками.</w:t>
      </w:r>
      <w:proofErr w:type="gramEnd"/>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5.</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В случае нарушения Контрагентом и/или ПАО «Россети»/ДЗО ПАО «Россети»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«Россети»/ДЗО ПАО «Россети» имеет право</w:t>
      </w:r>
      <w:proofErr w:type="gramEnd"/>
      <w:r w:rsidRPr="00A052DC">
        <w:rPr>
          <w:rFonts w:ascii="Times New Roman" w:hAnsi="Times New Roman"/>
          <w:i/>
          <w:sz w:val="24"/>
        </w:rPr>
        <w:t xml:space="preserve">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A052DC" w:rsidRDefault="00FB666F" w:rsidP="00FB666F">
      <w:pPr>
        <w:pStyle w:val="Text0"/>
        <w:spacing w:after="0" w:line="240" w:lineRule="auto"/>
        <w:ind w:left="0" w:firstLine="567"/>
        <w:rPr>
          <w:rFonts w:ascii="Times New Roman" w:hAnsi="Times New Roman"/>
          <w:i/>
          <w:sz w:val="24"/>
        </w:rPr>
      </w:pP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Государственная политика в области развития партнерства государства и бизнеса по противодействию коррупции реализуется ПАО «Россети»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«Россети» руководством страны.</w:t>
      </w:r>
      <w:proofErr w:type="gramEnd"/>
    </w:p>
    <w:p w:rsidR="00FB666F" w:rsidRPr="00A052DC" w:rsidRDefault="00FB666F" w:rsidP="00FB666F">
      <w:pPr>
        <w:pStyle w:val="Text0"/>
        <w:spacing w:after="0" w:line="240" w:lineRule="auto"/>
        <w:ind w:left="0" w:firstLine="567"/>
        <w:rPr>
          <w:rFonts w:ascii="Times New Roman" w:hAnsi="Times New Roman"/>
          <w:sz w:val="24"/>
        </w:rPr>
      </w:pPr>
    </w:p>
    <w:p w:rsidR="00FB666F" w:rsidRPr="00A052DC" w:rsidRDefault="00FB666F" w:rsidP="00FB666F">
      <w:pPr>
        <w:spacing w:line="240" w:lineRule="auto"/>
        <w:rPr>
          <w:sz w:val="24"/>
          <w:szCs w:val="24"/>
        </w:rPr>
      </w:pPr>
      <w:r w:rsidRPr="00A052DC">
        <w:rPr>
          <w:sz w:val="24"/>
          <w:szCs w:val="24"/>
        </w:rPr>
        <w:t>______________________________________________________________</w:t>
      </w:r>
    </w:p>
    <w:p w:rsidR="00FB666F" w:rsidRPr="00A052DC" w:rsidRDefault="00FB666F" w:rsidP="00FB666F">
      <w:pPr>
        <w:spacing w:line="240" w:lineRule="auto"/>
        <w:rPr>
          <w:i/>
          <w:sz w:val="24"/>
          <w:szCs w:val="24"/>
        </w:rPr>
      </w:pPr>
      <w:r w:rsidRPr="00A052DC">
        <w:rPr>
          <w:i/>
          <w:sz w:val="24"/>
          <w:szCs w:val="24"/>
        </w:rPr>
        <w:t>*Наименование контрагента указывается в соответствии с договором (например, подрядчик, исполнитель, поставщик и пр.).</w:t>
      </w:r>
    </w:p>
    <w:p w:rsidR="00FB666F" w:rsidRPr="00A052DC" w:rsidRDefault="00FB666F" w:rsidP="00FB666F">
      <w:pPr>
        <w:spacing w:line="240" w:lineRule="auto"/>
        <w:rPr>
          <w:sz w:val="24"/>
          <w:szCs w:val="24"/>
        </w:rPr>
      </w:pPr>
      <w:r w:rsidRPr="00A052DC">
        <w:rPr>
          <w:sz w:val="24"/>
          <w:szCs w:val="24"/>
        </w:rPr>
        <w:t xml:space="preserve">** </w:t>
      </w:r>
      <w:r w:rsidRPr="00A052DC">
        <w:rPr>
          <w:i/>
          <w:sz w:val="24"/>
          <w:szCs w:val="24"/>
        </w:rPr>
        <w:t>Указывается наименование ПАО «Россети»/ДЗО ПАО «Россети» 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132" w:name="_Ref303622434"/>
      <w:bookmarkStart w:id="133" w:name="_Ref303624273"/>
      <w:bookmarkStart w:id="134" w:name="_Ref303682476"/>
      <w:bookmarkStart w:id="135" w:name="_Ref303683017"/>
      <w:bookmarkEnd w:id="132"/>
      <w:bookmarkEnd w:id="133"/>
      <w:bookmarkEnd w:id="134"/>
      <w:bookmarkEnd w:id="135"/>
    </w:p>
    <w:p w:rsidR="00717F60" w:rsidRPr="00E71A48" w:rsidRDefault="00717F60" w:rsidP="00E71A48">
      <w:pPr>
        <w:spacing w:line="264" w:lineRule="auto"/>
        <w:rPr>
          <w:sz w:val="24"/>
          <w:szCs w:val="24"/>
        </w:rPr>
        <w:sectPr w:rsidR="00717F60" w:rsidRPr="00E71A48" w:rsidSect="002B0606">
          <w:headerReference w:type="even" r:id="rId28"/>
          <w:headerReference w:type="default" r:id="rId29"/>
          <w:footerReference w:type="even" r:id="rId30"/>
          <w:headerReference w:type="first" r:id="rId31"/>
          <w:footerReference w:type="first" r:id="rId32"/>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136" w:name="_Ref303711222"/>
      <w:bookmarkStart w:id="137" w:name="_Ref311232052"/>
      <w:bookmarkStart w:id="138" w:name="_Toc441131564"/>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136"/>
      <w:r w:rsidR="00D51A0B" w:rsidRPr="00E71A48">
        <w:rPr>
          <w:szCs w:val="24"/>
        </w:rPr>
        <w:t>Заявок</w:t>
      </w:r>
      <w:bookmarkEnd w:id="137"/>
      <w:bookmarkEnd w:id="138"/>
    </w:p>
    <w:p w:rsidR="00717F60" w:rsidRPr="00E71A48" w:rsidRDefault="00717F60" w:rsidP="00E71A48">
      <w:pPr>
        <w:pStyle w:val="2"/>
        <w:tabs>
          <w:tab w:val="clear" w:pos="1700"/>
          <w:tab w:val="left" w:pos="567"/>
        </w:tabs>
        <w:spacing w:line="264" w:lineRule="auto"/>
      </w:pPr>
      <w:bookmarkStart w:id="139" w:name="_Toc441131565"/>
      <w:r w:rsidRPr="00E71A48">
        <w:t xml:space="preserve">Общий порядок проведения </w:t>
      </w:r>
      <w:r w:rsidR="00440928" w:rsidRPr="00E71A48">
        <w:t>З</w:t>
      </w:r>
      <w:r w:rsidRPr="00E71A48">
        <w:t>апроса предложений</w:t>
      </w:r>
      <w:bookmarkEnd w:id="139"/>
    </w:p>
    <w:p w:rsidR="00717F60" w:rsidRPr="00E71A48" w:rsidRDefault="00717F60" w:rsidP="00953802">
      <w:pPr>
        <w:pStyle w:val="3"/>
        <w:rPr>
          <w:bCs w:val="0"/>
          <w:szCs w:val="24"/>
        </w:rPr>
      </w:pPr>
      <w:bookmarkStart w:id="140" w:name="_Toc439323688"/>
      <w:bookmarkStart w:id="141" w:name="_Toc440361322"/>
      <w:bookmarkStart w:id="142" w:name="_Toc440376077"/>
      <w:bookmarkStart w:id="143" w:name="_Toc440376204"/>
      <w:bookmarkStart w:id="144" w:name="_Toc440382469"/>
      <w:bookmarkStart w:id="145" w:name="_Toc440447139"/>
      <w:bookmarkStart w:id="146" w:name="_Toc440620819"/>
      <w:bookmarkStart w:id="147" w:name="_Toc440631454"/>
      <w:bookmarkStart w:id="148" w:name="_Toc440875694"/>
      <w:bookmarkStart w:id="149" w:name="_Toc441131566"/>
      <w:r w:rsidRPr="00E71A48">
        <w:rPr>
          <w:szCs w:val="24"/>
        </w:rPr>
        <w:t>Запрос</w:t>
      </w:r>
      <w:r w:rsidRPr="00E71A48">
        <w:rPr>
          <w:bCs w:val="0"/>
          <w:szCs w:val="24"/>
        </w:rPr>
        <w:t xml:space="preserve"> предложений проводится в следующем порядке:</w:t>
      </w:r>
      <w:bookmarkEnd w:id="140"/>
      <w:bookmarkEnd w:id="141"/>
      <w:bookmarkEnd w:id="142"/>
      <w:bookmarkEnd w:id="143"/>
      <w:bookmarkEnd w:id="144"/>
      <w:bookmarkEnd w:id="145"/>
      <w:bookmarkEnd w:id="146"/>
      <w:bookmarkEnd w:id="147"/>
      <w:bookmarkEnd w:id="148"/>
      <w:bookmarkEnd w:id="149"/>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r w:rsidR="00346998">
        <w:fldChar w:fldCharType="begin"/>
      </w:r>
      <w:r w:rsidR="00346998">
        <w:instrText xml:space="preserve"> REF _Ref305973033 \r \h  \* MERGEFORMAT </w:instrText>
      </w:r>
      <w:r w:rsidR="00346998">
        <w:fldChar w:fldCharType="separate"/>
      </w:r>
      <w:r w:rsidR="00BE4110" w:rsidRPr="00BE4110">
        <w:rPr>
          <w:bCs w:val="0"/>
          <w:sz w:val="24"/>
          <w:szCs w:val="24"/>
        </w:rPr>
        <w:t>3.2</w:t>
      </w:r>
      <w:r w:rsidR="00346998">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r w:rsidR="00346998">
        <w:fldChar w:fldCharType="begin"/>
      </w:r>
      <w:r w:rsidR="00346998">
        <w:instrText xml:space="preserve"> REF _Ref305973147 \r \h  \* MERGEFORMAT </w:instrText>
      </w:r>
      <w:r w:rsidR="00346998">
        <w:fldChar w:fldCharType="separate"/>
      </w:r>
      <w:r w:rsidR="00BE4110" w:rsidRPr="00BE4110">
        <w:rPr>
          <w:bCs w:val="0"/>
          <w:sz w:val="24"/>
          <w:szCs w:val="24"/>
        </w:rPr>
        <w:t>3.3</w:t>
      </w:r>
      <w:r w:rsidR="00346998">
        <w:fldChar w:fldCharType="end"/>
      </w:r>
      <w:r w:rsidR="002F2082"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2F2082" w:rsidRPr="00E71A48">
        <w:rPr>
          <w:bCs w:val="0"/>
          <w:sz w:val="24"/>
          <w:szCs w:val="24"/>
        </w:rPr>
      </w:r>
      <w:r w:rsidR="002F2082"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50" w:name="__RefNumPara__828_922829174"/>
      <w:bookmarkEnd w:id="150"/>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2F2082"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2F2082" w:rsidRPr="00E71A48">
        <w:rPr>
          <w:bCs w:val="0"/>
          <w:sz w:val="24"/>
          <w:szCs w:val="24"/>
        </w:rPr>
      </w:r>
      <w:r w:rsidR="002F2082" w:rsidRPr="00E71A48">
        <w:rPr>
          <w:bCs w:val="0"/>
          <w:sz w:val="24"/>
          <w:szCs w:val="24"/>
        </w:rPr>
        <w:fldChar w:fldCharType="end"/>
      </w:r>
      <w:r w:rsidR="00346998">
        <w:fldChar w:fldCharType="begin"/>
      </w:r>
      <w:r w:rsidR="00346998">
        <w:instrText xml:space="preserve"> REF _Ref305973214 \r \h  \* MERGEFORMAT </w:instrText>
      </w:r>
      <w:r w:rsidR="00346998">
        <w:fldChar w:fldCharType="separate"/>
      </w:r>
      <w:r w:rsidR="00BE4110" w:rsidRPr="00BE4110">
        <w:rPr>
          <w:bCs w:val="0"/>
          <w:sz w:val="24"/>
          <w:szCs w:val="24"/>
        </w:rPr>
        <w:t>3.4</w:t>
      </w:r>
      <w:r w:rsidR="00346998">
        <w:fldChar w:fldCharType="end"/>
      </w:r>
      <w:r w:rsidR="00096E9D" w:rsidRPr="00E71A48">
        <w:rPr>
          <w:bCs w:val="0"/>
          <w:sz w:val="24"/>
          <w:szCs w:val="24"/>
        </w:rPr>
        <w:t xml:space="preserve">, </w:t>
      </w:r>
      <w:r w:rsidR="00346998">
        <w:fldChar w:fldCharType="begin"/>
      </w:r>
      <w:r w:rsidR="00346998">
        <w:instrText xml:space="preserve"> REF _Ref303683883 \r \h  \* MERGEFORMAT </w:instrText>
      </w:r>
      <w:r w:rsidR="00346998">
        <w:fldChar w:fldCharType="separate"/>
      </w:r>
      <w:r w:rsidR="00BE4110" w:rsidRPr="00BE4110">
        <w:rPr>
          <w:bCs w:val="0"/>
          <w:sz w:val="24"/>
          <w:szCs w:val="24"/>
        </w:rPr>
        <w:t>3.5</w:t>
      </w:r>
      <w:r w:rsidR="00346998">
        <w:fldChar w:fldCharType="end"/>
      </w:r>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51" w:name="__RefNumPara__832_922829174"/>
      <w:bookmarkEnd w:id="151"/>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r w:rsidR="00346998">
        <w:fldChar w:fldCharType="begin"/>
      </w:r>
      <w:r w:rsidR="00346998">
        <w:instrText xml:space="preserve"> REF _Ref305973250 \r \h  \* MERGEFORMAT </w:instrText>
      </w:r>
      <w:r w:rsidR="00346998">
        <w:fldChar w:fldCharType="separate"/>
      </w:r>
      <w:r w:rsidR="00BE4110" w:rsidRPr="00BE4110">
        <w:rPr>
          <w:bCs w:val="0"/>
          <w:sz w:val="24"/>
          <w:szCs w:val="24"/>
        </w:rPr>
        <w:t>3.5</w:t>
      </w:r>
      <w:r w:rsidR="00BE4110">
        <w:t>.1</w:t>
      </w:r>
      <w:r w:rsidR="00346998">
        <w:fldChar w:fldCharType="end"/>
      </w:r>
      <w:r w:rsidR="002F2082"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2F2082" w:rsidRPr="00E71A48">
        <w:rPr>
          <w:bCs w:val="0"/>
          <w:sz w:val="24"/>
          <w:szCs w:val="24"/>
        </w:rPr>
      </w:r>
      <w:r w:rsidR="002F2082"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152" w:name="__RefNumPara__834_922829174"/>
      <w:bookmarkEnd w:id="152"/>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r w:rsidR="00346998">
        <w:fldChar w:fldCharType="begin"/>
      </w:r>
      <w:r w:rsidR="00346998">
        <w:instrText xml:space="preserve"> REF _Ref303250967 \r \h  \* MERGEFORMAT </w:instrText>
      </w:r>
      <w:r w:rsidR="00346998">
        <w:fldChar w:fldCharType="separate"/>
      </w:r>
      <w:r w:rsidR="00BE4110" w:rsidRPr="00BE4110">
        <w:rPr>
          <w:bCs w:val="0"/>
          <w:sz w:val="24"/>
          <w:szCs w:val="24"/>
        </w:rPr>
        <w:t>3.7</w:t>
      </w:r>
      <w:r w:rsidR="00346998">
        <w:fldChar w:fldCharType="end"/>
      </w:r>
      <w:r w:rsidR="002F2082"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2F2082" w:rsidRPr="00E71A48">
        <w:rPr>
          <w:bCs w:val="0"/>
          <w:sz w:val="24"/>
          <w:szCs w:val="24"/>
        </w:rPr>
      </w:r>
      <w:r w:rsidR="002F2082"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53" w:name="__RefNumPara__836_922829174"/>
      <w:bookmarkEnd w:id="153"/>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r w:rsidR="00346998">
        <w:fldChar w:fldCharType="begin"/>
      </w:r>
      <w:r w:rsidR="00346998">
        <w:instrText xml:space="preserve"> REF _Ref303681924 \r \h  \* MERGEFORMAT </w:instrText>
      </w:r>
      <w:r w:rsidR="00346998">
        <w:fldChar w:fldCharType="separate"/>
      </w:r>
      <w:r w:rsidR="00BE4110" w:rsidRPr="00BE4110">
        <w:rPr>
          <w:bCs w:val="0"/>
          <w:sz w:val="24"/>
          <w:szCs w:val="24"/>
        </w:rPr>
        <w:t>3.8</w:t>
      </w:r>
      <w:r w:rsidR="00346998">
        <w:fldChar w:fldCharType="end"/>
      </w:r>
      <w:r w:rsidR="002F2082"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2F2082" w:rsidRPr="00E71A48">
        <w:rPr>
          <w:bCs w:val="0"/>
          <w:sz w:val="24"/>
          <w:szCs w:val="24"/>
        </w:rPr>
      </w:r>
      <w:r w:rsidR="002F2082"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r w:rsidR="00346998">
        <w:fldChar w:fldCharType="begin"/>
      </w:r>
      <w:r w:rsidR="00346998">
        <w:instrText xml:space="preserve"> REF _Ref303683929 \r \h  \* MERGEFORMAT </w:instrText>
      </w:r>
      <w:r w:rsidR="00346998">
        <w:fldChar w:fldCharType="separate"/>
      </w:r>
      <w:r w:rsidR="00BE4110" w:rsidRPr="00BE4110">
        <w:rPr>
          <w:bCs w:val="0"/>
          <w:sz w:val="24"/>
          <w:szCs w:val="24"/>
        </w:rPr>
        <w:t>3.10</w:t>
      </w:r>
      <w:r w:rsidR="00346998">
        <w:fldChar w:fldCharType="end"/>
      </w:r>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0E5003">
        <w:rPr>
          <w:bCs w:val="0"/>
          <w:sz w:val="24"/>
          <w:szCs w:val="24"/>
        </w:rPr>
        <w:t>Подрядчика</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r w:rsidR="00346998">
        <w:fldChar w:fldCharType="begin"/>
      </w:r>
      <w:r w:rsidR="00346998">
        <w:instrText xml:space="preserve"> REF _Ref306140410 \r \h  \* MERGEFORMAT </w:instrText>
      </w:r>
      <w:r w:rsidR="00346998">
        <w:fldChar w:fldCharType="separate"/>
      </w:r>
      <w:r w:rsidR="00BE4110" w:rsidRPr="00BE4110">
        <w:rPr>
          <w:bCs w:val="0"/>
          <w:sz w:val="24"/>
          <w:szCs w:val="24"/>
        </w:rPr>
        <w:t>3.11</w:t>
      </w:r>
      <w:r w:rsidR="00346998">
        <w:fldChar w:fldCharType="end"/>
      </w:r>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r w:rsidR="00346998">
        <w:fldChar w:fldCharType="begin"/>
      </w:r>
      <w:r w:rsidR="00346998">
        <w:instrText xml:space="preserve"> REF _Ref306140451 \r \h  \* MERGEFORMAT </w:instrText>
      </w:r>
      <w:r w:rsidR="00346998">
        <w:fldChar w:fldCharType="separate"/>
      </w:r>
      <w:r w:rsidR="00BE4110" w:rsidRPr="00BE4110">
        <w:rPr>
          <w:bCs w:val="0"/>
          <w:sz w:val="24"/>
          <w:szCs w:val="24"/>
        </w:rPr>
        <w:t>3.12</w:t>
      </w:r>
      <w:r w:rsidR="00346998">
        <w:fldChar w:fldCharType="end"/>
      </w:r>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154" w:name="_Toc439323689"/>
      <w:bookmarkStart w:id="155" w:name="_Toc440361323"/>
      <w:bookmarkStart w:id="156" w:name="_Toc440376078"/>
      <w:bookmarkStart w:id="157" w:name="_Toc440376205"/>
      <w:bookmarkStart w:id="158" w:name="_Toc440382470"/>
      <w:bookmarkStart w:id="159" w:name="_Toc440447140"/>
      <w:bookmarkStart w:id="160" w:name="_Toc440620820"/>
      <w:bookmarkStart w:id="161" w:name="_Toc440631455"/>
      <w:bookmarkStart w:id="162" w:name="_Toc440875695"/>
      <w:bookmarkStart w:id="163" w:name="_Toc441131567"/>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154"/>
      <w:bookmarkEnd w:id="155"/>
      <w:bookmarkEnd w:id="156"/>
      <w:bookmarkEnd w:id="157"/>
      <w:bookmarkEnd w:id="158"/>
      <w:bookmarkEnd w:id="159"/>
      <w:bookmarkEnd w:id="160"/>
      <w:bookmarkEnd w:id="161"/>
      <w:bookmarkEnd w:id="162"/>
      <w:bookmarkEnd w:id="163"/>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E71A48"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П</w:t>
      </w:r>
      <w:r w:rsidR="0099066F" w:rsidRPr="00E71A48">
        <w:rPr>
          <w:sz w:val="24"/>
          <w:szCs w:val="24"/>
          <w:lang w:eastAsia="ru-RU"/>
        </w:rPr>
        <w:t xml:space="preserve">ротоколы, составляемые в процессе проведения </w:t>
      </w:r>
      <w:r w:rsidRPr="00E71A48">
        <w:rPr>
          <w:sz w:val="24"/>
          <w:szCs w:val="24"/>
          <w:lang w:eastAsia="ru-RU"/>
        </w:rPr>
        <w:t>З</w:t>
      </w:r>
      <w:r w:rsidR="0089163E" w:rsidRPr="00E71A48">
        <w:rPr>
          <w:sz w:val="24"/>
          <w:szCs w:val="24"/>
          <w:lang w:eastAsia="ru-RU"/>
        </w:rPr>
        <w:t xml:space="preserve">апроса предложений </w:t>
      </w:r>
      <w:r w:rsidR="0099066F" w:rsidRPr="00E71A48">
        <w:rPr>
          <w:sz w:val="24"/>
          <w:szCs w:val="24"/>
          <w:lang w:eastAsia="ru-RU"/>
        </w:rPr>
        <w:t>и подписанны</w:t>
      </w:r>
      <w:r w:rsidR="00E60F8E" w:rsidRPr="00E71A48">
        <w:rPr>
          <w:sz w:val="24"/>
          <w:szCs w:val="24"/>
          <w:lang w:eastAsia="ru-RU"/>
        </w:rPr>
        <w:t>е ответственным секретарем</w:t>
      </w:r>
      <w:r w:rsidR="0099066F" w:rsidRPr="00E71A48">
        <w:rPr>
          <w:sz w:val="24"/>
          <w:szCs w:val="24"/>
          <w:lang w:eastAsia="ru-RU"/>
        </w:rPr>
        <w:t xml:space="preserve"> </w:t>
      </w:r>
      <w:r w:rsidR="002946EF" w:rsidRPr="00E71A48">
        <w:rPr>
          <w:sz w:val="24"/>
          <w:szCs w:val="24"/>
          <w:lang w:eastAsia="ru-RU"/>
        </w:rPr>
        <w:t xml:space="preserve">Закупочной </w:t>
      </w:r>
      <w:r w:rsidR="0099066F" w:rsidRPr="00E71A48">
        <w:rPr>
          <w:sz w:val="24"/>
          <w:szCs w:val="24"/>
          <w:lang w:eastAsia="ru-RU"/>
        </w:rPr>
        <w:t xml:space="preserve">комиссии – не позднее 3 дней со дня подписания таких </w:t>
      </w:r>
      <w:r w:rsidRPr="00E71A48">
        <w:rPr>
          <w:sz w:val="24"/>
          <w:szCs w:val="24"/>
          <w:lang w:eastAsia="ru-RU"/>
        </w:rPr>
        <w:t>П</w:t>
      </w:r>
      <w:r w:rsidR="0099066F" w:rsidRPr="00E71A48">
        <w:rPr>
          <w:sz w:val="24"/>
          <w:szCs w:val="24"/>
          <w:lang w:eastAsia="ru-RU"/>
        </w:rPr>
        <w:t>ротоколов.</w:t>
      </w:r>
    </w:p>
    <w:p w:rsidR="00717F60" w:rsidRPr="00E71A48" w:rsidRDefault="00717F60" w:rsidP="00E71A48">
      <w:pPr>
        <w:pStyle w:val="2"/>
        <w:tabs>
          <w:tab w:val="clear" w:pos="1700"/>
          <w:tab w:val="left" w:pos="567"/>
        </w:tabs>
        <w:spacing w:line="264" w:lineRule="auto"/>
      </w:pPr>
      <w:bookmarkStart w:id="164" w:name="_Ref303250835"/>
      <w:bookmarkStart w:id="165" w:name="_Ref305973033"/>
      <w:bookmarkStart w:id="166" w:name="_Toc441131568"/>
      <w:bookmarkStart w:id="167"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164"/>
      <w:r w:rsidRPr="00E71A48">
        <w:t xml:space="preserve"> по запросу предложений</w:t>
      </w:r>
      <w:bookmarkEnd w:id="165"/>
      <w:bookmarkEnd w:id="166"/>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r w:rsidR="00346998">
        <w:fldChar w:fldCharType="begin"/>
      </w:r>
      <w:r w:rsidR="00346998">
        <w:instrText xml:space="preserve"> REF _Ref302563524 \n \h  \* MERGEFORMAT </w:instrText>
      </w:r>
      <w:r w:rsidR="00346998">
        <w:fldChar w:fldCharType="separate"/>
      </w:r>
      <w:r w:rsidR="00BE4110" w:rsidRPr="00BE4110">
        <w:rPr>
          <w:sz w:val="24"/>
          <w:szCs w:val="24"/>
        </w:rPr>
        <w:t>1.1.1</w:t>
      </w:r>
      <w:r w:rsidR="00346998">
        <w:fldChar w:fldCharType="end"/>
      </w:r>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pStyle w:val="2"/>
        <w:tabs>
          <w:tab w:val="clear" w:pos="1700"/>
          <w:tab w:val="left" w:pos="567"/>
        </w:tabs>
        <w:spacing w:line="264" w:lineRule="auto"/>
      </w:pPr>
      <w:bookmarkStart w:id="168" w:name="__RefNumPara__444_922829174"/>
      <w:bookmarkStart w:id="169" w:name="_Ref191386216"/>
      <w:bookmarkStart w:id="170" w:name="_Ref305973147"/>
      <w:bookmarkStart w:id="171" w:name="_Toc441131569"/>
      <w:bookmarkEnd w:id="167"/>
      <w:bookmarkEnd w:id="168"/>
      <w:r w:rsidRPr="00E71A48">
        <w:lastRenderedPageBreak/>
        <w:t xml:space="preserve">Подготовка </w:t>
      </w:r>
      <w:bookmarkEnd w:id="169"/>
      <w:r w:rsidRPr="00E71A48">
        <w:t>Заявок</w:t>
      </w:r>
      <w:bookmarkEnd w:id="170"/>
      <w:bookmarkEnd w:id="171"/>
    </w:p>
    <w:p w:rsidR="00717F60" w:rsidRPr="00E71A48" w:rsidRDefault="00717F60" w:rsidP="00E71A48">
      <w:pPr>
        <w:pStyle w:val="3"/>
        <w:spacing w:line="264" w:lineRule="auto"/>
        <w:rPr>
          <w:szCs w:val="24"/>
        </w:rPr>
      </w:pPr>
      <w:bookmarkStart w:id="172" w:name="_Ref306114638"/>
      <w:bookmarkStart w:id="173" w:name="_Toc440361326"/>
      <w:bookmarkStart w:id="174" w:name="_Toc440376081"/>
      <w:bookmarkStart w:id="175" w:name="_Toc440376208"/>
      <w:bookmarkStart w:id="176" w:name="_Toc440382473"/>
      <w:bookmarkStart w:id="177" w:name="_Toc440447143"/>
      <w:bookmarkStart w:id="178" w:name="_Toc440620823"/>
      <w:bookmarkStart w:id="179" w:name="_Toc440631458"/>
      <w:bookmarkStart w:id="180" w:name="_Toc440875698"/>
      <w:bookmarkStart w:id="181" w:name="_Toc441131570"/>
      <w:r w:rsidRPr="00E71A48">
        <w:rPr>
          <w:szCs w:val="24"/>
        </w:rPr>
        <w:t xml:space="preserve">Общие требования к </w:t>
      </w:r>
      <w:r w:rsidR="004B5EB3" w:rsidRPr="00E71A48">
        <w:rPr>
          <w:szCs w:val="24"/>
        </w:rPr>
        <w:t>Заявк</w:t>
      </w:r>
      <w:r w:rsidRPr="00E71A48">
        <w:rPr>
          <w:szCs w:val="24"/>
        </w:rPr>
        <w:t>е</w:t>
      </w:r>
      <w:bookmarkEnd w:id="172"/>
      <w:bookmarkEnd w:id="173"/>
      <w:bookmarkEnd w:id="174"/>
      <w:bookmarkEnd w:id="175"/>
      <w:bookmarkEnd w:id="176"/>
      <w:bookmarkEnd w:id="177"/>
      <w:bookmarkEnd w:id="178"/>
      <w:bookmarkEnd w:id="179"/>
      <w:bookmarkEnd w:id="180"/>
      <w:bookmarkEnd w:id="181"/>
    </w:p>
    <w:p w:rsidR="00717F60" w:rsidRPr="00E71A48" w:rsidRDefault="009C744E" w:rsidP="00557C01">
      <w:pPr>
        <w:widowControl w:val="0"/>
        <w:numPr>
          <w:ilvl w:val="3"/>
          <w:numId w:val="34"/>
        </w:numPr>
        <w:tabs>
          <w:tab w:val="left" w:pos="1560"/>
        </w:tabs>
        <w:autoSpaceDE w:val="0"/>
        <w:spacing w:after="100" w:line="264" w:lineRule="auto"/>
        <w:ind w:left="0" w:firstLine="709"/>
        <w:rPr>
          <w:bCs w:val="0"/>
          <w:sz w:val="24"/>
          <w:szCs w:val="24"/>
        </w:rPr>
      </w:pPr>
      <w:bookmarkStart w:id="182" w:name="_Ref440547760"/>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bookmarkEnd w:id="182"/>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2F2082">
        <w:rPr>
          <w:bCs w:val="0"/>
          <w:sz w:val="24"/>
          <w:szCs w:val="24"/>
        </w:rPr>
        <w:fldChar w:fldCharType="begin"/>
      </w:r>
      <w:r w:rsidR="008D2928">
        <w:rPr>
          <w:bCs w:val="0"/>
          <w:sz w:val="24"/>
          <w:szCs w:val="24"/>
        </w:rPr>
        <w:instrText xml:space="preserve"> REF _Ref55336310 \r \h </w:instrText>
      </w:r>
      <w:r w:rsidR="002F2082">
        <w:rPr>
          <w:bCs w:val="0"/>
          <w:sz w:val="24"/>
          <w:szCs w:val="24"/>
        </w:rPr>
      </w:r>
      <w:r w:rsidR="002F2082">
        <w:rPr>
          <w:bCs w:val="0"/>
          <w:sz w:val="24"/>
          <w:szCs w:val="24"/>
        </w:rPr>
        <w:fldChar w:fldCharType="separate"/>
      </w:r>
      <w:r w:rsidR="00BE4110">
        <w:rPr>
          <w:bCs w:val="0"/>
          <w:sz w:val="24"/>
          <w:szCs w:val="24"/>
        </w:rPr>
        <w:t>5.1</w:t>
      </w:r>
      <w:r w:rsidR="002F2082">
        <w:rPr>
          <w:bCs w:val="0"/>
          <w:sz w:val="24"/>
          <w:szCs w:val="24"/>
        </w:rPr>
        <w:fldChar w:fldCharType="end"/>
      </w:r>
      <w:r w:rsidR="00D80639">
        <w:rPr>
          <w:bCs w:val="0"/>
          <w:sz w:val="24"/>
          <w:szCs w:val="24"/>
          <w:lang w:eastAsia="ru-RU"/>
        </w:rPr>
        <w:t>)</w:t>
      </w:r>
      <w:r w:rsidR="00B71B9D">
        <w:rPr>
          <w:bCs w:val="0"/>
          <w:sz w:val="24"/>
          <w:szCs w:val="24"/>
          <w:lang w:eastAsia="ru-RU"/>
        </w:rPr>
        <w:t>;</w:t>
      </w:r>
    </w:p>
    <w:p w:rsidR="00B71B9D"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 xml:space="preserve">Сводную таблицу стоимости </w:t>
      </w:r>
      <w:r w:rsidR="005D252F" w:rsidRPr="005D252F">
        <w:rPr>
          <w:bCs w:val="0"/>
          <w:sz w:val="24"/>
          <w:szCs w:val="24"/>
        </w:rPr>
        <w:t>работ</w:t>
      </w:r>
      <w:r w:rsidR="005D252F" w:rsidRPr="002D4BC6">
        <w:rPr>
          <w:szCs w:val="24"/>
        </w:rPr>
        <w:t xml:space="preserve"> </w:t>
      </w:r>
      <w:r w:rsidRPr="003E170D">
        <w:rPr>
          <w:bCs w:val="0"/>
          <w:sz w:val="24"/>
          <w:szCs w:val="24"/>
        </w:rPr>
        <w:t xml:space="preserve">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r w:rsidR="002F2082">
        <w:rPr>
          <w:bCs w:val="0"/>
          <w:sz w:val="24"/>
          <w:szCs w:val="24"/>
        </w:rPr>
        <w:fldChar w:fldCharType="begin"/>
      </w:r>
      <w:r>
        <w:rPr>
          <w:bCs w:val="0"/>
          <w:sz w:val="24"/>
          <w:szCs w:val="24"/>
        </w:rPr>
        <w:instrText xml:space="preserve"> REF _Ref440271072 \r \h </w:instrText>
      </w:r>
      <w:r w:rsidR="002F2082">
        <w:rPr>
          <w:bCs w:val="0"/>
          <w:sz w:val="24"/>
          <w:szCs w:val="24"/>
        </w:rPr>
      </w:r>
      <w:r w:rsidR="002F2082">
        <w:rPr>
          <w:bCs w:val="0"/>
          <w:sz w:val="24"/>
          <w:szCs w:val="24"/>
        </w:rPr>
        <w:fldChar w:fldCharType="separate"/>
      </w:r>
      <w:r w:rsidR="00BE4110">
        <w:rPr>
          <w:bCs w:val="0"/>
          <w:sz w:val="24"/>
          <w:szCs w:val="24"/>
        </w:rPr>
        <w:t>5.2</w:t>
      </w:r>
      <w:r w:rsidR="002F2082">
        <w:rPr>
          <w:bCs w:val="0"/>
          <w:sz w:val="24"/>
          <w:szCs w:val="24"/>
        </w:rPr>
        <w:fldChar w:fldCharType="end"/>
      </w:r>
      <w:r>
        <w:rPr>
          <w:bCs w:val="0"/>
          <w:sz w:val="24"/>
          <w:szCs w:val="24"/>
        </w:rPr>
        <w:t>);</w:t>
      </w:r>
    </w:p>
    <w:p w:rsidR="00717F60" w:rsidRPr="003E170D"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Pr>
          <w:bCs w:val="0"/>
          <w:spacing w:val="-2"/>
          <w:sz w:val="24"/>
          <w:szCs w:val="24"/>
        </w:rPr>
        <w:t>под</w:t>
      </w:r>
      <w:r w:rsidR="003F3A69" w:rsidRPr="00E71A48">
        <w:rPr>
          <w:bCs w:val="0"/>
          <w:sz w:val="24"/>
          <w:szCs w:val="24"/>
        </w:rPr>
        <w:t>раздел</w:t>
      </w:r>
      <w:r w:rsidR="007502E0">
        <w:rPr>
          <w:bCs w:val="0"/>
          <w:sz w:val="24"/>
          <w:szCs w:val="24"/>
        </w:rPr>
        <w:t xml:space="preserve"> </w:t>
      </w:r>
      <w:r w:rsidR="002F2082">
        <w:rPr>
          <w:bCs w:val="0"/>
          <w:sz w:val="24"/>
          <w:szCs w:val="24"/>
        </w:rPr>
        <w:fldChar w:fldCharType="begin"/>
      </w:r>
      <w:r w:rsidR="007502E0">
        <w:rPr>
          <w:bCs w:val="0"/>
          <w:sz w:val="24"/>
          <w:szCs w:val="24"/>
        </w:rPr>
        <w:instrText xml:space="preserve"> REF _Ref440537086 \r \h </w:instrText>
      </w:r>
      <w:r w:rsidR="002F2082">
        <w:rPr>
          <w:bCs w:val="0"/>
          <w:sz w:val="24"/>
          <w:szCs w:val="24"/>
        </w:rPr>
      </w:r>
      <w:r w:rsidR="002F2082">
        <w:rPr>
          <w:bCs w:val="0"/>
          <w:sz w:val="24"/>
          <w:szCs w:val="24"/>
        </w:rPr>
        <w:fldChar w:fldCharType="separate"/>
      </w:r>
      <w:r w:rsidR="00BE4110">
        <w:rPr>
          <w:bCs w:val="0"/>
          <w:sz w:val="24"/>
          <w:szCs w:val="24"/>
        </w:rPr>
        <w:t>5.3</w:t>
      </w:r>
      <w:r w:rsidR="002F2082">
        <w:rPr>
          <w:bCs w:val="0"/>
          <w:sz w:val="24"/>
          <w:szCs w:val="24"/>
        </w:rPr>
        <w:fldChar w:fldCharType="end"/>
      </w:r>
      <w:r w:rsidRPr="00E71A48">
        <w:rPr>
          <w:bCs w:val="0"/>
          <w:spacing w:val="-1"/>
          <w:sz w:val="24"/>
          <w:szCs w:val="24"/>
        </w:rPr>
        <w:t>)</w:t>
      </w:r>
      <w:r w:rsidR="00E17CEB" w:rsidRPr="003E170D">
        <w:rPr>
          <w:bCs w:val="0"/>
          <w:spacing w:val="-1"/>
          <w:sz w:val="24"/>
          <w:szCs w:val="24"/>
        </w:rPr>
        <w:t>;</w:t>
      </w:r>
      <w:r w:rsidR="00F030B1" w:rsidRPr="003E170D">
        <w:rPr>
          <w:bCs w:val="0"/>
          <w:spacing w:val="-1"/>
          <w:sz w:val="24"/>
          <w:szCs w:val="24"/>
        </w:rPr>
        <w:t xml:space="preserve"> </w:t>
      </w:r>
    </w:p>
    <w:p w:rsidR="00717F60"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392410">
        <w:rPr>
          <w:bCs w:val="0"/>
          <w:sz w:val="24"/>
          <w:szCs w:val="24"/>
        </w:rPr>
        <w:t>выполнения работ</w:t>
      </w:r>
      <w:r w:rsidR="00F030B1" w:rsidRPr="003E170D">
        <w:rPr>
          <w:bCs w:val="0"/>
          <w:sz w:val="24"/>
          <w:szCs w:val="24"/>
        </w:rPr>
        <w:t xml:space="preserve"> </w:t>
      </w:r>
      <w:r w:rsidRPr="003E170D">
        <w:rPr>
          <w:bCs w:val="0"/>
          <w:sz w:val="24"/>
          <w:szCs w:val="24"/>
        </w:rPr>
        <w:t>по</w:t>
      </w:r>
      <w:r w:rsidR="00717F60" w:rsidRPr="003E170D">
        <w:rPr>
          <w:bCs w:val="0"/>
          <w:sz w:val="24"/>
          <w:szCs w:val="24"/>
        </w:rPr>
        <w:t xml:space="preserve"> форме и в соответствии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r w:rsidR="002F2082">
        <w:rPr>
          <w:bCs w:val="0"/>
          <w:sz w:val="24"/>
          <w:szCs w:val="24"/>
        </w:rPr>
        <w:fldChar w:fldCharType="begin"/>
      </w:r>
      <w:r w:rsidR="00B71B9D">
        <w:rPr>
          <w:bCs w:val="0"/>
          <w:sz w:val="24"/>
          <w:szCs w:val="24"/>
        </w:rPr>
        <w:instrText xml:space="preserve"> REF _Ref440271036 \r \h </w:instrText>
      </w:r>
      <w:r w:rsidR="002F2082">
        <w:rPr>
          <w:bCs w:val="0"/>
          <w:sz w:val="24"/>
          <w:szCs w:val="24"/>
        </w:rPr>
      </w:r>
      <w:r w:rsidR="002F2082">
        <w:rPr>
          <w:bCs w:val="0"/>
          <w:sz w:val="24"/>
          <w:szCs w:val="24"/>
        </w:rPr>
        <w:fldChar w:fldCharType="separate"/>
      </w:r>
      <w:r w:rsidR="00BE4110">
        <w:rPr>
          <w:bCs w:val="0"/>
          <w:sz w:val="24"/>
          <w:szCs w:val="24"/>
        </w:rPr>
        <w:t>5.4</w:t>
      </w:r>
      <w:r w:rsidR="002F2082">
        <w:rPr>
          <w:bCs w:val="0"/>
          <w:sz w:val="24"/>
          <w:szCs w:val="24"/>
        </w:rPr>
        <w:fldChar w:fldCharType="end"/>
      </w:r>
      <w:r w:rsidR="00717F60" w:rsidRPr="003E170D">
        <w:rPr>
          <w:bCs w:val="0"/>
          <w:sz w:val="24"/>
          <w:szCs w:val="24"/>
        </w:rPr>
        <w:t>);</w:t>
      </w:r>
    </w:p>
    <w:p w:rsidR="000A00E6" w:rsidRPr="00B71B9D" w:rsidRDefault="000A00E6"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Pr>
          <w:bCs w:val="0"/>
          <w:sz w:val="24"/>
          <w:szCs w:val="24"/>
        </w:rPr>
        <w:t xml:space="preserve">оплаты </w:t>
      </w:r>
      <w:r w:rsidR="00392410">
        <w:rPr>
          <w:bCs w:val="0"/>
          <w:sz w:val="24"/>
          <w:szCs w:val="24"/>
        </w:rPr>
        <w:t>выполнения работ</w:t>
      </w:r>
      <w:r w:rsidRPr="003E170D">
        <w:rPr>
          <w:bCs w:val="0"/>
          <w:sz w:val="24"/>
          <w:szCs w:val="24"/>
        </w:rPr>
        <w:t xml:space="preserve"> по форме и в соответствии с инструкциями, приведенными в настоящей Документации (</w:t>
      </w:r>
      <w:r>
        <w:rPr>
          <w:bCs w:val="0"/>
          <w:spacing w:val="-2"/>
          <w:sz w:val="24"/>
          <w:szCs w:val="24"/>
        </w:rPr>
        <w:t>под</w:t>
      </w:r>
      <w:r w:rsidRPr="00E71A48">
        <w:rPr>
          <w:bCs w:val="0"/>
          <w:sz w:val="24"/>
          <w:szCs w:val="24"/>
        </w:rPr>
        <w:t>раздел</w:t>
      </w:r>
      <w:r w:rsidRPr="003E170D">
        <w:rPr>
          <w:bCs w:val="0"/>
          <w:sz w:val="24"/>
          <w:szCs w:val="24"/>
        </w:rPr>
        <w:t xml:space="preserve"> </w:t>
      </w:r>
      <w:r w:rsidR="002F2082">
        <w:rPr>
          <w:bCs w:val="0"/>
          <w:sz w:val="24"/>
          <w:szCs w:val="24"/>
        </w:rPr>
        <w:fldChar w:fldCharType="begin"/>
      </w:r>
      <w:r>
        <w:rPr>
          <w:bCs w:val="0"/>
          <w:sz w:val="24"/>
          <w:szCs w:val="24"/>
        </w:rPr>
        <w:instrText xml:space="preserve"> REF _Ref440361914 \r \h </w:instrText>
      </w:r>
      <w:r w:rsidR="002F2082">
        <w:rPr>
          <w:bCs w:val="0"/>
          <w:sz w:val="24"/>
          <w:szCs w:val="24"/>
        </w:rPr>
      </w:r>
      <w:r w:rsidR="002F2082">
        <w:rPr>
          <w:bCs w:val="0"/>
          <w:sz w:val="24"/>
          <w:szCs w:val="24"/>
        </w:rPr>
        <w:fldChar w:fldCharType="separate"/>
      </w:r>
      <w:r w:rsidR="00BE4110">
        <w:rPr>
          <w:bCs w:val="0"/>
          <w:sz w:val="24"/>
          <w:szCs w:val="24"/>
        </w:rPr>
        <w:t>5.5</w:t>
      </w:r>
      <w:r w:rsidR="002F2082">
        <w:rPr>
          <w:bCs w:val="0"/>
          <w:sz w:val="24"/>
          <w:szCs w:val="24"/>
        </w:rPr>
        <w:fldChar w:fldCharType="end"/>
      </w:r>
      <w:r w:rsidRPr="003E170D">
        <w:rPr>
          <w:bCs w:val="0"/>
          <w:sz w:val="24"/>
          <w:szCs w:val="24"/>
        </w:rPr>
        <w:t>);</w:t>
      </w:r>
    </w:p>
    <w:p w:rsidR="00420F24"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E71A48">
        <w:rPr>
          <w:bCs w:val="0"/>
          <w:sz w:val="24"/>
          <w:szCs w:val="24"/>
        </w:rPr>
        <w:t>Д</w:t>
      </w:r>
      <w:r w:rsidRPr="00E71A48">
        <w:rPr>
          <w:bCs w:val="0"/>
          <w:sz w:val="24"/>
          <w:szCs w:val="24"/>
        </w:rPr>
        <w:t>окументации (подраздел</w:t>
      </w:r>
      <w:r w:rsidR="00420F24" w:rsidRPr="00E71A48">
        <w:rPr>
          <w:bCs w:val="0"/>
          <w:sz w:val="24"/>
          <w:szCs w:val="24"/>
        </w:rPr>
        <w:t xml:space="preserve"> </w:t>
      </w:r>
      <w:r w:rsidR="00346998">
        <w:fldChar w:fldCharType="begin"/>
      </w:r>
      <w:r w:rsidR="00346998">
        <w:instrText xml:space="preserve"> REF _Ref191386407 \r \h  \* MERGEFORMAT </w:instrText>
      </w:r>
      <w:r w:rsidR="00346998">
        <w:fldChar w:fldCharType="separate"/>
      </w:r>
      <w:r w:rsidR="00BE4110" w:rsidRPr="00BE4110">
        <w:rPr>
          <w:bCs w:val="0"/>
          <w:sz w:val="24"/>
          <w:szCs w:val="24"/>
        </w:rPr>
        <w:t>3.3.8</w:t>
      </w:r>
      <w:r w:rsidR="00346998">
        <w:fldChar w:fldCharType="end"/>
      </w:r>
      <w:r w:rsidR="00FF4BD0" w:rsidRPr="00E71A48">
        <w:rPr>
          <w:bCs w:val="0"/>
          <w:sz w:val="24"/>
          <w:szCs w:val="24"/>
        </w:rPr>
        <w:t>)</w:t>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Протокол разногласий к проекту </w:t>
      </w:r>
      <w:r w:rsidR="00123C70" w:rsidRPr="00E71A48">
        <w:rPr>
          <w:bCs w:val="0"/>
          <w:sz w:val="24"/>
          <w:szCs w:val="24"/>
        </w:rPr>
        <w:t>Договор</w:t>
      </w:r>
      <w:r w:rsidRPr="00E71A48">
        <w:rPr>
          <w:bCs w:val="0"/>
          <w:sz w:val="24"/>
          <w:szCs w:val="24"/>
        </w:rPr>
        <w:t xml:space="preserve">а по форме и в соответствии с инструкциями, приведенными в настоящей </w:t>
      </w:r>
      <w:r w:rsidR="00AE0F91" w:rsidRPr="00E71A48">
        <w:rPr>
          <w:bCs w:val="0"/>
          <w:sz w:val="24"/>
          <w:szCs w:val="24"/>
        </w:rPr>
        <w:t>Д</w:t>
      </w:r>
      <w:r w:rsidRPr="00E71A48">
        <w:rPr>
          <w:bCs w:val="0"/>
          <w:sz w:val="24"/>
          <w:szCs w:val="24"/>
        </w:rPr>
        <w:t>окументации (</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2F2082">
        <w:rPr>
          <w:bCs w:val="0"/>
          <w:sz w:val="24"/>
          <w:szCs w:val="24"/>
        </w:rPr>
        <w:fldChar w:fldCharType="begin"/>
      </w:r>
      <w:r w:rsidR="000A00E6">
        <w:rPr>
          <w:bCs w:val="0"/>
          <w:sz w:val="24"/>
          <w:szCs w:val="24"/>
        </w:rPr>
        <w:instrText xml:space="preserve"> REF _Ref440361610 \r \h </w:instrText>
      </w:r>
      <w:r w:rsidR="002F2082">
        <w:rPr>
          <w:bCs w:val="0"/>
          <w:sz w:val="24"/>
          <w:szCs w:val="24"/>
        </w:rPr>
      </w:r>
      <w:r w:rsidR="002F2082">
        <w:rPr>
          <w:bCs w:val="0"/>
          <w:sz w:val="24"/>
          <w:szCs w:val="24"/>
        </w:rPr>
        <w:fldChar w:fldCharType="separate"/>
      </w:r>
      <w:r w:rsidR="00BE4110">
        <w:rPr>
          <w:bCs w:val="0"/>
          <w:sz w:val="24"/>
          <w:szCs w:val="24"/>
        </w:rPr>
        <w:t>5.6</w:t>
      </w:r>
      <w:r w:rsidR="002F2082">
        <w:rPr>
          <w:bCs w:val="0"/>
          <w:sz w:val="24"/>
          <w:szCs w:val="24"/>
        </w:rPr>
        <w:fldChar w:fldCharType="end"/>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E71A48">
        <w:rPr>
          <w:bCs w:val="0"/>
          <w:sz w:val="24"/>
          <w:szCs w:val="24"/>
        </w:rPr>
        <w:t xml:space="preserve">Иные документы, которые, по мнению </w:t>
      </w:r>
      <w:r w:rsidR="009C744E" w:rsidRPr="00E71A48">
        <w:rPr>
          <w:bCs w:val="0"/>
          <w:sz w:val="24"/>
          <w:szCs w:val="24"/>
        </w:rPr>
        <w:t>Участник</w:t>
      </w:r>
      <w:r w:rsidRPr="00E71A4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E71A48" w:rsidRDefault="00717F60" w:rsidP="00557C01">
      <w:pPr>
        <w:widowControl w:val="0"/>
        <w:numPr>
          <w:ilvl w:val="3"/>
          <w:numId w:val="34"/>
        </w:numPr>
        <w:tabs>
          <w:tab w:val="left" w:pos="1701"/>
        </w:tabs>
        <w:autoSpaceDE w:val="0"/>
        <w:spacing w:after="100" w:line="264" w:lineRule="auto"/>
        <w:ind w:left="0" w:firstLine="709"/>
        <w:rPr>
          <w:bCs w:val="0"/>
          <w:sz w:val="24"/>
          <w:szCs w:val="24"/>
        </w:rPr>
      </w:pPr>
      <w:bookmarkStart w:id="183" w:name="_Ref303683384"/>
      <w:r w:rsidRPr="00E71A48">
        <w:rPr>
          <w:bCs w:val="0"/>
          <w:sz w:val="24"/>
          <w:szCs w:val="24"/>
        </w:rPr>
        <w:t xml:space="preserve">Порядок размещения документов в составе </w:t>
      </w:r>
      <w:r w:rsidR="004B5EB3" w:rsidRPr="00E71A48">
        <w:rPr>
          <w:bCs w:val="0"/>
          <w:sz w:val="24"/>
          <w:szCs w:val="24"/>
        </w:rPr>
        <w:t>Заявк</w:t>
      </w:r>
      <w:r w:rsidRPr="00E71A48">
        <w:rPr>
          <w:bCs w:val="0"/>
          <w:sz w:val="24"/>
          <w:szCs w:val="24"/>
        </w:rPr>
        <w:t>и с обязательным составлением описи всех документов с указанием томов и страниц:</w:t>
      </w:r>
      <w:bookmarkEnd w:id="183"/>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Письмо о подаче оферты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2F2082">
        <w:rPr>
          <w:bCs w:val="0"/>
          <w:sz w:val="24"/>
          <w:szCs w:val="24"/>
          <w:lang w:eastAsia="ru-RU"/>
        </w:rPr>
        <w:fldChar w:fldCharType="begin"/>
      </w:r>
      <w:r w:rsidR="00A154B7">
        <w:rPr>
          <w:bCs w:val="0"/>
          <w:sz w:val="24"/>
          <w:szCs w:val="24"/>
          <w:lang w:eastAsia="ru-RU"/>
        </w:rPr>
        <w:instrText xml:space="preserve"> REF _Ref55336310 \r \h </w:instrText>
      </w:r>
      <w:r w:rsidR="002F2082">
        <w:rPr>
          <w:bCs w:val="0"/>
          <w:sz w:val="24"/>
          <w:szCs w:val="24"/>
          <w:lang w:eastAsia="ru-RU"/>
        </w:rPr>
      </w:r>
      <w:r w:rsidR="002F2082">
        <w:rPr>
          <w:bCs w:val="0"/>
          <w:sz w:val="24"/>
          <w:szCs w:val="24"/>
          <w:lang w:eastAsia="ru-RU"/>
        </w:rPr>
        <w:fldChar w:fldCharType="separate"/>
      </w:r>
      <w:r w:rsidR="00BE4110">
        <w:rPr>
          <w:bCs w:val="0"/>
          <w:sz w:val="24"/>
          <w:szCs w:val="24"/>
          <w:lang w:eastAsia="ru-RU"/>
        </w:rPr>
        <w:t>5.1</w:t>
      </w:r>
      <w:r w:rsidR="002F2082">
        <w:rPr>
          <w:bCs w:val="0"/>
          <w:sz w:val="24"/>
          <w:szCs w:val="24"/>
          <w:lang w:eastAsia="ru-RU"/>
        </w:rPr>
        <w:fldChar w:fldCharType="end"/>
      </w:r>
      <w:r w:rsidRPr="00E35404">
        <w:rPr>
          <w:bCs w:val="0"/>
          <w:sz w:val="24"/>
          <w:szCs w:val="24"/>
        </w:rPr>
        <w:t>);</w:t>
      </w:r>
    </w:p>
    <w:p w:rsidR="00F463E8" w:rsidRDefault="00392410" w:rsidP="00D75CA2">
      <w:pPr>
        <w:widowControl w:val="0"/>
        <w:numPr>
          <w:ilvl w:val="0"/>
          <w:numId w:val="5"/>
        </w:numPr>
        <w:tabs>
          <w:tab w:val="left" w:pos="540"/>
        </w:tabs>
        <w:overflowPunct w:val="0"/>
        <w:autoSpaceDE w:val="0"/>
        <w:spacing w:line="264" w:lineRule="auto"/>
        <w:ind w:hanging="540"/>
        <w:rPr>
          <w:bCs w:val="0"/>
          <w:sz w:val="24"/>
          <w:szCs w:val="24"/>
        </w:rPr>
      </w:pPr>
      <w:r>
        <w:rPr>
          <w:sz w:val="24"/>
          <w:szCs w:val="24"/>
        </w:rPr>
        <w:t>Выписка</w:t>
      </w:r>
      <w:r w:rsidR="00F463E8" w:rsidRPr="00B20653">
        <w:rPr>
          <w:sz w:val="24"/>
          <w:szCs w:val="24"/>
        </w:rPr>
        <w:t xml:space="preserve"> из Единого государственного реестра юридических лиц (ЕГРЮЛ)</w:t>
      </w:r>
      <w:r w:rsidR="00F463E8">
        <w:rPr>
          <w:sz w:val="24"/>
          <w:szCs w:val="24"/>
        </w:rPr>
        <w:t xml:space="preserve"> (</w:t>
      </w:r>
      <w:proofErr w:type="spellStart"/>
      <w:r w:rsidR="00F463E8">
        <w:rPr>
          <w:sz w:val="24"/>
          <w:szCs w:val="24"/>
        </w:rPr>
        <w:t>пп</w:t>
      </w:r>
      <w:proofErr w:type="spellEnd"/>
      <w:r w:rsidR="00F463E8">
        <w:rPr>
          <w:sz w:val="24"/>
          <w:szCs w:val="24"/>
        </w:rPr>
        <w:t xml:space="preserve">. </w:t>
      </w:r>
      <w:r w:rsidR="002F2082">
        <w:rPr>
          <w:sz w:val="24"/>
          <w:szCs w:val="24"/>
        </w:rPr>
        <w:fldChar w:fldCharType="begin"/>
      </w:r>
      <w:r w:rsidR="00F463E8">
        <w:rPr>
          <w:sz w:val="24"/>
          <w:szCs w:val="24"/>
        </w:rPr>
        <w:instrText xml:space="preserve"> REF _Ref440279062 \r \h </w:instrText>
      </w:r>
      <w:r w:rsidR="002F2082">
        <w:rPr>
          <w:sz w:val="24"/>
          <w:szCs w:val="24"/>
        </w:rPr>
      </w:r>
      <w:r w:rsidR="002F2082">
        <w:rPr>
          <w:sz w:val="24"/>
          <w:szCs w:val="24"/>
        </w:rPr>
        <w:fldChar w:fldCharType="separate"/>
      </w:r>
      <w:r w:rsidR="00BE4110">
        <w:rPr>
          <w:sz w:val="24"/>
          <w:szCs w:val="24"/>
        </w:rPr>
        <w:t>б)</w:t>
      </w:r>
      <w:r w:rsidR="002F2082">
        <w:rPr>
          <w:sz w:val="24"/>
          <w:szCs w:val="24"/>
        </w:rPr>
        <w:fldChar w:fldCharType="end"/>
      </w:r>
      <w:r w:rsidR="00F463E8">
        <w:rPr>
          <w:sz w:val="24"/>
          <w:szCs w:val="24"/>
        </w:rPr>
        <w:t xml:space="preserve"> п. </w:t>
      </w:r>
      <w:r w:rsidR="002F2082">
        <w:rPr>
          <w:sz w:val="24"/>
          <w:szCs w:val="24"/>
        </w:rPr>
        <w:fldChar w:fldCharType="begin"/>
      </w:r>
      <w:r w:rsidR="00F463E8">
        <w:rPr>
          <w:sz w:val="24"/>
          <w:szCs w:val="24"/>
        </w:rPr>
        <w:instrText xml:space="preserve"> REF _Ref306005578 \r \h </w:instrText>
      </w:r>
      <w:r w:rsidR="002F2082">
        <w:rPr>
          <w:sz w:val="24"/>
          <w:szCs w:val="24"/>
        </w:rPr>
      </w:r>
      <w:r w:rsidR="002F2082">
        <w:rPr>
          <w:sz w:val="24"/>
          <w:szCs w:val="24"/>
        </w:rPr>
        <w:fldChar w:fldCharType="separate"/>
      </w:r>
      <w:r w:rsidR="00BE4110">
        <w:rPr>
          <w:sz w:val="24"/>
          <w:szCs w:val="24"/>
        </w:rPr>
        <w:t>3.3.8.3</w:t>
      </w:r>
      <w:r w:rsidR="002F2082">
        <w:rPr>
          <w:sz w:val="24"/>
          <w:szCs w:val="24"/>
        </w:rPr>
        <w:fldChar w:fldCharType="end"/>
      </w:r>
      <w:r w:rsidR="00F463E8">
        <w:rPr>
          <w:sz w:val="24"/>
          <w:szCs w:val="24"/>
        </w:rPr>
        <w:t>);</w:t>
      </w:r>
    </w:p>
    <w:p w:rsidR="0016497D" w:rsidRPr="0016497D" w:rsidRDefault="0016497D" w:rsidP="0016497D">
      <w:pPr>
        <w:widowControl w:val="0"/>
        <w:numPr>
          <w:ilvl w:val="0"/>
          <w:numId w:val="5"/>
        </w:numPr>
        <w:tabs>
          <w:tab w:val="left" w:pos="540"/>
        </w:tabs>
        <w:overflowPunct w:val="0"/>
        <w:autoSpaceDE w:val="0"/>
        <w:spacing w:line="264" w:lineRule="auto"/>
        <w:ind w:hanging="540"/>
        <w:rPr>
          <w:bCs w:val="0"/>
          <w:sz w:val="24"/>
          <w:szCs w:val="24"/>
        </w:rPr>
      </w:pPr>
      <w:r w:rsidRPr="0016497D">
        <w:rPr>
          <w:bCs w:val="0"/>
          <w:sz w:val="24"/>
          <w:szCs w:val="24"/>
        </w:rPr>
        <w:t>Анкета Участника запроса предложений (</w:t>
      </w:r>
      <w:r w:rsidRPr="0016497D">
        <w:rPr>
          <w:bCs w:val="0"/>
          <w:spacing w:val="-2"/>
          <w:sz w:val="24"/>
          <w:szCs w:val="24"/>
        </w:rPr>
        <w:t>под</w:t>
      </w:r>
      <w:r w:rsidRPr="0016497D">
        <w:rPr>
          <w:bCs w:val="0"/>
          <w:sz w:val="24"/>
          <w:szCs w:val="24"/>
        </w:rPr>
        <w:t>раздел</w:t>
      </w:r>
      <w:r w:rsidRPr="0016497D">
        <w:rPr>
          <w:bCs w:val="0"/>
          <w:sz w:val="24"/>
          <w:szCs w:val="24"/>
          <w:lang w:eastAsia="ru-RU"/>
        </w:rPr>
        <w:t xml:space="preserve"> </w:t>
      </w:r>
      <w:r w:rsidR="00346998">
        <w:fldChar w:fldCharType="begin"/>
      </w:r>
      <w:r w:rsidR="00346998">
        <w:instrText xml:space="preserve"> REF _Ref444164959 \r \h  \* MERGEFORMAT </w:instrText>
      </w:r>
      <w:r w:rsidR="00346998">
        <w:fldChar w:fldCharType="separate"/>
      </w:r>
      <w:r w:rsidR="00BE4110" w:rsidRPr="00BE4110">
        <w:rPr>
          <w:bCs w:val="0"/>
          <w:sz w:val="24"/>
          <w:szCs w:val="24"/>
          <w:lang w:eastAsia="ru-RU"/>
        </w:rPr>
        <w:t>5.7.1</w:t>
      </w:r>
      <w:r w:rsidR="00346998">
        <w:fldChar w:fldCharType="end"/>
      </w:r>
      <w:r w:rsidRPr="0016497D">
        <w:rPr>
          <w:bCs w:val="0"/>
          <w:sz w:val="24"/>
          <w:szCs w:val="24"/>
        </w:rPr>
        <w:t xml:space="preserve">) </w:t>
      </w:r>
      <w:r w:rsidRPr="0016497D">
        <w:rPr>
          <w:sz w:val="24"/>
          <w:szCs w:val="24"/>
        </w:rPr>
        <w:t xml:space="preserve">с приложением </w:t>
      </w:r>
      <w:proofErr w:type="gramStart"/>
      <w:r w:rsidRPr="0016497D">
        <w:rPr>
          <w:bCs w:val="0"/>
          <w:sz w:val="24"/>
          <w:szCs w:val="24"/>
        </w:rPr>
        <w:t>файла копии Анкеты Участника запроса</w:t>
      </w:r>
      <w:proofErr w:type="gramEnd"/>
      <w:r w:rsidRPr="0016497D">
        <w:rPr>
          <w:bCs w:val="0"/>
          <w:sz w:val="24"/>
          <w:szCs w:val="24"/>
        </w:rPr>
        <w:t xml:space="preserve"> предложений, выполненного в формате MS </w:t>
      </w:r>
      <w:proofErr w:type="spellStart"/>
      <w:r w:rsidRPr="0016497D">
        <w:rPr>
          <w:bCs w:val="0"/>
          <w:sz w:val="24"/>
          <w:szCs w:val="24"/>
        </w:rPr>
        <w:t>Word</w:t>
      </w:r>
      <w:proofErr w:type="spellEnd"/>
      <w:r w:rsidRPr="0016497D">
        <w:rPr>
          <w:bCs w:val="0"/>
          <w:sz w:val="24"/>
          <w:szCs w:val="24"/>
        </w:rPr>
        <w:t>;</w:t>
      </w:r>
    </w:p>
    <w:p w:rsidR="0016497D" w:rsidRPr="0016497D" w:rsidRDefault="0016497D" w:rsidP="0016497D">
      <w:pPr>
        <w:widowControl w:val="0"/>
        <w:numPr>
          <w:ilvl w:val="0"/>
          <w:numId w:val="5"/>
        </w:numPr>
        <w:tabs>
          <w:tab w:val="left" w:pos="540"/>
        </w:tabs>
        <w:overflowPunct w:val="0"/>
        <w:autoSpaceDE w:val="0"/>
        <w:spacing w:line="264" w:lineRule="auto"/>
        <w:ind w:hanging="540"/>
        <w:rPr>
          <w:bCs w:val="0"/>
          <w:sz w:val="24"/>
          <w:szCs w:val="24"/>
        </w:rPr>
      </w:pPr>
      <w:proofErr w:type="gramStart"/>
      <w:r w:rsidRPr="0016497D">
        <w:rPr>
          <w:sz w:val="24"/>
          <w:szCs w:val="24"/>
        </w:rPr>
        <w:t xml:space="preserve">Декларация о соответствии Участника/субподрядчика/члена Коллективного участника критериям отнесения к субъектам малого и среднего предпринимательства (подраздел </w:t>
      </w:r>
      <w:r w:rsidR="00346998">
        <w:fldChar w:fldCharType="begin"/>
      </w:r>
      <w:r w:rsidR="00346998">
        <w:instrText xml:space="preserve"> REF _Ref444164968 \r \h  \* MERGEFORMAT </w:instrText>
      </w:r>
      <w:r w:rsidR="00346998">
        <w:fldChar w:fldCharType="separate"/>
      </w:r>
      <w:r w:rsidR="00BE4110" w:rsidRPr="00BE4110">
        <w:rPr>
          <w:sz w:val="24"/>
          <w:szCs w:val="24"/>
        </w:rPr>
        <w:t>5.7.2</w:t>
      </w:r>
      <w:r w:rsidR="00346998">
        <w:fldChar w:fldCharType="end"/>
      </w:r>
      <w:r w:rsidRPr="0016497D">
        <w:rPr>
          <w:sz w:val="24"/>
          <w:szCs w:val="24"/>
        </w:rPr>
        <w:t>) – предоставляется только теми Участниками/субподрядчиками/</w:t>
      </w:r>
      <w:r w:rsidR="00497C59">
        <w:rPr>
          <w:sz w:val="24"/>
          <w:szCs w:val="24"/>
        </w:rPr>
        <w:t xml:space="preserve"> </w:t>
      </w:r>
      <w:r w:rsidRPr="0016497D">
        <w:rPr>
          <w:sz w:val="24"/>
          <w:szCs w:val="24"/>
        </w:rPr>
        <w:t>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r w:rsidR="00041431">
        <w:rPr>
          <w:sz w:val="24"/>
          <w:szCs w:val="24"/>
        </w:rPr>
        <w:t>.</w:t>
      </w:r>
      <w:proofErr w:type="gramEnd"/>
      <w:r w:rsidR="00041431">
        <w:rPr>
          <w:sz w:val="24"/>
          <w:szCs w:val="24"/>
        </w:rPr>
        <w:t xml:space="preserve"> </w:t>
      </w:r>
      <w:r w:rsidR="00041431" w:rsidRPr="00673EDD">
        <w:rPr>
          <w:sz w:val="24"/>
          <w:szCs w:val="24"/>
        </w:rPr>
        <w:t>В случае</w:t>
      </w:r>
      <w:proofErr w:type="gramStart"/>
      <w:r w:rsidR="00041431" w:rsidRPr="00673EDD">
        <w:rPr>
          <w:sz w:val="24"/>
          <w:szCs w:val="24"/>
        </w:rPr>
        <w:t>,</w:t>
      </w:r>
      <w:proofErr w:type="gramEnd"/>
      <w:r w:rsidR="00041431" w:rsidRPr="00673EDD">
        <w:rPr>
          <w:sz w:val="24"/>
          <w:szCs w:val="24"/>
        </w:rPr>
        <w:t xml:space="preserve"> если Участник/</w:t>
      </w:r>
      <w:r w:rsidR="00041431" w:rsidRPr="00250D0D">
        <w:rPr>
          <w:sz w:val="24"/>
          <w:szCs w:val="24"/>
        </w:rPr>
        <w:t>субподрядчик</w:t>
      </w:r>
      <w:r w:rsidR="00041431">
        <w:rPr>
          <w:sz w:val="24"/>
          <w:szCs w:val="24"/>
        </w:rPr>
        <w:t>/</w:t>
      </w:r>
      <w:r w:rsidR="00041431" w:rsidRPr="00673EDD">
        <w:rPr>
          <w:sz w:val="24"/>
          <w:szCs w:val="24"/>
        </w:rPr>
        <w:t>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r w:rsidRPr="0016497D">
        <w:rPr>
          <w:bCs w:val="0"/>
          <w:sz w:val="24"/>
          <w:szCs w:val="24"/>
        </w:rPr>
        <w:t>;</w:t>
      </w:r>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График </w:t>
      </w:r>
      <w:r w:rsidR="0046282D">
        <w:rPr>
          <w:bCs w:val="0"/>
          <w:sz w:val="24"/>
          <w:szCs w:val="24"/>
        </w:rPr>
        <w:t>выполнения работ</w:t>
      </w:r>
      <w:r w:rsidR="00AD3EBC" w:rsidRPr="00E71A48">
        <w:rPr>
          <w:bCs w:val="0"/>
          <w:sz w:val="24"/>
          <w:szCs w:val="24"/>
        </w:rPr>
        <w:t xml:space="preserve"> </w:t>
      </w:r>
      <w:r w:rsidRPr="00E71A48">
        <w:rPr>
          <w:bCs w:val="0"/>
          <w:sz w:val="24"/>
          <w:szCs w:val="24"/>
        </w:rPr>
        <w:t>(</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2F2082">
        <w:rPr>
          <w:bCs w:val="0"/>
          <w:sz w:val="24"/>
          <w:szCs w:val="24"/>
          <w:lang w:eastAsia="ru-RU"/>
        </w:rPr>
        <w:fldChar w:fldCharType="begin"/>
      </w:r>
      <w:r w:rsidR="00A154B7">
        <w:rPr>
          <w:bCs w:val="0"/>
          <w:sz w:val="24"/>
          <w:szCs w:val="24"/>
          <w:lang w:eastAsia="ru-RU"/>
        </w:rPr>
        <w:instrText xml:space="preserve"> REF _Ref440274902 \r \h </w:instrText>
      </w:r>
      <w:r w:rsidR="002F2082">
        <w:rPr>
          <w:bCs w:val="0"/>
          <w:sz w:val="24"/>
          <w:szCs w:val="24"/>
          <w:lang w:eastAsia="ru-RU"/>
        </w:rPr>
      </w:r>
      <w:r w:rsidR="002F2082">
        <w:rPr>
          <w:bCs w:val="0"/>
          <w:sz w:val="24"/>
          <w:szCs w:val="24"/>
          <w:lang w:eastAsia="ru-RU"/>
        </w:rPr>
        <w:fldChar w:fldCharType="separate"/>
      </w:r>
      <w:r w:rsidR="00BE4110">
        <w:rPr>
          <w:bCs w:val="0"/>
          <w:sz w:val="24"/>
          <w:szCs w:val="24"/>
          <w:lang w:eastAsia="ru-RU"/>
        </w:rPr>
        <w:t>5.4</w:t>
      </w:r>
      <w:r w:rsidR="002F2082">
        <w:rPr>
          <w:bCs w:val="0"/>
          <w:sz w:val="24"/>
          <w:szCs w:val="24"/>
          <w:lang w:eastAsia="ru-RU"/>
        </w:rPr>
        <w:fldChar w:fldCharType="end"/>
      </w:r>
      <w:r w:rsidRPr="00E71A48">
        <w:rPr>
          <w:bCs w:val="0"/>
          <w:sz w:val="24"/>
          <w:szCs w:val="24"/>
        </w:rPr>
        <w:t xml:space="preserve">), Сводная таблица стоимости </w:t>
      </w:r>
      <w:r w:rsidR="005D252F" w:rsidRPr="005D252F">
        <w:rPr>
          <w:bCs w:val="0"/>
          <w:sz w:val="24"/>
          <w:szCs w:val="24"/>
        </w:rPr>
        <w:t>работ</w:t>
      </w:r>
      <w:r w:rsidR="005D252F" w:rsidRPr="002D4BC6">
        <w:rPr>
          <w:szCs w:val="24"/>
        </w:rPr>
        <w:t xml:space="preserve"> </w:t>
      </w:r>
      <w:r w:rsidRPr="00E71A48">
        <w:rPr>
          <w:bCs w:val="0"/>
          <w:sz w:val="24"/>
          <w:szCs w:val="24"/>
        </w:rPr>
        <w:t>(</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2F2082">
        <w:rPr>
          <w:bCs w:val="0"/>
          <w:sz w:val="24"/>
          <w:szCs w:val="24"/>
          <w:lang w:eastAsia="ru-RU"/>
        </w:rPr>
        <w:fldChar w:fldCharType="begin"/>
      </w:r>
      <w:r w:rsidR="00A154B7">
        <w:rPr>
          <w:bCs w:val="0"/>
          <w:sz w:val="24"/>
          <w:szCs w:val="24"/>
          <w:lang w:eastAsia="ru-RU"/>
        </w:rPr>
        <w:instrText xml:space="preserve"> REF _Ref440274913 \r \h </w:instrText>
      </w:r>
      <w:r w:rsidR="002F2082">
        <w:rPr>
          <w:bCs w:val="0"/>
          <w:sz w:val="24"/>
          <w:szCs w:val="24"/>
          <w:lang w:eastAsia="ru-RU"/>
        </w:rPr>
      </w:r>
      <w:r w:rsidR="002F2082">
        <w:rPr>
          <w:bCs w:val="0"/>
          <w:sz w:val="24"/>
          <w:szCs w:val="24"/>
          <w:lang w:eastAsia="ru-RU"/>
        </w:rPr>
        <w:fldChar w:fldCharType="separate"/>
      </w:r>
      <w:r w:rsidR="00BE4110">
        <w:rPr>
          <w:bCs w:val="0"/>
          <w:sz w:val="24"/>
          <w:szCs w:val="24"/>
          <w:lang w:eastAsia="ru-RU"/>
        </w:rPr>
        <w:t>5.2</w:t>
      </w:r>
      <w:r w:rsidR="002F2082">
        <w:rPr>
          <w:bCs w:val="0"/>
          <w:sz w:val="24"/>
          <w:szCs w:val="24"/>
          <w:lang w:eastAsia="ru-RU"/>
        </w:rPr>
        <w:fldChar w:fldCharType="end"/>
      </w:r>
      <w:r w:rsidR="00D80639">
        <w:rPr>
          <w:bCs w:val="0"/>
          <w:sz w:val="24"/>
          <w:szCs w:val="24"/>
        </w:rPr>
        <w:t>)</w:t>
      </w:r>
      <w:r w:rsidR="000A00E6">
        <w:rPr>
          <w:bCs w:val="0"/>
          <w:sz w:val="24"/>
          <w:szCs w:val="24"/>
        </w:rPr>
        <w:t xml:space="preserve">, </w:t>
      </w:r>
      <w:r w:rsidR="000A00E6" w:rsidRPr="003E170D">
        <w:rPr>
          <w:bCs w:val="0"/>
          <w:sz w:val="24"/>
          <w:szCs w:val="24"/>
        </w:rPr>
        <w:t xml:space="preserve">График </w:t>
      </w:r>
      <w:r w:rsidR="000A00E6">
        <w:rPr>
          <w:bCs w:val="0"/>
          <w:sz w:val="24"/>
          <w:szCs w:val="24"/>
        </w:rPr>
        <w:t xml:space="preserve">оплаты </w:t>
      </w:r>
      <w:r w:rsidR="0046282D">
        <w:rPr>
          <w:bCs w:val="0"/>
          <w:sz w:val="24"/>
          <w:szCs w:val="24"/>
        </w:rPr>
        <w:t>выполнения работ</w:t>
      </w:r>
      <w:r w:rsidR="000A00E6" w:rsidRPr="003E170D">
        <w:rPr>
          <w:bCs w:val="0"/>
          <w:sz w:val="24"/>
          <w:szCs w:val="24"/>
        </w:rPr>
        <w:t xml:space="preserve"> (</w:t>
      </w:r>
      <w:r w:rsidR="000A00E6">
        <w:rPr>
          <w:bCs w:val="0"/>
          <w:spacing w:val="-2"/>
          <w:sz w:val="24"/>
          <w:szCs w:val="24"/>
        </w:rPr>
        <w:t>под</w:t>
      </w:r>
      <w:r w:rsidR="000A00E6" w:rsidRPr="00E71A48">
        <w:rPr>
          <w:bCs w:val="0"/>
          <w:sz w:val="24"/>
          <w:szCs w:val="24"/>
        </w:rPr>
        <w:t>раздел</w:t>
      </w:r>
      <w:r w:rsidR="000A00E6" w:rsidRPr="003E170D">
        <w:rPr>
          <w:bCs w:val="0"/>
          <w:sz w:val="24"/>
          <w:szCs w:val="24"/>
        </w:rPr>
        <w:t xml:space="preserve"> </w:t>
      </w:r>
      <w:r w:rsidR="002F2082">
        <w:rPr>
          <w:bCs w:val="0"/>
          <w:sz w:val="24"/>
          <w:szCs w:val="24"/>
        </w:rPr>
        <w:fldChar w:fldCharType="begin"/>
      </w:r>
      <w:r w:rsidR="000A00E6">
        <w:rPr>
          <w:bCs w:val="0"/>
          <w:sz w:val="24"/>
          <w:szCs w:val="24"/>
        </w:rPr>
        <w:instrText xml:space="preserve"> REF _Ref440361959 \r \h </w:instrText>
      </w:r>
      <w:r w:rsidR="002F2082">
        <w:rPr>
          <w:bCs w:val="0"/>
          <w:sz w:val="24"/>
          <w:szCs w:val="24"/>
        </w:rPr>
      </w:r>
      <w:r w:rsidR="002F2082">
        <w:rPr>
          <w:bCs w:val="0"/>
          <w:sz w:val="24"/>
          <w:szCs w:val="24"/>
        </w:rPr>
        <w:fldChar w:fldCharType="separate"/>
      </w:r>
      <w:r w:rsidR="00BE4110">
        <w:rPr>
          <w:bCs w:val="0"/>
          <w:sz w:val="24"/>
          <w:szCs w:val="24"/>
        </w:rPr>
        <w:t>5.5</w:t>
      </w:r>
      <w:r w:rsidR="002F2082">
        <w:rPr>
          <w:bCs w:val="0"/>
          <w:sz w:val="24"/>
          <w:szCs w:val="24"/>
        </w:rPr>
        <w:fldChar w:fldCharType="end"/>
      </w:r>
      <w:r w:rsidR="000A00E6" w:rsidRPr="003E170D">
        <w:rPr>
          <w:bCs w:val="0"/>
          <w:sz w:val="24"/>
          <w:szCs w:val="24"/>
        </w:rPr>
        <w:t>)</w:t>
      </w:r>
      <w:r w:rsidR="00AD3EBC" w:rsidRPr="00E71A48">
        <w:rPr>
          <w:bCs w:val="0"/>
          <w:sz w:val="24"/>
          <w:szCs w:val="24"/>
        </w:rPr>
        <w:t>;</w:t>
      </w:r>
    </w:p>
    <w:p w:rsidR="00717F60" w:rsidRPr="003E170D"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Протокол разногласий </w:t>
      </w:r>
      <w:r w:rsidR="00AE556B" w:rsidRPr="00AE556B">
        <w:rPr>
          <w:bCs w:val="0"/>
          <w:sz w:val="24"/>
          <w:szCs w:val="24"/>
        </w:rPr>
        <w:t>к проекту Договора</w:t>
      </w:r>
      <w:r w:rsidR="00AE556B" w:rsidRPr="003E170D">
        <w:rPr>
          <w:bCs w:val="0"/>
          <w:sz w:val="24"/>
          <w:szCs w:val="24"/>
        </w:rPr>
        <w:t xml:space="preserve"> </w:t>
      </w:r>
      <w:r w:rsidRPr="003E170D">
        <w:rPr>
          <w:bCs w:val="0"/>
          <w:sz w:val="24"/>
          <w:szCs w:val="24"/>
        </w:rPr>
        <w:t>(</w:t>
      </w:r>
      <w:r w:rsidR="00A154B7">
        <w:rPr>
          <w:bCs w:val="0"/>
          <w:spacing w:val="-2"/>
          <w:sz w:val="24"/>
          <w:szCs w:val="24"/>
        </w:rPr>
        <w:t>под</w:t>
      </w:r>
      <w:r w:rsidR="00A154B7" w:rsidRPr="00E71A48">
        <w:rPr>
          <w:bCs w:val="0"/>
          <w:sz w:val="24"/>
          <w:szCs w:val="24"/>
        </w:rPr>
        <w:t>раздел</w:t>
      </w:r>
      <w:r w:rsidR="00F86B89" w:rsidRPr="003E170D">
        <w:rPr>
          <w:bCs w:val="0"/>
          <w:sz w:val="24"/>
          <w:szCs w:val="24"/>
          <w:lang w:eastAsia="ru-RU"/>
        </w:rPr>
        <w:t xml:space="preserve"> </w:t>
      </w:r>
      <w:r w:rsidR="002F2082">
        <w:rPr>
          <w:bCs w:val="0"/>
          <w:sz w:val="24"/>
          <w:szCs w:val="24"/>
        </w:rPr>
        <w:fldChar w:fldCharType="begin"/>
      </w:r>
      <w:r w:rsidR="000A00E6">
        <w:rPr>
          <w:bCs w:val="0"/>
          <w:sz w:val="24"/>
          <w:szCs w:val="24"/>
        </w:rPr>
        <w:instrText xml:space="preserve"> REF _Ref440361610 \r \h </w:instrText>
      </w:r>
      <w:r w:rsidR="002F2082">
        <w:rPr>
          <w:bCs w:val="0"/>
          <w:sz w:val="24"/>
          <w:szCs w:val="24"/>
        </w:rPr>
      </w:r>
      <w:r w:rsidR="002F2082">
        <w:rPr>
          <w:bCs w:val="0"/>
          <w:sz w:val="24"/>
          <w:szCs w:val="24"/>
        </w:rPr>
        <w:fldChar w:fldCharType="separate"/>
      </w:r>
      <w:r w:rsidR="00BE4110">
        <w:rPr>
          <w:bCs w:val="0"/>
          <w:sz w:val="24"/>
          <w:szCs w:val="24"/>
        </w:rPr>
        <w:t>5.6</w:t>
      </w:r>
      <w:r w:rsidR="002F2082">
        <w:rPr>
          <w:bCs w:val="0"/>
          <w:sz w:val="24"/>
          <w:szCs w:val="24"/>
        </w:rPr>
        <w:fldChar w:fldCharType="end"/>
      </w:r>
      <w:r w:rsidR="00953802" w:rsidRPr="003E170D">
        <w:rPr>
          <w:bCs w:val="0"/>
          <w:sz w:val="24"/>
          <w:szCs w:val="24"/>
          <w:lang w:eastAsia="ru-RU"/>
        </w:rPr>
        <w:t>)</w:t>
      </w:r>
      <w:r w:rsidRPr="003E170D">
        <w:rPr>
          <w:bCs w:val="0"/>
          <w:sz w:val="24"/>
          <w:szCs w:val="24"/>
        </w:rPr>
        <w:t>.</w:t>
      </w:r>
    </w:p>
    <w:p w:rsidR="00717F60" w:rsidRPr="00AB2CB8"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Документы, подтверждающие правоспособность, </w:t>
      </w:r>
      <w:r w:rsidRPr="00AB2CB8">
        <w:rPr>
          <w:bCs w:val="0"/>
          <w:sz w:val="24"/>
          <w:szCs w:val="24"/>
        </w:rPr>
        <w:t xml:space="preserve">квалификацию </w:t>
      </w:r>
      <w:r w:rsidR="009C744E" w:rsidRPr="00AB2CB8">
        <w:rPr>
          <w:bCs w:val="0"/>
          <w:sz w:val="24"/>
          <w:szCs w:val="24"/>
        </w:rPr>
        <w:t>Участник</w:t>
      </w:r>
      <w:r w:rsidRPr="00AB2CB8">
        <w:rPr>
          <w:bCs w:val="0"/>
          <w:sz w:val="24"/>
          <w:szCs w:val="24"/>
        </w:rPr>
        <w:t>а</w:t>
      </w:r>
      <w:r w:rsidR="00D90031" w:rsidRPr="00AB2CB8">
        <w:rPr>
          <w:bCs w:val="0"/>
          <w:sz w:val="24"/>
          <w:szCs w:val="24"/>
        </w:rPr>
        <w:t xml:space="preserve"> (подраздел </w:t>
      </w:r>
      <w:r w:rsidR="00346998">
        <w:fldChar w:fldCharType="begin"/>
      </w:r>
      <w:r w:rsidR="00346998">
        <w:instrText xml:space="preserve"> REF _Ref306005578 \r \h  \* MERGEFORMAT </w:instrText>
      </w:r>
      <w:r w:rsidR="00346998">
        <w:fldChar w:fldCharType="separate"/>
      </w:r>
      <w:r w:rsidR="00BE4110" w:rsidRPr="00BE4110">
        <w:rPr>
          <w:bCs w:val="0"/>
          <w:sz w:val="24"/>
          <w:szCs w:val="24"/>
        </w:rPr>
        <w:t>3.3.8.3</w:t>
      </w:r>
      <w:r w:rsidR="00346998">
        <w:fldChar w:fldCharType="end"/>
      </w:r>
      <w:r w:rsidR="00F463E8" w:rsidRPr="00AB2CB8">
        <w:rPr>
          <w:bCs w:val="0"/>
          <w:sz w:val="24"/>
          <w:szCs w:val="24"/>
        </w:rPr>
        <w:t>, за исключением документ</w:t>
      </w:r>
      <w:r w:rsidR="00FA5339" w:rsidRPr="00AB2CB8">
        <w:rPr>
          <w:bCs w:val="0"/>
          <w:sz w:val="24"/>
          <w:szCs w:val="24"/>
        </w:rPr>
        <w:t>ов</w:t>
      </w:r>
      <w:r w:rsidR="00F463E8" w:rsidRPr="00AB2CB8">
        <w:rPr>
          <w:bCs w:val="0"/>
          <w:sz w:val="24"/>
          <w:szCs w:val="24"/>
        </w:rPr>
        <w:t>, указанн</w:t>
      </w:r>
      <w:r w:rsidR="00FA5339" w:rsidRPr="00AB2CB8">
        <w:rPr>
          <w:bCs w:val="0"/>
          <w:sz w:val="24"/>
          <w:szCs w:val="24"/>
        </w:rPr>
        <w:t>ых</w:t>
      </w:r>
      <w:r w:rsidR="00F463E8" w:rsidRPr="00AB2CB8">
        <w:rPr>
          <w:bCs w:val="0"/>
          <w:sz w:val="24"/>
          <w:szCs w:val="24"/>
        </w:rPr>
        <w:t xml:space="preserve"> в </w:t>
      </w:r>
      <w:proofErr w:type="spellStart"/>
      <w:r w:rsidR="00F463E8" w:rsidRPr="00AB2CB8">
        <w:rPr>
          <w:sz w:val="24"/>
          <w:szCs w:val="24"/>
        </w:rPr>
        <w:t>пп</w:t>
      </w:r>
      <w:proofErr w:type="spellEnd"/>
      <w:r w:rsidR="00F463E8" w:rsidRPr="00AB2CB8">
        <w:rPr>
          <w:sz w:val="24"/>
          <w:szCs w:val="24"/>
        </w:rPr>
        <w:t xml:space="preserve">. </w:t>
      </w:r>
      <w:r w:rsidR="00346998">
        <w:fldChar w:fldCharType="begin"/>
      </w:r>
      <w:r w:rsidR="00346998">
        <w:instrText xml:space="preserve"> REF _Ref440279062 \r \h  \* MERGEFORMAT </w:instrText>
      </w:r>
      <w:r w:rsidR="00346998">
        <w:fldChar w:fldCharType="separate"/>
      </w:r>
      <w:r w:rsidR="00BE4110" w:rsidRPr="00BE4110">
        <w:rPr>
          <w:sz w:val="24"/>
          <w:szCs w:val="24"/>
        </w:rPr>
        <w:t>б)</w:t>
      </w:r>
      <w:r w:rsidR="00346998">
        <w:fldChar w:fldCharType="end"/>
      </w:r>
      <w:r w:rsidR="00FA5339" w:rsidRPr="00AB2CB8">
        <w:rPr>
          <w:sz w:val="24"/>
          <w:szCs w:val="24"/>
        </w:rPr>
        <w:t>,</w:t>
      </w:r>
      <w:r w:rsidR="007638F4" w:rsidRPr="00AB2CB8">
        <w:rPr>
          <w:sz w:val="24"/>
          <w:szCs w:val="24"/>
        </w:rPr>
        <w:t xml:space="preserve"> </w:t>
      </w:r>
      <w:r w:rsidR="00346998">
        <w:fldChar w:fldCharType="begin"/>
      </w:r>
      <w:r w:rsidR="00346998">
        <w:instrText xml:space="preserve"> REF _Ref440372326 \r \h  \* MERGEFORMAT </w:instrText>
      </w:r>
      <w:r w:rsidR="00346998">
        <w:fldChar w:fldCharType="separate"/>
      </w:r>
      <w:r w:rsidR="00BE4110" w:rsidRPr="00BE4110">
        <w:rPr>
          <w:sz w:val="24"/>
          <w:szCs w:val="24"/>
        </w:rPr>
        <w:t>е)</w:t>
      </w:r>
      <w:r w:rsidR="00346998">
        <w:fldChar w:fldCharType="end"/>
      </w:r>
      <w:r w:rsidR="007638F4" w:rsidRPr="00AB2CB8">
        <w:rPr>
          <w:sz w:val="24"/>
          <w:szCs w:val="24"/>
        </w:rPr>
        <w:t>,</w:t>
      </w:r>
      <w:r w:rsidR="00FA5339" w:rsidRPr="00AB2CB8">
        <w:rPr>
          <w:sz w:val="24"/>
          <w:szCs w:val="24"/>
        </w:rPr>
        <w:t xml:space="preserve"> </w:t>
      </w:r>
      <w:r w:rsidR="00346998">
        <w:fldChar w:fldCharType="begin"/>
      </w:r>
      <w:r w:rsidR="00346998">
        <w:instrText xml:space="preserve"> REF _Ref440371812 \r \h  \* MERGEFORMAT </w:instrText>
      </w:r>
      <w:r w:rsidR="00346998">
        <w:fldChar w:fldCharType="separate"/>
      </w:r>
      <w:r w:rsidR="00BE4110" w:rsidRPr="00BE4110">
        <w:rPr>
          <w:sz w:val="24"/>
          <w:szCs w:val="24"/>
        </w:rPr>
        <w:t>н)</w:t>
      </w:r>
      <w:r w:rsidR="00346998">
        <w:fldChar w:fldCharType="end"/>
      </w:r>
      <w:r w:rsidR="00FA5339" w:rsidRPr="00AB2CB8">
        <w:rPr>
          <w:sz w:val="24"/>
          <w:szCs w:val="24"/>
        </w:rPr>
        <w:t xml:space="preserve">, </w:t>
      </w:r>
      <w:r w:rsidR="00346998">
        <w:fldChar w:fldCharType="begin"/>
      </w:r>
      <w:r w:rsidR="00346998">
        <w:instrText xml:space="preserve"> REF _Ref440371822 \r \h  \* MERGEFORMAT </w:instrText>
      </w:r>
      <w:r w:rsidR="00346998">
        <w:fldChar w:fldCharType="separate"/>
      </w:r>
      <w:r w:rsidR="00BE4110" w:rsidRPr="00BE4110">
        <w:rPr>
          <w:sz w:val="24"/>
          <w:szCs w:val="24"/>
        </w:rPr>
        <w:t>о)</w:t>
      </w:r>
      <w:r w:rsidR="00346998">
        <w:fldChar w:fldCharType="end"/>
      </w:r>
      <w:r w:rsidR="005E3517" w:rsidRPr="005E3517">
        <w:rPr>
          <w:sz w:val="24"/>
          <w:szCs w:val="24"/>
        </w:rPr>
        <w:t xml:space="preserve">, </w:t>
      </w:r>
      <w:r w:rsidR="002F2082">
        <w:rPr>
          <w:sz w:val="24"/>
          <w:szCs w:val="24"/>
        </w:rPr>
        <w:fldChar w:fldCharType="begin"/>
      </w:r>
      <w:r w:rsidR="00F54B62">
        <w:rPr>
          <w:bCs w:val="0"/>
          <w:sz w:val="24"/>
          <w:szCs w:val="24"/>
        </w:rPr>
        <w:instrText xml:space="preserve"> REF _Ref442189627 \r \h </w:instrText>
      </w:r>
      <w:r w:rsidR="002F2082">
        <w:rPr>
          <w:sz w:val="24"/>
          <w:szCs w:val="24"/>
        </w:rPr>
      </w:r>
      <w:r w:rsidR="002F2082">
        <w:rPr>
          <w:sz w:val="24"/>
          <w:szCs w:val="24"/>
        </w:rPr>
        <w:fldChar w:fldCharType="separate"/>
      </w:r>
      <w:r w:rsidR="00BE4110">
        <w:rPr>
          <w:bCs w:val="0"/>
          <w:sz w:val="24"/>
          <w:szCs w:val="24"/>
        </w:rPr>
        <w:t>ф)</w:t>
      </w:r>
      <w:r w:rsidR="002F2082">
        <w:rPr>
          <w:sz w:val="24"/>
          <w:szCs w:val="24"/>
        </w:rPr>
        <w:fldChar w:fldCharType="end"/>
      </w:r>
      <w:r w:rsidR="005E3517" w:rsidRPr="005E3517">
        <w:rPr>
          <w:sz w:val="24"/>
          <w:szCs w:val="24"/>
        </w:rPr>
        <w:t xml:space="preserve"> </w:t>
      </w:r>
      <w:r w:rsidR="00F463E8" w:rsidRPr="005E3517">
        <w:rPr>
          <w:sz w:val="24"/>
          <w:szCs w:val="24"/>
        </w:rPr>
        <w:t>п</w:t>
      </w:r>
      <w:r w:rsidR="00F463E8" w:rsidRPr="00AB2CB8">
        <w:rPr>
          <w:sz w:val="24"/>
          <w:szCs w:val="24"/>
        </w:rPr>
        <w:t xml:space="preserve">. </w:t>
      </w:r>
      <w:r w:rsidR="00346998">
        <w:fldChar w:fldCharType="begin"/>
      </w:r>
      <w:r w:rsidR="00346998">
        <w:instrText xml:space="preserve"> REF _Ref306005578 \r \h  \* MERGEFORMAT </w:instrText>
      </w:r>
      <w:r w:rsidR="00346998">
        <w:fldChar w:fldCharType="separate"/>
      </w:r>
      <w:r w:rsidR="00BE4110" w:rsidRPr="00BE4110">
        <w:rPr>
          <w:sz w:val="24"/>
          <w:szCs w:val="24"/>
        </w:rPr>
        <w:t>3.3.8.3</w:t>
      </w:r>
      <w:r w:rsidR="00346998">
        <w:fldChar w:fldCharType="end"/>
      </w:r>
      <w:r w:rsidR="00D90031" w:rsidRPr="00AB2CB8">
        <w:rPr>
          <w:bCs w:val="0"/>
          <w:sz w:val="24"/>
          <w:szCs w:val="24"/>
        </w:rPr>
        <w:t>)</w:t>
      </w:r>
      <w:r w:rsidRPr="00AB2CB8">
        <w:rPr>
          <w:bCs w:val="0"/>
          <w:sz w:val="24"/>
          <w:szCs w:val="24"/>
        </w:rPr>
        <w:t>;</w:t>
      </w:r>
    </w:p>
    <w:p w:rsidR="00D57D88" w:rsidRDefault="00D57D88"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lastRenderedPageBreak/>
        <w:t xml:space="preserve">Если Заявка подается Участником </w:t>
      </w:r>
      <w:r>
        <w:rPr>
          <w:bCs w:val="0"/>
          <w:sz w:val="24"/>
          <w:szCs w:val="24"/>
        </w:rPr>
        <w:t xml:space="preserve">с привлечением </w:t>
      </w:r>
      <w:r w:rsidR="0046282D">
        <w:rPr>
          <w:bCs w:val="0"/>
          <w:sz w:val="24"/>
          <w:szCs w:val="24"/>
        </w:rPr>
        <w:t>субподрядчиков</w:t>
      </w:r>
      <w:r>
        <w:rPr>
          <w:bCs w:val="0"/>
          <w:sz w:val="24"/>
          <w:szCs w:val="24"/>
        </w:rPr>
        <w:t xml:space="preserve"> – </w:t>
      </w:r>
      <w:r w:rsidRPr="00D57D88">
        <w:rPr>
          <w:bCs w:val="0"/>
          <w:sz w:val="24"/>
          <w:szCs w:val="24"/>
        </w:rPr>
        <w:t xml:space="preserve">Форма </w:t>
      </w:r>
      <w:proofErr w:type="gramStart"/>
      <w:r w:rsidRPr="00D57D88">
        <w:rPr>
          <w:bCs w:val="0"/>
          <w:sz w:val="24"/>
          <w:szCs w:val="24"/>
        </w:rPr>
        <w:t xml:space="preserve">плана распределения объемов </w:t>
      </w:r>
      <w:r w:rsidR="0046282D">
        <w:rPr>
          <w:bCs w:val="0"/>
          <w:sz w:val="24"/>
          <w:szCs w:val="24"/>
        </w:rPr>
        <w:t>выполнения работ</w:t>
      </w:r>
      <w:proofErr w:type="gramEnd"/>
      <w:r w:rsidRPr="00D57D88">
        <w:rPr>
          <w:bCs w:val="0"/>
          <w:sz w:val="24"/>
          <w:szCs w:val="24"/>
        </w:rPr>
        <w:t xml:space="preserve"> между Участником и </w:t>
      </w:r>
      <w:r w:rsidR="0046282D">
        <w:rPr>
          <w:bCs w:val="0"/>
          <w:sz w:val="24"/>
          <w:szCs w:val="24"/>
        </w:rPr>
        <w:t>субподрядчиками</w:t>
      </w:r>
      <w:r w:rsidRPr="003E170D">
        <w:rPr>
          <w:bCs w:val="0"/>
          <w:sz w:val="24"/>
          <w:szCs w:val="24"/>
        </w:rPr>
        <w:t xml:space="preserve"> (</w:t>
      </w:r>
      <w:r w:rsidRPr="00D57D88">
        <w:rPr>
          <w:bCs w:val="0"/>
          <w:sz w:val="24"/>
          <w:szCs w:val="24"/>
        </w:rPr>
        <w:t>под</w:t>
      </w:r>
      <w:r w:rsidRPr="00E71A48">
        <w:rPr>
          <w:bCs w:val="0"/>
          <w:sz w:val="24"/>
          <w:szCs w:val="24"/>
        </w:rPr>
        <w:t>раздел</w:t>
      </w:r>
      <w:r w:rsidRPr="003E170D">
        <w:rPr>
          <w:bCs w:val="0"/>
          <w:sz w:val="24"/>
          <w:szCs w:val="24"/>
        </w:rPr>
        <w:t xml:space="preserve"> </w:t>
      </w:r>
      <w:r w:rsidR="002F2082">
        <w:rPr>
          <w:bCs w:val="0"/>
          <w:sz w:val="24"/>
          <w:szCs w:val="24"/>
        </w:rPr>
        <w:fldChar w:fldCharType="begin"/>
      </w:r>
      <w:r>
        <w:rPr>
          <w:bCs w:val="0"/>
          <w:sz w:val="24"/>
          <w:szCs w:val="24"/>
        </w:rPr>
        <w:instrText xml:space="preserve"> REF _Ref440272510 \r \h </w:instrText>
      </w:r>
      <w:r w:rsidR="002F2082">
        <w:rPr>
          <w:bCs w:val="0"/>
          <w:sz w:val="24"/>
          <w:szCs w:val="24"/>
        </w:rPr>
      </w:r>
      <w:r w:rsidR="002F2082">
        <w:rPr>
          <w:bCs w:val="0"/>
          <w:sz w:val="24"/>
          <w:szCs w:val="24"/>
        </w:rPr>
        <w:fldChar w:fldCharType="separate"/>
      </w:r>
      <w:r w:rsidR="00BE4110">
        <w:rPr>
          <w:bCs w:val="0"/>
          <w:sz w:val="24"/>
          <w:szCs w:val="24"/>
        </w:rPr>
        <w:t>5.16</w:t>
      </w:r>
      <w:r w:rsidR="002F2082">
        <w:rPr>
          <w:bCs w:val="0"/>
          <w:sz w:val="24"/>
          <w:szCs w:val="24"/>
        </w:rPr>
        <w:fldChar w:fldCharType="end"/>
      </w:r>
      <w:r w:rsidRPr="003E170D">
        <w:rPr>
          <w:bCs w:val="0"/>
          <w:sz w:val="24"/>
          <w:szCs w:val="24"/>
        </w:rPr>
        <w:t>)</w:t>
      </w:r>
      <w:r>
        <w:rPr>
          <w:bCs w:val="0"/>
          <w:sz w:val="24"/>
          <w:szCs w:val="24"/>
        </w:rPr>
        <w:t>;</w:t>
      </w:r>
    </w:p>
    <w:p w:rsidR="00D57D88" w:rsidRPr="003E170D" w:rsidRDefault="00D57D88" w:rsidP="00D57D88">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Участником </w:t>
      </w:r>
      <w:r>
        <w:rPr>
          <w:bCs w:val="0"/>
          <w:sz w:val="24"/>
          <w:szCs w:val="24"/>
        </w:rPr>
        <w:t xml:space="preserve">с привлечением </w:t>
      </w:r>
      <w:r w:rsidR="0046282D">
        <w:rPr>
          <w:bCs w:val="0"/>
          <w:sz w:val="24"/>
          <w:szCs w:val="24"/>
        </w:rPr>
        <w:t>субподрядчиков</w:t>
      </w:r>
      <w:r w:rsidRPr="003E170D">
        <w:rPr>
          <w:bCs w:val="0"/>
          <w:sz w:val="24"/>
          <w:szCs w:val="24"/>
        </w:rPr>
        <w:t xml:space="preserve"> - Для каждого </w:t>
      </w:r>
      <w:r w:rsidR="0046282D">
        <w:rPr>
          <w:bCs w:val="0"/>
          <w:sz w:val="24"/>
          <w:szCs w:val="24"/>
        </w:rPr>
        <w:t>субподрядчика</w:t>
      </w:r>
      <w:r w:rsidRPr="003E170D">
        <w:rPr>
          <w:bCs w:val="0"/>
          <w:sz w:val="24"/>
          <w:szCs w:val="24"/>
        </w:rPr>
        <w:t xml:space="preserve"> (с оформлением отдельного архива  «Документы </w:t>
      </w:r>
      <w:r w:rsidR="0046282D">
        <w:rPr>
          <w:bCs w:val="0"/>
          <w:sz w:val="24"/>
          <w:szCs w:val="24"/>
        </w:rPr>
        <w:t>субподрядчика</w:t>
      </w:r>
      <w:r w:rsidRPr="003E170D">
        <w:rPr>
          <w:bCs w:val="0"/>
          <w:sz w:val="24"/>
          <w:szCs w:val="24"/>
        </w:rPr>
        <w:t xml:space="preserve"> _________________»):</w:t>
      </w:r>
    </w:p>
    <w:p w:rsidR="00D57D88" w:rsidRPr="00D52133" w:rsidRDefault="00D57D88" w:rsidP="00D57D88">
      <w:pPr>
        <w:widowControl w:val="0"/>
        <w:numPr>
          <w:ilvl w:val="1"/>
          <w:numId w:val="5"/>
        </w:numPr>
        <w:tabs>
          <w:tab w:val="left" w:pos="540"/>
        </w:tabs>
        <w:overflowPunct w:val="0"/>
        <w:autoSpaceDE w:val="0"/>
        <w:spacing w:line="264" w:lineRule="auto"/>
        <w:rPr>
          <w:bCs w:val="0"/>
          <w:sz w:val="24"/>
          <w:szCs w:val="24"/>
        </w:rPr>
      </w:pPr>
      <w:r w:rsidRPr="00D52133">
        <w:rPr>
          <w:bCs w:val="0"/>
          <w:sz w:val="24"/>
          <w:szCs w:val="24"/>
        </w:rPr>
        <w:t xml:space="preserve">Формы, указанные в подразделах </w:t>
      </w:r>
      <w:r w:rsidR="00346998">
        <w:fldChar w:fldCharType="begin"/>
      </w:r>
      <w:r w:rsidR="00346998">
        <w:instrText xml:space="preserve"> REF _Ref440274659 \r \h  \* MERGEFORMAT </w:instrText>
      </w:r>
      <w:r w:rsidR="00346998">
        <w:fldChar w:fldCharType="separate"/>
      </w:r>
      <w:r w:rsidR="00BE4110" w:rsidRPr="00BE4110">
        <w:rPr>
          <w:bCs w:val="0"/>
          <w:sz w:val="24"/>
          <w:szCs w:val="24"/>
        </w:rPr>
        <w:t>5.11</w:t>
      </w:r>
      <w:r w:rsidR="00346998">
        <w:fldChar w:fldCharType="end"/>
      </w:r>
      <w:r w:rsidRPr="00D52133">
        <w:rPr>
          <w:bCs w:val="0"/>
          <w:sz w:val="24"/>
          <w:szCs w:val="24"/>
        </w:rPr>
        <w:t xml:space="preserve">, </w:t>
      </w:r>
      <w:r w:rsidR="00346998">
        <w:fldChar w:fldCharType="begin"/>
      </w:r>
      <w:r w:rsidR="00346998">
        <w:instrText xml:space="preserve"> REF _Ref440274733 \r \h  \* MERGEFORMAT </w:instrText>
      </w:r>
      <w:r w:rsidR="00346998">
        <w:fldChar w:fldCharType="separate"/>
      </w:r>
      <w:r w:rsidR="00BE4110" w:rsidRPr="00BE4110">
        <w:rPr>
          <w:bCs w:val="0"/>
          <w:sz w:val="24"/>
          <w:szCs w:val="24"/>
        </w:rPr>
        <w:t>5.12</w:t>
      </w:r>
      <w:r w:rsidR="00346998">
        <w:fldChar w:fldCharType="end"/>
      </w:r>
      <w:r w:rsidRPr="00D52133">
        <w:rPr>
          <w:bCs w:val="0"/>
          <w:sz w:val="24"/>
          <w:szCs w:val="24"/>
        </w:rPr>
        <w:t xml:space="preserve">, </w:t>
      </w:r>
      <w:r w:rsidR="00346998">
        <w:fldChar w:fldCharType="begin"/>
      </w:r>
      <w:r w:rsidR="00346998">
        <w:instrText xml:space="preserve"> REF _Ref440274744 \r \h  \* MERGEFORMAT </w:instrText>
      </w:r>
      <w:r w:rsidR="00346998">
        <w:fldChar w:fldCharType="separate"/>
      </w:r>
      <w:r w:rsidR="00BE4110" w:rsidRPr="00BE4110">
        <w:rPr>
          <w:bCs w:val="0"/>
          <w:sz w:val="24"/>
          <w:szCs w:val="24"/>
        </w:rPr>
        <w:t>5.13</w:t>
      </w:r>
      <w:r w:rsidR="00346998">
        <w:fldChar w:fldCharType="end"/>
      </w:r>
      <w:r w:rsidRPr="00D52133">
        <w:rPr>
          <w:bCs w:val="0"/>
          <w:sz w:val="24"/>
          <w:szCs w:val="24"/>
        </w:rPr>
        <w:t xml:space="preserve">, </w:t>
      </w:r>
      <w:r w:rsidR="00346998">
        <w:fldChar w:fldCharType="begin"/>
      </w:r>
      <w:r w:rsidR="00346998">
        <w:instrText xml:space="preserve"> REF _Ref440274756 \r \h  \* MERGEFORMAT </w:instrText>
      </w:r>
      <w:r w:rsidR="00346998">
        <w:fldChar w:fldCharType="separate"/>
      </w:r>
      <w:r w:rsidR="00BE4110" w:rsidRPr="00BE4110">
        <w:rPr>
          <w:bCs w:val="0"/>
          <w:sz w:val="24"/>
          <w:szCs w:val="24"/>
        </w:rPr>
        <w:t>5.15</w:t>
      </w:r>
      <w:r w:rsidR="00346998">
        <w:fldChar w:fldCharType="end"/>
      </w:r>
      <w:r w:rsidRPr="00D52133">
        <w:rPr>
          <w:bCs w:val="0"/>
          <w:sz w:val="24"/>
          <w:szCs w:val="24"/>
        </w:rPr>
        <w:t>;</w:t>
      </w:r>
    </w:p>
    <w:p w:rsidR="00D57D88" w:rsidRPr="00D57D88" w:rsidRDefault="00D57D88" w:rsidP="00D57D88">
      <w:pPr>
        <w:widowControl w:val="0"/>
        <w:numPr>
          <w:ilvl w:val="1"/>
          <w:numId w:val="5"/>
        </w:numPr>
        <w:tabs>
          <w:tab w:val="left" w:pos="540"/>
        </w:tabs>
        <w:overflowPunct w:val="0"/>
        <w:autoSpaceDE w:val="0"/>
        <w:spacing w:line="264" w:lineRule="auto"/>
        <w:rPr>
          <w:bCs w:val="0"/>
          <w:sz w:val="24"/>
          <w:szCs w:val="24"/>
        </w:rPr>
      </w:pPr>
      <w:r w:rsidRPr="003E170D">
        <w:rPr>
          <w:bCs w:val="0"/>
          <w:sz w:val="24"/>
          <w:szCs w:val="24"/>
        </w:rPr>
        <w:t>Документы, подтверждающие правоспособность данной организации</w:t>
      </w:r>
      <w:r>
        <w:rPr>
          <w:bCs w:val="0"/>
          <w:sz w:val="24"/>
          <w:szCs w:val="24"/>
        </w:rPr>
        <w:t xml:space="preserve"> (подраздел </w:t>
      </w:r>
      <w:r w:rsidR="002F2082">
        <w:rPr>
          <w:bCs w:val="0"/>
          <w:sz w:val="24"/>
          <w:szCs w:val="24"/>
        </w:rPr>
        <w:fldChar w:fldCharType="begin"/>
      </w:r>
      <w:r>
        <w:rPr>
          <w:bCs w:val="0"/>
          <w:sz w:val="24"/>
          <w:szCs w:val="24"/>
        </w:rPr>
        <w:instrText xml:space="preserve"> REF _Ref306005578 \r \h </w:instrText>
      </w:r>
      <w:r w:rsidR="002F2082">
        <w:rPr>
          <w:bCs w:val="0"/>
          <w:sz w:val="24"/>
          <w:szCs w:val="24"/>
        </w:rPr>
      </w:r>
      <w:r w:rsidR="002F2082">
        <w:rPr>
          <w:bCs w:val="0"/>
          <w:sz w:val="24"/>
          <w:szCs w:val="24"/>
        </w:rPr>
        <w:fldChar w:fldCharType="separate"/>
      </w:r>
      <w:r w:rsidR="00BE4110">
        <w:rPr>
          <w:bCs w:val="0"/>
          <w:sz w:val="24"/>
          <w:szCs w:val="24"/>
        </w:rPr>
        <w:t>3.3.8.3</w:t>
      </w:r>
      <w:r w:rsidR="002F2082">
        <w:rPr>
          <w:bCs w:val="0"/>
          <w:sz w:val="24"/>
          <w:szCs w:val="24"/>
        </w:rPr>
        <w:fldChar w:fldCharType="end"/>
      </w:r>
      <w:r>
        <w:rPr>
          <w:bCs w:val="0"/>
          <w:sz w:val="24"/>
          <w:szCs w:val="24"/>
        </w:rPr>
        <w:t>)</w:t>
      </w:r>
      <w:r w:rsidRPr="003E170D">
        <w:rPr>
          <w:bCs w:val="0"/>
          <w:sz w:val="24"/>
          <w:szCs w:val="24"/>
        </w:rPr>
        <w:t>;</w:t>
      </w:r>
    </w:p>
    <w:p w:rsidR="000E746F" w:rsidRPr="003E170D"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Если Заявка подается коллективным Участнико</w:t>
      </w:r>
      <w:r w:rsidR="00497C59">
        <w:rPr>
          <w:bCs w:val="0"/>
          <w:sz w:val="24"/>
          <w:szCs w:val="24"/>
        </w:rPr>
        <w:t>м</w:t>
      </w:r>
      <w:r w:rsidR="0039141F">
        <w:rPr>
          <w:bCs w:val="0"/>
          <w:sz w:val="24"/>
          <w:szCs w:val="24"/>
        </w:rPr>
        <w:t xml:space="preserve"> - Форма </w:t>
      </w:r>
      <w:proofErr w:type="gramStart"/>
      <w:r w:rsidR="0039141F" w:rsidRPr="0039141F">
        <w:rPr>
          <w:bCs w:val="0"/>
          <w:sz w:val="24"/>
          <w:szCs w:val="24"/>
        </w:rPr>
        <w:t xml:space="preserve">плана распределения объемов </w:t>
      </w:r>
      <w:r w:rsidR="007F76D6">
        <w:rPr>
          <w:bCs w:val="0"/>
          <w:sz w:val="24"/>
          <w:szCs w:val="24"/>
        </w:rPr>
        <w:t>выполнения работ</w:t>
      </w:r>
      <w:proofErr w:type="gramEnd"/>
      <w:r w:rsidR="0039141F" w:rsidRPr="0039141F">
        <w:rPr>
          <w:bCs w:val="0"/>
          <w:sz w:val="24"/>
          <w:szCs w:val="24"/>
        </w:rPr>
        <w:t xml:space="preserve"> внутри коллективного Участника</w:t>
      </w:r>
      <w:r w:rsidR="0039141F" w:rsidRPr="003E170D">
        <w:rPr>
          <w:bCs w:val="0"/>
          <w:sz w:val="24"/>
          <w:szCs w:val="24"/>
        </w:rPr>
        <w:t xml:space="preserve"> </w:t>
      </w:r>
      <w:r w:rsidR="00A154B7" w:rsidRPr="003E170D">
        <w:rPr>
          <w:bCs w:val="0"/>
          <w:sz w:val="24"/>
          <w:szCs w:val="24"/>
        </w:rPr>
        <w:t>(</w:t>
      </w:r>
      <w:r w:rsidR="00A154B7">
        <w:rPr>
          <w:bCs w:val="0"/>
          <w:spacing w:val="-2"/>
          <w:sz w:val="24"/>
          <w:szCs w:val="24"/>
        </w:rPr>
        <w:t>под</w:t>
      </w:r>
      <w:r w:rsidR="00A154B7" w:rsidRPr="00E71A48">
        <w:rPr>
          <w:bCs w:val="0"/>
          <w:sz w:val="24"/>
          <w:szCs w:val="24"/>
        </w:rPr>
        <w:t>раздел</w:t>
      </w:r>
      <w:r w:rsidR="00A154B7" w:rsidRPr="003E170D">
        <w:rPr>
          <w:bCs w:val="0"/>
          <w:sz w:val="24"/>
          <w:szCs w:val="24"/>
        </w:rPr>
        <w:t xml:space="preserve"> </w:t>
      </w:r>
      <w:r w:rsidR="002F2082">
        <w:rPr>
          <w:bCs w:val="0"/>
          <w:sz w:val="24"/>
          <w:szCs w:val="24"/>
        </w:rPr>
        <w:fldChar w:fldCharType="begin"/>
      </w:r>
      <w:r w:rsidR="00D50E8D">
        <w:rPr>
          <w:bCs w:val="0"/>
          <w:sz w:val="24"/>
          <w:szCs w:val="24"/>
        </w:rPr>
        <w:instrText xml:space="preserve"> REF _Ref440376401 \r \h </w:instrText>
      </w:r>
      <w:r w:rsidR="002F2082">
        <w:rPr>
          <w:bCs w:val="0"/>
          <w:sz w:val="24"/>
          <w:szCs w:val="24"/>
        </w:rPr>
      </w:r>
      <w:r w:rsidR="002F2082">
        <w:rPr>
          <w:bCs w:val="0"/>
          <w:sz w:val="24"/>
          <w:szCs w:val="24"/>
        </w:rPr>
        <w:fldChar w:fldCharType="separate"/>
      </w:r>
      <w:r w:rsidR="00BE4110">
        <w:rPr>
          <w:bCs w:val="0"/>
          <w:sz w:val="24"/>
          <w:szCs w:val="24"/>
        </w:rPr>
        <w:t>5.17</w:t>
      </w:r>
      <w:r w:rsidR="002F2082">
        <w:rPr>
          <w:bCs w:val="0"/>
          <w:sz w:val="24"/>
          <w:szCs w:val="24"/>
        </w:rPr>
        <w:fldChar w:fldCharType="end"/>
      </w:r>
      <w:r w:rsidR="00A154B7" w:rsidRPr="003E170D">
        <w:rPr>
          <w:bCs w:val="0"/>
          <w:sz w:val="24"/>
          <w:szCs w:val="24"/>
        </w:rPr>
        <w:t>)</w:t>
      </w:r>
      <w:r w:rsidRPr="003E170D">
        <w:rPr>
          <w:bCs w:val="0"/>
          <w:sz w:val="24"/>
          <w:szCs w:val="24"/>
        </w:rPr>
        <w:t>;</w:t>
      </w:r>
    </w:p>
    <w:p w:rsidR="00717F60" w:rsidRPr="003E170D"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коллективным Участником - </w:t>
      </w:r>
      <w:r w:rsidR="00717F60" w:rsidRPr="003E170D">
        <w:rPr>
          <w:bCs w:val="0"/>
          <w:sz w:val="24"/>
          <w:szCs w:val="24"/>
        </w:rPr>
        <w:t xml:space="preserve">Для каждого члена коллективного </w:t>
      </w:r>
      <w:r w:rsidR="009C744E" w:rsidRPr="003E170D">
        <w:rPr>
          <w:bCs w:val="0"/>
          <w:sz w:val="24"/>
          <w:szCs w:val="24"/>
        </w:rPr>
        <w:t>Участник</w:t>
      </w:r>
      <w:r w:rsidR="00717F60" w:rsidRPr="003E170D">
        <w:rPr>
          <w:bCs w:val="0"/>
          <w:sz w:val="24"/>
          <w:szCs w:val="24"/>
        </w:rPr>
        <w:t>а (с оформлением отдельно</w:t>
      </w:r>
      <w:r w:rsidR="003E170D" w:rsidRPr="003E170D">
        <w:rPr>
          <w:bCs w:val="0"/>
          <w:sz w:val="24"/>
          <w:szCs w:val="24"/>
        </w:rPr>
        <w:t>го архива</w:t>
      </w:r>
      <w:r w:rsidR="00717F60" w:rsidRPr="003E170D">
        <w:rPr>
          <w:bCs w:val="0"/>
          <w:sz w:val="24"/>
          <w:szCs w:val="24"/>
        </w:rPr>
        <w:t xml:space="preserve"> «Документы члена коллективного </w:t>
      </w:r>
      <w:r w:rsidR="009C744E" w:rsidRPr="003E170D">
        <w:rPr>
          <w:bCs w:val="0"/>
          <w:sz w:val="24"/>
          <w:szCs w:val="24"/>
        </w:rPr>
        <w:t>Участник</w:t>
      </w:r>
      <w:r w:rsidR="00717F60" w:rsidRPr="003E170D">
        <w:rPr>
          <w:bCs w:val="0"/>
          <w:sz w:val="24"/>
          <w:szCs w:val="24"/>
        </w:rPr>
        <w:t>а _________________»):</w:t>
      </w:r>
    </w:p>
    <w:p w:rsidR="007044CB" w:rsidRPr="00D52133" w:rsidRDefault="00A154B7" w:rsidP="00D75CA2">
      <w:pPr>
        <w:widowControl w:val="0"/>
        <w:numPr>
          <w:ilvl w:val="1"/>
          <w:numId w:val="5"/>
        </w:numPr>
        <w:tabs>
          <w:tab w:val="left" w:pos="540"/>
        </w:tabs>
        <w:overflowPunct w:val="0"/>
        <w:autoSpaceDE w:val="0"/>
        <w:spacing w:line="264" w:lineRule="auto"/>
        <w:rPr>
          <w:bCs w:val="0"/>
          <w:sz w:val="24"/>
          <w:szCs w:val="24"/>
        </w:rPr>
      </w:pPr>
      <w:r w:rsidRPr="00D52133">
        <w:rPr>
          <w:bCs w:val="0"/>
          <w:sz w:val="24"/>
          <w:szCs w:val="24"/>
        </w:rPr>
        <w:t xml:space="preserve">Формы, указанные в подразделах </w:t>
      </w:r>
      <w:r w:rsidR="00346998">
        <w:fldChar w:fldCharType="begin"/>
      </w:r>
      <w:r w:rsidR="00346998">
        <w:instrText xml:space="preserve"> REF _Ref440274659 \r \h  \* MERGEFORMAT </w:instrText>
      </w:r>
      <w:r w:rsidR="00346998">
        <w:fldChar w:fldCharType="separate"/>
      </w:r>
      <w:r w:rsidR="00BE4110" w:rsidRPr="00BE4110">
        <w:rPr>
          <w:bCs w:val="0"/>
          <w:sz w:val="24"/>
          <w:szCs w:val="24"/>
        </w:rPr>
        <w:t>5.11</w:t>
      </w:r>
      <w:r w:rsidR="00346998">
        <w:fldChar w:fldCharType="end"/>
      </w:r>
      <w:r w:rsidRPr="00D52133">
        <w:rPr>
          <w:bCs w:val="0"/>
          <w:sz w:val="24"/>
          <w:szCs w:val="24"/>
        </w:rPr>
        <w:t xml:space="preserve">, </w:t>
      </w:r>
      <w:r w:rsidR="00346998">
        <w:fldChar w:fldCharType="begin"/>
      </w:r>
      <w:r w:rsidR="00346998">
        <w:instrText xml:space="preserve"> REF _Ref440274733 \r \h  \* MERGEFORMAT </w:instrText>
      </w:r>
      <w:r w:rsidR="00346998">
        <w:fldChar w:fldCharType="separate"/>
      </w:r>
      <w:r w:rsidR="00BE4110" w:rsidRPr="00BE4110">
        <w:rPr>
          <w:bCs w:val="0"/>
          <w:sz w:val="24"/>
          <w:szCs w:val="24"/>
        </w:rPr>
        <w:t>5.12</w:t>
      </w:r>
      <w:r w:rsidR="00346998">
        <w:fldChar w:fldCharType="end"/>
      </w:r>
      <w:r w:rsidRPr="00D52133">
        <w:rPr>
          <w:bCs w:val="0"/>
          <w:sz w:val="24"/>
          <w:szCs w:val="24"/>
        </w:rPr>
        <w:t xml:space="preserve">, </w:t>
      </w:r>
      <w:r w:rsidR="00346998">
        <w:fldChar w:fldCharType="begin"/>
      </w:r>
      <w:r w:rsidR="00346998">
        <w:instrText xml:space="preserve"> REF _Ref440274744 \r \h  \* MERGEFORMAT </w:instrText>
      </w:r>
      <w:r w:rsidR="00346998">
        <w:fldChar w:fldCharType="separate"/>
      </w:r>
      <w:r w:rsidR="00BE4110" w:rsidRPr="00BE4110">
        <w:rPr>
          <w:bCs w:val="0"/>
          <w:sz w:val="24"/>
          <w:szCs w:val="24"/>
        </w:rPr>
        <w:t>5.13</w:t>
      </w:r>
      <w:r w:rsidR="00346998">
        <w:fldChar w:fldCharType="end"/>
      </w:r>
      <w:r w:rsidRPr="00D52133">
        <w:rPr>
          <w:bCs w:val="0"/>
          <w:sz w:val="24"/>
          <w:szCs w:val="24"/>
        </w:rPr>
        <w:t xml:space="preserve">, </w:t>
      </w:r>
      <w:r w:rsidR="00346998">
        <w:fldChar w:fldCharType="begin"/>
      </w:r>
      <w:r w:rsidR="00346998">
        <w:instrText xml:space="preserve"> REF _Ref440274756 \r \h  \* MERGEFORMAT </w:instrText>
      </w:r>
      <w:r w:rsidR="00346998">
        <w:fldChar w:fldCharType="separate"/>
      </w:r>
      <w:r w:rsidR="00BE4110" w:rsidRPr="00BE4110">
        <w:rPr>
          <w:bCs w:val="0"/>
          <w:sz w:val="24"/>
          <w:szCs w:val="24"/>
        </w:rPr>
        <w:t>5.15</w:t>
      </w:r>
      <w:r w:rsidR="00346998">
        <w:fldChar w:fldCharType="end"/>
      </w:r>
      <w:r w:rsidR="007044CB" w:rsidRPr="00D52133">
        <w:rPr>
          <w:bCs w:val="0"/>
          <w:sz w:val="24"/>
          <w:szCs w:val="24"/>
        </w:rPr>
        <w:t>;</w:t>
      </w:r>
    </w:p>
    <w:p w:rsidR="00717F60" w:rsidRPr="003E170D" w:rsidRDefault="00717F60" w:rsidP="00D75CA2">
      <w:pPr>
        <w:widowControl w:val="0"/>
        <w:numPr>
          <w:ilvl w:val="1"/>
          <w:numId w:val="5"/>
        </w:numPr>
        <w:tabs>
          <w:tab w:val="left" w:pos="540"/>
        </w:tabs>
        <w:overflowPunct w:val="0"/>
        <w:autoSpaceDE w:val="0"/>
        <w:spacing w:line="264" w:lineRule="auto"/>
        <w:rPr>
          <w:bCs w:val="0"/>
          <w:sz w:val="24"/>
          <w:szCs w:val="24"/>
        </w:rPr>
      </w:pPr>
      <w:r w:rsidRPr="003E170D">
        <w:rPr>
          <w:bCs w:val="0"/>
          <w:sz w:val="24"/>
          <w:szCs w:val="24"/>
        </w:rPr>
        <w:t>Документы, подтверждающие правоспособность данной организации</w:t>
      </w:r>
      <w:r w:rsidR="00E963D9">
        <w:rPr>
          <w:bCs w:val="0"/>
          <w:sz w:val="24"/>
          <w:szCs w:val="24"/>
        </w:rPr>
        <w:t xml:space="preserve"> (подраздел </w:t>
      </w:r>
      <w:r w:rsidR="002F2082">
        <w:rPr>
          <w:bCs w:val="0"/>
          <w:sz w:val="24"/>
          <w:szCs w:val="24"/>
        </w:rPr>
        <w:fldChar w:fldCharType="begin"/>
      </w:r>
      <w:r w:rsidR="00E963D9">
        <w:rPr>
          <w:bCs w:val="0"/>
          <w:sz w:val="24"/>
          <w:szCs w:val="24"/>
        </w:rPr>
        <w:instrText xml:space="preserve"> REF _Ref306005578 \r \h </w:instrText>
      </w:r>
      <w:r w:rsidR="002F2082">
        <w:rPr>
          <w:bCs w:val="0"/>
          <w:sz w:val="24"/>
          <w:szCs w:val="24"/>
        </w:rPr>
      </w:r>
      <w:r w:rsidR="002F2082">
        <w:rPr>
          <w:bCs w:val="0"/>
          <w:sz w:val="24"/>
          <w:szCs w:val="24"/>
        </w:rPr>
        <w:fldChar w:fldCharType="separate"/>
      </w:r>
      <w:r w:rsidR="00BE4110">
        <w:rPr>
          <w:bCs w:val="0"/>
          <w:sz w:val="24"/>
          <w:szCs w:val="24"/>
        </w:rPr>
        <w:t>3.3.8.3</w:t>
      </w:r>
      <w:r w:rsidR="002F2082">
        <w:rPr>
          <w:bCs w:val="0"/>
          <w:sz w:val="24"/>
          <w:szCs w:val="24"/>
        </w:rPr>
        <w:fldChar w:fldCharType="end"/>
      </w:r>
      <w:r w:rsidR="00E963D9">
        <w:rPr>
          <w:bCs w:val="0"/>
          <w:sz w:val="24"/>
          <w:szCs w:val="24"/>
        </w:rPr>
        <w:t>)</w:t>
      </w:r>
      <w:r w:rsidRPr="003E170D">
        <w:rPr>
          <w:bCs w:val="0"/>
          <w:sz w:val="24"/>
          <w:szCs w:val="24"/>
        </w:rPr>
        <w:t>;</w:t>
      </w:r>
    </w:p>
    <w:p w:rsidR="00717F60" w:rsidRPr="003E170D" w:rsidRDefault="00717F60" w:rsidP="00D75CA2">
      <w:pPr>
        <w:widowControl w:val="0"/>
        <w:numPr>
          <w:ilvl w:val="0"/>
          <w:numId w:val="5"/>
        </w:numPr>
        <w:tabs>
          <w:tab w:val="left" w:pos="540"/>
        </w:tabs>
        <w:overflowPunct w:val="0"/>
        <w:autoSpaceDE w:val="0"/>
        <w:spacing w:after="100" w:line="264" w:lineRule="auto"/>
        <w:ind w:left="539" w:hanging="539"/>
        <w:rPr>
          <w:bCs w:val="0"/>
          <w:sz w:val="24"/>
          <w:szCs w:val="24"/>
        </w:rPr>
      </w:pPr>
      <w:r w:rsidRPr="003E170D">
        <w:rPr>
          <w:bCs w:val="0"/>
          <w:sz w:val="24"/>
          <w:szCs w:val="24"/>
        </w:rPr>
        <w:t xml:space="preserve">Техническое предложение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2F2082">
        <w:rPr>
          <w:bCs w:val="0"/>
          <w:sz w:val="24"/>
          <w:szCs w:val="24"/>
        </w:rPr>
        <w:fldChar w:fldCharType="begin"/>
      </w:r>
      <w:r w:rsidR="007502E0">
        <w:rPr>
          <w:bCs w:val="0"/>
          <w:sz w:val="24"/>
          <w:szCs w:val="24"/>
        </w:rPr>
        <w:instrText xml:space="preserve"> REF _Ref440537086 \r \h </w:instrText>
      </w:r>
      <w:r w:rsidR="002F2082">
        <w:rPr>
          <w:bCs w:val="0"/>
          <w:sz w:val="24"/>
          <w:szCs w:val="24"/>
        </w:rPr>
      </w:r>
      <w:r w:rsidR="002F2082">
        <w:rPr>
          <w:bCs w:val="0"/>
          <w:sz w:val="24"/>
          <w:szCs w:val="24"/>
        </w:rPr>
        <w:fldChar w:fldCharType="separate"/>
      </w:r>
      <w:r w:rsidR="00BE4110">
        <w:rPr>
          <w:bCs w:val="0"/>
          <w:sz w:val="24"/>
          <w:szCs w:val="24"/>
        </w:rPr>
        <w:t>5.3</w:t>
      </w:r>
      <w:r w:rsidR="002F2082">
        <w:rPr>
          <w:bCs w:val="0"/>
          <w:sz w:val="24"/>
          <w:szCs w:val="24"/>
        </w:rPr>
        <w:fldChar w:fldCharType="end"/>
      </w:r>
      <w:r w:rsidR="007502E0" w:rsidRPr="00E71A48">
        <w:rPr>
          <w:bCs w:val="0"/>
          <w:spacing w:val="-1"/>
          <w:sz w:val="24"/>
          <w:szCs w:val="24"/>
        </w:rPr>
        <w:t>)</w:t>
      </w:r>
      <w:r w:rsidR="0046282D">
        <w:rPr>
          <w:bCs w:val="0"/>
          <w:spacing w:val="-1"/>
          <w:sz w:val="24"/>
          <w:szCs w:val="24"/>
        </w:rPr>
        <w:t xml:space="preserve">, </w:t>
      </w:r>
      <w:r w:rsidRPr="003E170D">
        <w:rPr>
          <w:bCs w:val="0"/>
          <w:sz w:val="24"/>
          <w:szCs w:val="24"/>
        </w:rPr>
        <w:t>оформля</w:t>
      </w:r>
      <w:r w:rsidR="0079270A">
        <w:rPr>
          <w:bCs w:val="0"/>
          <w:sz w:val="24"/>
          <w:szCs w:val="24"/>
        </w:rPr>
        <w:t>е</w:t>
      </w:r>
      <w:r w:rsidRPr="003E170D">
        <w:rPr>
          <w:bCs w:val="0"/>
          <w:sz w:val="24"/>
          <w:szCs w:val="24"/>
        </w:rPr>
        <w:t xml:space="preserve">тся отдельным </w:t>
      </w:r>
      <w:r w:rsidR="003E170D">
        <w:rPr>
          <w:bCs w:val="0"/>
          <w:sz w:val="24"/>
          <w:szCs w:val="24"/>
        </w:rPr>
        <w:t>архивом</w:t>
      </w:r>
      <w:r w:rsidRPr="003E170D">
        <w:rPr>
          <w:bCs w:val="0"/>
          <w:sz w:val="24"/>
          <w:szCs w:val="24"/>
        </w:rPr>
        <w:t xml:space="preserve"> «Техническое предложение </w:t>
      </w:r>
      <w:r w:rsidR="009C744E" w:rsidRPr="003E170D">
        <w:rPr>
          <w:bCs w:val="0"/>
          <w:sz w:val="24"/>
          <w:szCs w:val="24"/>
        </w:rPr>
        <w:t>Участник</w:t>
      </w:r>
      <w:r w:rsidRPr="003E170D">
        <w:rPr>
          <w:bCs w:val="0"/>
          <w:sz w:val="24"/>
          <w:szCs w:val="24"/>
        </w:rPr>
        <w:t>а __________».</w:t>
      </w:r>
    </w:p>
    <w:p w:rsidR="00717F60" w:rsidRDefault="009C744E"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184" w:name="_Ref306004660"/>
      <w:r w:rsidRPr="00E71A48">
        <w:rPr>
          <w:bCs w:val="0"/>
          <w:sz w:val="24"/>
          <w:szCs w:val="24"/>
        </w:rPr>
        <w:t>Участник</w:t>
      </w:r>
      <w:r w:rsidR="00717F60" w:rsidRPr="00E71A48">
        <w:rPr>
          <w:bCs w:val="0"/>
          <w:sz w:val="24"/>
          <w:szCs w:val="24"/>
        </w:rPr>
        <w:t xml:space="preserve"> имеет право подать только одну </w:t>
      </w:r>
      <w:r w:rsidR="004B5EB3" w:rsidRPr="00E71A48">
        <w:rPr>
          <w:bCs w:val="0"/>
          <w:sz w:val="24"/>
          <w:szCs w:val="24"/>
        </w:rPr>
        <w:t>Заявк</w:t>
      </w:r>
      <w:r w:rsidR="00717F60" w:rsidRPr="00E71A48">
        <w:rPr>
          <w:bCs w:val="0"/>
          <w:sz w:val="24"/>
          <w:szCs w:val="24"/>
        </w:rPr>
        <w:t>у. В</w:t>
      </w:r>
      <w:r w:rsidR="00497C59">
        <w:rPr>
          <w:bCs w:val="0"/>
          <w:sz w:val="24"/>
          <w:szCs w:val="24"/>
        </w:rPr>
        <w:t xml:space="preserve"> </w:t>
      </w:r>
      <w:r w:rsidR="00717F60" w:rsidRPr="00E71A48">
        <w:rPr>
          <w:bCs w:val="0"/>
          <w:sz w:val="24"/>
          <w:szCs w:val="24"/>
        </w:rPr>
        <w:t xml:space="preserve">случае нарушения этого требования все </w:t>
      </w:r>
      <w:r w:rsidR="004B5EB3" w:rsidRPr="00E71A48">
        <w:rPr>
          <w:bCs w:val="0"/>
          <w:sz w:val="24"/>
          <w:szCs w:val="24"/>
        </w:rPr>
        <w:t>Заявк</w:t>
      </w:r>
      <w:r w:rsidR="00717F60" w:rsidRPr="00E71A48">
        <w:rPr>
          <w:bCs w:val="0"/>
          <w:sz w:val="24"/>
          <w:szCs w:val="24"/>
        </w:rPr>
        <w:t xml:space="preserve">и такого </w:t>
      </w:r>
      <w:r w:rsidRPr="00E71A48">
        <w:rPr>
          <w:bCs w:val="0"/>
          <w:sz w:val="24"/>
          <w:szCs w:val="24"/>
        </w:rPr>
        <w:t>Участник</w:t>
      </w:r>
      <w:r w:rsidR="00717F60" w:rsidRPr="00E71A48">
        <w:rPr>
          <w:bCs w:val="0"/>
          <w:sz w:val="24"/>
          <w:szCs w:val="24"/>
        </w:rPr>
        <w:t>а отклоняются без рассмотрения по существу.</w:t>
      </w:r>
      <w:bookmarkEnd w:id="184"/>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0E5AC7">
        <w:rPr>
          <w:bCs w:val="0"/>
          <w:sz w:val="24"/>
          <w:szCs w:val="24"/>
        </w:rPr>
        <w:t xml:space="preserve">Все формы, указанные в разделе </w:t>
      </w:r>
      <w:r w:rsidR="002F2082">
        <w:rPr>
          <w:bCs w:val="0"/>
          <w:sz w:val="24"/>
          <w:szCs w:val="24"/>
        </w:rPr>
        <w:fldChar w:fldCharType="begin"/>
      </w:r>
      <w:r w:rsidR="00D24034">
        <w:rPr>
          <w:bCs w:val="0"/>
          <w:sz w:val="24"/>
          <w:szCs w:val="24"/>
        </w:rPr>
        <w:instrText xml:space="preserve"> REF _Ref440270602 \r \h </w:instrText>
      </w:r>
      <w:r w:rsidR="002F2082">
        <w:rPr>
          <w:bCs w:val="0"/>
          <w:sz w:val="24"/>
          <w:szCs w:val="24"/>
        </w:rPr>
      </w:r>
      <w:r w:rsidR="002F2082">
        <w:rPr>
          <w:bCs w:val="0"/>
          <w:sz w:val="24"/>
          <w:szCs w:val="24"/>
        </w:rPr>
        <w:fldChar w:fldCharType="separate"/>
      </w:r>
      <w:r w:rsidR="00BE4110">
        <w:rPr>
          <w:bCs w:val="0"/>
          <w:sz w:val="24"/>
          <w:szCs w:val="24"/>
        </w:rPr>
        <w:t>5</w:t>
      </w:r>
      <w:r w:rsidR="002F2082">
        <w:rPr>
          <w:bCs w:val="0"/>
          <w:sz w:val="24"/>
          <w:szCs w:val="24"/>
        </w:rPr>
        <w:fldChar w:fldCharType="end"/>
      </w:r>
      <w:r w:rsidRPr="000E5AC7">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5E3517" w:rsidRDefault="004B5EB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E71A48">
        <w:rPr>
          <w:bCs w:val="0"/>
          <w:sz w:val="24"/>
          <w:szCs w:val="24"/>
        </w:rPr>
        <w:t>Заявк</w:t>
      </w:r>
      <w:r w:rsidR="00717F60" w:rsidRPr="00E71A48">
        <w:rPr>
          <w:bCs w:val="0"/>
          <w:sz w:val="24"/>
          <w:szCs w:val="24"/>
        </w:rPr>
        <w:t xml:space="preserve">а должна </w:t>
      </w:r>
      <w:r w:rsidR="00717F60" w:rsidRPr="005E3517">
        <w:rPr>
          <w:bCs w:val="0"/>
          <w:sz w:val="24"/>
          <w:szCs w:val="24"/>
        </w:rPr>
        <w:t xml:space="preserve">быть подготовлена в электронной форме с использованием функционала ЭТП (подраздел </w:t>
      </w:r>
      <w:r w:rsidR="00346998">
        <w:fldChar w:fldCharType="begin"/>
      </w:r>
      <w:r w:rsidR="00346998">
        <w:instrText xml:space="preserve"> REF _Ref191386419 \n \h  \* MERGEFORMAT </w:instrText>
      </w:r>
      <w:r w:rsidR="00346998">
        <w:fldChar w:fldCharType="separate"/>
      </w:r>
      <w:r w:rsidR="00BE4110" w:rsidRPr="00BE4110">
        <w:rPr>
          <w:bCs w:val="0"/>
          <w:sz w:val="24"/>
          <w:szCs w:val="24"/>
        </w:rPr>
        <w:t>3.3.2</w:t>
      </w:r>
      <w:r w:rsidR="00346998">
        <w:fldChar w:fldCharType="end"/>
      </w:r>
      <w:r w:rsidR="00717F60" w:rsidRPr="005E3517">
        <w:rPr>
          <w:bCs w:val="0"/>
          <w:sz w:val="24"/>
          <w:szCs w:val="24"/>
        </w:rPr>
        <w:t>)</w:t>
      </w:r>
      <w:r w:rsidR="005E3517" w:rsidRPr="005E3517">
        <w:rPr>
          <w:bCs w:val="0"/>
          <w:color w:val="000000"/>
          <w:sz w:val="24"/>
          <w:szCs w:val="24"/>
        </w:rPr>
        <w:t xml:space="preserve">, </w:t>
      </w:r>
      <w:r w:rsidR="005E3517" w:rsidRPr="005E3517">
        <w:rPr>
          <w:bCs w:val="0"/>
          <w:sz w:val="24"/>
          <w:szCs w:val="24"/>
        </w:rPr>
        <w:t xml:space="preserve">за исключением документов, указанных </w:t>
      </w:r>
      <w:r w:rsidR="00F54B62" w:rsidRPr="005E3517">
        <w:rPr>
          <w:bCs w:val="0"/>
          <w:sz w:val="24"/>
          <w:szCs w:val="24"/>
        </w:rPr>
        <w:t xml:space="preserve">в </w:t>
      </w:r>
      <w:proofErr w:type="spellStart"/>
      <w:r w:rsidR="00F54B62" w:rsidRPr="005E3517">
        <w:rPr>
          <w:bCs w:val="0"/>
          <w:sz w:val="24"/>
          <w:szCs w:val="24"/>
        </w:rPr>
        <w:t>п.п</w:t>
      </w:r>
      <w:proofErr w:type="spellEnd"/>
      <w:r w:rsidR="00F54B62" w:rsidRPr="005E3517">
        <w:rPr>
          <w:bCs w:val="0"/>
          <w:sz w:val="24"/>
          <w:szCs w:val="24"/>
        </w:rPr>
        <w:t xml:space="preserve">. </w:t>
      </w:r>
      <w:r w:rsidR="002F2082">
        <w:rPr>
          <w:sz w:val="24"/>
          <w:szCs w:val="24"/>
        </w:rPr>
        <w:fldChar w:fldCharType="begin"/>
      </w:r>
      <w:r w:rsidR="00F54B62">
        <w:rPr>
          <w:bCs w:val="0"/>
          <w:sz w:val="24"/>
          <w:szCs w:val="24"/>
        </w:rPr>
        <w:instrText xml:space="preserve"> REF _Ref442189627 \r \h </w:instrText>
      </w:r>
      <w:r w:rsidR="002F2082">
        <w:rPr>
          <w:sz w:val="24"/>
          <w:szCs w:val="24"/>
        </w:rPr>
      </w:r>
      <w:r w:rsidR="002F2082">
        <w:rPr>
          <w:sz w:val="24"/>
          <w:szCs w:val="24"/>
        </w:rPr>
        <w:fldChar w:fldCharType="separate"/>
      </w:r>
      <w:r w:rsidR="00BE4110">
        <w:rPr>
          <w:bCs w:val="0"/>
          <w:sz w:val="24"/>
          <w:szCs w:val="24"/>
        </w:rPr>
        <w:t>ф)</w:t>
      </w:r>
      <w:r w:rsidR="002F2082">
        <w:rPr>
          <w:sz w:val="24"/>
          <w:szCs w:val="24"/>
        </w:rPr>
        <w:fldChar w:fldCharType="end"/>
      </w:r>
      <w:r w:rsidR="005E3517" w:rsidRPr="005E3517">
        <w:rPr>
          <w:sz w:val="24"/>
          <w:szCs w:val="24"/>
        </w:rPr>
        <w:t xml:space="preserve"> п. </w:t>
      </w:r>
      <w:r w:rsidR="00346998">
        <w:fldChar w:fldCharType="begin"/>
      </w:r>
      <w:r w:rsidR="00346998">
        <w:instrText xml:space="preserve"> REF _Ref306005578 \r \h  \* MERGEFORMAT </w:instrText>
      </w:r>
      <w:r w:rsidR="00346998">
        <w:fldChar w:fldCharType="separate"/>
      </w:r>
      <w:r w:rsidR="00BE4110" w:rsidRPr="00BE4110">
        <w:rPr>
          <w:sz w:val="24"/>
          <w:szCs w:val="24"/>
        </w:rPr>
        <w:t>3.3.8.3</w:t>
      </w:r>
      <w:r w:rsidR="00346998">
        <w:fldChar w:fldCharType="end"/>
      </w:r>
      <w:r w:rsidR="005E3517" w:rsidRPr="005E3517">
        <w:rPr>
          <w:sz w:val="24"/>
          <w:szCs w:val="24"/>
        </w:rPr>
        <w:t xml:space="preserve"> и подразделе </w:t>
      </w:r>
      <w:r w:rsidR="00346998">
        <w:fldChar w:fldCharType="begin"/>
      </w:r>
      <w:r w:rsidR="00346998">
        <w:instrText xml:space="preserve"> REF _Ref442187883 \r \h  \* MERGEFORMAT </w:instrText>
      </w:r>
      <w:r w:rsidR="00346998">
        <w:fldChar w:fldCharType="separate"/>
      </w:r>
      <w:r w:rsidR="00BE4110" w:rsidRPr="00BE4110">
        <w:rPr>
          <w:sz w:val="24"/>
          <w:szCs w:val="24"/>
        </w:rPr>
        <w:t>5.18</w:t>
      </w:r>
      <w:r w:rsidR="00346998">
        <w:fldChar w:fldCharType="end"/>
      </w:r>
      <w:r w:rsidR="005E3517" w:rsidRPr="005E3517">
        <w:rPr>
          <w:color w:val="000000"/>
          <w:sz w:val="24"/>
          <w:szCs w:val="24"/>
        </w:rPr>
        <w:t>.</w:t>
      </w:r>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185" w:name="_Ref55279015"/>
      <w:bookmarkStart w:id="186" w:name="_Ref55279017"/>
      <w:r w:rsidRPr="000E5AC7">
        <w:rPr>
          <w:bCs w:val="0"/>
          <w:sz w:val="24"/>
          <w:szCs w:val="24"/>
        </w:rPr>
        <w:t xml:space="preserve">Каждый документ, входящий в </w:t>
      </w:r>
      <w:r w:rsidR="00BA1AEC">
        <w:rPr>
          <w:bCs w:val="0"/>
          <w:sz w:val="24"/>
          <w:szCs w:val="24"/>
        </w:rPr>
        <w:t>Заявку</w:t>
      </w:r>
      <w:r w:rsidRPr="000E5AC7">
        <w:rPr>
          <w:bCs w:val="0"/>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0E5AC7">
        <w:rPr>
          <w:bCs w:val="0"/>
          <w:sz w:val="24"/>
          <w:szCs w:val="24"/>
        </w:rPr>
        <w:t>образом</w:t>
      </w:r>
      <w:proofErr w:type="gramEnd"/>
      <w:r w:rsidRPr="000E5AC7">
        <w:rPr>
          <w:bCs w:val="0"/>
          <w:sz w:val="24"/>
          <w:szCs w:val="24"/>
        </w:rPr>
        <w:t xml:space="preserve"> уполномоченным им лицом на основании доверенности (далее — уполномоченного лица). В последнем случае </w:t>
      </w:r>
      <w:r w:rsidR="001B55E9">
        <w:rPr>
          <w:bCs w:val="0"/>
          <w:sz w:val="24"/>
          <w:szCs w:val="24"/>
        </w:rPr>
        <w:t>копия</w:t>
      </w:r>
      <w:r w:rsidRPr="000E5AC7">
        <w:rPr>
          <w:bCs w:val="0"/>
          <w:sz w:val="24"/>
          <w:szCs w:val="24"/>
        </w:rPr>
        <w:t xml:space="preserve"> прикладывается к </w:t>
      </w:r>
      <w:r w:rsidR="00F056E4">
        <w:rPr>
          <w:bCs w:val="0"/>
          <w:sz w:val="24"/>
          <w:szCs w:val="24"/>
        </w:rPr>
        <w:t>Заявке</w:t>
      </w:r>
      <w:r w:rsidRPr="000E5AC7">
        <w:rPr>
          <w:bCs w:val="0"/>
          <w:sz w:val="24"/>
          <w:szCs w:val="24"/>
        </w:rPr>
        <w:t>.</w:t>
      </w:r>
      <w:bookmarkEnd w:id="185"/>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187" w:name="_Ref195087786"/>
      <w:r w:rsidRPr="000E5AC7">
        <w:rPr>
          <w:bCs w:val="0"/>
          <w:sz w:val="24"/>
          <w:szCs w:val="24"/>
        </w:rPr>
        <w:t xml:space="preserve">Каждый документ, входящий в </w:t>
      </w:r>
      <w:r w:rsidR="00BA1AEC">
        <w:rPr>
          <w:bCs w:val="0"/>
          <w:sz w:val="24"/>
          <w:szCs w:val="24"/>
        </w:rPr>
        <w:t>Заявку</w:t>
      </w:r>
      <w:r w:rsidRPr="000E5AC7">
        <w:rPr>
          <w:bCs w:val="0"/>
          <w:sz w:val="24"/>
          <w:szCs w:val="24"/>
        </w:rPr>
        <w:t>, должен быть скреплен печатью Участника.</w:t>
      </w:r>
      <w:bookmarkEnd w:id="186"/>
      <w:bookmarkEnd w:id="187"/>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0E5AC7">
        <w:rPr>
          <w:sz w:val="24"/>
          <w:szCs w:val="24"/>
        </w:rPr>
        <w:t xml:space="preserve">В случае предоставления ложной информации организатор отклонит </w:t>
      </w:r>
      <w:r w:rsidR="001B69CE">
        <w:rPr>
          <w:sz w:val="24"/>
          <w:szCs w:val="24"/>
        </w:rPr>
        <w:t>Заявку</w:t>
      </w:r>
      <w:r w:rsidRPr="000E5AC7">
        <w:rPr>
          <w:sz w:val="24"/>
          <w:szCs w:val="24"/>
        </w:rPr>
        <w:t xml:space="preserve"> </w:t>
      </w:r>
      <w:r w:rsidR="000E5AC7">
        <w:rPr>
          <w:sz w:val="24"/>
          <w:szCs w:val="24"/>
        </w:rPr>
        <w:t>Участника</w:t>
      </w:r>
      <w:r w:rsidRPr="000E5AC7">
        <w:rPr>
          <w:sz w:val="24"/>
          <w:szCs w:val="24"/>
        </w:rPr>
        <w:t xml:space="preserve"> без рассмотрения по существу.</w:t>
      </w:r>
    </w:p>
    <w:p w:rsidR="00BD40A3" w:rsidRPr="00C22199" w:rsidRDefault="00BD40A3" w:rsidP="00557C01">
      <w:pPr>
        <w:widowControl w:val="0"/>
        <w:numPr>
          <w:ilvl w:val="3"/>
          <w:numId w:val="34"/>
        </w:numPr>
        <w:tabs>
          <w:tab w:val="left" w:pos="1700"/>
        </w:tabs>
        <w:overflowPunct w:val="0"/>
        <w:autoSpaceDE w:val="0"/>
        <w:spacing w:after="100" w:line="264" w:lineRule="auto"/>
        <w:ind w:left="0" w:firstLine="709"/>
        <w:rPr>
          <w:sz w:val="24"/>
          <w:szCs w:val="24"/>
        </w:rPr>
      </w:pPr>
      <w:r w:rsidRPr="00C22199">
        <w:rPr>
          <w:sz w:val="24"/>
          <w:szCs w:val="24"/>
        </w:rPr>
        <w:t xml:space="preserve">Участник в </w:t>
      </w:r>
      <w:r w:rsidR="000A00E6" w:rsidRPr="00C22199">
        <w:rPr>
          <w:bCs w:val="0"/>
          <w:sz w:val="24"/>
          <w:szCs w:val="24"/>
        </w:rPr>
        <w:t xml:space="preserve">Графике оплаты </w:t>
      </w:r>
      <w:r w:rsidR="007F76D6" w:rsidRPr="00C22199">
        <w:rPr>
          <w:bCs w:val="0"/>
          <w:sz w:val="24"/>
          <w:szCs w:val="24"/>
        </w:rPr>
        <w:t>выполнения работ</w:t>
      </w:r>
      <w:r w:rsidR="000A00E6" w:rsidRPr="00C22199">
        <w:rPr>
          <w:bCs w:val="0"/>
          <w:sz w:val="24"/>
          <w:szCs w:val="24"/>
        </w:rPr>
        <w:t xml:space="preserve"> (</w:t>
      </w:r>
      <w:r w:rsidR="000A00E6" w:rsidRPr="00C22199">
        <w:rPr>
          <w:bCs w:val="0"/>
          <w:spacing w:val="-2"/>
          <w:sz w:val="24"/>
          <w:szCs w:val="24"/>
        </w:rPr>
        <w:t>под</w:t>
      </w:r>
      <w:r w:rsidR="000A00E6" w:rsidRPr="00C22199">
        <w:rPr>
          <w:bCs w:val="0"/>
          <w:sz w:val="24"/>
          <w:szCs w:val="24"/>
        </w:rPr>
        <w:t xml:space="preserve">раздел </w:t>
      </w:r>
      <w:r w:rsidR="00346998">
        <w:fldChar w:fldCharType="begin"/>
      </w:r>
      <w:r w:rsidR="00346998">
        <w:instrText xml:space="preserve"> REF _Ref440361959 \r \h  \* MERGEFORMAT </w:instrText>
      </w:r>
      <w:r w:rsidR="00346998">
        <w:fldChar w:fldCharType="separate"/>
      </w:r>
      <w:r w:rsidR="00BE4110" w:rsidRPr="00BE4110">
        <w:rPr>
          <w:bCs w:val="0"/>
          <w:sz w:val="24"/>
          <w:szCs w:val="24"/>
        </w:rPr>
        <w:t>5.5</w:t>
      </w:r>
      <w:r w:rsidR="00346998">
        <w:fldChar w:fldCharType="end"/>
      </w:r>
      <w:r w:rsidR="000A00E6" w:rsidRPr="00C22199">
        <w:rPr>
          <w:bCs w:val="0"/>
          <w:sz w:val="24"/>
          <w:szCs w:val="24"/>
        </w:rPr>
        <w:t>)</w:t>
      </w:r>
      <w:r w:rsidRPr="00C22199">
        <w:rPr>
          <w:sz w:val="24"/>
          <w:szCs w:val="24"/>
        </w:rPr>
        <w:t xml:space="preserve"> должен указать условия оплаты за </w:t>
      </w:r>
      <w:r w:rsidR="00676267">
        <w:rPr>
          <w:sz w:val="24"/>
          <w:szCs w:val="24"/>
        </w:rPr>
        <w:t>выполняемые работы</w:t>
      </w:r>
      <w:r w:rsidRPr="00C22199">
        <w:rPr>
          <w:sz w:val="24"/>
          <w:szCs w:val="24"/>
        </w:rPr>
        <w:t xml:space="preserve">, а в Графике </w:t>
      </w:r>
      <w:r w:rsidR="007F76D6" w:rsidRPr="00C22199">
        <w:rPr>
          <w:bCs w:val="0"/>
          <w:sz w:val="24"/>
          <w:szCs w:val="24"/>
        </w:rPr>
        <w:t>выполнения работ</w:t>
      </w:r>
      <w:r w:rsidRPr="00C22199">
        <w:rPr>
          <w:sz w:val="24"/>
          <w:szCs w:val="24"/>
        </w:rPr>
        <w:t xml:space="preserve"> </w:t>
      </w:r>
      <w:r w:rsidR="00B71B9D" w:rsidRPr="00C22199">
        <w:rPr>
          <w:bCs w:val="0"/>
          <w:sz w:val="24"/>
          <w:szCs w:val="24"/>
        </w:rPr>
        <w:t xml:space="preserve">(раздел </w:t>
      </w:r>
      <w:r w:rsidR="00346998">
        <w:fldChar w:fldCharType="begin"/>
      </w:r>
      <w:r w:rsidR="00346998">
        <w:instrText xml:space="preserve"> REF _Ref440271036 \r \h  \* MERGEFORMAT </w:instrText>
      </w:r>
      <w:r w:rsidR="00346998">
        <w:fldChar w:fldCharType="separate"/>
      </w:r>
      <w:r w:rsidR="00BE4110" w:rsidRPr="00BE4110">
        <w:rPr>
          <w:bCs w:val="0"/>
          <w:sz w:val="24"/>
          <w:szCs w:val="24"/>
        </w:rPr>
        <w:t>5.4</w:t>
      </w:r>
      <w:r w:rsidR="00346998">
        <w:fldChar w:fldCharType="end"/>
      </w:r>
      <w:r w:rsidR="00B71B9D" w:rsidRPr="00C22199">
        <w:rPr>
          <w:bCs w:val="0"/>
          <w:sz w:val="24"/>
          <w:szCs w:val="24"/>
        </w:rPr>
        <w:t>)</w:t>
      </w:r>
      <w:r w:rsidRPr="00C22199">
        <w:rPr>
          <w:sz w:val="24"/>
          <w:szCs w:val="24"/>
        </w:rPr>
        <w:t xml:space="preserve"> – условия по срокам </w:t>
      </w:r>
      <w:r w:rsidR="007F76D6" w:rsidRPr="00C22199">
        <w:rPr>
          <w:sz w:val="24"/>
          <w:szCs w:val="24"/>
        </w:rPr>
        <w:t>выполнения работ</w:t>
      </w:r>
      <w:r w:rsidRPr="00C22199">
        <w:rPr>
          <w:sz w:val="24"/>
          <w:szCs w:val="24"/>
        </w:rPr>
        <w:t xml:space="preserve">, не противоречащие условиям, указанным в Письме о подаче оферты </w:t>
      </w:r>
      <w:r w:rsidR="00B71B9D" w:rsidRPr="00C22199">
        <w:rPr>
          <w:bCs w:val="0"/>
          <w:spacing w:val="-2"/>
          <w:sz w:val="24"/>
          <w:szCs w:val="24"/>
        </w:rPr>
        <w:t>(</w:t>
      </w:r>
      <w:r w:rsidR="003F3A69" w:rsidRPr="00C22199">
        <w:rPr>
          <w:bCs w:val="0"/>
          <w:spacing w:val="-2"/>
          <w:sz w:val="24"/>
          <w:szCs w:val="24"/>
        </w:rPr>
        <w:t>под</w:t>
      </w:r>
      <w:r w:rsidR="003F3A69" w:rsidRPr="00C22199">
        <w:rPr>
          <w:bCs w:val="0"/>
          <w:sz w:val="24"/>
          <w:szCs w:val="24"/>
        </w:rPr>
        <w:t>раздел</w:t>
      </w:r>
      <w:r w:rsidR="00B71B9D" w:rsidRPr="00C22199">
        <w:rPr>
          <w:bCs w:val="0"/>
          <w:sz w:val="24"/>
          <w:szCs w:val="24"/>
        </w:rPr>
        <w:t xml:space="preserve"> </w:t>
      </w:r>
      <w:r w:rsidR="00346998">
        <w:fldChar w:fldCharType="begin"/>
      </w:r>
      <w:r w:rsidR="00346998">
        <w:instrText xml:space="preserve"> REF _Ref55336310 \r \h  \* MERGEFORMAT </w:instrText>
      </w:r>
      <w:r w:rsidR="00346998">
        <w:fldChar w:fldCharType="separate"/>
      </w:r>
      <w:r w:rsidR="00BE4110" w:rsidRPr="00BE4110">
        <w:rPr>
          <w:bCs w:val="0"/>
          <w:sz w:val="24"/>
          <w:szCs w:val="24"/>
        </w:rPr>
        <w:t>5.1</w:t>
      </w:r>
      <w:r w:rsidR="00346998">
        <w:fldChar w:fldCharType="end"/>
      </w:r>
      <w:r w:rsidR="00B71B9D" w:rsidRPr="00C22199">
        <w:rPr>
          <w:bCs w:val="0"/>
          <w:sz w:val="24"/>
          <w:szCs w:val="24"/>
          <w:lang w:eastAsia="ru-RU"/>
        </w:rPr>
        <w:t>)</w:t>
      </w:r>
      <w:r w:rsidRPr="00C22199">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C22199">
        <w:rPr>
          <w:bCs w:val="0"/>
          <w:spacing w:val="-2"/>
          <w:sz w:val="24"/>
          <w:szCs w:val="24"/>
        </w:rPr>
        <w:t>(</w:t>
      </w:r>
      <w:r w:rsidR="00B71B9D" w:rsidRPr="00C22199">
        <w:rPr>
          <w:bCs w:val="0"/>
          <w:sz w:val="24"/>
          <w:szCs w:val="24"/>
        </w:rPr>
        <w:t xml:space="preserve">раздел </w:t>
      </w:r>
      <w:r w:rsidR="00346998">
        <w:fldChar w:fldCharType="begin"/>
      </w:r>
      <w:r w:rsidR="00346998">
        <w:instrText xml:space="preserve"> REF _Ref55336310 \r \h  \* MERGEFORMAT </w:instrText>
      </w:r>
      <w:r w:rsidR="00346998">
        <w:fldChar w:fldCharType="separate"/>
      </w:r>
      <w:r w:rsidR="00BE4110" w:rsidRPr="00BE4110">
        <w:rPr>
          <w:bCs w:val="0"/>
          <w:sz w:val="24"/>
          <w:szCs w:val="24"/>
        </w:rPr>
        <w:t>5.1</w:t>
      </w:r>
      <w:r w:rsidR="00346998">
        <w:fldChar w:fldCharType="end"/>
      </w:r>
      <w:r w:rsidR="00B71B9D" w:rsidRPr="00C22199">
        <w:rPr>
          <w:bCs w:val="0"/>
          <w:sz w:val="24"/>
          <w:szCs w:val="24"/>
          <w:lang w:eastAsia="ru-RU"/>
        </w:rPr>
        <w:t>)</w:t>
      </w:r>
      <w:r w:rsidRPr="00C22199">
        <w:rPr>
          <w:sz w:val="24"/>
          <w:szCs w:val="24"/>
        </w:rPr>
        <w:t>.</w:t>
      </w:r>
    </w:p>
    <w:p w:rsidR="00717F60" w:rsidRPr="00E71A48" w:rsidRDefault="00717F60" w:rsidP="00E71A48">
      <w:pPr>
        <w:pStyle w:val="3"/>
        <w:spacing w:line="264" w:lineRule="auto"/>
        <w:rPr>
          <w:szCs w:val="24"/>
        </w:rPr>
      </w:pPr>
      <w:bookmarkStart w:id="188" w:name="_Ref115076752"/>
      <w:bookmarkStart w:id="189" w:name="_Ref191386109"/>
      <w:bookmarkStart w:id="190" w:name="_Ref191386419"/>
      <w:bookmarkStart w:id="191" w:name="_Toc440361327"/>
      <w:bookmarkStart w:id="192" w:name="_Toc440376082"/>
      <w:bookmarkStart w:id="193" w:name="_Toc440376209"/>
      <w:bookmarkStart w:id="194" w:name="_Toc440382474"/>
      <w:bookmarkStart w:id="195" w:name="_Toc440447144"/>
      <w:bookmarkStart w:id="196" w:name="_Toc440620824"/>
      <w:bookmarkStart w:id="197" w:name="_Toc440631459"/>
      <w:bookmarkStart w:id="198" w:name="_Toc440875699"/>
      <w:bookmarkStart w:id="199" w:name="_Toc441131571"/>
      <w:r w:rsidRPr="00E71A48">
        <w:rPr>
          <w:szCs w:val="24"/>
        </w:rPr>
        <w:lastRenderedPageBreak/>
        <w:t xml:space="preserve">Порядок подготовки </w:t>
      </w:r>
      <w:r w:rsidR="004B5EB3" w:rsidRPr="00E71A48">
        <w:rPr>
          <w:szCs w:val="24"/>
        </w:rPr>
        <w:t>Заявк</w:t>
      </w:r>
      <w:r w:rsidRPr="00E71A48">
        <w:rPr>
          <w:szCs w:val="24"/>
        </w:rPr>
        <w:t>и через </w:t>
      </w:r>
      <w:bookmarkEnd w:id="188"/>
      <w:bookmarkEnd w:id="189"/>
      <w:bookmarkEnd w:id="190"/>
      <w:r w:rsidRPr="00E71A48">
        <w:rPr>
          <w:szCs w:val="24"/>
        </w:rPr>
        <w:t>ЭТП</w:t>
      </w:r>
      <w:bookmarkEnd w:id="191"/>
      <w:bookmarkEnd w:id="192"/>
      <w:bookmarkEnd w:id="193"/>
      <w:bookmarkEnd w:id="194"/>
      <w:bookmarkEnd w:id="195"/>
      <w:bookmarkEnd w:id="196"/>
      <w:bookmarkEnd w:id="197"/>
      <w:bookmarkEnd w:id="198"/>
      <w:bookmarkEnd w:id="199"/>
    </w:p>
    <w:p w:rsidR="00717F60" w:rsidRPr="00E71A48" w:rsidRDefault="009C744E" w:rsidP="00557C01">
      <w:pPr>
        <w:widowControl w:val="0"/>
        <w:numPr>
          <w:ilvl w:val="3"/>
          <w:numId w:val="35"/>
        </w:numPr>
        <w:tabs>
          <w:tab w:val="left" w:pos="1701"/>
        </w:tabs>
        <w:overflowPunct w:val="0"/>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и при оформлении </w:t>
      </w:r>
      <w:r w:rsidR="004B5EB3" w:rsidRPr="00E71A48">
        <w:rPr>
          <w:bCs w:val="0"/>
          <w:sz w:val="24"/>
          <w:szCs w:val="24"/>
        </w:rPr>
        <w:t>Заявк</w:t>
      </w:r>
      <w:r w:rsidR="00FE5731" w:rsidRPr="00E71A48">
        <w:rPr>
          <w:bCs w:val="0"/>
          <w:sz w:val="24"/>
          <w:szCs w:val="24"/>
        </w:rPr>
        <w:t xml:space="preserve">и </w:t>
      </w:r>
      <w:r w:rsidR="00717F60" w:rsidRPr="00E71A48">
        <w:rPr>
          <w:bCs w:val="0"/>
          <w:sz w:val="24"/>
          <w:szCs w:val="24"/>
        </w:rPr>
        <w:t xml:space="preserve">через ЭТП должны использовать формы и инструкции по их заполнению, предусмотренные настоящей </w:t>
      </w:r>
      <w:r w:rsidR="00AE0F91" w:rsidRPr="00E71A48">
        <w:rPr>
          <w:bCs w:val="0"/>
          <w:sz w:val="24"/>
          <w:szCs w:val="24"/>
        </w:rPr>
        <w:t>Д</w:t>
      </w:r>
      <w:r w:rsidR="00717F60" w:rsidRPr="00E71A48">
        <w:rPr>
          <w:bCs w:val="0"/>
          <w:sz w:val="24"/>
          <w:szCs w:val="24"/>
        </w:rPr>
        <w:t>окументацией по запросу предложений.</w:t>
      </w:r>
    </w:p>
    <w:p w:rsidR="00717F60" w:rsidRPr="00E71A48" w:rsidRDefault="00717F60" w:rsidP="00557C01">
      <w:pPr>
        <w:widowControl w:val="0"/>
        <w:numPr>
          <w:ilvl w:val="3"/>
          <w:numId w:val="35"/>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файлы </w:t>
      </w:r>
      <w:r w:rsidR="004B5EB3" w:rsidRPr="00E71A48">
        <w:rPr>
          <w:bCs w:val="0"/>
          <w:sz w:val="24"/>
          <w:szCs w:val="24"/>
        </w:rPr>
        <w:t>Заявк</w:t>
      </w:r>
      <w:r w:rsidRPr="00E71A48">
        <w:rPr>
          <w:bCs w:val="0"/>
          <w:sz w:val="24"/>
          <w:szCs w:val="24"/>
        </w:rPr>
        <w:t xml:space="preserve">и, размещенные </w:t>
      </w:r>
      <w:r w:rsidR="009C744E" w:rsidRPr="00E71A48">
        <w:rPr>
          <w:bCs w:val="0"/>
          <w:sz w:val="24"/>
          <w:szCs w:val="24"/>
        </w:rPr>
        <w:t>Участник</w:t>
      </w:r>
      <w:r w:rsidRPr="00E71A4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E71A48">
        <w:rPr>
          <w:bCs w:val="0"/>
          <w:sz w:val="24"/>
          <w:szCs w:val="24"/>
        </w:rPr>
        <w:t>Заявк</w:t>
      </w:r>
      <w:r w:rsidRPr="00E71A48">
        <w:rPr>
          <w:bCs w:val="0"/>
          <w:sz w:val="24"/>
          <w:szCs w:val="24"/>
        </w:rPr>
        <w:t>и, с указанием наименования документа, представленного данным файлом.</w:t>
      </w:r>
    </w:p>
    <w:p w:rsidR="00717F60" w:rsidRPr="00E71A48" w:rsidRDefault="00717F60" w:rsidP="00557C01">
      <w:pPr>
        <w:widowControl w:val="0"/>
        <w:numPr>
          <w:ilvl w:val="3"/>
          <w:numId w:val="35"/>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Правила оформления </w:t>
      </w:r>
      <w:r w:rsidR="004B5EB3" w:rsidRPr="00E71A48">
        <w:rPr>
          <w:bCs w:val="0"/>
          <w:sz w:val="24"/>
          <w:szCs w:val="24"/>
        </w:rPr>
        <w:t>Заявк</w:t>
      </w:r>
      <w:r w:rsidRPr="00E71A48">
        <w:rPr>
          <w:bCs w:val="0"/>
          <w:sz w:val="24"/>
          <w:szCs w:val="24"/>
        </w:rPr>
        <w:t>и через ЭТП определяются правилами данной ЭТП.</w:t>
      </w:r>
    </w:p>
    <w:p w:rsidR="00717F60" w:rsidRPr="00E71A48" w:rsidRDefault="00717F60" w:rsidP="00E71A48">
      <w:pPr>
        <w:pStyle w:val="3"/>
        <w:spacing w:line="264" w:lineRule="auto"/>
        <w:rPr>
          <w:szCs w:val="24"/>
        </w:rPr>
      </w:pPr>
      <w:bookmarkStart w:id="200" w:name="_Ref115076807"/>
      <w:bookmarkStart w:id="201" w:name="_Toc440361328"/>
      <w:bookmarkStart w:id="202" w:name="_Toc440376083"/>
      <w:bookmarkStart w:id="203" w:name="_Toc440376210"/>
      <w:bookmarkStart w:id="204" w:name="_Toc440382475"/>
      <w:bookmarkStart w:id="205" w:name="_Toc440447145"/>
      <w:bookmarkStart w:id="206" w:name="_Toc440620825"/>
      <w:bookmarkStart w:id="207" w:name="_Toc440631460"/>
      <w:bookmarkStart w:id="208" w:name="_Toc440875700"/>
      <w:bookmarkStart w:id="209" w:name="_Toc441131572"/>
      <w:r w:rsidRPr="00E71A48">
        <w:rPr>
          <w:szCs w:val="24"/>
        </w:rPr>
        <w:t xml:space="preserve">Порядок подготовки </w:t>
      </w:r>
      <w:r w:rsidR="004B5EB3" w:rsidRPr="00E71A48">
        <w:rPr>
          <w:szCs w:val="24"/>
        </w:rPr>
        <w:t>Заявк</w:t>
      </w:r>
      <w:r w:rsidRPr="00E71A48">
        <w:rPr>
          <w:szCs w:val="24"/>
        </w:rPr>
        <w:t xml:space="preserve">и в письменной </w:t>
      </w:r>
      <w:r w:rsidR="00F33CFE" w:rsidRPr="006803F2">
        <w:rPr>
          <w:szCs w:val="24"/>
        </w:rPr>
        <w:t>(бумажной)</w:t>
      </w:r>
      <w:r w:rsidR="00F33CFE">
        <w:rPr>
          <w:szCs w:val="24"/>
        </w:rPr>
        <w:t xml:space="preserve"> </w:t>
      </w:r>
      <w:r w:rsidRPr="00E71A48">
        <w:rPr>
          <w:szCs w:val="24"/>
        </w:rPr>
        <w:t>форме</w:t>
      </w:r>
      <w:bookmarkEnd w:id="200"/>
      <w:bookmarkEnd w:id="201"/>
      <w:bookmarkEnd w:id="202"/>
      <w:bookmarkEnd w:id="203"/>
      <w:bookmarkEnd w:id="204"/>
      <w:bookmarkEnd w:id="205"/>
      <w:bookmarkEnd w:id="206"/>
      <w:bookmarkEnd w:id="207"/>
      <w:bookmarkEnd w:id="208"/>
      <w:bookmarkEnd w:id="209"/>
    </w:p>
    <w:p w:rsidR="00717F60" w:rsidRPr="005E3517" w:rsidRDefault="00246801" w:rsidP="00557C01">
      <w:pPr>
        <w:widowControl w:val="0"/>
        <w:numPr>
          <w:ilvl w:val="3"/>
          <w:numId w:val="36"/>
        </w:numPr>
        <w:tabs>
          <w:tab w:val="left" w:pos="1700"/>
        </w:tabs>
        <w:overflowPunct w:val="0"/>
        <w:autoSpaceDE w:val="0"/>
        <w:spacing w:after="100" w:line="264" w:lineRule="auto"/>
        <w:ind w:left="0" w:firstLine="709"/>
        <w:rPr>
          <w:bCs w:val="0"/>
          <w:sz w:val="24"/>
          <w:szCs w:val="24"/>
        </w:rPr>
      </w:pPr>
      <w:bookmarkStart w:id="210" w:name="_Ref191386548"/>
      <w:r w:rsidRPr="005E3517">
        <w:rPr>
          <w:bCs w:val="0"/>
          <w:sz w:val="24"/>
          <w:szCs w:val="24"/>
        </w:rPr>
        <w:t xml:space="preserve">Предоставление Участником Заявки в письменной </w:t>
      </w:r>
      <w:r w:rsidR="00F33CFE" w:rsidRPr="006803F2">
        <w:rPr>
          <w:sz w:val="24"/>
          <w:szCs w:val="24"/>
        </w:rPr>
        <w:t>(бумажной)</w:t>
      </w:r>
      <w:r w:rsidR="00F33CFE">
        <w:rPr>
          <w:sz w:val="24"/>
          <w:szCs w:val="24"/>
        </w:rPr>
        <w:t xml:space="preserve"> </w:t>
      </w:r>
      <w:r w:rsidRPr="005E3517">
        <w:rPr>
          <w:bCs w:val="0"/>
          <w:sz w:val="24"/>
          <w:szCs w:val="24"/>
        </w:rPr>
        <w:t>форме не предусмотрено</w:t>
      </w:r>
      <w:r w:rsidR="005E3517" w:rsidRPr="005E3517">
        <w:rPr>
          <w:bCs w:val="0"/>
          <w:color w:val="000000"/>
          <w:sz w:val="24"/>
          <w:szCs w:val="24"/>
        </w:rPr>
        <w:t xml:space="preserve">, </w:t>
      </w:r>
      <w:r w:rsidR="005E3517" w:rsidRPr="005E3517">
        <w:rPr>
          <w:bCs w:val="0"/>
          <w:sz w:val="24"/>
          <w:szCs w:val="24"/>
        </w:rPr>
        <w:t xml:space="preserve">за исключением документов, указанных </w:t>
      </w:r>
      <w:r w:rsidR="00F54B62" w:rsidRPr="005E3517">
        <w:rPr>
          <w:bCs w:val="0"/>
          <w:sz w:val="24"/>
          <w:szCs w:val="24"/>
        </w:rPr>
        <w:t xml:space="preserve">в </w:t>
      </w:r>
      <w:proofErr w:type="spellStart"/>
      <w:r w:rsidR="00F54B62" w:rsidRPr="005E3517">
        <w:rPr>
          <w:bCs w:val="0"/>
          <w:sz w:val="24"/>
          <w:szCs w:val="24"/>
        </w:rPr>
        <w:t>п.п</w:t>
      </w:r>
      <w:proofErr w:type="spellEnd"/>
      <w:r w:rsidR="00F54B62" w:rsidRPr="005E3517">
        <w:rPr>
          <w:bCs w:val="0"/>
          <w:sz w:val="24"/>
          <w:szCs w:val="24"/>
        </w:rPr>
        <w:t xml:space="preserve">. </w:t>
      </w:r>
      <w:r w:rsidR="002F2082">
        <w:rPr>
          <w:sz w:val="24"/>
          <w:szCs w:val="24"/>
        </w:rPr>
        <w:fldChar w:fldCharType="begin"/>
      </w:r>
      <w:r w:rsidR="00F54B62">
        <w:rPr>
          <w:bCs w:val="0"/>
          <w:sz w:val="24"/>
          <w:szCs w:val="24"/>
        </w:rPr>
        <w:instrText xml:space="preserve"> REF _Ref442189627 \r \h </w:instrText>
      </w:r>
      <w:r w:rsidR="002F2082">
        <w:rPr>
          <w:sz w:val="24"/>
          <w:szCs w:val="24"/>
        </w:rPr>
      </w:r>
      <w:r w:rsidR="002F2082">
        <w:rPr>
          <w:sz w:val="24"/>
          <w:szCs w:val="24"/>
        </w:rPr>
        <w:fldChar w:fldCharType="separate"/>
      </w:r>
      <w:r w:rsidR="00BE4110">
        <w:rPr>
          <w:bCs w:val="0"/>
          <w:sz w:val="24"/>
          <w:szCs w:val="24"/>
        </w:rPr>
        <w:t>ф)</w:t>
      </w:r>
      <w:r w:rsidR="002F2082">
        <w:rPr>
          <w:sz w:val="24"/>
          <w:szCs w:val="24"/>
        </w:rPr>
        <w:fldChar w:fldCharType="end"/>
      </w:r>
      <w:r w:rsidR="005E3517" w:rsidRPr="005E3517">
        <w:rPr>
          <w:sz w:val="24"/>
          <w:szCs w:val="24"/>
        </w:rPr>
        <w:t xml:space="preserve"> п. </w:t>
      </w:r>
      <w:r w:rsidR="00346998">
        <w:fldChar w:fldCharType="begin"/>
      </w:r>
      <w:r w:rsidR="00346998">
        <w:instrText xml:space="preserve"> REF _Ref306005578 \r \h  \* MERGEFORMAT </w:instrText>
      </w:r>
      <w:r w:rsidR="00346998">
        <w:fldChar w:fldCharType="separate"/>
      </w:r>
      <w:r w:rsidR="00BE4110" w:rsidRPr="00BE4110">
        <w:rPr>
          <w:sz w:val="24"/>
          <w:szCs w:val="24"/>
        </w:rPr>
        <w:t>3.3.8.3</w:t>
      </w:r>
      <w:r w:rsidR="00346998">
        <w:fldChar w:fldCharType="end"/>
      </w:r>
      <w:r w:rsidR="005E3517" w:rsidRPr="005E3517">
        <w:rPr>
          <w:sz w:val="24"/>
          <w:szCs w:val="24"/>
        </w:rPr>
        <w:t xml:space="preserve"> и подразделе </w:t>
      </w:r>
      <w:r w:rsidR="00346998">
        <w:fldChar w:fldCharType="begin"/>
      </w:r>
      <w:r w:rsidR="00346998">
        <w:instrText xml:space="preserve"> REF _Ref442187883 \r \h  \* MERGEFORMAT </w:instrText>
      </w:r>
      <w:r w:rsidR="00346998">
        <w:fldChar w:fldCharType="separate"/>
      </w:r>
      <w:r w:rsidR="00BE4110" w:rsidRPr="00BE4110">
        <w:rPr>
          <w:sz w:val="24"/>
          <w:szCs w:val="24"/>
        </w:rPr>
        <w:t>5.18</w:t>
      </w:r>
      <w:r w:rsidR="00346998">
        <w:fldChar w:fldCharType="end"/>
      </w:r>
      <w:r w:rsidR="005E3517" w:rsidRPr="005E3517">
        <w:rPr>
          <w:color w:val="000000"/>
          <w:sz w:val="24"/>
          <w:szCs w:val="24"/>
        </w:rPr>
        <w:t>.</w:t>
      </w:r>
      <w:bookmarkEnd w:id="210"/>
    </w:p>
    <w:p w:rsidR="00717F60" w:rsidRPr="00D71E6D" w:rsidRDefault="00717F60" w:rsidP="00E71A48">
      <w:pPr>
        <w:pStyle w:val="3"/>
        <w:spacing w:line="264" w:lineRule="auto"/>
        <w:rPr>
          <w:szCs w:val="24"/>
        </w:rPr>
      </w:pPr>
      <w:bookmarkStart w:id="211" w:name="_Ref306008743"/>
      <w:bookmarkStart w:id="212" w:name="_Toc440361329"/>
      <w:bookmarkStart w:id="213" w:name="_Toc440376084"/>
      <w:bookmarkStart w:id="214" w:name="_Toc440376211"/>
      <w:bookmarkStart w:id="215" w:name="_Toc440382476"/>
      <w:bookmarkStart w:id="216" w:name="_Toc440447146"/>
      <w:bookmarkStart w:id="217" w:name="_Toc440620826"/>
      <w:bookmarkStart w:id="218" w:name="_Toc440631461"/>
      <w:bookmarkStart w:id="219" w:name="_Toc440875701"/>
      <w:bookmarkStart w:id="220" w:name="_Toc441131573"/>
      <w:r w:rsidRPr="00D71E6D">
        <w:rPr>
          <w:szCs w:val="24"/>
        </w:rPr>
        <w:t xml:space="preserve">Требования к сроку действия </w:t>
      </w:r>
      <w:r w:rsidR="004B5EB3" w:rsidRPr="00D71E6D">
        <w:rPr>
          <w:szCs w:val="24"/>
        </w:rPr>
        <w:t>Заявк</w:t>
      </w:r>
      <w:r w:rsidRPr="00D71E6D">
        <w:rPr>
          <w:szCs w:val="24"/>
        </w:rPr>
        <w:t>и</w:t>
      </w:r>
      <w:bookmarkEnd w:id="211"/>
      <w:bookmarkEnd w:id="212"/>
      <w:bookmarkEnd w:id="213"/>
      <w:bookmarkEnd w:id="214"/>
      <w:bookmarkEnd w:id="215"/>
      <w:bookmarkEnd w:id="216"/>
      <w:bookmarkEnd w:id="217"/>
      <w:bookmarkEnd w:id="218"/>
      <w:bookmarkEnd w:id="219"/>
      <w:bookmarkEnd w:id="220"/>
    </w:p>
    <w:p w:rsidR="00717F60" w:rsidRPr="00D71E6D" w:rsidRDefault="004B5EB3"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21" w:name="_Ref303683455"/>
      <w:r w:rsidRPr="00D71E6D">
        <w:rPr>
          <w:bCs w:val="0"/>
          <w:sz w:val="24"/>
          <w:szCs w:val="24"/>
        </w:rPr>
        <w:t>Заявк</w:t>
      </w:r>
      <w:r w:rsidR="00717F60" w:rsidRPr="00D71E6D">
        <w:rPr>
          <w:bCs w:val="0"/>
          <w:sz w:val="24"/>
          <w:szCs w:val="24"/>
        </w:rPr>
        <w:t xml:space="preserve">а действительна в течение срока, указанного </w:t>
      </w:r>
      <w:r w:rsidR="009C744E" w:rsidRPr="00D71E6D">
        <w:rPr>
          <w:bCs w:val="0"/>
          <w:sz w:val="24"/>
          <w:szCs w:val="24"/>
        </w:rPr>
        <w:t>Участник</w:t>
      </w:r>
      <w:r w:rsidR="00717F60" w:rsidRPr="00D71E6D">
        <w:rPr>
          <w:bCs w:val="0"/>
          <w:sz w:val="24"/>
          <w:szCs w:val="24"/>
        </w:rPr>
        <w:t xml:space="preserve">ом в письме о подаче оферты. В любом случае этот срок не должен быть менее </w:t>
      </w:r>
      <w:r w:rsidR="00246801" w:rsidRPr="00D71E6D">
        <w:rPr>
          <w:bCs w:val="0"/>
          <w:sz w:val="24"/>
          <w:szCs w:val="24"/>
        </w:rPr>
        <w:t>90</w:t>
      </w:r>
      <w:r w:rsidR="00717F60" w:rsidRPr="00D71E6D">
        <w:rPr>
          <w:bCs w:val="0"/>
          <w:sz w:val="24"/>
          <w:szCs w:val="24"/>
        </w:rPr>
        <w:t xml:space="preserve"> календарных дней со дня, следующего за днем окончания </w:t>
      </w:r>
      <w:r w:rsidR="00C33106" w:rsidRPr="00D71E6D">
        <w:rPr>
          <w:bCs w:val="0"/>
          <w:sz w:val="24"/>
          <w:szCs w:val="24"/>
        </w:rPr>
        <w:t xml:space="preserve">подачи </w:t>
      </w:r>
      <w:r w:rsidR="00717F60" w:rsidRPr="00D71E6D">
        <w:rPr>
          <w:bCs w:val="0"/>
          <w:sz w:val="24"/>
          <w:szCs w:val="24"/>
        </w:rPr>
        <w:t>Заявок</w:t>
      </w:r>
      <w:r w:rsidR="00D71E6D">
        <w:rPr>
          <w:bCs w:val="0"/>
          <w:sz w:val="24"/>
          <w:szCs w:val="24"/>
        </w:rPr>
        <w:t xml:space="preserve"> </w:t>
      </w:r>
      <w:r w:rsidR="00D71E6D" w:rsidRPr="00D71E6D">
        <w:rPr>
          <w:bCs w:val="0"/>
          <w:sz w:val="24"/>
          <w:szCs w:val="24"/>
        </w:rPr>
        <w:t xml:space="preserve">(п. </w:t>
      </w:r>
      <w:r w:rsidR="00346998">
        <w:fldChar w:fldCharType="begin"/>
      </w:r>
      <w:r w:rsidR="00346998">
        <w:instrText xml:space="preserve"> REF _Ref440289953 \r \h  \* MERGEFORMAT </w:instrText>
      </w:r>
      <w:r w:rsidR="00346998">
        <w:fldChar w:fldCharType="separate"/>
      </w:r>
      <w:r w:rsidR="00BE4110" w:rsidRPr="00BE4110">
        <w:rPr>
          <w:bCs w:val="0"/>
          <w:sz w:val="24"/>
          <w:szCs w:val="24"/>
        </w:rPr>
        <w:t>3.4.1.3</w:t>
      </w:r>
      <w:r w:rsidR="00346998">
        <w:fldChar w:fldCharType="end"/>
      </w:r>
      <w:r w:rsidR="00D71E6D" w:rsidRPr="00D71E6D">
        <w:rPr>
          <w:bCs w:val="0"/>
          <w:sz w:val="24"/>
          <w:szCs w:val="24"/>
        </w:rPr>
        <w:t>)</w:t>
      </w:r>
      <w:r w:rsidR="00717F60" w:rsidRPr="00D71E6D">
        <w:rPr>
          <w:bCs w:val="0"/>
          <w:sz w:val="24"/>
          <w:szCs w:val="24"/>
        </w:rPr>
        <w:t>.</w:t>
      </w:r>
      <w:bookmarkEnd w:id="221"/>
    </w:p>
    <w:p w:rsidR="00717F60" w:rsidRPr="00E71A48" w:rsidRDefault="00717F60"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служит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3"/>
        <w:spacing w:line="264" w:lineRule="auto"/>
        <w:rPr>
          <w:szCs w:val="24"/>
        </w:rPr>
      </w:pPr>
      <w:bookmarkStart w:id="222" w:name="_Toc440361330"/>
      <w:bookmarkStart w:id="223" w:name="_Toc440376085"/>
      <w:bookmarkStart w:id="224" w:name="_Toc440376212"/>
      <w:bookmarkStart w:id="225" w:name="_Toc440382477"/>
      <w:bookmarkStart w:id="226" w:name="_Toc440447147"/>
      <w:bookmarkStart w:id="227" w:name="_Toc440620827"/>
      <w:bookmarkStart w:id="228" w:name="_Toc440631462"/>
      <w:bookmarkStart w:id="229" w:name="_Toc440875702"/>
      <w:bookmarkStart w:id="230" w:name="_Toc441131574"/>
      <w:r w:rsidRPr="00E71A48">
        <w:rPr>
          <w:szCs w:val="24"/>
        </w:rPr>
        <w:t xml:space="preserve">Требования к языку </w:t>
      </w:r>
      <w:r w:rsidR="004B5EB3" w:rsidRPr="00E71A48">
        <w:rPr>
          <w:szCs w:val="24"/>
        </w:rPr>
        <w:t>Заявк</w:t>
      </w:r>
      <w:r w:rsidRPr="00E71A48">
        <w:rPr>
          <w:szCs w:val="24"/>
        </w:rPr>
        <w:t>и</w:t>
      </w:r>
      <w:bookmarkEnd w:id="222"/>
      <w:bookmarkEnd w:id="223"/>
      <w:bookmarkEnd w:id="224"/>
      <w:bookmarkEnd w:id="225"/>
      <w:bookmarkEnd w:id="226"/>
      <w:bookmarkEnd w:id="227"/>
      <w:bookmarkEnd w:id="228"/>
      <w:bookmarkEnd w:id="229"/>
      <w:bookmarkEnd w:id="230"/>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E71A48">
        <w:rPr>
          <w:bCs w:val="0"/>
          <w:sz w:val="24"/>
          <w:szCs w:val="24"/>
        </w:rPr>
        <w:t>апостилированный</w:t>
      </w:r>
      <w:proofErr w:type="spellEnd"/>
      <w:r w:rsidRPr="00E71A48">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231" w:name="_Toc440361331"/>
      <w:bookmarkStart w:id="232" w:name="_Toc440376086"/>
      <w:bookmarkStart w:id="233" w:name="_Toc440376213"/>
      <w:bookmarkStart w:id="234" w:name="_Toc440382478"/>
      <w:bookmarkStart w:id="235" w:name="_Toc440447148"/>
      <w:bookmarkStart w:id="236" w:name="_Toc440620828"/>
      <w:bookmarkStart w:id="237" w:name="_Toc440631463"/>
      <w:bookmarkStart w:id="238" w:name="_Toc440875703"/>
      <w:bookmarkStart w:id="239" w:name="_Toc441131575"/>
      <w:r w:rsidRPr="00E71A48">
        <w:rPr>
          <w:szCs w:val="24"/>
        </w:rPr>
        <w:t xml:space="preserve">Требования к валюте </w:t>
      </w:r>
      <w:r w:rsidR="004B5EB3" w:rsidRPr="00E71A48">
        <w:rPr>
          <w:szCs w:val="24"/>
        </w:rPr>
        <w:t>Заявк</w:t>
      </w:r>
      <w:r w:rsidRPr="00E71A48">
        <w:rPr>
          <w:szCs w:val="24"/>
        </w:rPr>
        <w:t>и</w:t>
      </w:r>
      <w:bookmarkEnd w:id="231"/>
      <w:bookmarkEnd w:id="232"/>
      <w:bookmarkEnd w:id="233"/>
      <w:bookmarkEnd w:id="234"/>
      <w:bookmarkEnd w:id="235"/>
      <w:bookmarkEnd w:id="236"/>
      <w:bookmarkEnd w:id="237"/>
      <w:bookmarkEnd w:id="238"/>
      <w:bookmarkEnd w:id="239"/>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Все суммы денежных сре</w:t>
      </w:r>
      <w:proofErr w:type="gramStart"/>
      <w:r w:rsidRPr="00E71A48">
        <w:rPr>
          <w:bCs w:val="0"/>
          <w:sz w:val="24"/>
          <w:szCs w:val="24"/>
        </w:rPr>
        <w:t>дств в д</w:t>
      </w:r>
      <w:proofErr w:type="gramEnd"/>
      <w:r w:rsidRPr="00E71A48">
        <w:rPr>
          <w:bCs w:val="0"/>
          <w:sz w:val="24"/>
          <w:szCs w:val="24"/>
        </w:rPr>
        <w:t xml:space="preserve">окументах, входящих в </w:t>
      </w:r>
      <w:r w:rsidR="004B5EB3" w:rsidRPr="00E71A48">
        <w:rPr>
          <w:bCs w:val="0"/>
          <w:sz w:val="24"/>
          <w:szCs w:val="24"/>
        </w:rPr>
        <w:t>Заявк</w:t>
      </w:r>
      <w:r w:rsidRPr="00E71A48">
        <w:rPr>
          <w:bCs w:val="0"/>
          <w:sz w:val="24"/>
          <w:szCs w:val="24"/>
        </w:rPr>
        <w:t xml:space="preserve">у, должны быть выражены в </w:t>
      </w:r>
      <w:r w:rsidR="008E6B67">
        <w:rPr>
          <w:bCs w:val="0"/>
          <w:sz w:val="24"/>
          <w:szCs w:val="24"/>
        </w:rPr>
        <w:t>рублях РФ</w:t>
      </w:r>
      <w:r w:rsidRPr="00E71A48">
        <w:rPr>
          <w:bCs w:val="0"/>
          <w:sz w:val="24"/>
          <w:szCs w:val="24"/>
        </w:rPr>
        <w:t>, за исключением нижеследующего.</w:t>
      </w:r>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8E6B67">
        <w:rPr>
          <w:bCs w:val="0"/>
          <w:sz w:val="24"/>
          <w:szCs w:val="24"/>
        </w:rPr>
        <w:t>рубли РФ</w:t>
      </w:r>
      <w:r w:rsidRPr="00E71A48">
        <w:rPr>
          <w:bCs w:val="0"/>
          <w:sz w:val="24"/>
          <w:szCs w:val="24"/>
        </w:rPr>
        <w:t xml:space="preserve"> 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E71A48" w:rsidRDefault="00717F60" w:rsidP="00557C01">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w:t>
      </w:r>
      <w:r w:rsidR="008E6B67">
        <w:rPr>
          <w:bCs w:val="0"/>
          <w:sz w:val="24"/>
          <w:szCs w:val="24"/>
        </w:rPr>
        <w:t>рублях РФ</w:t>
      </w:r>
      <w:r w:rsidRPr="00E71A48">
        <w:rPr>
          <w:bCs w:val="0"/>
          <w:sz w:val="24"/>
          <w:szCs w:val="24"/>
        </w:rPr>
        <w:t xml:space="preserve"> и не подлежит изменению при изменении официального курса валюты.</w:t>
      </w:r>
    </w:p>
    <w:p w:rsidR="00717F60" w:rsidRPr="00C12FA4" w:rsidRDefault="00717F60" w:rsidP="00E71A48">
      <w:pPr>
        <w:pStyle w:val="3"/>
        <w:spacing w:line="264" w:lineRule="auto"/>
        <w:rPr>
          <w:szCs w:val="24"/>
        </w:rPr>
      </w:pPr>
      <w:bookmarkStart w:id="240" w:name="_Toc440361332"/>
      <w:bookmarkStart w:id="241" w:name="_Toc440376087"/>
      <w:bookmarkStart w:id="242" w:name="_Toc440376214"/>
      <w:bookmarkStart w:id="243" w:name="_Toc440382479"/>
      <w:bookmarkStart w:id="244" w:name="_Toc440447149"/>
      <w:bookmarkStart w:id="245" w:name="_Toc440620829"/>
      <w:bookmarkStart w:id="246" w:name="_Toc440631464"/>
      <w:bookmarkStart w:id="247" w:name="_Toc440875704"/>
      <w:bookmarkStart w:id="248" w:name="_Toc441131576"/>
      <w:r w:rsidRPr="00C12FA4">
        <w:rPr>
          <w:szCs w:val="24"/>
        </w:rPr>
        <w:lastRenderedPageBreak/>
        <w:t xml:space="preserve">Начальная (максимальная) цена </w:t>
      </w:r>
      <w:r w:rsidR="00123C70" w:rsidRPr="00C12FA4">
        <w:rPr>
          <w:szCs w:val="24"/>
        </w:rPr>
        <w:t>Договор</w:t>
      </w:r>
      <w:r w:rsidRPr="00C12FA4">
        <w:rPr>
          <w:szCs w:val="24"/>
        </w:rPr>
        <w:t>а (цена лота)</w:t>
      </w:r>
      <w:bookmarkEnd w:id="240"/>
      <w:bookmarkEnd w:id="241"/>
      <w:bookmarkEnd w:id="242"/>
      <w:bookmarkEnd w:id="243"/>
      <w:bookmarkEnd w:id="244"/>
      <w:bookmarkEnd w:id="245"/>
      <w:bookmarkEnd w:id="246"/>
      <w:bookmarkEnd w:id="247"/>
      <w:bookmarkEnd w:id="248"/>
    </w:p>
    <w:p w:rsidR="00216641" w:rsidRPr="00C12FA4" w:rsidRDefault="00717F60"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249" w:name="_Ref440549152"/>
      <w:r w:rsidRPr="00C12FA4">
        <w:rPr>
          <w:bCs w:val="0"/>
          <w:sz w:val="24"/>
          <w:szCs w:val="24"/>
        </w:rPr>
        <w:t xml:space="preserve">Начальная (максимальная) цена </w:t>
      </w:r>
      <w:r w:rsidR="00123C70" w:rsidRPr="00C12FA4">
        <w:rPr>
          <w:bCs w:val="0"/>
          <w:sz w:val="24"/>
          <w:szCs w:val="24"/>
        </w:rPr>
        <w:t>Договор</w:t>
      </w:r>
      <w:r w:rsidRPr="00C12FA4">
        <w:rPr>
          <w:bCs w:val="0"/>
          <w:sz w:val="24"/>
          <w:szCs w:val="24"/>
        </w:rPr>
        <w:t>а</w:t>
      </w:r>
      <w:r w:rsidR="00216641" w:rsidRPr="00C12FA4">
        <w:rPr>
          <w:bCs w:val="0"/>
          <w:sz w:val="24"/>
          <w:szCs w:val="24"/>
        </w:rPr>
        <w:t>:</w:t>
      </w:r>
      <w:bookmarkEnd w:id="249"/>
    </w:p>
    <w:p w:rsidR="00717F60" w:rsidRPr="00673C61" w:rsidRDefault="00216641" w:rsidP="00216641">
      <w:pPr>
        <w:widowControl w:val="0"/>
        <w:shd w:val="clear" w:color="auto" w:fill="FFFFFF"/>
        <w:tabs>
          <w:tab w:val="left" w:pos="1701"/>
        </w:tabs>
        <w:autoSpaceDE w:val="0"/>
        <w:spacing w:after="100" w:line="264" w:lineRule="auto"/>
        <w:ind w:right="17" w:firstLine="0"/>
        <w:rPr>
          <w:bCs w:val="0"/>
          <w:sz w:val="24"/>
          <w:szCs w:val="24"/>
        </w:rPr>
      </w:pPr>
      <w:r w:rsidRPr="00D32781">
        <w:rPr>
          <w:b/>
          <w:bCs w:val="0"/>
          <w:sz w:val="24"/>
          <w:szCs w:val="24"/>
          <w:u w:val="single"/>
        </w:rPr>
        <w:t>По Лоту №1:</w:t>
      </w:r>
      <w:r w:rsidR="00717F60" w:rsidRPr="00673C61">
        <w:rPr>
          <w:bCs w:val="0"/>
          <w:sz w:val="24"/>
          <w:szCs w:val="24"/>
        </w:rPr>
        <w:t xml:space="preserve"> </w:t>
      </w:r>
      <w:r w:rsidR="00673C61" w:rsidRPr="00673C61">
        <w:rPr>
          <w:b/>
          <w:bCs w:val="0"/>
          <w:sz w:val="24"/>
          <w:szCs w:val="24"/>
        </w:rPr>
        <w:t>900 000,00</w:t>
      </w:r>
      <w:r w:rsidR="00673C61">
        <w:rPr>
          <w:bCs w:val="0"/>
          <w:sz w:val="24"/>
          <w:szCs w:val="24"/>
        </w:rPr>
        <w:t xml:space="preserve"> (девятьсот </w:t>
      </w:r>
      <w:r w:rsidR="00673C61" w:rsidRPr="00673C61">
        <w:rPr>
          <w:bCs w:val="0"/>
          <w:sz w:val="24"/>
          <w:szCs w:val="24"/>
        </w:rPr>
        <w:t xml:space="preserve">тысяч) рублей 00 копеек РФ, без учета НДС; НДС составляет </w:t>
      </w:r>
      <w:r w:rsidR="00673C61" w:rsidRPr="00673C61">
        <w:rPr>
          <w:b/>
          <w:bCs w:val="0"/>
          <w:sz w:val="24"/>
          <w:szCs w:val="24"/>
        </w:rPr>
        <w:t>162 000,00</w:t>
      </w:r>
      <w:r w:rsidR="00673C61" w:rsidRPr="00673C61">
        <w:rPr>
          <w:bCs w:val="0"/>
          <w:sz w:val="24"/>
          <w:szCs w:val="24"/>
        </w:rPr>
        <w:t xml:space="preserve"> (сто шестьдесят две тыс</w:t>
      </w:r>
      <w:r w:rsidR="00673C61">
        <w:rPr>
          <w:bCs w:val="0"/>
          <w:sz w:val="24"/>
          <w:szCs w:val="24"/>
        </w:rPr>
        <w:t xml:space="preserve">ячи) рублей 00 копеек РФ; </w:t>
      </w:r>
      <w:r w:rsidR="00673C61" w:rsidRPr="00673C61">
        <w:rPr>
          <w:b/>
          <w:bCs w:val="0"/>
          <w:sz w:val="24"/>
          <w:szCs w:val="24"/>
        </w:rPr>
        <w:t>1 062 000,00</w:t>
      </w:r>
      <w:r w:rsidR="00673C61" w:rsidRPr="00673C61">
        <w:rPr>
          <w:bCs w:val="0"/>
          <w:sz w:val="24"/>
          <w:szCs w:val="24"/>
        </w:rPr>
        <w:t xml:space="preserve"> (один миллион шестьдесят две тысячи) рублей 00 копеек РФ, с учетом НДС.</w:t>
      </w:r>
    </w:p>
    <w:p w:rsidR="004F657D" w:rsidRDefault="00DD1E1B"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7A25C1">
        <w:rPr>
          <w:sz w:val="24"/>
          <w:szCs w:val="24"/>
        </w:rPr>
        <w:t xml:space="preserve">Организатор отклонит </w:t>
      </w:r>
      <w:r w:rsidRPr="001365D6">
        <w:rPr>
          <w:sz w:val="24"/>
          <w:szCs w:val="24"/>
        </w:rPr>
        <w:t>Заявку Участника только на том основании, что предложенная Участником цена превышает установленную начальную (максимальную) цену Лота</w:t>
      </w:r>
      <w:r w:rsidR="004F657D" w:rsidRPr="00546518">
        <w:rPr>
          <w:bCs w:val="0"/>
          <w:sz w:val="24"/>
          <w:szCs w:val="24"/>
        </w:rPr>
        <w:t>.</w:t>
      </w:r>
    </w:p>
    <w:p w:rsidR="00546518" w:rsidRPr="0046282D" w:rsidRDefault="00DD1E1B"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1365D6">
        <w:rPr>
          <w:sz w:val="24"/>
          <w:szCs w:val="24"/>
        </w:rPr>
        <w:t>Заявка Участника будет отклонена, в случае если стоимость Заявки по любому из филиалов превысит установленную начальную (максимальную) цену по данному филиалу</w:t>
      </w:r>
      <w:r w:rsidR="00546518" w:rsidRPr="0046282D">
        <w:rPr>
          <w:sz w:val="24"/>
          <w:szCs w:val="24"/>
        </w:rPr>
        <w:t>.</w:t>
      </w:r>
    </w:p>
    <w:p w:rsidR="00663C2F" w:rsidRPr="004B74B1" w:rsidRDefault="00663C2F" w:rsidP="00663C2F">
      <w:pPr>
        <w:widowControl w:val="0"/>
        <w:numPr>
          <w:ilvl w:val="3"/>
          <w:numId w:val="25"/>
        </w:numPr>
        <w:shd w:val="clear" w:color="auto" w:fill="FFFFFF"/>
        <w:tabs>
          <w:tab w:val="left" w:pos="1701"/>
        </w:tabs>
        <w:autoSpaceDE w:val="0"/>
        <w:spacing w:after="100" w:line="264" w:lineRule="auto"/>
        <w:ind w:left="0" w:right="17" w:firstLine="709"/>
        <w:rPr>
          <w:sz w:val="24"/>
          <w:szCs w:val="24"/>
        </w:rPr>
      </w:pPr>
      <w:r w:rsidRPr="004B74B1">
        <w:rPr>
          <w:sz w:val="24"/>
          <w:szCs w:val="24"/>
        </w:rPr>
        <w:t>Начальная (предельная) цена, указанная в п.</w:t>
      </w:r>
      <w:r>
        <w:rPr>
          <w:sz w:val="24"/>
          <w:szCs w:val="24"/>
        </w:rPr>
        <w:t xml:space="preserve"> </w:t>
      </w:r>
      <w:r w:rsidR="002F2082">
        <w:rPr>
          <w:sz w:val="24"/>
          <w:szCs w:val="24"/>
        </w:rPr>
        <w:fldChar w:fldCharType="begin"/>
      </w:r>
      <w:r>
        <w:rPr>
          <w:sz w:val="24"/>
          <w:szCs w:val="24"/>
        </w:rPr>
        <w:instrText xml:space="preserve"> REF _Ref440549152 \r \h </w:instrText>
      </w:r>
      <w:r w:rsidR="002F2082">
        <w:rPr>
          <w:sz w:val="24"/>
          <w:szCs w:val="24"/>
        </w:rPr>
      </w:r>
      <w:r w:rsidR="002F2082">
        <w:rPr>
          <w:sz w:val="24"/>
          <w:szCs w:val="24"/>
        </w:rPr>
        <w:fldChar w:fldCharType="separate"/>
      </w:r>
      <w:r w:rsidR="00BE4110">
        <w:rPr>
          <w:sz w:val="24"/>
          <w:szCs w:val="24"/>
        </w:rPr>
        <w:t>3.3.7.1</w:t>
      </w:r>
      <w:r w:rsidR="002F2082">
        <w:rPr>
          <w:sz w:val="24"/>
          <w:szCs w:val="24"/>
        </w:rPr>
        <w:fldChar w:fldCharType="end"/>
      </w:r>
      <w:r w:rsidRPr="004B74B1">
        <w:rPr>
          <w:sz w:val="24"/>
          <w:szCs w:val="24"/>
        </w:rPr>
        <w:t xml:space="preserve">, является ценой заключаемого договора, в </w:t>
      </w:r>
      <w:r w:rsidRPr="00546518">
        <w:rPr>
          <w:bCs w:val="0"/>
          <w:sz w:val="24"/>
          <w:szCs w:val="24"/>
        </w:rPr>
        <w:t>Сводной таблице стоимости</w:t>
      </w:r>
      <w:r w:rsidR="005D252F" w:rsidRPr="005D252F">
        <w:rPr>
          <w:bCs w:val="0"/>
          <w:sz w:val="24"/>
          <w:szCs w:val="24"/>
        </w:rPr>
        <w:t xml:space="preserve"> работ</w:t>
      </w:r>
      <w:r w:rsidRPr="00546518">
        <w:rPr>
          <w:bCs w:val="0"/>
          <w:sz w:val="24"/>
          <w:szCs w:val="24"/>
        </w:rPr>
        <w:t xml:space="preserve"> </w:t>
      </w:r>
      <w:r w:rsidRPr="003E170D">
        <w:rPr>
          <w:bCs w:val="0"/>
          <w:sz w:val="24"/>
          <w:szCs w:val="24"/>
        </w:rPr>
        <w:t>(</w:t>
      </w:r>
      <w:r>
        <w:rPr>
          <w:bCs w:val="0"/>
          <w:spacing w:val="-2"/>
          <w:sz w:val="24"/>
          <w:szCs w:val="24"/>
        </w:rPr>
        <w:t>под</w:t>
      </w:r>
      <w:r w:rsidRPr="00E71A48">
        <w:rPr>
          <w:bCs w:val="0"/>
          <w:sz w:val="24"/>
          <w:szCs w:val="24"/>
        </w:rPr>
        <w:t>раздел</w:t>
      </w:r>
      <w:r w:rsidRPr="003E170D">
        <w:rPr>
          <w:bCs w:val="0"/>
          <w:sz w:val="24"/>
          <w:szCs w:val="24"/>
        </w:rPr>
        <w:t xml:space="preserve"> </w:t>
      </w:r>
      <w:r w:rsidR="002F2082">
        <w:rPr>
          <w:bCs w:val="0"/>
          <w:sz w:val="24"/>
          <w:szCs w:val="24"/>
        </w:rPr>
        <w:fldChar w:fldCharType="begin"/>
      </w:r>
      <w:r>
        <w:rPr>
          <w:bCs w:val="0"/>
          <w:sz w:val="24"/>
          <w:szCs w:val="24"/>
        </w:rPr>
        <w:instrText xml:space="preserve"> REF _Ref440271072 \r \h </w:instrText>
      </w:r>
      <w:r w:rsidR="002F2082">
        <w:rPr>
          <w:bCs w:val="0"/>
          <w:sz w:val="24"/>
          <w:szCs w:val="24"/>
        </w:rPr>
      </w:r>
      <w:r w:rsidR="002F2082">
        <w:rPr>
          <w:bCs w:val="0"/>
          <w:sz w:val="24"/>
          <w:szCs w:val="24"/>
        </w:rPr>
        <w:fldChar w:fldCharType="separate"/>
      </w:r>
      <w:r w:rsidR="00BE4110">
        <w:rPr>
          <w:bCs w:val="0"/>
          <w:sz w:val="24"/>
          <w:szCs w:val="24"/>
        </w:rPr>
        <w:t>5.2</w:t>
      </w:r>
      <w:r w:rsidR="002F2082">
        <w:rPr>
          <w:bCs w:val="0"/>
          <w:sz w:val="24"/>
          <w:szCs w:val="24"/>
        </w:rPr>
        <w:fldChar w:fldCharType="end"/>
      </w:r>
      <w:r w:rsidRPr="003E170D">
        <w:rPr>
          <w:bCs w:val="0"/>
          <w:sz w:val="24"/>
          <w:szCs w:val="24"/>
        </w:rPr>
        <w:t>)</w:t>
      </w:r>
      <w:r w:rsidRPr="004B74B1">
        <w:rPr>
          <w:sz w:val="24"/>
          <w:szCs w:val="24"/>
        </w:rPr>
        <w:t xml:space="preserve"> </w:t>
      </w:r>
      <w:r>
        <w:rPr>
          <w:sz w:val="24"/>
          <w:szCs w:val="24"/>
        </w:rPr>
        <w:t>Участники</w:t>
      </w:r>
      <w:r w:rsidRPr="004B74B1">
        <w:rPr>
          <w:sz w:val="24"/>
          <w:szCs w:val="24"/>
        </w:rPr>
        <w:t xml:space="preserve"> должны указывать стоимости единицы продукции, указанной в Приложении №1 к настоящей документации. В рамках оценочной стадии (п. </w:t>
      </w:r>
      <w:r w:rsidR="002F2082">
        <w:rPr>
          <w:sz w:val="24"/>
          <w:szCs w:val="24"/>
        </w:rPr>
        <w:fldChar w:fldCharType="begin"/>
      </w:r>
      <w:r>
        <w:rPr>
          <w:sz w:val="24"/>
          <w:szCs w:val="24"/>
        </w:rPr>
        <w:instrText xml:space="preserve"> REF _Ref306138385 \r \h </w:instrText>
      </w:r>
      <w:r w:rsidR="002F2082">
        <w:rPr>
          <w:sz w:val="24"/>
          <w:szCs w:val="24"/>
        </w:rPr>
      </w:r>
      <w:r w:rsidR="002F2082">
        <w:rPr>
          <w:sz w:val="24"/>
          <w:szCs w:val="24"/>
        </w:rPr>
        <w:fldChar w:fldCharType="separate"/>
      </w:r>
      <w:r w:rsidR="00BE4110">
        <w:rPr>
          <w:sz w:val="24"/>
          <w:szCs w:val="24"/>
        </w:rPr>
        <w:t>3.6.4</w:t>
      </w:r>
      <w:r w:rsidR="002F2082">
        <w:rPr>
          <w:sz w:val="24"/>
          <w:szCs w:val="24"/>
        </w:rPr>
        <w:fldChar w:fldCharType="end"/>
      </w:r>
      <w:r w:rsidRPr="004B74B1">
        <w:rPr>
          <w:sz w:val="24"/>
          <w:szCs w:val="24"/>
        </w:rPr>
        <w:t xml:space="preserve">) ранжирование </w:t>
      </w:r>
      <w:r>
        <w:rPr>
          <w:sz w:val="24"/>
          <w:szCs w:val="24"/>
        </w:rPr>
        <w:t>Участников</w:t>
      </w:r>
      <w:r w:rsidRPr="004B74B1">
        <w:rPr>
          <w:sz w:val="24"/>
          <w:szCs w:val="24"/>
        </w:rPr>
        <w:t xml:space="preserve"> по ценовому критерию будет проводиться в соответствии со стоимостями за единицу продукции.</w:t>
      </w:r>
    </w:p>
    <w:p w:rsidR="004F657D" w:rsidRPr="00546518"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Цена в письме о подаче оферты </w:t>
      </w:r>
      <w:r w:rsidR="003F3A69" w:rsidRPr="00E71A48">
        <w:rPr>
          <w:bCs w:val="0"/>
          <w:spacing w:val="-2"/>
          <w:sz w:val="24"/>
          <w:szCs w:val="24"/>
        </w:rPr>
        <w:t>(</w:t>
      </w:r>
      <w:r w:rsidR="003F3A69">
        <w:rPr>
          <w:bCs w:val="0"/>
          <w:spacing w:val="-2"/>
          <w:sz w:val="24"/>
          <w:szCs w:val="24"/>
        </w:rPr>
        <w:t>под</w:t>
      </w:r>
      <w:r w:rsidR="003F3A69" w:rsidRPr="00E71A48">
        <w:rPr>
          <w:bCs w:val="0"/>
          <w:sz w:val="24"/>
          <w:szCs w:val="24"/>
        </w:rPr>
        <w:t xml:space="preserve">раздел </w:t>
      </w:r>
      <w:r w:rsidR="002F2082">
        <w:rPr>
          <w:bCs w:val="0"/>
          <w:sz w:val="24"/>
          <w:szCs w:val="24"/>
        </w:rPr>
        <w:fldChar w:fldCharType="begin"/>
      </w:r>
      <w:r w:rsidR="003F3A69">
        <w:rPr>
          <w:bCs w:val="0"/>
          <w:sz w:val="24"/>
          <w:szCs w:val="24"/>
        </w:rPr>
        <w:instrText xml:space="preserve"> REF _Ref55336310 \r \h </w:instrText>
      </w:r>
      <w:r w:rsidR="002F2082">
        <w:rPr>
          <w:bCs w:val="0"/>
          <w:sz w:val="24"/>
          <w:szCs w:val="24"/>
        </w:rPr>
      </w:r>
      <w:r w:rsidR="002F2082">
        <w:rPr>
          <w:bCs w:val="0"/>
          <w:sz w:val="24"/>
          <w:szCs w:val="24"/>
        </w:rPr>
        <w:fldChar w:fldCharType="separate"/>
      </w:r>
      <w:r w:rsidR="00BE4110">
        <w:rPr>
          <w:bCs w:val="0"/>
          <w:sz w:val="24"/>
          <w:szCs w:val="24"/>
        </w:rPr>
        <w:t>5.1</w:t>
      </w:r>
      <w:r w:rsidR="002F2082">
        <w:rPr>
          <w:bCs w:val="0"/>
          <w:sz w:val="24"/>
          <w:szCs w:val="24"/>
        </w:rPr>
        <w:fldChar w:fldCharType="end"/>
      </w:r>
      <w:r w:rsidR="003F3A69">
        <w:rPr>
          <w:bCs w:val="0"/>
          <w:sz w:val="24"/>
          <w:szCs w:val="24"/>
          <w:lang w:eastAsia="ru-RU"/>
        </w:rPr>
        <w:t>)</w:t>
      </w:r>
      <w:r w:rsidRPr="00546518">
        <w:rPr>
          <w:bCs w:val="0"/>
          <w:sz w:val="24"/>
          <w:szCs w:val="24"/>
        </w:rPr>
        <w:t xml:space="preserve">, поданной Участником, должна соответствовать </w:t>
      </w:r>
      <w:r w:rsidR="00663C2F" w:rsidRPr="00546518">
        <w:rPr>
          <w:bCs w:val="0"/>
          <w:sz w:val="24"/>
          <w:szCs w:val="24"/>
        </w:rPr>
        <w:t xml:space="preserve">цене, </w:t>
      </w:r>
      <w:r w:rsidR="00663C2F" w:rsidRPr="004B74B1">
        <w:rPr>
          <w:sz w:val="24"/>
          <w:szCs w:val="24"/>
        </w:rPr>
        <w:t>указанной в п.</w:t>
      </w:r>
      <w:r w:rsidR="00663C2F">
        <w:rPr>
          <w:sz w:val="24"/>
          <w:szCs w:val="24"/>
        </w:rPr>
        <w:t xml:space="preserve"> </w:t>
      </w:r>
      <w:r w:rsidR="002F2082">
        <w:rPr>
          <w:sz w:val="24"/>
          <w:szCs w:val="24"/>
        </w:rPr>
        <w:fldChar w:fldCharType="begin"/>
      </w:r>
      <w:r w:rsidR="00663C2F">
        <w:rPr>
          <w:sz w:val="24"/>
          <w:szCs w:val="24"/>
        </w:rPr>
        <w:instrText xml:space="preserve"> REF _Ref440549152 \r \h </w:instrText>
      </w:r>
      <w:r w:rsidR="002F2082">
        <w:rPr>
          <w:sz w:val="24"/>
          <w:szCs w:val="24"/>
        </w:rPr>
      </w:r>
      <w:r w:rsidR="002F2082">
        <w:rPr>
          <w:sz w:val="24"/>
          <w:szCs w:val="24"/>
        </w:rPr>
        <w:fldChar w:fldCharType="separate"/>
      </w:r>
      <w:r w:rsidR="00BE4110">
        <w:rPr>
          <w:sz w:val="24"/>
          <w:szCs w:val="24"/>
        </w:rPr>
        <w:t>3.3.7.1</w:t>
      </w:r>
      <w:r w:rsidR="002F2082">
        <w:rPr>
          <w:sz w:val="24"/>
          <w:szCs w:val="24"/>
        </w:rPr>
        <w:fldChar w:fldCharType="end"/>
      </w:r>
      <w:r w:rsidR="004B5B26">
        <w:rPr>
          <w:sz w:val="24"/>
          <w:szCs w:val="24"/>
        </w:rPr>
        <w:t xml:space="preserve">, а также в Графике оплаты выполнения работ (п. </w:t>
      </w:r>
      <w:r w:rsidR="002F2082">
        <w:rPr>
          <w:sz w:val="24"/>
          <w:szCs w:val="24"/>
        </w:rPr>
        <w:fldChar w:fldCharType="begin"/>
      </w:r>
      <w:r w:rsidR="004B5B26">
        <w:rPr>
          <w:sz w:val="24"/>
          <w:szCs w:val="24"/>
        </w:rPr>
        <w:instrText xml:space="preserve"> REF _Ref440361439 \r \h </w:instrText>
      </w:r>
      <w:r w:rsidR="002F2082">
        <w:rPr>
          <w:sz w:val="24"/>
          <w:szCs w:val="24"/>
        </w:rPr>
      </w:r>
      <w:r w:rsidR="002F2082">
        <w:rPr>
          <w:sz w:val="24"/>
          <w:szCs w:val="24"/>
        </w:rPr>
        <w:fldChar w:fldCharType="separate"/>
      </w:r>
      <w:r w:rsidR="004B5B26">
        <w:rPr>
          <w:sz w:val="24"/>
          <w:szCs w:val="24"/>
        </w:rPr>
        <w:t>5.5</w:t>
      </w:r>
      <w:r w:rsidR="002F2082">
        <w:rPr>
          <w:sz w:val="24"/>
          <w:szCs w:val="24"/>
        </w:rPr>
        <w:fldChar w:fldCharType="end"/>
      </w:r>
      <w:r w:rsidR="004B5B26">
        <w:rPr>
          <w:sz w:val="24"/>
          <w:szCs w:val="24"/>
        </w:rPr>
        <w:t>) и</w:t>
      </w:r>
      <w:r w:rsidR="004B5B26" w:rsidRPr="004B5B26">
        <w:rPr>
          <w:bCs w:val="0"/>
          <w:sz w:val="24"/>
          <w:szCs w:val="24"/>
        </w:rPr>
        <w:t xml:space="preserve"> </w:t>
      </w:r>
      <w:r w:rsidR="004B5B26" w:rsidRPr="00BB27D7">
        <w:rPr>
          <w:bCs w:val="0"/>
          <w:sz w:val="24"/>
          <w:szCs w:val="24"/>
        </w:rPr>
        <w:t>цене, указанной Участником на «котировочной доске» ЭТП</w:t>
      </w:r>
      <w:r w:rsidRPr="00546518">
        <w:rPr>
          <w:bCs w:val="0"/>
          <w:sz w:val="24"/>
          <w:szCs w:val="24"/>
        </w:rPr>
        <w:t>. В противном случае Заявк</w:t>
      </w:r>
      <w:r w:rsidR="009F10B1">
        <w:rPr>
          <w:bCs w:val="0"/>
          <w:sz w:val="24"/>
          <w:szCs w:val="24"/>
        </w:rPr>
        <w:t>а</w:t>
      </w:r>
      <w:r w:rsidRPr="00546518">
        <w:rPr>
          <w:bCs w:val="0"/>
          <w:sz w:val="24"/>
          <w:szCs w:val="24"/>
        </w:rPr>
        <w:t xml:space="preserve"> Участника будет отклонен</w:t>
      </w:r>
      <w:r w:rsidR="009F10B1">
        <w:rPr>
          <w:bCs w:val="0"/>
          <w:sz w:val="24"/>
          <w:szCs w:val="24"/>
        </w:rPr>
        <w:t>а</w:t>
      </w:r>
      <w:r w:rsidRPr="00546518">
        <w:rPr>
          <w:bCs w:val="0"/>
          <w:sz w:val="24"/>
          <w:szCs w:val="24"/>
        </w:rPr>
        <w:t xml:space="preserve"> без рассмотрения по существу.</w:t>
      </w:r>
    </w:p>
    <w:p w:rsidR="004F657D" w:rsidRPr="00546518"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В рамках оценочной стадии, предусмотренной пунктом </w:t>
      </w:r>
      <w:r w:rsidR="002F2082">
        <w:rPr>
          <w:bCs w:val="0"/>
          <w:sz w:val="24"/>
          <w:szCs w:val="24"/>
        </w:rPr>
        <w:fldChar w:fldCharType="begin"/>
      </w:r>
      <w:r w:rsidR="003F3A69">
        <w:rPr>
          <w:bCs w:val="0"/>
          <w:sz w:val="24"/>
          <w:szCs w:val="24"/>
        </w:rPr>
        <w:instrText xml:space="preserve"> REF _Ref306138385 \r \h </w:instrText>
      </w:r>
      <w:r w:rsidR="002F2082">
        <w:rPr>
          <w:bCs w:val="0"/>
          <w:sz w:val="24"/>
          <w:szCs w:val="24"/>
        </w:rPr>
      </w:r>
      <w:r w:rsidR="002F2082">
        <w:rPr>
          <w:bCs w:val="0"/>
          <w:sz w:val="24"/>
          <w:szCs w:val="24"/>
        </w:rPr>
        <w:fldChar w:fldCharType="separate"/>
      </w:r>
      <w:r w:rsidR="00BE4110">
        <w:rPr>
          <w:bCs w:val="0"/>
          <w:sz w:val="24"/>
          <w:szCs w:val="24"/>
        </w:rPr>
        <w:t>3.6.4</w:t>
      </w:r>
      <w:r w:rsidR="002F2082">
        <w:rPr>
          <w:bCs w:val="0"/>
          <w:sz w:val="24"/>
          <w:szCs w:val="24"/>
        </w:rPr>
        <w:fldChar w:fldCharType="end"/>
      </w:r>
      <w:r w:rsidRPr="00546518">
        <w:rPr>
          <w:bCs w:val="0"/>
          <w:sz w:val="24"/>
          <w:szCs w:val="24"/>
        </w:rPr>
        <w:t xml:space="preserve"> настоящей Документации, Закупочная комиссия оценивает и сопоставляет стоимость Заявки без учета НДС.</w:t>
      </w:r>
    </w:p>
    <w:p w:rsidR="002A5B42" w:rsidRPr="00E71A48" w:rsidRDefault="00717F60" w:rsidP="00E71A48">
      <w:pPr>
        <w:pStyle w:val="3"/>
        <w:spacing w:line="264" w:lineRule="auto"/>
        <w:rPr>
          <w:szCs w:val="24"/>
        </w:rPr>
      </w:pPr>
      <w:bookmarkStart w:id="250" w:name="_Ref191386407"/>
      <w:bookmarkStart w:id="251" w:name="_Ref191386526"/>
      <w:bookmarkStart w:id="252" w:name="_Toc440361333"/>
      <w:bookmarkStart w:id="253" w:name="_Toc440376088"/>
      <w:bookmarkStart w:id="254" w:name="_Toc440376215"/>
      <w:bookmarkStart w:id="255" w:name="_Toc440382480"/>
      <w:bookmarkStart w:id="256" w:name="_Toc440447150"/>
      <w:bookmarkStart w:id="257" w:name="_Toc440620830"/>
      <w:bookmarkStart w:id="258" w:name="_Toc440631465"/>
      <w:bookmarkStart w:id="259" w:name="_Toc440875705"/>
      <w:bookmarkStart w:id="260" w:name="_Toc441131577"/>
      <w:bookmarkStart w:id="261"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250"/>
      <w:bookmarkEnd w:id="251"/>
      <w:bookmarkEnd w:id="252"/>
      <w:bookmarkEnd w:id="253"/>
      <w:bookmarkEnd w:id="254"/>
      <w:bookmarkEnd w:id="255"/>
      <w:bookmarkEnd w:id="256"/>
      <w:bookmarkEnd w:id="257"/>
      <w:bookmarkEnd w:id="258"/>
      <w:bookmarkEnd w:id="259"/>
      <w:bookmarkEnd w:id="260"/>
      <w:r w:rsidRPr="00E71A48">
        <w:rPr>
          <w:szCs w:val="24"/>
        </w:rPr>
        <w:t xml:space="preserve"> </w:t>
      </w:r>
    </w:p>
    <w:p w:rsidR="00E71628"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262" w:name="_Ref93090116"/>
      <w:bookmarkStart w:id="263" w:name="_Ref191386482"/>
      <w:bookmarkStart w:id="264" w:name="_Ref440291364"/>
      <w:bookmarkEnd w:id="261"/>
      <w:r w:rsidRPr="00E71A48">
        <w:rPr>
          <w:bCs w:val="0"/>
          <w:sz w:val="24"/>
          <w:szCs w:val="24"/>
        </w:rPr>
        <w:t xml:space="preserve">Требования к </w:t>
      </w:r>
      <w:r w:rsidR="009C744E" w:rsidRPr="00E71A48">
        <w:rPr>
          <w:bCs w:val="0"/>
          <w:sz w:val="24"/>
          <w:szCs w:val="24"/>
        </w:rPr>
        <w:t>Участник</w:t>
      </w:r>
      <w:r w:rsidRPr="00E71A48">
        <w:rPr>
          <w:bCs w:val="0"/>
          <w:sz w:val="24"/>
          <w:szCs w:val="24"/>
        </w:rPr>
        <w:t>ам</w:t>
      </w:r>
      <w:bookmarkEnd w:id="262"/>
      <w:r w:rsidRPr="00E71A48">
        <w:rPr>
          <w:bCs w:val="0"/>
          <w:sz w:val="24"/>
          <w:szCs w:val="24"/>
        </w:rPr>
        <w:t>:</w:t>
      </w:r>
      <w:bookmarkStart w:id="265" w:name="_Ref306004833"/>
      <w:bookmarkEnd w:id="263"/>
      <w:r w:rsidR="000F4365">
        <w:rPr>
          <w:bCs w:val="0"/>
          <w:sz w:val="24"/>
          <w:szCs w:val="24"/>
        </w:rPr>
        <w:t xml:space="preserve"> у</w:t>
      </w:r>
      <w:r w:rsidRPr="000F4365">
        <w:rPr>
          <w:bCs w:val="0"/>
          <w:sz w:val="24"/>
          <w:szCs w:val="24"/>
        </w:rPr>
        <w:t xml:space="preserve">частвовать в процедуре </w:t>
      </w:r>
      <w:r w:rsidR="009C744E" w:rsidRPr="000F4365">
        <w:rPr>
          <w:bCs w:val="0"/>
          <w:sz w:val="24"/>
          <w:szCs w:val="24"/>
        </w:rPr>
        <w:t>З</w:t>
      </w:r>
      <w:r w:rsidRPr="000F4365">
        <w:rPr>
          <w:bCs w:val="0"/>
          <w:sz w:val="24"/>
          <w:szCs w:val="24"/>
        </w:rPr>
        <w:t xml:space="preserve">апроса предложений может любое юридическое, </w:t>
      </w:r>
      <w:r w:rsidRPr="00A27DBF">
        <w:rPr>
          <w:bCs w:val="0"/>
          <w:color w:val="000000"/>
          <w:sz w:val="24"/>
          <w:szCs w:val="24"/>
        </w:rPr>
        <w:t>физическое</w:t>
      </w:r>
      <w:r w:rsidRPr="00A27DBF">
        <w:rPr>
          <w:bCs w:val="0"/>
          <w:sz w:val="24"/>
          <w:szCs w:val="24"/>
        </w:rPr>
        <w:t xml:space="preserve"> лицо </w:t>
      </w:r>
      <w:r w:rsidR="00E71628" w:rsidRPr="00A27DBF">
        <w:rPr>
          <w:bCs w:val="0"/>
          <w:sz w:val="24"/>
          <w:szCs w:val="24"/>
        </w:rPr>
        <w:t>(в т.</w:t>
      </w:r>
      <w:r w:rsidR="003129D4" w:rsidRPr="00A27DBF">
        <w:rPr>
          <w:bCs w:val="0"/>
          <w:sz w:val="24"/>
          <w:szCs w:val="24"/>
        </w:rPr>
        <w:t xml:space="preserve"> </w:t>
      </w:r>
      <w:r w:rsidR="00E71628" w:rsidRPr="00A27DBF">
        <w:rPr>
          <w:bCs w:val="0"/>
          <w:sz w:val="24"/>
          <w:szCs w:val="24"/>
        </w:rPr>
        <w:t xml:space="preserve">ч. </w:t>
      </w:r>
      <w:r w:rsidRPr="00A27DBF">
        <w:rPr>
          <w:bCs w:val="0"/>
          <w:sz w:val="24"/>
          <w:szCs w:val="24"/>
        </w:rPr>
        <w:t>индивидуальный предприниматель</w:t>
      </w:r>
      <w:r w:rsidR="00E71628" w:rsidRPr="00A27DBF">
        <w:rPr>
          <w:bCs w:val="0"/>
          <w:sz w:val="24"/>
          <w:szCs w:val="24"/>
        </w:rPr>
        <w:t>)</w:t>
      </w:r>
      <w:r w:rsidR="00A27DBF" w:rsidRPr="00A27DBF">
        <w:rPr>
          <w:bCs w:val="0"/>
          <w:sz w:val="24"/>
          <w:szCs w:val="24"/>
        </w:rPr>
        <w:t xml:space="preserve">, </w:t>
      </w:r>
      <w:r w:rsidR="00A27DBF" w:rsidRPr="00A27DBF">
        <w:rPr>
          <w:sz w:val="24"/>
          <w:szCs w:val="24"/>
        </w:rPr>
        <w:t>являющееся субъектом малого и среднего предпринимательства</w:t>
      </w:r>
      <w:r w:rsidRPr="00A27DBF">
        <w:rPr>
          <w:bCs w:val="0"/>
          <w:sz w:val="24"/>
          <w:szCs w:val="24"/>
        </w:rPr>
        <w:t xml:space="preserve">. </w:t>
      </w:r>
      <w:proofErr w:type="gramStart"/>
      <w:r w:rsidR="00362EA4" w:rsidRPr="00A27DBF">
        <w:rPr>
          <w:bCs w:val="0"/>
          <w:sz w:val="24"/>
          <w:szCs w:val="24"/>
        </w:rPr>
        <w:t xml:space="preserve">Дополнительные требования к </w:t>
      </w:r>
      <w:r w:rsidR="000E5003" w:rsidRPr="00A27DBF">
        <w:rPr>
          <w:bCs w:val="0"/>
          <w:sz w:val="24"/>
          <w:szCs w:val="24"/>
        </w:rPr>
        <w:t>субподрядчикам</w:t>
      </w:r>
      <w:r w:rsidR="00362EA4" w:rsidRPr="00A27DBF">
        <w:rPr>
          <w:bCs w:val="0"/>
          <w:sz w:val="24"/>
          <w:szCs w:val="24"/>
        </w:rPr>
        <w:t xml:space="preserve"> и порядку подтверждения их соответствия установленным требованиям приведены в пункте </w:t>
      </w:r>
      <w:r w:rsidR="00346998" w:rsidRPr="00A27DBF">
        <w:fldChar w:fldCharType="begin"/>
      </w:r>
      <w:r w:rsidR="00346998" w:rsidRPr="00A27DBF">
        <w:instrText xml:space="preserve"> REF _Ref191386451 \n \h  \* MERGEFORMAT </w:instrText>
      </w:r>
      <w:r w:rsidR="00346998" w:rsidRPr="00A27DBF">
        <w:fldChar w:fldCharType="separate"/>
      </w:r>
      <w:r w:rsidR="00BE4110" w:rsidRPr="00A27DBF">
        <w:rPr>
          <w:bCs w:val="0"/>
          <w:sz w:val="24"/>
          <w:szCs w:val="24"/>
        </w:rPr>
        <w:t>3.3.9</w:t>
      </w:r>
      <w:r w:rsidR="00346998" w:rsidRPr="00A27DBF">
        <w:fldChar w:fldCharType="end"/>
      </w:r>
      <w:r w:rsidR="00362EA4" w:rsidRPr="00A27DBF">
        <w:rPr>
          <w:bCs w:val="0"/>
          <w:sz w:val="24"/>
          <w:szCs w:val="24"/>
        </w:rPr>
        <w:t>.</w:t>
      </w:r>
      <w:r w:rsidR="00036006" w:rsidRPr="00A27DBF">
        <w:rPr>
          <w:bCs w:val="0"/>
          <w:sz w:val="24"/>
          <w:szCs w:val="24"/>
        </w:rPr>
        <w:t xml:space="preserve"> </w:t>
      </w:r>
      <w:r w:rsidRPr="00A27DBF">
        <w:rPr>
          <w:bCs w:val="0"/>
          <w:sz w:val="24"/>
          <w:szCs w:val="24"/>
        </w:rPr>
        <w:t xml:space="preserve">Дополнительные требования к коллективным </w:t>
      </w:r>
      <w:r w:rsidR="009C744E" w:rsidRPr="00A27DBF">
        <w:rPr>
          <w:bCs w:val="0"/>
          <w:sz w:val="24"/>
          <w:szCs w:val="24"/>
        </w:rPr>
        <w:t>У</w:t>
      </w:r>
      <w:r w:rsidRPr="00A27DBF">
        <w:rPr>
          <w:bCs w:val="0"/>
          <w:sz w:val="24"/>
          <w:szCs w:val="24"/>
        </w:rPr>
        <w:t xml:space="preserve">частникам и порядку подтверждения их соответствия установленным требованиям приведены в пункте </w:t>
      </w:r>
      <w:r w:rsidR="002F2082" w:rsidRPr="00A27DBF">
        <w:fldChar w:fldCharType="begin"/>
      </w:r>
      <w:r w:rsidR="001E2AA2" w:rsidRPr="00A27DBF">
        <w:rPr>
          <w:bCs w:val="0"/>
          <w:sz w:val="24"/>
          <w:szCs w:val="24"/>
        </w:rPr>
        <w:instrText xml:space="preserve"> REF _Ref440876618 \r \h </w:instrText>
      </w:r>
      <w:r w:rsidR="00A27DBF">
        <w:instrText xml:space="preserve"> \* MERGEFORMAT </w:instrText>
      </w:r>
      <w:r w:rsidR="002F2082" w:rsidRPr="00A27DBF">
        <w:fldChar w:fldCharType="separate"/>
      </w:r>
      <w:r w:rsidR="00BE4110" w:rsidRPr="00A27DBF">
        <w:rPr>
          <w:bCs w:val="0"/>
          <w:sz w:val="24"/>
          <w:szCs w:val="24"/>
        </w:rPr>
        <w:t>3.3.10</w:t>
      </w:r>
      <w:r w:rsidR="002F2082" w:rsidRPr="00A27DBF">
        <w:fldChar w:fldCharType="end"/>
      </w:r>
      <w:r w:rsidRPr="00A27DBF">
        <w:rPr>
          <w:bCs w:val="0"/>
          <w:sz w:val="24"/>
          <w:szCs w:val="24"/>
        </w:rPr>
        <w:t>. При проведении запроса предложений на ЭТП, такое</w:t>
      </w:r>
      <w:r w:rsidRPr="00A27DBF">
        <w:rPr>
          <w:sz w:val="24"/>
          <w:szCs w:val="24"/>
        </w:rPr>
        <w:t xml:space="preserve"> лицо должно быть зарегистрировано на соответствующей ЭТП в качестве </w:t>
      </w:r>
      <w:r w:rsidR="009C744E" w:rsidRPr="00A27DBF">
        <w:rPr>
          <w:sz w:val="24"/>
          <w:szCs w:val="24"/>
        </w:rPr>
        <w:t>Участник</w:t>
      </w:r>
      <w:r w:rsidRPr="00A27DBF">
        <w:rPr>
          <w:sz w:val="24"/>
          <w:szCs w:val="24"/>
        </w:rPr>
        <w:t xml:space="preserve">а ЭТП, а также в качестве </w:t>
      </w:r>
      <w:r w:rsidR="009C744E" w:rsidRPr="00A27DBF">
        <w:rPr>
          <w:sz w:val="24"/>
          <w:szCs w:val="24"/>
        </w:rPr>
        <w:t>Участник</w:t>
      </w:r>
      <w:r w:rsidRPr="00A27DBF">
        <w:rPr>
          <w:sz w:val="24"/>
          <w:szCs w:val="24"/>
        </w:rPr>
        <w:t>а проводимого запроса предложений</w:t>
      </w:r>
      <w:r w:rsidRPr="000F4365">
        <w:rPr>
          <w:sz w:val="24"/>
          <w:szCs w:val="24"/>
        </w:rPr>
        <w:t>.</w:t>
      </w:r>
      <w:bookmarkEnd w:id="264"/>
      <w:bookmarkEnd w:id="265"/>
      <w:proofErr w:type="gramEnd"/>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266"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266"/>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267" w:name="_Ref306032455"/>
      <w:r w:rsidRPr="00E71A48">
        <w:rPr>
          <w:bCs w:val="0"/>
          <w:color w:val="000000"/>
          <w:sz w:val="24"/>
          <w:szCs w:val="24"/>
        </w:rPr>
        <w:t xml:space="preserve">должен </w:t>
      </w:r>
      <w:bookmarkStart w:id="268"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267"/>
      <w:bookmarkEnd w:id="268"/>
    </w:p>
    <w:p w:rsidR="00717F60"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lastRenderedPageBreak/>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9C744E" w:rsidRPr="00E71A48">
        <w:rPr>
          <w:bCs w:val="0"/>
          <w:sz w:val="24"/>
          <w:szCs w:val="24"/>
        </w:rPr>
        <w:t>Участник</w:t>
      </w:r>
      <w:r w:rsidRPr="00E71A48">
        <w:rPr>
          <w:bCs w:val="0"/>
          <w:sz w:val="24"/>
          <w:szCs w:val="24"/>
        </w:rPr>
        <w:t xml:space="preserve">а, в части существенной для исполнения </w:t>
      </w:r>
      <w:r w:rsidR="00123C70" w:rsidRPr="00E71A48">
        <w:rPr>
          <w:bCs w:val="0"/>
          <w:sz w:val="24"/>
          <w:szCs w:val="24"/>
        </w:rPr>
        <w:t>Договор</w:t>
      </w:r>
      <w:r w:rsidRPr="00E71A48">
        <w:rPr>
          <w:bCs w:val="0"/>
          <w:sz w:val="24"/>
          <w:szCs w:val="24"/>
        </w:rPr>
        <w:t xml:space="preserve">а, не должен быть наложен арест, </w:t>
      </w:r>
      <w:r w:rsidRPr="00E71A48">
        <w:rPr>
          <w:sz w:val="24"/>
          <w:szCs w:val="24"/>
          <w:lang w:eastAsia="ru-RU"/>
        </w:rPr>
        <w:t>экономическая</w:t>
      </w:r>
      <w:r w:rsidRPr="00E71A48">
        <w:rPr>
          <w:bCs w:val="0"/>
          <w:sz w:val="24"/>
          <w:szCs w:val="24"/>
        </w:rPr>
        <w:t xml:space="preserve"> деятельность </w:t>
      </w:r>
      <w:r w:rsidR="009C744E" w:rsidRPr="00E71A48">
        <w:rPr>
          <w:bCs w:val="0"/>
          <w:sz w:val="24"/>
          <w:szCs w:val="24"/>
        </w:rPr>
        <w:t>Участник</w:t>
      </w:r>
      <w:r w:rsidRPr="00E71A48">
        <w:rPr>
          <w:bCs w:val="0"/>
          <w:sz w:val="24"/>
          <w:szCs w:val="24"/>
        </w:rPr>
        <w:t>а не должна быть приостановлена (для юридического лица, индивидуального предпринимателя);</w:t>
      </w:r>
    </w:p>
    <w:p w:rsidR="00E71628" w:rsidRPr="00E71A48"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269" w:name="_Ref306032457"/>
      <w:proofErr w:type="gramStart"/>
      <w:r w:rsidRPr="00E71A48">
        <w:rPr>
          <w:sz w:val="24"/>
          <w:szCs w:val="24"/>
          <w:lang w:eastAsia="ru-RU"/>
        </w:rPr>
        <w:t xml:space="preserve">не быть включенным в </w:t>
      </w:r>
      <w:r w:rsidRPr="00E71A48">
        <w:rPr>
          <w:rFonts w:eastAsia="Arial Unicode MS"/>
          <w:sz w:val="24"/>
          <w:szCs w:val="24"/>
          <w:lang w:eastAsia="ru-RU"/>
        </w:rPr>
        <w:t>Реестр</w:t>
      </w:r>
      <w:r w:rsidRPr="00E71A48">
        <w:rPr>
          <w:sz w:val="24"/>
          <w:szCs w:val="24"/>
          <w:lang w:eastAsia="ru-RU"/>
        </w:rPr>
        <w:t xml:space="preserve"> недобросовестных поставщиков</w:t>
      </w:r>
      <w:r w:rsidRPr="00E71A48">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E71A48">
        <w:rPr>
          <w:sz w:val="24"/>
          <w:szCs w:val="24"/>
          <w:lang w:eastAsia="ru-RU"/>
        </w:rPr>
        <w:t xml:space="preserve"> либо в </w:t>
      </w:r>
      <w:r w:rsidRPr="00E71A48">
        <w:rPr>
          <w:rFonts w:eastAsia="Arial Unicode MS"/>
          <w:sz w:val="24"/>
          <w:szCs w:val="24"/>
          <w:lang w:eastAsia="ru-RU"/>
        </w:rPr>
        <w:t xml:space="preserve">Реестр недобросовестных </w:t>
      </w:r>
      <w:r w:rsidRPr="00961AE2">
        <w:rPr>
          <w:rFonts w:eastAsia="Arial Unicode MS"/>
          <w:sz w:val="24"/>
          <w:szCs w:val="24"/>
          <w:lang w:eastAsia="ru-RU"/>
        </w:rPr>
        <w:t xml:space="preserve">поставщиков, который ведется в соответствии с Федеральным законом от </w:t>
      </w:r>
      <w:r w:rsidR="00961AE2" w:rsidRPr="00961AE2">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961AE2">
        <w:rPr>
          <w:rFonts w:eastAsia="Arial Unicode MS"/>
          <w:sz w:val="24"/>
          <w:szCs w:val="24"/>
          <w:lang w:eastAsia="ru-RU"/>
        </w:rPr>
        <w:t>;</w:t>
      </w:r>
      <w:bookmarkEnd w:id="269"/>
      <w:proofErr w:type="gramEnd"/>
    </w:p>
    <w:p w:rsidR="00DC7643" w:rsidRPr="009F2BF9" w:rsidRDefault="00DC7643"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9F2BF9">
        <w:rPr>
          <w:sz w:val="24"/>
          <w:szCs w:val="24"/>
        </w:rPr>
        <w:t>должен иметь соответствующие разрешающие документы</w:t>
      </w:r>
      <w:r w:rsidR="001B1DBF">
        <w:rPr>
          <w:sz w:val="24"/>
          <w:szCs w:val="24"/>
        </w:rPr>
        <w:t xml:space="preserve"> (</w:t>
      </w:r>
      <w:r w:rsidR="00497C59">
        <w:rPr>
          <w:sz w:val="24"/>
          <w:szCs w:val="24"/>
        </w:rPr>
        <w:t xml:space="preserve">сертификаты, </w:t>
      </w:r>
      <w:r w:rsidR="001B1DBF" w:rsidRPr="00336F2E">
        <w:rPr>
          <w:sz w:val="24"/>
          <w:szCs w:val="24"/>
        </w:rPr>
        <w:t>допуск</w:t>
      </w:r>
      <w:r w:rsidR="001B1DBF">
        <w:rPr>
          <w:sz w:val="24"/>
          <w:szCs w:val="24"/>
        </w:rPr>
        <w:t>и)</w:t>
      </w:r>
      <w:r w:rsidRPr="009F2BF9">
        <w:rPr>
          <w:sz w:val="24"/>
          <w:szCs w:val="24"/>
        </w:rPr>
        <w:t xml:space="preserve"> на выполнение видов деятельности в рамках Договора (в случае, если наличие данных разрешающих документов необходимо для </w:t>
      </w:r>
      <w:r w:rsidR="007F76D6">
        <w:rPr>
          <w:sz w:val="24"/>
          <w:szCs w:val="24"/>
        </w:rPr>
        <w:t>выполнения работ</w:t>
      </w:r>
      <w:r w:rsidRPr="009F2BF9">
        <w:rPr>
          <w:sz w:val="24"/>
          <w:szCs w:val="24"/>
        </w:rPr>
        <w:t xml:space="preserve">, указанных в п. </w:t>
      </w:r>
      <w:r w:rsidR="00346998">
        <w:fldChar w:fldCharType="begin"/>
      </w:r>
      <w:r w:rsidR="00346998">
        <w:instrText xml:space="preserve"> REF _Ref440275279 \r \h  \* MERGEFORMAT </w:instrText>
      </w:r>
      <w:r w:rsidR="00346998">
        <w:fldChar w:fldCharType="separate"/>
      </w:r>
      <w:r w:rsidR="00BE4110" w:rsidRPr="00BE4110">
        <w:rPr>
          <w:sz w:val="24"/>
          <w:szCs w:val="24"/>
        </w:rPr>
        <w:t>1.1.4</w:t>
      </w:r>
      <w:r w:rsidR="00346998">
        <w:fldChar w:fldCharType="end"/>
      </w:r>
      <w:r w:rsidRPr="009F2BF9">
        <w:rPr>
          <w:sz w:val="24"/>
          <w:szCs w:val="24"/>
        </w:rPr>
        <w:t xml:space="preserve"> и разделе </w:t>
      </w:r>
      <w:r w:rsidR="00346998">
        <w:fldChar w:fldCharType="begin"/>
      </w:r>
      <w:r w:rsidR="00346998">
        <w:instrText xml:space="preserve"> REF _Ref440270568 \r \h  \* MERGEFORMAT </w:instrText>
      </w:r>
      <w:r w:rsidR="00346998">
        <w:fldChar w:fldCharType="separate"/>
      </w:r>
      <w:r w:rsidR="00BE4110">
        <w:t>4</w:t>
      </w:r>
      <w:r w:rsidR="00346998">
        <w:fldChar w:fldCharType="end"/>
      </w:r>
      <w:r w:rsidRPr="009F2BF9">
        <w:rPr>
          <w:sz w:val="24"/>
          <w:szCs w:val="24"/>
        </w:rPr>
        <w:t>, в соответствии с требованиями законод</w:t>
      </w:r>
      <w:r w:rsidR="001B1DBF">
        <w:rPr>
          <w:sz w:val="24"/>
          <w:szCs w:val="24"/>
        </w:rPr>
        <w:t>ательства Российской Федерации);</w:t>
      </w:r>
    </w:p>
    <w:p w:rsidR="009D7F01" w:rsidRPr="00680B79"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E71A48">
        <w:rPr>
          <w:color w:val="000000"/>
          <w:sz w:val="24"/>
          <w:szCs w:val="24"/>
          <w:lang w:eastAsia="ru-RU"/>
        </w:rPr>
        <w:t xml:space="preserve">обладать необходимыми профессиональными знаниями, управленческой </w:t>
      </w:r>
      <w:r w:rsidRPr="00680B79">
        <w:rPr>
          <w:color w:val="000000"/>
          <w:sz w:val="24"/>
          <w:szCs w:val="24"/>
          <w:lang w:eastAsia="ru-RU"/>
        </w:rPr>
        <w:t>компетентностью и репутацией, иметь ресурсные возможности</w:t>
      </w:r>
      <w:r w:rsidR="001B1DBF">
        <w:rPr>
          <w:color w:val="000000"/>
          <w:sz w:val="24"/>
          <w:szCs w:val="24"/>
          <w:lang w:eastAsia="ru-RU"/>
        </w:rPr>
        <w:t>:</w:t>
      </w:r>
      <w:r w:rsidRPr="00680B79">
        <w:rPr>
          <w:color w:val="000000"/>
          <w:sz w:val="24"/>
          <w:szCs w:val="24"/>
          <w:lang w:eastAsia="ru-RU"/>
        </w:rPr>
        <w:t xml:space="preserve"> </w:t>
      </w:r>
    </w:p>
    <w:p w:rsidR="009D7F01" w:rsidRDefault="009D7F01" w:rsidP="00557C01">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color w:val="000000"/>
          <w:sz w:val="24"/>
          <w:szCs w:val="24"/>
          <w:lang w:eastAsia="ru-RU"/>
        </w:rPr>
        <w:t xml:space="preserve">должен обладать опытом </w:t>
      </w:r>
      <w:r w:rsidR="001B1DBF">
        <w:rPr>
          <w:color w:val="000000"/>
          <w:sz w:val="24"/>
          <w:szCs w:val="24"/>
          <w:lang w:eastAsia="ru-RU"/>
        </w:rPr>
        <w:t>выполнения</w:t>
      </w:r>
      <w:r w:rsidR="00B76768">
        <w:rPr>
          <w:color w:val="000000"/>
          <w:sz w:val="24"/>
          <w:szCs w:val="24"/>
          <w:lang w:eastAsia="ru-RU"/>
        </w:rPr>
        <w:t xml:space="preserve"> </w:t>
      </w:r>
      <w:r w:rsidRPr="00680B79">
        <w:rPr>
          <w:color w:val="000000"/>
          <w:sz w:val="24"/>
          <w:szCs w:val="24"/>
          <w:lang w:eastAsia="ru-RU"/>
        </w:rPr>
        <w:t xml:space="preserve">аналогичных </w:t>
      </w:r>
      <w:r w:rsidR="001B1DBF" w:rsidRPr="00DA1BA0">
        <w:rPr>
          <w:color w:val="000000"/>
          <w:sz w:val="24"/>
          <w:szCs w:val="24"/>
          <w:lang w:eastAsia="ru-RU"/>
        </w:rPr>
        <w:t>работ</w:t>
      </w:r>
      <w:r w:rsidR="009F4858" w:rsidRPr="00DA1BA0">
        <w:rPr>
          <w:color w:val="000000"/>
          <w:sz w:val="24"/>
          <w:szCs w:val="24"/>
          <w:lang w:eastAsia="ru-RU"/>
        </w:rPr>
        <w:t xml:space="preserve"> </w:t>
      </w:r>
      <w:r w:rsidR="00796BE6" w:rsidRPr="00DA1BA0">
        <w:rPr>
          <w:color w:val="000000"/>
          <w:sz w:val="24"/>
          <w:szCs w:val="24"/>
          <w:lang w:eastAsia="ru-RU"/>
        </w:rPr>
        <w:t xml:space="preserve">(желательно наличие </w:t>
      </w:r>
      <w:r w:rsidR="00036006" w:rsidRPr="00DA1BA0">
        <w:rPr>
          <w:color w:val="000000"/>
          <w:sz w:val="24"/>
          <w:szCs w:val="24"/>
          <w:lang w:eastAsia="ru-RU"/>
        </w:rPr>
        <w:t>за последние 3 года не менее 1 завершенного аналогичного</w:t>
      </w:r>
      <w:r w:rsidR="00A44B30" w:rsidRPr="00680B79">
        <w:rPr>
          <w:color w:val="000000"/>
          <w:sz w:val="24"/>
          <w:szCs w:val="24"/>
          <w:lang w:eastAsia="ru-RU"/>
        </w:rPr>
        <w:t xml:space="preserve"> договора</w:t>
      </w:r>
      <w:r w:rsidR="00036006" w:rsidRPr="00680B79">
        <w:rPr>
          <w:color w:val="000000"/>
          <w:sz w:val="24"/>
          <w:szCs w:val="24"/>
          <w:lang w:eastAsia="ru-RU"/>
        </w:rPr>
        <w:t xml:space="preserve"> по </w:t>
      </w:r>
      <w:r w:rsidR="001B1DBF">
        <w:rPr>
          <w:color w:val="000000"/>
          <w:sz w:val="24"/>
          <w:szCs w:val="24"/>
          <w:lang w:eastAsia="ru-RU"/>
        </w:rPr>
        <w:t>выполняемым работам</w:t>
      </w:r>
      <w:r w:rsidR="00036006" w:rsidRPr="00680B79">
        <w:rPr>
          <w:color w:val="000000"/>
          <w:sz w:val="24"/>
          <w:szCs w:val="24"/>
          <w:lang w:eastAsia="ru-RU"/>
        </w:rPr>
        <w:t xml:space="preserve"> (в </w:t>
      </w:r>
      <w:proofErr w:type="spellStart"/>
      <w:r w:rsidR="00036006" w:rsidRPr="00680B79">
        <w:rPr>
          <w:color w:val="000000"/>
          <w:sz w:val="24"/>
          <w:szCs w:val="24"/>
          <w:lang w:eastAsia="ru-RU"/>
        </w:rPr>
        <w:t>т.ч</w:t>
      </w:r>
      <w:proofErr w:type="spellEnd"/>
      <w:r w:rsidR="00036006" w:rsidRPr="00680B79">
        <w:rPr>
          <w:color w:val="000000"/>
          <w:sz w:val="24"/>
          <w:szCs w:val="24"/>
          <w:lang w:eastAsia="ru-RU"/>
        </w:rPr>
        <w:t xml:space="preserve">. объемам </w:t>
      </w:r>
      <w:r w:rsidR="001B1DBF">
        <w:rPr>
          <w:color w:val="000000"/>
          <w:sz w:val="24"/>
          <w:szCs w:val="24"/>
          <w:lang w:eastAsia="ru-RU"/>
        </w:rPr>
        <w:t>работ</w:t>
      </w:r>
      <w:r w:rsidR="00036006" w:rsidRPr="00680B79">
        <w:rPr>
          <w:color w:val="000000"/>
          <w:sz w:val="24"/>
          <w:szCs w:val="24"/>
          <w:lang w:eastAsia="ru-RU"/>
        </w:rPr>
        <w:t>) и общей сумме договора</w:t>
      </w:r>
      <w:r w:rsidR="00A44B30" w:rsidRPr="00680B79">
        <w:rPr>
          <w:color w:val="000000"/>
          <w:sz w:val="24"/>
          <w:szCs w:val="24"/>
          <w:lang w:eastAsia="ru-RU"/>
        </w:rPr>
        <w:t>)</w:t>
      </w:r>
      <w:r w:rsidR="00A27DBF">
        <w:rPr>
          <w:color w:val="000000"/>
          <w:sz w:val="24"/>
          <w:szCs w:val="24"/>
          <w:lang w:eastAsia="ru-RU"/>
        </w:rPr>
        <w:t>.</w:t>
      </w:r>
    </w:p>
    <w:p w:rsidR="00A27DBF" w:rsidRPr="00A27DBF" w:rsidRDefault="00A27DBF" w:rsidP="00A27DBF">
      <w:pPr>
        <w:widowControl w:val="0"/>
        <w:numPr>
          <w:ilvl w:val="0"/>
          <w:numId w:val="21"/>
        </w:numPr>
        <w:tabs>
          <w:tab w:val="left" w:pos="0"/>
          <w:tab w:val="left" w:pos="1080"/>
        </w:tabs>
        <w:suppressAutoHyphens w:val="0"/>
        <w:spacing w:line="264" w:lineRule="auto"/>
        <w:rPr>
          <w:color w:val="000000"/>
          <w:sz w:val="24"/>
          <w:szCs w:val="24"/>
          <w:lang w:eastAsia="ru-RU"/>
        </w:rPr>
      </w:pPr>
      <w:r w:rsidRPr="00A27DBF">
        <w:rPr>
          <w:color w:val="000000"/>
          <w:sz w:val="24"/>
          <w:szCs w:val="24"/>
          <w:lang w:eastAsia="ru-RU"/>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CF39D0" w:rsidRPr="00C12FA4" w:rsidRDefault="0094713A" w:rsidP="00CF39D0">
      <w:pPr>
        <w:numPr>
          <w:ilvl w:val="0"/>
          <w:numId w:val="21"/>
        </w:numPr>
        <w:suppressAutoHyphens w:val="0"/>
        <w:spacing w:line="264" w:lineRule="auto"/>
        <w:rPr>
          <w:sz w:val="24"/>
          <w:szCs w:val="24"/>
          <w:lang w:eastAsia="ru-RU"/>
        </w:rPr>
      </w:pPr>
      <w:r w:rsidRPr="00C12FA4">
        <w:rPr>
          <w:sz w:val="24"/>
          <w:szCs w:val="24"/>
          <w:lang w:eastAsia="ru-RU"/>
        </w:rPr>
        <w:t xml:space="preserve">Дополнительные требования к Участникам, наличию документов, подтверждающих </w:t>
      </w:r>
      <w:r w:rsidRPr="003803A7">
        <w:rPr>
          <w:sz w:val="24"/>
          <w:szCs w:val="24"/>
          <w:lang w:eastAsia="ru-RU"/>
        </w:rPr>
        <w:t>их соответствие требованиям Техническ</w:t>
      </w:r>
      <w:r w:rsidR="003776BB" w:rsidRPr="003803A7">
        <w:rPr>
          <w:sz w:val="24"/>
          <w:szCs w:val="24"/>
          <w:lang w:eastAsia="ru-RU"/>
        </w:rPr>
        <w:t>ого</w:t>
      </w:r>
      <w:r w:rsidRPr="003803A7">
        <w:rPr>
          <w:sz w:val="24"/>
          <w:szCs w:val="24"/>
          <w:lang w:eastAsia="ru-RU"/>
        </w:rPr>
        <w:t xml:space="preserve"> задани</w:t>
      </w:r>
      <w:r w:rsidR="003776BB" w:rsidRPr="003803A7">
        <w:rPr>
          <w:sz w:val="24"/>
          <w:szCs w:val="24"/>
          <w:lang w:eastAsia="ru-RU"/>
        </w:rPr>
        <w:t>я</w:t>
      </w:r>
      <w:r w:rsidRPr="003803A7">
        <w:rPr>
          <w:sz w:val="24"/>
          <w:szCs w:val="24"/>
          <w:lang w:eastAsia="ru-RU"/>
        </w:rPr>
        <w:t>, изложены в Приложении №1 (Техническ</w:t>
      </w:r>
      <w:r w:rsidR="003776BB" w:rsidRPr="003803A7">
        <w:rPr>
          <w:sz w:val="24"/>
          <w:szCs w:val="24"/>
          <w:lang w:eastAsia="ru-RU"/>
        </w:rPr>
        <w:t>ом</w:t>
      </w:r>
      <w:r w:rsidRPr="003776BB">
        <w:rPr>
          <w:sz w:val="24"/>
          <w:szCs w:val="24"/>
          <w:lang w:eastAsia="ru-RU"/>
        </w:rPr>
        <w:t xml:space="preserve"> задани</w:t>
      </w:r>
      <w:r w:rsidR="003776BB" w:rsidRPr="003776BB">
        <w:rPr>
          <w:sz w:val="24"/>
          <w:szCs w:val="24"/>
          <w:lang w:eastAsia="ru-RU"/>
        </w:rPr>
        <w:t>и</w:t>
      </w:r>
      <w:r w:rsidRPr="003776BB">
        <w:rPr>
          <w:sz w:val="24"/>
          <w:szCs w:val="24"/>
          <w:lang w:eastAsia="ru-RU"/>
        </w:rPr>
        <w:t>) к настоящей Документации. При несоблюдении требований Техническ</w:t>
      </w:r>
      <w:r w:rsidR="003776BB" w:rsidRPr="003776BB">
        <w:rPr>
          <w:sz w:val="24"/>
          <w:szCs w:val="24"/>
          <w:lang w:eastAsia="ru-RU"/>
        </w:rPr>
        <w:t>ого</w:t>
      </w:r>
      <w:r w:rsidRPr="003776BB">
        <w:rPr>
          <w:sz w:val="24"/>
          <w:szCs w:val="24"/>
          <w:lang w:eastAsia="ru-RU"/>
        </w:rPr>
        <w:t xml:space="preserve"> задани</w:t>
      </w:r>
      <w:r w:rsidR="003776BB" w:rsidRPr="003776BB">
        <w:rPr>
          <w:sz w:val="24"/>
          <w:szCs w:val="24"/>
          <w:lang w:eastAsia="ru-RU"/>
        </w:rPr>
        <w:t>я</w:t>
      </w:r>
      <w:r w:rsidRPr="003776BB">
        <w:rPr>
          <w:sz w:val="24"/>
          <w:szCs w:val="24"/>
          <w:lang w:eastAsia="ru-RU"/>
        </w:rPr>
        <w:t xml:space="preserve"> Закупочная комиссия отклонит </w:t>
      </w:r>
      <w:r w:rsidR="00C96484" w:rsidRPr="003776BB">
        <w:rPr>
          <w:sz w:val="24"/>
          <w:szCs w:val="24"/>
          <w:lang w:eastAsia="ru-RU"/>
        </w:rPr>
        <w:t>Заявку</w:t>
      </w:r>
      <w:r w:rsidRPr="003776BB">
        <w:rPr>
          <w:sz w:val="24"/>
          <w:szCs w:val="24"/>
          <w:lang w:eastAsia="ru-RU"/>
        </w:rPr>
        <w:t xml:space="preserve"> Участника</w:t>
      </w:r>
      <w:r w:rsidRPr="00C12FA4">
        <w:rPr>
          <w:sz w:val="24"/>
          <w:szCs w:val="24"/>
          <w:lang w:eastAsia="ru-RU"/>
        </w:rPr>
        <w:t>.</w:t>
      </w:r>
    </w:p>
    <w:p w:rsidR="009D7F01" w:rsidRPr="00CF39D0" w:rsidRDefault="009D7F01" w:rsidP="00CF39D0">
      <w:pPr>
        <w:suppressAutoHyphens w:val="0"/>
        <w:spacing w:line="264" w:lineRule="auto"/>
        <w:ind w:left="927" w:firstLine="0"/>
        <w:rPr>
          <w:sz w:val="24"/>
          <w:szCs w:val="24"/>
          <w:lang w:eastAsia="ru-RU"/>
        </w:rPr>
      </w:pPr>
      <w:proofErr w:type="gramStart"/>
      <w:r w:rsidRPr="00CF39D0">
        <w:rPr>
          <w:color w:val="000000"/>
          <w:sz w:val="24"/>
          <w:szCs w:val="24"/>
        </w:rPr>
        <w:t>Закупочная комиссия рассматривает как равноценные собственным материально-технические и кадровые ресурсы аффилированного с Участником запроса 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w:t>
      </w:r>
      <w:proofErr w:type="gramEnd"/>
      <w:r w:rsidRPr="00CF39D0">
        <w:rPr>
          <w:color w:val="000000"/>
          <w:sz w:val="24"/>
          <w:szCs w:val="24"/>
        </w:rPr>
        <w:t xml:space="preserve">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CF39D0">
        <w:rPr>
          <w:color w:val="000000"/>
          <w:sz w:val="24"/>
          <w:szCs w:val="24"/>
        </w:rPr>
        <w:t>предоставляются документы</w:t>
      </w:r>
      <w:proofErr w:type="gramEnd"/>
      <w:r w:rsidRPr="00CF39D0">
        <w:rPr>
          <w:color w:val="000000"/>
          <w:sz w:val="24"/>
          <w:szCs w:val="24"/>
        </w:rPr>
        <w:t xml:space="preserve"> (копия Устава, выписка из ЕГРЮЛ/ЕГРИП, учредительный договор), подтверждающие факт </w:t>
      </w:r>
      <w:proofErr w:type="spellStart"/>
      <w:r w:rsidRPr="00CF39D0">
        <w:rPr>
          <w:color w:val="000000"/>
          <w:sz w:val="24"/>
          <w:szCs w:val="24"/>
        </w:rPr>
        <w:t>аффилированности</w:t>
      </w:r>
      <w:proofErr w:type="spellEnd"/>
      <w:r w:rsidRPr="00CF39D0">
        <w:rPr>
          <w:color w:val="000000"/>
          <w:sz w:val="24"/>
          <w:szCs w:val="24"/>
        </w:rPr>
        <w:t xml:space="preserve"> предприятий.</w:t>
      </w:r>
    </w:p>
    <w:p w:rsidR="00717F60"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270" w:name="_Ref306005578"/>
      <w:r w:rsidRPr="00CF39D0">
        <w:rPr>
          <w:bCs w:val="0"/>
          <w:sz w:val="24"/>
          <w:szCs w:val="24"/>
        </w:rPr>
        <w:t xml:space="preserve">В связи с </w:t>
      </w:r>
      <w:proofErr w:type="gramStart"/>
      <w:r w:rsidRPr="00CF39D0">
        <w:rPr>
          <w:bCs w:val="0"/>
          <w:sz w:val="24"/>
          <w:szCs w:val="24"/>
        </w:rPr>
        <w:t>вышеизложенным</w:t>
      </w:r>
      <w:proofErr w:type="gramEnd"/>
      <w:r w:rsidRPr="00CF39D0">
        <w:rPr>
          <w:bCs w:val="0"/>
          <w:sz w:val="24"/>
          <w:szCs w:val="24"/>
        </w:rPr>
        <w:t xml:space="preserve"> </w:t>
      </w:r>
      <w:r w:rsidR="009C744E" w:rsidRPr="00CF39D0">
        <w:rPr>
          <w:bCs w:val="0"/>
          <w:sz w:val="24"/>
          <w:szCs w:val="24"/>
        </w:rPr>
        <w:t>Участник</w:t>
      </w:r>
      <w:r w:rsidRPr="00CF39D0">
        <w:rPr>
          <w:bCs w:val="0"/>
          <w:sz w:val="24"/>
          <w:szCs w:val="24"/>
        </w:rPr>
        <w:t xml:space="preserve"> должен включить в состав </w:t>
      </w:r>
      <w:r w:rsidR="004B5EB3" w:rsidRPr="00CF39D0">
        <w:rPr>
          <w:bCs w:val="0"/>
          <w:sz w:val="24"/>
          <w:szCs w:val="24"/>
        </w:rPr>
        <w:t>Заявк</w:t>
      </w:r>
      <w:r w:rsidRPr="00CF39D0">
        <w:rPr>
          <w:bCs w:val="0"/>
          <w:sz w:val="24"/>
          <w:szCs w:val="24"/>
        </w:rPr>
        <w:t>и</w:t>
      </w:r>
      <w:r w:rsidRPr="00E71A48">
        <w:rPr>
          <w:bCs w:val="0"/>
          <w:sz w:val="24"/>
          <w:szCs w:val="24"/>
        </w:rPr>
        <w:t xml:space="preserve"> </w:t>
      </w:r>
      <w:r w:rsidRPr="00E71A48">
        <w:rPr>
          <w:bCs w:val="0"/>
          <w:sz w:val="24"/>
          <w:szCs w:val="24"/>
        </w:rPr>
        <w:lastRenderedPageBreak/>
        <w:t>следующие документы, подтверждающие его правоспособность</w:t>
      </w:r>
      <w:r w:rsidR="0023626C">
        <w:rPr>
          <w:bCs w:val="0"/>
          <w:sz w:val="24"/>
          <w:szCs w:val="24"/>
        </w:rPr>
        <w:t xml:space="preserve">, </w:t>
      </w:r>
      <w:r w:rsidR="0023626C" w:rsidRPr="00E71A48">
        <w:rPr>
          <w:bCs w:val="0"/>
          <w:sz w:val="24"/>
          <w:szCs w:val="24"/>
        </w:rPr>
        <w:t>квалификацию</w:t>
      </w:r>
      <w:r w:rsidRPr="00E71A48">
        <w:rPr>
          <w:bCs w:val="0"/>
          <w:sz w:val="24"/>
          <w:szCs w:val="24"/>
        </w:rPr>
        <w:t xml:space="preserve">: </w:t>
      </w:r>
      <w:bookmarkStart w:id="271" w:name="_Ref303587815"/>
      <w:r w:rsidRPr="000F4365">
        <w:rPr>
          <w:bCs w:val="0"/>
          <w:sz w:val="24"/>
          <w:szCs w:val="24"/>
        </w:rPr>
        <w:t>Для юридических,  лиц/ индивидуальных предпринимателей, если в каждом из пунктов не установлено иное:</w:t>
      </w:r>
      <w:bookmarkEnd w:id="270"/>
      <w:bookmarkEnd w:id="271"/>
      <w:r w:rsidR="005B074F" w:rsidRPr="000F4365">
        <w:rPr>
          <w:bCs w:val="0"/>
          <w:sz w:val="24"/>
          <w:szCs w:val="24"/>
        </w:rPr>
        <w:t xml:space="preserve"> </w:t>
      </w:r>
    </w:p>
    <w:p w:rsidR="00553A57" w:rsidRPr="00E02350" w:rsidRDefault="009146DD" w:rsidP="00557C01">
      <w:pPr>
        <w:widowControl w:val="0"/>
        <w:numPr>
          <w:ilvl w:val="0"/>
          <w:numId w:val="48"/>
        </w:numPr>
        <w:tabs>
          <w:tab w:val="left" w:pos="1260"/>
        </w:tabs>
        <w:autoSpaceDE w:val="0"/>
        <w:spacing w:line="264" w:lineRule="auto"/>
        <w:ind w:left="1276"/>
        <w:rPr>
          <w:sz w:val="24"/>
          <w:szCs w:val="24"/>
        </w:rPr>
      </w:pPr>
      <w:r w:rsidRPr="00E02350">
        <w:rPr>
          <w:sz w:val="24"/>
          <w:szCs w:val="24"/>
        </w:rPr>
        <w:t>З</w:t>
      </w:r>
      <w:r w:rsidR="00553A57" w:rsidRPr="00E02350">
        <w:rPr>
          <w:sz w:val="24"/>
          <w:szCs w:val="24"/>
        </w:rPr>
        <w:t>аверенную Участником либо нотариусом копию устава в действующей редакции</w:t>
      </w:r>
      <w:r w:rsidRPr="00E02350">
        <w:rPr>
          <w:sz w:val="24"/>
          <w:szCs w:val="24"/>
        </w:rPr>
        <w:t xml:space="preserve"> (для юридических лиц)</w:t>
      </w:r>
      <w:r w:rsidR="00553A57" w:rsidRPr="00E02350">
        <w:rPr>
          <w:sz w:val="24"/>
          <w:szCs w:val="24"/>
        </w:rPr>
        <w:t>;</w:t>
      </w:r>
    </w:p>
    <w:p w:rsidR="00553A57" w:rsidRPr="00CF39D0" w:rsidRDefault="008D7235" w:rsidP="00557C01">
      <w:pPr>
        <w:widowControl w:val="0"/>
        <w:numPr>
          <w:ilvl w:val="0"/>
          <w:numId w:val="48"/>
        </w:numPr>
        <w:tabs>
          <w:tab w:val="left" w:pos="1260"/>
        </w:tabs>
        <w:autoSpaceDE w:val="0"/>
        <w:spacing w:line="264" w:lineRule="auto"/>
        <w:ind w:left="1276"/>
        <w:rPr>
          <w:sz w:val="24"/>
          <w:szCs w:val="24"/>
        </w:rPr>
      </w:pPr>
      <w:bookmarkStart w:id="272" w:name="_Ref440279062"/>
      <w:r>
        <w:rPr>
          <w:sz w:val="24"/>
          <w:szCs w:val="24"/>
        </w:rPr>
        <w:t>Копия</w:t>
      </w:r>
      <w:r w:rsidR="00A05589">
        <w:rPr>
          <w:sz w:val="24"/>
          <w:szCs w:val="24"/>
        </w:rPr>
        <w:t xml:space="preserve"> </w:t>
      </w:r>
      <w:r w:rsidR="00553A57" w:rsidRPr="00B20653">
        <w:rPr>
          <w:sz w:val="24"/>
          <w:szCs w:val="24"/>
        </w:rPr>
        <w:t xml:space="preserve">выписки из Единого государственного реестра юридических лиц (ЕГРЮЛ) </w:t>
      </w:r>
      <w:r w:rsidR="00BF7BB2">
        <w:rPr>
          <w:sz w:val="24"/>
          <w:szCs w:val="24"/>
        </w:rPr>
        <w:t xml:space="preserve">(аналогичного документа для индивидуальных предпринимателей) </w:t>
      </w:r>
      <w:r w:rsidR="00553A57" w:rsidRPr="00B20653">
        <w:rPr>
          <w:sz w:val="24"/>
          <w:szCs w:val="24"/>
        </w:rPr>
        <w:t xml:space="preserve">с указанием сведений, что Участник не находится в состоянии реорганизации или ликвидации, </w:t>
      </w:r>
      <w:proofErr w:type="gramStart"/>
      <w:r w:rsidR="00553A57" w:rsidRPr="00B20653">
        <w:rPr>
          <w:sz w:val="24"/>
          <w:szCs w:val="24"/>
        </w:rPr>
        <w:t>выданную</w:t>
      </w:r>
      <w:proofErr w:type="gramEnd"/>
      <w:r w:rsidR="00553A57" w:rsidRPr="00B20653">
        <w:rPr>
          <w:sz w:val="24"/>
          <w:szCs w:val="24"/>
        </w:rPr>
        <w:t xml:space="preserve">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w:t>
      </w:r>
      <w:r w:rsidR="00553A57" w:rsidRPr="00CF39D0">
        <w:rPr>
          <w:sz w:val="24"/>
          <w:szCs w:val="24"/>
        </w:rPr>
        <w:t>требование);</w:t>
      </w:r>
      <w:bookmarkEnd w:id="272"/>
    </w:p>
    <w:p w:rsidR="00F82225" w:rsidRPr="00F82225" w:rsidRDefault="00F82225" w:rsidP="00557C01">
      <w:pPr>
        <w:widowControl w:val="0"/>
        <w:numPr>
          <w:ilvl w:val="0"/>
          <w:numId w:val="48"/>
        </w:numPr>
        <w:tabs>
          <w:tab w:val="left" w:pos="1260"/>
        </w:tabs>
        <w:autoSpaceDE w:val="0"/>
        <w:spacing w:line="264" w:lineRule="auto"/>
        <w:ind w:left="1276"/>
        <w:rPr>
          <w:sz w:val="24"/>
          <w:szCs w:val="24"/>
        </w:rPr>
      </w:pPr>
      <w:r w:rsidRPr="00F82225">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оригинал или нотариально заверенная копия доверенности и вышеуказанные документы на лицо, выдавшее доверенность;</w:t>
      </w:r>
    </w:p>
    <w:p w:rsidR="00F82225" w:rsidRPr="00C34E99" w:rsidRDefault="00C34E99" w:rsidP="00557C01">
      <w:pPr>
        <w:widowControl w:val="0"/>
        <w:numPr>
          <w:ilvl w:val="0"/>
          <w:numId w:val="48"/>
        </w:numPr>
        <w:tabs>
          <w:tab w:val="left" w:pos="1260"/>
        </w:tabs>
        <w:autoSpaceDE w:val="0"/>
        <w:spacing w:line="264" w:lineRule="auto"/>
        <w:ind w:left="1276"/>
        <w:rPr>
          <w:sz w:val="24"/>
          <w:szCs w:val="24"/>
        </w:rPr>
      </w:pPr>
      <w:r w:rsidRPr="00C34E99">
        <w:rPr>
          <w:sz w:val="24"/>
          <w:szCs w:val="24"/>
        </w:rPr>
        <w:t>Информационное письмо о налич</w:t>
      </w:r>
      <w:proofErr w:type="gramStart"/>
      <w:r w:rsidRPr="00C34E99">
        <w:rPr>
          <w:sz w:val="24"/>
          <w:szCs w:val="24"/>
        </w:rPr>
        <w:t>ии у У</w:t>
      </w:r>
      <w:proofErr w:type="gramEnd"/>
      <w:r w:rsidRPr="00C34E99">
        <w:rPr>
          <w:sz w:val="24"/>
          <w:szCs w:val="24"/>
        </w:rPr>
        <w:t xml:space="preserve">частника конфликта интересов и/или связей, носящих характер </w:t>
      </w:r>
      <w:proofErr w:type="spellStart"/>
      <w:r w:rsidRPr="00C34E99">
        <w:rPr>
          <w:sz w:val="24"/>
          <w:szCs w:val="24"/>
        </w:rPr>
        <w:t>аффилированности</w:t>
      </w:r>
      <w:proofErr w:type="spellEnd"/>
      <w:r w:rsidRPr="00C34E99">
        <w:rPr>
          <w:sz w:val="24"/>
          <w:szCs w:val="24"/>
        </w:rPr>
        <w:t xml:space="preserve"> с сотрудниками Заказчика или Организатора </w:t>
      </w:r>
      <w:r w:rsidR="00A600E3" w:rsidRPr="00C34E99">
        <w:rPr>
          <w:sz w:val="24"/>
          <w:szCs w:val="24"/>
        </w:rPr>
        <w:t>(</w:t>
      </w:r>
      <w:r w:rsidR="003F3A69" w:rsidRPr="00C34E99">
        <w:rPr>
          <w:sz w:val="24"/>
          <w:szCs w:val="24"/>
        </w:rPr>
        <w:t>подраздел</w:t>
      </w:r>
      <w:r w:rsidR="00A600E3" w:rsidRPr="00C34E99">
        <w:rPr>
          <w:sz w:val="24"/>
          <w:szCs w:val="24"/>
        </w:rPr>
        <w:t xml:space="preserve"> </w:t>
      </w:r>
      <w:r w:rsidR="00346998">
        <w:fldChar w:fldCharType="begin"/>
      </w:r>
      <w:r w:rsidR="00346998">
        <w:instrText xml:space="preserve"> REF _Ref440271993 \r \h  \* MERGEFORMAT </w:instrText>
      </w:r>
      <w:r w:rsidR="00346998">
        <w:fldChar w:fldCharType="separate"/>
      </w:r>
      <w:r w:rsidR="00BE4110" w:rsidRPr="00BE4110">
        <w:rPr>
          <w:sz w:val="24"/>
          <w:szCs w:val="24"/>
        </w:rPr>
        <w:t>5.11</w:t>
      </w:r>
      <w:r w:rsidR="00346998">
        <w:fldChar w:fldCharType="end"/>
      </w:r>
      <w:r w:rsidR="00A600E3" w:rsidRPr="00C34E99">
        <w:rPr>
          <w:sz w:val="24"/>
          <w:szCs w:val="24"/>
        </w:rPr>
        <w:t>)</w:t>
      </w:r>
      <w:r w:rsidR="00F82225" w:rsidRPr="00C34E99">
        <w:rPr>
          <w:sz w:val="24"/>
          <w:szCs w:val="24"/>
        </w:rPr>
        <w:t>;</w:t>
      </w:r>
    </w:p>
    <w:p w:rsidR="00F82225" w:rsidRDefault="00F82225" w:rsidP="00557C01">
      <w:pPr>
        <w:widowControl w:val="0"/>
        <w:numPr>
          <w:ilvl w:val="0"/>
          <w:numId w:val="48"/>
        </w:numPr>
        <w:tabs>
          <w:tab w:val="left" w:pos="1260"/>
        </w:tabs>
        <w:autoSpaceDE w:val="0"/>
        <w:spacing w:line="264" w:lineRule="auto"/>
        <w:ind w:left="1276"/>
        <w:rPr>
          <w:sz w:val="24"/>
          <w:szCs w:val="24"/>
        </w:rPr>
      </w:pPr>
      <w:bookmarkStart w:id="273" w:name="_Ref440372326"/>
      <w:r w:rsidRPr="00F82225">
        <w:rPr>
          <w:sz w:val="24"/>
          <w:szCs w:val="24"/>
        </w:rPr>
        <w:t>Антикоррупционные обязательства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A600E3">
        <w:rPr>
          <w:sz w:val="24"/>
          <w:szCs w:val="24"/>
        </w:rPr>
        <w:t xml:space="preserve"> (</w:t>
      </w:r>
      <w:r w:rsidR="003F3A69">
        <w:rPr>
          <w:sz w:val="24"/>
          <w:szCs w:val="24"/>
        </w:rPr>
        <w:t>подраздел</w:t>
      </w:r>
      <w:r w:rsidR="00A600E3">
        <w:rPr>
          <w:sz w:val="24"/>
          <w:szCs w:val="24"/>
        </w:rPr>
        <w:t xml:space="preserve"> </w:t>
      </w:r>
      <w:r w:rsidR="002F2082">
        <w:rPr>
          <w:sz w:val="24"/>
          <w:szCs w:val="24"/>
        </w:rPr>
        <w:fldChar w:fldCharType="begin"/>
      </w:r>
      <w:r w:rsidR="003F3A69">
        <w:rPr>
          <w:sz w:val="24"/>
          <w:szCs w:val="24"/>
        </w:rPr>
        <w:instrText xml:space="preserve"> REF _Ref440271964 \r \h </w:instrText>
      </w:r>
      <w:r w:rsidR="002F2082">
        <w:rPr>
          <w:sz w:val="24"/>
          <w:szCs w:val="24"/>
        </w:rPr>
      </w:r>
      <w:r w:rsidR="002F2082">
        <w:rPr>
          <w:sz w:val="24"/>
          <w:szCs w:val="24"/>
        </w:rPr>
        <w:fldChar w:fldCharType="separate"/>
      </w:r>
      <w:r w:rsidR="00BE4110">
        <w:rPr>
          <w:sz w:val="24"/>
          <w:szCs w:val="24"/>
        </w:rPr>
        <w:t>5.1.3</w:t>
      </w:r>
      <w:r w:rsidR="002F2082">
        <w:rPr>
          <w:sz w:val="24"/>
          <w:szCs w:val="24"/>
        </w:rPr>
        <w:fldChar w:fldCharType="end"/>
      </w:r>
      <w:r w:rsidR="00A600E3">
        <w:rPr>
          <w:sz w:val="24"/>
          <w:szCs w:val="24"/>
        </w:rPr>
        <w:t>)</w:t>
      </w:r>
      <w:r w:rsidRPr="00F82225">
        <w:rPr>
          <w:sz w:val="24"/>
          <w:szCs w:val="24"/>
        </w:rPr>
        <w:t>;</w:t>
      </w:r>
      <w:bookmarkEnd w:id="273"/>
    </w:p>
    <w:p w:rsidR="009948B4" w:rsidRPr="007705A5" w:rsidRDefault="009948B4" w:rsidP="00557C01">
      <w:pPr>
        <w:widowControl w:val="0"/>
        <w:numPr>
          <w:ilvl w:val="0"/>
          <w:numId w:val="48"/>
        </w:numPr>
        <w:tabs>
          <w:tab w:val="left" w:pos="1260"/>
        </w:tabs>
        <w:autoSpaceDE w:val="0"/>
        <w:spacing w:line="264" w:lineRule="auto"/>
        <w:ind w:left="1276"/>
        <w:rPr>
          <w:sz w:val="24"/>
          <w:szCs w:val="24"/>
        </w:rPr>
      </w:pPr>
      <w:r w:rsidRPr="007705A5">
        <w:rPr>
          <w:sz w:val="24"/>
          <w:szCs w:val="24"/>
        </w:rPr>
        <w:t xml:space="preserve">Информация о собственниках </w:t>
      </w:r>
      <w:r w:rsidR="007705A5">
        <w:rPr>
          <w:sz w:val="24"/>
          <w:szCs w:val="24"/>
        </w:rPr>
        <w:t>Участника</w:t>
      </w:r>
      <w:r w:rsidRPr="007705A5">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Pr>
          <w:sz w:val="24"/>
          <w:szCs w:val="24"/>
        </w:rPr>
        <w:t>подраздел</w:t>
      </w:r>
      <w:r w:rsidR="007705A5">
        <w:rPr>
          <w:sz w:val="24"/>
          <w:szCs w:val="24"/>
        </w:rPr>
        <w:t xml:space="preserve"> </w:t>
      </w:r>
      <w:r w:rsidR="002F2082">
        <w:rPr>
          <w:sz w:val="24"/>
          <w:szCs w:val="24"/>
        </w:rPr>
        <w:fldChar w:fldCharType="begin"/>
      </w:r>
      <w:r w:rsidR="003F3A69">
        <w:rPr>
          <w:sz w:val="24"/>
          <w:szCs w:val="24"/>
        </w:rPr>
        <w:instrText xml:space="preserve"> REF _Ref440272035 \r \h </w:instrText>
      </w:r>
      <w:r w:rsidR="002F2082">
        <w:rPr>
          <w:sz w:val="24"/>
          <w:szCs w:val="24"/>
        </w:rPr>
      </w:r>
      <w:r w:rsidR="002F2082">
        <w:rPr>
          <w:sz w:val="24"/>
          <w:szCs w:val="24"/>
        </w:rPr>
        <w:fldChar w:fldCharType="separate"/>
      </w:r>
      <w:r w:rsidR="00BE4110">
        <w:rPr>
          <w:sz w:val="24"/>
          <w:szCs w:val="24"/>
        </w:rPr>
        <w:t>5.12</w:t>
      </w:r>
      <w:r w:rsidR="002F2082">
        <w:rPr>
          <w:sz w:val="24"/>
          <w:szCs w:val="24"/>
        </w:rPr>
        <w:fldChar w:fldCharType="end"/>
      </w:r>
      <w:r w:rsidRPr="007705A5">
        <w:rPr>
          <w:sz w:val="24"/>
          <w:szCs w:val="24"/>
        </w:rPr>
        <w:t>);</w:t>
      </w:r>
    </w:p>
    <w:p w:rsidR="00F82225" w:rsidRPr="00A92723" w:rsidRDefault="00F82225" w:rsidP="00557C01">
      <w:pPr>
        <w:widowControl w:val="0"/>
        <w:numPr>
          <w:ilvl w:val="0"/>
          <w:numId w:val="48"/>
        </w:numPr>
        <w:tabs>
          <w:tab w:val="left" w:pos="1260"/>
        </w:tabs>
        <w:autoSpaceDE w:val="0"/>
        <w:spacing w:line="264" w:lineRule="auto"/>
        <w:ind w:left="1276"/>
        <w:rPr>
          <w:sz w:val="24"/>
          <w:szCs w:val="24"/>
        </w:rPr>
      </w:pPr>
      <w:r w:rsidRPr="00A92723">
        <w:rPr>
          <w:sz w:val="24"/>
          <w:szCs w:val="24"/>
        </w:rPr>
        <w:t>Согласие на обработку персональных данных</w:t>
      </w:r>
      <w:r w:rsidR="00A600E3" w:rsidRPr="00A92723">
        <w:rPr>
          <w:sz w:val="24"/>
          <w:szCs w:val="24"/>
        </w:rPr>
        <w:t xml:space="preserve"> </w:t>
      </w:r>
      <w:r w:rsidR="00A92723" w:rsidRPr="00A92723">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A92723">
        <w:rPr>
          <w:sz w:val="24"/>
          <w:szCs w:val="24"/>
        </w:rPr>
        <w:t>(</w:t>
      </w:r>
      <w:r w:rsidR="003F3A69">
        <w:rPr>
          <w:sz w:val="24"/>
          <w:szCs w:val="24"/>
        </w:rPr>
        <w:t>подраздел</w:t>
      </w:r>
      <w:r w:rsidR="00A600E3" w:rsidRPr="00A92723">
        <w:rPr>
          <w:sz w:val="24"/>
          <w:szCs w:val="24"/>
        </w:rPr>
        <w:t xml:space="preserve"> </w:t>
      </w:r>
      <w:r w:rsidR="002F2082">
        <w:rPr>
          <w:sz w:val="24"/>
          <w:szCs w:val="24"/>
        </w:rPr>
        <w:fldChar w:fldCharType="begin"/>
      </w:r>
      <w:r w:rsidR="003F3A69">
        <w:rPr>
          <w:sz w:val="24"/>
          <w:szCs w:val="24"/>
        </w:rPr>
        <w:instrText xml:space="preserve"> REF _Ref440272051 \r \h </w:instrText>
      </w:r>
      <w:r w:rsidR="002F2082">
        <w:rPr>
          <w:sz w:val="24"/>
          <w:szCs w:val="24"/>
        </w:rPr>
      </w:r>
      <w:r w:rsidR="002F2082">
        <w:rPr>
          <w:sz w:val="24"/>
          <w:szCs w:val="24"/>
        </w:rPr>
        <w:fldChar w:fldCharType="separate"/>
      </w:r>
      <w:r w:rsidR="00BE4110">
        <w:rPr>
          <w:sz w:val="24"/>
          <w:szCs w:val="24"/>
        </w:rPr>
        <w:t>5.13</w:t>
      </w:r>
      <w:r w:rsidR="002F2082">
        <w:rPr>
          <w:sz w:val="24"/>
          <w:szCs w:val="24"/>
        </w:rPr>
        <w:fldChar w:fldCharType="end"/>
      </w:r>
      <w:r w:rsidR="00A600E3" w:rsidRPr="00A92723">
        <w:rPr>
          <w:sz w:val="24"/>
          <w:szCs w:val="24"/>
        </w:rPr>
        <w:t>)</w:t>
      </w:r>
      <w:r w:rsidRPr="00A92723">
        <w:rPr>
          <w:sz w:val="24"/>
          <w:szCs w:val="24"/>
        </w:rPr>
        <w:t>;</w:t>
      </w:r>
    </w:p>
    <w:p w:rsidR="00F82225" w:rsidRPr="00F82225" w:rsidRDefault="00D9784E" w:rsidP="00557C01">
      <w:pPr>
        <w:widowControl w:val="0"/>
        <w:numPr>
          <w:ilvl w:val="0"/>
          <w:numId w:val="48"/>
        </w:numPr>
        <w:tabs>
          <w:tab w:val="left" w:pos="1260"/>
        </w:tabs>
        <w:autoSpaceDE w:val="0"/>
        <w:spacing w:line="264" w:lineRule="auto"/>
        <w:ind w:left="1276"/>
        <w:rPr>
          <w:sz w:val="24"/>
          <w:szCs w:val="24"/>
        </w:rPr>
      </w:pPr>
      <w:proofErr w:type="gramStart"/>
      <w:r>
        <w:rPr>
          <w:sz w:val="24"/>
          <w:szCs w:val="24"/>
        </w:rPr>
        <w:t>К</w:t>
      </w:r>
      <w:r w:rsidR="00DA1BA0" w:rsidRPr="00B20653">
        <w:rPr>
          <w:sz w:val="24"/>
          <w:szCs w:val="24"/>
        </w:rPr>
        <w:t>опи</w:t>
      </w:r>
      <w:r w:rsidR="008D7235">
        <w:rPr>
          <w:sz w:val="24"/>
          <w:szCs w:val="24"/>
        </w:rPr>
        <w:t>я</w:t>
      </w:r>
      <w:r w:rsidR="00F82225" w:rsidRPr="00A92723">
        <w:rPr>
          <w:sz w:val="24"/>
          <w:szCs w:val="24"/>
        </w:rPr>
        <w:t xml:space="preserve"> справки об исполнении</w:t>
      </w:r>
      <w:r w:rsidR="00F82225" w:rsidRPr="00F82225">
        <w:rPr>
          <w:sz w:val="24"/>
          <w:szCs w:val="24"/>
        </w:rPr>
        <w:t xml:space="preserve">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1120101)</w:t>
      </w:r>
      <w:r w:rsidR="00F83CC1">
        <w:rPr>
          <w:sz w:val="24"/>
          <w:szCs w:val="24"/>
        </w:rPr>
        <w:t xml:space="preserve"> </w:t>
      </w:r>
      <w:r w:rsidR="00F83CC1">
        <w:rPr>
          <w:szCs w:val="24"/>
        </w:rPr>
        <w:t>(</w:t>
      </w:r>
      <w:r w:rsidR="008D7235" w:rsidRPr="00F95B37">
        <w:rPr>
          <w:sz w:val="24"/>
          <w:szCs w:val="24"/>
        </w:rPr>
        <w:t>желательное требование, предоставляется Участником при наличии</w:t>
      </w:r>
      <w:r w:rsidR="00F83CC1">
        <w:rPr>
          <w:szCs w:val="24"/>
        </w:rPr>
        <w:t>)</w:t>
      </w:r>
      <w:r w:rsidR="00F82225" w:rsidRPr="00F82225">
        <w:rPr>
          <w:sz w:val="24"/>
          <w:szCs w:val="24"/>
        </w:rPr>
        <w:t>;</w:t>
      </w:r>
      <w:proofErr w:type="gramEnd"/>
    </w:p>
    <w:p w:rsidR="00F82225" w:rsidRPr="00F82225" w:rsidRDefault="00D9784E" w:rsidP="00557C01">
      <w:pPr>
        <w:widowControl w:val="0"/>
        <w:numPr>
          <w:ilvl w:val="0"/>
          <w:numId w:val="48"/>
        </w:numPr>
        <w:tabs>
          <w:tab w:val="left" w:pos="1260"/>
        </w:tabs>
        <w:autoSpaceDE w:val="0"/>
        <w:spacing w:line="264" w:lineRule="auto"/>
        <w:ind w:left="1276"/>
        <w:rPr>
          <w:sz w:val="24"/>
          <w:szCs w:val="24"/>
        </w:rPr>
      </w:pPr>
      <w:r>
        <w:rPr>
          <w:sz w:val="24"/>
          <w:szCs w:val="24"/>
        </w:rPr>
        <w:lastRenderedPageBreak/>
        <w:t>К</w:t>
      </w:r>
      <w:r w:rsidR="00DA1BA0" w:rsidRPr="00B20653">
        <w:rPr>
          <w:sz w:val="24"/>
          <w:szCs w:val="24"/>
        </w:rPr>
        <w:t>опи</w:t>
      </w:r>
      <w:r w:rsidR="008D7235">
        <w:rPr>
          <w:sz w:val="24"/>
          <w:szCs w:val="24"/>
        </w:rPr>
        <w:t>я</w:t>
      </w:r>
      <w:r w:rsidR="00DA1BA0" w:rsidRPr="00B20653">
        <w:rPr>
          <w:sz w:val="24"/>
          <w:szCs w:val="24"/>
        </w:rPr>
        <w:t xml:space="preserve"> </w:t>
      </w:r>
      <w:r w:rsidR="00F82225" w:rsidRPr="00F82225">
        <w:rPr>
          <w:sz w:val="24"/>
          <w:szCs w:val="24"/>
        </w:rPr>
        <w:t>справки</w:t>
      </w:r>
      <w:r w:rsidR="00B016D1">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F82225">
        <w:rPr>
          <w:sz w:val="24"/>
          <w:szCs w:val="24"/>
        </w:rPr>
        <w:t>форма</w:t>
      </w:r>
      <w:proofErr w:type="gramEnd"/>
      <w:r w:rsidR="00F82225" w:rsidRPr="00F82225">
        <w:rPr>
          <w:sz w:val="24"/>
          <w:szCs w:val="24"/>
        </w:rPr>
        <w:t xml:space="preserve"> которой утверждена Приказом ФНС России от </w:t>
      </w:r>
      <w:r w:rsidR="000A552E">
        <w:rPr>
          <w:sz w:val="24"/>
          <w:szCs w:val="24"/>
        </w:rPr>
        <w:t>05</w:t>
      </w:r>
      <w:r w:rsidR="000A552E" w:rsidRPr="00F82225">
        <w:rPr>
          <w:sz w:val="24"/>
          <w:szCs w:val="24"/>
        </w:rPr>
        <w:t>.0</w:t>
      </w:r>
      <w:r w:rsidR="000A552E">
        <w:rPr>
          <w:sz w:val="24"/>
          <w:szCs w:val="24"/>
        </w:rPr>
        <w:t>6</w:t>
      </w:r>
      <w:r w:rsidR="000A552E" w:rsidRPr="00F82225">
        <w:rPr>
          <w:sz w:val="24"/>
          <w:szCs w:val="24"/>
        </w:rPr>
        <w:t>.</w:t>
      </w:r>
      <w:r w:rsidR="000A552E" w:rsidRPr="008D7235">
        <w:rPr>
          <w:sz w:val="24"/>
          <w:szCs w:val="24"/>
        </w:rPr>
        <w:t>2015 N ММВ-7-17/227</w:t>
      </w:r>
      <w:r w:rsidR="00F82225" w:rsidRPr="008D7235">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sidRPr="008D7235">
        <w:rPr>
          <w:sz w:val="24"/>
          <w:szCs w:val="24"/>
        </w:rPr>
        <w:t>Заявок</w:t>
      </w:r>
      <w:r w:rsidR="00F82225" w:rsidRPr="008D7235">
        <w:rPr>
          <w:sz w:val="24"/>
          <w:szCs w:val="24"/>
        </w:rPr>
        <w:t xml:space="preserve"> (код по классификатору налоговой документации 1160080)</w:t>
      </w:r>
      <w:r w:rsidR="00F83CC1" w:rsidRPr="008D7235">
        <w:rPr>
          <w:sz w:val="24"/>
          <w:szCs w:val="24"/>
        </w:rPr>
        <w:t xml:space="preserve"> (желательное условие)</w:t>
      </w:r>
      <w:r w:rsidR="00F82225" w:rsidRPr="008D7235">
        <w:rPr>
          <w:sz w:val="24"/>
          <w:szCs w:val="24"/>
        </w:rPr>
        <w:t>;</w:t>
      </w:r>
    </w:p>
    <w:p w:rsidR="00F82225" w:rsidRPr="00F82225" w:rsidRDefault="00F82225" w:rsidP="00557C01">
      <w:pPr>
        <w:widowControl w:val="0"/>
        <w:numPr>
          <w:ilvl w:val="0"/>
          <w:numId w:val="48"/>
        </w:numPr>
        <w:tabs>
          <w:tab w:val="left" w:pos="1260"/>
        </w:tabs>
        <w:autoSpaceDE w:val="0"/>
        <w:spacing w:line="264" w:lineRule="auto"/>
        <w:ind w:left="1276"/>
        <w:rPr>
          <w:b/>
          <w:sz w:val="24"/>
          <w:szCs w:val="24"/>
          <w:u w:val="single"/>
        </w:rPr>
      </w:pPr>
      <w:r w:rsidRPr="00F82225">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w:t>
      </w:r>
      <w:proofErr w:type="gramEnd"/>
      <w:r>
        <w:rPr>
          <w:sz w:val="24"/>
          <w:szCs w:val="24"/>
        </w:rPr>
        <w:t xml:space="preserve">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xml:space="preserve">Копии Налоговой </w:t>
      </w:r>
      <w:hyperlink r:id="rId33"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w:t>
      </w:r>
      <w:proofErr w:type="gramStart"/>
      <w:r w:rsidRPr="00F82225">
        <w:rPr>
          <w:sz w:val="24"/>
          <w:szCs w:val="24"/>
        </w:rPr>
        <w:t>аналогичные</w:t>
      </w:r>
      <w:proofErr w:type="gramEnd"/>
      <w:r w:rsidRPr="00F82225">
        <w:rPr>
          <w:sz w:val="24"/>
          <w:szCs w:val="24"/>
        </w:rPr>
        <w:t xml:space="preserve"> по </w:t>
      </w:r>
      <w:r>
        <w:rPr>
          <w:sz w:val="24"/>
          <w:szCs w:val="24"/>
        </w:rPr>
        <w:t>сути и содержанию вышеуказанным;</w:t>
      </w:r>
    </w:p>
    <w:p w:rsidR="00F82225" w:rsidRPr="004E5ACE" w:rsidRDefault="00F82225" w:rsidP="00557C01">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w:t>
      </w:r>
      <w:r w:rsidRPr="004E5ACE">
        <w:rPr>
          <w:sz w:val="24"/>
          <w:szCs w:val="24"/>
        </w:rPr>
        <w:t>наличия заключения аудиторской проверки при проведении добровольного аудита</w:t>
      </w:r>
      <w:r w:rsidR="004E5ACE" w:rsidRPr="004E5ACE">
        <w:rPr>
          <w:sz w:val="24"/>
          <w:szCs w:val="24"/>
        </w:rPr>
        <w:t xml:space="preserve"> (желательное требование)</w:t>
      </w:r>
      <w:r w:rsidRPr="004E5ACE">
        <w:rPr>
          <w:sz w:val="24"/>
          <w:szCs w:val="24"/>
        </w:rPr>
        <w:t>;</w:t>
      </w:r>
    </w:p>
    <w:p w:rsidR="00F82225" w:rsidRPr="000060B4" w:rsidRDefault="007D7C50" w:rsidP="00557C01">
      <w:pPr>
        <w:widowControl w:val="0"/>
        <w:numPr>
          <w:ilvl w:val="0"/>
          <w:numId w:val="48"/>
        </w:numPr>
        <w:tabs>
          <w:tab w:val="left" w:pos="1260"/>
        </w:tabs>
        <w:autoSpaceDE w:val="0"/>
        <w:spacing w:line="264" w:lineRule="auto"/>
        <w:ind w:left="1276"/>
        <w:rPr>
          <w:sz w:val="24"/>
          <w:szCs w:val="24"/>
        </w:rPr>
      </w:pPr>
      <w:bookmarkStart w:id="274" w:name="_Ref440371812"/>
      <w:r w:rsidRPr="000060B4">
        <w:rPr>
          <w:sz w:val="24"/>
          <w:szCs w:val="24"/>
        </w:rPr>
        <w:t>Анкета Участника закупки</w:t>
      </w:r>
      <w:r w:rsidR="00A154B7" w:rsidRPr="000060B4">
        <w:rPr>
          <w:sz w:val="24"/>
          <w:szCs w:val="24"/>
        </w:rPr>
        <w:t xml:space="preserve"> </w:t>
      </w:r>
      <w:r w:rsidR="00A154B7" w:rsidRPr="000060B4">
        <w:rPr>
          <w:bCs w:val="0"/>
          <w:sz w:val="24"/>
          <w:szCs w:val="24"/>
        </w:rPr>
        <w:t>по форме и в соответствии с инструкциями, приведенными в настоящей Документации</w:t>
      </w:r>
      <w:r w:rsidR="00F82225" w:rsidRPr="000060B4">
        <w:rPr>
          <w:sz w:val="24"/>
          <w:szCs w:val="24"/>
        </w:rPr>
        <w:t xml:space="preserve"> </w:t>
      </w:r>
      <w:r w:rsidR="009948B4" w:rsidRPr="000060B4">
        <w:rPr>
          <w:sz w:val="24"/>
          <w:szCs w:val="24"/>
        </w:rPr>
        <w:t>(</w:t>
      </w:r>
      <w:r w:rsidR="003F3A69" w:rsidRPr="000060B4">
        <w:rPr>
          <w:sz w:val="24"/>
          <w:szCs w:val="24"/>
        </w:rPr>
        <w:t>подраздел</w:t>
      </w:r>
      <w:r w:rsidR="009948B4" w:rsidRPr="000060B4">
        <w:rPr>
          <w:sz w:val="24"/>
          <w:szCs w:val="24"/>
        </w:rPr>
        <w:t xml:space="preserve"> </w:t>
      </w:r>
      <w:r w:rsidR="00346998">
        <w:fldChar w:fldCharType="begin"/>
      </w:r>
      <w:r w:rsidR="00346998">
        <w:instrText xml:space="preserve"> REF _Ref440272119 \r \h  \* MERGEFORMAT </w:instrText>
      </w:r>
      <w:r w:rsidR="00346998">
        <w:fldChar w:fldCharType="separate"/>
      </w:r>
      <w:r w:rsidR="00BE4110" w:rsidRPr="00BE4110">
        <w:rPr>
          <w:sz w:val="24"/>
          <w:szCs w:val="24"/>
        </w:rPr>
        <w:t>5.7.1</w:t>
      </w:r>
      <w:r w:rsidR="00346998">
        <w:fldChar w:fldCharType="end"/>
      </w:r>
      <w:r w:rsidR="009948B4" w:rsidRPr="000060B4">
        <w:rPr>
          <w:sz w:val="24"/>
          <w:szCs w:val="24"/>
        </w:rPr>
        <w:t>)</w:t>
      </w:r>
      <w:r w:rsidR="000060B4" w:rsidRPr="000060B4">
        <w:rPr>
          <w:sz w:val="24"/>
          <w:szCs w:val="24"/>
        </w:rPr>
        <w:t xml:space="preserve"> с приложением </w:t>
      </w:r>
      <w:proofErr w:type="gramStart"/>
      <w:r w:rsidR="000060B4" w:rsidRPr="000060B4">
        <w:rPr>
          <w:bCs w:val="0"/>
          <w:sz w:val="24"/>
          <w:szCs w:val="24"/>
        </w:rPr>
        <w:t>файла копии Анкеты Участника запроса</w:t>
      </w:r>
      <w:proofErr w:type="gramEnd"/>
      <w:r w:rsidR="000060B4" w:rsidRPr="000060B4">
        <w:rPr>
          <w:bCs w:val="0"/>
          <w:sz w:val="24"/>
          <w:szCs w:val="24"/>
        </w:rPr>
        <w:t xml:space="preserve"> предложений, выполненного в формате MS </w:t>
      </w:r>
      <w:proofErr w:type="spellStart"/>
      <w:r w:rsidR="000060B4" w:rsidRPr="000060B4">
        <w:rPr>
          <w:bCs w:val="0"/>
          <w:sz w:val="24"/>
          <w:szCs w:val="24"/>
        </w:rPr>
        <w:t>Word</w:t>
      </w:r>
      <w:proofErr w:type="spellEnd"/>
      <w:r w:rsidR="00F82225" w:rsidRPr="000060B4">
        <w:rPr>
          <w:sz w:val="24"/>
          <w:szCs w:val="24"/>
        </w:rPr>
        <w:t>;</w:t>
      </w:r>
      <w:bookmarkEnd w:id="274"/>
    </w:p>
    <w:p w:rsidR="00F82225" w:rsidRPr="007D7C50" w:rsidRDefault="00F82225" w:rsidP="00557C01">
      <w:pPr>
        <w:widowControl w:val="0"/>
        <w:numPr>
          <w:ilvl w:val="0"/>
          <w:numId w:val="48"/>
        </w:numPr>
        <w:tabs>
          <w:tab w:val="left" w:pos="1260"/>
        </w:tabs>
        <w:autoSpaceDE w:val="0"/>
        <w:spacing w:line="264" w:lineRule="auto"/>
        <w:ind w:left="1276"/>
        <w:rPr>
          <w:sz w:val="24"/>
          <w:szCs w:val="24"/>
        </w:rPr>
      </w:pPr>
      <w:bookmarkStart w:id="275" w:name="_Ref440371822"/>
      <w:proofErr w:type="gramStart"/>
      <w:r w:rsidRPr="007D7C50">
        <w:rPr>
          <w:sz w:val="24"/>
          <w:szCs w:val="24"/>
        </w:rPr>
        <w:t xml:space="preserve">Декларация о соответствии </w:t>
      </w:r>
      <w:r w:rsidR="009948B4" w:rsidRPr="007D7C50">
        <w:rPr>
          <w:sz w:val="24"/>
          <w:szCs w:val="24"/>
        </w:rPr>
        <w:t>Участника</w:t>
      </w:r>
      <w:r w:rsidRPr="007D7C50">
        <w:rPr>
          <w:sz w:val="24"/>
          <w:szCs w:val="24"/>
        </w:rPr>
        <w:t xml:space="preserve"> критериям отнесения к субъектам малого и среднего предпринимательства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3F3A69">
        <w:rPr>
          <w:sz w:val="24"/>
          <w:szCs w:val="24"/>
        </w:rPr>
        <w:t xml:space="preserve"> (подраздел </w:t>
      </w:r>
      <w:r w:rsidR="002F2082">
        <w:rPr>
          <w:sz w:val="24"/>
          <w:szCs w:val="24"/>
        </w:rPr>
        <w:fldChar w:fldCharType="begin"/>
      </w:r>
      <w:r w:rsidR="003F3A69">
        <w:rPr>
          <w:sz w:val="24"/>
          <w:szCs w:val="24"/>
        </w:rPr>
        <w:instrText xml:space="preserve"> REF _Ref440272147 \r \h </w:instrText>
      </w:r>
      <w:r w:rsidR="002F2082">
        <w:rPr>
          <w:sz w:val="24"/>
          <w:szCs w:val="24"/>
        </w:rPr>
      </w:r>
      <w:r w:rsidR="002F2082">
        <w:rPr>
          <w:sz w:val="24"/>
          <w:szCs w:val="24"/>
        </w:rPr>
        <w:fldChar w:fldCharType="separate"/>
      </w:r>
      <w:r w:rsidR="00BE4110">
        <w:rPr>
          <w:sz w:val="24"/>
          <w:szCs w:val="24"/>
        </w:rPr>
        <w:t>5.7.2</w:t>
      </w:r>
      <w:r w:rsidR="002F2082">
        <w:rPr>
          <w:sz w:val="24"/>
          <w:szCs w:val="24"/>
        </w:rPr>
        <w:fldChar w:fldCharType="end"/>
      </w:r>
      <w:r w:rsidR="003F3A69">
        <w:rPr>
          <w:sz w:val="24"/>
          <w:szCs w:val="24"/>
        </w:rPr>
        <w:t>)</w:t>
      </w:r>
      <w:r w:rsidR="00744026" w:rsidRPr="00744026">
        <w:rPr>
          <w:sz w:val="24"/>
          <w:szCs w:val="24"/>
        </w:rPr>
        <w:t xml:space="preserve"> </w:t>
      </w:r>
      <w:r w:rsidR="00744026" w:rsidRPr="0012081A">
        <w:rPr>
          <w:sz w:val="24"/>
          <w:szCs w:val="24"/>
        </w:rPr>
        <w:t>– предоставляется только теми Участниками/</w:t>
      </w:r>
      <w:r w:rsidR="00744026">
        <w:rPr>
          <w:sz w:val="24"/>
          <w:szCs w:val="24"/>
        </w:rPr>
        <w:t>субподрядчиками/</w:t>
      </w:r>
      <w:r w:rsidR="00744026" w:rsidRPr="0012081A">
        <w:rPr>
          <w:sz w:val="24"/>
          <w:szCs w:val="24"/>
        </w:rPr>
        <w:t xml:space="preserve">членами Коллективного участника, которые удовлетворяют критериям отнесения </w:t>
      </w:r>
      <w:r w:rsidR="00744026" w:rsidRPr="0012081A">
        <w:rPr>
          <w:sz w:val="24"/>
          <w:szCs w:val="24"/>
        </w:rPr>
        <w:lastRenderedPageBreak/>
        <w:t>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w:t>
      </w:r>
      <w:proofErr w:type="gramEnd"/>
      <w:r w:rsidR="00744026" w:rsidRPr="0012081A">
        <w:rPr>
          <w:sz w:val="24"/>
          <w:szCs w:val="24"/>
        </w:rPr>
        <w:t xml:space="preserve"> предпринимательства в Российской Федерации»)</w:t>
      </w:r>
      <w:r w:rsidR="00041431">
        <w:rPr>
          <w:sz w:val="24"/>
          <w:szCs w:val="24"/>
        </w:rPr>
        <w:t xml:space="preserve">. </w:t>
      </w:r>
      <w:r w:rsidR="00041431" w:rsidRPr="00673EDD">
        <w:rPr>
          <w:sz w:val="24"/>
          <w:szCs w:val="24"/>
        </w:rPr>
        <w:t>В случае</w:t>
      </w:r>
      <w:proofErr w:type="gramStart"/>
      <w:r w:rsidR="00041431" w:rsidRPr="00673EDD">
        <w:rPr>
          <w:sz w:val="24"/>
          <w:szCs w:val="24"/>
        </w:rPr>
        <w:t>,</w:t>
      </w:r>
      <w:proofErr w:type="gramEnd"/>
      <w:r w:rsidR="00041431" w:rsidRPr="00673EDD">
        <w:rPr>
          <w:sz w:val="24"/>
          <w:szCs w:val="24"/>
        </w:rPr>
        <w:t xml:space="preserve"> если Участник/</w:t>
      </w:r>
      <w:r w:rsidR="00041431" w:rsidRPr="00250D0D">
        <w:rPr>
          <w:sz w:val="24"/>
          <w:szCs w:val="24"/>
        </w:rPr>
        <w:t>субподрядчик</w:t>
      </w:r>
      <w:r w:rsidR="00041431">
        <w:rPr>
          <w:sz w:val="24"/>
          <w:szCs w:val="24"/>
        </w:rPr>
        <w:t>/</w:t>
      </w:r>
      <w:r w:rsidR="00041431" w:rsidRPr="00673EDD">
        <w:rPr>
          <w:sz w:val="24"/>
          <w:szCs w:val="24"/>
        </w:rPr>
        <w:t>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r w:rsidRPr="007D7C50">
        <w:rPr>
          <w:sz w:val="24"/>
          <w:szCs w:val="24"/>
        </w:rPr>
        <w:t>;</w:t>
      </w:r>
      <w:bookmarkEnd w:id="275"/>
    </w:p>
    <w:p w:rsidR="00F82225" w:rsidRPr="00C34E99" w:rsidRDefault="009F2BF9" w:rsidP="00557C01">
      <w:pPr>
        <w:widowControl w:val="0"/>
        <w:numPr>
          <w:ilvl w:val="0"/>
          <w:numId w:val="48"/>
        </w:numPr>
        <w:tabs>
          <w:tab w:val="left" w:pos="1260"/>
        </w:tabs>
        <w:autoSpaceDE w:val="0"/>
        <w:spacing w:line="264" w:lineRule="auto"/>
        <w:ind w:left="1276"/>
        <w:rPr>
          <w:sz w:val="24"/>
          <w:szCs w:val="24"/>
        </w:rPr>
      </w:pPr>
      <w:proofErr w:type="gramStart"/>
      <w:r>
        <w:rPr>
          <w:sz w:val="24"/>
          <w:szCs w:val="24"/>
        </w:rPr>
        <w:t>З</w:t>
      </w:r>
      <w:r w:rsidR="00A316B7" w:rsidRPr="009F2BF9">
        <w:rPr>
          <w:sz w:val="24"/>
          <w:szCs w:val="24"/>
        </w:rPr>
        <w:t>аверенные Участником 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r w:rsidRPr="009F2BF9">
        <w:rPr>
          <w:sz w:val="24"/>
          <w:szCs w:val="24"/>
        </w:rPr>
        <w:t xml:space="preserve"> (в случае, если наличие данных разрешающих </w:t>
      </w:r>
      <w:r w:rsidRPr="00C34E99">
        <w:rPr>
          <w:sz w:val="24"/>
          <w:szCs w:val="24"/>
        </w:rPr>
        <w:t xml:space="preserve">документов необходимо для </w:t>
      </w:r>
      <w:r w:rsidR="007F76D6" w:rsidRPr="00C34E99">
        <w:rPr>
          <w:sz w:val="24"/>
          <w:szCs w:val="24"/>
        </w:rPr>
        <w:t>выполнения работ</w:t>
      </w:r>
      <w:r w:rsidRPr="00C34E99">
        <w:rPr>
          <w:sz w:val="24"/>
          <w:szCs w:val="24"/>
        </w:rPr>
        <w:t xml:space="preserve">, указанных в п. </w:t>
      </w:r>
      <w:r w:rsidR="00346998">
        <w:fldChar w:fldCharType="begin"/>
      </w:r>
      <w:r w:rsidR="00346998">
        <w:instrText xml:space="preserve"> REF _Ref440275279 \r \h  \* MERGEFORMAT </w:instrText>
      </w:r>
      <w:r w:rsidR="00346998">
        <w:fldChar w:fldCharType="separate"/>
      </w:r>
      <w:r w:rsidR="00BE4110" w:rsidRPr="00BE4110">
        <w:rPr>
          <w:sz w:val="24"/>
          <w:szCs w:val="24"/>
        </w:rPr>
        <w:t>1.1.4</w:t>
      </w:r>
      <w:r w:rsidR="00346998">
        <w:fldChar w:fldCharType="end"/>
      </w:r>
      <w:r w:rsidRPr="00C34E99">
        <w:rPr>
          <w:sz w:val="24"/>
          <w:szCs w:val="24"/>
        </w:rPr>
        <w:t xml:space="preserve"> и разделе </w:t>
      </w:r>
      <w:r w:rsidR="00346998">
        <w:fldChar w:fldCharType="begin"/>
      </w:r>
      <w:r w:rsidR="00346998">
        <w:instrText xml:space="preserve"> REF _Ref440270568 \r \h  \* MERGEFORMAT </w:instrText>
      </w:r>
      <w:r w:rsidR="00346998">
        <w:fldChar w:fldCharType="separate"/>
      </w:r>
      <w:r w:rsidR="00BE4110">
        <w:t>4</w:t>
      </w:r>
      <w:r w:rsidR="00346998">
        <w:fldChar w:fldCharType="end"/>
      </w:r>
      <w:r w:rsidRPr="00C34E99">
        <w:rPr>
          <w:sz w:val="24"/>
          <w:szCs w:val="24"/>
        </w:rPr>
        <w:t>, в соответствии с требованиями законодательства Российской Федерации)</w:t>
      </w:r>
      <w:r w:rsidR="00A316B7" w:rsidRPr="00C34E99">
        <w:rPr>
          <w:sz w:val="24"/>
          <w:szCs w:val="24"/>
        </w:rPr>
        <w:t>;</w:t>
      </w:r>
      <w:proofErr w:type="gramEnd"/>
    </w:p>
    <w:p w:rsidR="00920CB0" w:rsidRPr="00C34E99" w:rsidRDefault="00C34E99" w:rsidP="00557C01">
      <w:pPr>
        <w:widowControl w:val="0"/>
        <w:numPr>
          <w:ilvl w:val="0"/>
          <w:numId w:val="48"/>
        </w:numPr>
        <w:tabs>
          <w:tab w:val="left" w:pos="1260"/>
        </w:tabs>
        <w:autoSpaceDE w:val="0"/>
        <w:spacing w:line="264" w:lineRule="auto"/>
        <w:ind w:left="1276"/>
        <w:rPr>
          <w:sz w:val="24"/>
          <w:szCs w:val="24"/>
        </w:rPr>
      </w:pPr>
      <w:r w:rsidRPr="00C34E99">
        <w:rPr>
          <w:sz w:val="24"/>
          <w:szCs w:val="24"/>
        </w:rPr>
        <w:t xml:space="preserve">Справка о перечне и объемах выполнения аналогичных договоров </w:t>
      </w:r>
      <w:r w:rsidR="00A154B7" w:rsidRPr="00C34E99">
        <w:rPr>
          <w:bCs w:val="0"/>
          <w:sz w:val="24"/>
          <w:szCs w:val="24"/>
        </w:rPr>
        <w:t>по форме и в соответствии с инструкциями, приведенными в настоящей Документации</w:t>
      </w:r>
      <w:r w:rsidR="009948B4" w:rsidRPr="00C34E99">
        <w:rPr>
          <w:sz w:val="24"/>
          <w:szCs w:val="24"/>
        </w:rPr>
        <w:t xml:space="preserve"> (</w:t>
      </w:r>
      <w:r w:rsidR="003C2207" w:rsidRPr="00C34E99">
        <w:rPr>
          <w:sz w:val="24"/>
          <w:szCs w:val="24"/>
        </w:rPr>
        <w:t>подраздел</w:t>
      </w:r>
      <w:r w:rsidR="00A0601F">
        <w:rPr>
          <w:sz w:val="24"/>
          <w:szCs w:val="24"/>
        </w:rPr>
        <w:t xml:space="preserve"> </w:t>
      </w:r>
      <w:r w:rsidR="002F2082">
        <w:rPr>
          <w:sz w:val="24"/>
          <w:szCs w:val="24"/>
        </w:rPr>
        <w:fldChar w:fldCharType="begin"/>
      </w:r>
      <w:r w:rsidR="00A0601F">
        <w:rPr>
          <w:sz w:val="24"/>
          <w:szCs w:val="24"/>
        </w:rPr>
        <w:instrText xml:space="preserve"> REF _Ref449016877 \r \h </w:instrText>
      </w:r>
      <w:r w:rsidR="002F2082">
        <w:rPr>
          <w:sz w:val="24"/>
          <w:szCs w:val="24"/>
        </w:rPr>
      </w:r>
      <w:r w:rsidR="002F2082">
        <w:rPr>
          <w:sz w:val="24"/>
          <w:szCs w:val="24"/>
        </w:rPr>
        <w:fldChar w:fldCharType="separate"/>
      </w:r>
      <w:r w:rsidR="00A0601F">
        <w:rPr>
          <w:sz w:val="24"/>
          <w:szCs w:val="24"/>
        </w:rPr>
        <w:t>5.8</w:t>
      </w:r>
      <w:r w:rsidR="002F2082">
        <w:rPr>
          <w:sz w:val="24"/>
          <w:szCs w:val="24"/>
        </w:rPr>
        <w:fldChar w:fldCharType="end"/>
      </w:r>
      <w:r w:rsidR="009948B4" w:rsidRPr="00C34E99">
        <w:rPr>
          <w:sz w:val="24"/>
          <w:szCs w:val="24"/>
        </w:rPr>
        <w:t>)</w:t>
      </w:r>
      <w:r w:rsidR="00920CB0" w:rsidRPr="00C34E99">
        <w:rPr>
          <w:sz w:val="24"/>
          <w:szCs w:val="24"/>
        </w:rPr>
        <w:t>;</w:t>
      </w:r>
    </w:p>
    <w:p w:rsidR="007705A5" w:rsidRPr="007D7C50" w:rsidRDefault="00DA1BA0" w:rsidP="00557C01">
      <w:pPr>
        <w:widowControl w:val="0"/>
        <w:numPr>
          <w:ilvl w:val="0"/>
          <w:numId w:val="48"/>
        </w:numPr>
        <w:tabs>
          <w:tab w:val="left" w:pos="1260"/>
        </w:tabs>
        <w:autoSpaceDE w:val="0"/>
        <w:spacing w:line="264" w:lineRule="auto"/>
        <w:ind w:left="1276"/>
        <w:rPr>
          <w:sz w:val="24"/>
          <w:szCs w:val="24"/>
        </w:rPr>
      </w:pPr>
      <w:r w:rsidRPr="00C34E99">
        <w:rPr>
          <w:sz w:val="24"/>
          <w:szCs w:val="24"/>
        </w:rPr>
        <w:t>Справк</w:t>
      </w:r>
      <w:r w:rsidR="00C34E99">
        <w:rPr>
          <w:sz w:val="24"/>
          <w:szCs w:val="24"/>
        </w:rPr>
        <w:t>а</w:t>
      </w:r>
      <w:r w:rsidR="007705A5" w:rsidRPr="00C34E99">
        <w:rPr>
          <w:sz w:val="24"/>
          <w:szCs w:val="24"/>
        </w:rPr>
        <w:t xml:space="preserve"> о материально-технических</w:t>
      </w:r>
      <w:r w:rsidR="007705A5" w:rsidRPr="007D7C50">
        <w:rPr>
          <w:sz w:val="24"/>
          <w:szCs w:val="24"/>
        </w:rPr>
        <w:t xml:space="preserve"> ресурсах, которые будут использованы в рамках выполнения Договора по установленной в настоящей Документации по запросу предложений форме — Справка о материально-технических ресурсах (</w:t>
      </w:r>
      <w:r w:rsidR="003C2207">
        <w:rPr>
          <w:sz w:val="24"/>
          <w:szCs w:val="24"/>
        </w:rPr>
        <w:t>подраздел</w:t>
      </w:r>
      <w:r w:rsidR="007705A5" w:rsidRPr="007D7C50">
        <w:rPr>
          <w:sz w:val="24"/>
          <w:szCs w:val="24"/>
        </w:rPr>
        <w:t xml:space="preserve"> </w:t>
      </w:r>
      <w:r w:rsidR="002F2082">
        <w:rPr>
          <w:sz w:val="24"/>
          <w:szCs w:val="24"/>
        </w:rPr>
        <w:fldChar w:fldCharType="begin"/>
      </w:r>
      <w:r w:rsidR="00CF7FAD">
        <w:rPr>
          <w:sz w:val="24"/>
          <w:szCs w:val="24"/>
        </w:rPr>
        <w:instrText xml:space="preserve"> REF _Ref440881887 \r \h </w:instrText>
      </w:r>
      <w:r w:rsidR="002F2082">
        <w:rPr>
          <w:sz w:val="24"/>
          <w:szCs w:val="24"/>
        </w:rPr>
      </w:r>
      <w:r w:rsidR="002F2082">
        <w:rPr>
          <w:sz w:val="24"/>
          <w:szCs w:val="24"/>
        </w:rPr>
        <w:fldChar w:fldCharType="separate"/>
      </w:r>
      <w:r w:rsidR="00BE4110">
        <w:rPr>
          <w:sz w:val="24"/>
          <w:szCs w:val="24"/>
        </w:rPr>
        <w:t>5.9</w:t>
      </w:r>
      <w:r w:rsidR="002F2082">
        <w:rPr>
          <w:sz w:val="24"/>
          <w:szCs w:val="24"/>
        </w:rPr>
        <w:fldChar w:fldCharType="end"/>
      </w:r>
      <w:r w:rsidR="00FA5339">
        <w:rPr>
          <w:sz w:val="24"/>
          <w:szCs w:val="24"/>
        </w:rPr>
        <w:t>)</w:t>
      </w:r>
      <w:r w:rsidR="007705A5" w:rsidRPr="007D7C50">
        <w:rPr>
          <w:sz w:val="24"/>
          <w:szCs w:val="24"/>
        </w:rPr>
        <w:t>;</w:t>
      </w:r>
    </w:p>
    <w:p w:rsidR="007705A5" w:rsidRPr="007D7C50" w:rsidRDefault="00DA1BA0" w:rsidP="00557C01">
      <w:pPr>
        <w:widowControl w:val="0"/>
        <w:numPr>
          <w:ilvl w:val="0"/>
          <w:numId w:val="48"/>
        </w:numPr>
        <w:tabs>
          <w:tab w:val="left" w:pos="1260"/>
        </w:tabs>
        <w:autoSpaceDE w:val="0"/>
        <w:spacing w:line="264" w:lineRule="auto"/>
        <w:ind w:left="1276"/>
        <w:rPr>
          <w:sz w:val="24"/>
          <w:szCs w:val="24"/>
        </w:rPr>
      </w:pPr>
      <w:bookmarkStart w:id="276" w:name="_Ref442189285"/>
      <w:proofErr w:type="gramStart"/>
      <w:r>
        <w:rPr>
          <w:sz w:val="24"/>
          <w:szCs w:val="24"/>
        </w:rPr>
        <w:t>Справк</w:t>
      </w:r>
      <w:r w:rsidR="00C34E99">
        <w:rPr>
          <w:sz w:val="24"/>
          <w:szCs w:val="24"/>
        </w:rPr>
        <w:t>а</w:t>
      </w:r>
      <w:r w:rsidR="007705A5" w:rsidRPr="007D7C50">
        <w:rPr>
          <w:sz w:val="24"/>
          <w:szCs w:val="24"/>
        </w:rPr>
        <w:t xml:space="preserve"> о кадровых ресурсах, которые будут привлечены в ходе выполнения Договора</w:t>
      </w:r>
      <w:r w:rsidR="00DC7643">
        <w:rPr>
          <w:sz w:val="24"/>
          <w:szCs w:val="24"/>
        </w:rPr>
        <w:t xml:space="preserve"> (</w:t>
      </w:r>
      <w:r w:rsidR="00DC7643" w:rsidRPr="00DC7643">
        <w:rPr>
          <w:sz w:val="24"/>
          <w:szCs w:val="24"/>
        </w:rPr>
        <w:t>с предоставлением документов по указанным специалистам, подтверждающих их квалификацию)</w:t>
      </w:r>
      <w:r w:rsidR="007705A5" w:rsidRPr="007D7C50">
        <w:rPr>
          <w:sz w:val="24"/>
          <w:szCs w:val="24"/>
        </w:rPr>
        <w:t>, по установленной в настоящей Документации по запросу предложений форме — Справка о кадровых ресурсах (</w:t>
      </w:r>
      <w:r w:rsidR="003C2207">
        <w:rPr>
          <w:sz w:val="24"/>
          <w:szCs w:val="24"/>
        </w:rPr>
        <w:t>подраздел</w:t>
      </w:r>
      <w:r w:rsidR="007705A5" w:rsidRPr="007D7C50">
        <w:rPr>
          <w:sz w:val="24"/>
          <w:szCs w:val="24"/>
        </w:rPr>
        <w:t xml:space="preserve"> </w:t>
      </w:r>
      <w:r w:rsidR="002F2082">
        <w:rPr>
          <w:sz w:val="24"/>
          <w:szCs w:val="24"/>
        </w:rPr>
        <w:fldChar w:fldCharType="begin"/>
      </w:r>
      <w:r w:rsidR="00CF7FAD">
        <w:rPr>
          <w:sz w:val="24"/>
          <w:szCs w:val="24"/>
        </w:rPr>
        <w:instrText xml:space="preserve"> REF _Ref440881894 \r \h </w:instrText>
      </w:r>
      <w:r w:rsidR="002F2082">
        <w:rPr>
          <w:sz w:val="24"/>
          <w:szCs w:val="24"/>
        </w:rPr>
      </w:r>
      <w:r w:rsidR="002F2082">
        <w:rPr>
          <w:sz w:val="24"/>
          <w:szCs w:val="24"/>
        </w:rPr>
        <w:fldChar w:fldCharType="separate"/>
      </w:r>
      <w:r w:rsidR="00BE4110">
        <w:rPr>
          <w:sz w:val="24"/>
          <w:szCs w:val="24"/>
        </w:rPr>
        <w:t>5.10</w:t>
      </w:r>
      <w:r w:rsidR="002F2082">
        <w:rPr>
          <w:sz w:val="24"/>
          <w:szCs w:val="24"/>
        </w:rPr>
        <w:fldChar w:fldCharType="end"/>
      </w:r>
      <w:r w:rsidR="007705A5" w:rsidRPr="007D7C50">
        <w:rPr>
          <w:sz w:val="24"/>
          <w:szCs w:val="24"/>
        </w:rPr>
        <w:t>);</w:t>
      </w:r>
      <w:bookmarkEnd w:id="276"/>
      <w:proofErr w:type="gramEnd"/>
    </w:p>
    <w:p w:rsidR="00920CB0" w:rsidRDefault="00920CB0" w:rsidP="00557C01">
      <w:pPr>
        <w:widowControl w:val="0"/>
        <w:numPr>
          <w:ilvl w:val="0"/>
          <w:numId w:val="48"/>
        </w:numPr>
        <w:tabs>
          <w:tab w:val="left" w:pos="1260"/>
        </w:tabs>
        <w:autoSpaceDE w:val="0"/>
        <w:spacing w:line="264" w:lineRule="auto"/>
        <w:ind w:left="1276"/>
        <w:rPr>
          <w:sz w:val="24"/>
          <w:szCs w:val="24"/>
        </w:rPr>
      </w:pPr>
      <w:r w:rsidRPr="007D7C50">
        <w:rPr>
          <w:sz w:val="24"/>
          <w:szCs w:val="24"/>
        </w:rPr>
        <w:t>Отзывы, рекомендации или другие документальные доказательства</w:t>
      </w:r>
      <w:r w:rsidRPr="00920CB0">
        <w:rPr>
          <w:sz w:val="24"/>
          <w:szCs w:val="24"/>
        </w:rPr>
        <w:t xml:space="preserve"> выполнения аналогичных договоров (</w:t>
      </w:r>
      <w:r w:rsidR="008D7235" w:rsidRPr="00F95B37">
        <w:rPr>
          <w:sz w:val="24"/>
          <w:szCs w:val="24"/>
        </w:rPr>
        <w:t>желательное требование, предоставляется Участником при наличии</w:t>
      </w:r>
      <w:r w:rsidRPr="00920CB0">
        <w:rPr>
          <w:sz w:val="24"/>
          <w:szCs w:val="24"/>
        </w:rPr>
        <w:t>;</w:t>
      </w:r>
    </w:p>
    <w:p w:rsidR="007705A5" w:rsidRDefault="007705A5" w:rsidP="00557C01">
      <w:pPr>
        <w:widowControl w:val="0"/>
        <w:numPr>
          <w:ilvl w:val="0"/>
          <w:numId w:val="48"/>
        </w:numPr>
        <w:tabs>
          <w:tab w:val="left" w:pos="1260"/>
        </w:tabs>
        <w:autoSpaceDE w:val="0"/>
        <w:spacing w:line="264" w:lineRule="auto"/>
        <w:ind w:left="1276"/>
        <w:rPr>
          <w:sz w:val="24"/>
          <w:szCs w:val="24"/>
        </w:rPr>
      </w:pPr>
      <w:bookmarkStart w:id="277" w:name="_Ref442189627"/>
      <w:r>
        <w:rPr>
          <w:sz w:val="24"/>
          <w:szCs w:val="24"/>
        </w:rPr>
        <w:t xml:space="preserve">Соглашение о неустойке </w:t>
      </w:r>
      <w:r w:rsidR="00A154B7" w:rsidRPr="00E71A48">
        <w:rPr>
          <w:bCs w:val="0"/>
          <w:sz w:val="24"/>
          <w:szCs w:val="24"/>
        </w:rPr>
        <w:t>по форме и в соответствии с инструкциями, приведенными в настоящей Документации</w:t>
      </w:r>
      <w:r w:rsidR="00A154B7">
        <w:rPr>
          <w:sz w:val="24"/>
          <w:szCs w:val="24"/>
        </w:rPr>
        <w:t xml:space="preserve"> </w:t>
      </w:r>
      <w:r>
        <w:rPr>
          <w:sz w:val="24"/>
          <w:szCs w:val="24"/>
        </w:rPr>
        <w:t>(</w:t>
      </w:r>
      <w:r w:rsidR="003C2207">
        <w:rPr>
          <w:sz w:val="24"/>
          <w:szCs w:val="24"/>
        </w:rPr>
        <w:t>подраздел</w:t>
      </w:r>
      <w:r>
        <w:rPr>
          <w:sz w:val="24"/>
          <w:szCs w:val="24"/>
        </w:rPr>
        <w:t xml:space="preserve"> </w:t>
      </w:r>
      <w:r w:rsidR="002F2082">
        <w:rPr>
          <w:sz w:val="24"/>
          <w:szCs w:val="24"/>
        </w:rPr>
        <w:fldChar w:fldCharType="begin"/>
      </w:r>
      <w:r w:rsidR="003C2207">
        <w:rPr>
          <w:sz w:val="24"/>
          <w:szCs w:val="24"/>
        </w:rPr>
        <w:instrText xml:space="preserve"> REF _Ref440272256 \r \h </w:instrText>
      </w:r>
      <w:r w:rsidR="002F2082">
        <w:rPr>
          <w:sz w:val="24"/>
          <w:szCs w:val="24"/>
        </w:rPr>
      </w:r>
      <w:r w:rsidR="002F2082">
        <w:rPr>
          <w:sz w:val="24"/>
          <w:szCs w:val="24"/>
        </w:rPr>
        <w:fldChar w:fldCharType="separate"/>
      </w:r>
      <w:r w:rsidR="00BE4110">
        <w:rPr>
          <w:sz w:val="24"/>
          <w:szCs w:val="24"/>
        </w:rPr>
        <w:t>5.14</w:t>
      </w:r>
      <w:r w:rsidR="002F2082">
        <w:rPr>
          <w:sz w:val="24"/>
          <w:szCs w:val="24"/>
        </w:rPr>
        <w:fldChar w:fldCharType="end"/>
      </w:r>
      <w:r>
        <w:rPr>
          <w:sz w:val="24"/>
          <w:szCs w:val="24"/>
        </w:rPr>
        <w:t>);</w:t>
      </w:r>
      <w:bookmarkEnd w:id="277"/>
    </w:p>
    <w:p w:rsidR="007705A5" w:rsidRPr="00DA1BA0" w:rsidRDefault="007705A5" w:rsidP="00557C01">
      <w:pPr>
        <w:widowControl w:val="0"/>
        <w:numPr>
          <w:ilvl w:val="0"/>
          <w:numId w:val="48"/>
        </w:numPr>
        <w:tabs>
          <w:tab w:val="left" w:pos="1260"/>
        </w:tabs>
        <w:autoSpaceDE w:val="0"/>
        <w:spacing w:line="264" w:lineRule="auto"/>
        <w:ind w:left="1276"/>
        <w:rPr>
          <w:sz w:val="24"/>
          <w:szCs w:val="24"/>
        </w:rPr>
      </w:pPr>
      <w:r w:rsidRPr="007705A5">
        <w:rPr>
          <w:sz w:val="24"/>
          <w:szCs w:val="24"/>
        </w:rPr>
        <w:t>Согласие Участника закупочной процедуры налоговым органам на разглашение сведений, составляющих налоговую тайну</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Pr="007705A5">
        <w:rPr>
          <w:sz w:val="24"/>
          <w:szCs w:val="24"/>
        </w:rPr>
        <w:t xml:space="preserve"> (</w:t>
      </w:r>
      <w:r w:rsidR="003C2207" w:rsidRPr="00DA1BA0">
        <w:rPr>
          <w:sz w:val="24"/>
          <w:szCs w:val="24"/>
        </w:rPr>
        <w:t>подраздел</w:t>
      </w:r>
      <w:r w:rsidRPr="00DA1BA0">
        <w:rPr>
          <w:sz w:val="24"/>
          <w:szCs w:val="24"/>
        </w:rPr>
        <w:t xml:space="preserve"> </w:t>
      </w:r>
      <w:r w:rsidR="00346998">
        <w:fldChar w:fldCharType="begin"/>
      </w:r>
      <w:r w:rsidR="00346998">
        <w:instrText xml:space="preserve"> REF _Ref440272274 \r \h  \* MERGEFORMAT </w:instrText>
      </w:r>
      <w:r w:rsidR="00346998">
        <w:fldChar w:fldCharType="separate"/>
      </w:r>
      <w:r w:rsidR="00BE4110" w:rsidRPr="00BE4110">
        <w:rPr>
          <w:sz w:val="24"/>
          <w:szCs w:val="24"/>
        </w:rPr>
        <w:t>5.15</w:t>
      </w:r>
      <w:r w:rsidR="00346998">
        <w:fldChar w:fldCharType="end"/>
      </w:r>
      <w:r w:rsidRPr="00DA1BA0">
        <w:rPr>
          <w:sz w:val="24"/>
          <w:szCs w:val="24"/>
        </w:rPr>
        <w:t>)</w:t>
      </w:r>
      <w:r w:rsidR="00796BE6" w:rsidRPr="00DA1BA0">
        <w:rPr>
          <w:sz w:val="24"/>
          <w:szCs w:val="24"/>
        </w:rPr>
        <w:t xml:space="preserve"> (</w:t>
      </w:r>
      <w:r w:rsidR="008D7235" w:rsidRPr="00F95B37">
        <w:rPr>
          <w:sz w:val="24"/>
          <w:szCs w:val="24"/>
        </w:rPr>
        <w:t>желательное требование, предоставляется Участником при наличии</w:t>
      </w:r>
      <w:r w:rsidR="00796BE6" w:rsidRPr="00DA1BA0">
        <w:rPr>
          <w:sz w:val="24"/>
          <w:szCs w:val="24"/>
        </w:rPr>
        <w:t>)</w:t>
      </w:r>
      <w:r w:rsidRPr="00DA1BA0">
        <w:rPr>
          <w:sz w:val="24"/>
          <w:szCs w:val="24"/>
        </w:rPr>
        <w:t>;</w:t>
      </w:r>
    </w:p>
    <w:p w:rsidR="007705A5" w:rsidRPr="007D7C50" w:rsidRDefault="007705A5" w:rsidP="00557C01">
      <w:pPr>
        <w:widowControl w:val="0"/>
        <w:numPr>
          <w:ilvl w:val="0"/>
          <w:numId w:val="48"/>
        </w:numPr>
        <w:tabs>
          <w:tab w:val="left" w:pos="1260"/>
        </w:tabs>
        <w:autoSpaceDE w:val="0"/>
        <w:spacing w:line="264" w:lineRule="auto"/>
        <w:ind w:left="1276"/>
        <w:rPr>
          <w:sz w:val="24"/>
          <w:szCs w:val="24"/>
        </w:rPr>
      </w:pPr>
      <w:r w:rsidRPr="00DA1BA0">
        <w:rPr>
          <w:sz w:val="24"/>
          <w:szCs w:val="24"/>
        </w:rPr>
        <w:t>заверенный Участником документ, подтверждающий</w:t>
      </w:r>
      <w:r w:rsidRPr="007D7C50">
        <w:rPr>
          <w:sz w:val="24"/>
          <w:szCs w:val="24"/>
        </w:rPr>
        <w:t xml:space="preserve">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w:t>
      </w:r>
      <w:r w:rsidRPr="007D7C50">
        <w:rPr>
          <w:i/>
          <w:sz w:val="24"/>
          <w:szCs w:val="24"/>
        </w:rPr>
        <w:lastRenderedPageBreak/>
        <w:t xml:space="preserve">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0"/>
        <w:widowControl w:val="0"/>
        <w:tabs>
          <w:tab w:val="left" w:pos="1260"/>
        </w:tabs>
        <w:autoSpaceDE w:val="0"/>
        <w:spacing w:line="264" w:lineRule="auto"/>
        <w:ind w:left="1428" w:firstLine="0"/>
        <w:rPr>
          <w:i/>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557C01">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w:t>
      </w:r>
      <w:r w:rsidR="00DC6125">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7705A5" w:rsidRDefault="007705A5" w:rsidP="00BD40A3">
      <w:pPr>
        <w:pStyle w:val="affffff0"/>
        <w:widowControl w:val="0"/>
        <w:tabs>
          <w:tab w:val="left" w:pos="1260"/>
        </w:tabs>
        <w:autoSpaceDE w:val="0"/>
        <w:spacing w:line="264" w:lineRule="auto"/>
        <w:ind w:left="1428" w:firstLine="0"/>
        <w:rPr>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BD40A3" w:rsidRPr="007D7C50" w:rsidRDefault="00BD40A3" w:rsidP="00557C01">
      <w:pPr>
        <w:widowControl w:val="0"/>
        <w:numPr>
          <w:ilvl w:val="0"/>
          <w:numId w:val="48"/>
        </w:numPr>
        <w:tabs>
          <w:tab w:val="left" w:pos="1260"/>
        </w:tabs>
        <w:autoSpaceDE w:val="0"/>
        <w:spacing w:line="264" w:lineRule="auto"/>
        <w:ind w:left="1276"/>
        <w:rPr>
          <w:sz w:val="24"/>
          <w:szCs w:val="24"/>
        </w:rPr>
      </w:pPr>
      <w:proofErr w:type="gramStart"/>
      <w:r w:rsidRPr="007D7C50">
        <w:rPr>
          <w:sz w:val="24"/>
          <w:szCs w:val="24"/>
        </w:rPr>
        <w:t>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920CB0" w:rsidRPr="00920CB0" w:rsidRDefault="00920CB0" w:rsidP="00557C01">
      <w:pPr>
        <w:widowControl w:val="0"/>
        <w:numPr>
          <w:ilvl w:val="0"/>
          <w:numId w:val="48"/>
        </w:numPr>
        <w:tabs>
          <w:tab w:val="left" w:pos="1260"/>
        </w:tabs>
        <w:autoSpaceDE w:val="0"/>
        <w:spacing w:line="264" w:lineRule="auto"/>
        <w:ind w:left="1276"/>
        <w:rPr>
          <w:sz w:val="24"/>
          <w:szCs w:val="24"/>
        </w:rPr>
      </w:pPr>
      <w:r w:rsidRPr="00920CB0">
        <w:rPr>
          <w:sz w:val="24"/>
          <w:szCs w:val="24"/>
        </w:rPr>
        <w:t>Иные документы, которые</w:t>
      </w:r>
      <w:r w:rsidR="007705A5">
        <w:rPr>
          <w:sz w:val="24"/>
          <w:szCs w:val="24"/>
        </w:rPr>
        <w:t>,</w:t>
      </w:r>
      <w:r w:rsidRPr="00920CB0">
        <w:rPr>
          <w:sz w:val="24"/>
          <w:szCs w:val="24"/>
        </w:rPr>
        <w:t xml:space="preserve"> по мнению Участника</w:t>
      </w:r>
      <w:r w:rsidR="007705A5">
        <w:rPr>
          <w:sz w:val="24"/>
          <w:szCs w:val="24"/>
        </w:rPr>
        <w:t>,</w:t>
      </w:r>
      <w:r w:rsidRPr="00920CB0">
        <w:rPr>
          <w:sz w:val="24"/>
          <w:szCs w:val="24"/>
        </w:rPr>
        <w:t xml:space="preserve"> подтверждают его </w:t>
      </w:r>
      <w:r w:rsidRPr="00920CB0">
        <w:rPr>
          <w:sz w:val="24"/>
          <w:szCs w:val="24"/>
        </w:rPr>
        <w:lastRenderedPageBreak/>
        <w:t>соответствие установленным требованиям, с соответствующими комментариями, разъясняющими цель предоставления этих документов.</w:t>
      </w:r>
    </w:p>
    <w:p w:rsidR="00680B79" w:rsidRPr="00B20653" w:rsidRDefault="00680B79" w:rsidP="00557C01">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FB55B8">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наличие существенных замечаний Заказчика по составу и качеству </w:t>
      </w:r>
      <w:r w:rsidR="007F76D6">
        <w:rPr>
          <w:sz w:val="24"/>
          <w:szCs w:val="24"/>
        </w:rPr>
        <w:t>выполнения работ</w:t>
      </w:r>
      <w:r w:rsidRPr="00B20653">
        <w:rPr>
          <w:sz w:val="24"/>
          <w:szCs w:val="24"/>
        </w:rPr>
        <w:t xml:space="preserve">, задержка устранения дефектов в </w:t>
      </w:r>
      <w:r w:rsidR="007F76D6">
        <w:rPr>
          <w:sz w:val="24"/>
          <w:szCs w:val="24"/>
        </w:rPr>
        <w:t>выполнения работ</w:t>
      </w:r>
      <w:r w:rsidR="007F76D6" w:rsidRPr="00B20653">
        <w:rPr>
          <w:sz w:val="24"/>
          <w:szCs w:val="24"/>
        </w:rPr>
        <w:t xml:space="preserve"> </w:t>
      </w:r>
      <w:r w:rsidRPr="00B20653">
        <w:rPr>
          <w:sz w:val="24"/>
          <w:szCs w:val="24"/>
        </w:rPr>
        <w:t>и/или  задержка возмещения расходов Заказчика на устранение указанных дефектов;</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несоблюдение </w:t>
      </w:r>
      <w:r w:rsidR="00DC7643" w:rsidRPr="00BC3C8A">
        <w:rPr>
          <w:sz w:val="24"/>
          <w:szCs w:val="24"/>
        </w:rPr>
        <w:t xml:space="preserve">сроков окончания </w:t>
      </w:r>
      <w:r w:rsidR="007F76D6">
        <w:rPr>
          <w:sz w:val="24"/>
          <w:szCs w:val="24"/>
        </w:rPr>
        <w:t>выполнения работ</w:t>
      </w:r>
      <w:r w:rsidR="007F76D6" w:rsidRPr="00BC3C8A">
        <w:rPr>
          <w:sz w:val="24"/>
          <w:szCs w:val="24"/>
        </w:rPr>
        <w:t xml:space="preserve"> </w:t>
      </w:r>
      <w:r w:rsidR="00DC7643" w:rsidRPr="00BC3C8A">
        <w:rPr>
          <w:sz w:val="24"/>
          <w:szCs w:val="24"/>
        </w:rPr>
        <w:t xml:space="preserve">и сдачи результатов </w:t>
      </w:r>
      <w:r w:rsidR="007F76D6">
        <w:rPr>
          <w:sz w:val="24"/>
          <w:szCs w:val="24"/>
        </w:rPr>
        <w:t>выполнения работ</w:t>
      </w:r>
      <w:r w:rsidR="007F76D6" w:rsidRPr="00BC3C8A">
        <w:rPr>
          <w:sz w:val="24"/>
          <w:szCs w:val="24"/>
        </w:rPr>
        <w:t xml:space="preserve"> </w:t>
      </w:r>
      <w:r w:rsidR="00DC7643" w:rsidRPr="00BC3C8A">
        <w:rPr>
          <w:sz w:val="24"/>
          <w:szCs w:val="24"/>
        </w:rPr>
        <w:t xml:space="preserve">Заказчику, предусмотренных договором </w:t>
      </w:r>
      <w:r w:rsidR="007F76D6">
        <w:rPr>
          <w:sz w:val="24"/>
          <w:szCs w:val="24"/>
        </w:rPr>
        <w:t>выполнения работ</w:t>
      </w:r>
      <w:r w:rsidRPr="00B20653">
        <w:rPr>
          <w:sz w:val="24"/>
          <w:szCs w:val="24"/>
        </w:rPr>
        <w:t>;</w:t>
      </w:r>
    </w:p>
    <w:p w:rsidR="00680B79" w:rsidRPr="00680B79" w:rsidRDefault="00680B79" w:rsidP="00680B79">
      <w:pPr>
        <w:pStyle w:val="aff6"/>
        <w:numPr>
          <w:ilvl w:val="0"/>
          <w:numId w:val="0"/>
        </w:numPr>
        <w:spacing w:line="240" w:lineRule="auto"/>
        <w:ind w:left="1134"/>
        <w:rPr>
          <w:sz w:val="24"/>
          <w:szCs w:val="24"/>
        </w:rPr>
      </w:pPr>
      <w:r w:rsidRPr="00B20653">
        <w:rPr>
          <w:sz w:val="24"/>
          <w:szCs w:val="24"/>
        </w:rPr>
        <w:t xml:space="preserve">- иные существенные нарушения условий заключенных договоров </w:t>
      </w:r>
      <w:r w:rsidR="007F76D6">
        <w:rPr>
          <w:sz w:val="24"/>
          <w:szCs w:val="24"/>
        </w:rPr>
        <w:t>выполнения работ</w:t>
      </w:r>
      <w:r w:rsidRPr="00B20653">
        <w:rPr>
          <w:sz w:val="24"/>
          <w:szCs w:val="24"/>
        </w:rPr>
        <w:t>.</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Все указанные документы прилагаются </w:t>
      </w:r>
      <w:r w:rsidR="009C744E" w:rsidRPr="00E71A48">
        <w:rPr>
          <w:bCs w:val="0"/>
          <w:sz w:val="24"/>
          <w:szCs w:val="24"/>
        </w:rPr>
        <w:t>Участник</w:t>
      </w:r>
      <w:r w:rsidRPr="00E71A48">
        <w:rPr>
          <w:bCs w:val="0"/>
          <w:sz w:val="24"/>
          <w:szCs w:val="24"/>
        </w:rPr>
        <w:t xml:space="preserve">ом к </w:t>
      </w:r>
      <w:r w:rsidR="004B5EB3" w:rsidRPr="00E71A48">
        <w:rPr>
          <w:bCs w:val="0"/>
          <w:sz w:val="24"/>
          <w:szCs w:val="24"/>
        </w:rPr>
        <w:t>Заявк</w:t>
      </w:r>
      <w:r w:rsidRPr="00E71A48">
        <w:rPr>
          <w:bCs w:val="0"/>
          <w:sz w:val="24"/>
          <w:szCs w:val="24"/>
        </w:rPr>
        <w:t>е.</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В случае</w:t>
      </w:r>
      <w:proofErr w:type="gramStart"/>
      <w:r w:rsidRPr="00E71A48">
        <w:rPr>
          <w:bCs w:val="0"/>
          <w:sz w:val="24"/>
          <w:szCs w:val="24"/>
        </w:rPr>
        <w:t>,</w:t>
      </w:r>
      <w:proofErr w:type="gramEnd"/>
      <w:r w:rsidRPr="00E71A48">
        <w:rPr>
          <w:bCs w:val="0"/>
          <w:sz w:val="24"/>
          <w:szCs w:val="24"/>
        </w:rPr>
        <w:t xml:space="preserve"> если по каким-либо причинам </w:t>
      </w:r>
      <w:r w:rsidR="009C744E" w:rsidRPr="00E71A48">
        <w:rPr>
          <w:bCs w:val="0"/>
          <w:sz w:val="24"/>
          <w:szCs w:val="24"/>
        </w:rPr>
        <w:t>Участник</w:t>
      </w:r>
      <w:r w:rsidRPr="00E71A48">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557C01">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w:t>
      </w:r>
      <w:proofErr w:type="gramStart"/>
      <w:r w:rsidRPr="00E71A48">
        <w:rPr>
          <w:sz w:val="24"/>
          <w:szCs w:val="24"/>
        </w:rPr>
        <w:t>предоставляет аналогичные документы</w:t>
      </w:r>
      <w:proofErr w:type="gramEnd"/>
      <w:r w:rsidRPr="00E71A48">
        <w:rPr>
          <w:sz w:val="24"/>
          <w:szCs w:val="24"/>
        </w:rPr>
        <w:t xml:space="preserve">. Такие документы должны быть переведены на русский язык и </w:t>
      </w:r>
      <w:proofErr w:type="spellStart"/>
      <w:r w:rsidRPr="00E71A48">
        <w:rPr>
          <w:sz w:val="24"/>
          <w:szCs w:val="24"/>
        </w:rPr>
        <w:t>апостилированы</w:t>
      </w:r>
      <w:proofErr w:type="spellEnd"/>
      <w:r w:rsidRPr="00E71A48">
        <w:rPr>
          <w:sz w:val="24"/>
          <w:szCs w:val="24"/>
        </w:rPr>
        <w:t xml:space="preserve">,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278" w:name="_Ref191386451"/>
      <w:bookmarkStart w:id="279" w:name="_Ref440271628"/>
      <w:bookmarkStart w:id="280" w:name="_Toc440361334"/>
      <w:bookmarkStart w:id="281" w:name="_Toc440376089"/>
      <w:bookmarkStart w:id="282" w:name="_Toc440376216"/>
      <w:bookmarkStart w:id="283" w:name="_Toc440382481"/>
      <w:bookmarkStart w:id="284" w:name="_Toc440447151"/>
      <w:bookmarkStart w:id="285" w:name="_Toc440620831"/>
      <w:bookmarkStart w:id="286" w:name="_Toc440631466"/>
      <w:bookmarkStart w:id="287" w:name="_Toc440875706"/>
      <w:bookmarkStart w:id="288" w:name="_Toc441131578"/>
      <w:r w:rsidRPr="00E71A48">
        <w:rPr>
          <w:szCs w:val="24"/>
        </w:rPr>
        <w:t xml:space="preserve">Привлечение </w:t>
      </w:r>
      <w:bookmarkEnd w:id="278"/>
      <w:bookmarkEnd w:id="279"/>
      <w:bookmarkEnd w:id="280"/>
      <w:bookmarkEnd w:id="281"/>
      <w:bookmarkEnd w:id="282"/>
      <w:bookmarkEnd w:id="283"/>
      <w:bookmarkEnd w:id="284"/>
      <w:r w:rsidR="00176B20">
        <w:rPr>
          <w:szCs w:val="24"/>
        </w:rPr>
        <w:t>субподрядчиков</w:t>
      </w:r>
      <w:bookmarkEnd w:id="285"/>
      <w:bookmarkEnd w:id="286"/>
      <w:bookmarkEnd w:id="287"/>
      <w:bookmarkEnd w:id="288"/>
    </w:p>
    <w:p w:rsidR="00176B20" w:rsidRPr="00176B20" w:rsidRDefault="00D50E8D" w:rsidP="00557C01">
      <w:pPr>
        <w:widowControl w:val="0"/>
        <w:numPr>
          <w:ilvl w:val="3"/>
          <w:numId w:val="37"/>
        </w:numPr>
        <w:tabs>
          <w:tab w:val="left" w:pos="1843"/>
        </w:tabs>
        <w:overflowPunct w:val="0"/>
        <w:autoSpaceDE w:val="0"/>
        <w:spacing w:after="100" w:line="264" w:lineRule="auto"/>
        <w:ind w:left="0" w:firstLine="709"/>
        <w:rPr>
          <w:sz w:val="24"/>
          <w:szCs w:val="24"/>
          <w:lang w:eastAsia="ru-RU"/>
        </w:rPr>
      </w:pPr>
      <w:bookmarkStart w:id="289" w:name="_Ref191386461"/>
      <w:bookmarkStart w:id="290" w:name="_Toc440361335"/>
      <w:bookmarkStart w:id="291" w:name="_Toc440376090"/>
      <w:bookmarkStart w:id="292" w:name="_Toc440376217"/>
      <w:r w:rsidRPr="00E71A48">
        <w:rPr>
          <w:bCs w:val="0"/>
          <w:sz w:val="24"/>
          <w:szCs w:val="24"/>
        </w:rPr>
        <w:t xml:space="preserve">Участники запроса предложений могут привлекать </w:t>
      </w:r>
      <w:r w:rsidR="00176B20">
        <w:rPr>
          <w:bCs w:val="0"/>
          <w:sz w:val="24"/>
          <w:szCs w:val="24"/>
        </w:rPr>
        <w:t>субподрядчиков</w:t>
      </w:r>
      <w:r w:rsidRPr="00E71A48">
        <w:rPr>
          <w:bCs w:val="0"/>
          <w:sz w:val="24"/>
          <w:szCs w:val="24"/>
        </w:rPr>
        <w:t xml:space="preserve"> </w:t>
      </w:r>
      <w:r w:rsidRPr="00E71A48">
        <w:rPr>
          <w:snapToGrid w:val="0"/>
          <w:sz w:val="24"/>
          <w:szCs w:val="24"/>
          <w:lang w:eastAsia="ru-RU"/>
        </w:rPr>
        <w:t xml:space="preserve">при </w:t>
      </w:r>
      <w:r w:rsidRPr="004F3685">
        <w:rPr>
          <w:snapToGrid w:val="0"/>
          <w:sz w:val="24"/>
          <w:szCs w:val="24"/>
          <w:lang w:eastAsia="ru-RU"/>
        </w:rPr>
        <w:t>условии</w:t>
      </w:r>
      <w:r w:rsidR="00176B20">
        <w:rPr>
          <w:snapToGrid w:val="0"/>
          <w:sz w:val="24"/>
          <w:szCs w:val="24"/>
          <w:lang w:eastAsia="ru-RU"/>
        </w:rPr>
        <w:t xml:space="preserve"> соблюдения следующих условий:</w:t>
      </w:r>
      <w:r w:rsidR="00D57D88" w:rsidRPr="004F3685">
        <w:rPr>
          <w:snapToGrid w:val="0"/>
          <w:sz w:val="24"/>
          <w:szCs w:val="24"/>
          <w:lang w:eastAsia="ru-RU"/>
        </w:rPr>
        <w:t xml:space="preserve"> </w:t>
      </w:r>
    </w:p>
    <w:p w:rsidR="00176B20" w:rsidRDefault="00D57D88" w:rsidP="00473BFE">
      <w:pPr>
        <w:widowControl w:val="0"/>
        <w:numPr>
          <w:ilvl w:val="0"/>
          <w:numId w:val="83"/>
        </w:numPr>
        <w:tabs>
          <w:tab w:val="left" w:pos="1800"/>
          <w:tab w:val="left" w:pos="3600"/>
        </w:tabs>
        <w:autoSpaceDE w:val="0"/>
        <w:spacing w:line="264" w:lineRule="auto"/>
        <w:ind w:left="0" w:firstLine="1068"/>
        <w:rPr>
          <w:bCs w:val="0"/>
          <w:sz w:val="24"/>
          <w:szCs w:val="24"/>
        </w:rPr>
      </w:pPr>
      <w:r w:rsidRPr="00176B20">
        <w:rPr>
          <w:bCs w:val="0"/>
          <w:sz w:val="24"/>
          <w:szCs w:val="24"/>
        </w:rPr>
        <w:t xml:space="preserve">Участник должен оказывать не более </w:t>
      </w:r>
      <w:r w:rsidR="004F3685" w:rsidRPr="00176B20">
        <w:rPr>
          <w:bCs w:val="0"/>
          <w:sz w:val="24"/>
          <w:szCs w:val="24"/>
        </w:rPr>
        <w:t>25</w:t>
      </w:r>
      <w:r w:rsidRPr="00176B20">
        <w:rPr>
          <w:bCs w:val="0"/>
          <w:sz w:val="24"/>
          <w:szCs w:val="24"/>
        </w:rPr>
        <w:t xml:space="preserve">% </w:t>
      </w:r>
      <w:r w:rsidR="007F76D6">
        <w:rPr>
          <w:bCs w:val="0"/>
          <w:sz w:val="24"/>
          <w:szCs w:val="24"/>
        </w:rPr>
        <w:t>работ</w:t>
      </w:r>
      <w:r w:rsidRPr="00176B20">
        <w:rPr>
          <w:bCs w:val="0"/>
          <w:sz w:val="24"/>
          <w:szCs w:val="24"/>
        </w:rPr>
        <w:t xml:space="preserve"> c использованием ресурсов </w:t>
      </w:r>
      <w:r w:rsidR="00176B20">
        <w:rPr>
          <w:bCs w:val="0"/>
          <w:sz w:val="24"/>
          <w:szCs w:val="24"/>
        </w:rPr>
        <w:t>субподрядчиков;</w:t>
      </w:r>
    </w:p>
    <w:p w:rsidR="00176B20" w:rsidRPr="00920F45" w:rsidRDefault="00176B20" w:rsidP="00473BFE">
      <w:pPr>
        <w:widowControl w:val="0"/>
        <w:numPr>
          <w:ilvl w:val="0"/>
          <w:numId w:val="83"/>
        </w:numPr>
        <w:tabs>
          <w:tab w:val="left" w:pos="1800"/>
          <w:tab w:val="left" w:pos="3600"/>
        </w:tabs>
        <w:autoSpaceDE w:val="0"/>
        <w:spacing w:line="264" w:lineRule="auto"/>
        <w:ind w:left="0" w:firstLine="1068"/>
        <w:rPr>
          <w:bCs w:val="0"/>
          <w:sz w:val="24"/>
          <w:szCs w:val="24"/>
        </w:rPr>
      </w:pPr>
      <w:r w:rsidRPr="00920F45">
        <w:rPr>
          <w:sz w:val="24"/>
          <w:szCs w:val="24"/>
        </w:rPr>
        <w:t xml:space="preserve">Участник должен выполнять не менее 30% монтажных работ c использованием </w:t>
      </w:r>
      <w:r w:rsidRPr="00920F45">
        <w:rPr>
          <w:bCs w:val="0"/>
          <w:sz w:val="24"/>
          <w:szCs w:val="24"/>
        </w:rPr>
        <w:t>собственных</w:t>
      </w:r>
      <w:r w:rsidRPr="00920F45">
        <w:rPr>
          <w:sz w:val="24"/>
          <w:szCs w:val="24"/>
        </w:rPr>
        <w:t xml:space="preserve"> ресурсов (включая ресурсы ДЗО).</w:t>
      </w:r>
    </w:p>
    <w:p w:rsidR="00176B20" w:rsidRPr="00920F45" w:rsidRDefault="00176B20" w:rsidP="00473BFE">
      <w:pPr>
        <w:widowControl w:val="0"/>
        <w:numPr>
          <w:ilvl w:val="0"/>
          <w:numId w:val="83"/>
        </w:numPr>
        <w:tabs>
          <w:tab w:val="left" w:pos="1800"/>
          <w:tab w:val="left" w:pos="3600"/>
        </w:tabs>
        <w:autoSpaceDE w:val="0"/>
        <w:spacing w:line="264" w:lineRule="auto"/>
        <w:ind w:left="0" w:firstLine="1068"/>
        <w:rPr>
          <w:bCs w:val="0"/>
          <w:sz w:val="24"/>
          <w:szCs w:val="24"/>
        </w:rPr>
      </w:pPr>
      <w:r w:rsidRPr="00920F45">
        <w:rPr>
          <w:sz w:val="24"/>
          <w:szCs w:val="24"/>
        </w:rPr>
        <w:t>При необходимости выполнения наладочных работ по РЗА и АСУ ТП, данные наладочные работы должны выполняться одной наладочной организацией.</w:t>
      </w:r>
      <w:r w:rsidR="00D57D88" w:rsidRPr="00920F45">
        <w:rPr>
          <w:bCs w:val="0"/>
          <w:sz w:val="24"/>
          <w:szCs w:val="24"/>
        </w:rPr>
        <w:t xml:space="preserve"> </w:t>
      </w:r>
    </w:p>
    <w:p w:rsidR="00D50E8D" w:rsidRPr="00176B20" w:rsidRDefault="00D57D88" w:rsidP="00176B20">
      <w:pPr>
        <w:widowControl w:val="0"/>
        <w:tabs>
          <w:tab w:val="left" w:pos="1800"/>
          <w:tab w:val="left" w:pos="3600"/>
        </w:tabs>
        <w:autoSpaceDE w:val="0"/>
        <w:spacing w:line="264" w:lineRule="auto"/>
        <w:ind w:left="1068" w:firstLine="0"/>
        <w:rPr>
          <w:bCs w:val="0"/>
          <w:sz w:val="24"/>
          <w:szCs w:val="24"/>
        </w:rPr>
      </w:pPr>
      <w:r w:rsidRPr="00176B20">
        <w:rPr>
          <w:bCs w:val="0"/>
          <w:sz w:val="24"/>
          <w:szCs w:val="24"/>
        </w:rPr>
        <w:t>При нарушении эт</w:t>
      </w:r>
      <w:r w:rsidR="00176B20">
        <w:rPr>
          <w:bCs w:val="0"/>
          <w:sz w:val="24"/>
          <w:szCs w:val="24"/>
        </w:rPr>
        <w:t>их</w:t>
      </w:r>
      <w:r w:rsidRPr="00176B20">
        <w:rPr>
          <w:bCs w:val="0"/>
          <w:sz w:val="24"/>
          <w:szCs w:val="24"/>
        </w:rPr>
        <w:t xml:space="preserve"> требовани</w:t>
      </w:r>
      <w:r w:rsidR="00176B20">
        <w:rPr>
          <w:bCs w:val="0"/>
          <w:sz w:val="24"/>
          <w:szCs w:val="24"/>
        </w:rPr>
        <w:t>й</w:t>
      </w:r>
      <w:r w:rsidRPr="00176B20">
        <w:rPr>
          <w:bCs w:val="0"/>
          <w:sz w:val="24"/>
          <w:szCs w:val="24"/>
        </w:rPr>
        <w:t>, Заявка данного Участника будет отклонена.</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r w:rsidRPr="00E71A48">
        <w:rPr>
          <w:bCs w:val="0"/>
          <w:sz w:val="24"/>
          <w:szCs w:val="24"/>
        </w:rPr>
        <w:t xml:space="preserve">Участник должен доказать Организатору запроса предложений, что каждый из привлекаемых им </w:t>
      </w:r>
      <w:r w:rsidR="00176B20">
        <w:rPr>
          <w:sz w:val="24"/>
          <w:szCs w:val="24"/>
        </w:rPr>
        <w:t>субподрядчиков</w:t>
      </w:r>
      <w:r w:rsidRPr="00E71A48" w:rsidDel="000506A1">
        <w:rPr>
          <w:bCs w:val="0"/>
          <w:sz w:val="24"/>
          <w:szCs w:val="24"/>
        </w:rPr>
        <w:t xml:space="preserve"> </w:t>
      </w:r>
      <w:r w:rsidRPr="00E71A48">
        <w:rPr>
          <w:bCs w:val="0"/>
          <w:sz w:val="24"/>
          <w:szCs w:val="24"/>
        </w:rPr>
        <w:t xml:space="preserve">(т.е. выполняющих более 5% объема поставок, </w:t>
      </w:r>
      <w:r w:rsidRPr="00E71A48">
        <w:rPr>
          <w:sz w:val="24"/>
          <w:szCs w:val="24"/>
        </w:rPr>
        <w:t>работ, услуг)</w:t>
      </w:r>
      <w:r w:rsidRPr="00E71A48">
        <w:rPr>
          <w:bCs w:val="0"/>
          <w:sz w:val="24"/>
          <w:szCs w:val="24"/>
        </w:rPr>
        <w:t>:</w:t>
      </w:r>
    </w:p>
    <w:p w:rsidR="00D50E8D" w:rsidRPr="00E71A48" w:rsidRDefault="00D50E8D" w:rsidP="00473BFE">
      <w:pPr>
        <w:widowControl w:val="0"/>
        <w:numPr>
          <w:ilvl w:val="0"/>
          <w:numId w:val="83"/>
        </w:numPr>
        <w:tabs>
          <w:tab w:val="left" w:pos="1800"/>
          <w:tab w:val="left" w:pos="3600"/>
        </w:tabs>
        <w:autoSpaceDE w:val="0"/>
        <w:spacing w:line="264" w:lineRule="auto"/>
        <w:ind w:left="0" w:firstLine="1068"/>
        <w:rPr>
          <w:bCs w:val="0"/>
          <w:sz w:val="24"/>
          <w:szCs w:val="24"/>
        </w:rPr>
      </w:pPr>
      <w:r w:rsidRPr="00E71A48">
        <w:rPr>
          <w:bCs w:val="0"/>
          <w:sz w:val="24"/>
          <w:szCs w:val="24"/>
        </w:rPr>
        <w:t xml:space="preserve">осведомлен о привлечении его в качестве </w:t>
      </w:r>
      <w:r w:rsidR="00176B20">
        <w:rPr>
          <w:bCs w:val="0"/>
          <w:sz w:val="24"/>
          <w:szCs w:val="24"/>
        </w:rPr>
        <w:t>субподрядчика</w:t>
      </w:r>
      <w:r w:rsidRPr="00E71A48">
        <w:rPr>
          <w:bCs w:val="0"/>
          <w:sz w:val="24"/>
          <w:szCs w:val="24"/>
        </w:rPr>
        <w:t>;</w:t>
      </w:r>
    </w:p>
    <w:p w:rsidR="00D50E8D" w:rsidRPr="00E71A48" w:rsidRDefault="00D50E8D" w:rsidP="00473BFE">
      <w:pPr>
        <w:widowControl w:val="0"/>
        <w:numPr>
          <w:ilvl w:val="0"/>
          <w:numId w:val="83"/>
        </w:numPr>
        <w:tabs>
          <w:tab w:val="left" w:pos="1800"/>
          <w:tab w:val="left" w:pos="3600"/>
        </w:tabs>
        <w:autoSpaceDE w:val="0"/>
        <w:spacing w:line="264" w:lineRule="auto"/>
        <w:ind w:left="0" w:firstLine="1068"/>
        <w:rPr>
          <w:bCs w:val="0"/>
          <w:sz w:val="24"/>
          <w:szCs w:val="24"/>
        </w:rPr>
      </w:pPr>
      <w:proofErr w:type="gramStart"/>
      <w:r w:rsidRPr="00E71A48">
        <w:rPr>
          <w:bCs w:val="0"/>
          <w:sz w:val="24"/>
          <w:szCs w:val="24"/>
        </w:rPr>
        <w:t>согласен</w:t>
      </w:r>
      <w:proofErr w:type="gramEnd"/>
      <w:r w:rsidRPr="00E71A48">
        <w:rPr>
          <w:bCs w:val="0"/>
          <w:sz w:val="24"/>
          <w:szCs w:val="24"/>
        </w:rPr>
        <w:t xml:space="preserve"> с выделяемым ему перечнем, объемами, сроками и стоимостью </w:t>
      </w:r>
      <w:r w:rsidR="00176B20">
        <w:rPr>
          <w:bCs w:val="0"/>
          <w:sz w:val="24"/>
          <w:szCs w:val="24"/>
        </w:rPr>
        <w:t>выполнения работ</w:t>
      </w:r>
      <w:r w:rsidRPr="00E71A48">
        <w:rPr>
          <w:bCs w:val="0"/>
          <w:sz w:val="24"/>
          <w:szCs w:val="24"/>
        </w:rPr>
        <w:t>;</w:t>
      </w:r>
    </w:p>
    <w:p w:rsidR="00D50E8D" w:rsidRPr="00E71A48" w:rsidRDefault="00D50E8D" w:rsidP="00473BFE">
      <w:pPr>
        <w:widowControl w:val="0"/>
        <w:numPr>
          <w:ilvl w:val="0"/>
          <w:numId w:val="83"/>
        </w:numPr>
        <w:tabs>
          <w:tab w:val="left" w:pos="1800"/>
          <w:tab w:val="left" w:pos="3600"/>
        </w:tabs>
        <w:autoSpaceDE w:val="0"/>
        <w:spacing w:after="100" w:line="264" w:lineRule="auto"/>
        <w:ind w:left="0" w:firstLine="1068"/>
        <w:rPr>
          <w:bCs w:val="0"/>
          <w:sz w:val="24"/>
          <w:szCs w:val="24"/>
        </w:rPr>
      </w:pPr>
      <w:r w:rsidRPr="00E71A48">
        <w:rPr>
          <w:bCs w:val="0"/>
          <w:sz w:val="24"/>
          <w:szCs w:val="24"/>
        </w:rPr>
        <w:t xml:space="preserve">отвечает требованиям настоящей Документации по запросу предложений (подраздел </w:t>
      </w:r>
      <w:r w:rsidR="00346998">
        <w:fldChar w:fldCharType="begin"/>
      </w:r>
      <w:r w:rsidR="00346998">
        <w:instrText xml:space="preserve"> REF _Ref191386407 \r \h  \* MERGEFORMAT </w:instrText>
      </w:r>
      <w:r w:rsidR="00346998">
        <w:fldChar w:fldCharType="separate"/>
      </w:r>
      <w:r w:rsidR="00BE4110" w:rsidRPr="00BE4110">
        <w:rPr>
          <w:bCs w:val="0"/>
          <w:sz w:val="24"/>
          <w:szCs w:val="24"/>
        </w:rPr>
        <w:t>3.3.8</w:t>
      </w:r>
      <w:r w:rsidR="00346998">
        <w:fldChar w:fldCharType="end"/>
      </w:r>
      <w:r w:rsidRPr="00E71A48">
        <w:rPr>
          <w:bCs w:val="0"/>
          <w:sz w:val="24"/>
          <w:szCs w:val="24"/>
        </w:rPr>
        <w:t xml:space="preserve">) в объеме </w:t>
      </w:r>
      <w:r w:rsidR="00176B20">
        <w:rPr>
          <w:sz w:val="24"/>
          <w:szCs w:val="24"/>
        </w:rPr>
        <w:t>выполняемых субподрядчиком работ</w:t>
      </w:r>
      <w:r w:rsidRPr="00E71A48">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bookmarkStart w:id="293" w:name="_Ref306143446"/>
      <w:proofErr w:type="gramStart"/>
      <w:r w:rsidRPr="00E71A48">
        <w:rPr>
          <w:bCs w:val="0"/>
          <w:sz w:val="24"/>
          <w:szCs w:val="24"/>
        </w:rPr>
        <w:t>В связи с вышеизложенным Участник готовит Заявку с учетом следующих дополнительных требований:</w:t>
      </w:r>
      <w:bookmarkEnd w:id="293"/>
      <w:proofErr w:type="gramEnd"/>
    </w:p>
    <w:p w:rsidR="00D50E8D" w:rsidRPr="00E71A48" w:rsidRDefault="00D50E8D" w:rsidP="00473BFE">
      <w:pPr>
        <w:widowControl w:val="0"/>
        <w:numPr>
          <w:ilvl w:val="0"/>
          <w:numId w:val="84"/>
        </w:numPr>
        <w:tabs>
          <w:tab w:val="left" w:pos="1800"/>
          <w:tab w:val="left" w:pos="3600"/>
        </w:tabs>
        <w:autoSpaceDE w:val="0"/>
        <w:spacing w:line="264" w:lineRule="auto"/>
        <w:ind w:left="0" w:firstLine="1080"/>
        <w:rPr>
          <w:bCs w:val="0"/>
          <w:sz w:val="24"/>
          <w:szCs w:val="24"/>
        </w:rPr>
      </w:pPr>
      <w:r w:rsidRPr="00E71A48">
        <w:rPr>
          <w:bCs w:val="0"/>
          <w:sz w:val="24"/>
          <w:szCs w:val="24"/>
        </w:rPr>
        <w:t>в Заявку включаются</w:t>
      </w:r>
      <w:r w:rsidRPr="00E71A48">
        <w:rPr>
          <w:bCs w:val="0"/>
          <w:color w:val="000000"/>
          <w:sz w:val="24"/>
          <w:szCs w:val="24"/>
        </w:rPr>
        <w:t xml:space="preserve"> нотариально заверенные копии подписанных с двух </w:t>
      </w:r>
      <w:r w:rsidRPr="00E71A48">
        <w:rPr>
          <w:bCs w:val="0"/>
          <w:color w:val="000000"/>
          <w:sz w:val="24"/>
          <w:szCs w:val="24"/>
        </w:rPr>
        <w:lastRenderedPageBreak/>
        <w:t xml:space="preserve">сторон соглашений о намерениях заключить Договор, в случае </w:t>
      </w:r>
      <w:proofErr w:type="gramStart"/>
      <w:r w:rsidRPr="00E71A48">
        <w:rPr>
          <w:bCs w:val="0"/>
          <w:color w:val="000000"/>
          <w:sz w:val="24"/>
          <w:szCs w:val="24"/>
        </w:rPr>
        <w:t>признания Заявки Участника запроса предложений</w:t>
      </w:r>
      <w:proofErr w:type="gramEnd"/>
      <w:r w:rsidRPr="00E71A48">
        <w:rPr>
          <w:bCs w:val="0"/>
          <w:color w:val="000000"/>
          <w:sz w:val="24"/>
          <w:szCs w:val="24"/>
        </w:rPr>
        <w:t xml:space="preserve"> лучшей, между Участником и каждым привлекаемым </w:t>
      </w:r>
      <w:r w:rsidR="00176B20">
        <w:rPr>
          <w:bCs w:val="0"/>
          <w:color w:val="000000"/>
          <w:sz w:val="24"/>
          <w:szCs w:val="24"/>
        </w:rPr>
        <w:t>субподрядчиком</w:t>
      </w:r>
      <w:r w:rsidRPr="00E71A48">
        <w:rPr>
          <w:bCs w:val="0"/>
          <w:color w:val="000000"/>
          <w:sz w:val="24"/>
          <w:szCs w:val="24"/>
        </w:rPr>
        <w:t xml:space="preserve">, с указанием перечня, объема, стоимости и сроков выполнения возлагаемых на </w:t>
      </w:r>
      <w:r w:rsidR="00176B20">
        <w:rPr>
          <w:bCs w:val="0"/>
          <w:sz w:val="24"/>
          <w:szCs w:val="24"/>
        </w:rPr>
        <w:t>субподрядчика</w:t>
      </w:r>
      <w:r w:rsidRPr="00E71A48">
        <w:rPr>
          <w:bCs w:val="0"/>
          <w:sz w:val="24"/>
          <w:szCs w:val="24"/>
        </w:rPr>
        <w:t xml:space="preserve"> </w:t>
      </w:r>
      <w:r w:rsidR="00176B20">
        <w:rPr>
          <w:bCs w:val="0"/>
          <w:sz w:val="24"/>
          <w:szCs w:val="24"/>
        </w:rPr>
        <w:t>работ</w:t>
      </w:r>
      <w:r w:rsidRPr="00E71A48">
        <w:rPr>
          <w:bCs w:val="0"/>
          <w:sz w:val="24"/>
          <w:szCs w:val="24"/>
        </w:rPr>
        <w:t>;</w:t>
      </w:r>
    </w:p>
    <w:p w:rsidR="00D50E8D" w:rsidRDefault="00D50E8D" w:rsidP="00473BFE">
      <w:pPr>
        <w:widowControl w:val="0"/>
        <w:numPr>
          <w:ilvl w:val="0"/>
          <w:numId w:val="84"/>
        </w:numPr>
        <w:tabs>
          <w:tab w:val="left" w:pos="1800"/>
          <w:tab w:val="left" w:pos="3600"/>
        </w:tabs>
        <w:autoSpaceDE w:val="0"/>
        <w:spacing w:line="264" w:lineRule="auto"/>
        <w:ind w:left="0" w:firstLine="1080"/>
        <w:rPr>
          <w:bCs w:val="0"/>
          <w:sz w:val="24"/>
          <w:szCs w:val="24"/>
        </w:rPr>
      </w:pPr>
      <w:r w:rsidRPr="00E71A48">
        <w:rPr>
          <w:bCs w:val="0"/>
          <w:sz w:val="24"/>
          <w:szCs w:val="24"/>
        </w:rPr>
        <w:t xml:space="preserve">Заявка должна включать сведения, подтверждающие соответствие каждого </w:t>
      </w:r>
      <w:r w:rsidR="00176B20">
        <w:rPr>
          <w:bCs w:val="0"/>
          <w:sz w:val="24"/>
          <w:szCs w:val="24"/>
        </w:rPr>
        <w:t>субподрядчика</w:t>
      </w:r>
      <w:r w:rsidRPr="00E71A48">
        <w:rPr>
          <w:bCs w:val="0"/>
          <w:sz w:val="24"/>
          <w:szCs w:val="24"/>
        </w:rPr>
        <w:t xml:space="preserve"> установленным </w:t>
      </w:r>
      <w:r w:rsidR="00D57D88" w:rsidRPr="00D52133">
        <w:rPr>
          <w:bCs w:val="0"/>
          <w:sz w:val="24"/>
          <w:szCs w:val="24"/>
        </w:rPr>
        <w:t xml:space="preserve">требованиям настоящей Документации, изложенным в п. </w:t>
      </w:r>
      <w:r w:rsidR="002F2082">
        <w:rPr>
          <w:bCs w:val="0"/>
          <w:sz w:val="24"/>
          <w:szCs w:val="24"/>
        </w:rPr>
        <w:fldChar w:fldCharType="begin"/>
      </w:r>
      <w:r w:rsidR="00D57D88">
        <w:rPr>
          <w:bCs w:val="0"/>
          <w:sz w:val="24"/>
          <w:szCs w:val="24"/>
        </w:rPr>
        <w:instrText xml:space="preserve"> REF _Ref440291364 \r \h </w:instrText>
      </w:r>
      <w:r w:rsidR="002F2082">
        <w:rPr>
          <w:bCs w:val="0"/>
          <w:sz w:val="24"/>
          <w:szCs w:val="24"/>
        </w:rPr>
      </w:r>
      <w:r w:rsidR="002F2082">
        <w:rPr>
          <w:bCs w:val="0"/>
          <w:sz w:val="24"/>
          <w:szCs w:val="24"/>
        </w:rPr>
        <w:fldChar w:fldCharType="separate"/>
      </w:r>
      <w:r w:rsidR="00BE4110">
        <w:rPr>
          <w:bCs w:val="0"/>
          <w:sz w:val="24"/>
          <w:szCs w:val="24"/>
        </w:rPr>
        <w:t>3.3.8.1</w:t>
      </w:r>
      <w:r w:rsidR="002F2082">
        <w:rPr>
          <w:bCs w:val="0"/>
          <w:sz w:val="24"/>
          <w:szCs w:val="24"/>
        </w:rPr>
        <w:fldChar w:fldCharType="end"/>
      </w:r>
      <w:r w:rsidRPr="00E71A48">
        <w:rPr>
          <w:bCs w:val="0"/>
          <w:sz w:val="24"/>
          <w:szCs w:val="24"/>
        </w:rPr>
        <w:t>;</w:t>
      </w:r>
    </w:p>
    <w:p w:rsidR="00D57D88" w:rsidRPr="00E71A48" w:rsidRDefault="00D57D88" w:rsidP="00473BFE">
      <w:pPr>
        <w:widowControl w:val="0"/>
        <w:numPr>
          <w:ilvl w:val="0"/>
          <w:numId w:val="84"/>
        </w:numPr>
        <w:tabs>
          <w:tab w:val="left" w:pos="1800"/>
          <w:tab w:val="left" w:pos="3600"/>
        </w:tabs>
        <w:autoSpaceDE w:val="0"/>
        <w:spacing w:line="264" w:lineRule="auto"/>
        <w:ind w:left="0" w:firstLine="1080"/>
        <w:rPr>
          <w:bCs w:val="0"/>
          <w:sz w:val="24"/>
          <w:szCs w:val="24"/>
        </w:rPr>
      </w:pPr>
      <w:r w:rsidRPr="00D52133">
        <w:rPr>
          <w:bCs w:val="0"/>
          <w:sz w:val="24"/>
          <w:szCs w:val="24"/>
        </w:rPr>
        <w:t xml:space="preserve">Заявка должна включать документы, подтверждающие соответствие каждого </w:t>
      </w:r>
      <w:r w:rsidR="00176B20">
        <w:rPr>
          <w:bCs w:val="0"/>
          <w:sz w:val="24"/>
          <w:szCs w:val="24"/>
        </w:rPr>
        <w:t>субподрядчика</w:t>
      </w:r>
      <w:r w:rsidRPr="00D52133">
        <w:rPr>
          <w:bCs w:val="0"/>
          <w:sz w:val="24"/>
          <w:szCs w:val="24"/>
        </w:rPr>
        <w:t xml:space="preserve"> установленным требованиям (п. </w:t>
      </w:r>
      <w:r w:rsidR="002F2082">
        <w:rPr>
          <w:sz w:val="24"/>
          <w:szCs w:val="24"/>
        </w:rPr>
        <w:fldChar w:fldCharType="begin"/>
      </w:r>
      <w:r>
        <w:rPr>
          <w:bCs w:val="0"/>
          <w:sz w:val="24"/>
          <w:szCs w:val="24"/>
        </w:rPr>
        <w:instrText xml:space="preserve"> REF _Ref303669127 \r \h </w:instrText>
      </w:r>
      <w:r w:rsidR="002F2082">
        <w:rPr>
          <w:sz w:val="24"/>
          <w:szCs w:val="24"/>
        </w:rPr>
      </w:r>
      <w:r w:rsidR="002F2082">
        <w:rPr>
          <w:sz w:val="24"/>
          <w:szCs w:val="24"/>
        </w:rPr>
        <w:fldChar w:fldCharType="separate"/>
      </w:r>
      <w:r w:rsidR="00BE4110">
        <w:rPr>
          <w:bCs w:val="0"/>
          <w:sz w:val="24"/>
          <w:szCs w:val="24"/>
        </w:rPr>
        <w:t>3.3.8.2</w:t>
      </w:r>
      <w:r w:rsidR="002F2082">
        <w:rPr>
          <w:sz w:val="24"/>
          <w:szCs w:val="24"/>
        </w:rPr>
        <w:fldChar w:fldCharType="end"/>
      </w:r>
      <w:r w:rsidRPr="00D52133">
        <w:rPr>
          <w:bCs w:val="0"/>
          <w:sz w:val="24"/>
          <w:szCs w:val="24"/>
        </w:rPr>
        <w:t>)</w:t>
      </w:r>
      <w:r w:rsidR="002037C3">
        <w:rPr>
          <w:bCs w:val="0"/>
          <w:sz w:val="24"/>
          <w:szCs w:val="24"/>
        </w:rPr>
        <w:t>;</w:t>
      </w:r>
    </w:p>
    <w:p w:rsidR="00D50E8D" w:rsidRPr="00E71A48" w:rsidRDefault="00D50E8D" w:rsidP="00473BFE">
      <w:pPr>
        <w:widowControl w:val="0"/>
        <w:numPr>
          <w:ilvl w:val="0"/>
          <w:numId w:val="84"/>
        </w:numPr>
        <w:tabs>
          <w:tab w:val="left" w:pos="1800"/>
          <w:tab w:val="left" w:pos="3600"/>
        </w:tabs>
        <w:autoSpaceDE w:val="0"/>
        <w:spacing w:after="100" w:line="264" w:lineRule="auto"/>
        <w:ind w:left="0" w:firstLine="1080"/>
        <w:rPr>
          <w:bCs w:val="0"/>
          <w:color w:val="000000"/>
          <w:sz w:val="24"/>
          <w:szCs w:val="24"/>
        </w:rPr>
      </w:pPr>
      <w:r w:rsidRPr="00E71A48">
        <w:rPr>
          <w:bCs w:val="0"/>
          <w:sz w:val="24"/>
          <w:szCs w:val="24"/>
        </w:rPr>
        <w:t xml:space="preserve">Заявка дополнительно должна включать сведения о распределении объемов </w:t>
      </w:r>
      <w:r w:rsidR="007F76D6">
        <w:rPr>
          <w:bCs w:val="0"/>
          <w:sz w:val="24"/>
          <w:szCs w:val="24"/>
        </w:rPr>
        <w:t>выполняемых работ</w:t>
      </w:r>
      <w:r w:rsidRPr="00E71A48">
        <w:rPr>
          <w:bCs w:val="0"/>
          <w:sz w:val="24"/>
          <w:szCs w:val="24"/>
        </w:rPr>
        <w:t xml:space="preserve"> между Участником и </w:t>
      </w:r>
      <w:r w:rsidR="00176B20">
        <w:rPr>
          <w:bCs w:val="0"/>
          <w:sz w:val="24"/>
          <w:szCs w:val="24"/>
        </w:rPr>
        <w:t>субподрядчиками</w:t>
      </w:r>
      <w:r w:rsidRPr="00E71A48">
        <w:rPr>
          <w:bCs w:val="0"/>
          <w:sz w:val="24"/>
          <w:szCs w:val="24"/>
        </w:rPr>
        <w:t xml:space="preserve"> по установленной в настоящей Документации по запросу предложений форме </w:t>
      </w:r>
      <w:r w:rsidR="00362EA4" w:rsidRPr="00E71A48">
        <w:rPr>
          <w:bCs w:val="0"/>
          <w:sz w:val="24"/>
          <w:szCs w:val="24"/>
        </w:rPr>
        <w:t>(</w:t>
      </w:r>
      <w:r w:rsidR="00362EA4">
        <w:rPr>
          <w:bCs w:val="0"/>
          <w:sz w:val="24"/>
          <w:szCs w:val="24"/>
        </w:rPr>
        <w:t>под</w:t>
      </w:r>
      <w:r w:rsidR="00362EA4" w:rsidRPr="00E71A48">
        <w:rPr>
          <w:bCs w:val="0"/>
          <w:sz w:val="24"/>
          <w:szCs w:val="24"/>
        </w:rPr>
        <w:t>раздел</w:t>
      </w:r>
      <w:r w:rsidR="00362EA4">
        <w:rPr>
          <w:bCs w:val="0"/>
          <w:sz w:val="24"/>
          <w:szCs w:val="24"/>
        </w:rPr>
        <w:t xml:space="preserve"> </w:t>
      </w:r>
      <w:r w:rsidR="002F2082">
        <w:rPr>
          <w:bCs w:val="0"/>
          <w:sz w:val="24"/>
          <w:szCs w:val="24"/>
        </w:rPr>
        <w:fldChar w:fldCharType="begin"/>
      </w:r>
      <w:r w:rsidR="00362EA4">
        <w:rPr>
          <w:bCs w:val="0"/>
          <w:sz w:val="24"/>
          <w:szCs w:val="24"/>
        </w:rPr>
        <w:instrText xml:space="preserve"> REF _Ref440272510 \r \h </w:instrText>
      </w:r>
      <w:r w:rsidR="002F2082">
        <w:rPr>
          <w:bCs w:val="0"/>
          <w:sz w:val="24"/>
          <w:szCs w:val="24"/>
        </w:rPr>
      </w:r>
      <w:r w:rsidR="002F2082">
        <w:rPr>
          <w:bCs w:val="0"/>
          <w:sz w:val="24"/>
          <w:szCs w:val="24"/>
        </w:rPr>
        <w:fldChar w:fldCharType="separate"/>
      </w:r>
      <w:r w:rsidR="00BE4110">
        <w:rPr>
          <w:bCs w:val="0"/>
          <w:sz w:val="24"/>
          <w:szCs w:val="24"/>
        </w:rPr>
        <w:t>5.16</w:t>
      </w:r>
      <w:r w:rsidR="002F2082">
        <w:rPr>
          <w:bCs w:val="0"/>
          <w:sz w:val="24"/>
          <w:szCs w:val="24"/>
        </w:rPr>
        <w:fldChar w:fldCharType="end"/>
      </w:r>
      <w:r w:rsidR="00362EA4" w:rsidRPr="00E71A48">
        <w:rPr>
          <w:bCs w:val="0"/>
          <w:sz w:val="24"/>
          <w:szCs w:val="24"/>
        </w:rPr>
        <w:t>)</w:t>
      </w:r>
      <w:r w:rsidR="00497C59">
        <w:rPr>
          <w:bCs w:val="0"/>
          <w:sz w:val="24"/>
          <w:szCs w:val="24"/>
        </w:rPr>
        <w:t>.</w:t>
      </w:r>
    </w:p>
    <w:p w:rsidR="00D50E8D" w:rsidRPr="00E71A48"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оценке </w:t>
      </w:r>
      <w:r w:rsidR="00176B20">
        <w:rPr>
          <w:bCs w:val="0"/>
          <w:sz w:val="24"/>
          <w:szCs w:val="24"/>
        </w:rPr>
        <w:t>субподрядчиков</w:t>
      </w:r>
      <w:r w:rsidRPr="00E71A48">
        <w:rPr>
          <w:sz w:val="24"/>
          <w:szCs w:val="24"/>
        </w:rPr>
        <w:t xml:space="preserve"> </w:t>
      </w:r>
      <w:r w:rsidRPr="00E71A48">
        <w:rPr>
          <w:bCs w:val="0"/>
          <w:sz w:val="24"/>
          <w:szCs w:val="24"/>
        </w:rPr>
        <w:t xml:space="preserve">количественные требования к </w:t>
      </w:r>
      <w:r w:rsidR="00176B20">
        <w:rPr>
          <w:bCs w:val="0"/>
          <w:sz w:val="24"/>
          <w:szCs w:val="24"/>
        </w:rPr>
        <w:t>субподрядчикам</w:t>
      </w:r>
      <w:r w:rsidRPr="00E71A48">
        <w:rPr>
          <w:sz w:val="24"/>
          <w:szCs w:val="24"/>
        </w:rPr>
        <w:t xml:space="preserve"> </w:t>
      </w:r>
      <w:r w:rsidRPr="00E71A48">
        <w:rPr>
          <w:bCs w:val="0"/>
          <w:sz w:val="24"/>
          <w:szCs w:val="24"/>
        </w:rPr>
        <w:t xml:space="preserve">и Участнику устанавливаются в процентном соотношении от перечня и объема </w:t>
      </w:r>
      <w:r w:rsidR="007F76D6">
        <w:rPr>
          <w:sz w:val="24"/>
          <w:szCs w:val="24"/>
        </w:rPr>
        <w:t>выполнения работ</w:t>
      </w:r>
      <w:r w:rsidRPr="00E71A48">
        <w:rPr>
          <w:bCs w:val="0"/>
          <w:sz w:val="24"/>
          <w:szCs w:val="24"/>
        </w:rPr>
        <w:t>.</w:t>
      </w:r>
    </w:p>
    <w:p w:rsidR="00D50E8D" w:rsidRPr="00362EA4"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Любое юридическое или физическое лицо, в т. ч. индивидуальный предприниматель, принимающее участие</w:t>
      </w:r>
      <w:r w:rsidRPr="00362EA4">
        <w:rPr>
          <w:bCs w:val="0"/>
          <w:sz w:val="24"/>
          <w:szCs w:val="24"/>
        </w:rPr>
        <w:t xml:space="preserve"> в запросе предложений лично либо в составе коллективного Участника</w:t>
      </w:r>
      <w:r w:rsidRPr="00E71A48">
        <w:rPr>
          <w:bCs w:val="0"/>
          <w:sz w:val="24"/>
          <w:szCs w:val="24"/>
        </w:rPr>
        <w:t>, не</w:t>
      </w:r>
      <w:r w:rsidRPr="00362EA4">
        <w:rPr>
          <w:bCs w:val="0"/>
          <w:sz w:val="24"/>
          <w:szCs w:val="24"/>
        </w:rPr>
        <w:t xml:space="preserve"> может </w:t>
      </w:r>
      <w:r w:rsidRPr="00E71A48">
        <w:rPr>
          <w:bCs w:val="0"/>
          <w:sz w:val="24"/>
          <w:szCs w:val="24"/>
        </w:rPr>
        <w:t xml:space="preserve">быть </w:t>
      </w:r>
      <w:r w:rsidR="00176B20">
        <w:rPr>
          <w:bCs w:val="0"/>
          <w:sz w:val="24"/>
          <w:szCs w:val="24"/>
        </w:rPr>
        <w:t>субподрядчиком</w:t>
      </w:r>
      <w:r w:rsidRPr="00362EA4">
        <w:rPr>
          <w:bCs w:val="0"/>
          <w:sz w:val="24"/>
          <w:szCs w:val="24"/>
        </w:rPr>
        <w:t xml:space="preserve"> </w:t>
      </w:r>
      <w:r w:rsidRPr="00E71A48">
        <w:rPr>
          <w:bCs w:val="0"/>
          <w:sz w:val="24"/>
          <w:szCs w:val="24"/>
        </w:rPr>
        <w:t>у</w:t>
      </w:r>
      <w:r w:rsidRPr="00362EA4">
        <w:rPr>
          <w:bCs w:val="0"/>
          <w:sz w:val="24"/>
          <w:szCs w:val="24"/>
        </w:rPr>
        <w:t xml:space="preserve"> других Участников данного запроса предложений.</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color w:val="000000"/>
          <w:sz w:val="24"/>
          <w:szCs w:val="24"/>
        </w:rPr>
      </w:pPr>
      <w:r w:rsidRPr="00E71A48">
        <w:rPr>
          <w:bCs w:val="0"/>
          <w:sz w:val="24"/>
          <w:szCs w:val="24"/>
        </w:rPr>
        <w:t>Любое юридическое лицо или физическое лицо, в т. ч. индивидуальный предприниматель</w:t>
      </w:r>
      <w:r w:rsidRPr="00E71A48">
        <w:rPr>
          <w:bCs w:val="0"/>
          <w:color w:val="000000"/>
          <w:sz w:val="24"/>
          <w:szCs w:val="24"/>
        </w:rPr>
        <w:t xml:space="preserve">, не принимающее участие в Запросе предложений лично </w:t>
      </w:r>
      <w:r w:rsidRPr="00362EA4">
        <w:rPr>
          <w:bCs w:val="0"/>
          <w:color w:val="000000"/>
          <w:sz w:val="24"/>
          <w:szCs w:val="24"/>
        </w:rPr>
        <w:t xml:space="preserve">либо в составе коллективного Участника, </w:t>
      </w:r>
      <w:r w:rsidRPr="00E71A48">
        <w:rPr>
          <w:bCs w:val="0"/>
          <w:color w:val="000000"/>
          <w:sz w:val="24"/>
          <w:szCs w:val="24"/>
        </w:rPr>
        <w:t xml:space="preserve">может являться </w:t>
      </w:r>
      <w:r w:rsidR="00176B20">
        <w:rPr>
          <w:bCs w:val="0"/>
          <w:sz w:val="24"/>
          <w:szCs w:val="24"/>
        </w:rPr>
        <w:t>субподрядчиком</w:t>
      </w:r>
      <w:r w:rsidRPr="00362EA4">
        <w:rPr>
          <w:bCs w:val="0"/>
          <w:color w:val="000000"/>
          <w:sz w:val="24"/>
          <w:szCs w:val="24"/>
        </w:rPr>
        <w:t xml:space="preserve"> </w:t>
      </w:r>
      <w:r w:rsidRPr="00E71A48">
        <w:rPr>
          <w:bCs w:val="0"/>
          <w:color w:val="000000"/>
          <w:sz w:val="24"/>
          <w:szCs w:val="24"/>
        </w:rPr>
        <w:t>у произвольного числа Участников.</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sz w:val="24"/>
          <w:szCs w:val="24"/>
        </w:rPr>
      </w:pPr>
      <w:r w:rsidRPr="00E71A48">
        <w:rPr>
          <w:bCs w:val="0"/>
          <w:sz w:val="24"/>
          <w:szCs w:val="24"/>
        </w:rPr>
        <w:t xml:space="preserve">Закупочная комиссия может отклонить Заявку, а Заказчик имеет право на одностороннее расторжение Договора, если выяснится, что один или несколько </w:t>
      </w:r>
      <w:r w:rsidR="00176B20">
        <w:rPr>
          <w:bCs w:val="0"/>
          <w:sz w:val="24"/>
          <w:szCs w:val="24"/>
        </w:rPr>
        <w:t>субподрядчиков</w:t>
      </w:r>
      <w:r w:rsidRPr="00E71A48">
        <w:rPr>
          <w:sz w:val="24"/>
          <w:szCs w:val="24"/>
        </w:rPr>
        <w:t xml:space="preserve"> отказались от </w:t>
      </w:r>
      <w:r w:rsidR="007F76D6">
        <w:rPr>
          <w:sz w:val="24"/>
          <w:szCs w:val="24"/>
        </w:rPr>
        <w:t>выполнения работ</w:t>
      </w:r>
      <w:r w:rsidRPr="00E71A48">
        <w:rPr>
          <w:sz w:val="24"/>
          <w:szCs w:val="24"/>
        </w:rPr>
        <w:t xml:space="preserve">, а оставшиеся </w:t>
      </w:r>
      <w:r w:rsidR="00176B20">
        <w:rPr>
          <w:bCs w:val="0"/>
          <w:sz w:val="24"/>
          <w:szCs w:val="24"/>
        </w:rPr>
        <w:t>субподрядчики</w:t>
      </w:r>
      <w:r w:rsidRPr="00E71A48">
        <w:rPr>
          <w:sz w:val="24"/>
          <w:szCs w:val="24"/>
        </w:rPr>
        <w:t>, с точки зрения Заказчика, не способны самостоятельно выполнить Договор.</w:t>
      </w:r>
    </w:p>
    <w:p w:rsidR="00717F60" w:rsidRPr="00E71A48" w:rsidRDefault="00717F60" w:rsidP="00E71A48">
      <w:pPr>
        <w:pStyle w:val="3"/>
        <w:spacing w:line="264" w:lineRule="auto"/>
        <w:rPr>
          <w:szCs w:val="24"/>
        </w:rPr>
      </w:pPr>
      <w:bookmarkStart w:id="294" w:name="_Toc440382482"/>
      <w:bookmarkStart w:id="295" w:name="_Toc440447152"/>
      <w:bookmarkStart w:id="296" w:name="_Toc440620832"/>
      <w:bookmarkStart w:id="297" w:name="_Toc440631467"/>
      <w:bookmarkStart w:id="298" w:name="_Toc440875707"/>
      <w:bookmarkStart w:id="299" w:name="_Ref440876618"/>
      <w:bookmarkStart w:id="300" w:name="_Ref440876703"/>
      <w:bookmarkStart w:id="301" w:name="_Toc441131579"/>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289"/>
      <w:bookmarkEnd w:id="290"/>
      <w:bookmarkEnd w:id="291"/>
      <w:bookmarkEnd w:id="292"/>
      <w:bookmarkEnd w:id="294"/>
      <w:bookmarkEnd w:id="295"/>
      <w:bookmarkEnd w:id="296"/>
      <w:bookmarkEnd w:id="297"/>
      <w:bookmarkEnd w:id="298"/>
      <w:bookmarkEnd w:id="299"/>
      <w:bookmarkEnd w:id="300"/>
      <w:bookmarkEnd w:id="301"/>
    </w:p>
    <w:p w:rsidR="00717F60" w:rsidRPr="00E71A48"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r w:rsidR="00346998">
        <w:fldChar w:fldCharType="begin"/>
      </w:r>
      <w:r w:rsidR="00346998">
        <w:instrText xml:space="preserve"> REF _Ref191386482 \r \h  \* MERGEFORMAT </w:instrText>
      </w:r>
      <w:r w:rsidR="00346998">
        <w:fldChar w:fldCharType="separate"/>
      </w:r>
      <w:r w:rsidR="00BE4110" w:rsidRPr="00BE4110">
        <w:rPr>
          <w:bCs w:val="0"/>
          <w:sz w:val="24"/>
          <w:szCs w:val="24"/>
        </w:rPr>
        <w:t>3.3.8.1</w:t>
      </w:r>
      <w:r w:rsidR="00346998">
        <w:fldChar w:fldCharType="end"/>
      </w:r>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r w:rsidR="00346998">
        <w:fldChar w:fldCharType="begin"/>
      </w:r>
      <w:r w:rsidR="00346998">
        <w:instrText xml:space="preserve"> REF _Ref191386407 \r \h  \* MERGEFORMAT </w:instrText>
      </w:r>
      <w:r w:rsidR="00346998">
        <w:fldChar w:fldCharType="separate"/>
      </w:r>
      <w:r w:rsidR="00BE4110" w:rsidRPr="00BE4110">
        <w:rPr>
          <w:bCs w:val="0"/>
          <w:sz w:val="24"/>
          <w:szCs w:val="24"/>
        </w:rPr>
        <w:t>3.3.8</w:t>
      </w:r>
      <w:r w:rsidR="00346998">
        <w:fldChar w:fldCharType="end"/>
      </w:r>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2F2082">
        <w:rPr>
          <w:bCs w:val="0"/>
          <w:sz w:val="24"/>
          <w:szCs w:val="24"/>
        </w:rPr>
        <w:fldChar w:fldCharType="begin"/>
      </w:r>
      <w:r w:rsidR="000F4365">
        <w:rPr>
          <w:bCs w:val="0"/>
          <w:sz w:val="24"/>
          <w:szCs w:val="24"/>
        </w:rPr>
        <w:instrText xml:space="preserve"> REF _Ref440291364 \r \h </w:instrText>
      </w:r>
      <w:r w:rsidR="002F2082">
        <w:rPr>
          <w:bCs w:val="0"/>
          <w:sz w:val="24"/>
          <w:szCs w:val="24"/>
        </w:rPr>
      </w:r>
      <w:r w:rsidR="002F2082">
        <w:rPr>
          <w:bCs w:val="0"/>
          <w:sz w:val="24"/>
          <w:szCs w:val="24"/>
        </w:rPr>
        <w:fldChar w:fldCharType="separate"/>
      </w:r>
      <w:r w:rsidR="00BE4110">
        <w:rPr>
          <w:bCs w:val="0"/>
          <w:sz w:val="24"/>
          <w:szCs w:val="24"/>
        </w:rPr>
        <w:t>3.3.8.1</w:t>
      </w:r>
      <w:r w:rsidR="002F2082">
        <w:rPr>
          <w:bCs w:val="0"/>
          <w:sz w:val="24"/>
          <w:szCs w:val="24"/>
        </w:rPr>
        <w:fldChar w:fldCharType="end"/>
      </w:r>
      <w:r w:rsidRPr="00D52133">
        <w:rPr>
          <w:bCs w:val="0"/>
          <w:sz w:val="24"/>
          <w:szCs w:val="24"/>
        </w:rPr>
        <w:t>.</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302"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302"/>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303" w:name="_Ref307563248"/>
      <w:r w:rsidRPr="00E71A48">
        <w:rPr>
          <w:bCs w:val="0"/>
          <w:sz w:val="24"/>
          <w:szCs w:val="24"/>
        </w:rPr>
        <w:lastRenderedPageBreak/>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303"/>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срок действия соглашения должен быть не менее</w:t>
      </w:r>
      <w:proofErr w:type="gramStart"/>
      <w:r w:rsidRPr="00E71A48">
        <w:rPr>
          <w:bCs w:val="0"/>
          <w:sz w:val="24"/>
          <w:szCs w:val="24"/>
        </w:rPr>
        <w:t>,</w:t>
      </w:r>
      <w:proofErr w:type="gramEnd"/>
      <w:r w:rsidRPr="00E71A48">
        <w:rPr>
          <w:bCs w:val="0"/>
          <w:sz w:val="24"/>
          <w:szCs w:val="24"/>
        </w:rPr>
        <w:t xml:space="preserve">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304" w:name="_Ref307563262"/>
      <w:r w:rsidRPr="00E71A48">
        <w:rPr>
          <w:bCs w:val="0"/>
          <w:sz w:val="24"/>
          <w:szCs w:val="24"/>
        </w:rPr>
        <w:t>соглашение не должно изменяться без одобрения Организатора запроса предложений и Заказчика.</w:t>
      </w:r>
      <w:bookmarkEnd w:id="304"/>
      <w:r w:rsidRPr="00E71A48">
        <w:rPr>
          <w:bCs w:val="0"/>
          <w:sz w:val="24"/>
          <w:szCs w:val="24"/>
        </w:rPr>
        <w:t xml:space="preserve"> </w:t>
      </w:r>
    </w:p>
    <w:p w:rsidR="00DB109A" w:rsidRPr="00E71A48" w:rsidRDefault="00DB109A"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EF446E">
        <w:rPr>
          <w:bCs w:val="0"/>
          <w:sz w:val="24"/>
          <w:szCs w:val="24"/>
        </w:rPr>
        <w:t>а</w:t>
      </w:r>
      <w:r w:rsidRPr="00E71A48">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346998">
        <w:fldChar w:fldCharType="begin"/>
      </w:r>
      <w:r w:rsidR="00346998">
        <w:instrText xml:space="preserve"> REF _Ref307563248 \r \h  \* MERGEFORMAT </w:instrText>
      </w:r>
      <w:r w:rsidR="00346998">
        <w:fldChar w:fldCharType="separate"/>
      </w:r>
      <w:r w:rsidR="00BE4110" w:rsidRPr="00BE4110">
        <w:rPr>
          <w:bCs w:val="0"/>
          <w:sz w:val="24"/>
          <w:szCs w:val="24"/>
          <w:lang w:val="en-US"/>
        </w:rPr>
        <w:t>a</w:t>
      </w:r>
      <w:r w:rsidR="00BE4110" w:rsidRPr="00346998">
        <w:rPr>
          <w:bCs w:val="0"/>
          <w:sz w:val="24"/>
          <w:szCs w:val="24"/>
        </w:rPr>
        <w:t>)</w:t>
      </w:r>
      <w:r w:rsidR="00346998">
        <w:fldChar w:fldCharType="end"/>
      </w:r>
      <w:r w:rsidRPr="00E71A48">
        <w:rPr>
          <w:bCs w:val="0"/>
          <w:sz w:val="24"/>
          <w:szCs w:val="24"/>
        </w:rPr>
        <w:t xml:space="preserve">- </w:t>
      </w:r>
      <w:r w:rsidR="00346998">
        <w:fldChar w:fldCharType="begin"/>
      </w:r>
      <w:r w:rsidR="00346998">
        <w:instrText xml:space="preserve"> REF _Ref307563262 \r \h  \* MERGEFORMAT </w:instrText>
      </w:r>
      <w:r w:rsidR="00346998">
        <w:fldChar w:fldCharType="separate"/>
      </w:r>
      <w:r w:rsidR="00BE4110" w:rsidRPr="00BE4110">
        <w:rPr>
          <w:bCs w:val="0"/>
          <w:sz w:val="24"/>
          <w:szCs w:val="24"/>
          <w:lang w:val="en-US"/>
        </w:rPr>
        <w:t>g</w:t>
      </w:r>
      <w:r w:rsidR="00BE4110" w:rsidRPr="00346998">
        <w:rPr>
          <w:bCs w:val="0"/>
          <w:sz w:val="24"/>
          <w:szCs w:val="24"/>
        </w:rPr>
        <w:t>)</w:t>
      </w:r>
      <w:r w:rsidR="00346998">
        <w:fldChar w:fldCharType="end"/>
      </w:r>
      <w:r w:rsidRPr="00E71A48">
        <w:rPr>
          <w:bCs w:val="0"/>
          <w:sz w:val="24"/>
          <w:szCs w:val="24"/>
        </w:rPr>
        <w:t xml:space="preserve">п. </w:t>
      </w:r>
      <w:r w:rsidR="00346998">
        <w:fldChar w:fldCharType="begin"/>
      </w:r>
      <w:r w:rsidR="00346998">
        <w:instrText xml:space="preserve"> REF _Ref306032591 \r \h  \* MERGEFORMAT </w:instrText>
      </w:r>
      <w:r w:rsidR="00346998">
        <w:fldChar w:fldCharType="separate"/>
      </w:r>
      <w:r w:rsidR="00BE4110" w:rsidRPr="00BE4110">
        <w:rPr>
          <w:bCs w:val="0"/>
          <w:sz w:val="24"/>
          <w:szCs w:val="24"/>
        </w:rPr>
        <w:t>3.3.10.4</w:t>
      </w:r>
      <w:r w:rsidR="00346998">
        <w:fldChar w:fldCharType="end"/>
      </w:r>
      <w:r w:rsidRPr="00E71A4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Любое юридическое лицо</w:t>
      </w:r>
      <w:r w:rsidR="00D77DCB" w:rsidRPr="00E71A48">
        <w:rPr>
          <w:bCs w:val="0"/>
          <w:sz w:val="24"/>
          <w:szCs w:val="24"/>
        </w:rPr>
        <w:t xml:space="preserve"> или</w:t>
      </w:r>
      <w:r w:rsidRPr="00E71A48">
        <w:rPr>
          <w:bCs w:val="0"/>
          <w:sz w:val="24"/>
          <w:szCs w:val="24"/>
        </w:rPr>
        <w:t xml:space="preserve"> </w:t>
      </w:r>
      <w:r w:rsidR="00D77DCB" w:rsidRPr="00E71A48">
        <w:rPr>
          <w:bCs w:val="0"/>
          <w:sz w:val="24"/>
          <w:szCs w:val="24"/>
        </w:rPr>
        <w:t>физическое лицо</w:t>
      </w:r>
      <w:r w:rsidR="00DB109A" w:rsidRPr="00E71A48">
        <w:rPr>
          <w:bCs w:val="0"/>
          <w:sz w:val="24"/>
          <w:szCs w:val="24"/>
        </w:rPr>
        <w:t xml:space="preserve">, </w:t>
      </w:r>
      <w:r w:rsidR="00D77DCB" w:rsidRPr="00E71A48">
        <w:rPr>
          <w:bCs w:val="0"/>
          <w:sz w:val="24"/>
          <w:szCs w:val="24"/>
        </w:rPr>
        <w:t>в т</w:t>
      </w:r>
      <w:r w:rsidR="00DB109A" w:rsidRPr="00E71A48">
        <w:rPr>
          <w:bCs w:val="0"/>
          <w:sz w:val="24"/>
          <w:szCs w:val="24"/>
        </w:rPr>
        <w:t>.</w:t>
      </w:r>
      <w:r w:rsidR="00D77DCB" w:rsidRPr="00E71A48">
        <w:rPr>
          <w:bCs w:val="0"/>
          <w:sz w:val="24"/>
          <w:szCs w:val="24"/>
        </w:rPr>
        <w:t xml:space="preserve"> ч</w:t>
      </w:r>
      <w:r w:rsidR="00DB109A" w:rsidRPr="00E71A48">
        <w:rPr>
          <w:bCs w:val="0"/>
          <w:sz w:val="24"/>
          <w:szCs w:val="24"/>
        </w:rPr>
        <w:t>.</w:t>
      </w:r>
      <w:r w:rsidR="00D77DCB" w:rsidRPr="00E71A48">
        <w:rPr>
          <w:bCs w:val="0"/>
          <w:sz w:val="24"/>
          <w:szCs w:val="24"/>
        </w:rPr>
        <w:t xml:space="preserve"> </w:t>
      </w:r>
      <w:r w:rsidRPr="00E71A48">
        <w:rPr>
          <w:bCs w:val="0"/>
          <w:sz w:val="24"/>
          <w:szCs w:val="24"/>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362EA4">
        <w:rPr>
          <w:bCs w:val="0"/>
          <w:sz w:val="24"/>
          <w:szCs w:val="24"/>
        </w:rPr>
        <w:t xml:space="preserve"> </w:t>
      </w:r>
      <w:r w:rsidR="00362EA4" w:rsidRPr="00362EA4">
        <w:rPr>
          <w:bCs w:val="0"/>
          <w:sz w:val="24"/>
          <w:szCs w:val="24"/>
        </w:rPr>
        <w:t xml:space="preserve">либо в качестве </w:t>
      </w:r>
      <w:r w:rsidR="000E5003">
        <w:rPr>
          <w:bCs w:val="0"/>
          <w:sz w:val="24"/>
          <w:szCs w:val="24"/>
        </w:rPr>
        <w:t>субподрядчиков</w:t>
      </w:r>
      <w:r w:rsidR="00362EA4" w:rsidRPr="00362EA4">
        <w:rPr>
          <w:bCs w:val="0"/>
          <w:sz w:val="24"/>
          <w:szCs w:val="24"/>
        </w:rPr>
        <w:t xml:space="preserve"> у других Участников данного запроса предложений</w:t>
      </w:r>
      <w:r w:rsidR="00A44B30">
        <w:rPr>
          <w:bCs w:val="0"/>
          <w:sz w:val="24"/>
          <w:szCs w:val="24"/>
        </w:rPr>
        <w:t>.</w:t>
      </w:r>
      <w:r w:rsidRPr="00E71A48">
        <w:rPr>
          <w:bCs w:val="0"/>
          <w:sz w:val="24"/>
          <w:szCs w:val="24"/>
        </w:rPr>
        <w:t xml:space="preserve"> </w:t>
      </w:r>
      <w:r w:rsidR="00D77DCB" w:rsidRPr="00E71A48">
        <w:rPr>
          <w:bCs w:val="0"/>
          <w:sz w:val="24"/>
          <w:szCs w:val="24"/>
        </w:rPr>
        <w:t xml:space="preserve">В случае невыполнения этих требований </w:t>
      </w:r>
      <w:r w:rsidR="00D71BB9">
        <w:rPr>
          <w:bCs w:val="0"/>
          <w:sz w:val="24"/>
          <w:szCs w:val="24"/>
        </w:rPr>
        <w:t>Заявки</w:t>
      </w:r>
      <w:r w:rsidR="00D77DCB" w:rsidRPr="00E71A48">
        <w:rPr>
          <w:bCs w:val="0"/>
          <w:sz w:val="24"/>
          <w:szCs w:val="24"/>
        </w:rPr>
        <w:t xml:space="preserve"> с участием таких лиц будут отклонены без рассмотрения по существу.</w:t>
      </w:r>
    </w:p>
    <w:p w:rsidR="00717F60" w:rsidRPr="00E71A48"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proofErr w:type="gramStart"/>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proofErr w:type="gramEnd"/>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r w:rsidR="002F2082">
        <w:rPr>
          <w:sz w:val="24"/>
          <w:szCs w:val="24"/>
        </w:rPr>
        <w:fldChar w:fldCharType="begin"/>
      </w:r>
      <w:r w:rsidR="000F4365">
        <w:rPr>
          <w:bCs w:val="0"/>
          <w:sz w:val="24"/>
          <w:szCs w:val="24"/>
        </w:rPr>
        <w:instrText xml:space="preserve"> REF _Ref303669127 \r \h </w:instrText>
      </w:r>
      <w:r w:rsidR="002F2082">
        <w:rPr>
          <w:sz w:val="24"/>
          <w:szCs w:val="24"/>
        </w:rPr>
      </w:r>
      <w:r w:rsidR="002F2082">
        <w:rPr>
          <w:sz w:val="24"/>
          <w:szCs w:val="24"/>
        </w:rPr>
        <w:fldChar w:fldCharType="separate"/>
      </w:r>
      <w:r w:rsidR="00BE4110">
        <w:rPr>
          <w:bCs w:val="0"/>
          <w:sz w:val="24"/>
          <w:szCs w:val="24"/>
        </w:rPr>
        <w:t>3.3.8.2</w:t>
      </w:r>
      <w:r w:rsidR="002F2082">
        <w:rPr>
          <w:sz w:val="24"/>
          <w:szCs w:val="24"/>
        </w:rPr>
        <w:fldChar w:fldCharType="end"/>
      </w:r>
      <w:r w:rsidR="00717F60" w:rsidRPr="00D52133">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r w:rsidR="00176B20">
        <w:rPr>
          <w:bCs w:val="0"/>
          <w:sz w:val="24"/>
          <w:szCs w:val="24"/>
        </w:rPr>
        <w:t>выполнения работ</w:t>
      </w:r>
      <w:r w:rsidR="00CC3DAD">
        <w:rPr>
          <w:bCs w:val="0"/>
          <w:sz w:val="24"/>
          <w:szCs w:val="24"/>
        </w:rPr>
        <w:t xml:space="preserve">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2F2082">
        <w:rPr>
          <w:bCs w:val="0"/>
          <w:sz w:val="24"/>
          <w:szCs w:val="24"/>
        </w:rPr>
        <w:fldChar w:fldCharType="begin"/>
      </w:r>
      <w:r w:rsidR="00D50E8D">
        <w:rPr>
          <w:bCs w:val="0"/>
          <w:sz w:val="24"/>
          <w:szCs w:val="24"/>
        </w:rPr>
        <w:instrText xml:space="preserve"> REF _Ref440376324 \r \h </w:instrText>
      </w:r>
      <w:r w:rsidR="002F2082">
        <w:rPr>
          <w:bCs w:val="0"/>
          <w:sz w:val="24"/>
          <w:szCs w:val="24"/>
        </w:rPr>
      </w:r>
      <w:r w:rsidR="002F2082">
        <w:rPr>
          <w:bCs w:val="0"/>
          <w:sz w:val="24"/>
          <w:szCs w:val="24"/>
        </w:rPr>
        <w:fldChar w:fldCharType="separate"/>
      </w:r>
      <w:r w:rsidR="00BE4110">
        <w:rPr>
          <w:bCs w:val="0"/>
          <w:sz w:val="24"/>
          <w:szCs w:val="24"/>
        </w:rPr>
        <w:t>5.17</w:t>
      </w:r>
      <w:r w:rsidR="002F2082">
        <w:rPr>
          <w:bCs w:val="0"/>
          <w:sz w:val="24"/>
          <w:szCs w:val="24"/>
        </w:rPr>
        <w:fldChar w:fldCharType="end"/>
      </w:r>
      <w:r w:rsidR="00717F60" w:rsidRPr="00E71A48">
        <w:rPr>
          <w:bCs w:val="0"/>
          <w:sz w:val="24"/>
          <w:szCs w:val="24"/>
        </w:rPr>
        <w:t>)</w:t>
      </w:r>
      <w:r w:rsidR="00AE556B">
        <w:rPr>
          <w:bCs w:val="0"/>
          <w:sz w:val="24"/>
          <w:szCs w:val="24"/>
        </w:rPr>
        <w:t>.</w:t>
      </w:r>
    </w:p>
    <w:p w:rsidR="00717F60" w:rsidRPr="00332B6A"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объемов</w:t>
      </w:r>
      <w:r w:rsidR="00CC3DAD">
        <w:rPr>
          <w:sz w:val="24"/>
          <w:szCs w:val="24"/>
        </w:rPr>
        <w:t xml:space="preserve"> </w:t>
      </w:r>
      <w:r w:rsidR="00176B20">
        <w:rPr>
          <w:sz w:val="24"/>
          <w:szCs w:val="24"/>
        </w:rPr>
        <w:t>выполняемых работ</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 xml:space="preserve">а. </w:t>
      </w:r>
      <w:r w:rsidRPr="00332B6A">
        <w:rPr>
          <w:bCs w:val="0"/>
          <w:sz w:val="24"/>
          <w:szCs w:val="24"/>
        </w:rPr>
        <w:lastRenderedPageBreak/>
        <w:t>Не подлежащие суммированию показатели</w:t>
      </w:r>
      <w:r w:rsidR="00EE2EFB" w:rsidRPr="00332B6A">
        <w:rPr>
          <w:bCs w:val="0"/>
          <w:sz w:val="24"/>
          <w:szCs w:val="24"/>
        </w:rPr>
        <w:t xml:space="preserve"> (за исключением </w:t>
      </w:r>
      <w:proofErr w:type="gramStart"/>
      <w:r w:rsidR="00EE2EFB" w:rsidRPr="00332B6A">
        <w:rPr>
          <w:bCs w:val="0"/>
          <w:sz w:val="24"/>
          <w:szCs w:val="24"/>
        </w:rPr>
        <w:t>указанных</w:t>
      </w:r>
      <w:proofErr w:type="gramEnd"/>
      <w:r w:rsidR="00EE2EFB" w:rsidRPr="00332B6A">
        <w:rPr>
          <w:bCs w:val="0"/>
          <w:sz w:val="24"/>
          <w:szCs w:val="24"/>
        </w:rPr>
        <w:t xml:space="preserve"> </w:t>
      </w:r>
      <w:r w:rsidR="00D77DCB" w:rsidRPr="00332B6A">
        <w:rPr>
          <w:bCs w:val="0"/>
          <w:sz w:val="24"/>
          <w:szCs w:val="24"/>
        </w:rPr>
        <w:t>п.</w:t>
      </w:r>
      <w:r w:rsidR="009C744E" w:rsidRPr="00332B6A">
        <w:rPr>
          <w:bCs w:val="0"/>
          <w:sz w:val="24"/>
          <w:szCs w:val="24"/>
        </w:rPr>
        <w:t xml:space="preserve"> </w:t>
      </w:r>
      <w:r w:rsidR="002F2082">
        <w:rPr>
          <w:bCs w:val="0"/>
          <w:sz w:val="24"/>
          <w:szCs w:val="24"/>
        </w:rPr>
        <w:fldChar w:fldCharType="begin"/>
      </w:r>
      <w:r w:rsidR="000F4365">
        <w:rPr>
          <w:bCs w:val="0"/>
          <w:sz w:val="24"/>
          <w:szCs w:val="24"/>
        </w:rPr>
        <w:instrText xml:space="preserve"> REF _Ref440291364 \r \h </w:instrText>
      </w:r>
      <w:r w:rsidR="002F2082">
        <w:rPr>
          <w:bCs w:val="0"/>
          <w:sz w:val="24"/>
          <w:szCs w:val="24"/>
        </w:rPr>
      </w:r>
      <w:r w:rsidR="002F2082">
        <w:rPr>
          <w:bCs w:val="0"/>
          <w:sz w:val="24"/>
          <w:szCs w:val="24"/>
        </w:rPr>
        <w:fldChar w:fldCharType="separate"/>
      </w:r>
      <w:r w:rsidR="00BE4110">
        <w:rPr>
          <w:bCs w:val="0"/>
          <w:sz w:val="24"/>
          <w:szCs w:val="24"/>
        </w:rPr>
        <w:t>3.3.8.1</w:t>
      </w:r>
      <w:r w:rsidR="002F2082">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557C01">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305" w:name="_Ref306114966"/>
      <w:bookmarkStart w:id="306" w:name="_Toc440361336"/>
      <w:bookmarkStart w:id="307" w:name="_Toc440376091"/>
      <w:bookmarkStart w:id="308" w:name="_Toc440376218"/>
      <w:bookmarkStart w:id="309" w:name="_Toc440382483"/>
      <w:bookmarkStart w:id="310" w:name="_Toc440447153"/>
      <w:bookmarkStart w:id="311" w:name="_Toc440620833"/>
      <w:bookmarkStart w:id="312" w:name="_Toc440631468"/>
      <w:bookmarkStart w:id="313" w:name="_Toc440875708"/>
      <w:bookmarkStart w:id="314" w:name="_Toc441131580"/>
      <w:r w:rsidRPr="00E71A48">
        <w:rPr>
          <w:szCs w:val="24"/>
        </w:rPr>
        <w:t>Разъяснение Документации по запросу предложений</w:t>
      </w:r>
      <w:bookmarkEnd w:id="305"/>
      <w:bookmarkEnd w:id="306"/>
      <w:bookmarkEnd w:id="307"/>
      <w:bookmarkEnd w:id="308"/>
      <w:bookmarkEnd w:id="309"/>
      <w:bookmarkEnd w:id="310"/>
      <w:bookmarkEnd w:id="311"/>
      <w:bookmarkEnd w:id="312"/>
      <w:bookmarkEnd w:id="313"/>
      <w:bookmarkEnd w:id="314"/>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окументации должны быть направ</w:t>
      </w:r>
      <w:r w:rsidR="00BF07AE">
        <w:rPr>
          <w:bCs w:val="0"/>
          <w:iCs/>
          <w:sz w:val="24"/>
          <w:szCs w:val="24"/>
        </w:rPr>
        <w:t>лены через ЭТП или в письменной</w:t>
      </w:r>
      <w:r w:rsidR="00F33CFE">
        <w:rPr>
          <w:sz w:val="24"/>
          <w:szCs w:val="24"/>
        </w:rPr>
        <w:t xml:space="preserve"> </w:t>
      </w:r>
      <w:r w:rsidRPr="00E71A48">
        <w:rPr>
          <w:bCs w:val="0"/>
          <w:iCs/>
          <w:sz w:val="24"/>
          <w:szCs w:val="24"/>
        </w:rPr>
        <w:t xml:space="preserve">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172B9E"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w:t>
      </w:r>
      <w:r w:rsidRPr="00172B9E">
        <w:rPr>
          <w:bCs w:val="0"/>
          <w:iCs/>
          <w:sz w:val="24"/>
          <w:szCs w:val="24"/>
        </w:rPr>
        <w:t>Д</w:t>
      </w:r>
      <w:r w:rsidRPr="00172B9E">
        <w:rPr>
          <w:bCs w:val="0"/>
          <w:sz w:val="24"/>
          <w:szCs w:val="24"/>
        </w:rPr>
        <w:t>окументации по запросу предложений</w:t>
      </w:r>
      <w:r w:rsidRPr="00172B9E">
        <w:rPr>
          <w:bCs w:val="0"/>
          <w:iCs/>
          <w:sz w:val="24"/>
          <w:szCs w:val="24"/>
        </w:rPr>
        <w:t>, если в тексте ответа не будет указано иное. В случае</w:t>
      </w:r>
      <w:proofErr w:type="gramStart"/>
      <w:r w:rsidRPr="00172B9E">
        <w:rPr>
          <w:bCs w:val="0"/>
          <w:iCs/>
          <w:sz w:val="24"/>
          <w:szCs w:val="24"/>
        </w:rPr>
        <w:t>,</w:t>
      </w:r>
      <w:proofErr w:type="gramEnd"/>
      <w:r w:rsidRPr="00172B9E">
        <w:rPr>
          <w:bCs w:val="0"/>
          <w:iCs/>
          <w:sz w:val="24"/>
          <w:szCs w:val="24"/>
        </w:rPr>
        <w:t xml:space="preserve"> если разъяснения изменяют </w:t>
      </w:r>
      <w:r w:rsidR="007D07A7" w:rsidRPr="00172B9E">
        <w:rPr>
          <w:bCs w:val="0"/>
          <w:iCs/>
          <w:sz w:val="24"/>
          <w:szCs w:val="24"/>
        </w:rPr>
        <w:t>Д</w:t>
      </w:r>
      <w:r w:rsidRPr="00172B9E">
        <w:rPr>
          <w:bCs w:val="0"/>
          <w:iCs/>
          <w:sz w:val="24"/>
          <w:szCs w:val="24"/>
        </w:rPr>
        <w:t xml:space="preserve">окументацию, Организатором осуществляется </w:t>
      </w:r>
      <w:r w:rsidR="00172B9E" w:rsidRPr="00172B9E">
        <w:rPr>
          <w:bCs w:val="0"/>
          <w:iCs/>
          <w:sz w:val="24"/>
          <w:szCs w:val="24"/>
        </w:rPr>
        <w:t>внесение изменений в Д</w:t>
      </w:r>
      <w:r w:rsidR="00172B9E" w:rsidRPr="00172B9E">
        <w:rPr>
          <w:bCs w:val="0"/>
          <w:sz w:val="24"/>
          <w:szCs w:val="24"/>
        </w:rPr>
        <w:t>окументацию по запросу предложений</w:t>
      </w:r>
      <w:r w:rsidR="00172B9E" w:rsidRPr="00172B9E">
        <w:rPr>
          <w:bCs w:val="0"/>
          <w:iCs/>
          <w:sz w:val="24"/>
          <w:szCs w:val="24"/>
        </w:rPr>
        <w:t xml:space="preserve"> (п. </w:t>
      </w:r>
      <w:r w:rsidR="00346998">
        <w:fldChar w:fldCharType="begin"/>
      </w:r>
      <w:r w:rsidR="00346998">
        <w:instrText xml:space="preserve"> REF _Ref440969856 \r \h  \* MERGEFORMAT </w:instrText>
      </w:r>
      <w:r w:rsidR="00346998">
        <w:fldChar w:fldCharType="separate"/>
      </w:r>
      <w:r w:rsidR="00BE4110" w:rsidRPr="00BE4110">
        <w:rPr>
          <w:bCs w:val="0"/>
          <w:iCs/>
          <w:sz w:val="24"/>
          <w:szCs w:val="24"/>
        </w:rPr>
        <w:t>3.3.12</w:t>
      </w:r>
      <w:r w:rsidR="00346998">
        <w:fldChar w:fldCharType="end"/>
      </w:r>
      <w:r w:rsidR="00172B9E" w:rsidRPr="00172B9E">
        <w:rPr>
          <w:bCs w:val="0"/>
          <w:iCs/>
          <w:sz w:val="24"/>
          <w:szCs w:val="24"/>
        </w:rPr>
        <w:t xml:space="preserve">) и, при необходимости, </w:t>
      </w:r>
      <w:r w:rsidRPr="00172B9E">
        <w:rPr>
          <w:bCs w:val="0"/>
          <w:iCs/>
          <w:sz w:val="24"/>
          <w:szCs w:val="24"/>
        </w:rPr>
        <w:t xml:space="preserve">продление подачи заявок в соответствии с п. </w:t>
      </w:r>
      <w:r w:rsidR="00346998">
        <w:fldChar w:fldCharType="begin"/>
      </w:r>
      <w:r w:rsidR="00346998">
        <w:instrText xml:space="preserve"> REF _Ref440289401 \r \h  \* MERGEFORMAT </w:instrText>
      </w:r>
      <w:r w:rsidR="00346998">
        <w:fldChar w:fldCharType="separate"/>
      </w:r>
      <w:r w:rsidR="00BE4110" w:rsidRPr="00BE4110">
        <w:rPr>
          <w:bCs w:val="0"/>
          <w:iCs/>
          <w:sz w:val="24"/>
          <w:szCs w:val="24"/>
        </w:rPr>
        <w:t>3.3.13</w:t>
      </w:r>
      <w:r w:rsidR="00346998">
        <w:fldChar w:fldCharType="end"/>
      </w:r>
      <w:r w:rsidR="00400D7D" w:rsidRPr="00172B9E">
        <w:rPr>
          <w:bCs w:val="0"/>
          <w:iCs/>
          <w:sz w:val="24"/>
          <w:szCs w:val="24"/>
        </w:rPr>
        <w:t xml:space="preserve"> </w:t>
      </w:r>
      <w:r w:rsidR="007D07A7" w:rsidRPr="00172B9E">
        <w:rPr>
          <w:bCs w:val="0"/>
          <w:iCs/>
          <w:sz w:val="24"/>
          <w:szCs w:val="24"/>
        </w:rPr>
        <w:t>Д</w:t>
      </w:r>
      <w:r w:rsidRPr="00172B9E">
        <w:rPr>
          <w:bCs w:val="0"/>
          <w:iCs/>
          <w:sz w:val="24"/>
          <w:szCs w:val="24"/>
        </w:rPr>
        <w:t>окументации</w:t>
      </w:r>
      <w:r w:rsidR="007D07A7" w:rsidRPr="00172B9E">
        <w:rPr>
          <w:bCs w:val="0"/>
          <w:iCs/>
          <w:sz w:val="24"/>
          <w:szCs w:val="24"/>
        </w:rPr>
        <w:t xml:space="preserve"> по запросу предложений</w:t>
      </w:r>
      <w:r w:rsidRPr="00172B9E">
        <w:rPr>
          <w:bCs w:val="0"/>
          <w:iCs/>
          <w:sz w:val="24"/>
          <w:szCs w:val="24"/>
        </w:rPr>
        <w:t>.</w:t>
      </w:r>
    </w:p>
    <w:p w:rsidR="00717F60" w:rsidRPr="00E71A48" w:rsidRDefault="00717F60" w:rsidP="00E71A48">
      <w:pPr>
        <w:pStyle w:val="3"/>
        <w:spacing w:line="264" w:lineRule="auto"/>
        <w:rPr>
          <w:szCs w:val="24"/>
        </w:rPr>
      </w:pPr>
      <w:bookmarkStart w:id="315" w:name="_Toc440361337"/>
      <w:bookmarkStart w:id="316" w:name="_Toc440376092"/>
      <w:bookmarkStart w:id="317" w:name="_Toc440376219"/>
      <w:bookmarkStart w:id="318" w:name="_Toc440382484"/>
      <w:bookmarkStart w:id="319" w:name="_Toc440447154"/>
      <w:bookmarkStart w:id="320" w:name="_Toc440620834"/>
      <w:bookmarkStart w:id="321" w:name="_Toc440631469"/>
      <w:bookmarkStart w:id="322" w:name="_Toc440875709"/>
      <w:bookmarkStart w:id="323" w:name="_Ref440969856"/>
      <w:bookmarkStart w:id="324" w:name="_Toc441131581"/>
      <w:r w:rsidRPr="00E71A48">
        <w:rPr>
          <w:szCs w:val="24"/>
        </w:rPr>
        <w:t>Внесение изменений в Документацию по запросу предложений.</w:t>
      </w:r>
      <w:bookmarkEnd w:id="315"/>
      <w:bookmarkEnd w:id="316"/>
      <w:bookmarkEnd w:id="317"/>
      <w:bookmarkEnd w:id="318"/>
      <w:bookmarkEnd w:id="319"/>
      <w:bookmarkEnd w:id="320"/>
      <w:bookmarkEnd w:id="321"/>
      <w:bookmarkEnd w:id="322"/>
      <w:bookmarkEnd w:id="323"/>
      <w:bookmarkEnd w:id="324"/>
    </w:p>
    <w:p w:rsidR="00DE287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717F6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E71A48" w:rsidRDefault="00717F60" w:rsidP="00E71A48">
      <w:pPr>
        <w:pStyle w:val="3"/>
        <w:spacing w:line="264" w:lineRule="auto"/>
        <w:rPr>
          <w:szCs w:val="24"/>
        </w:rPr>
      </w:pPr>
      <w:bookmarkStart w:id="325" w:name="_Ref440289401"/>
      <w:bookmarkStart w:id="326" w:name="_Toc440361338"/>
      <w:bookmarkStart w:id="327" w:name="_Toc440376093"/>
      <w:bookmarkStart w:id="328" w:name="_Toc440376220"/>
      <w:bookmarkStart w:id="329" w:name="_Toc440382485"/>
      <w:bookmarkStart w:id="330" w:name="_Toc440447155"/>
      <w:bookmarkStart w:id="331" w:name="_Toc440620835"/>
      <w:bookmarkStart w:id="332" w:name="_Toc440631470"/>
      <w:bookmarkStart w:id="333" w:name="_Toc440875710"/>
      <w:bookmarkStart w:id="334" w:name="_Toc441131582"/>
      <w:r w:rsidRPr="00E71A48">
        <w:rPr>
          <w:szCs w:val="24"/>
        </w:rPr>
        <w:t>Продление срока окончания приема Заявок</w:t>
      </w:r>
      <w:bookmarkEnd w:id="325"/>
      <w:bookmarkEnd w:id="326"/>
      <w:bookmarkEnd w:id="327"/>
      <w:bookmarkEnd w:id="328"/>
      <w:bookmarkEnd w:id="329"/>
      <w:bookmarkEnd w:id="330"/>
      <w:bookmarkEnd w:id="331"/>
      <w:bookmarkEnd w:id="332"/>
      <w:bookmarkEnd w:id="333"/>
      <w:bookmarkEnd w:id="334"/>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 xml:space="preserve">и, оформившие свое участие в запросе </w:t>
      </w:r>
      <w:r w:rsidRPr="00E71A48">
        <w:rPr>
          <w:sz w:val="24"/>
          <w:szCs w:val="24"/>
        </w:rPr>
        <w:t xml:space="preserve">предложений </w:t>
      </w:r>
      <w:r w:rsidRPr="00E71A48">
        <w:rPr>
          <w:bCs w:val="0"/>
          <w:sz w:val="24"/>
          <w:szCs w:val="24"/>
        </w:rPr>
        <w:t>через ЭТП, получат соответствующие уведомления в порядке, установленными правилами ЭТП.</w:t>
      </w:r>
      <w:bookmarkStart w:id="335" w:name="_Ref191386249"/>
    </w:p>
    <w:p w:rsidR="00AC1995" w:rsidRPr="00E71A48" w:rsidRDefault="00AC1995" w:rsidP="00E71A48">
      <w:pPr>
        <w:pStyle w:val="3"/>
        <w:spacing w:line="264" w:lineRule="auto"/>
        <w:rPr>
          <w:szCs w:val="24"/>
          <w:lang w:eastAsia="ru-RU"/>
        </w:rPr>
      </w:pPr>
      <w:bookmarkStart w:id="336" w:name="_Toc299701566"/>
      <w:bookmarkStart w:id="337" w:name="_Ref306176386"/>
      <w:bookmarkStart w:id="338" w:name="_Ref440285128"/>
      <w:bookmarkStart w:id="339" w:name="_Toc440361339"/>
      <w:bookmarkStart w:id="340" w:name="_Toc440376094"/>
      <w:bookmarkStart w:id="341" w:name="_Toc440376221"/>
      <w:bookmarkStart w:id="342" w:name="_Toc440382486"/>
      <w:bookmarkStart w:id="343" w:name="_Toc440447156"/>
      <w:bookmarkStart w:id="344" w:name="_Toc440620836"/>
      <w:bookmarkStart w:id="345" w:name="_Toc440631471"/>
      <w:bookmarkStart w:id="346" w:name="_Toc440875711"/>
      <w:bookmarkStart w:id="347" w:name="_Toc441131583"/>
      <w:bookmarkStart w:id="348" w:name="_Ref444180487"/>
      <w:r w:rsidRPr="00E71A48">
        <w:rPr>
          <w:bCs w:val="0"/>
          <w:szCs w:val="24"/>
          <w:lang w:eastAsia="ru-RU"/>
        </w:rPr>
        <w:t xml:space="preserve">Обеспечение </w:t>
      </w:r>
      <w:proofErr w:type="gramStart"/>
      <w:r w:rsidRPr="00E71A48">
        <w:rPr>
          <w:szCs w:val="24"/>
        </w:rPr>
        <w:t>исполнения</w:t>
      </w:r>
      <w:r w:rsidRPr="00E71A48">
        <w:rPr>
          <w:bCs w:val="0"/>
          <w:szCs w:val="24"/>
          <w:lang w:eastAsia="ru-RU"/>
        </w:rPr>
        <w:t xml:space="preserve"> </w:t>
      </w:r>
      <w:r w:rsidR="00FB4DC4">
        <w:rPr>
          <w:bCs w:val="0"/>
          <w:szCs w:val="24"/>
          <w:lang w:eastAsia="ru-RU"/>
        </w:rPr>
        <w:t xml:space="preserve">обязательств </w:t>
      </w:r>
      <w:r w:rsidR="009C744E" w:rsidRPr="00E71A48">
        <w:rPr>
          <w:bCs w:val="0"/>
          <w:szCs w:val="24"/>
          <w:lang w:eastAsia="ru-RU"/>
        </w:rPr>
        <w:t>Участник</w:t>
      </w:r>
      <w:r w:rsidRPr="00E71A48">
        <w:rPr>
          <w:bCs w:val="0"/>
          <w:szCs w:val="24"/>
          <w:lang w:eastAsia="ru-RU"/>
        </w:rPr>
        <w:t>а запроса предложений</w:t>
      </w:r>
      <w:proofErr w:type="gramEnd"/>
      <w:r w:rsidRPr="00E71A48">
        <w:rPr>
          <w:bCs w:val="0"/>
          <w:szCs w:val="24"/>
          <w:lang w:eastAsia="ru-RU"/>
        </w:rPr>
        <w:t>.</w:t>
      </w:r>
      <w:bookmarkEnd w:id="336"/>
      <w:bookmarkEnd w:id="337"/>
      <w:bookmarkEnd w:id="338"/>
      <w:bookmarkEnd w:id="339"/>
      <w:bookmarkEnd w:id="340"/>
      <w:bookmarkEnd w:id="341"/>
      <w:bookmarkEnd w:id="342"/>
      <w:bookmarkEnd w:id="343"/>
      <w:bookmarkEnd w:id="344"/>
      <w:bookmarkEnd w:id="345"/>
      <w:bookmarkEnd w:id="346"/>
      <w:bookmarkEnd w:id="347"/>
      <w:bookmarkEnd w:id="348"/>
    </w:p>
    <w:p w:rsidR="00932C0A" w:rsidRPr="00A27DBF" w:rsidRDefault="009C744E"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A27DBF">
        <w:rPr>
          <w:bCs w:val="0"/>
          <w:sz w:val="24"/>
          <w:szCs w:val="24"/>
        </w:rPr>
        <w:t xml:space="preserve">запроса предложений </w:t>
      </w:r>
      <w:r w:rsidR="00932C0A" w:rsidRPr="00A27DBF">
        <w:rPr>
          <w:bCs w:val="0"/>
          <w:sz w:val="24"/>
          <w:szCs w:val="24"/>
        </w:rPr>
        <w:t xml:space="preserve">в составе своей </w:t>
      </w:r>
      <w:r w:rsidR="004B5EB3" w:rsidRPr="00A27DBF">
        <w:rPr>
          <w:bCs w:val="0"/>
          <w:sz w:val="24"/>
          <w:szCs w:val="24"/>
        </w:rPr>
        <w:t>Заявк</w:t>
      </w:r>
      <w:r w:rsidR="00932C0A" w:rsidRPr="00A27DBF">
        <w:rPr>
          <w:bCs w:val="0"/>
          <w:sz w:val="24"/>
          <w:szCs w:val="24"/>
        </w:rPr>
        <w:t xml:space="preserve">и представляет обеспечение исполнения обязательств, связанных с участием в </w:t>
      </w:r>
      <w:r w:rsidR="0089163E" w:rsidRPr="00A27DBF">
        <w:rPr>
          <w:bCs w:val="0"/>
          <w:sz w:val="24"/>
          <w:szCs w:val="24"/>
        </w:rPr>
        <w:t>запросе предложений</w:t>
      </w:r>
      <w:r w:rsidR="00932C0A" w:rsidRPr="00A27DBF">
        <w:rPr>
          <w:bCs w:val="0"/>
          <w:sz w:val="24"/>
          <w:szCs w:val="24"/>
        </w:rPr>
        <w:t xml:space="preserve"> и </w:t>
      </w:r>
      <w:r w:rsidR="00932C0A" w:rsidRPr="00A27DBF">
        <w:rPr>
          <w:bCs w:val="0"/>
          <w:sz w:val="24"/>
          <w:szCs w:val="24"/>
        </w:rPr>
        <w:lastRenderedPageBreak/>
        <w:t xml:space="preserve">подачей </w:t>
      </w:r>
      <w:r w:rsidR="004B5EB3" w:rsidRPr="00A27DBF">
        <w:rPr>
          <w:bCs w:val="0"/>
          <w:sz w:val="24"/>
          <w:szCs w:val="24"/>
        </w:rPr>
        <w:t>Заявк</w:t>
      </w:r>
      <w:r w:rsidR="00932C0A" w:rsidRPr="00A27DBF">
        <w:rPr>
          <w:bCs w:val="0"/>
          <w:sz w:val="24"/>
          <w:szCs w:val="24"/>
        </w:rPr>
        <w:t xml:space="preserve">и, на </w:t>
      </w:r>
      <w:r w:rsidR="00A27DBF" w:rsidRPr="00A27DBF">
        <w:rPr>
          <w:bCs w:val="0"/>
          <w:sz w:val="24"/>
          <w:szCs w:val="24"/>
        </w:rPr>
        <w:t>сумму 2% от стоимости Заявки</w:t>
      </w:r>
      <w:r w:rsidR="00932C0A" w:rsidRPr="00A27DBF">
        <w:rPr>
          <w:bCs w:val="0"/>
          <w:sz w:val="24"/>
          <w:szCs w:val="24"/>
        </w:rPr>
        <w:t xml:space="preserve">, с учетом НДС. </w:t>
      </w:r>
    </w:p>
    <w:p w:rsidR="00932C0A" w:rsidRPr="00A27DBF" w:rsidRDefault="00932C0A" w:rsidP="00557C01">
      <w:pPr>
        <w:widowControl w:val="0"/>
        <w:numPr>
          <w:ilvl w:val="3"/>
          <w:numId w:val="38"/>
        </w:numPr>
        <w:tabs>
          <w:tab w:val="left" w:pos="1620"/>
        </w:tabs>
        <w:suppressAutoHyphens w:val="0"/>
        <w:spacing w:line="264" w:lineRule="auto"/>
        <w:ind w:left="0" w:firstLine="709"/>
        <w:rPr>
          <w:bCs w:val="0"/>
          <w:sz w:val="24"/>
          <w:szCs w:val="24"/>
        </w:rPr>
      </w:pPr>
      <w:r w:rsidRPr="00A27DBF">
        <w:rPr>
          <w:bCs w:val="0"/>
          <w:sz w:val="24"/>
          <w:szCs w:val="24"/>
        </w:rPr>
        <w:t xml:space="preserve">Обеспечение </w:t>
      </w:r>
      <w:proofErr w:type="gramStart"/>
      <w:r w:rsidRPr="00A27DBF">
        <w:rPr>
          <w:bCs w:val="0"/>
          <w:sz w:val="24"/>
          <w:szCs w:val="24"/>
        </w:rPr>
        <w:t xml:space="preserve">исполнения обязательств </w:t>
      </w:r>
      <w:r w:rsidR="009C744E" w:rsidRPr="00A27DBF">
        <w:rPr>
          <w:bCs w:val="0"/>
          <w:sz w:val="24"/>
          <w:szCs w:val="24"/>
        </w:rPr>
        <w:t>Участник</w:t>
      </w:r>
      <w:r w:rsidRPr="00A27DBF">
        <w:rPr>
          <w:bCs w:val="0"/>
          <w:sz w:val="24"/>
          <w:szCs w:val="24"/>
        </w:rPr>
        <w:t xml:space="preserve">а </w:t>
      </w:r>
      <w:r w:rsidR="0089163E" w:rsidRPr="00A27DBF">
        <w:rPr>
          <w:bCs w:val="0"/>
          <w:sz w:val="24"/>
          <w:szCs w:val="24"/>
        </w:rPr>
        <w:t>запроса предложений</w:t>
      </w:r>
      <w:proofErr w:type="gramEnd"/>
      <w:r w:rsidR="0089163E" w:rsidRPr="00A27DBF">
        <w:rPr>
          <w:bCs w:val="0"/>
          <w:sz w:val="24"/>
          <w:szCs w:val="24"/>
        </w:rPr>
        <w:t xml:space="preserve"> </w:t>
      </w:r>
      <w:r w:rsidRPr="00A27DBF">
        <w:rPr>
          <w:bCs w:val="0"/>
          <w:sz w:val="24"/>
          <w:szCs w:val="24"/>
        </w:rPr>
        <w:t>должно иметь форму неустойки.</w:t>
      </w:r>
    </w:p>
    <w:p w:rsidR="00932C0A" w:rsidRPr="00A27DBF"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349" w:name="_Ref306390343"/>
      <w:r w:rsidRPr="00A27DBF">
        <w:rPr>
          <w:bCs w:val="0"/>
          <w:sz w:val="24"/>
          <w:szCs w:val="24"/>
        </w:rPr>
        <w:t>Форма соглашения о неустойке должна</w:t>
      </w:r>
      <w:r w:rsidR="00ED01BF" w:rsidRPr="00A27DBF">
        <w:rPr>
          <w:bCs w:val="0"/>
          <w:sz w:val="24"/>
          <w:szCs w:val="24"/>
        </w:rPr>
        <w:t xml:space="preserve"> соответствовать требованиям ст</w:t>
      </w:r>
      <w:r w:rsidRPr="00A27DBF">
        <w:rPr>
          <w:bCs w:val="0"/>
          <w:sz w:val="24"/>
          <w:szCs w:val="24"/>
        </w:rPr>
        <w:t>.330, 331 Гражданского кодекса Российской Федерации</w:t>
      </w:r>
      <w:bookmarkEnd w:id="349"/>
      <w:r w:rsidR="003C2207" w:rsidRPr="00A27DBF">
        <w:rPr>
          <w:bCs w:val="0"/>
          <w:sz w:val="24"/>
          <w:szCs w:val="24"/>
        </w:rPr>
        <w:t xml:space="preserve"> и быть подготовлена по </w:t>
      </w:r>
      <w:r w:rsidR="005818B2" w:rsidRPr="00A27DBF">
        <w:rPr>
          <w:bCs w:val="0"/>
          <w:spacing w:val="-1"/>
          <w:sz w:val="24"/>
          <w:szCs w:val="24"/>
        </w:rPr>
        <w:t>форме и в соответствии с инструкциями, приведенными в настоящей Документации по запросу предложений</w:t>
      </w:r>
      <w:r w:rsidR="003C2207" w:rsidRPr="00A27DBF">
        <w:rPr>
          <w:bCs w:val="0"/>
          <w:sz w:val="24"/>
          <w:szCs w:val="24"/>
        </w:rPr>
        <w:t xml:space="preserve"> (</w:t>
      </w:r>
      <w:r w:rsidR="003C2207" w:rsidRPr="00A27DBF">
        <w:rPr>
          <w:bCs w:val="0"/>
          <w:sz w:val="24"/>
          <w:szCs w:val="24"/>
          <w:lang w:eastAsia="ru-RU"/>
        </w:rPr>
        <w:t xml:space="preserve">подраздел </w:t>
      </w:r>
      <w:r w:rsidR="002F2082" w:rsidRPr="00A27DBF">
        <w:rPr>
          <w:bCs w:val="0"/>
          <w:sz w:val="24"/>
          <w:szCs w:val="24"/>
          <w:lang w:eastAsia="ru-RU"/>
        </w:rPr>
        <w:fldChar w:fldCharType="begin"/>
      </w:r>
      <w:r w:rsidR="003C2207" w:rsidRPr="00A27DBF">
        <w:rPr>
          <w:bCs w:val="0"/>
          <w:sz w:val="24"/>
          <w:szCs w:val="24"/>
          <w:lang w:eastAsia="ru-RU"/>
        </w:rPr>
        <w:instrText xml:space="preserve"> REF _Ref440272678 \r \h </w:instrText>
      </w:r>
      <w:r w:rsidR="00A27DBF">
        <w:rPr>
          <w:bCs w:val="0"/>
          <w:sz w:val="24"/>
          <w:szCs w:val="24"/>
          <w:lang w:eastAsia="ru-RU"/>
        </w:rPr>
        <w:instrText xml:space="preserve"> \* MERGEFORMAT </w:instrText>
      </w:r>
      <w:r w:rsidR="002F2082" w:rsidRPr="00A27DBF">
        <w:rPr>
          <w:bCs w:val="0"/>
          <w:sz w:val="24"/>
          <w:szCs w:val="24"/>
          <w:lang w:eastAsia="ru-RU"/>
        </w:rPr>
      </w:r>
      <w:r w:rsidR="002F2082" w:rsidRPr="00A27DBF">
        <w:rPr>
          <w:bCs w:val="0"/>
          <w:sz w:val="24"/>
          <w:szCs w:val="24"/>
          <w:lang w:eastAsia="ru-RU"/>
        </w:rPr>
        <w:fldChar w:fldCharType="separate"/>
      </w:r>
      <w:r w:rsidR="00BE4110" w:rsidRPr="00A27DBF">
        <w:rPr>
          <w:bCs w:val="0"/>
          <w:sz w:val="24"/>
          <w:szCs w:val="24"/>
          <w:lang w:eastAsia="ru-RU"/>
        </w:rPr>
        <w:t>5.14</w:t>
      </w:r>
      <w:r w:rsidR="002F2082" w:rsidRPr="00A27DBF">
        <w:rPr>
          <w:bCs w:val="0"/>
          <w:sz w:val="24"/>
          <w:szCs w:val="24"/>
          <w:lang w:eastAsia="ru-RU"/>
        </w:rPr>
        <w:fldChar w:fldCharType="end"/>
      </w:r>
      <w:r w:rsidR="003C2207" w:rsidRPr="00A27DBF">
        <w:rPr>
          <w:bCs w:val="0"/>
          <w:sz w:val="24"/>
          <w:szCs w:val="24"/>
        </w:rPr>
        <w:t>)</w:t>
      </w:r>
      <w:r w:rsidR="000A6857" w:rsidRPr="00A27DBF">
        <w:rPr>
          <w:bCs w:val="0"/>
          <w:sz w:val="24"/>
          <w:szCs w:val="24"/>
        </w:rPr>
        <w:t>.</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350" w:name="_Ref307586570"/>
      <w:r w:rsidRPr="00E71A48">
        <w:rPr>
          <w:bCs w:val="0"/>
          <w:sz w:val="24"/>
          <w:szCs w:val="24"/>
        </w:rPr>
        <w:t>В соглашении о неустойке должно быть указано</w:t>
      </w:r>
      <w:bookmarkStart w:id="351" w:name="_Ref305753174"/>
      <w:r w:rsidRPr="00E71A48">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E71A48">
        <w:rPr>
          <w:bCs w:val="0"/>
          <w:sz w:val="24"/>
          <w:szCs w:val="24"/>
        </w:rPr>
        <w:t>запросе предложений</w:t>
      </w:r>
      <w:r w:rsidRPr="00E71A48">
        <w:rPr>
          <w:bCs w:val="0"/>
          <w:sz w:val="24"/>
          <w:szCs w:val="24"/>
        </w:rPr>
        <w:t>:</w:t>
      </w:r>
      <w:bookmarkEnd w:id="350"/>
      <w:bookmarkEnd w:id="351"/>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изменения или отзыва </w:t>
      </w:r>
      <w:r w:rsidR="004B5EB3" w:rsidRPr="00E71A48">
        <w:rPr>
          <w:bCs w:val="0"/>
          <w:sz w:val="24"/>
          <w:szCs w:val="24"/>
        </w:rPr>
        <w:t>Заявк</w:t>
      </w:r>
      <w:r w:rsidRPr="00E71A48">
        <w:rPr>
          <w:bCs w:val="0"/>
          <w:sz w:val="24"/>
          <w:szCs w:val="24"/>
        </w:rPr>
        <w:t>и, в том числе в процессе проведения переторжки, в течение срока ее действия (п.</w:t>
      </w:r>
      <w:r w:rsidR="00346998">
        <w:fldChar w:fldCharType="begin"/>
      </w:r>
      <w:r w:rsidR="00346998">
        <w:instrText xml:space="preserve"> REF _Ref306008743 \r \h  \* MERGEFORMAT </w:instrText>
      </w:r>
      <w:r w:rsidR="00346998">
        <w:fldChar w:fldCharType="separate"/>
      </w:r>
      <w:r w:rsidR="00BE4110" w:rsidRPr="00BE4110">
        <w:rPr>
          <w:bCs w:val="0"/>
          <w:sz w:val="24"/>
          <w:szCs w:val="24"/>
        </w:rPr>
        <w:t>3.3.4</w:t>
      </w:r>
      <w:r w:rsidR="00346998">
        <w:fldChar w:fldCharType="end"/>
      </w:r>
      <w:r w:rsidRPr="00E71A48">
        <w:rPr>
          <w:bCs w:val="0"/>
          <w:sz w:val="24"/>
          <w:szCs w:val="24"/>
        </w:rPr>
        <w:t xml:space="preserve">) после истечения срока окончания подачи заявок (п. </w:t>
      </w:r>
      <w:r w:rsidR="002F2082">
        <w:rPr>
          <w:sz w:val="24"/>
          <w:szCs w:val="24"/>
        </w:rPr>
        <w:fldChar w:fldCharType="begin"/>
      </w:r>
      <w:r w:rsidR="00065ED6">
        <w:rPr>
          <w:bCs w:val="0"/>
          <w:sz w:val="24"/>
          <w:szCs w:val="24"/>
        </w:rPr>
        <w:instrText xml:space="preserve"> REF _Ref440289953 \r \h </w:instrText>
      </w:r>
      <w:r w:rsidR="002F2082">
        <w:rPr>
          <w:sz w:val="24"/>
          <w:szCs w:val="24"/>
        </w:rPr>
      </w:r>
      <w:r w:rsidR="002F2082">
        <w:rPr>
          <w:sz w:val="24"/>
          <w:szCs w:val="24"/>
        </w:rPr>
        <w:fldChar w:fldCharType="separate"/>
      </w:r>
      <w:r w:rsidR="00BE4110">
        <w:rPr>
          <w:bCs w:val="0"/>
          <w:sz w:val="24"/>
          <w:szCs w:val="24"/>
        </w:rPr>
        <w:t>3.4.1.3</w:t>
      </w:r>
      <w:r w:rsidR="002F2082">
        <w:rPr>
          <w:sz w:val="24"/>
          <w:szCs w:val="24"/>
        </w:rPr>
        <w:fldChar w:fldCharType="end"/>
      </w:r>
      <w:r w:rsidRPr="00E71A48">
        <w:rPr>
          <w:bCs w:val="0"/>
          <w:sz w:val="24"/>
          <w:szCs w:val="24"/>
        </w:rPr>
        <w:t>);</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E71A48">
        <w:rPr>
          <w:bCs w:val="0"/>
          <w:sz w:val="24"/>
          <w:szCs w:val="24"/>
        </w:rPr>
        <w:t>Заявк</w:t>
      </w:r>
      <w:r w:rsidRPr="00E71A48">
        <w:rPr>
          <w:bCs w:val="0"/>
          <w:sz w:val="24"/>
          <w:szCs w:val="24"/>
        </w:rPr>
        <w:t>и;</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proofErr w:type="gramStart"/>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D07A7" w:rsidRPr="00E71A48">
        <w:rPr>
          <w:bCs w:val="0"/>
          <w:sz w:val="24"/>
          <w:szCs w:val="24"/>
        </w:rPr>
        <w:t xml:space="preserve">запроса </w:t>
      </w:r>
      <w:r w:rsidR="00D536DC" w:rsidRPr="00E71A48">
        <w:rPr>
          <w:bCs w:val="0"/>
          <w:sz w:val="24"/>
          <w:szCs w:val="24"/>
        </w:rPr>
        <w:t>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D536DC" w:rsidRPr="00E71A48">
        <w:rPr>
          <w:bCs w:val="0"/>
          <w:sz w:val="24"/>
          <w:szCs w:val="24"/>
        </w:rPr>
        <w:t xml:space="preserve"> </w:t>
      </w:r>
      <w:r w:rsidRPr="00E71A48">
        <w:rPr>
          <w:bCs w:val="0"/>
          <w:sz w:val="24"/>
          <w:szCs w:val="24"/>
        </w:rPr>
        <w:t xml:space="preserve">либо </w:t>
      </w:r>
      <w:r w:rsidR="009C744E" w:rsidRPr="00E71A48">
        <w:rPr>
          <w:bCs w:val="0"/>
          <w:sz w:val="24"/>
          <w:szCs w:val="24"/>
        </w:rPr>
        <w:t>Участник</w:t>
      </w:r>
      <w:r w:rsidRPr="00E71A48">
        <w:rPr>
          <w:bCs w:val="0"/>
          <w:sz w:val="24"/>
          <w:szCs w:val="24"/>
        </w:rPr>
        <w:t xml:space="preserve">а </w:t>
      </w:r>
      <w:r w:rsidR="00D536DC" w:rsidRPr="00E71A48">
        <w:rPr>
          <w:bCs w:val="0"/>
          <w:sz w:val="24"/>
          <w:szCs w:val="24"/>
        </w:rPr>
        <w:t>запроса предложений</w:t>
      </w:r>
      <w:r w:rsidRPr="00E71A48">
        <w:rPr>
          <w:bCs w:val="0"/>
          <w:sz w:val="24"/>
          <w:szCs w:val="24"/>
        </w:rPr>
        <w:t>, давшего предпоследн</w:t>
      </w:r>
      <w:r w:rsidR="00FE5731" w:rsidRPr="00E71A48">
        <w:rPr>
          <w:bCs w:val="0"/>
          <w:sz w:val="24"/>
          <w:szCs w:val="24"/>
        </w:rPr>
        <w:t>юю</w:t>
      </w:r>
      <w:r w:rsidRPr="00E71A48">
        <w:rPr>
          <w:bCs w:val="0"/>
          <w:sz w:val="24"/>
          <w:szCs w:val="24"/>
        </w:rPr>
        <w:t xml:space="preserve"> </w:t>
      </w:r>
      <w:r w:rsidR="004B5EB3" w:rsidRPr="00E71A48">
        <w:rPr>
          <w:bCs w:val="0"/>
          <w:sz w:val="24"/>
          <w:szCs w:val="24"/>
        </w:rPr>
        <w:t>Заявк</w:t>
      </w:r>
      <w:r w:rsidR="00FE5731" w:rsidRPr="00E71A48">
        <w:rPr>
          <w:bCs w:val="0"/>
          <w:sz w:val="24"/>
          <w:szCs w:val="24"/>
        </w:rPr>
        <w:t xml:space="preserve">у </w:t>
      </w:r>
      <w:r w:rsidRPr="00E71A48">
        <w:rPr>
          <w:bCs w:val="0"/>
          <w:sz w:val="24"/>
          <w:szCs w:val="24"/>
        </w:rPr>
        <w:t xml:space="preserve">по цене при условии уклонения </w:t>
      </w:r>
      <w:r w:rsidR="009C744E" w:rsidRPr="00E71A48">
        <w:rPr>
          <w:bCs w:val="0"/>
          <w:sz w:val="24"/>
          <w:szCs w:val="24"/>
        </w:rPr>
        <w:t>Участник</w:t>
      </w:r>
      <w:r w:rsidR="004C5164" w:rsidRPr="00E71A48">
        <w:rPr>
          <w:bCs w:val="0"/>
          <w:sz w:val="24"/>
          <w:szCs w:val="24"/>
        </w:rPr>
        <w:t xml:space="preserve">а </w:t>
      </w:r>
      <w:r w:rsidR="00FE5731"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FE5731" w:rsidRPr="00E71A48">
        <w:rPr>
          <w:bCs w:val="0"/>
          <w:sz w:val="24"/>
          <w:szCs w:val="24"/>
        </w:rPr>
        <w:t xml:space="preserve"> </w:t>
      </w:r>
      <w:r w:rsidRPr="00E71A48">
        <w:rPr>
          <w:bCs w:val="0"/>
          <w:sz w:val="24"/>
          <w:szCs w:val="24"/>
        </w:rPr>
        <w:t xml:space="preserve">от заключения </w:t>
      </w:r>
      <w:r w:rsidR="00123C70" w:rsidRPr="00E71A48">
        <w:rPr>
          <w:bCs w:val="0"/>
          <w:sz w:val="24"/>
          <w:szCs w:val="24"/>
        </w:rPr>
        <w:t>Договор</w:t>
      </w:r>
      <w:r w:rsidRPr="00E71A48">
        <w:rPr>
          <w:bCs w:val="0"/>
          <w:sz w:val="24"/>
          <w:szCs w:val="24"/>
        </w:rPr>
        <w:t xml:space="preserve">а либо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r w:rsidRPr="00E71A48">
        <w:rPr>
          <w:bCs w:val="0"/>
          <w:sz w:val="24"/>
          <w:szCs w:val="24"/>
        </w:rPr>
        <w:t xml:space="preserve">, признанного единственным </w:t>
      </w:r>
      <w:r w:rsidR="009C744E" w:rsidRPr="00E71A48">
        <w:rPr>
          <w:bCs w:val="0"/>
          <w:sz w:val="24"/>
          <w:szCs w:val="24"/>
        </w:rPr>
        <w:t>Участник</w:t>
      </w:r>
      <w:r w:rsidRPr="00E71A48">
        <w:rPr>
          <w:bCs w:val="0"/>
          <w:sz w:val="24"/>
          <w:szCs w:val="24"/>
        </w:rPr>
        <w:t xml:space="preserve">ом при условии его соответствия требованиям </w:t>
      </w:r>
      <w:r w:rsidR="007D07A7" w:rsidRPr="00E71A48">
        <w:rPr>
          <w:bCs w:val="0"/>
          <w:sz w:val="24"/>
          <w:szCs w:val="24"/>
        </w:rPr>
        <w:t>Д</w:t>
      </w:r>
      <w:r w:rsidRPr="00E71A48">
        <w:rPr>
          <w:bCs w:val="0"/>
          <w:sz w:val="24"/>
          <w:szCs w:val="24"/>
        </w:rPr>
        <w:t>окументации</w:t>
      </w:r>
      <w:r w:rsidR="007D07A7" w:rsidRPr="00E71A48">
        <w:rPr>
          <w:bCs w:val="0"/>
          <w:sz w:val="24"/>
          <w:szCs w:val="24"/>
        </w:rPr>
        <w:t xml:space="preserve"> по запросу предложений</w:t>
      </w:r>
      <w:r w:rsidRPr="00E71A48">
        <w:rPr>
          <w:bCs w:val="0"/>
          <w:sz w:val="24"/>
          <w:szCs w:val="24"/>
        </w:rPr>
        <w:t xml:space="preserve">, заключить </w:t>
      </w:r>
      <w:r w:rsidR="00123C70" w:rsidRPr="00E71A48">
        <w:rPr>
          <w:bCs w:val="0"/>
          <w:sz w:val="24"/>
          <w:szCs w:val="24"/>
        </w:rPr>
        <w:t>Договор</w:t>
      </w:r>
      <w:r w:rsidRPr="00E71A48">
        <w:rPr>
          <w:bCs w:val="0"/>
          <w:sz w:val="24"/>
          <w:szCs w:val="24"/>
        </w:rPr>
        <w:t xml:space="preserve"> в установленном настоящей </w:t>
      </w:r>
      <w:r w:rsidR="007D07A7" w:rsidRPr="00E71A48">
        <w:rPr>
          <w:bCs w:val="0"/>
          <w:sz w:val="24"/>
          <w:szCs w:val="24"/>
        </w:rPr>
        <w:t>Д</w:t>
      </w:r>
      <w:r w:rsidRPr="00E71A48">
        <w:rPr>
          <w:bCs w:val="0"/>
          <w:sz w:val="24"/>
          <w:szCs w:val="24"/>
        </w:rPr>
        <w:t>окументацией порядке (п</w:t>
      </w:r>
      <w:r w:rsidR="00403042" w:rsidRPr="00E71A48">
        <w:rPr>
          <w:bCs w:val="0"/>
          <w:sz w:val="24"/>
          <w:szCs w:val="24"/>
        </w:rPr>
        <w:t>.</w:t>
      </w:r>
      <w:r w:rsidR="002F2082">
        <w:rPr>
          <w:bCs w:val="0"/>
          <w:sz w:val="24"/>
          <w:szCs w:val="24"/>
        </w:rPr>
        <w:fldChar w:fldCharType="begin"/>
      </w:r>
      <w:r w:rsidR="00414CAF">
        <w:rPr>
          <w:bCs w:val="0"/>
          <w:sz w:val="24"/>
          <w:szCs w:val="24"/>
        </w:rPr>
        <w:instrText xml:space="preserve"> REF _Ref303683929 \r \h </w:instrText>
      </w:r>
      <w:r w:rsidR="002F2082">
        <w:rPr>
          <w:bCs w:val="0"/>
          <w:sz w:val="24"/>
          <w:szCs w:val="24"/>
        </w:rPr>
      </w:r>
      <w:r w:rsidR="002F2082">
        <w:rPr>
          <w:bCs w:val="0"/>
          <w:sz w:val="24"/>
          <w:szCs w:val="24"/>
        </w:rPr>
        <w:fldChar w:fldCharType="separate"/>
      </w:r>
      <w:r w:rsidR="00BE4110">
        <w:rPr>
          <w:bCs w:val="0"/>
          <w:sz w:val="24"/>
          <w:szCs w:val="24"/>
        </w:rPr>
        <w:t>3.10</w:t>
      </w:r>
      <w:r w:rsidR="002F2082">
        <w:rPr>
          <w:bCs w:val="0"/>
          <w:sz w:val="24"/>
          <w:szCs w:val="24"/>
        </w:rPr>
        <w:fldChar w:fldCharType="end"/>
      </w:r>
      <w:r w:rsidRPr="00E71A48">
        <w:rPr>
          <w:bCs w:val="0"/>
          <w:sz w:val="24"/>
          <w:szCs w:val="24"/>
        </w:rPr>
        <w:t>);</w:t>
      </w:r>
      <w:proofErr w:type="gramEnd"/>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A439E"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7A439E" w:rsidRPr="00E71A48">
        <w:rPr>
          <w:bCs w:val="0"/>
          <w:sz w:val="24"/>
          <w:szCs w:val="24"/>
        </w:rPr>
        <w:t xml:space="preserve"> </w:t>
      </w:r>
      <w:r w:rsidRPr="00E71A48">
        <w:rPr>
          <w:bCs w:val="0"/>
          <w:sz w:val="24"/>
          <w:szCs w:val="24"/>
        </w:rPr>
        <w:t xml:space="preserve">предоставить финансовое обеспечение по </w:t>
      </w:r>
      <w:r w:rsidR="00123C70" w:rsidRPr="00E71A48">
        <w:rPr>
          <w:bCs w:val="0"/>
          <w:sz w:val="24"/>
          <w:szCs w:val="24"/>
        </w:rPr>
        <w:t>Договор</w:t>
      </w:r>
      <w:r w:rsidRPr="00E71A48">
        <w:rPr>
          <w:bCs w:val="0"/>
          <w:sz w:val="24"/>
          <w:szCs w:val="24"/>
        </w:rPr>
        <w:t>у</w:t>
      </w:r>
      <w:r w:rsidR="00311F48">
        <w:rPr>
          <w:bCs w:val="0"/>
          <w:sz w:val="24"/>
          <w:szCs w:val="24"/>
        </w:rPr>
        <w:t>.</w:t>
      </w:r>
    </w:p>
    <w:p w:rsidR="00932C0A" w:rsidRPr="00E71A48" w:rsidRDefault="00932C0A" w:rsidP="00557C01">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352" w:name="_Ref307563802"/>
      <w:r w:rsidRPr="00E71A48">
        <w:rPr>
          <w:bCs w:val="0"/>
          <w:sz w:val="24"/>
          <w:szCs w:val="24"/>
        </w:rPr>
        <w:t xml:space="preserve">В случаях, указанных в п. </w:t>
      </w:r>
      <w:r w:rsidR="00346998">
        <w:fldChar w:fldCharType="begin"/>
      </w:r>
      <w:r w:rsidR="00346998">
        <w:instrText xml:space="preserve"> REF _Ref305753174 \r \h  \* MERGEFORMAT </w:instrText>
      </w:r>
      <w:r w:rsidR="00346998">
        <w:fldChar w:fldCharType="separate"/>
      </w:r>
      <w:r w:rsidR="00BE4110" w:rsidRPr="00BE4110">
        <w:rPr>
          <w:bCs w:val="0"/>
          <w:sz w:val="24"/>
          <w:szCs w:val="24"/>
        </w:rPr>
        <w:t>3.3.14.4</w:t>
      </w:r>
      <w:r w:rsidR="00346998">
        <w:fldChar w:fldCharType="end"/>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обязан выплатить Заказчику неустойку в размере </w:t>
      </w:r>
      <w:bookmarkEnd w:id="352"/>
      <w:r w:rsidR="00A27DBF">
        <w:rPr>
          <w:bCs w:val="0"/>
          <w:sz w:val="24"/>
          <w:szCs w:val="24"/>
        </w:rPr>
        <w:t>2</w:t>
      </w:r>
      <w:r w:rsidR="000A7A8E" w:rsidRPr="00E71A48">
        <w:rPr>
          <w:bCs w:val="0"/>
          <w:sz w:val="24"/>
          <w:szCs w:val="24"/>
        </w:rPr>
        <w:t>% от стоимости Заявки, с учетом НДС</w:t>
      </w:r>
      <w:r w:rsidR="000A7A8E">
        <w:rPr>
          <w:bCs w:val="0"/>
          <w:sz w:val="24"/>
          <w:szCs w:val="24"/>
        </w:rPr>
        <w:t>.</w:t>
      </w:r>
    </w:p>
    <w:p w:rsidR="00932C0A" w:rsidRPr="00E71A48" w:rsidRDefault="009C744E" w:rsidP="00557C01">
      <w:pPr>
        <w:widowControl w:val="0"/>
        <w:numPr>
          <w:ilvl w:val="3"/>
          <w:numId w:val="38"/>
        </w:numPr>
        <w:tabs>
          <w:tab w:val="left" w:pos="1620"/>
        </w:tabs>
        <w:suppressAutoHyphens w:val="0"/>
        <w:spacing w:line="264" w:lineRule="auto"/>
        <w:ind w:left="0" w:firstLine="540"/>
        <w:rPr>
          <w:bCs w:val="0"/>
          <w:sz w:val="24"/>
          <w:szCs w:val="24"/>
        </w:rPr>
      </w:pPr>
      <w:bookmarkStart w:id="353" w:name="_Ref299109207"/>
      <w:bookmarkStart w:id="354" w:name="_Ref307563826"/>
      <w:r w:rsidRPr="00E71A48">
        <w:rPr>
          <w:bCs w:val="0"/>
          <w:sz w:val="24"/>
          <w:szCs w:val="24"/>
        </w:rPr>
        <w:t>Участник</w:t>
      </w:r>
      <w:r w:rsidR="00932C0A" w:rsidRPr="00E71A48">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353"/>
      <w:bookmarkEnd w:id="354"/>
    </w:p>
    <w:p w:rsidR="005E3517" w:rsidRPr="00D32781" w:rsidRDefault="005E3517" w:rsidP="005E3517">
      <w:pPr>
        <w:widowControl w:val="0"/>
        <w:numPr>
          <w:ilvl w:val="3"/>
          <w:numId w:val="38"/>
        </w:numPr>
        <w:tabs>
          <w:tab w:val="left" w:pos="1620"/>
        </w:tabs>
        <w:suppressAutoHyphens w:val="0"/>
        <w:spacing w:line="264" w:lineRule="auto"/>
        <w:ind w:left="0" w:firstLine="540"/>
        <w:rPr>
          <w:bCs w:val="0"/>
          <w:sz w:val="24"/>
          <w:szCs w:val="24"/>
        </w:rPr>
      </w:pPr>
      <w:r w:rsidRPr="005E3517">
        <w:rPr>
          <w:bCs w:val="0"/>
          <w:sz w:val="24"/>
          <w:szCs w:val="24"/>
        </w:rPr>
        <w:t>Участник должен предоставить оригинал соглашения о неустойке (</w:t>
      </w:r>
      <w:r w:rsidRPr="005E3517">
        <w:rPr>
          <w:bCs w:val="0"/>
          <w:sz w:val="24"/>
          <w:szCs w:val="24"/>
          <w:lang w:eastAsia="ru-RU"/>
        </w:rPr>
        <w:t xml:space="preserve">подраздел </w:t>
      </w:r>
      <w:r w:rsidR="00346998">
        <w:fldChar w:fldCharType="begin"/>
      </w:r>
      <w:r w:rsidR="00346998">
        <w:instrText xml:space="preserve"> REF _Ref440272256 \r \h  \* MERGEFORMAT </w:instrText>
      </w:r>
      <w:r w:rsidR="00346998">
        <w:fldChar w:fldCharType="separate"/>
      </w:r>
      <w:r w:rsidR="00BE4110" w:rsidRPr="00BE4110">
        <w:rPr>
          <w:bCs w:val="0"/>
          <w:sz w:val="24"/>
          <w:szCs w:val="24"/>
          <w:lang w:eastAsia="ru-RU"/>
        </w:rPr>
        <w:t>5.14</w:t>
      </w:r>
      <w:r w:rsidR="00346998">
        <w:fldChar w:fldCharType="end"/>
      </w:r>
      <w:r w:rsidRPr="005E3517">
        <w:rPr>
          <w:bCs w:val="0"/>
          <w:sz w:val="24"/>
          <w:szCs w:val="24"/>
        </w:rPr>
        <w:t xml:space="preserve">), а также Расписку сдачи-приемки соглашения о неустойке, подготовленную по </w:t>
      </w:r>
      <w:r w:rsidRPr="005E3517">
        <w:rPr>
          <w:bCs w:val="0"/>
          <w:spacing w:val="-1"/>
          <w:sz w:val="24"/>
          <w:szCs w:val="24"/>
        </w:rPr>
        <w:t xml:space="preserve">форме и в соответствии с инструкциями, приведенными в настоящей Документации </w:t>
      </w:r>
      <w:r w:rsidRPr="005E3517">
        <w:rPr>
          <w:bCs w:val="0"/>
          <w:sz w:val="24"/>
          <w:szCs w:val="24"/>
        </w:rPr>
        <w:t>(</w:t>
      </w:r>
      <w:r w:rsidRPr="005E3517">
        <w:rPr>
          <w:bCs w:val="0"/>
          <w:sz w:val="24"/>
          <w:szCs w:val="24"/>
          <w:lang w:eastAsia="ru-RU"/>
        </w:rPr>
        <w:t xml:space="preserve">подраздел </w:t>
      </w:r>
      <w:r w:rsidR="00346998">
        <w:fldChar w:fldCharType="begin"/>
      </w:r>
      <w:r w:rsidR="00346998">
        <w:instrText xml:space="preserve"> REF _Ref441574460 \r \h  \* MERGEFORMAT </w:instrText>
      </w:r>
      <w:r w:rsidR="00346998">
        <w:fldChar w:fldCharType="separate"/>
      </w:r>
      <w:r w:rsidR="00BE4110" w:rsidRPr="00BE4110">
        <w:rPr>
          <w:bCs w:val="0"/>
          <w:sz w:val="24"/>
          <w:szCs w:val="24"/>
          <w:lang w:eastAsia="ru-RU"/>
        </w:rPr>
        <w:t>5.18</w:t>
      </w:r>
      <w:r w:rsidR="00346998">
        <w:fldChar w:fldCharType="end"/>
      </w:r>
      <w:r w:rsidRPr="005E3517">
        <w:rPr>
          <w:bCs w:val="0"/>
          <w:sz w:val="24"/>
          <w:szCs w:val="24"/>
        </w:rPr>
        <w:t xml:space="preserve">), в срок не позднее даты и времени окончания приема заявок, указанных в пункте </w:t>
      </w:r>
      <w:r w:rsidR="00346998">
        <w:fldChar w:fldCharType="begin"/>
      </w:r>
      <w:r w:rsidR="00346998">
        <w:instrText xml:space="preserve"> REF _Ref440289953 \r \h  \* MERGEFORMAT </w:instrText>
      </w:r>
      <w:r w:rsidR="00346998">
        <w:fldChar w:fldCharType="separate"/>
      </w:r>
      <w:r w:rsidR="00BE4110" w:rsidRPr="00BE4110">
        <w:rPr>
          <w:bCs w:val="0"/>
          <w:sz w:val="24"/>
          <w:szCs w:val="24"/>
        </w:rPr>
        <w:t>3.4.1.3</w:t>
      </w:r>
      <w:r w:rsidR="00346998">
        <w:fldChar w:fldCharType="end"/>
      </w:r>
      <w:r w:rsidRPr="005E3517">
        <w:rPr>
          <w:bCs w:val="0"/>
          <w:sz w:val="24"/>
          <w:szCs w:val="24"/>
        </w:rPr>
        <w:t xml:space="preserve"> </w:t>
      </w:r>
      <w:r w:rsidRPr="00D32781">
        <w:rPr>
          <w:bCs w:val="0"/>
          <w:sz w:val="24"/>
          <w:szCs w:val="24"/>
        </w:rPr>
        <w:t xml:space="preserve">настоящей Документации, по адресу: </w:t>
      </w:r>
      <w:r w:rsidR="005D5221" w:rsidRPr="00D32781">
        <w:rPr>
          <w:bCs w:val="0"/>
          <w:sz w:val="24"/>
          <w:szCs w:val="24"/>
        </w:rPr>
        <w:t xml:space="preserve">РФ, </w:t>
      </w:r>
      <w:r w:rsidR="00D32781" w:rsidRPr="00D32781">
        <w:rPr>
          <w:bCs w:val="0"/>
          <w:sz w:val="24"/>
          <w:szCs w:val="24"/>
        </w:rPr>
        <w:t>214019, г. Смоленск, ул. Тенишевой, д. 33, каб. 111</w:t>
      </w:r>
      <w:r w:rsidR="005D5221" w:rsidRPr="00D32781">
        <w:rPr>
          <w:bCs w:val="0"/>
          <w:sz w:val="24"/>
          <w:szCs w:val="24"/>
        </w:rPr>
        <w:t xml:space="preserve">, исполнительный сотрудник </w:t>
      </w:r>
      <w:r w:rsidR="00D32781" w:rsidRPr="00D32781">
        <w:rPr>
          <w:bCs w:val="0"/>
          <w:sz w:val="24"/>
          <w:szCs w:val="24"/>
        </w:rPr>
        <w:t>–</w:t>
      </w:r>
      <w:r w:rsidR="005D5221" w:rsidRPr="00D32781">
        <w:rPr>
          <w:bCs w:val="0"/>
          <w:sz w:val="24"/>
          <w:szCs w:val="24"/>
        </w:rPr>
        <w:t xml:space="preserve"> </w:t>
      </w:r>
      <w:r w:rsidR="00D32781" w:rsidRPr="00D32781">
        <w:rPr>
          <w:bCs w:val="0"/>
          <w:sz w:val="24"/>
          <w:szCs w:val="24"/>
        </w:rPr>
        <w:t>Алтунина Надежда Андреевна</w:t>
      </w:r>
      <w:r w:rsidR="005D5221" w:rsidRPr="00D32781">
        <w:rPr>
          <w:bCs w:val="0"/>
          <w:sz w:val="24"/>
          <w:szCs w:val="24"/>
        </w:rPr>
        <w:t>, контактный телефон (</w:t>
      </w:r>
      <w:r w:rsidR="00D32781" w:rsidRPr="00D32781">
        <w:rPr>
          <w:bCs w:val="0"/>
          <w:sz w:val="24"/>
          <w:szCs w:val="24"/>
        </w:rPr>
        <w:t>4812</w:t>
      </w:r>
      <w:r w:rsidR="005D5221" w:rsidRPr="00D32781">
        <w:rPr>
          <w:bCs w:val="0"/>
          <w:sz w:val="24"/>
          <w:szCs w:val="24"/>
        </w:rPr>
        <w:t xml:space="preserve">) </w:t>
      </w:r>
      <w:r w:rsidR="00D32781" w:rsidRPr="00D32781">
        <w:rPr>
          <w:bCs w:val="0"/>
          <w:sz w:val="24"/>
          <w:szCs w:val="24"/>
        </w:rPr>
        <w:t>42-95-56</w:t>
      </w:r>
      <w:r w:rsidRPr="00D32781">
        <w:rPr>
          <w:bCs w:val="0"/>
          <w:sz w:val="24"/>
          <w:szCs w:val="24"/>
        </w:rPr>
        <w:t>. Оригинал соглашения о неустойке должен быть надежно запечатан в конверт, на котором указывается следующая информация:</w:t>
      </w:r>
    </w:p>
    <w:p w:rsidR="005E3517" w:rsidRPr="005E3517" w:rsidRDefault="005E3517" w:rsidP="005E3517">
      <w:pPr>
        <w:pStyle w:val="aff6"/>
        <w:numPr>
          <w:ilvl w:val="0"/>
          <w:numId w:val="97"/>
        </w:numPr>
        <w:tabs>
          <w:tab w:val="clear" w:pos="1134"/>
          <w:tab w:val="left" w:pos="2127"/>
        </w:tabs>
        <w:suppressAutoHyphens w:val="0"/>
        <w:spacing w:line="240" w:lineRule="auto"/>
        <w:rPr>
          <w:sz w:val="24"/>
          <w:szCs w:val="24"/>
        </w:rPr>
      </w:pPr>
      <w:r w:rsidRPr="00D32781">
        <w:rPr>
          <w:sz w:val="24"/>
          <w:szCs w:val="24"/>
        </w:rPr>
        <w:t>Пометка «</w:t>
      </w:r>
      <w:r w:rsidRPr="00D32781">
        <w:rPr>
          <w:bCs w:val="0"/>
          <w:sz w:val="24"/>
          <w:szCs w:val="24"/>
        </w:rPr>
        <w:t xml:space="preserve"> Соглашение о</w:t>
      </w:r>
      <w:r w:rsidRPr="005E3517">
        <w:rPr>
          <w:bCs w:val="0"/>
          <w:sz w:val="24"/>
          <w:szCs w:val="24"/>
        </w:rPr>
        <w:t xml:space="preserve"> неустойке</w:t>
      </w:r>
      <w:r w:rsidRPr="005E3517">
        <w:rPr>
          <w:sz w:val="24"/>
          <w:szCs w:val="24"/>
        </w:rPr>
        <w:t>»;</w:t>
      </w:r>
    </w:p>
    <w:p w:rsidR="005E3517" w:rsidRPr="005E3517" w:rsidRDefault="005E3517" w:rsidP="005E3517">
      <w:pPr>
        <w:pStyle w:val="aff6"/>
        <w:numPr>
          <w:ilvl w:val="0"/>
          <w:numId w:val="97"/>
        </w:numPr>
        <w:tabs>
          <w:tab w:val="clear" w:pos="1134"/>
          <w:tab w:val="left" w:pos="2127"/>
        </w:tabs>
        <w:suppressAutoHyphens w:val="0"/>
        <w:spacing w:line="240" w:lineRule="auto"/>
        <w:rPr>
          <w:sz w:val="24"/>
          <w:szCs w:val="24"/>
        </w:rPr>
      </w:pPr>
      <w:r w:rsidRPr="005E3517">
        <w:rPr>
          <w:sz w:val="24"/>
          <w:szCs w:val="24"/>
        </w:rPr>
        <w:t xml:space="preserve">наименование и адрес Организатора в соответствии с пунктом </w:t>
      </w:r>
      <w:r w:rsidR="00346998">
        <w:fldChar w:fldCharType="begin"/>
      </w:r>
      <w:r w:rsidR="00346998">
        <w:instrText xml:space="preserve"> REF _Ref191386085 \r \h  \* MERGEFORMAT </w:instrText>
      </w:r>
      <w:r w:rsidR="00346998">
        <w:fldChar w:fldCharType="separate"/>
      </w:r>
      <w:r w:rsidR="00BE4110" w:rsidRPr="00BE4110">
        <w:rPr>
          <w:sz w:val="24"/>
          <w:szCs w:val="24"/>
        </w:rPr>
        <w:t>1.1.1</w:t>
      </w:r>
      <w:r w:rsidR="00346998">
        <w:fldChar w:fldCharType="end"/>
      </w:r>
      <w:r w:rsidRPr="005E3517">
        <w:rPr>
          <w:sz w:val="24"/>
          <w:szCs w:val="24"/>
        </w:rPr>
        <w:t>;</w:t>
      </w:r>
    </w:p>
    <w:p w:rsidR="005E3517" w:rsidRPr="005E3517" w:rsidRDefault="005E3517" w:rsidP="005E3517">
      <w:pPr>
        <w:pStyle w:val="aff6"/>
        <w:numPr>
          <w:ilvl w:val="0"/>
          <w:numId w:val="97"/>
        </w:numPr>
        <w:tabs>
          <w:tab w:val="clear" w:pos="1134"/>
          <w:tab w:val="left" w:pos="2127"/>
        </w:tabs>
        <w:suppressAutoHyphens w:val="0"/>
        <w:spacing w:line="240" w:lineRule="auto"/>
        <w:rPr>
          <w:sz w:val="24"/>
          <w:szCs w:val="24"/>
        </w:rPr>
      </w:pPr>
      <w:r w:rsidRPr="005E3517">
        <w:rPr>
          <w:sz w:val="24"/>
          <w:szCs w:val="24"/>
        </w:rPr>
        <w:t>полное фирменное наименование Участника и его почтовый адрес;</w:t>
      </w:r>
    </w:p>
    <w:p w:rsidR="005E3517" w:rsidRPr="005E3517" w:rsidRDefault="005E3517" w:rsidP="005E3517">
      <w:pPr>
        <w:pStyle w:val="aff6"/>
        <w:numPr>
          <w:ilvl w:val="0"/>
          <w:numId w:val="97"/>
        </w:numPr>
        <w:tabs>
          <w:tab w:val="clear" w:pos="1134"/>
          <w:tab w:val="left" w:pos="2127"/>
        </w:tabs>
        <w:suppressAutoHyphens w:val="0"/>
        <w:spacing w:line="240" w:lineRule="auto"/>
        <w:rPr>
          <w:sz w:val="24"/>
          <w:szCs w:val="24"/>
        </w:rPr>
      </w:pPr>
      <w:r w:rsidRPr="005E3517">
        <w:rPr>
          <w:sz w:val="24"/>
          <w:szCs w:val="24"/>
        </w:rPr>
        <w:t xml:space="preserve">предмет Договора в соответствии с пунктом </w:t>
      </w:r>
      <w:r w:rsidR="00346998">
        <w:fldChar w:fldCharType="begin"/>
      </w:r>
      <w:r w:rsidR="00346998">
        <w:instrText xml:space="preserve"> REF _Ref303323780 \r \h  \* MERGEFORMAT </w:instrText>
      </w:r>
      <w:r w:rsidR="00346998">
        <w:fldChar w:fldCharType="separate"/>
      </w:r>
      <w:r w:rsidR="00BE4110" w:rsidRPr="00BE4110">
        <w:rPr>
          <w:sz w:val="24"/>
          <w:szCs w:val="24"/>
        </w:rPr>
        <w:t>1.1.4</w:t>
      </w:r>
      <w:r w:rsidR="00346998">
        <w:fldChar w:fldCharType="end"/>
      </w:r>
      <w:r w:rsidRPr="005E3517">
        <w:rPr>
          <w:sz w:val="24"/>
          <w:szCs w:val="24"/>
        </w:rPr>
        <w:t>.</w:t>
      </w:r>
    </w:p>
    <w:p w:rsidR="005E3517" w:rsidRPr="005E3517" w:rsidRDefault="005E3517" w:rsidP="005E3517">
      <w:pPr>
        <w:widowControl w:val="0"/>
        <w:numPr>
          <w:ilvl w:val="3"/>
          <w:numId w:val="38"/>
        </w:numPr>
        <w:tabs>
          <w:tab w:val="left" w:pos="1620"/>
        </w:tabs>
        <w:suppressAutoHyphens w:val="0"/>
        <w:spacing w:line="264" w:lineRule="auto"/>
        <w:ind w:left="0" w:firstLine="540"/>
        <w:rPr>
          <w:sz w:val="24"/>
          <w:szCs w:val="24"/>
        </w:rPr>
      </w:pPr>
      <w:r w:rsidRPr="005E3517">
        <w:rPr>
          <w:bCs w:val="0"/>
          <w:sz w:val="24"/>
          <w:szCs w:val="24"/>
        </w:rPr>
        <w:t>Предоставление</w:t>
      </w:r>
      <w:r w:rsidRPr="005E3517">
        <w:rPr>
          <w:sz w:val="24"/>
          <w:szCs w:val="24"/>
        </w:rPr>
        <w:t xml:space="preserve"> оригинала </w:t>
      </w:r>
      <w:r w:rsidRPr="005E3517">
        <w:rPr>
          <w:bCs w:val="0"/>
          <w:sz w:val="24"/>
          <w:szCs w:val="24"/>
        </w:rPr>
        <w:t>соглашения о неустойке</w:t>
      </w:r>
      <w:r w:rsidRPr="005E3517">
        <w:rPr>
          <w:sz w:val="24"/>
          <w:szCs w:val="24"/>
        </w:rPr>
        <w:t xml:space="preserve"> без Расписки сдачи-приемки </w:t>
      </w:r>
      <w:r w:rsidRPr="005E3517">
        <w:rPr>
          <w:bCs w:val="0"/>
          <w:sz w:val="24"/>
          <w:szCs w:val="24"/>
        </w:rPr>
        <w:t>соглашения о неустойке</w:t>
      </w:r>
      <w:r w:rsidRPr="005E3517">
        <w:rPr>
          <w:sz w:val="24"/>
          <w:szCs w:val="24"/>
        </w:rPr>
        <w:t xml:space="preserve"> будет считаться Организатором как не предоставление </w:t>
      </w:r>
      <w:r w:rsidRPr="005E3517">
        <w:rPr>
          <w:bCs w:val="0"/>
          <w:sz w:val="24"/>
          <w:szCs w:val="24"/>
        </w:rPr>
        <w:t>соглашения о неустойке</w:t>
      </w:r>
      <w:r w:rsidRPr="005E3517">
        <w:rPr>
          <w:sz w:val="24"/>
          <w:szCs w:val="24"/>
        </w:rPr>
        <w:t xml:space="preserve">, и повлечет за собой последствия, указанные в п. </w:t>
      </w:r>
      <w:r w:rsidR="002F2082">
        <w:rPr>
          <w:sz w:val="24"/>
          <w:szCs w:val="24"/>
        </w:rPr>
        <w:fldChar w:fldCharType="begin"/>
      </w:r>
      <w:r>
        <w:rPr>
          <w:sz w:val="24"/>
          <w:szCs w:val="24"/>
        </w:rPr>
        <w:instrText xml:space="preserve"> REF _Ref442189350 \r \h </w:instrText>
      </w:r>
      <w:r w:rsidR="002F2082">
        <w:rPr>
          <w:sz w:val="24"/>
          <w:szCs w:val="24"/>
        </w:rPr>
      </w:r>
      <w:r w:rsidR="002F2082">
        <w:rPr>
          <w:sz w:val="24"/>
          <w:szCs w:val="24"/>
        </w:rPr>
        <w:fldChar w:fldCharType="separate"/>
      </w:r>
      <w:r w:rsidR="00BE4110">
        <w:rPr>
          <w:sz w:val="24"/>
          <w:szCs w:val="24"/>
        </w:rPr>
        <w:t>3.3.14.9</w:t>
      </w:r>
      <w:r w:rsidR="002F2082">
        <w:rPr>
          <w:sz w:val="24"/>
          <w:szCs w:val="24"/>
        </w:rPr>
        <w:fldChar w:fldCharType="end"/>
      </w:r>
      <w:r w:rsidRPr="005E3517">
        <w:rPr>
          <w:sz w:val="24"/>
          <w:szCs w:val="24"/>
        </w:rPr>
        <w:t xml:space="preserve"> настоящей Документации.</w:t>
      </w:r>
    </w:p>
    <w:p w:rsidR="00932C0A" w:rsidRPr="00E71A48" w:rsidRDefault="00932C0A" w:rsidP="00557C01">
      <w:pPr>
        <w:widowControl w:val="0"/>
        <w:numPr>
          <w:ilvl w:val="3"/>
          <w:numId w:val="38"/>
        </w:numPr>
        <w:tabs>
          <w:tab w:val="left" w:pos="1620"/>
        </w:tabs>
        <w:suppressAutoHyphens w:val="0"/>
        <w:spacing w:line="264" w:lineRule="auto"/>
        <w:ind w:left="0" w:firstLine="540"/>
        <w:rPr>
          <w:bCs w:val="0"/>
          <w:sz w:val="24"/>
          <w:szCs w:val="24"/>
        </w:rPr>
      </w:pPr>
      <w:bookmarkStart w:id="355" w:name="_Ref442189350"/>
      <w:r w:rsidRPr="00E71A48">
        <w:rPr>
          <w:bCs w:val="0"/>
          <w:sz w:val="24"/>
          <w:szCs w:val="24"/>
        </w:rPr>
        <w:lastRenderedPageBreak/>
        <w:t xml:space="preserve">Непредставление </w:t>
      </w:r>
      <w:proofErr w:type="gramStart"/>
      <w:r w:rsidRPr="00E71A48">
        <w:rPr>
          <w:bCs w:val="0"/>
          <w:sz w:val="24"/>
          <w:szCs w:val="24"/>
        </w:rPr>
        <w:t xml:space="preserve">обеспечения обязательств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proofErr w:type="gramEnd"/>
      <w:r w:rsidR="007A439E" w:rsidRPr="00E71A48">
        <w:rPr>
          <w:bCs w:val="0"/>
          <w:sz w:val="24"/>
          <w:szCs w:val="24"/>
        </w:rPr>
        <w:t xml:space="preserve"> </w:t>
      </w:r>
      <w:r w:rsidRPr="00E71A48">
        <w:rPr>
          <w:bCs w:val="0"/>
          <w:sz w:val="24"/>
          <w:szCs w:val="24"/>
        </w:rPr>
        <w:t xml:space="preserve">или несоответствие условий и содержания обеспечения обязательств требованиям Документации </w:t>
      </w:r>
      <w:r w:rsidR="00D52978">
        <w:rPr>
          <w:bCs w:val="0"/>
          <w:sz w:val="24"/>
          <w:szCs w:val="24"/>
        </w:rPr>
        <w:t>будет</w:t>
      </w:r>
      <w:r w:rsidRPr="00E71A48">
        <w:rPr>
          <w:bCs w:val="0"/>
          <w:sz w:val="24"/>
          <w:szCs w:val="24"/>
        </w:rPr>
        <w:t xml:space="preserve"> являться основанием для отклонения </w:t>
      </w:r>
      <w:r w:rsidR="004B5EB3" w:rsidRPr="00E71A48">
        <w:rPr>
          <w:bCs w:val="0"/>
          <w:sz w:val="24"/>
          <w:szCs w:val="24"/>
        </w:rPr>
        <w:t>Заявк</w:t>
      </w:r>
      <w:r w:rsidRPr="00E71A48">
        <w:rPr>
          <w:bCs w:val="0"/>
          <w:sz w:val="24"/>
          <w:szCs w:val="24"/>
        </w:rPr>
        <w:t>и.</w:t>
      </w:r>
      <w:bookmarkEnd w:id="355"/>
    </w:p>
    <w:p w:rsidR="00717F60" w:rsidRPr="00E71A48" w:rsidRDefault="00717F60" w:rsidP="00E71A48">
      <w:pPr>
        <w:pStyle w:val="2"/>
        <w:tabs>
          <w:tab w:val="clear" w:pos="0"/>
          <w:tab w:val="clear" w:pos="1700"/>
          <w:tab w:val="num" w:pos="709"/>
        </w:tabs>
        <w:spacing w:line="264" w:lineRule="auto"/>
      </w:pPr>
      <w:bookmarkStart w:id="356" w:name="_Ref305973214"/>
      <w:bookmarkStart w:id="357" w:name="_Toc441131584"/>
      <w:r w:rsidRPr="00E71A48">
        <w:t>Подача Заявок и их прием</w:t>
      </w:r>
      <w:bookmarkStart w:id="358" w:name="_Ref56229451"/>
      <w:bookmarkEnd w:id="335"/>
      <w:bookmarkEnd w:id="356"/>
      <w:bookmarkEnd w:id="357"/>
    </w:p>
    <w:p w:rsidR="00717F60" w:rsidRPr="00E71A48" w:rsidRDefault="00717F60" w:rsidP="00E71A48">
      <w:pPr>
        <w:pStyle w:val="3"/>
        <w:spacing w:line="264" w:lineRule="auto"/>
        <w:rPr>
          <w:szCs w:val="24"/>
        </w:rPr>
      </w:pPr>
      <w:bookmarkStart w:id="359" w:name="_Toc439323707"/>
      <w:bookmarkStart w:id="360" w:name="_Toc440361341"/>
      <w:bookmarkStart w:id="361" w:name="_Toc440376096"/>
      <w:bookmarkStart w:id="362" w:name="_Toc440376223"/>
      <w:bookmarkStart w:id="363" w:name="_Toc440382488"/>
      <w:bookmarkStart w:id="364" w:name="_Toc440447158"/>
      <w:bookmarkStart w:id="365" w:name="_Toc440620838"/>
      <w:bookmarkStart w:id="366" w:name="_Toc440631473"/>
      <w:bookmarkStart w:id="367" w:name="_Toc440875713"/>
      <w:bookmarkStart w:id="368" w:name="_Toc441131585"/>
      <w:r w:rsidRPr="00E71A48">
        <w:rPr>
          <w:szCs w:val="24"/>
        </w:rPr>
        <w:t>Подача Заявок через ЭТП</w:t>
      </w:r>
      <w:bookmarkEnd w:id="359"/>
      <w:bookmarkEnd w:id="360"/>
      <w:bookmarkEnd w:id="361"/>
      <w:bookmarkEnd w:id="362"/>
      <w:bookmarkEnd w:id="363"/>
      <w:bookmarkEnd w:id="364"/>
      <w:bookmarkEnd w:id="365"/>
      <w:bookmarkEnd w:id="366"/>
      <w:bookmarkEnd w:id="367"/>
      <w:bookmarkEnd w:id="368"/>
    </w:p>
    <w:p w:rsidR="00717F60" w:rsidRPr="00E71A48" w:rsidRDefault="00717F60" w:rsidP="00557C01">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Порядок подачи Заявок на ЭТП определяется правилами и инструкциями данной ЭТП.</w:t>
      </w:r>
    </w:p>
    <w:p w:rsidR="00717F60" w:rsidRPr="00EC7404" w:rsidRDefault="00717F60" w:rsidP="00557C01">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E71A48">
        <w:rPr>
          <w:bCs w:val="0"/>
          <w:sz w:val="24"/>
          <w:szCs w:val="24"/>
        </w:rPr>
        <w:t>Участник</w:t>
      </w:r>
      <w:r w:rsidRPr="00E71A48">
        <w:rPr>
          <w:bCs w:val="0"/>
          <w:sz w:val="24"/>
          <w:szCs w:val="24"/>
        </w:rPr>
        <w:t xml:space="preserve">ом через </w:t>
      </w:r>
      <w:r w:rsidRPr="000060B4">
        <w:rPr>
          <w:bCs w:val="0"/>
          <w:sz w:val="24"/>
          <w:szCs w:val="24"/>
        </w:rPr>
        <w:t>ЭТП в отсканированном виде</w:t>
      </w:r>
      <w:r w:rsidR="000060B4" w:rsidRPr="000060B4">
        <w:rPr>
          <w:bCs w:val="0"/>
          <w:sz w:val="24"/>
          <w:szCs w:val="24"/>
        </w:rPr>
        <w:t xml:space="preserve"> (за исключением </w:t>
      </w:r>
      <w:proofErr w:type="gramStart"/>
      <w:r w:rsidR="000060B4" w:rsidRPr="000060B4">
        <w:rPr>
          <w:bCs w:val="0"/>
          <w:sz w:val="24"/>
          <w:szCs w:val="24"/>
        </w:rPr>
        <w:t>файла копии Анкеты Участника запроса</w:t>
      </w:r>
      <w:proofErr w:type="gramEnd"/>
      <w:r w:rsidR="000060B4" w:rsidRPr="000060B4">
        <w:rPr>
          <w:bCs w:val="0"/>
          <w:sz w:val="24"/>
          <w:szCs w:val="24"/>
        </w:rPr>
        <w:t xml:space="preserve"> предложений, выполненного в формате MS </w:t>
      </w:r>
      <w:proofErr w:type="spellStart"/>
      <w:r w:rsidR="000060B4" w:rsidRPr="000060B4">
        <w:rPr>
          <w:bCs w:val="0"/>
          <w:sz w:val="24"/>
          <w:szCs w:val="24"/>
        </w:rPr>
        <w:t>Word</w:t>
      </w:r>
      <w:proofErr w:type="spellEnd"/>
      <w:r w:rsidR="000060B4" w:rsidRPr="000060B4">
        <w:rPr>
          <w:bCs w:val="0"/>
          <w:sz w:val="24"/>
          <w:szCs w:val="24"/>
        </w:rPr>
        <w:t>)</w:t>
      </w:r>
      <w:r w:rsidRPr="000060B4">
        <w:rPr>
          <w:bCs w:val="0"/>
          <w:sz w:val="24"/>
          <w:szCs w:val="24"/>
        </w:rPr>
        <w:t xml:space="preserve"> в доступном для прочтения формате</w:t>
      </w:r>
      <w:r w:rsidRPr="00E71A48">
        <w:rPr>
          <w:bCs w:val="0"/>
          <w:sz w:val="24"/>
          <w:szCs w:val="24"/>
        </w:rPr>
        <w:t xml:space="preserve"> (предпочтительнее формат *.</w:t>
      </w:r>
      <w:proofErr w:type="spellStart"/>
      <w:r w:rsidRPr="00E71A48">
        <w:rPr>
          <w:bCs w:val="0"/>
          <w:sz w:val="24"/>
          <w:szCs w:val="24"/>
        </w:rPr>
        <w:t>pdf</w:t>
      </w:r>
      <w:proofErr w:type="spellEnd"/>
      <w:r w:rsidRPr="00E71A48">
        <w:rPr>
          <w:bCs w:val="0"/>
          <w:sz w:val="24"/>
          <w:szCs w:val="24"/>
        </w:rPr>
        <w:t xml:space="preserve">, формат: один файл – один документ). При этом сканироваться документы должны после того, как они будут </w:t>
      </w:r>
      <w:r w:rsidRPr="00EC7404">
        <w:rPr>
          <w:bCs w:val="0"/>
          <w:sz w:val="24"/>
          <w:szCs w:val="24"/>
        </w:rPr>
        <w:t xml:space="preserve">оформлены в соответствии с требованиями, указанными в настоящей Документации по запросу предложений. Размещение </w:t>
      </w:r>
      <w:r w:rsidR="00D77DCB" w:rsidRPr="00EC7404">
        <w:rPr>
          <w:bCs w:val="0"/>
          <w:sz w:val="24"/>
          <w:szCs w:val="24"/>
        </w:rPr>
        <w:t xml:space="preserve">электронных </w:t>
      </w:r>
      <w:r w:rsidRPr="00EC7404">
        <w:rPr>
          <w:bCs w:val="0"/>
          <w:sz w:val="24"/>
          <w:szCs w:val="24"/>
        </w:rPr>
        <w:t>архивов, состоящих из нескольких частей (томов) на ЭТП не допускается.</w:t>
      </w:r>
    </w:p>
    <w:p w:rsidR="00717F60" w:rsidRPr="00E71A48" w:rsidRDefault="004B5EB3" w:rsidP="00557C01">
      <w:pPr>
        <w:widowControl w:val="0"/>
        <w:numPr>
          <w:ilvl w:val="3"/>
          <w:numId w:val="27"/>
        </w:numPr>
        <w:overflowPunct w:val="0"/>
        <w:autoSpaceDE w:val="0"/>
        <w:spacing w:after="100" w:line="264" w:lineRule="auto"/>
        <w:ind w:left="0" w:firstLine="567"/>
        <w:rPr>
          <w:bCs w:val="0"/>
          <w:sz w:val="24"/>
          <w:szCs w:val="24"/>
        </w:rPr>
      </w:pPr>
      <w:bookmarkStart w:id="369" w:name="_Ref440289953"/>
      <w:r w:rsidRPr="00EC7404">
        <w:rPr>
          <w:bCs w:val="0"/>
          <w:sz w:val="24"/>
          <w:szCs w:val="24"/>
        </w:rPr>
        <w:t>Заявк</w:t>
      </w:r>
      <w:r w:rsidR="00717F60" w:rsidRPr="00EC7404">
        <w:rPr>
          <w:bCs w:val="0"/>
          <w:sz w:val="24"/>
          <w:szCs w:val="24"/>
        </w:rPr>
        <w:t xml:space="preserve">и на ЭТП могут быть поданы до </w:t>
      </w:r>
      <w:r w:rsidR="002B5044" w:rsidRPr="00EC7404">
        <w:rPr>
          <w:b/>
          <w:bCs w:val="0"/>
          <w:sz w:val="24"/>
          <w:szCs w:val="24"/>
        </w:rPr>
        <w:t xml:space="preserve">12 часов 00 минут </w:t>
      </w:r>
      <w:r w:rsidR="00EC7404" w:rsidRPr="00EC7404">
        <w:rPr>
          <w:b/>
          <w:bCs w:val="0"/>
          <w:sz w:val="24"/>
          <w:szCs w:val="24"/>
        </w:rPr>
        <w:t>30</w:t>
      </w:r>
      <w:r w:rsidR="002B5044" w:rsidRPr="00EC7404">
        <w:rPr>
          <w:b/>
          <w:bCs w:val="0"/>
          <w:sz w:val="24"/>
          <w:szCs w:val="24"/>
        </w:rPr>
        <w:t xml:space="preserve"> </w:t>
      </w:r>
      <w:r w:rsidR="00EC7404" w:rsidRPr="00EC7404">
        <w:rPr>
          <w:b/>
          <w:bCs w:val="0"/>
          <w:sz w:val="24"/>
          <w:szCs w:val="24"/>
        </w:rPr>
        <w:t xml:space="preserve">сентября </w:t>
      </w:r>
      <w:r w:rsidR="002B5044" w:rsidRPr="00EC7404">
        <w:rPr>
          <w:b/>
          <w:bCs w:val="0"/>
          <w:sz w:val="24"/>
          <w:szCs w:val="24"/>
        </w:rPr>
        <w:t>2016 года</w:t>
      </w:r>
      <w:r w:rsidR="007F0037" w:rsidRPr="00EC7404">
        <w:rPr>
          <w:b/>
          <w:bCs w:val="0"/>
          <w:sz w:val="24"/>
          <w:szCs w:val="24"/>
        </w:rPr>
        <w:t xml:space="preserve">, </w:t>
      </w:r>
      <w:r w:rsidR="007F0037" w:rsidRPr="00EC7404">
        <w:rPr>
          <w:bCs w:val="0"/>
          <w:sz w:val="24"/>
          <w:szCs w:val="24"/>
        </w:rPr>
        <w:t xml:space="preserve">при этом предложенная Участником в Письме о подаче оферты </w:t>
      </w:r>
      <w:r w:rsidR="007F0037" w:rsidRPr="00EC7404">
        <w:rPr>
          <w:bCs w:val="0"/>
          <w:spacing w:val="-2"/>
          <w:sz w:val="24"/>
          <w:szCs w:val="24"/>
        </w:rPr>
        <w:t>(под</w:t>
      </w:r>
      <w:r w:rsidR="007F0037" w:rsidRPr="00EC7404">
        <w:rPr>
          <w:bCs w:val="0"/>
          <w:sz w:val="24"/>
          <w:szCs w:val="24"/>
        </w:rPr>
        <w:t xml:space="preserve">раздел </w:t>
      </w:r>
      <w:r w:rsidR="002F2082" w:rsidRPr="00EC7404">
        <w:rPr>
          <w:bCs w:val="0"/>
          <w:sz w:val="24"/>
          <w:szCs w:val="24"/>
        </w:rPr>
        <w:fldChar w:fldCharType="begin"/>
      </w:r>
      <w:r w:rsidR="007F0037" w:rsidRPr="00EC7404">
        <w:rPr>
          <w:bCs w:val="0"/>
          <w:sz w:val="24"/>
          <w:szCs w:val="24"/>
        </w:rPr>
        <w:instrText xml:space="preserve"> REF _Ref55336310 \r \h </w:instrText>
      </w:r>
      <w:r w:rsidR="002F2082" w:rsidRPr="00EC7404">
        <w:rPr>
          <w:bCs w:val="0"/>
          <w:sz w:val="24"/>
          <w:szCs w:val="24"/>
        </w:rPr>
      </w:r>
      <w:r w:rsidR="00EC7404">
        <w:rPr>
          <w:bCs w:val="0"/>
          <w:sz w:val="24"/>
          <w:szCs w:val="24"/>
        </w:rPr>
        <w:instrText xml:space="preserve"> \* MERGEFORMAT </w:instrText>
      </w:r>
      <w:r w:rsidR="002F2082" w:rsidRPr="00EC7404">
        <w:rPr>
          <w:bCs w:val="0"/>
          <w:sz w:val="24"/>
          <w:szCs w:val="24"/>
        </w:rPr>
        <w:fldChar w:fldCharType="separate"/>
      </w:r>
      <w:r w:rsidR="00BE4110" w:rsidRPr="00EC7404">
        <w:rPr>
          <w:bCs w:val="0"/>
          <w:sz w:val="24"/>
          <w:szCs w:val="24"/>
        </w:rPr>
        <w:t>5.1</w:t>
      </w:r>
      <w:r w:rsidR="002F2082" w:rsidRPr="00EC7404">
        <w:rPr>
          <w:bCs w:val="0"/>
          <w:sz w:val="24"/>
          <w:szCs w:val="24"/>
        </w:rPr>
        <w:fldChar w:fldCharType="end"/>
      </w:r>
      <w:r w:rsidR="007F0037" w:rsidRPr="00EC7404">
        <w:rPr>
          <w:bCs w:val="0"/>
          <w:sz w:val="24"/>
          <w:szCs w:val="24"/>
          <w:lang w:eastAsia="ru-RU"/>
        </w:rPr>
        <w:t>)</w:t>
      </w:r>
      <w:r w:rsidR="007F0037" w:rsidRPr="00EC7404">
        <w:rPr>
          <w:bCs w:val="0"/>
          <w:sz w:val="24"/>
          <w:szCs w:val="24"/>
        </w:rPr>
        <w:t xml:space="preserve"> цена должна соответствовать цене, указанной Участником на «котировочной доске</w:t>
      </w:r>
      <w:r w:rsidR="007F0037" w:rsidRPr="00BB27D7">
        <w:rPr>
          <w:bCs w:val="0"/>
          <w:sz w:val="24"/>
          <w:szCs w:val="24"/>
        </w:rPr>
        <w:t>» ЭТП</w:t>
      </w:r>
      <w:r w:rsidR="00717F60" w:rsidRPr="007F0037">
        <w:rPr>
          <w:bCs w:val="0"/>
          <w:sz w:val="24"/>
          <w:szCs w:val="24"/>
        </w:rPr>
        <w:t>.</w:t>
      </w:r>
      <w:bookmarkEnd w:id="369"/>
    </w:p>
    <w:p w:rsidR="00717F60" w:rsidRPr="00E71A48" w:rsidRDefault="00717F60" w:rsidP="00E71A48">
      <w:pPr>
        <w:pStyle w:val="3"/>
        <w:spacing w:line="264" w:lineRule="auto"/>
        <w:rPr>
          <w:szCs w:val="24"/>
        </w:rPr>
      </w:pPr>
      <w:bookmarkStart w:id="370" w:name="_Ref115077798"/>
      <w:bookmarkStart w:id="371" w:name="_Toc439323708"/>
      <w:bookmarkStart w:id="372" w:name="_Toc440361342"/>
      <w:bookmarkStart w:id="373" w:name="_Toc440376097"/>
      <w:bookmarkStart w:id="374" w:name="_Toc440376224"/>
      <w:bookmarkStart w:id="375" w:name="_Toc440382489"/>
      <w:bookmarkStart w:id="376" w:name="_Toc440447159"/>
      <w:bookmarkStart w:id="377" w:name="_Toc440620839"/>
      <w:bookmarkStart w:id="378" w:name="_Toc440631474"/>
      <w:bookmarkStart w:id="379" w:name="_Toc440875714"/>
      <w:bookmarkStart w:id="380" w:name="_Toc441131586"/>
      <w:r w:rsidRPr="00E71A48">
        <w:rPr>
          <w:szCs w:val="24"/>
        </w:rPr>
        <w:t>Подача Заявок в письменной</w:t>
      </w:r>
      <w:r w:rsidR="00F33CFE">
        <w:rPr>
          <w:szCs w:val="24"/>
        </w:rPr>
        <w:t xml:space="preserve"> </w:t>
      </w:r>
      <w:r w:rsidR="00F33CFE" w:rsidRPr="006803F2">
        <w:rPr>
          <w:szCs w:val="24"/>
        </w:rPr>
        <w:t>(бумажной)</w:t>
      </w:r>
      <w:r w:rsidRPr="00E71A48">
        <w:rPr>
          <w:szCs w:val="24"/>
        </w:rPr>
        <w:t xml:space="preserve"> форме</w:t>
      </w:r>
      <w:bookmarkEnd w:id="370"/>
      <w:bookmarkEnd w:id="371"/>
      <w:bookmarkEnd w:id="372"/>
      <w:bookmarkEnd w:id="373"/>
      <w:bookmarkEnd w:id="374"/>
      <w:bookmarkEnd w:id="375"/>
      <w:bookmarkEnd w:id="376"/>
      <w:bookmarkEnd w:id="377"/>
      <w:bookmarkEnd w:id="378"/>
      <w:bookmarkEnd w:id="379"/>
      <w:bookmarkEnd w:id="380"/>
    </w:p>
    <w:bookmarkEnd w:id="358"/>
    <w:p w:rsidR="00717F60" w:rsidRPr="005E3517" w:rsidRDefault="001A3C31" w:rsidP="00557C01">
      <w:pPr>
        <w:widowControl w:val="0"/>
        <w:numPr>
          <w:ilvl w:val="3"/>
          <w:numId w:val="28"/>
        </w:numPr>
        <w:overflowPunct w:val="0"/>
        <w:autoSpaceDE w:val="0"/>
        <w:spacing w:after="100" w:line="264" w:lineRule="auto"/>
        <w:ind w:left="0" w:firstLine="567"/>
        <w:rPr>
          <w:bCs w:val="0"/>
          <w:sz w:val="24"/>
          <w:szCs w:val="24"/>
        </w:rPr>
      </w:pPr>
      <w:r>
        <w:rPr>
          <w:bCs w:val="0"/>
          <w:sz w:val="24"/>
          <w:szCs w:val="24"/>
        </w:rPr>
        <w:t xml:space="preserve">Подача Участником Заявки в письменной </w:t>
      </w:r>
      <w:r w:rsidR="00F33CFE" w:rsidRPr="006803F2">
        <w:rPr>
          <w:sz w:val="24"/>
          <w:szCs w:val="24"/>
        </w:rPr>
        <w:t>(бумажной)</w:t>
      </w:r>
      <w:r w:rsidR="00F33CFE">
        <w:rPr>
          <w:sz w:val="24"/>
          <w:szCs w:val="24"/>
        </w:rPr>
        <w:t xml:space="preserve"> </w:t>
      </w:r>
      <w:r>
        <w:rPr>
          <w:bCs w:val="0"/>
          <w:sz w:val="24"/>
          <w:szCs w:val="24"/>
        </w:rPr>
        <w:t xml:space="preserve">форме не </w:t>
      </w:r>
      <w:r w:rsidRPr="005E3517">
        <w:rPr>
          <w:bCs w:val="0"/>
          <w:sz w:val="24"/>
          <w:szCs w:val="24"/>
        </w:rPr>
        <w:t>предусмотрена</w:t>
      </w:r>
      <w:r w:rsidR="005E3517" w:rsidRPr="005E3517">
        <w:rPr>
          <w:bCs w:val="0"/>
          <w:color w:val="000000"/>
          <w:sz w:val="24"/>
          <w:szCs w:val="24"/>
        </w:rPr>
        <w:t xml:space="preserve">, </w:t>
      </w:r>
      <w:r w:rsidR="005E3517" w:rsidRPr="005E3517">
        <w:rPr>
          <w:bCs w:val="0"/>
          <w:sz w:val="24"/>
          <w:szCs w:val="24"/>
        </w:rPr>
        <w:t xml:space="preserve">за исключением документов, указанных </w:t>
      </w:r>
      <w:r w:rsidR="00F54B62" w:rsidRPr="005E3517">
        <w:rPr>
          <w:bCs w:val="0"/>
          <w:sz w:val="24"/>
          <w:szCs w:val="24"/>
        </w:rPr>
        <w:t xml:space="preserve">в </w:t>
      </w:r>
      <w:proofErr w:type="spellStart"/>
      <w:r w:rsidR="00F54B62" w:rsidRPr="005E3517">
        <w:rPr>
          <w:bCs w:val="0"/>
          <w:sz w:val="24"/>
          <w:szCs w:val="24"/>
        </w:rPr>
        <w:t>п.п</w:t>
      </w:r>
      <w:proofErr w:type="spellEnd"/>
      <w:r w:rsidR="00F54B62" w:rsidRPr="005E3517">
        <w:rPr>
          <w:bCs w:val="0"/>
          <w:sz w:val="24"/>
          <w:szCs w:val="24"/>
        </w:rPr>
        <w:t xml:space="preserve">. </w:t>
      </w:r>
      <w:r w:rsidR="002F2082">
        <w:rPr>
          <w:sz w:val="24"/>
          <w:szCs w:val="24"/>
        </w:rPr>
        <w:fldChar w:fldCharType="begin"/>
      </w:r>
      <w:r w:rsidR="00F54B62">
        <w:rPr>
          <w:bCs w:val="0"/>
          <w:sz w:val="24"/>
          <w:szCs w:val="24"/>
        </w:rPr>
        <w:instrText xml:space="preserve"> REF _Ref442189627 \r \h </w:instrText>
      </w:r>
      <w:r w:rsidR="002F2082">
        <w:rPr>
          <w:sz w:val="24"/>
          <w:szCs w:val="24"/>
        </w:rPr>
      </w:r>
      <w:r w:rsidR="002F2082">
        <w:rPr>
          <w:sz w:val="24"/>
          <w:szCs w:val="24"/>
        </w:rPr>
        <w:fldChar w:fldCharType="separate"/>
      </w:r>
      <w:r w:rsidR="00BE4110">
        <w:rPr>
          <w:bCs w:val="0"/>
          <w:sz w:val="24"/>
          <w:szCs w:val="24"/>
        </w:rPr>
        <w:t>ф)</w:t>
      </w:r>
      <w:r w:rsidR="002F2082">
        <w:rPr>
          <w:sz w:val="24"/>
          <w:szCs w:val="24"/>
        </w:rPr>
        <w:fldChar w:fldCharType="end"/>
      </w:r>
      <w:r w:rsidR="005E3517" w:rsidRPr="005E3517">
        <w:rPr>
          <w:sz w:val="24"/>
          <w:szCs w:val="24"/>
        </w:rPr>
        <w:t xml:space="preserve"> п. </w:t>
      </w:r>
      <w:r w:rsidR="00346998">
        <w:fldChar w:fldCharType="begin"/>
      </w:r>
      <w:r w:rsidR="00346998">
        <w:instrText xml:space="preserve"> REF _Ref306005578 \r \h  \* MERGEFORMAT </w:instrText>
      </w:r>
      <w:r w:rsidR="00346998">
        <w:fldChar w:fldCharType="separate"/>
      </w:r>
      <w:r w:rsidR="00BE4110" w:rsidRPr="00BE4110">
        <w:rPr>
          <w:sz w:val="24"/>
          <w:szCs w:val="24"/>
        </w:rPr>
        <w:t>3.3.8.3</w:t>
      </w:r>
      <w:r w:rsidR="00346998">
        <w:fldChar w:fldCharType="end"/>
      </w:r>
      <w:r w:rsidR="005E3517" w:rsidRPr="005E3517">
        <w:rPr>
          <w:sz w:val="24"/>
          <w:szCs w:val="24"/>
        </w:rPr>
        <w:t xml:space="preserve"> и подразделе </w:t>
      </w:r>
      <w:r w:rsidR="00346998">
        <w:fldChar w:fldCharType="begin"/>
      </w:r>
      <w:r w:rsidR="00346998">
        <w:instrText xml:space="preserve"> REF _Ref442187883 \r \h  \* MERGEFORMAT </w:instrText>
      </w:r>
      <w:r w:rsidR="00346998">
        <w:fldChar w:fldCharType="separate"/>
      </w:r>
      <w:r w:rsidR="00BE4110" w:rsidRPr="00BE4110">
        <w:rPr>
          <w:sz w:val="24"/>
          <w:szCs w:val="24"/>
        </w:rPr>
        <w:t>5.18</w:t>
      </w:r>
      <w:r w:rsidR="00346998">
        <w:fldChar w:fldCharType="end"/>
      </w:r>
      <w:r w:rsidR="005E3517" w:rsidRPr="005E3517">
        <w:rPr>
          <w:color w:val="000000"/>
          <w:sz w:val="24"/>
          <w:szCs w:val="24"/>
        </w:rPr>
        <w:t>.</w:t>
      </w:r>
    </w:p>
    <w:p w:rsidR="00717F60" w:rsidRPr="00E71A48" w:rsidRDefault="00717F60" w:rsidP="00E71A48">
      <w:pPr>
        <w:pStyle w:val="2"/>
        <w:tabs>
          <w:tab w:val="clear" w:pos="1700"/>
          <w:tab w:val="left" w:pos="709"/>
        </w:tabs>
        <w:spacing w:line="264" w:lineRule="auto"/>
      </w:pPr>
      <w:bookmarkStart w:id="381" w:name="_Ref303683883"/>
      <w:bookmarkStart w:id="382" w:name="_Toc441131587"/>
      <w:r w:rsidRPr="00E71A48">
        <w:t xml:space="preserve">Изменение и отзыв </w:t>
      </w:r>
      <w:r w:rsidR="004B5EB3" w:rsidRPr="00E71A48">
        <w:t>Заявк</w:t>
      </w:r>
      <w:r w:rsidRPr="00E71A48">
        <w:t>и</w:t>
      </w:r>
      <w:bookmarkEnd w:id="381"/>
      <w:bookmarkEnd w:id="382"/>
    </w:p>
    <w:p w:rsidR="00BE4110" w:rsidRPr="00E71A48" w:rsidRDefault="00BE4110" w:rsidP="00BE4110">
      <w:pPr>
        <w:widowControl w:val="0"/>
        <w:numPr>
          <w:ilvl w:val="2"/>
          <w:numId w:val="29"/>
        </w:numPr>
        <w:autoSpaceDE w:val="0"/>
        <w:spacing w:after="100" w:line="264" w:lineRule="auto"/>
        <w:ind w:left="0" w:firstLine="567"/>
        <w:rPr>
          <w:bCs w:val="0"/>
          <w:sz w:val="24"/>
          <w:szCs w:val="24"/>
        </w:rPr>
      </w:pPr>
      <w:bookmarkStart w:id="383" w:name="_Ref305973250"/>
      <w:bookmarkStart w:id="384" w:name="_Toc441131588"/>
      <w:r w:rsidRPr="00E71A48">
        <w:rPr>
          <w:bCs w:val="0"/>
          <w:sz w:val="24"/>
          <w:szCs w:val="24"/>
        </w:rPr>
        <w:t xml:space="preserve">До окончания </w:t>
      </w:r>
      <w:r w:rsidRPr="00223D18">
        <w:rPr>
          <w:bCs w:val="0"/>
          <w:sz w:val="24"/>
          <w:szCs w:val="24"/>
        </w:rPr>
        <w:t xml:space="preserve">срока подачи заявок (п. </w:t>
      </w:r>
      <w:r w:rsidR="00346998">
        <w:fldChar w:fldCharType="begin"/>
      </w:r>
      <w:r w:rsidR="00346998">
        <w:instrText xml:space="preserve"> REF _Ref440289953 \r \h  \* MERGEFORMAT </w:instrText>
      </w:r>
      <w:r w:rsidR="00346998">
        <w:fldChar w:fldCharType="separate"/>
      </w:r>
      <w:r w:rsidRPr="00BE4110">
        <w:rPr>
          <w:bCs w:val="0"/>
          <w:sz w:val="24"/>
          <w:szCs w:val="24"/>
        </w:rPr>
        <w:t>3.4.1.3</w:t>
      </w:r>
      <w:r w:rsidR="00346998">
        <w:fldChar w:fldCharType="end"/>
      </w:r>
      <w:r w:rsidRPr="00223D18">
        <w:rPr>
          <w:bCs w:val="0"/>
          <w:sz w:val="24"/>
          <w:szCs w:val="24"/>
        </w:rPr>
        <w:t>)</w:t>
      </w:r>
      <w:r w:rsidRPr="00E71A48">
        <w:rPr>
          <w:bCs w:val="0"/>
          <w:sz w:val="24"/>
          <w:szCs w:val="24"/>
        </w:rPr>
        <w:t xml:space="preserve"> Участник вправе изменить или отозвать поданную Заявку</w:t>
      </w:r>
      <w:r>
        <w:rPr>
          <w:sz w:val="24"/>
          <w:szCs w:val="24"/>
        </w:rPr>
        <w:t>, после окончания срока подачи заявок Участник может только отозвать свою поданную Заявку</w:t>
      </w:r>
      <w:r w:rsidRPr="00E71A48">
        <w:rPr>
          <w:bCs w:val="0"/>
          <w:sz w:val="24"/>
          <w:szCs w:val="24"/>
        </w:rPr>
        <w:t>.</w:t>
      </w:r>
    </w:p>
    <w:p w:rsidR="00BE4110" w:rsidRPr="00E71A48" w:rsidRDefault="00BE4110" w:rsidP="00BE4110">
      <w:pPr>
        <w:widowControl w:val="0"/>
        <w:numPr>
          <w:ilvl w:val="2"/>
          <w:numId w:val="29"/>
        </w:numPr>
        <w:autoSpaceDE w:val="0"/>
        <w:spacing w:after="100" w:line="264" w:lineRule="auto"/>
        <w:ind w:left="0" w:firstLine="567"/>
        <w:rPr>
          <w:bCs w:val="0"/>
          <w:sz w:val="24"/>
          <w:szCs w:val="24"/>
        </w:rPr>
      </w:pPr>
      <w:r w:rsidRPr="00EA087B">
        <w:rPr>
          <w:sz w:val="24"/>
          <w:szCs w:val="24"/>
        </w:rPr>
        <w:t xml:space="preserve">Порядок изменения или отзыва Заявок </w:t>
      </w:r>
      <w:r>
        <w:rPr>
          <w:sz w:val="24"/>
          <w:szCs w:val="24"/>
        </w:rPr>
        <w:t>д</w:t>
      </w:r>
      <w:r w:rsidRPr="00EA087B">
        <w:rPr>
          <w:sz w:val="24"/>
          <w:szCs w:val="24"/>
        </w:rPr>
        <w:t xml:space="preserve">о окончания срока подачи Заявок </w:t>
      </w:r>
      <w:r w:rsidRPr="00223D18">
        <w:rPr>
          <w:bCs w:val="0"/>
          <w:sz w:val="24"/>
          <w:szCs w:val="24"/>
        </w:rPr>
        <w:t xml:space="preserve">(п. </w:t>
      </w:r>
      <w:r w:rsidR="00346998">
        <w:fldChar w:fldCharType="begin"/>
      </w:r>
      <w:r w:rsidR="00346998">
        <w:instrText xml:space="preserve"> REF _Ref440289953 \r \h  \* MERGEFORMAT </w:instrText>
      </w:r>
      <w:r w:rsidR="00346998">
        <w:fldChar w:fldCharType="separate"/>
      </w:r>
      <w:r>
        <w:rPr>
          <w:bCs w:val="0"/>
          <w:sz w:val="24"/>
          <w:szCs w:val="24"/>
        </w:rPr>
        <w:t>3.4.1.3</w:t>
      </w:r>
      <w:r w:rsidR="00346998">
        <w:fldChar w:fldCharType="end"/>
      </w:r>
      <w:r w:rsidRPr="00223D18">
        <w:rPr>
          <w:bCs w:val="0"/>
          <w:sz w:val="24"/>
          <w:szCs w:val="24"/>
        </w:rPr>
        <w:t>)</w:t>
      </w:r>
      <w:r w:rsidRPr="00EA087B">
        <w:rPr>
          <w:sz w:val="24"/>
          <w:szCs w:val="24"/>
        </w:rPr>
        <w:t xml:space="preserve"> через ЭТП</w:t>
      </w:r>
      <w:r w:rsidRPr="00EA087B">
        <w:rPr>
          <w:color w:val="000000"/>
          <w:sz w:val="24"/>
          <w:szCs w:val="24"/>
        </w:rPr>
        <w:t xml:space="preserve"> </w:t>
      </w:r>
      <w:r w:rsidRPr="00EA087B">
        <w:rPr>
          <w:sz w:val="24"/>
          <w:szCs w:val="24"/>
        </w:rPr>
        <w:t>определяется правилами данной системы</w:t>
      </w:r>
      <w:r w:rsidRPr="00E71A48">
        <w:rPr>
          <w:bCs w:val="0"/>
          <w:sz w:val="24"/>
          <w:szCs w:val="24"/>
        </w:rPr>
        <w:t>.</w:t>
      </w:r>
    </w:p>
    <w:p w:rsidR="00BE4110" w:rsidRPr="00223D18" w:rsidRDefault="00BE4110" w:rsidP="00BE4110">
      <w:pPr>
        <w:widowControl w:val="0"/>
        <w:numPr>
          <w:ilvl w:val="2"/>
          <w:numId w:val="29"/>
        </w:numPr>
        <w:autoSpaceDE w:val="0"/>
        <w:spacing w:after="100" w:line="264" w:lineRule="auto"/>
        <w:ind w:left="0" w:firstLine="709"/>
        <w:rPr>
          <w:sz w:val="24"/>
          <w:szCs w:val="24"/>
        </w:rPr>
      </w:pPr>
      <w:r>
        <w:rPr>
          <w:sz w:val="24"/>
          <w:szCs w:val="24"/>
        </w:rPr>
        <w:t xml:space="preserve">После </w:t>
      </w:r>
      <w:r w:rsidRPr="00EA087B">
        <w:rPr>
          <w:sz w:val="24"/>
          <w:szCs w:val="24"/>
        </w:rPr>
        <w:t xml:space="preserve">окончания срока </w:t>
      </w:r>
      <w:r w:rsidRPr="00223D18">
        <w:rPr>
          <w:sz w:val="24"/>
          <w:szCs w:val="24"/>
        </w:rPr>
        <w:t xml:space="preserve">подачи Заявок </w:t>
      </w:r>
      <w:r w:rsidRPr="00223D18">
        <w:rPr>
          <w:bCs w:val="0"/>
          <w:sz w:val="24"/>
          <w:szCs w:val="24"/>
        </w:rPr>
        <w:t xml:space="preserve">(п. </w:t>
      </w:r>
      <w:r w:rsidR="00346998">
        <w:fldChar w:fldCharType="begin"/>
      </w:r>
      <w:r w:rsidR="00346998">
        <w:instrText xml:space="preserve"> REF _Ref440289953 \r \h  \* MERGEFORMAT </w:instrText>
      </w:r>
      <w:r w:rsidR="00346998">
        <w:fldChar w:fldCharType="separate"/>
      </w:r>
      <w:r w:rsidRPr="00BE4110">
        <w:rPr>
          <w:bCs w:val="0"/>
          <w:sz w:val="24"/>
          <w:szCs w:val="24"/>
        </w:rPr>
        <w:t>3.4.1.3</w:t>
      </w:r>
      <w:r w:rsidR="00346998">
        <w:fldChar w:fldCharType="end"/>
      </w:r>
      <w:r w:rsidRPr="00223D18">
        <w:rPr>
          <w:bCs w:val="0"/>
          <w:sz w:val="24"/>
          <w:szCs w:val="24"/>
        </w:rPr>
        <w:t>)</w:t>
      </w:r>
      <w:r w:rsidRPr="00223D18">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346998">
        <w:fldChar w:fldCharType="begin"/>
      </w:r>
      <w:r w:rsidR="00346998">
        <w:instrText xml:space="preserve"> REF _Ref55279015 \r \h  \* MERGEFORMAT </w:instrText>
      </w:r>
      <w:r w:rsidR="00346998">
        <w:fldChar w:fldCharType="separate"/>
      </w:r>
      <w:r w:rsidRPr="00BE4110">
        <w:rPr>
          <w:sz w:val="24"/>
          <w:szCs w:val="24"/>
        </w:rPr>
        <w:t>3.3.1.6</w:t>
      </w:r>
      <w:r w:rsidR="00346998">
        <w:fldChar w:fldCharType="end"/>
      </w:r>
      <w:r w:rsidRPr="00223D18">
        <w:rPr>
          <w:sz w:val="24"/>
          <w:szCs w:val="24"/>
        </w:rPr>
        <w:t xml:space="preserve">, </w:t>
      </w:r>
      <w:r w:rsidR="00346998">
        <w:fldChar w:fldCharType="begin"/>
      </w:r>
      <w:r w:rsidR="00346998">
        <w:instrText xml:space="preserve"> REF _Ref195087786 \r \h  \* MERGEFORMAT </w:instrText>
      </w:r>
      <w:r w:rsidR="00346998">
        <w:fldChar w:fldCharType="separate"/>
      </w:r>
      <w:r w:rsidRPr="00BE4110">
        <w:rPr>
          <w:sz w:val="24"/>
          <w:szCs w:val="24"/>
        </w:rPr>
        <w:t>3.3.1.7</w:t>
      </w:r>
      <w:r w:rsidR="00346998">
        <w:fldChar w:fldCharType="end"/>
      </w:r>
      <w:r>
        <w:rPr>
          <w:sz w:val="24"/>
          <w:szCs w:val="24"/>
        </w:rPr>
        <w:t>,</w:t>
      </w:r>
      <w:r w:rsidRPr="00223D18">
        <w:rPr>
          <w:sz w:val="24"/>
          <w:szCs w:val="24"/>
        </w:rPr>
        <w:t xml:space="preserve"> в письменной форме.</w:t>
      </w:r>
    </w:p>
    <w:p w:rsidR="00717F60" w:rsidRPr="00E71A48" w:rsidRDefault="00717F60" w:rsidP="00E71A48">
      <w:pPr>
        <w:pStyle w:val="2"/>
        <w:tabs>
          <w:tab w:val="clear" w:pos="1700"/>
          <w:tab w:val="left" w:pos="709"/>
        </w:tabs>
        <w:spacing w:line="264" w:lineRule="auto"/>
      </w:pPr>
      <w:r w:rsidRPr="00E71A48">
        <w:t>Оценка Заявок и проведение переговоров</w:t>
      </w:r>
      <w:bookmarkEnd w:id="383"/>
      <w:bookmarkEnd w:id="384"/>
      <w:r w:rsidRPr="00E71A48">
        <w:t xml:space="preserve"> </w:t>
      </w:r>
    </w:p>
    <w:p w:rsidR="00717F60" w:rsidRPr="00E71A48" w:rsidRDefault="00717F60" w:rsidP="00E71A48">
      <w:pPr>
        <w:pStyle w:val="3"/>
        <w:spacing w:line="264" w:lineRule="auto"/>
        <w:rPr>
          <w:szCs w:val="24"/>
        </w:rPr>
      </w:pPr>
      <w:bookmarkStart w:id="385" w:name="_Toc439323711"/>
      <w:bookmarkStart w:id="386" w:name="_Toc440361345"/>
      <w:bookmarkStart w:id="387" w:name="_Toc440376100"/>
      <w:bookmarkStart w:id="388" w:name="_Toc440376227"/>
      <w:bookmarkStart w:id="389" w:name="_Toc440382492"/>
      <w:bookmarkStart w:id="390" w:name="_Toc440447162"/>
      <w:bookmarkStart w:id="391" w:name="_Toc440620842"/>
      <w:bookmarkStart w:id="392" w:name="_Toc440631477"/>
      <w:bookmarkStart w:id="393" w:name="_Toc440875717"/>
      <w:bookmarkStart w:id="394" w:name="_Toc441131589"/>
      <w:r w:rsidRPr="00E71A48">
        <w:rPr>
          <w:szCs w:val="24"/>
        </w:rPr>
        <w:t>Общие положения</w:t>
      </w:r>
      <w:bookmarkEnd w:id="385"/>
      <w:bookmarkEnd w:id="386"/>
      <w:bookmarkEnd w:id="387"/>
      <w:bookmarkEnd w:id="388"/>
      <w:bookmarkEnd w:id="389"/>
      <w:bookmarkEnd w:id="390"/>
      <w:bookmarkEnd w:id="391"/>
      <w:bookmarkEnd w:id="392"/>
      <w:bookmarkEnd w:id="393"/>
      <w:bookmarkEnd w:id="394"/>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Оценка Заявок будет осуществляться, исходя из электронных версий документов Заявок.</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lastRenderedPageBreak/>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8F7BD0" w:rsidRPr="00E71A48">
        <w:rPr>
          <w:bCs w:val="0"/>
          <w:sz w:val="24"/>
          <w:szCs w:val="24"/>
        </w:rPr>
        <w:t>,</w:t>
      </w:r>
      <w:r w:rsidR="008F7BD0" w:rsidRPr="00E71A48">
        <w:rPr>
          <w:sz w:val="24"/>
          <w:szCs w:val="24"/>
        </w:rPr>
        <w:t xml:space="preserve"> за исключением сведений, размещаемых на официальном сайте, сайте </w:t>
      </w:r>
      <w:r w:rsidR="001A3C31" w:rsidRPr="00702B2C">
        <w:rPr>
          <w:iCs/>
          <w:sz w:val="24"/>
          <w:szCs w:val="24"/>
        </w:rPr>
        <w:t>ПАО «МРСК Центра»</w:t>
      </w:r>
      <w:r w:rsidR="001A3C31">
        <w:rPr>
          <w:sz w:val="24"/>
          <w:szCs w:val="24"/>
        </w:rPr>
        <w:t>,</w:t>
      </w:r>
      <w:r w:rsidR="008F7BD0" w:rsidRPr="00E71A48">
        <w:rPr>
          <w:sz w:val="24"/>
          <w:szCs w:val="24"/>
        </w:rPr>
        <w:t xml:space="preserve"> ЭТП</w:t>
      </w:r>
      <w:r w:rsidR="001A3C31">
        <w:rPr>
          <w:sz w:val="24"/>
          <w:szCs w:val="24"/>
        </w:rPr>
        <w:t>.</w:t>
      </w:r>
    </w:p>
    <w:p w:rsidR="00717F60" w:rsidRPr="00E71A48" w:rsidRDefault="009C744E"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r w:rsidR="00346998">
        <w:fldChar w:fldCharType="begin"/>
      </w:r>
      <w:r w:rsidR="00346998">
        <w:instrText xml:space="preserve"> REF _Ref93089454 \n \h  \* MERGEFORMAT </w:instrText>
      </w:r>
      <w:r w:rsidR="00346998">
        <w:fldChar w:fldCharType="separate"/>
      </w:r>
      <w:r w:rsidR="00BE4110" w:rsidRPr="00BE4110">
        <w:rPr>
          <w:bCs w:val="0"/>
          <w:sz w:val="24"/>
          <w:szCs w:val="24"/>
        </w:rPr>
        <w:t>3.6.2</w:t>
      </w:r>
      <w:r w:rsidR="00346998">
        <w:fldChar w:fldCharType="end"/>
      </w:r>
      <w:r w:rsidRPr="00E71A48">
        <w:rPr>
          <w:bCs w:val="0"/>
          <w:sz w:val="24"/>
          <w:szCs w:val="24"/>
        </w:rPr>
        <w:t xml:space="preserve">), проведение (при необходимости) переговоров (пункт </w:t>
      </w:r>
      <w:r w:rsidR="00346998">
        <w:fldChar w:fldCharType="begin"/>
      </w:r>
      <w:r w:rsidR="00346998">
        <w:instrText xml:space="preserve"> REF _Ref303670674 \n \h  \* MERGEFORMAT </w:instrText>
      </w:r>
      <w:r w:rsidR="00346998">
        <w:fldChar w:fldCharType="separate"/>
      </w:r>
      <w:r w:rsidR="00BE4110" w:rsidRPr="00BE4110">
        <w:rPr>
          <w:bCs w:val="0"/>
          <w:sz w:val="24"/>
          <w:szCs w:val="24"/>
        </w:rPr>
        <w:t>3.6.3</w:t>
      </w:r>
      <w:r w:rsidR="00346998">
        <w:fldChar w:fldCharType="end"/>
      </w:r>
      <w:r w:rsidRPr="00E71A48">
        <w:rPr>
          <w:bCs w:val="0"/>
          <w:sz w:val="24"/>
          <w:szCs w:val="24"/>
        </w:rPr>
        <w:t>) и оценочную стадию (пункт</w:t>
      </w:r>
      <w:r w:rsidR="007F3FB7" w:rsidRPr="00E71A48">
        <w:rPr>
          <w:bCs w:val="0"/>
          <w:sz w:val="24"/>
          <w:szCs w:val="24"/>
        </w:rPr>
        <w:t xml:space="preserve"> </w:t>
      </w:r>
      <w:r w:rsidR="00346998">
        <w:fldChar w:fldCharType="begin"/>
      </w:r>
      <w:r w:rsidR="00346998">
        <w:instrText xml:space="preserve"> REF _Ref306138385 \r \h  \* MERGEFORMAT </w:instrText>
      </w:r>
      <w:r w:rsidR="00346998">
        <w:fldChar w:fldCharType="separate"/>
      </w:r>
      <w:r w:rsidR="00BE4110" w:rsidRPr="00BE4110">
        <w:rPr>
          <w:bCs w:val="0"/>
          <w:sz w:val="24"/>
          <w:szCs w:val="24"/>
        </w:rPr>
        <w:t>3.6.4</w:t>
      </w:r>
      <w:r w:rsidR="00346998">
        <w:fldChar w:fldCharType="end"/>
      </w:r>
      <w:r w:rsidRPr="00E71A48">
        <w:rPr>
          <w:bCs w:val="0"/>
          <w:sz w:val="24"/>
          <w:szCs w:val="24"/>
        </w:rPr>
        <w:t>).</w:t>
      </w:r>
    </w:p>
    <w:p w:rsidR="00717F60" w:rsidRPr="00E71A48" w:rsidRDefault="00717F60" w:rsidP="00E71A48">
      <w:pPr>
        <w:pStyle w:val="3"/>
        <w:spacing w:line="264" w:lineRule="auto"/>
        <w:rPr>
          <w:szCs w:val="24"/>
        </w:rPr>
      </w:pPr>
      <w:bookmarkStart w:id="395" w:name="_Ref93089454"/>
      <w:bookmarkStart w:id="396" w:name="_Toc439323712"/>
      <w:bookmarkStart w:id="397" w:name="_Toc440361346"/>
      <w:bookmarkStart w:id="398" w:name="_Toc440376101"/>
      <w:bookmarkStart w:id="399" w:name="_Toc440376228"/>
      <w:bookmarkStart w:id="400" w:name="_Toc440382493"/>
      <w:bookmarkStart w:id="401" w:name="_Toc440447163"/>
      <w:bookmarkStart w:id="402" w:name="_Toc440620843"/>
      <w:bookmarkStart w:id="403" w:name="_Toc440631478"/>
      <w:bookmarkStart w:id="404" w:name="_Toc440875718"/>
      <w:bookmarkStart w:id="405" w:name="_Toc441131590"/>
      <w:r w:rsidRPr="00E71A48">
        <w:rPr>
          <w:szCs w:val="24"/>
        </w:rPr>
        <w:t>Отборочная стадия</w:t>
      </w:r>
      <w:bookmarkEnd w:id="395"/>
      <w:bookmarkEnd w:id="396"/>
      <w:bookmarkEnd w:id="397"/>
      <w:bookmarkEnd w:id="398"/>
      <w:bookmarkEnd w:id="399"/>
      <w:bookmarkEnd w:id="400"/>
      <w:bookmarkEnd w:id="401"/>
      <w:bookmarkEnd w:id="402"/>
      <w:bookmarkEnd w:id="403"/>
      <w:bookmarkEnd w:id="404"/>
      <w:bookmarkEnd w:id="405"/>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9D6E76">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E71A48">
        <w:rPr>
          <w:bCs w:val="0"/>
          <w:sz w:val="24"/>
          <w:szCs w:val="24"/>
        </w:rPr>
        <w:t xml:space="preserve">соответствие </w:t>
      </w:r>
      <w:r w:rsidR="00073969" w:rsidRPr="00E71A48">
        <w:rPr>
          <w:bCs w:val="0"/>
          <w:sz w:val="24"/>
          <w:szCs w:val="24"/>
        </w:rPr>
        <w:t xml:space="preserve">Заявки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которые ведутся в </w:t>
      </w:r>
      <w:r w:rsidRPr="00961AE2">
        <w:rPr>
          <w:bCs w:val="0"/>
          <w:sz w:val="24"/>
          <w:szCs w:val="24"/>
        </w:rPr>
        <w:t xml:space="preserve">соответствии с положениями Федерального закона от </w:t>
      </w:r>
      <w:r w:rsidR="00961AE2" w:rsidRPr="00961AE2">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961AE2">
        <w:rPr>
          <w:bCs w:val="0"/>
          <w:sz w:val="24"/>
          <w:szCs w:val="24"/>
        </w:rPr>
        <w:t>, Федерального</w:t>
      </w:r>
      <w:r w:rsidRPr="00E71A48">
        <w:rPr>
          <w:bCs w:val="0"/>
          <w:sz w:val="24"/>
          <w:szCs w:val="24"/>
        </w:rPr>
        <w:t xml:space="preserve"> закона от 18.07.2011 № 223-ФЗ «О закупках товаров, работ, услуг отдельными видами юридических лиц»;</w:t>
      </w:r>
      <w:proofErr w:type="gramEnd"/>
      <w:r w:rsidRPr="00E71A48">
        <w:rPr>
          <w:bCs w:val="0"/>
          <w:sz w:val="24"/>
          <w:szCs w:val="24"/>
        </w:rPr>
        <w:t xml:space="preserve"> отсутствие отрицательных отзывов о работе </w:t>
      </w:r>
      <w:r w:rsidR="009C744E" w:rsidRPr="00E71A48">
        <w:rPr>
          <w:bCs w:val="0"/>
          <w:sz w:val="24"/>
          <w:szCs w:val="24"/>
        </w:rPr>
        <w:t>Участник</w:t>
      </w:r>
      <w:r w:rsidRPr="00E71A48">
        <w:rPr>
          <w:bCs w:val="0"/>
          <w:sz w:val="24"/>
          <w:szCs w:val="24"/>
        </w:rPr>
        <w:t xml:space="preserve">а; </w:t>
      </w:r>
    </w:p>
    <w:p w:rsidR="00717F60" w:rsidRPr="00073969" w:rsidRDefault="00073969" w:rsidP="00D75CA2">
      <w:pPr>
        <w:widowControl w:val="0"/>
        <w:numPr>
          <w:ilvl w:val="0"/>
          <w:numId w:val="8"/>
        </w:numPr>
        <w:tabs>
          <w:tab w:val="left" w:pos="426"/>
        </w:tabs>
        <w:autoSpaceDE w:val="0"/>
        <w:spacing w:line="264" w:lineRule="auto"/>
        <w:ind w:left="0" w:firstLine="426"/>
        <w:rPr>
          <w:bCs w:val="0"/>
          <w:sz w:val="24"/>
          <w:szCs w:val="24"/>
        </w:rPr>
      </w:pPr>
      <w:r w:rsidRPr="00073969">
        <w:rPr>
          <w:bCs w:val="0"/>
          <w:sz w:val="24"/>
          <w:szCs w:val="24"/>
        </w:rPr>
        <w:t>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00717F60" w:rsidRPr="00073969">
        <w:rPr>
          <w:b/>
          <w:bCs w:val="0"/>
          <w:i/>
          <w:sz w:val="24"/>
          <w:szCs w:val="24"/>
        </w:rPr>
        <w:t>.</w:t>
      </w:r>
    </w:p>
    <w:p w:rsidR="00717F60" w:rsidRPr="00073969"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06" w:name="_Ref55304419"/>
      <w:r w:rsidRPr="00073969">
        <w:rPr>
          <w:sz w:val="24"/>
          <w:szCs w:val="24"/>
        </w:rPr>
        <w:t xml:space="preserve">В рамках отборочной стадии Закупочная комиссия может запросить у </w:t>
      </w:r>
      <w:r w:rsidR="009C744E" w:rsidRPr="00073969">
        <w:rPr>
          <w:sz w:val="24"/>
          <w:szCs w:val="24"/>
        </w:rPr>
        <w:t>Участник</w:t>
      </w:r>
      <w:r w:rsidRPr="00073969">
        <w:rPr>
          <w:sz w:val="24"/>
          <w:szCs w:val="24"/>
        </w:rPr>
        <w:t>ов разъя</w:t>
      </w:r>
      <w:r w:rsidR="00796BE6" w:rsidRPr="00073969">
        <w:rPr>
          <w:sz w:val="24"/>
          <w:szCs w:val="24"/>
        </w:rPr>
        <w:t>снения или дополнения их Заявок</w:t>
      </w:r>
      <w:r w:rsidRPr="00073969">
        <w:rPr>
          <w:sz w:val="24"/>
          <w:szCs w:val="24"/>
        </w:rPr>
        <w:t xml:space="preserve">. При этом Закупочная комиссия не вправе запрашивать разъяснения или требовать документы, меняющие суть </w:t>
      </w:r>
      <w:r w:rsidR="004B5EB3" w:rsidRPr="00073969">
        <w:rPr>
          <w:sz w:val="24"/>
          <w:szCs w:val="24"/>
        </w:rPr>
        <w:t>Заявк</w:t>
      </w:r>
      <w:r w:rsidRPr="00073969">
        <w:rPr>
          <w:sz w:val="24"/>
          <w:szCs w:val="24"/>
        </w:rPr>
        <w:t>и</w:t>
      </w:r>
      <w:r w:rsidR="00076D8B" w:rsidRPr="00073969">
        <w:rPr>
          <w:sz w:val="24"/>
          <w:szCs w:val="24"/>
        </w:rPr>
        <w:t>, а также документы, перечень которых отсутствует в настоящей Документации</w:t>
      </w:r>
      <w:r w:rsidRPr="00073969">
        <w:rPr>
          <w:sz w:val="24"/>
          <w:szCs w:val="24"/>
        </w:rPr>
        <w:t xml:space="preserve">. Допускаются уточняющие запросы по техническим условиям </w:t>
      </w:r>
      <w:r w:rsidR="004B5EB3" w:rsidRPr="00073969">
        <w:rPr>
          <w:sz w:val="24"/>
          <w:szCs w:val="24"/>
        </w:rPr>
        <w:t>Заявк</w:t>
      </w:r>
      <w:r w:rsidRPr="00073969">
        <w:rPr>
          <w:sz w:val="24"/>
          <w:szCs w:val="24"/>
        </w:rPr>
        <w:t>и (перечня предлагаем</w:t>
      </w:r>
      <w:r w:rsidR="00541FAB" w:rsidRPr="00073969">
        <w:rPr>
          <w:sz w:val="24"/>
          <w:szCs w:val="24"/>
        </w:rPr>
        <w:t>ых</w:t>
      </w:r>
      <w:r w:rsidRPr="00073969">
        <w:rPr>
          <w:sz w:val="24"/>
          <w:szCs w:val="24"/>
        </w:rPr>
        <w:t xml:space="preserve"> </w:t>
      </w:r>
      <w:r w:rsidR="007F76D6" w:rsidRPr="00073969">
        <w:rPr>
          <w:sz w:val="24"/>
          <w:szCs w:val="24"/>
        </w:rPr>
        <w:t>работ</w:t>
      </w:r>
      <w:r w:rsidRPr="00073969">
        <w:rPr>
          <w:sz w:val="24"/>
          <w:szCs w:val="24"/>
        </w:rPr>
        <w:t xml:space="preserve">, </w:t>
      </w:r>
      <w:r w:rsidR="00541FAB" w:rsidRPr="00073969">
        <w:rPr>
          <w:sz w:val="24"/>
          <w:szCs w:val="24"/>
        </w:rPr>
        <w:t>их</w:t>
      </w:r>
      <w:r w:rsidRPr="00073969">
        <w:rPr>
          <w:sz w:val="24"/>
          <w:szCs w:val="24"/>
        </w:rPr>
        <w:t xml:space="preserve"> технических характеристик, иных технических условий), при этом данные уточнения не должны изменять предмет </w:t>
      </w:r>
      <w:r w:rsidR="00DF639D" w:rsidRPr="00073969">
        <w:rPr>
          <w:sz w:val="24"/>
          <w:szCs w:val="24"/>
        </w:rPr>
        <w:t>З</w:t>
      </w:r>
      <w:r w:rsidRPr="00073969">
        <w:rPr>
          <w:sz w:val="24"/>
          <w:szCs w:val="24"/>
        </w:rPr>
        <w:t>апроса предложений.</w:t>
      </w:r>
    </w:p>
    <w:p w:rsidR="00717F60" w:rsidRPr="00073969"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073969">
        <w:rPr>
          <w:sz w:val="24"/>
          <w:szCs w:val="24"/>
        </w:rPr>
        <w:t xml:space="preserve">При проверке правильности оформления </w:t>
      </w:r>
      <w:r w:rsidR="004B5EB3" w:rsidRPr="00073969">
        <w:rPr>
          <w:sz w:val="24"/>
          <w:szCs w:val="24"/>
        </w:rPr>
        <w:t>Заявк</w:t>
      </w:r>
      <w:r w:rsidRPr="00073969">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073969">
        <w:rPr>
          <w:sz w:val="24"/>
          <w:szCs w:val="24"/>
        </w:rPr>
        <w:t>Заявк</w:t>
      </w:r>
      <w:r w:rsidRPr="00073969">
        <w:rPr>
          <w:sz w:val="24"/>
          <w:szCs w:val="24"/>
        </w:rPr>
        <w:t xml:space="preserve">и. Закупочная комиссия с письменного согласия </w:t>
      </w:r>
      <w:r w:rsidR="009C744E" w:rsidRPr="00073969">
        <w:rPr>
          <w:sz w:val="24"/>
          <w:szCs w:val="24"/>
        </w:rPr>
        <w:t>Участник</w:t>
      </w:r>
      <w:r w:rsidRPr="00073969">
        <w:rPr>
          <w:sz w:val="24"/>
          <w:szCs w:val="24"/>
        </w:rPr>
        <w:t>а также может исправлять очевидные арифметические и грамматические ошибки.</w:t>
      </w:r>
    </w:p>
    <w:p w:rsidR="00717F60" w:rsidRPr="00073969"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07" w:name="_Ref55307002"/>
      <w:r w:rsidRPr="00073969">
        <w:rPr>
          <w:sz w:val="24"/>
          <w:szCs w:val="24"/>
        </w:rPr>
        <w:t xml:space="preserve">По результатам проведения отборочной стадии Закупочная комиссия отклонит </w:t>
      </w:r>
      <w:r w:rsidR="004B5EB3" w:rsidRPr="00073969">
        <w:rPr>
          <w:sz w:val="24"/>
          <w:szCs w:val="24"/>
        </w:rPr>
        <w:t>Заявк</w:t>
      </w:r>
      <w:r w:rsidRPr="00073969">
        <w:rPr>
          <w:sz w:val="24"/>
          <w:szCs w:val="24"/>
        </w:rPr>
        <w:t>и, которые:</w:t>
      </w:r>
      <w:bookmarkEnd w:id="406"/>
      <w:bookmarkEnd w:id="407"/>
    </w:p>
    <w:p w:rsidR="00700415" w:rsidRPr="00073969" w:rsidRDefault="00073969" w:rsidP="00700415">
      <w:pPr>
        <w:pStyle w:val="affffff0"/>
        <w:widowControl w:val="0"/>
        <w:numPr>
          <w:ilvl w:val="0"/>
          <w:numId w:val="100"/>
        </w:numPr>
        <w:tabs>
          <w:tab w:val="left" w:pos="426"/>
        </w:tabs>
        <w:autoSpaceDE w:val="0"/>
        <w:spacing w:line="264" w:lineRule="auto"/>
        <w:rPr>
          <w:sz w:val="24"/>
          <w:szCs w:val="24"/>
        </w:rPr>
      </w:pPr>
      <w:r w:rsidRPr="00073969">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700415" w:rsidRPr="00073969">
        <w:rPr>
          <w:sz w:val="24"/>
          <w:szCs w:val="24"/>
        </w:rPr>
        <w:t>;</w:t>
      </w:r>
    </w:p>
    <w:p w:rsidR="00700415" w:rsidRPr="00073969" w:rsidRDefault="00700415" w:rsidP="00700415">
      <w:pPr>
        <w:pStyle w:val="affffff0"/>
        <w:widowControl w:val="0"/>
        <w:numPr>
          <w:ilvl w:val="0"/>
          <w:numId w:val="100"/>
        </w:numPr>
        <w:tabs>
          <w:tab w:val="left" w:pos="426"/>
        </w:tabs>
        <w:autoSpaceDE w:val="0"/>
        <w:spacing w:line="264" w:lineRule="auto"/>
        <w:rPr>
          <w:sz w:val="24"/>
          <w:szCs w:val="24"/>
        </w:rPr>
      </w:pPr>
      <w:r w:rsidRPr="00073969">
        <w:rPr>
          <w:sz w:val="24"/>
          <w:szCs w:val="24"/>
        </w:rPr>
        <w:lastRenderedPageBreak/>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073969">
        <w:rPr>
          <w:sz w:val="24"/>
          <w:szCs w:val="24"/>
        </w:rPr>
        <w:t>числе</w:t>
      </w:r>
      <w:proofErr w:type="gramEnd"/>
      <w:r w:rsidRPr="00073969">
        <w:rPr>
          <w:sz w:val="24"/>
          <w:szCs w:val="24"/>
        </w:rPr>
        <w:t xml:space="preserve"> если Участник (в </w:t>
      </w:r>
      <w:proofErr w:type="spellStart"/>
      <w:r w:rsidRPr="00073969">
        <w:rPr>
          <w:sz w:val="24"/>
          <w:szCs w:val="24"/>
        </w:rPr>
        <w:t>т.ч</w:t>
      </w:r>
      <w:proofErr w:type="spellEnd"/>
      <w:r w:rsidRPr="00073969">
        <w:rPr>
          <w:sz w:val="24"/>
          <w:szCs w:val="24"/>
        </w:rPr>
        <w:t xml:space="preserve">. один или несколько членов Коллективного участника, один либо несколько привлекаемых Участником субподрядчиков) не предоставил информацию о собственниках Участника (включая конечных бенефициаров) (подраздел </w:t>
      </w:r>
      <w:r w:rsidR="00346998">
        <w:fldChar w:fldCharType="begin"/>
      </w:r>
      <w:r w:rsidR="00346998">
        <w:instrText xml:space="preserve"> REF _Ref444180428 \r \h  \* MERGEFORMAT </w:instrText>
      </w:r>
      <w:r w:rsidR="00346998">
        <w:fldChar w:fldCharType="separate"/>
      </w:r>
      <w:r w:rsidRPr="00073969">
        <w:rPr>
          <w:sz w:val="24"/>
          <w:szCs w:val="24"/>
        </w:rPr>
        <w:t>5.12</w:t>
      </w:r>
      <w:r w:rsidR="00346998">
        <w:fldChar w:fldCharType="end"/>
      </w:r>
      <w:r w:rsidRPr="00073969">
        <w:rPr>
          <w:sz w:val="24"/>
          <w:szCs w:val="24"/>
        </w:rPr>
        <w:t xml:space="preserve">); </w:t>
      </w:r>
    </w:p>
    <w:p w:rsidR="00700415" w:rsidRPr="00073969" w:rsidRDefault="00700415" w:rsidP="00700415">
      <w:pPr>
        <w:pStyle w:val="affffff0"/>
        <w:widowControl w:val="0"/>
        <w:numPr>
          <w:ilvl w:val="0"/>
          <w:numId w:val="100"/>
        </w:numPr>
        <w:tabs>
          <w:tab w:val="left" w:pos="426"/>
        </w:tabs>
        <w:autoSpaceDE w:val="0"/>
        <w:spacing w:line="264" w:lineRule="auto"/>
        <w:rPr>
          <w:sz w:val="24"/>
          <w:szCs w:val="24"/>
        </w:rPr>
      </w:pPr>
      <w:r w:rsidRPr="00073969">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00346998">
        <w:fldChar w:fldCharType="begin"/>
      </w:r>
      <w:r w:rsidR="00346998">
        <w:instrText xml:space="preserve"> REF _Ref444180487 \r \h  \* MERGEFORMAT </w:instrText>
      </w:r>
      <w:r w:rsidR="00346998">
        <w:fldChar w:fldCharType="separate"/>
      </w:r>
      <w:r w:rsidRPr="00073969">
        <w:rPr>
          <w:sz w:val="24"/>
          <w:szCs w:val="24"/>
        </w:rPr>
        <w:t>3.3.14</w:t>
      </w:r>
      <w:r w:rsidR="00346998">
        <w:fldChar w:fldCharType="end"/>
      </w:r>
      <w:r w:rsidRPr="00073969">
        <w:rPr>
          <w:sz w:val="24"/>
          <w:szCs w:val="24"/>
        </w:rPr>
        <w:t>;</w:t>
      </w:r>
    </w:p>
    <w:p w:rsidR="00700415" w:rsidRPr="00073969" w:rsidRDefault="00073969" w:rsidP="00700415">
      <w:pPr>
        <w:pStyle w:val="affffff0"/>
        <w:widowControl w:val="0"/>
        <w:numPr>
          <w:ilvl w:val="0"/>
          <w:numId w:val="100"/>
        </w:numPr>
        <w:tabs>
          <w:tab w:val="left" w:pos="426"/>
        </w:tabs>
        <w:autoSpaceDE w:val="0"/>
        <w:spacing w:after="100" w:line="264" w:lineRule="auto"/>
        <w:rPr>
          <w:sz w:val="24"/>
          <w:szCs w:val="24"/>
        </w:rPr>
      </w:pPr>
      <w:r w:rsidRPr="00073969">
        <w:rPr>
          <w:sz w:val="24"/>
          <w:szCs w:val="24"/>
        </w:rPr>
        <w:t xml:space="preserve">поданы Участниками, но не содержат всех </w:t>
      </w:r>
      <w:proofErr w:type="gramStart"/>
      <w:r w:rsidRPr="00073969">
        <w:rPr>
          <w:sz w:val="24"/>
          <w:szCs w:val="24"/>
        </w:rPr>
        <w:t>документов</w:t>
      </w:r>
      <w:proofErr w:type="gramEnd"/>
      <w:r w:rsidRPr="00073969">
        <w:rPr>
          <w:sz w:val="24"/>
          <w:szCs w:val="24"/>
        </w:rPr>
        <w:t xml:space="preserve"> требуемых настоящей Документацией по запросу предложений</w:t>
      </w:r>
      <w:r w:rsidR="00700415" w:rsidRPr="00073969">
        <w:rPr>
          <w:sz w:val="24"/>
          <w:szCs w:val="24"/>
        </w:rPr>
        <w:t>;</w:t>
      </w:r>
    </w:p>
    <w:p w:rsidR="00700415" w:rsidRPr="00700415" w:rsidRDefault="00700415" w:rsidP="00700415">
      <w:pPr>
        <w:pStyle w:val="affffff0"/>
        <w:widowControl w:val="0"/>
        <w:numPr>
          <w:ilvl w:val="0"/>
          <w:numId w:val="100"/>
        </w:numPr>
        <w:tabs>
          <w:tab w:val="left" w:pos="426"/>
        </w:tabs>
        <w:autoSpaceDE w:val="0"/>
        <w:spacing w:after="100" w:line="264" w:lineRule="auto"/>
        <w:rPr>
          <w:sz w:val="24"/>
          <w:szCs w:val="24"/>
        </w:rPr>
      </w:pPr>
      <w:r w:rsidRPr="00700415">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4E5ACE" w:rsidRPr="00700415" w:rsidRDefault="00700415" w:rsidP="00700415">
      <w:pPr>
        <w:pStyle w:val="affffff0"/>
        <w:widowControl w:val="0"/>
        <w:numPr>
          <w:ilvl w:val="0"/>
          <w:numId w:val="100"/>
        </w:numPr>
        <w:tabs>
          <w:tab w:val="left" w:pos="426"/>
        </w:tabs>
        <w:autoSpaceDE w:val="0"/>
        <w:spacing w:line="264" w:lineRule="auto"/>
        <w:rPr>
          <w:sz w:val="24"/>
          <w:szCs w:val="24"/>
        </w:rPr>
      </w:pPr>
      <w:r w:rsidRPr="00700415">
        <w:rPr>
          <w:sz w:val="24"/>
          <w:szCs w:val="24"/>
        </w:rPr>
        <w:t>содержат очевидные арифметические или грамматические ошибки, с исправлением которых не согласился Участник.</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E71A48">
        <w:rPr>
          <w:sz w:val="24"/>
          <w:szCs w:val="24"/>
        </w:rPr>
        <w:t>Участник</w:t>
      </w:r>
      <w:r w:rsidRPr="00E71A48">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E71A48">
        <w:rPr>
          <w:sz w:val="24"/>
          <w:szCs w:val="24"/>
        </w:rPr>
        <w:t>Заявк</w:t>
      </w:r>
      <w:r w:rsidRPr="00E71A48">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E71A48">
        <w:rPr>
          <w:sz w:val="24"/>
          <w:szCs w:val="24"/>
        </w:rPr>
        <w:t>Заявк</w:t>
      </w:r>
      <w:r w:rsidRPr="00E71A48">
        <w:rPr>
          <w:sz w:val="24"/>
          <w:szCs w:val="24"/>
        </w:rPr>
        <w:t xml:space="preserve">и, Заказчик имеет право удержать с </w:t>
      </w:r>
      <w:r w:rsidR="009C744E" w:rsidRPr="00E71A48">
        <w:rPr>
          <w:sz w:val="24"/>
          <w:szCs w:val="24"/>
        </w:rPr>
        <w:t>Участник</w:t>
      </w:r>
      <w:r w:rsidRPr="00E71A48">
        <w:rPr>
          <w:sz w:val="24"/>
          <w:szCs w:val="24"/>
        </w:rPr>
        <w:t xml:space="preserve">а финансовое обеспечение </w:t>
      </w:r>
      <w:r w:rsidR="004B5EB3" w:rsidRPr="00E71A48">
        <w:rPr>
          <w:sz w:val="24"/>
          <w:szCs w:val="24"/>
        </w:rPr>
        <w:t>Заявк</w:t>
      </w:r>
      <w:r w:rsidRPr="00E71A48">
        <w:rPr>
          <w:sz w:val="24"/>
          <w:szCs w:val="24"/>
        </w:rPr>
        <w:t xml:space="preserve">и </w:t>
      </w:r>
      <w:r w:rsidR="007F3FB7" w:rsidRPr="00E71A48">
        <w:rPr>
          <w:sz w:val="24"/>
          <w:szCs w:val="24"/>
        </w:rPr>
        <w:t xml:space="preserve">(п. </w:t>
      </w:r>
      <w:r w:rsidR="002F2082">
        <w:rPr>
          <w:sz w:val="24"/>
          <w:szCs w:val="24"/>
        </w:rPr>
        <w:fldChar w:fldCharType="begin"/>
      </w:r>
      <w:r w:rsidR="00700415">
        <w:rPr>
          <w:sz w:val="24"/>
          <w:szCs w:val="24"/>
        </w:rPr>
        <w:instrText xml:space="preserve"> REF _Ref444180487 \r \h </w:instrText>
      </w:r>
      <w:r w:rsidR="002F2082">
        <w:rPr>
          <w:sz w:val="24"/>
          <w:szCs w:val="24"/>
        </w:rPr>
      </w:r>
      <w:r w:rsidR="002F2082">
        <w:rPr>
          <w:sz w:val="24"/>
          <w:szCs w:val="24"/>
        </w:rPr>
        <w:fldChar w:fldCharType="separate"/>
      </w:r>
      <w:r w:rsidR="00700415">
        <w:rPr>
          <w:sz w:val="24"/>
          <w:szCs w:val="24"/>
        </w:rPr>
        <w:t>3.3.14</w:t>
      </w:r>
      <w:r w:rsidR="002F2082">
        <w:rPr>
          <w:sz w:val="24"/>
          <w:szCs w:val="24"/>
        </w:rPr>
        <w:fldChar w:fldCharType="end"/>
      </w:r>
      <w:r w:rsidR="007F3FB7" w:rsidRPr="00E71A48">
        <w:rPr>
          <w:sz w:val="24"/>
          <w:szCs w:val="24"/>
        </w:rPr>
        <w:t xml:space="preserve">). </w:t>
      </w:r>
      <w:r w:rsidRPr="00E71A48">
        <w:rPr>
          <w:sz w:val="24"/>
          <w:szCs w:val="24"/>
        </w:rPr>
        <w:t xml:space="preserve"> </w:t>
      </w:r>
    </w:p>
    <w:p w:rsidR="00717F60" w:rsidRPr="00E71A48" w:rsidRDefault="00717F60" w:rsidP="00E71A48">
      <w:pPr>
        <w:pStyle w:val="3"/>
        <w:spacing w:line="264" w:lineRule="auto"/>
        <w:rPr>
          <w:szCs w:val="24"/>
        </w:rPr>
      </w:pPr>
      <w:bookmarkStart w:id="408" w:name="_Ref303670674"/>
      <w:bookmarkStart w:id="409" w:name="_Toc439323713"/>
      <w:bookmarkStart w:id="410" w:name="_Toc440361347"/>
      <w:bookmarkStart w:id="411" w:name="_Toc440376102"/>
      <w:bookmarkStart w:id="412" w:name="_Toc440376229"/>
      <w:bookmarkStart w:id="413" w:name="_Toc440382494"/>
      <w:bookmarkStart w:id="414" w:name="_Toc440447164"/>
      <w:bookmarkStart w:id="415" w:name="_Toc440620844"/>
      <w:bookmarkStart w:id="416" w:name="_Toc440631479"/>
      <w:bookmarkStart w:id="417" w:name="_Toc440875719"/>
      <w:bookmarkStart w:id="418" w:name="_Toc441131591"/>
      <w:r w:rsidRPr="00E71A48">
        <w:rPr>
          <w:szCs w:val="24"/>
        </w:rPr>
        <w:t>Проведение переговоров</w:t>
      </w:r>
      <w:bookmarkEnd w:id="408"/>
      <w:bookmarkEnd w:id="409"/>
      <w:bookmarkEnd w:id="410"/>
      <w:bookmarkEnd w:id="411"/>
      <w:bookmarkEnd w:id="412"/>
      <w:bookmarkEnd w:id="413"/>
      <w:bookmarkEnd w:id="414"/>
      <w:bookmarkEnd w:id="415"/>
      <w:bookmarkEnd w:id="416"/>
      <w:bookmarkEnd w:id="417"/>
      <w:bookmarkEnd w:id="418"/>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419" w:name="_Ref306138385"/>
      <w:bookmarkStart w:id="420" w:name="_Toc439323714"/>
      <w:bookmarkStart w:id="421" w:name="_Toc440361348"/>
      <w:bookmarkStart w:id="422" w:name="_Toc440376103"/>
      <w:bookmarkStart w:id="423" w:name="_Toc440376230"/>
      <w:bookmarkStart w:id="424" w:name="_Toc440382495"/>
      <w:bookmarkStart w:id="425" w:name="_Toc440447165"/>
      <w:bookmarkStart w:id="426" w:name="_Toc440620845"/>
      <w:bookmarkStart w:id="427" w:name="_Toc440631480"/>
      <w:bookmarkStart w:id="428" w:name="_Toc440875720"/>
      <w:bookmarkStart w:id="429" w:name="_Toc441131592"/>
      <w:r w:rsidRPr="00E71A48">
        <w:rPr>
          <w:szCs w:val="24"/>
        </w:rPr>
        <w:t>Оценочная стадия</w:t>
      </w:r>
      <w:bookmarkEnd w:id="419"/>
      <w:bookmarkEnd w:id="420"/>
      <w:bookmarkEnd w:id="421"/>
      <w:bookmarkEnd w:id="422"/>
      <w:bookmarkEnd w:id="423"/>
      <w:bookmarkEnd w:id="424"/>
      <w:bookmarkEnd w:id="425"/>
      <w:bookmarkEnd w:id="426"/>
      <w:bookmarkEnd w:id="427"/>
      <w:bookmarkEnd w:id="428"/>
      <w:bookmarkEnd w:id="429"/>
    </w:p>
    <w:p w:rsidR="007D0EA7" w:rsidRPr="00E71A48" w:rsidRDefault="007D0EA7" w:rsidP="00557C01">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 xml:space="preserve">проведения оценочной стадии, </w:t>
      </w:r>
      <w:r w:rsidRPr="003803A7">
        <w:rPr>
          <w:sz w:val="24"/>
          <w:szCs w:val="24"/>
        </w:rPr>
        <w:t>критери</w:t>
      </w:r>
      <w:r w:rsidR="00D275BB" w:rsidRPr="003803A7">
        <w:rPr>
          <w:sz w:val="24"/>
          <w:szCs w:val="24"/>
        </w:rPr>
        <w:t>и</w:t>
      </w:r>
      <w:r w:rsidRPr="003803A7">
        <w:rPr>
          <w:sz w:val="24"/>
          <w:szCs w:val="24"/>
        </w:rPr>
        <w:t xml:space="preserve"> и их весов</w:t>
      </w:r>
      <w:r w:rsidR="00D275BB" w:rsidRPr="003803A7">
        <w:rPr>
          <w:sz w:val="24"/>
          <w:szCs w:val="24"/>
        </w:rPr>
        <w:t>ые</w:t>
      </w:r>
      <w:r w:rsidRPr="003803A7">
        <w:rPr>
          <w:sz w:val="24"/>
          <w:szCs w:val="24"/>
        </w:rPr>
        <w:t xml:space="preserve"> коэффициент</w:t>
      </w:r>
      <w:r w:rsidR="00D275BB" w:rsidRPr="003803A7">
        <w:rPr>
          <w:sz w:val="24"/>
          <w:szCs w:val="24"/>
        </w:rPr>
        <w:t>ы изложены в Приложении №3 к настоящей</w:t>
      </w:r>
      <w:r w:rsidR="00D275BB" w:rsidRPr="00D275BB">
        <w:rPr>
          <w:sz w:val="24"/>
          <w:szCs w:val="24"/>
        </w:rPr>
        <w:t xml:space="preserve"> Документации.</w:t>
      </w:r>
      <w:r w:rsidRPr="00D275BB">
        <w:rPr>
          <w:sz w:val="24"/>
          <w:szCs w:val="24"/>
        </w:rPr>
        <w:t xml:space="preserve"> </w:t>
      </w:r>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Pr="00E71A48">
        <w:rPr>
          <w:sz w:val="24"/>
          <w:szCs w:val="24"/>
        </w:rPr>
        <w:t xml:space="preserve">и не подлежат обсуждению с </w:t>
      </w:r>
      <w:r w:rsidR="009C744E" w:rsidRPr="00E71A48">
        <w:rPr>
          <w:sz w:val="24"/>
          <w:szCs w:val="24"/>
        </w:rPr>
        <w:t>Участник</w:t>
      </w:r>
      <w:r w:rsidRPr="00E71A48">
        <w:rPr>
          <w:sz w:val="24"/>
          <w:szCs w:val="24"/>
        </w:rPr>
        <w:t>ом.</w:t>
      </w:r>
    </w:p>
    <w:p w:rsidR="00F15392" w:rsidRPr="00E71A48" w:rsidRDefault="00F15392" w:rsidP="00E71A48">
      <w:pPr>
        <w:pStyle w:val="2"/>
        <w:spacing w:line="264" w:lineRule="auto"/>
      </w:pPr>
      <w:bookmarkStart w:id="430" w:name="_Ref303250967"/>
      <w:bookmarkStart w:id="431" w:name="_Toc305697378"/>
      <w:bookmarkStart w:id="432" w:name="_Toc441131593"/>
      <w:bookmarkStart w:id="433" w:name="_Toc255985696"/>
      <w:r w:rsidRPr="00E71A48">
        <w:t>Аукционная процедура понижени</w:t>
      </w:r>
      <w:r w:rsidR="00E60F8E" w:rsidRPr="00E71A48">
        <w:t>я</w:t>
      </w:r>
      <w:r w:rsidRPr="00E71A48">
        <w:t xml:space="preserve"> цены (переторжка)</w:t>
      </w:r>
      <w:bookmarkEnd w:id="430"/>
      <w:bookmarkEnd w:id="431"/>
      <w:bookmarkEnd w:id="432"/>
      <w:r w:rsidRPr="00E71A48">
        <w:t xml:space="preserve"> </w:t>
      </w:r>
    </w:p>
    <w:bookmarkEnd w:id="433"/>
    <w:p w:rsidR="00F15392" w:rsidRPr="00A20BBB" w:rsidRDefault="00F15392" w:rsidP="00557C0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E71A48">
        <w:rPr>
          <w:sz w:val="24"/>
          <w:szCs w:val="24"/>
          <w:lang w:eastAsia="ru-RU"/>
        </w:rPr>
        <w:t xml:space="preserve">Организатором </w:t>
      </w:r>
      <w:r w:rsidR="00C05EF6" w:rsidRPr="00E71A48">
        <w:rPr>
          <w:sz w:val="24"/>
          <w:szCs w:val="24"/>
          <w:lang w:eastAsia="ru-RU"/>
        </w:rPr>
        <w:t>запроса предложений</w:t>
      </w:r>
      <w:r w:rsidRPr="00E71A48">
        <w:rPr>
          <w:sz w:val="24"/>
          <w:szCs w:val="24"/>
          <w:lang w:eastAsia="ru-RU"/>
        </w:rPr>
        <w:t xml:space="preserve"> предусмотрена возможность проведения </w:t>
      </w:r>
      <w:r w:rsidR="003417F7" w:rsidRPr="00E71A48">
        <w:rPr>
          <w:sz w:val="24"/>
          <w:szCs w:val="24"/>
          <w:lang w:eastAsia="ru-RU"/>
        </w:rPr>
        <w:t xml:space="preserve">аукционной </w:t>
      </w:r>
      <w:r w:rsidRPr="00E71A48">
        <w:rPr>
          <w:sz w:val="24"/>
          <w:szCs w:val="24"/>
          <w:lang w:eastAsia="ru-RU"/>
        </w:rPr>
        <w:t>процедуры</w:t>
      </w:r>
      <w:r w:rsidR="003417F7" w:rsidRPr="00E71A48">
        <w:rPr>
          <w:sz w:val="24"/>
          <w:szCs w:val="24"/>
          <w:lang w:eastAsia="ru-RU"/>
        </w:rPr>
        <w:t xml:space="preserve"> понижения цены -</w:t>
      </w:r>
      <w:r w:rsidRPr="00E71A48">
        <w:rPr>
          <w:sz w:val="24"/>
          <w:szCs w:val="24"/>
          <w:lang w:eastAsia="ru-RU"/>
        </w:rPr>
        <w:t xml:space="preserve"> переторжки, т.е. предоставление </w:t>
      </w:r>
      <w:r w:rsidR="009C744E" w:rsidRPr="00E71A48">
        <w:rPr>
          <w:sz w:val="24"/>
          <w:szCs w:val="24"/>
          <w:lang w:eastAsia="ru-RU"/>
        </w:rPr>
        <w:t>Участник</w:t>
      </w:r>
      <w:r w:rsidRPr="00E71A48">
        <w:rPr>
          <w:sz w:val="24"/>
          <w:szCs w:val="24"/>
          <w:lang w:eastAsia="ru-RU"/>
        </w:rPr>
        <w:t xml:space="preserve">ам </w:t>
      </w:r>
      <w:r w:rsidR="00C05EF6" w:rsidRPr="00A20BBB">
        <w:rPr>
          <w:sz w:val="24"/>
          <w:szCs w:val="24"/>
          <w:lang w:eastAsia="ru-RU"/>
        </w:rPr>
        <w:t>запроса предложений</w:t>
      </w:r>
      <w:r w:rsidRPr="00A20BBB">
        <w:rPr>
          <w:sz w:val="24"/>
          <w:szCs w:val="24"/>
          <w:lang w:eastAsia="ru-RU"/>
        </w:rPr>
        <w:t xml:space="preserve"> возможности добровольно повысить предпочтительность их </w:t>
      </w:r>
      <w:r w:rsidR="00D275BB" w:rsidRPr="00A20BBB">
        <w:rPr>
          <w:sz w:val="24"/>
          <w:szCs w:val="24"/>
          <w:lang w:eastAsia="ru-RU"/>
        </w:rPr>
        <w:t>Заявок</w:t>
      </w:r>
      <w:r w:rsidRPr="00A20BBB">
        <w:rPr>
          <w:sz w:val="24"/>
          <w:szCs w:val="24"/>
          <w:lang w:eastAsia="ru-RU"/>
        </w:rPr>
        <w:t xml:space="preserve"> путем снижения первоначальной, указанной в  </w:t>
      </w:r>
      <w:r w:rsidR="004B5EB3" w:rsidRPr="00A20BBB">
        <w:rPr>
          <w:sz w:val="24"/>
          <w:szCs w:val="24"/>
          <w:lang w:eastAsia="ru-RU"/>
        </w:rPr>
        <w:t>Заявк</w:t>
      </w:r>
      <w:r w:rsidRPr="00A20BBB">
        <w:rPr>
          <w:sz w:val="24"/>
          <w:szCs w:val="24"/>
          <w:lang w:eastAsia="ru-RU"/>
        </w:rPr>
        <w:t>е, цены.</w:t>
      </w:r>
    </w:p>
    <w:p w:rsidR="00F15392" w:rsidRPr="00A20BBB" w:rsidRDefault="00A20BBB" w:rsidP="00CD08DF">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A20BBB">
        <w:rPr>
          <w:sz w:val="24"/>
          <w:szCs w:val="24"/>
          <w:lang w:eastAsia="ru-RU"/>
        </w:rPr>
        <w:lastRenderedPageBreak/>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A20BBB">
        <w:rPr>
          <w:sz w:val="24"/>
          <w:szCs w:val="24"/>
          <w:lang w:eastAsia="ru-RU"/>
        </w:rPr>
        <w:t>.</w:t>
      </w:r>
    </w:p>
    <w:p w:rsidR="00F15392" w:rsidRPr="00CD08DF" w:rsidRDefault="009C744E"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434" w:name="_Ref306352987"/>
      <w:r w:rsidRPr="00A20BBB">
        <w:rPr>
          <w:sz w:val="24"/>
          <w:szCs w:val="24"/>
          <w:lang w:eastAsia="ru-RU"/>
        </w:rPr>
        <w:t>Участник</w:t>
      </w:r>
      <w:r w:rsidR="00F15392" w:rsidRPr="00A20BBB">
        <w:rPr>
          <w:sz w:val="24"/>
          <w:szCs w:val="24"/>
          <w:lang w:eastAsia="ru-RU"/>
        </w:rPr>
        <w:t xml:space="preserve"> </w:t>
      </w:r>
      <w:r w:rsidR="00C05EF6" w:rsidRPr="00A20BBB">
        <w:rPr>
          <w:sz w:val="24"/>
          <w:szCs w:val="24"/>
          <w:lang w:eastAsia="ru-RU"/>
        </w:rPr>
        <w:t>запроса предложений</w:t>
      </w:r>
      <w:r w:rsidR="00F15392" w:rsidRPr="00A20BBB">
        <w:rPr>
          <w:sz w:val="24"/>
          <w:szCs w:val="24"/>
          <w:lang w:eastAsia="ru-RU"/>
        </w:rPr>
        <w:t xml:space="preserve">, приглашенный на переторжку, вправе не </w:t>
      </w:r>
      <w:r w:rsidR="00F15392" w:rsidRPr="00CD08DF">
        <w:rPr>
          <w:sz w:val="24"/>
          <w:szCs w:val="24"/>
          <w:lang w:eastAsia="ru-RU"/>
        </w:rPr>
        <w:t xml:space="preserve">участвовать в ней, тогда его </w:t>
      </w:r>
      <w:r w:rsidR="004B5EB3" w:rsidRPr="00CD08DF">
        <w:rPr>
          <w:sz w:val="24"/>
          <w:szCs w:val="24"/>
          <w:lang w:eastAsia="ru-RU"/>
        </w:rPr>
        <w:t>Заявк</w:t>
      </w:r>
      <w:r w:rsidR="00BD05FA" w:rsidRPr="00CD08DF">
        <w:rPr>
          <w:sz w:val="24"/>
          <w:szCs w:val="24"/>
          <w:lang w:eastAsia="ru-RU"/>
        </w:rPr>
        <w:t>а</w:t>
      </w:r>
      <w:r w:rsidR="00F15392" w:rsidRPr="00CD08DF">
        <w:rPr>
          <w:sz w:val="24"/>
          <w:szCs w:val="24"/>
          <w:lang w:eastAsia="ru-RU"/>
        </w:rPr>
        <w:t xml:space="preserve">, </w:t>
      </w:r>
      <w:r w:rsidR="00F15392" w:rsidRPr="00CD08DF">
        <w:rPr>
          <w:i/>
          <w:sz w:val="24"/>
          <w:szCs w:val="24"/>
          <w:lang w:eastAsia="ru-RU"/>
        </w:rPr>
        <w:t>по которо</w:t>
      </w:r>
      <w:r w:rsidR="00BD05FA" w:rsidRPr="00CD08DF">
        <w:rPr>
          <w:i/>
          <w:sz w:val="24"/>
          <w:szCs w:val="24"/>
          <w:lang w:eastAsia="ru-RU"/>
        </w:rPr>
        <w:t>й</w:t>
      </w:r>
      <w:r w:rsidR="00F15392" w:rsidRPr="00CD08DF">
        <w:rPr>
          <w:i/>
          <w:sz w:val="24"/>
          <w:szCs w:val="24"/>
          <w:lang w:eastAsia="ru-RU"/>
        </w:rPr>
        <w:t xml:space="preserve"> он не участвовал в переторжке, </w:t>
      </w:r>
      <w:r w:rsidR="00F15392" w:rsidRPr="00CD08DF">
        <w:rPr>
          <w:sz w:val="24"/>
          <w:szCs w:val="24"/>
          <w:lang w:eastAsia="ru-RU"/>
        </w:rPr>
        <w:t xml:space="preserve">остается </w:t>
      </w:r>
      <w:r w:rsidR="000943E4" w:rsidRPr="00CD08DF">
        <w:rPr>
          <w:sz w:val="24"/>
          <w:szCs w:val="24"/>
          <w:lang w:eastAsia="ru-RU"/>
        </w:rPr>
        <w:t xml:space="preserve">действующей </w:t>
      </w:r>
      <w:r w:rsidR="00F15392" w:rsidRPr="00CD08DF">
        <w:rPr>
          <w:sz w:val="24"/>
          <w:szCs w:val="24"/>
          <w:lang w:eastAsia="ru-RU"/>
        </w:rPr>
        <w:t>с ранее объявленной ценой.</w:t>
      </w:r>
      <w:bookmarkEnd w:id="434"/>
    </w:p>
    <w:p w:rsidR="00F15392" w:rsidRPr="00CD08DF" w:rsidRDefault="00CD08DF"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CD08DF">
        <w:rPr>
          <w:iCs/>
          <w:sz w:val="24"/>
          <w:szCs w:val="24"/>
          <w:lang w:eastAsia="ru-RU"/>
        </w:rPr>
        <w:t xml:space="preserve">Предложения Участника по повышению цены не рассматриваются, такой Участник считается не участвовавшим в процедуре переторжки, </w:t>
      </w:r>
      <w:r w:rsidRPr="00CD08DF">
        <w:rPr>
          <w:sz w:val="24"/>
          <w:szCs w:val="24"/>
          <w:lang w:eastAsia="ru-RU"/>
        </w:rPr>
        <w:t>его Заявка остается действующей с ранее объявленной ценой</w:t>
      </w:r>
      <w:r w:rsidR="00F15392" w:rsidRPr="00CD08DF">
        <w:rPr>
          <w:sz w:val="24"/>
          <w:szCs w:val="24"/>
          <w:lang w:eastAsia="ru-RU"/>
        </w:rPr>
        <w:t>.</w:t>
      </w:r>
    </w:p>
    <w:p w:rsidR="00F15392" w:rsidRPr="00E71A48" w:rsidRDefault="00F15392"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435" w:name="_Ref306353005"/>
      <w:r w:rsidRPr="00CD08DF">
        <w:rPr>
          <w:sz w:val="24"/>
          <w:szCs w:val="24"/>
          <w:lang w:eastAsia="ru-RU"/>
        </w:rPr>
        <w:t>Процедура переторжки проводится с использованием</w:t>
      </w:r>
      <w:r w:rsidRPr="00E71A48">
        <w:rPr>
          <w:sz w:val="24"/>
          <w:szCs w:val="24"/>
          <w:lang w:eastAsia="ru-RU"/>
        </w:rPr>
        <w:t xml:space="preserve"> ЭТП</w:t>
      </w:r>
      <w:r w:rsidRPr="00E71A48">
        <w:rPr>
          <w:iCs/>
          <w:sz w:val="24"/>
          <w:szCs w:val="24"/>
          <w:lang w:eastAsia="ru-RU"/>
        </w:rPr>
        <w:t xml:space="preserve">. </w:t>
      </w:r>
      <w:r w:rsidRPr="00E71A48">
        <w:rPr>
          <w:sz w:val="24"/>
          <w:szCs w:val="24"/>
          <w:lang w:eastAsia="ru-RU"/>
        </w:rPr>
        <w:t>Порядок проведения процедуры переторжки на ЭТП определяется правилами данной системы.</w:t>
      </w:r>
      <w:bookmarkEnd w:id="435"/>
    </w:p>
    <w:p w:rsidR="00F15392" w:rsidRPr="00E71A48" w:rsidRDefault="00F15392" w:rsidP="00E71A48">
      <w:pPr>
        <w:suppressAutoHyphens w:val="0"/>
        <w:overflowPunct w:val="0"/>
        <w:autoSpaceDE w:val="0"/>
        <w:autoSpaceDN w:val="0"/>
        <w:adjustRightInd w:val="0"/>
        <w:spacing w:line="264" w:lineRule="auto"/>
        <w:ind w:firstLine="540"/>
        <w:rPr>
          <w:iCs/>
          <w:sz w:val="24"/>
          <w:szCs w:val="24"/>
          <w:lang w:eastAsia="ru-RU"/>
        </w:rPr>
      </w:pPr>
      <w:r w:rsidRPr="00E71A48">
        <w:rPr>
          <w:iCs/>
          <w:sz w:val="24"/>
          <w:szCs w:val="24"/>
          <w:lang w:eastAsia="ru-RU"/>
        </w:rPr>
        <w:t xml:space="preserve">В период с момента начала переторжки на ЭТП </w:t>
      </w:r>
      <w:r w:rsidR="009C744E" w:rsidRPr="00E71A48">
        <w:rPr>
          <w:iCs/>
          <w:sz w:val="24"/>
          <w:szCs w:val="24"/>
          <w:lang w:eastAsia="ru-RU"/>
        </w:rPr>
        <w:t>Участник</w:t>
      </w:r>
      <w:r w:rsidRPr="00E71A48">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E71A48">
        <w:rPr>
          <w:iCs/>
          <w:sz w:val="24"/>
          <w:szCs w:val="24"/>
          <w:lang w:eastAsia="ru-RU"/>
        </w:rPr>
        <w:t>Заявк</w:t>
      </w:r>
      <w:r w:rsidRPr="00E71A48">
        <w:rPr>
          <w:iCs/>
          <w:sz w:val="24"/>
          <w:szCs w:val="24"/>
          <w:lang w:eastAsia="ru-RU"/>
        </w:rPr>
        <w:t>и путем снижения ее цены, должен заявить в режиме реального времени на ЭТП «окончательную</w:t>
      </w:r>
      <w:r w:rsidR="00076D8B" w:rsidRPr="00E71A48">
        <w:rPr>
          <w:iCs/>
          <w:sz w:val="24"/>
          <w:szCs w:val="24"/>
          <w:lang w:eastAsia="ru-RU"/>
        </w:rPr>
        <w:t>»</w:t>
      </w:r>
      <w:r w:rsidRPr="00E71A48">
        <w:rPr>
          <w:iCs/>
          <w:sz w:val="24"/>
          <w:szCs w:val="24"/>
          <w:lang w:eastAsia="ru-RU"/>
        </w:rPr>
        <w:t xml:space="preserve"> цену </w:t>
      </w:r>
      <w:r w:rsidR="004B5EB3" w:rsidRPr="00E71A48">
        <w:rPr>
          <w:iCs/>
          <w:sz w:val="24"/>
          <w:szCs w:val="24"/>
          <w:lang w:eastAsia="ru-RU"/>
        </w:rPr>
        <w:t>Заявк</w:t>
      </w:r>
      <w:r w:rsidR="00140353">
        <w:rPr>
          <w:iCs/>
          <w:sz w:val="24"/>
          <w:szCs w:val="24"/>
          <w:lang w:eastAsia="ru-RU"/>
        </w:rPr>
        <w:t>и</w:t>
      </w:r>
      <w:r w:rsidRPr="00E71A48">
        <w:rPr>
          <w:iCs/>
          <w:sz w:val="24"/>
          <w:szCs w:val="24"/>
          <w:lang w:eastAsia="ru-RU"/>
        </w:rPr>
        <w:t xml:space="preserve">. Снижение цены </w:t>
      </w:r>
      <w:r w:rsidR="004B5EB3" w:rsidRPr="00E71A48">
        <w:rPr>
          <w:iCs/>
          <w:sz w:val="24"/>
          <w:szCs w:val="24"/>
          <w:lang w:eastAsia="ru-RU"/>
        </w:rPr>
        <w:t>Заявк</w:t>
      </w:r>
      <w:r w:rsidRPr="00E71A48">
        <w:rPr>
          <w:iCs/>
          <w:sz w:val="24"/>
          <w:szCs w:val="24"/>
          <w:lang w:eastAsia="ru-RU"/>
        </w:rPr>
        <w:t xml:space="preserve">и может производиться </w:t>
      </w:r>
      <w:r w:rsidR="009C744E" w:rsidRPr="00E71A48">
        <w:rPr>
          <w:iCs/>
          <w:sz w:val="24"/>
          <w:szCs w:val="24"/>
          <w:lang w:eastAsia="ru-RU"/>
        </w:rPr>
        <w:t>Участник</w:t>
      </w:r>
      <w:r w:rsidRPr="00E71A48">
        <w:rPr>
          <w:iCs/>
          <w:sz w:val="24"/>
          <w:szCs w:val="24"/>
          <w:lang w:eastAsia="ru-RU"/>
        </w:rPr>
        <w:t>ом поэтапно до момента окончания переторжки неограниченное количество раз</w:t>
      </w:r>
      <w:r w:rsidR="00076D8B" w:rsidRPr="00E71A48">
        <w:rPr>
          <w:iCs/>
          <w:sz w:val="24"/>
          <w:szCs w:val="24"/>
          <w:lang w:eastAsia="ru-RU"/>
        </w:rPr>
        <w:t>.</w:t>
      </w:r>
      <w:r w:rsidRPr="00E71A48">
        <w:rPr>
          <w:iCs/>
          <w:sz w:val="24"/>
          <w:szCs w:val="24"/>
          <w:lang w:eastAsia="ru-RU"/>
        </w:rPr>
        <w:t xml:space="preserve"> </w:t>
      </w:r>
      <w:r w:rsidR="00076D8B" w:rsidRPr="00E71A48">
        <w:rPr>
          <w:iCs/>
          <w:sz w:val="24"/>
          <w:szCs w:val="24"/>
          <w:lang w:eastAsia="ru-RU"/>
        </w:rPr>
        <w:t>И</w:t>
      </w:r>
      <w:r w:rsidRPr="00E71A48">
        <w:rPr>
          <w:iCs/>
          <w:sz w:val="24"/>
          <w:szCs w:val="24"/>
          <w:lang w:eastAsia="ru-RU"/>
        </w:rPr>
        <w:t xml:space="preserve">зменение цены </w:t>
      </w:r>
      <w:r w:rsidR="004B5EB3" w:rsidRPr="00E71A48">
        <w:rPr>
          <w:iCs/>
          <w:sz w:val="24"/>
          <w:szCs w:val="24"/>
          <w:lang w:eastAsia="ru-RU"/>
        </w:rPr>
        <w:t>Заявк</w:t>
      </w:r>
      <w:r w:rsidRPr="00E71A48">
        <w:rPr>
          <w:iCs/>
          <w:sz w:val="24"/>
          <w:szCs w:val="24"/>
          <w:lang w:eastAsia="ru-RU"/>
        </w:rPr>
        <w:t xml:space="preserve">и не должно повлечь за собой изменение иных условий </w:t>
      </w:r>
      <w:r w:rsidR="004B5EB3" w:rsidRPr="00E71A48">
        <w:rPr>
          <w:iCs/>
          <w:sz w:val="24"/>
          <w:szCs w:val="24"/>
          <w:lang w:eastAsia="ru-RU"/>
        </w:rPr>
        <w:t>Заявк</w:t>
      </w:r>
      <w:r w:rsidRPr="00E71A48">
        <w:rPr>
          <w:iCs/>
          <w:sz w:val="24"/>
          <w:szCs w:val="24"/>
          <w:lang w:eastAsia="ru-RU"/>
        </w:rPr>
        <w:t>и</w:t>
      </w:r>
      <w:r w:rsidR="00076D8B" w:rsidRPr="00E71A48">
        <w:rPr>
          <w:iCs/>
          <w:sz w:val="24"/>
          <w:szCs w:val="24"/>
          <w:lang w:eastAsia="ru-RU"/>
        </w:rPr>
        <w:t>, за исключением документов, обосновывающие определение цены</w:t>
      </w:r>
      <w:r w:rsidRPr="00E71A48">
        <w:rPr>
          <w:iCs/>
          <w:sz w:val="24"/>
          <w:szCs w:val="24"/>
          <w:lang w:eastAsia="ru-RU"/>
        </w:rPr>
        <w:t>. Прием предложений по снижению цен заявок прекращается на ЭТП</w:t>
      </w:r>
      <w:r w:rsidRPr="00E71A48">
        <w:rPr>
          <w:sz w:val="24"/>
          <w:szCs w:val="24"/>
          <w:lang w:eastAsia="ru-RU"/>
        </w:rPr>
        <w:t xml:space="preserve"> в </w:t>
      </w:r>
      <w:r w:rsidRPr="00E71A48">
        <w:rPr>
          <w:iCs/>
          <w:sz w:val="24"/>
          <w:szCs w:val="24"/>
          <w:lang w:eastAsia="ru-RU"/>
        </w:rPr>
        <w:t xml:space="preserve">момент окончания переторжки. </w:t>
      </w:r>
    </w:p>
    <w:p w:rsidR="00076D8B" w:rsidRPr="00E71A48" w:rsidRDefault="00076D8B"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Приглашенные </w:t>
      </w:r>
      <w:r w:rsidR="009C744E" w:rsidRPr="00E71A48">
        <w:rPr>
          <w:iCs/>
          <w:sz w:val="24"/>
          <w:szCs w:val="24"/>
          <w:lang w:eastAsia="ru-RU"/>
        </w:rPr>
        <w:t>Участник</w:t>
      </w:r>
      <w:r w:rsidRPr="00E71A48">
        <w:rPr>
          <w:iCs/>
          <w:sz w:val="24"/>
          <w:szCs w:val="24"/>
          <w:lang w:eastAsia="ru-RU"/>
        </w:rPr>
        <w:t xml:space="preserve">и запроса предложений принимают в ней участия без внесения платы. После проведения переторжки в первый раз по просьбе любого из приглашенных </w:t>
      </w:r>
      <w:r w:rsidR="009C744E" w:rsidRPr="00E71A48">
        <w:rPr>
          <w:iCs/>
          <w:sz w:val="24"/>
          <w:szCs w:val="24"/>
          <w:lang w:eastAsia="ru-RU"/>
        </w:rPr>
        <w:t>Участник</w:t>
      </w:r>
      <w:r w:rsidRPr="00E71A48">
        <w:rPr>
          <w:iCs/>
          <w:sz w:val="24"/>
          <w:szCs w:val="24"/>
          <w:lang w:eastAsia="ru-RU"/>
        </w:rPr>
        <w:t xml:space="preserve">ов переторжка может быть проведена повторно, третий раз и т.п. (далее — повторная переторжка). При этом организатор запроса предложений может потребовать от </w:t>
      </w:r>
      <w:r w:rsidR="009C744E" w:rsidRPr="00E71A48">
        <w:rPr>
          <w:iCs/>
          <w:sz w:val="24"/>
          <w:szCs w:val="24"/>
          <w:lang w:eastAsia="ru-RU"/>
        </w:rPr>
        <w:t>Участник</w:t>
      </w:r>
      <w:r w:rsidRPr="00E71A48">
        <w:rPr>
          <w:iCs/>
          <w:sz w:val="24"/>
          <w:szCs w:val="24"/>
          <w:lang w:eastAsia="ru-RU"/>
        </w:rPr>
        <w:t xml:space="preserve">а возмещения расходов, связанных с организацией такой переторжки на основании </w:t>
      </w:r>
      <w:r w:rsidR="00123C70" w:rsidRPr="00E71A48">
        <w:rPr>
          <w:iCs/>
          <w:sz w:val="24"/>
          <w:szCs w:val="24"/>
          <w:lang w:eastAsia="ru-RU"/>
        </w:rPr>
        <w:t>Договор</w:t>
      </w:r>
      <w:r w:rsidRPr="00E71A48">
        <w:rPr>
          <w:iCs/>
          <w:sz w:val="24"/>
          <w:szCs w:val="24"/>
          <w:lang w:eastAsia="ru-RU"/>
        </w:rPr>
        <w:t>а, заключаемого с организатором запроса предложений. Максимальная сумма расходов, подлежащая возмещению, составляет 1 млн. рублей (с НДС); точная сумма расходов рассчитывается организатором запроса предложений в каждом конкретном случае исходя из размера вознаграждения организатора, но не более 50%</w:t>
      </w:r>
      <w:r w:rsidR="008F7BD0" w:rsidRPr="00E71A48">
        <w:rPr>
          <w:iCs/>
          <w:sz w:val="24"/>
          <w:szCs w:val="24"/>
          <w:lang w:eastAsia="ru-RU"/>
        </w:rPr>
        <w:t xml:space="preserve"> такого вознаграждения</w:t>
      </w:r>
      <w:r w:rsidRPr="00E71A48">
        <w:rPr>
          <w:iCs/>
          <w:sz w:val="24"/>
          <w:szCs w:val="24"/>
          <w:lang w:eastAsia="ru-RU"/>
        </w:rPr>
        <w:t xml:space="preserve">. </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В случае</w:t>
      </w:r>
      <w:proofErr w:type="gramStart"/>
      <w:r w:rsidRPr="00E71A48">
        <w:rPr>
          <w:iCs/>
          <w:sz w:val="24"/>
          <w:szCs w:val="24"/>
          <w:lang w:eastAsia="ru-RU"/>
        </w:rPr>
        <w:t>,</w:t>
      </w:r>
      <w:proofErr w:type="gramEnd"/>
      <w:r w:rsidRPr="00E71A48">
        <w:rPr>
          <w:iCs/>
          <w:sz w:val="24"/>
          <w:szCs w:val="24"/>
          <w:lang w:eastAsia="ru-RU"/>
        </w:rPr>
        <w:t xml:space="preserve"> если последующая переторжка проводится по инициативе Организатора запроса предложений, закупочной комиссии, то плата с </w:t>
      </w:r>
      <w:r w:rsidR="009C744E" w:rsidRPr="00E71A48">
        <w:rPr>
          <w:iCs/>
          <w:sz w:val="24"/>
          <w:szCs w:val="24"/>
          <w:lang w:eastAsia="ru-RU"/>
        </w:rPr>
        <w:t>Участник</w:t>
      </w:r>
      <w:r w:rsidRPr="00E71A48">
        <w:rPr>
          <w:iCs/>
          <w:sz w:val="24"/>
          <w:szCs w:val="24"/>
          <w:lang w:eastAsia="ru-RU"/>
        </w:rPr>
        <w:t>ов запроса предложений за проведение таких переторжек не взимается.</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На каждую последующую переторжку приглашаются </w:t>
      </w:r>
      <w:r w:rsidR="009C744E" w:rsidRPr="00E71A48">
        <w:rPr>
          <w:iCs/>
          <w:sz w:val="24"/>
          <w:szCs w:val="24"/>
          <w:lang w:eastAsia="ru-RU"/>
        </w:rPr>
        <w:t>Участник</w:t>
      </w:r>
      <w:r w:rsidRPr="00E71A48">
        <w:rPr>
          <w:iCs/>
          <w:sz w:val="24"/>
          <w:szCs w:val="24"/>
          <w:lang w:eastAsia="ru-RU"/>
        </w:rPr>
        <w:t xml:space="preserve">и запроса предложений, участвующие в предыдущей переторжке. </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Проведение каждой последующей переторжки осуществляется по правилам, предусмотренным в п.п.</w:t>
      </w:r>
      <w:r w:rsidR="00346998">
        <w:fldChar w:fldCharType="begin"/>
      </w:r>
      <w:r w:rsidR="00346998">
        <w:instrText xml:space="preserve"> REF _Ref306352987 \r \h  \* MERGEFORMAT </w:instrText>
      </w:r>
      <w:r w:rsidR="00346998">
        <w:fldChar w:fldCharType="separate"/>
      </w:r>
      <w:r w:rsidR="00BE4110" w:rsidRPr="00BE4110">
        <w:rPr>
          <w:iCs/>
          <w:sz w:val="24"/>
          <w:szCs w:val="24"/>
          <w:lang w:eastAsia="ru-RU"/>
        </w:rPr>
        <w:t>3.7.3</w:t>
      </w:r>
      <w:r w:rsidR="00346998">
        <w:fldChar w:fldCharType="end"/>
      </w:r>
      <w:r w:rsidRPr="00E71A48">
        <w:rPr>
          <w:iCs/>
          <w:sz w:val="24"/>
          <w:szCs w:val="24"/>
          <w:lang w:eastAsia="ru-RU"/>
        </w:rPr>
        <w:t xml:space="preserve"> - </w:t>
      </w:r>
      <w:r w:rsidR="00346998">
        <w:fldChar w:fldCharType="begin"/>
      </w:r>
      <w:r w:rsidR="00346998">
        <w:instrText xml:space="preserve"> REF _Ref306353005 \r \h  \* MERGEFORMAT </w:instrText>
      </w:r>
      <w:r w:rsidR="00346998">
        <w:fldChar w:fldCharType="separate"/>
      </w:r>
      <w:r w:rsidR="00BE4110" w:rsidRPr="00BE4110">
        <w:rPr>
          <w:iCs/>
          <w:sz w:val="24"/>
          <w:szCs w:val="24"/>
          <w:lang w:eastAsia="ru-RU"/>
        </w:rPr>
        <w:t>3.7.5</w:t>
      </w:r>
      <w:r w:rsidR="00346998">
        <w:fldChar w:fldCharType="end"/>
      </w:r>
      <w:r w:rsidRPr="00E71A48">
        <w:rPr>
          <w:iCs/>
          <w:sz w:val="24"/>
          <w:szCs w:val="24"/>
          <w:lang w:eastAsia="ru-RU"/>
        </w:rPr>
        <w:t>.</w:t>
      </w:r>
    </w:p>
    <w:p w:rsidR="00F15392" w:rsidRPr="00E71A48" w:rsidRDefault="009C744E"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Участник</w:t>
      </w:r>
      <w:r w:rsidR="00F15392" w:rsidRPr="00E71A48">
        <w:rPr>
          <w:sz w:val="24"/>
          <w:szCs w:val="24"/>
          <w:lang w:eastAsia="ru-RU"/>
        </w:rPr>
        <w:t xml:space="preserve"> </w:t>
      </w:r>
      <w:r w:rsidR="00C86793" w:rsidRPr="00E71A48">
        <w:rPr>
          <w:sz w:val="24"/>
          <w:szCs w:val="24"/>
          <w:lang w:eastAsia="ru-RU"/>
        </w:rPr>
        <w:t>запроса предложений</w:t>
      </w:r>
      <w:r w:rsidR="00F15392" w:rsidRPr="00E71A48">
        <w:rPr>
          <w:sz w:val="24"/>
          <w:szCs w:val="24"/>
          <w:lang w:eastAsia="ru-RU"/>
        </w:rPr>
        <w:t xml:space="preserve">, участвовавший в переторжке и снизивший свою цену, обязан представить откорректированные с учетом новой, полученной после переторжки цены, документы, </w:t>
      </w:r>
      <w:r w:rsidR="00F15392" w:rsidRPr="004E5ACE">
        <w:rPr>
          <w:sz w:val="24"/>
          <w:szCs w:val="24"/>
          <w:lang w:eastAsia="ru-RU"/>
        </w:rPr>
        <w:t>определяющие его коммерческое предложение с приложением соответствующих файлов</w:t>
      </w:r>
      <w:r w:rsidR="004E5ACE" w:rsidRPr="004E5ACE">
        <w:rPr>
          <w:sz w:val="24"/>
          <w:szCs w:val="24"/>
          <w:lang w:eastAsia="ru-RU"/>
        </w:rPr>
        <w:t xml:space="preserve"> </w:t>
      </w:r>
      <w:r w:rsidR="004E5ACE" w:rsidRPr="004E5ACE">
        <w:rPr>
          <w:sz w:val="24"/>
          <w:szCs w:val="24"/>
        </w:rPr>
        <w:t>(все документы, входящие в Заявку, которые содержат информацию о предложенной цене)</w:t>
      </w:r>
      <w:r w:rsidR="00F15392" w:rsidRPr="004E5ACE">
        <w:rPr>
          <w:sz w:val="24"/>
          <w:szCs w:val="24"/>
          <w:lang w:eastAsia="ru-RU"/>
        </w:rPr>
        <w:t xml:space="preserve">. Изменение цены в сторону снижения не должно повлечь за собой изменение иных условий </w:t>
      </w:r>
      <w:r w:rsidR="004B5EB3" w:rsidRPr="004E5ACE">
        <w:rPr>
          <w:sz w:val="24"/>
          <w:szCs w:val="24"/>
          <w:lang w:eastAsia="ru-RU"/>
        </w:rPr>
        <w:t>Заявк</w:t>
      </w:r>
      <w:r w:rsidR="00F15392" w:rsidRPr="004E5ACE">
        <w:rPr>
          <w:sz w:val="24"/>
          <w:szCs w:val="24"/>
          <w:lang w:eastAsia="ru-RU"/>
        </w:rPr>
        <w:t>и</w:t>
      </w:r>
      <w:r w:rsidR="00F15392" w:rsidRPr="00E71A48">
        <w:rPr>
          <w:sz w:val="24"/>
          <w:szCs w:val="24"/>
          <w:lang w:eastAsia="ru-RU"/>
        </w:rPr>
        <w:t>.</w:t>
      </w:r>
    </w:p>
    <w:p w:rsidR="00F15392" w:rsidRPr="00E71A48" w:rsidRDefault="00F15392"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 xml:space="preserve">По решению </w:t>
      </w:r>
      <w:r w:rsidR="00685336" w:rsidRPr="00E71A48">
        <w:rPr>
          <w:sz w:val="24"/>
          <w:szCs w:val="24"/>
          <w:lang w:eastAsia="ru-RU"/>
        </w:rPr>
        <w:t xml:space="preserve">Закупочной </w:t>
      </w:r>
      <w:r w:rsidRPr="00E71A48">
        <w:rPr>
          <w:sz w:val="24"/>
          <w:szCs w:val="24"/>
          <w:lang w:eastAsia="ru-RU"/>
        </w:rPr>
        <w:t xml:space="preserve">комиссии порядок проведения переторжки может быть уточнен. </w:t>
      </w:r>
    </w:p>
    <w:p w:rsidR="00717F60" w:rsidRPr="00E71A48" w:rsidRDefault="00717F60" w:rsidP="00E71A48">
      <w:pPr>
        <w:pStyle w:val="2"/>
        <w:tabs>
          <w:tab w:val="clear" w:pos="1700"/>
          <w:tab w:val="left" w:pos="709"/>
        </w:tabs>
        <w:spacing w:line="264" w:lineRule="auto"/>
      </w:pPr>
      <w:bookmarkStart w:id="436" w:name="_Ref303681924"/>
      <w:bookmarkStart w:id="437" w:name="_Ref303683914"/>
      <w:bookmarkStart w:id="438" w:name="_Toc441131594"/>
      <w:r w:rsidRPr="00E71A48">
        <w:lastRenderedPageBreak/>
        <w:t xml:space="preserve">Подведение итогов </w:t>
      </w:r>
      <w:r w:rsidR="00DF639D" w:rsidRPr="00E71A48">
        <w:t>З</w:t>
      </w:r>
      <w:r w:rsidRPr="00E71A48">
        <w:t>апроса предложений</w:t>
      </w:r>
      <w:bookmarkEnd w:id="436"/>
      <w:bookmarkEnd w:id="437"/>
      <w:bookmarkEnd w:id="438"/>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439"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t xml:space="preserve">и заключения </w:t>
      </w:r>
      <w:r w:rsidR="00123C70" w:rsidRPr="00E71A48">
        <w:rPr>
          <w:sz w:val="24"/>
          <w:szCs w:val="24"/>
        </w:rPr>
        <w:t>Договор</w:t>
      </w:r>
      <w:r w:rsidRPr="00E71A48">
        <w:rPr>
          <w:sz w:val="24"/>
          <w:szCs w:val="24"/>
        </w:rPr>
        <w:t>а:</w:t>
      </w:r>
      <w:bookmarkEnd w:id="439"/>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w:t>
      </w:r>
      <w:proofErr w:type="gramStart"/>
      <w:r w:rsidR="0087407B" w:rsidRPr="00E71A48">
        <w:rPr>
          <w:bCs w:val="0"/>
          <w:sz w:val="24"/>
          <w:szCs w:val="24"/>
        </w:rPr>
        <w:t>наилучшей</w:t>
      </w:r>
      <w:proofErr w:type="gramEnd"/>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Решение Закупочной комиссии оформляется протоколом заседания Закупочной комиссии</w:t>
      </w:r>
      <w:r w:rsidR="00E60F8E" w:rsidRPr="00E71A48">
        <w:rPr>
          <w:sz w:val="24"/>
          <w:szCs w:val="24"/>
        </w:rPr>
        <w:t>, который подписывается ответственным секретарем Закупочной комиссии</w:t>
      </w:r>
      <w:r w:rsidRPr="00E71A48">
        <w:rPr>
          <w:sz w:val="24"/>
          <w:szCs w:val="24"/>
        </w:rPr>
        <w:t>.</w:t>
      </w:r>
    </w:p>
    <w:p w:rsidR="00717F60" w:rsidRPr="00E71A48" w:rsidRDefault="009C744E" w:rsidP="00557C01">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87407B" w:rsidRPr="00E71A48">
        <w:rPr>
          <w:bCs w:val="0"/>
          <w:sz w:val="24"/>
          <w:szCs w:val="24"/>
        </w:rPr>
        <w:t xml:space="preserve"> </w:t>
      </w:r>
      <w:r w:rsidR="00717F60" w:rsidRPr="00E71A48">
        <w:rPr>
          <w:bCs w:val="0"/>
          <w:sz w:val="24"/>
          <w:szCs w:val="24"/>
        </w:rPr>
        <w:t>функционалом ЭТП</w:t>
      </w:r>
      <w:r w:rsidR="00717F60" w:rsidRPr="00E71A48">
        <w:rPr>
          <w:bCs w:val="0"/>
          <w:color w:val="000000"/>
          <w:sz w:val="24"/>
          <w:szCs w:val="24"/>
        </w:rPr>
        <w:t xml:space="preserve"> </w:t>
      </w:r>
      <w:r w:rsidR="00717F60" w:rsidRPr="00E71A48">
        <w:rPr>
          <w:bCs w:val="0"/>
          <w:sz w:val="24"/>
          <w:szCs w:val="24"/>
        </w:rPr>
        <w:t>согласно правилам данной ЭТП.</w:t>
      </w:r>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 xml:space="preserve">В случае </w:t>
      </w:r>
      <w:r w:rsidR="001716DB" w:rsidRPr="00E71A48">
        <w:rPr>
          <w:sz w:val="24"/>
          <w:szCs w:val="24"/>
        </w:rPr>
        <w:t xml:space="preserve">завершения или </w:t>
      </w:r>
      <w:r w:rsidRPr="00E71A48">
        <w:rPr>
          <w:sz w:val="24"/>
          <w:szCs w:val="24"/>
        </w:rPr>
        <w:t>прекращени</w:t>
      </w:r>
      <w:r w:rsidR="001716DB" w:rsidRPr="00E71A48">
        <w:rPr>
          <w:sz w:val="24"/>
          <w:szCs w:val="24"/>
        </w:rPr>
        <w:t>я</w:t>
      </w:r>
      <w:r w:rsidRPr="00E71A48">
        <w:rPr>
          <w:sz w:val="24"/>
          <w:szCs w:val="24"/>
        </w:rPr>
        <w:t xml:space="preserve"> процедуры запроса предложений </w:t>
      </w:r>
      <w:r w:rsidR="009C744E" w:rsidRPr="00E71A48">
        <w:rPr>
          <w:sz w:val="24"/>
          <w:szCs w:val="24"/>
        </w:rPr>
        <w:t>Участник</w:t>
      </w:r>
      <w:r w:rsidRPr="00E71A48">
        <w:rPr>
          <w:sz w:val="24"/>
          <w:szCs w:val="24"/>
        </w:rPr>
        <w:t>ам направляются уведомления о результатах запроса предложений согласно правилам ЭТП.</w:t>
      </w:r>
    </w:p>
    <w:p w:rsidR="00717F60" w:rsidRPr="00E71A48" w:rsidRDefault="00717F60" w:rsidP="00E71A48">
      <w:pPr>
        <w:pStyle w:val="2"/>
        <w:tabs>
          <w:tab w:val="clear" w:pos="1700"/>
          <w:tab w:val="left" w:pos="709"/>
        </w:tabs>
        <w:spacing w:line="264" w:lineRule="auto"/>
      </w:pPr>
      <w:bookmarkStart w:id="440" w:name="_Ref303251044"/>
      <w:bookmarkStart w:id="441" w:name="_Toc441131595"/>
      <w:bookmarkStart w:id="442" w:name="_Ref191386295"/>
      <w:r w:rsidRPr="00E71A48">
        <w:t xml:space="preserve">Признание запроса предложений </w:t>
      </w:r>
      <w:proofErr w:type="gramStart"/>
      <w:r w:rsidRPr="00E71A48">
        <w:t>несостоявшимся</w:t>
      </w:r>
      <w:bookmarkEnd w:id="440"/>
      <w:bookmarkEnd w:id="441"/>
      <w:proofErr w:type="gramEnd"/>
    </w:p>
    <w:p w:rsidR="00717F60" w:rsidRPr="00E71A48" w:rsidRDefault="00717F60" w:rsidP="00557C01">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443"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443"/>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444"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444"/>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557C01">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445" w:name="_Ref311220495"/>
      <w:r w:rsidRPr="00E71A48">
        <w:rPr>
          <w:bCs w:val="0"/>
          <w:sz w:val="24"/>
          <w:szCs w:val="24"/>
          <w:lang w:eastAsia="ru-RU"/>
        </w:rPr>
        <w:t xml:space="preserve">В </w:t>
      </w:r>
      <w:r w:rsidRPr="00E71A48">
        <w:rPr>
          <w:bCs w:val="0"/>
          <w:sz w:val="24"/>
          <w:szCs w:val="24"/>
        </w:rPr>
        <w:t>случае</w:t>
      </w:r>
      <w:proofErr w:type="gramStart"/>
      <w:r w:rsidRPr="00E71A48">
        <w:rPr>
          <w:bCs w:val="0"/>
          <w:sz w:val="24"/>
          <w:szCs w:val="24"/>
          <w:lang w:eastAsia="ru-RU"/>
        </w:rPr>
        <w:t>,</w:t>
      </w:r>
      <w:proofErr w:type="gramEnd"/>
      <w:r w:rsidRPr="00E71A48">
        <w:rPr>
          <w:bCs w:val="0"/>
          <w:sz w:val="24"/>
          <w:szCs w:val="24"/>
          <w:lang w:eastAsia="ru-RU"/>
        </w:rPr>
        <w:t xml:space="preserve"> если при проведении запроса предложений: </w:t>
      </w:r>
      <w:bookmarkEnd w:id="445"/>
    </w:p>
    <w:p w:rsidR="00F20C7B" w:rsidRPr="00E71A48" w:rsidRDefault="00F20C7B" w:rsidP="00557C01">
      <w:pPr>
        <w:numPr>
          <w:ilvl w:val="0"/>
          <w:numId w:val="51"/>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557C01">
      <w:pPr>
        <w:numPr>
          <w:ilvl w:val="0"/>
          <w:numId w:val="51"/>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557C01">
      <w:pPr>
        <w:numPr>
          <w:ilvl w:val="0"/>
          <w:numId w:val="51"/>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717F60" w:rsidRPr="00E71A48" w:rsidRDefault="00717F60" w:rsidP="00E71A48">
      <w:pPr>
        <w:pStyle w:val="2"/>
        <w:tabs>
          <w:tab w:val="clear" w:pos="1700"/>
          <w:tab w:val="left" w:pos="709"/>
        </w:tabs>
        <w:spacing w:line="264" w:lineRule="auto"/>
      </w:pPr>
      <w:bookmarkStart w:id="446" w:name="_Ref303683929"/>
      <w:bookmarkStart w:id="447" w:name="_Toc441131596"/>
      <w:r w:rsidRPr="00E71A48">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442"/>
      <w:bookmarkEnd w:id="446"/>
      <w:bookmarkEnd w:id="447"/>
    </w:p>
    <w:p w:rsidR="00717F60" w:rsidRPr="00E71A48" w:rsidRDefault="00717F60" w:rsidP="00557C01">
      <w:pPr>
        <w:widowControl w:val="0"/>
        <w:numPr>
          <w:ilvl w:val="2"/>
          <w:numId w:val="44"/>
        </w:numPr>
        <w:overflowPunct w:val="0"/>
        <w:autoSpaceDE w:val="0"/>
        <w:spacing w:line="264" w:lineRule="auto"/>
        <w:ind w:left="0" w:firstLine="709"/>
        <w:rPr>
          <w:bCs w:val="0"/>
          <w:sz w:val="24"/>
          <w:szCs w:val="24"/>
        </w:rPr>
      </w:pPr>
      <w:proofErr w:type="gramStart"/>
      <w:r w:rsidRPr="00E71A48">
        <w:rPr>
          <w:bCs w:val="0"/>
          <w:i/>
          <w:sz w:val="24"/>
          <w:szCs w:val="24"/>
        </w:rPr>
        <w:t xml:space="preserve">По всем вопросам, не нашедшим отражение в </w:t>
      </w:r>
      <w:r w:rsidR="004B5EB3" w:rsidRPr="00E71A48">
        <w:rPr>
          <w:bCs w:val="0"/>
          <w:i/>
          <w:sz w:val="24"/>
          <w:szCs w:val="24"/>
        </w:rPr>
        <w:t>Извещени</w:t>
      </w:r>
      <w:r w:rsidRPr="00E71A48">
        <w:rPr>
          <w:bCs w:val="0"/>
          <w:i/>
          <w:sz w:val="24"/>
          <w:szCs w:val="24"/>
        </w:rPr>
        <w:t xml:space="preserve">и о проведении запроса предложений, настоящей Документации и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ные переговоры, направленные на уточнение любых условий технико-коммерческо</w:t>
      </w:r>
      <w:r w:rsidR="00841A6F">
        <w:rPr>
          <w:bCs w:val="0"/>
          <w:i/>
          <w:sz w:val="24"/>
          <w:szCs w:val="24"/>
        </w:rPr>
        <w:t>й части</w:t>
      </w:r>
      <w:r w:rsidRPr="00E71A48">
        <w:rPr>
          <w:bCs w:val="0"/>
          <w:i/>
          <w:sz w:val="24"/>
          <w:szCs w:val="24"/>
        </w:rPr>
        <w:t xml:space="preserve">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преимущественных условий участия в запросе предложений</w:t>
      </w:r>
      <w:r w:rsidRPr="00E71A48">
        <w:rPr>
          <w:bCs w:val="0"/>
          <w:sz w:val="24"/>
          <w:szCs w:val="24"/>
        </w:rPr>
        <w:t>.</w:t>
      </w:r>
      <w:proofErr w:type="gramEnd"/>
    </w:p>
    <w:p w:rsidR="00717F60" w:rsidRPr="00E71A48" w:rsidRDefault="00AD3EBC" w:rsidP="00557C01">
      <w:pPr>
        <w:pStyle w:val="affffff0"/>
        <w:numPr>
          <w:ilvl w:val="2"/>
          <w:numId w:val="44"/>
        </w:numPr>
        <w:spacing w:line="264" w:lineRule="auto"/>
        <w:ind w:left="0" w:firstLine="709"/>
        <w:rPr>
          <w:rStyle w:val="adskobk"/>
          <w:i/>
          <w:sz w:val="24"/>
          <w:szCs w:val="24"/>
        </w:rPr>
      </w:pPr>
      <w:r w:rsidRPr="00E71A48">
        <w:rPr>
          <w:rStyle w:val="adskobk"/>
          <w:i/>
          <w:sz w:val="24"/>
          <w:szCs w:val="24"/>
        </w:rPr>
        <w:lastRenderedPageBreak/>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bCs/>
          <w:i/>
          <w:sz w:val="24"/>
          <w:szCs w:val="24"/>
        </w:rPr>
        <w:t xml:space="preserve"> который подписывается уполномоченными представителями Заказчика/Организатора</w:t>
      </w:r>
      <w:r w:rsidRPr="00E71A48">
        <w:rPr>
          <w:rStyle w:val="adskobk"/>
          <w:i/>
          <w:sz w:val="24"/>
          <w:szCs w:val="24"/>
        </w:rPr>
        <w:t>.</w:t>
      </w:r>
    </w:p>
    <w:p w:rsidR="00717F60" w:rsidRPr="00E71A48" w:rsidRDefault="00123C70" w:rsidP="00557C01">
      <w:pPr>
        <w:widowControl w:val="0"/>
        <w:numPr>
          <w:ilvl w:val="2"/>
          <w:numId w:val="44"/>
        </w:numPr>
        <w:overflowPunct w:val="0"/>
        <w:autoSpaceDE w:val="0"/>
        <w:spacing w:line="264" w:lineRule="auto"/>
        <w:ind w:left="0" w:firstLine="726"/>
        <w:rPr>
          <w:bCs w:val="0"/>
          <w:color w:val="000000"/>
          <w:sz w:val="24"/>
          <w:szCs w:val="24"/>
        </w:rPr>
      </w:pPr>
      <w:bookmarkStart w:id="448" w:name="_Ref294695403"/>
      <w:bookmarkStart w:id="449" w:name="_Ref306320315"/>
      <w:r w:rsidRPr="00E71A48">
        <w:rPr>
          <w:bCs w:val="0"/>
          <w:sz w:val="24"/>
          <w:szCs w:val="24"/>
        </w:rPr>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t xml:space="preserve">подписывается в </w:t>
      </w:r>
      <w:r w:rsidR="00717F60" w:rsidRPr="006F758C">
        <w:rPr>
          <w:bCs w:val="0"/>
          <w:sz w:val="24"/>
          <w:szCs w:val="24"/>
        </w:rPr>
        <w:t>течение 20 дней</w:t>
      </w:r>
      <w:r w:rsidR="006F758C">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w:t>
      </w:r>
      <w:proofErr w:type="gramStart"/>
      <w:r w:rsidR="00717F60" w:rsidRPr="00E71A48">
        <w:rPr>
          <w:bCs w:val="0"/>
          <w:color w:val="000000"/>
          <w:sz w:val="24"/>
          <w:szCs w:val="24"/>
        </w:rPr>
        <w:t xml:space="preserve">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448"/>
      <w:bookmarkEnd w:id="449"/>
      <w:r w:rsidR="00717F60" w:rsidRPr="00E71A48">
        <w:rPr>
          <w:bCs w:val="0"/>
          <w:color w:val="000000"/>
          <w:sz w:val="24"/>
          <w:szCs w:val="24"/>
        </w:rPr>
        <w:t xml:space="preserve"> </w:t>
      </w:r>
      <w:proofErr w:type="gramEnd"/>
    </w:p>
    <w:p w:rsidR="00717F60" w:rsidRPr="00E71A48" w:rsidRDefault="009C744E" w:rsidP="00557C01">
      <w:pPr>
        <w:widowControl w:val="0"/>
        <w:numPr>
          <w:ilvl w:val="2"/>
          <w:numId w:val="44"/>
        </w:numPr>
        <w:overflowPunct w:val="0"/>
        <w:autoSpaceDE w:val="0"/>
        <w:spacing w:line="264" w:lineRule="auto"/>
        <w:ind w:left="0" w:firstLine="700"/>
        <w:rPr>
          <w:sz w:val="24"/>
          <w:szCs w:val="24"/>
        </w:rPr>
      </w:pPr>
      <w:bookmarkStart w:id="450"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proofErr w:type="gramStart"/>
      <w:r w:rsidR="00696966" w:rsidRPr="00E71A48">
        <w:rPr>
          <w:sz w:val="24"/>
          <w:szCs w:val="24"/>
        </w:rPr>
        <w:t>наилучшей</w:t>
      </w:r>
      <w:proofErr w:type="gramEnd"/>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450"/>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r w:rsidR="00346998">
        <w:fldChar w:fldCharType="begin"/>
      </w:r>
      <w:r w:rsidR="00346998">
        <w:instrText xml:space="preserve"> REF _Ref294695546 \r \h  \* MERGEFORMAT </w:instrText>
      </w:r>
      <w:r w:rsidR="00346998">
        <w:fldChar w:fldCharType="separate"/>
      </w:r>
      <w:r w:rsidR="00BE4110" w:rsidRPr="00BE4110">
        <w:rPr>
          <w:bCs w:val="0"/>
          <w:sz w:val="24"/>
          <w:szCs w:val="24"/>
        </w:rPr>
        <w:t xml:space="preserve"> 1.2.6 </w:t>
      </w:r>
      <w:r w:rsidR="00346998">
        <w:fldChar w:fldCharType="end"/>
      </w:r>
      <w:r w:rsidRPr="00E71A48">
        <w:rPr>
          <w:bCs w:val="0"/>
          <w:sz w:val="24"/>
          <w:szCs w:val="24"/>
        </w:rPr>
        <w:t>и/или в срок, определенный в п.</w:t>
      </w:r>
      <w:r w:rsidR="001716DB" w:rsidRPr="00E71A48">
        <w:rPr>
          <w:bCs w:val="0"/>
          <w:sz w:val="24"/>
          <w:szCs w:val="24"/>
        </w:rPr>
        <w:t xml:space="preserve"> </w:t>
      </w:r>
      <w:r w:rsidR="00346998">
        <w:fldChar w:fldCharType="begin"/>
      </w:r>
      <w:r w:rsidR="00346998">
        <w:instrText xml:space="preserve"> REF _Ref294695403 \n \h  \* MERGEFORMAT </w:instrText>
      </w:r>
      <w:r w:rsidR="00346998">
        <w:fldChar w:fldCharType="separate"/>
      </w:r>
      <w:r w:rsidR="00BE4110" w:rsidRPr="00BE4110">
        <w:rPr>
          <w:bCs w:val="0"/>
          <w:sz w:val="24"/>
          <w:szCs w:val="24"/>
        </w:rPr>
        <w:t>3.10.3</w:t>
      </w:r>
      <w:r w:rsidR="00346998">
        <w:fldChar w:fldCharType="end"/>
      </w:r>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E71A48" w:rsidRDefault="00717F60" w:rsidP="00557C01">
      <w:pPr>
        <w:widowControl w:val="0"/>
        <w:numPr>
          <w:ilvl w:val="2"/>
          <w:numId w:val="44"/>
        </w:numPr>
        <w:overflowPunct w:val="0"/>
        <w:autoSpaceDE w:val="0"/>
        <w:spacing w:line="264" w:lineRule="auto"/>
        <w:ind w:left="0" w:firstLine="700"/>
        <w:rPr>
          <w:bCs w:val="0"/>
          <w:sz w:val="24"/>
          <w:szCs w:val="24"/>
        </w:rPr>
      </w:pPr>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r w:rsidR="00346998">
        <w:fldChar w:fldCharType="begin"/>
      </w:r>
      <w:r w:rsidR="00346998">
        <w:instrText xml:space="preserve"> REF _Ref305979053 \r \h  \* MERGEFORMAT </w:instrText>
      </w:r>
      <w:r w:rsidR="00346998">
        <w:fldChar w:fldCharType="separate"/>
      </w:r>
      <w:r w:rsidR="00BE4110" w:rsidRPr="00BE4110">
        <w:rPr>
          <w:bCs w:val="0"/>
          <w:sz w:val="24"/>
          <w:szCs w:val="24"/>
        </w:rPr>
        <w:t>3.10.4</w:t>
      </w:r>
      <w:r w:rsidR="00346998">
        <w:fldChar w:fldCharType="end"/>
      </w:r>
      <w:r w:rsidRPr="00E71A48">
        <w:rPr>
          <w:bCs w:val="0"/>
          <w:sz w:val="24"/>
          <w:szCs w:val="24"/>
        </w:rPr>
        <w:t xml:space="preserve">, Организатор запроса предложений имеет право выбрать новую выигравшую </w:t>
      </w:r>
      <w:r w:rsidR="004B5EB3" w:rsidRPr="00E71A48">
        <w:rPr>
          <w:bCs w:val="0"/>
          <w:sz w:val="24"/>
          <w:szCs w:val="24"/>
        </w:rPr>
        <w:t>Заявк</w:t>
      </w:r>
      <w:r w:rsidRPr="00E71A48">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D663E3" w:rsidRPr="00E71A48">
        <w:rPr>
          <w:bCs w:val="0"/>
          <w:sz w:val="24"/>
          <w:szCs w:val="24"/>
        </w:rPr>
        <w:t xml:space="preserve">чья </w:t>
      </w:r>
      <w:r w:rsidR="004B5EB3" w:rsidRPr="00E71A48">
        <w:rPr>
          <w:bCs w:val="0"/>
          <w:sz w:val="24"/>
          <w:szCs w:val="24"/>
        </w:rPr>
        <w:t>Заявк</w:t>
      </w:r>
      <w:r w:rsidR="00D663E3" w:rsidRPr="00E71A48">
        <w:rPr>
          <w:bCs w:val="0"/>
          <w:sz w:val="24"/>
          <w:szCs w:val="24"/>
        </w:rPr>
        <w:t xml:space="preserve">а утратила </w:t>
      </w:r>
      <w:r w:rsidRPr="00E71A48">
        <w:rPr>
          <w:bCs w:val="0"/>
          <w:sz w:val="24"/>
          <w:szCs w:val="24"/>
        </w:rPr>
        <w:t xml:space="preserve">статус </w:t>
      </w:r>
      <w:r w:rsidR="00D663E3" w:rsidRPr="00E71A48">
        <w:rPr>
          <w:bCs w:val="0"/>
          <w:sz w:val="24"/>
          <w:szCs w:val="24"/>
        </w:rPr>
        <w:t>лучшей</w:t>
      </w:r>
      <w:r w:rsidRPr="00E71A48">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Pr>
          <w:bCs w:val="0"/>
          <w:sz w:val="24"/>
          <w:szCs w:val="24"/>
        </w:rPr>
        <w:t>З</w:t>
      </w:r>
      <w:r w:rsidR="00C74146">
        <w:rPr>
          <w:bCs w:val="0"/>
          <w:sz w:val="24"/>
          <w:szCs w:val="24"/>
        </w:rPr>
        <w:t>О</w:t>
      </w:r>
      <w:r w:rsidRPr="00E71A48">
        <w:rPr>
          <w:bCs w:val="0"/>
          <w:sz w:val="24"/>
          <w:szCs w:val="24"/>
        </w:rPr>
        <w:t xml:space="preserve"> </w:t>
      </w:r>
      <w:r w:rsidR="00E74632">
        <w:rPr>
          <w:bCs w:val="0"/>
          <w:sz w:val="24"/>
          <w:szCs w:val="24"/>
        </w:rPr>
        <w:t>ПАО</w:t>
      </w:r>
      <w:r w:rsidRPr="00E71A48">
        <w:rPr>
          <w:bCs w:val="0"/>
          <w:sz w:val="24"/>
          <w:szCs w:val="24"/>
        </w:rPr>
        <w:t xml:space="preserve"> «</w:t>
      </w:r>
      <w:r w:rsidR="00C12FA4">
        <w:rPr>
          <w:bCs w:val="0"/>
          <w:sz w:val="24"/>
          <w:szCs w:val="24"/>
        </w:rPr>
        <w:t>МРСК Центра</w:t>
      </w:r>
      <w:r w:rsidRPr="00E71A48">
        <w:rPr>
          <w:bCs w:val="0"/>
          <w:sz w:val="24"/>
          <w:szCs w:val="24"/>
        </w:rPr>
        <w:t xml:space="preserve">». </w:t>
      </w:r>
    </w:p>
    <w:p w:rsidR="00717F60" w:rsidRPr="00E71A48" w:rsidRDefault="00717F60" w:rsidP="00557C01">
      <w:pPr>
        <w:widowControl w:val="0"/>
        <w:numPr>
          <w:ilvl w:val="2"/>
          <w:numId w:val="44"/>
        </w:numPr>
        <w:overflowPunct w:val="0"/>
        <w:autoSpaceDE w:val="0"/>
        <w:spacing w:line="264" w:lineRule="auto"/>
        <w:ind w:left="0" w:firstLine="700"/>
        <w:rPr>
          <w:sz w:val="24"/>
          <w:szCs w:val="24"/>
        </w:rPr>
      </w:pPr>
      <w:r w:rsidRPr="00E71A48">
        <w:rPr>
          <w:sz w:val="24"/>
          <w:szCs w:val="24"/>
        </w:rPr>
        <w:t xml:space="preserve">В случае признания </w:t>
      </w:r>
      <w:r w:rsidR="004B5EB3" w:rsidRPr="00E71A48">
        <w:rPr>
          <w:sz w:val="24"/>
          <w:szCs w:val="24"/>
        </w:rPr>
        <w:t>Заявк</w:t>
      </w:r>
      <w:r w:rsidR="00EB1E5E" w:rsidRPr="00E71A48">
        <w:rPr>
          <w:sz w:val="24"/>
          <w:szCs w:val="24"/>
        </w:rPr>
        <w:t xml:space="preserve">и </w:t>
      </w:r>
      <w:r w:rsidR="009C744E" w:rsidRPr="00E71A48">
        <w:rPr>
          <w:sz w:val="24"/>
          <w:szCs w:val="24"/>
        </w:rPr>
        <w:t>Участник</w:t>
      </w:r>
      <w:r w:rsidR="00EB1E5E" w:rsidRPr="00E71A48">
        <w:rPr>
          <w:sz w:val="24"/>
          <w:szCs w:val="24"/>
        </w:rPr>
        <w:t>а лучшей</w:t>
      </w:r>
      <w:r w:rsidRPr="00E71A48">
        <w:rPr>
          <w:sz w:val="24"/>
          <w:szCs w:val="24"/>
        </w:rPr>
        <w:t xml:space="preserve">, заключение </w:t>
      </w:r>
      <w:r w:rsidR="00DF639D" w:rsidRPr="00E71A48">
        <w:rPr>
          <w:sz w:val="24"/>
          <w:szCs w:val="24"/>
        </w:rPr>
        <w:t>Д</w:t>
      </w:r>
      <w:r w:rsidRPr="00E71A48">
        <w:rPr>
          <w:sz w:val="24"/>
          <w:szCs w:val="24"/>
        </w:rPr>
        <w:t>оговора с</w:t>
      </w:r>
      <w:r w:rsidR="00EB1E5E" w:rsidRPr="00E71A48">
        <w:rPr>
          <w:sz w:val="24"/>
          <w:szCs w:val="24"/>
        </w:rPr>
        <w:t xml:space="preserve"> данным </w:t>
      </w:r>
      <w:r w:rsidR="009C744E" w:rsidRPr="00E71A48">
        <w:rPr>
          <w:sz w:val="24"/>
          <w:szCs w:val="24"/>
        </w:rPr>
        <w:t>Участник</w:t>
      </w:r>
      <w:r w:rsidR="00EB1E5E" w:rsidRPr="00E71A48">
        <w:rPr>
          <w:sz w:val="24"/>
          <w:szCs w:val="24"/>
        </w:rPr>
        <w:t>ом</w:t>
      </w:r>
      <w:r w:rsidRPr="00E71A48">
        <w:rPr>
          <w:sz w:val="24"/>
          <w:szCs w:val="24"/>
        </w:rPr>
        <w:t xml:space="preserve"> требует предварительного одобрения Советом директоров </w:t>
      </w:r>
      <w:r w:rsidR="00C12FA4">
        <w:rPr>
          <w:sz w:val="24"/>
          <w:szCs w:val="24"/>
        </w:rPr>
        <w:t>ПАО</w:t>
      </w:r>
      <w:r w:rsidR="00C12FA4" w:rsidRPr="00E71A48">
        <w:rPr>
          <w:sz w:val="24"/>
          <w:szCs w:val="24"/>
        </w:rPr>
        <w:t xml:space="preserve"> «</w:t>
      </w:r>
      <w:r w:rsidR="00C12FA4">
        <w:rPr>
          <w:sz w:val="24"/>
          <w:szCs w:val="24"/>
        </w:rPr>
        <w:t>МРСК Центра</w:t>
      </w:r>
      <w:r w:rsidR="00C12FA4" w:rsidRPr="00E71A48">
        <w:rPr>
          <w:sz w:val="24"/>
          <w:szCs w:val="24"/>
        </w:rPr>
        <w:t>»</w:t>
      </w:r>
      <w:r w:rsidRPr="00E71A48">
        <w:rPr>
          <w:sz w:val="24"/>
          <w:szCs w:val="24"/>
        </w:rPr>
        <w:t xml:space="preserve"> как сделки, в совершении которой имеется заинтересованность, </w:t>
      </w:r>
      <w:r w:rsidR="00123C70" w:rsidRPr="00E71A48">
        <w:rPr>
          <w:sz w:val="24"/>
          <w:szCs w:val="24"/>
        </w:rPr>
        <w:t>Договор</w:t>
      </w:r>
      <w:r w:rsidRPr="00E71A48">
        <w:rPr>
          <w:sz w:val="24"/>
          <w:szCs w:val="24"/>
        </w:rPr>
        <w:t xml:space="preserve"> заключается после одобрения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557C01">
      <w:pPr>
        <w:widowControl w:val="0"/>
        <w:numPr>
          <w:ilvl w:val="2"/>
          <w:numId w:val="44"/>
        </w:numPr>
        <w:overflowPunct w:val="0"/>
        <w:autoSpaceDE w:val="0"/>
        <w:spacing w:line="264" w:lineRule="auto"/>
        <w:ind w:left="0" w:firstLine="700"/>
        <w:rPr>
          <w:bCs w:val="0"/>
          <w:color w:val="000000"/>
          <w:sz w:val="24"/>
          <w:szCs w:val="24"/>
        </w:rPr>
      </w:pPr>
      <w:bookmarkStart w:id="451"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w:t>
      </w:r>
      <w:r w:rsidR="00541FAB">
        <w:rPr>
          <w:bCs w:val="0"/>
          <w:color w:val="000000"/>
          <w:sz w:val="24"/>
          <w:szCs w:val="24"/>
        </w:rPr>
        <w:t>ых</w:t>
      </w:r>
      <w:r w:rsidRPr="00414CAF">
        <w:rPr>
          <w:bCs w:val="0"/>
          <w:color w:val="000000"/>
          <w:sz w:val="24"/>
          <w:szCs w:val="24"/>
        </w:rPr>
        <w:t xml:space="preserve"> </w:t>
      </w:r>
      <w:r w:rsidR="007F76D6">
        <w:rPr>
          <w:bCs w:val="0"/>
          <w:color w:val="000000"/>
          <w:sz w:val="24"/>
          <w:szCs w:val="24"/>
        </w:rPr>
        <w:t>работ</w:t>
      </w:r>
      <w:r w:rsidRPr="00414CAF">
        <w:rPr>
          <w:bCs w:val="0"/>
          <w:color w:val="000000"/>
          <w:sz w:val="24"/>
          <w:szCs w:val="24"/>
        </w:rPr>
        <w:t xml:space="preserve">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007F76D6">
        <w:rPr>
          <w:bCs w:val="0"/>
          <w:color w:val="000000"/>
          <w:sz w:val="24"/>
          <w:szCs w:val="24"/>
        </w:rPr>
        <w:t>выполняемых работ</w:t>
      </w:r>
      <w:r w:rsidRPr="00414CAF">
        <w:rPr>
          <w:bCs w:val="0"/>
          <w:color w:val="000000"/>
          <w:sz w:val="24"/>
          <w:szCs w:val="24"/>
        </w:rPr>
        <w:t xml:space="preserve"> и другие условия.</w:t>
      </w:r>
    </w:p>
    <w:p w:rsidR="00667F31" w:rsidRPr="00414CAF" w:rsidRDefault="00932C0A" w:rsidP="00667F31">
      <w:pPr>
        <w:pStyle w:val="2"/>
        <w:tabs>
          <w:tab w:val="clear" w:pos="1700"/>
          <w:tab w:val="left" w:pos="709"/>
        </w:tabs>
        <w:spacing w:line="264" w:lineRule="auto"/>
      </w:pPr>
      <w:bookmarkStart w:id="452" w:name="_Toc181693189"/>
      <w:bookmarkStart w:id="453" w:name="_Ref190680463"/>
      <w:bookmarkStart w:id="454" w:name="_Ref306140410"/>
      <w:bookmarkStart w:id="455" w:name="_Ref306142159"/>
      <w:bookmarkStart w:id="456" w:name="_Toc441131597"/>
      <w:bookmarkStart w:id="457" w:name="_Ref303102866"/>
      <w:bookmarkStart w:id="458" w:name="_Toc305835589"/>
      <w:bookmarkStart w:id="459" w:name="_Ref303683952"/>
      <w:bookmarkStart w:id="460" w:name="__RefNumPara__840_922829174"/>
      <w:bookmarkEnd w:id="451"/>
      <w:r w:rsidRPr="00414CAF">
        <w:t xml:space="preserve">Обеспечение исполнения обязательств </w:t>
      </w:r>
      <w:r w:rsidR="000E5003">
        <w:t>Подрядчика</w:t>
      </w:r>
      <w:r w:rsidR="00972AAA" w:rsidRPr="00414CAF">
        <w:t xml:space="preserve"> </w:t>
      </w:r>
      <w:r w:rsidRPr="00414CAF">
        <w:t>по </w:t>
      </w:r>
      <w:r w:rsidR="00123C70" w:rsidRPr="00414CAF">
        <w:t>Договор</w:t>
      </w:r>
      <w:r w:rsidRPr="00414CAF">
        <w:t>у</w:t>
      </w:r>
      <w:bookmarkEnd w:id="452"/>
      <w:bookmarkEnd w:id="453"/>
      <w:bookmarkEnd w:id="454"/>
      <w:bookmarkEnd w:id="455"/>
      <w:bookmarkEnd w:id="456"/>
      <w:r w:rsidRPr="00414CAF">
        <w:t xml:space="preserve"> </w:t>
      </w:r>
      <w:bookmarkEnd w:id="457"/>
      <w:bookmarkEnd w:id="458"/>
    </w:p>
    <w:p w:rsidR="00932C0A" w:rsidRPr="00C12FA4" w:rsidRDefault="00414CAF" w:rsidP="00557C01">
      <w:pPr>
        <w:widowControl w:val="0"/>
        <w:numPr>
          <w:ilvl w:val="2"/>
          <w:numId w:val="45"/>
        </w:numPr>
        <w:tabs>
          <w:tab w:val="left" w:pos="1620"/>
        </w:tabs>
        <w:suppressAutoHyphens w:val="0"/>
        <w:spacing w:line="264" w:lineRule="auto"/>
        <w:ind w:left="0" w:firstLine="709"/>
        <w:rPr>
          <w:sz w:val="24"/>
          <w:szCs w:val="24"/>
          <w:lang w:eastAsia="ru-RU"/>
        </w:rPr>
      </w:pPr>
      <w:r w:rsidRPr="00C12FA4">
        <w:rPr>
          <w:sz w:val="24"/>
          <w:szCs w:val="24"/>
        </w:rPr>
        <w:t xml:space="preserve">Дополнительного обеспечения исполнения обязательств </w:t>
      </w:r>
      <w:r w:rsidR="000E5003">
        <w:rPr>
          <w:sz w:val="24"/>
          <w:szCs w:val="24"/>
        </w:rPr>
        <w:t>Подрядчика</w:t>
      </w:r>
      <w:r w:rsidRPr="00C12FA4">
        <w:rPr>
          <w:sz w:val="24"/>
          <w:szCs w:val="24"/>
        </w:rPr>
        <w:t xml:space="preserve"> по Договору, помимо указанного в </w:t>
      </w:r>
      <w:r w:rsidR="005818B2">
        <w:rPr>
          <w:sz w:val="24"/>
          <w:szCs w:val="24"/>
        </w:rPr>
        <w:t>проекте Договора</w:t>
      </w:r>
      <w:r w:rsidRPr="00C12FA4">
        <w:rPr>
          <w:sz w:val="24"/>
          <w:szCs w:val="24"/>
        </w:rPr>
        <w:t xml:space="preserve"> (</w:t>
      </w:r>
      <w:r w:rsidR="005818B2">
        <w:rPr>
          <w:sz w:val="24"/>
          <w:szCs w:val="24"/>
        </w:rPr>
        <w:t xml:space="preserve">раздел </w:t>
      </w:r>
      <w:r w:rsidR="002F2082">
        <w:rPr>
          <w:sz w:val="24"/>
          <w:szCs w:val="24"/>
        </w:rPr>
        <w:fldChar w:fldCharType="begin"/>
      </w:r>
      <w:r w:rsidR="005818B2">
        <w:rPr>
          <w:sz w:val="24"/>
          <w:szCs w:val="24"/>
        </w:rPr>
        <w:instrText xml:space="preserve"> REF _Ref440272931 \r \h </w:instrText>
      </w:r>
      <w:r w:rsidR="002F2082">
        <w:rPr>
          <w:sz w:val="24"/>
          <w:szCs w:val="24"/>
        </w:rPr>
      </w:r>
      <w:r w:rsidR="002F2082">
        <w:rPr>
          <w:sz w:val="24"/>
          <w:szCs w:val="24"/>
        </w:rPr>
        <w:fldChar w:fldCharType="separate"/>
      </w:r>
      <w:r w:rsidR="00BE4110">
        <w:rPr>
          <w:sz w:val="24"/>
          <w:szCs w:val="24"/>
        </w:rPr>
        <w:t>2</w:t>
      </w:r>
      <w:r w:rsidR="002F2082">
        <w:rPr>
          <w:sz w:val="24"/>
          <w:szCs w:val="24"/>
        </w:rPr>
        <w:fldChar w:fldCharType="end"/>
      </w:r>
      <w:r w:rsidRPr="00C12FA4">
        <w:rPr>
          <w:sz w:val="24"/>
          <w:szCs w:val="24"/>
        </w:rPr>
        <w:t>), не требуется.</w:t>
      </w:r>
    </w:p>
    <w:p w:rsidR="00932C0A" w:rsidRPr="00414CAF" w:rsidRDefault="00932C0A" w:rsidP="00557C01">
      <w:pPr>
        <w:keepNext/>
        <w:numPr>
          <w:ilvl w:val="1"/>
          <w:numId w:val="45"/>
        </w:numPr>
        <w:suppressAutoHyphens w:val="0"/>
        <w:spacing w:before="360" w:after="120" w:line="264" w:lineRule="auto"/>
        <w:ind w:left="1616" w:hanging="1077"/>
        <w:jc w:val="left"/>
        <w:outlineLvl w:val="1"/>
        <w:rPr>
          <w:b/>
          <w:bCs w:val="0"/>
          <w:snapToGrid w:val="0"/>
          <w:sz w:val="24"/>
          <w:szCs w:val="24"/>
          <w:lang w:eastAsia="ru-RU"/>
        </w:rPr>
      </w:pPr>
      <w:bookmarkStart w:id="461" w:name="_Ref303694483"/>
      <w:bookmarkStart w:id="462" w:name="_Toc305835590"/>
      <w:bookmarkStart w:id="463" w:name="_Ref306140451"/>
      <w:r w:rsidRPr="00414CAF">
        <w:rPr>
          <w:b/>
          <w:bCs w:val="0"/>
          <w:snapToGrid w:val="0"/>
          <w:sz w:val="24"/>
          <w:szCs w:val="24"/>
          <w:lang w:eastAsia="ru-RU"/>
        </w:rPr>
        <w:t xml:space="preserve">Уведомление о результатах </w:t>
      </w:r>
      <w:bookmarkEnd w:id="461"/>
      <w:bookmarkEnd w:id="462"/>
      <w:r w:rsidRPr="00414CAF">
        <w:rPr>
          <w:b/>
          <w:bCs w:val="0"/>
          <w:snapToGrid w:val="0"/>
          <w:sz w:val="24"/>
          <w:szCs w:val="24"/>
          <w:lang w:eastAsia="ru-RU"/>
        </w:rPr>
        <w:t>запроса предложений</w:t>
      </w:r>
      <w:bookmarkEnd w:id="463"/>
    </w:p>
    <w:bookmarkEnd w:id="459"/>
    <w:p w:rsidR="00ED5C7C" w:rsidRPr="00E963D9" w:rsidRDefault="00ED5C7C" w:rsidP="00557C01">
      <w:pPr>
        <w:widowControl w:val="0"/>
        <w:numPr>
          <w:ilvl w:val="2"/>
          <w:numId w:val="45"/>
        </w:numPr>
        <w:suppressAutoHyphens w:val="0"/>
        <w:adjustRightInd w:val="0"/>
        <w:spacing w:line="264" w:lineRule="auto"/>
        <w:ind w:left="0" w:firstLine="720"/>
        <w:textAlignment w:val="baseline"/>
        <w:rPr>
          <w:bCs w:val="0"/>
          <w:sz w:val="24"/>
          <w:szCs w:val="24"/>
          <w:lang w:eastAsia="ru-RU"/>
        </w:rPr>
      </w:pPr>
      <w:r w:rsidRPr="00E963D9">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E963D9">
        <w:rPr>
          <w:bCs w:val="0"/>
          <w:sz w:val="24"/>
          <w:szCs w:val="24"/>
          <w:lang w:eastAsia="ru-RU"/>
        </w:rPr>
        <w:t xml:space="preserve">на интернет-сайтах, на которых было опубликовано </w:t>
      </w:r>
      <w:r w:rsidR="00D56F8C" w:rsidRPr="00E963D9">
        <w:rPr>
          <w:iCs/>
          <w:sz w:val="24"/>
          <w:szCs w:val="24"/>
        </w:rPr>
        <w:t>Извещение</w:t>
      </w:r>
      <w:r w:rsidR="00D56F8C" w:rsidRPr="00E963D9">
        <w:rPr>
          <w:sz w:val="24"/>
          <w:szCs w:val="24"/>
        </w:rPr>
        <w:t xml:space="preserve"> о проведении открытого </w:t>
      </w:r>
      <w:r w:rsidR="00D56F8C" w:rsidRPr="00E963D9">
        <w:rPr>
          <w:iCs/>
          <w:sz w:val="24"/>
          <w:szCs w:val="24"/>
        </w:rPr>
        <w:t xml:space="preserve">запроса предложений (подраздел </w:t>
      </w:r>
      <w:r w:rsidR="00346998">
        <w:fldChar w:fldCharType="begin"/>
      </w:r>
      <w:r w:rsidR="00346998">
        <w:instrText xml:space="preserve"> REF _Ref191386085 \r \h  \* MERGEFORMAT </w:instrText>
      </w:r>
      <w:r w:rsidR="00346998">
        <w:fldChar w:fldCharType="separate"/>
      </w:r>
      <w:r w:rsidR="00BE4110" w:rsidRPr="00BE4110">
        <w:rPr>
          <w:iCs/>
          <w:sz w:val="24"/>
          <w:szCs w:val="24"/>
        </w:rPr>
        <w:t>1.1.1</w:t>
      </w:r>
      <w:r w:rsidR="00346998">
        <w:fldChar w:fldCharType="end"/>
      </w:r>
      <w:r w:rsidR="00D56F8C" w:rsidRPr="00E963D9">
        <w:rPr>
          <w:iCs/>
          <w:sz w:val="24"/>
          <w:szCs w:val="24"/>
        </w:rPr>
        <w:t>)</w:t>
      </w:r>
      <w:r w:rsidR="00D56F8C" w:rsidRPr="00E963D9">
        <w:rPr>
          <w:sz w:val="24"/>
          <w:szCs w:val="24"/>
        </w:rPr>
        <w:t>,</w:t>
      </w:r>
      <w:r w:rsidR="00D56F8C" w:rsidRPr="00E963D9">
        <w:rPr>
          <w:bCs w:val="0"/>
          <w:sz w:val="24"/>
          <w:szCs w:val="24"/>
          <w:lang w:eastAsia="ru-RU"/>
        </w:rPr>
        <w:t xml:space="preserve">  </w:t>
      </w:r>
      <w:r w:rsidRPr="00E963D9">
        <w:rPr>
          <w:bCs w:val="0"/>
          <w:sz w:val="24"/>
          <w:szCs w:val="24"/>
          <w:lang w:eastAsia="ru-RU"/>
        </w:rPr>
        <w:t xml:space="preserve">для всех </w:t>
      </w:r>
      <w:r w:rsidR="00DC6125">
        <w:rPr>
          <w:bCs w:val="0"/>
          <w:sz w:val="24"/>
          <w:szCs w:val="24"/>
          <w:lang w:eastAsia="ru-RU"/>
        </w:rPr>
        <w:t>Участников</w:t>
      </w:r>
      <w:r w:rsidRPr="00E963D9">
        <w:rPr>
          <w:bCs w:val="0"/>
          <w:sz w:val="24"/>
          <w:szCs w:val="24"/>
          <w:lang w:eastAsia="ru-RU"/>
        </w:rPr>
        <w:t xml:space="preserve"> Протокол о выборе победителя открытого запроса предложений, в котором указывает:</w:t>
      </w:r>
    </w:p>
    <w:p w:rsidR="00ED5C7C" w:rsidRPr="00ED5C7C" w:rsidRDefault="00ED5C7C" w:rsidP="00473BFE">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Наименование и адрес Победителя;</w:t>
      </w:r>
    </w:p>
    <w:p w:rsidR="00ED5C7C" w:rsidRPr="00ED5C7C" w:rsidRDefault="00ED5C7C" w:rsidP="00473BFE">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 xml:space="preserve">Краткое изложение предмета и общей цены </w:t>
      </w:r>
      <w:r w:rsidR="000E5003">
        <w:rPr>
          <w:bCs w:val="0"/>
          <w:sz w:val="24"/>
          <w:szCs w:val="24"/>
          <w:lang w:eastAsia="ru-RU"/>
        </w:rPr>
        <w:t>Заявки</w:t>
      </w:r>
      <w:r w:rsidRPr="00ED5C7C">
        <w:rPr>
          <w:bCs w:val="0"/>
          <w:sz w:val="24"/>
          <w:szCs w:val="24"/>
          <w:lang w:eastAsia="ru-RU"/>
        </w:rPr>
        <w:t xml:space="preserve"> Победителя.</w:t>
      </w:r>
    </w:p>
    <w:p w:rsidR="00ED5C7C" w:rsidRDefault="00ED5C7C" w:rsidP="00557C01">
      <w:pPr>
        <w:widowControl w:val="0"/>
        <w:numPr>
          <w:ilvl w:val="2"/>
          <w:numId w:val="45"/>
        </w:numPr>
        <w:suppressAutoHyphens w:val="0"/>
        <w:adjustRightInd w:val="0"/>
        <w:spacing w:line="264" w:lineRule="auto"/>
        <w:ind w:left="0" w:firstLine="720"/>
        <w:textAlignment w:val="baseline"/>
        <w:rPr>
          <w:bCs w:val="0"/>
          <w:sz w:val="24"/>
          <w:szCs w:val="24"/>
          <w:lang w:eastAsia="ru-RU"/>
        </w:rPr>
      </w:pPr>
      <w:r w:rsidRPr="00ED5C7C">
        <w:rPr>
          <w:bCs w:val="0"/>
          <w:sz w:val="24"/>
          <w:szCs w:val="24"/>
          <w:lang w:eastAsia="ru-RU"/>
        </w:rPr>
        <w:lastRenderedPageBreak/>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C12FA4" w:rsidRPr="00ED5C7C" w:rsidRDefault="00C12FA4" w:rsidP="00557C01">
      <w:pPr>
        <w:widowControl w:val="0"/>
        <w:numPr>
          <w:ilvl w:val="2"/>
          <w:numId w:val="45"/>
        </w:numPr>
        <w:suppressAutoHyphens w:val="0"/>
        <w:adjustRightInd w:val="0"/>
        <w:spacing w:line="264" w:lineRule="auto"/>
        <w:ind w:left="0" w:firstLine="720"/>
        <w:textAlignment w:val="baseline"/>
        <w:rPr>
          <w:bCs w:val="0"/>
          <w:sz w:val="24"/>
          <w:szCs w:val="24"/>
          <w:lang w:eastAsia="ru-RU"/>
        </w:rPr>
        <w:sectPr w:rsidR="00C12FA4" w:rsidRPr="00ED5C7C" w:rsidSect="002B0606">
          <w:headerReference w:type="even" r:id="rId34"/>
          <w:headerReference w:type="default" r:id="rId35"/>
          <w:footerReference w:type="even" r:id="rId36"/>
          <w:headerReference w:type="first" r:id="rId37"/>
          <w:footerReference w:type="first" r:id="rId38"/>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464" w:name="_Ref440270568"/>
      <w:bookmarkStart w:id="465" w:name="_Ref440274159"/>
      <w:bookmarkStart w:id="466" w:name="_Ref440292555"/>
      <w:bookmarkStart w:id="467" w:name="_Ref440292779"/>
      <w:bookmarkStart w:id="468" w:name="_Toc441131598"/>
      <w:r>
        <w:rPr>
          <w:szCs w:val="24"/>
        </w:rPr>
        <w:lastRenderedPageBreak/>
        <w:t>Техническая часть</w:t>
      </w:r>
      <w:bookmarkEnd w:id="464"/>
      <w:bookmarkEnd w:id="465"/>
      <w:bookmarkEnd w:id="466"/>
      <w:bookmarkEnd w:id="467"/>
      <w:bookmarkEnd w:id="468"/>
      <w:r w:rsidRPr="00E71A48">
        <w:rPr>
          <w:szCs w:val="24"/>
        </w:rPr>
        <w:t xml:space="preserve"> </w:t>
      </w:r>
    </w:p>
    <w:p w:rsidR="002B5044" w:rsidRPr="00D32781" w:rsidRDefault="002B5044" w:rsidP="0021751A">
      <w:pPr>
        <w:pStyle w:val="2"/>
        <w:ind w:left="1701" w:hanging="1134"/>
      </w:pPr>
      <w:bookmarkStart w:id="469" w:name="_Toc176064097"/>
      <w:bookmarkStart w:id="470" w:name="_Toc176338525"/>
      <w:bookmarkStart w:id="471" w:name="_Toc180399753"/>
      <w:bookmarkStart w:id="472" w:name="_Toc189457101"/>
      <w:bookmarkStart w:id="473" w:name="_Toc189461737"/>
      <w:bookmarkStart w:id="474" w:name="_Toc189462011"/>
      <w:bookmarkStart w:id="475" w:name="_Toc191273610"/>
      <w:bookmarkStart w:id="476" w:name="_Toc423421726"/>
      <w:bookmarkStart w:id="477" w:name="_Toc441131599"/>
      <w:bookmarkStart w:id="478" w:name="_Toc167189319"/>
      <w:bookmarkStart w:id="479" w:name="_Toc168725254"/>
      <w:r w:rsidRPr="00C12FA4">
        <w:t xml:space="preserve">Перечень, объемы и </w:t>
      </w:r>
      <w:r w:rsidRPr="00D32781">
        <w:t xml:space="preserve">характеристики </w:t>
      </w:r>
      <w:bookmarkEnd w:id="469"/>
      <w:bookmarkEnd w:id="470"/>
      <w:bookmarkEnd w:id="471"/>
      <w:bookmarkEnd w:id="472"/>
      <w:bookmarkEnd w:id="473"/>
      <w:bookmarkEnd w:id="474"/>
      <w:bookmarkEnd w:id="475"/>
      <w:bookmarkEnd w:id="476"/>
      <w:r w:rsidR="00C3704B" w:rsidRPr="00D32781">
        <w:t xml:space="preserve">закупаемых </w:t>
      </w:r>
      <w:r w:rsidR="00CD1816" w:rsidRPr="00D32781">
        <w:t>работ</w:t>
      </w:r>
      <w:bookmarkEnd w:id="477"/>
    </w:p>
    <w:p w:rsidR="002B5044" w:rsidRPr="00D32781" w:rsidRDefault="002B5044" w:rsidP="002B5044">
      <w:pPr>
        <w:pStyle w:val="3"/>
        <w:ind w:left="0" w:firstLine="851"/>
        <w:jc w:val="both"/>
        <w:rPr>
          <w:b w:val="0"/>
          <w:szCs w:val="24"/>
        </w:rPr>
      </w:pPr>
      <w:bookmarkStart w:id="480" w:name="_Toc439166311"/>
      <w:bookmarkStart w:id="481" w:name="_Toc439170659"/>
      <w:bookmarkStart w:id="482" w:name="_Toc439172761"/>
      <w:bookmarkStart w:id="483" w:name="_Toc439173205"/>
      <w:bookmarkStart w:id="484" w:name="_Toc439238199"/>
      <w:bookmarkStart w:id="485" w:name="_Toc439252751"/>
      <w:bookmarkStart w:id="486" w:name="_Toc439323609"/>
      <w:bookmarkStart w:id="487" w:name="_Toc439323725"/>
      <w:bookmarkStart w:id="488" w:name="_Toc440361359"/>
      <w:bookmarkStart w:id="489" w:name="_Toc440376114"/>
      <w:bookmarkStart w:id="490" w:name="_Toc440376241"/>
      <w:bookmarkStart w:id="491" w:name="_Toc440382503"/>
      <w:bookmarkStart w:id="492" w:name="_Toc440447173"/>
      <w:bookmarkStart w:id="493" w:name="_Toc440620853"/>
      <w:bookmarkStart w:id="494" w:name="_Toc440631488"/>
      <w:bookmarkStart w:id="495" w:name="_Toc440875728"/>
      <w:bookmarkStart w:id="496" w:name="_Toc441131600"/>
      <w:r w:rsidRPr="00D32781">
        <w:rPr>
          <w:b w:val="0"/>
          <w:szCs w:val="24"/>
        </w:rPr>
        <w:t>Техническ</w:t>
      </w:r>
      <w:r w:rsidR="003776BB" w:rsidRPr="00D32781">
        <w:rPr>
          <w:b w:val="0"/>
          <w:szCs w:val="24"/>
        </w:rPr>
        <w:t>ое</w:t>
      </w:r>
      <w:r w:rsidRPr="00D32781">
        <w:rPr>
          <w:b w:val="0"/>
          <w:szCs w:val="24"/>
        </w:rPr>
        <w:t xml:space="preserve"> задани</w:t>
      </w:r>
      <w:r w:rsidR="003776BB" w:rsidRPr="00D32781">
        <w:rPr>
          <w:b w:val="0"/>
          <w:szCs w:val="24"/>
        </w:rPr>
        <w:t>е</w:t>
      </w:r>
      <w:r w:rsidRPr="00D32781">
        <w:rPr>
          <w:b w:val="0"/>
          <w:szCs w:val="24"/>
        </w:rPr>
        <w:t xml:space="preserve"> </w:t>
      </w:r>
      <w:r w:rsidR="00A154B7" w:rsidRPr="00D32781">
        <w:rPr>
          <w:b w:val="0"/>
          <w:szCs w:val="24"/>
        </w:rPr>
        <w:t xml:space="preserve">по Лоту №1 (подраздел </w:t>
      </w:r>
      <w:r w:rsidR="002F2082" w:rsidRPr="00D32781">
        <w:rPr>
          <w:b w:val="0"/>
          <w:szCs w:val="24"/>
        </w:rPr>
        <w:fldChar w:fldCharType="begin"/>
      </w:r>
      <w:r w:rsidR="00A154B7" w:rsidRPr="00D32781">
        <w:rPr>
          <w:b w:val="0"/>
          <w:szCs w:val="24"/>
        </w:rPr>
        <w:instrText xml:space="preserve"> REF _Ref440275279 \r \h </w:instrText>
      </w:r>
      <w:r w:rsidR="00D32781">
        <w:rPr>
          <w:b w:val="0"/>
          <w:szCs w:val="24"/>
        </w:rPr>
        <w:instrText xml:space="preserve"> \* MERGEFORMAT </w:instrText>
      </w:r>
      <w:r w:rsidR="002F2082" w:rsidRPr="00D32781">
        <w:rPr>
          <w:b w:val="0"/>
          <w:szCs w:val="24"/>
        </w:rPr>
      </w:r>
      <w:r w:rsidR="002F2082" w:rsidRPr="00D32781">
        <w:rPr>
          <w:b w:val="0"/>
          <w:szCs w:val="24"/>
        </w:rPr>
        <w:fldChar w:fldCharType="separate"/>
      </w:r>
      <w:r w:rsidR="00BE4110" w:rsidRPr="00D32781">
        <w:rPr>
          <w:b w:val="0"/>
          <w:szCs w:val="24"/>
        </w:rPr>
        <w:t>1.1.4</w:t>
      </w:r>
      <w:r w:rsidR="002F2082" w:rsidRPr="00D32781">
        <w:rPr>
          <w:b w:val="0"/>
          <w:szCs w:val="24"/>
        </w:rPr>
        <w:fldChar w:fldCharType="end"/>
      </w:r>
      <w:r w:rsidR="00A154B7" w:rsidRPr="00D32781">
        <w:rPr>
          <w:b w:val="0"/>
          <w:szCs w:val="24"/>
        </w:rPr>
        <w:t>)</w:t>
      </w:r>
      <w:r w:rsidRPr="00D32781">
        <w:rPr>
          <w:b w:val="0"/>
          <w:szCs w:val="24"/>
        </w:rPr>
        <w:t xml:space="preserve"> изложен</w:t>
      </w:r>
      <w:r w:rsidR="00F463E8" w:rsidRPr="00D32781">
        <w:rPr>
          <w:b w:val="0"/>
          <w:szCs w:val="24"/>
        </w:rPr>
        <w:t>о</w:t>
      </w:r>
      <w:r w:rsidRPr="00D32781">
        <w:rPr>
          <w:b w:val="0"/>
          <w:szCs w:val="24"/>
        </w:rPr>
        <w:t xml:space="preserve"> в Приложении №1, которое является неотъемлемым приложением к настоящей документации и предоставляется </w:t>
      </w:r>
      <w:r w:rsidR="0021751A" w:rsidRPr="00D32781">
        <w:rPr>
          <w:b w:val="0"/>
          <w:szCs w:val="24"/>
        </w:rPr>
        <w:t>Участник</w:t>
      </w:r>
      <w:r w:rsidRPr="00D32781">
        <w:rPr>
          <w:b w:val="0"/>
          <w:szCs w:val="24"/>
        </w:rPr>
        <w:t>ам вместе с ней в качестве отдельного документа.</w:t>
      </w:r>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p>
    <w:p w:rsidR="002B5044" w:rsidRPr="00D32781" w:rsidRDefault="002B5044" w:rsidP="0021751A">
      <w:pPr>
        <w:pStyle w:val="2"/>
        <w:ind w:left="1701" w:hanging="1134"/>
      </w:pPr>
      <w:bookmarkStart w:id="497" w:name="_Ref194832984"/>
      <w:bookmarkStart w:id="498" w:name="_Ref197686508"/>
      <w:bookmarkStart w:id="499" w:name="_Toc423421727"/>
      <w:bookmarkStart w:id="500" w:name="_Toc441131601"/>
      <w:r w:rsidRPr="00D32781">
        <w:t xml:space="preserve">Требование к </w:t>
      </w:r>
      <w:bookmarkEnd w:id="497"/>
      <w:bookmarkEnd w:id="498"/>
      <w:bookmarkEnd w:id="499"/>
      <w:r w:rsidR="00C3704B" w:rsidRPr="00D32781">
        <w:t xml:space="preserve">закупаемым </w:t>
      </w:r>
      <w:r w:rsidR="00CD1816" w:rsidRPr="00D32781">
        <w:t>работам</w:t>
      </w:r>
      <w:bookmarkEnd w:id="500"/>
    </w:p>
    <w:p w:rsidR="002B5044" w:rsidRPr="003776BB" w:rsidRDefault="002B5044" w:rsidP="002B5044">
      <w:pPr>
        <w:pStyle w:val="3"/>
        <w:ind w:left="0" w:firstLine="851"/>
        <w:jc w:val="both"/>
        <w:rPr>
          <w:b w:val="0"/>
          <w:szCs w:val="24"/>
        </w:rPr>
      </w:pPr>
      <w:bookmarkStart w:id="501" w:name="_Toc439166314"/>
      <w:bookmarkStart w:id="502" w:name="_Toc439170662"/>
      <w:bookmarkStart w:id="503" w:name="_Toc439172764"/>
      <w:bookmarkStart w:id="504" w:name="_Toc439173208"/>
      <w:bookmarkStart w:id="505" w:name="_Toc439238202"/>
      <w:bookmarkStart w:id="506" w:name="_Toc439252754"/>
      <w:bookmarkStart w:id="507" w:name="_Toc439323612"/>
      <w:bookmarkStart w:id="508" w:name="_Toc439323728"/>
      <w:bookmarkStart w:id="509" w:name="_Toc440361362"/>
      <w:bookmarkStart w:id="510" w:name="_Toc440376117"/>
      <w:bookmarkStart w:id="511" w:name="_Toc440376244"/>
      <w:bookmarkStart w:id="512" w:name="_Toc440382505"/>
      <w:bookmarkStart w:id="513" w:name="_Toc440447175"/>
      <w:bookmarkStart w:id="514" w:name="_Toc440620855"/>
      <w:bookmarkStart w:id="515" w:name="_Toc440631490"/>
      <w:bookmarkStart w:id="516" w:name="_Toc440875730"/>
      <w:bookmarkStart w:id="517" w:name="_Toc441131602"/>
      <w:bookmarkStart w:id="518" w:name="_Ref194833053"/>
      <w:bookmarkStart w:id="519" w:name="_Ref223496951"/>
      <w:bookmarkStart w:id="520" w:name="_Ref223496970"/>
      <w:r w:rsidRPr="00D32781">
        <w:rPr>
          <w:b w:val="0"/>
          <w:szCs w:val="24"/>
        </w:rPr>
        <w:t xml:space="preserve">Дополнительные требования к </w:t>
      </w:r>
      <w:r w:rsidR="00CD1816" w:rsidRPr="00D32781">
        <w:rPr>
          <w:b w:val="0"/>
          <w:szCs w:val="24"/>
        </w:rPr>
        <w:t>выполняемым работам</w:t>
      </w:r>
      <w:r w:rsidR="003776BB" w:rsidRPr="00D32781">
        <w:rPr>
          <w:b w:val="0"/>
          <w:szCs w:val="24"/>
          <w:lang w:eastAsia="ru-RU"/>
        </w:rPr>
        <w:t xml:space="preserve"> изложены в Приложении №1 (Техническом задании) к настоящей Документации. При несоблюдении</w:t>
      </w:r>
      <w:r w:rsidR="003776BB" w:rsidRPr="003803A7">
        <w:rPr>
          <w:b w:val="0"/>
          <w:szCs w:val="24"/>
          <w:lang w:eastAsia="ru-RU"/>
        </w:rPr>
        <w:t xml:space="preserve"> требований Технического</w:t>
      </w:r>
      <w:r w:rsidR="003776BB" w:rsidRPr="003776BB">
        <w:rPr>
          <w:b w:val="0"/>
          <w:szCs w:val="24"/>
          <w:lang w:eastAsia="ru-RU"/>
        </w:rPr>
        <w:t xml:space="preserve"> задания Закупочная комиссия отклонит Заявку Участника</w:t>
      </w:r>
      <w:r w:rsidRPr="003776BB">
        <w:rPr>
          <w:b w:val="0"/>
          <w:szCs w:val="24"/>
        </w:rPr>
        <w:t>.</w:t>
      </w:r>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p>
    <w:bookmarkEnd w:id="478"/>
    <w:bookmarkEnd w:id="479"/>
    <w:bookmarkEnd w:id="518"/>
    <w:bookmarkEnd w:id="519"/>
    <w:bookmarkEnd w:id="520"/>
    <w:p w:rsidR="002B5044" w:rsidRPr="004D0F20" w:rsidRDefault="002B5044" w:rsidP="002B5044">
      <w:pPr>
        <w:spacing w:before="100" w:beforeAutospacing="1" w:after="100" w:afterAutospacing="1" w:line="240" w:lineRule="auto"/>
      </w:pPr>
    </w:p>
    <w:p w:rsidR="002B5044" w:rsidRPr="002B5044" w:rsidRDefault="002B5044" w:rsidP="002B5044">
      <w:pPr>
        <w:pStyle w:val="11"/>
        <w:rPr>
          <w:lang w:eastAsia="ru-RU"/>
        </w:rPr>
      </w:pPr>
    </w:p>
    <w:bookmarkEnd w:id="5"/>
    <w:bookmarkEnd w:id="460"/>
    <w:p w:rsidR="00E33FCD" w:rsidRDefault="00E33FCD">
      <w:pPr>
        <w:suppressAutoHyphens w:val="0"/>
        <w:spacing w:line="240" w:lineRule="auto"/>
        <w:ind w:firstLine="0"/>
        <w:jc w:val="left"/>
        <w:rPr>
          <w:bCs w:val="0"/>
          <w:sz w:val="20"/>
          <w:szCs w:val="24"/>
          <w:lang w:eastAsia="ru-RU"/>
        </w:rPr>
      </w:pPr>
      <w:r>
        <w:rPr>
          <w:lang w:eastAsia="ru-RU"/>
        </w:rPr>
        <w:br w:type="page"/>
      </w: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521" w:name="_Ref440270602"/>
      <w:bookmarkStart w:id="522" w:name="_Toc441131603"/>
      <w:r w:rsidRPr="00E71A48">
        <w:rPr>
          <w:szCs w:val="24"/>
        </w:rPr>
        <w:lastRenderedPageBreak/>
        <w:t>Образцы основных форм документов, включаемых в Заявку</w:t>
      </w:r>
      <w:bookmarkEnd w:id="521"/>
      <w:bookmarkEnd w:id="522"/>
      <w:r w:rsidRPr="00E71A48">
        <w:rPr>
          <w:szCs w:val="24"/>
        </w:rPr>
        <w:t xml:space="preserve"> </w:t>
      </w:r>
    </w:p>
    <w:p w:rsidR="004F4D80" w:rsidRPr="00F647F7" w:rsidRDefault="004F4D80" w:rsidP="004F4D80">
      <w:pPr>
        <w:pStyle w:val="2"/>
      </w:pPr>
      <w:bookmarkStart w:id="523" w:name="_Ref55336310"/>
      <w:bookmarkStart w:id="524" w:name="_Toc57314672"/>
      <w:bookmarkStart w:id="525" w:name="_Toc69728986"/>
      <w:bookmarkStart w:id="526" w:name="_Toc98253919"/>
      <w:bookmarkStart w:id="527" w:name="_Toc165173847"/>
      <w:bookmarkStart w:id="528" w:name="_Toc423423667"/>
      <w:bookmarkStart w:id="529" w:name="_Toc441131604"/>
      <w:r w:rsidRPr="00F647F7">
        <w:t xml:space="preserve">Письмо о подаче оферты </w:t>
      </w:r>
      <w:bookmarkStart w:id="530" w:name="_Ref22846535"/>
      <w:r w:rsidRPr="00F647F7">
        <w:t>(</w:t>
      </w:r>
      <w:bookmarkEnd w:id="530"/>
      <w:r w:rsidRPr="00F647F7">
        <w:t xml:space="preserve">форма </w:t>
      </w:r>
      <w:r w:rsidRPr="00F647F7">
        <w:rPr>
          <w:noProof/>
        </w:rPr>
        <w:t>1</w:t>
      </w:r>
      <w:r w:rsidRPr="00F647F7">
        <w:t>)</w:t>
      </w:r>
      <w:bookmarkEnd w:id="523"/>
      <w:bookmarkEnd w:id="524"/>
      <w:bookmarkEnd w:id="525"/>
      <w:bookmarkEnd w:id="526"/>
      <w:bookmarkEnd w:id="527"/>
      <w:bookmarkEnd w:id="528"/>
      <w:bookmarkEnd w:id="529"/>
    </w:p>
    <w:p w:rsidR="004F4D80" w:rsidRPr="00C236C0" w:rsidRDefault="004F4D80" w:rsidP="004F4D80">
      <w:pPr>
        <w:pStyle w:val="3"/>
        <w:rPr>
          <w:szCs w:val="24"/>
        </w:rPr>
      </w:pPr>
      <w:bookmarkStart w:id="531" w:name="_Toc98253920"/>
      <w:bookmarkStart w:id="532" w:name="_Toc157248174"/>
      <w:bookmarkStart w:id="533" w:name="_Toc157496543"/>
      <w:bookmarkStart w:id="534" w:name="_Toc158206082"/>
      <w:bookmarkStart w:id="535" w:name="_Toc164057767"/>
      <w:bookmarkStart w:id="536" w:name="_Toc164137117"/>
      <w:bookmarkStart w:id="537" w:name="_Toc164161277"/>
      <w:bookmarkStart w:id="538" w:name="_Toc165173848"/>
      <w:bookmarkStart w:id="539" w:name="_Toc439170673"/>
      <w:bookmarkStart w:id="540" w:name="_Toc439172775"/>
      <w:bookmarkStart w:id="541" w:name="_Toc439173219"/>
      <w:bookmarkStart w:id="542" w:name="_Toc439238213"/>
      <w:bookmarkStart w:id="543" w:name="_Toc440361369"/>
      <w:bookmarkStart w:id="544" w:name="_Toc440376124"/>
      <w:bookmarkStart w:id="545" w:name="_Toc441131605"/>
      <w:r w:rsidRPr="00C236C0">
        <w:rPr>
          <w:szCs w:val="24"/>
        </w:rPr>
        <w:t>Форма письма о подаче оферты</w:t>
      </w:r>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546"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xml:space="preserve">, опубликованное </w:t>
      </w:r>
      <w:proofErr w:type="gramStart"/>
      <w:r w:rsidRPr="00F647F7">
        <w:rPr>
          <w:sz w:val="24"/>
          <w:szCs w:val="24"/>
        </w:rPr>
        <w:t>в</w:t>
      </w:r>
      <w:proofErr w:type="gramEnd"/>
      <w:r w:rsidRPr="00F647F7">
        <w:rPr>
          <w:sz w:val="24"/>
          <w:szCs w:val="24"/>
        </w:rPr>
        <w:t xml:space="preserve"> [</w:t>
      </w:r>
      <w:r w:rsidRPr="00F647F7">
        <w:rPr>
          <w:rStyle w:val="aa"/>
          <w:sz w:val="24"/>
          <w:szCs w:val="24"/>
        </w:rPr>
        <w:t xml:space="preserve">указывается </w:t>
      </w:r>
      <w:proofErr w:type="gramStart"/>
      <w:r w:rsidRPr="00F647F7">
        <w:rPr>
          <w:rStyle w:val="aa"/>
          <w:sz w:val="24"/>
          <w:szCs w:val="24"/>
        </w:rPr>
        <w:t>дата</w:t>
      </w:r>
      <w:proofErr w:type="gramEnd"/>
      <w:r w:rsidRPr="00F647F7">
        <w:rPr>
          <w:rStyle w:val="aa"/>
          <w:sz w:val="24"/>
          <w:szCs w:val="24"/>
        </w:rPr>
        <w:t xml:space="preserve">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proofErr w:type="gramStart"/>
      <w:r w:rsidRPr="00F647F7">
        <w:rPr>
          <w:sz w:val="24"/>
          <w:szCs w:val="24"/>
        </w:rPr>
        <w:t>зарегистрированное</w:t>
      </w:r>
      <w:proofErr w:type="gramEnd"/>
      <w:r w:rsidRPr="00F647F7">
        <w:rPr>
          <w:sz w:val="24"/>
          <w:szCs w:val="24"/>
        </w:rPr>
        <w:t xml:space="preserve">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ED3D2A" w:rsidRDefault="004F4D80" w:rsidP="00A27DBF">
      <w:pPr>
        <w:spacing w:line="240" w:lineRule="auto"/>
        <w:ind w:firstLine="0"/>
        <w:rPr>
          <w:sz w:val="24"/>
          <w:szCs w:val="24"/>
        </w:rPr>
      </w:pPr>
      <w:proofErr w:type="gramStart"/>
      <w:r w:rsidRPr="00F647F7">
        <w:rPr>
          <w:sz w:val="24"/>
          <w:szCs w:val="24"/>
        </w:rPr>
        <w:t xml:space="preserve">предлагает заключить </w:t>
      </w:r>
      <w:r w:rsidR="00A27DBF" w:rsidRPr="00A27DBF">
        <w:rPr>
          <w:sz w:val="24"/>
          <w:szCs w:val="24"/>
        </w:rPr>
        <w:t xml:space="preserve">Договор на выполнение работ по ремонту оборудования дизель - генераторов (систем аварийного электропитания) для нужд ПАО «МРСК Центра» (филиала «Смоленскэнерго») </w:t>
      </w: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w:t>
      </w:r>
      <w:r w:rsidR="00176B20">
        <w:rPr>
          <w:sz w:val="24"/>
          <w:szCs w:val="24"/>
        </w:rPr>
        <w:t>выполнения работ</w:t>
      </w:r>
      <w:r w:rsidR="00975C64" w:rsidRPr="00975C64">
        <w:rPr>
          <w:sz w:val="24"/>
          <w:szCs w:val="24"/>
        </w:rPr>
        <w:t xml:space="preserve">, </w:t>
      </w:r>
      <w:r w:rsidR="00673C59" w:rsidRPr="00975C64">
        <w:rPr>
          <w:sz w:val="24"/>
          <w:szCs w:val="24"/>
        </w:rPr>
        <w:t xml:space="preserve">Графиком </w:t>
      </w:r>
      <w:r w:rsidR="00673C59">
        <w:rPr>
          <w:sz w:val="24"/>
          <w:szCs w:val="24"/>
        </w:rPr>
        <w:t xml:space="preserve">оплаты </w:t>
      </w:r>
      <w:r w:rsidR="00176B20">
        <w:rPr>
          <w:sz w:val="24"/>
          <w:szCs w:val="24"/>
        </w:rPr>
        <w:t>выполнения работ</w:t>
      </w:r>
      <w:r w:rsidR="00975C64" w:rsidRPr="00975C64">
        <w:rPr>
          <w:sz w:val="24"/>
          <w:szCs w:val="24"/>
        </w:rPr>
        <w:t xml:space="preserve">, Сводной таблицей стоимости </w:t>
      </w:r>
      <w:r w:rsidR="005D252F" w:rsidRPr="00A27DBF">
        <w:rPr>
          <w:sz w:val="24"/>
          <w:szCs w:val="24"/>
        </w:rPr>
        <w:t xml:space="preserve">работ </w:t>
      </w:r>
      <w:r w:rsidR="00975C64" w:rsidRPr="00975C64">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roofErr w:type="gramEnd"/>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ED3D2A" w:rsidTr="00D32781">
        <w:trPr>
          <w:trHeight w:val="24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руб.</w:t>
            </w:r>
            <w:r w:rsidR="00A27DBF">
              <w:t xml:space="preserve"> </w:t>
            </w:r>
            <w:r w:rsidRPr="001361CC">
              <w:t>РФ.</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EC7404">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t>Стоимость является окончательной и содержит все расходы, связанные с исполнен</w:t>
      </w:r>
      <w:bookmarkStart w:id="547" w:name="_GoBack"/>
      <w:bookmarkEnd w:id="547"/>
      <w:r w:rsidRPr="00572945">
        <w:rPr>
          <w:sz w:val="24"/>
          <w:szCs w:val="24"/>
        </w:rPr>
        <w:t>ием Договора.</w:t>
      </w:r>
    </w:p>
    <w:p w:rsidR="004F4D80" w:rsidRPr="00F647F7" w:rsidRDefault="004F4D80" w:rsidP="004F4D80">
      <w:pPr>
        <w:pStyle w:val="Times120"/>
        <w:widowControl w:val="0"/>
        <w:spacing w:before="120"/>
        <w:rPr>
          <w:b/>
          <w:szCs w:val="24"/>
        </w:rPr>
      </w:pPr>
      <w:r w:rsidRPr="00F647F7">
        <w:rPr>
          <w:b/>
          <w:szCs w:val="24"/>
        </w:rPr>
        <w:t xml:space="preserve">Срок </w:t>
      </w:r>
      <w:r w:rsidR="00176B20">
        <w:rPr>
          <w:b/>
          <w:szCs w:val="24"/>
        </w:rPr>
        <w:t>выполнения работ</w:t>
      </w:r>
      <w:r w:rsidRPr="00F647F7">
        <w:rPr>
          <w:b/>
          <w:szCs w:val="24"/>
        </w:rPr>
        <w:t xml:space="preserve">: </w:t>
      </w:r>
    </w:p>
    <w:p w:rsidR="004F4D80" w:rsidRPr="00F647F7" w:rsidRDefault="004F4D80" w:rsidP="004F4D80">
      <w:pPr>
        <w:pStyle w:val="Times120"/>
        <w:widowControl w:val="0"/>
        <w:rPr>
          <w:szCs w:val="24"/>
        </w:rPr>
      </w:pPr>
      <w:r w:rsidRPr="00F647F7">
        <w:rPr>
          <w:szCs w:val="24"/>
        </w:rPr>
        <w:t xml:space="preserve">Начало </w:t>
      </w:r>
      <w:r w:rsidR="00176B20">
        <w:rPr>
          <w:szCs w:val="24"/>
        </w:rPr>
        <w:t>выполнения работ</w:t>
      </w:r>
      <w:r w:rsidRPr="00F647F7">
        <w:rPr>
          <w:szCs w:val="24"/>
        </w:rPr>
        <w:t xml:space="preserve">: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w:t>
      </w:r>
      <w:r w:rsidR="00176B20">
        <w:rPr>
          <w:szCs w:val="24"/>
        </w:rPr>
        <w:t>выполнения работ</w:t>
      </w:r>
      <w:r w:rsidRPr="00F647F7">
        <w:rPr>
          <w:szCs w:val="24"/>
        </w:rPr>
        <w:t xml:space="preserve">: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 xml:space="preserve">Условия оплаты </w:t>
      </w:r>
      <w:r w:rsidR="008D20D2">
        <w:rPr>
          <w:b/>
          <w:szCs w:val="24"/>
        </w:rPr>
        <w:t>выполнения работ</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 200_ года.</w:t>
      </w:r>
    </w:p>
    <w:p w:rsidR="00975C64" w:rsidRPr="00414CAF" w:rsidRDefault="00975C64" w:rsidP="00975C64">
      <w:pPr>
        <w:tabs>
          <w:tab w:val="left" w:pos="1080"/>
        </w:tabs>
        <w:spacing w:line="240" w:lineRule="auto"/>
        <w:ind w:firstLine="540"/>
        <w:rPr>
          <w:sz w:val="24"/>
          <w:szCs w:val="24"/>
        </w:rPr>
      </w:pPr>
      <w:r w:rsidRPr="00414CAF">
        <w:rPr>
          <w:sz w:val="24"/>
          <w:szCs w:val="24"/>
        </w:rPr>
        <w:t>Данная Заявка подается с пониманием того, что:</w:t>
      </w:r>
    </w:p>
    <w:p w:rsidR="00975C64" w:rsidRPr="00414CAF" w:rsidRDefault="00975C64" w:rsidP="00975C64">
      <w:pPr>
        <w:tabs>
          <w:tab w:val="left" w:pos="1080"/>
        </w:tabs>
        <w:spacing w:line="240" w:lineRule="auto"/>
        <w:ind w:firstLine="540"/>
        <w:rPr>
          <w:sz w:val="24"/>
          <w:szCs w:val="24"/>
        </w:rPr>
      </w:pPr>
      <w:r w:rsidRPr="00414CAF">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414CAF" w:rsidRDefault="00975C64" w:rsidP="00975C64">
      <w:pPr>
        <w:tabs>
          <w:tab w:val="left" w:pos="1080"/>
        </w:tabs>
        <w:spacing w:line="240" w:lineRule="auto"/>
        <w:ind w:firstLine="540"/>
        <w:rPr>
          <w:sz w:val="24"/>
          <w:szCs w:val="24"/>
        </w:rPr>
      </w:pPr>
      <w:r w:rsidRPr="00414CAF">
        <w:rPr>
          <w:sz w:val="24"/>
          <w:szCs w:val="24"/>
        </w:rPr>
        <w:t>вы оставляете за собой право:</w:t>
      </w:r>
    </w:p>
    <w:p w:rsidR="00975C64" w:rsidRPr="00414CAF" w:rsidRDefault="00975C64" w:rsidP="00473BFE">
      <w:pPr>
        <w:widowControl w:val="0"/>
        <w:numPr>
          <w:ilvl w:val="0"/>
          <w:numId w:val="78"/>
        </w:numPr>
        <w:tabs>
          <w:tab w:val="left" w:pos="1080"/>
        </w:tabs>
        <w:suppressAutoHyphens w:val="0"/>
        <w:spacing w:line="240" w:lineRule="auto"/>
        <w:rPr>
          <w:sz w:val="24"/>
          <w:szCs w:val="24"/>
        </w:rPr>
      </w:pPr>
      <w:r w:rsidRPr="00414CAF">
        <w:rPr>
          <w:sz w:val="24"/>
          <w:szCs w:val="24"/>
        </w:rPr>
        <w:t>отклонить заявки с ценами, превышающими начальную (максимальную) цену договора (цену лота);</w:t>
      </w:r>
    </w:p>
    <w:p w:rsidR="00975C64" w:rsidRPr="00414CAF" w:rsidRDefault="00975C64" w:rsidP="00473BFE">
      <w:pPr>
        <w:widowControl w:val="0"/>
        <w:numPr>
          <w:ilvl w:val="0"/>
          <w:numId w:val="78"/>
        </w:numPr>
        <w:tabs>
          <w:tab w:val="left" w:pos="1080"/>
        </w:tabs>
        <w:suppressAutoHyphens w:val="0"/>
        <w:spacing w:line="240" w:lineRule="auto"/>
        <w:rPr>
          <w:sz w:val="24"/>
          <w:szCs w:val="24"/>
        </w:rPr>
      </w:pPr>
      <w:r w:rsidRPr="00414CAF">
        <w:rPr>
          <w:sz w:val="24"/>
          <w:szCs w:val="24"/>
        </w:rPr>
        <w:t>принять или отклонить любую Заявку в соответствии с условиями документации о закупке;</w:t>
      </w:r>
    </w:p>
    <w:p w:rsidR="00975C64" w:rsidRPr="00414CAF" w:rsidRDefault="00975C64" w:rsidP="00473BFE">
      <w:pPr>
        <w:widowControl w:val="0"/>
        <w:numPr>
          <w:ilvl w:val="0"/>
          <w:numId w:val="78"/>
        </w:numPr>
        <w:tabs>
          <w:tab w:val="left" w:pos="1080"/>
        </w:tabs>
        <w:suppressAutoHyphens w:val="0"/>
        <w:spacing w:line="240" w:lineRule="auto"/>
        <w:rPr>
          <w:sz w:val="24"/>
          <w:szCs w:val="24"/>
        </w:rPr>
      </w:pPr>
      <w:r w:rsidRPr="00414CAF">
        <w:rPr>
          <w:sz w:val="24"/>
          <w:szCs w:val="24"/>
        </w:rPr>
        <w:t>отклонить все заявки.</w:t>
      </w:r>
    </w:p>
    <w:p w:rsidR="00975C64" w:rsidRPr="00414CAF" w:rsidRDefault="00975C64" w:rsidP="00975C64">
      <w:pPr>
        <w:tabs>
          <w:tab w:val="left" w:pos="1080"/>
        </w:tabs>
        <w:spacing w:line="240" w:lineRule="auto"/>
        <w:ind w:firstLine="540"/>
        <w:rPr>
          <w:sz w:val="24"/>
          <w:szCs w:val="24"/>
        </w:rPr>
      </w:pPr>
      <w:r w:rsidRPr="00414CAF">
        <w:rPr>
          <w:sz w:val="24"/>
          <w:szCs w:val="24"/>
        </w:rPr>
        <w:lastRenderedPageBreak/>
        <w:t>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14CAF" w:rsidRDefault="00975C64" w:rsidP="00473BFE">
      <w:pPr>
        <w:widowControl w:val="0"/>
        <w:numPr>
          <w:ilvl w:val="0"/>
          <w:numId w:val="79"/>
        </w:numPr>
        <w:tabs>
          <w:tab w:val="left" w:pos="1080"/>
        </w:tabs>
        <w:suppressAutoHyphens w:val="0"/>
        <w:spacing w:line="240" w:lineRule="auto"/>
        <w:rPr>
          <w:sz w:val="24"/>
          <w:szCs w:val="24"/>
        </w:rPr>
      </w:pPr>
      <w:r w:rsidRPr="00414CAF">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414CAF" w:rsidRDefault="00975C64" w:rsidP="00473BFE">
      <w:pPr>
        <w:widowControl w:val="0"/>
        <w:numPr>
          <w:ilvl w:val="0"/>
          <w:numId w:val="79"/>
        </w:numPr>
        <w:tabs>
          <w:tab w:val="left" w:pos="1080"/>
        </w:tabs>
        <w:suppressAutoHyphens w:val="0"/>
        <w:spacing w:line="240" w:lineRule="auto"/>
        <w:rPr>
          <w:sz w:val="24"/>
          <w:szCs w:val="24"/>
        </w:rPr>
      </w:pPr>
      <w:r w:rsidRPr="00414CAF">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414CAF" w:rsidRDefault="00975C64" w:rsidP="00473BFE">
      <w:pPr>
        <w:widowControl w:val="0"/>
        <w:numPr>
          <w:ilvl w:val="0"/>
          <w:numId w:val="79"/>
        </w:numPr>
        <w:tabs>
          <w:tab w:val="left" w:pos="1080"/>
        </w:tabs>
        <w:suppressAutoHyphens w:val="0"/>
        <w:spacing w:line="240" w:lineRule="auto"/>
        <w:rPr>
          <w:sz w:val="24"/>
          <w:szCs w:val="24"/>
        </w:rPr>
      </w:pPr>
      <w:proofErr w:type="gramStart"/>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414CAF" w:rsidRDefault="00975C64" w:rsidP="00473BFE">
      <w:pPr>
        <w:widowControl w:val="0"/>
        <w:numPr>
          <w:ilvl w:val="0"/>
          <w:numId w:val="79"/>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414CAF" w:rsidRDefault="00975C64" w:rsidP="00473BFE">
      <w:pPr>
        <w:widowControl w:val="0"/>
        <w:numPr>
          <w:ilvl w:val="0"/>
          <w:numId w:val="79"/>
        </w:numPr>
        <w:tabs>
          <w:tab w:val="left" w:pos="1080"/>
        </w:tabs>
        <w:suppressAutoHyphens w:val="0"/>
        <w:spacing w:line="240" w:lineRule="auto"/>
        <w:rPr>
          <w:sz w:val="24"/>
          <w:szCs w:val="24"/>
        </w:rPr>
      </w:pPr>
      <w:r w:rsidRPr="00414CAF">
        <w:rPr>
          <w:sz w:val="24"/>
          <w:szCs w:val="24"/>
        </w:rPr>
        <w:t xml:space="preserve">предоставить в качестве </w:t>
      </w:r>
      <w:proofErr w:type="gramStart"/>
      <w:r w:rsidRPr="00414CAF">
        <w:rPr>
          <w:sz w:val="24"/>
          <w:szCs w:val="24"/>
        </w:rPr>
        <w:t>обеспечения исполнения обязательств Участника закупки</w:t>
      </w:r>
      <w:proofErr w:type="gramEnd"/>
      <w:r w:rsidRPr="00414CAF">
        <w:rPr>
          <w:sz w:val="24"/>
          <w:szCs w:val="24"/>
        </w:rPr>
        <w:t xml:space="preserve"> в составе подаваемой Заявки Соглашение о неустойке </w:t>
      </w:r>
      <w:r w:rsidRPr="00414CAF">
        <w:rPr>
          <w:bCs w:val="0"/>
          <w:sz w:val="24"/>
          <w:szCs w:val="24"/>
        </w:rPr>
        <w:t xml:space="preserve">по форме и в соответствии с инструкциями, </w:t>
      </w:r>
      <w:r w:rsidRPr="00414CAF">
        <w:rPr>
          <w:bCs w:val="0"/>
          <w:spacing w:val="-1"/>
          <w:sz w:val="24"/>
          <w:szCs w:val="24"/>
        </w:rPr>
        <w:t>приведенными в Документации по запросу предложений,</w:t>
      </w:r>
      <w:r w:rsidRPr="00414CAF">
        <w:rPr>
          <w:sz w:val="24"/>
          <w:szCs w:val="24"/>
        </w:rPr>
        <w:t xml:space="preserve"> в установленный в документации о закупке срок</w:t>
      </w:r>
      <w:r w:rsidRPr="00414CAF">
        <w:rPr>
          <w:i/>
          <w:sz w:val="24"/>
          <w:szCs w:val="24"/>
        </w:rPr>
        <w:t>.</w:t>
      </w:r>
    </w:p>
    <w:p w:rsidR="00975C64" w:rsidRPr="00414CAF"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473BFE">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473BFE">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w:t>
      </w:r>
      <w:proofErr w:type="gramEnd"/>
      <w:r w:rsidRPr="00975C64">
        <w:rPr>
          <w:rStyle w:val="FTN-"/>
          <w:sz w:val="24"/>
          <w:szCs w:val="24"/>
        </w:rPr>
        <w:t xml:space="preserve"> </w:t>
      </w:r>
      <w:proofErr w:type="gramStart"/>
      <w:r w:rsidRPr="00975C64">
        <w:rPr>
          <w:rStyle w:val="FTN-"/>
          <w:sz w:val="24"/>
          <w:szCs w:val="24"/>
        </w:rPr>
        <w:t>При подготовке Заявки юридическим лицом – данная формулировка подлежит удалению]</w:t>
      </w:r>
      <w:r w:rsidRPr="00975C64">
        <w:rPr>
          <w:sz w:val="24"/>
          <w:szCs w:val="24"/>
        </w:rPr>
        <w:t>;</w:t>
      </w:r>
      <w:proofErr w:type="gramEnd"/>
    </w:p>
    <w:p w:rsidR="00975C64" w:rsidRPr="00414CAF" w:rsidRDefault="00975C64" w:rsidP="00473BFE">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473BFE">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473BFE">
      <w:pPr>
        <w:widowControl w:val="0"/>
        <w:numPr>
          <w:ilvl w:val="0"/>
          <w:numId w:val="77"/>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w:t>
      </w:r>
      <w:proofErr w:type="gramEnd"/>
      <w:r w:rsidRPr="00414CAF">
        <w:rPr>
          <w:sz w:val="24"/>
          <w:szCs w:val="24"/>
        </w:rPr>
        <w:t xml:space="preserve">  ________________________(</w:t>
      </w:r>
      <w:proofErr w:type="gramStart"/>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roofErr w:type="gramEnd"/>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 xml:space="preserve">№ </w:t>
            </w:r>
            <w:proofErr w:type="spellStart"/>
            <w:proofErr w:type="gramStart"/>
            <w:r w:rsidRPr="00414CAF">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lastRenderedPageBreak/>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548" w:name="_Toc98253921"/>
      <w:bookmarkStart w:id="549" w:name="_Toc157248175"/>
      <w:bookmarkStart w:id="550" w:name="_Toc157496544"/>
      <w:bookmarkStart w:id="551" w:name="_Toc158206083"/>
      <w:bookmarkStart w:id="552" w:name="_Toc164057768"/>
      <w:bookmarkStart w:id="553" w:name="_Toc164137118"/>
      <w:bookmarkStart w:id="554" w:name="_Toc164161278"/>
      <w:bookmarkStart w:id="555" w:name="_Toc165173849"/>
      <w:r>
        <w:rPr>
          <w:b/>
          <w:szCs w:val="24"/>
        </w:rPr>
        <w:br w:type="page"/>
      </w:r>
    </w:p>
    <w:p w:rsidR="004F4D80" w:rsidRPr="00C236C0" w:rsidRDefault="004F4D80" w:rsidP="004F4D80">
      <w:pPr>
        <w:pStyle w:val="3"/>
        <w:rPr>
          <w:szCs w:val="24"/>
        </w:rPr>
      </w:pPr>
      <w:bookmarkStart w:id="556" w:name="_Toc439170674"/>
      <w:bookmarkStart w:id="557" w:name="_Toc439172776"/>
      <w:bookmarkStart w:id="558" w:name="_Toc439173220"/>
      <w:bookmarkStart w:id="559" w:name="_Toc439238214"/>
      <w:bookmarkStart w:id="560" w:name="_Toc439252762"/>
      <w:bookmarkStart w:id="561" w:name="_Toc439323736"/>
      <w:bookmarkStart w:id="562" w:name="_Toc440361370"/>
      <w:bookmarkStart w:id="563" w:name="_Toc440376125"/>
      <w:bookmarkStart w:id="564" w:name="_Toc440376252"/>
      <w:bookmarkStart w:id="565" w:name="_Toc440382510"/>
      <w:bookmarkStart w:id="566" w:name="_Toc440447180"/>
      <w:bookmarkStart w:id="567" w:name="_Toc440620860"/>
      <w:bookmarkStart w:id="568" w:name="_Toc440631495"/>
      <w:bookmarkStart w:id="569" w:name="_Toc440875734"/>
      <w:bookmarkStart w:id="570" w:name="_Toc441131606"/>
      <w:r w:rsidRPr="00C236C0">
        <w:rPr>
          <w:szCs w:val="24"/>
        </w:rPr>
        <w:lastRenderedPageBreak/>
        <w:t>Инструкции по заполнению</w:t>
      </w:r>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bookmarkStart w:id="571" w:name="_Ref441055068"/>
      <w:r>
        <w:rPr>
          <w:sz w:val="24"/>
          <w:szCs w:val="24"/>
        </w:rPr>
        <w:t>Участник</w:t>
      </w:r>
      <w:r w:rsidR="004F4D80" w:rsidRPr="00F647F7">
        <w:rPr>
          <w:sz w:val="24"/>
          <w:szCs w:val="24"/>
        </w:rPr>
        <w:t xml:space="preserve"> должен указать стоимость </w:t>
      </w:r>
      <w:r w:rsidR="00B70C6D">
        <w:rPr>
          <w:sz w:val="24"/>
          <w:szCs w:val="24"/>
        </w:rPr>
        <w:t>выполнения работ</w:t>
      </w:r>
      <w:r w:rsidR="004F4D80" w:rsidRPr="00F647F7">
        <w:rPr>
          <w:sz w:val="24"/>
          <w:szCs w:val="24"/>
        </w:rPr>
        <w:t xml:space="preserve"> цифрами и словами, в рублях, раздельно без НДС, величину НДС и вместе с НДС. Цену следует указывать в формате ХХХ </w:t>
      </w:r>
      <w:proofErr w:type="spellStart"/>
      <w:r w:rsidR="004F4D80" w:rsidRPr="00F647F7">
        <w:rPr>
          <w:sz w:val="24"/>
          <w:szCs w:val="24"/>
        </w:rPr>
        <w:t>ХХХ</w:t>
      </w:r>
      <w:proofErr w:type="spellEnd"/>
      <w:r w:rsidR="004F4D80" w:rsidRPr="00F647F7">
        <w:rPr>
          <w:sz w:val="24"/>
          <w:szCs w:val="24"/>
        </w:rPr>
        <w:t> ХХХ</w:t>
      </w:r>
      <w:proofErr w:type="gramStart"/>
      <w:r w:rsidR="004F4D80" w:rsidRPr="00F647F7">
        <w:rPr>
          <w:sz w:val="24"/>
          <w:szCs w:val="24"/>
        </w:rPr>
        <w:t>,Х</w:t>
      </w:r>
      <w:proofErr w:type="gramEnd"/>
      <w:r w:rsidR="004F4D80" w:rsidRPr="00F647F7">
        <w:rPr>
          <w:sz w:val="24"/>
          <w:szCs w:val="24"/>
        </w:rPr>
        <w:t xml:space="preserve">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bookmarkEnd w:id="571"/>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2F2082">
        <w:rPr>
          <w:sz w:val="24"/>
          <w:szCs w:val="24"/>
        </w:rPr>
        <w:fldChar w:fldCharType="begin"/>
      </w:r>
      <w:r w:rsidR="00673C59">
        <w:rPr>
          <w:sz w:val="24"/>
          <w:szCs w:val="24"/>
        </w:rPr>
        <w:instrText xml:space="preserve"> REF _Ref306008743 \r \h </w:instrText>
      </w:r>
      <w:r w:rsidR="002F2082">
        <w:rPr>
          <w:sz w:val="24"/>
          <w:szCs w:val="24"/>
        </w:rPr>
      </w:r>
      <w:r w:rsidR="002F2082">
        <w:rPr>
          <w:sz w:val="24"/>
          <w:szCs w:val="24"/>
        </w:rPr>
        <w:fldChar w:fldCharType="separate"/>
      </w:r>
      <w:r w:rsidR="00BE4110">
        <w:rPr>
          <w:sz w:val="24"/>
          <w:szCs w:val="24"/>
        </w:rPr>
        <w:t>3.3.4</w:t>
      </w:r>
      <w:r w:rsidR="002F2082">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Pr="00492C8B"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2F2082">
        <w:rPr>
          <w:sz w:val="24"/>
          <w:szCs w:val="24"/>
        </w:rPr>
        <w:fldChar w:fldCharType="begin"/>
      </w:r>
      <w:r w:rsidR="00D56F8C">
        <w:rPr>
          <w:sz w:val="24"/>
          <w:szCs w:val="24"/>
        </w:rPr>
        <w:instrText xml:space="preserve"> REF _Ref55279015 \r \h </w:instrText>
      </w:r>
      <w:r w:rsidR="002F2082">
        <w:rPr>
          <w:sz w:val="24"/>
          <w:szCs w:val="24"/>
        </w:rPr>
      </w:r>
      <w:r w:rsidR="002F2082">
        <w:rPr>
          <w:sz w:val="24"/>
          <w:szCs w:val="24"/>
        </w:rPr>
        <w:fldChar w:fldCharType="separate"/>
      </w:r>
      <w:r w:rsidR="00BE4110">
        <w:rPr>
          <w:sz w:val="24"/>
          <w:szCs w:val="24"/>
        </w:rPr>
        <w:t>3.3.1.6</w:t>
      </w:r>
      <w:r w:rsidR="002F2082">
        <w:rPr>
          <w:sz w:val="24"/>
          <w:szCs w:val="24"/>
        </w:rPr>
        <w:fldChar w:fldCharType="end"/>
      </w:r>
      <w:r w:rsidRPr="00492C8B">
        <w:rPr>
          <w:sz w:val="24"/>
          <w:szCs w:val="24"/>
        </w:rPr>
        <w:t xml:space="preserve"> и </w:t>
      </w:r>
      <w:r w:rsidR="002F2082">
        <w:rPr>
          <w:sz w:val="24"/>
          <w:szCs w:val="24"/>
        </w:rPr>
        <w:fldChar w:fldCharType="begin"/>
      </w:r>
      <w:r w:rsidR="00D56F8C">
        <w:rPr>
          <w:sz w:val="24"/>
          <w:szCs w:val="24"/>
        </w:rPr>
        <w:instrText xml:space="preserve"> REF _Ref195087786 \r \h </w:instrText>
      </w:r>
      <w:r w:rsidR="002F2082">
        <w:rPr>
          <w:sz w:val="24"/>
          <w:szCs w:val="24"/>
        </w:rPr>
      </w:r>
      <w:r w:rsidR="002F2082">
        <w:rPr>
          <w:sz w:val="24"/>
          <w:szCs w:val="24"/>
        </w:rPr>
        <w:fldChar w:fldCharType="separate"/>
      </w:r>
      <w:r w:rsidR="00BE4110">
        <w:rPr>
          <w:sz w:val="24"/>
          <w:szCs w:val="24"/>
        </w:rPr>
        <w:t>3.3.1.7</w:t>
      </w:r>
      <w:r w:rsidR="002F2082">
        <w:rPr>
          <w:sz w:val="24"/>
          <w:szCs w:val="24"/>
        </w:rPr>
        <w:fldChar w:fldCharType="end"/>
      </w:r>
      <w:r w:rsidRPr="00492C8B">
        <w:rPr>
          <w:sz w:val="24"/>
          <w:szCs w:val="24"/>
        </w:rPr>
        <w:t>.</w:t>
      </w:r>
    </w:p>
    <w:p w:rsidR="00663C2F" w:rsidRPr="00492C8B" w:rsidRDefault="00663C2F" w:rsidP="00663C2F">
      <w:pPr>
        <w:pStyle w:val="aff6"/>
        <w:numPr>
          <w:ilvl w:val="3"/>
          <w:numId w:val="1"/>
        </w:numPr>
        <w:tabs>
          <w:tab w:val="num" w:pos="1134"/>
        </w:tabs>
        <w:suppressAutoHyphens w:val="0"/>
        <w:spacing w:before="100" w:beforeAutospacing="1" w:line="240" w:lineRule="auto"/>
        <w:rPr>
          <w:sz w:val="24"/>
          <w:szCs w:val="24"/>
        </w:rPr>
      </w:pPr>
      <w:bookmarkStart w:id="572" w:name="_Ref55335821"/>
      <w:bookmarkStart w:id="573" w:name="_Ref55336345"/>
      <w:bookmarkStart w:id="574" w:name="_Toc57314674"/>
      <w:bookmarkStart w:id="575" w:name="_Toc69728988"/>
      <w:bookmarkStart w:id="576" w:name="_Toc98253922"/>
      <w:bookmarkStart w:id="577" w:name="_Toc165173850"/>
      <w:r w:rsidRPr="004B74B1">
        <w:rPr>
          <w:sz w:val="24"/>
          <w:szCs w:val="24"/>
        </w:rPr>
        <w:t xml:space="preserve">Начальная (предельная) цена, </w:t>
      </w:r>
      <w:r w:rsidRPr="00892D7B">
        <w:rPr>
          <w:sz w:val="24"/>
          <w:szCs w:val="24"/>
        </w:rPr>
        <w:t xml:space="preserve">указываемая согласно п. </w:t>
      </w:r>
      <w:r w:rsidR="002F2082">
        <w:fldChar w:fldCharType="begin"/>
      </w:r>
      <w:r>
        <w:rPr>
          <w:sz w:val="24"/>
          <w:szCs w:val="24"/>
        </w:rPr>
        <w:instrText xml:space="preserve"> REF _Ref441055068 \r \h </w:instrText>
      </w:r>
      <w:r w:rsidR="002F2082">
        <w:fldChar w:fldCharType="separate"/>
      </w:r>
      <w:r w:rsidR="00BE4110">
        <w:rPr>
          <w:sz w:val="24"/>
          <w:szCs w:val="24"/>
        </w:rPr>
        <w:t>5.1.2.3</w:t>
      </w:r>
      <w:r w:rsidR="002F2082">
        <w:fldChar w:fldCharType="end"/>
      </w:r>
      <w:r w:rsidRPr="00892D7B">
        <w:rPr>
          <w:sz w:val="24"/>
          <w:szCs w:val="24"/>
        </w:rPr>
        <w:t xml:space="preserve">, является ценой заключаемого договора, и </w:t>
      </w:r>
      <w:r w:rsidRPr="00663C2F">
        <w:rPr>
          <w:sz w:val="24"/>
          <w:szCs w:val="24"/>
        </w:rPr>
        <w:t>должна соответствовать цене, указанной</w:t>
      </w:r>
      <w:r w:rsidRPr="00892D7B">
        <w:rPr>
          <w:sz w:val="24"/>
          <w:szCs w:val="24"/>
        </w:rPr>
        <w:t xml:space="preserve"> в п.</w:t>
      </w:r>
      <w:r>
        <w:rPr>
          <w:sz w:val="24"/>
          <w:szCs w:val="24"/>
        </w:rPr>
        <w:t xml:space="preserve"> </w:t>
      </w:r>
      <w:r w:rsidR="002F2082">
        <w:rPr>
          <w:sz w:val="24"/>
          <w:szCs w:val="24"/>
        </w:rPr>
        <w:fldChar w:fldCharType="begin"/>
      </w:r>
      <w:r>
        <w:rPr>
          <w:sz w:val="24"/>
          <w:szCs w:val="24"/>
        </w:rPr>
        <w:instrText xml:space="preserve"> REF _Ref440549152 \r \h </w:instrText>
      </w:r>
      <w:r w:rsidR="002F2082">
        <w:rPr>
          <w:sz w:val="24"/>
          <w:szCs w:val="24"/>
        </w:rPr>
      </w:r>
      <w:r w:rsidR="002F2082">
        <w:rPr>
          <w:sz w:val="24"/>
          <w:szCs w:val="24"/>
        </w:rPr>
        <w:fldChar w:fldCharType="separate"/>
      </w:r>
      <w:r w:rsidR="00BE4110">
        <w:rPr>
          <w:sz w:val="24"/>
          <w:szCs w:val="24"/>
        </w:rPr>
        <w:t>3.3.7.1</w:t>
      </w:r>
      <w:r w:rsidR="002F2082">
        <w:rPr>
          <w:sz w:val="24"/>
          <w:szCs w:val="24"/>
        </w:rPr>
        <w:fldChar w:fldCharType="end"/>
      </w:r>
      <w:r w:rsidRPr="00892D7B">
        <w:rPr>
          <w:sz w:val="24"/>
          <w:szCs w:val="24"/>
        </w:rPr>
        <w:t xml:space="preserve"> настоящей</w:t>
      </w:r>
      <w:r w:rsidRPr="004B74B1">
        <w:rPr>
          <w:sz w:val="24"/>
          <w:szCs w:val="24"/>
        </w:rPr>
        <w:t xml:space="preserve"> Документации.</w:t>
      </w:r>
    </w:p>
    <w:p w:rsidR="00920CB0" w:rsidRDefault="00920CB0">
      <w:pPr>
        <w:suppressAutoHyphens w:val="0"/>
        <w:spacing w:line="240" w:lineRule="auto"/>
        <w:ind w:firstLine="0"/>
        <w:jc w:val="left"/>
        <w:rPr>
          <w:b/>
          <w:sz w:val="24"/>
          <w:szCs w:val="24"/>
        </w:rPr>
      </w:pPr>
      <w:r>
        <w:br w:type="page"/>
      </w:r>
    </w:p>
    <w:p w:rsidR="00920CB0" w:rsidRDefault="00920CB0" w:rsidP="00920CB0">
      <w:pPr>
        <w:pStyle w:val="3"/>
        <w:rPr>
          <w:szCs w:val="24"/>
        </w:rPr>
      </w:pPr>
      <w:bookmarkStart w:id="578" w:name="_Ref440271964"/>
      <w:bookmarkStart w:id="579" w:name="_Toc440361371"/>
      <w:bookmarkStart w:id="580" w:name="_Toc440376126"/>
      <w:bookmarkStart w:id="581" w:name="_Toc441131607"/>
      <w:r>
        <w:rPr>
          <w:szCs w:val="24"/>
        </w:rPr>
        <w:lastRenderedPageBreak/>
        <w:t>Антикоррупционные обязательства (Форма 1.1).</w:t>
      </w:r>
      <w:bookmarkEnd w:id="578"/>
      <w:bookmarkEnd w:id="579"/>
      <w:bookmarkEnd w:id="580"/>
      <w:bookmarkEnd w:id="581"/>
    </w:p>
    <w:p w:rsidR="00920CB0" w:rsidRPr="00920CB0" w:rsidRDefault="00920CB0" w:rsidP="00473BFE">
      <w:pPr>
        <w:pStyle w:val="3"/>
        <w:numPr>
          <w:ilvl w:val="3"/>
          <w:numId w:val="76"/>
        </w:numPr>
        <w:rPr>
          <w:b w:val="0"/>
          <w:szCs w:val="24"/>
        </w:rPr>
      </w:pPr>
      <w:bookmarkStart w:id="582" w:name="_Toc439238216"/>
      <w:bookmarkStart w:id="583" w:name="_Toc439252764"/>
      <w:bookmarkStart w:id="584" w:name="_Toc439323738"/>
      <w:bookmarkStart w:id="585" w:name="_Toc440361372"/>
      <w:bookmarkStart w:id="586" w:name="_Toc440376127"/>
      <w:bookmarkStart w:id="587" w:name="_Toc440376254"/>
      <w:bookmarkStart w:id="588" w:name="_Toc440382512"/>
      <w:bookmarkStart w:id="589" w:name="_Toc440447182"/>
      <w:bookmarkStart w:id="590" w:name="_Toc440620862"/>
      <w:bookmarkStart w:id="591" w:name="_Toc440631497"/>
      <w:bookmarkStart w:id="592" w:name="_Toc440875736"/>
      <w:bookmarkStart w:id="593" w:name="_Toc441131608"/>
      <w:r w:rsidRPr="00920CB0">
        <w:rPr>
          <w:b w:val="0"/>
          <w:szCs w:val="24"/>
        </w:rPr>
        <w:t xml:space="preserve">Форма </w:t>
      </w:r>
      <w:r>
        <w:rPr>
          <w:b w:val="0"/>
          <w:szCs w:val="24"/>
        </w:rPr>
        <w:t>Антикоррупционных обязательств</w:t>
      </w:r>
      <w:bookmarkEnd w:id="582"/>
      <w:bookmarkEnd w:id="583"/>
      <w:bookmarkEnd w:id="584"/>
      <w:bookmarkEnd w:id="585"/>
      <w:bookmarkEnd w:id="586"/>
      <w:bookmarkEnd w:id="587"/>
      <w:bookmarkEnd w:id="588"/>
      <w:bookmarkEnd w:id="589"/>
      <w:bookmarkEnd w:id="590"/>
      <w:bookmarkEnd w:id="591"/>
      <w:bookmarkEnd w:id="592"/>
      <w:bookmarkEnd w:id="593"/>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920CB0" w:rsidRPr="00160223" w:rsidRDefault="00920CB0" w:rsidP="00473BFE">
      <w:pPr>
        <w:numPr>
          <w:ilvl w:val="0"/>
          <w:numId w:val="71"/>
        </w:numPr>
        <w:tabs>
          <w:tab w:val="num" w:pos="0"/>
        </w:tabs>
        <w:suppressAutoHyphens w:val="0"/>
        <w:spacing w:line="240" w:lineRule="auto"/>
        <w:ind w:left="0" w:firstLine="709"/>
        <w:rPr>
          <w:color w:val="000000"/>
        </w:rPr>
      </w:pPr>
      <w:proofErr w:type="gramStart"/>
      <w:r w:rsidRPr="00160223">
        <w:rPr>
          <w:color w:val="000000"/>
        </w:rPr>
        <w:t xml:space="preserve">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w:t>
      </w:r>
      <w:r w:rsidR="00A27DBF">
        <w:rPr>
          <w:color w:val="000000"/>
        </w:rPr>
        <w:t xml:space="preserve">открытого запроса предложений на право заключения </w:t>
      </w:r>
      <w:r w:rsidR="00A27DBF" w:rsidRPr="00A27DBF">
        <w:rPr>
          <w:color w:val="000000"/>
        </w:rPr>
        <w:t>Договора на выполнение работ по ремонту оборудования дизель - генераторов (систем аварийного электропитания) для нужд ПАО «МРСК Центра» (филиала «Смоленскэнерго»)</w:t>
      </w:r>
      <w:r w:rsidRPr="00160223">
        <w:rPr>
          <w:color w:val="000000"/>
        </w:rPr>
        <w:t>, именуемое в дальнейшем «Заказчик», после ознакомления с закупочной документацией гарантирует и заверяет Заказчика/Организатора закупки</w:t>
      </w:r>
      <w:proofErr w:type="gramEnd"/>
      <w:r w:rsidRPr="00160223">
        <w:rPr>
          <w:color w:val="000000"/>
        </w:rPr>
        <w:t>, что он:</w:t>
      </w:r>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«Россети» и его ДЗО, утвержденной решением Совета директоров ПАО «Россети»/</w:t>
      </w:r>
      <w:r w:rsidRPr="00160223">
        <w:rPr>
          <w:rFonts w:ascii="Calibri" w:hAnsi="Calibri"/>
        </w:rPr>
        <w:t xml:space="preserve"> </w:t>
      </w:r>
      <w:r w:rsidRPr="00160223">
        <w:t>ДЗО ПАО «Россети» (протокол от 28.11.2014 №171) (далее - Антикоррупционная политика).</w:t>
      </w:r>
    </w:p>
    <w:p w:rsidR="00920CB0" w:rsidRPr="00160223" w:rsidRDefault="00920CB0" w:rsidP="00473BFE">
      <w:pPr>
        <w:widowControl w:val="0"/>
        <w:numPr>
          <w:ilvl w:val="1"/>
          <w:numId w:val="75"/>
        </w:numPr>
        <w:suppressAutoHyphens w:val="0"/>
        <w:spacing w:line="240" w:lineRule="auto"/>
        <w:ind w:left="0" w:firstLine="709"/>
        <w:contextualSpacing/>
      </w:pPr>
      <w:proofErr w:type="gramStart"/>
      <w:r w:rsidRPr="00160223">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160223">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160223">
        <w:t>Надлежащим образом заверенный перевод на русский язык документов</w:t>
      </w:r>
      <w:r w:rsidR="00C12FA4">
        <w:t xml:space="preserve"> </w:t>
      </w:r>
      <w:r w:rsidRPr="00160223">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C34E99">
        <w:t>Заявок</w:t>
      </w:r>
      <w:r w:rsidRPr="00160223">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160223">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473BFE">
      <w:pPr>
        <w:numPr>
          <w:ilvl w:val="0"/>
          <w:numId w:val="71"/>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473BFE">
      <w:pPr>
        <w:numPr>
          <w:ilvl w:val="0"/>
          <w:numId w:val="74"/>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473BFE">
      <w:pPr>
        <w:numPr>
          <w:ilvl w:val="0"/>
          <w:numId w:val="74"/>
        </w:numPr>
        <w:suppressAutoHyphens w:val="0"/>
        <w:spacing w:line="240" w:lineRule="auto"/>
        <w:ind w:left="0" w:firstLine="709"/>
        <w:rPr>
          <w:color w:val="000000"/>
        </w:rPr>
      </w:pPr>
      <w:r w:rsidRPr="00160223">
        <w:rPr>
          <w:color w:val="000000"/>
        </w:rPr>
        <w:t xml:space="preserve">непредставление информации о наличии аффилированных и иных связей, </w:t>
      </w:r>
      <w:proofErr w:type="gramStart"/>
      <w:r w:rsidRPr="00160223">
        <w:rPr>
          <w:color w:val="000000"/>
        </w:rPr>
        <w:t>пред</w:t>
      </w:r>
      <w:proofErr w:type="gramEnd"/>
      <w:r w:rsidRPr="00160223">
        <w:rPr>
          <w:color w:val="000000"/>
        </w:rPr>
        <w:t>/</w:t>
      </w:r>
      <w:proofErr w:type="gramStart"/>
      <w:r w:rsidRPr="00160223">
        <w:rPr>
          <w:color w:val="000000"/>
        </w:rPr>
        <w:t>конфликта</w:t>
      </w:r>
      <w:proofErr w:type="gramEnd"/>
      <w:r w:rsidRPr="00160223">
        <w:rPr>
          <w:color w:val="000000"/>
        </w:rPr>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473BFE">
      <w:pPr>
        <w:numPr>
          <w:ilvl w:val="0"/>
          <w:numId w:val="72"/>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473BFE">
      <w:pPr>
        <w:numPr>
          <w:ilvl w:val="0"/>
          <w:numId w:val="72"/>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473BFE">
      <w:pPr>
        <w:numPr>
          <w:ilvl w:val="0"/>
          <w:numId w:val="72"/>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473BFE">
      <w:pPr>
        <w:numPr>
          <w:ilvl w:val="0"/>
          <w:numId w:val="72"/>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473BFE">
      <w:pPr>
        <w:numPr>
          <w:ilvl w:val="0"/>
          <w:numId w:val="72"/>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w:t>
      </w:r>
      <w:r w:rsidRPr="00160223">
        <w:lastRenderedPageBreak/>
        <w:t>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920CB0" w:rsidRPr="00160223" w:rsidRDefault="00920CB0" w:rsidP="00473BFE">
      <w:pPr>
        <w:numPr>
          <w:ilvl w:val="1"/>
          <w:numId w:val="73"/>
        </w:numPr>
        <w:suppressAutoHyphens w:val="0"/>
        <w:spacing w:line="240" w:lineRule="auto"/>
        <w:ind w:left="0" w:firstLine="709"/>
      </w:pPr>
      <w:r w:rsidRPr="00160223">
        <w:rPr>
          <w:lang w:val="en-US"/>
        </w:rPr>
        <w:t>C</w:t>
      </w:r>
      <w:proofErr w:type="spellStart"/>
      <w:r w:rsidRPr="00160223">
        <w:t>тимулирование</w:t>
      </w:r>
      <w:proofErr w:type="spellEnd"/>
      <w:r w:rsidRPr="00160223">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473BFE">
      <w:pPr>
        <w:numPr>
          <w:ilvl w:val="1"/>
          <w:numId w:val="73"/>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473BFE">
      <w:pPr>
        <w:numPr>
          <w:ilvl w:val="0"/>
          <w:numId w:val="72"/>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473BFE">
      <w:pPr>
        <w:numPr>
          <w:ilvl w:val="0"/>
          <w:numId w:val="72"/>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473BFE">
      <w:pPr>
        <w:numPr>
          <w:ilvl w:val="0"/>
          <w:numId w:val="72"/>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473BFE">
      <w:pPr>
        <w:numPr>
          <w:ilvl w:val="0"/>
          <w:numId w:val="72"/>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473BFE">
      <w:pPr>
        <w:numPr>
          <w:ilvl w:val="0"/>
          <w:numId w:val="73"/>
        </w:numPr>
        <w:suppressAutoHyphens w:val="0"/>
        <w:spacing w:line="240" w:lineRule="auto"/>
        <w:ind w:left="0" w:firstLine="709"/>
        <w:rPr>
          <w:color w:val="000000"/>
        </w:rPr>
      </w:pPr>
      <w:r w:rsidRPr="00160223">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w:t>
      </w:r>
      <w:r w:rsidR="00F33CFE">
        <w:rPr>
          <w:color w:val="000000"/>
        </w:rPr>
        <w:t xml:space="preserve"> </w:t>
      </w:r>
      <w:r w:rsidRPr="00160223">
        <w:rPr>
          <w:color w:val="000000"/>
        </w:rPr>
        <w:t>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160223" w:rsidRDefault="00920CB0" w:rsidP="00473BFE">
      <w:pPr>
        <w:numPr>
          <w:ilvl w:val="0"/>
          <w:numId w:val="73"/>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473BFE">
      <w:pPr>
        <w:numPr>
          <w:ilvl w:val="0"/>
          <w:numId w:val="73"/>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D32781" w:rsidRPr="00160223" w:rsidRDefault="00D32781" w:rsidP="00D32781">
      <w:pPr>
        <w:spacing w:line="240" w:lineRule="auto"/>
        <w:ind w:firstLine="709"/>
        <w:rPr>
          <w:b/>
          <w:i/>
          <w:color w:val="000000"/>
        </w:rPr>
      </w:pPr>
      <w:r w:rsidRPr="00160223">
        <w:rPr>
          <w:b/>
          <w:bCs w:val="0"/>
          <w:i/>
          <w:iCs/>
          <w:color w:val="000000"/>
        </w:rPr>
        <w:t xml:space="preserve">Информация о формах обратной связи ПАО </w:t>
      </w:r>
      <w:r>
        <w:rPr>
          <w:b/>
          <w:bCs w:val="0"/>
          <w:i/>
          <w:iCs/>
          <w:color w:val="000000"/>
        </w:rPr>
        <w:t>«МРСК Центра»</w:t>
      </w:r>
      <w:r w:rsidRPr="00160223">
        <w:rPr>
          <w:b/>
          <w:bCs w:val="0"/>
          <w:i/>
          <w:iCs/>
          <w:color w:val="000000"/>
        </w:rPr>
        <w:t xml:space="preserve"> в рамках системы предупреждения и профилактики коррупции:</w:t>
      </w:r>
    </w:p>
    <w:p w:rsidR="00D32781" w:rsidRPr="00A704AF" w:rsidRDefault="00D32781" w:rsidP="00D32781">
      <w:pPr>
        <w:rPr>
          <w:i/>
        </w:rPr>
      </w:pPr>
      <w:r w:rsidRPr="00160223">
        <w:rPr>
          <w:i/>
        </w:rPr>
        <w:t>В ПАО «</w:t>
      </w:r>
      <w:r>
        <w:rPr>
          <w:i/>
        </w:rPr>
        <w:t>МРСК Центра</w:t>
      </w:r>
      <w:r w:rsidRPr="00160223">
        <w:rPr>
          <w:i/>
        </w:rPr>
        <w:t xml:space="preserve">» действует система </w:t>
      </w:r>
      <w:r w:rsidRPr="00160223">
        <w:rPr>
          <w:bCs w:val="0"/>
          <w:i/>
          <w:iCs/>
        </w:rPr>
        <w:t>предупреждения и профилактики коррупции.</w:t>
      </w:r>
      <w:r w:rsidRPr="00160223">
        <w:rPr>
          <w:i/>
        </w:rPr>
        <w:t xml:space="preserve"> </w:t>
      </w:r>
      <w:r w:rsidRPr="00160223">
        <w:rPr>
          <w:i/>
          <w:color w:val="2F2C2D"/>
          <w:shd w:val="clear" w:color="auto" w:fill="FFFFFF"/>
        </w:rPr>
        <w:t>Информацию о возможных фактах коррупции в ПАО «</w:t>
      </w:r>
      <w:r>
        <w:rPr>
          <w:i/>
        </w:rPr>
        <w:t>МРСК Центра</w:t>
      </w:r>
      <w:r w:rsidRPr="00160223">
        <w:rPr>
          <w:i/>
          <w:color w:val="2F2C2D"/>
          <w:shd w:val="clear" w:color="auto" w:fill="FFFFFF"/>
        </w:rPr>
        <w:t>», а также дочерних зависимых обществах и их филиалах можно сообщить, заполнив </w:t>
      </w:r>
      <w:hyperlink r:id="rId39" w:history="1">
        <w:r w:rsidRPr="00160223">
          <w:rPr>
            <w:i/>
            <w:color w:val="262626"/>
            <w:u w:val="single"/>
            <w:shd w:val="clear" w:color="auto" w:fill="FFFFFF"/>
          </w:rPr>
          <w:t>форму обратной связи</w:t>
        </w:r>
      </w:hyperlink>
      <w:r w:rsidRPr="00160223">
        <w:rPr>
          <w:i/>
        </w:rPr>
        <w:t xml:space="preserve"> на </w:t>
      </w:r>
      <w:proofErr w:type="gramStart"/>
      <w:r w:rsidRPr="00160223">
        <w:rPr>
          <w:i/>
        </w:rPr>
        <w:t>корпоративном</w:t>
      </w:r>
      <w:proofErr w:type="gramEnd"/>
      <w:r w:rsidRPr="00160223">
        <w:rPr>
          <w:i/>
        </w:rPr>
        <w:t xml:space="preserve"> веб-сайте</w:t>
      </w:r>
      <w:r w:rsidRPr="00A704AF">
        <w:rPr>
          <w:i/>
        </w:rPr>
        <w:t>, позвонив по телефону «Горячей линии» +7 (495) 747 9299, или направив письменное обращение по адресу: 127018, Россия, г. Москва, 2-я Ямская ул., д.4.</w:t>
      </w:r>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40"/>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594" w:name="_Toc423423668"/>
      <w:bookmarkStart w:id="595" w:name="_Ref440271072"/>
      <w:bookmarkStart w:id="596" w:name="_Ref440273986"/>
      <w:bookmarkStart w:id="597" w:name="_Ref440274337"/>
      <w:bookmarkStart w:id="598" w:name="_Ref440274913"/>
      <w:bookmarkStart w:id="599" w:name="_Ref440284918"/>
      <w:bookmarkStart w:id="600" w:name="_Toc441131609"/>
      <w:r>
        <w:lastRenderedPageBreak/>
        <w:t>Сводная таблица стоимости</w:t>
      </w:r>
      <w:r w:rsidR="004F4D80" w:rsidRPr="00F647F7">
        <w:t xml:space="preserve"> </w:t>
      </w:r>
      <w:r w:rsidR="005D252F" w:rsidRPr="005D252F">
        <w:rPr>
          <w:bCs w:val="0"/>
        </w:rPr>
        <w:t>работ</w:t>
      </w:r>
      <w:r w:rsidR="005D252F" w:rsidRPr="002D4BC6">
        <w:rPr>
          <w:b w:val="0"/>
        </w:rPr>
        <w:t xml:space="preserve"> </w:t>
      </w:r>
      <w:r w:rsidR="004F4D80" w:rsidRPr="00F647F7">
        <w:t xml:space="preserve">(форма </w:t>
      </w:r>
      <w:r w:rsidR="004F4D80" w:rsidRPr="00F647F7">
        <w:rPr>
          <w:noProof/>
        </w:rPr>
        <w:t>2</w:t>
      </w:r>
      <w:r w:rsidR="004F4D80" w:rsidRPr="00F647F7">
        <w:t>)</w:t>
      </w:r>
      <w:bookmarkEnd w:id="572"/>
      <w:bookmarkEnd w:id="573"/>
      <w:bookmarkEnd w:id="574"/>
      <w:bookmarkEnd w:id="575"/>
      <w:bookmarkEnd w:id="576"/>
      <w:bookmarkEnd w:id="577"/>
      <w:bookmarkEnd w:id="594"/>
      <w:bookmarkEnd w:id="595"/>
      <w:bookmarkEnd w:id="596"/>
      <w:bookmarkEnd w:id="597"/>
      <w:bookmarkEnd w:id="598"/>
      <w:bookmarkEnd w:id="599"/>
      <w:bookmarkEnd w:id="600"/>
    </w:p>
    <w:p w:rsidR="004F4D80" w:rsidRPr="00C236C0" w:rsidRDefault="004F4D80" w:rsidP="004F4D80">
      <w:pPr>
        <w:pStyle w:val="3"/>
        <w:rPr>
          <w:szCs w:val="24"/>
        </w:rPr>
      </w:pPr>
      <w:bookmarkStart w:id="601" w:name="_Toc98253923"/>
      <w:bookmarkStart w:id="602" w:name="_Toc157248177"/>
      <w:bookmarkStart w:id="603" w:name="_Toc157496546"/>
      <w:bookmarkStart w:id="604" w:name="_Toc158206085"/>
      <w:bookmarkStart w:id="605" w:name="_Toc164057770"/>
      <w:bookmarkStart w:id="606" w:name="_Toc164137120"/>
      <w:bookmarkStart w:id="607" w:name="_Toc164161280"/>
      <w:bookmarkStart w:id="608" w:name="_Toc165173851"/>
      <w:bookmarkStart w:id="609" w:name="_Ref264038986"/>
      <w:bookmarkStart w:id="610" w:name="_Ref264359294"/>
      <w:bookmarkStart w:id="611" w:name="_Toc439170676"/>
      <w:bookmarkStart w:id="612" w:name="_Toc439172778"/>
      <w:bookmarkStart w:id="613" w:name="_Toc439173222"/>
      <w:bookmarkStart w:id="614" w:name="_Toc439238218"/>
      <w:bookmarkStart w:id="615" w:name="_Toc439252766"/>
      <w:bookmarkStart w:id="616" w:name="_Toc439323740"/>
      <w:bookmarkStart w:id="617" w:name="_Toc440361374"/>
      <w:bookmarkStart w:id="618" w:name="_Toc440376129"/>
      <w:bookmarkStart w:id="619" w:name="_Toc440376256"/>
      <w:bookmarkStart w:id="620" w:name="_Toc440382514"/>
      <w:bookmarkStart w:id="621" w:name="_Toc440447184"/>
      <w:bookmarkStart w:id="622" w:name="_Toc440620864"/>
      <w:bookmarkStart w:id="623" w:name="_Toc440631499"/>
      <w:bookmarkStart w:id="624" w:name="_Toc440875738"/>
      <w:bookmarkStart w:id="625" w:name="_Toc441131610"/>
      <w:r w:rsidRPr="00C236C0">
        <w:rPr>
          <w:szCs w:val="24"/>
        </w:rPr>
        <w:t xml:space="preserve">Форма </w:t>
      </w:r>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r w:rsidR="00492C8B">
        <w:rPr>
          <w:szCs w:val="24"/>
        </w:rPr>
        <w:t>Сводной таблицы стоимости</w:t>
      </w:r>
      <w:bookmarkEnd w:id="615"/>
      <w:bookmarkEnd w:id="616"/>
      <w:bookmarkEnd w:id="617"/>
      <w:bookmarkEnd w:id="618"/>
      <w:bookmarkEnd w:id="619"/>
      <w:bookmarkEnd w:id="620"/>
      <w:bookmarkEnd w:id="621"/>
      <w:bookmarkEnd w:id="622"/>
      <w:bookmarkEnd w:id="623"/>
      <w:bookmarkEnd w:id="624"/>
      <w:r w:rsidR="005D252F" w:rsidRPr="005D252F">
        <w:rPr>
          <w:bCs w:val="0"/>
          <w:szCs w:val="24"/>
        </w:rPr>
        <w:t xml:space="preserve"> работ</w:t>
      </w:r>
      <w:bookmarkEnd w:id="625"/>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4F4D80" w:rsidRPr="00F647F7" w:rsidRDefault="00492C8B" w:rsidP="004F4D80">
      <w:pPr>
        <w:jc w:val="center"/>
        <w:rPr>
          <w:b/>
          <w:sz w:val="24"/>
          <w:szCs w:val="24"/>
        </w:rPr>
      </w:pPr>
      <w:r>
        <w:rPr>
          <w:b/>
          <w:sz w:val="24"/>
          <w:szCs w:val="24"/>
        </w:rPr>
        <w:t>Сводная таблица стоимости</w:t>
      </w:r>
      <w:r w:rsidR="005D252F" w:rsidRPr="005D252F">
        <w:rPr>
          <w:bCs w:val="0"/>
          <w:sz w:val="24"/>
          <w:szCs w:val="24"/>
        </w:rPr>
        <w:t xml:space="preserve"> </w:t>
      </w:r>
      <w:r w:rsidR="005D252F" w:rsidRPr="005D252F">
        <w:rPr>
          <w:b/>
          <w:sz w:val="24"/>
          <w:szCs w:val="24"/>
        </w:rPr>
        <w:t>работ</w:t>
      </w:r>
    </w:p>
    <w:p w:rsidR="004F4D80" w:rsidRPr="00F647F7" w:rsidRDefault="004F4D80" w:rsidP="004F4D80">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56188" w:rsidRDefault="00456188" w:rsidP="00456188">
      <w:pPr>
        <w:spacing w:line="240" w:lineRule="auto"/>
        <w:ind w:firstLine="0"/>
        <w:rPr>
          <w:color w:val="000000"/>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5"/>
        <w:gridCol w:w="3562"/>
        <w:gridCol w:w="3968"/>
        <w:gridCol w:w="2138"/>
        <w:gridCol w:w="766"/>
        <w:gridCol w:w="1634"/>
        <w:gridCol w:w="1507"/>
        <w:gridCol w:w="1605"/>
      </w:tblGrid>
      <w:tr w:rsidR="00DB3CEE" w:rsidRPr="00DB3CEE" w:rsidTr="00DB3CEE">
        <w:trPr>
          <w:trHeight w:val="522"/>
          <w:tblHeader/>
        </w:trPr>
        <w:tc>
          <w:tcPr>
            <w:tcW w:w="5000" w:type="pct"/>
            <w:gridSpan w:val="8"/>
            <w:tcBorders>
              <w:top w:val="single" w:sz="4" w:space="0" w:color="auto"/>
              <w:left w:val="single" w:sz="4" w:space="0" w:color="auto"/>
              <w:bottom w:val="single" w:sz="4" w:space="0" w:color="auto"/>
              <w:right w:val="single" w:sz="4" w:space="0" w:color="auto"/>
            </w:tcBorders>
            <w:vAlign w:val="center"/>
          </w:tcPr>
          <w:p w:rsidR="00DB3CEE" w:rsidRPr="00DB3CEE" w:rsidRDefault="00DB3CEE" w:rsidP="00DB3CEE">
            <w:pPr>
              <w:pStyle w:val="aff0"/>
              <w:spacing w:before="0" w:after="0"/>
              <w:jc w:val="center"/>
              <w:rPr>
                <w:b/>
                <w:color w:val="000000"/>
              </w:rPr>
            </w:pPr>
            <w:r w:rsidRPr="00DB3CEE">
              <w:rPr>
                <w:iCs/>
                <w:sz w:val="24"/>
                <w:szCs w:val="24"/>
                <w:lang w:eastAsia="ru-RU"/>
              </w:rPr>
              <w:t>Работы по ремонту оборудования дизель - генераторов (систем аварийного электропитания) для нужд ПАО «МРСК Центра» (филиала «Смоленскэнерго»)</w:t>
            </w:r>
          </w:p>
        </w:tc>
      </w:tr>
      <w:tr w:rsidR="00DB3CEE" w:rsidRPr="00DB3CEE" w:rsidTr="00DB3CEE">
        <w:trPr>
          <w:trHeight w:val="58"/>
          <w:tblHeader/>
        </w:trPr>
        <w:tc>
          <w:tcPr>
            <w:tcW w:w="207" w:type="pct"/>
            <w:vMerge w:val="restart"/>
            <w:vAlign w:val="center"/>
          </w:tcPr>
          <w:p w:rsidR="00DB3CEE" w:rsidRPr="00DB3CEE" w:rsidRDefault="00DB3CEE" w:rsidP="00DB3CEE">
            <w:pPr>
              <w:pStyle w:val="aff0"/>
              <w:spacing w:before="0" w:after="0"/>
              <w:jc w:val="center"/>
              <w:rPr>
                <w:sz w:val="24"/>
                <w:szCs w:val="24"/>
              </w:rPr>
            </w:pPr>
            <w:r w:rsidRPr="00DB3CEE">
              <w:rPr>
                <w:sz w:val="24"/>
                <w:szCs w:val="24"/>
              </w:rPr>
              <w:t xml:space="preserve">№ </w:t>
            </w:r>
            <w:proofErr w:type="gramStart"/>
            <w:r w:rsidRPr="00DB3CEE">
              <w:rPr>
                <w:sz w:val="24"/>
                <w:szCs w:val="24"/>
              </w:rPr>
              <w:t>п</w:t>
            </w:r>
            <w:proofErr w:type="gramEnd"/>
            <w:r w:rsidRPr="00DB3CEE">
              <w:rPr>
                <w:sz w:val="24"/>
                <w:szCs w:val="24"/>
              </w:rPr>
              <w:t>/п</w:t>
            </w:r>
          </w:p>
        </w:tc>
        <w:tc>
          <w:tcPr>
            <w:tcW w:w="3053" w:type="pct"/>
            <w:gridSpan w:val="3"/>
            <w:vAlign w:val="center"/>
          </w:tcPr>
          <w:p w:rsidR="00DB3CEE" w:rsidRPr="00DB3CEE" w:rsidRDefault="00DB3CEE" w:rsidP="00DB3CEE">
            <w:pPr>
              <w:pStyle w:val="aff0"/>
              <w:spacing w:before="0" w:after="0"/>
              <w:jc w:val="center"/>
              <w:rPr>
                <w:sz w:val="24"/>
                <w:szCs w:val="24"/>
              </w:rPr>
            </w:pPr>
            <w:r w:rsidRPr="00DB3CEE">
              <w:rPr>
                <w:sz w:val="24"/>
                <w:szCs w:val="24"/>
              </w:rPr>
              <w:t>Вид работ</w:t>
            </w:r>
          </w:p>
        </w:tc>
        <w:tc>
          <w:tcPr>
            <w:tcW w:w="242" w:type="pct"/>
            <w:vMerge w:val="restart"/>
            <w:vAlign w:val="center"/>
          </w:tcPr>
          <w:p w:rsidR="00DB3CEE" w:rsidRPr="00DB3CEE" w:rsidRDefault="00DB3CEE" w:rsidP="00DB3CEE">
            <w:pPr>
              <w:pStyle w:val="aff0"/>
              <w:spacing w:before="0" w:after="0"/>
              <w:jc w:val="center"/>
              <w:rPr>
                <w:sz w:val="24"/>
                <w:szCs w:val="24"/>
              </w:rPr>
            </w:pPr>
            <w:r w:rsidRPr="00DB3CEE">
              <w:rPr>
                <w:sz w:val="24"/>
                <w:szCs w:val="24"/>
              </w:rPr>
              <w:t>Ед. изм.</w:t>
            </w:r>
          </w:p>
        </w:tc>
        <w:tc>
          <w:tcPr>
            <w:tcW w:w="516" w:type="pct"/>
            <w:vMerge w:val="restart"/>
            <w:vAlign w:val="center"/>
          </w:tcPr>
          <w:p w:rsidR="00DB3CEE" w:rsidRPr="00DB3CEE" w:rsidRDefault="00DB3CEE" w:rsidP="00DB3CEE">
            <w:pPr>
              <w:spacing w:line="240" w:lineRule="auto"/>
              <w:ind w:firstLine="0"/>
              <w:jc w:val="center"/>
              <w:rPr>
                <w:sz w:val="24"/>
                <w:szCs w:val="24"/>
              </w:rPr>
            </w:pPr>
            <w:r w:rsidRPr="00DB3CEE">
              <w:rPr>
                <w:sz w:val="24"/>
                <w:szCs w:val="24"/>
              </w:rPr>
              <w:t>Цена единицы без НДС, руб.</w:t>
            </w:r>
          </w:p>
        </w:tc>
        <w:tc>
          <w:tcPr>
            <w:tcW w:w="476" w:type="pct"/>
            <w:vMerge w:val="restart"/>
            <w:vAlign w:val="center"/>
          </w:tcPr>
          <w:p w:rsidR="00DB3CEE" w:rsidRPr="00DB3CEE" w:rsidRDefault="00DB3CEE" w:rsidP="00DB3CEE">
            <w:pPr>
              <w:spacing w:line="240" w:lineRule="auto"/>
              <w:ind w:firstLine="0"/>
              <w:jc w:val="center"/>
              <w:rPr>
                <w:sz w:val="24"/>
                <w:szCs w:val="24"/>
              </w:rPr>
            </w:pPr>
            <w:r w:rsidRPr="00DB3CEE">
              <w:rPr>
                <w:sz w:val="24"/>
                <w:szCs w:val="24"/>
              </w:rPr>
              <w:t>Цена единицы с НДС, руб.</w:t>
            </w:r>
          </w:p>
        </w:tc>
        <w:tc>
          <w:tcPr>
            <w:tcW w:w="507" w:type="pct"/>
            <w:vMerge w:val="restart"/>
            <w:vAlign w:val="center"/>
          </w:tcPr>
          <w:p w:rsidR="00DB3CEE" w:rsidRPr="00DB3CEE" w:rsidRDefault="00DB3CEE" w:rsidP="00DB3CEE">
            <w:pPr>
              <w:pStyle w:val="aff0"/>
              <w:spacing w:before="0" w:after="0"/>
              <w:jc w:val="center"/>
              <w:rPr>
                <w:sz w:val="24"/>
                <w:szCs w:val="24"/>
              </w:rPr>
            </w:pPr>
            <w:r w:rsidRPr="00DB3CEE">
              <w:rPr>
                <w:sz w:val="24"/>
                <w:szCs w:val="24"/>
              </w:rPr>
              <w:t>Примечания</w:t>
            </w:r>
          </w:p>
        </w:tc>
      </w:tr>
      <w:tr w:rsidR="00DB3CEE" w:rsidRPr="00DB3CEE" w:rsidTr="00DB3CEE">
        <w:trPr>
          <w:trHeight w:val="284"/>
          <w:tblHeader/>
        </w:trPr>
        <w:tc>
          <w:tcPr>
            <w:tcW w:w="207" w:type="pct"/>
            <w:vMerge/>
            <w:vAlign w:val="center"/>
          </w:tcPr>
          <w:p w:rsidR="00DB3CEE" w:rsidRPr="00DB3CEE" w:rsidRDefault="00DB3CEE" w:rsidP="00DB3CEE">
            <w:pPr>
              <w:pStyle w:val="aff1"/>
              <w:spacing w:before="0" w:after="0"/>
              <w:ind w:left="0"/>
              <w:jc w:val="center"/>
              <w:rPr>
                <w:color w:val="000000"/>
                <w:szCs w:val="24"/>
              </w:rPr>
            </w:pPr>
          </w:p>
        </w:tc>
        <w:tc>
          <w:tcPr>
            <w:tcW w:w="1125" w:type="pct"/>
            <w:vAlign w:val="center"/>
          </w:tcPr>
          <w:p w:rsidR="00DB3CEE" w:rsidRPr="00DB3CEE" w:rsidRDefault="00DB3CEE" w:rsidP="00DB3CEE">
            <w:pPr>
              <w:pStyle w:val="aff0"/>
              <w:spacing w:before="0" w:after="0"/>
              <w:jc w:val="center"/>
              <w:rPr>
                <w:sz w:val="24"/>
                <w:szCs w:val="24"/>
              </w:rPr>
            </w:pPr>
            <w:r w:rsidRPr="00DB3CEE">
              <w:rPr>
                <w:sz w:val="24"/>
                <w:szCs w:val="24"/>
              </w:rPr>
              <w:t>Наименование оборудования</w:t>
            </w:r>
          </w:p>
        </w:tc>
        <w:tc>
          <w:tcPr>
            <w:tcW w:w="1253" w:type="pct"/>
            <w:vAlign w:val="center"/>
          </w:tcPr>
          <w:p w:rsidR="00DB3CEE" w:rsidRPr="00DB3CEE" w:rsidRDefault="00DB3CEE" w:rsidP="00DB3CEE">
            <w:pPr>
              <w:pStyle w:val="aff0"/>
              <w:spacing w:before="0" w:after="0"/>
              <w:jc w:val="center"/>
              <w:rPr>
                <w:sz w:val="24"/>
                <w:szCs w:val="24"/>
              </w:rPr>
            </w:pPr>
            <w:r w:rsidRPr="00DB3CEE">
              <w:rPr>
                <w:sz w:val="24"/>
                <w:szCs w:val="24"/>
              </w:rPr>
              <w:t>Тип оборудования, модель</w:t>
            </w:r>
          </w:p>
        </w:tc>
        <w:tc>
          <w:tcPr>
            <w:tcW w:w="675" w:type="pct"/>
            <w:vAlign w:val="center"/>
          </w:tcPr>
          <w:p w:rsidR="00DB3CEE" w:rsidRPr="00DB3CEE" w:rsidRDefault="00DB3CEE" w:rsidP="00DB3CEE">
            <w:pPr>
              <w:pStyle w:val="aff0"/>
              <w:spacing w:before="0" w:after="0"/>
              <w:jc w:val="center"/>
              <w:rPr>
                <w:sz w:val="24"/>
                <w:szCs w:val="24"/>
              </w:rPr>
            </w:pPr>
            <w:r w:rsidRPr="00DB3CEE">
              <w:rPr>
                <w:sz w:val="24"/>
                <w:szCs w:val="24"/>
              </w:rPr>
              <w:t>Перечень работ</w:t>
            </w:r>
          </w:p>
        </w:tc>
        <w:tc>
          <w:tcPr>
            <w:tcW w:w="242" w:type="pct"/>
            <w:vMerge/>
            <w:vAlign w:val="center"/>
          </w:tcPr>
          <w:p w:rsidR="00DB3CEE" w:rsidRPr="00DB3CEE" w:rsidRDefault="00DB3CEE" w:rsidP="00DB3CEE">
            <w:pPr>
              <w:pStyle w:val="aff1"/>
              <w:spacing w:before="0" w:after="0"/>
              <w:jc w:val="center"/>
              <w:rPr>
                <w:color w:val="000000"/>
                <w:szCs w:val="24"/>
              </w:rPr>
            </w:pPr>
          </w:p>
        </w:tc>
        <w:tc>
          <w:tcPr>
            <w:tcW w:w="516" w:type="pct"/>
            <w:vMerge/>
            <w:vAlign w:val="center"/>
          </w:tcPr>
          <w:p w:rsidR="00DB3CEE" w:rsidRPr="00DB3CEE" w:rsidRDefault="00DB3CEE" w:rsidP="00DB3CEE">
            <w:pPr>
              <w:pStyle w:val="aff1"/>
              <w:spacing w:before="0" w:after="0"/>
              <w:jc w:val="center"/>
              <w:rPr>
                <w:color w:val="000000"/>
                <w:szCs w:val="24"/>
              </w:rPr>
            </w:pPr>
          </w:p>
        </w:tc>
        <w:tc>
          <w:tcPr>
            <w:tcW w:w="476" w:type="pct"/>
            <w:vMerge/>
            <w:vAlign w:val="center"/>
          </w:tcPr>
          <w:p w:rsidR="00DB3CEE" w:rsidRPr="00DB3CEE" w:rsidRDefault="00DB3CEE" w:rsidP="00DB3CEE">
            <w:pPr>
              <w:pStyle w:val="aff1"/>
              <w:spacing w:before="0" w:after="0"/>
              <w:jc w:val="center"/>
              <w:rPr>
                <w:color w:val="000000"/>
                <w:szCs w:val="24"/>
              </w:rPr>
            </w:pPr>
          </w:p>
        </w:tc>
        <w:tc>
          <w:tcPr>
            <w:tcW w:w="507" w:type="pct"/>
            <w:vMerge/>
            <w:vAlign w:val="center"/>
          </w:tcPr>
          <w:p w:rsidR="00DB3CEE" w:rsidRPr="00DB3CEE" w:rsidRDefault="00DB3CEE" w:rsidP="00DB3CEE">
            <w:pPr>
              <w:pStyle w:val="aff1"/>
              <w:spacing w:before="0" w:after="0"/>
              <w:jc w:val="center"/>
              <w:rPr>
                <w:color w:val="000000"/>
                <w:szCs w:val="24"/>
              </w:rPr>
            </w:pPr>
          </w:p>
        </w:tc>
      </w:tr>
      <w:tr w:rsidR="00DB3CEE" w:rsidRPr="00DB3CEE" w:rsidTr="00DB3CEE">
        <w:trPr>
          <w:trHeight w:val="284"/>
        </w:trPr>
        <w:tc>
          <w:tcPr>
            <w:tcW w:w="207" w:type="pct"/>
            <w:vAlign w:val="center"/>
          </w:tcPr>
          <w:p w:rsidR="00DB3CEE" w:rsidRPr="00DB3CEE" w:rsidRDefault="00DB3CEE" w:rsidP="00DB3CEE">
            <w:pPr>
              <w:pStyle w:val="aff1"/>
              <w:spacing w:before="0" w:after="0"/>
              <w:ind w:left="0"/>
              <w:jc w:val="center"/>
              <w:rPr>
                <w:color w:val="000000"/>
                <w:szCs w:val="24"/>
              </w:rPr>
            </w:pPr>
            <w:r w:rsidRPr="00DB3CEE">
              <w:rPr>
                <w:color w:val="000000"/>
                <w:szCs w:val="24"/>
              </w:rPr>
              <w:t>1</w:t>
            </w:r>
          </w:p>
        </w:tc>
        <w:tc>
          <w:tcPr>
            <w:tcW w:w="1125" w:type="pct"/>
            <w:vMerge w:val="restart"/>
            <w:vAlign w:val="center"/>
          </w:tcPr>
          <w:p w:rsidR="00DB3CEE" w:rsidRPr="00DB3CEE" w:rsidRDefault="00DB3CEE" w:rsidP="00DB3CEE">
            <w:pPr>
              <w:spacing w:line="240" w:lineRule="auto"/>
              <w:ind w:firstLine="0"/>
              <w:jc w:val="center"/>
              <w:rPr>
                <w:color w:val="000000"/>
              </w:rPr>
            </w:pPr>
            <w:r w:rsidRPr="00DB3CEE">
              <w:rPr>
                <w:color w:val="000000"/>
              </w:rPr>
              <w:t>Оборудование систем бесперебойного электропитания</w:t>
            </w:r>
          </w:p>
        </w:tc>
        <w:tc>
          <w:tcPr>
            <w:tcW w:w="1253" w:type="pct"/>
            <w:vMerge w:val="restart"/>
            <w:vAlign w:val="center"/>
          </w:tcPr>
          <w:p w:rsidR="00DB3CEE" w:rsidRPr="00DB3CEE" w:rsidRDefault="00DB3CEE" w:rsidP="00DB3CEE">
            <w:pPr>
              <w:spacing w:line="240" w:lineRule="auto"/>
              <w:ind w:firstLine="0"/>
              <w:jc w:val="center"/>
              <w:rPr>
                <w:color w:val="000000"/>
              </w:rPr>
            </w:pPr>
            <w:r w:rsidRPr="00DB3CEE">
              <w:rPr>
                <w:color w:val="000000"/>
              </w:rPr>
              <w:t>ИБП мощностью до 8500 ВА включительно</w:t>
            </w:r>
          </w:p>
        </w:tc>
        <w:tc>
          <w:tcPr>
            <w:tcW w:w="675" w:type="pct"/>
            <w:vAlign w:val="center"/>
          </w:tcPr>
          <w:p w:rsidR="00DB3CEE" w:rsidRPr="00DB3CEE" w:rsidRDefault="00DB3CEE" w:rsidP="00DB3CEE">
            <w:pPr>
              <w:spacing w:line="240" w:lineRule="auto"/>
              <w:ind w:firstLine="0"/>
              <w:jc w:val="center"/>
              <w:rPr>
                <w:color w:val="000000"/>
              </w:rPr>
            </w:pPr>
            <w:r w:rsidRPr="00DB3CEE">
              <w:rPr>
                <w:color w:val="000000"/>
              </w:rPr>
              <w:t>Диагностика</w:t>
            </w:r>
          </w:p>
        </w:tc>
        <w:tc>
          <w:tcPr>
            <w:tcW w:w="242" w:type="pct"/>
            <w:vAlign w:val="center"/>
          </w:tcPr>
          <w:p w:rsidR="00DB3CEE" w:rsidRPr="00DB3CEE" w:rsidRDefault="00DB3CEE" w:rsidP="00DB3CEE">
            <w:pPr>
              <w:pStyle w:val="aff1"/>
              <w:spacing w:before="0" w:after="0"/>
              <w:jc w:val="center"/>
              <w:rPr>
                <w:color w:val="000000"/>
                <w:szCs w:val="24"/>
              </w:rPr>
            </w:pPr>
          </w:p>
        </w:tc>
        <w:tc>
          <w:tcPr>
            <w:tcW w:w="516" w:type="pct"/>
            <w:vAlign w:val="center"/>
          </w:tcPr>
          <w:p w:rsidR="00DB3CEE" w:rsidRPr="00DB3CEE" w:rsidRDefault="00DB3CEE" w:rsidP="00DB3CEE">
            <w:pPr>
              <w:pStyle w:val="aff1"/>
              <w:spacing w:before="0" w:after="0"/>
              <w:jc w:val="center"/>
              <w:rPr>
                <w:color w:val="000000"/>
                <w:szCs w:val="24"/>
              </w:rPr>
            </w:pPr>
          </w:p>
        </w:tc>
        <w:tc>
          <w:tcPr>
            <w:tcW w:w="476" w:type="pct"/>
            <w:vAlign w:val="center"/>
          </w:tcPr>
          <w:p w:rsidR="00DB3CEE" w:rsidRPr="00DB3CEE" w:rsidRDefault="00DB3CEE" w:rsidP="00DB3CEE">
            <w:pPr>
              <w:pStyle w:val="aff1"/>
              <w:spacing w:before="0" w:after="0"/>
              <w:jc w:val="center"/>
              <w:rPr>
                <w:color w:val="000000"/>
                <w:szCs w:val="24"/>
              </w:rPr>
            </w:pPr>
          </w:p>
        </w:tc>
        <w:tc>
          <w:tcPr>
            <w:tcW w:w="507" w:type="pct"/>
            <w:vAlign w:val="center"/>
          </w:tcPr>
          <w:p w:rsidR="00DB3CEE" w:rsidRPr="00DB3CEE" w:rsidRDefault="00DB3CEE" w:rsidP="00DB3CEE">
            <w:pPr>
              <w:pStyle w:val="aff1"/>
              <w:spacing w:before="0" w:after="0"/>
              <w:jc w:val="center"/>
              <w:rPr>
                <w:color w:val="000000"/>
                <w:szCs w:val="24"/>
              </w:rPr>
            </w:pPr>
          </w:p>
        </w:tc>
      </w:tr>
      <w:tr w:rsidR="00DB3CEE" w:rsidRPr="00DB3CEE" w:rsidTr="00DB3CEE">
        <w:trPr>
          <w:trHeight w:val="284"/>
        </w:trPr>
        <w:tc>
          <w:tcPr>
            <w:tcW w:w="207" w:type="pct"/>
            <w:vAlign w:val="center"/>
          </w:tcPr>
          <w:p w:rsidR="00DB3CEE" w:rsidRPr="00DB3CEE" w:rsidRDefault="00DB3CEE" w:rsidP="00DB3CEE">
            <w:pPr>
              <w:pStyle w:val="aff1"/>
              <w:spacing w:before="0" w:after="0"/>
              <w:ind w:left="0"/>
              <w:jc w:val="center"/>
              <w:rPr>
                <w:color w:val="000000"/>
                <w:szCs w:val="24"/>
              </w:rPr>
            </w:pPr>
            <w:r w:rsidRPr="00DB3CEE">
              <w:rPr>
                <w:color w:val="000000"/>
                <w:szCs w:val="24"/>
              </w:rPr>
              <w:t>2</w:t>
            </w:r>
          </w:p>
        </w:tc>
        <w:tc>
          <w:tcPr>
            <w:tcW w:w="1125" w:type="pct"/>
            <w:vMerge/>
            <w:vAlign w:val="center"/>
          </w:tcPr>
          <w:p w:rsidR="00DB3CEE" w:rsidRPr="00DB3CEE" w:rsidRDefault="00DB3CEE" w:rsidP="00DB3CEE">
            <w:pPr>
              <w:spacing w:line="240" w:lineRule="auto"/>
              <w:ind w:firstLine="0"/>
              <w:jc w:val="center"/>
              <w:rPr>
                <w:color w:val="000000"/>
              </w:rPr>
            </w:pPr>
          </w:p>
        </w:tc>
        <w:tc>
          <w:tcPr>
            <w:tcW w:w="1253" w:type="pct"/>
            <w:vMerge/>
            <w:vAlign w:val="center"/>
          </w:tcPr>
          <w:p w:rsidR="00DB3CEE" w:rsidRPr="00DB3CEE" w:rsidRDefault="00DB3CEE" w:rsidP="00DB3CEE">
            <w:pPr>
              <w:spacing w:line="240" w:lineRule="auto"/>
              <w:ind w:firstLine="0"/>
              <w:jc w:val="center"/>
              <w:rPr>
                <w:color w:val="000000"/>
              </w:rPr>
            </w:pPr>
          </w:p>
        </w:tc>
        <w:tc>
          <w:tcPr>
            <w:tcW w:w="675" w:type="pct"/>
            <w:vAlign w:val="center"/>
          </w:tcPr>
          <w:p w:rsidR="00DB3CEE" w:rsidRPr="00DB3CEE" w:rsidRDefault="00DB3CEE" w:rsidP="00DB3CEE">
            <w:pPr>
              <w:spacing w:line="240" w:lineRule="auto"/>
              <w:ind w:firstLine="0"/>
              <w:jc w:val="center"/>
              <w:rPr>
                <w:color w:val="000000"/>
              </w:rPr>
            </w:pPr>
            <w:r w:rsidRPr="00DB3CEE">
              <w:rPr>
                <w:color w:val="000000"/>
              </w:rPr>
              <w:t>Ремонт 1 категории</w:t>
            </w:r>
          </w:p>
        </w:tc>
        <w:tc>
          <w:tcPr>
            <w:tcW w:w="242" w:type="pct"/>
            <w:vAlign w:val="center"/>
          </w:tcPr>
          <w:p w:rsidR="00DB3CEE" w:rsidRPr="00DB3CEE" w:rsidRDefault="00DB3CEE" w:rsidP="00DB3CEE">
            <w:pPr>
              <w:pStyle w:val="aff1"/>
              <w:spacing w:before="0" w:after="0"/>
              <w:jc w:val="center"/>
              <w:rPr>
                <w:color w:val="000000"/>
                <w:szCs w:val="24"/>
              </w:rPr>
            </w:pPr>
          </w:p>
        </w:tc>
        <w:tc>
          <w:tcPr>
            <w:tcW w:w="516" w:type="pct"/>
            <w:vAlign w:val="center"/>
          </w:tcPr>
          <w:p w:rsidR="00DB3CEE" w:rsidRPr="00DB3CEE" w:rsidRDefault="00DB3CEE" w:rsidP="00DB3CEE">
            <w:pPr>
              <w:pStyle w:val="aff1"/>
              <w:spacing w:before="0" w:after="0"/>
              <w:jc w:val="center"/>
              <w:rPr>
                <w:color w:val="000000"/>
                <w:szCs w:val="24"/>
              </w:rPr>
            </w:pPr>
          </w:p>
        </w:tc>
        <w:tc>
          <w:tcPr>
            <w:tcW w:w="476" w:type="pct"/>
            <w:vAlign w:val="center"/>
          </w:tcPr>
          <w:p w:rsidR="00DB3CEE" w:rsidRPr="00DB3CEE" w:rsidRDefault="00DB3CEE" w:rsidP="00DB3CEE">
            <w:pPr>
              <w:pStyle w:val="aff1"/>
              <w:spacing w:before="0" w:after="0"/>
              <w:jc w:val="center"/>
              <w:rPr>
                <w:color w:val="000000"/>
                <w:szCs w:val="24"/>
              </w:rPr>
            </w:pPr>
          </w:p>
        </w:tc>
        <w:tc>
          <w:tcPr>
            <w:tcW w:w="507" w:type="pct"/>
            <w:vAlign w:val="center"/>
          </w:tcPr>
          <w:p w:rsidR="00DB3CEE" w:rsidRPr="00DB3CEE" w:rsidRDefault="00DB3CEE" w:rsidP="00DB3CEE">
            <w:pPr>
              <w:pStyle w:val="aff1"/>
              <w:spacing w:before="0" w:after="0"/>
              <w:jc w:val="center"/>
              <w:rPr>
                <w:color w:val="000000"/>
                <w:szCs w:val="24"/>
              </w:rPr>
            </w:pPr>
          </w:p>
        </w:tc>
      </w:tr>
      <w:tr w:rsidR="00DB3CEE" w:rsidRPr="00DB3CEE" w:rsidTr="00DB3CEE">
        <w:trPr>
          <w:trHeight w:val="284"/>
        </w:trPr>
        <w:tc>
          <w:tcPr>
            <w:tcW w:w="207" w:type="pct"/>
            <w:vAlign w:val="center"/>
          </w:tcPr>
          <w:p w:rsidR="00DB3CEE" w:rsidRPr="00DB3CEE" w:rsidRDefault="00DB3CEE" w:rsidP="00DB3CEE">
            <w:pPr>
              <w:pStyle w:val="aff1"/>
              <w:spacing w:before="0" w:after="0"/>
              <w:ind w:left="0"/>
              <w:jc w:val="center"/>
              <w:rPr>
                <w:color w:val="000000"/>
                <w:szCs w:val="24"/>
              </w:rPr>
            </w:pPr>
            <w:r w:rsidRPr="00DB3CEE">
              <w:rPr>
                <w:color w:val="000000"/>
                <w:szCs w:val="24"/>
              </w:rPr>
              <w:t>3</w:t>
            </w:r>
          </w:p>
        </w:tc>
        <w:tc>
          <w:tcPr>
            <w:tcW w:w="1125" w:type="pct"/>
            <w:vMerge/>
            <w:vAlign w:val="center"/>
          </w:tcPr>
          <w:p w:rsidR="00DB3CEE" w:rsidRPr="00DB3CEE" w:rsidRDefault="00DB3CEE" w:rsidP="00DB3CEE">
            <w:pPr>
              <w:spacing w:line="240" w:lineRule="auto"/>
              <w:ind w:firstLine="0"/>
              <w:jc w:val="center"/>
              <w:rPr>
                <w:color w:val="000000"/>
              </w:rPr>
            </w:pPr>
          </w:p>
        </w:tc>
        <w:tc>
          <w:tcPr>
            <w:tcW w:w="1253" w:type="pct"/>
            <w:vMerge/>
            <w:vAlign w:val="center"/>
          </w:tcPr>
          <w:p w:rsidR="00DB3CEE" w:rsidRPr="00DB3CEE" w:rsidRDefault="00DB3CEE" w:rsidP="00DB3CEE">
            <w:pPr>
              <w:spacing w:line="240" w:lineRule="auto"/>
              <w:ind w:firstLine="0"/>
              <w:jc w:val="center"/>
              <w:rPr>
                <w:color w:val="000000"/>
              </w:rPr>
            </w:pPr>
          </w:p>
        </w:tc>
        <w:tc>
          <w:tcPr>
            <w:tcW w:w="675" w:type="pct"/>
            <w:vAlign w:val="center"/>
          </w:tcPr>
          <w:p w:rsidR="00DB3CEE" w:rsidRPr="00DB3CEE" w:rsidRDefault="00DB3CEE" w:rsidP="00DB3CEE">
            <w:pPr>
              <w:spacing w:line="240" w:lineRule="auto"/>
              <w:ind w:firstLine="0"/>
              <w:jc w:val="center"/>
              <w:rPr>
                <w:color w:val="000000"/>
              </w:rPr>
            </w:pPr>
            <w:r w:rsidRPr="00DB3CEE">
              <w:rPr>
                <w:color w:val="000000"/>
              </w:rPr>
              <w:t>Ремонт 2 категории</w:t>
            </w:r>
          </w:p>
        </w:tc>
        <w:tc>
          <w:tcPr>
            <w:tcW w:w="242" w:type="pct"/>
            <w:vAlign w:val="center"/>
          </w:tcPr>
          <w:p w:rsidR="00DB3CEE" w:rsidRPr="00DB3CEE" w:rsidRDefault="00DB3CEE" w:rsidP="00DB3CEE">
            <w:pPr>
              <w:pStyle w:val="aff1"/>
              <w:spacing w:before="0" w:after="0"/>
              <w:jc w:val="center"/>
              <w:rPr>
                <w:color w:val="000000"/>
                <w:szCs w:val="24"/>
              </w:rPr>
            </w:pPr>
          </w:p>
        </w:tc>
        <w:tc>
          <w:tcPr>
            <w:tcW w:w="516" w:type="pct"/>
            <w:vAlign w:val="center"/>
          </w:tcPr>
          <w:p w:rsidR="00DB3CEE" w:rsidRPr="00DB3CEE" w:rsidRDefault="00DB3CEE" w:rsidP="00DB3CEE">
            <w:pPr>
              <w:pStyle w:val="aff1"/>
              <w:spacing w:before="0" w:after="0"/>
              <w:jc w:val="center"/>
              <w:rPr>
                <w:color w:val="000000"/>
                <w:szCs w:val="24"/>
              </w:rPr>
            </w:pPr>
          </w:p>
        </w:tc>
        <w:tc>
          <w:tcPr>
            <w:tcW w:w="476" w:type="pct"/>
            <w:vAlign w:val="center"/>
          </w:tcPr>
          <w:p w:rsidR="00DB3CEE" w:rsidRPr="00DB3CEE" w:rsidRDefault="00DB3CEE" w:rsidP="00DB3CEE">
            <w:pPr>
              <w:pStyle w:val="aff1"/>
              <w:spacing w:before="0" w:after="0"/>
              <w:jc w:val="center"/>
              <w:rPr>
                <w:color w:val="000000"/>
                <w:szCs w:val="24"/>
              </w:rPr>
            </w:pPr>
          </w:p>
        </w:tc>
        <w:tc>
          <w:tcPr>
            <w:tcW w:w="507" w:type="pct"/>
            <w:vAlign w:val="center"/>
          </w:tcPr>
          <w:p w:rsidR="00DB3CEE" w:rsidRPr="00DB3CEE" w:rsidRDefault="00DB3CEE" w:rsidP="00DB3CEE">
            <w:pPr>
              <w:pStyle w:val="aff1"/>
              <w:spacing w:before="0" w:after="0"/>
              <w:jc w:val="center"/>
              <w:rPr>
                <w:color w:val="000000"/>
                <w:szCs w:val="24"/>
              </w:rPr>
            </w:pPr>
          </w:p>
        </w:tc>
      </w:tr>
      <w:tr w:rsidR="00DB3CEE" w:rsidRPr="00DB3CEE" w:rsidTr="00DB3CEE">
        <w:trPr>
          <w:trHeight w:val="284"/>
        </w:trPr>
        <w:tc>
          <w:tcPr>
            <w:tcW w:w="207" w:type="pct"/>
            <w:vAlign w:val="center"/>
          </w:tcPr>
          <w:p w:rsidR="00DB3CEE" w:rsidRPr="00DB3CEE" w:rsidRDefault="00DB3CEE" w:rsidP="00DB3CEE">
            <w:pPr>
              <w:pStyle w:val="aff1"/>
              <w:spacing w:before="0" w:after="0"/>
              <w:ind w:left="0"/>
              <w:jc w:val="center"/>
              <w:rPr>
                <w:color w:val="000000"/>
                <w:szCs w:val="24"/>
              </w:rPr>
            </w:pPr>
            <w:r w:rsidRPr="00DB3CEE">
              <w:rPr>
                <w:color w:val="000000"/>
                <w:szCs w:val="24"/>
              </w:rPr>
              <w:t>4</w:t>
            </w:r>
          </w:p>
        </w:tc>
        <w:tc>
          <w:tcPr>
            <w:tcW w:w="1125" w:type="pct"/>
            <w:vMerge/>
            <w:vAlign w:val="center"/>
          </w:tcPr>
          <w:p w:rsidR="00DB3CEE" w:rsidRPr="00DB3CEE" w:rsidRDefault="00DB3CEE" w:rsidP="00DB3CEE">
            <w:pPr>
              <w:spacing w:line="240" w:lineRule="auto"/>
              <w:ind w:firstLine="0"/>
              <w:jc w:val="center"/>
              <w:rPr>
                <w:color w:val="000000"/>
              </w:rPr>
            </w:pPr>
          </w:p>
        </w:tc>
        <w:tc>
          <w:tcPr>
            <w:tcW w:w="1253" w:type="pct"/>
            <w:vMerge/>
            <w:vAlign w:val="center"/>
          </w:tcPr>
          <w:p w:rsidR="00DB3CEE" w:rsidRPr="00DB3CEE" w:rsidRDefault="00DB3CEE" w:rsidP="00DB3CEE">
            <w:pPr>
              <w:spacing w:line="240" w:lineRule="auto"/>
              <w:ind w:firstLine="0"/>
              <w:jc w:val="center"/>
              <w:rPr>
                <w:color w:val="000000"/>
              </w:rPr>
            </w:pPr>
          </w:p>
        </w:tc>
        <w:tc>
          <w:tcPr>
            <w:tcW w:w="675" w:type="pct"/>
            <w:vAlign w:val="center"/>
          </w:tcPr>
          <w:p w:rsidR="00DB3CEE" w:rsidRPr="00DB3CEE" w:rsidRDefault="00DB3CEE" w:rsidP="00DB3CEE">
            <w:pPr>
              <w:spacing w:line="240" w:lineRule="auto"/>
              <w:ind w:firstLine="0"/>
              <w:jc w:val="center"/>
              <w:rPr>
                <w:color w:val="000000"/>
              </w:rPr>
            </w:pPr>
            <w:r w:rsidRPr="00DB3CEE">
              <w:rPr>
                <w:color w:val="000000"/>
              </w:rPr>
              <w:t>Ремонт 3 категории</w:t>
            </w:r>
          </w:p>
        </w:tc>
        <w:tc>
          <w:tcPr>
            <w:tcW w:w="242" w:type="pct"/>
            <w:vAlign w:val="center"/>
          </w:tcPr>
          <w:p w:rsidR="00DB3CEE" w:rsidRPr="00DB3CEE" w:rsidRDefault="00DB3CEE" w:rsidP="00DB3CEE">
            <w:pPr>
              <w:pStyle w:val="aff1"/>
              <w:spacing w:before="0" w:after="0"/>
              <w:jc w:val="center"/>
              <w:rPr>
                <w:color w:val="000000"/>
                <w:szCs w:val="24"/>
              </w:rPr>
            </w:pPr>
          </w:p>
        </w:tc>
        <w:tc>
          <w:tcPr>
            <w:tcW w:w="516" w:type="pct"/>
            <w:vAlign w:val="center"/>
          </w:tcPr>
          <w:p w:rsidR="00DB3CEE" w:rsidRPr="00DB3CEE" w:rsidRDefault="00DB3CEE" w:rsidP="00DB3CEE">
            <w:pPr>
              <w:pStyle w:val="aff1"/>
              <w:spacing w:before="0" w:after="0"/>
              <w:jc w:val="center"/>
              <w:rPr>
                <w:color w:val="000000"/>
                <w:szCs w:val="24"/>
              </w:rPr>
            </w:pPr>
          </w:p>
        </w:tc>
        <w:tc>
          <w:tcPr>
            <w:tcW w:w="476" w:type="pct"/>
            <w:vAlign w:val="center"/>
          </w:tcPr>
          <w:p w:rsidR="00DB3CEE" w:rsidRPr="00DB3CEE" w:rsidRDefault="00DB3CEE" w:rsidP="00DB3CEE">
            <w:pPr>
              <w:pStyle w:val="aff1"/>
              <w:spacing w:before="0" w:after="0"/>
              <w:jc w:val="center"/>
              <w:rPr>
                <w:color w:val="000000"/>
                <w:szCs w:val="24"/>
              </w:rPr>
            </w:pPr>
          </w:p>
        </w:tc>
        <w:tc>
          <w:tcPr>
            <w:tcW w:w="507" w:type="pct"/>
            <w:vAlign w:val="center"/>
          </w:tcPr>
          <w:p w:rsidR="00DB3CEE" w:rsidRPr="00DB3CEE" w:rsidRDefault="00DB3CEE" w:rsidP="00DB3CEE">
            <w:pPr>
              <w:pStyle w:val="aff1"/>
              <w:spacing w:before="0" w:after="0"/>
              <w:jc w:val="center"/>
              <w:rPr>
                <w:color w:val="000000"/>
                <w:szCs w:val="24"/>
              </w:rPr>
            </w:pPr>
          </w:p>
        </w:tc>
      </w:tr>
      <w:tr w:rsidR="00DB3CEE" w:rsidRPr="00DB3CEE" w:rsidTr="00DB3CEE">
        <w:trPr>
          <w:trHeight w:val="284"/>
        </w:trPr>
        <w:tc>
          <w:tcPr>
            <w:tcW w:w="207" w:type="pct"/>
            <w:vAlign w:val="center"/>
          </w:tcPr>
          <w:p w:rsidR="00DB3CEE" w:rsidRPr="00DB3CEE" w:rsidRDefault="00DB3CEE" w:rsidP="00DB3CEE">
            <w:pPr>
              <w:pStyle w:val="aff1"/>
              <w:spacing w:before="0" w:after="0"/>
              <w:ind w:left="0"/>
              <w:jc w:val="center"/>
              <w:rPr>
                <w:color w:val="000000"/>
                <w:szCs w:val="24"/>
              </w:rPr>
            </w:pPr>
            <w:r w:rsidRPr="00DB3CEE">
              <w:rPr>
                <w:color w:val="000000"/>
                <w:szCs w:val="24"/>
              </w:rPr>
              <w:t>5</w:t>
            </w:r>
          </w:p>
        </w:tc>
        <w:tc>
          <w:tcPr>
            <w:tcW w:w="1125" w:type="pct"/>
            <w:vMerge w:val="restart"/>
            <w:vAlign w:val="center"/>
          </w:tcPr>
          <w:p w:rsidR="00DB3CEE" w:rsidRPr="00DB3CEE" w:rsidRDefault="00DB3CEE" w:rsidP="00DB3CEE">
            <w:pPr>
              <w:spacing w:line="240" w:lineRule="auto"/>
              <w:ind w:firstLine="0"/>
              <w:jc w:val="center"/>
              <w:rPr>
                <w:color w:val="000000"/>
              </w:rPr>
            </w:pPr>
            <w:r w:rsidRPr="00DB3CEE">
              <w:rPr>
                <w:color w:val="000000"/>
              </w:rPr>
              <w:t>Оборудование систем бесперебойного электропитания</w:t>
            </w:r>
          </w:p>
        </w:tc>
        <w:tc>
          <w:tcPr>
            <w:tcW w:w="1253" w:type="pct"/>
            <w:vMerge w:val="restart"/>
            <w:vAlign w:val="center"/>
          </w:tcPr>
          <w:p w:rsidR="00DB3CEE" w:rsidRPr="00DB3CEE" w:rsidRDefault="00DB3CEE" w:rsidP="00DB3CEE">
            <w:pPr>
              <w:spacing w:line="240" w:lineRule="auto"/>
              <w:ind w:firstLine="0"/>
              <w:jc w:val="center"/>
              <w:rPr>
                <w:color w:val="000000"/>
              </w:rPr>
            </w:pPr>
            <w:r w:rsidRPr="00DB3CEE">
              <w:rPr>
                <w:color w:val="000000"/>
              </w:rPr>
              <w:t>ИБП мощностью от 8500 до 40000 ВА включительно</w:t>
            </w:r>
          </w:p>
        </w:tc>
        <w:tc>
          <w:tcPr>
            <w:tcW w:w="675" w:type="pct"/>
            <w:vAlign w:val="center"/>
          </w:tcPr>
          <w:p w:rsidR="00DB3CEE" w:rsidRPr="00DB3CEE" w:rsidRDefault="00DB3CEE" w:rsidP="00DB3CEE">
            <w:pPr>
              <w:spacing w:line="240" w:lineRule="auto"/>
              <w:ind w:firstLine="0"/>
              <w:jc w:val="center"/>
              <w:rPr>
                <w:color w:val="000000"/>
              </w:rPr>
            </w:pPr>
            <w:r w:rsidRPr="00DB3CEE">
              <w:rPr>
                <w:color w:val="000000"/>
              </w:rPr>
              <w:t>Диагностика</w:t>
            </w:r>
          </w:p>
        </w:tc>
        <w:tc>
          <w:tcPr>
            <w:tcW w:w="242" w:type="pct"/>
            <w:vAlign w:val="center"/>
          </w:tcPr>
          <w:p w:rsidR="00DB3CEE" w:rsidRPr="00DB3CEE" w:rsidRDefault="00DB3CEE" w:rsidP="00DB3CEE">
            <w:pPr>
              <w:pStyle w:val="aff1"/>
              <w:spacing w:before="0" w:after="0"/>
              <w:jc w:val="center"/>
              <w:rPr>
                <w:color w:val="000000"/>
                <w:szCs w:val="24"/>
              </w:rPr>
            </w:pPr>
          </w:p>
        </w:tc>
        <w:tc>
          <w:tcPr>
            <w:tcW w:w="516" w:type="pct"/>
            <w:vAlign w:val="center"/>
          </w:tcPr>
          <w:p w:rsidR="00DB3CEE" w:rsidRPr="00DB3CEE" w:rsidRDefault="00DB3CEE" w:rsidP="00DB3CEE">
            <w:pPr>
              <w:pStyle w:val="aff1"/>
              <w:spacing w:before="0" w:after="0"/>
              <w:jc w:val="center"/>
              <w:rPr>
                <w:color w:val="000000"/>
                <w:szCs w:val="24"/>
              </w:rPr>
            </w:pPr>
          </w:p>
        </w:tc>
        <w:tc>
          <w:tcPr>
            <w:tcW w:w="476" w:type="pct"/>
            <w:vAlign w:val="center"/>
          </w:tcPr>
          <w:p w:rsidR="00DB3CEE" w:rsidRPr="00DB3CEE" w:rsidRDefault="00DB3CEE" w:rsidP="00DB3CEE">
            <w:pPr>
              <w:pStyle w:val="aff1"/>
              <w:spacing w:before="0" w:after="0"/>
              <w:jc w:val="center"/>
              <w:rPr>
                <w:color w:val="000000"/>
                <w:szCs w:val="24"/>
              </w:rPr>
            </w:pPr>
          </w:p>
        </w:tc>
        <w:tc>
          <w:tcPr>
            <w:tcW w:w="507" w:type="pct"/>
            <w:vAlign w:val="center"/>
          </w:tcPr>
          <w:p w:rsidR="00DB3CEE" w:rsidRPr="00DB3CEE" w:rsidRDefault="00DB3CEE" w:rsidP="00DB3CEE">
            <w:pPr>
              <w:pStyle w:val="aff1"/>
              <w:spacing w:before="0" w:after="0"/>
              <w:jc w:val="center"/>
              <w:rPr>
                <w:color w:val="000000"/>
                <w:szCs w:val="24"/>
              </w:rPr>
            </w:pPr>
          </w:p>
        </w:tc>
      </w:tr>
      <w:tr w:rsidR="00DB3CEE" w:rsidRPr="00DB3CEE" w:rsidTr="00DB3CEE">
        <w:trPr>
          <w:trHeight w:val="284"/>
        </w:trPr>
        <w:tc>
          <w:tcPr>
            <w:tcW w:w="207" w:type="pct"/>
            <w:vAlign w:val="center"/>
          </w:tcPr>
          <w:p w:rsidR="00DB3CEE" w:rsidRPr="00DB3CEE" w:rsidRDefault="00DB3CEE" w:rsidP="00DB3CEE">
            <w:pPr>
              <w:pStyle w:val="aff1"/>
              <w:spacing w:before="0" w:after="0"/>
              <w:ind w:left="0"/>
              <w:jc w:val="center"/>
              <w:rPr>
                <w:color w:val="000000"/>
                <w:szCs w:val="24"/>
              </w:rPr>
            </w:pPr>
            <w:r w:rsidRPr="00DB3CEE">
              <w:rPr>
                <w:color w:val="000000"/>
                <w:szCs w:val="24"/>
              </w:rPr>
              <w:t>6</w:t>
            </w:r>
          </w:p>
        </w:tc>
        <w:tc>
          <w:tcPr>
            <w:tcW w:w="1125" w:type="pct"/>
            <w:vMerge/>
            <w:vAlign w:val="center"/>
          </w:tcPr>
          <w:p w:rsidR="00DB3CEE" w:rsidRPr="00DB3CEE" w:rsidRDefault="00DB3CEE" w:rsidP="00DB3CEE">
            <w:pPr>
              <w:spacing w:line="240" w:lineRule="auto"/>
              <w:ind w:firstLine="0"/>
              <w:jc w:val="center"/>
              <w:rPr>
                <w:color w:val="000000"/>
              </w:rPr>
            </w:pPr>
          </w:p>
        </w:tc>
        <w:tc>
          <w:tcPr>
            <w:tcW w:w="1253" w:type="pct"/>
            <w:vMerge/>
            <w:vAlign w:val="center"/>
          </w:tcPr>
          <w:p w:rsidR="00DB3CEE" w:rsidRPr="00DB3CEE" w:rsidRDefault="00DB3CEE" w:rsidP="00DB3CEE">
            <w:pPr>
              <w:spacing w:line="240" w:lineRule="auto"/>
              <w:ind w:firstLine="0"/>
              <w:jc w:val="center"/>
              <w:rPr>
                <w:color w:val="000000"/>
              </w:rPr>
            </w:pPr>
          </w:p>
        </w:tc>
        <w:tc>
          <w:tcPr>
            <w:tcW w:w="675" w:type="pct"/>
            <w:vAlign w:val="center"/>
          </w:tcPr>
          <w:p w:rsidR="00DB3CEE" w:rsidRPr="00DB3CEE" w:rsidRDefault="00DB3CEE" w:rsidP="00DB3CEE">
            <w:pPr>
              <w:spacing w:line="240" w:lineRule="auto"/>
              <w:ind w:firstLine="0"/>
              <w:jc w:val="center"/>
              <w:rPr>
                <w:color w:val="000000"/>
              </w:rPr>
            </w:pPr>
            <w:r w:rsidRPr="00DB3CEE">
              <w:rPr>
                <w:color w:val="000000"/>
              </w:rPr>
              <w:t>Ремонт 1 категории</w:t>
            </w:r>
          </w:p>
        </w:tc>
        <w:tc>
          <w:tcPr>
            <w:tcW w:w="242" w:type="pct"/>
            <w:vAlign w:val="center"/>
          </w:tcPr>
          <w:p w:rsidR="00DB3CEE" w:rsidRPr="00DB3CEE" w:rsidRDefault="00DB3CEE" w:rsidP="00DB3CEE">
            <w:pPr>
              <w:pStyle w:val="aff1"/>
              <w:spacing w:before="0" w:after="0"/>
              <w:jc w:val="center"/>
              <w:rPr>
                <w:color w:val="000000"/>
                <w:szCs w:val="24"/>
              </w:rPr>
            </w:pPr>
          </w:p>
        </w:tc>
        <w:tc>
          <w:tcPr>
            <w:tcW w:w="516" w:type="pct"/>
            <w:vAlign w:val="center"/>
          </w:tcPr>
          <w:p w:rsidR="00DB3CEE" w:rsidRPr="00DB3CEE" w:rsidRDefault="00DB3CEE" w:rsidP="00DB3CEE">
            <w:pPr>
              <w:pStyle w:val="aff1"/>
              <w:spacing w:before="0" w:after="0"/>
              <w:jc w:val="center"/>
              <w:rPr>
                <w:color w:val="000000"/>
                <w:szCs w:val="24"/>
              </w:rPr>
            </w:pPr>
          </w:p>
        </w:tc>
        <w:tc>
          <w:tcPr>
            <w:tcW w:w="476" w:type="pct"/>
            <w:vAlign w:val="center"/>
          </w:tcPr>
          <w:p w:rsidR="00DB3CEE" w:rsidRPr="00DB3CEE" w:rsidRDefault="00DB3CEE" w:rsidP="00DB3CEE">
            <w:pPr>
              <w:pStyle w:val="aff1"/>
              <w:spacing w:before="0" w:after="0"/>
              <w:jc w:val="center"/>
              <w:rPr>
                <w:color w:val="000000"/>
                <w:szCs w:val="24"/>
              </w:rPr>
            </w:pPr>
          </w:p>
        </w:tc>
        <w:tc>
          <w:tcPr>
            <w:tcW w:w="507" w:type="pct"/>
            <w:vAlign w:val="center"/>
          </w:tcPr>
          <w:p w:rsidR="00DB3CEE" w:rsidRPr="00DB3CEE" w:rsidRDefault="00DB3CEE" w:rsidP="00DB3CEE">
            <w:pPr>
              <w:pStyle w:val="aff1"/>
              <w:spacing w:before="0" w:after="0"/>
              <w:jc w:val="center"/>
              <w:rPr>
                <w:color w:val="000000"/>
                <w:szCs w:val="24"/>
              </w:rPr>
            </w:pPr>
          </w:p>
        </w:tc>
      </w:tr>
      <w:tr w:rsidR="00DB3CEE" w:rsidRPr="00DB3CEE" w:rsidTr="00DB3CEE">
        <w:trPr>
          <w:trHeight w:val="284"/>
        </w:trPr>
        <w:tc>
          <w:tcPr>
            <w:tcW w:w="207" w:type="pct"/>
            <w:vAlign w:val="center"/>
          </w:tcPr>
          <w:p w:rsidR="00DB3CEE" w:rsidRPr="00DB3CEE" w:rsidRDefault="00DB3CEE" w:rsidP="00DB3CEE">
            <w:pPr>
              <w:pStyle w:val="aff1"/>
              <w:spacing w:before="0" w:after="0"/>
              <w:ind w:left="0"/>
              <w:jc w:val="center"/>
              <w:rPr>
                <w:color w:val="000000"/>
                <w:szCs w:val="24"/>
              </w:rPr>
            </w:pPr>
            <w:r w:rsidRPr="00DB3CEE">
              <w:rPr>
                <w:color w:val="000000"/>
                <w:szCs w:val="24"/>
              </w:rPr>
              <w:t>7</w:t>
            </w:r>
          </w:p>
        </w:tc>
        <w:tc>
          <w:tcPr>
            <w:tcW w:w="1125" w:type="pct"/>
            <w:vMerge/>
            <w:vAlign w:val="center"/>
          </w:tcPr>
          <w:p w:rsidR="00DB3CEE" w:rsidRPr="00DB3CEE" w:rsidRDefault="00DB3CEE" w:rsidP="00DB3CEE">
            <w:pPr>
              <w:spacing w:line="240" w:lineRule="auto"/>
              <w:ind w:firstLine="0"/>
              <w:jc w:val="center"/>
              <w:rPr>
                <w:color w:val="000000"/>
              </w:rPr>
            </w:pPr>
          </w:p>
        </w:tc>
        <w:tc>
          <w:tcPr>
            <w:tcW w:w="1253" w:type="pct"/>
            <w:vMerge/>
            <w:vAlign w:val="center"/>
          </w:tcPr>
          <w:p w:rsidR="00DB3CEE" w:rsidRPr="00DB3CEE" w:rsidRDefault="00DB3CEE" w:rsidP="00DB3CEE">
            <w:pPr>
              <w:spacing w:line="240" w:lineRule="auto"/>
              <w:ind w:firstLine="0"/>
              <w:jc w:val="center"/>
              <w:rPr>
                <w:color w:val="000000"/>
              </w:rPr>
            </w:pPr>
          </w:p>
        </w:tc>
        <w:tc>
          <w:tcPr>
            <w:tcW w:w="675" w:type="pct"/>
            <w:vAlign w:val="center"/>
          </w:tcPr>
          <w:p w:rsidR="00DB3CEE" w:rsidRPr="00DB3CEE" w:rsidRDefault="00DB3CEE" w:rsidP="00DB3CEE">
            <w:pPr>
              <w:spacing w:line="240" w:lineRule="auto"/>
              <w:ind w:firstLine="0"/>
              <w:jc w:val="center"/>
              <w:rPr>
                <w:color w:val="000000"/>
              </w:rPr>
            </w:pPr>
            <w:r w:rsidRPr="00DB3CEE">
              <w:rPr>
                <w:color w:val="000000"/>
              </w:rPr>
              <w:t>Ремонт 2 категории</w:t>
            </w:r>
          </w:p>
        </w:tc>
        <w:tc>
          <w:tcPr>
            <w:tcW w:w="242" w:type="pct"/>
            <w:vAlign w:val="center"/>
          </w:tcPr>
          <w:p w:rsidR="00DB3CEE" w:rsidRPr="00DB3CEE" w:rsidRDefault="00DB3CEE" w:rsidP="00DB3CEE">
            <w:pPr>
              <w:pStyle w:val="aff1"/>
              <w:spacing w:before="0" w:after="0"/>
              <w:jc w:val="center"/>
              <w:rPr>
                <w:color w:val="000000"/>
                <w:szCs w:val="24"/>
              </w:rPr>
            </w:pPr>
          </w:p>
        </w:tc>
        <w:tc>
          <w:tcPr>
            <w:tcW w:w="516" w:type="pct"/>
            <w:vAlign w:val="center"/>
          </w:tcPr>
          <w:p w:rsidR="00DB3CEE" w:rsidRPr="00DB3CEE" w:rsidRDefault="00DB3CEE" w:rsidP="00DB3CEE">
            <w:pPr>
              <w:pStyle w:val="aff1"/>
              <w:spacing w:before="0" w:after="0"/>
              <w:jc w:val="center"/>
              <w:rPr>
                <w:color w:val="000000"/>
                <w:szCs w:val="24"/>
              </w:rPr>
            </w:pPr>
          </w:p>
        </w:tc>
        <w:tc>
          <w:tcPr>
            <w:tcW w:w="476" w:type="pct"/>
            <w:vAlign w:val="center"/>
          </w:tcPr>
          <w:p w:rsidR="00DB3CEE" w:rsidRPr="00DB3CEE" w:rsidRDefault="00DB3CEE" w:rsidP="00DB3CEE">
            <w:pPr>
              <w:pStyle w:val="aff1"/>
              <w:spacing w:before="0" w:after="0"/>
              <w:jc w:val="center"/>
              <w:rPr>
                <w:color w:val="000000"/>
                <w:szCs w:val="24"/>
              </w:rPr>
            </w:pPr>
          </w:p>
        </w:tc>
        <w:tc>
          <w:tcPr>
            <w:tcW w:w="507" w:type="pct"/>
            <w:vAlign w:val="center"/>
          </w:tcPr>
          <w:p w:rsidR="00DB3CEE" w:rsidRPr="00DB3CEE" w:rsidRDefault="00DB3CEE" w:rsidP="00DB3CEE">
            <w:pPr>
              <w:pStyle w:val="aff1"/>
              <w:spacing w:before="0" w:after="0"/>
              <w:jc w:val="center"/>
              <w:rPr>
                <w:color w:val="000000"/>
                <w:szCs w:val="24"/>
              </w:rPr>
            </w:pPr>
          </w:p>
        </w:tc>
      </w:tr>
      <w:tr w:rsidR="00DB3CEE" w:rsidRPr="00DB3CEE" w:rsidTr="00DB3CEE">
        <w:trPr>
          <w:trHeight w:val="284"/>
        </w:trPr>
        <w:tc>
          <w:tcPr>
            <w:tcW w:w="207" w:type="pct"/>
            <w:vAlign w:val="center"/>
          </w:tcPr>
          <w:p w:rsidR="00DB3CEE" w:rsidRPr="00DB3CEE" w:rsidRDefault="00DB3CEE" w:rsidP="00DB3CEE">
            <w:pPr>
              <w:pStyle w:val="aff1"/>
              <w:spacing w:before="0" w:after="0"/>
              <w:ind w:left="0"/>
              <w:jc w:val="center"/>
              <w:rPr>
                <w:color w:val="000000"/>
                <w:szCs w:val="24"/>
              </w:rPr>
            </w:pPr>
            <w:r w:rsidRPr="00DB3CEE">
              <w:rPr>
                <w:color w:val="000000"/>
                <w:szCs w:val="24"/>
              </w:rPr>
              <w:t>8</w:t>
            </w:r>
          </w:p>
        </w:tc>
        <w:tc>
          <w:tcPr>
            <w:tcW w:w="1125" w:type="pct"/>
            <w:vMerge/>
            <w:vAlign w:val="center"/>
          </w:tcPr>
          <w:p w:rsidR="00DB3CEE" w:rsidRPr="00DB3CEE" w:rsidRDefault="00DB3CEE" w:rsidP="00DB3CEE">
            <w:pPr>
              <w:spacing w:line="240" w:lineRule="auto"/>
              <w:ind w:firstLine="0"/>
              <w:jc w:val="center"/>
              <w:rPr>
                <w:color w:val="000000"/>
              </w:rPr>
            </w:pPr>
          </w:p>
        </w:tc>
        <w:tc>
          <w:tcPr>
            <w:tcW w:w="1253" w:type="pct"/>
            <w:vMerge/>
            <w:vAlign w:val="center"/>
          </w:tcPr>
          <w:p w:rsidR="00DB3CEE" w:rsidRPr="00DB3CEE" w:rsidRDefault="00DB3CEE" w:rsidP="00DB3CEE">
            <w:pPr>
              <w:spacing w:line="240" w:lineRule="auto"/>
              <w:ind w:firstLine="0"/>
              <w:jc w:val="center"/>
              <w:rPr>
                <w:color w:val="000000"/>
              </w:rPr>
            </w:pPr>
          </w:p>
        </w:tc>
        <w:tc>
          <w:tcPr>
            <w:tcW w:w="675" w:type="pct"/>
            <w:vAlign w:val="center"/>
          </w:tcPr>
          <w:p w:rsidR="00DB3CEE" w:rsidRPr="00DB3CEE" w:rsidRDefault="00DB3CEE" w:rsidP="00DB3CEE">
            <w:pPr>
              <w:spacing w:line="240" w:lineRule="auto"/>
              <w:ind w:firstLine="0"/>
              <w:jc w:val="center"/>
              <w:rPr>
                <w:color w:val="000000"/>
              </w:rPr>
            </w:pPr>
            <w:r w:rsidRPr="00DB3CEE">
              <w:rPr>
                <w:color w:val="000000"/>
              </w:rPr>
              <w:t>Ремонт 3 категории</w:t>
            </w:r>
          </w:p>
        </w:tc>
        <w:tc>
          <w:tcPr>
            <w:tcW w:w="242" w:type="pct"/>
            <w:vAlign w:val="center"/>
          </w:tcPr>
          <w:p w:rsidR="00DB3CEE" w:rsidRPr="00DB3CEE" w:rsidRDefault="00DB3CEE" w:rsidP="00DB3CEE">
            <w:pPr>
              <w:pStyle w:val="aff1"/>
              <w:spacing w:before="0" w:after="0"/>
              <w:jc w:val="center"/>
              <w:rPr>
                <w:color w:val="000000"/>
                <w:szCs w:val="24"/>
              </w:rPr>
            </w:pPr>
          </w:p>
        </w:tc>
        <w:tc>
          <w:tcPr>
            <w:tcW w:w="516" w:type="pct"/>
            <w:vAlign w:val="center"/>
          </w:tcPr>
          <w:p w:rsidR="00DB3CEE" w:rsidRPr="00DB3CEE" w:rsidRDefault="00DB3CEE" w:rsidP="00DB3CEE">
            <w:pPr>
              <w:pStyle w:val="aff1"/>
              <w:spacing w:before="0" w:after="0"/>
              <w:jc w:val="center"/>
              <w:rPr>
                <w:color w:val="000000"/>
                <w:szCs w:val="24"/>
              </w:rPr>
            </w:pPr>
          </w:p>
        </w:tc>
        <w:tc>
          <w:tcPr>
            <w:tcW w:w="476" w:type="pct"/>
            <w:vAlign w:val="center"/>
          </w:tcPr>
          <w:p w:rsidR="00DB3CEE" w:rsidRPr="00DB3CEE" w:rsidRDefault="00DB3CEE" w:rsidP="00DB3CEE">
            <w:pPr>
              <w:pStyle w:val="aff1"/>
              <w:spacing w:before="0" w:after="0"/>
              <w:jc w:val="center"/>
              <w:rPr>
                <w:color w:val="000000"/>
                <w:szCs w:val="24"/>
              </w:rPr>
            </w:pPr>
          </w:p>
        </w:tc>
        <w:tc>
          <w:tcPr>
            <w:tcW w:w="507" w:type="pct"/>
            <w:vAlign w:val="center"/>
          </w:tcPr>
          <w:p w:rsidR="00DB3CEE" w:rsidRPr="00DB3CEE" w:rsidRDefault="00DB3CEE" w:rsidP="00DB3CEE">
            <w:pPr>
              <w:pStyle w:val="aff1"/>
              <w:spacing w:before="0" w:after="0"/>
              <w:jc w:val="center"/>
              <w:rPr>
                <w:color w:val="000000"/>
                <w:szCs w:val="24"/>
              </w:rPr>
            </w:pPr>
          </w:p>
        </w:tc>
      </w:tr>
      <w:tr w:rsidR="00DB3CEE" w:rsidRPr="00DB3CEE" w:rsidTr="00DB3CEE">
        <w:trPr>
          <w:trHeight w:val="284"/>
        </w:trPr>
        <w:tc>
          <w:tcPr>
            <w:tcW w:w="207" w:type="pct"/>
            <w:vAlign w:val="center"/>
          </w:tcPr>
          <w:p w:rsidR="00DB3CEE" w:rsidRPr="00DB3CEE" w:rsidRDefault="00DB3CEE" w:rsidP="00DB3CEE">
            <w:pPr>
              <w:pStyle w:val="aff1"/>
              <w:spacing w:before="0" w:after="0"/>
              <w:ind w:left="0"/>
              <w:jc w:val="center"/>
              <w:rPr>
                <w:color w:val="000000"/>
                <w:szCs w:val="24"/>
              </w:rPr>
            </w:pPr>
            <w:r w:rsidRPr="00DB3CEE">
              <w:rPr>
                <w:color w:val="000000"/>
                <w:szCs w:val="24"/>
              </w:rPr>
              <w:t>9</w:t>
            </w:r>
          </w:p>
        </w:tc>
        <w:tc>
          <w:tcPr>
            <w:tcW w:w="1125" w:type="pct"/>
            <w:vMerge w:val="restart"/>
            <w:vAlign w:val="center"/>
          </w:tcPr>
          <w:p w:rsidR="00DB3CEE" w:rsidRPr="00DB3CEE" w:rsidRDefault="00DB3CEE" w:rsidP="00DB3CEE">
            <w:pPr>
              <w:spacing w:line="240" w:lineRule="auto"/>
              <w:ind w:firstLine="0"/>
              <w:jc w:val="center"/>
              <w:rPr>
                <w:color w:val="000000"/>
              </w:rPr>
            </w:pPr>
            <w:r w:rsidRPr="00DB3CEE">
              <w:rPr>
                <w:color w:val="000000"/>
              </w:rPr>
              <w:t>Оборудование систем бесперебойного электропитания</w:t>
            </w:r>
          </w:p>
        </w:tc>
        <w:tc>
          <w:tcPr>
            <w:tcW w:w="1253" w:type="pct"/>
            <w:vMerge w:val="restart"/>
            <w:vAlign w:val="center"/>
          </w:tcPr>
          <w:p w:rsidR="00DB3CEE" w:rsidRPr="00DB3CEE" w:rsidRDefault="00DB3CEE" w:rsidP="00DB3CEE">
            <w:pPr>
              <w:spacing w:line="240" w:lineRule="auto"/>
              <w:ind w:firstLine="0"/>
              <w:jc w:val="center"/>
              <w:rPr>
                <w:color w:val="000000"/>
              </w:rPr>
            </w:pPr>
            <w:r w:rsidRPr="00DB3CEE">
              <w:rPr>
                <w:color w:val="000000"/>
              </w:rPr>
              <w:t>ИБП мощностью более 40000 ВА</w:t>
            </w:r>
          </w:p>
        </w:tc>
        <w:tc>
          <w:tcPr>
            <w:tcW w:w="675" w:type="pct"/>
            <w:vAlign w:val="center"/>
          </w:tcPr>
          <w:p w:rsidR="00DB3CEE" w:rsidRPr="00DB3CEE" w:rsidRDefault="00DB3CEE" w:rsidP="00DB3CEE">
            <w:pPr>
              <w:spacing w:line="240" w:lineRule="auto"/>
              <w:ind w:firstLine="0"/>
              <w:jc w:val="center"/>
              <w:rPr>
                <w:color w:val="000000"/>
              </w:rPr>
            </w:pPr>
            <w:r w:rsidRPr="00DB3CEE">
              <w:rPr>
                <w:color w:val="000000"/>
              </w:rPr>
              <w:t>Диагностика</w:t>
            </w:r>
          </w:p>
        </w:tc>
        <w:tc>
          <w:tcPr>
            <w:tcW w:w="242" w:type="pct"/>
            <w:vAlign w:val="center"/>
          </w:tcPr>
          <w:p w:rsidR="00DB3CEE" w:rsidRPr="00DB3CEE" w:rsidRDefault="00DB3CEE" w:rsidP="00DB3CEE">
            <w:pPr>
              <w:pStyle w:val="aff1"/>
              <w:spacing w:before="0" w:after="0"/>
              <w:jc w:val="center"/>
              <w:rPr>
                <w:color w:val="000000"/>
                <w:szCs w:val="24"/>
              </w:rPr>
            </w:pPr>
          </w:p>
        </w:tc>
        <w:tc>
          <w:tcPr>
            <w:tcW w:w="516" w:type="pct"/>
            <w:vAlign w:val="center"/>
          </w:tcPr>
          <w:p w:rsidR="00DB3CEE" w:rsidRPr="00DB3CEE" w:rsidRDefault="00DB3CEE" w:rsidP="00DB3CEE">
            <w:pPr>
              <w:pStyle w:val="aff1"/>
              <w:spacing w:before="0" w:after="0"/>
              <w:jc w:val="center"/>
              <w:rPr>
                <w:color w:val="000000"/>
                <w:szCs w:val="24"/>
              </w:rPr>
            </w:pPr>
          </w:p>
        </w:tc>
        <w:tc>
          <w:tcPr>
            <w:tcW w:w="476" w:type="pct"/>
            <w:vAlign w:val="center"/>
          </w:tcPr>
          <w:p w:rsidR="00DB3CEE" w:rsidRPr="00DB3CEE" w:rsidRDefault="00DB3CEE" w:rsidP="00DB3CEE">
            <w:pPr>
              <w:pStyle w:val="aff1"/>
              <w:spacing w:before="0" w:after="0"/>
              <w:jc w:val="center"/>
              <w:rPr>
                <w:color w:val="000000"/>
                <w:szCs w:val="24"/>
              </w:rPr>
            </w:pPr>
          </w:p>
        </w:tc>
        <w:tc>
          <w:tcPr>
            <w:tcW w:w="507" w:type="pct"/>
            <w:vAlign w:val="center"/>
          </w:tcPr>
          <w:p w:rsidR="00DB3CEE" w:rsidRPr="00DB3CEE" w:rsidRDefault="00DB3CEE" w:rsidP="00DB3CEE">
            <w:pPr>
              <w:pStyle w:val="aff1"/>
              <w:spacing w:before="0" w:after="0"/>
              <w:jc w:val="center"/>
              <w:rPr>
                <w:color w:val="000000"/>
                <w:szCs w:val="24"/>
              </w:rPr>
            </w:pPr>
          </w:p>
        </w:tc>
      </w:tr>
      <w:tr w:rsidR="00DB3CEE" w:rsidRPr="00DB3CEE" w:rsidTr="00DB3CEE">
        <w:trPr>
          <w:trHeight w:val="284"/>
        </w:trPr>
        <w:tc>
          <w:tcPr>
            <w:tcW w:w="207" w:type="pct"/>
            <w:vAlign w:val="center"/>
          </w:tcPr>
          <w:p w:rsidR="00DB3CEE" w:rsidRPr="00DB3CEE" w:rsidRDefault="00DB3CEE" w:rsidP="00DB3CEE">
            <w:pPr>
              <w:pStyle w:val="aff1"/>
              <w:spacing w:before="0" w:after="0"/>
              <w:ind w:left="0"/>
              <w:jc w:val="center"/>
              <w:rPr>
                <w:color w:val="000000"/>
                <w:szCs w:val="24"/>
              </w:rPr>
            </w:pPr>
            <w:r w:rsidRPr="00DB3CEE">
              <w:rPr>
                <w:color w:val="000000"/>
                <w:szCs w:val="24"/>
              </w:rPr>
              <w:t>10</w:t>
            </w:r>
          </w:p>
        </w:tc>
        <w:tc>
          <w:tcPr>
            <w:tcW w:w="1125" w:type="pct"/>
            <w:vMerge/>
            <w:vAlign w:val="center"/>
          </w:tcPr>
          <w:p w:rsidR="00DB3CEE" w:rsidRPr="00DB3CEE" w:rsidRDefault="00DB3CEE" w:rsidP="00DB3CEE">
            <w:pPr>
              <w:spacing w:line="240" w:lineRule="auto"/>
              <w:ind w:firstLine="0"/>
              <w:jc w:val="center"/>
              <w:rPr>
                <w:color w:val="000000"/>
              </w:rPr>
            </w:pPr>
          </w:p>
        </w:tc>
        <w:tc>
          <w:tcPr>
            <w:tcW w:w="1253" w:type="pct"/>
            <w:vMerge/>
            <w:vAlign w:val="center"/>
          </w:tcPr>
          <w:p w:rsidR="00DB3CEE" w:rsidRPr="00DB3CEE" w:rsidRDefault="00DB3CEE" w:rsidP="00DB3CEE">
            <w:pPr>
              <w:spacing w:line="240" w:lineRule="auto"/>
              <w:ind w:firstLine="0"/>
              <w:jc w:val="center"/>
              <w:rPr>
                <w:color w:val="000000"/>
              </w:rPr>
            </w:pPr>
          </w:p>
        </w:tc>
        <w:tc>
          <w:tcPr>
            <w:tcW w:w="675" w:type="pct"/>
            <w:vAlign w:val="center"/>
          </w:tcPr>
          <w:p w:rsidR="00DB3CEE" w:rsidRPr="00DB3CEE" w:rsidRDefault="00DB3CEE" w:rsidP="00DB3CEE">
            <w:pPr>
              <w:spacing w:line="240" w:lineRule="auto"/>
              <w:ind w:firstLine="0"/>
              <w:jc w:val="center"/>
              <w:rPr>
                <w:color w:val="000000"/>
              </w:rPr>
            </w:pPr>
            <w:r w:rsidRPr="00DB3CEE">
              <w:rPr>
                <w:color w:val="000000"/>
              </w:rPr>
              <w:t>Ремонт 1 категории</w:t>
            </w:r>
          </w:p>
        </w:tc>
        <w:tc>
          <w:tcPr>
            <w:tcW w:w="242" w:type="pct"/>
            <w:vAlign w:val="center"/>
          </w:tcPr>
          <w:p w:rsidR="00DB3CEE" w:rsidRPr="00DB3CEE" w:rsidRDefault="00DB3CEE" w:rsidP="00DB3CEE">
            <w:pPr>
              <w:pStyle w:val="aff1"/>
              <w:spacing w:before="0" w:after="0"/>
              <w:jc w:val="center"/>
              <w:rPr>
                <w:color w:val="000000"/>
                <w:szCs w:val="24"/>
              </w:rPr>
            </w:pPr>
          </w:p>
        </w:tc>
        <w:tc>
          <w:tcPr>
            <w:tcW w:w="516" w:type="pct"/>
            <w:vAlign w:val="center"/>
          </w:tcPr>
          <w:p w:rsidR="00DB3CEE" w:rsidRPr="00DB3CEE" w:rsidRDefault="00DB3CEE" w:rsidP="00DB3CEE">
            <w:pPr>
              <w:pStyle w:val="aff1"/>
              <w:spacing w:before="0" w:after="0"/>
              <w:jc w:val="center"/>
              <w:rPr>
                <w:color w:val="000000"/>
                <w:szCs w:val="24"/>
              </w:rPr>
            </w:pPr>
          </w:p>
        </w:tc>
        <w:tc>
          <w:tcPr>
            <w:tcW w:w="476" w:type="pct"/>
            <w:vAlign w:val="center"/>
          </w:tcPr>
          <w:p w:rsidR="00DB3CEE" w:rsidRPr="00DB3CEE" w:rsidRDefault="00DB3CEE" w:rsidP="00DB3CEE">
            <w:pPr>
              <w:pStyle w:val="aff1"/>
              <w:spacing w:before="0" w:after="0"/>
              <w:jc w:val="center"/>
              <w:rPr>
                <w:color w:val="000000"/>
                <w:szCs w:val="24"/>
              </w:rPr>
            </w:pPr>
          </w:p>
        </w:tc>
        <w:tc>
          <w:tcPr>
            <w:tcW w:w="507" w:type="pct"/>
            <w:vAlign w:val="center"/>
          </w:tcPr>
          <w:p w:rsidR="00DB3CEE" w:rsidRPr="00DB3CEE" w:rsidRDefault="00DB3CEE" w:rsidP="00DB3CEE">
            <w:pPr>
              <w:pStyle w:val="aff1"/>
              <w:spacing w:before="0" w:after="0"/>
              <w:jc w:val="center"/>
              <w:rPr>
                <w:color w:val="000000"/>
                <w:szCs w:val="24"/>
              </w:rPr>
            </w:pPr>
          </w:p>
        </w:tc>
      </w:tr>
      <w:tr w:rsidR="00DB3CEE" w:rsidRPr="00DB3CEE" w:rsidTr="00DB3CEE">
        <w:trPr>
          <w:trHeight w:val="284"/>
        </w:trPr>
        <w:tc>
          <w:tcPr>
            <w:tcW w:w="207" w:type="pct"/>
            <w:vAlign w:val="center"/>
          </w:tcPr>
          <w:p w:rsidR="00DB3CEE" w:rsidRPr="00DB3CEE" w:rsidRDefault="00DB3CEE" w:rsidP="00DB3CEE">
            <w:pPr>
              <w:pStyle w:val="aff1"/>
              <w:spacing w:before="0" w:after="0"/>
              <w:ind w:left="0"/>
              <w:jc w:val="center"/>
              <w:rPr>
                <w:color w:val="000000"/>
                <w:szCs w:val="24"/>
              </w:rPr>
            </w:pPr>
            <w:r w:rsidRPr="00DB3CEE">
              <w:rPr>
                <w:color w:val="000000"/>
                <w:szCs w:val="24"/>
              </w:rPr>
              <w:t>11</w:t>
            </w:r>
          </w:p>
        </w:tc>
        <w:tc>
          <w:tcPr>
            <w:tcW w:w="1125" w:type="pct"/>
            <w:vMerge/>
            <w:vAlign w:val="center"/>
          </w:tcPr>
          <w:p w:rsidR="00DB3CEE" w:rsidRPr="00DB3CEE" w:rsidRDefault="00DB3CEE" w:rsidP="00DB3CEE">
            <w:pPr>
              <w:spacing w:line="240" w:lineRule="auto"/>
              <w:ind w:firstLine="0"/>
              <w:jc w:val="center"/>
              <w:rPr>
                <w:color w:val="000000"/>
              </w:rPr>
            </w:pPr>
          </w:p>
        </w:tc>
        <w:tc>
          <w:tcPr>
            <w:tcW w:w="1253" w:type="pct"/>
            <w:vMerge/>
            <w:vAlign w:val="center"/>
          </w:tcPr>
          <w:p w:rsidR="00DB3CEE" w:rsidRPr="00DB3CEE" w:rsidRDefault="00DB3CEE" w:rsidP="00DB3CEE">
            <w:pPr>
              <w:spacing w:line="240" w:lineRule="auto"/>
              <w:ind w:firstLine="0"/>
              <w:jc w:val="center"/>
              <w:rPr>
                <w:color w:val="000000"/>
              </w:rPr>
            </w:pPr>
          </w:p>
        </w:tc>
        <w:tc>
          <w:tcPr>
            <w:tcW w:w="675" w:type="pct"/>
            <w:vAlign w:val="center"/>
          </w:tcPr>
          <w:p w:rsidR="00DB3CEE" w:rsidRPr="00DB3CEE" w:rsidRDefault="00DB3CEE" w:rsidP="00DB3CEE">
            <w:pPr>
              <w:spacing w:line="240" w:lineRule="auto"/>
              <w:ind w:firstLine="0"/>
              <w:jc w:val="center"/>
              <w:rPr>
                <w:color w:val="000000"/>
              </w:rPr>
            </w:pPr>
            <w:r w:rsidRPr="00DB3CEE">
              <w:rPr>
                <w:color w:val="000000"/>
              </w:rPr>
              <w:t>Ремонт 2 категории</w:t>
            </w:r>
          </w:p>
        </w:tc>
        <w:tc>
          <w:tcPr>
            <w:tcW w:w="242" w:type="pct"/>
            <w:vAlign w:val="center"/>
          </w:tcPr>
          <w:p w:rsidR="00DB3CEE" w:rsidRPr="00DB3CEE" w:rsidRDefault="00DB3CEE" w:rsidP="00DB3CEE">
            <w:pPr>
              <w:pStyle w:val="aff1"/>
              <w:spacing w:before="0" w:after="0"/>
              <w:jc w:val="center"/>
              <w:rPr>
                <w:color w:val="000000"/>
                <w:szCs w:val="24"/>
              </w:rPr>
            </w:pPr>
          </w:p>
        </w:tc>
        <w:tc>
          <w:tcPr>
            <w:tcW w:w="516" w:type="pct"/>
            <w:vAlign w:val="center"/>
          </w:tcPr>
          <w:p w:rsidR="00DB3CEE" w:rsidRPr="00DB3CEE" w:rsidRDefault="00DB3CEE" w:rsidP="00DB3CEE">
            <w:pPr>
              <w:pStyle w:val="aff1"/>
              <w:spacing w:before="0" w:after="0"/>
              <w:jc w:val="center"/>
              <w:rPr>
                <w:color w:val="000000"/>
                <w:szCs w:val="24"/>
              </w:rPr>
            </w:pPr>
          </w:p>
        </w:tc>
        <w:tc>
          <w:tcPr>
            <w:tcW w:w="476" w:type="pct"/>
            <w:vAlign w:val="center"/>
          </w:tcPr>
          <w:p w:rsidR="00DB3CEE" w:rsidRPr="00DB3CEE" w:rsidRDefault="00DB3CEE" w:rsidP="00DB3CEE">
            <w:pPr>
              <w:pStyle w:val="aff1"/>
              <w:spacing w:before="0" w:after="0"/>
              <w:jc w:val="center"/>
              <w:rPr>
                <w:color w:val="000000"/>
                <w:szCs w:val="24"/>
              </w:rPr>
            </w:pPr>
          </w:p>
        </w:tc>
        <w:tc>
          <w:tcPr>
            <w:tcW w:w="507" w:type="pct"/>
            <w:vAlign w:val="center"/>
          </w:tcPr>
          <w:p w:rsidR="00DB3CEE" w:rsidRPr="00DB3CEE" w:rsidRDefault="00DB3CEE" w:rsidP="00DB3CEE">
            <w:pPr>
              <w:pStyle w:val="aff1"/>
              <w:spacing w:before="0" w:after="0"/>
              <w:jc w:val="center"/>
              <w:rPr>
                <w:color w:val="000000"/>
                <w:szCs w:val="24"/>
              </w:rPr>
            </w:pPr>
          </w:p>
        </w:tc>
      </w:tr>
      <w:tr w:rsidR="00DB3CEE" w:rsidRPr="00DB3CEE" w:rsidTr="00DB3CEE">
        <w:trPr>
          <w:trHeight w:val="284"/>
        </w:trPr>
        <w:tc>
          <w:tcPr>
            <w:tcW w:w="207" w:type="pct"/>
            <w:vAlign w:val="center"/>
          </w:tcPr>
          <w:p w:rsidR="00DB3CEE" w:rsidRPr="00DB3CEE" w:rsidRDefault="00DB3CEE" w:rsidP="00DB3CEE">
            <w:pPr>
              <w:pStyle w:val="aff1"/>
              <w:spacing w:before="0" w:after="0"/>
              <w:ind w:left="0"/>
              <w:jc w:val="center"/>
              <w:rPr>
                <w:color w:val="000000"/>
                <w:szCs w:val="24"/>
              </w:rPr>
            </w:pPr>
            <w:r w:rsidRPr="00DB3CEE">
              <w:rPr>
                <w:color w:val="000000"/>
                <w:szCs w:val="24"/>
              </w:rPr>
              <w:t>12</w:t>
            </w:r>
          </w:p>
        </w:tc>
        <w:tc>
          <w:tcPr>
            <w:tcW w:w="1125" w:type="pct"/>
            <w:vMerge/>
            <w:vAlign w:val="center"/>
          </w:tcPr>
          <w:p w:rsidR="00DB3CEE" w:rsidRPr="00DB3CEE" w:rsidRDefault="00DB3CEE" w:rsidP="00DB3CEE">
            <w:pPr>
              <w:spacing w:line="240" w:lineRule="auto"/>
              <w:ind w:firstLine="0"/>
              <w:jc w:val="center"/>
              <w:rPr>
                <w:color w:val="000000"/>
              </w:rPr>
            </w:pPr>
          </w:p>
        </w:tc>
        <w:tc>
          <w:tcPr>
            <w:tcW w:w="1253" w:type="pct"/>
            <w:vMerge/>
            <w:vAlign w:val="center"/>
          </w:tcPr>
          <w:p w:rsidR="00DB3CEE" w:rsidRPr="00DB3CEE" w:rsidRDefault="00DB3CEE" w:rsidP="00DB3CEE">
            <w:pPr>
              <w:spacing w:line="240" w:lineRule="auto"/>
              <w:ind w:firstLine="0"/>
              <w:jc w:val="center"/>
              <w:rPr>
                <w:color w:val="000000"/>
              </w:rPr>
            </w:pPr>
          </w:p>
        </w:tc>
        <w:tc>
          <w:tcPr>
            <w:tcW w:w="675" w:type="pct"/>
            <w:vAlign w:val="center"/>
          </w:tcPr>
          <w:p w:rsidR="00DB3CEE" w:rsidRPr="00DB3CEE" w:rsidRDefault="00DB3CEE" w:rsidP="00DB3CEE">
            <w:pPr>
              <w:spacing w:line="240" w:lineRule="auto"/>
              <w:ind w:firstLine="0"/>
              <w:jc w:val="center"/>
              <w:rPr>
                <w:color w:val="000000"/>
              </w:rPr>
            </w:pPr>
            <w:r w:rsidRPr="00DB3CEE">
              <w:rPr>
                <w:color w:val="000000"/>
              </w:rPr>
              <w:t>Ремонт 3 категории</w:t>
            </w:r>
          </w:p>
        </w:tc>
        <w:tc>
          <w:tcPr>
            <w:tcW w:w="242" w:type="pct"/>
            <w:vAlign w:val="center"/>
          </w:tcPr>
          <w:p w:rsidR="00DB3CEE" w:rsidRPr="00DB3CEE" w:rsidRDefault="00DB3CEE" w:rsidP="00DB3CEE">
            <w:pPr>
              <w:pStyle w:val="aff1"/>
              <w:spacing w:before="0" w:after="0"/>
              <w:jc w:val="center"/>
              <w:rPr>
                <w:color w:val="000000"/>
                <w:szCs w:val="24"/>
              </w:rPr>
            </w:pPr>
          </w:p>
        </w:tc>
        <w:tc>
          <w:tcPr>
            <w:tcW w:w="516" w:type="pct"/>
            <w:vAlign w:val="center"/>
          </w:tcPr>
          <w:p w:rsidR="00DB3CEE" w:rsidRPr="00DB3CEE" w:rsidRDefault="00DB3CEE" w:rsidP="00DB3CEE">
            <w:pPr>
              <w:pStyle w:val="aff1"/>
              <w:spacing w:before="0" w:after="0"/>
              <w:jc w:val="center"/>
              <w:rPr>
                <w:color w:val="000000"/>
                <w:szCs w:val="24"/>
              </w:rPr>
            </w:pPr>
          </w:p>
        </w:tc>
        <w:tc>
          <w:tcPr>
            <w:tcW w:w="476" w:type="pct"/>
            <w:vAlign w:val="center"/>
          </w:tcPr>
          <w:p w:rsidR="00DB3CEE" w:rsidRPr="00DB3CEE" w:rsidRDefault="00DB3CEE" w:rsidP="00DB3CEE">
            <w:pPr>
              <w:pStyle w:val="aff1"/>
              <w:spacing w:before="0" w:after="0"/>
              <w:jc w:val="center"/>
              <w:rPr>
                <w:color w:val="000000"/>
                <w:szCs w:val="24"/>
              </w:rPr>
            </w:pPr>
          </w:p>
        </w:tc>
        <w:tc>
          <w:tcPr>
            <w:tcW w:w="507" w:type="pct"/>
            <w:vAlign w:val="center"/>
          </w:tcPr>
          <w:p w:rsidR="00DB3CEE" w:rsidRPr="00DB3CEE" w:rsidRDefault="00DB3CEE" w:rsidP="00DB3CEE">
            <w:pPr>
              <w:pStyle w:val="aff1"/>
              <w:spacing w:before="0" w:after="0"/>
              <w:jc w:val="center"/>
              <w:rPr>
                <w:color w:val="000000"/>
                <w:szCs w:val="24"/>
              </w:rPr>
            </w:pPr>
          </w:p>
        </w:tc>
      </w:tr>
      <w:tr w:rsidR="00DB3CEE" w:rsidRPr="00DB3CEE" w:rsidTr="00DB3CEE">
        <w:trPr>
          <w:trHeight w:val="284"/>
        </w:trPr>
        <w:tc>
          <w:tcPr>
            <w:tcW w:w="207" w:type="pct"/>
            <w:vAlign w:val="center"/>
          </w:tcPr>
          <w:p w:rsidR="00DB3CEE" w:rsidRPr="00DB3CEE" w:rsidRDefault="00DB3CEE" w:rsidP="00DB3CEE">
            <w:pPr>
              <w:pStyle w:val="aff1"/>
              <w:spacing w:before="0" w:after="0"/>
              <w:ind w:left="0"/>
              <w:jc w:val="center"/>
              <w:rPr>
                <w:color w:val="000000"/>
                <w:szCs w:val="24"/>
              </w:rPr>
            </w:pPr>
            <w:r w:rsidRPr="00DB3CEE">
              <w:rPr>
                <w:color w:val="000000"/>
                <w:szCs w:val="24"/>
              </w:rPr>
              <w:t>13</w:t>
            </w:r>
          </w:p>
        </w:tc>
        <w:tc>
          <w:tcPr>
            <w:tcW w:w="1125" w:type="pct"/>
            <w:vMerge w:val="restart"/>
            <w:vAlign w:val="center"/>
          </w:tcPr>
          <w:p w:rsidR="00DB3CEE" w:rsidRPr="00DB3CEE" w:rsidRDefault="00DB3CEE" w:rsidP="00DB3CEE">
            <w:pPr>
              <w:spacing w:line="240" w:lineRule="auto"/>
              <w:ind w:firstLine="0"/>
              <w:jc w:val="center"/>
              <w:rPr>
                <w:color w:val="000000"/>
              </w:rPr>
            </w:pPr>
            <w:r w:rsidRPr="00DB3CEE">
              <w:rPr>
                <w:color w:val="000000"/>
              </w:rPr>
              <w:t>Оборудование ДГУ</w:t>
            </w:r>
          </w:p>
        </w:tc>
        <w:tc>
          <w:tcPr>
            <w:tcW w:w="1253" w:type="pct"/>
            <w:vMerge w:val="restart"/>
            <w:vAlign w:val="center"/>
          </w:tcPr>
          <w:p w:rsidR="00DB3CEE" w:rsidRPr="00DB3CEE" w:rsidRDefault="00DB3CEE" w:rsidP="00DB3CEE">
            <w:pPr>
              <w:spacing w:line="240" w:lineRule="auto"/>
              <w:ind w:firstLine="0"/>
              <w:jc w:val="center"/>
              <w:rPr>
                <w:color w:val="000000"/>
              </w:rPr>
            </w:pPr>
            <w:r w:rsidRPr="00DB3CEE">
              <w:rPr>
                <w:color w:val="000000"/>
              </w:rPr>
              <w:t>ДГУ, агрегаты бензиновые мощностью до 6кВА</w:t>
            </w:r>
          </w:p>
        </w:tc>
        <w:tc>
          <w:tcPr>
            <w:tcW w:w="675" w:type="pct"/>
            <w:vAlign w:val="center"/>
          </w:tcPr>
          <w:p w:rsidR="00DB3CEE" w:rsidRPr="00DB3CEE" w:rsidRDefault="00DB3CEE" w:rsidP="00DB3CEE">
            <w:pPr>
              <w:spacing w:line="240" w:lineRule="auto"/>
              <w:ind w:firstLine="0"/>
              <w:jc w:val="center"/>
              <w:rPr>
                <w:color w:val="000000"/>
              </w:rPr>
            </w:pPr>
            <w:r w:rsidRPr="00DB3CEE">
              <w:rPr>
                <w:color w:val="000000"/>
              </w:rPr>
              <w:t>Диагностика</w:t>
            </w:r>
          </w:p>
        </w:tc>
        <w:tc>
          <w:tcPr>
            <w:tcW w:w="242" w:type="pct"/>
            <w:vAlign w:val="center"/>
          </w:tcPr>
          <w:p w:rsidR="00DB3CEE" w:rsidRPr="00DB3CEE" w:rsidRDefault="00DB3CEE" w:rsidP="00DB3CEE">
            <w:pPr>
              <w:pStyle w:val="aff1"/>
              <w:spacing w:before="0" w:after="0"/>
              <w:jc w:val="center"/>
              <w:rPr>
                <w:color w:val="000000"/>
                <w:szCs w:val="24"/>
              </w:rPr>
            </w:pPr>
          </w:p>
        </w:tc>
        <w:tc>
          <w:tcPr>
            <w:tcW w:w="516" w:type="pct"/>
            <w:vAlign w:val="center"/>
          </w:tcPr>
          <w:p w:rsidR="00DB3CEE" w:rsidRPr="00DB3CEE" w:rsidRDefault="00DB3CEE" w:rsidP="00DB3CEE">
            <w:pPr>
              <w:pStyle w:val="aff1"/>
              <w:spacing w:before="0" w:after="0"/>
              <w:jc w:val="center"/>
              <w:rPr>
                <w:color w:val="000000"/>
                <w:szCs w:val="24"/>
              </w:rPr>
            </w:pPr>
          </w:p>
        </w:tc>
        <w:tc>
          <w:tcPr>
            <w:tcW w:w="476" w:type="pct"/>
            <w:vAlign w:val="center"/>
          </w:tcPr>
          <w:p w:rsidR="00DB3CEE" w:rsidRPr="00DB3CEE" w:rsidRDefault="00DB3CEE" w:rsidP="00DB3CEE">
            <w:pPr>
              <w:pStyle w:val="aff1"/>
              <w:spacing w:before="0" w:after="0"/>
              <w:jc w:val="center"/>
              <w:rPr>
                <w:color w:val="000000"/>
                <w:szCs w:val="24"/>
              </w:rPr>
            </w:pPr>
          </w:p>
        </w:tc>
        <w:tc>
          <w:tcPr>
            <w:tcW w:w="507" w:type="pct"/>
            <w:vAlign w:val="center"/>
          </w:tcPr>
          <w:p w:rsidR="00DB3CEE" w:rsidRPr="00DB3CEE" w:rsidRDefault="00DB3CEE" w:rsidP="00DB3CEE">
            <w:pPr>
              <w:pStyle w:val="aff1"/>
              <w:spacing w:before="0" w:after="0"/>
              <w:jc w:val="center"/>
              <w:rPr>
                <w:color w:val="000000"/>
                <w:szCs w:val="24"/>
              </w:rPr>
            </w:pPr>
          </w:p>
        </w:tc>
      </w:tr>
      <w:tr w:rsidR="00DB3CEE" w:rsidRPr="00DB3CEE" w:rsidTr="00DB3CEE">
        <w:trPr>
          <w:trHeight w:val="284"/>
        </w:trPr>
        <w:tc>
          <w:tcPr>
            <w:tcW w:w="207" w:type="pct"/>
            <w:vAlign w:val="center"/>
          </w:tcPr>
          <w:p w:rsidR="00DB3CEE" w:rsidRPr="00DB3CEE" w:rsidRDefault="00DB3CEE" w:rsidP="00DB3CEE">
            <w:pPr>
              <w:pStyle w:val="aff1"/>
              <w:spacing w:before="0" w:after="0"/>
              <w:ind w:left="0"/>
              <w:jc w:val="center"/>
              <w:rPr>
                <w:color w:val="000000"/>
                <w:szCs w:val="24"/>
              </w:rPr>
            </w:pPr>
            <w:r w:rsidRPr="00DB3CEE">
              <w:rPr>
                <w:color w:val="000000"/>
                <w:szCs w:val="24"/>
              </w:rPr>
              <w:t>14</w:t>
            </w:r>
          </w:p>
        </w:tc>
        <w:tc>
          <w:tcPr>
            <w:tcW w:w="1125" w:type="pct"/>
            <w:vMerge/>
            <w:vAlign w:val="center"/>
          </w:tcPr>
          <w:p w:rsidR="00DB3CEE" w:rsidRPr="00DB3CEE" w:rsidRDefault="00DB3CEE" w:rsidP="00DB3CEE">
            <w:pPr>
              <w:spacing w:line="240" w:lineRule="auto"/>
              <w:ind w:firstLine="0"/>
              <w:jc w:val="center"/>
              <w:rPr>
                <w:color w:val="000000"/>
              </w:rPr>
            </w:pPr>
          </w:p>
        </w:tc>
        <w:tc>
          <w:tcPr>
            <w:tcW w:w="1253" w:type="pct"/>
            <w:vMerge/>
            <w:vAlign w:val="center"/>
          </w:tcPr>
          <w:p w:rsidR="00DB3CEE" w:rsidRPr="00DB3CEE" w:rsidRDefault="00DB3CEE" w:rsidP="00DB3CEE">
            <w:pPr>
              <w:spacing w:line="240" w:lineRule="auto"/>
              <w:ind w:firstLine="0"/>
              <w:jc w:val="center"/>
              <w:rPr>
                <w:color w:val="000000"/>
              </w:rPr>
            </w:pPr>
          </w:p>
        </w:tc>
        <w:tc>
          <w:tcPr>
            <w:tcW w:w="675" w:type="pct"/>
            <w:vAlign w:val="center"/>
          </w:tcPr>
          <w:p w:rsidR="00DB3CEE" w:rsidRPr="00DB3CEE" w:rsidRDefault="00DB3CEE" w:rsidP="00DB3CEE">
            <w:pPr>
              <w:spacing w:line="240" w:lineRule="auto"/>
              <w:ind w:firstLine="0"/>
              <w:jc w:val="center"/>
              <w:rPr>
                <w:color w:val="000000"/>
              </w:rPr>
            </w:pPr>
            <w:r w:rsidRPr="00DB3CEE">
              <w:rPr>
                <w:color w:val="000000"/>
              </w:rPr>
              <w:t>Ремонт 1 категории</w:t>
            </w:r>
          </w:p>
        </w:tc>
        <w:tc>
          <w:tcPr>
            <w:tcW w:w="242" w:type="pct"/>
            <w:vAlign w:val="center"/>
          </w:tcPr>
          <w:p w:rsidR="00DB3CEE" w:rsidRPr="00DB3CEE" w:rsidRDefault="00DB3CEE" w:rsidP="00DB3CEE">
            <w:pPr>
              <w:pStyle w:val="aff1"/>
              <w:spacing w:before="0" w:after="0"/>
              <w:jc w:val="center"/>
              <w:rPr>
                <w:color w:val="000000"/>
                <w:szCs w:val="24"/>
              </w:rPr>
            </w:pPr>
          </w:p>
        </w:tc>
        <w:tc>
          <w:tcPr>
            <w:tcW w:w="516" w:type="pct"/>
            <w:vAlign w:val="center"/>
          </w:tcPr>
          <w:p w:rsidR="00DB3CEE" w:rsidRPr="00DB3CEE" w:rsidRDefault="00DB3CEE" w:rsidP="00DB3CEE">
            <w:pPr>
              <w:pStyle w:val="aff1"/>
              <w:spacing w:before="0" w:after="0"/>
              <w:jc w:val="center"/>
              <w:rPr>
                <w:color w:val="000000"/>
                <w:szCs w:val="24"/>
              </w:rPr>
            </w:pPr>
          </w:p>
        </w:tc>
        <w:tc>
          <w:tcPr>
            <w:tcW w:w="476" w:type="pct"/>
            <w:vAlign w:val="center"/>
          </w:tcPr>
          <w:p w:rsidR="00DB3CEE" w:rsidRPr="00DB3CEE" w:rsidRDefault="00DB3CEE" w:rsidP="00DB3CEE">
            <w:pPr>
              <w:pStyle w:val="aff1"/>
              <w:spacing w:before="0" w:after="0"/>
              <w:jc w:val="center"/>
              <w:rPr>
                <w:color w:val="000000"/>
                <w:szCs w:val="24"/>
              </w:rPr>
            </w:pPr>
          </w:p>
        </w:tc>
        <w:tc>
          <w:tcPr>
            <w:tcW w:w="507" w:type="pct"/>
            <w:vAlign w:val="center"/>
          </w:tcPr>
          <w:p w:rsidR="00DB3CEE" w:rsidRPr="00DB3CEE" w:rsidRDefault="00DB3CEE" w:rsidP="00DB3CEE">
            <w:pPr>
              <w:pStyle w:val="aff1"/>
              <w:spacing w:before="0" w:after="0"/>
              <w:jc w:val="center"/>
              <w:rPr>
                <w:color w:val="000000"/>
                <w:szCs w:val="24"/>
              </w:rPr>
            </w:pPr>
          </w:p>
        </w:tc>
      </w:tr>
      <w:tr w:rsidR="00DB3CEE" w:rsidRPr="00DB3CEE" w:rsidTr="00DB3CEE">
        <w:trPr>
          <w:trHeight w:val="284"/>
        </w:trPr>
        <w:tc>
          <w:tcPr>
            <w:tcW w:w="207" w:type="pct"/>
            <w:vAlign w:val="center"/>
          </w:tcPr>
          <w:p w:rsidR="00DB3CEE" w:rsidRPr="00DB3CEE" w:rsidRDefault="00DB3CEE" w:rsidP="00DB3CEE">
            <w:pPr>
              <w:pStyle w:val="aff1"/>
              <w:spacing w:before="0" w:after="0"/>
              <w:ind w:left="0"/>
              <w:jc w:val="center"/>
              <w:rPr>
                <w:color w:val="000000"/>
                <w:szCs w:val="24"/>
              </w:rPr>
            </w:pPr>
            <w:r w:rsidRPr="00DB3CEE">
              <w:rPr>
                <w:color w:val="000000"/>
                <w:szCs w:val="24"/>
              </w:rPr>
              <w:t>15</w:t>
            </w:r>
          </w:p>
        </w:tc>
        <w:tc>
          <w:tcPr>
            <w:tcW w:w="1125" w:type="pct"/>
            <w:vMerge/>
            <w:vAlign w:val="center"/>
          </w:tcPr>
          <w:p w:rsidR="00DB3CEE" w:rsidRPr="00DB3CEE" w:rsidRDefault="00DB3CEE" w:rsidP="00DB3CEE">
            <w:pPr>
              <w:spacing w:line="240" w:lineRule="auto"/>
              <w:ind w:firstLine="0"/>
              <w:jc w:val="center"/>
              <w:rPr>
                <w:color w:val="000000"/>
              </w:rPr>
            </w:pPr>
          </w:p>
        </w:tc>
        <w:tc>
          <w:tcPr>
            <w:tcW w:w="1253" w:type="pct"/>
            <w:vMerge/>
            <w:vAlign w:val="center"/>
          </w:tcPr>
          <w:p w:rsidR="00DB3CEE" w:rsidRPr="00DB3CEE" w:rsidRDefault="00DB3CEE" w:rsidP="00DB3CEE">
            <w:pPr>
              <w:spacing w:line="240" w:lineRule="auto"/>
              <w:ind w:firstLine="0"/>
              <w:jc w:val="center"/>
              <w:rPr>
                <w:color w:val="000000"/>
              </w:rPr>
            </w:pPr>
          </w:p>
        </w:tc>
        <w:tc>
          <w:tcPr>
            <w:tcW w:w="675" w:type="pct"/>
            <w:vAlign w:val="center"/>
          </w:tcPr>
          <w:p w:rsidR="00DB3CEE" w:rsidRPr="00DB3CEE" w:rsidRDefault="00DB3CEE" w:rsidP="00DB3CEE">
            <w:pPr>
              <w:spacing w:line="240" w:lineRule="auto"/>
              <w:ind w:firstLine="0"/>
              <w:jc w:val="center"/>
              <w:rPr>
                <w:color w:val="000000"/>
              </w:rPr>
            </w:pPr>
            <w:r w:rsidRPr="00DB3CEE">
              <w:rPr>
                <w:color w:val="000000"/>
              </w:rPr>
              <w:t>Ремонт 2 категории</w:t>
            </w:r>
          </w:p>
        </w:tc>
        <w:tc>
          <w:tcPr>
            <w:tcW w:w="242" w:type="pct"/>
            <w:vAlign w:val="center"/>
          </w:tcPr>
          <w:p w:rsidR="00DB3CEE" w:rsidRPr="00DB3CEE" w:rsidRDefault="00DB3CEE" w:rsidP="00DB3CEE">
            <w:pPr>
              <w:pStyle w:val="aff1"/>
              <w:spacing w:before="0" w:after="0"/>
              <w:jc w:val="center"/>
              <w:rPr>
                <w:color w:val="000000"/>
                <w:szCs w:val="24"/>
              </w:rPr>
            </w:pPr>
          </w:p>
        </w:tc>
        <w:tc>
          <w:tcPr>
            <w:tcW w:w="516" w:type="pct"/>
            <w:vAlign w:val="center"/>
          </w:tcPr>
          <w:p w:rsidR="00DB3CEE" w:rsidRPr="00DB3CEE" w:rsidRDefault="00DB3CEE" w:rsidP="00DB3CEE">
            <w:pPr>
              <w:pStyle w:val="aff1"/>
              <w:spacing w:before="0" w:after="0"/>
              <w:jc w:val="center"/>
              <w:rPr>
                <w:color w:val="000000"/>
                <w:szCs w:val="24"/>
              </w:rPr>
            </w:pPr>
          </w:p>
        </w:tc>
        <w:tc>
          <w:tcPr>
            <w:tcW w:w="476" w:type="pct"/>
            <w:vAlign w:val="center"/>
          </w:tcPr>
          <w:p w:rsidR="00DB3CEE" w:rsidRPr="00DB3CEE" w:rsidRDefault="00DB3CEE" w:rsidP="00DB3CEE">
            <w:pPr>
              <w:pStyle w:val="aff1"/>
              <w:spacing w:before="0" w:after="0"/>
              <w:jc w:val="center"/>
              <w:rPr>
                <w:color w:val="000000"/>
                <w:szCs w:val="24"/>
              </w:rPr>
            </w:pPr>
          </w:p>
        </w:tc>
        <w:tc>
          <w:tcPr>
            <w:tcW w:w="507" w:type="pct"/>
            <w:vAlign w:val="center"/>
          </w:tcPr>
          <w:p w:rsidR="00DB3CEE" w:rsidRPr="00DB3CEE" w:rsidRDefault="00DB3CEE" w:rsidP="00DB3CEE">
            <w:pPr>
              <w:pStyle w:val="aff1"/>
              <w:spacing w:before="0" w:after="0"/>
              <w:jc w:val="center"/>
              <w:rPr>
                <w:color w:val="000000"/>
                <w:szCs w:val="24"/>
              </w:rPr>
            </w:pPr>
          </w:p>
        </w:tc>
      </w:tr>
      <w:tr w:rsidR="00DB3CEE" w:rsidRPr="00DB3CEE" w:rsidTr="00DB3CEE">
        <w:trPr>
          <w:trHeight w:val="284"/>
        </w:trPr>
        <w:tc>
          <w:tcPr>
            <w:tcW w:w="207" w:type="pct"/>
            <w:vAlign w:val="center"/>
          </w:tcPr>
          <w:p w:rsidR="00DB3CEE" w:rsidRPr="00DB3CEE" w:rsidRDefault="00DB3CEE" w:rsidP="00DB3CEE">
            <w:pPr>
              <w:pStyle w:val="aff1"/>
              <w:spacing w:before="0" w:after="0"/>
              <w:ind w:left="0"/>
              <w:jc w:val="center"/>
              <w:rPr>
                <w:color w:val="000000"/>
                <w:szCs w:val="24"/>
              </w:rPr>
            </w:pPr>
            <w:r w:rsidRPr="00DB3CEE">
              <w:rPr>
                <w:color w:val="000000"/>
                <w:szCs w:val="24"/>
              </w:rPr>
              <w:t>16</w:t>
            </w:r>
          </w:p>
        </w:tc>
        <w:tc>
          <w:tcPr>
            <w:tcW w:w="1125" w:type="pct"/>
            <w:vMerge/>
            <w:vAlign w:val="center"/>
          </w:tcPr>
          <w:p w:rsidR="00DB3CEE" w:rsidRPr="00DB3CEE" w:rsidRDefault="00DB3CEE" w:rsidP="00DB3CEE">
            <w:pPr>
              <w:spacing w:line="240" w:lineRule="auto"/>
              <w:ind w:firstLine="0"/>
              <w:jc w:val="center"/>
              <w:rPr>
                <w:color w:val="000000"/>
              </w:rPr>
            </w:pPr>
          </w:p>
        </w:tc>
        <w:tc>
          <w:tcPr>
            <w:tcW w:w="1253" w:type="pct"/>
            <w:vMerge/>
            <w:vAlign w:val="center"/>
          </w:tcPr>
          <w:p w:rsidR="00DB3CEE" w:rsidRPr="00DB3CEE" w:rsidRDefault="00DB3CEE" w:rsidP="00DB3CEE">
            <w:pPr>
              <w:spacing w:line="240" w:lineRule="auto"/>
              <w:ind w:firstLine="0"/>
              <w:jc w:val="center"/>
              <w:rPr>
                <w:color w:val="000000"/>
              </w:rPr>
            </w:pPr>
          </w:p>
        </w:tc>
        <w:tc>
          <w:tcPr>
            <w:tcW w:w="675" w:type="pct"/>
            <w:vAlign w:val="center"/>
          </w:tcPr>
          <w:p w:rsidR="00DB3CEE" w:rsidRPr="00DB3CEE" w:rsidRDefault="00DB3CEE" w:rsidP="00DB3CEE">
            <w:pPr>
              <w:spacing w:line="240" w:lineRule="auto"/>
              <w:ind w:firstLine="0"/>
              <w:jc w:val="center"/>
              <w:rPr>
                <w:color w:val="000000"/>
              </w:rPr>
            </w:pPr>
            <w:r w:rsidRPr="00DB3CEE">
              <w:rPr>
                <w:color w:val="000000"/>
              </w:rPr>
              <w:t>Ремонт 3 категории</w:t>
            </w:r>
          </w:p>
        </w:tc>
        <w:tc>
          <w:tcPr>
            <w:tcW w:w="242" w:type="pct"/>
            <w:vAlign w:val="center"/>
          </w:tcPr>
          <w:p w:rsidR="00DB3CEE" w:rsidRPr="00DB3CEE" w:rsidRDefault="00DB3CEE" w:rsidP="00DB3CEE">
            <w:pPr>
              <w:pStyle w:val="aff1"/>
              <w:spacing w:before="0" w:after="0"/>
              <w:jc w:val="center"/>
              <w:rPr>
                <w:color w:val="000000"/>
                <w:szCs w:val="24"/>
              </w:rPr>
            </w:pPr>
          </w:p>
        </w:tc>
        <w:tc>
          <w:tcPr>
            <w:tcW w:w="516" w:type="pct"/>
            <w:vAlign w:val="center"/>
          </w:tcPr>
          <w:p w:rsidR="00DB3CEE" w:rsidRPr="00DB3CEE" w:rsidRDefault="00DB3CEE" w:rsidP="00DB3CEE">
            <w:pPr>
              <w:pStyle w:val="aff1"/>
              <w:spacing w:before="0" w:after="0"/>
              <w:jc w:val="center"/>
              <w:rPr>
                <w:color w:val="000000"/>
                <w:szCs w:val="24"/>
              </w:rPr>
            </w:pPr>
          </w:p>
        </w:tc>
        <w:tc>
          <w:tcPr>
            <w:tcW w:w="476" w:type="pct"/>
            <w:vAlign w:val="center"/>
          </w:tcPr>
          <w:p w:rsidR="00DB3CEE" w:rsidRPr="00DB3CEE" w:rsidRDefault="00DB3CEE" w:rsidP="00DB3CEE">
            <w:pPr>
              <w:pStyle w:val="aff1"/>
              <w:spacing w:before="0" w:after="0"/>
              <w:jc w:val="center"/>
              <w:rPr>
                <w:color w:val="000000"/>
                <w:szCs w:val="24"/>
              </w:rPr>
            </w:pPr>
          </w:p>
        </w:tc>
        <w:tc>
          <w:tcPr>
            <w:tcW w:w="507" w:type="pct"/>
            <w:vAlign w:val="center"/>
          </w:tcPr>
          <w:p w:rsidR="00DB3CEE" w:rsidRPr="00DB3CEE" w:rsidRDefault="00DB3CEE" w:rsidP="00DB3CEE">
            <w:pPr>
              <w:pStyle w:val="aff1"/>
              <w:spacing w:before="0" w:after="0"/>
              <w:jc w:val="center"/>
              <w:rPr>
                <w:color w:val="000000"/>
                <w:szCs w:val="24"/>
              </w:rPr>
            </w:pPr>
          </w:p>
        </w:tc>
      </w:tr>
      <w:tr w:rsidR="00DB3CEE" w:rsidRPr="00DB3CEE" w:rsidTr="00DB3CEE">
        <w:trPr>
          <w:trHeight w:val="284"/>
        </w:trPr>
        <w:tc>
          <w:tcPr>
            <w:tcW w:w="207" w:type="pct"/>
            <w:vAlign w:val="center"/>
          </w:tcPr>
          <w:p w:rsidR="00DB3CEE" w:rsidRPr="00DB3CEE" w:rsidRDefault="00DB3CEE" w:rsidP="00DB3CEE">
            <w:pPr>
              <w:pStyle w:val="aff1"/>
              <w:spacing w:before="0" w:after="0"/>
              <w:ind w:left="0"/>
              <w:jc w:val="center"/>
              <w:rPr>
                <w:color w:val="000000"/>
                <w:szCs w:val="24"/>
              </w:rPr>
            </w:pPr>
            <w:r w:rsidRPr="00DB3CEE">
              <w:rPr>
                <w:color w:val="000000"/>
                <w:szCs w:val="24"/>
              </w:rPr>
              <w:t>17</w:t>
            </w:r>
          </w:p>
        </w:tc>
        <w:tc>
          <w:tcPr>
            <w:tcW w:w="1125" w:type="pct"/>
            <w:vMerge w:val="restart"/>
            <w:vAlign w:val="center"/>
          </w:tcPr>
          <w:p w:rsidR="00DB3CEE" w:rsidRPr="00DB3CEE" w:rsidRDefault="00DB3CEE" w:rsidP="00DB3CEE">
            <w:pPr>
              <w:spacing w:line="240" w:lineRule="auto"/>
              <w:ind w:firstLine="0"/>
              <w:jc w:val="center"/>
              <w:rPr>
                <w:color w:val="000000"/>
              </w:rPr>
            </w:pPr>
            <w:r w:rsidRPr="00DB3CEE">
              <w:rPr>
                <w:color w:val="000000"/>
              </w:rPr>
              <w:t>Оборудование ДГУ</w:t>
            </w:r>
          </w:p>
        </w:tc>
        <w:tc>
          <w:tcPr>
            <w:tcW w:w="1253" w:type="pct"/>
            <w:vMerge w:val="restart"/>
            <w:vAlign w:val="center"/>
          </w:tcPr>
          <w:p w:rsidR="00DB3CEE" w:rsidRPr="00DB3CEE" w:rsidRDefault="00DB3CEE" w:rsidP="00DB3CEE">
            <w:pPr>
              <w:spacing w:line="240" w:lineRule="auto"/>
              <w:ind w:firstLine="0"/>
              <w:jc w:val="center"/>
              <w:rPr>
                <w:color w:val="000000"/>
              </w:rPr>
            </w:pPr>
            <w:r w:rsidRPr="00DB3CEE">
              <w:rPr>
                <w:color w:val="000000"/>
              </w:rPr>
              <w:t>ДГУ мощностью от 6 до 60кВА</w:t>
            </w:r>
          </w:p>
        </w:tc>
        <w:tc>
          <w:tcPr>
            <w:tcW w:w="675" w:type="pct"/>
            <w:vAlign w:val="center"/>
          </w:tcPr>
          <w:p w:rsidR="00DB3CEE" w:rsidRPr="00DB3CEE" w:rsidRDefault="00DB3CEE" w:rsidP="00DB3CEE">
            <w:pPr>
              <w:spacing w:line="240" w:lineRule="auto"/>
              <w:ind w:firstLine="0"/>
              <w:jc w:val="center"/>
              <w:rPr>
                <w:color w:val="000000"/>
              </w:rPr>
            </w:pPr>
            <w:r w:rsidRPr="00DB3CEE">
              <w:rPr>
                <w:color w:val="000000"/>
              </w:rPr>
              <w:t>Диагностика</w:t>
            </w:r>
          </w:p>
        </w:tc>
        <w:tc>
          <w:tcPr>
            <w:tcW w:w="242" w:type="pct"/>
            <w:vAlign w:val="center"/>
          </w:tcPr>
          <w:p w:rsidR="00DB3CEE" w:rsidRPr="00DB3CEE" w:rsidRDefault="00DB3CEE" w:rsidP="00DB3CEE">
            <w:pPr>
              <w:pStyle w:val="aff1"/>
              <w:spacing w:before="0" w:after="0"/>
              <w:jc w:val="center"/>
              <w:rPr>
                <w:color w:val="000000"/>
                <w:szCs w:val="24"/>
              </w:rPr>
            </w:pPr>
          </w:p>
        </w:tc>
        <w:tc>
          <w:tcPr>
            <w:tcW w:w="516" w:type="pct"/>
            <w:vAlign w:val="center"/>
          </w:tcPr>
          <w:p w:rsidR="00DB3CEE" w:rsidRPr="00DB3CEE" w:rsidRDefault="00DB3CEE" w:rsidP="00DB3CEE">
            <w:pPr>
              <w:pStyle w:val="aff1"/>
              <w:spacing w:before="0" w:after="0"/>
              <w:jc w:val="center"/>
              <w:rPr>
                <w:color w:val="000000"/>
                <w:szCs w:val="24"/>
              </w:rPr>
            </w:pPr>
          </w:p>
        </w:tc>
        <w:tc>
          <w:tcPr>
            <w:tcW w:w="476" w:type="pct"/>
            <w:vAlign w:val="center"/>
          </w:tcPr>
          <w:p w:rsidR="00DB3CEE" w:rsidRPr="00DB3CEE" w:rsidRDefault="00DB3CEE" w:rsidP="00DB3CEE">
            <w:pPr>
              <w:pStyle w:val="aff1"/>
              <w:spacing w:before="0" w:after="0"/>
              <w:jc w:val="center"/>
              <w:rPr>
                <w:color w:val="000000"/>
                <w:szCs w:val="24"/>
              </w:rPr>
            </w:pPr>
          </w:p>
        </w:tc>
        <w:tc>
          <w:tcPr>
            <w:tcW w:w="507" w:type="pct"/>
            <w:vAlign w:val="center"/>
          </w:tcPr>
          <w:p w:rsidR="00DB3CEE" w:rsidRPr="00DB3CEE" w:rsidRDefault="00DB3CEE" w:rsidP="00DB3CEE">
            <w:pPr>
              <w:pStyle w:val="aff1"/>
              <w:spacing w:before="0" w:after="0"/>
              <w:jc w:val="center"/>
              <w:rPr>
                <w:color w:val="000000"/>
                <w:szCs w:val="24"/>
              </w:rPr>
            </w:pPr>
          </w:p>
        </w:tc>
      </w:tr>
      <w:tr w:rsidR="00DB3CEE" w:rsidRPr="00DB3CEE" w:rsidTr="00DB3CEE">
        <w:trPr>
          <w:trHeight w:val="284"/>
        </w:trPr>
        <w:tc>
          <w:tcPr>
            <w:tcW w:w="207" w:type="pct"/>
            <w:vAlign w:val="center"/>
          </w:tcPr>
          <w:p w:rsidR="00DB3CEE" w:rsidRPr="00DB3CEE" w:rsidRDefault="00DB3CEE" w:rsidP="00DB3CEE">
            <w:pPr>
              <w:pStyle w:val="aff1"/>
              <w:spacing w:before="0" w:after="0"/>
              <w:ind w:left="0"/>
              <w:jc w:val="center"/>
              <w:rPr>
                <w:color w:val="000000"/>
                <w:szCs w:val="24"/>
              </w:rPr>
            </w:pPr>
            <w:r w:rsidRPr="00DB3CEE">
              <w:rPr>
                <w:color w:val="000000"/>
                <w:szCs w:val="24"/>
              </w:rPr>
              <w:t>18</w:t>
            </w:r>
          </w:p>
        </w:tc>
        <w:tc>
          <w:tcPr>
            <w:tcW w:w="1125" w:type="pct"/>
            <w:vMerge/>
            <w:vAlign w:val="center"/>
          </w:tcPr>
          <w:p w:rsidR="00DB3CEE" w:rsidRPr="00DB3CEE" w:rsidRDefault="00DB3CEE" w:rsidP="00DB3CEE">
            <w:pPr>
              <w:spacing w:line="240" w:lineRule="auto"/>
              <w:ind w:firstLine="0"/>
              <w:jc w:val="center"/>
              <w:rPr>
                <w:color w:val="000000"/>
              </w:rPr>
            </w:pPr>
          </w:p>
        </w:tc>
        <w:tc>
          <w:tcPr>
            <w:tcW w:w="1253" w:type="pct"/>
            <w:vMerge/>
            <w:vAlign w:val="center"/>
          </w:tcPr>
          <w:p w:rsidR="00DB3CEE" w:rsidRPr="00DB3CEE" w:rsidRDefault="00DB3CEE" w:rsidP="00DB3CEE">
            <w:pPr>
              <w:spacing w:line="240" w:lineRule="auto"/>
              <w:ind w:firstLine="0"/>
              <w:jc w:val="center"/>
              <w:rPr>
                <w:color w:val="000000"/>
              </w:rPr>
            </w:pPr>
          </w:p>
        </w:tc>
        <w:tc>
          <w:tcPr>
            <w:tcW w:w="675" w:type="pct"/>
            <w:vAlign w:val="center"/>
          </w:tcPr>
          <w:p w:rsidR="00DB3CEE" w:rsidRPr="00DB3CEE" w:rsidRDefault="00DB3CEE" w:rsidP="00DB3CEE">
            <w:pPr>
              <w:spacing w:line="240" w:lineRule="auto"/>
              <w:ind w:firstLine="0"/>
              <w:jc w:val="center"/>
              <w:rPr>
                <w:color w:val="000000"/>
              </w:rPr>
            </w:pPr>
            <w:r w:rsidRPr="00DB3CEE">
              <w:rPr>
                <w:color w:val="000000"/>
              </w:rPr>
              <w:t>Ремонт 1 категории</w:t>
            </w:r>
          </w:p>
        </w:tc>
        <w:tc>
          <w:tcPr>
            <w:tcW w:w="242" w:type="pct"/>
            <w:vAlign w:val="center"/>
          </w:tcPr>
          <w:p w:rsidR="00DB3CEE" w:rsidRPr="00DB3CEE" w:rsidRDefault="00DB3CEE" w:rsidP="00DB3CEE">
            <w:pPr>
              <w:pStyle w:val="aff1"/>
              <w:spacing w:before="0" w:after="0"/>
              <w:jc w:val="center"/>
              <w:rPr>
                <w:color w:val="000000"/>
                <w:szCs w:val="24"/>
              </w:rPr>
            </w:pPr>
          </w:p>
        </w:tc>
        <w:tc>
          <w:tcPr>
            <w:tcW w:w="516" w:type="pct"/>
            <w:vAlign w:val="center"/>
          </w:tcPr>
          <w:p w:rsidR="00DB3CEE" w:rsidRPr="00DB3CEE" w:rsidRDefault="00DB3CEE" w:rsidP="00DB3CEE">
            <w:pPr>
              <w:pStyle w:val="aff1"/>
              <w:spacing w:before="0" w:after="0"/>
              <w:jc w:val="center"/>
              <w:rPr>
                <w:color w:val="000000"/>
                <w:szCs w:val="24"/>
              </w:rPr>
            </w:pPr>
          </w:p>
        </w:tc>
        <w:tc>
          <w:tcPr>
            <w:tcW w:w="476" w:type="pct"/>
            <w:vAlign w:val="center"/>
          </w:tcPr>
          <w:p w:rsidR="00DB3CEE" w:rsidRPr="00DB3CEE" w:rsidRDefault="00DB3CEE" w:rsidP="00DB3CEE">
            <w:pPr>
              <w:pStyle w:val="aff1"/>
              <w:spacing w:before="0" w:after="0"/>
              <w:jc w:val="center"/>
              <w:rPr>
                <w:color w:val="000000"/>
                <w:szCs w:val="24"/>
              </w:rPr>
            </w:pPr>
          </w:p>
        </w:tc>
        <w:tc>
          <w:tcPr>
            <w:tcW w:w="507" w:type="pct"/>
            <w:vAlign w:val="center"/>
          </w:tcPr>
          <w:p w:rsidR="00DB3CEE" w:rsidRPr="00DB3CEE" w:rsidRDefault="00DB3CEE" w:rsidP="00DB3CEE">
            <w:pPr>
              <w:pStyle w:val="aff1"/>
              <w:spacing w:before="0" w:after="0"/>
              <w:jc w:val="center"/>
              <w:rPr>
                <w:color w:val="000000"/>
                <w:szCs w:val="24"/>
              </w:rPr>
            </w:pPr>
          </w:p>
        </w:tc>
      </w:tr>
      <w:tr w:rsidR="00DB3CEE" w:rsidRPr="00DB3CEE" w:rsidTr="00DB3CEE">
        <w:trPr>
          <w:trHeight w:val="284"/>
        </w:trPr>
        <w:tc>
          <w:tcPr>
            <w:tcW w:w="207" w:type="pct"/>
            <w:vAlign w:val="center"/>
          </w:tcPr>
          <w:p w:rsidR="00DB3CEE" w:rsidRPr="00DB3CEE" w:rsidRDefault="00DB3CEE" w:rsidP="00DB3CEE">
            <w:pPr>
              <w:pStyle w:val="aff1"/>
              <w:spacing w:before="0" w:after="0"/>
              <w:ind w:left="0"/>
              <w:jc w:val="center"/>
              <w:rPr>
                <w:color w:val="000000"/>
                <w:szCs w:val="24"/>
              </w:rPr>
            </w:pPr>
            <w:r w:rsidRPr="00DB3CEE">
              <w:rPr>
                <w:color w:val="000000"/>
                <w:szCs w:val="24"/>
              </w:rPr>
              <w:t>19</w:t>
            </w:r>
          </w:p>
        </w:tc>
        <w:tc>
          <w:tcPr>
            <w:tcW w:w="1125" w:type="pct"/>
            <w:vMerge/>
            <w:vAlign w:val="center"/>
          </w:tcPr>
          <w:p w:rsidR="00DB3CEE" w:rsidRPr="00DB3CEE" w:rsidRDefault="00DB3CEE" w:rsidP="00DB3CEE">
            <w:pPr>
              <w:spacing w:line="240" w:lineRule="auto"/>
              <w:ind w:firstLine="0"/>
              <w:jc w:val="center"/>
              <w:rPr>
                <w:color w:val="000000"/>
              </w:rPr>
            </w:pPr>
          </w:p>
        </w:tc>
        <w:tc>
          <w:tcPr>
            <w:tcW w:w="1253" w:type="pct"/>
            <w:vMerge/>
            <w:vAlign w:val="center"/>
          </w:tcPr>
          <w:p w:rsidR="00DB3CEE" w:rsidRPr="00DB3CEE" w:rsidRDefault="00DB3CEE" w:rsidP="00DB3CEE">
            <w:pPr>
              <w:spacing w:line="240" w:lineRule="auto"/>
              <w:ind w:firstLine="0"/>
              <w:jc w:val="center"/>
              <w:rPr>
                <w:color w:val="000000"/>
              </w:rPr>
            </w:pPr>
          </w:p>
        </w:tc>
        <w:tc>
          <w:tcPr>
            <w:tcW w:w="675" w:type="pct"/>
            <w:vAlign w:val="center"/>
          </w:tcPr>
          <w:p w:rsidR="00DB3CEE" w:rsidRPr="00DB3CEE" w:rsidRDefault="00DB3CEE" w:rsidP="00DB3CEE">
            <w:pPr>
              <w:spacing w:line="240" w:lineRule="auto"/>
              <w:ind w:firstLine="0"/>
              <w:jc w:val="center"/>
              <w:rPr>
                <w:color w:val="000000"/>
              </w:rPr>
            </w:pPr>
            <w:r w:rsidRPr="00DB3CEE">
              <w:rPr>
                <w:color w:val="000000"/>
              </w:rPr>
              <w:t>Ремонт 2 категории</w:t>
            </w:r>
          </w:p>
        </w:tc>
        <w:tc>
          <w:tcPr>
            <w:tcW w:w="242" w:type="pct"/>
            <w:vAlign w:val="center"/>
          </w:tcPr>
          <w:p w:rsidR="00DB3CEE" w:rsidRPr="00DB3CEE" w:rsidRDefault="00DB3CEE" w:rsidP="00DB3CEE">
            <w:pPr>
              <w:pStyle w:val="aff1"/>
              <w:spacing w:before="0" w:after="0"/>
              <w:jc w:val="center"/>
              <w:rPr>
                <w:color w:val="000000"/>
                <w:szCs w:val="24"/>
              </w:rPr>
            </w:pPr>
          </w:p>
        </w:tc>
        <w:tc>
          <w:tcPr>
            <w:tcW w:w="516" w:type="pct"/>
            <w:vAlign w:val="center"/>
          </w:tcPr>
          <w:p w:rsidR="00DB3CEE" w:rsidRPr="00DB3CEE" w:rsidRDefault="00DB3CEE" w:rsidP="00DB3CEE">
            <w:pPr>
              <w:pStyle w:val="aff1"/>
              <w:spacing w:before="0" w:after="0"/>
              <w:jc w:val="center"/>
              <w:rPr>
                <w:color w:val="000000"/>
                <w:szCs w:val="24"/>
              </w:rPr>
            </w:pPr>
          </w:p>
        </w:tc>
        <w:tc>
          <w:tcPr>
            <w:tcW w:w="476" w:type="pct"/>
            <w:vAlign w:val="center"/>
          </w:tcPr>
          <w:p w:rsidR="00DB3CEE" w:rsidRPr="00DB3CEE" w:rsidRDefault="00DB3CEE" w:rsidP="00DB3CEE">
            <w:pPr>
              <w:pStyle w:val="aff1"/>
              <w:spacing w:before="0" w:after="0"/>
              <w:jc w:val="center"/>
              <w:rPr>
                <w:color w:val="000000"/>
                <w:szCs w:val="24"/>
              </w:rPr>
            </w:pPr>
          </w:p>
        </w:tc>
        <w:tc>
          <w:tcPr>
            <w:tcW w:w="507" w:type="pct"/>
            <w:vAlign w:val="center"/>
          </w:tcPr>
          <w:p w:rsidR="00DB3CEE" w:rsidRPr="00DB3CEE" w:rsidRDefault="00DB3CEE" w:rsidP="00DB3CEE">
            <w:pPr>
              <w:pStyle w:val="aff1"/>
              <w:spacing w:before="0" w:after="0"/>
              <w:jc w:val="center"/>
              <w:rPr>
                <w:color w:val="000000"/>
                <w:szCs w:val="24"/>
              </w:rPr>
            </w:pPr>
          </w:p>
        </w:tc>
      </w:tr>
      <w:tr w:rsidR="00DB3CEE" w:rsidRPr="00DB3CEE" w:rsidTr="00DB3CEE">
        <w:trPr>
          <w:trHeight w:val="284"/>
        </w:trPr>
        <w:tc>
          <w:tcPr>
            <w:tcW w:w="207" w:type="pct"/>
            <w:vAlign w:val="center"/>
          </w:tcPr>
          <w:p w:rsidR="00DB3CEE" w:rsidRPr="00DB3CEE" w:rsidRDefault="00DB3CEE" w:rsidP="00DB3CEE">
            <w:pPr>
              <w:pStyle w:val="aff1"/>
              <w:spacing w:before="0" w:after="0"/>
              <w:ind w:left="0"/>
              <w:jc w:val="center"/>
              <w:rPr>
                <w:color w:val="000000"/>
                <w:szCs w:val="24"/>
              </w:rPr>
            </w:pPr>
            <w:r w:rsidRPr="00DB3CEE">
              <w:rPr>
                <w:color w:val="000000"/>
                <w:szCs w:val="24"/>
              </w:rPr>
              <w:lastRenderedPageBreak/>
              <w:t>20</w:t>
            </w:r>
          </w:p>
        </w:tc>
        <w:tc>
          <w:tcPr>
            <w:tcW w:w="1125" w:type="pct"/>
            <w:vMerge/>
            <w:vAlign w:val="center"/>
          </w:tcPr>
          <w:p w:rsidR="00DB3CEE" w:rsidRPr="00DB3CEE" w:rsidRDefault="00DB3CEE" w:rsidP="00DB3CEE">
            <w:pPr>
              <w:spacing w:line="240" w:lineRule="auto"/>
              <w:ind w:firstLine="0"/>
              <w:jc w:val="center"/>
              <w:rPr>
                <w:color w:val="000000"/>
              </w:rPr>
            </w:pPr>
          </w:p>
        </w:tc>
        <w:tc>
          <w:tcPr>
            <w:tcW w:w="1253" w:type="pct"/>
            <w:vMerge/>
            <w:vAlign w:val="center"/>
          </w:tcPr>
          <w:p w:rsidR="00DB3CEE" w:rsidRPr="00DB3CEE" w:rsidRDefault="00DB3CEE" w:rsidP="00DB3CEE">
            <w:pPr>
              <w:spacing w:line="240" w:lineRule="auto"/>
              <w:ind w:firstLine="0"/>
              <w:jc w:val="center"/>
              <w:rPr>
                <w:color w:val="000000"/>
              </w:rPr>
            </w:pPr>
          </w:p>
        </w:tc>
        <w:tc>
          <w:tcPr>
            <w:tcW w:w="675" w:type="pct"/>
            <w:vAlign w:val="center"/>
          </w:tcPr>
          <w:p w:rsidR="00DB3CEE" w:rsidRPr="00DB3CEE" w:rsidRDefault="00DB3CEE" w:rsidP="00DB3CEE">
            <w:pPr>
              <w:spacing w:line="240" w:lineRule="auto"/>
              <w:ind w:firstLine="0"/>
              <w:jc w:val="center"/>
              <w:rPr>
                <w:color w:val="000000"/>
              </w:rPr>
            </w:pPr>
            <w:r w:rsidRPr="00DB3CEE">
              <w:rPr>
                <w:color w:val="000000"/>
              </w:rPr>
              <w:t>Ремонт 3 категории</w:t>
            </w:r>
          </w:p>
        </w:tc>
        <w:tc>
          <w:tcPr>
            <w:tcW w:w="242" w:type="pct"/>
            <w:vAlign w:val="center"/>
          </w:tcPr>
          <w:p w:rsidR="00DB3CEE" w:rsidRPr="00DB3CEE" w:rsidRDefault="00DB3CEE" w:rsidP="00DB3CEE">
            <w:pPr>
              <w:pStyle w:val="aff1"/>
              <w:spacing w:before="0" w:after="0"/>
              <w:jc w:val="center"/>
              <w:rPr>
                <w:color w:val="000000"/>
                <w:szCs w:val="24"/>
              </w:rPr>
            </w:pPr>
          </w:p>
        </w:tc>
        <w:tc>
          <w:tcPr>
            <w:tcW w:w="516" w:type="pct"/>
            <w:vAlign w:val="center"/>
          </w:tcPr>
          <w:p w:rsidR="00DB3CEE" w:rsidRPr="00DB3CEE" w:rsidRDefault="00DB3CEE" w:rsidP="00DB3CEE">
            <w:pPr>
              <w:pStyle w:val="aff1"/>
              <w:spacing w:before="0" w:after="0"/>
              <w:jc w:val="center"/>
              <w:rPr>
                <w:color w:val="000000"/>
                <w:szCs w:val="24"/>
              </w:rPr>
            </w:pPr>
          </w:p>
        </w:tc>
        <w:tc>
          <w:tcPr>
            <w:tcW w:w="476" w:type="pct"/>
            <w:vAlign w:val="center"/>
          </w:tcPr>
          <w:p w:rsidR="00DB3CEE" w:rsidRPr="00DB3CEE" w:rsidRDefault="00DB3CEE" w:rsidP="00DB3CEE">
            <w:pPr>
              <w:pStyle w:val="aff1"/>
              <w:spacing w:before="0" w:after="0"/>
              <w:jc w:val="center"/>
              <w:rPr>
                <w:color w:val="000000"/>
                <w:szCs w:val="24"/>
              </w:rPr>
            </w:pPr>
          </w:p>
        </w:tc>
        <w:tc>
          <w:tcPr>
            <w:tcW w:w="507" w:type="pct"/>
            <w:vAlign w:val="center"/>
          </w:tcPr>
          <w:p w:rsidR="00DB3CEE" w:rsidRPr="00DB3CEE" w:rsidRDefault="00DB3CEE" w:rsidP="00DB3CEE">
            <w:pPr>
              <w:pStyle w:val="aff1"/>
              <w:spacing w:before="0" w:after="0"/>
              <w:jc w:val="center"/>
              <w:rPr>
                <w:color w:val="000000"/>
                <w:szCs w:val="24"/>
              </w:rPr>
            </w:pPr>
          </w:p>
        </w:tc>
      </w:tr>
      <w:tr w:rsidR="00DB3CEE" w:rsidRPr="00DB3CEE" w:rsidTr="00DB3CEE">
        <w:trPr>
          <w:trHeight w:val="284"/>
        </w:trPr>
        <w:tc>
          <w:tcPr>
            <w:tcW w:w="207" w:type="pct"/>
            <w:vAlign w:val="center"/>
          </w:tcPr>
          <w:p w:rsidR="00DB3CEE" w:rsidRPr="00DB3CEE" w:rsidRDefault="00DB3CEE" w:rsidP="00DB3CEE">
            <w:pPr>
              <w:pStyle w:val="aff1"/>
              <w:spacing w:before="0" w:after="0"/>
              <w:ind w:left="0"/>
              <w:jc w:val="center"/>
              <w:rPr>
                <w:color w:val="000000"/>
                <w:szCs w:val="24"/>
              </w:rPr>
            </w:pPr>
            <w:r w:rsidRPr="00DB3CEE">
              <w:rPr>
                <w:color w:val="000000"/>
                <w:szCs w:val="24"/>
              </w:rPr>
              <w:t>21</w:t>
            </w:r>
          </w:p>
        </w:tc>
        <w:tc>
          <w:tcPr>
            <w:tcW w:w="1125" w:type="pct"/>
            <w:vMerge w:val="restart"/>
            <w:vAlign w:val="center"/>
          </w:tcPr>
          <w:p w:rsidR="00DB3CEE" w:rsidRPr="00DB3CEE" w:rsidRDefault="00DB3CEE" w:rsidP="00DB3CEE">
            <w:pPr>
              <w:spacing w:line="240" w:lineRule="auto"/>
              <w:ind w:firstLine="0"/>
              <w:jc w:val="center"/>
              <w:rPr>
                <w:color w:val="000000"/>
              </w:rPr>
            </w:pPr>
            <w:r w:rsidRPr="00DB3CEE">
              <w:rPr>
                <w:color w:val="000000"/>
              </w:rPr>
              <w:t>Оборудование ДГУ</w:t>
            </w:r>
          </w:p>
        </w:tc>
        <w:tc>
          <w:tcPr>
            <w:tcW w:w="1253" w:type="pct"/>
            <w:vMerge w:val="restart"/>
            <w:vAlign w:val="center"/>
          </w:tcPr>
          <w:p w:rsidR="00DB3CEE" w:rsidRPr="00DB3CEE" w:rsidRDefault="00DB3CEE" w:rsidP="00DB3CEE">
            <w:pPr>
              <w:spacing w:line="240" w:lineRule="auto"/>
              <w:ind w:firstLine="0"/>
              <w:jc w:val="center"/>
              <w:rPr>
                <w:color w:val="000000"/>
              </w:rPr>
            </w:pPr>
            <w:r w:rsidRPr="00DB3CEE">
              <w:rPr>
                <w:color w:val="000000"/>
              </w:rPr>
              <w:t>ДГУ мощностью более 60 кВА</w:t>
            </w:r>
          </w:p>
        </w:tc>
        <w:tc>
          <w:tcPr>
            <w:tcW w:w="675" w:type="pct"/>
            <w:vAlign w:val="center"/>
          </w:tcPr>
          <w:p w:rsidR="00DB3CEE" w:rsidRPr="00DB3CEE" w:rsidRDefault="00DB3CEE" w:rsidP="00DB3CEE">
            <w:pPr>
              <w:spacing w:line="240" w:lineRule="auto"/>
              <w:ind w:firstLine="0"/>
              <w:jc w:val="center"/>
              <w:rPr>
                <w:color w:val="000000"/>
              </w:rPr>
            </w:pPr>
            <w:r w:rsidRPr="00DB3CEE">
              <w:rPr>
                <w:color w:val="000000"/>
              </w:rPr>
              <w:t>Диагностика</w:t>
            </w:r>
          </w:p>
        </w:tc>
        <w:tc>
          <w:tcPr>
            <w:tcW w:w="242" w:type="pct"/>
            <w:vAlign w:val="center"/>
          </w:tcPr>
          <w:p w:rsidR="00DB3CEE" w:rsidRPr="00DB3CEE" w:rsidRDefault="00DB3CEE" w:rsidP="00DB3CEE">
            <w:pPr>
              <w:pStyle w:val="aff1"/>
              <w:spacing w:before="0" w:after="0"/>
              <w:jc w:val="center"/>
              <w:rPr>
                <w:color w:val="000000"/>
                <w:szCs w:val="24"/>
              </w:rPr>
            </w:pPr>
          </w:p>
        </w:tc>
        <w:tc>
          <w:tcPr>
            <w:tcW w:w="516" w:type="pct"/>
            <w:vAlign w:val="center"/>
          </w:tcPr>
          <w:p w:rsidR="00DB3CEE" w:rsidRPr="00DB3CEE" w:rsidRDefault="00DB3CEE" w:rsidP="00DB3CEE">
            <w:pPr>
              <w:pStyle w:val="aff1"/>
              <w:spacing w:before="0" w:after="0"/>
              <w:jc w:val="center"/>
              <w:rPr>
                <w:color w:val="000000"/>
                <w:szCs w:val="24"/>
              </w:rPr>
            </w:pPr>
          </w:p>
        </w:tc>
        <w:tc>
          <w:tcPr>
            <w:tcW w:w="476" w:type="pct"/>
            <w:vAlign w:val="center"/>
          </w:tcPr>
          <w:p w:rsidR="00DB3CEE" w:rsidRPr="00DB3CEE" w:rsidRDefault="00DB3CEE" w:rsidP="00DB3CEE">
            <w:pPr>
              <w:pStyle w:val="aff1"/>
              <w:spacing w:before="0" w:after="0"/>
              <w:jc w:val="center"/>
              <w:rPr>
                <w:color w:val="000000"/>
                <w:szCs w:val="24"/>
              </w:rPr>
            </w:pPr>
          </w:p>
        </w:tc>
        <w:tc>
          <w:tcPr>
            <w:tcW w:w="507" w:type="pct"/>
            <w:vAlign w:val="center"/>
          </w:tcPr>
          <w:p w:rsidR="00DB3CEE" w:rsidRPr="00DB3CEE" w:rsidRDefault="00DB3CEE" w:rsidP="00DB3CEE">
            <w:pPr>
              <w:pStyle w:val="aff1"/>
              <w:spacing w:before="0" w:after="0"/>
              <w:jc w:val="center"/>
              <w:rPr>
                <w:color w:val="000000"/>
                <w:szCs w:val="24"/>
              </w:rPr>
            </w:pPr>
          </w:p>
        </w:tc>
      </w:tr>
      <w:tr w:rsidR="00DB3CEE" w:rsidRPr="00DB3CEE" w:rsidTr="00DB3CEE">
        <w:trPr>
          <w:trHeight w:val="284"/>
        </w:trPr>
        <w:tc>
          <w:tcPr>
            <w:tcW w:w="207" w:type="pct"/>
            <w:vAlign w:val="center"/>
          </w:tcPr>
          <w:p w:rsidR="00DB3CEE" w:rsidRPr="00DB3CEE" w:rsidRDefault="00DB3CEE" w:rsidP="00DB3CEE">
            <w:pPr>
              <w:pStyle w:val="aff1"/>
              <w:spacing w:before="0" w:after="0"/>
              <w:ind w:left="0"/>
              <w:jc w:val="center"/>
              <w:rPr>
                <w:color w:val="000000"/>
                <w:szCs w:val="24"/>
              </w:rPr>
            </w:pPr>
            <w:r w:rsidRPr="00DB3CEE">
              <w:rPr>
                <w:color w:val="000000"/>
                <w:szCs w:val="24"/>
              </w:rPr>
              <w:t>22</w:t>
            </w:r>
          </w:p>
        </w:tc>
        <w:tc>
          <w:tcPr>
            <w:tcW w:w="1125" w:type="pct"/>
            <w:vMerge/>
            <w:vAlign w:val="center"/>
          </w:tcPr>
          <w:p w:rsidR="00DB3CEE" w:rsidRPr="00DB3CEE" w:rsidRDefault="00DB3CEE" w:rsidP="00DB3CEE">
            <w:pPr>
              <w:spacing w:line="240" w:lineRule="auto"/>
              <w:ind w:firstLine="0"/>
              <w:jc w:val="center"/>
              <w:rPr>
                <w:color w:val="000000"/>
              </w:rPr>
            </w:pPr>
          </w:p>
        </w:tc>
        <w:tc>
          <w:tcPr>
            <w:tcW w:w="1253" w:type="pct"/>
            <w:vMerge/>
            <w:vAlign w:val="center"/>
          </w:tcPr>
          <w:p w:rsidR="00DB3CEE" w:rsidRPr="00DB3CEE" w:rsidRDefault="00DB3CEE" w:rsidP="00DB3CEE">
            <w:pPr>
              <w:spacing w:line="240" w:lineRule="auto"/>
              <w:ind w:firstLine="0"/>
              <w:jc w:val="center"/>
              <w:rPr>
                <w:color w:val="000000"/>
              </w:rPr>
            </w:pPr>
          </w:p>
        </w:tc>
        <w:tc>
          <w:tcPr>
            <w:tcW w:w="675" w:type="pct"/>
            <w:vAlign w:val="center"/>
          </w:tcPr>
          <w:p w:rsidR="00DB3CEE" w:rsidRPr="00DB3CEE" w:rsidRDefault="00DB3CEE" w:rsidP="00DB3CEE">
            <w:pPr>
              <w:spacing w:line="240" w:lineRule="auto"/>
              <w:ind w:firstLine="0"/>
              <w:jc w:val="center"/>
              <w:rPr>
                <w:color w:val="000000"/>
              </w:rPr>
            </w:pPr>
            <w:r w:rsidRPr="00DB3CEE">
              <w:rPr>
                <w:color w:val="000000"/>
              </w:rPr>
              <w:t>Ремонт 1 категории</w:t>
            </w:r>
          </w:p>
        </w:tc>
        <w:tc>
          <w:tcPr>
            <w:tcW w:w="242" w:type="pct"/>
            <w:vAlign w:val="center"/>
          </w:tcPr>
          <w:p w:rsidR="00DB3CEE" w:rsidRPr="00DB3CEE" w:rsidRDefault="00DB3CEE" w:rsidP="00DB3CEE">
            <w:pPr>
              <w:pStyle w:val="aff1"/>
              <w:spacing w:before="0" w:after="0"/>
              <w:jc w:val="center"/>
              <w:rPr>
                <w:color w:val="000000"/>
                <w:szCs w:val="24"/>
              </w:rPr>
            </w:pPr>
          </w:p>
        </w:tc>
        <w:tc>
          <w:tcPr>
            <w:tcW w:w="516" w:type="pct"/>
            <w:vAlign w:val="center"/>
          </w:tcPr>
          <w:p w:rsidR="00DB3CEE" w:rsidRPr="00DB3CEE" w:rsidRDefault="00DB3CEE" w:rsidP="00DB3CEE">
            <w:pPr>
              <w:pStyle w:val="aff1"/>
              <w:spacing w:before="0" w:after="0"/>
              <w:jc w:val="center"/>
              <w:rPr>
                <w:color w:val="000000"/>
                <w:szCs w:val="24"/>
              </w:rPr>
            </w:pPr>
          </w:p>
        </w:tc>
        <w:tc>
          <w:tcPr>
            <w:tcW w:w="476" w:type="pct"/>
            <w:vAlign w:val="center"/>
          </w:tcPr>
          <w:p w:rsidR="00DB3CEE" w:rsidRPr="00DB3CEE" w:rsidRDefault="00DB3CEE" w:rsidP="00DB3CEE">
            <w:pPr>
              <w:pStyle w:val="aff1"/>
              <w:spacing w:before="0" w:after="0"/>
              <w:jc w:val="center"/>
              <w:rPr>
                <w:color w:val="000000"/>
                <w:szCs w:val="24"/>
              </w:rPr>
            </w:pPr>
          </w:p>
        </w:tc>
        <w:tc>
          <w:tcPr>
            <w:tcW w:w="507" w:type="pct"/>
            <w:vAlign w:val="center"/>
          </w:tcPr>
          <w:p w:rsidR="00DB3CEE" w:rsidRPr="00DB3CEE" w:rsidRDefault="00DB3CEE" w:rsidP="00DB3CEE">
            <w:pPr>
              <w:pStyle w:val="aff1"/>
              <w:spacing w:before="0" w:after="0"/>
              <w:jc w:val="center"/>
              <w:rPr>
                <w:color w:val="000000"/>
                <w:szCs w:val="24"/>
              </w:rPr>
            </w:pPr>
          </w:p>
        </w:tc>
      </w:tr>
      <w:tr w:rsidR="00DB3CEE" w:rsidRPr="00DB3CEE" w:rsidTr="00DB3CEE">
        <w:trPr>
          <w:trHeight w:val="284"/>
        </w:trPr>
        <w:tc>
          <w:tcPr>
            <w:tcW w:w="207" w:type="pct"/>
            <w:vAlign w:val="center"/>
          </w:tcPr>
          <w:p w:rsidR="00DB3CEE" w:rsidRPr="00DB3CEE" w:rsidRDefault="00DB3CEE" w:rsidP="00DB3CEE">
            <w:pPr>
              <w:pStyle w:val="aff1"/>
              <w:spacing w:before="0" w:after="0"/>
              <w:ind w:left="0"/>
              <w:jc w:val="center"/>
              <w:rPr>
                <w:color w:val="000000"/>
                <w:szCs w:val="24"/>
              </w:rPr>
            </w:pPr>
            <w:r w:rsidRPr="00DB3CEE">
              <w:rPr>
                <w:color w:val="000000"/>
                <w:szCs w:val="24"/>
              </w:rPr>
              <w:t>23</w:t>
            </w:r>
          </w:p>
        </w:tc>
        <w:tc>
          <w:tcPr>
            <w:tcW w:w="1125" w:type="pct"/>
            <w:vMerge/>
            <w:vAlign w:val="center"/>
          </w:tcPr>
          <w:p w:rsidR="00DB3CEE" w:rsidRPr="00DB3CEE" w:rsidRDefault="00DB3CEE" w:rsidP="00DB3CEE">
            <w:pPr>
              <w:spacing w:line="240" w:lineRule="auto"/>
              <w:ind w:firstLine="0"/>
              <w:jc w:val="center"/>
              <w:rPr>
                <w:color w:val="000000"/>
              </w:rPr>
            </w:pPr>
          </w:p>
        </w:tc>
        <w:tc>
          <w:tcPr>
            <w:tcW w:w="1253" w:type="pct"/>
            <w:vMerge/>
            <w:vAlign w:val="center"/>
          </w:tcPr>
          <w:p w:rsidR="00DB3CEE" w:rsidRPr="00DB3CEE" w:rsidRDefault="00DB3CEE" w:rsidP="00DB3CEE">
            <w:pPr>
              <w:spacing w:line="240" w:lineRule="auto"/>
              <w:ind w:firstLine="0"/>
              <w:jc w:val="center"/>
              <w:rPr>
                <w:color w:val="000000"/>
              </w:rPr>
            </w:pPr>
          </w:p>
        </w:tc>
        <w:tc>
          <w:tcPr>
            <w:tcW w:w="675" w:type="pct"/>
            <w:vAlign w:val="center"/>
          </w:tcPr>
          <w:p w:rsidR="00DB3CEE" w:rsidRPr="00DB3CEE" w:rsidRDefault="00DB3CEE" w:rsidP="00DB3CEE">
            <w:pPr>
              <w:spacing w:line="240" w:lineRule="auto"/>
              <w:ind w:firstLine="0"/>
              <w:jc w:val="center"/>
              <w:rPr>
                <w:color w:val="000000"/>
              </w:rPr>
            </w:pPr>
            <w:r w:rsidRPr="00DB3CEE">
              <w:rPr>
                <w:color w:val="000000"/>
              </w:rPr>
              <w:t>Ремонт 2 категории</w:t>
            </w:r>
          </w:p>
        </w:tc>
        <w:tc>
          <w:tcPr>
            <w:tcW w:w="242" w:type="pct"/>
            <w:vAlign w:val="center"/>
          </w:tcPr>
          <w:p w:rsidR="00DB3CEE" w:rsidRPr="00DB3CEE" w:rsidRDefault="00DB3CEE" w:rsidP="00DB3CEE">
            <w:pPr>
              <w:pStyle w:val="aff1"/>
              <w:spacing w:before="0" w:after="0"/>
              <w:jc w:val="center"/>
              <w:rPr>
                <w:color w:val="000000"/>
                <w:szCs w:val="24"/>
              </w:rPr>
            </w:pPr>
          </w:p>
        </w:tc>
        <w:tc>
          <w:tcPr>
            <w:tcW w:w="516" w:type="pct"/>
            <w:vAlign w:val="center"/>
          </w:tcPr>
          <w:p w:rsidR="00DB3CEE" w:rsidRPr="00DB3CEE" w:rsidRDefault="00DB3CEE" w:rsidP="00DB3CEE">
            <w:pPr>
              <w:pStyle w:val="aff1"/>
              <w:spacing w:before="0" w:after="0"/>
              <w:jc w:val="center"/>
              <w:rPr>
                <w:color w:val="000000"/>
                <w:szCs w:val="24"/>
              </w:rPr>
            </w:pPr>
          </w:p>
        </w:tc>
        <w:tc>
          <w:tcPr>
            <w:tcW w:w="476" w:type="pct"/>
            <w:vAlign w:val="center"/>
          </w:tcPr>
          <w:p w:rsidR="00DB3CEE" w:rsidRPr="00DB3CEE" w:rsidRDefault="00DB3CEE" w:rsidP="00DB3CEE">
            <w:pPr>
              <w:pStyle w:val="aff1"/>
              <w:spacing w:before="0" w:after="0"/>
              <w:jc w:val="center"/>
              <w:rPr>
                <w:color w:val="000000"/>
                <w:szCs w:val="24"/>
              </w:rPr>
            </w:pPr>
          </w:p>
        </w:tc>
        <w:tc>
          <w:tcPr>
            <w:tcW w:w="507" w:type="pct"/>
            <w:vAlign w:val="center"/>
          </w:tcPr>
          <w:p w:rsidR="00DB3CEE" w:rsidRPr="00DB3CEE" w:rsidRDefault="00DB3CEE" w:rsidP="00DB3CEE">
            <w:pPr>
              <w:pStyle w:val="aff1"/>
              <w:spacing w:before="0" w:after="0"/>
              <w:jc w:val="center"/>
              <w:rPr>
                <w:color w:val="000000"/>
                <w:szCs w:val="24"/>
              </w:rPr>
            </w:pPr>
          </w:p>
        </w:tc>
      </w:tr>
      <w:tr w:rsidR="00DB3CEE" w:rsidRPr="00DB3CEE" w:rsidTr="00DB3CEE">
        <w:trPr>
          <w:trHeight w:val="284"/>
        </w:trPr>
        <w:tc>
          <w:tcPr>
            <w:tcW w:w="207" w:type="pct"/>
            <w:vAlign w:val="center"/>
          </w:tcPr>
          <w:p w:rsidR="00DB3CEE" w:rsidRPr="00DB3CEE" w:rsidRDefault="00DB3CEE" w:rsidP="00DB3CEE">
            <w:pPr>
              <w:pStyle w:val="aff1"/>
              <w:spacing w:before="0" w:after="0"/>
              <w:ind w:left="0"/>
              <w:jc w:val="center"/>
              <w:rPr>
                <w:color w:val="000000"/>
                <w:szCs w:val="24"/>
              </w:rPr>
            </w:pPr>
            <w:r w:rsidRPr="00DB3CEE">
              <w:rPr>
                <w:color w:val="000000"/>
                <w:szCs w:val="24"/>
              </w:rPr>
              <w:t>24</w:t>
            </w:r>
          </w:p>
        </w:tc>
        <w:tc>
          <w:tcPr>
            <w:tcW w:w="1125" w:type="pct"/>
            <w:vMerge/>
            <w:vAlign w:val="center"/>
          </w:tcPr>
          <w:p w:rsidR="00DB3CEE" w:rsidRPr="00DB3CEE" w:rsidRDefault="00DB3CEE" w:rsidP="00DB3CEE">
            <w:pPr>
              <w:spacing w:line="240" w:lineRule="auto"/>
              <w:ind w:firstLine="0"/>
              <w:jc w:val="center"/>
              <w:rPr>
                <w:color w:val="000000"/>
              </w:rPr>
            </w:pPr>
          </w:p>
        </w:tc>
        <w:tc>
          <w:tcPr>
            <w:tcW w:w="1253" w:type="pct"/>
            <w:vMerge/>
            <w:vAlign w:val="center"/>
          </w:tcPr>
          <w:p w:rsidR="00DB3CEE" w:rsidRPr="00DB3CEE" w:rsidRDefault="00DB3CEE" w:rsidP="00DB3CEE">
            <w:pPr>
              <w:spacing w:line="240" w:lineRule="auto"/>
              <w:ind w:firstLine="0"/>
              <w:jc w:val="center"/>
              <w:rPr>
                <w:color w:val="000000"/>
              </w:rPr>
            </w:pPr>
          </w:p>
        </w:tc>
        <w:tc>
          <w:tcPr>
            <w:tcW w:w="675" w:type="pct"/>
            <w:vAlign w:val="center"/>
          </w:tcPr>
          <w:p w:rsidR="00DB3CEE" w:rsidRPr="00DB3CEE" w:rsidRDefault="00DB3CEE" w:rsidP="00DB3CEE">
            <w:pPr>
              <w:spacing w:line="240" w:lineRule="auto"/>
              <w:ind w:firstLine="0"/>
              <w:jc w:val="center"/>
              <w:rPr>
                <w:color w:val="000000"/>
              </w:rPr>
            </w:pPr>
            <w:r w:rsidRPr="00DB3CEE">
              <w:rPr>
                <w:color w:val="000000"/>
              </w:rPr>
              <w:t>Ремонт 3 категории</w:t>
            </w:r>
          </w:p>
        </w:tc>
        <w:tc>
          <w:tcPr>
            <w:tcW w:w="242" w:type="pct"/>
            <w:vAlign w:val="center"/>
          </w:tcPr>
          <w:p w:rsidR="00DB3CEE" w:rsidRPr="00DB3CEE" w:rsidRDefault="00DB3CEE" w:rsidP="00DB3CEE">
            <w:pPr>
              <w:pStyle w:val="aff1"/>
              <w:spacing w:before="0" w:after="0"/>
              <w:jc w:val="center"/>
              <w:rPr>
                <w:color w:val="000000"/>
                <w:szCs w:val="24"/>
              </w:rPr>
            </w:pPr>
          </w:p>
        </w:tc>
        <w:tc>
          <w:tcPr>
            <w:tcW w:w="516" w:type="pct"/>
            <w:vAlign w:val="center"/>
          </w:tcPr>
          <w:p w:rsidR="00DB3CEE" w:rsidRPr="00DB3CEE" w:rsidRDefault="00DB3CEE" w:rsidP="00DB3CEE">
            <w:pPr>
              <w:pStyle w:val="aff1"/>
              <w:spacing w:before="0" w:after="0"/>
              <w:jc w:val="center"/>
              <w:rPr>
                <w:color w:val="000000"/>
                <w:szCs w:val="24"/>
              </w:rPr>
            </w:pPr>
          </w:p>
        </w:tc>
        <w:tc>
          <w:tcPr>
            <w:tcW w:w="476" w:type="pct"/>
            <w:vAlign w:val="center"/>
          </w:tcPr>
          <w:p w:rsidR="00DB3CEE" w:rsidRPr="00DB3CEE" w:rsidRDefault="00DB3CEE" w:rsidP="00DB3CEE">
            <w:pPr>
              <w:pStyle w:val="aff1"/>
              <w:spacing w:before="0" w:after="0"/>
              <w:jc w:val="center"/>
              <w:rPr>
                <w:color w:val="000000"/>
                <w:szCs w:val="24"/>
              </w:rPr>
            </w:pPr>
          </w:p>
        </w:tc>
        <w:tc>
          <w:tcPr>
            <w:tcW w:w="507" w:type="pct"/>
            <w:vAlign w:val="center"/>
          </w:tcPr>
          <w:p w:rsidR="00DB3CEE" w:rsidRPr="00DB3CEE" w:rsidRDefault="00DB3CEE" w:rsidP="00DB3CEE">
            <w:pPr>
              <w:pStyle w:val="aff1"/>
              <w:spacing w:before="0" w:after="0"/>
              <w:jc w:val="center"/>
              <w:rPr>
                <w:color w:val="000000"/>
                <w:szCs w:val="24"/>
              </w:rPr>
            </w:pPr>
          </w:p>
        </w:tc>
      </w:tr>
      <w:tr w:rsidR="00DB3CEE" w:rsidRPr="00DB3CEE" w:rsidTr="00DB3CEE">
        <w:trPr>
          <w:trHeight w:val="284"/>
        </w:trPr>
        <w:tc>
          <w:tcPr>
            <w:tcW w:w="207" w:type="pct"/>
            <w:vAlign w:val="center"/>
          </w:tcPr>
          <w:p w:rsidR="00DB3CEE" w:rsidRPr="00DB3CEE" w:rsidRDefault="00DB3CEE" w:rsidP="00DB3CEE">
            <w:pPr>
              <w:pStyle w:val="aff1"/>
              <w:spacing w:before="0" w:after="0"/>
              <w:ind w:left="0"/>
              <w:jc w:val="center"/>
              <w:rPr>
                <w:color w:val="000000"/>
                <w:szCs w:val="24"/>
              </w:rPr>
            </w:pPr>
            <w:r w:rsidRPr="00DB3CEE">
              <w:rPr>
                <w:color w:val="000000"/>
                <w:szCs w:val="24"/>
              </w:rPr>
              <w:t>25</w:t>
            </w:r>
          </w:p>
        </w:tc>
        <w:tc>
          <w:tcPr>
            <w:tcW w:w="1125" w:type="pct"/>
            <w:vMerge w:val="restart"/>
            <w:vAlign w:val="center"/>
          </w:tcPr>
          <w:p w:rsidR="00DB3CEE" w:rsidRPr="00DB3CEE" w:rsidRDefault="00DB3CEE" w:rsidP="00DB3CEE">
            <w:pPr>
              <w:spacing w:line="240" w:lineRule="auto"/>
              <w:ind w:firstLine="0"/>
              <w:jc w:val="center"/>
              <w:rPr>
                <w:color w:val="000000"/>
              </w:rPr>
            </w:pPr>
            <w:r w:rsidRPr="00DB3CEE">
              <w:rPr>
                <w:color w:val="000000"/>
              </w:rPr>
              <w:t>Оборудование АВР, ШАУР</w:t>
            </w:r>
          </w:p>
        </w:tc>
        <w:tc>
          <w:tcPr>
            <w:tcW w:w="1253" w:type="pct"/>
            <w:vMerge w:val="restart"/>
            <w:vAlign w:val="center"/>
          </w:tcPr>
          <w:p w:rsidR="00DB3CEE" w:rsidRPr="00DB3CEE" w:rsidRDefault="00DB3CEE" w:rsidP="00DB3CEE">
            <w:pPr>
              <w:spacing w:line="240" w:lineRule="auto"/>
              <w:ind w:firstLine="0"/>
              <w:jc w:val="center"/>
              <w:rPr>
                <w:color w:val="000000"/>
              </w:rPr>
            </w:pPr>
            <w:r w:rsidRPr="00DB3CEE">
              <w:rPr>
                <w:color w:val="000000"/>
              </w:rPr>
              <w:t>Автоматические панели управления, ШАУР, АВР до 250кВт</w:t>
            </w:r>
          </w:p>
        </w:tc>
        <w:tc>
          <w:tcPr>
            <w:tcW w:w="675" w:type="pct"/>
            <w:vAlign w:val="center"/>
          </w:tcPr>
          <w:p w:rsidR="00DB3CEE" w:rsidRPr="00DB3CEE" w:rsidRDefault="00DB3CEE" w:rsidP="00DB3CEE">
            <w:pPr>
              <w:spacing w:line="240" w:lineRule="auto"/>
              <w:ind w:firstLine="0"/>
              <w:jc w:val="center"/>
              <w:rPr>
                <w:color w:val="000000"/>
              </w:rPr>
            </w:pPr>
            <w:r w:rsidRPr="00DB3CEE">
              <w:rPr>
                <w:color w:val="000000"/>
              </w:rPr>
              <w:t>Диагностика</w:t>
            </w:r>
          </w:p>
        </w:tc>
        <w:tc>
          <w:tcPr>
            <w:tcW w:w="242" w:type="pct"/>
            <w:vAlign w:val="center"/>
          </w:tcPr>
          <w:p w:rsidR="00DB3CEE" w:rsidRPr="00DB3CEE" w:rsidRDefault="00DB3CEE" w:rsidP="00DB3CEE">
            <w:pPr>
              <w:pStyle w:val="aff1"/>
              <w:spacing w:before="0" w:after="0"/>
              <w:jc w:val="center"/>
              <w:rPr>
                <w:color w:val="000000"/>
                <w:szCs w:val="24"/>
              </w:rPr>
            </w:pPr>
          </w:p>
        </w:tc>
        <w:tc>
          <w:tcPr>
            <w:tcW w:w="516" w:type="pct"/>
            <w:vAlign w:val="center"/>
          </w:tcPr>
          <w:p w:rsidR="00DB3CEE" w:rsidRPr="00DB3CEE" w:rsidRDefault="00DB3CEE" w:rsidP="00DB3CEE">
            <w:pPr>
              <w:pStyle w:val="aff1"/>
              <w:spacing w:before="0" w:after="0"/>
              <w:jc w:val="center"/>
              <w:rPr>
                <w:color w:val="000000"/>
                <w:szCs w:val="24"/>
              </w:rPr>
            </w:pPr>
          </w:p>
        </w:tc>
        <w:tc>
          <w:tcPr>
            <w:tcW w:w="476" w:type="pct"/>
            <w:vAlign w:val="center"/>
          </w:tcPr>
          <w:p w:rsidR="00DB3CEE" w:rsidRPr="00DB3CEE" w:rsidRDefault="00DB3CEE" w:rsidP="00DB3CEE">
            <w:pPr>
              <w:pStyle w:val="aff1"/>
              <w:spacing w:before="0" w:after="0"/>
              <w:jc w:val="center"/>
              <w:rPr>
                <w:color w:val="000000"/>
                <w:szCs w:val="24"/>
              </w:rPr>
            </w:pPr>
          </w:p>
        </w:tc>
        <w:tc>
          <w:tcPr>
            <w:tcW w:w="507" w:type="pct"/>
            <w:vAlign w:val="center"/>
          </w:tcPr>
          <w:p w:rsidR="00DB3CEE" w:rsidRPr="00DB3CEE" w:rsidRDefault="00DB3CEE" w:rsidP="00DB3CEE">
            <w:pPr>
              <w:pStyle w:val="aff1"/>
              <w:spacing w:before="0" w:after="0"/>
              <w:jc w:val="center"/>
              <w:rPr>
                <w:color w:val="000000"/>
                <w:szCs w:val="24"/>
              </w:rPr>
            </w:pPr>
          </w:p>
        </w:tc>
      </w:tr>
      <w:tr w:rsidR="00DB3CEE" w:rsidRPr="00DB3CEE" w:rsidTr="00DB3CEE">
        <w:trPr>
          <w:trHeight w:val="284"/>
        </w:trPr>
        <w:tc>
          <w:tcPr>
            <w:tcW w:w="207" w:type="pct"/>
            <w:vAlign w:val="center"/>
          </w:tcPr>
          <w:p w:rsidR="00DB3CEE" w:rsidRPr="00DB3CEE" w:rsidRDefault="00DB3CEE" w:rsidP="00DB3CEE">
            <w:pPr>
              <w:pStyle w:val="aff1"/>
              <w:spacing w:before="0" w:after="0"/>
              <w:ind w:left="0"/>
              <w:jc w:val="center"/>
              <w:rPr>
                <w:color w:val="000000"/>
                <w:szCs w:val="24"/>
              </w:rPr>
            </w:pPr>
            <w:r w:rsidRPr="00DB3CEE">
              <w:rPr>
                <w:color w:val="000000"/>
                <w:szCs w:val="24"/>
              </w:rPr>
              <w:t>26</w:t>
            </w:r>
          </w:p>
        </w:tc>
        <w:tc>
          <w:tcPr>
            <w:tcW w:w="1125" w:type="pct"/>
            <w:vMerge/>
            <w:vAlign w:val="center"/>
          </w:tcPr>
          <w:p w:rsidR="00DB3CEE" w:rsidRPr="00DB3CEE" w:rsidRDefault="00DB3CEE" w:rsidP="00DB3CEE">
            <w:pPr>
              <w:spacing w:line="240" w:lineRule="auto"/>
              <w:ind w:firstLine="0"/>
              <w:jc w:val="center"/>
              <w:rPr>
                <w:color w:val="000000"/>
              </w:rPr>
            </w:pPr>
          </w:p>
        </w:tc>
        <w:tc>
          <w:tcPr>
            <w:tcW w:w="1253" w:type="pct"/>
            <w:vMerge/>
            <w:vAlign w:val="center"/>
          </w:tcPr>
          <w:p w:rsidR="00DB3CEE" w:rsidRPr="00DB3CEE" w:rsidRDefault="00DB3CEE" w:rsidP="00DB3CEE">
            <w:pPr>
              <w:spacing w:line="240" w:lineRule="auto"/>
              <w:ind w:firstLine="0"/>
              <w:jc w:val="center"/>
              <w:rPr>
                <w:color w:val="000000"/>
              </w:rPr>
            </w:pPr>
          </w:p>
        </w:tc>
        <w:tc>
          <w:tcPr>
            <w:tcW w:w="675" w:type="pct"/>
            <w:vAlign w:val="center"/>
          </w:tcPr>
          <w:p w:rsidR="00DB3CEE" w:rsidRPr="00DB3CEE" w:rsidRDefault="00DB3CEE" w:rsidP="00DB3CEE">
            <w:pPr>
              <w:spacing w:line="240" w:lineRule="auto"/>
              <w:ind w:firstLine="0"/>
              <w:jc w:val="center"/>
              <w:rPr>
                <w:color w:val="000000"/>
              </w:rPr>
            </w:pPr>
            <w:r w:rsidRPr="00DB3CEE">
              <w:rPr>
                <w:color w:val="000000"/>
              </w:rPr>
              <w:t>Ремонт 1 категории</w:t>
            </w:r>
          </w:p>
        </w:tc>
        <w:tc>
          <w:tcPr>
            <w:tcW w:w="242" w:type="pct"/>
            <w:vAlign w:val="center"/>
          </w:tcPr>
          <w:p w:rsidR="00DB3CEE" w:rsidRPr="00DB3CEE" w:rsidRDefault="00DB3CEE" w:rsidP="00DB3CEE">
            <w:pPr>
              <w:pStyle w:val="aff1"/>
              <w:spacing w:before="0" w:after="0"/>
              <w:jc w:val="center"/>
              <w:rPr>
                <w:color w:val="000000"/>
                <w:szCs w:val="24"/>
              </w:rPr>
            </w:pPr>
          </w:p>
        </w:tc>
        <w:tc>
          <w:tcPr>
            <w:tcW w:w="516" w:type="pct"/>
            <w:vAlign w:val="center"/>
          </w:tcPr>
          <w:p w:rsidR="00DB3CEE" w:rsidRPr="00DB3CEE" w:rsidRDefault="00DB3CEE" w:rsidP="00DB3CEE">
            <w:pPr>
              <w:pStyle w:val="aff1"/>
              <w:spacing w:before="0" w:after="0"/>
              <w:jc w:val="center"/>
              <w:rPr>
                <w:color w:val="000000"/>
                <w:szCs w:val="24"/>
              </w:rPr>
            </w:pPr>
          </w:p>
        </w:tc>
        <w:tc>
          <w:tcPr>
            <w:tcW w:w="476" w:type="pct"/>
            <w:vAlign w:val="center"/>
          </w:tcPr>
          <w:p w:rsidR="00DB3CEE" w:rsidRPr="00DB3CEE" w:rsidRDefault="00DB3CEE" w:rsidP="00DB3CEE">
            <w:pPr>
              <w:pStyle w:val="aff1"/>
              <w:spacing w:before="0" w:after="0"/>
              <w:jc w:val="center"/>
              <w:rPr>
                <w:color w:val="000000"/>
                <w:szCs w:val="24"/>
              </w:rPr>
            </w:pPr>
          </w:p>
        </w:tc>
        <w:tc>
          <w:tcPr>
            <w:tcW w:w="507" w:type="pct"/>
            <w:vAlign w:val="center"/>
          </w:tcPr>
          <w:p w:rsidR="00DB3CEE" w:rsidRPr="00DB3CEE" w:rsidRDefault="00DB3CEE" w:rsidP="00DB3CEE">
            <w:pPr>
              <w:pStyle w:val="aff1"/>
              <w:spacing w:before="0" w:after="0"/>
              <w:jc w:val="center"/>
              <w:rPr>
                <w:color w:val="000000"/>
                <w:szCs w:val="24"/>
              </w:rPr>
            </w:pPr>
          </w:p>
        </w:tc>
      </w:tr>
      <w:tr w:rsidR="00DB3CEE" w:rsidRPr="00DB3CEE" w:rsidTr="00DB3CEE">
        <w:trPr>
          <w:trHeight w:val="284"/>
        </w:trPr>
        <w:tc>
          <w:tcPr>
            <w:tcW w:w="207" w:type="pct"/>
            <w:vAlign w:val="center"/>
          </w:tcPr>
          <w:p w:rsidR="00DB3CEE" w:rsidRPr="00DB3CEE" w:rsidRDefault="00DB3CEE" w:rsidP="00DB3CEE">
            <w:pPr>
              <w:pStyle w:val="aff1"/>
              <w:spacing w:before="0" w:after="0"/>
              <w:ind w:left="0"/>
              <w:jc w:val="center"/>
              <w:rPr>
                <w:color w:val="000000"/>
                <w:szCs w:val="24"/>
              </w:rPr>
            </w:pPr>
            <w:r w:rsidRPr="00DB3CEE">
              <w:rPr>
                <w:color w:val="000000"/>
                <w:szCs w:val="24"/>
              </w:rPr>
              <w:t>27</w:t>
            </w:r>
          </w:p>
        </w:tc>
        <w:tc>
          <w:tcPr>
            <w:tcW w:w="1125" w:type="pct"/>
            <w:vMerge/>
            <w:vAlign w:val="center"/>
          </w:tcPr>
          <w:p w:rsidR="00DB3CEE" w:rsidRPr="00DB3CEE" w:rsidRDefault="00DB3CEE" w:rsidP="00DB3CEE">
            <w:pPr>
              <w:spacing w:line="240" w:lineRule="auto"/>
              <w:ind w:firstLine="0"/>
              <w:jc w:val="center"/>
              <w:rPr>
                <w:color w:val="000000"/>
              </w:rPr>
            </w:pPr>
          </w:p>
        </w:tc>
        <w:tc>
          <w:tcPr>
            <w:tcW w:w="1253" w:type="pct"/>
            <w:vMerge/>
            <w:vAlign w:val="center"/>
          </w:tcPr>
          <w:p w:rsidR="00DB3CEE" w:rsidRPr="00DB3CEE" w:rsidRDefault="00DB3CEE" w:rsidP="00DB3CEE">
            <w:pPr>
              <w:spacing w:line="240" w:lineRule="auto"/>
              <w:ind w:firstLine="0"/>
              <w:jc w:val="center"/>
              <w:rPr>
                <w:color w:val="000000"/>
              </w:rPr>
            </w:pPr>
          </w:p>
        </w:tc>
        <w:tc>
          <w:tcPr>
            <w:tcW w:w="675" w:type="pct"/>
            <w:vAlign w:val="center"/>
          </w:tcPr>
          <w:p w:rsidR="00DB3CEE" w:rsidRPr="00DB3CEE" w:rsidRDefault="00DB3CEE" w:rsidP="00DB3CEE">
            <w:pPr>
              <w:spacing w:line="240" w:lineRule="auto"/>
              <w:ind w:firstLine="0"/>
              <w:jc w:val="center"/>
              <w:rPr>
                <w:color w:val="000000"/>
              </w:rPr>
            </w:pPr>
            <w:r w:rsidRPr="00DB3CEE">
              <w:rPr>
                <w:color w:val="000000"/>
              </w:rPr>
              <w:t>Ремонт 2 категории</w:t>
            </w:r>
          </w:p>
        </w:tc>
        <w:tc>
          <w:tcPr>
            <w:tcW w:w="242" w:type="pct"/>
            <w:vAlign w:val="center"/>
          </w:tcPr>
          <w:p w:rsidR="00DB3CEE" w:rsidRPr="00DB3CEE" w:rsidRDefault="00DB3CEE" w:rsidP="00DB3CEE">
            <w:pPr>
              <w:pStyle w:val="aff1"/>
              <w:spacing w:before="0" w:after="0"/>
              <w:jc w:val="center"/>
              <w:rPr>
                <w:color w:val="000000"/>
                <w:szCs w:val="24"/>
              </w:rPr>
            </w:pPr>
          </w:p>
        </w:tc>
        <w:tc>
          <w:tcPr>
            <w:tcW w:w="516" w:type="pct"/>
            <w:vAlign w:val="center"/>
          </w:tcPr>
          <w:p w:rsidR="00DB3CEE" w:rsidRPr="00DB3CEE" w:rsidRDefault="00DB3CEE" w:rsidP="00DB3CEE">
            <w:pPr>
              <w:pStyle w:val="aff1"/>
              <w:spacing w:before="0" w:after="0"/>
              <w:jc w:val="center"/>
              <w:rPr>
                <w:color w:val="000000"/>
                <w:szCs w:val="24"/>
              </w:rPr>
            </w:pPr>
          </w:p>
        </w:tc>
        <w:tc>
          <w:tcPr>
            <w:tcW w:w="476" w:type="pct"/>
            <w:vAlign w:val="center"/>
          </w:tcPr>
          <w:p w:rsidR="00DB3CEE" w:rsidRPr="00DB3CEE" w:rsidRDefault="00DB3CEE" w:rsidP="00DB3CEE">
            <w:pPr>
              <w:pStyle w:val="aff1"/>
              <w:spacing w:before="0" w:after="0"/>
              <w:jc w:val="center"/>
              <w:rPr>
                <w:color w:val="000000"/>
                <w:szCs w:val="24"/>
              </w:rPr>
            </w:pPr>
          </w:p>
        </w:tc>
        <w:tc>
          <w:tcPr>
            <w:tcW w:w="507" w:type="pct"/>
            <w:vAlign w:val="center"/>
          </w:tcPr>
          <w:p w:rsidR="00DB3CEE" w:rsidRPr="00DB3CEE" w:rsidRDefault="00DB3CEE" w:rsidP="00DB3CEE">
            <w:pPr>
              <w:pStyle w:val="aff1"/>
              <w:spacing w:before="0" w:after="0"/>
              <w:jc w:val="center"/>
              <w:rPr>
                <w:color w:val="000000"/>
                <w:szCs w:val="24"/>
              </w:rPr>
            </w:pPr>
          </w:p>
        </w:tc>
      </w:tr>
      <w:tr w:rsidR="00DB3CEE" w:rsidRPr="00DB3CEE" w:rsidTr="00DB3CEE">
        <w:trPr>
          <w:trHeight w:val="284"/>
        </w:trPr>
        <w:tc>
          <w:tcPr>
            <w:tcW w:w="207" w:type="pct"/>
            <w:vAlign w:val="center"/>
          </w:tcPr>
          <w:p w:rsidR="00DB3CEE" w:rsidRPr="00DB3CEE" w:rsidRDefault="00DB3CEE" w:rsidP="00DB3CEE">
            <w:pPr>
              <w:pStyle w:val="aff1"/>
              <w:spacing w:before="0" w:after="0"/>
              <w:ind w:left="0"/>
              <w:jc w:val="center"/>
              <w:rPr>
                <w:color w:val="000000"/>
                <w:szCs w:val="24"/>
              </w:rPr>
            </w:pPr>
            <w:r w:rsidRPr="00DB3CEE">
              <w:rPr>
                <w:color w:val="000000"/>
                <w:szCs w:val="24"/>
              </w:rPr>
              <w:t>28</w:t>
            </w:r>
          </w:p>
        </w:tc>
        <w:tc>
          <w:tcPr>
            <w:tcW w:w="1125" w:type="pct"/>
            <w:vMerge/>
            <w:vAlign w:val="center"/>
          </w:tcPr>
          <w:p w:rsidR="00DB3CEE" w:rsidRPr="00DB3CEE" w:rsidRDefault="00DB3CEE" w:rsidP="00DB3CEE">
            <w:pPr>
              <w:spacing w:line="240" w:lineRule="auto"/>
              <w:ind w:firstLine="0"/>
              <w:jc w:val="center"/>
              <w:rPr>
                <w:color w:val="000000"/>
              </w:rPr>
            </w:pPr>
          </w:p>
        </w:tc>
        <w:tc>
          <w:tcPr>
            <w:tcW w:w="1253" w:type="pct"/>
            <w:vMerge/>
            <w:vAlign w:val="center"/>
          </w:tcPr>
          <w:p w:rsidR="00DB3CEE" w:rsidRPr="00DB3CEE" w:rsidRDefault="00DB3CEE" w:rsidP="00DB3CEE">
            <w:pPr>
              <w:spacing w:line="240" w:lineRule="auto"/>
              <w:ind w:firstLine="0"/>
              <w:jc w:val="center"/>
              <w:rPr>
                <w:color w:val="000000"/>
              </w:rPr>
            </w:pPr>
          </w:p>
        </w:tc>
        <w:tc>
          <w:tcPr>
            <w:tcW w:w="675" w:type="pct"/>
            <w:vAlign w:val="center"/>
          </w:tcPr>
          <w:p w:rsidR="00DB3CEE" w:rsidRPr="00DB3CEE" w:rsidRDefault="00DB3CEE" w:rsidP="00DB3CEE">
            <w:pPr>
              <w:spacing w:line="240" w:lineRule="auto"/>
              <w:ind w:firstLine="0"/>
              <w:jc w:val="center"/>
              <w:rPr>
                <w:color w:val="000000"/>
              </w:rPr>
            </w:pPr>
            <w:r w:rsidRPr="00DB3CEE">
              <w:rPr>
                <w:color w:val="000000"/>
              </w:rPr>
              <w:t>Ремонт 3 категории</w:t>
            </w:r>
          </w:p>
        </w:tc>
        <w:tc>
          <w:tcPr>
            <w:tcW w:w="242" w:type="pct"/>
            <w:vAlign w:val="center"/>
          </w:tcPr>
          <w:p w:rsidR="00DB3CEE" w:rsidRPr="00DB3CEE" w:rsidRDefault="00DB3CEE" w:rsidP="00DB3CEE">
            <w:pPr>
              <w:pStyle w:val="aff1"/>
              <w:spacing w:before="0" w:after="0"/>
              <w:jc w:val="center"/>
              <w:rPr>
                <w:color w:val="000000"/>
                <w:szCs w:val="24"/>
              </w:rPr>
            </w:pPr>
          </w:p>
        </w:tc>
        <w:tc>
          <w:tcPr>
            <w:tcW w:w="516" w:type="pct"/>
            <w:vAlign w:val="center"/>
          </w:tcPr>
          <w:p w:rsidR="00DB3CEE" w:rsidRPr="00DB3CEE" w:rsidRDefault="00DB3CEE" w:rsidP="00DB3CEE">
            <w:pPr>
              <w:pStyle w:val="aff1"/>
              <w:spacing w:before="0" w:after="0"/>
              <w:jc w:val="center"/>
              <w:rPr>
                <w:color w:val="000000"/>
                <w:szCs w:val="24"/>
              </w:rPr>
            </w:pPr>
          </w:p>
        </w:tc>
        <w:tc>
          <w:tcPr>
            <w:tcW w:w="476" w:type="pct"/>
            <w:vAlign w:val="center"/>
          </w:tcPr>
          <w:p w:rsidR="00DB3CEE" w:rsidRPr="00DB3CEE" w:rsidRDefault="00DB3CEE" w:rsidP="00DB3CEE">
            <w:pPr>
              <w:pStyle w:val="aff1"/>
              <w:spacing w:before="0" w:after="0"/>
              <w:jc w:val="center"/>
              <w:rPr>
                <w:color w:val="000000"/>
                <w:szCs w:val="24"/>
              </w:rPr>
            </w:pPr>
          </w:p>
        </w:tc>
        <w:tc>
          <w:tcPr>
            <w:tcW w:w="507" w:type="pct"/>
            <w:vAlign w:val="center"/>
          </w:tcPr>
          <w:p w:rsidR="00DB3CEE" w:rsidRPr="00DB3CEE" w:rsidRDefault="00DB3CEE" w:rsidP="00DB3CEE">
            <w:pPr>
              <w:pStyle w:val="aff1"/>
              <w:spacing w:before="0" w:after="0"/>
              <w:jc w:val="center"/>
              <w:rPr>
                <w:color w:val="000000"/>
                <w:szCs w:val="24"/>
              </w:rPr>
            </w:pPr>
          </w:p>
        </w:tc>
      </w:tr>
      <w:tr w:rsidR="00DB3CEE" w:rsidRPr="00DB3CEE" w:rsidTr="00DB3CEE">
        <w:trPr>
          <w:trHeight w:val="284"/>
        </w:trPr>
        <w:tc>
          <w:tcPr>
            <w:tcW w:w="207" w:type="pct"/>
            <w:vAlign w:val="center"/>
          </w:tcPr>
          <w:p w:rsidR="00DB3CEE" w:rsidRPr="00DB3CEE" w:rsidRDefault="00DB3CEE" w:rsidP="00DB3CEE">
            <w:pPr>
              <w:pStyle w:val="aff1"/>
              <w:spacing w:before="0" w:after="0"/>
              <w:ind w:left="0"/>
              <w:jc w:val="center"/>
              <w:rPr>
                <w:color w:val="000000"/>
                <w:szCs w:val="24"/>
              </w:rPr>
            </w:pPr>
            <w:r w:rsidRPr="00DB3CEE">
              <w:rPr>
                <w:color w:val="000000"/>
                <w:szCs w:val="24"/>
              </w:rPr>
              <w:t>29</w:t>
            </w:r>
          </w:p>
        </w:tc>
        <w:tc>
          <w:tcPr>
            <w:tcW w:w="1125" w:type="pct"/>
            <w:vMerge w:val="restart"/>
            <w:vAlign w:val="center"/>
          </w:tcPr>
          <w:p w:rsidR="00DB3CEE" w:rsidRPr="00DB3CEE" w:rsidRDefault="00DB3CEE" w:rsidP="00DB3CEE">
            <w:pPr>
              <w:spacing w:line="240" w:lineRule="auto"/>
              <w:ind w:firstLine="0"/>
              <w:jc w:val="center"/>
              <w:rPr>
                <w:color w:val="000000"/>
              </w:rPr>
            </w:pPr>
            <w:r w:rsidRPr="00DB3CEE">
              <w:rPr>
                <w:color w:val="000000"/>
              </w:rPr>
              <w:t>Устройства электропитания 24-60В</w:t>
            </w:r>
          </w:p>
        </w:tc>
        <w:tc>
          <w:tcPr>
            <w:tcW w:w="1253" w:type="pct"/>
            <w:vMerge w:val="restart"/>
            <w:vAlign w:val="center"/>
          </w:tcPr>
          <w:p w:rsidR="00DB3CEE" w:rsidRPr="00DB3CEE" w:rsidRDefault="00DB3CEE" w:rsidP="00DB3CEE">
            <w:pPr>
              <w:spacing w:line="240" w:lineRule="auto"/>
              <w:ind w:firstLine="0"/>
              <w:jc w:val="center"/>
              <w:rPr>
                <w:color w:val="000000"/>
              </w:rPr>
            </w:pPr>
            <w:r w:rsidRPr="00DB3CEE">
              <w:rPr>
                <w:color w:val="000000"/>
              </w:rPr>
              <w:t>УЭПС-2, УЭПС-3</w:t>
            </w:r>
          </w:p>
        </w:tc>
        <w:tc>
          <w:tcPr>
            <w:tcW w:w="675" w:type="pct"/>
            <w:vAlign w:val="center"/>
          </w:tcPr>
          <w:p w:rsidR="00DB3CEE" w:rsidRPr="00DB3CEE" w:rsidRDefault="00DB3CEE" w:rsidP="00DB3CEE">
            <w:pPr>
              <w:spacing w:line="240" w:lineRule="auto"/>
              <w:ind w:firstLine="0"/>
              <w:jc w:val="center"/>
              <w:rPr>
                <w:color w:val="000000"/>
              </w:rPr>
            </w:pPr>
            <w:r w:rsidRPr="00DB3CEE">
              <w:rPr>
                <w:color w:val="000000"/>
              </w:rPr>
              <w:t>Диагностика</w:t>
            </w:r>
          </w:p>
        </w:tc>
        <w:tc>
          <w:tcPr>
            <w:tcW w:w="242" w:type="pct"/>
            <w:vAlign w:val="center"/>
          </w:tcPr>
          <w:p w:rsidR="00DB3CEE" w:rsidRPr="00DB3CEE" w:rsidRDefault="00DB3CEE" w:rsidP="00DB3CEE">
            <w:pPr>
              <w:pStyle w:val="aff1"/>
              <w:spacing w:before="0" w:after="0"/>
              <w:jc w:val="center"/>
              <w:rPr>
                <w:color w:val="000000"/>
                <w:szCs w:val="24"/>
              </w:rPr>
            </w:pPr>
          </w:p>
        </w:tc>
        <w:tc>
          <w:tcPr>
            <w:tcW w:w="516" w:type="pct"/>
            <w:vAlign w:val="center"/>
          </w:tcPr>
          <w:p w:rsidR="00DB3CEE" w:rsidRPr="00DB3CEE" w:rsidRDefault="00DB3CEE" w:rsidP="00DB3CEE">
            <w:pPr>
              <w:pStyle w:val="aff1"/>
              <w:spacing w:before="0" w:after="0"/>
              <w:jc w:val="center"/>
              <w:rPr>
                <w:color w:val="000000"/>
                <w:szCs w:val="24"/>
              </w:rPr>
            </w:pPr>
          </w:p>
        </w:tc>
        <w:tc>
          <w:tcPr>
            <w:tcW w:w="476" w:type="pct"/>
            <w:vAlign w:val="center"/>
          </w:tcPr>
          <w:p w:rsidR="00DB3CEE" w:rsidRPr="00DB3CEE" w:rsidRDefault="00DB3CEE" w:rsidP="00DB3CEE">
            <w:pPr>
              <w:pStyle w:val="aff1"/>
              <w:spacing w:before="0" w:after="0"/>
              <w:jc w:val="center"/>
              <w:rPr>
                <w:color w:val="000000"/>
                <w:szCs w:val="24"/>
              </w:rPr>
            </w:pPr>
          </w:p>
        </w:tc>
        <w:tc>
          <w:tcPr>
            <w:tcW w:w="507" w:type="pct"/>
            <w:vAlign w:val="center"/>
          </w:tcPr>
          <w:p w:rsidR="00DB3CEE" w:rsidRPr="00DB3CEE" w:rsidRDefault="00DB3CEE" w:rsidP="00DB3CEE">
            <w:pPr>
              <w:pStyle w:val="aff1"/>
              <w:spacing w:before="0" w:after="0"/>
              <w:jc w:val="center"/>
              <w:rPr>
                <w:color w:val="000000"/>
                <w:szCs w:val="24"/>
              </w:rPr>
            </w:pPr>
          </w:p>
        </w:tc>
      </w:tr>
      <w:tr w:rsidR="00DB3CEE" w:rsidRPr="00DB3CEE" w:rsidTr="00DB3CEE">
        <w:trPr>
          <w:trHeight w:val="284"/>
        </w:trPr>
        <w:tc>
          <w:tcPr>
            <w:tcW w:w="207" w:type="pct"/>
            <w:vAlign w:val="center"/>
          </w:tcPr>
          <w:p w:rsidR="00DB3CEE" w:rsidRPr="00DB3CEE" w:rsidRDefault="00DB3CEE" w:rsidP="00DB3CEE">
            <w:pPr>
              <w:pStyle w:val="aff1"/>
              <w:spacing w:before="0" w:after="0"/>
              <w:ind w:left="0"/>
              <w:jc w:val="center"/>
              <w:rPr>
                <w:color w:val="000000"/>
                <w:szCs w:val="24"/>
              </w:rPr>
            </w:pPr>
            <w:r w:rsidRPr="00DB3CEE">
              <w:rPr>
                <w:color w:val="000000"/>
                <w:szCs w:val="24"/>
              </w:rPr>
              <w:t>30</w:t>
            </w:r>
          </w:p>
        </w:tc>
        <w:tc>
          <w:tcPr>
            <w:tcW w:w="1125" w:type="pct"/>
            <w:vMerge/>
            <w:vAlign w:val="center"/>
          </w:tcPr>
          <w:p w:rsidR="00DB3CEE" w:rsidRPr="00DB3CEE" w:rsidRDefault="00DB3CEE" w:rsidP="00DB3CEE">
            <w:pPr>
              <w:pStyle w:val="aff1"/>
              <w:spacing w:before="0" w:after="0"/>
              <w:jc w:val="center"/>
              <w:rPr>
                <w:color w:val="000000"/>
                <w:szCs w:val="24"/>
              </w:rPr>
            </w:pPr>
          </w:p>
        </w:tc>
        <w:tc>
          <w:tcPr>
            <w:tcW w:w="1253" w:type="pct"/>
            <w:vMerge/>
            <w:vAlign w:val="center"/>
          </w:tcPr>
          <w:p w:rsidR="00DB3CEE" w:rsidRPr="00DB3CEE" w:rsidRDefault="00DB3CEE" w:rsidP="00DB3CEE">
            <w:pPr>
              <w:pStyle w:val="aff1"/>
              <w:spacing w:before="0" w:after="0"/>
              <w:jc w:val="center"/>
              <w:rPr>
                <w:color w:val="000000"/>
                <w:szCs w:val="24"/>
              </w:rPr>
            </w:pPr>
          </w:p>
        </w:tc>
        <w:tc>
          <w:tcPr>
            <w:tcW w:w="675" w:type="pct"/>
            <w:vAlign w:val="center"/>
          </w:tcPr>
          <w:p w:rsidR="00DB3CEE" w:rsidRPr="00DB3CEE" w:rsidRDefault="00DB3CEE" w:rsidP="00DB3CEE">
            <w:pPr>
              <w:spacing w:line="240" w:lineRule="auto"/>
              <w:ind w:firstLine="0"/>
              <w:jc w:val="center"/>
              <w:rPr>
                <w:color w:val="000000"/>
              </w:rPr>
            </w:pPr>
            <w:r w:rsidRPr="00DB3CEE">
              <w:rPr>
                <w:color w:val="000000"/>
              </w:rPr>
              <w:t>Ремонт 1 категории</w:t>
            </w:r>
          </w:p>
        </w:tc>
        <w:tc>
          <w:tcPr>
            <w:tcW w:w="242" w:type="pct"/>
            <w:vAlign w:val="center"/>
          </w:tcPr>
          <w:p w:rsidR="00DB3CEE" w:rsidRPr="00DB3CEE" w:rsidRDefault="00DB3CEE" w:rsidP="00DB3CEE">
            <w:pPr>
              <w:pStyle w:val="aff1"/>
              <w:spacing w:before="0" w:after="0"/>
              <w:jc w:val="center"/>
              <w:rPr>
                <w:color w:val="000000"/>
                <w:szCs w:val="24"/>
              </w:rPr>
            </w:pPr>
          </w:p>
        </w:tc>
        <w:tc>
          <w:tcPr>
            <w:tcW w:w="516" w:type="pct"/>
            <w:vAlign w:val="center"/>
          </w:tcPr>
          <w:p w:rsidR="00DB3CEE" w:rsidRPr="00DB3CEE" w:rsidRDefault="00DB3CEE" w:rsidP="00DB3CEE">
            <w:pPr>
              <w:pStyle w:val="aff1"/>
              <w:spacing w:before="0" w:after="0"/>
              <w:jc w:val="center"/>
              <w:rPr>
                <w:color w:val="000000"/>
                <w:szCs w:val="24"/>
              </w:rPr>
            </w:pPr>
          </w:p>
        </w:tc>
        <w:tc>
          <w:tcPr>
            <w:tcW w:w="476" w:type="pct"/>
            <w:vAlign w:val="center"/>
          </w:tcPr>
          <w:p w:rsidR="00DB3CEE" w:rsidRPr="00DB3CEE" w:rsidRDefault="00DB3CEE" w:rsidP="00DB3CEE">
            <w:pPr>
              <w:pStyle w:val="aff1"/>
              <w:spacing w:before="0" w:after="0"/>
              <w:jc w:val="center"/>
              <w:rPr>
                <w:color w:val="000000"/>
                <w:szCs w:val="24"/>
              </w:rPr>
            </w:pPr>
          </w:p>
        </w:tc>
        <w:tc>
          <w:tcPr>
            <w:tcW w:w="507" w:type="pct"/>
            <w:vAlign w:val="center"/>
          </w:tcPr>
          <w:p w:rsidR="00DB3CEE" w:rsidRPr="00DB3CEE" w:rsidRDefault="00DB3CEE" w:rsidP="00DB3CEE">
            <w:pPr>
              <w:pStyle w:val="aff1"/>
              <w:spacing w:before="0" w:after="0"/>
              <w:jc w:val="center"/>
              <w:rPr>
                <w:color w:val="000000"/>
                <w:szCs w:val="24"/>
              </w:rPr>
            </w:pPr>
          </w:p>
        </w:tc>
      </w:tr>
      <w:tr w:rsidR="00DB3CEE" w:rsidRPr="00DB3CEE" w:rsidTr="00DB3CEE">
        <w:trPr>
          <w:trHeight w:val="284"/>
        </w:trPr>
        <w:tc>
          <w:tcPr>
            <w:tcW w:w="207" w:type="pct"/>
            <w:vAlign w:val="center"/>
          </w:tcPr>
          <w:p w:rsidR="00DB3CEE" w:rsidRPr="00DB3CEE" w:rsidRDefault="00DB3CEE" w:rsidP="00DB3CEE">
            <w:pPr>
              <w:pStyle w:val="aff1"/>
              <w:spacing w:before="0" w:after="0"/>
              <w:ind w:left="0"/>
              <w:jc w:val="center"/>
              <w:rPr>
                <w:color w:val="000000"/>
                <w:szCs w:val="24"/>
              </w:rPr>
            </w:pPr>
            <w:r w:rsidRPr="00DB3CEE">
              <w:rPr>
                <w:color w:val="000000"/>
                <w:szCs w:val="24"/>
              </w:rPr>
              <w:t>31</w:t>
            </w:r>
          </w:p>
        </w:tc>
        <w:tc>
          <w:tcPr>
            <w:tcW w:w="1125" w:type="pct"/>
            <w:vMerge/>
            <w:vAlign w:val="center"/>
          </w:tcPr>
          <w:p w:rsidR="00DB3CEE" w:rsidRPr="00DB3CEE" w:rsidRDefault="00DB3CEE" w:rsidP="00DB3CEE">
            <w:pPr>
              <w:pStyle w:val="aff1"/>
              <w:spacing w:before="0" w:after="0"/>
              <w:jc w:val="center"/>
              <w:rPr>
                <w:color w:val="000000"/>
                <w:szCs w:val="24"/>
              </w:rPr>
            </w:pPr>
          </w:p>
        </w:tc>
        <w:tc>
          <w:tcPr>
            <w:tcW w:w="1253" w:type="pct"/>
            <w:vMerge/>
            <w:vAlign w:val="center"/>
          </w:tcPr>
          <w:p w:rsidR="00DB3CEE" w:rsidRPr="00DB3CEE" w:rsidRDefault="00DB3CEE" w:rsidP="00DB3CEE">
            <w:pPr>
              <w:pStyle w:val="aff1"/>
              <w:spacing w:before="0" w:after="0"/>
              <w:jc w:val="center"/>
              <w:rPr>
                <w:color w:val="000000"/>
                <w:szCs w:val="24"/>
              </w:rPr>
            </w:pPr>
          </w:p>
        </w:tc>
        <w:tc>
          <w:tcPr>
            <w:tcW w:w="675" w:type="pct"/>
            <w:vAlign w:val="center"/>
          </w:tcPr>
          <w:p w:rsidR="00DB3CEE" w:rsidRPr="00DB3CEE" w:rsidRDefault="00DB3CEE" w:rsidP="00DB3CEE">
            <w:pPr>
              <w:spacing w:line="240" w:lineRule="auto"/>
              <w:ind w:firstLine="0"/>
              <w:jc w:val="center"/>
              <w:rPr>
                <w:color w:val="000000"/>
              </w:rPr>
            </w:pPr>
            <w:r w:rsidRPr="00DB3CEE">
              <w:rPr>
                <w:color w:val="000000"/>
              </w:rPr>
              <w:t>Ремонт 2 категории</w:t>
            </w:r>
          </w:p>
        </w:tc>
        <w:tc>
          <w:tcPr>
            <w:tcW w:w="242" w:type="pct"/>
            <w:vAlign w:val="center"/>
          </w:tcPr>
          <w:p w:rsidR="00DB3CEE" w:rsidRPr="00DB3CEE" w:rsidRDefault="00DB3CEE" w:rsidP="00DB3CEE">
            <w:pPr>
              <w:pStyle w:val="aff1"/>
              <w:spacing w:before="0" w:after="0"/>
              <w:jc w:val="center"/>
              <w:rPr>
                <w:color w:val="000000"/>
                <w:szCs w:val="24"/>
              </w:rPr>
            </w:pPr>
          </w:p>
        </w:tc>
        <w:tc>
          <w:tcPr>
            <w:tcW w:w="516" w:type="pct"/>
            <w:vAlign w:val="center"/>
          </w:tcPr>
          <w:p w:rsidR="00DB3CEE" w:rsidRPr="00DB3CEE" w:rsidRDefault="00DB3CEE" w:rsidP="00DB3CEE">
            <w:pPr>
              <w:pStyle w:val="aff1"/>
              <w:spacing w:before="0" w:after="0"/>
              <w:jc w:val="center"/>
              <w:rPr>
                <w:color w:val="000000"/>
                <w:szCs w:val="24"/>
              </w:rPr>
            </w:pPr>
          </w:p>
        </w:tc>
        <w:tc>
          <w:tcPr>
            <w:tcW w:w="476" w:type="pct"/>
            <w:vAlign w:val="center"/>
          </w:tcPr>
          <w:p w:rsidR="00DB3CEE" w:rsidRPr="00DB3CEE" w:rsidRDefault="00DB3CEE" w:rsidP="00DB3CEE">
            <w:pPr>
              <w:pStyle w:val="aff1"/>
              <w:spacing w:before="0" w:after="0"/>
              <w:jc w:val="center"/>
              <w:rPr>
                <w:color w:val="000000"/>
                <w:szCs w:val="24"/>
              </w:rPr>
            </w:pPr>
          </w:p>
        </w:tc>
        <w:tc>
          <w:tcPr>
            <w:tcW w:w="507" w:type="pct"/>
            <w:vAlign w:val="center"/>
          </w:tcPr>
          <w:p w:rsidR="00DB3CEE" w:rsidRPr="00DB3CEE" w:rsidRDefault="00DB3CEE" w:rsidP="00DB3CEE">
            <w:pPr>
              <w:pStyle w:val="aff1"/>
              <w:spacing w:before="0" w:after="0"/>
              <w:jc w:val="center"/>
              <w:rPr>
                <w:color w:val="000000"/>
                <w:szCs w:val="24"/>
              </w:rPr>
            </w:pPr>
          </w:p>
        </w:tc>
      </w:tr>
      <w:tr w:rsidR="00DB3CEE" w:rsidRPr="00336F2E" w:rsidTr="00DB3CEE">
        <w:trPr>
          <w:trHeight w:val="284"/>
        </w:trPr>
        <w:tc>
          <w:tcPr>
            <w:tcW w:w="207" w:type="pct"/>
            <w:vAlign w:val="center"/>
          </w:tcPr>
          <w:p w:rsidR="00DB3CEE" w:rsidRPr="00DB3CEE" w:rsidRDefault="00DB3CEE" w:rsidP="00DB3CEE">
            <w:pPr>
              <w:pStyle w:val="aff1"/>
              <w:spacing w:before="0" w:after="0"/>
              <w:ind w:left="0"/>
              <w:jc w:val="center"/>
              <w:rPr>
                <w:color w:val="000000"/>
                <w:szCs w:val="24"/>
              </w:rPr>
            </w:pPr>
            <w:r w:rsidRPr="00DB3CEE">
              <w:rPr>
                <w:color w:val="000000"/>
                <w:szCs w:val="24"/>
              </w:rPr>
              <w:t>32</w:t>
            </w:r>
          </w:p>
        </w:tc>
        <w:tc>
          <w:tcPr>
            <w:tcW w:w="1125" w:type="pct"/>
            <w:vMerge/>
            <w:vAlign w:val="center"/>
          </w:tcPr>
          <w:p w:rsidR="00DB3CEE" w:rsidRPr="00DB3CEE" w:rsidRDefault="00DB3CEE" w:rsidP="00DB3CEE">
            <w:pPr>
              <w:pStyle w:val="aff1"/>
              <w:spacing w:before="0" w:after="0"/>
              <w:jc w:val="center"/>
              <w:rPr>
                <w:color w:val="000000"/>
                <w:szCs w:val="24"/>
              </w:rPr>
            </w:pPr>
          </w:p>
        </w:tc>
        <w:tc>
          <w:tcPr>
            <w:tcW w:w="1253" w:type="pct"/>
            <w:vMerge/>
            <w:vAlign w:val="center"/>
          </w:tcPr>
          <w:p w:rsidR="00DB3CEE" w:rsidRPr="00DB3CEE" w:rsidRDefault="00DB3CEE" w:rsidP="00DB3CEE">
            <w:pPr>
              <w:pStyle w:val="aff1"/>
              <w:spacing w:before="0" w:after="0"/>
              <w:jc w:val="center"/>
              <w:rPr>
                <w:color w:val="000000"/>
                <w:szCs w:val="24"/>
              </w:rPr>
            </w:pPr>
          </w:p>
        </w:tc>
        <w:tc>
          <w:tcPr>
            <w:tcW w:w="675" w:type="pct"/>
            <w:vAlign w:val="center"/>
          </w:tcPr>
          <w:p w:rsidR="00DB3CEE" w:rsidRPr="00DB3CEE" w:rsidRDefault="00DB3CEE" w:rsidP="00DB3CEE">
            <w:pPr>
              <w:spacing w:line="240" w:lineRule="auto"/>
              <w:ind w:firstLine="0"/>
              <w:jc w:val="center"/>
              <w:rPr>
                <w:color w:val="000000"/>
              </w:rPr>
            </w:pPr>
            <w:r w:rsidRPr="00DB3CEE">
              <w:rPr>
                <w:color w:val="000000"/>
              </w:rPr>
              <w:t>Ремонт 3 категории</w:t>
            </w:r>
          </w:p>
        </w:tc>
        <w:tc>
          <w:tcPr>
            <w:tcW w:w="242" w:type="pct"/>
            <w:vAlign w:val="center"/>
          </w:tcPr>
          <w:p w:rsidR="00DB3CEE" w:rsidRPr="00336F2E" w:rsidRDefault="00DB3CEE" w:rsidP="00DB3CEE">
            <w:pPr>
              <w:pStyle w:val="aff1"/>
              <w:spacing w:before="0" w:after="0"/>
              <w:jc w:val="center"/>
              <w:rPr>
                <w:color w:val="000000"/>
                <w:szCs w:val="24"/>
              </w:rPr>
            </w:pPr>
          </w:p>
        </w:tc>
        <w:tc>
          <w:tcPr>
            <w:tcW w:w="516" w:type="pct"/>
            <w:vAlign w:val="center"/>
          </w:tcPr>
          <w:p w:rsidR="00DB3CEE" w:rsidRPr="00336F2E" w:rsidRDefault="00DB3CEE" w:rsidP="00DB3CEE">
            <w:pPr>
              <w:pStyle w:val="aff1"/>
              <w:spacing w:before="0" w:after="0"/>
              <w:jc w:val="center"/>
              <w:rPr>
                <w:color w:val="000000"/>
                <w:szCs w:val="24"/>
              </w:rPr>
            </w:pPr>
          </w:p>
        </w:tc>
        <w:tc>
          <w:tcPr>
            <w:tcW w:w="476" w:type="pct"/>
            <w:vAlign w:val="center"/>
          </w:tcPr>
          <w:p w:rsidR="00DB3CEE" w:rsidRPr="00336F2E" w:rsidRDefault="00DB3CEE" w:rsidP="00DB3CEE">
            <w:pPr>
              <w:pStyle w:val="aff1"/>
              <w:spacing w:before="0" w:after="0"/>
              <w:jc w:val="center"/>
              <w:rPr>
                <w:color w:val="000000"/>
                <w:szCs w:val="24"/>
              </w:rPr>
            </w:pPr>
          </w:p>
        </w:tc>
        <w:tc>
          <w:tcPr>
            <w:tcW w:w="507" w:type="pct"/>
            <w:vAlign w:val="center"/>
          </w:tcPr>
          <w:p w:rsidR="00DB3CEE" w:rsidRPr="00336F2E" w:rsidRDefault="00DB3CEE" w:rsidP="00DB3CEE">
            <w:pPr>
              <w:pStyle w:val="aff1"/>
              <w:spacing w:before="0" w:after="0"/>
              <w:jc w:val="center"/>
              <w:rPr>
                <w:color w:val="000000"/>
                <w:szCs w:val="24"/>
              </w:rPr>
            </w:pPr>
          </w:p>
        </w:tc>
      </w:tr>
    </w:tbl>
    <w:p w:rsidR="00456188" w:rsidRPr="00336F2E" w:rsidRDefault="00456188" w:rsidP="00456188">
      <w:pPr>
        <w:spacing w:line="240" w:lineRule="auto"/>
        <w:ind w:firstLine="0"/>
        <w:rPr>
          <w:b/>
          <w:color w:val="000000"/>
          <w:sz w:val="24"/>
          <w:szCs w:val="24"/>
        </w:rPr>
      </w:pPr>
    </w:p>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626" w:name="_Toc176765534"/>
      <w:bookmarkStart w:id="627" w:name="_Toc198979983"/>
      <w:bookmarkStart w:id="628" w:name="_Toc217466315"/>
      <w:bookmarkStart w:id="629" w:name="_Toc217702856"/>
      <w:bookmarkStart w:id="630" w:name="_Toc233601974"/>
      <w:bookmarkStart w:id="631" w:name="_Toc263343460"/>
      <w:r w:rsidRPr="00F647F7">
        <w:rPr>
          <w:b w:val="0"/>
          <w:szCs w:val="24"/>
        </w:rPr>
        <w:br w:type="page"/>
      </w:r>
      <w:bookmarkStart w:id="632" w:name="_Toc439170677"/>
      <w:bookmarkStart w:id="633" w:name="_Toc439172779"/>
      <w:bookmarkStart w:id="634" w:name="_Toc439173223"/>
      <w:bookmarkStart w:id="635" w:name="_Toc439238219"/>
      <w:bookmarkStart w:id="636" w:name="_Toc439252767"/>
      <w:bookmarkStart w:id="637" w:name="_Toc439323741"/>
      <w:bookmarkStart w:id="638" w:name="_Toc440361375"/>
      <w:bookmarkStart w:id="639" w:name="_Toc440376130"/>
      <w:bookmarkStart w:id="640" w:name="_Toc440376257"/>
      <w:bookmarkStart w:id="641" w:name="_Toc440382515"/>
      <w:bookmarkStart w:id="642" w:name="_Toc440447185"/>
      <w:bookmarkStart w:id="643" w:name="_Toc440620865"/>
      <w:bookmarkStart w:id="644" w:name="_Toc440631500"/>
      <w:bookmarkStart w:id="645" w:name="_Toc440875739"/>
      <w:bookmarkStart w:id="646" w:name="_Toc441131611"/>
      <w:r w:rsidRPr="00C236C0">
        <w:rPr>
          <w:szCs w:val="24"/>
        </w:rPr>
        <w:lastRenderedPageBreak/>
        <w:t>Инструкции по заполнению</w:t>
      </w:r>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5D252F" w:rsidRPr="005D252F">
        <w:rPr>
          <w:bCs w:val="0"/>
          <w:sz w:val="24"/>
          <w:szCs w:val="24"/>
        </w:rPr>
        <w:t xml:space="preserve"> работ</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w:t>
      </w:r>
      <w:proofErr w:type="spellStart"/>
      <w:r w:rsidR="004F4D80" w:rsidRPr="00C83252">
        <w:rPr>
          <w:sz w:val="24"/>
          <w:szCs w:val="24"/>
        </w:rPr>
        <w:t>т.ч</w:t>
      </w:r>
      <w:proofErr w:type="spellEnd"/>
      <w:r w:rsidR="004F4D80" w:rsidRPr="00C83252">
        <w:rPr>
          <w:sz w:val="24"/>
          <w:szCs w:val="24"/>
        </w:rPr>
        <w:t>. организационно-правовую форму) и свой адрес.</w:t>
      </w:r>
    </w:p>
    <w:p w:rsidR="004F4D80" w:rsidRPr="00C83252"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C83252">
        <w:rPr>
          <w:sz w:val="24"/>
          <w:szCs w:val="24"/>
        </w:rPr>
        <w:t xml:space="preserve"> </w:t>
      </w:r>
      <w:r w:rsidR="005D252F" w:rsidRPr="005D252F">
        <w:rPr>
          <w:bCs w:val="0"/>
          <w:sz w:val="24"/>
          <w:szCs w:val="24"/>
        </w:rPr>
        <w:t>работ</w:t>
      </w:r>
      <w:r w:rsidR="005D252F" w:rsidRPr="002D4BC6">
        <w:rPr>
          <w:szCs w:val="24"/>
        </w:rPr>
        <w:t xml:space="preserve"> </w:t>
      </w:r>
      <w:r w:rsidR="004F4D80" w:rsidRPr="00C83252">
        <w:rPr>
          <w:sz w:val="24"/>
          <w:szCs w:val="24"/>
        </w:rPr>
        <w:t xml:space="preserve">подготавливается на основании Технического предложения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2F2082">
        <w:rPr>
          <w:bCs w:val="0"/>
          <w:sz w:val="24"/>
          <w:szCs w:val="24"/>
        </w:rPr>
        <w:fldChar w:fldCharType="begin"/>
      </w:r>
      <w:r w:rsidR="007502E0">
        <w:rPr>
          <w:bCs w:val="0"/>
          <w:sz w:val="24"/>
          <w:szCs w:val="24"/>
        </w:rPr>
        <w:instrText xml:space="preserve"> REF _Ref440537086 \r \h </w:instrText>
      </w:r>
      <w:r w:rsidR="002F2082">
        <w:rPr>
          <w:bCs w:val="0"/>
          <w:sz w:val="24"/>
          <w:szCs w:val="24"/>
        </w:rPr>
      </w:r>
      <w:r w:rsidR="002F2082">
        <w:rPr>
          <w:bCs w:val="0"/>
          <w:sz w:val="24"/>
          <w:szCs w:val="24"/>
        </w:rPr>
        <w:fldChar w:fldCharType="separate"/>
      </w:r>
      <w:r w:rsidR="00BE4110">
        <w:rPr>
          <w:bCs w:val="0"/>
          <w:sz w:val="24"/>
          <w:szCs w:val="24"/>
        </w:rPr>
        <w:t>5.3</w:t>
      </w:r>
      <w:r w:rsidR="002F2082">
        <w:rPr>
          <w:bCs w:val="0"/>
          <w:sz w:val="24"/>
          <w:szCs w:val="24"/>
        </w:rPr>
        <w:fldChar w:fldCharType="end"/>
      </w:r>
      <w:r w:rsidR="007502E0" w:rsidRPr="00E71A48">
        <w:rPr>
          <w:bCs w:val="0"/>
          <w:spacing w:val="-1"/>
          <w:sz w:val="24"/>
          <w:szCs w:val="24"/>
        </w:rPr>
        <w:t>)</w:t>
      </w:r>
      <w:r w:rsidR="004F4D80" w:rsidRPr="00C83252">
        <w:rPr>
          <w:sz w:val="24"/>
          <w:szCs w:val="24"/>
        </w:rPr>
        <w:t>.</w:t>
      </w:r>
    </w:p>
    <w:p w:rsidR="004F4D80" w:rsidRPr="00C83252" w:rsidRDefault="00C22199" w:rsidP="004F4D80">
      <w:pPr>
        <w:pStyle w:val="aff6"/>
        <w:numPr>
          <w:ilvl w:val="3"/>
          <w:numId w:val="1"/>
        </w:numPr>
        <w:tabs>
          <w:tab w:val="num" w:pos="1134"/>
        </w:tabs>
        <w:suppressAutoHyphens w:val="0"/>
        <w:spacing w:before="100" w:beforeAutospacing="1" w:line="240" w:lineRule="auto"/>
        <w:rPr>
          <w:sz w:val="24"/>
          <w:szCs w:val="24"/>
        </w:rPr>
      </w:pPr>
      <w:r w:rsidRPr="00336F2E">
        <w:rPr>
          <w:sz w:val="24"/>
          <w:szCs w:val="24"/>
        </w:rPr>
        <w:t xml:space="preserve">В Сводной таблице стоимости </w:t>
      </w:r>
      <w:r w:rsidR="005D252F" w:rsidRPr="005D252F">
        <w:rPr>
          <w:bCs w:val="0"/>
          <w:sz w:val="24"/>
          <w:szCs w:val="24"/>
        </w:rPr>
        <w:t>работ</w:t>
      </w:r>
      <w:r w:rsidR="005D252F" w:rsidRPr="002D4BC6">
        <w:rPr>
          <w:szCs w:val="24"/>
        </w:rPr>
        <w:t xml:space="preserve"> </w:t>
      </w:r>
      <w:r w:rsidRPr="00336F2E">
        <w:rPr>
          <w:sz w:val="24"/>
          <w:szCs w:val="24"/>
        </w:rPr>
        <w:t xml:space="preserve">приводятся соответственно наименование выполняемых работ, единица измерения объема работ, </w:t>
      </w:r>
      <w:r w:rsidR="00663C2F" w:rsidRPr="00843BBD">
        <w:rPr>
          <w:sz w:val="24"/>
          <w:szCs w:val="24"/>
        </w:rPr>
        <w:t>цена</w:t>
      </w:r>
      <w:r w:rsidR="00663C2F">
        <w:rPr>
          <w:sz w:val="24"/>
          <w:szCs w:val="24"/>
        </w:rPr>
        <w:t xml:space="preserve"> единицы без НДС и цена единицы с НДС</w:t>
      </w:r>
      <w:r w:rsidRPr="00336F2E">
        <w:rPr>
          <w:sz w:val="24"/>
          <w:szCs w:val="24"/>
        </w:rPr>
        <w:t>. Также могут быть приведены примечания и комментарии.</w:t>
      </w:r>
    </w:p>
    <w:p w:rsidR="004F4D80" w:rsidRPr="008E5EA3" w:rsidRDefault="00BA41D1" w:rsidP="004F4D80">
      <w:pPr>
        <w:pStyle w:val="aff6"/>
        <w:numPr>
          <w:ilvl w:val="3"/>
          <w:numId w:val="1"/>
        </w:numPr>
        <w:tabs>
          <w:tab w:val="num" w:pos="1134"/>
        </w:tabs>
        <w:suppressAutoHyphens w:val="0"/>
        <w:spacing w:before="100" w:beforeAutospacing="1" w:line="240" w:lineRule="auto"/>
        <w:rPr>
          <w:sz w:val="24"/>
          <w:szCs w:val="24"/>
        </w:rPr>
      </w:pPr>
      <w:r w:rsidRPr="00C6085D">
        <w:rPr>
          <w:sz w:val="24"/>
          <w:szCs w:val="24"/>
        </w:rPr>
        <w:t xml:space="preserve">Все суммы в Сводной таблице стоимости </w:t>
      </w:r>
      <w:r w:rsidR="005D252F" w:rsidRPr="005D252F">
        <w:rPr>
          <w:bCs w:val="0"/>
          <w:sz w:val="24"/>
          <w:szCs w:val="24"/>
        </w:rPr>
        <w:t>работ</w:t>
      </w:r>
      <w:r w:rsidR="005D252F" w:rsidRPr="002D4BC6">
        <w:rPr>
          <w:szCs w:val="24"/>
        </w:rPr>
        <w:t xml:space="preserve"> </w:t>
      </w:r>
      <w:r w:rsidRPr="00C6085D">
        <w:rPr>
          <w:sz w:val="24"/>
          <w:szCs w:val="24"/>
        </w:rPr>
        <w:t xml:space="preserve">должны быть представлены в формате  XXX </w:t>
      </w:r>
      <w:proofErr w:type="spellStart"/>
      <w:r w:rsidRPr="00C6085D">
        <w:rPr>
          <w:sz w:val="24"/>
          <w:szCs w:val="24"/>
        </w:rPr>
        <w:t>XXX</w:t>
      </w:r>
      <w:proofErr w:type="spellEnd"/>
      <w:r w:rsidRPr="00C6085D">
        <w:rPr>
          <w:sz w:val="24"/>
          <w:szCs w:val="24"/>
        </w:rPr>
        <w:t xml:space="preserve"> XXX,XX руб. например: «1 234 567,89 руб.» Округление, указанной суммы в Сводной таблице стоимости</w:t>
      </w:r>
      <w:r w:rsidRPr="00843BBD">
        <w:rPr>
          <w:sz w:val="24"/>
          <w:szCs w:val="24"/>
        </w:rPr>
        <w:t xml:space="preserve"> </w:t>
      </w:r>
      <w:r w:rsidR="005D252F" w:rsidRPr="005D252F">
        <w:rPr>
          <w:bCs w:val="0"/>
          <w:sz w:val="24"/>
          <w:szCs w:val="24"/>
        </w:rPr>
        <w:t>работ</w:t>
      </w:r>
      <w:r w:rsidR="005D252F" w:rsidRPr="002D4BC6">
        <w:rPr>
          <w:szCs w:val="24"/>
        </w:rPr>
        <w:t xml:space="preserve"> </w:t>
      </w:r>
      <w:r w:rsidRPr="00843BBD">
        <w:rPr>
          <w:sz w:val="24"/>
          <w:szCs w:val="24"/>
        </w:rPr>
        <w:t>не допускаются.</w:t>
      </w:r>
    </w:p>
    <w:p w:rsidR="004F4D80" w:rsidRPr="00BA41D1" w:rsidRDefault="004F4D80" w:rsidP="00BA41D1">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492C8B" w:rsidRPr="008E5EA3">
        <w:rPr>
          <w:sz w:val="24"/>
          <w:szCs w:val="24"/>
        </w:rPr>
        <w:t xml:space="preserve"> </w:t>
      </w:r>
      <w:r w:rsidR="005D252F" w:rsidRPr="005D252F">
        <w:rPr>
          <w:bCs w:val="0"/>
          <w:sz w:val="24"/>
          <w:szCs w:val="24"/>
        </w:rPr>
        <w:t>работ</w:t>
      </w:r>
      <w:r w:rsidR="005D252F" w:rsidRPr="002D4BC6">
        <w:rPr>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EA3F63" w:rsidRDefault="00EA3F63" w:rsidP="00EA3F63">
      <w:pPr>
        <w:pStyle w:val="2"/>
        <w:pageBreakBefore/>
        <w:tabs>
          <w:tab w:val="clear" w:pos="0"/>
          <w:tab w:val="clear" w:pos="1700"/>
          <w:tab w:val="num" w:pos="1134"/>
          <w:tab w:val="num" w:pos="5104"/>
        </w:tabs>
        <w:spacing w:before="100" w:beforeAutospacing="1" w:after="100" w:afterAutospacing="1" w:line="240" w:lineRule="auto"/>
        <w:rPr>
          <w:color w:val="000000"/>
        </w:rPr>
        <w:sectPr w:rsidR="00EA3F63" w:rsidSect="004F4D80">
          <w:pgSz w:w="16838" w:h="11906" w:orient="landscape" w:code="9"/>
          <w:pgMar w:top="1134" w:right="680" w:bottom="567" w:left="539" w:header="680" w:footer="278" w:gutter="0"/>
          <w:cols w:space="708"/>
          <w:titlePg/>
          <w:docGrid w:linePitch="360"/>
        </w:sectPr>
      </w:pPr>
      <w:bookmarkStart w:id="647" w:name="_Ref86826666"/>
      <w:bookmarkStart w:id="648" w:name="_Toc90385112"/>
      <w:bookmarkStart w:id="649" w:name="_Toc98253925"/>
      <w:bookmarkStart w:id="650" w:name="_Toc165173853"/>
      <w:bookmarkStart w:id="651" w:name="_Toc423423669"/>
    </w:p>
    <w:p w:rsidR="004F4D80" w:rsidRPr="00F647F7" w:rsidRDefault="004F4D80"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652" w:name="_Ref440537086"/>
      <w:bookmarkStart w:id="653" w:name="_Toc441131612"/>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647"/>
      <w:bookmarkEnd w:id="648"/>
      <w:bookmarkEnd w:id="649"/>
      <w:bookmarkEnd w:id="650"/>
      <w:bookmarkEnd w:id="651"/>
      <w:bookmarkEnd w:id="652"/>
      <w:bookmarkEnd w:id="653"/>
    </w:p>
    <w:p w:rsidR="004F4D80" w:rsidRPr="00C236C0" w:rsidRDefault="004F4D80" w:rsidP="004F4D80">
      <w:pPr>
        <w:pStyle w:val="3"/>
        <w:rPr>
          <w:szCs w:val="24"/>
        </w:rPr>
      </w:pPr>
      <w:bookmarkStart w:id="654" w:name="_Toc90385113"/>
      <w:bookmarkStart w:id="655" w:name="_Toc98253926"/>
      <w:bookmarkStart w:id="656" w:name="_Toc157248180"/>
      <w:bookmarkStart w:id="657" w:name="_Toc157496549"/>
      <w:bookmarkStart w:id="658" w:name="_Toc158206088"/>
      <w:bookmarkStart w:id="659" w:name="_Toc164057773"/>
      <w:bookmarkStart w:id="660" w:name="_Toc164137123"/>
      <w:bookmarkStart w:id="661" w:name="_Toc164161283"/>
      <w:bookmarkStart w:id="662" w:name="_Toc165173854"/>
      <w:bookmarkStart w:id="663" w:name="_Ref193690005"/>
      <w:bookmarkStart w:id="664" w:name="_Toc439170679"/>
      <w:bookmarkStart w:id="665" w:name="_Toc439172781"/>
      <w:bookmarkStart w:id="666" w:name="_Toc439173225"/>
      <w:bookmarkStart w:id="667" w:name="_Toc439238221"/>
      <w:bookmarkStart w:id="668" w:name="_Toc439252769"/>
      <w:bookmarkStart w:id="669" w:name="_Toc439323743"/>
      <w:bookmarkStart w:id="670" w:name="_Toc440361377"/>
      <w:bookmarkStart w:id="671" w:name="_Toc440376132"/>
      <w:bookmarkStart w:id="672" w:name="_Toc440376259"/>
      <w:bookmarkStart w:id="673" w:name="_Toc440382517"/>
      <w:bookmarkStart w:id="674" w:name="_Toc440447187"/>
      <w:bookmarkStart w:id="675" w:name="_Toc440620867"/>
      <w:bookmarkStart w:id="676" w:name="_Toc440631502"/>
      <w:bookmarkStart w:id="677" w:name="_Toc440875741"/>
      <w:bookmarkStart w:id="678" w:name="_Toc441131613"/>
      <w:r w:rsidRPr="00C236C0">
        <w:rPr>
          <w:szCs w:val="24"/>
        </w:rPr>
        <w:t xml:space="preserve">Форма </w:t>
      </w:r>
      <w:bookmarkEnd w:id="654"/>
      <w:bookmarkEnd w:id="655"/>
      <w:bookmarkEnd w:id="656"/>
      <w:bookmarkEnd w:id="657"/>
      <w:bookmarkEnd w:id="658"/>
      <w:bookmarkEnd w:id="659"/>
      <w:bookmarkEnd w:id="660"/>
      <w:bookmarkEnd w:id="661"/>
      <w:bookmarkEnd w:id="662"/>
      <w:bookmarkEnd w:id="663"/>
      <w:r w:rsidRPr="00C236C0">
        <w:rPr>
          <w:szCs w:val="24"/>
        </w:rPr>
        <w:t>технического предложения</w:t>
      </w:r>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679" w:name="_Ref55335818"/>
      <w:bookmarkStart w:id="680" w:name="_Ref55336334"/>
      <w:bookmarkStart w:id="681" w:name="_Toc57314673"/>
      <w:bookmarkStart w:id="682" w:name="_Toc69728987"/>
      <w:bookmarkStart w:id="683" w:name="_Toc98253928"/>
      <w:bookmarkStart w:id="684" w:name="_Toc165173856"/>
      <w:bookmarkStart w:id="685" w:name="_Ref194749150"/>
      <w:bookmarkStart w:id="686" w:name="_Ref194750368"/>
      <w:bookmarkStart w:id="687" w:name="_Ref89649494"/>
      <w:bookmarkStart w:id="688"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p w:rsidR="00C22199" w:rsidRPr="00336F2E" w:rsidRDefault="00C22199" w:rsidP="00C22199">
      <w:pPr>
        <w:spacing w:before="100" w:beforeAutospacing="1" w:line="240" w:lineRule="auto"/>
      </w:pPr>
      <w:r w:rsidRPr="00336F2E">
        <w:rPr>
          <w:i/>
          <w:color w:val="000000"/>
        </w:rPr>
        <w:t>Работы будут выполнены в соответствии с (приводится полный список нормативных документов) в следующем объеме: приводятся пункты Технического задания</w:t>
      </w:r>
      <w:r>
        <w:rPr>
          <w:i/>
          <w:color w:val="000000"/>
        </w:rPr>
        <w:t>,</w:t>
      </w:r>
      <w:r w:rsidRPr="00336F2E">
        <w:rPr>
          <w:i/>
          <w:color w:val="000000"/>
        </w:rPr>
        <w:t xml:space="preserve"> которые </w:t>
      </w:r>
      <w:r w:rsidR="00676267">
        <w:rPr>
          <w:i/>
          <w:color w:val="000000"/>
        </w:rPr>
        <w:t>Участник</w:t>
      </w:r>
      <w:r w:rsidRPr="00336F2E">
        <w:rPr>
          <w:i/>
          <w:color w:val="000000"/>
        </w:rPr>
        <w:t xml:space="preserve"> обязуется выполнить в полном объеме и соответствии с требованиями документации.</w:t>
      </w:r>
    </w:p>
    <w:p w:rsidR="00EA3F63" w:rsidRPr="00843BBD" w:rsidRDefault="00C22199" w:rsidP="00C22199">
      <w:pPr>
        <w:spacing w:before="100" w:beforeAutospacing="1" w:line="240" w:lineRule="auto"/>
        <w:rPr>
          <w:i/>
          <w:color w:val="000000"/>
        </w:rPr>
      </w:pPr>
      <w:proofErr w:type="gramStart"/>
      <w:r w:rsidRPr="00336F2E">
        <w:rPr>
          <w:i/>
          <w:color w:val="000000"/>
        </w:rPr>
        <w:t>В случае иных Предложений по выполнению работ</w:t>
      </w:r>
      <w:r w:rsidR="00EA3F63" w:rsidRPr="00843BBD">
        <w:rPr>
          <w:i/>
          <w:color w:val="000000"/>
        </w:rPr>
        <w:t xml:space="preserve"> </w:t>
      </w:r>
      <w:r w:rsidR="00DC552A">
        <w:rPr>
          <w:i/>
          <w:color w:val="000000"/>
        </w:rPr>
        <w:t>Участник</w:t>
      </w:r>
      <w:r w:rsidR="00EA3F63" w:rsidRPr="00843BBD">
        <w:rPr>
          <w:i/>
          <w:color w:val="000000"/>
        </w:rPr>
        <w:t xml:space="preserve"> заполняет таблицу разногласий к </w:t>
      </w:r>
      <w:r w:rsidR="00EA3F63">
        <w:rPr>
          <w:i/>
          <w:color w:val="000000"/>
        </w:rPr>
        <w:t xml:space="preserve">Техническому заданию (раздел </w:t>
      </w:r>
      <w:r w:rsidR="002F2082">
        <w:rPr>
          <w:i/>
          <w:color w:val="000000"/>
        </w:rPr>
        <w:fldChar w:fldCharType="begin"/>
      </w:r>
      <w:r w:rsidR="00EA3F63">
        <w:rPr>
          <w:i/>
          <w:color w:val="000000"/>
        </w:rPr>
        <w:instrText xml:space="preserve"> REF _Ref440270568 \r \h </w:instrText>
      </w:r>
      <w:r w:rsidR="002F2082">
        <w:rPr>
          <w:i/>
          <w:color w:val="000000"/>
        </w:rPr>
      </w:r>
      <w:r w:rsidR="002F2082">
        <w:rPr>
          <w:i/>
          <w:color w:val="000000"/>
        </w:rPr>
        <w:fldChar w:fldCharType="separate"/>
      </w:r>
      <w:r w:rsidR="00BE4110">
        <w:rPr>
          <w:i/>
          <w:color w:val="000000"/>
        </w:rPr>
        <w:t>4</w:t>
      </w:r>
      <w:r w:rsidR="002F2082">
        <w:rPr>
          <w:i/>
          <w:color w:val="000000"/>
        </w:rPr>
        <w:fldChar w:fldCharType="end"/>
      </w:r>
      <w:r w:rsidR="00EA3F63">
        <w:rPr>
          <w:i/>
          <w:color w:val="000000"/>
        </w:rPr>
        <w:t>)</w:t>
      </w:r>
      <w:r w:rsidR="00EA3F63" w:rsidRPr="00843BBD">
        <w:rPr>
          <w:i/>
          <w:color w:val="000000"/>
        </w:rPr>
        <w:t>).</w:t>
      </w:r>
      <w:proofErr w:type="gramEnd"/>
    </w:p>
    <w:p w:rsidR="00EA3F63" w:rsidRDefault="00EA3F63" w:rsidP="00EA3F63">
      <w:pPr>
        <w:jc w:val="right"/>
        <w:rPr>
          <w:i/>
          <w:color w:val="000000"/>
        </w:rPr>
      </w:pPr>
      <w:r w:rsidRPr="00843BBD">
        <w:rPr>
          <w:i/>
          <w:color w:val="000000"/>
        </w:rPr>
        <w:t>Таблица разногласий</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
        <w:gridCol w:w="4722"/>
        <w:gridCol w:w="4287"/>
      </w:tblGrid>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r w:rsidRPr="008B2818">
              <w:rPr>
                <w:sz w:val="24"/>
                <w:szCs w:val="24"/>
              </w:rPr>
              <w:t>№</w:t>
            </w:r>
          </w:p>
          <w:p w:rsidR="00EA3F63" w:rsidRPr="008B2818" w:rsidRDefault="00EA3F63" w:rsidP="00392410">
            <w:pPr>
              <w:spacing w:line="240" w:lineRule="auto"/>
              <w:ind w:firstLine="0"/>
              <w:jc w:val="center"/>
              <w:rPr>
                <w:sz w:val="24"/>
                <w:szCs w:val="24"/>
              </w:rPr>
            </w:pPr>
            <w:proofErr w:type="gramStart"/>
            <w:r w:rsidRPr="008B2818">
              <w:rPr>
                <w:sz w:val="24"/>
                <w:szCs w:val="24"/>
              </w:rPr>
              <w:t>п</w:t>
            </w:r>
            <w:proofErr w:type="gramEnd"/>
            <w:r w:rsidRPr="008B2818">
              <w:rPr>
                <w:sz w:val="24"/>
                <w:szCs w:val="24"/>
              </w:rPr>
              <w:t>/п</w:t>
            </w:r>
          </w:p>
        </w:tc>
        <w:tc>
          <w:tcPr>
            <w:tcW w:w="4722" w:type="dxa"/>
            <w:vAlign w:val="center"/>
          </w:tcPr>
          <w:p w:rsidR="00EA3F63" w:rsidRPr="008B2818" w:rsidRDefault="00EA3F63" w:rsidP="00392410">
            <w:pPr>
              <w:spacing w:line="240" w:lineRule="auto"/>
              <w:ind w:firstLine="0"/>
              <w:jc w:val="center"/>
              <w:rPr>
                <w:sz w:val="24"/>
                <w:szCs w:val="24"/>
              </w:rPr>
            </w:pPr>
            <w:r w:rsidRPr="008B2818">
              <w:rPr>
                <w:sz w:val="24"/>
                <w:szCs w:val="24"/>
              </w:rPr>
              <w:t>Требования Заказчика</w:t>
            </w:r>
          </w:p>
        </w:tc>
        <w:tc>
          <w:tcPr>
            <w:tcW w:w="4287" w:type="dxa"/>
            <w:vAlign w:val="center"/>
          </w:tcPr>
          <w:p w:rsidR="00EA3F63" w:rsidRPr="008B2818" w:rsidRDefault="00EA3F63" w:rsidP="00EA3F63">
            <w:pPr>
              <w:spacing w:line="240" w:lineRule="auto"/>
              <w:ind w:firstLine="0"/>
              <w:jc w:val="center"/>
              <w:rPr>
                <w:sz w:val="24"/>
                <w:szCs w:val="24"/>
              </w:rPr>
            </w:pPr>
            <w:r w:rsidRPr="008B2818">
              <w:rPr>
                <w:sz w:val="24"/>
                <w:szCs w:val="24"/>
              </w:rPr>
              <w:t xml:space="preserve">Предложения </w:t>
            </w:r>
            <w:r>
              <w:rPr>
                <w:sz w:val="24"/>
                <w:szCs w:val="24"/>
              </w:rPr>
              <w:t>Участника</w:t>
            </w: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bl>
    <w:p w:rsidR="00EA3F63" w:rsidRPr="00843BBD" w:rsidRDefault="00EA3F63" w:rsidP="00EA3F63">
      <w:pPr>
        <w:jc w:val="right"/>
        <w:rPr>
          <w:i/>
          <w:color w:val="000000"/>
        </w:rPr>
      </w:pPr>
    </w:p>
    <w:p w:rsidR="00EA3F63" w:rsidRPr="00843BBD" w:rsidRDefault="00EA3F63" w:rsidP="00EA3F63">
      <w:pPr>
        <w:rPr>
          <w:i/>
        </w:rPr>
      </w:pPr>
      <w:r w:rsidRPr="00843BBD">
        <w:t xml:space="preserve">Технологические и организационно – технические предложения по </w:t>
      </w:r>
      <w:r w:rsidR="00C22199">
        <w:t>выполнению работ</w:t>
      </w:r>
      <w:r w:rsidRPr="00843BBD">
        <w:t>:</w:t>
      </w:r>
      <w:r w:rsidRPr="00843BBD">
        <w:rPr>
          <w:i/>
        </w:rPr>
        <w:t xml:space="preserve"> </w:t>
      </w:r>
    </w:p>
    <w:p w:rsidR="00EA3F63" w:rsidRPr="00843BBD" w:rsidRDefault="00EA3F63" w:rsidP="00EA3F63">
      <w:pPr>
        <w:spacing w:before="100" w:beforeAutospacing="1" w:line="240" w:lineRule="auto"/>
        <w:rPr>
          <w:i/>
        </w:rPr>
      </w:pPr>
      <w:r w:rsidRPr="00843BBD">
        <w:rPr>
          <w:i/>
          <w:color w:val="000000"/>
        </w:rPr>
        <w:t>(</w:t>
      </w:r>
      <w:r>
        <w:rPr>
          <w:i/>
          <w:color w:val="000000"/>
        </w:rPr>
        <w:t>Участник</w:t>
      </w:r>
      <w:r w:rsidRPr="00843BBD">
        <w:rPr>
          <w:i/>
          <w:color w:val="000000"/>
        </w:rPr>
        <w:t xml:space="preserve"> в свободной форме приводит свои технические и организационно-технические  предложения, опираясь на Техническое </w:t>
      </w:r>
      <w:proofErr w:type="gramStart"/>
      <w:r w:rsidRPr="00843BBD">
        <w:rPr>
          <w:i/>
          <w:color w:val="000000"/>
        </w:rPr>
        <w:t>задание</w:t>
      </w:r>
      <w:proofErr w:type="gramEnd"/>
      <w:r w:rsidRPr="00843BBD">
        <w:rPr>
          <w:i/>
          <w:color w:val="000000"/>
        </w:rPr>
        <w:t xml:space="preserve"> на </w:t>
      </w:r>
      <w:r w:rsidR="00C22199">
        <w:rPr>
          <w:i/>
          <w:color w:val="000000"/>
        </w:rPr>
        <w:t>выполнение работ</w:t>
      </w:r>
      <w:r w:rsidRPr="00843BBD">
        <w:rPr>
          <w:i/>
          <w:color w:val="000000"/>
        </w:rPr>
        <w:t xml:space="preserve"> в соответствии с требованиями раздела </w:t>
      </w:r>
      <w:r w:rsidR="002F2082">
        <w:rPr>
          <w:i/>
          <w:color w:val="000000"/>
        </w:rPr>
        <w:fldChar w:fldCharType="begin"/>
      </w:r>
      <w:r>
        <w:rPr>
          <w:i/>
          <w:color w:val="000000"/>
        </w:rPr>
        <w:instrText xml:space="preserve"> REF _Ref440270568 \r \h </w:instrText>
      </w:r>
      <w:r w:rsidR="002F2082">
        <w:rPr>
          <w:i/>
          <w:color w:val="000000"/>
        </w:rPr>
      </w:r>
      <w:r w:rsidR="002F2082">
        <w:rPr>
          <w:i/>
          <w:color w:val="000000"/>
        </w:rPr>
        <w:fldChar w:fldCharType="separate"/>
      </w:r>
      <w:r w:rsidR="00BE4110">
        <w:rPr>
          <w:i/>
          <w:color w:val="000000"/>
        </w:rPr>
        <w:t>4</w:t>
      </w:r>
      <w:r w:rsidR="002F2082">
        <w:rPr>
          <w:i/>
          <w:color w:val="000000"/>
        </w:rPr>
        <w:fldChar w:fldCharType="end"/>
      </w:r>
      <w:r w:rsidRPr="00843BBD">
        <w:rPr>
          <w:i/>
          <w:color w:val="000000"/>
        </w:rPr>
        <w:t xml:space="preserve">. </w:t>
      </w:r>
      <w:r w:rsidR="00C22199" w:rsidRPr="00336F2E">
        <w:rPr>
          <w:i/>
          <w:color w:val="000000"/>
        </w:rPr>
        <w:t>Предложение должн</w:t>
      </w:r>
      <w:r w:rsidR="00EF446E">
        <w:rPr>
          <w:i/>
          <w:color w:val="000000"/>
        </w:rPr>
        <w:t>о</w:t>
      </w:r>
      <w:r w:rsidR="00C22199" w:rsidRPr="00336F2E">
        <w:rPr>
          <w:i/>
          <w:color w:val="000000"/>
        </w:rPr>
        <w:t xml:space="preserve"> содержать детальное описание технологии выполнения каждого этапа работ, включать в себя перечень нормативных, правовых и технических актов, а так же других документов, в соответствии с которыми будут выполняться работы, а так же организационную схему выполнения работ с описанием бизнес-процессов).</w:t>
      </w:r>
    </w:p>
    <w:p w:rsidR="00EA3F63" w:rsidRPr="00843BBD" w:rsidRDefault="00EA3F63" w:rsidP="00EA3F63">
      <w:pPr>
        <w:spacing w:before="100" w:beforeAutospacing="1"/>
        <w:rPr>
          <w:vertAlign w:val="superscript"/>
        </w:rPr>
      </w:pPr>
      <w:r w:rsidRPr="00843BBD">
        <w:t>____________________________________</w:t>
      </w:r>
      <w:r w:rsidRPr="00843BBD">
        <w:rPr>
          <w:vertAlign w:val="superscript"/>
        </w:rPr>
        <w:t>(подпись, М.П.)</w:t>
      </w:r>
    </w:p>
    <w:p w:rsidR="00EA3F63" w:rsidRPr="00843BBD" w:rsidRDefault="00EA3F63" w:rsidP="00EA3F63">
      <w:pPr>
        <w:rPr>
          <w:vertAlign w:val="superscript"/>
        </w:rPr>
      </w:pPr>
      <w:r w:rsidRPr="00843BBD">
        <w:t>____________________________________</w:t>
      </w:r>
      <w:r w:rsidRPr="00843BBD">
        <w:rPr>
          <w:vertAlign w:val="superscript"/>
        </w:rPr>
        <w:t xml:space="preserve">(фамилия, имя, отчество </w:t>
      </w:r>
      <w:proofErr w:type="gramStart"/>
      <w:r w:rsidRPr="00843BBD">
        <w:rPr>
          <w:vertAlign w:val="superscript"/>
        </w:rPr>
        <w:t>подписавшего</w:t>
      </w:r>
      <w:proofErr w:type="gramEnd"/>
      <w:r w:rsidRPr="00843BBD">
        <w:rPr>
          <w:vertAlign w:val="superscript"/>
        </w:rPr>
        <w:t>,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689" w:name="_Toc176765537"/>
      <w:bookmarkStart w:id="690" w:name="_Toc198979986"/>
      <w:bookmarkStart w:id="691" w:name="_Toc217466321"/>
      <w:bookmarkStart w:id="692" w:name="_Toc217702859"/>
      <w:bookmarkStart w:id="693" w:name="_Toc233601977"/>
      <w:bookmarkStart w:id="694" w:name="_Toc263343463"/>
      <w:bookmarkStart w:id="695" w:name="_Toc439170680"/>
      <w:bookmarkStart w:id="696" w:name="_Toc439172782"/>
      <w:bookmarkStart w:id="697" w:name="_Toc439173226"/>
      <w:bookmarkStart w:id="698" w:name="_Toc439238222"/>
      <w:bookmarkStart w:id="699" w:name="_Toc439252770"/>
      <w:bookmarkStart w:id="700" w:name="_Toc439323744"/>
      <w:bookmarkStart w:id="701" w:name="_Toc440361378"/>
      <w:bookmarkStart w:id="702" w:name="_Toc440376133"/>
      <w:bookmarkStart w:id="703" w:name="_Toc440376260"/>
      <w:bookmarkStart w:id="704" w:name="_Toc440382518"/>
      <w:bookmarkStart w:id="705" w:name="_Toc440447188"/>
      <w:bookmarkStart w:id="706" w:name="_Toc440620868"/>
      <w:bookmarkStart w:id="707" w:name="_Toc440631503"/>
      <w:bookmarkStart w:id="708" w:name="_Toc440875742"/>
      <w:bookmarkStart w:id="709" w:name="_Toc441131614"/>
      <w:r w:rsidRPr="00C236C0">
        <w:rPr>
          <w:szCs w:val="24"/>
        </w:rPr>
        <w:lastRenderedPageBreak/>
        <w:t>Инструкции по заполнению</w:t>
      </w:r>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r w:rsidR="00EA3F63">
        <w:rPr>
          <w:sz w:val="24"/>
          <w:szCs w:val="24"/>
        </w:rPr>
        <w:t xml:space="preserve">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2F2082">
        <w:rPr>
          <w:sz w:val="24"/>
          <w:szCs w:val="24"/>
        </w:rPr>
        <w:fldChar w:fldCharType="begin"/>
      </w:r>
      <w:r w:rsidR="00DA1BA0">
        <w:rPr>
          <w:sz w:val="24"/>
          <w:szCs w:val="24"/>
        </w:rPr>
        <w:instrText xml:space="preserve"> REF _Ref55336310 \r \h </w:instrText>
      </w:r>
      <w:r w:rsidR="002F2082">
        <w:rPr>
          <w:sz w:val="24"/>
          <w:szCs w:val="24"/>
        </w:rPr>
      </w:r>
      <w:r w:rsidR="002F2082">
        <w:rPr>
          <w:sz w:val="24"/>
          <w:szCs w:val="24"/>
        </w:rPr>
        <w:fldChar w:fldCharType="separate"/>
      </w:r>
      <w:r w:rsidR="00BE4110">
        <w:rPr>
          <w:sz w:val="24"/>
          <w:szCs w:val="24"/>
        </w:rPr>
        <w:t>5.1</w:t>
      </w:r>
      <w:r w:rsidR="002F2082">
        <w:rPr>
          <w:sz w:val="24"/>
          <w:szCs w:val="24"/>
        </w:rPr>
        <w:fldChar w:fldCharType="end"/>
      </w:r>
      <w:r w:rsidR="007502E0" w:rsidRPr="00E71A48">
        <w:rPr>
          <w:bCs w:val="0"/>
          <w:spacing w:val="-1"/>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EA3F63" w:rsidRDefault="00EA3F63" w:rsidP="004F4D80">
      <w:pPr>
        <w:pStyle w:val="aff6"/>
        <w:numPr>
          <w:ilvl w:val="3"/>
          <w:numId w:val="1"/>
        </w:numPr>
        <w:tabs>
          <w:tab w:val="num" w:pos="1134"/>
        </w:tabs>
        <w:suppressAutoHyphens w:val="0"/>
        <w:spacing w:before="100" w:beforeAutospacing="1" w:line="240" w:lineRule="auto"/>
        <w:rPr>
          <w:sz w:val="24"/>
          <w:szCs w:val="24"/>
        </w:rPr>
      </w:pPr>
      <w:r w:rsidRPr="00EA3F63">
        <w:rPr>
          <w:sz w:val="24"/>
          <w:szCs w:val="24"/>
        </w:rPr>
        <w:t xml:space="preserve">В Техническом предложении описываются все позиции раздела </w:t>
      </w:r>
      <w:r w:rsidR="00346998">
        <w:fldChar w:fldCharType="begin"/>
      </w:r>
      <w:r w:rsidR="00346998">
        <w:instrText xml:space="preserve"> REF _Ref440270568 \r \h  \* MERGEFORMAT </w:instrText>
      </w:r>
      <w:r w:rsidR="00346998">
        <w:fldChar w:fldCharType="separate"/>
      </w:r>
      <w:r w:rsidR="00BE4110">
        <w:t>4</w:t>
      </w:r>
      <w:r w:rsidR="00346998">
        <w:fldChar w:fldCharType="end"/>
      </w:r>
      <w:r w:rsidRPr="00EA3F63">
        <w:rPr>
          <w:sz w:val="24"/>
          <w:szCs w:val="24"/>
        </w:rPr>
        <w:t xml:space="preserve"> с учетом предлагаемых условий Договора (раздел </w:t>
      </w:r>
      <w:r w:rsidR="00346998">
        <w:fldChar w:fldCharType="begin"/>
      </w:r>
      <w:r w:rsidR="00346998">
        <w:instrText xml:space="preserve"> REF _Ref440272931 \r \h  \* MERGEFORMAT </w:instrText>
      </w:r>
      <w:r w:rsidR="00346998">
        <w:fldChar w:fldCharType="separate"/>
      </w:r>
      <w:r w:rsidR="00BE4110">
        <w:t>2</w:t>
      </w:r>
      <w:r w:rsidR="00346998">
        <w:fldChar w:fldCharType="end"/>
      </w:r>
      <w:r w:rsidRPr="00EA3F63">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C83252">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Sect="00EA3F63">
          <w:pgSz w:w="11906" w:h="16838" w:code="9"/>
          <w:pgMar w:top="680" w:right="567" w:bottom="539" w:left="1134" w:header="680" w:footer="278" w:gutter="0"/>
          <w:cols w:space="708"/>
          <w:titlePg/>
          <w:docGrid w:linePitch="360"/>
        </w:sectPr>
      </w:pPr>
      <w:bookmarkStart w:id="710"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11" w:name="_Toc423423670"/>
      <w:bookmarkStart w:id="712" w:name="_Ref440271036"/>
      <w:bookmarkStart w:id="713" w:name="_Ref440274366"/>
      <w:bookmarkStart w:id="714" w:name="_Ref440274902"/>
      <w:bookmarkStart w:id="715" w:name="_Ref440284947"/>
      <w:bookmarkStart w:id="716" w:name="_Ref440361140"/>
      <w:bookmarkStart w:id="717" w:name="_Toc441131615"/>
      <w:r w:rsidRPr="00F647F7">
        <w:lastRenderedPageBreak/>
        <w:t xml:space="preserve">График </w:t>
      </w:r>
      <w:r w:rsidR="00C22199" w:rsidRPr="00C22199">
        <w:t>выполнения работ</w:t>
      </w:r>
      <w:r w:rsidRPr="00F647F7">
        <w:t xml:space="preserve"> (форма </w:t>
      </w:r>
      <w:r w:rsidRPr="00F647F7">
        <w:rPr>
          <w:noProof/>
        </w:rPr>
        <w:t>4</w:t>
      </w:r>
      <w:r w:rsidRPr="00F647F7">
        <w:t>)</w:t>
      </w:r>
      <w:bookmarkEnd w:id="679"/>
      <w:bookmarkEnd w:id="680"/>
      <w:bookmarkEnd w:id="681"/>
      <w:bookmarkEnd w:id="682"/>
      <w:bookmarkEnd w:id="683"/>
      <w:bookmarkEnd w:id="684"/>
      <w:bookmarkEnd w:id="685"/>
      <w:bookmarkEnd w:id="686"/>
      <w:bookmarkEnd w:id="710"/>
      <w:bookmarkEnd w:id="711"/>
      <w:bookmarkEnd w:id="712"/>
      <w:bookmarkEnd w:id="713"/>
      <w:bookmarkEnd w:id="714"/>
      <w:bookmarkEnd w:id="715"/>
      <w:bookmarkEnd w:id="716"/>
      <w:bookmarkEnd w:id="717"/>
    </w:p>
    <w:p w:rsidR="004F4D80" w:rsidRPr="00F647F7" w:rsidRDefault="004F4D80" w:rsidP="004F4D80">
      <w:pPr>
        <w:pStyle w:val="3"/>
        <w:rPr>
          <w:b w:val="0"/>
          <w:szCs w:val="24"/>
        </w:rPr>
      </w:pPr>
      <w:bookmarkStart w:id="718" w:name="_Toc98253929"/>
      <w:bookmarkStart w:id="719" w:name="_Toc157248183"/>
      <w:bookmarkStart w:id="720" w:name="_Toc157496552"/>
      <w:bookmarkStart w:id="721" w:name="_Toc158206091"/>
      <w:bookmarkStart w:id="722" w:name="_Toc164057776"/>
      <w:bookmarkStart w:id="723" w:name="_Toc164137126"/>
      <w:bookmarkStart w:id="724" w:name="_Toc164161286"/>
      <w:bookmarkStart w:id="725" w:name="_Toc165173857"/>
      <w:bookmarkStart w:id="726" w:name="_Toc439170682"/>
      <w:bookmarkStart w:id="727" w:name="_Toc439172784"/>
      <w:bookmarkStart w:id="728" w:name="_Toc439173228"/>
      <w:bookmarkStart w:id="729" w:name="_Toc439238224"/>
      <w:bookmarkStart w:id="730" w:name="_Toc439252772"/>
      <w:bookmarkStart w:id="731" w:name="_Toc439323746"/>
      <w:bookmarkStart w:id="732" w:name="_Toc440361380"/>
      <w:bookmarkStart w:id="733" w:name="_Toc440376135"/>
      <w:bookmarkStart w:id="734" w:name="_Toc440376262"/>
      <w:bookmarkStart w:id="735" w:name="_Toc440382520"/>
      <w:bookmarkStart w:id="736" w:name="_Toc440447190"/>
      <w:bookmarkStart w:id="737" w:name="_Toc440620870"/>
      <w:bookmarkStart w:id="738" w:name="_Toc440631505"/>
      <w:bookmarkStart w:id="739" w:name="_Toc440875744"/>
      <w:bookmarkStart w:id="740" w:name="_Toc441131616"/>
      <w:r w:rsidRPr="00F647F7">
        <w:rPr>
          <w:b w:val="0"/>
          <w:szCs w:val="24"/>
        </w:rPr>
        <w:t xml:space="preserve">Форма </w:t>
      </w:r>
      <w:bookmarkEnd w:id="718"/>
      <w:r w:rsidRPr="00F647F7">
        <w:rPr>
          <w:b w:val="0"/>
          <w:szCs w:val="24"/>
        </w:rPr>
        <w:t xml:space="preserve">графика </w:t>
      </w:r>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r w:rsidR="00C22199">
        <w:rPr>
          <w:b w:val="0"/>
          <w:szCs w:val="24"/>
        </w:rPr>
        <w:t>выполнения работ</w:t>
      </w:r>
      <w:bookmarkEnd w:id="737"/>
      <w:bookmarkEnd w:id="738"/>
      <w:bookmarkEnd w:id="739"/>
      <w:bookmarkEnd w:id="74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C22199">
        <w:rPr>
          <w:b/>
          <w:szCs w:val="24"/>
        </w:rPr>
        <w:t>выполнения работ</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
        <w:gridCol w:w="1590"/>
        <w:gridCol w:w="918"/>
        <w:gridCol w:w="919"/>
        <w:gridCol w:w="919"/>
        <w:gridCol w:w="917"/>
        <w:gridCol w:w="920"/>
        <w:gridCol w:w="921"/>
        <w:gridCol w:w="920"/>
        <w:gridCol w:w="921"/>
        <w:gridCol w:w="963"/>
      </w:tblGrid>
      <w:tr w:rsidR="009F67B6" w:rsidRPr="00A27DBF" w:rsidTr="00A27DBF">
        <w:trPr>
          <w:cantSplit/>
        </w:trPr>
        <w:tc>
          <w:tcPr>
            <w:tcW w:w="0" w:type="auto"/>
            <w:gridSpan w:val="11"/>
            <w:tcBorders>
              <w:top w:val="single" w:sz="4" w:space="0" w:color="auto"/>
              <w:left w:val="single" w:sz="4" w:space="0" w:color="auto"/>
              <w:bottom w:val="single" w:sz="4" w:space="0" w:color="auto"/>
              <w:right w:val="single" w:sz="4" w:space="0" w:color="auto"/>
            </w:tcBorders>
            <w:vAlign w:val="center"/>
          </w:tcPr>
          <w:p w:rsidR="009F67B6" w:rsidRPr="00A27DBF" w:rsidRDefault="00A27DBF" w:rsidP="009F67B6">
            <w:pPr>
              <w:pStyle w:val="aff0"/>
              <w:spacing w:before="0" w:after="0"/>
              <w:ind w:left="0" w:right="0"/>
              <w:jc w:val="center"/>
              <w:rPr>
                <w:color w:val="000000"/>
              </w:rPr>
            </w:pPr>
            <w:r w:rsidRPr="00A27DBF">
              <w:rPr>
                <w:iCs/>
                <w:lang w:eastAsia="ru-RU"/>
              </w:rPr>
              <w:t>Работы по ремонту оборудования дизель - генераторов (систем аварийного электропитания) для нужд ПАО «МРСК Центра» (филиала «Смоленскэнерго»)</w:t>
            </w:r>
          </w:p>
        </w:tc>
      </w:tr>
      <w:tr w:rsidR="009469A6" w:rsidRPr="00A27DBF" w:rsidTr="00B8118F">
        <w:trPr>
          <w:cantSplit/>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A27DBF" w:rsidRDefault="009469A6" w:rsidP="00B8118F">
            <w:pPr>
              <w:spacing w:line="240" w:lineRule="auto"/>
              <w:ind w:firstLine="0"/>
              <w:jc w:val="center"/>
            </w:pPr>
            <w:r w:rsidRPr="00A27DBF">
              <w:t>№</w:t>
            </w:r>
          </w:p>
          <w:p w:rsidR="009469A6" w:rsidRPr="00A27DBF" w:rsidRDefault="009469A6" w:rsidP="00B8118F">
            <w:pPr>
              <w:spacing w:line="240" w:lineRule="auto"/>
              <w:ind w:firstLine="0"/>
              <w:jc w:val="center"/>
            </w:pPr>
            <w:proofErr w:type="gramStart"/>
            <w:r w:rsidRPr="00A27DBF">
              <w:t>п</w:t>
            </w:r>
            <w:proofErr w:type="gramEnd"/>
            <w:r w:rsidRPr="00A27DBF">
              <w:t>/п</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A27DBF" w:rsidRDefault="009469A6" w:rsidP="00B8118F">
            <w:pPr>
              <w:pStyle w:val="aff0"/>
              <w:spacing w:before="0" w:after="0"/>
              <w:ind w:left="0" w:right="0"/>
              <w:jc w:val="center"/>
              <w:rPr>
                <w:color w:val="000000"/>
              </w:rPr>
            </w:pPr>
            <w:r w:rsidRPr="00A27DBF">
              <w:rPr>
                <w:color w:val="000000"/>
              </w:rPr>
              <w:t>Наименование</w:t>
            </w:r>
            <w:r w:rsidR="00C22199" w:rsidRPr="00A27DBF">
              <w:rPr>
                <w:color w:val="000000"/>
              </w:rPr>
              <w:t xml:space="preserve"> этапа</w:t>
            </w:r>
          </w:p>
        </w:tc>
        <w:tc>
          <w:tcPr>
            <w:tcW w:w="0" w:type="auto"/>
            <w:gridSpan w:val="9"/>
            <w:tcBorders>
              <w:top w:val="single" w:sz="4" w:space="0" w:color="auto"/>
              <w:left w:val="single" w:sz="4" w:space="0" w:color="auto"/>
              <w:bottom w:val="single" w:sz="4" w:space="0" w:color="auto"/>
              <w:right w:val="single" w:sz="4" w:space="0" w:color="auto"/>
            </w:tcBorders>
            <w:vAlign w:val="center"/>
          </w:tcPr>
          <w:p w:rsidR="009469A6" w:rsidRPr="00A27DBF" w:rsidRDefault="009469A6" w:rsidP="00B8118F">
            <w:pPr>
              <w:pStyle w:val="aff0"/>
              <w:spacing w:before="0" w:after="0"/>
              <w:ind w:left="0" w:right="0"/>
              <w:jc w:val="center"/>
              <w:rPr>
                <w:color w:val="000000"/>
              </w:rPr>
            </w:pPr>
            <w:r w:rsidRPr="00A27DBF">
              <w:rPr>
                <w:color w:val="000000"/>
              </w:rPr>
              <w:t xml:space="preserve">График </w:t>
            </w:r>
            <w:r w:rsidR="00C22199" w:rsidRPr="00A27DBF">
              <w:rPr>
                <w:color w:val="000000"/>
              </w:rPr>
              <w:t xml:space="preserve">выполнения работ </w:t>
            </w:r>
            <w:r w:rsidRPr="00A27DBF">
              <w:rPr>
                <w:color w:val="000000"/>
              </w:rPr>
              <w:t xml:space="preserve">в </w:t>
            </w:r>
            <w:r w:rsidR="008B28CE" w:rsidRPr="00A27DBF">
              <w:rPr>
                <w:color w:val="000000"/>
              </w:rPr>
              <w:t>днях/</w:t>
            </w:r>
            <w:r w:rsidRPr="00A27DBF">
              <w:rPr>
                <w:color w:val="000000"/>
              </w:rPr>
              <w:t>неделях ________ (</w:t>
            </w:r>
            <w:r w:rsidRPr="00A27DBF">
              <w:rPr>
                <w:i/>
                <w:color w:val="000000"/>
              </w:rPr>
              <w:t>с момента подписания Договора</w:t>
            </w:r>
            <w:r w:rsidRPr="00A27DBF">
              <w:rPr>
                <w:color w:val="000000"/>
              </w:rPr>
              <w:t>)</w:t>
            </w:r>
          </w:p>
        </w:tc>
      </w:tr>
      <w:tr w:rsidR="009469A6" w:rsidRPr="00A27DBF" w:rsidTr="009F67B6">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9469A6" w:rsidRPr="00A27DBF" w:rsidRDefault="009469A6" w:rsidP="00B8118F">
            <w:pPr>
              <w:spacing w:line="240" w:lineRule="auto"/>
              <w:ind w:firstLine="0"/>
              <w:jc w:val="center"/>
              <w:rPr>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9469A6" w:rsidRPr="00A27DBF" w:rsidRDefault="009469A6" w:rsidP="00B8118F">
            <w:pPr>
              <w:spacing w:line="240" w:lineRule="auto"/>
              <w:ind w:firstLine="0"/>
              <w:rPr>
                <w:color w:val="000000"/>
              </w:rPr>
            </w:pP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A27DBF" w:rsidRDefault="009469A6" w:rsidP="00B8118F">
            <w:pPr>
              <w:pStyle w:val="aff0"/>
              <w:spacing w:before="0" w:after="0"/>
              <w:ind w:left="0" w:right="0"/>
              <w:jc w:val="center"/>
              <w:rPr>
                <w:color w:val="000000"/>
              </w:rPr>
            </w:pPr>
            <w:r w:rsidRPr="00A27DBF">
              <w:rPr>
                <w:color w:val="000000"/>
              </w:rPr>
              <w:t>1</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A27DBF" w:rsidRDefault="009469A6" w:rsidP="00B8118F">
            <w:pPr>
              <w:pStyle w:val="aff0"/>
              <w:spacing w:before="0" w:after="0"/>
              <w:ind w:left="0" w:right="0"/>
              <w:jc w:val="center"/>
              <w:rPr>
                <w:color w:val="000000"/>
              </w:rPr>
            </w:pPr>
            <w:r w:rsidRPr="00A27DBF">
              <w:rPr>
                <w:color w:val="000000"/>
              </w:rPr>
              <w:t>2</w:t>
            </w: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A27DBF" w:rsidRDefault="009469A6" w:rsidP="00B8118F">
            <w:pPr>
              <w:pStyle w:val="aff0"/>
              <w:spacing w:before="0" w:after="0"/>
              <w:ind w:left="0" w:right="0"/>
              <w:jc w:val="center"/>
              <w:rPr>
                <w:color w:val="000000"/>
              </w:rPr>
            </w:pPr>
            <w:r w:rsidRPr="00A27DBF">
              <w:rPr>
                <w:color w:val="000000"/>
              </w:rPr>
              <w:t>3</w:t>
            </w:r>
          </w:p>
        </w:tc>
        <w:tc>
          <w:tcPr>
            <w:tcW w:w="921" w:type="dxa"/>
            <w:tcBorders>
              <w:top w:val="single" w:sz="4" w:space="0" w:color="auto"/>
              <w:left w:val="single" w:sz="4" w:space="0" w:color="auto"/>
              <w:bottom w:val="single" w:sz="4" w:space="0" w:color="auto"/>
              <w:right w:val="single" w:sz="4" w:space="0" w:color="auto"/>
            </w:tcBorders>
            <w:vAlign w:val="center"/>
          </w:tcPr>
          <w:p w:rsidR="009469A6" w:rsidRPr="00A27DBF" w:rsidRDefault="009469A6" w:rsidP="00B8118F">
            <w:pPr>
              <w:pStyle w:val="aff0"/>
              <w:spacing w:before="0" w:after="0"/>
              <w:ind w:left="0" w:right="0"/>
              <w:jc w:val="center"/>
              <w:rPr>
                <w:color w:val="000000"/>
              </w:rPr>
            </w:pPr>
            <w:r w:rsidRPr="00A27DBF">
              <w:rPr>
                <w:color w:val="000000"/>
              </w:rPr>
              <w:t>4</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A27DBF" w:rsidRDefault="009469A6" w:rsidP="00B8118F">
            <w:pPr>
              <w:pStyle w:val="aff0"/>
              <w:spacing w:before="0" w:after="0"/>
              <w:ind w:left="0" w:right="0"/>
              <w:jc w:val="center"/>
              <w:rPr>
                <w:color w:val="000000"/>
              </w:rPr>
            </w:pPr>
            <w:r w:rsidRPr="00A27DBF">
              <w:rPr>
                <w:color w:val="000000"/>
              </w:rPr>
              <w:t>5</w:t>
            </w:r>
          </w:p>
        </w:tc>
        <w:tc>
          <w:tcPr>
            <w:tcW w:w="925" w:type="dxa"/>
            <w:tcBorders>
              <w:top w:val="single" w:sz="4" w:space="0" w:color="auto"/>
              <w:left w:val="single" w:sz="4" w:space="0" w:color="auto"/>
              <w:bottom w:val="single" w:sz="4" w:space="0" w:color="auto"/>
              <w:right w:val="single" w:sz="4" w:space="0" w:color="auto"/>
            </w:tcBorders>
            <w:vAlign w:val="center"/>
          </w:tcPr>
          <w:p w:rsidR="009469A6" w:rsidRPr="00A27DBF" w:rsidRDefault="009469A6" w:rsidP="00B8118F">
            <w:pPr>
              <w:pStyle w:val="aff0"/>
              <w:spacing w:before="0" w:after="0"/>
              <w:ind w:left="0" w:right="0"/>
              <w:jc w:val="center"/>
              <w:rPr>
                <w:color w:val="000000"/>
              </w:rPr>
            </w:pPr>
            <w:r w:rsidRPr="00A27DBF">
              <w:rPr>
                <w:color w:val="000000"/>
              </w:rPr>
              <w:t>6</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A27DBF" w:rsidRDefault="009469A6" w:rsidP="00B8118F">
            <w:pPr>
              <w:pStyle w:val="aff0"/>
              <w:spacing w:before="0" w:after="0"/>
              <w:ind w:left="0" w:right="0"/>
              <w:jc w:val="center"/>
              <w:rPr>
                <w:color w:val="000000"/>
              </w:rPr>
            </w:pPr>
            <w:r w:rsidRPr="00A27DBF">
              <w:rPr>
                <w:color w:val="000000"/>
              </w:rPr>
              <w:t>7</w:t>
            </w:r>
          </w:p>
        </w:tc>
        <w:tc>
          <w:tcPr>
            <w:tcW w:w="925" w:type="dxa"/>
            <w:tcBorders>
              <w:top w:val="single" w:sz="4" w:space="0" w:color="auto"/>
              <w:left w:val="single" w:sz="4" w:space="0" w:color="auto"/>
              <w:bottom w:val="single" w:sz="4" w:space="0" w:color="auto"/>
              <w:right w:val="single" w:sz="4" w:space="0" w:color="auto"/>
            </w:tcBorders>
            <w:vAlign w:val="center"/>
          </w:tcPr>
          <w:p w:rsidR="009469A6" w:rsidRPr="00A27DBF" w:rsidRDefault="009469A6" w:rsidP="00B8118F">
            <w:pPr>
              <w:pStyle w:val="aff0"/>
              <w:spacing w:before="0" w:after="0"/>
              <w:ind w:left="0" w:right="0"/>
              <w:jc w:val="center"/>
              <w:rPr>
                <w:color w:val="000000"/>
              </w:rPr>
            </w:pPr>
            <w:r w:rsidRPr="00A27DBF">
              <w:rPr>
                <w:color w:val="000000"/>
              </w:rPr>
              <w:t>8</w:t>
            </w:r>
          </w:p>
        </w:tc>
        <w:tc>
          <w:tcPr>
            <w:tcW w:w="929" w:type="dxa"/>
            <w:tcBorders>
              <w:top w:val="single" w:sz="4" w:space="0" w:color="auto"/>
              <w:left w:val="single" w:sz="4" w:space="0" w:color="auto"/>
              <w:bottom w:val="single" w:sz="4" w:space="0" w:color="auto"/>
              <w:right w:val="single" w:sz="4" w:space="0" w:color="auto"/>
            </w:tcBorders>
            <w:vAlign w:val="center"/>
          </w:tcPr>
          <w:p w:rsidR="009469A6" w:rsidRPr="00A27DBF" w:rsidRDefault="009469A6" w:rsidP="00B8118F">
            <w:pPr>
              <w:pStyle w:val="aff0"/>
              <w:spacing w:before="0" w:after="0"/>
              <w:ind w:left="0" w:right="0"/>
              <w:jc w:val="center"/>
              <w:rPr>
                <w:color w:val="000000"/>
              </w:rPr>
            </w:pPr>
            <w:r w:rsidRPr="00A27DBF">
              <w:rPr>
                <w:color w:val="000000"/>
              </w:rPr>
              <w:t>…</w:t>
            </w:r>
          </w:p>
        </w:tc>
      </w:tr>
      <w:tr w:rsidR="009469A6" w:rsidRPr="00A27DBF" w:rsidTr="009F67B6">
        <w:tc>
          <w:tcPr>
            <w:tcW w:w="0" w:type="auto"/>
            <w:tcBorders>
              <w:top w:val="single" w:sz="4" w:space="0" w:color="auto"/>
              <w:left w:val="single" w:sz="4" w:space="0" w:color="auto"/>
              <w:bottom w:val="single" w:sz="4" w:space="0" w:color="auto"/>
              <w:right w:val="single" w:sz="4" w:space="0" w:color="auto"/>
            </w:tcBorders>
            <w:vAlign w:val="center"/>
          </w:tcPr>
          <w:p w:rsidR="009469A6" w:rsidRPr="00A27DBF" w:rsidRDefault="00C22199" w:rsidP="00C22199">
            <w:pPr>
              <w:pStyle w:val="aff1"/>
              <w:suppressAutoHyphens w:val="0"/>
              <w:snapToGrid w:val="0"/>
              <w:spacing w:before="0" w:after="0"/>
              <w:ind w:left="0" w:right="0"/>
              <w:jc w:val="center"/>
              <w:rPr>
                <w:color w:val="000000"/>
                <w:sz w:val="22"/>
              </w:rPr>
            </w:pPr>
            <w:r w:rsidRPr="00A27DBF">
              <w:rPr>
                <w:color w:val="000000"/>
                <w:sz w:val="22"/>
              </w:rPr>
              <w:t>1</w:t>
            </w:r>
          </w:p>
        </w:tc>
        <w:tc>
          <w:tcPr>
            <w:tcW w:w="0" w:type="auto"/>
            <w:tcBorders>
              <w:top w:val="single" w:sz="4" w:space="0" w:color="auto"/>
              <w:left w:val="single" w:sz="4" w:space="0" w:color="auto"/>
              <w:bottom w:val="single" w:sz="4" w:space="0" w:color="auto"/>
              <w:right w:val="single" w:sz="4" w:space="0" w:color="auto"/>
            </w:tcBorders>
          </w:tcPr>
          <w:p w:rsidR="009469A6" w:rsidRPr="00A27DBF"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A27DBF"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A27DBF"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A27DBF" w:rsidRDefault="009469A6" w:rsidP="00B8118F">
            <w:pPr>
              <w:pStyle w:val="aff1"/>
              <w:spacing w:before="0" w:after="0"/>
              <w:ind w:left="0" w:right="0"/>
              <w:rPr>
                <w:color w:val="000000"/>
                <w:sz w:val="22"/>
              </w:rPr>
            </w:pPr>
          </w:p>
        </w:tc>
        <w:tc>
          <w:tcPr>
            <w:tcW w:w="921" w:type="dxa"/>
            <w:tcBorders>
              <w:top w:val="single" w:sz="4" w:space="0" w:color="auto"/>
              <w:left w:val="single" w:sz="4" w:space="0" w:color="auto"/>
              <w:bottom w:val="single" w:sz="4" w:space="0" w:color="auto"/>
              <w:right w:val="single" w:sz="4" w:space="0" w:color="auto"/>
            </w:tcBorders>
          </w:tcPr>
          <w:p w:rsidR="009469A6" w:rsidRPr="00A27DBF"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A27DBF"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A27DBF"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A27DBF"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A27DBF" w:rsidRDefault="009469A6" w:rsidP="00B8118F">
            <w:pPr>
              <w:pStyle w:val="aff1"/>
              <w:spacing w:before="0" w:after="0"/>
              <w:ind w:left="0" w:right="0"/>
              <w:rPr>
                <w:color w:val="000000"/>
                <w:sz w:val="22"/>
              </w:rPr>
            </w:pPr>
          </w:p>
        </w:tc>
        <w:tc>
          <w:tcPr>
            <w:tcW w:w="929" w:type="dxa"/>
            <w:tcBorders>
              <w:top w:val="single" w:sz="4" w:space="0" w:color="auto"/>
              <w:left w:val="single" w:sz="4" w:space="0" w:color="auto"/>
              <w:bottom w:val="single" w:sz="4" w:space="0" w:color="auto"/>
              <w:right w:val="single" w:sz="4" w:space="0" w:color="auto"/>
            </w:tcBorders>
          </w:tcPr>
          <w:p w:rsidR="009469A6" w:rsidRPr="00A27DBF" w:rsidRDefault="009469A6" w:rsidP="00B8118F">
            <w:pPr>
              <w:pStyle w:val="aff1"/>
              <w:spacing w:before="0" w:after="0"/>
              <w:ind w:left="0" w:right="0"/>
              <w:rPr>
                <w:color w:val="000000"/>
                <w:sz w:val="22"/>
              </w:rPr>
            </w:pPr>
          </w:p>
        </w:tc>
      </w:tr>
      <w:tr w:rsidR="009469A6" w:rsidRPr="00A27DBF" w:rsidTr="009F67B6">
        <w:tc>
          <w:tcPr>
            <w:tcW w:w="0" w:type="auto"/>
            <w:tcBorders>
              <w:top w:val="single" w:sz="4" w:space="0" w:color="auto"/>
              <w:left w:val="single" w:sz="4" w:space="0" w:color="auto"/>
              <w:bottom w:val="single" w:sz="4" w:space="0" w:color="auto"/>
              <w:right w:val="single" w:sz="4" w:space="0" w:color="auto"/>
            </w:tcBorders>
            <w:vAlign w:val="center"/>
          </w:tcPr>
          <w:p w:rsidR="009469A6" w:rsidRPr="00A27DBF" w:rsidRDefault="00C22199" w:rsidP="00D32781">
            <w:pPr>
              <w:pStyle w:val="aff1"/>
              <w:suppressAutoHyphens w:val="0"/>
              <w:snapToGrid w:val="0"/>
              <w:spacing w:before="0" w:after="0"/>
              <w:ind w:left="0" w:right="0"/>
              <w:jc w:val="center"/>
              <w:rPr>
                <w:color w:val="000000"/>
                <w:sz w:val="22"/>
              </w:rPr>
            </w:pPr>
            <w:r w:rsidRPr="00A27DBF">
              <w:rPr>
                <w:color w:val="000000"/>
                <w:sz w:val="22"/>
              </w:rPr>
              <w:t>2</w:t>
            </w:r>
          </w:p>
        </w:tc>
        <w:tc>
          <w:tcPr>
            <w:tcW w:w="0" w:type="auto"/>
            <w:tcBorders>
              <w:top w:val="single" w:sz="4" w:space="0" w:color="auto"/>
              <w:left w:val="single" w:sz="4" w:space="0" w:color="auto"/>
              <w:bottom w:val="single" w:sz="4" w:space="0" w:color="auto"/>
              <w:right w:val="single" w:sz="4" w:space="0" w:color="auto"/>
            </w:tcBorders>
          </w:tcPr>
          <w:p w:rsidR="009469A6" w:rsidRPr="00A27DBF"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A27DBF"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A27DBF"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A27DBF" w:rsidRDefault="009469A6" w:rsidP="00B8118F">
            <w:pPr>
              <w:pStyle w:val="aff1"/>
              <w:spacing w:before="0" w:after="0"/>
              <w:ind w:left="0" w:right="0"/>
              <w:rPr>
                <w:color w:val="000000"/>
                <w:sz w:val="22"/>
              </w:rPr>
            </w:pPr>
          </w:p>
        </w:tc>
        <w:tc>
          <w:tcPr>
            <w:tcW w:w="921" w:type="dxa"/>
            <w:tcBorders>
              <w:top w:val="single" w:sz="4" w:space="0" w:color="auto"/>
              <w:left w:val="single" w:sz="4" w:space="0" w:color="auto"/>
              <w:bottom w:val="single" w:sz="4" w:space="0" w:color="auto"/>
              <w:right w:val="single" w:sz="4" w:space="0" w:color="auto"/>
            </w:tcBorders>
          </w:tcPr>
          <w:p w:rsidR="009469A6" w:rsidRPr="00A27DBF"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A27DBF"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A27DBF"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A27DBF"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A27DBF" w:rsidRDefault="009469A6" w:rsidP="00B8118F">
            <w:pPr>
              <w:pStyle w:val="aff1"/>
              <w:spacing w:before="0" w:after="0"/>
              <w:ind w:left="0" w:right="0"/>
              <w:rPr>
                <w:color w:val="000000"/>
                <w:sz w:val="22"/>
              </w:rPr>
            </w:pPr>
          </w:p>
        </w:tc>
        <w:tc>
          <w:tcPr>
            <w:tcW w:w="929" w:type="dxa"/>
            <w:tcBorders>
              <w:top w:val="single" w:sz="4" w:space="0" w:color="auto"/>
              <w:left w:val="single" w:sz="4" w:space="0" w:color="auto"/>
              <w:bottom w:val="single" w:sz="4" w:space="0" w:color="auto"/>
              <w:right w:val="single" w:sz="4" w:space="0" w:color="auto"/>
            </w:tcBorders>
          </w:tcPr>
          <w:p w:rsidR="009469A6" w:rsidRPr="00A27DBF" w:rsidRDefault="009469A6" w:rsidP="00B8118F">
            <w:pPr>
              <w:pStyle w:val="aff1"/>
              <w:spacing w:before="0" w:after="0"/>
              <w:ind w:left="0" w:right="0"/>
              <w:rPr>
                <w:color w:val="000000"/>
                <w:sz w:val="22"/>
              </w:rPr>
            </w:pPr>
          </w:p>
        </w:tc>
      </w:tr>
      <w:tr w:rsidR="009469A6" w:rsidRPr="00A27DBF" w:rsidTr="009F67B6">
        <w:tc>
          <w:tcPr>
            <w:tcW w:w="0" w:type="auto"/>
            <w:tcBorders>
              <w:top w:val="single" w:sz="4" w:space="0" w:color="auto"/>
              <w:left w:val="single" w:sz="4" w:space="0" w:color="auto"/>
              <w:bottom w:val="single" w:sz="4" w:space="0" w:color="auto"/>
              <w:right w:val="single" w:sz="4" w:space="0" w:color="auto"/>
            </w:tcBorders>
            <w:vAlign w:val="center"/>
          </w:tcPr>
          <w:p w:rsidR="009469A6" w:rsidRPr="00A27DBF" w:rsidRDefault="00C22199" w:rsidP="00D32781">
            <w:pPr>
              <w:pStyle w:val="aff1"/>
              <w:suppressAutoHyphens w:val="0"/>
              <w:snapToGrid w:val="0"/>
              <w:spacing w:before="0" w:after="0"/>
              <w:ind w:left="0" w:right="0"/>
              <w:jc w:val="center"/>
              <w:rPr>
                <w:color w:val="000000"/>
                <w:sz w:val="22"/>
              </w:rPr>
            </w:pPr>
            <w:r w:rsidRPr="00A27DBF">
              <w:rPr>
                <w:color w:val="000000"/>
                <w:sz w:val="22"/>
              </w:rPr>
              <w:t>3</w:t>
            </w:r>
          </w:p>
        </w:tc>
        <w:tc>
          <w:tcPr>
            <w:tcW w:w="0" w:type="auto"/>
            <w:tcBorders>
              <w:top w:val="single" w:sz="4" w:space="0" w:color="auto"/>
              <w:left w:val="single" w:sz="4" w:space="0" w:color="auto"/>
              <w:bottom w:val="single" w:sz="4" w:space="0" w:color="auto"/>
              <w:right w:val="single" w:sz="4" w:space="0" w:color="auto"/>
            </w:tcBorders>
          </w:tcPr>
          <w:p w:rsidR="009469A6" w:rsidRPr="00A27DBF"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A27DBF"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A27DBF"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A27DBF" w:rsidRDefault="009469A6" w:rsidP="00B8118F">
            <w:pPr>
              <w:pStyle w:val="aff1"/>
              <w:spacing w:before="0" w:after="0"/>
              <w:ind w:left="0" w:right="0"/>
              <w:rPr>
                <w:color w:val="000000"/>
                <w:sz w:val="22"/>
              </w:rPr>
            </w:pPr>
          </w:p>
        </w:tc>
        <w:tc>
          <w:tcPr>
            <w:tcW w:w="921" w:type="dxa"/>
            <w:tcBorders>
              <w:top w:val="single" w:sz="4" w:space="0" w:color="auto"/>
              <w:left w:val="single" w:sz="4" w:space="0" w:color="auto"/>
              <w:bottom w:val="single" w:sz="4" w:space="0" w:color="auto"/>
              <w:right w:val="single" w:sz="4" w:space="0" w:color="auto"/>
            </w:tcBorders>
          </w:tcPr>
          <w:p w:rsidR="009469A6" w:rsidRPr="00A27DBF"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A27DBF"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A27DBF"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A27DBF"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A27DBF" w:rsidRDefault="009469A6" w:rsidP="00B8118F">
            <w:pPr>
              <w:pStyle w:val="aff1"/>
              <w:spacing w:before="0" w:after="0"/>
              <w:ind w:left="0" w:right="0"/>
              <w:rPr>
                <w:color w:val="000000"/>
                <w:sz w:val="22"/>
              </w:rPr>
            </w:pPr>
          </w:p>
        </w:tc>
        <w:tc>
          <w:tcPr>
            <w:tcW w:w="929" w:type="dxa"/>
            <w:tcBorders>
              <w:top w:val="single" w:sz="4" w:space="0" w:color="auto"/>
              <w:left w:val="single" w:sz="4" w:space="0" w:color="auto"/>
              <w:bottom w:val="single" w:sz="4" w:space="0" w:color="auto"/>
              <w:right w:val="single" w:sz="4" w:space="0" w:color="auto"/>
            </w:tcBorders>
          </w:tcPr>
          <w:p w:rsidR="009469A6" w:rsidRPr="00A27DBF" w:rsidRDefault="009469A6" w:rsidP="00B8118F">
            <w:pPr>
              <w:pStyle w:val="aff1"/>
              <w:spacing w:before="0" w:after="0"/>
              <w:ind w:left="0" w:right="0"/>
              <w:rPr>
                <w:color w:val="000000"/>
                <w:sz w:val="22"/>
              </w:rPr>
            </w:pPr>
          </w:p>
        </w:tc>
      </w:tr>
      <w:tr w:rsidR="009469A6" w:rsidRPr="00A27DBF" w:rsidTr="009F67B6">
        <w:tc>
          <w:tcPr>
            <w:tcW w:w="0" w:type="auto"/>
            <w:tcBorders>
              <w:top w:val="single" w:sz="4" w:space="0" w:color="auto"/>
              <w:left w:val="single" w:sz="4" w:space="0" w:color="auto"/>
              <w:bottom w:val="single" w:sz="4" w:space="0" w:color="auto"/>
              <w:right w:val="single" w:sz="4" w:space="0" w:color="auto"/>
            </w:tcBorders>
            <w:vAlign w:val="center"/>
          </w:tcPr>
          <w:p w:rsidR="009469A6" w:rsidRPr="00A27DBF" w:rsidRDefault="009469A6" w:rsidP="00B8118F">
            <w:pPr>
              <w:pStyle w:val="aff1"/>
              <w:spacing w:before="0" w:after="0"/>
              <w:ind w:left="0" w:right="0"/>
              <w:jc w:val="center"/>
              <w:rPr>
                <w:color w:val="000000"/>
                <w:sz w:val="22"/>
              </w:rPr>
            </w:pPr>
            <w:r w:rsidRPr="00A27DBF">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9469A6" w:rsidRPr="00A27DBF"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A27DBF"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A27DBF"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A27DBF" w:rsidRDefault="009469A6" w:rsidP="00B8118F">
            <w:pPr>
              <w:pStyle w:val="aff1"/>
              <w:spacing w:before="0" w:after="0"/>
              <w:ind w:left="0" w:right="0"/>
              <w:rPr>
                <w:color w:val="000000"/>
                <w:sz w:val="22"/>
              </w:rPr>
            </w:pPr>
          </w:p>
        </w:tc>
        <w:tc>
          <w:tcPr>
            <w:tcW w:w="921" w:type="dxa"/>
            <w:tcBorders>
              <w:top w:val="single" w:sz="4" w:space="0" w:color="auto"/>
              <w:left w:val="single" w:sz="4" w:space="0" w:color="auto"/>
              <w:bottom w:val="single" w:sz="4" w:space="0" w:color="auto"/>
              <w:right w:val="single" w:sz="4" w:space="0" w:color="auto"/>
            </w:tcBorders>
          </w:tcPr>
          <w:p w:rsidR="009469A6" w:rsidRPr="00A27DBF"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A27DBF"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A27DBF"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A27DBF"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A27DBF" w:rsidRDefault="009469A6" w:rsidP="00B8118F">
            <w:pPr>
              <w:pStyle w:val="aff1"/>
              <w:spacing w:before="0" w:after="0"/>
              <w:ind w:left="0" w:right="0"/>
              <w:rPr>
                <w:color w:val="000000"/>
                <w:sz w:val="22"/>
              </w:rPr>
            </w:pPr>
          </w:p>
        </w:tc>
        <w:tc>
          <w:tcPr>
            <w:tcW w:w="929" w:type="dxa"/>
            <w:tcBorders>
              <w:top w:val="single" w:sz="4" w:space="0" w:color="auto"/>
              <w:left w:val="single" w:sz="4" w:space="0" w:color="auto"/>
              <w:bottom w:val="single" w:sz="4" w:space="0" w:color="auto"/>
              <w:right w:val="single" w:sz="4" w:space="0" w:color="auto"/>
            </w:tcBorders>
          </w:tcPr>
          <w:p w:rsidR="009469A6" w:rsidRPr="00A27DBF" w:rsidRDefault="009469A6" w:rsidP="00B8118F">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741" w:name="_Toc171070556"/>
      <w:bookmarkStart w:id="742" w:name="_Toc98253927"/>
      <w:bookmarkStart w:id="743" w:name="_Toc176605808"/>
      <w:bookmarkStart w:id="744" w:name="_Toc176611017"/>
      <w:bookmarkStart w:id="745" w:name="_Toc176611073"/>
      <w:bookmarkStart w:id="746" w:name="_Toc176668676"/>
      <w:bookmarkStart w:id="747" w:name="_Toc176684336"/>
      <w:bookmarkStart w:id="748" w:name="_Toc176746279"/>
      <w:bookmarkStart w:id="749" w:name="_Toc176747346"/>
      <w:bookmarkStart w:id="750" w:name="_Toc198979988"/>
      <w:bookmarkStart w:id="751" w:name="_Toc217466324"/>
      <w:bookmarkStart w:id="752" w:name="_Toc217702862"/>
      <w:bookmarkStart w:id="753" w:name="_Toc233601980"/>
      <w:bookmarkStart w:id="754" w:name="_Toc263343466"/>
      <w:r w:rsidRPr="00F647F7">
        <w:rPr>
          <w:b w:val="0"/>
          <w:szCs w:val="24"/>
        </w:rPr>
        <w:br w:type="page"/>
      </w:r>
      <w:bookmarkStart w:id="755" w:name="_Toc439170683"/>
      <w:bookmarkStart w:id="756" w:name="_Toc439172785"/>
      <w:bookmarkStart w:id="757" w:name="_Toc439173229"/>
      <w:bookmarkStart w:id="758" w:name="_Toc439238225"/>
      <w:bookmarkStart w:id="759" w:name="_Toc439252773"/>
      <w:bookmarkStart w:id="760" w:name="_Toc439323747"/>
      <w:bookmarkStart w:id="761" w:name="_Toc440361381"/>
      <w:bookmarkStart w:id="762" w:name="_Toc440376136"/>
      <w:bookmarkStart w:id="763" w:name="_Toc440376263"/>
      <w:bookmarkStart w:id="764" w:name="_Toc440382521"/>
      <w:bookmarkStart w:id="765" w:name="_Toc440447191"/>
      <w:bookmarkStart w:id="766" w:name="_Toc440620871"/>
      <w:bookmarkStart w:id="767" w:name="_Toc440631506"/>
      <w:bookmarkStart w:id="768" w:name="_Toc440875745"/>
      <w:bookmarkStart w:id="769" w:name="_Toc441131617"/>
      <w:r w:rsidRPr="00F647F7">
        <w:rPr>
          <w:b w:val="0"/>
          <w:szCs w:val="24"/>
        </w:rPr>
        <w:lastRenderedPageBreak/>
        <w:t>Инструкции по заполнению</w:t>
      </w:r>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2F2082">
        <w:rPr>
          <w:sz w:val="24"/>
          <w:szCs w:val="24"/>
        </w:rPr>
        <w:fldChar w:fldCharType="begin"/>
      </w:r>
      <w:r w:rsidR="00D56F8C">
        <w:rPr>
          <w:sz w:val="24"/>
          <w:szCs w:val="24"/>
        </w:rPr>
        <w:instrText xml:space="preserve"> REF _Ref55336310 \r \h </w:instrText>
      </w:r>
      <w:r w:rsidR="002F2082">
        <w:rPr>
          <w:sz w:val="24"/>
          <w:szCs w:val="24"/>
        </w:rPr>
      </w:r>
      <w:r w:rsidR="002F2082">
        <w:rPr>
          <w:sz w:val="24"/>
          <w:szCs w:val="24"/>
        </w:rPr>
        <w:fldChar w:fldCharType="separate"/>
      </w:r>
      <w:r w:rsidR="00BE4110">
        <w:rPr>
          <w:sz w:val="24"/>
          <w:szCs w:val="24"/>
        </w:rPr>
        <w:t>5.1</w:t>
      </w:r>
      <w:r w:rsidR="002F2082">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w:t>
      </w:r>
      <w:proofErr w:type="spellStart"/>
      <w:r w:rsidR="004F4D80" w:rsidRPr="008E5EA3">
        <w:rPr>
          <w:sz w:val="24"/>
          <w:szCs w:val="24"/>
        </w:rPr>
        <w:t>т.ч</w:t>
      </w:r>
      <w:proofErr w:type="spellEnd"/>
      <w:r w:rsidR="004F4D80" w:rsidRPr="008E5EA3">
        <w:rPr>
          <w:sz w:val="24"/>
          <w:szCs w:val="24"/>
        </w:rPr>
        <w:t>. организационно-правовую форму) и свой адрес.</w:t>
      </w:r>
    </w:p>
    <w:p w:rsidR="004F4D80" w:rsidRPr="008E5EA3" w:rsidRDefault="00C22199" w:rsidP="004F4D80">
      <w:pPr>
        <w:pStyle w:val="aff6"/>
        <w:numPr>
          <w:ilvl w:val="3"/>
          <w:numId w:val="1"/>
        </w:numPr>
        <w:tabs>
          <w:tab w:val="num" w:pos="1134"/>
          <w:tab w:val="num" w:pos="1276"/>
        </w:tabs>
        <w:suppressAutoHyphens w:val="0"/>
        <w:spacing w:before="100" w:beforeAutospacing="1" w:line="240" w:lineRule="auto"/>
        <w:rPr>
          <w:sz w:val="24"/>
          <w:szCs w:val="24"/>
        </w:rPr>
      </w:pPr>
      <w:r w:rsidRPr="00336F2E">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w:t>
      </w:r>
      <w:r w:rsidR="004F4D80" w:rsidRPr="008E5EA3">
        <w:rPr>
          <w:sz w:val="24"/>
          <w:szCs w:val="24"/>
        </w:rPr>
        <w:t xml:space="preserve"> </w:t>
      </w:r>
      <w:r w:rsidR="005D252F" w:rsidRPr="005D252F">
        <w:rPr>
          <w:bCs w:val="0"/>
          <w:sz w:val="24"/>
          <w:szCs w:val="24"/>
        </w:rPr>
        <w:t>работ</w:t>
      </w:r>
      <w:r w:rsidR="005D252F" w:rsidRPr="002D4BC6">
        <w:rPr>
          <w:szCs w:val="24"/>
        </w:rPr>
        <w:t xml:space="preserve"> </w:t>
      </w:r>
      <w:r w:rsidR="004F4D80" w:rsidRPr="008E5EA3">
        <w:rPr>
          <w:sz w:val="24"/>
          <w:szCs w:val="24"/>
        </w:rPr>
        <w:t>(</w:t>
      </w:r>
      <w:r w:rsidR="00D56F8C">
        <w:rPr>
          <w:sz w:val="24"/>
          <w:szCs w:val="24"/>
        </w:rPr>
        <w:t>подраздел</w:t>
      </w:r>
      <w:r w:rsidR="00841A6F">
        <w:rPr>
          <w:sz w:val="24"/>
          <w:szCs w:val="24"/>
        </w:rPr>
        <w:t xml:space="preserve"> </w:t>
      </w:r>
      <w:r w:rsidR="002F2082">
        <w:rPr>
          <w:sz w:val="24"/>
          <w:szCs w:val="24"/>
        </w:rPr>
        <w:fldChar w:fldCharType="begin"/>
      </w:r>
      <w:r w:rsidR="00D56F8C">
        <w:rPr>
          <w:sz w:val="24"/>
          <w:szCs w:val="24"/>
        </w:rPr>
        <w:instrText xml:space="preserve"> REF _Ref440273986 \r \h </w:instrText>
      </w:r>
      <w:r w:rsidR="002F2082">
        <w:rPr>
          <w:sz w:val="24"/>
          <w:szCs w:val="24"/>
        </w:rPr>
      </w:r>
      <w:r w:rsidR="002F2082">
        <w:rPr>
          <w:sz w:val="24"/>
          <w:szCs w:val="24"/>
        </w:rPr>
        <w:fldChar w:fldCharType="separate"/>
      </w:r>
      <w:r w:rsidR="00BE4110">
        <w:rPr>
          <w:sz w:val="24"/>
          <w:szCs w:val="24"/>
        </w:rPr>
        <w:t>5.2</w:t>
      </w:r>
      <w:r w:rsidR="002F2082">
        <w:rPr>
          <w:sz w:val="24"/>
          <w:szCs w:val="24"/>
        </w:rPr>
        <w:fldChar w:fldCharType="end"/>
      </w:r>
      <w:r w:rsidR="004F4D80" w:rsidRPr="008E5EA3">
        <w:rPr>
          <w:sz w:val="24"/>
          <w:szCs w:val="24"/>
        </w:rPr>
        <w:t>).</w:t>
      </w:r>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 xml:space="preserve">Для указания сроков против каждого этапа / </w:t>
      </w:r>
      <w:proofErr w:type="spellStart"/>
      <w:r w:rsidRPr="00F647F7">
        <w:rPr>
          <w:sz w:val="24"/>
          <w:szCs w:val="24"/>
        </w:rPr>
        <w:t>подэтапа</w:t>
      </w:r>
      <w:proofErr w:type="spellEnd"/>
      <w:r w:rsidRPr="00F647F7">
        <w:rPr>
          <w:sz w:val="24"/>
          <w:szCs w:val="24"/>
        </w:rPr>
        <w:t xml:space="preserve">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1832"/>
        <w:gridCol w:w="845"/>
        <w:gridCol w:w="846"/>
        <w:gridCol w:w="846"/>
        <w:gridCol w:w="846"/>
        <w:gridCol w:w="846"/>
        <w:gridCol w:w="846"/>
        <w:gridCol w:w="846"/>
        <w:gridCol w:w="846"/>
        <w:gridCol w:w="846"/>
      </w:tblGrid>
      <w:tr w:rsidR="00C22199" w:rsidRPr="00A27DBF" w:rsidTr="00BC4601">
        <w:trPr>
          <w:cantSplit/>
        </w:trPr>
        <w:tc>
          <w:tcPr>
            <w:tcW w:w="10273" w:type="dxa"/>
            <w:gridSpan w:val="11"/>
            <w:tcBorders>
              <w:top w:val="single" w:sz="4" w:space="0" w:color="auto"/>
              <w:left w:val="single" w:sz="4" w:space="0" w:color="auto"/>
              <w:bottom w:val="single" w:sz="4" w:space="0" w:color="auto"/>
              <w:right w:val="single" w:sz="4" w:space="0" w:color="auto"/>
            </w:tcBorders>
          </w:tcPr>
          <w:p w:rsidR="00C22199" w:rsidRPr="00A27DBF" w:rsidRDefault="00A27DBF" w:rsidP="00BC4601">
            <w:pPr>
              <w:pStyle w:val="aff0"/>
              <w:jc w:val="center"/>
              <w:rPr>
                <w:b/>
                <w:color w:val="000000"/>
              </w:rPr>
            </w:pPr>
            <w:r w:rsidRPr="00A27DBF">
              <w:rPr>
                <w:iCs/>
                <w:lang w:eastAsia="ru-RU"/>
              </w:rPr>
              <w:t>Работы по ремонту оборудования дизель - генераторов (систем аварийного электропитания) для нужд ПАО «МРСК Центра» (филиала «Смоленскэнерго»)</w:t>
            </w:r>
          </w:p>
        </w:tc>
      </w:tr>
      <w:tr w:rsidR="00C22199" w:rsidRPr="00A27DBF" w:rsidTr="00BC4601">
        <w:trPr>
          <w:cantSplit/>
          <w:tblHeader/>
        </w:trPr>
        <w:tc>
          <w:tcPr>
            <w:tcW w:w="828" w:type="dxa"/>
            <w:vMerge w:val="restart"/>
            <w:tcBorders>
              <w:top w:val="single" w:sz="4" w:space="0" w:color="auto"/>
              <w:left w:val="single" w:sz="4" w:space="0" w:color="auto"/>
              <w:bottom w:val="single" w:sz="4" w:space="0" w:color="auto"/>
              <w:right w:val="single" w:sz="4" w:space="0" w:color="auto"/>
            </w:tcBorders>
          </w:tcPr>
          <w:p w:rsidR="00C22199" w:rsidRPr="00A27DBF" w:rsidRDefault="00C22199" w:rsidP="00BC4601">
            <w:pPr>
              <w:pStyle w:val="aff0"/>
              <w:rPr>
                <w:color w:val="000000"/>
              </w:rPr>
            </w:pPr>
            <w:r w:rsidRPr="00A27DBF">
              <w:rPr>
                <w:color w:val="000000"/>
              </w:rPr>
              <w:t xml:space="preserve">№ </w:t>
            </w:r>
            <w:proofErr w:type="gramStart"/>
            <w:r w:rsidRPr="00A27DBF">
              <w:rPr>
                <w:color w:val="000000"/>
              </w:rPr>
              <w:t>п</w:t>
            </w:r>
            <w:proofErr w:type="gramEnd"/>
            <w:r w:rsidRPr="00A27DBF">
              <w:rPr>
                <w:color w:val="000000"/>
              </w:rPr>
              <w:t>/п</w:t>
            </w:r>
          </w:p>
        </w:tc>
        <w:tc>
          <w:tcPr>
            <w:tcW w:w="1832" w:type="dxa"/>
            <w:vMerge w:val="restart"/>
            <w:tcBorders>
              <w:top w:val="single" w:sz="4" w:space="0" w:color="auto"/>
              <w:left w:val="single" w:sz="4" w:space="0" w:color="auto"/>
              <w:bottom w:val="single" w:sz="4" w:space="0" w:color="auto"/>
              <w:right w:val="single" w:sz="4" w:space="0" w:color="auto"/>
            </w:tcBorders>
          </w:tcPr>
          <w:p w:rsidR="00C22199" w:rsidRPr="00A27DBF" w:rsidRDefault="00C22199" w:rsidP="00BC4601">
            <w:pPr>
              <w:pStyle w:val="aff0"/>
              <w:rPr>
                <w:color w:val="000000"/>
              </w:rPr>
            </w:pPr>
            <w:r w:rsidRPr="00A27DBF">
              <w:rPr>
                <w:color w:val="000000"/>
              </w:rPr>
              <w:t>Наименование этапа</w:t>
            </w:r>
          </w:p>
        </w:tc>
        <w:tc>
          <w:tcPr>
            <w:tcW w:w="7613" w:type="dxa"/>
            <w:gridSpan w:val="9"/>
            <w:tcBorders>
              <w:top w:val="single" w:sz="4" w:space="0" w:color="auto"/>
              <w:left w:val="single" w:sz="4" w:space="0" w:color="auto"/>
              <w:bottom w:val="single" w:sz="4" w:space="0" w:color="auto"/>
              <w:right w:val="single" w:sz="4" w:space="0" w:color="auto"/>
            </w:tcBorders>
          </w:tcPr>
          <w:p w:rsidR="00C22199" w:rsidRPr="00A27DBF" w:rsidRDefault="00C22199" w:rsidP="00BC4601">
            <w:pPr>
              <w:pStyle w:val="aff0"/>
              <w:rPr>
                <w:color w:val="000000"/>
              </w:rPr>
            </w:pPr>
            <w:r w:rsidRPr="00A27DBF">
              <w:rPr>
                <w:color w:val="000000"/>
              </w:rPr>
              <w:t>График выполнения работ в днях/неделях________ (</w:t>
            </w:r>
            <w:r w:rsidRPr="00A27DBF">
              <w:rPr>
                <w:i/>
                <w:color w:val="000000"/>
              </w:rPr>
              <w:t>с момента подписания Договора</w:t>
            </w:r>
            <w:r w:rsidRPr="00A27DBF">
              <w:rPr>
                <w:color w:val="000000"/>
              </w:rPr>
              <w:t>)</w:t>
            </w:r>
          </w:p>
        </w:tc>
      </w:tr>
      <w:tr w:rsidR="00C22199" w:rsidRPr="00A27DBF" w:rsidTr="00BC4601">
        <w:trPr>
          <w:cantSplit/>
          <w:tblHeader/>
        </w:trPr>
        <w:tc>
          <w:tcPr>
            <w:tcW w:w="828" w:type="dxa"/>
            <w:vMerge/>
            <w:tcBorders>
              <w:top w:val="single" w:sz="4" w:space="0" w:color="auto"/>
              <w:left w:val="single" w:sz="4" w:space="0" w:color="auto"/>
              <w:bottom w:val="single" w:sz="4" w:space="0" w:color="auto"/>
              <w:right w:val="single" w:sz="4" w:space="0" w:color="auto"/>
            </w:tcBorders>
          </w:tcPr>
          <w:p w:rsidR="00C22199" w:rsidRPr="00A27DBF" w:rsidRDefault="00C22199" w:rsidP="00BC4601">
            <w:pPr>
              <w:pStyle w:val="aff0"/>
              <w:rPr>
                <w:color w:val="000000"/>
              </w:rPr>
            </w:pPr>
          </w:p>
        </w:tc>
        <w:tc>
          <w:tcPr>
            <w:tcW w:w="1832" w:type="dxa"/>
            <w:vMerge/>
            <w:tcBorders>
              <w:top w:val="single" w:sz="4" w:space="0" w:color="auto"/>
              <w:left w:val="single" w:sz="4" w:space="0" w:color="auto"/>
              <w:bottom w:val="single" w:sz="4" w:space="0" w:color="auto"/>
              <w:right w:val="single" w:sz="4" w:space="0" w:color="auto"/>
            </w:tcBorders>
          </w:tcPr>
          <w:p w:rsidR="00C22199" w:rsidRPr="00A27DBF" w:rsidRDefault="00C22199" w:rsidP="00BC4601">
            <w:pPr>
              <w:pStyle w:val="aff0"/>
              <w:rPr>
                <w:color w:val="000000"/>
              </w:rPr>
            </w:pPr>
          </w:p>
        </w:tc>
        <w:tc>
          <w:tcPr>
            <w:tcW w:w="845" w:type="dxa"/>
            <w:tcBorders>
              <w:top w:val="single" w:sz="4" w:space="0" w:color="auto"/>
              <w:left w:val="single" w:sz="4" w:space="0" w:color="auto"/>
              <w:bottom w:val="single" w:sz="4" w:space="0" w:color="auto"/>
              <w:right w:val="single" w:sz="4" w:space="0" w:color="auto"/>
            </w:tcBorders>
          </w:tcPr>
          <w:p w:rsidR="00C22199" w:rsidRPr="00A27DBF" w:rsidRDefault="00C22199" w:rsidP="00BC4601">
            <w:pPr>
              <w:pStyle w:val="aff0"/>
              <w:rPr>
                <w:color w:val="000000"/>
              </w:rPr>
            </w:pPr>
            <w:r w:rsidRPr="00A27DBF">
              <w:rPr>
                <w:color w:val="000000"/>
              </w:rPr>
              <w:t>…</w:t>
            </w:r>
          </w:p>
        </w:tc>
        <w:tc>
          <w:tcPr>
            <w:tcW w:w="846" w:type="dxa"/>
            <w:tcBorders>
              <w:top w:val="single" w:sz="4" w:space="0" w:color="auto"/>
              <w:left w:val="single" w:sz="4" w:space="0" w:color="auto"/>
              <w:bottom w:val="single" w:sz="4" w:space="0" w:color="auto"/>
              <w:right w:val="single" w:sz="4" w:space="0" w:color="auto"/>
            </w:tcBorders>
          </w:tcPr>
          <w:p w:rsidR="00C22199" w:rsidRPr="00A27DBF" w:rsidRDefault="00C22199" w:rsidP="00BC4601">
            <w:pPr>
              <w:pStyle w:val="aff0"/>
              <w:rPr>
                <w:color w:val="000000"/>
              </w:rPr>
            </w:pPr>
            <w:r w:rsidRPr="00A27DBF">
              <w:rPr>
                <w:color w:val="000000"/>
              </w:rPr>
              <w:t>7</w:t>
            </w:r>
          </w:p>
        </w:tc>
        <w:tc>
          <w:tcPr>
            <w:tcW w:w="846" w:type="dxa"/>
            <w:tcBorders>
              <w:top w:val="single" w:sz="4" w:space="0" w:color="auto"/>
              <w:left w:val="single" w:sz="4" w:space="0" w:color="auto"/>
              <w:bottom w:val="single" w:sz="4" w:space="0" w:color="auto"/>
              <w:right w:val="single" w:sz="4" w:space="0" w:color="auto"/>
            </w:tcBorders>
          </w:tcPr>
          <w:p w:rsidR="00C22199" w:rsidRPr="00A27DBF" w:rsidRDefault="00C22199" w:rsidP="00BC4601">
            <w:pPr>
              <w:pStyle w:val="aff0"/>
              <w:rPr>
                <w:color w:val="000000"/>
              </w:rPr>
            </w:pPr>
            <w:r w:rsidRPr="00A27DBF">
              <w:rPr>
                <w:color w:val="000000"/>
              </w:rPr>
              <w:t>8</w:t>
            </w:r>
          </w:p>
        </w:tc>
        <w:tc>
          <w:tcPr>
            <w:tcW w:w="846" w:type="dxa"/>
            <w:tcBorders>
              <w:top w:val="single" w:sz="4" w:space="0" w:color="auto"/>
              <w:left w:val="single" w:sz="4" w:space="0" w:color="auto"/>
              <w:bottom w:val="single" w:sz="4" w:space="0" w:color="auto"/>
              <w:right w:val="single" w:sz="4" w:space="0" w:color="auto"/>
            </w:tcBorders>
          </w:tcPr>
          <w:p w:rsidR="00C22199" w:rsidRPr="00A27DBF" w:rsidRDefault="00C22199" w:rsidP="00BC4601">
            <w:pPr>
              <w:pStyle w:val="aff0"/>
              <w:rPr>
                <w:color w:val="000000"/>
              </w:rPr>
            </w:pPr>
            <w:r w:rsidRPr="00A27DBF">
              <w:rPr>
                <w:color w:val="000000"/>
              </w:rPr>
              <w:t>9</w:t>
            </w:r>
          </w:p>
        </w:tc>
        <w:tc>
          <w:tcPr>
            <w:tcW w:w="846" w:type="dxa"/>
            <w:tcBorders>
              <w:top w:val="single" w:sz="4" w:space="0" w:color="auto"/>
              <w:left w:val="single" w:sz="4" w:space="0" w:color="auto"/>
              <w:bottom w:val="single" w:sz="4" w:space="0" w:color="auto"/>
              <w:right w:val="single" w:sz="4" w:space="0" w:color="auto"/>
            </w:tcBorders>
          </w:tcPr>
          <w:p w:rsidR="00C22199" w:rsidRPr="00A27DBF" w:rsidRDefault="00C22199" w:rsidP="00BC4601">
            <w:pPr>
              <w:pStyle w:val="aff0"/>
              <w:rPr>
                <w:color w:val="000000"/>
              </w:rPr>
            </w:pPr>
            <w:r w:rsidRPr="00A27DBF">
              <w:rPr>
                <w:color w:val="000000"/>
              </w:rPr>
              <w:t>10</w:t>
            </w:r>
          </w:p>
        </w:tc>
        <w:tc>
          <w:tcPr>
            <w:tcW w:w="846" w:type="dxa"/>
            <w:tcBorders>
              <w:top w:val="single" w:sz="4" w:space="0" w:color="auto"/>
              <w:left w:val="single" w:sz="4" w:space="0" w:color="auto"/>
              <w:bottom w:val="single" w:sz="4" w:space="0" w:color="auto"/>
              <w:right w:val="single" w:sz="4" w:space="0" w:color="auto"/>
            </w:tcBorders>
          </w:tcPr>
          <w:p w:rsidR="00C22199" w:rsidRPr="00A27DBF" w:rsidRDefault="00C22199" w:rsidP="00BC4601">
            <w:pPr>
              <w:pStyle w:val="aff0"/>
              <w:rPr>
                <w:color w:val="000000"/>
              </w:rPr>
            </w:pPr>
            <w:r w:rsidRPr="00A27DBF">
              <w:rPr>
                <w:color w:val="000000"/>
              </w:rPr>
              <w:t>11</w:t>
            </w:r>
          </w:p>
        </w:tc>
        <w:tc>
          <w:tcPr>
            <w:tcW w:w="846" w:type="dxa"/>
            <w:tcBorders>
              <w:top w:val="single" w:sz="4" w:space="0" w:color="auto"/>
              <w:left w:val="single" w:sz="4" w:space="0" w:color="auto"/>
              <w:bottom w:val="single" w:sz="4" w:space="0" w:color="auto"/>
              <w:right w:val="single" w:sz="4" w:space="0" w:color="auto"/>
            </w:tcBorders>
          </w:tcPr>
          <w:p w:rsidR="00C22199" w:rsidRPr="00A27DBF" w:rsidRDefault="00C22199" w:rsidP="00BC4601">
            <w:pPr>
              <w:pStyle w:val="aff0"/>
              <w:rPr>
                <w:color w:val="000000"/>
              </w:rPr>
            </w:pPr>
            <w:r w:rsidRPr="00A27DBF">
              <w:rPr>
                <w:color w:val="000000"/>
              </w:rPr>
              <w:t>12</w:t>
            </w:r>
          </w:p>
        </w:tc>
        <w:tc>
          <w:tcPr>
            <w:tcW w:w="846" w:type="dxa"/>
            <w:tcBorders>
              <w:top w:val="single" w:sz="4" w:space="0" w:color="auto"/>
              <w:left w:val="single" w:sz="4" w:space="0" w:color="auto"/>
              <w:bottom w:val="single" w:sz="4" w:space="0" w:color="auto"/>
              <w:right w:val="single" w:sz="4" w:space="0" w:color="auto"/>
            </w:tcBorders>
          </w:tcPr>
          <w:p w:rsidR="00C22199" w:rsidRPr="00A27DBF" w:rsidRDefault="00C22199" w:rsidP="00BC4601">
            <w:pPr>
              <w:pStyle w:val="aff0"/>
              <w:rPr>
                <w:color w:val="000000"/>
              </w:rPr>
            </w:pPr>
            <w:r w:rsidRPr="00A27DBF">
              <w:rPr>
                <w:color w:val="000000"/>
              </w:rPr>
              <w:t>13</w:t>
            </w:r>
          </w:p>
        </w:tc>
        <w:tc>
          <w:tcPr>
            <w:tcW w:w="846" w:type="dxa"/>
            <w:tcBorders>
              <w:top w:val="single" w:sz="4" w:space="0" w:color="auto"/>
              <w:left w:val="single" w:sz="4" w:space="0" w:color="auto"/>
              <w:bottom w:val="single" w:sz="4" w:space="0" w:color="auto"/>
              <w:right w:val="single" w:sz="4" w:space="0" w:color="auto"/>
            </w:tcBorders>
          </w:tcPr>
          <w:p w:rsidR="00C22199" w:rsidRPr="00A27DBF" w:rsidRDefault="00C22199" w:rsidP="00BC4601">
            <w:pPr>
              <w:pStyle w:val="aff0"/>
              <w:rPr>
                <w:color w:val="000000"/>
              </w:rPr>
            </w:pPr>
            <w:r w:rsidRPr="00A27DBF">
              <w:rPr>
                <w:color w:val="000000"/>
              </w:rPr>
              <w:t>…</w:t>
            </w:r>
          </w:p>
        </w:tc>
      </w:tr>
      <w:tr w:rsidR="00C22199" w:rsidRPr="00A27DBF" w:rsidTr="00BC4601">
        <w:tc>
          <w:tcPr>
            <w:tcW w:w="828" w:type="dxa"/>
            <w:tcBorders>
              <w:top w:val="single" w:sz="4" w:space="0" w:color="auto"/>
              <w:left w:val="single" w:sz="4" w:space="0" w:color="auto"/>
              <w:bottom w:val="single" w:sz="4" w:space="0" w:color="auto"/>
              <w:right w:val="single" w:sz="4" w:space="0" w:color="auto"/>
            </w:tcBorders>
          </w:tcPr>
          <w:p w:rsidR="00C22199" w:rsidRPr="00A27DBF" w:rsidRDefault="00C22199" w:rsidP="00BC4601">
            <w:pPr>
              <w:pStyle w:val="aff1"/>
              <w:ind w:left="0"/>
              <w:rPr>
                <w:bCs w:val="0"/>
                <w:color w:val="000000"/>
                <w:sz w:val="22"/>
              </w:rPr>
            </w:pPr>
            <w:r w:rsidRPr="00A27DBF">
              <w:rPr>
                <w:bCs w:val="0"/>
                <w:color w:val="000000"/>
                <w:sz w:val="22"/>
              </w:rPr>
              <w:t>…</w:t>
            </w:r>
          </w:p>
        </w:tc>
        <w:tc>
          <w:tcPr>
            <w:tcW w:w="1832" w:type="dxa"/>
            <w:tcBorders>
              <w:top w:val="single" w:sz="4" w:space="0" w:color="auto"/>
              <w:left w:val="single" w:sz="4" w:space="0" w:color="auto"/>
              <w:bottom w:val="single" w:sz="4" w:space="0" w:color="auto"/>
              <w:right w:val="single" w:sz="4" w:space="0" w:color="auto"/>
            </w:tcBorders>
          </w:tcPr>
          <w:p w:rsidR="00C22199" w:rsidRPr="00A27DBF" w:rsidRDefault="00C22199" w:rsidP="00BC4601">
            <w:pPr>
              <w:pStyle w:val="aff1"/>
              <w:rPr>
                <w:bCs w:val="0"/>
                <w:color w:val="000000"/>
                <w:sz w:val="22"/>
              </w:rPr>
            </w:pPr>
          </w:p>
        </w:tc>
        <w:tc>
          <w:tcPr>
            <w:tcW w:w="845" w:type="dxa"/>
            <w:tcBorders>
              <w:top w:val="single" w:sz="4" w:space="0" w:color="auto"/>
              <w:left w:val="single" w:sz="4" w:space="0" w:color="auto"/>
              <w:bottom w:val="single" w:sz="4" w:space="0" w:color="auto"/>
              <w:right w:val="single" w:sz="4" w:space="0" w:color="auto"/>
            </w:tcBorders>
          </w:tcPr>
          <w:p w:rsidR="00C22199" w:rsidRPr="00A27DBF" w:rsidRDefault="00C22199" w:rsidP="00BC4601">
            <w:pPr>
              <w:pStyle w:val="aff1"/>
              <w:rPr>
                <w:bCs w:val="0"/>
                <w:color w:val="000000"/>
                <w:sz w:val="22"/>
              </w:rPr>
            </w:pPr>
          </w:p>
        </w:tc>
        <w:tc>
          <w:tcPr>
            <w:tcW w:w="846" w:type="dxa"/>
            <w:tcBorders>
              <w:top w:val="single" w:sz="4" w:space="0" w:color="auto"/>
              <w:left w:val="single" w:sz="4" w:space="0" w:color="auto"/>
              <w:bottom w:val="single" w:sz="4" w:space="0" w:color="auto"/>
              <w:right w:val="single" w:sz="4" w:space="0" w:color="auto"/>
            </w:tcBorders>
          </w:tcPr>
          <w:p w:rsidR="00C22199" w:rsidRPr="00A27DBF" w:rsidRDefault="00C22199" w:rsidP="00BC4601">
            <w:pPr>
              <w:pStyle w:val="aff1"/>
              <w:rPr>
                <w:bCs w:val="0"/>
                <w:color w:val="000000"/>
                <w:sz w:val="22"/>
              </w:rPr>
            </w:pPr>
          </w:p>
        </w:tc>
        <w:tc>
          <w:tcPr>
            <w:tcW w:w="846" w:type="dxa"/>
            <w:tcBorders>
              <w:top w:val="single" w:sz="4" w:space="0" w:color="auto"/>
              <w:left w:val="single" w:sz="4" w:space="0" w:color="auto"/>
              <w:bottom w:val="single" w:sz="4" w:space="0" w:color="auto"/>
              <w:right w:val="single" w:sz="4" w:space="0" w:color="auto"/>
            </w:tcBorders>
          </w:tcPr>
          <w:p w:rsidR="00C22199" w:rsidRPr="00A27DBF" w:rsidRDefault="00C22199" w:rsidP="00BC4601">
            <w:pPr>
              <w:pStyle w:val="aff1"/>
              <w:rPr>
                <w:bCs w:val="0"/>
                <w:color w:val="000000"/>
                <w:sz w:val="22"/>
              </w:rPr>
            </w:pPr>
          </w:p>
        </w:tc>
        <w:tc>
          <w:tcPr>
            <w:tcW w:w="846" w:type="dxa"/>
            <w:tcBorders>
              <w:top w:val="single" w:sz="4" w:space="0" w:color="auto"/>
              <w:left w:val="single" w:sz="4" w:space="0" w:color="auto"/>
              <w:bottom w:val="single" w:sz="4" w:space="0" w:color="auto"/>
              <w:right w:val="single" w:sz="4" w:space="0" w:color="auto"/>
            </w:tcBorders>
          </w:tcPr>
          <w:p w:rsidR="00C22199" w:rsidRPr="00A27DBF" w:rsidRDefault="00C22199" w:rsidP="00BC4601">
            <w:pPr>
              <w:pStyle w:val="aff1"/>
              <w:rPr>
                <w:bCs w:val="0"/>
                <w:color w:val="000000"/>
                <w:sz w:val="22"/>
              </w:rPr>
            </w:pPr>
          </w:p>
        </w:tc>
        <w:tc>
          <w:tcPr>
            <w:tcW w:w="846" w:type="dxa"/>
            <w:tcBorders>
              <w:top w:val="single" w:sz="4" w:space="0" w:color="auto"/>
              <w:left w:val="single" w:sz="4" w:space="0" w:color="auto"/>
              <w:bottom w:val="single" w:sz="4" w:space="0" w:color="auto"/>
              <w:right w:val="single" w:sz="4" w:space="0" w:color="auto"/>
            </w:tcBorders>
          </w:tcPr>
          <w:p w:rsidR="00C22199" w:rsidRPr="00A27DBF" w:rsidRDefault="00C22199" w:rsidP="00BC4601">
            <w:pPr>
              <w:pStyle w:val="aff1"/>
              <w:rPr>
                <w:bCs w:val="0"/>
                <w:color w:val="000000"/>
                <w:sz w:val="22"/>
              </w:rPr>
            </w:pPr>
          </w:p>
        </w:tc>
        <w:tc>
          <w:tcPr>
            <w:tcW w:w="846" w:type="dxa"/>
            <w:tcBorders>
              <w:top w:val="single" w:sz="4" w:space="0" w:color="auto"/>
              <w:left w:val="single" w:sz="4" w:space="0" w:color="auto"/>
              <w:bottom w:val="single" w:sz="4" w:space="0" w:color="auto"/>
              <w:right w:val="single" w:sz="4" w:space="0" w:color="auto"/>
            </w:tcBorders>
          </w:tcPr>
          <w:p w:rsidR="00C22199" w:rsidRPr="00A27DBF" w:rsidRDefault="00C22199" w:rsidP="00BC4601">
            <w:pPr>
              <w:pStyle w:val="aff1"/>
              <w:rPr>
                <w:bCs w:val="0"/>
                <w:color w:val="000000"/>
                <w:sz w:val="22"/>
              </w:rPr>
            </w:pPr>
          </w:p>
        </w:tc>
        <w:tc>
          <w:tcPr>
            <w:tcW w:w="846" w:type="dxa"/>
            <w:tcBorders>
              <w:top w:val="single" w:sz="4" w:space="0" w:color="auto"/>
              <w:left w:val="single" w:sz="4" w:space="0" w:color="auto"/>
              <w:bottom w:val="single" w:sz="4" w:space="0" w:color="auto"/>
              <w:right w:val="single" w:sz="4" w:space="0" w:color="auto"/>
            </w:tcBorders>
          </w:tcPr>
          <w:p w:rsidR="00C22199" w:rsidRPr="00A27DBF" w:rsidRDefault="00C22199" w:rsidP="00BC4601">
            <w:pPr>
              <w:pStyle w:val="aff1"/>
              <w:rPr>
                <w:bCs w:val="0"/>
                <w:color w:val="000000"/>
                <w:sz w:val="22"/>
              </w:rPr>
            </w:pPr>
          </w:p>
        </w:tc>
        <w:tc>
          <w:tcPr>
            <w:tcW w:w="846" w:type="dxa"/>
            <w:tcBorders>
              <w:top w:val="single" w:sz="4" w:space="0" w:color="auto"/>
              <w:left w:val="single" w:sz="4" w:space="0" w:color="auto"/>
              <w:bottom w:val="single" w:sz="4" w:space="0" w:color="auto"/>
              <w:right w:val="single" w:sz="4" w:space="0" w:color="auto"/>
            </w:tcBorders>
          </w:tcPr>
          <w:p w:rsidR="00C22199" w:rsidRPr="00A27DBF" w:rsidRDefault="00C22199" w:rsidP="00BC4601">
            <w:pPr>
              <w:pStyle w:val="aff1"/>
              <w:rPr>
                <w:bCs w:val="0"/>
                <w:color w:val="000000"/>
                <w:sz w:val="22"/>
              </w:rPr>
            </w:pPr>
          </w:p>
        </w:tc>
        <w:tc>
          <w:tcPr>
            <w:tcW w:w="846" w:type="dxa"/>
            <w:tcBorders>
              <w:top w:val="single" w:sz="4" w:space="0" w:color="auto"/>
              <w:left w:val="single" w:sz="4" w:space="0" w:color="auto"/>
              <w:bottom w:val="single" w:sz="4" w:space="0" w:color="auto"/>
              <w:right w:val="single" w:sz="4" w:space="0" w:color="auto"/>
            </w:tcBorders>
          </w:tcPr>
          <w:p w:rsidR="00C22199" w:rsidRPr="00A27DBF" w:rsidRDefault="00C22199" w:rsidP="00BC4601">
            <w:pPr>
              <w:pStyle w:val="aff1"/>
              <w:rPr>
                <w:bCs w:val="0"/>
                <w:color w:val="000000"/>
                <w:sz w:val="22"/>
              </w:rPr>
            </w:pPr>
          </w:p>
        </w:tc>
      </w:tr>
      <w:tr w:rsidR="00C22199" w:rsidRPr="00A27DBF" w:rsidTr="00BC4601">
        <w:tc>
          <w:tcPr>
            <w:tcW w:w="828" w:type="dxa"/>
            <w:tcBorders>
              <w:top w:val="single" w:sz="4" w:space="0" w:color="auto"/>
              <w:left w:val="single" w:sz="4" w:space="0" w:color="auto"/>
              <w:bottom w:val="single" w:sz="4" w:space="0" w:color="auto"/>
              <w:right w:val="single" w:sz="4" w:space="0" w:color="auto"/>
            </w:tcBorders>
          </w:tcPr>
          <w:p w:rsidR="00C22199" w:rsidRPr="00A27DBF" w:rsidRDefault="00C22199" w:rsidP="00D32781">
            <w:pPr>
              <w:pStyle w:val="aff1"/>
              <w:numPr>
                <w:ilvl w:val="0"/>
                <w:numId w:val="94"/>
              </w:numPr>
              <w:suppressAutoHyphens w:val="0"/>
              <w:rPr>
                <w:b/>
                <w:bCs w:val="0"/>
                <w:color w:val="000000"/>
                <w:sz w:val="22"/>
              </w:rPr>
            </w:pPr>
          </w:p>
        </w:tc>
        <w:tc>
          <w:tcPr>
            <w:tcW w:w="1832" w:type="dxa"/>
            <w:tcBorders>
              <w:top w:val="single" w:sz="4" w:space="0" w:color="auto"/>
              <w:left w:val="single" w:sz="4" w:space="0" w:color="auto"/>
              <w:bottom w:val="single" w:sz="4" w:space="0" w:color="auto"/>
              <w:right w:val="single" w:sz="4" w:space="0" w:color="auto"/>
            </w:tcBorders>
          </w:tcPr>
          <w:p w:rsidR="00C22199" w:rsidRPr="00A27DBF" w:rsidRDefault="00C22199" w:rsidP="00BC4601">
            <w:pPr>
              <w:pStyle w:val="aff1"/>
              <w:rPr>
                <w:b/>
                <w:bCs w:val="0"/>
                <w:color w:val="000000"/>
                <w:sz w:val="22"/>
              </w:rPr>
            </w:pPr>
          </w:p>
        </w:tc>
        <w:tc>
          <w:tcPr>
            <w:tcW w:w="845" w:type="dxa"/>
            <w:tcBorders>
              <w:top w:val="single" w:sz="4" w:space="0" w:color="auto"/>
              <w:left w:val="single" w:sz="4" w:space="0" w:color="auto"/>
              <w:bottom w:val="single" w:sz="4" w:space="0" w:color="auto"/>
              <w:right w:val="single" w:sz="4" w:space="0" w:color="auto"/>
            </w:tcBorders>
          </w:tcPr>
          <w:p w:rsidR="00C22199" w:rsidRPr="00A27DBF" w:rsidRDefault="00C22199" w:rsidP="00BC4601">
            <w:pPr>
              <w:pStyle w:val="aff1"/>
              <w:rPr>
                <w:b/>
                <w:bCs w:val="0"/>
                <w:color w:val="000000"/>
                <w:sz w:val="22"/>
              </w:rPr>
            </w:pPr>
          </w:p>
        </w:tc>
        <w:tc>
          <w:tcPr>
            <w:tcW w:w="846" w:type="dxa"/>
            <w:tcBorders>
              <w:top w:val="single" w:sz="4" w:space="0" w:color="auto"/>
              <w:left w:val="single" w:sz="4" w:space="0" w:color="auto"/>
              <w:bottom w:val="single" w:sz="4" w:space="0" w:color="auto"/>
              <w:right w:val="single" w:sz="4" w:space="0" w:color="auto"/>
            </w:tcBorders>
          </w:tcPr>
          <w:p w:rsidR="00C22199" w:rsidRPr="00A27DBF" w:rsidRDefault="00C22199" w:rsidP="00BC4601">
            <w:pPr>
              <w:pStyle w:val="aff1"/>
              <w:rPr>
                <w:b/>
                <w:bCs w:val="0"/>
                <w:color w:val="000000"/>
                <w:sz w:val="22"/>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A27DBF" w:rsidRDefault="00C22199" w:rsidP="00BC4601">
            <w:pPr>
              <w:pStyle w:val="aff1"/>
              <w:rPr>
                <w:b/>
                <w:bCs w:val="0"/>
                <w:color w:val="000000"/>
                <w:sz w:val="22"/>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A27DBF" w:rsidRDefault="00C22199" w:rsidP="00BC4601">
            <w:pPr>
              <w:pStyle w:val="aff1"/>
              <w:rPr>
                <w:b/>
                <w:bCs w:val="0"/>
                <w:color w:val="000000"/>
                <w:sz w:val="22"/>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A27DBF" w:rsidRDefault="00C22199" w:rsidP="00BC4601">
            <w:pPr>
              <w:pStyle w:val="aff1"/>
              <w:rPr>
                <w:b/>
                <w:bCs w:val="0"/>
                <w:color w:val="000000"/>
                <w:sz w:val="22"/>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A27DBF" w:rsidRDefault="00C22199" w:rsidP="00BC4601">
            <w:pPr>
              <w:pStyle w:val="aff1"/>
              <w:rPr>
                <w:b/>
                <w:bCs w:val="0"/>
                <w:color w:val="000000"/>
                <w:sz w:val="22"/>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A27DBF" w:rsidRDefault="00C22199" w:rsidP="00BC4601">
            <w:pPr>
              <w:pStyle w:val="aff1"/>
              <w:rPr>
                <w:b/>
                <w:bCs w:val="0"/>
                <w:color w:val="000000"/>
                <w:sz w:val="22"/>
              </w:rPr>
            </w:pPr>
          </w:p>
        </w:tc>
        <w:tc>
          <w:tcPr>
            <w:tcW w:w="846" w:type="dxa"/>
            <w:tcBorders>
              <w:top w:val="single" w:sz="4" w:space="0" w:color="auto"/>
              <w:left w:val="single" w:sz="4" w:space="0" w:color="auto"/>
              <w:bottom w:val="single" w:sz="4" w:space="0" w:color="auto"/>
              <w:right w:val="single" w:sz="4" w:space="0" w:color="auto"/>
            </w:tcBorders>
          </w:tcPr>
          <w:p w:rsidR="00C22199" w:rsidRPr="00A27DBF" w:rsidRDefault="00C22199" w:rsidP="00BC4601">
            <w:pPr>
              <w:pStyle w:val="aff1"/>
              <w:rPr>
                <w:b/>
                <w:bCs w:val="0"/>
                <w:color w:val="000000"/>
                <w:sz w:val="22"/>
              </w:rPr>
            </w:pPr>
          </w:p>
        </w:tc>
        <w:tc>
          <w:tcPr>
            <w:tcW w:w="846" w:type="dxa"/>
            <w:tcBorders>
              <w:top w:val="single" w:sz="4" w:space="0" w:color="auto"/>
              <w:left w:val="single" w:sz="4" w:space="0" w:color="auto"/>
              <w:bottom w:val="single" w:sz="4" w:space="0" w:color="auto"/>
              <w:right w:val="single" w:sz="4" w:space="0" w:color="auto"/>
            </w:tcBorders>
          </w:tcPr>
          <w:p w:rsidR="00C22199" w:rsidRPr="00A27DBF" w:rsidRDefault="00C22199" w:rsidP="00BC4601">
            <w:pPr>
              <w:pStyle w:val="aff1"/>
              <w:rPr>
                <w:b/>
                <w:bCs w:val="0"/>
                <w:color w:val="000000"/>
                <w:sz w:val="22"/>
              </w:rPr>
            </w:pPr>
          </w:p>
        </w:tc>
      </w:tr>
      <w:tr w:rsidR="00C22199" w:rsidRPr="00A27DBF" w:rsidTr="00BC4601">
        <w:tc>
          <w:tcPr>
            <w:tcW w:w="828" w:type="dxa"/>
            <w:tcBorders>
              <w:top w:val="single" w:sz="4" w:space="0" w:color="auto"/>
              <w:left w:val="single" w:sz="4" w:space="0" w:color="auto"/>
              <w:bottom w:val="single" w:sz="4" w:space="0" w:color="auto"/>
              <w:right w:val="single" w:sz="4" w:space="0" w:color="auto"/>
            </w:tcBorders>
          </w:tcPr>
          <w:p w:rsidR="00C22199" w:rsidRPr="00A27DBF" w:rsidRDefault="00C22199" w:rsidP="00C22199">
            <w:pPr>
              <w:pStyle w:val="aff1"/>
              <w:numPr>
                <w:ilvl w:val="1"/>
                <w:numId w:val="94"/>
              </w:numPr>
              <w:suppressAutoHyphens w:val="0"/>
              <w:rPr>
                <w:color w:val="000000"/>
                <w:sz w:val="22"/>
              </w:rPr>
            </w:pPr>
          </w:p>
        </w:tc>
        <w:tc>
          <w:tcPr>
            <w:tcW w:w="1832" w:type="dxa"/>
            <w:tcBorders>
              <w:top w:val="single" w:sz="4" w:space="0" w:color="auto"/>
              <w:left w:val="single" w:sz="4" w:space="0" w:color="auto"/>
              <w:bottom w:val="single" w:sz="4" w:space="0" w:color="auto"/>
              <w:right w:val="single" w:sz="4" w:space="0" w:color="auto"/>
            </w:tcBorders>
          </w:tcPr>
          <w:p w:rsidR="00C22199" w:rsidRPr="00A27DBF" w:rsidRDefault="00C22199" w:rsidP="00BC4601">
            <w:pPr>
              <w:pStyle w:val="aff1"/>
              <w:rPr>
                <w:color w:val="000000"/>
                <w:sz w:val="22"/>
              </w:rPr>
            </w:pPr>
          </w:p>
        </w:tc>
        <w:tc>
          <w:tcPr>
            <w:tcW w:w="845" w:type="dxa"/>
            <w:tcBorders>
              <w:top w:val="single" w:sz="4" w:space="0" w:color="auto"/>
              <w:left w:val="single" w:sz="4" w:space="0" w:color="auto"/>
              <w:bottom w:val="single" w:sz="4" w:space="0" w:color="auto"/>
              <w:right w:val="single" w:sz="4" w:space="0" w:color="auto"/>
            </w:tcBorders>
          </w:tcPr>
          <w:p w:rsidR="00C22199" w:rsidRPr="00A27DBF" w:rsidRDefault="00C22199" w:rsidP="00BC4601">
            <w:pPr>
              <w:pStyle w:val="aff1"/>
              <w:rPr>
                <w:color w:val="000000"/>
                <w:sz w:val="22"/>
              </w:rPr>
            </w:pPr>
          </w:p>
        </w:tc>
        <w:tc>
          <w:tcPr>
            <w:tcW w:w="846" w:type="dxa"/>
            <w:tcBorders>
              <w:top w:val="single" w:sz="4" w:space="0" w:color="auto"/>
              <w:left w:val="single" w:sz="4" w:space="0" w:color="auto"/>
              <w:bottom w:val="single" w:sz="4" w:space="0" w:color="auto"/>
              <w:right w:val="single" w:sz="4" w:space="0" w:color="auto"/>
            </w:tcBorders>
          </w:tcPr>
          <w:p w:rsidR="00C22199" w:rsidRPr="00A27DBF" w:rsidRDefault="00C22199" w:rsidP="00BC4601">
            <w:pPr>
              <w:pStyle w:val="aff1"/>
              <w:rPr>
                <w:color w:val="000000"/>
                <w:sz w:val="22"/>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A27DBF" w:rsidRDefault="00C22199" w:rsidP="00BC4601">
            <w:pPr>
              <w:pStyle w:val="aff1"/>
              <w:rPr>
                <w:color w:val="000000"/>
                <w:sz w:val="22"/>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A27DBF" w:rsidRDefault="00C22199" w:rsidP="00BC4601">
            <w:pPr>
              <w:pStyle w:val="aff1"/>
              <w:rPr>
                <w:color w:val="000000"/>
                <w:sz w:val="22"/>
              </w:rPr>
            </w:pPr>
          </w:p>
        </w:tc>
        <w:tc>
          <w:tcPr>
            <w:tcW w:w="846" w:type="dxa"/>
            <w:tcBorders>
              <w:top w:val="single" w:sz="4" w:space="0" w:color="auto"/>
              <w:left w:val="single" w:sz="4" w:space="0" w:color="auto"/>
              <w:bottom w:val="single" w:sz="4" w:space="0" w:color="auto"/>
              <w:right w:val="single" w:sz="4" w:space="0" w:color="auto"/>
            </w:tcBorders>
          </w:tcPr>
          <w:p w:rsidR="00C22199" w:rsidRPr="00A27DBF" w:rsidRDefault="00C22199" w:rsidP="00BC4601">
            <w:pPr>
              <w:pStyle w:val="aff1"/>
              <w:rPr>
                <w:color w:val="000000"/>
                <w:sz w:val="22"/>
              </w:rPr>
            </w:pPr>
          </w:p>
        </w:tc>
        <w:tc>
          <w:tcPr>
            <w:tcW w:w="846" w:type="dxa"/>
            <w:tcBorders>
              <w:top w:val="single" w:sz="4" w:space="0" w:color="auto"/>
              <w:left w:val="single" w:sz="4" w:space="0" w:color="auto"/>
              <w:bottom w:val="single" w:sz="4" w:space="0" w:color="auto"/>
              <w:right w:val="single" w:sz="4" w:space="0" w:color="auto"/>
            </w:tcBorders>
          </w:tcPr>
          <w:p w:rsidR="00C22199" w:rsidRPr="00A27DBF" w:rsidRDefault="00C22199" w:rsidP="00BC4601">
            <w:pPr>
              <w:pStyle w:val="aff1"/>
              <w:rPr>
                <w:color w:val="000000"/>
                <w:sz w:val="22"/>
              </w:rPr>
            </w:pPr>
          </w:p>
        </w:tc>
        <w:tc>
          <w:tcPr>
            <w:tcW w:w="846" w:type="dxa"/>
            <w:tcBorders>
              <w:top w:val="single" w:sz="4" w:space="0" w:color="auto"/>
              <w:left w:val="single" w:sz="4" w:space="0" w:color="auto"/>
              <w:bottom w:val="single" w:sz="4" w:space="0" w:color="auto"/>
              <w:right w:val="single" w:sz="4" w:space="0" w:color="auto"/>
            </w:tcBorders>
          </w:tcPr>
          <w:p w:rsidR="00C22199" w:rsidRPr="00A27DBF" w:rsidRDefault="00C22199" w:rsidP="00BC4601">
            <w:pPr>
              <w:pStyle w:val="aff1"/>
              <w:rPr>
                <w:color w:val="000000"/>
                <w:sz w:val="22"/>
              </w:rPr>
            </w:pPr>
          </w:p>
        </w:tc>
        <w:tc>
          <w:tcPr>
            <w:tcW w:w="846" w:type="dxa"/>
            <w:tcBorders>
              <w:top w:val="single" w:sz="4" w:space="0" w:color="auto"/>
              <w:left w:val="single" w:sz="4" w:space="0" w:color="auto"/>
              <w:bottom w:val="single" w:sz="4" w:space="0" w:color="auto"/>
              <w:right w:val="single" w:sz="4" w:space="0" w:color="auto"/>
            </w:tcBorders>
          </w:tcPr>
          <w:p w:rsidR="00C22199" w:rsidRPr="00A27DBF" w:rsidRDefault="00C22199" w:rsidP="00BC4601">
            <w:pPr>
              <w:pStyle w:val="aff1"/>
              <w:rPr>
                <w:color w:val="000000"/>
                <w:sz w:val="22"/>
              </w:rPr>
            </w:pPr>
          </w:p>
        </w:tc>
        <w:tc>
          <w:tcPr>
            <w:tcW w:w="846" w:type="dxa"/>
            <w:tcBorders>
              <w:top w:val="single" w:sz="4" w:space="0" w:color="auto"/>
              <w:left w:val="single" w:sz="4" w:space="0" w:color="auto"/>
              <w:bottom w:val="single" w:sz="4" w:space="0" w:color="auto"/>
              <w:right w:val="single" w:sz="4" w:space="0" w:color="auto"/>
            </w:tcBorders>
          </w:tcPr>
          <w:p w:rsidR="00C22199" w:rsidRPr="00A27DBF" w:rsidRDefault="00C22199" w:rsidP="00BC4601">
            <w:pPr>
              <w:pStyle w:val="aff1"/>
              <w:rPr>
                <w:color w:val="000000"/>
                <w:sz w:val="22"/>
              </w:rPr>
            </w:pPr>
          </w:p>
        </w:tc>
      </w:tr>
      <w:tr w:rsidR="00C22199" w:rsidRPr="00A27DBF" w:rsidTr="00BC4601">
        <w:tc>
          <w:tcPr>
            <w:tcW w:w="828" w:type="dxa"/>
            <w:tcBorders>
              <w:top w:val="single" w:sz="4" w:space="0" w:color="auto"/>
              <w:left w:val="single" w:sz="4" w:space="0" w:color="auto"/>
              <w:bottom w:val="single" w:sz="4" w:space="0" w:color="auto"/>
              <w:right w:val="single" w:sz="4" w:space="0" w:color="auto"/>
            </w:tcBorders>
          </w:tcPr>
          <w:p w:rsidR="00C22199" w:rsidRPr="00A27DBF" w:rsidRDefault="00C22199" w:rsidP="00C22199">
            <w:pPr>
              <w:pStyle w:val="aff1"/>
              <w:numPr>
                <w:ilvl w:val="1"/>
                <w:numId w:val="94"/>
              </w:numPr>
              <w:suppressAutoHyphens w:val="0"/>
              <w:rPr>
                <w:color w:val="000000"/>
                <w:sz w:val="22"/>
              </w:rPr>
            </w:pPr>
          </w:p>
        </w:tc>
        <w:tc>
          <w:tcPr>
            <w:tcW w:w="1832" w:type="dxa"/>
            <w:tcBorders>
              <w:top w:val="single" w:sz="4" w:space="0" w:color="auto"/>
              <w:left w:val="single" w:sz="4" w:space="0" w:color="auto"/>
              <w:bottom w:val="single" w:sz="4" w:space="0" w:color="auto"/>
              <w:right w:val="single" w:sz="4" w:space="0" w:color="auto"/>
            </w:tcBorders>
          </w:tcPr>
          <w:p w:rsidR="00C22199" w:rsidRPr="00A27DBF" w:rsidRDefault="00C22199" w:rsidP="00BC4601">
            <w:pPr>
              <w:pStyle w:val="aff1"/>
              <w:rPr>
                <w:color w:val="000000"/>
                <w:sz w:val="22"/>
              </w:rPr>
            </w:pPr>
          </w:p>
        </w:tc>
        <w:tc>
          <w:tcPr>
            <w:tcW w:w="845" w:type="dxa"/>
            <w:tcBorders>
              <w:top w:val="single" w:sz="4" w:space="0" w:color="auto"/>
              <w:left w:val="single" w:sz="4" w:space="0" w:color="auto"/>
              <w:bottom w:val="single" w:sz="4" w:space="0" w:color="auto"/>
              <w:right w:val="single" w:sz="4" w:space="0" w:color="auto"/>
            </w:tcBorders>
          </w:tcPr>
          <w:p w:rsidR="00C22199" w:rsidRPr="00A27DBF" w:rsidRDefault="00C22199" w:rsidP="00BC4601">
            <w:pPr>
              <w:pStyle w:val="aff1"/>
              <w:rPr>
                <w:color w:val="000000"/>
                <w:sz w:val="22"/>
              </w:rPr>
            </w:pPr>
          </w:p>
        </w:tc>
        <w:tc>
          <w:tcPr>
            <w:tcW w:w="846" w:type="dxa"/>
            <w:tcBorders>
              <w:top w:val="single" w:sz="4" w:space="0" w:color="auto"/>
              <w:left w:val="single" w:sz="4" w:space="0" w:color="auto"/>
              <w:bottom w:val="single" w:sz="4" w:space="0" w:color="auto"/>
              <w:right w:val="single" w:sz="4" w:space="0" w:color="auto"/>
            </w:tcBorders>
          </w:tcPr>
          <w:p w:rsidR="00C22199" w:rsidRPr="00A27DBF" w:rsidRDefault="00C22199" w:rsidP="00BC4601">
            <w:pPr>
              <w:pStyle w:val="aff1"/>
              <w:rPr>
                <w:color w:val="000000"/>
                <w:sz w:val="22"/>
              </w:rPr>
            </w:pPr>
          </w:p>
        </w:tc>
        <w:tc>
          <w:tcPr>
            <w:tcW w:w="846" w:type="dxa"/>
            <w:tcBorders>
              <w:top w:val="single" w:sz="4" w:space="0" w:color="auto"/>
              <w:left w:val="single" w:sz="4" w:space="0" w:color="auto"/>
              <w:bottom w:val="single" w:sz="4" w:space="0" w:color="auto"/>
              <w:right w:val="single" w:sz="4" w:space="0" w:color="auto"/>
            </w:tcBorders>
          </w:tcPr>
          <w:p w:rsidR="00C22199" w:rsidRPr="00A27DBF" w:rsidRDefault="00C22199" w:rsidP="00BC4601">
            <w:pPr>
              <w:pStyle w:val="aff1"/>
              <w:rPr>
                <w:color w:val="000000"/>
                <w:sz w:val="22"/>
              </w:rPr>
            </w:pPr>
          </w:p>
        </w:tc>
        <w:tc>
          <w:tcPr>
            <w:tcW w:w="846" w:type="dxa"/>
            <w:tcBorders>
              <w:top w:val="single" w:sz="4" w:space="0" w:color="auto"/>
              <w:left w:val="single" w:sz="4" w:space="0" w:color="auto"/>
              <w:bottom w:val="single" w:sz="4" w:space="0" w:color="auto"/>
              <w:right w:val="single" w:sz="4" w:space="0" w:color="auto"/>
            </w:tcBorders>
          </w:tcPr>
          <w:p w:rsidR="00C22199" w:rsidRPr="00A27DBF" w:rsidRDefault="00C22199" w:rsidP="00BC4601">
            <w:pPr>
              <w:pStyle w:val="aff1"/>
              <w:rPr>
                <w:color w:val="000000"/>
                <w:sz w:val="22"/>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A27DBF" w:rsidRDefault="00C22199" w:rsidP="00BC4601">
            <w:pPr>
              <w:pStyle w:val="aff1"/>
              <w:rPr>
                <w:color w:val="000000"/>
                <w:sz w:val="22"/>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A27DBF" w:rsidRDefault="00C22199" w:rsidP="00BC4601">
            <w:pPr>
              <w:pStyle w:val="aff1"/>
              <w:rPr>
                <w:color w:val="000000"/>
                <w:sz w:val="22"/>
              </w:rPr>
            </w:pPr>
          </w:p>
        </w:tc>
        <w:tc>
          <w:tcPr>
            <w:tcW w:w="846" w:type="dxa"/>
            <w:tcBorders>
              <w:top w:val="single" w:sz="4" w:space="0" w:color="auto"/>
              <w:left w:val="single" w:sz="4" w:space="0" w:color="auto"/>
              <w:bottom w:val="single" w:sz="4" w:space="0" w:color="auto"/>
              <w:right w:val="single" w:sz="4" w:space="0" w:color="auto"/>
            </w:tcBorders>
          </w:tcPr>
          <w:p w:rsidR="00C22199" w:rsidRPr="00A27DBF" w:rsidRDefault="00C22199" w:rsidP="00BC4601">
            <w:pPr>
              <w:pStyle w:val="aff1"/>
              <w:rPr>
                <w:color w:val="000000"/>
                <w:sz w:val="22"/>
              </w:rPr>
            </w:pPr>
          </w:p>
        </w:tc>
        <w:tc>
          <w:tcPr>
            <w:tcW w:w="846" w:type="dxa"/>
            <w:tcBorders>
              <w:top w:val="single" w:sz="4" w:space="0" w:color="auto"/>
              <w:left w:val="single" w:sz="4" w:space="0" w:color="auto"/>
              <w:bottom w:val="single" w:sz="4" w:space="0" w:color="auto"/>
              <w:right w:val="single" w:sz="4" w:space="0" w:color="auto"/>
            </w:tcBorders>
          </w:tcPr>
          <w:p w:rsidR="00C22199" w:rsidRPr="00A27DBF" w:rsidRDefault="00C22199" w:rsidP="00BC4601">
            <w:pPr>
              <w:pStyle w:val="aff1"/>
              <w:rPr>
                <w:color w:val="000000"/>
                <w:sz w:val="22"/>
              </w:rPr>
            </w:pPr>
          </w:p>
        </w:tc>
        <w:tc>
          <w:tcPr>
            <w:tcW w:w="846" w:type="dxa"/>
            <w:tcBorders>
              <w:top w:val="single" w:sz="4" w:space="0" w:color="auto"/>
              <w:left w:val="single" w:sz="4" w:space="0" w:color="auto"/>
              <w:bottom w:val="single" w:sz="4" w:space="0" w:color="auto"/>
              <w:right w:val="single" w:sz="4" w:space="0" w:color="auto"/>
            </w:tcBorders>
          </w:tcPr>
          <w:p w:rsidR="00C22199" w:rsidRPr="00A27DBF" w:rsidRDefault="00C22199" w:rsidP="00BC4601">
            <w:pPr>
              <w:pStyle w:val="aff1"/>
              <w:rPr>
                <w:color w:val="000000"/>
                <w:sz w:val="22"/>
              </w:rPr>
            </w:pPr>
          </w:p>
        </w:tc>
      </w:tr>
      <w:tr w:rsidR="00C22199" w:rsidRPr="00A27DBF" w:rsidTr="00BC4601">
        <w:tc>
          <w:tcPr>
            <w:tcW w:w="828" w:type="dxa"/>
            <w:tcBorders>
              <w:top w:val="single" w:sz="4" w:space="0" w:color="auto"/>
              <w:left w:val="single" w:sz="4" w:space="0" w:color="auto"/>
              <w:bottom w:val="single" w:sz="4" w:space="0" w:color="auto"/>
              <w:right w:val="single" w:sz="4" w:space="0" w:color="auto"/>
            </w:tcBorders>
          </w:tcPr>
          <w:p w:rsidR="00C22199" w:rsidRPr="00A27DBF" w:rsidRDefault="00C22199" w:rsidP="00C22199">
            <w:pPr>
              <w:pStyle w:val="aff1"/>
              <w:numPr>
                <w:ilvl w:val="1"/>
                <w:numId w:val="94"/>
              </w:numPr>
              <w:suppressAutoHyphens w:val="0"/>
              <w:rPr>
                <w:color w:val="000000"/>
                <w:sz w:val="22"/>
              </w:rPr>
            </w:pPr>
          </w:p>
        </w:tc>
        <w:tc>
          <w:tcPr>
            <w:tcW w:w="1832" w:type="dxa"/>
            <w:tcBorders>
              <w:top w:val="single" w:sz="4" w:space="0" w:color="auto"/>
              <w:left w:val="single" w:sz="4" w:space="0" w:color="auto"/>
              <w:bottom w:val="single" w:sz="4" w:space="0" w:color="auto"/>
              <w:right w:val="single" w:sz="4" w:space="0" w:color="auto"/>
            </w:tcBorders>
          </w:tcPr>
          <w:p w:rsidR="00C22199" w:rsidRPr="00A27DBF" w:rsidRDefault="00C22199" w:rsidP="00BC4601">
            <w:pPr>
              <w:pStyle w:val="aff1"/>
              <w:rPr>
                <w:color w:val="000000"/>
                <w:sz w:val="22"/>
              </w:rPr>
            </w:pPr>
          </w:p>
        </w:tc>
        <w:tc>
          <w:tcPr>
            <w:tcW w:w="845" w:type="dxa"/>
            <w:tcBorders>
              <w:top w:val="single" w:sz="4" w:space="0" w:color="auto"/>
              <w:left w:val="single" w:sz="4" w:space="0" w:color="auto"/>
              <w:bottom w:val="single" w:sz="4" w:space="0" w:color="auto"/>
              <w:right w:val="single" w:sz="4" w:space="0" w:color="auto"/>
            </w:tcBorders>
          </w:tcPr>
          <w:p w:rsidR="00C22199" w:rsidRPr="00A27DBF" w:rsidRDefault="00C22199" w:rsidP="00BC4601">
            <w:pPr>
              <w:pStyle w:val="aff1"/>
              <w:rPr>
                <w:color w:val="000000"/>
                <w:sz w:val="22"/>
              </w:rPr>
            </w:pPr>
          </w:p>
        </w:tc>
        <w:tc>
          <w:tcPr>
            <w:tcW w:w="846" w:type="dxa"/>
            <w:tcBorders>
              <w:top w:val="single" w:sz="4" w:space="0" w:color="auto"/>
              <w:left w:val="single" w:sz="4" w:space="0" w:color="auto"/>
              <w:bottom w:val="single" w:sz="4" w:space="0" w:color="auto"/>
              <w:right w:val="single" w:sz="4" w:space="0" w:color="auto"/>
            </w:tcBorders>
          </w:tcPr>
          <w:p w:rsidR="00C22199" w:rsidRPr="00A27DBF" w:rsidRDefault="00C22199" w:rsidP="00BC4601">
            <w:pPr>
              <w:pStyle w:val="aff1"/>
              <w:rPr>
                <w:color w:val="000000"/>
                <w:sz w:val="22"/>
              </w:rPr>
            </w:pPr>
          </w:p>
        </w:tc>
        <w:tc>
          <w:tcPr>
            <w:tcW w:w="846" w:type="dxa"/>
            <w:tcBorders>
              <w:top w:val="single" w:sz="4" w:space="0" w:color="auto"/>
              <w:left w:val="single" w:sz="4" w:space="0" w:color="auto"/>
              <w:bottom w:val="single" w:sz="4" w:space="0" w:color="auto"/>
              <w:right w:val="single" w:sz="4" w:space="0" w:color="auto"/>
            </w:tcBorders>
          </w:tcPr>
          <w:p w:rsidR="00C22199" w:rsidRPr="00A27DBF" w:rsidRDefault="00C22199" w:rsidP="00BC4601">
            <w:pPr>
              <w:pStyle w:val="aff1"/>
              <w:rPr>
                <w:color w:val="000000"/>
                <w:sz w:val="22"/>
              </w:rPr>
            </w:pPr>
          </w:p>
        </w:tc>
        <w:tc>
          <w:tcPr>
            <w:tcW w:w="846" w:type="dxa"/>
            <w:tcBorders>
              <w:top w:val="single" w:sz="4" w:space="0" w:color="auto"/>
              <w:left w:val="single" w:sz="4" w:space="0" w:color="auto"/>
              <w:bottom w:val="single" w:sz="4" w:space="0" w:color="auto"/>
              <w:right w:val="single" w:sz="4" w:space="0" w:color="auto"/>
            </w:tcBorders>
          </w:tcPr>
          <w:p w:rsidR="00C22199" w:rsidRPr="00A27DBF" w:rsidRDefault="00C22199" w:rsidP="00BC4601">
            <w:pPr>
              <w:pStyle w:val="aff1"/>
              <w:rPr>
                <w:color w:val="000000"/>
                <w:sz w:val="22"/>
              </w:rPr>
            </w:pPr>
          </w:p>
        </w:tc>
        <w:tc>
          <w:tcPr>
            <w:tcW w:w="846" w:type="dxa"/>
            <w:tcBorders>
              <w:top w:val="single" w:sz="4" w:space="0" w:color="auto"/>
              <w:left w:val="single" w:sz="4" w:space="0" w:color="auto"/>
              <w:bottom w:val="single" w:sz="4" w:space="0" w:color="auto"/>
              <w:right w:val="single" w:sz="4" w:space="0" w:color="auto"/>
            </w:tcBorders>
          </w:tcPr>
          <w:p w:rsidR="00C22199" w:rsidRPr="00A27DBF" w:rsidRDefault="00C22199" w:rsidP="00BC4601">
            <w:pPr>
              <w:pStyle w:val="aff1"/>
              <w:rPr>
                <w:color w:val="000000"/>
                <w:sz w:val="22"/>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A27DBF" w:rsidRDefault="00C22199" w:rsidP="00BC4601">
            <w:pPr>
              <w:pStyle w:val="aff1"/>
              <w:rPr>
                <w:color w:val="000000"/>
                <w:sz w:val="22"/>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A27DBF" w:rsidRDefault="00C22199" w:rsidP="00BC4601">
            <w:pPr>
              <w:pStyle w:val="aff1"/>
              <w:rPr>
                <w:color w:val="000000"/>
                <w:sz w:val="22"/>
              </w:rPr>
            </w:pPr>
          </w:p>
        </w:tc>
        <w:tc>
          <w:tcPr>
            <w:tcW w:w="846" w:type="dxa"/>
            <w:tcBorders>
              <w:top w:val="single" w:sz="4" w:space="0" w:color="auto"/>
              <w:left w:val="single" w:sz="4" w:space="0" w:color="auto"/>
              <w:bottom w:val="single" w:sz="4" w:space="0" w:color="auto"/>
              <w:right w:val="single" w:sz="4" w:space="0" w:color="auto"/>
            </w:tcBorders>
          </w:tcPr>
          <w:p w:rsidR="00C22199" w:rsidRPr="00A27DBF" w:rsidRDefault="00C22199" w:rsidP="00BC4601">
            <w:pPr>
              <w:pStyle w:val="aff1"/>
              <w:rPr>
                <w:color w:val="000000"/>
                <w:sz w:val="22"/>
              </w:rPr>
            </w:pPr>
          </w:p>
        </w:tc>
        <w:tc>
          <w:tcPr>
            <w:tcW w:w="846" w:type="dxa"/>
            <w:tcBorders>
              <w:top w:val="single" w:sz="4" w:space="0" w:color="auto"/>
              <w:left w:val="single" w:sz="4" w:space="0" w:color="auto"/>
              <w:bottom w:val="single" w:sz="4" w:space="0" w:color="auto"/>
              <w:right w:val="single" w:sz="4" w:space="0" w:color="auto"/>
            </w:tcBorders>
          </w:tcPr>
          <w:p w:rsidR="00C22199" w:rsidRPr="00A27DBF" w:rsidRDefault="00C22199" w:rsidP="00BC4601">
            <w:pPr>
              <w:pStyle w:val="aff1"/>
              <w:rPr>
                <w:color w:val="000000"/>
                <w:sz w:val="22"/>
              </w:rPr>
            </w:pPr>
          </w:p>
        </w:tc>
      </w:tr>
      <w:tr w:rsidR="00C22199" w:rsidRPr="00A27DBF" w:rsidTr="00BC4601">
        <w:tc>
          <w:tcPr>
            <w:tcW w:w="828" w:type="dxa"/>
            <w:tcBorders>
              <w:top w:val="single" w:sz="4" w:space="0" w:color="auto"/>
              <w:left w:val="single" w:sz="4" w:space="0" w:color="auto"/>
              <w:bottom w:val="single" w:sz="4" w:space="0" w:color="auto"/>
              <w:right w:val="single" w:sz="4" w:space="0" w:color="auto"/>
            </w:tcBorders>
          </w:tcPr>
          <w:p w:rsidR="00C22199" w:rsidRPr="00A27DBF" w:rsidRDefault="00C22199" w:rsidP="00BC4601">
            <w:pPr>
              <w:pStyle w:val="aff1"/>
              <w:ind w:left="0"/>
              <w:rPr>
                <w:color w:val="000000"/>
                <w:sz w:val="22"/>
              </w:rPr>
            </w:pPr>
            <w:r w:rsidRPr="00A27DBF">
              <w:rPr>
                <w:color w:val="000000"/>
                <w:sz w:val="22"/>
              </w:rPr>
              <w:t>…</w:t>
            </w:r>
          </w:p>
        </w:tc>
        <w:tc>
          <w:tcPr>
            <w:tcW w:w="1832" w:type="dxa"/>
            <w:tcBorders>
              <w:top w:val="single" w:sz="4" w:space="0" w:color="auto"/>
              <w:left w:val="single" w:sz="4" w:space="0" w:color="auto"/>
              <w:bottom w:val="single" w:sz="4" w:space="0" w:color="auto"/>
              <w:right w:val="single" w:sz="4" w:space="0" w:color="auto"/>
            </w:tcBorders>
          </w:tcPr>
          <w:p w:rsidR="00C22199" w:rsidRPr="00A27DBF" w:rsidRDefault="00C22199" w:rsidP="00BC4601">
            <w:pPr>
              <w:pStyle w:val="aff1"/>
              <w:rPr>
                <w:color w:val="000000"/>
                <w:sz w:val="22"/>
              </w:rPr>
            </w:pPr>
          </w:p>
        </w:tc>
        <w:tc>
          <w:tcPr>
            <w:tcW w:w="845" w:type="dxa"/>
            <w:tcBorders>
              <w:top w:val="single" w:sz="4" w:space="0" w:color="auto"/>
              <w:left w:val="single" w:sz="4" w:space="0" w:color="auto"/>
              <w:bottom w:val="single" w:sz="4" w:space="0" w:color="auto"/>
              <w:right w:val="single" w:sz="4" w:space="0" w:color="auto"/>
            </w:tcBorders>
          </w:tcPr>
          <w:p w:rsidR="00C22199" w:rsidRPr="00A27DBF" w:rsidRDefault="00C22199" w:rsidP="00BC4601">
            <w:pPr>
              <w:pStyle w:val="aff1"/>
              <w:rPr>
                <w:color w:val="000000"/>
                <w:sz w:val="22"/>
              </w:rPr>
            </w:pPr>
          </w:p>
        </w:tc>
        <w:tc>
          <w:tcPr>
            <w:tcW w:w="846" w:type="dxa"/>
            <w:tcBorders>
              <w:top w:val="single" w:sz="4" w:space="0" w:color="auto"/>
              <w:left w:val="single" w:sz="4" w:space="0" w:color="auto"/>
              <w:bottom w:val="single" w:sz="4" w:space="0" w:color="auto"/>
              <w:right w:val="single" w:sz="4" w:space="0" w:color="auto"/>
            </w:tcBorders>
          </w:tcPr>
          <w:p w:rsidR="00C22199" w:rsidRPr="00A27DBF" w:rsidRDefault="00C22199" w:rsidP="00BC4601">
            <w:pPr>
              <w:pStyle w:val="aff1"/>
              <w:rPr>
                <w:color w:val="000000"/>
                <w:sz w:val="22"/>
              </w:rPr>
            </w:pPr>
          </w:p>
        </w:tc>
        <w:tc>
          <w:tcPr>
            <w:tcW w:w="846" w:type="dxa"/>
            <w:tcBorders>
              <w:top w:val="single" w:sz="4" w:space="0" w:color="auto"/>
              <w:left w:val="single" w:sz="4" w:space="0" w:color="auto"/>
              <w:bottom w:val="single" w:sz="4" w:space="0" w:color="auto"/>
              <w:right w:val="single" w:sz="4" w:space="0" w:color="auto"/>
            </w:tcBorders>
          </w:tcPr>
          <w:p w:rsidR="00C22199" w:rsidRPr="00A27DBF" w:rsidRDefault="00C22199" w:rsidP="00BC4601">
            <w:pPr>
              <w:pStyle w:val="aff1"/>
              <w:rPr>
                <w:color w:val="000000"/>
                <w:sz w:val="22"/>
              </w:rPr>
            </w:pPr>
          </w:p>
        </w:tc>
        <w:tc>
          <w:tcPr>
            <w:tcW w:w="846" w:type="dxa"/>
            <w:tcBorders>
              <w:top w:val="single" w:sz="4" w:space="0" w:color="auto"/>
              <w:left w:val="single" w:sz="4" w:space="0" w:color="auto"/>
              <w:bottom w:val="single" w:sz="4" w:space="0" w:color="auto"/>
              <w:right w:val="single" w:sz="4" w:space="0" w:color="auto"/>
            </w:tcBorders>
          </w:tcPr>
          <w:p w:rsidR="00C22199" w:rsidRPr="00A27DBF" w:rsidRDefault="00C22199" w:rsidP="00BC4601">
            <w:pPr>
              <w:pStyle w:val="aff1"/>
              <w:rPr>
                <w:color w:val="000000"/>
                <w:sz w:val="22"/>
              </w:rPr>
            </w:pPr>
          </w:p>
        </w:tc>
        <w:tc>
          <w:tcPr>
            <w:tcW w:w="846" w:type="dxa"/>
            <w:tcBorders>
              <w:top w:val="single" w:sz="4" w:space="0" w:color="auto"/>
              <w:left w:val="single" w:sz="4" w:space="0" w:color="auto"/>
              <w:bottom w:val="single" w:sz="4" w:space="0" w:color="auto"/>
              <w:right w:val="single" w:sz="4" w:space="0" w:color="auto"/>
            </w:tcBorders>
          </w:tcPr>
          <w:p w:rsidR="00C22199" w:rsidRPr="00A27DBF" w:rsidRDefault="00C22199" w:rsidP="00BC4601">
            <w:pPr>
              <w:pStyle w:val="aff1"/>
              <w:rPr>
                <w:color w:val="000000"/>
                <w:sz w:val="22"/>
              </w:rPr>
            </w:pPr>
          </w:p>
        </w:tc>
        <w:tc>
          <w:tcPr>
            <w:tcW w:w="846" w:type="dxa"/>
            <w:tcBorders>
              <w:top w:val="single" w:sz="4" w:space="0" w:color="auto"/>
              <w:left w:val="single" w:sz="4" w:space="0" w:color="auto"/>
              <w:bottom w:val="single" w:sz="4" w:space="0" w:color="auto"/>
              <w:right w:val="single" w:sz="4" w:space="0" w:color="auto"/>
            </w:tcBorders>
          </w:tcPr>
          <w:p w:rsidR="00C22199" w:rsidRPr="00A27DBF" w:rsidRDefault="00C22199" w:rsidP="00BC4601">
            <w:pPr>
              <w:pStyle w:val="aff1"/>
              <w:rPr>
                <w:color w:val="000000"/>
                <w:sz w:val="22"/>
              </w:rPr>
            </w:pPr>
          </w:p>
        </w:tc>
        <w:tc>
          <w:tcPr>
            <w:tcW w:w="846" w:type="dxa"/>
            <w:tcBorders>
              <w:top w:val="single" w:sz="4" w:space="0" w:color="auto"/>
              <w:left w:val="single" w:sz="4" w:space="0" w:color="auto"/>
              <w:bottom w:val="single" w:sz="4" w:space="0" w:color="auto"/>
              <w:right w:val="single" w:sz="4" w:space="0" w:color="auto"/>
            </w:tcBorders>
          </w:tcPr>
          <w:p w:rsidR="00C22199" w:rsidRPr="00A27DBF" w:rsidRDefault="00C22199" w:rsidP="00BC4601">
            <w:pPr>
              <w:pStyle w:val="aff1"/>
              <w:rPr>
                <w:color w:val="000000"/>
                <w:sz w:val="22"/>
              </w:rPr>
            </w:pPr>
          </w:p>
        </w:tc>
        <w:tc>
          <w:tcPr>
            <w:tcW w:w="846" w:type="dxa"/>
            <w:tcBorders>
              <w:top w:val="single" w:sz="4" w:space="0" w:color="auto"/>
              <w:left w:val="single" w:sz="4" w:space="0" w:color="auto"/>
              <w:bottom w:val="single" w:sz="4" w:space="0" w:color="auto"/>
              <w:right w:val="single" w:sz="4" w:space="0" w:color="auto"/>
            </w:tcBorders>
          </w:tcPr>
          <w:p w:rsidR="00C22199" w:rsidRPr="00A27DBF" w:rsidRDefault="00C22199" w:rsidP="00BC4601">
            <w:pPr>
              <w:pStyle w:val="aff1"/>
              <w:rPr>
                <w:color w:val="000000"/>
                <w:sz w:val="22"/>
              </w:rPr>
            </w:pPr>
          </w:p>
        </w:tc>
        <w:tc>
          <w:tcPr>
            <w:tcW w:w="846" w:type="dxa"/>
            <w:tcBorders>
              <w:top w:val="single" w:sz="4" w:space="0" w:color="auto"/>
              <w:left w:val="single" w:sz="4" w:space="0" w:color="auto"/>
              <w:bottom w:val="single" w:sz="4" w:space="0" w:color="auto"/>
              <w:right w:val="single" w:sz="4" w:space="0" w:color="auto"/>
            </w:tcBorders>
          </w:tcPr>
          <w:p w:rsidR="00C22199" w:rsidRPr="00A27DBF" w:rsidRDefault="00C22199" w:rsidP="00BC4601">
            <w:pPr>
              <w:pStyle w:val="aff1"/>
              <w:rPr>
                <w:color w:val="000000"/>
                <w:sz w:val="22"/>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F647F7">
        <w:rPr>
          <w:sz w:val="24"/>
          <w:szCs w:val="24"/>
        </w:rPr>
        <w:t>Microsoft</w:t>
      </w:r>
      <w:proofErr w:type="spellEnd"/>
      <w:r w:rsidRPr="00F647F7">
        <w:rPr>
          <w:sz w:val="24"/>
          <w:szCs w:val="24"/>
        </w:rPr>
        <w:t xml:space="preserve"> </w:t>
      </w:r>
      <w:proofErr w:type="spellStart"/>
      <w:r w:rsidRPr="00F647F7">
        <w:rPr>
          <w:sz w:val="24"/>
          <w:szCs w:val="24"/>
        </w:rPr>
        <w:t>Project</w:t>
      </w:r>
      <w:proofErr w:type="spellEnd"/>
      <w:r w:rsidRPr="00F647F7">
        <w:rPr>
          <w:sz w:val="24"/>
          <w:szCs w:val="24"/>
        </w:rPr>
        <w:t xml:space="preserve"> и т.п.).</w:t>
      </w:r>
    </w:p>
    <w:p w:rsidR="00B8118F" w:rsidRPr="00F647F7" w:rsidRDefault="00B8118F" w:rsidP="00FB7116">
      <w:pPr>
        <w:pStyle w:val="2"/>
        <w:pageBreakBefore/>
        <w:tabs>
          <w:tab w:val="clear" w:pos="0"/>
          <w:tab w:val="clear" w:pos="1700"/>
          <w:tab w:val="num" w:pos="1134"/>
          <w:tab w:val="num" w:pos="5104"/>
        </w:tabs>
        <w:spacing w:before="100" w:beforeAutospacing="1" w:after="100" w:afterAutospacing="1" w:line="240" w:lineRule="auto"/>
      </w:pPr>
      <w:bookmarkStart w:id="770" w:name="_Hlt22846931"/>
      <w:bookmarkStart w:id="771" w:name="_Ref440361439"/>
      <w:bookmarkStart w:id="772" w:name="_Ref440361914"/>
      <w:bookmarkStart w:id="773" w:name="_Ref440361959"/>
      <w:bookmarkStart w:id="774" w:name="_Toc441131618"/>
      <w:bookmarkStart w:id="775" w:name="_Ref93264992"/>
      <w:bookmarkStart w:id="776" w:name="_Ref93265116"/>
      <w:bookmarkStart w:id="777" w:name="_Toc98253933"/>
      <w:bookmarkStart w:id="778" w:name="_Toc165173859"/>
      <w:bookmarkStart w:id="779" w:name="_Toc423423671"/>
      <w:bookmarkEnd w:id="770"/>
      <w:r w:rsidRPr="00F647F7">
        <w:lastRenderedPageBreak/>
        <w:t xml:space="preserve">График </w:t>
      </w:r>
      <w:r>
        <w:t xml:space="preserve">оплаты </w:t>
      </w:r>
      <w:r w:rsidR="00FB7116" w:rsidRPr="00FB7116">
        <w:t>выполнения работ</w:t>
      </w:r>
      <w:r w:rsidR="00FB7116" w:rsidRPr="00F647F7">
        <w:t xml:space="preserve"> </w:t>
      </w:r>
      <w:r w:rsidRPr="00F647F7">
        <w:t xml:space="preserve">(форма </w:t>
      </w:r>
      <w:r>
        <w:t>5</w:t>
      </w:r>
      <w:r w:rsidRPr="00F647F7">
        <w:t>)</w:t>
      </w:r>
      <w:bookmarkEnd w:id="771"/>
      <w:bookmarkEnd w:id="772"/>
      <w:bookmarkEnd w:id="773"/>
      <w:bookmarkEnd w:id="774"/>
    </w:p>
    <w:p w:rsidR="00B8118F" w:rsidRPr="00F647F7" w:rsidRDefault="00B8118F" w:rsidP="00B8118F">
      <w:pPr>
        <w:pStyle w:val="3"/>
        <w:rPr>
          <w:b w:val="0"/>
          <w:szCs w:val="24"/>
        </w:rPr>
      </w:pPr>
      <w:bookmarkStart w:id="780" w:name="_Toc440361383"/>
      <w:bookmarkStart w:id="781" w:name="_Toc440376138"/>
      <w:bookmarkStart w:id="782" w:name="_Toc440376265"/>
      <w:bookmarkStart w:id="783" w:name="_Toc440382523"/>
      <w:bookmarkStart w:id="784" w:name="_Toc440447193"/>
      <w:bookmarkStart w:id="785" w:name="_Toc440620873"/>
      <w:bookmarkStart w:id="786" w:name="_Toc440631508"/>
      <w:bookmarkStart w:id="787" w:name="_Toc440875747"/>
      <w:bookmarkStart w:id="788" w:name="_Toc441131619"/>
      <w:r w:rsidRPr="00F647F7">
        <w:rPr>
          <w:b w:val="0"/>
          <w:szCs w:val="24"/>
        </w:rPr>
        <w:t xml:space="preserve">Форма графика </w:t>
      </w:r>
      <w:r>
        <w:rPr>
          <w:b w:val="0"/>
          <w:szCs w:val="24"/>
        </w:rPr>
        <w:t xml:space="preserve">оплаты </w:t>
      </w:r>
      <w:bookmarkEnd w:id="780"/>
      <w:bookmarkEnd w:id="781"/>
      <w:bookmarkEnd w:id="782"/>
      <w:bookmarkEnd w:id="783"/>
      <w:bookmarkEnd w:id="784"/>
      <w:r w:rsidR="00FB7116">
        <w:rPr>
          <w:b w:val="0"/>
          <w:szCs w:val="24"/>
        </w:rPr>
        <w:t>выполнения работ</w:t>
      </w:r>
      <w:bookmarkEnd w:id="785"/>
      <w:bookmarkEnd w:id="786"/>
      <w:bookmarkEnd w:id="787"/>
      <w:bookmarkEnd w:id="788"/>
    </w:p>
    <w:p w:rsidR="00B8118F" w:rsidRPr="00F647F7" w:rsidRDefault="00B8118F" w:rsidP="00B8118F">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B8118F" w:rsidRPr="00F647F7" w:rsidRDefault="00B8118F" w:rsidP="00B8118F">
      <w:pPr>
        <w:spacing w:line="240" w:lineRule="auto"/>
        <w:ind w:firstLine="0"/>
        <w:jc w:val="left"/>
        <w:rPr>
          <w:sz w:val="24"/>
          <w:szCs w:val="24"/>
        </w:rPr>
      </w:pPr>
      <w:r w:rsidRPr="00F647F7">
        <w:rPr>
          <w:sz w:val="24"/>
          <w:szCs w:val="24"/>
        </w:rPr>
        <w:t xml:space="preserve">Приложение </w:t>
      </w:r>
      <w:r>
        <w:rPr>
          <w:sz w:val="24"/>
          <w:szCs w:val="24"/>
        </w:rPr>
        <w:t>5</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B8118F" w:rsidRPr="00F647F7" w:rsidRDefault="00B8118F" w:rsidP="00B8118F">
      <w:pPr>
        <w:spacing w:before="240" w:line="240" w:lineRule="auto"/>
        <w:jc w:val="center"/>
        <w:rPr>
          <w:b/>
          <w:sz w:val="24"/>
          <w:szCs w:val="24"/>
        </w:rPr>
      </w:pPr>
      <w:r w:rsidRPr="00F647F7">
        <w:rPr>
          <w:b/>
          <w:sz w:val="24"/>
          <w:szCs w:val="24"/>
        </w:rPr>
        <w:t xml:space="preserve">График </w:t>
      </w:r>
      <w:r>
        <w:rPr>
          <w:b/>
          <w:sz w:val="24"/>
          <w:szCs w:val="24"/>
        </w:rPr>
        <w:t xml:space="preserve">оплаты </w:t>
      </w:r>
      <w:r w:rsidR="00FB7116">
        <w:rPr>
          <w:b/>
          <w:szCs w:val="24"/>
        </w:rPr>
        <w:t>выполнения работ</w:t>
      </w:r>
    </w:p>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 xml:space="preserve">Наименование и адрес </w:t>
      </w:r>
      <w:r>
        <w:rPr>
          <w:color w:val="000000"/>
          <w:sz w:val="24"/>
          <w:szCs w:val="24"/>
        </w:rPr>
        <w:t>Участника</w:t>
      </w:r>
      <w:r w:rsidRPr="00F647F7">
        <w:rPr>
          <w:color w:val="000000"/>
          <w:sz w:val="24"/>
          <w:szCs w:val="24"/>
        </w:rPr>
        <w:t>: _________________________________</w:t>
      </w:r>
    </w:p>
    <w:p w:rsidR="00B8118F" w:rsidRPr="00F647F7" w:rsidRDefault="00B8118F" w:rsidP="00B8118F">
      <w:pPr>
        <w:spacing w:line="240" w:lineRule="auto"/>
        <w:rPr>
          <w:color w:val="000000"/>
          <w:sz w:val="24"/>
          <w:szCs w:val="24"/>
        </w:rPr>
      </w:pPr>
    </w:p>
    <w:tbl>
      <w:tblPr>
        <w:tblW w:w="10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49"/>
        <w:gridCol w:w="2268"/>
        <w:gridCol w:w="1900"/>
        <w:gridCol w:w="2054"/>
      </w:tblGrid>
      <w:tr w:rsidR="00B8118F" w:rsidRPr="00A27DBF" w:rsidTr="00B8118F">
        <w:trPr>
          <w:cantSplit/>
        </w:trPr>
        <w:tc>
          <w:tcPr>
            <w:tcW w:w="10299" w:type="dxa"/>
            <w:gridSpan w:val="5"/>
            <w:tcBorders>
              <w:top w:val="single" w:sz="4" w:space="0" w:color="auto"/>
              <w:left w:val="single" w:sz="4" w:space="0" w:color="auto"/>
              <w:bottom w:val="single" w:sz="4" w:space="0" w:color="auto"/>
              <w:right w:val="single" w:sz="4" w:space="0" w:color="auto"/>
            </w:tcBorders>
          </w:tcPr>
          <w:p w:rsidR="00B8118F" w:rsidRPr="00A27DBF" w:rsidRDefault="00A27DBF" w:rsidP="00676267">
            <w:pPr>
              <w:pStyle w:val="aff0"/>
              <w:jc w:val="center"/>
              <w:rPr>
                <w:b/>
                <w:color w:val="000000"/>
              </w:rPr>
            </w:pPr>
            <w:r w:rsidRPr="00A27DBF">
              <w:rPr>
                <w:iCs/>
                <w:lang w:eastAsia="ru-RU"/>
              </w:rPr>
              <w:t>Работы по ремонту оборудования дизель - генераторов (систем аварийного электропитания) для нужд ПАО «МРСК Центра» (филиала «Смоленскэнерго»)</w:t>
            </w:r>
          </w:p>
        </w:tc>
      </w:tr>
      <w:tr w:rsidR="00B8118F" w:rsidRPr="00A27DBF" w:rsidTr="00C22199">
        <w:tc>
          <w:tcPr>
            <w:tcW w:w="828" w:type="dxa"/>
          </w:tcPr>
          <w:p w:rsidR="00B8118F" w:rsidRPr="00A27DBF" w:rsidRDefault="00B8118F" w:rsidP="00B8118F">
            <w:pPr>
              <w:pStyle w:val="aff0"/>
              <w:rPr>
                <w:color w:val="000000"/>
              </w:rPr>
            </w:pPr>
            <w:r w:rsidRPr="00A27DBF">
              <w:rPr>
                <w:color w:val="000000"/>
              </w:rPr>
              <w:t xml:space="preserve">№ </w:t>
            </w:r>
            <w:proofErr w:type="gramStart"/>
            <w:r w:rsidRPr="00A27DBF">
              <w:rPr>
                <w:color w:val="000000"/>
              </w:rPr>
              <w:t>п</w:t>
            </w:r>
            <w:proofErr w:type="gramEnd"/>
            <w:r w:rsidRPr="00A27DBF">
              <w:rPr>
                <w:color w:val="000000"/>
              </w:rPr>
              <w:t>/п</w:t>
            </w:r>
          </w:p>
        </w:tc>
        <w:tc>
          <w:tcPr>
            <w:tcW w:w="3249" w:type="dxa"/>
          </w:tcPr>
          <w:p w:rsidR="00B8118F" w:rsidRPr="00A27DBF" w:rsidRDefault="00B8118F" w:rsidP="00B8118F">
            <w:pPr>
              <w:pStyle w:val="aff0"/>
              <w:ind w:right="33"/>
              <w:rPr>
                <w:color w:val="000000"/>
              </w:rPr>
            </w:pPr>
            <w:r w:rsidRPr="00A27DBF">
              <w:rPr>
                <w:color w:val="000000"/>
              </w:rPr>
              <w:t>Наименование этапа</w:t>
            </w:r>
          </w:p>
        </w:tc>
        <w:tc>
          <w:tcPr>
            <w:tcW w:w="2268" w:type="dxa"/>
          </w:tcPr>
          <w:p w:rsidR="00B8118F" w:rsidRPr="00A27DBF" w:rsidRDefault="00B8118F" w:rsidP="00C22199">
            <w:pPr>
              <w:pStyle w:val="aff0"/>
              <w:ind w:right="-9"/>
              <w:rPr>
                <w:color w:val="000000"/>
              </w:rPr>
            </w:pPr>
            <w:r w:rsidRPr="00A27DBF">
              <w:rPr>
                <w:color w:val="000000"/>
              </w:rPr>
              <w:t xml:space="preserve">Номер этапа в графике </w:t>
            </w:r>
            <w:r w:rsidR="00C22199" w:rsidRPr="00A27DBF">
              <w:rPr>
                <w:color w:val="000000"/>
              </w:rPr>
              <w:t>выполнения работ</w:t>
            </w:r>
          </w:p>
        </w:tc>
        <w:tc>
          <w:tcPr>
            <w:tcW w:w="1900" w:type="dxa"/>
          </w:tcPr>
          <w:p w:rsidR="00B8118F" w:rsidRPr="00A27DBF" w:rsidRDefault="00B8118F" w:rsidP="00B8118F">
            <w:pPr>
              <w:pStyle w:val="aff0"/>
              <w:rPr>
                <w:color w:val="000000"/>
              </w:rPr>
            </w:pPr>
            <w:r w:rsidRPr="00A27DBF">
              <w:rPr>
                <w:color w:val="000000"/>
              </w:rPr>
              <w:t>Срок платежа</w:t>
            </w:r>
          </w:p>
        </w:tc>
        <w:tc>
          <w:tcPr>
            <w:tcW w:w="2054" w:type="dxa"/>
          </w:tcPr>
          <w:p w:rsidR="00B8118F" w:rsidRPr="00A27DBF" w:rsidRDefault="00B8118F" w:rsidP="00B8118F">
            <w:pPr>
              <w:pStyle w:val="aff0"/>
              <w:rPr>
                <w:color w:val="000000"/>
              </w:rPr>
            </w:pPr>
            <w:r w:rsidRPr="00A27DBF">
              <w:rPr>
                <w:color w:val="000000"/>
              </w:rPr>
              <w:t>Сумма платежа, руб. (с НДС)</w:t>
            </w:r>
          </w:p>
        </w:tc>
      </w:tr>
      <w:tr w:rsidR="00B8118F" w:rsidRPr="00A27DBF" w:rsidTr="00C22199">
        <w:tc>
          <w:tcPr>
            <w:tcW w:w="828" w:type="dxa"/>
          </w:tcPr>
          <w:p w:rsidR="00B8118F" w:rsidRPr="00A27DBF" w:rsidRDefault="00D32781" w:rsidP="00C22199">
            <w:pPr>
              <w:pStyle w:val="aff1"/>
              <w:suppressAutoHyphens w:val="0"/>
              <w:ind w:left="0"/>
              <w:rPr>
                <w:color w:val="000000"/>
                <w:sz w:val="22"/>
              </w:rPr>
            </w:pPr>
            <w:r w:rsidRPr="00A27DBF">
              <w:rPr>
                <w:color w:val="000000"/>
                <w:sz w:val="22"/>
              </w:rPr>
              <w:t>1</w:t>
            </w:r>
          </w:p>
        </w:tc>
        <w:tc>
          <w:tcPr>
            <w:tcW w:w="3249" w:type="dxa"/>
          </w:tcPr>
          <w:p w:rsidR="00B8118F" w:rsidRPr="00A27DBF" w:rsidRDefault="00B8118F" w:rsidP="00B8118F">
            <w:pPr>
              <w:pStyle w:val="aff1"/>
              <w:rPr>
                <w:color w:val="000000"/>
                <w:sz w:val="22"/>
              </w:rPr>
            </w:pPr>
          </w:p>
        </w:tc>
        <w:tc>
          <w:tcPr>
            <w:tcW w:w="2268" w:type="dxa"/>
          </w:tcPr>
          <w:p w:rsidR="00B8118F" w:rsidRPr="00A27DBF" w:rsidRDefault="00B8118F" w:rsidP="00B8118F">
            <w:pPr>
              <w:pStyle w:val="aff1"/>
              <w:rPr>
                <w:color w:val="000000"/>
                <w:sz w:val="22"/>
              </w:rPr>
            </w:pPr>
          </w:p>
        </w:tc>
        <w:tc>
          <w:tcPr>
            <w:tcW w:w="1900" w:type="dxa"/>
          </w:tcPr>
          <w:p w:rsidR="00B8118F" w:rsidRPr="00A27DBF" w:rsidRDefault="00B8118F" w:rsidP="00B8118F">
            <w:pPr>
              <w:pStyle w:val="aff1"/>
              <w:rPr>
                <w:color w:val="000000"/>
                <w:sz w:val="22"/>
              </w:rPr>
            </w:pPr>
          </w:p>
        </w:tc>
        <w:tc>
          <w:tcPr>
            <w:tcW w:w="2054" w:type="dxa"/>
          </w:tcPr>
          <w:p w:rsidR="00B8118F" w:rsidRPr="00A27DBF" w:rsidRDefault="00B8118F" w:rsidP="00B8118F">
            <w:pPr>
              <w:pStyle w:val="aff1"/>
              <w:rPr>
                <w:color w:val="000000"/>
                <w:sz w:val="22"/>
              </w:rPr>
            </w:pPr>
          </w:p>
        </w:tc>
      </w:tr>
      <w:tr w:rsidR="00B8118F" w:rsidRPr="00A27DBF" w:rsidTr="00C22199">
        <w:tc>
          <w:tcPr>
            <w:tcW w:w="828" w:type="dxa"/>
          </w:tcPr>
          <w:p w:rsidR="00B8118F" w:rsidRPr="00A27DBF" w:rsidRDefault="00D32781" w:rsidP="00C22199">
            <w:pPr>
              <w:pStyle w:val="aff1"/>
              <w:suppressAutoHyphens w:val="0"/>
              <w:ind w:left="0"/>
              <w:rPr>
                <w:color w:val="000000"/>
                <w:sz w:val="22"/>
              </w:rPr>
            </w:pPr>
            <w:r w:rsidRPr="00A27DBF">
              <w:rPr>
                <w:color w:val="000000"/>
                <w:sz w:val="22"/>
              </w:rPr>
              <w:t>2</w:t>
            </w:r>
          </w:p>
        </w:tc>
        <w:tc>
          <w:tcPr>
            <w:tcW w:w="3249" w:type="dxa"/>
          </w:tcPr>
          <w:p w:rsidR="00B8118F" w:rsidRPr="00A27DBF" w:rsidRDefault="00B8118F" w:rsidP="00B8118F">
            <w:pPr>
              <w:pStyle w:val="aff1"/>
              <w:rPr>
                <w:color w:val="000000"/>
                <w:sz w:val="22"/>
              </w:rPr>
            </w:pPr>
          </w:p>
        </w:tc>
        <w:tc>
          <w:tcPr>
            <w:tcW w:w="2268" w:type="dxa"/>
          </w:tcPr>
          <w:p w:rsidR="00B8118F" w:rsidRPr="00A27DBF" w:rsidRDefault="00B8118F" w:rsidP="00B8118F">
            <w:pPr>
              <w:pStyle w:val="aff1"/>
              <w:rPr>
                <w:color w:val="000000"/>
                <w:sz w:val="22"/>
              </w:rPr>
            </w:pPr>
          </w:p>
        </w:tc>
        <w:tc>
          <w:tcPr>
            <w:tcW w:w="1900" w:type="dxa"/>
          </w:tcPr>
          <w:p w:rsidR="00B8118F" w:rsidRPr="00A27DBF" w:rsidRDefault="00B8118F" w:rsidP="00B8118F">
            <w:pPr>
              <w:pStyle w:val="aff1"/>
              <w:rPr>
                <w:color w:val="000000"/>
                <w:sz w:val="22"/>
              </w:rPr>
            </w:pPr>
          </w:p>
        </w:tc>
        <w:tc>
          <w:tcPr>
            <w:tcW w:w="2054" w:type="dxa"/>
          </w:tcPr>
          <w:p w:rsidR="00B8118F" w:rsidRPr="00A27DBF" w:rsidRDefault="00B8118F" w:rsidP="00B8118F">
            <w:pPr>
              <w:pStyle w:val="aff1"/>
              <w:rPr>
                <w:color w:val="000000"/>
                <w:sz w:val="22"/>
              </w:rPr>
            </w:pPr>
          </w:p>
        </w:tc>
      </w:tr>
      <w:tr w:rsidR="00B8118F" w:rsidRPr="00A27DBF" w:rsidTr="00C22199">
        <w:tc>
          <w:tcPr>
            <w:tcW w:w="828" w:type="dxa"/>
          </w:tcPr>
          <w:p w:rsidR="00B8118F" w:rsidRPr="00A27DBF" w:rsidRDefault="00D32781" w:rsidP="00C22199">
            <w:pPr>
              <w:pStyle w:val="aff1"/>
              <w:suppressAutoHyphens w:val="0"/>
              <w:ind w:left="0"/>
              <w:rPr>
                <w:color w:val="000000"/>
                <w:sz w:val="22"/>
              </w:rPr>
            </w:pPr>
            <w:r w:rsidRPr="00A27DBF">
              <w:rPr>
                <w:color w:val="000000"/>
                <w:sz w:val="22"/>
              </w:rPr>
              <w:t>3</w:t>
            </w:r>
          </w:p>
        </w:tc>
        <w:tc>
          <w:tcPr>
            <w:tcW w:w="3249" w:type="dxa"/>
          </w:tcPr>
          <w:p w:rsidR="00B8118F" w:rsidRPr="00A27DBF" w:rsidRDefault="00B8118F" w:rsidP="00B8118F">
            <w:pPr>
              <w:pStyle w:val="aff1"/>
              <w:rPr>
                <w:color w:val="000000"/>
                <w:sz w:val="22"/>
              </w:rPr>
            </w:pPr>
          </w:p>
        </w:tc>
        <w:tc>
          <w:tcPr>
            <w:tcW w:w="2268" w:type="dxa"/>
          </w:tcPr>
          <w:p w:rsidR="00B8118F" w:rsidRPr="00A27DBF" w:rsidRDefault="00B8118F" w:rsidP="00B8118F">
            <w:pPr>
              <w:pStyle w:val="aff1"/>
              <w:rPr>
                <w:color w:val="000000"/>
                <w:sz w:val="22"/>
              </w:rPr>
            </w:pPr>
          </w:p>
        </w:tc>
        <w:tc>
          <w:tcPr>
            <w:tcW w:w="1900" w:type="dxa"/>
          </w:tcPr>
          <w:p w:rsidR="00B8118F" w:rsidRPr="00A27DBF" w:rsidRDefault="00B8118F" w:rsidP="00B8118F">
            <w:pPr>
              <w:pStyle w:val="aff1"/>
              <w:rPr>
                <w:color w:val="000000"/>
                <w:sz w:val="22"/>
              </w:rPr>
            </w:pPr>
          </w:p>
        </w:tc>
        <w:tc>
          <w:tcPr>
            <w:tcW w:w="2054" w:type="dxa"/>
          </w:tcPr>
          <w:p w:rsidR="00B8118F" w:rsidRPr="00A27DBF" w:rsidRDefault="00B8118F" w:rsidP="00B8118F">
            <w:pPr>
              <w:pStyle w:val="aff1"/>
              <w:rPr>
                <w:color w:val="000000"/>
                <w:sz w:val="22"/>
              </w:rPr>
            </w:pPr>
          </w:p>
        </w:tc>
      </w:tr>
      <w:tr w:rsidR="00B8118F" w:rsidRPr="00A27DBF" w:rsidTr="00C22199">
        <w:tc>
          <w:tcPr>
            <w:tcW w:w="828" w:type="dxa"/>
          </w:tcPr>
          <w:p w:rsidR="00B8118F" w:rsidRPr="00A27DBF" w:rsidRDefault="00B8118F" w:rsidP="00B8118F">
            <w:pPr>
              <w:pStyle w:val="aff1"/>
              <w:rPr>
                <w:color w:val="000000"/>
                <w:sz w:val="22"/>
              </w:rPr>
            </w:pPr>
            <w:r w:rsidRPr="00A27DBF">
              <w:rPr>
                <w:color w:val="000000"/>
                <w:sz w:val="22"/>
              </w:rPr>
              <w:t>…</w:t>
            </w:r>
          </w:p>
        </w:tc>
        <w:tc>
          <w:tcPr>
            <w:tcW w:w="3249" w:type="dxa"/>
          </w:tcPr>
          <w:p w:rsidR="00B8118F" w:rsidRPr="00A27DBF" w:rsidRDefault="00B8118F" w:rsidP="00B8118F">
            <w:pPr>
              <w:pStyle w:val="aff1"/>
              <w:rPr>
                <w:color w:val="000000"/>
                <w:sz w:val="22"/>
              </w:rPr>
            </w:pPr>
          </w:p>
        </w:tc>
        <w:tc>
          <w:tcPr>
            <w:tcW w:w="2268" w:type="dxa"/>
          </w:tcPr>
          <w:p w:rsidR="00B8118F" w:rsidRPr="00A27DBF" w:rsidRDefault="00B8118F" w:rsidP="00B8118F">
            <w:pPr>
              <w:pStyle w:val="aff1"/>
              <w:rPr>
                <w:color w:val="000000"/>
                <w:sz w:val="22"/>
              </w:rPr>
            </w:pPr>
          </w:p>
        </w:tc>
        <w:tc>
          <w:tcPr>
            <w:tcW w:w="1900" w:type="dxa"/>
          </w:tcPr>
          <w:p w:rsidR="00B8118F" w:rsidRPr="00A27DBF" w:rsidRDefault="00B8118F" w:rsidP="00B8118F">
            <w:pPr>
              <w:pStyle w:val="aff1"/>
              <w:rPr>
                <w:color w:val="000000"/>
                <w:sz w:val="22"/>
              </w:rPr>
            </w:pPr>
          </w:p>
        </w:tc>
        <w:tc>
          <w:tcPr>
            <w:tcW w:w="2054" w:type="dxa"/>
          </w:tcPr>
          <w:p w:rsidR="00B8118F" w:rsidRPr="00A27DBF" w:rsidRDefault="00B8118F" w:rsidP="00B8118F">
            <w:pPr>
              <w:pStyle w:val="aff1"/>
              <w:rPr>
                <w:color w:val="000000"/>
                <w:sz w:val="22"/>
              </w:rPr>
            </w:pPr>
          </w:p>
        </w:tc>
      </w:tr>
      <w:tr w:rsidR="00AC681D" w:rsidRPr="00A27DBF" w:rsidTr="00BC4601">
        <w:tc>
          <w:tcPr>
            <w:tcW w:w="8245" w:type="dxa"/>
            <w:gridSpan w:val="4"/>
          </w:tcPr>
          <w:p w:rsidR="00AC681D" w:rsidRPr="00A27DBF" w:rsidRDefault="00D32781" w:rsidP="00D32781">
            <w:pPr>
              <w:pStyle w:val="aff1"/>
              <w:rPr>
                <w:b/>
                <w:color w:val="000000"/>
                <w:sz w:val="22"/>
              </w:rPr>
            </w:pPr>
            <w:r w:rsidRPr="00A27DBF">
              <w:rPr>
                <w:b/>
                <w:color w:val="000000"/>
                <w:sz w:val="22"/>
              </w:rPr>
              <w:t>ИТОГО</w:t>
            </w:r>
            <w:r w:rsidR="00AC681D" w:rsidRPr="00A27DBF">
              <w:rPr>
                <w:b/>
                <w:color w:val="000000"/>
                <w:sz w:val="22"/>
              </w:rPr>
              <w:t>, руб. с НДС</w:t>
            </w:r>
          </w:p>
        </w:tc>
        <w:tc>
          <w:tcPr>
            <w:tcW w:w="2054" w:type="dxa"/>
          </w:tcPr>
          <w:p w:rsidR="00AC681D" w:rsidRPr="00A27DBF" w:rsidRDefault="00AC681D" w:rsidP="00B8118F">
            <w:pPr>
              <w:pStyle w:val="aff1"/>
              <w:rPr>
                <w:b/>
                <w:color w:val="000000"/>
                <w:sz w:val="22"/>
              </w:rPr>
            </w:pPr>
          </w:p>
        </w:tc>
      </w:tr>
    </w:tbl>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B8118F" w:rsidRPr="00F647F7" w:rsidRDefault="00B8118F" w:rsidP="00B8118F">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B8118F" w:rsidRPr="00F647F7" w:rsidRDefault="00B8118F" w:rsidP="00B8118F">
      <w:pPr>
        <w:pStyle w:val="3"/>
        <w:rPr>
          <w:b w:val="0"/>
          <w:szCs w:val="24"/>
        </w:rPr>
      </w:pPr>
      <w:r w:rsidRPr="00F647F7">
        <w:rPr>
          <w:b w:val="0"/>
          <w:szCs w:val="24"/>
        </w:rPr>
        <w:br w:type="page"/>
      </w:r>
      <w:bookmarkStart w:id="789" w:name="_Toc440361384"/>
      <w:bookmarkStart w:id="790" w:name="_Toc440376139"/>
      <w:bookmarkStart w:id="791" w:name="_Toc440376266"/>
      <w:bookmarkStart w:id="792" w:name="_Toc440382524"/>
      <w:bookmarkStart w:id="793" w:name="_Toc440447194"/>
      <w:bookmarkStart w:id="794" w:name="_Toc440620874"/>
      <w:bookmarkStart w:id="795" w:name="_Toc440631509"/>
      <w:bookmarkStart w:id="796" w:name="_Toc440875748"/>
      <w:bookmarkStart w:id="797" w:name="_Toc441131620"/>
      <w:r w:rsidRPr="00F647F7">
        <w:rPr>
          <w:b w:val="0"/>
          <w:szCs w:val="24"/>
        </w:rPr>
        <w:lastRenderedPageBreak/>
        <w:t>Инструкции по заполнению</w:t>
      </w:r>
      <w:bookmarkEnd w:id="789"/>
      <w:bookmarkEnd w:id="790"/>
      <w:bookmarkEnd w:id="791"/>
      <w:bookmarkEnd w:id="792"/>
      <w:bookmarkEnd w:id="793"/>
      <w:bookmarkEnd w:id="794"/>
      <w:bookmarkEnd w:id="795"/>
      <w:bookmarkEnd w:id="796"/>
      <w:bookmarkEnd w:id="797"/>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2F2082">
        <w:rPr>
          <w:sz w:val="24"/>
          <w:szCs w:val="24"/>
        </w:rPr>
        <w:fldChar w:fldCharType="begin"/>
      </w:r>
      <w:r>
        <w:rPr>
          <w:sz w:val="24"/>
          <w:szCs w:val="24"/>
        </w:rPr>
        <w:instrText xml:space="preserve"> REF _Ref55336310 \r \h </w:instrText>
      </w:r>
      <w:r w:rsidR="002F2082">
        <w:rPr>
          <w:sz w:val="24"/>
          <w:szCs w:val="24"/>
        </w:rPr>
      </w:r>
      <w:r w:rsidR="002F2082">
        <w:rPr>
          <w:sz w:val="24"/>
          <w:szCs w:val="24"/>
        </w:rPr>
        <w:fldChar w:fldCharType="separate"/>
      </w:r>
      <w:r w:rsidR="00BE4110">
        <w:rPr>
          <w:sz w:val="24"/>
          <w:szCs w:val="24"/>
        </w:rPr>
        <w:t>5.1</w:t>
      </w:r>
      <w:r w:rsidR="002F2082">
        <w:rPr>
          <w:sz w:val="24"/>
          <w:szCs w:val="24"/>
        </w:rPr>
        <w:fldChar w:fldCharType="end"/>
      </w:r>
      <w:r w:rsidRPr="008E5EA3">
        <w:rPr>
          <w:sz w:val="24"/>
          <w:szCs w:val="24"/>
        </w:rPr>
        <w:t>).</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w:t>
      </w:r>
      <w:proofErr w:type="spellStart"/>
      <w:r w:rsidRPr="008E5EA3">
        <w:rPr>
          <w:sz w:val="24"/>
          <w:szCs w:val="24"/>
        </w:rPr>
        <w:t>т.ч</w:t>
      </w:r>
      <w:proofErr w:type="spellEnd"/>
      <w:r w:rsidRPr="008E5EA3">
        <w:rPr>
          <w:sz w:val="24"/>
          <w:szCs w:val="24"/>
        </w:rPr>
        <w:t>. организационно-правовую форму) и свой адрес.</w:t>
      </w:r>
    </w:p>
    <w:p w:rsidR="00B8118F"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843BBD">
        <w:rPr>
          <w:sz w:val="24"/>
          <w:szCs w:val="24"/>
        </w:rPr>
        <w:t xml:space="preserve">График оплаты </w:t>
      </w:r>
      <w:r w:rsidR="00AC681D">
        <w:rPr>
          <w:sz w:val="24"/>
          <w:szCs w:val="24"/>
        </w:rPr>
        <w:t>выполнения работ</w:t>
      </w:r>
      <w:r w:rsidRPr="00843BBD">
        <w:rPr>
          <w:sz w:val="24"/>
          <w:szCs w:val="24"/>
        </w:rPr>
        <w:t xml:space="preserve"> должен быть подготовлен на основе Графика </w:t>
      </w:r>
      <w:r w:rsidR="00AC681D">
        <w:rPr>
          <w:sz w:val="24"/>
          <w:szCs w:val="24"/>
        </w:rPr>
        <w:t>выполнения работ</w:t>
      </w:r>
      <w:r w:rsidRPr="00843BBD">
        <w:rPr>
          <w:color w:val="000000"/>
          <w:sz w:val="24"/>
          <w:szCs w:val="24"/>
        </w:rPr>
        <w:t xml:space="preserve"> </w:t>
      </w:r>
      <w:r w:rsidRPr="00843BBD">
        <w:rPr>
          <w:sz w:val="24"/>
          <w:szCs w:val="24"/>
        </w:rPr>
        <w:t xml:space="preserve">и должен содержать ссылки на отдельные этапы / </w:t>
      </w:r>
      <w:proofErr w:type="spellStart"/>
      <w:r w:rsidRPr="00843BBD">
        <w:rPr>
          <w:sz w:val="24"/>
          <w:szCs w:val="24"/>
        </w:rPr>
        <w:t>подэтапы</w:t>
      </w:r>
      <w:proofErr w:type="spellEnd"/>
      <w:r w:rsidRPr="00843BBD">
        <w:rPr>
          <w:sz w:val="24"/>
          <w:szCs w:val="24"/>
        </w:rPr>
        <w:t xml:space="preserve">, предусмотренные этим Графиком (подраздел </w:t>
      </w:r>
      <w:r w:rsidR="002F2082">
        <w:rPr>
          <w:sz w:val="24"/>
          <w:szCs w:val="24"/>
        </w:rPr>
        <w:fldChar w:fldCharType="begin"/>
      </w:r>
      <w:r>
        <w:rPr>
          <w:sz w:val="24"/>
          <w:szCs w:val="24"/>
        </w:rPr>
        <w:instrText xml:space="preserve"> REF _Ref440361140 \r \h </w:instrText>
      </w:r>
      <w:r w:rsidR="002F2082">
        <w:rPr>
          <w:sz w:val="24"/>
          <w:szCs w:val="24"/>
        </w:rPr>
      </w:r>
      <w:r w:rsidR="002F2082">
        <w:rPr>
          <w:sz w:val="24"/>
          <w:szCs w:val="24"/>
        </w:rPr>
        <w:fldChar w:fldCharType="separate"/>
      </w:r>
      <w:r w:rsidR="00BE4110">
        <w:rPr>
          <w:sz w:val="24"/>
          <w:szCs w:val="24"/>
        </w:rPr>
        <w:t>5.4</w:t>
      </w:r>
      <w:r w:rsidR="002F2082">
        <w:rPr>
          <w:sz w:val="24"/>
          <w:szCs w:val="24"/>
        </w:rPr>
        <w:fldChar w:fldCharType="end"/>
      </w:r>
      <w:r w:rsidRPr="00843BBD">
        <w:rPr>
          <w:sz w:val="24"/>
          <w:szCs w:val="24"/>
        </w:rPr>
        <w:t>).</w:t>
      </w:r>
    </w:p>
    <w:p w:rsidR="007D5DCC" w:rsidRPr="008E5EA3" w:rsidRDefault="007D5DCC"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Итоговая сумма в Графике оплаты выполнения работ должна соответствовать цене, указанной в Письме о подаче оферты (</w:t>
      </w:r>
      <w:r w:rsidRPr="008E5EA3">
        <w:rPr>
          <w:sz w:val="24"/>
          <w:szCs w:val="24"/>
        </w:rPr>
        <w:t xml:space="preserve">подраздел </w:t>
      </w:r>
      <w:r w:rsidR="002F2082">
        <w:rPr>
          <w:sz w:val="24"/>
          <w:szCs w:val="24"/>
        </w:rPr>
        <w:fldChar w:fldCharType="begin"/>
      </w:r>
      <w:r>
        <w:rPr>
          <w:sz w:val="24"/>
          <w:szCs w:val="24"/>
        </w:rPr>
        <w:instrText xml:space="preserve"> REF _Ref55336310 \r \h </w:instrText>
      </w:r>
      <w:r w:rsidR="002F2082">
        <w:rPr>
          <w:sz w:val="24"/>
          <w:szCs w:val="24"/>
        </w:rPr>
      </w:r>
      <w:r w:rsidR="002F2082">
        <w:rPr>
          <w:sz w:val="24"/>
          <w:szCs w:val="24"/>
        </w:rPr>
        <w:fldChar w:fldCharType="separate"/>
      </w:r>
      <w:r>
        <w:rPr>
          <w:sz w:val="24"/>
          <w:szCs w:val="24"/>
        </w:rPr>
        <w:t>5.1</w:t>
      </w:r>
      <w:r w:rsidR="002F2082">
        <w:rPr>
          <w:sz w:val="24"/>
          <w:szCs w:val="24"/>
        </w:rPr>
        <w:fldChar w:fldCharType="end"/>
      </w:r>
      <w:r>
        <w:rPr>
          <w:sz w:val="24"/>
          <w:szCs w:val="24"/>
        </w:rPr>
        <w:t>),</w:t>
      </w:r>
      <w:r w:rsidRPr="007D5DCC">
        <w:rPr>
          <w:sz w:val="24"/>
          <w:szCs w:val="24"/>
        </w:rPr>
        <w:t xml:space="preserve"> </w:t>
      </w:r>
      <w:r>
        <w:rPr>
          <w:sz w:val="24"/>
          <w:szCs w:val="24"/>
        </w:rPr>
        <w:t>и</w:t>
      </w:r>
      <w:r w:rsidRPr="004B5B26">
        <w:rPr>
          <w:bCs w:val="0"/>
          <w:sz w:val="24"/>
          <w:szCs w:val="24"/>
        </w:rPr>
        <w:t xml:space="preserve"> </w:t>
      </w:r>
      <w:r w:rsidRPr="00BB27D7">
        <w:rPr>
          <w:bCs w:val="0"/>
          <w:sz w:val="24"/>
          <w:szCs w:val="24"/>
        </w:rPr>
        <w:t>цене, указанной Участником на «котировочной доске» ЭТП</w:t>
      </w:r>
      <w:r>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798" w:name="_Ref440361531"/>
      <w:bookmarkStart w:id="799" w:name="_Ref440361610"/>
      <w:bookmarkStart w:id="800" w:name="_Toc441131621"/>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00B8118F">
        <w:rPr>
          <w:color w:val="000000"/>
        </w:rPr>
        <w:t>6</w:t>
      </w:r>
      <w:r w:rsidRPr="00F647F7">
        <w:rPr>
          <w:color w:val="000000"/>
        </w:rPr>
        <w:t>)</w:t>
      </w:r>
      <w:bookmarkEnd w:id="687"/>
      <w:bookmarkEnd w:id="688"/>
      <w:bookmarkEnd w:id="775"/>
      <w:bookmarkEnd w:id="776"/>
      <w:bookmarkEnd w:id="777"/>
      <w:bookmarkEnd w:id="778"/>
      <w:bookmarkEnd w:id="779"/>
      <w:bookmarkEnd w:id="798"/>
      <w:bookmarkEnd w:id="799"/>
      <w:bookmarkEnd w:id="800"/>
    </w:p>
    <w:p w:rsidR="004F4D80" w:rsidRPr="00F647F7" w:rsidRDefault="004F4D80" w:rsidP="004F4D80">
      <w:pPr>
        <w:pStyle w:val="3"/>
        <w:rPr>
          <w:b w:val="0"/>
          <w:szCs w:val="24"/>
        </w:rPr>
      </w:pPr>
      <w:bookmarkStart w:id="801" w:name="_Toc439170685"/>
      <w:bookmarkStart w:id="802" w:name="_Toc439172787"/>
      <w:bookmarkStart w:id="803" w:name="_Toc439173231"/>
      <w:bookmarkStart w:id="804" w:name="_Toc439238227"/>
      <w:bookmarkStart w:id="805" w:name="_Toc439252775"/>
      <w:bookmarkStart w:id="806" w:name="_Toc439323749"/>
      <w:bookmarkStart w:id="807" w:name="_Toc440361386"/>
      <w:bookmarkStart w:id="808" w:name="_Toc440376141"/>
      <w:bookmarkStart w:id="809" w:name="_Toc440376268"/>
      <w:bookmarkStart w:id="810" w:name="_Toc440382526"/>
      <w:bookmarkStart w:id="811" w:name="_Toc440447196"/>
      <w:bookmarkStart w:id="812" w:name="_Toc440620876"/>
      <w:bookmarkStart w:id="813" w:name="_Toc440631511"/>
      <w:bookmarkStart w:id="814" w:name="_Toc440875750"/>
      <w:bookmarkStart w:id="815" w:name="_Toc441131622"/>
      <w:bookmarkStart w:id="816" w:name="_Toc157248186"/>
      <w:bookmarkStart w:id="817" w:name="_Toc157496555"/>
      <w:bookmarkStart w:id="818" w:name="_Toc158206094"/>
      <w:bookmarkStart w:id="819" w:name="_Toc164057779"/>
      <w:bookmarkStart w:id="820" w:name="_Toc164137129"/>
      <w:bookmarkStart w:id="821" w:name="_Toc164161289"/>
      <w:bookmarkStart w:id="822"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r w:rsidRPr="00F647F7">
        <w:rPr>
          <w:b w:val="0"/>
          <w:szCs w:val="24"/>
        </w:rPr>
        <w:t xml:space="preserve"> </w:t>
      </w:r>
      <w:bookmarkEnd w:id="816"/>
      <w:bookmarkEnd w:id="817"/>
      <w:bookmarkEnd w:id="818"/>
      <w:bookmarkEnd w:id="819"/>
      <w:bookmarkEnd w:id="820"/>
      <w:bookmarkEnd w:id="821"/>
      <w:bookmarkEnd w:id="822"/>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8118F">
        <w:rPr>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32781">
            <w:pPr>
              <w:pStyle w:val="aff0"/>
              <w:spacing w:before="0" w:after="0"/>
              <w:ind w:left="0" w:right="0"/>
              <w:jc w:val="center"/>
            </w:pPr>
            <w:r w:rsidRPr="00F647F7">
              <w:t>№ пункта проекта Договора (</w:t>
            </w:r>
            <w:r w:rsidR="00B104F6" w:rsidRPr="00F647F7">
              <w:t>раздел</w:t>
            </w:r>
            <w:r w:rsidR="00D32781">
              <w:t xml:space="preserve"> 2</w:t>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32781">
            <w:pPr>
              <w:pStyle w:val="aff0"/>
              <w:spacing w:before="0" w:after="0"/>
              <w:ind w:left="0" w:right="0"/>
              <w:jc w:val="center"/>
            </w:pPr>
            <w:r w:rsidRPr="00F647F7">
              <w:t>№ пункта проекта Договора (</w:t>
            </w:r>
            <w:r w:rsidR="00B104F6" w:rsidRPr="00F647F7">
              <w:t>раздел</w:t>
            </w:r>
            <w:r w:rsidR="00D32781">
              <w:t xml:space="preserve"> 2</w:t>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823" w:name="_Toc439170686"/>
      <w:bookmarkStart w:id="824" w:name="_Toc439172788"/>
      <w:bookmarkStart w:id="825" w:name="_Toc439173232"/>
      <w:bookmarkStart w:id="826" w:name="_Toc439238228"/>
      <w:bookmarkStart w:id="827" w:name="_Toc439252776"/>
      <w:bookmarkStart w:id="828" w:name="_Toc439323750"/>
      <w:bookmarkStart w:id="829" w:name="_Toc440361387"/>
      <w:bookmarkStart w:id="830" w:name="_Toc440376142"/>
      <w:bookmarkStart w:id="831" w:name="_Toc440376269"/>
      <w:bookmarkStart w:id="832" w:name="_Toc440382527"/>
      <w:bookmarkStart w:id="833" w:name="_Toc440447197"/>
      <w:bookmarkStart w:id="834" w:name="_Toc440620877"/>
      <w:bookmarkStart w:id="835" w:name="_Toc440631512"/>
      <w:bookmarkStart w:id="836" w:name="_Toc440875751"/>
      <w:bookmarkStart w:id="837" w:name="_Toc441131623"/>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p>
    <w:p w:rsidR="004F4D80" w:rsidRPr="00F647F7" w:rsidRDefault="00764A0F"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2F2082">
        <w:rPr>
          <w:sz w:val="24"/>
          <w:szCs w:val="24"/>
        </w:rPr>
        <w:fldChar w:fldCharType="begin"/>
      </w:r>
      <w:r>
        <w:rPr>
          <w:sz w:val="24"/>
          <w:szCs w:val="24"/>
        </w:rPr>
        <w:instrText xml:space="preserve"> REF _Ref55336310 \r \h </w:instrText>
      </w:r>
      <w:r w:rsidR="002F2082">
        <w:rPr>
          <w:sz w:val="24"/>
          <w:szCs w:val="24"/>
        </w:rPr>
      </w:r>
      <w:r w:rsidR="002F2082">
        <w:rPr>
          <w:sz w:val="24"/>
          <w:szCs w:val="24"/>
        </w:rPr>
        <w:fldChar w:fldCharType="separate"/>
      </w:r>
      <w:r w:rsidR="00BE4110">
        <w:rPr>
          <w:sz w:val="24"/>
          <w:szCs w:val="24"/>
        </w:rPr>
        <w:t>5.1</w:t>
      </w:r>
      <w:r w:rsidR="002F2082">
        <w:rPr>
          <w:sz w:val="24"/>
          <w:szCs w:val="24"/>
        </w:rPr>
        <w:fldChar w:fldCharType="end"/>
      </w:r>
      <w:r w:rsidRPr="008E5EA3">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2F2082">
        <w:rPr>
          <w:sz w:val="24"/>
          <w:szCs w:val="24"/>
        </w:rPr>
        <w:fldChar w:fldCharType="begin"/>
      </w:r>
      <w:r w:rsidR="00D56F8C">
        <w:rPr>
          <w:sz w:val="24"/>
          <w:szCs w:val="24"/>
        </w:rPr>
        <w:instrText xml:space="preserve"> REF _Ref440274025 \r \h </w:instrText>
      </w:r>
      <w:r w:rsidR="002F2082">
        <w:rPr>
          <w:sz w:val="24"/>
          <w:szCs w:val="24"/>
        </w:rPr>
      </w:r>
      <w:r w:rsidR="002F2082">
        <w:rPr>
          <w:sz w:val="24"/>
          <w:szCs w:val="24"/>
        </w:rPr>
        <w:fldChar w:fldCharType="separate"/>
      </w:r>
      <w:r w:rsidR="00BE4110">
        <w:rPr>
          <w:sz w:val="24"/>
          <w:szCs w:val="24"/>
        </w:rPr>
        <w:t>2</w:t>
      </w:r>
      <w:r w:rsidR="002F2082">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F647F7">
        <w:rPr>
          <w:sz w:val="24"/>
          <w:szCs w:val="24"/>
        </w:rPr>
        <w:t>отклонение</w:t>
      </w:r>
      <w:proofErr w:type="gramEnd"/>
      <w:r w:rsidRPr="00F647F7">
        <w:rPr>
          <w:sz w:val="24"/>
          <w:szCs w:val="24"/>
        </w:rPr>
        <w:t xml:space="preserve">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BC4601">
        <w:rPr>
          <w:sz w:val="24"/>
          <w:szCs w:val="24"/>
        </w:rPr>
        <w:t>ь</w:t>
      </w:r>
      <w:r w:rsidRPr="00F647F7">
        <w:rPr>
          <w:sz w:val="24"/>
          <w:szCs w:val="24"/>
        </w:rPr>
        <w:t xml:space="preserve">ся в соответствии с пунктом </w:t>
      </w:r>
      <w:r w:rsidR="002F2082">
        <w:rPr>
          <w:sz w:val="24"/>
          <w:szCs w:val="24"/>
        </w:rPr>
        <w:fldChar w:fldCharType="begin"/>
      </w:r>
      <w:r w:rsidR="00D56F8C">
        <w:rPr>
          <w:sz w:val="24"/>
          <w:szCs w:val="24"/>
        </w:rPr>
        <w:instrText xml:space="preserve"> REF _Ref294695546 \r \h </w:instrText>
      </w:r>
      <w:r w:rsidR="002F2082">
        <w:rPr>
          <w:sz w:val="24"/>
          <w:szCs w:val="24"/>
        </w:rPr>
      </w:r>
      <w:r w:rsidR="002F2082">
        <w:rPr>
          <w:sz w:val="24"/>
          <w:szCs w:val="24"/>
        </w:rPr>
        <w:fldChar w:fldCharType="separate"/>
      </w:r>
      <w:r w:rsidR="00BE4110">
        <w:rPr>
          <w:sz w:val="24"/>
          <w:szCs w:val="24"/>
        </w:rPr>
        <w:t xml:space="preserve"> 1.2.6 </w:t>
      </w:r>
      <w:r w:rsidR="002F2082">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F647F7">
        <w:rPr>
          <w:sz w:val="24"/>
          <w:szCs w:val="24"/>
        </w:rPr>
        <w:t>,</w:t>
      </w:r>
      <w:proofErr w:type="gramEnd"/>
      <w:r w:rsidRPr="00F647F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838" w:name="_Ref55335823"/>
      <w:bookmarkStart w:id="839" w:name="_Ref55336359"/>
      <w:bookmarkStart w:id="840" w:name="_Toc57314675"/>
      <w:bookmarkStart w:id="841" w:name="_Toc69728989"/>
      <w:bookmarkStart w:id="842" w:name="_Toc98253939"/>
      <w:bookmarkStart w:id="843" w:name="_Toc165173865"/>
      <w:bookmarkStart w:id="844" w:name="_Toc423423672"/>
      <w:bookmarkStart w:id="845" w:name="_Toc441131624"/>
      <w:bookmarkEnd w:id="546"/>
      <w:r w:rsidRPr="00F647F7">
        <w:lastRenderedPageBreak/>
        <w:t xml:space="preserve">Анкета (форма </w:t>
      </w:r>
      <w:r w:rsidR="00B8118F">
        <w:t>7</w:t>
      </w:r>
      <w:r w:rsidRPr="00F647F7">
        <w:t>)</w:t>
      </w:r>
      <w:bookmarkEnd w:id="838"/>
      <w:bookmarkEnd w:id="839"/>
      <w:bookmarkEnd w:id="840"/>
      <w:bookmarkEnd w:id="841"/>
      <w:bookmarkEnd w:id="842"/>
      <w:bookmarkEnd w:id="843"/>
      <w:bookmarkEnd w:id="844"/>
      <w:bookmarkEnd w:id="845"/>
    </w:p>
    <w:p w:rsidR="004F4D80" w:rsidRPr="00F647F7" w:rsidRDefault="004F4D80" w:rsidP="004F4D80">
      <w:pPr>
        <w:pStyle w:val="3"/>
        <w:rPr>
          <w:b w:val="0"/>
          <w:szCs w:val="24"/>
        </w:rPr>
      </w:pPr>
      <w:bookmarkStart w:id="846" w:name="_Toc98253940"/>
      <w:bookmarkStart w:id="847" w:name="_Toc157248192"/>
      <w:bookmarkStart w:id="848" w:name="_Toc157496561"/>
      <w:bookmarkStart w:id="849" w:name="_Toc158206100"/>
      <w:bookmarkStart w:id="850" w:name="_Toc164057785"/>
      <w:bookmarkStart w:id="851" w:name="_Toc164137135"/>
      <w:bookmarkStart w:id="852" w:name="_Toc164161295"/>
      <w:bookmarkStart w:id="853" w:name="_Toc165173866"/>
      <w:bookmarkStart w:id="854" w:name="_Toc439170688"/>
      <w:bookmarkStart w:id="855" w:name="_Toc439172790"/>
      <w:bookmarkStart w:id="856" w:name="_Toc439173234"/>
      <w:bookmarkStart w:id="857" w:name="_Toc439238230"/>
      <w:bookmarkStart w:id="858" w:name="_Toc439252778"/>
      <w:bookmarkStart w:id="859" w:name="_Ref440272119"/>
      <w:bookmarkStart w:id="860" w:name="_Toc440361389"/>
      <w:bookmarkStart w:id="861" w:name="_Toc441131625"/>
      <w:bookmarkStart w:id="862" w:name="_Ref444164959"/>
      <w:r w:rsidRPr="00F647F7">
        <w:rPr>
          <w:b w:val="0"/>
          <w:szCs w:val="24"/>
        </w:rPr>
        <w:t xml:space="preserve">Форма Анкеты </w:t>
      </w:r>
      <w:r w:rsidR="00C236C0">
        <w:rPr>
          <w:b w:val="0"/>
          <w:szCs w:val="24"/>
        </w:rPr>
        <w:t>Участник</w:t>
      </w:r>
      <w:r>
        <w:rPr>
          <w:b w:val="0"/>
          <w:szCs w:val="24"/>
        </w:rPr>
        <w:t>а</w:t>
      </w:r>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7</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xml:space="preserve">№ </w:t>
            </w:r>
            <w:proofErr w:type="gramStart"/>
            <w:r w:rsidRPr="00A55F54">
              <w:rPr>
                <w:sz w:val="24"/>
                <w:szCs w:val="24"/>
              </w:rPr>
              <w:t>п</w:t>
            </w:r>
            <w:proofErr w:type="gramEnd"/>
            <w:r w:rsidRPr="00A55F54">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w:t>
            </w:r>
            <w:proofErr w:type="gramStart"/>
            <w:r w:rsidRPr="00A55F54">
              <w:rPr>
                <w:sz w:val="24"/>
                <w:szCs w:val="24"/>
              </w:rPr>
              <w:t>о</w:t>
            </w:r>
            <w:proofErr w:type="gramEnd"/>
            <w:r w:rsidRPr="00A55F54">
              <w:rPr>
                <w:sz w:val="24"/>
                <w:szCs w:val="24"/>
              </w:rPr>
              <w:t xml:space="preserve">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473BFE">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473BFE">
            <w:pPr>
              <w:numPr>
                <w:ilvl w:val="0"/>
                <w:numId w:val="69"/>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473BFE">
            <w:pPr>
              <w:pStyle w:val="affffff0"/>
              <w:numPr>
                <w:ilvl w:val="0"/>
                <w:numId w:val="69"/>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4F4D80"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что именно)</w:t>
            </w:r>
          </w:p>
        </w:tc>
      </w:tr>
    </w:tbl>
    <w:p w:rsidR="004F4D80" w:rsidRPr="007417E6" w:rsidRDefault="004F4D80" w:rsidP="004F4D80">
      <w:pPr>
        <w:spacing w:line="240" w:lineRule="auto"/>
      </w:pP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Pr="007417E6" w:rsidRDefault="004F4D80" w:rsidP="004F4D80">
      <w:pPr>
        <w:spacing w:line="240" w:lineRule="auto"/>
        <w:ind w:right="5527"/>
        <w:jc w:val="center"/>
        <w:rPr>
          <w:color w:val="000000"/>
          <w:vertAlign w:val="superscript"/>
        </w:rPr>
      </w:pPr>
      <w:r w:rsidRPr="007417E6">
        <w:rPr>
          <w:color w:val="000000"/>
          <w:vertAlign w:val="superscript"/>
        </w:rPr>
        <w:t>(подпись, М.П.)</w:t>
      </w: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Default="004F4D80" w:rsidP="004F4D80">
      <w:pPr>
        <w:spacing w:line="240" w:lineRule="auto"/>
        <w:ind w:right="5527"/>
        <w:jc w:val="center"/>
        <w:rPr>
          <w:color w:val="000000"/>
          <w:vertAlign w:val="superscript"/>
        </w:rPr>
      </w:pPr>
      <w:r w:rsidRPr="007417E6">
        <w:rPr>
          <w:color w:val="000000"/>
          <w:vertAlign w:val="superscript"/>
        </w:rPr>
        <w:t xml:space="preserve">(фамилия, имя, отчество </w:t>
      </w:r>
      <w:proofErr w:type="gramStart"/>
      <w:r w:rsidRPr="007417E6">
        <w:rPr>
          <w:color w:val="000000"/>
          <w:vertAlign w:val="superscript"/>
        </w:rPr>
        <w:t>подписавшего</w:t>
      </w:r>
      <w:proofErr w:type="gramEnd"/>
      <w:r w:rsidRPr="007417E6">
        <w:rPr>
          <w:color w:val="000000"/>
          <w:vertAlign w:val="superscript"/>
        </w:rPr>
        <w:t>, должность)</w:t>
      </w:r>
    </w:p>
    <w:p w:rsidR="004F4D80" w:rsidRDefault="004F4D80" w:rsidP="004F4D80">
      <w:pPr>
        <w:spacing w:line="240" w:lineRule="auto"/>
        <w:ind w:right="5527"/>
        <w:jc w:val="center"/>
        <w:rPr>
          <w:color w:val="000000"/>
          <w:vertAlign w:val="superscript"/>
        </w:rPr>
        <w:sectPr w:rsidR="004F4D80" w:rsidSect="00EA3F63">
          <w:pgSz w:w="11906" w:h="16838" w:code="9"/>
          <w:pgMar w:top="680" w:right="567" w:bottom="539" w:left="1134" w:header="680" w:footer="278" w:gutter="0"/>
          <w:cols w:space="708"/>
          <w:titlePg/>
          <w:docGrid w:linePitch="360"/>
        </w:sectPr>
      </w:pPr>
    </w:p>
    <w:p w:rsidR="004F4D80" w:rsidRPr="00D73790" w:rsidRDefault="004F4D80" w:rsidP="004F4D80">
      <w:pPr>
        <w:pStyle w:val="3"/>
        <w:rPr>
          <w:b w:val="0"/>
          <w:szCs w:val="24"/>
        </w:rPr>
      </w:pPr>
      <w:bookmarkStart w:id="863" w:name="_Toc439170689"/>
      <w:bookmarkStart w:id="864" w:name="_Toc439172791"/>
      <w:bookmarkStart w:id="865" w:name="_Toc439173235"/>
      <w:bookmarkStart w:id="866" w:name="_Toc439238231"/>
      <w:bookmarkStart w:id="867" w:name="_Toc439252779"/>
      <w:bookmarkStart w:id="868" w:name="_Ref440272147"/>
      <w:bookmarkStart w:id="869" w:name="_Toc440361390"/>
      <w:bookmarkStart w:id="870" w:name="_Toc441131626"/>
      <w:bookmarkStart w:id="871" w:name="_Ref444164872"/>
      <w:bookmarkStart w:id="872" w:name="_Ref444164968"/>
      <w:r w:rsidRPr="00D73790">
        <w:rPr>
          <w:b w:val="0"/>
          <w:szCs w:val="24"/>
        </w:rPr>
        <w:lastRenderedPageBreak/>
        <w:t xml:space="preserve">Форма </w:t>
      </w:r>
      <w:bookmarkEnd w:id="863"/>
      <w:bookmarkEnd w:id="864"/>
      <w:bookmarkEnd w:id="865"/>
      <w:bookmarkEnd w:id="866"/>
      <w:r w:rsidR="00FB00C0" w:rsidRPr="00FB00C0">
        <w:rPr>
          <w:b w:val="0"/>
          <w:szCs w:val="24"/>
        </w:rPr>
        <w:t>Деклараци</w:t>
      </w:r>
      <w:r w:rsidR="00FB00C0">
        <w:rPr>
          <w:b w:val="0"/>
          <w:szCs w:val="24"/>
        </w:rPr>
        <w:t>и</w:t>
      </w:r>
      <w:r w:rsidR="00FB00C0" w:rsidRPr="00FB00C0">
        <w:rPr>
          <w:b w:val="0"/>
          <w:szCs w:val="24"/>
        </w:rPr>
        <w:t xml:space="preserve"> о соответствии </w:t>
      </w:r>
      <w:r w:rsidR="00FB00C0">
        <w:rPr>
          <w:b w:val="0"/>
          <w:szCs w:val="24"/>
        </w:rPr>
        <w:t>Участника/</w:t>
      </w:r>
      <w:r w:rsidR="000E5003">
        <w:rPr>
          <w:b w:val="0"/>
          <w:szCs w:val="24"/>
        </w:rPr>
        <w:t>субподрядчика</w:t>
      </w:r>
      <w:r w:rsidR="00C3704B">
        <w:rPr>
          <w:b w:val="0"/>
          <w:szCs w:val="24"/>
        </w:rPr>
        <w:t>/</w:t>
      </w:r>
      <w:r w:rsidR="00FB00C0">
        <w:rPr>
          <w:b w:val="0"/>
          <w:szCs w:val="24"/>
        </w:rPr>
        <w:t>члена Коллективного участника</w:t>
      </w:r>
      <w:r w:rsidR="00FB00C0" w:rsidRPr="00FB00C0">
        <w:rPr>
          <w:b w:val="0"/>
          <w:szCs w:val="24"/>
        </w:rPr>
        <w:t xml:space="preserve"> критериям отнесения к субъектам малого и среднего предпринимательства</w:t>
      </w:r>
      <w:r w:rsidR="00FB00C0">
        <w:rPr>
          <w:b w:val="0"/>
          <w:szCs w:val="24"/>
        </w:rPr>
        <w:t xml:space="preserve"> (форма </w:t>
      </w:r>
      <w:r w:rsidR="00B8118F">
        <w:rPr>
          <w:b w:val="0"/>
          <w:szCs w:val="24"/>
        </w:rPr>
        <w:t>7</w:t>
      </w:r>
      <w:r w:rsidR="00FB00C0">
        <w:rPr>
          <w:b w:val="0"/>
          <w:szCs w:val="24"/>
        </w:rPr>
        <w:t>.1)</w:t>
      </w:r>
      <w:bookmarkEnd w:id="867"/>
      <w:bookmarkEnd w:id="868"/>
      <w:bookmarkEnd w:id="869"/>
      <w:bookmarkEnd w:id="870"/>
      <w:bookmarkEnd w:id="871"/>
      <w:bookmarkEnd w:id="872"/>
    </w:p>
    <w:p w:rsidR="004F4D80" w:rsidRDefault="004F4D80" w:rsidP="004F4D80">
      <w:pPr>
        <w:spacing w:line="240" w:lineRule="auto"/>
        <w:ind w:left="540" w:firstLine="0"/>
        <w:jc w:val="left"/>
      </w:pPr>
      <w:r>
        <w:t>Приложение</w:t>
      </w:r>
      <w:r w:rsidR="00553A57">
        <w:t xml:space="preserve"> </w:t>
      </w:r>
      <w:r w:rsidR="00B8118F">
        <w:t>7</w:t>
      </w:r>
      <w:r>
        <w:rPr>
          <w:noProof/>
        </w:rPr>
        <w:t>.1</w:t>
      </w:r>
      <w:r>
        <w:t xml:space="preserve"> к письму о подаче оферты</w:t>
      </w:r>
      <w:r>
        <w:br/>
        <w:t>от «____»_____________ </w:t>
      </w:r>
      <w:proofErr w:type="gramStart"/>
      <w:r>
        <w:t>г</w:t>
      </w:r>
      <w:proofErr w:type="gramEnd"/>
      <w:r>
        <w:t>. №__________</w:t>
      </w:r>
    </w:p>
    <w:p w:rsidR="00FB00C0" w:rsidRPr="00553AC5" w:rsidRDefault="00FB00C0" w:rsidP="00FB00C0">
      <w:pPr>
        <w:autoSpaceDE w:val="0"/>
        <w:autoSpaceDN w:val="0"/>
        <w:adjustRightInd w:val="0"/>
        <w:spacing w:line="240" w:lineRule="auto"/>
        <w:ind w:firstLine="540"/>
        <w:jc w:val="center"/>
        <w:outlineLvl w:val="3"/>
        <w:rPr>
          <w:b/>
          <w:sz w:val="24"/>
          <w:szCs w:val="24"/>
        </w:rPr>
      </w:pPr>
      <w:r w:rsidRPr="00553AC5">
        <w:rPr>
          <w:b/>
          <w:sz w:val="24"/>
          <w:szCs w:val="24"/>
        </w:rPr>
        <w:t>Декларация о соответствии Участника</w:t>
      </w:r>
      <w:r w:rsidR="00B618BA" w:rsidRPr="00553AC5">
        <w:rPr>
          <w:b/>
          <w:sz w:val="24"/>
          <w:szCs w:val="24"/>
        </w:rPr>
        <w:t>/</w:t>
      </w:r>
      <w:r w:rsidR="00AC681D" w:rsidRPr="00553AC5">
        <w:rPr>
          <w:b/>
          <w:sz w:val="24"/>
          <w:szCs w:val="24"/>
        </w:rPr>
        <w:t>субподрядчика</w:t>
      </w:r>
      <w:r w:rsidR="00C3704B" w:rsidRPr="00553AC5">
        <w:rPr>
          <w:b/>
          <w:sz w:val="24"/>
          <w:szCs w:val="24"/>
        </w:rPr>
        <w:t>/</w:t>
      </w:r>
      <w:r w:rsidR="00B618BA" w:rsidRPr="00553AC5">
        <w:rPr>
          <w:b/>
          <w:sz w:val="24"/>
          <w:szCs w:val="24"/>
        </w:rPr>
        <w:t>члена Коллективного участника</w:t>
      </w:r>
      <w:r w:rsidRPr="00553AC5">
        <w:rPr>
          <w:b/>
          <w:sz w:val="24"/>
          <w:szCs w:val="24"/>
        </w:rPr>
        <w:t xml:space="preserve"> критериям отнесения к субъектам малого и среднего предпринимательства </w:t>
      </w:r>
    </w:p>
    <w:p w:rsidR="00346998" w:rsidRDefault="00346998" w:rsidP="00346998">
      <w:pPr>
        <w:rPr>
          <w:szCs w:val="24"/>
        </w:rPr>
      </w:pPr>
      <w:bookmarkStart w:id="873" w:name="_Toc125426243"/>
      <w:bookmarkStart w:id="874" w:name="_Toc396984070"/>
      <w:bookmarkStart w:id="875" w:name="_Toc423423673"/>
      <w:r>
        <w:rPr>
          <w:szCs w:val="24"/>
        </w:rPr>
        <w:t xml:space="preserve">Подтверждаем, что  </w:t>
      </w:r>
    </w:p>
    <w:p w:rsidR="00346998" w:rsidRDefault="00346998" w:rsidP="00346998">
      <w:pPr>
        <w:pBdr>
          <w:top w:val="single" w:sz="4" w:space="1" w:color="auto"/>
        </w:pBdr>
        <w:spacing w:after="120"/>
        <w:ind w:left="2637"/>
        <w:jc w:val="center"/>
      </w:pPr>
      <w:r>
        <w:t>(указывается наименование участника закупки)</w:t>
      </w:r>
    </w:p>
    <w:p w:rsidR="00346998" w:rsidRDefault="00346998" w:rsidP="00346998">
      <w:pPr>
        <w:rPr>
          <w:szCs w:val="24"/>
        </w:rPr>
      </w:pPr>
      <w:r>
        <w:rPr>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346998" w:rsidRDefault="00346998" w:rsidP="00346998">
      <w:pPr>
        <w:pBdr>
          <w:top w:val="single" w:sz="4" w:space="1" w:color="auto"/>
        </w:pBdr>
        <w:spacing w:after="120"/>
        <w:ind w:left="2665"/>
        <w:jc w:val="center"/>
      </w:pPr>
      <w:r>
        <w:t>(указывается субъект малого или среднего предпринимательства</w:t>
      </w:r>
      <w:r>
        <w:br/>
        <w:t>в зависимости от критериев отнесения)</w:t>
      </w:r>
    </w:p>
    <w:p w:rsidR="00346998" w:rsidRDefault="00346998" w:rsidP="00346998">
      <w:pPr>
        <w:rPr>
          <w:szCs w:val="24"/>
        </w:rPr>
      </w:pPr>
      <w:r>
        <w:rPr>
          <w:szCs w:val="24"/>
        </w:rPr>
        <w:t>предпринимательства, и сообщаем следующую информацию:</w:t>
      </w:r>
    </w:p>
    <w:p w:rsidR="00346998" w:rsidRDefault="00346998" w:rsidP="00346998">
      <w:pPr>
        <w:ind w:left="567"/>
        <w:rPr>
          <w:szCs w:val="24"/>
        </w:rPr>
      </w:pPr>
      <w:r>
        <w:rPr>
          <w:szCs w:val="24"/>
        </w:rPr>
        <w:t xml:space="preserve">1. Адрес местонахождения (юридический адрес):  </w:t>
      </w:r>
    </w:p>
    <w:p w:rsidR="00346998" w:rsidRDefault="00346998" w:rsidP="00346998">
      <w:pPr>
        <w:pBdr>
          <w:top w:val="single" w:sz="4" w:space="1" w:color="auto"/>
        </w:pBdr>
        <w:ind w:left="5755"/>
        <w:rPr>
          <w:sz w:val="2"/>
          <w:szCs w:val="2"/>
        </w:rPr>
      </w:pPr>
    </w:p>
    <w:p w:rsidR="00346998" w:rsidRDefault="00346998" w:rsidP="00346998">
      <w:pPr>
        <w:tabs>
          <w:tab w:val="right" w:pos="9923"/>
        </w:tabs>
        <w:rPr>
          <w:szCs w:val="24"/>
        </w:rPr>
      </w:pPr>
      <w:r>
        <w:rPr>
          <w:szCs w:val="24"/>
        </w:rPr>
        <w:tab/>
        <w:t>.</w:t>
      </w:r>
    </w:p>
    <w:p w:rsidR="00346998" w:rsidRDefault="00346998" w:rsidP="00346998">
      <w:pPr>
        <w:pBdr>
          <w:top w:val="single" w:sz="4" w:space="1" w:color="auto"/>
        </w:pBdr>
        <w:ind w:right="113"/>
        <w:rPr>
          <w:sz w:val="2"/>
          <w:szCs w:val="2"/>
        </w:rPr>
      </w:pPr>
    </w:p>
    <w:p w:rsidR="00346998" w:rsidRDefault="00346998" w:rsidP="00346998">
      <w:pPr>
        <w:tabs>
          <w:tab w:val="right" w:pos="9923"/>
        </w:tabs>
        <w:ind w:left="567"/>
        <w:rPr>
          <w:szCs w:val="24"/>
        </w:rPr>
      </w:pPr>
      <w:r w:rsidRPr="00610CB3">
        <w:rPr>
          <w:szCs w:val="24"/>
        </w:rPr>
        <w:t>2</w:t>
      </w:r>
      <w:r>
        <w:rPr>
          <w:szCs w:val="24"/>
        </w:rPr>
        <w:t>.</w:t>
      </w:r>
      <w:r>
        <w:rPr>
          <w:szCs w:val="24"/>
          <w:lang w:val="en-US"/>
        </w:rPr>
        <w:t> </w:t>
      </w:r>
      <w:r>
        <w:rPr>
          <w:szCs w:val="24"/>
        </w:rPr>
        <w:t xml:space="preserve">ИНН/КПП:  </w:t>
      </w:r>
      <w:r>
        <w:rPr>
          <w:szCs w:val="24"/>
        </w:rPr>
        <w:tab/>
        <w:t>.</w:t>
      </w:r>
    </w:p>
    <w:p w:rsidR="00346998" w:rsidRDefault="00346998" w:rsidP="00346998">
      <w:pPr>
        <w:pBdr>
          <w:top w:val="single" w:sz="4" w:space="1" w:color="auto"/>
        </w:pBdr>
        <w:ind w:left="2098" w:right="113"/>
        <w:jc w:val="center"/>
      </w:pPr>
      <w:r>
        <w:t>(№, сведения о дате выдачи документа и выдавшем его органе)</w:t>
      </w:r>
    </w:p>
    <w:p w:rsidR="00346998" w:rsidRDefault="00346998" w:rsidP="00346998">
      <w:pPr>
        <w:tabs>
          <w:tab w:val="right" w:pos="9923"/>
        </w:tabs>
        <w:ind w:left="567"/>
        <w:rPr>
          <w:szCs w:val="24"/>
        </w:rPr>
      </w:pPr>
      <w:r>
        <w:rPr>
          <w:szCs w:val="24"/>
        </w:rPr>
        <w:t xml:space="preserve">3. ОГРН:  </w:t>
      </w:r>
      <w:r>
        <w:rPr>
          <w:szCs w:val="24"/>
        </w:rPr>
        <w:tab/>
        <w:t>.</w:t>
      </w:r>
    </w:p>
    <w:p w:rsidR="00346998" w:rsidRDefault="00346998" w:rsidP="00346998">
      <w:pPr>
        <w:pBdr>
          <w:top w:val="single" w:sz="4" w:space="1" w:color="auto"/>
        </w:pBdr>
        <w:ind w:left="1616" w:right="113"/>
        <w:rPr>
          <w:sz w:val="2"/>
          <w:szCs w:val="2"/>
        </w:rPr>
      </w:pPr>
    </w:p>
    <w:p w:rsidR="00346998" w:rsidRDefault="00346998" w:rsidP="00346998">
      <w:pPr>
        <w:rPr>
          <w:szCs w:val="24"/>
        </w:rPr>
      </w:pPr>
      <w:r>
        <w:rPr>
          <w:szCs w:val="24"/>
        </w:rPr>
        <w:t xml:space="preserve">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w:t>
      </w:r>
    </w:p>
    <w:p w:rsidR="00346998" w:rsidRDefault="00346998" w:rsidP="00346998">
      <w:pPr>
        <w:pBdr>
          <w:top w:val="single" w:sz="4" w:space="1" w:color="auto"/>
        </w:pBdr>
        <w:ind w:left="7002"/>
        <w:rPr>
          <w:sz w:val="2"/>
          <w:szCs w:val="2"/>
        </w:rPr>
      </w:pPr>
    </w:p>
    <w:p w:rsidR="00346998" w:rsidRDefault="00346998" w:rsidP="00346998">
      <w:pPr>
        <w:tabs>
          <w:tab w:val="right" w:pos="9923"/>
        </w:tabs>
        <w:rPr>
          <w:szCs w:val="24"/>
        </w:rPr>
      </w:pPr>
      <w:r w:rsidRPr="00610CB3">
        <w:rPr>
          <w:szCs w:val="24"/>
        </w:rPr>
        <w:tab/>
      </w:r>
      <w:r>
        <w:rPr>
          <w:szCs w:val="24"/>
        </w:rPr>
        <w:t>.</w:t>
      </w:r>
    </w:p>
    <w:p w:rsidR="00346998" w:rsidRDefault="00346998" w:rsidP="00346998">
      <w:pPr>
        <w:pBdr>
          <w:top w:val="single" w:sz="4" w:space="1" w:color="auto"/>
        </w:pBdr>
        <w:ind w:right="113"/>
        <w:jc w:val="center"/>
      </w:pPr>
      <w:r>
        <w:t>(наименование уполномоченного органа, дата внесения в реестр и номер в реестре)</w:t>
      </w:r>
    </w:p>
    <w:p w:rsidR="00346998" w:rsidRDefault="00346998" w:rsidP="00346998">
      <w:pPr>
        <w:spacing w:after="120"/>
        <w:rPr>
          <w:szCs w:val="24"/>
        </w:rPr>
      </w:pPr>
      <w:r>
        <w:rPr>
          <w:szCs w:val="24"/>
        </w:rPr>
        <w:t>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Pr>
          <w:rStyle w:val="afffffff9"/>
          <w:szCs w:val="24"/>
        </w:rPr>
        <w:endnoteReference w:id="1"/>
      </w:r>
      <w:r>
        <w:rPr>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346998" w:rsidRPr="00154BCB" w:rsidTr="00A27DBF">
        <w:trPr>
          <w:cantSplit/>
          <w:tblHeader/>
        </w:trPr>
        <w:tc>
          <w:tcPr>
            <w:tcW w:w="567" w:type="dxa"/>
            <w:vAlign w:val="center"/>
          </w:tcPr>
          <w:p w:rsidR="00346998" w:rsidRPr="00154BCB" w:rsidRDefault="00346998" w:rsidP="00A27DBF">
            <w:pPr>
              <w:ind w:firstLine="0"/>
              <w:jc w:val="center"/>
            </w:pPr>
            <w:r w:rsidRPr="00154BCB">
              <w:t xml:space="preserve">№ </w:t>
            </w:r>
            <w:proofErr w:type="gramStart"/>
            <w:r w:rsidRPr="00154BCB">
              <w:t>п</w:t>
            </w:r>
            <w:proofErr w:type="gramEnd"/>
            <w:r w:rsidRPr="00154BCB">
              <w:t>/п</w:t>
            </w:r>
          </w:p>
        </w:tc>
        <w:tc>
          <w:tcPr>
            <w:tcW w:w="4649" w:type="dxa"/>
            <w:vAlign w:val="center"/>
          </w:tcPr>
          <w:p w:rsidR="00346998" w:rsidRPr="00154BCB" w:rsidRDefault="00346998" w:rsidP="00A27DBF">
            <w:pPr>
              <w:ind w:firstLine="0"/>
              <w:jc w:val="center"/>
            </w:pPr>
            <w:r w:rsidRPr="00154BCB">
              <w:t>Наименование сведений</w:t>
            </w:r>
            <w:r>
              <w:rPr>
                <w:rStyle w:val="afffffff9"/>
              </w:rPr>
              <w:t>2</w:t>
            </w:r>
          </w:p>
        </w:tc>
        <w:tc>
          <w:tcPr>
            <w:tcW w:w="1588" w:type="dxa"/>
            <w:vAlign w:val="center"/>
          </w:tcPr>
          <w:p w:rsidR="00346998" w:rsidRPr="00154BCB" w:rsidRDefault="00346998" w:rsidP="00A27DBF">
            <w:pPr>
              <w:ind w:firstLine="0"/>
              <w:jc w:val="center"/>
            </w:pPr>
            <w:r w:rsidRPr="00154BCB">
              <w:t>Малые предприятия</w:t>
            </w:r>
          </w:p>
        </w:tc>
        <w:tc>
          <w:tcPr>
            <w:tcW w:w="1588" w:type="dxa"/>
            <w:vAlign w:val="center"/>
          </w:tcPr>
          <w:p w:rsidR="00346998" w:rsidRPr="00154BCB" w:rsidRDefault="00346998" w:rsidP="00A27DBF">
            <w:pPr>
              <w:ind w:firstLine="0"/>
              <w:jc w:val="center"/>
            </w:pPr>
            <w:r w:rsidRPr="00154BCB">
              <w:t>Средние предприятия</w:t>
            </w:r>
          </w:p>
        </w:tc>
        <w:tc>
          <w:tcPr>
            <w:tcW w:w="1588" w:type="dxa"/>
            <w:vAlign w:val="center"/>
          </w:tcPr>
          <w:p w:rsidR="00346998" w:rsidRPr="00154BCB" w:rsidRDefault="00346998" w:rsidP="00A27DBF">
            <w:pPr>
              <w:ind w:firstLine="0"/>
              <w:jc w:val="center"/>
            </w:pPr>
            <w:r w:rsidRPr="00154BCB">
              <w:t>Показатель</w:t>
            </w:r>
          </w:p>
        </w:tc>
      </w:tr>
      <w:tr w:rsidR="00346998" w:rsidRPr="00154BCB" w:rsidTr="00A27DBF">
        <w:trPr>
          <w:cantSplit/>
          <w:tblHeader/>
        </w:trPr>
        <w:tc>
          <w:tcPr>
            <w:tcW w:w="567" w:type="dxa"/>
          </w:tcPr>
          <w:p w:rsidR="00346998" w:rsidRPr="00154BCB" w:rsidRDefault="00346998" w:rsidP="00A27DBF">
            <w:pPr>
              <w:ind w:firstLine="0"/>
              <w:jc w:val="center"/>
            </w:pPr>
            <w:r w:rsidRPr="00154BCB">
              <w:t>1</w:t>
            </w:r>
            <w:r>
              <w:rPr>
                <w:rStyle w:val="afffffff9"/>
              </w:rPr>
              <w:t>3</w:t>
            </w:r>
          </w:p>
        </w:tc>
        <w:tc>
          <w:tcPr>
            <w:tcW w:w="4649" w:type="dxa"/>
          </w:tcPr>
          <w:p w:rsidR="00346998" w:rsidRPr="00154BCB" w:rsidRDefault="00346998" w:rsidP="00A27DBF">
            <w:pPr>
              <w:ind w:firstLine="0"/>
              <w:jc w:val="center"/>
            </w:pPr>
            <w:r w:rsidRPr="00154BCB">
              <w:t>2</w:t>
            </w:r>
          </w:p>
        </w:tc>
        <w:tc>
          <w:tcPr>
            <w:tcW w:w="1588" w:type="dxa"/>
          </w:tcPr>
          <w:p w:rsidR="00346998" w:rsidRPr="00154BCB" w:rsidRDefault="00346998" w:rsidP="00A27DBF">
            <w:pPr>
              <w:ind w:firstLine="0"/>
              <w:jc w:val="center"/>
            </w:pPr>
            <w:r w:rsidRPr="00154BCB">
              <w:t>3</w:t>
            </w:r>
          </w:p>
        </w:tc>
        <w:tc>
          <w:tcPr>
            <w:tcW w:w="1588" w:type="dxa"/>
          </w:tcPr>
          <w:p w:rsidR="00346998" w:rsidRPr="00154BCB" w:rsidRDefault="00346998" w:rsidP="00A27DBF">
            <w:pPr>
              <w:ind w:firstLine="0"/>
              <w:jc w:val="center"/>
            </w:pPr>
            <w:r w:rsidRPr="00154BCB">
              <w:t>4</w:t>
            </w:r>
          </w:p>
        </w:tc>
        <w:tc>
          <w:tcPr>
            <w:tcW w:w="1588" w:type="dxa"/>
          </w:tcPr>
          <w:p w:rsidR="00346998" w:rsidRPr="00154BCB" w:rsidRDefault="00346998" w:rsidP="00A27DBF">
            <w:pPr>
              <w:ind w:firstLine="0"/>
              <w:jc w:val="center"/>
            </w:pPr>
            <w:r w:rsidRPr="00154BCB">
              <w:t>5</w:t>
            </w:r>
          </w:p>
        </w:tc>
      </w:tr>
      <w:tr w:rsidR="00346998" w:rsidRPr="00154BCB" w:rsidTr="00A27DBF">
        <w:trPr>
          <w:cantSplit/>
        </w:trPr>
        <w:tc>
          <w:tcPr>
            <w:tcW w:w="567" w:type="dxa"/>
          </w:tcPr>
          <w:p w:rsidR="00346998" w:rsidRPr="00154BCB" w:rsidRDefault="00346998" w:rsidP="00A27DBF">
            <w:pPr>
              <w:ind w:firstLine="0"/>
              <w:jc w:val="center"/>
            </w:pPr>
            <w:r w:rsidRPr="00154BCB">
              <w:t>1</w:t>
            </w:r>
          </w:p>
        </w:tc>
        <w:tc>
          <w:tcPr>
            <w:tcW w:w="4649" w:type="dxa"/>
          </w:tcPr>
          <w:p w:rsidR="00346998" w:rsidRPr="00154BCB" w:rsidRDefault="00346998" w:rsidP="00A27DBF">
            <w:pPr>
              <w:ind w:left="57" w:firstLine="0"/>
            </w:pPr>
            <w:r w:rsidRPr="00154BCB">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346998" w:rsidRPr="00154BCB" w:rsidRDefault="00346998" w:rsidP="00A27DBF">
            <w:pPr>
              <w:ind w:firstLine="0"/>
              <w:jc w:val="center"/>
            </w:pPr>
            <w:r w:rsidRPr="00154BCB">
              <w:t>не более 25</w:t>
            </w:r>
          </w:p>
        </w:tc>
        <w:tc>
          <w:tcPr>
            <w:tcW w:w="1588" w:type="dxa"/>
          </w:tcPr>
          <w:p w:rsidR="00346998" w:rsidRPr="00154BCB" w:rsidRDefault="00346998" w:rsidP="00A27DBF">
            <w:pPr>
              <w:ind w:left="57" w:firstLine="0"/>
            </w:pPr>
            <w:r w:rsidRPr="00154BCB">
              <w:sym w:font="Symbol" w:char="F02D"/>
            </w:r>
          </w:p>
        </w:tc>
      </w:tr>
      <w:tr w:rsidR="00346998" w:rsidRPr="00154BCB" w:rsidTr="00A27DBF">
        <w:trPr>
          <w:cantSplit/>
        </w:trPr>
        <w:tc>
          <w:tcPr>
            <w:tcW w:w="567" w:type="dxa"/>
          </w:tcPr>
          <w:p w:rsidR="00346998" w:rsidRPr="00154BCB" w:rsidRDefault="00346998" w:rsidP="00A27DBF">
            <w:pPr>
              <w:ind w:firstLine="0"/>
              <w:jc w:val="center"/>
            </w:pPr>
            <w:r w:rsidRPr="00154BCB">
              <w:lastRenderedPageBreak/>
              <w:t>2</w:t>
            </w:r>
          </w:p>
        </w:tc>
        <w:tc>
          <w:tcPr>
            <w:tcW w:w="4649" w:type="dxa"/>
          </w:tcPr>
          <w:p w:rsidR="00346998" w:rsidRPr="00154BCB" w:rsidRDefault="00346998" w:rsidP="00A27DBF">
            <w:pPr>
              <w:ind w:left="57" w:firstLine="0"/>
            </w:pPr>
            <w:r w:rsidRPr="00154BCB">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154BCB">
              <w:rPr>
                <w:rStyle w:val="afffffff"/>
              </w:rPr>
              <w:footnoteReference w:customMarkFollows="1" w:id="1"/>
              <w:t>3</w:t>
            </w:r>
          </w:p>
        </w:tc>
        <w:tc>
          <w:tcPr>
            <w:tcW w:w="3176" w:type="dxa"/>
            <w:gridSpan w:val="2"/>
          </w:tcPr>
          <w:p w:rsidR="00346998" w:rsidRPr="00154BCB" w:rsidRDefault="00346998" w:rsidP="00A27DBF">
            <w:pPr>
              <w:ind w:firstLine="0"/>
              <w:jc w:val="center"/>
            </w:pPr>
            <w:r w:rsidRPr="00154BCB">
              <w:t>не более 49</w:t>
            </w:r>
          </w:p>
        </w:tc>
        <w:tc>
          <w:tcPr>
            <w:tcW w:w="1588" w:type="dxa"/>
          </w:tcPr>
          <w:p w:rsidR="00346998" w:rsidRPr="00154BCB" w:rsidRDefault="00346998" w:rsidP="00A27DBF">
            <w:pPr>
              <w:ind w:left="57" w:firstLine="0"/>
            </w:pPr>
            <w:r w:rsidRPr="00154BCB">
              <w:sym w:font="Symbol" w:char="F02D"/>
            </w:r>
          </w:p>
        </w:tc>
      </w:tr>
      <w:tr w:rsidR="00346998" w:rsidRPr="00154BCB" w:rsidTr="00A27DBF">
        <w:trPr>
          <w:cantSplit/>
        </w:trPr>
        <w:tc>
          <w:tcPr>
            <w:tcW w:w="567" w:type="dxa"/>
          </w:tcPr>
          <w:p w:rsidR="00346998" w:rsidRPr="00154BCB" w:rsidRDefault="00346998" w:rsidP="00A27DBF">
            <w:pPr>
              <w:ind w:firstLine="0"/>
              <w:jc w:val="center"/>
            </w:pPr>
            <w:r w:rsidRPr="00154BCB">
              <w:t>3</w:t>
            </w:r>
          </w:p>
        </w:tc>
        <w:tc>
          <w:tcPr>
            <w:tcW w:w="4649" w:type="dxa"/>
          </w:tcPr>
          <w:p w:rsidR="00346998" w:rsidRPr="00154BCB" w:rsidRDefault="00346998" w:rsidP="00A27DBF">
            <w:pPr>
              <w:ind w:left="57" w:firstLine="0"/>
            </w:pPr>
            <w:r w:rsidRPr="00154BCB">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346998" w:rsidRPr="00154BCB" w:rsidRDefault="00346998" w:rsidP="00A27DBF">
            <w:pPr>
              <w:ind w:firstLine="0"/>
              <w:jc w:val="center"/>
            </w:pPr>
            <w:r w:rsidRPr="00154BCB">
              <w:t>да (нет)</w:t>
            </w:r>
          </w:p>
        </w:tc>
        <w:tc>
          <w:tcPr>
            <w:tcW w:w="1588" w:type="dxa"/>
          </w:tcPr>
          <w:p w:rsidR="00346998" w:rsidRPr="00154BCB" w:rsidRDefault="00346998" w:rsidP="00A27DBF">
            <w:pPr>
              <w:ind w:left="57" w:firstLine="0"/>
            </w:pPr>
            <w:r w:rsidRPr="00154BCB">
              <w:t>_</w:t>
            </w:r>
          </w:p>
        </w:tc>
      </w:tr>
      <w:tr w:rsidR="00346998" w:rsidRPr="00154BCB" w:rsidTr="00A27DBF">
        <w:trPr>
          <w:cantSplit/>
        </w:trPr>
        <w:tc>
          <w:tcPr>
            <w:tcW w:w="567" w:type="dxa"/>
          </w:tcPr>
          <w:p w:rsidR="00346998" w:rsidRPr="00154BCB" w:rsidRDefault="00346998" w:rsidP="00A27DBF">
            <w:pPr>
              <w:ind w:firstLine="0"/>
              <w:jc w:val="center"/>
              <w:rPr>
                <w:lang w:val="en-US"/>
              </w:rPr>
            </w:pPr>
            <w:r w:rsidRPr="00154BCB">
              <w:rPr>
                <w:lang w:val="en-US"/>
              </w:rPr>
              <w:t>4</w:t>
            </w:r>
          </w:p>
        </w:tc>
        <w:tc>
          <w:tcPr>
            <w:tcW w:w="4649" w:type="dxa"/>
          </w:tcPr>
          <w:p w:rsidR="00346998" w:rsidRPr="00154BCB" w:rsidRDefault="00346998" w:rsidP="00A27DBF">
            <w:pPr>
              <w:ind w:left="57" w:firstLine="0"/>
            </w:pPr>
            <w:proofErr w:type="gramStart"/>
            <w:r w:rsidRPr="00154BCB">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76" w:type="dxa"/>
            <w:gridSpan w:val="2"/>
          </w:tcPr>
          <w:p w:rsidR="00346998" w:rsidRPr="00154BCB" w:rsidRDefault="00346998" w:rsidP="00A27DBF">
            <w:pPr>
              <w:ind w:firstLine="0"/>
              <w:jc w:val="center"/>
            </w:pPr>
            <w:r w:rsidRPr="00154BCB">
              <w:t>да (нет)</w:t>
            </w:r>
          </w:p>
        </w:tc>
        <w:tc>
          <w:tcPr>
            <w:tcW w:w="1588" w:type="dxa"/>
          </w:tcPr>
          <w:p w:rsidR="00346998" w:rsidRPr="00154BCB" w:rsidRDefault="00346998" w:rsidP="00A27DBF">
            <w:pPr>
              <w:ind w:left="57" w:firstLine="0"/>
            </w:pPr>
            <w:r w:rsidRPr="00154BCB">
              <w:t>-</w:t>
            </w:r>
          </w:p>
        </w:tc>
      </w:tr>
      <w:tr w:rsidR="00346998" w:rsidRPr="00154BCB" w:rsidTr="00A27DBF">
        <w:trPr>
          <w:cantSplit/>
        </w:trPr>
        <w:tc>
          <w:tcPr>
            <w:tcW w:w="567" w:type="dxa"/>
          </w:tcPr>
          <w:p w:rsidR="00346998" w:rsidRPr="00154BCB" w:rsidRDefault="00346998" w:rsidP="00A27DBF">
            <w:pPr>
              <w:ind w:firstLine="0"/>
              <w:jc w:val="center"/>
              <w:rPr>
                <w:lang w:val="en-US"/>
              </w:rPr>
            </w:pPr>
            <w:r w:rsidRPr="00154BCB">
              <w:rPr>
                <w:lang w:val="en-US"/>
              </w:rPr>
              <w:t>5</w:t>
            </w:r>
          </w:p>
        </w:tc>
        <w:tc>
          <w:tcPr>
            <w:tcW w:w="4649" w:type="dxa"/>
          </w:tcPr>
          <w:p w:rsidR="00346998" w:rsidRPr="00154BCB" w:rsidRDefault="00346998" w:rsidP="00A27DBF">
            <w:pPr>
              <w:ind w:left="57" w:firstLine="0"/>
            </w:pPr>
            <w:r w:rsidRPr="00154BCB">
              <w:t xml:space="preserve">Наличие у хозяйственного общества, хозяйственного партнерства статуса участника проекта в соответствии с Федеральным </w:t>
            </w:r>
            <w:hyperlink r:id="rId41" w:history="1">
              <w:r w:rsidRPr="00154BCB">
                <w:t>законом</w:t>
              </w:r>
            </w:hyperlink>
            <w:r w:rsidRPr="00154BCB">
              <w:t xml:space="preserve"> "Об инновационном центре "</w:t>
            </w:r>
            <w:proofErr w:type="spellStart"/>
            <w:r w:rsidRPr="00154BCB">
              <w:t>Сколково</w:t>
            </w:r>
            <w:proofErr w:type="spellEnd"/>
            <w:r w:rsidRPr="00154BCB">
              <w:t>"</w:t>
            </w:r>
          </w:p>
        </w:tc>
        <w:tc>
          <w:tcPr>
            <w:tcW w:w="3176" w:type="dxa"/>
            <w:gridSpan w:val="2"/>
          </w:tcPr>
          <w:p w:rsidR="00346998" w:rsidRPr="00154BCB" w:rsidRDefault="00346998" w:rsidP="00A27DBF">
            <w:pPr>
              <w:ind w:firstLine="0"/>
              <w:jc w:val="center"/>
            </w:pPr>
            <w:r w:rsidRPr="00154BCB">
              <w:t>да (нет)</w:t>
            </w:r>
          </w:p>
        </w:tc>
        <w:tc>
          <w:tcPr>
            <w:tcW w:w="1588" w:type="dxa"/>
          </w:tcPr>
          <w:p w:rsidR="00346998" w:rsidRPr="00154BCB" w:rsidRDefault="00346998" w:rsidP="00A27DBF">
            <w:pPr>
              <w:ind w:left="57" w:firstLine="0"/>
            </w:pPr>
            <w:r w:rsidRPr="00154BCB">
              <w:t>-</w:t>
            </w:r>
          </w:p>
        </w:tc>
      </w:tr>
      <w:tr w:rsidR="00346998" w:rsidRPr="00154BCB" w:rsidTr="00A27DBF">
        <w:trPr>
          <w:cantSplit/>
        </w:trPr>
        <w:tc>
          <w:tcPr>
            <w:tcW w:w="567" w:type="dxa"/>
          </w:tcPr>
          <w:p w:rsidR="00346998" w:rsidRPr="00154BCB" w:rsidRDefault="00346998" w:rsidP="00A27DBF">
            <w:pPr>
              <w:ind w:firstLine="0"/>
              <w:jc w:val="center"/>
              <w:rPr>
                <w:lang w:val="en-US"/>
              </w:rPr>
            </w:pPr>
            <w:r w:rsidRPr="00154BCB">
              <w:rPr>
                <w:lang w:val="en-US"/>
              </w:rPr>
              <w:lastRenderedPageBreak/>
              <w:t>6</w:t>
            </w:r>
          </w:p>
        </w:tc>
        <w:tc>
          <w:tcPr>
            <w:tcW w:w="4649" w:type="dxa"/>
          </w:tcPr>
          <w:p w:rsidR="00346998" w:rsidRPr="00154BCB" w:rsidRDefault="00346998" w:rsidP="00A27DBF">
            <w:pPr>
              <w:adjustRightInd w:val="0"/>
              <w:ind w:firstLine="0"/>
            </w:pPr>
            <w:proofErr w:type="gramStart"/>
            <w:r w:rsidRPr="00154BCB">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2" w:history="1">
              <w:r w:rsidRPr="00154BCB">
                <w:t>законом</w:t>
              </w:r>
            </w:hyperlink>
            <w:r w:rsidRPr="00154BCB">
              <w:t xml:space="preserve"> «О науке и государственной научно-технической политике».</w:t>
            </w:r>
            <w:proofErr w:type="gramEnd"/>
          </w:p>
        </w:tc>
        <w:tc>
          <w:tcPr>
            <w:tcW w:w="3176" w:type="dxa"/>
            <w:gridSpan w:val="2"/>
          </w:tcPr>
          <w:p w:rsidR="00346998" w:rsidRPr="00154BCB" w:rsidRDefault="00346998" w:rsidP="00A27DBF">
            <w:pPr>
              <w:ind w:firstLine="0"/>
              <w:jc w:val="center"/>
            </w:pPr>
            <w:r w:rsidRPr="00154BCB">
              <w:t>да (нет)</w:t>
            </w:r>
          </w:p>
        </w:tc>
        <w:tc>
          <w:tcPr>
            <w:tcW w:w="1588" w:type="dxa"/>
          </w:tcPr>
          <w:p w:rsidR="00346998" w:rsidRPr="00154BCB" w:rsidRDefault="00346998" w:rsidP="00A27DBF">
            <w:pPr>
              <w:ind w:left="57" w:firstLine="0"/>
            </w:pPr>
            <w:r w:rsidRPr="00154BCB">
              <w:t>-</w:t>
            </w:r>
          </w:p>
        </w:tc>
      </w:tr>
      <w:tr w:rsidR="00346998" w:rsidRPr="00154BCB" w:rsidTr="00A27DBF">
        <w:trPr>
          <w:cantSplit/>
        </w:trPr>
        <w:tc>
          <w:tcPr>
            <w:tcW w:w="567" w:type="dxa"/>
            <w:vMerge w:val="restart"/>
          </w:tcPr>
          <w:p w:rsidR="00346998" w:rsidRPr="00154BCB" w:rsidRDefault="00346998" w:rsidP="00A27DBF">
            <w:pPr>
              <w:ind w:firstLine="0"/>
              <w:jc w:val="center"/>
              <w:rPr>
                <w:lang w:val="en-US"/>
              </w:rPr>
            </w:pPr>
            <w:r w:rsidRPr="00154BCB">
              <w:rPr>
                <w:lang w:val="en-US"/>
              </w:rPr>
              <w:t>7</w:t>
            </w:r>
          </w:p>
        </w:tc>
        <w:tc>
          <w:tcPr>
            <w:tcW w:w="4649" w:type="dxa"/>
            <w:vMerge w:val="restart"/>
          </w:tcPr>
          <w:p w:rsidR="00346998" w:rsidRPr="00154BCB" w:rsidRDefault="00346998" w:rsidP="00A27DBF">
            <w:pPr>
              <w:ind w:left="57" w:firstLine="0"/>
            </w:pPr>
            <w:r w:rsidRPr="00154BCB">
              <w:t>Среднесписочная численность работников за предшествующий календарный год, человек</w:t>
            </w:r>
          </w:p>
        </w:tc>
        <w:tc>
          <w:tcPr>
            <w:tcW w:w="1588" w:type="dxa"/>
          </w:tcPr>
          <w:p w:rsidR="00346998" w:rsidRPr="00154BCB" w:rsidRDefault="00346998" w:rsidP="00A27DBF">
            <w:pPr>
              <w:ind w:firstLine="0"/>
              <w:jc w:val="center"/>
            </w:pPr>
            <w:r w:rsidRPr="00154BCB">
              <w:t>до 100 включительно</w:t>
            </w:r>
          </w:p>
        </w:tc>
        <w:tc>
          <w:tcPr>
            <w:tcW w:w="1588" w:type="dxa"/>
            <w:vMerge w:val="restart"/>
          </w:tcPr>
          <w:p w:rsidR="00346998" w:rsidRPr="00154BCB" w:rsidRDefault="00346998" w:rsidP="00A27DBF">
            <w:pPr>
              <w:ind w:firstLine="0"/>
              <w:jc w:val="center"/>
            </w:pPr>
            <w:r w:rsidRPr="00154BCB">
              <w:t>от 101 до 250 включительно</w:t>
            </w:r>
          </w:p>
        </w:tc>
        <w:tc>
          <w:tcPr>
            <w:tcW w:w="1588" w:type="dxa"/>
            <w:vMerge w:val="restart"/>
          </w:tcPr>
          <w:p w:rsidR="00346998" w:rsidRPr="00154BCB" w:rsidRDefault="00346998" w:rsidP="00A27DBF">
            <w:pPr>
              <w:ind w:left="57" w:firstLine="0"/>
            </w:pPr>
            <w:r w:rsidRPr="00154BCB">
              <w:t>указывается количество человек</w:t>
            </w:r>
            <w:r w:rsidRPr="00154BCB">
              <w:br/>
              <w:t>(за предшествующий календарный год)</w:t>
            </w:r>
          </w:p>
        </w:tc>
      </w:tr>
      <w:tr w:rsidR="00346998" w:rsidRPr="00154BCB" w:rsidTr="00A27DBF">
        <w:trPr>
          <w:cantSplit/>
        </w:trPr>
        <w:tc>
          <w:tcPr>
            <w:tcW w:w="567" w:type="dxa"/>
            <w:vMerge/>
          </w:tcPr>
          <w:p w:rsidR="00346998" w:rsidRPr="00154BCB" w:rsidRDefault="00346998" w:rsidP="00A27DBF">
            <w:pPr>
              <w:ind w:firstLine="0"/>
              <w:jc w:val="center"/>
            </w:pPr>
          </w:p>
        </w:tc>
        <w:tc>
          <w:tcPr>
            <w:tcW w:w="4649" w:type="dxa"/>
            <w:vMerge/>
          </w:tcPr>
          <w:p w:rsidR="00346998" w:rsidRPr="00154BCB" w:rsidRDefault="00346998" w:rsidP="00A27DBF">
            <w:pPr>
              <w:ind w:left="57" w:firstLine="0"/>
            </w:pPr>
          </w:p>
        </w:tc>
        <w:tc>
          <w:tcPr>
            <w:tcW w:w="1588" w:type="dxa"/>
          </w:tcPr>
          <w:p w:rsidR="00346998" w:rsidRPr="00154BCB" w:rsidRDefault="00346998" w:rsidP="00A27DBF">
            <w:pPr>
              <w:ind w:firstLine="0"/>
              <w:jc w:val="center"/>
            </w:pPr>
            <w:r w:rsidRPr="00154BCB">
              <w:t xml:space="preserve">до 15 – </w:t>
            </w:r>
            <w:proofErr w:type="spellStart"/>
            <w:r w:rsidRPr="00154BCB">
              <w:t>микропред</w:t>
            </w:r>
            <w:r w:rsidRPr="00154BCB">
              <w:softHyphen/>
              <w:t>приятие</w:t>
            </w:r>
            <w:proofErr w:type="spellEnd"/>
          </w:p>
        </w:tc>
        <w:tc>
          <w:tcPr>
            <w:tcW w:w="1588" w:type="dxa"/>
            <w:vMerge/>
          </w:tcPr>
          <w:p w:rsidR="00346998" w:rsidRPr="00154BCB" w:rsidRDefault="00346998" w:rsidP="00A27DBF">
            <w:pPr>
              <w:ind w:firstLine="0"/>
            </w:pPr>
          </w:p>
        </w:tc>
        <w:tc>
          <w:tcPr>
            <w:tcW w:w="1588" w:type="dxa"/>
            <w:vMerge/>
          </w:tcPr>
          <w:p w:rsidR="00346998" w:rsidRPr="00154BCB" w:rsidRDefault="00346998" w:rsidP="00A27DBF">
            <w:pPr>
              <w:ind w:left="57" w:firstLine="0"/>
            </w:pPr>
          </w:p>
        </w:tc>
      </w:tr>
      <w:tr w:rsidR="00346998" w:rsidRPr="00154BCB" w:rsidTr="00A27DBF">
        <w:trPr>
          <w:cantSplit/>
        </w:trPr>
        <w:tc>
          <w:tcPr>
            <w:tcW w:w="567" w:type="dxa"/>
            <w:vMerge w:val="restart"/>
          </w:tcPr>
          <w:p w:rsidR="00346998" w:rsidRPr="00154BCB" w:rsidRDefault="00346998" w:rsidP="00A27DBF">
            <w:pPr>
              <w:ind w:firstLine="0"/>
              <w:jc w:val="center"/>
            </w:pPr>
            <w:r w:rsidRPr="00154BCB">
              <w:t>8</w:t>
            </w:r>
          </w:p>
        </w:tc>
        <w:tc>
          <w:tcPr>
            <w:tcW w:w="4649" w:type="dxa"/>
            <w:vMerge w:val="restart"/>
          </w:tcPr>
          <w:p w:rsidR="00346998" w:rsidRPr="00154BCB" w:rsidRDefault="00346998" w:rsidP="00A27DBF">
            <w:pPr>
              <w:ind w:left="57" w:firstLine="0"/>
            </w:pPr>
            <w:r w:rsidRPr="00154BCB">
              <w:t>Доход за предшествующий календарный год, который</w:t>
            </w:r>
          </w:p>
          <w:p w:rsidR="00346998" w:rsidRPr="00154BCB" w:rsidRDefault="00346998" w:rsidP="00A27DBF">
            <w:pPr>
              <w:ind w:left="57" w:firstLine="0"/>
            </w:pPr>
            <w:r w:rsidRPr="00154BCB">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346998" w:rsidRPr="00154BCB" w:rsidRDefault="00346998" w:rsidP="00A27DBF">
            <w:pPr>
              <w:ind w:firstLine="0"/>
              <w:jc w:val="center"/>
            </w:pPr>
            <w:r w:rsidRPr="00154BCB">
              <w:t>800</w:t>
            </w:r>
          </w:p>
        </w:tc>
        <w:tc>
          <w:tcPr>
            <w:tcW w:w="1588" w:type="dxa"/>
            <w:vMerge w:val="restart"/>
          </w:tcPr>
          <w:p w:rsidR="00346998" w:rsidRPr="00154BCB" w:rsidRDefault="00346998" w:rsidP="00A27DBF">
            <w:pPr>
              <w:ind w:firstLine="0"/>
              <w:jc w:val="center"/>
            </w:pPr>
            <w:r w:rsidRPr="00154BCB">
              <w:t>2000</w:t>
            </w:r>
          </w:p>
        </w:tc>
        <w:tc>
          <w:tcPr>
            <w:tcW w:w="1588" w:type="dxa"/>
          </w:tcPr>
          <w:p w:rsidR="00346998" w:rsidRPr="00154BCB" w:rsidRDefault="00346998" w:rsidP="00A27DBF">
            <w:pPr>
              <w:ind w:left="57" w:firstLine="0"/>
            </w:pPr>
            <w:r w:rsidRPr="00154BCB">
              <w:t>указывается в млн. рублей</w:t>
            </w:r>
            <w:r w:rsidRPr="00154BCB">
              <w:br/>
              <w:t>(за предшествующий календарный год)</w:t>
            </w:r>
          </w:p>
        </w:tc>
      </w:tr>
      <w:tr w:rsidR="00346998" w:rsidRPr="00154BCB" w:rsidTr="00A27DBF">
        <w:trPr>
          <w:cantSplit/>
        </w:trPr>
        <w:tc>
          <w:tcPr>
            <w:tcW w:w="567" w:type="dxa"/>
            <w:vMerge/>
          </w:tcPr>
          <w:p w:rsidR="00346998" w:rsidRPr="00154BCB" w:rsidRDefault="00346998" w:rsidP="00A27DBF">
            <w:pPr>
              <w:ind w:firstLine="0"/>
              <w:jc w:val="center"/>
            </w:pPr>
          </w:p>
        </w:tc>
        <w:tc>
          <w:tcPr>
            <w:tcW w:w="4649" w:type="dxa"/>
            <w:vMerge/>
          </w:tcPr>
          <w:p w:rsidR="00346998" w:rsidRPr="00154BCB" w:rsidRDefault="00346998" w:rsidP="00A27DBF">
            <w:pPr>
              <w:ind w:firstLine="0"/>
            </w:pPr>
          </w:p>
        </w:tc>
        <w:tc>
          <w:tcPr>
            <w:tcW w:w="1588" w:type="dxa"/>
          </w:tcPr>
          <w:p w:rsidR="00346998" w:rsidRPr="00154BCB" w:rsidRDefault="00346998" w:rsidP="00A27DBF">
            <w:pPr>
              <w:ind w:firstLine="0"/>
              <w:jc w:val="center"/>
            </w:pPr>
            <w:r w:rsidRPr="00154BCB">
              <w:t xml:space="preserve">120 в год – </w:t>
            </w:r>
            <w:proofErr w:type="spellStart"/>
            <w:r w:rsidRPr="00154BCB">
              <w:t>микро</w:t>
            </w:r>
            <w:r w:rsidRPr="00154BCB">
              <w:softHyphen/>
              <w:t>предприятие</w:t>
            </w:r>
            <w:proofErr w:type="spellEnd"/>
          </w:p>
        </w:tc>
        <w:tc>
          <w:tcPr>
            <w:tcW w:w="1588" w:type="dxa"/>
            <w:vMerge/>
          </w:tcPr>
          <w:p w:rsidR="00346998" w:rsidRPr="00154BCB" w:rsidRDefault="00346998" w:rsidP="00A27DBF">
            <w:pPr>
              <w:ind w:firstLine="0"/>
            </w:pPr>
          </w:p>
        </w:tc>
        <w:tc>
          <w:tcPr>
            <w:tcW w:w="1588" w:type="dxa"/>
          </w:tcPr>
          <w:p w:rsidR="00346998" w:rsidRPr="00154BCB" w:rsidRDefault="00346998" w:rsidP="00A27DBF">
            <w:pPr>
              <w:ind w:left="57" w:firstLine="0"/>
            </w:pPr>
          </w:p>
        </w:tc>
      </w:tr>
      <w:tr w:rsidR="00346998" w:rsidRPr="00154BCB" w:rsidTr="00A27DBF">
        <w:trPr>
          <w:cantSplit/>
        </w:trPr>
        <w:tc>
          <w:tcPr>
            <w:tcW w:w="567" w:type="dxa"/>
          </w:tcPr>
          <w:p w:rsidR="00346998" w:rsidRPr="00154BCB" w:rsidRDefault="00346998" w:rsidP="00A27DBF">
            <w:pPr>
              <w:ind w:firstLine="0"/>
              <w:jc w:val="center"/>
            </w:pPr>
            <w:r w:rsidRPr="00154BCB">
              <w:t>9</w:t>
            </w:r>
          </w:p>
        </w:tc>
        <w:tc>
          <w:tcPr>
            <w:tcW w:w="4649" w:type="dxa"/>
          </w:tcPr>
          <w:p w:rsidR="00346998" w:rsidRPr="00154BCB" w:rsidRDefault="00346998" w:rsidP="00A27DBF">
            <w:pPr>
              <w:ind w:left="57" w:firstLine="0"/>
            </w:pPr>
            <w:r w:rsidRPr="00154BCB">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346998" w:rsidRPr="00154BCB" w:rsidRDefault="00346998" w:rsidP="00A27DBF">
            <w:pPr>
              <w:ind w:firstLine="0"/>
              <w:jc w:val="center"/>
            </w:pPr>
            <w:r w:rsidRPr="00154BCB">
              <w:t>Подлежит заполнению</w:t>
            </w:r>
          </w:p>
        </w:tc>
      </w:tr>
      <w:tr w:rsidR="00346998" w:rsidRPr="00154BCB" w:rsidTr="00A27DBF">
        <w:trPr>
          <w:cantSplit/>
        </w:trPr>
        <w:tc>
          <w:tcPr>
            <w:tcW w:w="567" w:type="dxa"/>
          </w:tcPr>
          <w:p w:rsidR="00346998" w:rsidRPr="00154BCB" w:rsidRDefault="00346998" w:rsidP="00A27DBF">
            <w:pPr>
              <w:ind w:firstLine="0"/>
              <w:jc w:val="center"/>
            </w:pPr>
            <w:r w:rsidRPr="00154BCB">
              <w:lastRenderedPageBreak/>
              <w:t>10</w:t>
            </w:r>
          </w:p>
        </w:tc>
        <w:tc>
          <w:tcPr>
            <w:tcW w:w="4649" w:type="dxa"/>
          </w:tcPr>
          <w:p w:rsidR="00346998" w:rsidRPr="00154BCB" w:rsidRDefault="00346998" w:rsidP="00A27DBF">
            <w:pPr>
              <w:ind w:left="57" w:firstLine="0"/>
            </w:pPr>
            <w:r w:rsidRPr="00154BCB">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154BCB">
              <w:t>2</w:t>
            </w:r>
            <w:proofErr w:type="gramEnd"/>
            <w:r w:rsidRPr="00154BCB">
              <w:t xml:space="preserve"> и ОКПД2</w:t>
            </w:r>
          </w:p>
        </w:tc>
        <w:tc>
          <w:tcPr>
            <w:tcW w:w="4764" w:type="dxa"/>
            <w:gridSpan w:val="3"/>
          </w:tcPr>
          <w:p w:rsidR="00346998" w:rsidRPr="00154BCB" w:rsidRDefault="00346998" w:rsidP="00A27DBF">
            <w:pPr>
              <w:ind w:firstLine="0"/>
              <w:jc w:val="center"/>
            </w:pPr>
            <w:r w:rsidRPr="00154BCB">
              <w:t>Подлежит заполнению</w:t>
            </w:r>
          </w:p>
        </w:tc>
      </w:tr>
      <w:tr w:rsidR="00346998" w:rsidRPr="00154BCB" w:rsidTr="00A27DBF">
        <w:trPr>
          <w:cantSplit/>
        </w:trPr>
        <w:tc>
          <w:tcPr>
            <w:tcW w:w="567" w:type="dxa"/>
          </w:tcPr>
          <w:p w:rsidR="00346998" w:rsidRPr="00154BCB" w:rsidRDefault="00346998" w:rsidP="00A27DBF">
            <w:pPr>
              <w:ind w:firstLine="0"/>
              <w:jc w:val="center"/>
            </w:pPr>
            <w:r w:rsidRPr="00154BCB">
              <w:t>11</w:t>
            </w:r>
          </w:p>
        </w:tc>
        <w:tc>
          <w:tcPr>
            <w:tcW w:w="4649" w:type="dxa"/>
          </w:tcPr>
          <w:p w:rsidR="00346998" w:rsidRPr="00154BCB" w:rsidRDefault="00346998" w:rsidP="00A27DBF">
            <w:pPr>
              <w:ind w:left="57" w:firstLine="0"/>
            </w:pPr>
            <w:r w:rsidRPr="00154BCB">
              <w:t>Сведения о производимых субъектами малого и среднего предпринимательства товарах, работах, услугах с указанием кодов ОКВЭД</w:t>
            </w:r>
            <w:proofErr w:type="gramStart"/>
            <w:r w:rsidRPr="00154BCB">
              <w:t>2</w:t>
            </w:r>
            <w:proofErr w:type="gramEnd"/>
            <w:r w:rsidRPr="00154BCB">
              <w:t xml:space="preserve"> и ОКПД2</w:t>
            </w:r>
          </w:p>
        </w:tc>
        <w:tc>
          <w:tcPr>
            <w:tcW w:w="4764" w:type="dxa"/>
            <w:gridSpan w:val="3"/>
          </w:tcPr>
          <w:p w:rsidR="00346998" w:rsidRPr="00154BCB" w:rsidRDefault="00346998" w:rsidP="00A27DBF">
            <w:pPr>
              <w:ind w:firstLine="0"/>
              <w:jc w:val="center"/>
            </w:pPr>
            <w:r w:rsidRPr="00154BCB">
              <w:t>Подлежит заполнению</w:t>
            </w:r>
          </w:p>
        </w:tc>
      </w:tr>
      <w:tr w:rsidR="00346998" w:rsidRPr="00154BCB" w:rsidTr="00A27DBF">
        <w:trPr>
          <w:cantSplit/>
        </w:trPr>
        <w:tc>
          <w:tcPr>
            <w:tcW w:w="567" w:type="dxa"/>
          </w:tcPr>
          <w:p w:rsidR="00346998" w:rsidRPr="00154BCB" w:rsidRDefault="00346998" w:rsidP="00A27DBF">
            <w:pPr>
              <w:ind w:firstLine="0"/>
              <w:jc w:val="center"/>
            </w:pPr>
            <w:r w:rsidRPr="00154BCB">
              <w:t>12</w:t>
            </w:r>
          </w:p>
        </w:tc>
        <w:tc>
          <w:tcPr>
            <w:tcW w:w="4649" w:type="dxa"/>
          </w:tcPr>
          <w:p w:rsidR="00346998" w:rsidRPr="00154BCB" w:rsidRDefault="00346998" w:rsidP="00A27DBF">
            <w:pPr>
              <w:ind w:left="57" w:firstLine="0"/>
            </w:pPr>
            <w:r w:rsidRPr="00154BCB">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346998" w:rsidRPr="00154BCB" w:rsidRDefault="00346998" w:rsidP="00A27DBF">
            <w:pPr>
              <w:ind w:firstLine="0"/>
              <w:jc w:val="center"/>
            </w:pPr>
            <w:r w:rsidRPr="00154BCB">
              <w:t>да (нет)</w:t>
            </w:r>
            <w:r w:rsidRPr="00154BCB">
              <w:br/>
            </w:r>
          </w:p>
        </w:tc>
      </w:tr>
      <w:tr w:rsidR="00346998" w:rsidRPr="00154BCB" w:rsidTr="00A27DBF">
        <w:trPr>
          <w:cantSplit/>
        </w:trPr>
        <w:tc>
          <w:tcPr>
            <w:tcW w:w="567" w:type="dxa"/>
          </w:tcPr>
          <w:p w:rsidR="00346998" w:rsidRPr="00154BCB" w:rsidRDefault="00346998" w:rsidP="00A27DBF">
            <w:pPr>
              <w:ind w:firstLine="0"/>
              <w:jc w:val="center"/>
            </w:pPr>
            <w:r w:rsidRPr="00154BCB">
              <w:t>13</w:t>
            </w:r>
          </w:p>
        </w:tc>
        <w:tc>
          <w:tcPr>
            <w:tcW w:w="4649" w:type="dxa"/>
          </w:tcPr>
          <w:p w:rsidR="00346998" w:rsidRPr="00154BCB" w:rsidRDefault="00346998" w:rsidP="00A27DBF">
            <w:pPr>
              <w:ind w:left="57" w:firstLine="0"/>
            </w:pPr>
            <w:r w:rsidRPr="00154BCB">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346998" w:rsidRPr="00154BCB" w:rsidRDefault="00346998" w:rsidP="00A27DBF">
            <w:pPr>
              <w:ind w:firstLine="0"/>
              <w:jc w:val="center"/>
            </w:pPr>
            <w:r w:rsidRPr="00154BCB">
              <w:t>да (нет)</w:t>
            </w:r>
            <w:r w:rsidRPr="00154BCB">
              <w:br/>
              <w:t xml:space="preserve">(в случае участия </w:t>
            </w:r>
            <w:r w:rsidRPr="00154BCB">
              <w:sym w:font="Symbol" w:char="F02D"/>
            </w:r>
            <w:r w:rsidRPr="00154BCB">
              <w:t xml:space="preserve"> наименование заказчика, реализующего программу партнерства)</w:t>
            </w:r>
          </w:p>
        </w:tc>
      </w:tr>
      <w:tr w:rsidR="00346998" w:rsidRPr="00154BCB" w:rsidTr="00A27DBF">
        <w:trPr>
          <w:cantSplit/>
        </w:trPr>
        <w:tc>
          <w:tcPr>
            <w:tcW w:w="567" w:type="dxa"/>
          </w:tcPr>
          <w:p w:rsidR="00346998" w:rsidRPr="00154BCB" w:rsidRDefault="00346998" w:rsidP="00A27DBF">
            <w:pPr>
              <w:ind w:firstLine="0"/>
              <w:jc w:val="center"/>
            </w:pPr>
            <w:r w:rsidRPr="00154BCB">
              <w:t>14</w:t>
            </w:r>
          </w:p>
        </w:tc>
        <w:tc>
          <w:tcPr>
            <w:tcW w:w="4649" w:type="dxa"/>
          </w:tcPr>
          <w:p w:rsidR="00346998" w:rsidRPr="00154BCB" w:rsidRDefault="00346998" w:rsidP="00A27DBF">
            <w:pPr>
              <w:ind w:left="57" w:firstLine="0"/>
            </w:pPr>
            <w:proofErr w:type="gramStart"/>
            <w:r w:rsidRPr="00154BCB">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3" w:history="1">
              <w:r w:rsidRPr="00154BCB">
                <w:t>законом</w:t>
              </w:r>
            </w:hyperlink>
            <w:r w:rsidRPr="00154BCB">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4" w:history="1">
              <w:r w:rsidRPr="00154BCB">
                <w:t>законом</w:t>
              </w:r>
            </w:hyperlink>
            <w:r w:rsidRPr="00154BCB">
              <w:t xml:space="preserve"> "О закупках товаров, работ, услуг отдельными видами юридических лиц"</w:t>
            </w:r>
            <w:proofErr w:type="gramEnd"/>
          </w:p>
        </w:tc>
        <w:tc>
          <w:tcPr>
            <w:tcW w:w="4764" w:type="dxa"/>
            <w:gridSpan w:val="3"/>
          </w:tcPr>
          <w:p w:rsidR="00346998" w:rsidRPr="00154BCB" w:rsidRDefault="00346998" w:rsidP="00A27DBF">
            <w:pPr>
              <w:ind w:firstLine="0"/>
              <w:jc w:val="center"/>
            </w:pPr>
            <w:r w:rsidRPr="00154BCB">
              <w:t>да (нет)</w:t>
            </w:r>
            <w:r w:rsidRPr="00154BCB">
              <w:br/>
              <w:t xml:space="preserve">(при наличии </w:t>
            </w:r>
            <w:r w:rsidRPr="00154BCB">
              <w:sym w:font="Symbol" w:char="F02D"/>
            </w:r>
            <w:r w:rsidRPr="00154BCB">
              <w:t xml:space="preserve"> количество исполненных контрактов и общая сумма)</w:t>
            </w:r>
          </w:p>
        </w:tc>
      </w:tr>
      <w:tr w:rsidR="00346998" w:rsidRPr="00154BCB" w:rsidTr="00A27DBF">
        <w:trPr>
          <w:cantSplit/>
        </w:trPr>
        <w:tc>
          <w:tcPr>
            <w:tcW w:w="567" w:type="dxa"/>
          </w:tcPr>
          <w:p w:rsidR="00346998" w:rsidRPr="00154BCB" w:rsidRDefault="00346998" w:rsidP="00A27DBF">
            <w:pPr>
              <w:ind w:firstLine="0"/>
              <w:jc w:val="center"/>
            </w:pPr>
            <w:r w:rsidRPr="00154BCB">
              <w:lastRenderedPageBreak/>
              <w:t>15</w:t>
            </w:r>
          </w:p>
        </w:tc>
        <w:tc>
          <w:tcPr>
            <w:tcW w:w="4649" w:type="dxa"/>
          </w:tcPr>
          <w:p w:rsidR="00346998" w:rsidRPr="00154BCB" w:rsidRDefault="00346998" w:rsidP="00A27DBF">
            <w:pPr>
              <w:ind w:left="57" w:firstLine="0"/>
            </w:pPr>
            <w:proofErr w:type="gramStart"/>
            <w:r w:rsidRPr="00154BCB">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w:t>
            </w:r>
            <w:proofErr w:type="gramEnd"/>
            <w:r w:rsidRPr="00154BCB">
              <w:t xml:space="preserve"> дисквалификации</w:t>
            </w:r>
          </w:p>
        </w:tc>
        <w:tc>
          <w:tcPr>
            <w:tcW w:w="4764" w:type="dxa"/>
            <w:gridSpan w:val="3"/>
          </w:tcPr>
          <w:p w:rsidR="00346998" w:rsidRPr="00154BCB" w:rsidRDefault="00346998" w:rsidP="00A27DBF">
            <w:pPr>
              <w:ind w:firstLine="0"/>
              <w:jc w:val="center"/>
            </w:pPr>
            <w:r w:rsidRPr="00154BCB">
              <w:t>да (нет)</w:t>
            </w:r>
          </w:p>
        </w:tc>
      </w:tr>
      <w:tr w:rsidR="00346998" w:rsidRPr="00154BCB" w:rsidTr="00A27DBF">
        <w:trPr>
          <w:cantSplit/>
        </w:trPr>
        <w:tc>
          <w:tcPr>
            <w:tcW w:w="567" w:type="dxa"/>
          </w:tcPr>
          <w:p w:rsidR="00346998" w:rsidRPr="00154BCB" w:rsidRDefault="00346998" w:rsidP="00A27DBF">
            <w:pPr>
              <w:ind w:firstLine="0"/>
              <w:jc w:val="center"/>
            </w:pPr>
            <w:r w:rsidRPr="00154BCB">
              <w:t>16</w:t>
            </w:r>
          </w:p>
        </w:tc>
        <w:tc>
          <w:tcPr>
            <w:tcW w:w="4649" w:type="dxa"/>
          </w:tcPr>
          <w:p w:rsidR="00346998" w:rsidRPr="00154BCB" w:rsidRDefault="00346998" w:rsidP="00A27DBF">
            <w:pPr>
              <w:ind w:left="57" w:firstLine="0"/>
            </w:pPr>
            <w:r w:rsidRPr="00154BCB">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5" w:history="1">
              <w:r w:rsidRPr="00154BCB">
                <w:t>О закупках товаров</w:t>
              </w:r>
            </w:hyperlink>
            <w:r w:rsidRPr="00154BCB">
              <w:t>, работ, услуг отдельными видами юридических лиц" и "</w:t>
            </w:r>
            <w:hyperlink r:id="rId46" w:history="1">
              <w:r w:rsidRPr="00154BCB">
                <w:t>О контрактной системе</w:t>
              </w:r>
            </w:hyperlink>
            <w:r w:rsidRPr="00154BCB">
              <w:t xml:space="preserve"> в сфере закупок товаров, работ, услуг для обеспечения государственных и муниципальных нужд"</w:t>
            </w:r>
          </w:p>
        </w:tc>
        <w:tc>
          <w:tcPr>
            <w:tcW w:w="4764" w:type="dxa"/>
            <w:gridSpan w:val="3"/>
          </w:tcPr>
          <w:p w:rsidR="00346998" w:rsidRPr="00154BCB" w:rsidRDefault="00346998" w:rsidP="00A27DBF">
            <w:pPr>
              <w:ind w:firstLine="0"/>
              <w:jc w:val="center"/>
            </w:pPr>
            <w:r w:rsidRPr="00154BCB">
              <w:t>да (нет)</w:t>
            </w:r>
          </w:p>
        </w:tc>
      </w:tr>
    </w:tbl>
    <w:p w:rsidR="00346998" w:rsidRDefault="00346998" w:rsidP="00346998">
      <w:pPr>
        <w:spacing w:before="240"/>
        <w:ind w:right="5954"/>
        <w:jc w:val="center"/>
        <w:rPr>
          <w:szCs w:val="24"/>
        </w:rPr>
      </w:pPr>
    </w:p>
    <w:p w:rsidR="00346998" w:rsidRDefault="00346998" w:rsidP="00346998">
      <w:pPr>
        <w:pBdr>
          <w:top w:val="single" w:sz="4" w:space="1" w:color="auto"/>
        </w:pBdr>
        <w:ind w:right="5952"/>
        <w:jc w:val="center"/>
      </w:pPr>
      <w:r>
        <w:t>(подпись)</w:t>
      </w:r>
    </w:p>
    <w:p w:rsidR="00346998" w:rsidRDefault="00346998" w:rsidP="00346998">
      <w:pPr>
        <w:spacing w:after="240"/>
        <w:ind w:left="851"/>
        <w:rPr>
          <w:szCs w:val="24"/>
        </w:rPr>
      </w:pPr>
      <w:r>
        <w:rPr>
          <w:szCs w:val="24"/>
        </w:rPr>
        <w:t>М.П.</w:t>
      </w:r>
    </w:p>
    <w:p w:rsidR="00346998" w:rsidRDefault="00346998" w:rsidP="00346998">
      <w:pPr>
        <w:rPr>
          <w:szCs w:val="24"/>
        </w:rPr>
      </w:pPr>
    </w:p>
    <w:p w:rsidR="00346998" w:rsidRDefault="00346998" w:rsidP="00346998">
      <w:pPr>
        <w:pBdr>
          <w:top w:val="single" w:sz="4" w:space="1" w:color="auto"/>
        </w:pBdr>
        <w:jc w:val="center"/>
      </w:pPr>
      <w:r>
        <w:t xml:space="preserve">(фамилия, имя, отчество (при наличии) </w:t>
      </w:r>
      <w:proofErr w:type="gramStart"/>
      <w:r>
        <w:t>подписавшего</w:t>
      </w:r>
      <w:proofErr w:type="gramEnd"/>
      <w:r>
        <w:t>, должность)</w:t>
      </w:r>
    </w:p>
    <w:p w:rsidR="00346998" w:rsidRDefault="00346998" w:rsidP="00346998">
      <w:pPr>
        <w:rPr>
          <w:szCs w:val="24"/>
        </w:rPr>
      </w:pPr>
    </w:p>
    <w:p w:rsidR="00346998" w:rsidRPr="00D37ACE" w:rsidRDefault="00346998" w:rsidP="00346998">
      <w:pPr>
        <w:jc w:val="right"/>
        <w:outlineLvl w:val="0"/>
      </w:pPr>
    </w:p>
    <w:p w:rsidR="00346998" w:rsidRDefault="00346998" w:rsidP="00346998">
      <w:pPr>
        <w:pStyle w:val="afffffff7"/>
        <w:jc w:val="both"/>
      </w:pPr>
      <w:bookmarkStart w:id="876" w:name="_Toc439170690"/>
      <w:bookmarkStart w:id="877" w:name="_Toc439172792"/>
      <w:bookmarkStart w:id="878" w:name="_Toc439173236"/>
      <w:bookmarkStart w:id="879" w:name="_Toc439238232"/>
      <w:r>
        <w:rPr>
          <w:rStyle w:val="afffffff9"/>
        </w:rPr>
        <w:footnoteRef/>
      </w:r>
      <w:r>
        <w:t xml:space="preserve"> </w:t>
      </w:r>
      <w:r>
        <w:rPr>
          <w:sz w:val="22"/>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346998" w:rsidRDefault="00346998" w:rsidP="00346998">
      <w:pPr>
        <w:pStyle w:val="afffffff7"/>
        <w:jc w:val="both"/>
      </w:pPr>
    </w:p>
    <w:p w:rsidR="00346998" w:rsidRDefault="00346998" w:rsidP="00346998">
      <w:pPr>
        <w:pStyle w:val="afffffff7"/>
        <w:jc w:val="both"/>
      </w:pPr>
      <w:r>
        <w:rPr>
          <w:rStyle w:val="afffffff9"/>
        </w:rPr>
        <w:t>2</w:t>
      </w:r>
      <w:r>
        <w:t xml:space="preserve"> </w:t>
      </w:r>
      <w:r w:rsidRPr="0049465E">
        <w:rPr>
          <w:sz w:val="22"/>
        </w:rPr>
        <w:t>Пункты 1 – 11 являются обязательными для заполнения.</w:t>
      </w:r>
    </w:p>
    <w:p w:rsidR="00346998" w:rsidRDefault="00346998" w:rsidP="00346998">
      <w:pPr>
        <w:pStyle w:val="afffffff7"/>
      </w:pPr>
    </w:p>
    <w:p w:rsidR="00346998" w:rsidRPr="00D37ACE" w:rsidRDefault="00346998" w:rsidP="00346998">
      <w:pPr>
        <w:ind w:firstLine="0"/>
        <w:jc w:val="left"/>
        <w:rPr>
          <w:szCs w:val="24"/>
        </w:rPr>
      </w:pPr>
      <w:r>
        <w:rPr>
          <w:rStyle w:val="afffffff9"/>
        </w:rPr>
        <w:t>3</w:t>
      </w:r>
      <w:r>
        <w:t xml:space="preserve"> </w:t>
      </w:r>
      <w:proofErr w:type="gramStart"/>
      <w:r>
        <w:t xml:space="preserve">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w:t>
      </w:r>
      <w:r>
        <w:lastRenderedPageBreak/>
        <w:t xml:space="preserve">ограниченной ответственностью не распространяется на общества с ограниченной ответственностью, соответствующие требованиям, указанным в </w:t>
      </w:r>
      <w:hyperlink r:id="rId47" w:history="1">
        <w:r w:rsidRPr="0049465E">
          <w:t>подпунктах "в"</w:t>
        </w:r>
      </w:hyperlink>
      <w:r>
        <w:t xml:space="preserve"> - </w:t>
      </w:r>
      <w:hyperlink r:id="rId48" w:history="1">
        <w:r w:rsidRPr="0049465E">
          <w:t>"д" пункта 1 части 1.1 статьи 4</w:t>
        </w:r>
      </w:hyperlink>
      <w:r>
        <w:t xml:space="preserve"> Федерального закона "О развитии малого и среднего предпринимательства в Российской Федерации"."</w:t>
      </w:r>
      <w:proofErr w:type="gramEnd"/>
    </w:p>
    <w:bookmarkEnd w:id="876"/>
    <w:bookmarkEnd w:id="877"/>
    <w:bookmarkEnd w:id="878"/>
    <w:bookmarkEnd w:id="879"/>
    <w:p w:rsidR="00346998" w:rsidRDefault="00346998" w:rsidP="00346998">
      <w:pPr>
        <w:ind w:right="5527"/>
        <w:jc w:val="center"/>
        <w:rPr>
          <w:color w:val="000000"/>
          <w:vertAlign w:val="superscript"/>
        </w:rPr>
      </w:pPr>
    </w:p>
    <w:p w:rsidR="00346998" w:rsidRPr="007417E6" w:rsidRDefault="00346998" w:rsidP="00346998">
      <w:pPr>
        <w:ind w:right="5527"/>
        <w:jc w:val="center"/>
        <w:rPr>
          <w:color w:val="000000"/>
          <w:vertAlign w:val="superscript"/>
        </w:rPr>
      </w:pPr>
    </w:p>
    <w:p w:rsidR="00346998" w:rsidRPr="007417E6" w:rsidRDefault="00346998" w:rsidP="00346998">
      <w:pPr>
        <w:pBdr>
          <w:bottom w:val="single" w:sz="4" w:space="1" w:color="auto"/>
        </w:pBdr>
        <w:shd w:val="clear" w:color="auto" w:fill="E0E0E0"/>
        <w:ind w:right="21" w:firstLine="0"/>
        <w:jc w:val="center"/>
        <w:rPr>
          <w:b/>
          <w:color w:val="000000"/>
          <w:spacing w:val="36"/>
        </w:rPr>
      </w:pPr>
      <w:r w:rsidRPr="007417E6">
        <w:rPr>
          <w:b/>
          <w:color w:val="000000"/>
          <w:spacing w:val="36"/>
        </w:rPr>
        <w:t>конец формы</w:t>
      </w:r>
    </w:p>
    <w:p w:rsidR="00346998" w:rsidRDefault="00346998" w:rsidP="00346998">
      <w:pPr>
        <w:ind w:firstLine="0"/>
        <w:jc w:val="left"/>
        <w:rPr>
          <w:b/>
        </w:rPr>
      </w:pPr>
      <w:r>
        <w:br w:type="page"/>
      </w:r>
    </w:p>
    <w:p w:rsidR="004F4D80" w:rsidRPr="007417E6" w:rsidRDefault="004F4D80" w:rsidP="004F4D80">
      <w:pPr>
        <w:pStyle w:val="3"/>
        <w:rPr>
          <w:sz w:val="22"/>
        </w:rPr>
      </w:pPr>
      <w:bookmarkStart w:id="880" w:name="_Toc439170691"/>
      <w:bookmarkStart w:id="881" w:name="_Toc439172793"/>
      <w:bookmarkStart w:id="882" w:name="_Toc439173237"/>
      <w:bookmarkStart w:id="883" w:name="_Toc439238233"/>
      <w:bookmarkStart w:id="884" w:name="_Toc439252780"/>
      <w:bookmarkStart w:id="885" w:name="_Toc439323754"/>
      <w:bookmarkStart w:id="886" w:name="_Toc440361391"/>
      <w:bookmarkStart w:id="887" w:name="_Toc440376146"/>
      <w:bookmarkStart w:id="888" w:name="_Toc440376273"/>
      <w:bookmarkStart w:id="889" w:name="_Toc440382531"/>
      <w:bookmarkStart w:id="890" w:name="_Toc440447201"/>
      <w:bookmarkStart w:id="891" w:name="_Toc440620881"/>
      <w:bookmarkStart w:id="892" w:name="_Toc440631516"/>
      <w:bookmarkStart w:id="893" w:name="_Toc440875755"/>
      <w:bookmarkStart w:id="894" w:name="_Toc441131627"/>
      <w:r>
        <w:rPr>
          <w:szCs w:val="24"/>
        </w:rPr>
        <w:lastRenderedPageBreak/>
        <w:t>Инструкции по заполнению</w:t>
      </w:r>
      <w:bookmarkEnd w:id="873"/>
      <w:r>
        <w:rPr>
          <w:szCs w:val="24"/>
        </w:rPr>
        <w:t xml:space="preserve"> Анкеты </w:t>
      </w:r>
      <w:r w:rsidR="00C236C0">
        <w:rPr>
          <w:szCs w:val="24"/>
        </w:rPr>
        <w:t>Участник</w:t>
      </w:r>
      <w:r>
        <w:rPr>
          <w:szCs w:val="24"/>
        </w:rPr>
        <w:t>а</w:t>
      </w:r>
      <w:bookmarkEnd w:id="874"/>
      <w:bookmarkEnd w:id="875"/>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p>
    <w:p w:rsidR="004F4D80" w:rsidRPr="00A55F54" w:rsidRDefault="00C236C0" w:rsidP="004F4D80">
      <w:pPr>
        <w:pStyle w:val="aff6"/>
        <w:numPr>
          <w:ilvl w:val="3"/>
          <w:numId w:val="1"/>
        </w:numPr>
        <w:tabs>
          <w:tab w:val="num" w:pos="1134"/>
        </w:tabs>
        <w:suppressAutoHyphens w:val="0"/>
        <w:snapToGrid w:val="0"/>
        <w:spacing w:line="240" w:lineRule="auto"/>
        <w:rPr>
          <w:sz w:val="24"/>
          <w:szCs w:val="24"/>
        </w:rPr>
      </w:pPr>
      <w:r>
        <w:rPr>
          <w:sz w:val="24"/>
          <w:szCs w:val="24"/>
        </w:rPr>
        <w:t>Участник</w:t>
      </w:r>
      <w:r w:rsidR="004F4D80" w:rsidRPr="00A55F54">
        <w:rPr>
          <w:sz w:val="24"/>
          <w:szCs w:val="24"/>
        </w:rPr>
        <w:t xml:space="preserve"> указывает дату и номер </w:t>
      </w:r>
      <w:r w:rsidR="004F4D80">
        <w:rPr>
          <w:sz w:val="24"/>
          <w:szCs w:val="24"/>
        </w:rPr>
        <w:t>заявки</w:t>
      </w:r>
      <w:r w:rsidR="004F4D80" w:rsidRPr="00A55F54">
        <w:rPr>
          <w:sz w:val="24"/>
          <w:szCs w:val="24"/>
        </w:rPr>
        <w:t xml:space="preserve"> в соответствии с письмом о подаче оферты (подраздел </w:t>
      </w:r>
      <w:r w:rsidR="002F2082">
        <w:rPr>
          <w:sz w:val="24"/>
          <w:szCs w:val="24"/>
        </w:rPr>
        <w:fldChar w:fldCharType="begin"/>
      </w:r>
      <w:r w:rsidR="00D56F8C">
        <w:rPr>
          <w:sz w:val="24"/>
          <w:szCs w:val="24"/>
        </w:rPr>
        <w:instrText xml:space="preserve"> REF _Ref55336310 \r \h </w:instrText>
      </w:r>
      <w:r w:rsidR="002F2082">
        <w:rPr>
          <w:sz w:val="24"/>
          <w:szCs w:val="24"/>
        </w:rPr>
      </w:r>
      <w:r w:rsidR="002F2082">
        <w:rPr>
          <w:sz w:val="24"/>
          <w:szCs w:val="24"/>
        </w:rPr>
        <w:fldChar w:fldCharType="separate"/>
      </w:r>
      <w:r w:rsidR="00BE4110">
        <w:rPr>
          <w:sz w:val="24"/>
          <w:szCs w:val="24"/>
        </w:rPr>
        <w:t>5.1</w:t>
      </w:r>
      <w:r w:rsidR="002F2082">
        <w:rPr>
          <w:sz w:val="24"/>
          <w:szCs w:val="24"/>
        </w:rPr>
        <w:fldChar w:fldCharType="end"/>
      </w:r>
      <w:r w:rsidR="004F4D80" w:rsidRPr="00A55F54">
        <w:rPr>
          <w:sz w:val="24"/>
          <w:szCs w:val="24"/>
        </w:rPr>
        <w:t>).</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 xml:space="preserve"> указывает свое фирменное наименование (в </w:t>
      </w:r>
      <w:proofErr w:type="spellStart"/>
      <w:r w:rsidR="004F4D80" w:rsidRPr="00A55F54">
        <w:rPr>
          <w:sz w:val="24"/>
          <w:szCs w:val="24"/>
        </w:rPr>
        <w:t>т.ч</w:t>
      </w:r>
      <w:proofErr w:type="spellEnd"/>
      <w:r w:rsidR="004F4D80" w:rsidRPr="00A55F54">
        <w:rPr>
          <w:sz w:val="24"/>
          <w:szCs w:val="24"/>
        </w:rPr>
        <w:t>. организационно-правовую форму) и свой юридический адрес.</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A55F54"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2</w:t>
      </w:r>
      <w:r w:rsidRPr="00A55F54">
        <w:rPr>
          <w:sz w:val="24"/>
          <w:szCs w:val="24"/>
        </w:rPr>
        <w:t xml:space="preserve"> «Банковские реквизиты…» указываются реквизиты, которые будут использованы при заключении Договора.</w:t>
      </w:r>
    </w:p>
    <w:p w:rsidR="0016497D" w:rsidRPr="00250D0D" w:rsidRDefault="0016497D" w:rsidP="0016497D">
      <w:pPr>
        <w:pStyle w:val="aff6"/>
        <w:numPr>
          <w:ilvl w:val="3"/>
          <w:numId w:val="1"/>
        </w:numPr>
        <w:tabs>
          <w:tab w:val="num" w:pos="1134"/>
        </w:tabs>
        <w:suppressAutoHyphens w:val="0"/>
        <w:snapToGrid w:val="0"/>
        <w:spacing w:before="100" w:beforeAutospacing="1" w:line="240" w:lineRule="auto"/>
        <w:rPr>
          <w:sz w:val="24"/>
          <w:szCs w:val="24"/>
        </w:rPr>
      </w:pPr>
      <w:bookmarkStart w:id="895" w:name="_Ref55336378"/>
      <w:bookmarkStart w:id="896" w:name="_Toc57314676"/>
      <w:bookmarkStart w:id="897" w:name="_Toc69728990"/>
      <w:bookmarkStart w:id="898" w:name="_Toc98253942"/>
      <w:bookmarkStart w:id="899" w:name="_Toc165173868"/>
      <w:bookmarkStart w:id="900" w:name="_Toc423423674"/>
      <w:bookmarkStart w:id="901" w:name="_Toc441131628"/>
      <w:r w:rsidRPr="00250D0D">
        <w:rPr>
          <w:sz w:val="24"/>
          <w:szCs w:val="24"/>
        </w:rPr>
        <w:t>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 в редакции, действующей на дату заполнения Анкеты.</w:t>
      </w:r>
    </w:p>
    <w:p w:rsidR="0016497D" w:rsidRPr="00250D0D" w:rsidRDefault="0016497D" w:rsidP="0016497D">
      <w:pPr>
        <w:pStyle w:val="aff6"/>
        <w:numPr>
          <w:ilvl w:val="3"/>
          <w:numId w:val="1"/>
        </w:numPr>
        <w:tabs>
          <w:tab w:val="num" w:pos="1134"/>
        </w:tabs>
        <w:suppressAutoHyphens w:val="0"/>
        <w:snapToGrid w:val="0"/>
        <w:spacing w:before="100" w:beforeAutospacing="1" w:line="240" w:lineRule="auto"/>
        <w:rPr>
          <w:sz w:val="24"/>
          <w:szCs w:val="24"/>
        </w:rPr>
      </w:pPr>
      <w:proofErr w:type="gramStart"/>
      <w:r w:rsidRPr="00250D0D">
        <w:rPr>
          <w:sz w:val="24"/>
          <w:szCs w:val="24"/>
        </w:rPr>
        <w:t>Декларация о соответствии Участника/субподрядчика/члена Коллективного участника критериям отнесения к субъектам малого и среднего предпринимательства (подраздел</w:t>
      </w:r>
      <w:r>
        <w:rPr>
          <w:sz w:val="24"/>
          <w:szCs w:val="24"/>
        </w:rPr>
        <w:t xml:space="preserve"> </w:t>
      </w:r>
      <w:r w:rsidR="002F2082">
        <w:rPr>
          <w:sz w:val="24"/>
          <w:szCs w:val="24"/>
        </w:rPr>
        <w:fldChar w:fldCharType="begin"/>
      </w:r>
      <w:r>
        <w:rPr>
          <w:sz w:val="24"/>
          <w:szCs w:val="24"/>
        </w:rPr>
        <w:instrText xml:space="preserve"> REF _Ref444164872 \r \h </w:instrText>
      </w:r>
      <w:r w:rsidR="002F2082">
        <w:rPr>
          <w:sz w:val="24"/>
          <w:szCs w:val="24"/>
        </w:rPr>
      </w:r>
      <w:r w:rsidR="002F2082">
        <w:rPr>
          <w:sz w:val="24"/>
          <w:szCs w:val="24"/>
        </w:rPr>
        <w:fldChar w:fldCharType="separate"/>
      </w:r>
      <w:r w:rsidR="00BE4110">
        <w:rPr>
          <w:sz w:val="24"/>
          <w:szCs w:val="24"/>
        </w:rPr>
        <w:t>5.7.2</w:t>
      </w:r>
      <w:r w:rsidR="002F2082">
        <w:rPr>
          <w:sz w:val="24"/>
          <w:szCs w:val="24"/>
        </w:rPr>
        <w:fldChar w:fldCharType="end"/>
      </w:r>
      <w:r w:rsidRPr="00250D0D">
        <w:rPr>
          <w:sz w:val="24"/>
          <w:szCs w:val="24"/>
        </w:rPr>
        <w:t>) предоставляется только теми Участниками/субподрядчика</w:t>
      </w:r>
      <w:r>
        <w:rPr>
          <w:sz w:val="24"/>
          <w:szCs w:val="24"/>
        </w:rPr>
        <w:t>ми</w:t>
      </w:r>
      <w:r w:rsidRPr="00250D0D">
        <w:rPr>
          <w:sz w:val="24"/>
          <w:szCs w:val="24"/>
        </w:rPr>
        <w:t>/членами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proofErr w:type="gramEnd"/>
      <w:r w:rsidR="00041431">
        <w:rPr>
          <w:sz w:val="24"/>
          <w:szCs w:val="24"/>
        </w:rPr>
        <w:t xml:space="preserve"> </w:t>
      </w:r>
      <w:r w:rsidR="00041431" w:rsidRPr="00673EDD">
        <w:rPr>
          <w:sz w:val="24"/>
          <w:szCs w:val="24"/>
        </w:rPr>
        <w:t>В случае</w:t>
      </w:r>
      <w:proofErr w:type="gramStart"/>
      <w:r w:rsidR="00041431" w:rsidRPr="00673EDD">
        <w:rPr>
          <w:sz w:val="24"/>
          <w:szCs w:val="24"/>
        </w:rPr>
        <w:t>,</w:t>
      </w:r>
      <w:proofErr w:type="gramEnd"/>
      <w:r w:rsidR="00041431" w:rsidRPr="00673EDD">
        <w:rPr>
          <w:sz w:val="24"/>
          <w:szCs w:val="24"/>
        </w:rPr>
        <w:t xml:space="preserve"> если Участник/</w:t>
      </w:r>
      <w:r w:rsidR="00041431" w:rsidRPr="00250D0D">
        <w:rPr>
          <w:sz w:val="24"/>
          <w:szCs w:val="24"/>
        </w:rPr>
        <w:t>субподрядчик</w:t>
      </w:r>
      <w:r w:rsidR="00041431">
        <w:rPr>
          <w:sz w:val="24"/>
          <w:szCs w:val="24"/>
        </w:rPr>
        <w:t>/</w:t>
      </w:r>
      <w:r w:rsidR="00041431" w:rsidRPr="00673EDD">
        <w:rPr>
          <w:sz w:val="24"/>
          <w:szCs w:val="24"/>
        </w:rPr>
        <w:t>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r w:rsidR="00041431">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902" w:name="_Ref449016877"/>
      <w:r w:rsidRPr="00F647F7">
        <w:lastRenderedPageBreak/>
        <w:t xml:space="preserve">Справка о перечне и годовых объемах выполнения аналогичных договоров (форма </w:t>
      </w:r>
      <w:r w:rsidR="00B8118F">
        <w:t>8</w:t>
      </w:r>
      <w:r w:rsidRPr="00F647F7">
        <w:t>)</w:t>
      </w:r>
      <w:bookmarkEnd w:id="895"/>
      <w:bookmarkEnd w:id="896"/>
      <w:bookmarkEnd w:id="897"/>
      <w:bookmarkEnd w:id="898"/>
      <w:bookmarkEnd w:id="899"/>
      <w:bookmarkEnd w:id="900"/>
      <w:bookmarkEnd w:id="901"/>
      <w:bookmarkEnd w:id="902"/>
    </w:p>
    <w:p w:rsidR="004F4D80" w:rsidRPr="00D904EF" w:rsidRDefault="004F4D80" w:rsidP="004F4D80">
      <w:pPr>
        <w:pStyle w:val="3"/>
        <w:rPr>
          <w:szCs w:val="24"/>
        </w:rPr>
      </w:pPr>
      <w:bookmarkStart w:id="903" w:name="_Toc98253943"/>
      <w:bookmarkStart w:id="904" w:name="_Toc157248195"/>
      <w:bookmarkStart w:id="905" w:name="_Toc157496564"/>
      <w:bookmarkStart w:id="906" w:name="_Toc158206103"/>
      <w:bookmarkStart w:id="907" w:name="_Toc164057788"/>
      <w:bookmarkStart w:id="908" w:name="_Toc164137138"/>
      <w:bookmarkStart w:id="909" w:name="_Toc164161298"/>
      <w:bookmarkStart w:id="910" w:name="_Toc165173869"/>
      <w:bookmarkStart w:id="911" w:name="_Toc439170693"/>
      <w:bookmarkStart w:id="912" w:name="_Toc439172795"/>
      <w:bookmarkStart w:id="913" w:name="_Toc439173239"/>
      <w:bookmarkStart w:id="914" w:name="_Toc439238235"/>
      <w:bookmarkStart w:id="915" w:name="_Toc439252782"/>
      <w:bookmarkStart w:id="916" w:name="_Toc439323756"/>
      <w:bookmarkStart w:id="917" w:name="_Toc440361393"/>
      <w:bookmarkStart w:id="918" w:name="_Toc440376275"/>
      <w:bookmarkStart w:id="919" w:name="_Toc440382533"/>
      <w:bookmarkStart w:id="920" w:name="_Toc440447203"/>
      <w:bookmarkStart w:id="921" w:name="_Toc440620883"/>
      <w:bookmarkStart w:id="922" w:name="_Toc440631518"/>
      <w:bookmarkStart w:id="923" w:name="_Toc440875757"/>
      <w:bookmarkStart w:id="924" w:name="_Toc441131629"/>
      <w:r w:rsidRPr="00D904EF">
        <w:rPr>
          <w:szCs w:val="24"/>
        </w:rPr>
        <w:t>Форма Справки о перечне и годовых объемах выполнения аналогичных договоров</w:t>
      </w:r>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8</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Справка о перечне и объемах выполнения аналогичных договоров </w:t>
      </w:r>
      <w:proofErr w:type="gramStart"/>
      <w:r w:rsidRPr="00F647F7">
        <w:rPr>
          <w:b/>
          <w:sz w:val="24"/>
          <w:szCs w:val="24"/>
        </w:rPr>
        <w:t>за</w:t>
      </w:r>
      <w:proofErr w:type="gramEnd"/>
      <w:r w:rsidRPr="00F647F7">
        <w:rPr>
          <w:b/>
          <w:sz w:val="24"/>
          <w:szCs w:val="24"/>
        </w:rPr>
        <w:t xml:space="preserve">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proofErr w:type="gramStart"/>
            <w:r w:rsidRPr="00F647F7">
              <w:t>п</w:t>
            </w:r>
            <w:proofErr w:type="gramEnd"/>
            <w:r w:rsidRPr="00F647F7">
              <w:t>/п</w:t>
            </w:r>
          </w:p>
        </w:tc>
        <w:tc>
          <w:tcPr>
            <w:tcW w:w="2520" w:type="dxa"/>
            <w:vAlign w:val="center"/>
          </w:tcPr>
          <w:p w:rsidR="004F4D80" w:rsidRPr="00F647F7" w:rsidRDefault="004F4D80" w:rsidP="004F4D80">
            <w:pPr>
              <w:pStyle w:val="aff0"/>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0"/>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EA2729">
            <w:pPr>
              <w:pStyle w:val="aff0"/>
              <w:spacing w:before="0" w:after="0"/>
              <w:ind w:left="0" w:right="0"/>
              <w:jc w:val="center"/>
            </w:pPr>
            <w:r w:rsidRPr="00F647F7">
              <w:t>Описание договора</w:t>
            </w:r>
            <w:r w:rsidRPr="00F647F7">
              <w:br/>
              <w:t xml:space="preserve">(объем и состав </w:t>
            </w:r>
            <w:r w:rsidR="00EA2729">
              <w:t>работ</w:t>
            </w:r>
            <w:r w:rsidRPr="00F647F7">
              <w:t>, описание основных условий договора)</w:t>
            </w:r>
          </w:p>
        </w:tc>
        <w:tc>
          <w:tcPr>
            <w:tcW w:w="1260" w:type="dxa"/>
            <w:vAlign w:val="center"/>
          </w:tcPr>
          <w:p w:rsidR="004F4D80" w:rsidRPr="00F647F7" w:rsidRDefault="004F4D80" w:rsidP="004F4D80">
            <w:pPr>
              <w:pStyle w:val="aff0"/>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0"/>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3</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4</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w:t>
            </w:r>
            <w:proofErr w:type="gramEnd"/>
            <w:r w:rsidRPr="00F647F7">
              <w:rPr>
                <w:b/>
                <w:sz w:val="22"/>
              </w:rPr>
              <w:t xml:space="preserve"> [</w:t>
            </w:r>
            <w:r w:rsidRPr="00F647F7">
              <w:rPr>
                <w:rStyle w:val="aa"/>
                <w:sz w:val="22"/>
              </w:rPr>
              <w:t xml:space="preserve">указать, </w:t>
            </w:r>
            <w:proofErr w:type="gramStart"/>
            <w:r w:rsidRPr="00F647F7">
              <w:rPr>
                <w:rStyle w:val="aa"/>
                <w:sz w:val="22"/>
              </w:rPr>
              <w:t>в</w:t>
            </w:r>
            <w:proofErr w:type="gramEnd"/>
            <w:r w:rsidRPr="00F647F7">
              <w:rPr>
                <w:rStyle w:val="aa"/>
                <w:sz w:val="22"/>
              </w:rPr>
              <w:t xml:space="preserve"> зависимости от обстоятельств, например «I квартал 20</w:t>
            </w:r>
            <w:r>
              <w:rPr>
                <w:rStyle w:val="aa"/>
                <w:sz w:val="22"/>
              </w:rPr>
              <w:t>1</w:t>
            </w:r>
            <w:r w:rsidR="00863188">
              <w:rPr>
                <w:rStyle w:val="aa"/>
                <w:sz w:val="22"/>
              </w:rPr>
              <w:t>5</w:t>
            </w:r>
            <w:r w:rsidRPr="00F647F7">
              <w:rPr>
                <w:rStyle w:val="aa"/>
                <w:sz w:val="22"/>
              </w:rPr>
              <w:t xml:space="preserve"> года», «20</w:t>
            </w:r>
            <w:r>
              <w:rPr>
                <w:rStyle w:val="aa"/>
                <w:sz w:val="22"/>
              </w:rPr>
              <w:t>1</w:t>
            </w:r>
            <w:r w:rsidR="00863188">
              <w:rPr>
                <w:rStyle w:val="aa"/>
                <w:sz w:val="22"/>
              </w:rPr>
              <w:t>5</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925" w:name="_Toc98253944"/>
      <w:bookmarkStart w:id="926" w:name="_Toc157248196"/>
      <w:bookmarkStart w:id="927" w:name="_Toc157496565"/>
      <w:bookmarkStart w:id="928" w:name="_Toc158206104"/>
      <w:bookmarkStart w:id="929" w:name="_Toc164057789"/>
      <w:bookmarkStart w:id="930" w:name="_Toc164137139"/>
      <w:bookmarkStart w:id="931" w:name="_Toc164161299"/>
      <w:bookmarkStart w:id="932" w:name="_Toc165173870"/>
      <w:r>
        <w:rPr>
          <w:szCs w:val="24"/>
        </w:rPr>
        <w:br w:type="page"/>
      </w:r>
    </w:p>
    <w:p w:rsidR="004F4D80" w:rsidRPr="00D904EF" w:rsidRDefault="004F4D80" w:rsidP="004F4D80">
      <w:pPr>
        <w:pStyle w:val="3"/>
        <w:rPr>
          <w:szCs w:val="24"/>
        </w:rPr>
      </w:pPr>
      <w:bookmarkStart w:id="933" w:name="_Toc439170694"/>
      <w:bookmarkStart w:id="934" w:name="_Toc439172796"/>
      <w:bookmarkStart w:id="935" w:name="_Toc439173240"/>
      <w:bookmarkStart w:id="936" w:name="_Toc439238236"/>
      <w:bookmarkStart w:id="937" w:name="_Toc439252783"/>
      <w:bookmarkStart w:id="938" w:name="_Toc439323757"/>
      <w:bookmarkStart w:id="939" w:name="_Toc440361394"/>
      <w:bookmarkStart w:id="940" w:name="_Toc440376276"/>
      <w:bookmarkStart w:id="941" w:name="_Toc440382534"/>
      <w:bookmarkStart w:id="942" w:name="_Toc440447204"/>
      <w:bookmarkStart w:id="943" w:name="_Toc440620884"/>
      <w:bookmarkStart w:id="944" w:name="_Toc440631519"/>
      <w:bookmarkStart w:id="945" w:name="_Toc440875758"/>
      <w:bookmarkStart w:id="946" w:name="_Toc441131630"/>
      <w:r w:rsidRPr="00D904EF">
        <w:rPr>
          <w:szCs w:val="24"/>
        </w:rPr>
        <w:lastRenderedPageBreak/>
        <w:t>Инструкции по заполнению</w:t>
      </w:r>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2F2082">
        <w:rPr>
          <w:sz w:val="24"/>
          <w:szCs w:val="24"/>
        </w:rPr>
        <w:fldChar w:fldCharType="begin"/>
      </w:r>
      <w:r w:rsidR="00D90031">
        <w:rPr>
          <w:sz w:val="24"/>
          <w:szCs w:val="24"/>
        </w:rPr>
        <w:instrText xml:space="preserve"> REF _Ref55336310 \r \h </w:instrText>
      </w:r>
      <w:r w:rsidR="002F2082">
        <w:rPr>
          <w:sz w:val="24"/>
          <w:szCs w:val="24"/>
        </w:rPr>
      </w:r>
      <w:r w:rsidR="002F2082">
        <w:rPr>
          <w:sz w:val="24"/>
          <w:szCs w:val="24"/>
        </w:rPr>
        <w:fldChar w:fldCharType="separate"/>
      </w:r>
      <w:r w:rsidR="00BE4110">
        <w:rPr>
          <w:sz w:val="24"/>
          <w:szCs w:val="24"/>
        </w:rPr>
        <w:t>5.1</w:t>
      </w:r>
      <w:r w:rsidR="002F2082">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2F2082">
        <w:rPr>
          <w:sz w:val="24"/>
          <w:szCs w:val="24"/>
        </w:rPr>
        <w:fldChar w:fldCharType="begin"/>
      </w:r>
      <w:r w:rsidR="00D90031">
        <w:rPr>
          <w:sz w:val="24"/>
          <w:szCs w:val="24"/>
        </w:rPr>
        <w:instrText xml:space="preserve"> REF _Ref440274159 \r \h </w:instrText>
      </w:r>
      <w:r w:rsidR="002F2082">
        <w:rPr>
          <w:sz w:val="24"/>
          <w:szCs w:val="24"/>
        </w:rPr>
      </w:r>
      <w:r w:rsidR="002F2082">
        <w:rPr>
          <w:sz w:val="24"/>
          <w:szCs w:val="24"/>
        </w:rPr>
        <w:fldChar w:fldCharType="separate"/>
      </w:r>
      <w:r w:rsidR="00BE4110">
        <w:rPr>
          <w:sz w:val="24"/>
          <w:szCs w:val="24"/>
        </w:rPr>
        <w:t>4</w:t>
      </w:r>
      <w:r w:rsidR="002F2082">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Следует указать не менее трех, но не более десяти аналогичных договоров. </w:t>
      </w:r>
      <w:r w:rsidR="00C236C0">
        <w:rPr>
          <w:sz w:val="24"/>
          <w:szCs w:val="24"/>
        </w:rPr>
        <w:t>Участник</w:t>
      </w:r>
      <w:r w:rsidRPr="00F647F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D1E07" w:rsidRDefault="004D1E07" w:rsidP="004D1E07">
      <w:pPr>
        <w:pStyle w:val="2"/>
        <w:pageBreakBefore/>
        <w:tabs>
          <w:tab w:val="clear" w:pos="0"/>
          <w:tab w:val="clear" w:pos="1700"/>
          <w:tab w:val="num" w:pos="1134"/>
          <w:tab w:val="num" w:pos="5104"/>
        </w:tabs>
        <w:spacing w:before="100" w:beforeAutospacing="1" w:after="100" w:afterAutospacing="1" w:line="240" w:lineRule="auto"/>
        <w:sectPr w:rsidR="004D1E07" w:rsidSect="00EA3F63">
          <w:pgSz w:w="11906" w:h="16838" w:code="9"/>
          <w:pgMar w:top="680" w:right="567" w:bottom="539" w:left="1134" w:header="680" w:footer="278" w:gutter="0"/>
          <w:cols w:space="708"/>
          <w:titlePg/>
          <w:docGrid w:linePitch="360"/>
        </w:sectPr>
      </w:pPr>
      <w:bookmarkStart w:id="947" w:name="_Ref55336389"/>
      <w:bookmarkStart w:id="948" w:name="_Toc57314677"/>
      <w:bookmarkStart w:id="949" w:name="_Toc69728991"/>
      <w:bookmarkStart w:id="950" w:name="_Toc98253945"/>
      <w:bookmarkStart w:id="951" w:name="_Toc165173871"/>
      <w:bookmarkStart w:id="952" w:name="_Toc423423675"/>
    </w:p>
    <w:p w:rsidR="004F4D80" w:rsidRPr="00F647F7" w:rsidRDefault="004F4D80" w:rsidP="004D1E07">
      <w:pPr>
        <w:pStyle w:val="2"/>
        <w:pageBreakBefore/>
        <w:tabs>
          <w:tab w:val="clear" w:pos="0"/>
          <w:tab w:val="clear" w:pos="1700"/>
          <w:tab w:val="num" w:pos="1134"/>
          <w:tab w:val="num" w:pos="5104"/>
        </w:tabs>
        <w:spacing w:before="100" w:beforeAutospacing="1" w:after="100" w:afterAutospacing="1" w:line="240" w:lineRule="auto"/>
      </w:pPr>
      <w:bookmarkStart w:id="953" w:name="_Ref440881887"/>
      <w:bookmarkStart w:id="954" w:name="_Toc441131631"/>
      <w:r w:rsidRPr="00F647F7">
        <w:lastRenderedPageBreak/>
        <w:t xml:space="preserve">Справка о материально-технических ресурсах (форма </w:t>
      </w:r>
      <w:r w:rsidR="00B8118F">
        <w:t>9</w:t>
      </w:r>
      <w:r w:rsidRPr="00F647F7">
        <w:t>)</w:t>
      </w:r>
      <w:bookmarkEnd w:id="947"/>
      <w:bookmarkEnd w:id="948"/>
      <w:bookmarkEnd w:id="949"/>
      <w:bookmarkEnd w:id="950"/>
      <w:bookmarkEnd w:id="951"/>
      <w:bookmarkEnd w:id="952"/>
      <w:bookmarkEnd w:id="953"/>
      <w:bookmarkEnd w:id="954"/>
    </w:p>
    <w:p w:rsidR="004F4D80" w:rsidRPr="00D904EF" w:rsidRDefault="004F4D80" w:rsidP="004F4D80">
      <w:pPr>
        <w:pStyle w:val="3"/>
        <w:rPr>
          <w:szCs w:val="24"/>
        </w:rPr>
      </w:pPr>
      <w:bookmarkStart w:id="955" w:name="_Toc98253946"/>
      <w:bookmarkStart w:id="956" w:name="_Toc157248198"/>
      <w:bookmarkStart w:id="957" w:name="_Toc157496567"/>
      <w:bookmarkStart w:id="958" w:name="_Toc158206106"/>
      <w:bookmarkStart w:id="959" w:name="_Toc164057791"/>
      <w:bookmarkStart w:id="960" w:name="_Toc164137141"/>
      <w:bookmarkStart w:id="961" w:name="_Toc164161301"/>
      <w:bookmarkStart w:id="962" w:name="_Toc165173872"/>
      <w:bookmarkStart w:id="963" w:name="_Toc439170696"/>
      <w:bookmarkStart w:id="964" w:name="_Toc439172798"/>
      <w:bookmarkStart w:id="965" w:name="_Toc439173242"/>
      <w:bookmarkStart w:id="966" w:name="_Toc439238238"/>
      <w:bookmarkStart w:id="967" w:name="_Toc439252785"/>
      <w:bookmarkStart w:id="968" w:name="_Toc439323759"/>
      <w:bookmarkStart w:id="969" w:name="_Toc440361396"/>
      <w:bookmarkStart w:id="970" w:name="_Toc440376278"/>
      <w:bookmarkStart w:id="971" w:name="_Toc440382536"/>
      <w:bookmarkStart w:id="972" w:name="_Toc440447206"/>
      <w:bookmarkStart w:id="973" w:name="_Toc440620886"/>
      <w:bookmarkStart w:id="974" w:name="_Toc440631521"/>
      <w:bookmarkStart w:id="975" w:name="_Toc440875760"/>
      <w:bookmarkStart w:id="976" w:name="_Toc441131632"/>
      <w:r w:rsidRPr="00D904EF">
        <w:rPr>
          <w:szCs w:val="24"/>
        </w:rPr>
        <w:t>Форма Справки о материально-технических ресурсах</w:t>
      </w:r>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9</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материально-технических ресурсах</w:t>
      </w: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D1E07" w:rsidP="004F4D80">
      <w:pPr>
        <w:rPr>
          <w:sz w:val="24"/>
          <w:szCs w:val="24"/>
        </w:rPr>
      </w:pPr>
      <w:r w:rsidRPr="004D0F20">
        <w:rPr>
          <w:b/>
          <w:sz w:val="20"/>
          <w:szCs w:val="20"/>
        </w:rPr>
        <w:t xml:space="preserve">Сводная информация о планируемых к привлечению для выполнения договора </w:t>
      </w:r>
      <w:r w:rsidR="00FB7116">
        <w:rPr>
          <w:b/>
          <w:sz w:val="20"/>
          <w:szCs w:val="20"/>
        </w:rPr>
        <w:t>материально-технических ресурсах</w:t>
      </w:r>
      <w:r w:rsidRPr="004D0F20">
        <w:rPr>
          <w:b/>
          <w:sz w:val="20"/>
          <w:szCs w:val="20"/>
        </w:rPr>
        <w:t xml:space="preserve"> (машинах и механизмах)</w:t>
      </w:r>
    </w:p>
    <w:tbl>
      <w:tblPr>
        <w:tblW w:w="480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6"/>
        <w:gridCol w:w="2450"/>
        <w:gridCol w:w="2550"/>
        <w:gridCol w:w="852"/>
        <w:gridCol w:w="2267"/>
        <w:gridCol w:w="1972"/>
        <w:gridCol w:w="2280"/>
        <w:gridCol w:w="2210"/>
      </w:tblGrid>
      <w:tr w:rsidR="00E9701B" w:rsidRPr="004D0F20" w:rsidTr="00E9701B">
        <w:trPr>
          <w:trHeight w:val="99"/>
        </w:trPr>
        <w:tc>
          <w:tcPr>
            <w:tcW w:w="5000" w:type="pct"/>
            <w:gridSpan w:val="8"/>
            <w:tcBorders>
              <w:top w:val="single" w:sz="4" w:space="0" w:color="auto"/>
              <w:left w:val="single" w:sz="4" w:space="0" w:color="auto"/>
              <w:bottom w:val="single" w:sz="4" w:space="0" w:color="auto"/>
              <w:right w:val="single" w:sz="4" w:space="0" w:color="auto"/>
            </w:tcBorders>
            <w:shd w:val="clear" w:color="auto" w:fill="D9D9D9"/>
            <w:hideMark/>
          </w:tcPr>
          <w:p w:rsidR="00E9701B" w:rsidRPr="004D0F20" w:rsidRDefault="00E9701B" w:rsidP="00BC4601">
            <w:pPr>
              <w:widowControl w:val="0"/>
              <w:spacing w:line="240" w:lineRule="auto"/>
              <w:jc w:val="center"/>
              <w:rPr>
                <w:sz w:val="20"/>
                <w:szCs w:val="20"/>
              </w:rPr>
            </w:pPr>
            <w:r w:rsidRPr="004D0F20">
              <w:rPr>
                <w:sz w:val="20"/>
                <w:szCs w:val="20"/>
              </w:rPr>
              <w:t>В налич</w:t>
            </w:r>
            <w:proofErr w:type="gramStart"/>
            <w:r w:rsidRPr="004D0F20">
              <w:rPr>
                <w:sz w:val="20"/>
                <w:szCs w:val="20"/>
              </w:rPr>
              <w:t>ии у У</w:t>
            </w:r>
            <w:proofErr w:type="gramEnd"/>
            <w:r w:rsidRPr="004D0F20">
              <w:rPr>
                <w:sz w:val="20"/>
                <w:szCs w:val="20"/>
              </w:rPr>
              <w:t>частника</w:t>
            </w:r>
          </w:p>
        </w:tc>
      </w:tr>
      <w:tr w:rsidR="004D1E07" w:rsidRPr="004D0F20" w:rsidTr="00FB7116">
        <w:trPr>
          <w:trHeight w:val="584"/>
        </w:trPr>
        <w:tc>
          <w:tcPr>
            <w:tcW w:w="209" w:type="pct"/>
            <w:tcBorders>
              <w:top w:val="single" w:sz="4" w:space="0" w:color="auto"/>
              <w:left w:val="single" w:sz="4" w:space="0" w:color="auto"/>
              <w:bottom w:val="single" w:sz="4" w:space="0" w:color="auto"/>
              <w:right w:val="single" w:sz="4" w:space="0" w:color="auto"/>
            </w:tcBorders>
            <w:shd w:val="clear" w:color="auto" w:fill="D9D9D9"/>
            <w:vAlign w:val="center"/>
          </w:tcPr>
          <w:p w:rsidR="004D1E07" w:rsidRPr="004D0F20" w:rsidRDefault="004D1E07" w:rsidP="00FB7116">
            <w:pPr>
              <w:spacing w:line="240" w:lineRule="auto"/>
              <w:jc w:val="center"/>
              <w:rPr>
                <w:sz w:val="20"/>
                <w:szCs w:val="20"/>
              </w:rPr>
            </w:pPr>
          </w:p>
          <w:p w:rsidR="004D1E07" w:rsidRPr="004D0F20" w:rsidRDefault="004D1E07" w:rsidP="00FB7116">
            <w:pPr>
              <w:widowControl w:val="0"/>
              <w:spacing w:line="240" w:lineRule="auto"/>
              <w:ind w:firstLine="0"/>
              <w:jc w:val="center"/>
              <w:rPr>
                <w:sz w:val="20"/>
                <w:szCs w:val="20"/>
              </w:rPr>
            </w:pPr>
            <w:proofErr w:type="spellStart"/>
            <w:r w:rsidRPr="004D0F20">
              <w:rPr>
                <w:sz w:val="20"/>
                <w:szCs w:val="20"/>
              </w:rPr>
              <w:t>п.п</w:t>
            </w:r>
            <w:proofErr w:type="spellEnd"/>
            <w:r w:rsidRPr="004D0F20">
              <w:rPr>
                <w:sz w:val="20"/>
                <w:szCs w:val="20"/>
              </w:rPr>
              <w:t>.</w:t>
            </w:r>
          </w:p>
        </w:tc>
        <w:tc>
          <w:tcPr>
            <w:tcW w:w="805"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Наименование машин и механизмов*</w:t>
            </w:r>
          </w:p>
        </w:tc>
        <w:tc>
          <w:tcPr>
            <w:tcW w:w="838"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rFonts w:eastAsia="Calibri"/>
                <w:sz w:val="20"/>
                <w:szCs w:val="20"/>
              </w:rPr>
              <w:t>Основная характеристика</w:t>
            </w:r>
            <w:r w:rsidR="00BC4601">
              <w:rPr>
                <w:rFonts w:eastAsia="Calibri"/>
                <w:sz w:val="20"/>
                <w:szCs w:val="20"/>
              </w:rPr>
              <w:t>*</w:t>
            </w:r>
          </w:p>
        </w:tc>
        <w:tc>
          <w:tcPr>
            <w:tcW w:w="280"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Кол-во, ед.</w:t>
            </w:r>
          </w:p>
        </w:tc>
        <w:tc>
          <w:tcPr>
            <w:tcW w:w="745"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Основные технические характеристики</w:t>
            </w:r>
          </w:p>
        </w:tc>
        <w:tc>
          <w:tcPr>
            <w:tcW w:w="648"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FB7116" w:rsidP="00FB7116">
            <w:pPr>
              <w:widowControl w:val="0"/>
              <w:spacing w:line="240" w:lineRule="auto"/>
              <w:ind w:firstLine="0"/>
              <w:jc w:val="center"/>
              <w:rPr>
                <w:sz w:val="20"/>
                <w:szCs w:val="20"/>
              </w:rPr>
            </w:pPr>
            <w:r w:rsidRPr="00FB7116">
              <w:rPr>
                <w:sz w:val="20"/>
                <w:szCs w:val="20"/>
              </w:rPr>
              <w:t>Предназначение (с точки зрения выполнения Договора)</w:t>
            </w:r>
          </w:p>
        </w:tc>
        <w:tc>
          <w:tcPr>
            <w:tcW w:w="749"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FB7116" w:rsidP="00E9701B">
            <w:pPr>
              <w:widowControl w:val="0"/>
              <w:spacing w:line="240" w:lineRule="auto"/>
              <w:ind w:firstLine="0"/>
              <w:jc w:val="center"/>
              <w:rPr>
                <w:sz w:val="20"/>
                <w:szCs w:val="20"/>
              </w:rPr>
            </w:pPr>
            <w:r w:rsidRPr="004D0F20">
              <w:rPr>
                <w:sz w:val="20"/>
                <w:szCs w:val="20"/>
              </w:rPr>
              <w:t>Право собственности или иное право</w:t>
            </w:r>
            <w:r>
              <w:rPr>
                <w:sz w:val="20"/>
                <w:szCs w:val="20"/>
              </w:rPr>
              <w:t xml:space="preserve"> </w:t>
            </w:r>
            <w:r w:rsidRPr="004D0F20">
              <w:rPr>
                <w:sz w:val="20"/>
                <w:szCs w:val="20"/>
              </w:rPr>
              <w:t xml:space="preserve">(хозяйственного ведения, оперативного управления, </w:t>
            </w:r>
            <w:r w:rsidRPr="004D0F20">
              <w:rPr>
                <w:sz w:val="20"/>
                <w:szCs w:val="20"/>
              </w:rPr>
              <w:br/>
              <w:t>№ догово</w:t>
            </w:r>
            <w:r w:rsidR="00E9701B">
              <w:rPr>
                <w:sz w:val="20"/>
                <w:szCs w:val="20"/>
              </w:rPr>
              <w:t>ра аренды в случае аренды МТР)</w:t>
            </w:r>
            <w:r w:rsidRPr="004D0F20">
              <w:rPr>
                <w:sz w:val="20"/>
                <w:szCs w:val="20"/>
              </w:rPr>
              <w:t>, месторасположение</w:t>
            </w:r>
          </w:p>
        </w:tc>
        <w:tc>
          <w:tcPr>
            <w:tcW w:w="726" w:type="pct"/>
            <w:tcBorders>
              <w:top w:val="single" w:sz="4" w:space="0" w:color="auto"/>
              <w:left w:val="single" w:sz="4" w:space="0" w:color="auto"/>
              <w:bottom w:val="single" w:sz="4" w:space="0" w:color="auto"/>
              <w:right w:val="single" w:sz="4" w:space="0" w:color="auto"/>
            </w:tcBorders>
            <w:shd w:val="clear" w:color="auto" w:fill="D9D9D9"/>
            <w:vAlign w:val="center"/>
          </w:tcPr>
          <w:p w:rsidR="004D1E07" w:rsidRPr="004D0F20" w:rsidRDefault="00FB7116" w:rsidP="00FB7116">
            <w:pPr>
              <w:spacing w:line="240" w:lineRule="auto"/>
              <w:ind w:firstLine="0"/>
              <w:jc w:val="center"/>
              <w:rPr>
                <w:sz w:val="20"/>
                <w:szCs w:val="20"/>
              </w:rPr>
            </w:pPr>
            <w:r>
              <w:rPr>
                <w:sz w:val="20"/>
                <w:szCs w:val="20"/>
              </w:rPr>
              <w:t>Примечания</w:t>
            </w:r>
          </w:p>
          <w:p w:rsidR="004D1E07" w:rsidRPr="004D0F20" w:rsidRDefault="004D1E07" w:rsidP="00FB7116">
            <w:pPr>
              <w:widowControl w:val="0"/>
              <w:spacing w:line="240" w:lineRule="auto"/>
              <w:ind w:firstLine="0"/>
              <w:jc w:val="center"/>
              <w:rPr>
                <w:sz w:val="20"/>
                <w:szCs w:val="20"/>
              </w:rPr>
            </w:pPr>
          </w:p>
        </w:tc>
      </w:tr>
      <w:tr w:rsidR="004D1E07" w:rsidRPr="00FB7116" w:rsidTr="00FB7116">
        <w:trPr>
          <w:trHeight w:hRule="exact" w:val="284"/>
        </w:trPr>
        <w:tc>
          <w:tcPr>
            <w:tcW w:w="209"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1</w:t>
            </w:r>
          </w:p>
        </w:tc>
        <w:tc>
          <w:tcPr>
            <w:tcW w:w="805"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2</w:t>
            </w:r>
          </w:p>
        </w:tc>
        <w:tc>
          <w:tcPr>
            <w:tcW w:w="838"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3</w:t>
            </w:r>
          </w:p>
        </w:tc>
        <w:tc>
          <w:tcPr>
            <w:tcW w:w="280"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4</w:t>
            </w:r>
          </w:p>
        </w:tc>
        <w:tc>
          <w:tcPr>
            <w:tcW w:w="745"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5</w:t>
            </w:r>
          </w:p>
        </w:tc>
        <w:tc>
          <w:tcPr>
            <w:tcW w:w="648"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6</w:t>
            </w:r>
          </w:p>
        </w:tc>
        <w:tc>
          <w:tcPr>
            <w:tcW w:w="749"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7</w:t>
            </w:r>
          </w:p>
        </w:tc>
        <w:tc>
          <w:tcPr>
            <w:tcW w:w="726"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8</w:t>
            </w: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1</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Бульдозер ДЗ-182</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 xml:space="preserve">325 </w:t>
            </w:r>
            <w:proofErr w:type="spellStart"/>
            <w:r w:rsidRPr="004D0F20">
              <w:rPr>
                <w:rFonts w:eastAsia="Calibri"/>
                <w:sz w:val="20"/>
                <w:szCs w:val="20"/>
              </w:rPr>
              <w:t>л.с</w:t>
            </w:r>
            <w:proofErr w:type="spellEnd"/>
            <w:r w:rsidRPr="004D0F20">
              <w:rPr>
                <w:rFonts w:eastAsia="Calibri"/>
                <w:sz w:val="20"/>
                <w:szCs w:val="20"/>
              </w:rPr>
              <w:t>.</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2</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Экскаватор ЭО-4225А</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ковш 0,6 – 1,42 м</w:t>
            </w:r>
            <w:r w:rsidRPr="004D0F20">
              <w:rPr>
                <w:rFonts w:eastAsia="Calibri"/>
                <w:sz w:val="20"/>
                <w:szCs w:val="20"/>
                <w:vertAlign w:val="superscript"/>
              </w:rPr>
              <w:t>3</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3</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Автокран КС-65713-1</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макс. г/</w:t>
            </w:r>
            <w:proofErr w:type="gramStart"/>
            <w:r w:rsidRPr="004D0F20">
              <w:rPr>
                <w:rFonts w:eastAsia="Calibri"/>
                <w:sz w:val="20"/>
                <w:szCs w:val="20"/>
              </w:rPr>
              <w:t>п</w:t>
            </w:r>
            <w:proofErr w:type="gramEnd"/>
            <w:r w:rsidRPr="004D0F20">
              <w:rPr>
                <w:rFonts w:eastAsia="Calibri"/>
                <w:sz w:val="20"/>
                <w:szCs w:val="20"/>
              </w:rPr>
              <w:t xml:space="preserve"> 50 т</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tcPr>
          <w:p w:rsidR="004D1E07" w:rsidRPr="004D0F20" w:rsidRDefault="00FB7116" w:rsidP="004D1E07">
            <w:pPr>
              <w:spacing w:line="240" w:lineRule="auto"/>
              <w:ind w:firstLine="0"/>
              <w:rPr>
                <w:rFonts w:eastAsia="Calibri"/>
                <w:sz w:val="20"/>
                <w:szCs w:val="20"/>
              </w:rPr>
            </w:pPr>
            <w:r>
              <w:rPr>
                <w:rFonts w:eastAsia="Calibri"/>
                <w:sz w:val="20"/>
                <w:szCs w:val="20"/>
              </w:rPr>
              <w:t>4</w:t>
            </w:r>
          </w:p>
        </w:tc>
        <w:tc>
          <w:tcPr>
            <w:tcW w:w="805"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rPr>
                <w:rFonts w:eastAsia="Calibri"/>
                <w:sz w:val="20"/>
                <w:szCs w:val="20"/>
              </w:rPr>
            </w:pPr>
            <w:r w:rsidRPr="004D0F20">
              <w:rPr>
                <w:rFonts w:eastAsia="Calibri"/>
                <w:sz w:val="20"/>
                <w:szCs w:val="20"/>
              </w:rPr>
              <w:t>Трубоукладчик ТГ-62</w:t>
            </w:r>
          </w:p>
        </w:tc>
        <w:tc>
          <w:tcPr>
            <w:tcW w:w="838"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jc w:val="center"/>
              <w:rPr>
                <w:rFonts w:eastAsia="Calibri"/>
                <w:sz w:val="20"/>
                <w:szCs w:val="20"/>
              </w:rPr>
            </w:pPr>
            <w:r w:rsidRPr="004D0F20">
              <w:rPr>
                <w:rFonts w:eastAsia="Calibri"/>
                <w:sz w:val="20"/>
                <w:szCs w:val="20"/>
              </w:rPr>
              <w:t>макс. г/</w:t>
            </w:r>
            <w:proofErr w:type="gramStart"/>
            <w:r w:rsidRPr="004D0F20">
              <w:rPr>
                <w:rFonts w:eastAsia="Calibri"/>
                <w:sz w:val="20"/>
                <w:szCs w:val="20"/>
              </w:rPr>
              <w:t>п</w:t>
            </w:r>
            <w:proofErr w:type="gramEnd"/>
            <w:r w:rsidRPr="004D0F20">
              <w:rPr>
                <w:rFonts w:eastAsia="Calibri"/>
                <w:sz w:val="20"/>
                <w:szCs w:val="20"/>
              </w:rPr>
              <w:t xml:space="preserve"> 6,3 т</w:t>
            </w:r>
          </w:p>
        </w:tc>
        <w:tc>
          <w:tcPr>
            <w:tcW w:w="280"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jc w:val="center"/>
              <w:rPr>
                <w:rFonts w:eastAsia="Calibri"/>
                <w:sz w:val="20"/>
                <w:szCs w:val="20"/>
              </w:rPr>
            </w:pPr>
            <w:r w:rsidRPr="004D0F20">
              <w:rPr>
                <w:rFonts w:eastAsia="Calibri"/>
                <w:sz w:val="20"/>
                <w:szCs w:val="20"/>
              </w:rPr>
              <w:t>4</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Pr>
                <w:rFonts w:eastAsia="Calibri"/>
                <w:sz w:val="20"/>
                <w:szCs w:val="20"/>
              </w:rPr>
              <w:t>…</w:t>
            </w:r>
          </w:p>
        </w:tc>
        <w:tc>
          <w:tcPr>
            <w:tcW w:w="805"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rPr>
                <w:rFonts w:eastAsia="Calibri"/>
                <w:sz w:val="20"/>
                <w:szCs w:val="20"/>
              </w:rPr>
            </w:pPr>
            <w:r>
              <w:rPr>
                <w:rFonts w:eastAsia="Calibri"/>
                <w:sz w:val="20"/>
                <w:szCs w:val="20"/>
              </w:rPr>
              <w:t>…</w:t>
            </w:r>
          </w:p>
        </w:tc>
        <w:tc>
          <w:tcPr>
            <w:tcW w:w="838"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jc w:val="center"/>
              <w:rPr>
                <w:rFonts w:eastAsia="Calibri"/>
                <w:sz w:val="20"/>
                <w:szCs w:val="20"/>
              </w:rPr>
            </w:pPr>
            <w:r>
              <w:rPr>
                <w:rFonts w:eastAsia="Calibri"/>
                <w:sz w:val="20"/>
                <w:szCs w:val="20"/>
              </w:rPr>
              <w:t>…</w:t>
            </w:r>
          </w:p>
        </w:tc>
        <w:tc>
          <w:tcPr>
            <w:tcW w:w="280"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jc w:val="center"/>
              <w:rPr>
                <w:rFonts w:eastAsia="Calibri"/>
                <w:sz w:val="20"/>
                <w:szCs w:val="20"/>
              </w:rPr>
            </w:pPr>
            <w:r>
              <w:rPr>
                <w:rFonts w:eastAsia="Calibri"/>
                <w:sz w:val="20"/>
                <w:szCs w:val="20"/>
              </w:rPr>
              <w:t>…</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bl>
    <w:p w:rsidR="004F4D80" w:rsidRPr="00F647F7" w:rsidRDefault="004D1E07" w:rsidP="004F4D80">
      <w:pPr>
        <w:rPr>
          <w:sz w:val="24"/>
          <w:szCs w:val="24"/>
        </w:rPr>
      </w:pPr>
      <w:r w:rsidRPr="004D0F20">
        <w:rPr>
          <w:sz w:val="20"/>
          <w:szCs w:val="20"/>
        </w:rPr>
        <w:t>*пример заполнения</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a1"/>
        <w:numPr>
          <w:ilvl w:val="0"/>
          <w:numId w:val="0"/>
        </w:numPr>
        <w:ind w:left="567"/>
        <w:rPr>
          <w:b/>
          <w:sz w:val="24"/>
          <w:szCs w:val="24"/>
        </w:rPr>
      </w:pPr>
      <w:bookmarkStart w:id="977" w:name="_Toc98253947"/>
      <w:bookmarkStart w:id="978" w:name="_Toc157248199"/>
      <w:bookmarkStart w:id="979" w:name="_Toc157496568"/>
      <w:bookmarkStart w:id="980" w:name="_Toc158206107"/>
      <w:bookmarkStart w:id="981" w:name="_Toc164057792"/>
      <w:bookmarkStart w:id="982" w:name="_Toc164137142"/>
      <w:bookmarkStart w:id="983" w:name="_Toc164161302"/>
      <w:bookmarkStart w:id="984" w:name="_Toc165173873"/>
    </w:p>
    <w:p w:rsidR="004F4D80" w:rsidRPr="00D904EF" w:rsidRDefault="004F4D80" w:rsidP="004F4D80">
      <w:pPr>
        <w:pStyle w:val="3"/>
        <w:rPr>
          <w:szCs w:val="24"/>
        </w:rPr>
      </w:pPr>
      <w:bookmarkStart w:id="985" w:name="_Toc439170697"/>
      <w:bookmarkStart w:id="986" w:name="_Toc439172799"/>
      <w:bookmarkStart w:id="987" w:name="_Toc439173243"/>
      <w:bookmarkStart w:id="988" w:name="_Toc439238239"/>
      <w:bookmarkStart w:id="989" w:name="_Toc439252786"/>
      <w:bookmarkStart w:id="990" w:name="_Toc439323760"/>
      <w:bookmarkStart w:id="991" w:name="_Toc440361397"/>
      <w:bookmarkStart w:id="992" w:name="_Toc440376279"/>
      <w:bookmarkStart w:id="993" w:name="_Toc440382537"/>
      <w:bookmarkStart w:id="994" w:name="_Toc440447207"/>
      <w:bookmarkStart w:id="995" w:name="_Toc440620887"/>
      <w:bookmarkStart w:id="996" w:name="_Toc440631522"/>
      <w:bookmarkStart w:id="997" w:name="_Toc440875761"/>
      <w:bookmarkStart w:id="998" w:name="_Toc441131633"/>
      <w:r w:rsidRPr="00D904EF">
        <w:rPr>
          <w:szCs w:val="24"/>
        </w:rPr>
        <w:lastRenderedPageBreak/>
        <w:t>Инструкции по заполнению</w:t>
      </w:r>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2F2082">
        <w:rPr>
          <w:sz w:val="24"/>
          <w:szCs w:val="24"/>
        </w:rPr>
        <w:fldChar w:fldCharType="begin"/>
      </w:r>
      <w:r w:rsidR="00D90031">
        <w:rPr>
          <w:sz w:val="24"/>
          <w:szCs w:val="24"/>
        </w:rPr>
        <w:instrText xml:space="preserve"> REF _Ref55336310 \r \h </w:instrText>
      </w:r>
      <w:r w:rsidR="002F2082">
        <w:rPr>
          <w:sz w:val="24"/>
          <w:szCs w:val="24"/>
        </w:rPr>
      </w:r>
      <w:r w:rsidR="002F2082">
        <w:rPr>
          <w:sz w:val="24"/>
          <w:szCs w:val="24"/>
        </w:rPr>
        <w:fldChar w:fldCharType="separate"/>
      </w:r>
      <w:r w:rsidR="00BE4110">
        <w:rPr>
          <w:sz w:val="24"/>
          <w:szCs w:val="24"/>
        </w:rPr>
        <w:t>5.1</w:t>
      </w:r>
      <w:r w:rsidR="002F2082">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справке перечисляются материально-технические ресурсы, которые </w:t>
      </w:r>
      <w:r w:rsidR="00C236C0">
        <w:rPr>
          <w:sz w:val="24"/>
          <w:szCs w:val="24"/>
        </w:rPr>
        <w:t>Участник</w:t>
      </w:r>
      <w:r w:rsidRPr="00F647F7">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w:t>
      </w:r>
      <w:r w:rsidR="00FB7116" w:rsidRPr="00FB7116">
        <w:rPr>
          <w:sz w:val="24"/>
          <w:szCs w:val="24"/>
        </w:rPr>
        <w:t>экскаваторы, бульдозеры</w:t>
      </w:r>
      <w:r w:rsidRPr="00F647F7">
        <w:rPr>
          <w:sz w:val="24"/>
          <w:szCs w:val="24"/>
        </w:rPr>
        <w:t xml:space="preserve"> и тому подобное)</w:t>
      </w:r>
      <w:r w:rsidR="00DB1BF4">
        <w:rPr>
          <w:sz w:val="24"/>
          <w:szCs w:val="24"/>
        </w:rPr>
        <w:t xml:space="preserve">, </w:t>
      </w:r>
      <w:r w:rsidR="00DB1BF4" w:rsidRPr="00FB7116">
        <w:rPr>
          <w:sz w:val="24"/>
          <w:szCs w:val="24"/>
        </w:rPr>
        <w:t>с приложением копий документов, на основании которых они используются</w:t>
      </w:r>
      <w:r w:rsidRPr="00FB7116">
        <w:rPr>
          <w:sz w:val="24"/>
          <w:szCs w:val="24"/>
        </w:rPr>
        <w:t>.</w:t>
      </w:r>
      <w:r w:rsidR="00FB7116">
        <w:rPr>
          <w:sz w:val="24"/>
          <w:szCs w:val="24"/>
        </w:rPr>
        <w:t xml:space="preserve"> </w:t>
      </w:r>
    </w:p>
    <w:p w:rsidR="00FB7116" w:rsidRDefault="00FB7116" w:rsidP="00FB7116">
      <w:pPr>
        <w:pStyle w:val="2"/>
        <w:pageBreakBefore/>
        <w:tabs>
          <w:tab w:val="clear" w:pos="0"/>
          <w:tab w:val="clear" w:pos="1700"/>
          <w:tab w:val="num" w:pos="1134"/>
          <w:tab w:val="num" w:pos="5104"/>
        </w:tabs>
        <w:spacing w:before="100" w:beforeAutospacing="1" w:after="100" w:afterAutospacing="1" w:line="240" w:lineRule="auto"/>
        <w:sectPr w:rsidR="00FB7116" w:rsidSect="004D1E07">
          <w:pgSz w:w="16838" w:h="11906" w:orient="landscape" w:code="9"/>
          <w:pgMar w:top="1134" w:right="680" w:bottom="567" w:left="539" w:header="680" w:footer="278" w:gutter="0"/>
          <w:cols w:space="708"/>
          <w:titlePg/>
          <w:docGrid w:linePitch="360"/>
        </w:sectPr>
      </w:pPr>
      <w:bookmarkStart w:id="999" w:name="_Ref55336398"/>
      <w:bookmarkStart w:id="1000" w:name="_Toc57314678"/>
      <w:bookmarkStart w:id="1001" w:name="_Toc69728992"/>
      <w:bookmarkStart w:id="1002" w:name="_Toc98253948"/>
      <w:bookmarkStart w:id="1003" w:name="_Toc165173874"/>
      <w:bookmarkStart w:id="1004" w:name="_Toc423423676"/>
    </w:p>
    <w:p w:rsidR="004F4D80" w:rsidRPr="00F647F7" w:rsidRDefault="004F4D80" w:rsidP="00FB7116">
      <w:pPr>
        <w:pStyle w:val="2"/>
        <w:pageBreakBefore/>
        <w:tabs>
          <w:tab w:val="clear" w:pos="0"/>
          <w:tab w:val="clear" w:pos="1700"/>
          <w:tab w:val="num" w:pos="1134"/>
          <w:tab w:val="num" w:pos="5104"/>
        </w:tabs>
        <w:spacing w:before="100" w:beforeAutospacing="1" w:after="100" w:afterAutospacing="1" w:line="240" w:lineRule="auto"/>
      </w:pPr>
      <w:bookmarkStart w:id="1005" w:name="_Ref440881894"/>
      <w:bookmarkStart w:id="1006" w:name="_Toc441131634"/>
      <w:r w:rsidRPr="00F647F7">
        <w:lastRenderedPageBreak/>
        <w:t xml:space="preserve">Справка о кадровых ресурсах (форма </w:t>
      </w:r>
      <w:r w:rsidR="00B8118F">
        <w:t>10</w:t>
      </w:r>
      <w:r w:rsidRPr="00F647F7">
        <w:t>)</w:t>
      </w:r>
      <w:bookmarkEnd w:id="999"/>
      <w:bookmarkEnd w:id="1000"/>
      <w:bookmarkEnd w:id="1001"/>
      <w:bookmarkEnd w:id="1002"/>
      <w:bookmarkEnd w:id="1003"/>
      <w:bookmarkEnd w:id="1004"/>
      <w:bookmarkEnd w:id="1005"/>
      <w:bookmarkEnd w:id="1006"/>
    </w:p>
    <w:p w:rsidR="004F4D80" w:rsidRPr="00D904EF" w:rsidRDefault="004F4D80" w:rsidP="004F4D80">
      <w:pPr>
        <w:pStyle w:val="3"/>
        <w:rPr>
          <w:szCs w:val="24"/>
        </w:rPr>
      </w:pPr>
      <w:bookmarkStart w:id="1007" w:name="_Toc98253949"/>
      <w:bookmarkStart w:id="1008" w:name="_Toc157248201"/>
      <w:bookmarkStart w:id="1009" w:name="_Toc157496570"/>
      <w:bookmarkStart w:id="1010" w:name="_Toc158206109"/>
      <w:bookmarkStart w:id="1011" w:name="_Toc164057794"/>
      <w:bookmarkStart w:id="1012" w:name="_Toc164137144"/>
      <w:bookmarkStart w:id="1013" w:name="_Toc164161304"/>
      <w:bookmarkStart w:id="1014" w:name="_Toc165173875"/>
      <w:bookmarkStart w:id="1015" w:name="_Toc439170699"/>
      <w:bookmarkStart w:id="1016" w:name="_Toc439172801"/>
      <w:bookmarkStart w:id="1017" w:name="_Toc439173245"/>
      <w:bookmarkStart w:id="1018" w:name="_Toc439238241"/>
      <w:bookmarkStart w:id="1019" w:name="_Toc439252788"/>
      <w:bookmarkStart w:id="1020" w:name="_Toc439323762"/>
      <w:bookmarkStart w:id="1021" w:name="_Toc440361399"/>
      <w:bookmarkStart w:id="1022" w:name="_Toc440376281"/>
      <w:bookmarkStart w:id="1023" w:name="_Toc440382539"/>
      <w:bookmarkStart w:id="1024" w:name="_Toc440447209"/>
      <w:bookmarkStart w:id="1025" w:name="_Toc440620889"/>
      <w:bookmarkStart w:id="1026" w:name="_Toc440631524"/>
      <w:bookmarkStart w:id="1027" w:name="_Toc440875763"/>
      <w:bookmarkStart w:id="1028" w:name="_Toc441131635"/>
      <w:r w:rsidRPr="00D904EF">
        <w:rPr>
          <w:szCs w:val="24"/>
        </w:rPr>
        <w:t>Форма Справки о кадровых ресурсах</w:t>
      </w:r>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10</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 xml:space="preserve">Таблица-1. </w:t>
      </w:r>
      <w:r w:rsidR="00FF737D" w:rsidRPr="004D0F20">
        <w:rPr>
          <w:b/>
        </w:rPr>
        <w:t>Общая штатная численность персонала</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7938"/>
        <w:gridCol w:w="1559"/>
      </w:tblGrid>
      <w:tr w:rsidR="00FF737D" w:rsidRPr="00F647F7" w:rsidTr="00FF737D">
        <w:trPr>
          <w:trHeight w:val="551"/>
        </w:trPr>
        <w:tc>
          <w:tcPr>
            <w:tcW w:w="695" w:type="dxa"/>
            <w:vAlign w:val="center"/>
          </w:tcPr>
          <w:p w:rsidR="00FF737D" w:rsidRPr="00F647F7" w:rsidRDefault="00FF737D" w:rsidP="004F4D80">
            <w:pPr>
              <w:spacing w:line="240" w:lineRule="auto"/>
              <w:ind w:firstLine="0"/>
              <w:jc w:val="center"/>
            </w:pPr>
            <w:r w:rsidRPr="00F647F7">
              <w:t>№</w:t>
            </w:r>
            <w:r w:rsidRPr="00F647F7">
              <w:br/>
            </w:r>
            <w:proofErr w:type="gramStart"/>
            <w:r w:rsidRPr="00F647F7">
              <w:t>п</w:t>
            </w:r>
            <w:proofErr w:type="gramEnd"/>
            <w:r w:rsidRPr="00F647F7">
              <w:t>/п</w:t>
            </w:r>
          </w:p>
        </w:tc>
        <w:tc>
          <w:tcPr>
            <w:tcW w:w="7938" w:type="dxa"/>
            <w:vAlign w:val="center"/>
          </w:tcPr>
          <w:p w:rsidR="00FF737D" w:rsidRPr="00F647F7" w:rsidRDefault="00FF737D" w:rsidP="004F4D80">
            <w:pPr>
              <w:pStyle w:val="aff0"/>
              <w:spacing w:before="0" w:after="0"/>
              <w:ind w:left="0" w:right="0"/>
              <w:jc w:val="center"/>
            </w:pPr>
            <w:r>
              <w:t>Штатный персонал</w:t>
            </w:r>
          </w:p>
        </w:tc>
        <w:tc>
          <w:tcPr>
            <w:tcW w:w="1559" w:type="dxa"/>
          </w:tcPr>
          <w:p w:rsidR="00FF737D" w:rsidRDefault="00FF737D" w:rsidP="004F4D80">
            <w:pPr>
              <w:pStyle w:val="aff0"/>
              <w:spacing w:before="0" w:after="0"/>
              <w:ind w:left="0" w:right="0"/>
              <w:jc w:val="center"/>
            </w:pPr>
            <w:r>
              <w:t>Общая численность</w:t>
            </w:r>
          </w:p>
        </w:tc>
      </w:tr>
      <w:tr w:rsidR="00FF737D" w:rsidRPr="00F647F7" w:rsidTr="00FF737D">
        <w:tc>
          <w:tcPr>
            <w:tcW w:w="695" w:type="dxa"/>
          </w:tcPr>
          <w:p w:rsidR="00FF737D" w:rsidRPr="00F647F7" w:rsidRDefault="00FF737D" w:rsidP="00557C01">
            <w:pPr>
              <w:numPr>
                <w:ilvl w:val="0"/>
                <w:numId w:val="58"/>
              </w:numPr>
              <w:suppressAutoHyphens w:val="0"/>
              <w:spacing w:line="240" w:lineRule="auto"/>
              <w:ind w:left="0" w:firstLine="0"/>
            </w:pPr>
          </w:p>
        </w:tc>
        <w:tc>
          <w:tcPr>
            <w:tcW w:w="7938" w:type="dxa"/>
          </w:tcPr>
          <w:p w:rsidR="00FF737D" w:rsidRPr="00F647F7" w:rsidRDefault="00FF737D" w:rsidP="004F4D80">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c>
          <w:tcPr>
            <w:tcW w:w="1559" w:type="dxa"/>
          </w:tcPr>
          <w:p w:rsidR="00FF737D" w:rsidRPr="00F647F7"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557C01">
            <w:pPr>
              <w:numPr>
                <w:ilvl w:val="0"/>
                <w:numId w:val="58"/>
              </w:numPr>
              <w:suppressAutoHyphens w:val="0"/>
              <w:spacing w:line="240" w:lineRule="auto"/>
              <w:ind w:left="0" w:firstLine="0"/>
            </w:pPr>
          </w:p>
        </w:tc>
        <w:tc>
          <w:tcPr>
            <w:tcW w:w="7938" w:type="dxa"/>
          </w:tcPr>
          <w:p w:rsidR="00FF737D" w:rsidRPr="00F647F7" w:rsidRDefault="00FF737D" w:rsidP="004F4D80">
            <w:pPr>
              <w:pStyle w:val="aff1"/>
              <w:spacing w:before="0" w:after="0"/>
              <w:ind w:left="0" w:right="0"/>
              <w:rPr>
                <w:sz w:val="22"/>
              </w:rPr>
            </w:pPr>
            <w:r>
              <w:rPr>
                <w:sz w:val="22"/>
              </w:rPr>
              <w:t>Инженерно-технический персонал</w:t>
            </w:r>
          </w:p>
        </w:tc>
        <w:tc>
          <w:tcPr>
            <w:tcW w:w="1559" w:type="dxa"/>
          </w:tcPr>
          <w:p w:rsidR="00FF737D"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557C01">
            <w:pPr>
              <w:numPr>
                <w:ilvl w:val="0"/>
                <w:numId w:val="58"/>
              </w:numPr>
              <w:suppressAutoHyphens w:val="0"/>
              <w:spacing w:line="240" w:lineRule="auto"/>
              <w:ind w:left="0" w:firstLine="0"/>
            </w:pPr>
          </w:p>
        </w:tc>
        <w:tc>
          <w:tcPr>
            <w:tcW w:w="7938" w:type="dxa"/>
          </w:tcPr>
          <w:p w:rsidR="00FF737D" w:rsidRPr="00F647F7" w:rsidRDefault="00FF737D" w:rsidP="004F4D80">
            <w:pPr>
              <w:pStyle w:val="aff1"/>
              <w:spacing w:before="0" w:after="0"/>
              <w:ind w:left="0" w:right="0"/>
              <w:rPr>
                <w:sz w:val="22"/>
              </w:rPr>
            </w:pPr>
            <w:r>
              <w:rPr>
                <w:sz w:val="22"/>
              </w:rPr>
              <w:t>Рабочие (производственный персонал)</w:t>
            </w:r>
          </w:p>
        </w:tc>
        <w:tc>
          <w:tcPr>
            <w:tcW w:w="1559" w:type="dxa"/>
          </w:tcPr>
          <w:p w:rsidR="00FF737D"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4F4D80">
            <w:pPr>
              <w:spacing w:line="240" w:lineRule="auto"/>
              <w:ind w:firstLine="0"/>
            </w:pPr>
            <w:r>
              <w:t>4.</w:t>
            </w:r>
          </w:p>
        </w:tc>
        <w:tc>
          <w:tcPr>
            <w:tcW w:w="7938" w:type="dxa"/>
          </w:tcPr>
          <w:p w:rsidR="00FF737D" w:rsidRPr="00F647F7" w:rsidRDefault="00FF737D" w:rsidP="004F4D80">
            <w:pPr>
              <w:pStyle w:val="aff1"/>
              <w:spacing w:before="0" w:after="0"/>
              <w:ind w:left="0" w:right="0"/>
              <w:rPr>
                <w:sz w:val="22"/>
              </w:rPr>
            </w:pPr>
            <w:r w:rsidRPr="00F647F7">
              <w:rPr>
                <w:sz w:val="22"/>
              </w:rPr>
              <w:t>Специалисты</w:t>
            </w:r>
          </w:p>
        </w:tc>
        <w:tc>
          <w:tcPr>
            <w:tcW w:w="1559" w:type="dxa"/>
          </w:tcPr>
          <w:p w:rsidR="00FF737D" w:rsidRPr="00F647F7"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4F4D80">
            <w:pPr>
              <w:spacing w:line="240" w:lineRule="auto"/>
              <w:ind w:firstLine="0"/>
            </w:pPr>
            <w:r>
              <w:t>5.</w:t>
            </w:r>
          </w:p>
        </w:tc>
        <w:tc>
          <w:tcPr>
            <w:tcW w:w="7938" w:type="dxa"/>
          </w:tcPr>
          <w:p w:rsidR="00FF737D" w:rsidRPr="00F647F7" w:rsidRDefault="00FF737D" w:rsidP="004F4D80">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c>
          <w:tcPr>
            <w:tcW w:w="1559" w:type="dxa"/>
          </w:tcPr>
          <w:p w:rsidR="00FF737D" w:rsidRPr="00F647F7" w:rsidRDefault="00FF737D" w:rsidP="004F4D80">
            <w:pPr>
              <w:pStyle w:val="aff1"/>
              <w:spacing w:before="0" w:after="0"/>
              <w:ind w:left="0" w:right="0"/>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 xml:space="preserve">Таблица-2. </w:t>
      </w:r>
      <w:r w:rsidR="00FF737D">
        <w:rPr>
          <w:b/>
        </w:rPr>
        <w:t>Ч</w:t>
      </w:r>
      <w:r w:rsidR="00FF737D" w:rsidRPr="004D0F20">
        <w:rPr>
          <w:b/>
        </w:rPr>
        <w:t>исленность персонала, привлекаемого для выполнения работ по договору</w:t>
      </w:r>
    </w:p>
    <w:p w:rsidR="004F4D80" w:rsidRPr="00F647F7" w:rsidRDefault="004F4D80" w:rsidP="004F4D80">
      <w:pPr>
        <w:keepNext/>
        <w:spacing w:line="240" w:lineRule="auto"/>
        <w:ind w:firstLine="0"/>
        <w:jc w:val="left"/>
        <w:rPr>
          <w:b/>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FF737D" w:rsidRPr="00F647F7" w:rsidTr="00BC4601">
        <w:trPr>
          <w:trHeight w:val="551"/>
        </w:trPr>
        <w:tc>
          <w:tcPr>
            <w:tcW w:w="695" w:type="dxa"/>
            <w:vAlign w:val="center"/>
          </w:tcPr>
          <w:p w:rsidR="00FF737D" w:rsidRPr="00F647F7" w:rsidRDefault="00FF737D" w:rsidP="00BC4601">
            <w:pPr>
              <w:spacing w:line="240" w:lineRule="auto"/>
              <w:ind w:firstLine="0"/>
              <w:jc w:val="center"/>
            </w:pPr>
            <w:r w:rsidRPr="00F647F7">
              <w:t>№</w:t>
            </w:r>
            <w:r w:rsidRPr="00F647F7">
              <w:br/>
            </w:r>
            <w:proofErr w:type="gramStart"/>
            <w:r w:rsidRPr="00F647F7">
              <w:t>п</w:t>
            </w:r>
            <w:proofErr w:type="gramEnd"/>
            <w:r w:rsidRPr="00F647F7">
              <w:t>/п</w:t>
            </w:r>
          </w:p>
        </w:tc>
        <w:tc>
          <w:tcPr>
            <w:tcW w:w="2268" w:type="dxa"/>
            <w:vAlign w:val="center"/>
          </w:tcPr>
          <w:p w:rsidR="00FF737D" w:rsidRPr="00F647F7" w:rsidRDefault="00FF737D" w:rsidP="00BC4601">
            <w:pPr>
              <w:pStyle w:val="aff0"/>
              <w:spacing w:before="0" w:after="0"/>
              <w:ind w:left="0" w:right="0"/>
              <w:jc w:val="center"/>
            </w:pPr>
            <w:r w:rsidRPr="00F647F7">
              <w:t>Фамилия, имя, отчество специалиста</w:t>
            </w:r>
          </w:p>
        </w:tc>
        <w:tc>
          <w:tcPr>
            <w:tcW w:w="2586" w:type="dxa"/>
            <w:vAlign w:val="center"/>
          </w:tcPr>
          <w:p w:rsidR="00FF737D" w:rsidRPr="00F647F7" w:rsidRDefault="00FF737D" w:rsidP="00BC4601">
            <w:pPr>
              <w:pStyle w:val="aff0"/>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FF737D" w:rsidRPr="00F647F7" w:rsidRDefault="00FF737D" w:rsidP="00BC4601">
            <w:pPr>
              <w:pStyle w:val="aff0"/>
              <w:spacing w:before="0" w:after="0"/>
              <w:ind w:left="0" w:right="0"/>
              <w:jc w:val="center"/>
            </w:pPr>
            <w:r w:rsidRPr="00F647F7">
              <w:t>Должность</w:t>
            </w:r>
          </w:p>
        </w:tc>
        <w:tc>
          <w:tcPr>
            <w:tcW w:w="2747" w:type="dxa"/>
            <w:vAlign w:val="center"/>
          </w:tcPr>
          <w:p w:rsidR="00FF737D" w:rsidRPr="00F647F7" w:rsidRDefault="00FF737D" w:rsidP="00BC4601">
            <w:pPr>
              <w:pStyle w:val="aff0"/>
              <w:spacing w:before="0" w:after="0"/>
              <w:ind w:left="0" w:right="0"/>
              <w:jc w:val="center"/>
            </w:pPr>
            <w:r w:rsidRPr="00F647F7">
              <w:t>Стаж работы в данной или аналогичной должности, лет</w:t>
            </w: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FF737D" w:rsidRPr="00F647F7" w:rsidTr="00BC4601">
        <w:tc>
          <w:tcPr>
            <w:tcW w:w="695" w:type="dxa"/>
          </w:tcPr>
          <w:p w:rsidR="00FF737D" w:rsidRPr="00F647F7" w:rsidRDefault="00FF737D" w:rsidP="00FF737D">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Pr>
                <w:sz w:val="22"/>
              </w:rPr>
              <w:t>Инженерно-технический персонал</w:t>
            </w:r>
          </w:p>
        </w:tc>
      </w:tr>
      <w:tr w:rsidR="00FF737D" w:rsidRPr="00F647F7" w:rsidTr="00BC4601">
        <w:tc>
          <w:tcPr>
            <w:tcW w:w="695" w:type="dxa"/>
          </w:tcPr>
          <w:p w:rsidR="00FF737D" w:rsidRPr="00F647F7" w:rsidRDefault="00FF737D" w:rsidP="00FF737D">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Pr>
                <w:sz w:val="22"/>
              </w:rPr>
              <w:t>Рабочие (производственный персонал)</w:t>
            </w:r>
          </w:p>
        </w:tc>
      </w:tr>
      <w:tr w:rsidR="00FF737D" w:rsidRPr="00F647F7" w:rsidTr="00BC4601">
        <w:tc>
          <w:tcPr>
            <w:tcW w:w="695" w:type="dxa"/>
          </w:tcPr>
          <w:p w:rsidR="00FF737D" w:rsidRPr="00F647F7" w:rsidRDefault="00FF737D" w:rsidP="00BC4601">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sidRPr="00F647F7">
              <w:rPr>
                <w:sz w:val="22"/>
              </w:rPr>
              <w:t xml:space="preserve">Специалисты </w:t>
            </w:r>
          </w:p>
        </w:tc>
      </w:tr>
      <w:tr w:rsidR="00FF737D" w:rsidRPr="00F647F7" w:rsidTr="00BC4601">
        <w:tc>
          <w:tcPr>
            <w:tcW w:w="695" w:type="dxa"/>
          </w:tcPr>
          <w:p w:rsidR="00FF737D" w:rsidRPr="00F647F7" w:rsidRDefault="00FF737D" w:rsidP="00BC4601">
            <w:pPr>
              <w:numPr>
                <w:ilvl w:val="0"/>
                <w:numId w:val="60"/>
              </w:numPr>
              <w:suppressAutoHyphens w:val="0"/>
              <w:spacing w:line="240" w:lineRule="auto"/>
              <w:ind w:left="0" w:firstLine="0"/>
            </w:pP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numPr>
                <w:ilvl w:val="0"/>
                <w:numId w:val="60"/>
              </w:numPr>
              <w:suppressAutoHyphens w:val="0"/>
              <w:spacing w:line="240" w:lineRule="auto"/>
              <w:ind w:left="0" w:firstLine="0"/>
            </w:pP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numPr>
                <w:ilvl w:val="0"/>
                <w:numId w:val="60"/>
              </w:numPr>
              <w:suppressAutoHyphens w:val="0"/>
              <w:spacing w:line="240" w:lineRule="auto"/>
              <w:ind w:left="0" w:firstLine="0"/>
            </w:pP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r>
      <w:tr w:rsidR="00FF737D" w:rsidRPr="00F647F7" w:rsidTr="00BC4601">
        <w:tc>
          <w:tcPr>
            <w:tcW w:w="695" w:type="dxa"/>
          </w:tcPr>
          <w:p w:rsidR="00FF737D" w:rsidRPr="00F647F7" w:rsidRDefault="00FF737D" w:rsidP="00BC4601">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029" w:name="_Toc98253950"/>
      <w:bookmarkStart w:id="1030" w:name="_Toc157248202"/>
      <w:bookmarkStart w:id="1031" w:name="_Toc157496571"/>
      <w:bookmarkStart w:id="1032" w:name="_Toc158206110"/>
      <w:bookmarkStart w:id="1033" w:name="_Toc164057795"/>
      <w:bookmarkStart w:id="1034" w:name="_Toc164137145"/>
      <w:bookmarkStart w:id="1035" w:name="_Toc164161305"/>
      <w:bookmarkStart w:id="1036" w:name="_Toc165173876"/>
      <w:r>
        <w:rPr>
          <w:b/>
          <w:szCs w:val="24"/>
        </w:rPr>
        <w:br w:type="page"/>
      </w:r>
    </w:p>
    <w:p w:rsidR="004F4D80" w:rsidRPr="00D904EF" w:rsidRDefault="004F4D80" w:rsidP="004F4D80">
      <w:pPr>
        <w:pStyle w:val="3"/>
        <w:rPr>
          <w:szCs w:val="24"/>
        </w:rPr>
      </w:pPr>
      <w:bookmarkStart w:id="1037" w:name="_Toc439170700"/>
      <w:bookmarkStart w:id="1038" w:name="_Toc439172802"/>
      <w:bookmarkStart w:id="1039" w:name="_Toc439173246"/>
      <w:bookmarkStart w:id="1040" w:name="_Toc439238242"/>
      <w:bookmarkStart w:id="1041" w:name="_Toc439252789"/>
      <w:bookmarkStart w:id="1042" w:name="_Toc439323763"/>
      <w:bookmarkStart w:id="1043" w:name="_Toc440361400"/>
      <w:bookmarkStart w:id="1044" w:name="_Toc440376282"/>
      <w:bookmarkStart w:id="1045" w:name="_Toc440382540"/>
      <w:bookmarkStart w:id="1046" w:name="_Toc440447210"/>
      <w:bookmarkStart w:id="1047" w:name="_Toc440620890"/>
      <w:bookmarkStart w:id="1048" w:name="_Toc440631525"/>
      <w:bookmarkStart w:id="1049" w:name="_Toc440875764"/>
      <w:bookmarkStart w:id="1050" w:name="_Toc441131636"/>
      <w:r w:rsidRPr="00D904EF">
        <w:rPr>
          <w:szCs w:val="24"/>
        </w:rPr>
        <w:lastRenderedPageBreak/>
        <w:t>Инструкции по заполнению</w:t>
      </w:r>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2F2082">
        <w:rPr>
          <w:sz w:val="24"/>
          <w:szCs w:val="24"/>
        </w:rPr>
        <w:fldChar w:fldCharType="begin"/>
      </w:r>
      <w:r w:rsidR="00D90031">
        <w:rPr>
          <w:sz w:val="24"/>
          <w:szCs w:val="24"/>
        </w:rPr>
        <w:instrText xml:space="preserve"> REF _Ref55336310 \r \h </w:instrText>
      </w:r>
      <w:r w:rsidR="002F2082">
        <w:rPr>
          <w:sz w:val="24"/>
          <w:szCs w:val="24"/>
        </w:rPr>
      </w:r>
      <w:r w:rsidR="002F2082">
        <w:rPr>
          <w:sz w:val="24"/>
          <w:szCs w:val="24"/>
        </w:rPr>
        <w:fldChar w:fldCharType="separate"/>
      </w:r>
      <w:r w:rsidR="00BE4110">
        <w:rPr>
          <w:sz w:val="24"/>
          <w:szCs w:val="24"/>
        </w:rPr>
        <w:t>5.1</w:t>
      </w:r>
      <w:r w:rsidR="002F2082">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FF737D" w:rsidRDefault="00E9701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В Т</w:t>
      </w:r>
      <w:r w:rsidR="00FF737D" w:rsidRPr="00F647F7">
        <w:rPr>
          <w:sz w:val="24"/>
          <w:szCs w:val="24"/>
        </w:rPr>
        <w:t>аблице-</w:t>
      </w:r>
      <w:r w:rsidR="00FF737D">
        <w:rPr>
          <w:sz w:val="24"/>
          <w:szCs w:val="24"/>
        </w:rPr>
        <w:t>1</w:t>
      </w:r>
      <w:r w:rsidR="00FF737D" w:rsidRPr="00F647F7">
        <w:rPr>
          <w:sz w:val="24"/>
          <w:szCs w:val="24"/>
        </w:rPr>
        <w:t xml:space="preserve"> данной справки </w:t>
      </w:r>
      <w:proofErr w:type="gramStart"/>
      <w:r w:rsidR="00FF737D" w:rsidRPr="00F647F7">
        <w:rPr>
          <w:sz w:val="24"/>
          <w:szCs w:val="24"/>
        </w:rPr>
        <w:t>указывается</w:t>
      </w:r>
      <w:proofErr w:type="gramEnd"/>
      <w:r w:rsidR="00FF737D" w:rsidRPr="00F647F7">
        <w:rPr>
          <w:sz w:val="24"/>
          <w:szCs w:val="24"/>
        </w:rPr>
        <w:t xml:space="preserve"> в общем штатная численность всех специалистов, находящихся в штате </w:t>
      </w:r>
      <w:r w:rsidR="00FF737D">
        <w:rPr>
          <w:sz w:val="24"/>
          <w:szCs w:val="24"/>
        </w:rPr>
        <w:t>Участника</w:t>
      </w:r>
      <w:r w:rsidR="00FF737D" w:rsidRPr="00F647F7">
        <w:rPr>
          <w:sz w:val="24"/>
          <w:szCs w:val="24"/>
        </w:rPr>
        <w:t>.</w:t>
      </w:r>
    </w:p>
    <w:p w:rsidR="004F4D80" w:rsidRPr="00E9701B" w:rsidRDefault="00E9701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В Т</w:t>
      </w:r>
      <w:r w:rsidR="004F4D80" w:rsidRPr="00E9701B">
        <w:rPr>
          <w:sz w:val="24"/>
          <w:szCs w:val="24"/>
        </w:rPr>
        <w:t>аблице-</w:t>
      </w:r>
      <w:r w:rsidR="00FF737D" w:rsidRPr="00E9701B">
        <w:rPr>
          <w:sz w:val="24"/>
          <w:szCs w:val="24"/>
        </w:rPr>
        <w:t>2</w:t>
      </w:r>
      <w:r w:rsidR="004F4D80" w:rsidRPr="00E9701B">
        <w:rPr>
          <w:sz w:val="24"/>
          <w:szCs w:val="24"/>
        </w:rPr>
        <w:t xml:space="preserve"> данной справки перечисляются только те работники, которые будут непосредственно привлечены </w:t>
      </w:r>
      <w:r w:rsidR="00C236C0" w:rsidRPr="00E9701B">
        <w:rPr>
          <w:sz w:val="24"/>
          <w:szCs w:val="24"/>
        </w:rPr>
        <w:t>Участник</w:t>
      </w:r>
      <w:r w:rsidR="004F4D80" w:rsidRPr="00E9701B">
        <w:rPr>
          <w:sz w:val="24"/>
          <w:szCs w:val="24"/>
        </w:rPr>
        <w:t>ом в ходе выполнения Договора</w:t>
      </w:r>
      <w:r w:rsidR="00DB1BF4" w:rsidRPr="00E9701B">
        <w:rPr>
          <w:sz w:val="24"/>
          <w:szCs w:val="24"/>
        </w:rPr>
        <w:t xml:space="preserve"> с указанием персональных квалификационных данных сотрудников с приложением свидетельств, подтверждающих квалификацию, сертификатов, дипломов и других документов, подтверждающих соответствующий опыт </w:t>
      </w:r>
      <w:r w:rsidR="00FF737D" w:rsidRPr="00E9701B">
        <w:rPr>
          <w:sz w:val="24"/>
          <w:szCs w:val="24"/>
        </w:rPr>
        <w:t>выполнения аналогичных работ</w:t>
      </w:r>
      <w:r w:rsidR="004F4D80" w:rsidRPr="00E9701B">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По разделу «прочий персонал» </w:t>
      </w:r>
      <w:r w:rsidR="00E9701B">
        <w:rPr>
          <w:sz w:val="24"/>
          <w:szCs w:val="24"/>
        </w:rPr>
        <w:t>Таблицы-2</w:t>
      </w:r>
      <w:r w:rsidRPr="00F647F7">
        <w:rPr>
          <w:sz w:val="24"/>
          <w:szCs w:val="24"/>
        </w:rPr>
        <w:t>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051" w:name="_Toc165173881"/>
      <w:bookmarkStart w:id="1052" w:name="_Ref194749267"/>
      <w:bookmarkStart w:id="1053" w:name="_Toc423423677"/>
      <w:bookmarkStart w:id="1054" w:name="_Ref440271993"/>
      <w:bookmarkStart w:id="1055" w:name="_Ref440274659"/>
      <w:bookmarkStart w:id="1056" w:name="_Toc441131637"/>
      <w:bookmarkStart w:id="1057" w:name="_Ref90381523"/>
      <w:bookmarkStart w:id="1058" w:name="_Toc90385124"/>
      <w:bookmarkStart w:id="1059" w:name="_Ref96861029"/>
      <w:bookmarkStart w:id="1060" w:name="_Toc97651410"/>
      <w:bookmarkStart w:id="1061" w:name="_Toc98253955"/>
      <w:r w:rsidRPr="00F647F7">
        <w:lastRenderedPageBreak/>
        <w:t>Информационное письмо о налич</w:t>
      </w:r>
      <w:proofErr w:type="gramStart"/>
      <w:r w:rsidRPr="00F647F7">
        <w:t xml:space="preserve">ии у </w:t>
      </w:r>
      <w:r w:rsidR="00C236C0">
        <w:t>У</w:t>
      </w:r>
      <w:proofErr w:type="gramEnd"/>
      <w:r w:rsidR="00C236C0">
        <w:t>частник</w:t>
      </w:r>
      <w:r>
        <w:t>а</w:t>
      </w:r>
      <w:r w:rsidRPr="00F647F7">
        <w:t xml:space="preserve"> </w:t>
      </w:r>
      <w:r w:rsidR="00A600E3" w:rsidRPr="00F82225">
        <w:t xml:space="preserve">конфликта интересов и/или </w:t>
      </w:r>
      <w:r w:rsidRPr="00F647F7">
        <w:t xml:space="preserve">связей, носящих характер </w:t>
      </w:r>
      <w:proofErr w:type="spellStart"/>
      <w:r w:rsidRPr="00F647F7">
        <w:t>аффилированности</w:t>
      </w:r>
      <w:proofErr w:type="spellEnd"/>
      <w:r w:rsidRPr="00F647F7">
        <w:t xml:space="preserve"> с сотрудниками Заказчика или Организатора (форма 1</w:t>
      </w:r>
      <w:r w:rsidR="00B8118F">
        <w:t>1</w:t>
      </w:r>
      <w:r w:rsidRPr="00F647F7">
        <w:t>)</w:t>
      </w:r>
      <w:bookmarkEnd w:id="1051"/>
      <w:bookmarkEnd w:id="1052"/>
      <w:bookmarkEnd w:id="1053"/>
      <w:bookmarkEnd w:id="1054"/>
      <w:bookmarkEnd w:id="1055"/>
      <w:bookmarkEnd w:id="1056"/>
    </w:p>
    <w:p w:rsidR="004F4D80" w:rsidRPr="00D904EF" w:rsidRDefault="004F4D80" w:rsidP="004F4D80">
      <w:pPr>
        <w:pStyle w:val="3"/>
        <w:rPr>
          <w:szCs w:val="24"/>
        </w:rPr>
      </w:pPr>
      <w:bookmarkStart w:id="1062" w:name="_Toc97651411"/>
      <w:bookmarkStart w:id="1063" w:name="_Toc98253956"/>
      <w:bookmarkStart w:id="1064" w:name="_Toc157248208"/>
      <w:bookmarkStart w:id="1065" w:name="_Toc157496577"/>
      <w:bookmarkStart w:id="1066" w:name="_Toc158206116"/>
      <w:bookmarkStart w:id="1067" w:name="_Toc164057801"/>
      <w:bookmarkStart w:id="1068" w:name="_Toc164137151"/>
      <w:bookmarkStart w:id="1069" w:name="_Toc164161311"/>
      <w:bookmarkStart w:id="1070" w:name="_Toc165173882"/>
      <w:bookmarkStart w:id="1071" w:name="_Toc439170702"/>
      <w:bookmarkStart w:id="1072" w:name="_Toc439172804"/>
      <w:bookmarkStart w:id="1073" w:name="_Toc439173248"/>
      <w:bookmarkStart w:id="1074" w:name="_Toc439238244"/>
      <w:bookmarkStart w:id="1075" w:name="_Toc439252791"/>
      <w:bookmarkStart w:id="1076" w:name="_Toc439323765"/>
      <w:bookmarkStart w:id="1077" w:name="_Toc440361402"/>
      <w:bookmarkStart w:id="1078" w:name="_Toc440376284"/>
      <w:bookmarkStart w:id="1079" w:name="_Toc440382542"/>
      <w:bookmarkStart w:id="1080" w:name="_Toc440447212"/>
      <w:bookmarkStart w:id="1081" w:name="_Toc440620892"/>
      <w:bookmarkStart w:id="1082" w:name="_Toc440631527"/>
      <w:bookmarkStart w:id="1083" w:name="_Toc440875766"/>
      <w:bookmarkStart w:id="1084" w:name="_Toc441131638"/>
      <w:r w:rsidRPr="00D904EF">
        <w:rPr>
          <w:szCs w:val="24"/>
        </w:rPr>
        <w:t>Форма письма о налич</w:t>
      </w:r>
      <w:proofErr w:type="gramStart"/>
      <w:r w:rsidRPr="00D904EF">
        <w:rPr>
          <w:szCs w:val="24"/>
        </w:rPr>
        <w:t xml:space="preserve">ии у </w:t>
      </w:r>
      <w:r w:rsidR="00C236C0" w:rsidRPr="00D904EF">
        <w:rPr>
          <w:szCs w:val="24"/>
        </w:rPr>
        <w:t>У</w:t>
      </w:r>
      <w:proofErr w:type="gramEnd"/>
      <w:r w:rsidR="00C236C0" w:rsidRPr="00D904EF">
        <w:rPr>
          <w:szCs w:val="24"/>
        </w:rPr>
        <w:t>частник</w:t>
      </w:r>
      <w:r w:rsidRPr="00D904EF">
        <w:rPr>
          <w:szCs w:val="24"/>
        </w:rPr>
        <w:t xml:space="preserve">а </w:t>
      </w:r>
      <w:r w:rsidR="00A600E3" w:rsidRPr="00F82225">
        <w:rPr>
          <w:szCs w:val="24"/>
        </w:rPr>
        <w:t xml:space="preserve">конфликта интересов и/или </w:t>
      </w:r>
      <w:r w:rsidRPr="00D904EF">
        <w:rPr>
          <w:szCs w:val="24"/>
        </w:rPr>
        <w:t xml:space="preserve">связей, носящих характер </w:t>
      </w:r>
      <w:proofErr w:type="spellStart"/>
      <w:r w:rsidRPr="00D904EF">
        <w:rPr>
          <w:szCs w:val="24"/>
        </w:rPr>
        <w:t>аффилированности</w:t>
      </w:r>
      <w:proofErr w:type="spellEnd"/>
      <w:r w:rsidRPr="00D904EF">
        <w:rPr>
          <w:szCs w:val="24"/>
        </w:rPr>
        <w:t xml:space="preserve"> с сотрудниками Заказчика или Организатора</w:t>
      </w:r>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1</w:t>
      </w:r>
      <w:r w:rsidR="00B8118F">
        <w:rPr>
          <w:sz w:val="24"/>
          <w:szCs w:val="24"/>
        </w:rPr>
        <w:t>1</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F647F7" w:rsidRDefault="004F4D80" w:rsidP="004F4D80">
      <w:pPr>
        <w:spacing w:line="240" w:lineRule="auto"/>
        <w:rPr>
          <w:b/>
          <w:sz w:val="24"/>
          <w:szCs w:val="24"/>
        </w:rPr>
      </w:pPr>
      <w:r w:rsidRPr="00F647F7">
        <w:rPr>
          <w:sz w:val="24"/>
          <w:szCs w:val="24"/>
        </w:rPr>
        <w:t xml:space="preserve">При рассмотрении нашей </w:t>
      </w:r>
      <w:r w:rsidR="00D904EF">
        <w:rPr>
          <w:sz w:val="24"/>
          <w:szCs w:val="24"/>
        </w:rPr>
        <w:t>Заявки</w:t>
      </w:r>
      <w:r w:rsidRPr="00F647F7">
        <w:rPr>
          <w:sz w:val="24"/>
          <w:szCs w:val="24"/>
        </w:rPr>
        <w:t xml:space="preserve"> просим учесть следующие сведения о наличии у </w:t>
      </w:r>
      <w:r w:rsidRPr="00F647F7">
        <w:rPr>
          <w:b/>
          <w:i/>
          <w:sz w:val="24"/>
          <w:szCs w:val="24"/>
        </w:rPr>
        <w:t xml:space="preserve">{указывается наименование </w:t>
      </w:r>
      <w:r w:rsidR="00C236C0">
        <w:rPr>
          <w:b/>
          <w:i/>
          <w:sz w:val="24"/>
          <w:szCs w:val="24"/>
        </w:rPr>
        <w:t>Участник</w:t>
      </w:r>
      <w:r>
        <w:rPr>
          <w:b/>
          <w:i/>
          <w:sz w:val="24"/>
          <w:szCs w:val="24"/>
        </w:rPr>
        <w:t>а</w:t>
      </w:r>
      <w:r w:rsidRPr="00F647F7">
        <w:rPr>
          <w:b/>
          <w:i/>
          <w:sz w:val="24"/>
          <w:szCs w:val="24"/>
        </w:rPr>
        <w:t>}</w:t>
      </w:r>
      <w:r w:rsidRPr="00F647F7">
        <w:rPr>
          <w:i/>
          <w:sz w:val="24"/>
          <w:szCs w:val="24"/>
        </w:rPr>
        <w:t xml:space="preserve"> </w:t>
      </w:r>
      <w:r w:rsidRPr="00F647F7">
        <w:rPr>
          <w:sz w:val="24"/>
          <w:szCs w:val="24"/>
        </w:rPr>
        <w:t xml:space="preserve">связей, носящих характер </w:t>
      </w:r>
      <w:proofErr w:type="spellStart"/>
      <w:r w:rsidRPr="00F647F7">
        <w:rPr>
          <w:sz w:val="24"/>
          <w:szCs w:val="24"/>
        </w:rPr>
        <w:t>аффилированности</w:t>
      </w:r>
      <w:proofErr w:type="spellEnd"/>
      <w:r w:rsidRPr="00F647F7">
        <w:rPr>
          <w:sz w:val="24"/>
          <w:szCs w:val="24"/>
        </w:rPr>
        <w:t xml:space="preserve"> с лицами, являющимися </w:t>
      </w:r>
      <w:r w:rsidRPr="00F647F7">
        <w:rPr>
          <w:b/>
          <w:i/>
          <w:sz w:val="24"/>
          <w:szCs w:val="24"/>
        </w:rPr>
        <w:t>{</w:t>
      </w:r>
      <w:proofErr w:type="gramStart"/>
      <w:r w:rsidRPr="00F647F7">
        <w:rPr>
          <w:b/>
          <w:i/>
          <w:sz w:val="24"/>
          <w:szCs w:val="24"/>
        </w:rPr>
        <w:t>указывается</w:t>
      </w:r>
      <w:proofErr w:type="gramEnd"/>
      <w:r w:rsidRPr="00F647F7">
        <w:rPr>
          <w:b/>
          <w:i/>
          <w:sz w:val="24"/>
          <w:szCs w:val="24"/>
        </w:rPr>
        <w:t xml:space="preserve"> кем являются эти лица, пример: учредители, сотрудники, и т.д.}</w:t>
      </w:r>
      <w:r w:rsidRPr="00F647F7">
        <w:rPr>
          <w:i/>
          <w:sz w:val="24"/>
          <w:szCs w:val="24"/>
        </w:rPr>
        <w:t xml:space="preserve"> </w:t>
      </w:r>
      <w:r w:rsidRPr="00F647F7">
        <w:rPr>
          <w:sz w:val="24"/>
          <w:szCs w:val="24"/>
        </w:rPr>
        <w:t xml:space="preserve">Заказчика </w:t>
      </w:r>
      <w:r w:rsidRPr="00F647F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Pr>
          <w:b/>
          <w:i/>
          <w:sz w:val="24"/>
          <w:szCs w:val="24"/>
        </w:rPr>
        <w:t>запроса предложений</w:t>
      </w:r>
      <w:r w:rsidRPr="00F647F7">
        <w:rPr>
          <w:b/>
          <w:i/>
          <w:sz w:val="24"/>
          <w:szCs w:val="24"/>
        </w:rPr>
        <w:t>}</w:t>
      </w:r>
      <w:r w:rsidRPr="00F647F7">
        <w:rPr>
          <w:i/>
          <w:sz w:val="24"/>
          <w:szCs w:val="24"/>
        </w:rPr>
        <w:t xml:space="preserve"> </w:t>
      </w:r>
      <w:r w:rsidRPr="00F647F7">
        <w:rPr>
          <w:sz w:val="24"/>
          <w:szCs w:val="24"/>
        </w:rPr>
        <w:t xml:space="preserve"> а именно:</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 xml:space="preserve">{указывается Ф.И.О. лица, его должность, кратко описывается почему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085" w:name="_Toc97651412"/>
      <w:bookmarkStart w:id="1086" w:name="_Toc98253957"/>
      <w:bookmarkStart w:id="1087" w:name="_Toc157248209"/>
      <w:bookmarkStart w:id="1088" w:name="_Toc157496578"/>
      <w:bookmarkStart w:id="1089" w:name="_Toc158206117"/>
      <w:bookmarkStart w:id="1090" w:name="_Toc164057802"/>
      <w:bookmarkStart w:id="1091" w:name="_Toc164137152"/>
      <w:bookmarkStart w:id="1092" w:name="_Toc164161312"/>
      <w:bookmarkStart w:id="1093" w:name="_Toc165173883"/>
      <w:r>
        <w:rPr>
          <w:b/>
          <w:szCs w:val="24"/>
        </w:rPr>
        <w:br w:type="page"/>
      </w:r>
    </w:p>
    <w:p w:rsidR="004F4D80" w:rsidRPr="00D904EF" w:rsidRDefault="004F4D80" w:rsidP="004F4D80">
      <w:pPr>
        <w:pStyle w:val="3"/>
        <w:rPr>
          <w:szCs w:val="24"/>
        </w:rPr>
      </w:pPr>
      <w:bookmarkStart w:id="1094" w:name="_Toc439170703"/>
      <w:bookmarkStart w:id="1095" w:name="_Toc439172805"/>
      <w:bookmarkStart w:id="1096" w:name="_Toc439173249"/>
      <w:bookmarkStart w:id="1097" w:name="_Toc439238245"/>
      <w:bookmarkStart w:id="1098" w:name="_Toc439252792"/>
      <w:bookmarkStart w:id="1099" w:name="_Toc439323766"/>
      <w:bookmarkStart w:id="1100" w:name="_Toc440361403"/>
      <w:bookmarkStart w:id="1101" w:name="_Toc440376285"/>
      <w:bookmarkStart w:id="1102" w:name="_Toc440382543"/>
      <w:bookmarkStart w:id="1103" w:name="_Toc440447213"/>
      <w:bookmarkStart w:id="1104" w:name="_Toc440620893"/>
      <w:bookmarkStart w:id="1105" w:name="_Toc440631528"/>
      <w:bookmarkStart w:id="1106" w:name="_Toc440875767"/>
      <w:bookmarkStart w:id="1107" w:name="_Toc441131639"/>
      <w:r w:rsidRPr="00D904EF">
        <w:rPr>
          <w:szCs w:val="24"/>
        </w:rPr>
        <w:lastRenderedPageBreak/>
        <w:t>Инструкции по заполнению</w:t>
      </w:r>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Информационное письмо</w:t>
      </w:r>
      <w:r w:rsidR="00D90031">
        <w:rPr>
          <w:sz w:val="24"/>
          <w:szCs w:val="24"/>
        </w:rPr>
        <w:t xml:space="preserve"> </w:t>
      </w:r>
      <w:r w:rsidR="00D90031" w:rsidRPr="00A55F54">
        <w:rPr>
          <w:sz w:val="24"/>
          <w:szCs w:val="24"/>
        </w:rPr>
        <w:t xml:space="preserve">(подраздел </w:t>
      </w:r>
      <w:r w:rsidR="002F2082">
        <w:rPr>
          <w:sz w:val="24"/>
          <w:szCs w:val="24"/>
        </w:rPr>
        <w:fldChar w:fldCharType="begin"/>
      </w:r>
      <w:r w:rsidR="00D90031">
        <w:rPr>
          <w:sz w:val="24"/>
          <w:szCs w:val="24"/>
        </w:rPr>
        <w:instrText xml:space="preserve"> REF _Ref55336310 \r \h </w:instrText>
      </w:r>
      <w:r w:rsidR="002F2082">
        <w:rPr>
          <w:sz w:val="24"/>
          <w:szCs w:val="24"/>
        </w:rPr>
      </w:r>
      <w:r w:rsidR="002F2082">
        <w:rPr>
          <w:sz w:val="24"/>
          <w:szCs w:val="24"/>
        </w:rPr>
        <w:fldChar w:fldCharType="separate"/>
      </w:r>
      <w:r w:rsidR="00BE4110">
        <w:rPr>
          <w:sz w:val="24"/>
          <w:szCs w:val="24"/>
        </w:rPr>
        <w:t>5.1</w:t>
      </w:r>
      <w:r w:rsidR="002F2082">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Pr>
          <w:sz w:val="24"/>
          <w:szCs w:val="24"/>
        </w:rPr>
        <w:t>и</w:t>
      </w:r>
      <w:r w:rsidR="004F4D80" w:rsidRPr="00F647F7">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w:t>
      </w:r>
      <w:r w:rsidR="004F4D80">
        <w:rPr>
          <w:sz w:val="24"/>
          <w:szCs w:val="24"/>
        </w:rPr>
        <w:t xml:space="preserve"> </w:t>
      </w:r>
      <w:r w:rsidR="004F4D80" w:rsidRPr="00F05A9F">
        <w:t>(согласно ст. 4 закона РСФСР от 22.03.1991 № 948-1)</w:t>
      </w:r>
      <w:r w:rsidR="004F4D80" w:rsidRPr="00F647F7">
        <w:rPr>
          <w:sz w:val="24"/>
          <w:szCs w:val="24"/>
        </w:rPr>
        <w:t xml:space="preserve">.  В случае если, по мнению </w:t>
      </w:r>
      <w:r>
        <w:rPr>
          <w:sz w:val="24"/>
          <w:szCs w:val="24"/>
        </w:rPr>
        <w:t>Участник</w:t>
      </w:r>
      <w:r w:rsidR="004F4D80">
        <w:rPr>
          <w:sz w:val="24"/>
          <w:szCs w:val="24"/>
        </w:rPr>
        <w:t>а</w:t>
      </w:r>
      <w:r w:rsidR="004F4D80" w:rsidRPr="00F647F7">
        <w:rPr>
          <w:sz w:val="24"/>
          <w:szCs w:val="24"/>
        </w:rPr>
        <w:t xml:space="preserve"> таких </w:t>
      </w:r>
      <w:proofErr w:type="gramStart"/>
      <w:r w:rsidR="004F4D80" w:rsidRPr="00F647F7">
        <w:rPr>
          <w:sz w:val="24"/>
          <w:szCs w:val="24"/>
        </w:rPr>
        <w:t>лиц</w:t>
      </w:r>
      <w:proofErr w:type="gramEnd"/>
      <w:r w:rsidR="004F4D80" w:rsidRPr="00F647F7">
        <w:rPr>
          <w:sz w:val="24"/>
          <w:szCs w:val="24"/>
        </w:rPr>
        <w:t xml:space="preserve"> нет, то в письме пишется фраза «При рассмотрении нашей </w:t>
      </w:r>
      <w:r w:rsidR="00D904EF">
        <w:rPr>
          <w:sz w:val="24"/>
          <w:szCs w:val="24"/>
        </w:rPr>
        <w:t>Заявки</w:t>
      </w:r>
      <w:r w:rsidR="004F4D80" w:rsidRPr="00F647F7">
        <w:rPr>
          <w:sz w:val="24"/>
          <w:szCs w:val="24"/>
        </w:rPr>
        <w:t xml:space="preserve"> просим учесть, что у </w:t>
      </w:r>
      <w:r w:rsidR="004F4D80" w:rsidRPr="00F647F7">
        <w:rPr>
          <w:b/>
          <w:i/>
          <w:sz w:val="24"/>
          <w:szCs w:val="24"/>
        </w:rPr>
        <w:t xml:space="preserve">{указывается наименование </w:t>
      </w:r>
      <w:r>
        <w:rPr>
          <w:b/>
          <w:i/>
          <w:sz w:val="24"/>
          <w:szCs w:val="24"/>
        </w:rPr>
        <w:t>Участник</w:t>
      </w:r>
      <w:r w:rsidR="004F4D80">
        <w:rPr>
          <w:b/>
          <w:i/>
          <w:sz w:val="24"/>
          <w:szCs w:val="24"/>
        </w:rPr>
        <w:t>а</w:t>
      </w:r>
      <w:r w:rsidR="004F4D80" w:rsidRPr="00F647F7">
        <w:rPr>
          <w:b/>
          <w:i/>
          <w:sz w:val="24"/>
          <w:szCs w:val="24"/>
        </w:rPr>
        <w:t xml:space="preserve">} </w:t>
      </w:r>
      <w:r w:rsidR="004F4D80" w:rsidRPr="00F647F7">
        <w:rPr>
          <w:sz w:val="24"/>
          <w:szCs w:val="24"/>
        </w:rPr>
        <w:t>НЕТ</w:t>
      </w:r>
      <w:r w:rsidR="004F4D80" w:rsidRPr="00F647F7">
        <w:rPr>
          <w:i/>
          <w:sz w:val="24"/>
          <w:szCs w:val="24"/>
        </w:rPr>
        <w:t xml:space="preserve"> </w:t>
      </w:r>
      <w:r w:rsidR="004F4D80" w:rsidRPr="00F647F7">
        <w:rPr>
          <w:sz w:val="24"/>
          <w:szCs w:val="24"/>
        </w:rPr>
        <w:t xml:space="preserve">связей, которые могут быть признаны носящими характер </w:t>
      </w:r>
      <w:proofErr w:type="spellStart"/>
      <w:r w:rsidR="004F4D80" w:rsidRPr="00F647F7">
        <w:rPr>
          <w:sz w:val="24"/>
          <w:szCs w:val="24"/>
        </w:rPr>
        <w:t>аффилированности</w:t>
      </w:r>
      <w:proofErr w:type="spellEnd"/>
      <w:r w:rsidR="004F4D80" w:rsidRPr="00F647F7">
        <w:rPr>
          <w:sz w:val="24"/>
          <w:szCs w:val="24"/>
        </w:rPr>
        <w:t xml:space="preserve">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004F4D80" w:rsidRPr="00F647F7">
        <w:rPr>
          <w:sz w:val="24"/>
          <w:szCs w:val="24"/>
        </w:rPr>
        <w:t xml:space="preserve"> непосредственно связанные с проведением данного </w:t>
      </w:r>
      <w:r w:rsidR="00D904EF">
        <w:rPr>
          <w:sz w:val="24"/>
          <w:szCs w:val="24"/>
        </w:rPr>
        <w:t>запроса предложений</w:t>
      </w:r>
      <w:r w:rsidR="004F4D80" w:rsidRPr="00F647F7">
        <w:rPr>
          <w:sz w:val="24"/>
          <w:szCs w:val="24"/>
        </w:rPr>
        <w:t>.</w:t>
      </w:r>
    </w:p>
    <w:p w:rsidR="004F4D80" w:rsidRPr="00F647F7"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F647F7">
        <w:rPr>
          <w:sz w:val="24"/>
          <w:szCs w:val="24"/>
        </w:rPr>
        <w:t xml:space="preserve">При составлении данного письма </w:t>
      </w:r>
      <w:r w:rsidR="00C236C0">
        <w:rPr>
          <w:sz w:val="24"/>
          <w:szCs w:val="24"/>
        </w:rPr>
        <w:t>Участник</w:t>
      </w:r>
      <w:r w:rsidRPr="00F647F7">
        <w:rPr>
          <w:sz w:val="24"/>
          <w:szCs w:val="24"/>
        </w:rPr>
        <w:t xml:space="preserve"> должен учесть, что сокрытие любой информации о наличии связей, носящих характер </w:t>
      </w:r>
      <w:proofErr w:type="spellStart"/>
      <w:r w:rsidRPr="00F647F7">
        <w:rPr>
          <w:sz w:val="24"/>
          <w:szCs w:val="24"/>
        </w:rPr>
        <w:t>аффилированности</w:t>
      </w:r>
      <w:proofErr w:type="spellEnd"/>
      <w:r w:rsidRPr="00F647F7">
        <w:rPr>
          <w:sz w:val="24"/>
          <w:szCs w:val="24"/>
        </w:rPr>
        <w:t xml:space="preserve"> между </w:t>
      </w:r>
      <w:r w:rsidR="00C236C0">
        <w:rPr>
          <w:sz w:val="24"/>
          <w:szCs w:val="24"/>
        </w:rPr>
        <w:t>Участник</w:t>
      </w:r>
      <w:r>
        <w:rPr>
          <w:sz w:val="24"/>
          <w:szCs w:val="24"/>
        </w:rPr>
        <w:t>ом</w:t>
      </w:r>
      <w:r w:rsidRPr="00F647F7">
        <w:rPr>
          <w:sz w:val="24"/>
          <w:szCs w:val="24"/>
        </w:rPr>
        <w:t xml:space="preserve">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Pr="00F647F7">
        <w:rPr>
          <w:sz w:val="24"/>
          <w:szCs w:val="24"/>
        </w:rPr>
        <w:t xml:space="preserve"> непосредственно связанные с проведением данного </w:t>
      </w:r>
      <w:r w:rsidR="00D904EF">
        <w:rPr>
          <w:sz w:val="24"/>
          <w:szCs w:val="24"/>
        </w:rPr>
        <w:t>запроса предложений</w:t>
      </w:r>
      <w:r w:rsidRPr="00F647F7">
        <w:rPr>
          <w:sz w:val="24"/>
          <w:szCs w:val="24"/>
        </w:rPr>
        <w:t xml:space="preserve"> может быть признано </w:t>
      </w:r>
      <w:r w:rsidR="00D904EF">
        <w:rPr>
          <w:sz w:val="24"/>
          <w:szCs w:val="24"/>
        </w:rPr>
        <w:t>Закупочной комиссией</w:t>
      </w:r>
      <w:r w:rsidRPr="00F647F7">
        <w:rPr>
          <w:sz w:val="24"/>
          <w:szCs w:val="24"/>
        </w:rPr>
        <w:t xml:space="preserve"> существенным нарушением условий данного </w:t>
      </w:r>
      <w:r w:rsidR="00D904EF">
        <w:rPr>
          <w:sz w:val="24"/>
          <w:szCs w:val="24"/>
        </w:rPr>
        <w:t>запроса предложений</w:t>
      </w:r>
      <w:r w:rsidRPr="00F647F7">
        <w:rPr>
          <w:sz w:val="24"/>
          <w:szCs w:val="24"/>
        </w:rPr>
        <w:t>, и повлечь отклонение</w:t>
      </w:r>
      <w:proofErr w:type="gramEnd"/>
      <w:r w:rsidRPr="00F647F7">
        <w:rPr>
          <w:sz w:val="24"/>
          <w:szCs w:val="24"/>
        </w:rPr>
        <w:t xml:space="preserve"> </w:t>
      </w:r>
      <w:r w:rsidR="00D904EF">
        <w:rPr>
          <w:sz w:val="24"/>
          <w:szCs w:val="24"/>
        </w:rPr>
        <w:t>Заявки</w:t>
      </w:r>
      <w:r w:rsidRPr="00F647F7">
        <w:rPr>
          <w:sz w:val="24"/>
          <w:szCs w:val="24"/>
        </w:rPr>
        <w:t xml:space="preserve"> такого </w:t>
      </w:r>
      <w:r w:rsidR="00C236C0">
        <w:rPr>
          <w:sz w:val="24"/>
          <w:szCs w:val="24"/>
        </w:rPr>
        <w:t>Участник</w:t>
      </w:r>
      <w:r w:rsidRPr="00F647F7">
        <w:rPr>
          <w:sz w:val="24"/>
          <w:szCs w:val="24"/>
        </w:rPr>
        <w:t xml:space="preserve">а. </w:t>
      </w:r>
    </w:p>
    <w:bookmarkEnd w:id="1057"/>
    <w:bookmarkEnd w:id="1058"/>
    <w:bookmarkEnd w:id="1059"/>
    <w:bookmarkEnd w:id="1060"/>
    <w:bookmarkEnd w:id="1061"/>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FB7116">
          <w:pgSz w:w="11906" w:h="16838" w:code="9"/>
          <w:pgMar w:top="680" w:right="567" w:bottom="539" w:left="1134" w:header="680" w:footer="278" w:gutter="0"/>
          <w:cols w:space="708"/>
          <w:titlePg/>
          <w:docGrid w:linePitch="360"/>
        </w:sectPr>
      </w:pPr>
      <w:bookmarkStart w:id="1108" w:name="_Toc318208007"/>
    </w:p>
    <w:p w:rsidR="004F4D80" w:rsidRPr="00E87023" w:rsidRDefault="004F4D80" w:rsidP="00FB7116">
      <w:pPr>
        <w:pStyle w:val="2"/>
        <w:pageBreakBefore/>
        <w:tabs>
          <w:tab w:val="clear" w:pos="0"/>
          <w:tab w:val="clear" w:pos="1700"/>
          <w:tab w:val="num" w:pos="1134"/>
        </w:tabs>
        <w:spacing w:before="100" w:beforeAutospacing="1" w:after="100" w:afterAutospacing="1" w:line="240" w:lineRule="auto"/>
        <w:rPr>
          <w:sz w:val="22"/>
          <w:szCs w:val="22"/>
        </w:rPr>
      </w:pPr>
      <w:bookmarkStart w:id="1109" w:name="_Toc423423680"/>
      <w:bookmarkStart w:id="1110" w:name="_Ref440272035"/>
      <w:bookmarkStart w:id="1111" w:name="_Ref440274733"/>
      <w:bookmarkStart w:id="1112" w:name="_Toc441131640"/>
      <w:bookmarkStart w:id="1113" w:name="_Ref444180428"/>
      <w:r w:rsidRPr="00E87023">
        <w:rPr>
          <w:sz w:val="22"/>
          <w:szCs w:val="22"/>
        </w:rPr>
        <w:lastRenderedPageBreak/>
        <w:t xml:space="preserve">Информация о собственниках </w:t>
      </w:r>
      <w:r w:rsidR="00C236C0">
        <w:rPr>
          <w:sz w:val="22"/>
          <w:szCs w:val="22"/>
        </w:rPr>
        <w:t>Участник</w:t>
      </w:r>
      <w:r w:rsidRPr="00E87023">
        <w:rPr>
          <w:sz w:val="22"/>
          <w:szCs w:val="22"/>
        </w:rPr>
        <w:t>а (включая конечных бенефициаров) (форма 1</w:t>
      </w:r>
      <w:r w:rsidR="00635719">
        <w:rPr>
          <w:sz w:val="22"/>
          <w:szCs w:val="22"/>
        </w:rPr>
        <w:t>2</w:t>
      </w:r>
      <w:r w:rsidRPr="00E87023">
        <w:rPr>
          <w:sz w:val="22"/>
          <w:szCs w:val="22"/>
        </w:rPr>
        <w:t>)</w:t>
      </w:r>
      <w:bookmarkEnd w:id="1108"/>
      <w:bookmarkEnd w:id="1109"/>
      <w:bookmarkEnd w:id="1110"/>
      <w:bookmarkEnd w:id="1111"/>
      <w:bookmarkEnd w:id="1112"/>
      <w:bookmarkEnd w:id="1113"/>
    </w:p>
    <w:p w:rsidR="004F4D80" w:rsidRPr="00E87023" w:rsidRDefault="004F4D80" w:rsidP="004F4D80">
      <w:pPr>
        <w:pStyle w:val="3"/>
        <w:rPr>
          <w:sz w:val="22"/>
        </w:rPr>
      </w:pPr>
      <w:bookmarkStart w:id="1114" w:name="_Toc343690584"/>
      <w:bookmarkStart w:id="1115" w:name="_Toc372294428"/>
      <w:bookmarkStart w:id="1116" w:name="_Toc379288896"/>
      <w:bookmarkStart w:id="1117" w:name="_Toc384734780"/>
      <w:bookmarkStart w:id="1118" w:name="_Toc396984078"/>
      <w:bookmarkStart w:id="1119" w:name="_Toc423423681"/>
      <w:bookmarkStart w:id="1120" w:name="_Toc439170710"/>
      <w:bookmarkStart w:id="1121" w:name="_Toc439172812"/>
      <w:bookmarkStart w:id="1122" w:name="_Toc439173253"/>
      <w:bookmarkStart w:id="1123" w:name="_Toc439238249"/>
      <w:bookmarkStart w:id="1124" w:name="_Toc439252796"/>
      <w:bookmarkStart w:id="1125" w:name="_Toc439323770"/>
      <w:bookmarkStart w:id="1126" w:name="_Toc440361405"/>
      <w:bookmarkStart w:id="1127" w:name="_Toc440376287"/>
      <w:bookmarkStart w:id="1128" w:name="_Toc440382545"/>
      <w:bookmarkStart w:id="1129" w:name="_Toc440447215"/>
      <w:bookmarkStart w:id="1130" w:name="_Toc440620895"/>
      <w:bookmarkStart w:id="1131" w:name="_Toc440631530"/>
      <w:bookmarkStart w:id="1132" w:name="_Toc440875769"/>
      <w:bookmarkStart w:id="1133" w:name="_Toc441131641"/>
      <w:r w:rsidRPr="00E87023">
        <w:rPr>
          <w:sz w:val="22"/>
        </w:rPr>
        <w:t xml:space="preserve">Форма информации о собственниках </w:t>
      </w:r>
      <w:r w:rsidR="00C236C0">
        <w:rPr>
          <w:sz w:val="22"/>
        </w:rPr>
        <w:t>Участник</w:t>
      </w:r>
      <w:r w:rsidRPr="00E87023">
        <w:rPr>
          <w:sz w:val="22"/>
        </w:rPr>
        <w:t>а (включая конечных бенефициаров)</w:t>
      </w:r>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p>
    <w:p w:rsidR="004F4D80" w:rsidRPr="00E87023" w:rsidRDefault="004F4D80" w:rsidP="004F4D80">
      <w:pPr>
        <w:tabs>
          <w:tab w:val="left" w:pos="4757"/>
        </w:tabs>
        <w:spacing w:line="240" w:lineRule="auto"/>
        <w:ind w:left="567" w:firstLine="0"/>
        <w:jc w:val="left"/>
      </w:pPr>
      <w:r w:rsidRPr="00E87023">
        <w:t>Приложение 1</w:t>
      </w:r>
      <w:r w:rsidR="00553A57">
        <w:t>2</w:t>
      </w:r>
      <w:r w:rsidRPr="00E87023">
        <w:t xml:space="preserve"> к письму о подаче оферты</w:t>
      </w:r>
      <w:r w:rsidRPr="00E87023">
        <w:br/>
        <w:t>от «____»_____________ </w:t>
      </w:r>
      <w:proofErr w:type="gramStart"/>
      <w:r w:rsidRPr="00E87023">
        <w:t>г</w:t>
      </w:r>
      <w:proofErr w:type="gramEnd"/>
      <w:r w:rsidRPr="00E87023">
        <w:t>. №__________</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jc w:val="center"/>
        <w:rPr>
          <w:b/>
        </w:rPr>
      </w:pPr>
      <w:r w:rsidRPr="00E87023">
        <w:rPr>
          <w:b/>
        </w:rPr>
        <w:t xml:space="preserve">Информация о собственниках </w:t>
      </w:r>
      <w:r w:rsidR="00C236C0">
        <w:rPr>
          <w:b/>
        </w:rPr>
        <w:t>Участник</w:t>
      </w:r>
      <w:r w:rsidRPr="00E87023">
        <w:rPr>
          <w:b/>
        </w:rPr>
        <w:t>а (включая конечных бенефициаров)</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rPr>
          <w:color w:val="000000"/>
        </w:rPr>
      </w:pPr>
      <w:r w:rsidRPr="00E87023">
        <w:rPr>
          <w:color w:val="000000"/>
        </w:rPr>
        <w:t xml:space="preserve">Наименование и адрес </w:t>
      </w:r>
      <w:r w:rsidR="00C236C0">
        <w:rPr>
          <w:color w:val="000000"/>
        </w:rPr>
        <w:t>Участник</w:t>
      </w:r>
      <w:r w:rsidRPr="00E87023">
        <w:rPr>
          <w:color w:val="000000"/>
        </w:rPr>
        <w:t>а: __________________________________________</w:t>
      </w:r>
    </w:p>
    <w:p w:rsidR="004F4D80" w:rsidRPr="00E87023" w:rsidRDefault="004F4D80" w:rsidP="004F4D80">
      <w:pPr>
        <w:spacing w:line="240" w:lineRule="auto"/>
        <w:ind w:firstLine="0"/>
        <w:rPr>
          <w:color w:val="000000"/>
        </w:rPr>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E87023"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 xml:space="preserve">наименование  </w:t>
            </w:r>
            <w:r w:rsidR="00C236C0">
              <w:rPr>
                <w:b/>
                <w:color w:val="000000"/>
                <w:sz w:val="16"/>
                <w:szCs w:val="16"/>
              </w:rPr>
              <w:t>Участник</w:t>
            </w:r>
            <w:r w:rsidRPr="00E87023">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информация о цепочке собственников </w:t>
            </w:r>
            <w:r w:rsidR="00C236C0">
              <w:rPr>
                <w:b/>
                <w:bCs w:val="0"/>
                <w:color w:val="000000"/>
                <w:sz w:val="16"/>
                <w:szCs w:val="16"/>
              </w:rPr>
              <w:t>Участник</w:t>
            </w:r>
            <w:r w:rsidRPr="00E87023">
              <w:rPr>
                <w:b/>
                <w:bCs w:val="0"/>
                <w:color w:val="000000"/>
                <w:sz w:val="16"/>
                <w:szCs w:val="16"/>
              </w:rPr>
              <w:t>а, включая бенефициаров (в том числе конечных)</w:t>
            </w:r>
          </w:p>
        </w:tc>
      </w:tr>
      <w:tr w:rsidR="004F4D80" w:rsidRPr="00E87023"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 </w:t>
            </w:r>
            <w:proofErr w:type="spellStart"/>
            <w:r w:rsidRPr="00E87023">
              <w:rPr>
                <w:b/>
                <w:bCs w:val="0"/>
                <w:color w:val="000000"/>
                <w:sz w:val="16"/>
                <w:szCs w:val="16"/>
              </w:rPr>
              <w:t>п.п</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w:t>
            </w:r>
            <w:r w:rsidRPr="00E87023">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серия и номер документа, удостоверяющего личность (для </w:t>
            </w:r>
            <w:proofErr w:type="spellStart"/>
            <w:r w:rsidRPr="00E87023">
              <w:rPr>
                <w:b/>
                <w:bCs w:val="0"/>
                <w:color w:val="000000"/>
                <w:sz w:val="16"/>
                <w:szCs w:val="16"/>
              </w:rPr>
              <w:t>физ</w:t>
            </w:r>
            <w:proofErr w:type="gramStart"/>
            <w:r w:rsidRPr="00E87023">
              <w:rPr>
                <w:b/>
                <w:bCs w:val="0"/>
                <w:color w:val="000000"/>
                <w:sz w:val="16"/>
                <w:szCs w:val="16"/>
              </w:rPr>
              <w:t>.л</w:t>
            </w:r>
            <w:proofErr w:type="gramEnd"/>
            <w:r w:rsidRPr="00E87023">
              <w:rPr>
                <w:b/>
                <w:bCs w:val="0"/>
                <w:color w:val="000000"/>
                <w:sz w:val="16"/>
                <w:szCs w:val="16"/>
              </w:rPr>
              <w:t>иц</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руководитель/участник</w:t>
            </w:r>
            <w:r w:rsidRPr="00E87023">
              <w:rPr>
                <w:b/>
                <w:bCs w:val="0"/>
                <w:color w:val="000000"/>
                <w:sz w:val="16"/>
                <w:szCs w:val="16"/>
              </w:rPr>
              <w:br/>
              <w:t>/акционер</w:t>
            </w:r>
            <w:r w:rsidRPr="00E87023">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информация о подтверждающих документах (наименование, реквизиты и т.д.)</w:t>
            </w:r>
          </w:p>
        </w:tc>
      </w:tr>
      <w:tr w:rsidR="004F4D80" w:rsidRPr="00E87023"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15</w:t>
            </w:r>
          </w:p>
        </w:tc>
      </w:tr>
      <w:tr w:rsidR="004F4D80" w:rsidRPr="00E87023"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r>
    </w:tbl>
    <w:p w:rsidR="004F4D80" w:rsidRPr="00E87023" w:rsidRDefault="004F4D80" w:rsidP="004F4D80">
      <w:pPr>
        <w:tabs>
          <w:tab w:val="left" w:pos="4757"/>
        </w:tabs>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 xml:space="preserve">(фамилия, имя, отчество </w:t>
      </w:r>
      <w:proofErr w:type="gramStart"/>
      <w:r w:rsidRPr="00E87023">
        <w:rPr>
          <w:color w:val="000000"/>
          <w:vertAlign w:val="superscript"/>
        </w:rPr>
        <w:t>подписавшего</w:t>
      </w:r>
      <w:proofErr w:type="gramEnd"/>
      <w:r w:rsidRPr="00E87023">
        <w:rPr>
          <w:color w:val="000000"/>
          <w:vertAlign w:val="superscript"/>
        </w:rPr>
        <w:t>, должность)</w:t>
      </w:r>
    </w:p>
    <w:p w:rsidR="004F4D80" w:rsidRPr="00E87023" w:rsidRDefault="004F4D80" w:rsidP="004F4D80"/>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FB7116">
          <w:pgSz w:w="16838" w:h="11906" w:orient="landscape" w:code="9"/>
          <w:pgMar w:top="1134" w:right="680" w:bottom="567" w:left="539" w:header="680" w:footer="278" w:gutter="0"/>
          <w:cols w:space="708"/>
          <w:titlePg/>
          <w:docGrid w:linePitch="360"/>
        </w:sectPr>
      </w:pPr>
    </w:p>
    <w:p w:rsidR="004F4D80" w:rsidRPr="00D27071" w:rsidRDefault="004F4D80" w:rsidP="004F4D80">
      <w:pPr>
        <w:pStyle w:val="3"/>
        <w:rPr>
          <w:szCs w:val="24"/>
        </w:rPr>
      </w:pPr>
      <w:bookmarkStart w:id="1134" w:name="_Toc343690585"/>
      <w:bookmarkStart w:id="1135" w:name="_Toc372294429"/>
      <w:bookmarkStart w:id="1136" w:name="_Toc379288897"/>
      <w:bookmarkStart w:id="1137" w:name="_Toc384734781"/>
      <w:bookmarkStart w:id="1138" w:name="_Toc396984079"/>
      <w:bookmarkStart w:id="1139" w:name="_Toc423423682"/>
      <w:bookmarkStart w:id="1140" w:name="_Toc439170711"/>
      <w:bookmarkStart w:id="1141" w:name="_Toc439172813"/>
      <w:bookmarkStart w:id="1142" w:name="_Toc439173254"/>
      <w:bookmarkStart w:id="1143" w:name="_Toc439238250"/>
      <w:bookmarkStart w:id="1144" w:name="_Toc439252797"/>
      <w:bookmarkStart w:id="1145" w:name="_Toc439323771"/>
      <w:bookmarkStart w:id="1146" w:name="_Toc440361406"/>
      <w:bookmarkStart w:id="1147" w:name="_Toc440376288"/>
      <w:bookmarkStart w:id="1148" w:name="_Toc440382546"/>
      <w:bookmarkStart w:id="1149" w:name="_Toc440447216"/>
      <w:bookmarkStart w:id="1150" w:name="_Toc440620896"/>
      <w:bookmarkStart w:id="1151" w:name="_Toc440631531"/>
      <w:bookmarkStart w:id="1152" w:name="_Toc440875770"/>
      <w:bookmarkStart w:id="1153" w:name="_Toc441131642"/>
      <w:r w:rsidRPr="00D27071">
        <w:rPr>
          <w:szCs w:val="24"/>
        </w:rPr>
        <w:lastRenderedPageBreak/>
        <w:t>Инструкции по заполнению</w:t>
      </w:r>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дату и номер </w:t>
      </w:r>
      <w:r w:rsidR="004F4D80">
        <w:rPr>
          <w:sz w:val="24"/>
          <w:szCs w:val="24"/>
        </w:rPr>
        <w:t>заявки</w:t>
      </w:r>
      <w:r w:rsidR="004F4D80" w:rsidRPr="00D27071">
        <w:rPr>
          <w:sz w:val="24"/>
          <w:szCs w:val="24"/>
        </w:rPr>
        <w:t xml:space="preserve"> в соответствии с письмом о подаче оферты </w:t>
      </w:r>
      <w:r w:rsidR="00D90031" w:rsidRPr="00A55F54">
        <w:rPr>
          <w:sz w:val="24"/>
          <w:szCs w:val="24"/>
        </w:rPr>
        <w:t xml:space="preserve">(подраздел </w:t>
      </w:r>
      <w:r w:rsidR="002F2082">
        <w:rPr>
          <w:sz w:val="24"/>
          <w:szCs w:val="24"/>
        </w:rPr>
        <w:fldChar w:fldCharType="begin"/>
      </w:r>
      <w:r w:rsidR="00D90031">
        <w:rPr>
          <w:sz w:val="24"/>
          <w:szCs w:val="24"/>
        </w:rPr>
        <w:instrText xml:space="preserve"> REF _Ref55336310 \r \h </w:instrText>
      </w:r>
      <w:r w:rsidR="002F2082">
        <w:rPr>
          <w:sz w:val="24"/>
          <w:szCs w:val="24"/>
        </w:rPr>
      </w:r>
      <w:r w:rsidR="002F2082">
        <w:rPr>
          <w:sz w:val="24"/>
          <w:szCs w:val="24"/>
        </w:rPr>
        <w:fldChar w:fldCharType="separate"/>
      </w:r>
      <w:r w:rsidR="00BE4110">
        <w:rPr>
          <w:sz w:val="24"/>
          <w:szCs w:val="24"/>
        </w:rPr>
        <w:t>5.1</w:t>
      </w:r>
      <w:r w:rsidR="002F2082">
        <w:rPr>
          <w:sz w:val="24"/>
          <w:szCs w:val="24"/>
        </w:rPr>
        <w:fldChar w:fldCharType="end"/>
      </w:r>
      <w:r w:rsidR="00D90031" w:rsidRPr="00A55F54">
        <w:rPr>
          <w:sz w:val="24"/>
          <w:szCs w:val="24"/>
        </w:rPr>
        <w:t>)</w:t>
      </w:r>
      <w:r w:rsidR="004F4D80" w:rsidRPr="00D27071">
        <w:rPr>
          <w:sz w:val="24"/>
          <w:szCs w:val="24"/>
        </w:rPr>
        <w:t>.</w:t>
      </w:r>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свое фирменное наименование (в </w:t>
      </w:r>
      <w:proofErr w:type="spellStart"/>
      <w:r w:rsidR="004F4D80" w:rsidRPr="00D27071">
        <w:rPr>
          <w:sz w:val="24"/>
          <w:szCs w:val="24"/>
        </w:rPr>
        <w:t>т.ч</w:t>
      </w:r>
      <w:proofErr w:type="spellEnd"/>
      <w:r w:rsidR="004F4D80" w:rsidRPr="00D27071">
        <w:rPr>
          <w:sz w:val="24"/>
          <w:szCs w:val="24"/>
        </w:rPr>
        <w:t>. организационно-правовую форму) и свой адрес.</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(№2) и «ОГРН» (№3) - указываются регистрационные данные </w:t>
      </w:r>
      <w:r w:rsidR="00C236C0">
        <w:rPr>
          <w:sz w:val="24"/>
          <w:szCs w:val="24"/>
        </w:rPr>
        <w:t>Участник</w:t>
      </w:r>
      <w:r w:rsidRPr="00DC5CAC">
        <w:rPr>
          <w:sz w:val="24"/>
          <w:szCs w:val="24"/>
        </w:rPr>
        <w:t>а.</w:t>
      </w:r>
    </w:p>
    <w:p w:rsidR="004F4D80" w:rsidRPr="00DC5CAC"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(№9) и «ОГРН» (№10) - указываются регистрационные данные собственников </w:t>
      </w:r>
      <w:r w:rsidR="00C236C0">
        <w:rPr>
          <w:sz w:val="24"/>
          <w:szCs w:val="24"/>
        </w:rPr>
        <w:t>Участник</w:t>
      </w:r>
      <w:r w:rsidRPr="00DC5CAC">
        <w:rPr>
          <w:sz w:val="24"/>
          <w:szCs w:val="24"/>
        </w:rPr>
        <w:t>а</w:t>
      </w:r>
      <w:r w:rsidRPr="00646A17">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«Наименование краткое» (№4) - указывается краткое наименование </w:t>
      </w:r>
      <w:r w:rsidR="00C236C0">
        <w:rPr>
          <w:sz w:val="24"/>
          <w:szCs w:val="24"/>
        </w:rPr>
        <w:t>Участник</w:t>
      </w:r>
      <w:r w:rsidRPr="00D27071">
        <w:rPr>
          <w:sz w:val="24"/>
          <w:szCs w:val="24"/>
        </w:rPr>
        <w:t xml:space="preserve">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«Код ОКВЭД» (№5) - указывается код (основные коды) ОКВЭД.</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w:t>
      </w:r>
      <w:proofErr w:type="gramEnd"/>
      <w:r w:rsidRPr="005E27C2">
        <w:rPr>
          <w:sz w:val="24"/>
          <w:szCs w:val="24"/>
        </w:rPr>
        <w:t xml:space="preserve">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 xml:space="preserve">АО); </w:t>
      </w:r>
      <w:r w:rsidRPr="00D27071">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D27071">
        <w:rPr>
          <w:sz w:val="24"/>
          <w:szCs w:val="24"/>
        </w:rPr>
        <w:t>гос. учреждения</w:t>
      </w:r>
      <w:proofErr w:type="gramEnd"/>
      <w:r w:rsidRPr="00D27071">
        <w:rPr>
          <w:sz w:val="24"/>
          <w:szCs w:val="24"/>
        </w:rPr>
        <w:t xml:space="preserve"> РФ, физические лица, кроме руководителей).</w:t>
      </w:r>
    </w:p>
    <w:p w:rsidR="004F4D80" w:rsidRPr="00646A1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154" w:name="_Toc329588495"/>
      <w:r w:rsidRPr="00646A1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w:t>
      </w:r>
      <w:r>
        <w:rPr>
          <w:sz w:val="24"/>
          <w:szCs w:val="24"/>
        </w:rPr>
        <w:t>№</w:t>
      </w:r>
      <w:r w:rsidRPr="00646A17">
        <w:rPr>
          <w:sz w:val="24"/>
          <w:szCs w:val="24"/>
        </w:rPr>
        <w:t>9-13, а также документ</w:t>
      </w:r>
      <w:r>
        <w:rPr>
          <w:sz w:val="24"/>
          <w:szCs w:val="24"/>
        </w:rPr>
        <w:t>,</w:t>
      </w:r>
      <w:r w:rsidRPr="00646A17">
        <w:rPr>
          <w:sz w:val="24"/>
          <w:szCs w:val="24"/>
        </w:rPr>
        <w:t xml:space="preserve"> подтверждающий статус участник</w:t>
      </w:r>
      <w:proofErr w:type="gramStart"/>
      <w:r w:rsidRPr="00646A17">
        <w:rPr>
          <w:sz w:val="24"/>
          <w:szCs w:val="24"/>
        </w:rPr>
        <w:t>а(</w:t>
      </w:r>
      <w:proofErr w:type="spellStart"/>
      <w:proofErr w:type="gramEnd"/>
      <w:r w:rsidRPr="00646A17">
        <w:rPr>
          <w:sz w:val="24"/>
          <w:szCs w:val="24"/>
        </w:rPr>
        <w:t>ов</w:t>
      </w:r>
      <w:proofErr w:type="spellEnd"/>
      <w:r w:rsidRPr="00646A17">
        <w:rPr>
          <w:sz w:val="24"/>
          <w:szCs w:val="24"/>
        </w:rPr>
        <w:t>) общества (выписка из реестра акционеров либо решение учредителя участника общества и т</w:t>
      </w:r>
      <w:r>
        <w:rPr>
          <w:sz w:val="24"/>
          <w:szCs w:val="24"/>
        </w:rPr>
        <w:t>.</w:t>
      </w:r>
      <w:r w:rsidRPr="00646A17">
        <w:rPr>
          <w:sz w:val="24"/>
          <w:szCs w:val="24"/>
        </w:rPr>
        <w:t xml:space="preserve">д.). </w:t>
      </w:r>
      <w:proofErr w:type="gramStart"/>
      <w:r w:rsidRPr="00646A17">
        <w:rPr>
          <w:sz w:val="24"/>
          <w:szCs w:val="24"/>
        </w:rPr>
        <w:t>Скан-копии</w:t>
      </w:r>
      <w:proofErr w:type="gramEnd"/>
      <w:r w:rsidRPr="00646A17">
        <w:rPr>
          <w:sz w:val="24"/>
          <w:szCs w:val="24"/>
        </w:rPr>
        <w:t xml:space="preserve"> документов, указанных в данном разделе, должны быть приложены </w:t>
      </w:r>
      <w:r w:rsidR="00C236C0">
        <w:rPr>
          <w:sz w:val="24"/>
          <w:szCs w:val="24"/>
        </w:rPr>
        <w:t>Участник</w:t>
      </w:r>
      <w:r>
        <w:rPr>
          <w:sz w:val="24"/>
          <w:szCs w:val="24"/>
        </w:rPr>
        <w:t>ом</w:t>
      </w:r>
      <w:r w:rsidRPr="00646A17">
        <w:rPr>
          <w:sz w:val="24"/>
          <w:szCs w:val="24"/>
        </w:rPr>
        <w:t xml:space="preserve"> к </w:t>
      </w:r>
      <w:r w:rsidR="00D90031">
        <w:rPr>
          <w:sz w:val="24"/>
          <w:szCs w:val="24"/>
        </w:rPr>
        <w:t xml:space="preserve">настоящей Форме </w:t>
      </w:r>
      <w:r w:rsidR="00D90031" w:rsidRPr="00D90031">
        <w:rPr>
          <w:sz w:val="24"/>
          <w:szCs w:val="24"/>
        </w:rPr>
        <w:t>информации о собственниках Участника (включая конечных бенефициаров)</w:t>
      </w:r>
      <w:r w:rsidRPr="00646A17">
        <w:rPr>
          <w:sz w:val="24"/>
          <w:szCs w:val="24"/>
        </w:rPr>
        <w:t xml:space="preserve"> и войти в состав </w:t>
      </w:r>
      <w:r w:rsidR="00D904EF">
        <w:rPr>
          <w:sz w:val="24"/>
          <w:szCs w:val="24"/>
        </w:rPr>
        <w:t>Заявки</w:t>
      </w:r>
      <w:r w:rsidRPr="00646A17">
        <w:rPr>
          <w:sz w:val="24"/>
          <w:szCs w:val="24"/>
        </w:rPr>
        <w:t>.</w:t>
      </w:r>
    </w:p>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FB7116">
          <w:pgSz w:w="16838" w:h="11906" w:orient="landscape" w:code="9"/>
          <w:pgMar w:top="1134" w:right="680" w:bottom="567" w:left="539" w:header="680" w:footer="278" w:gutter="0"/>
          <w:cols w:space="708"/>
          <w:titlePg/>
          <w:docGrid w:linePitch="360"/>
        </w:sectPr>
      </w:pPr>
    </w:p>
    <w:p w:rsidR="004F4D80" w:rsidRPr="008C4223" w:rsidRDefault="000D70B6" w:rsidP="00EA3F63">
      <w:pPr>
        <w:pStyle w:val="2"/>
        <w:pageBreakBefore/>
        <w:tabs>
          <w:tab w:val="clear" w:pos="0"/>
          <w:tab w:val="clear" w:pos="1700"/>
          <w:tab w:val="num" w:pos="1134"/>
        </w:tabs>
        <w:spacing w:before="100" w:beforeAutospacing="1" w:after="100" w:afterAutospacing="1" w:line="240" w:lineRule="auto"/>
      </w:pPr>
      <w:bookmarkStart w:id="1155" w:name="_Toc423423683"/>
      <w:bookmarkStart w:id="1156" w:name="_Ref440272051"/>
      <w:bookmarkStart w:id="1157" w:name="_Ref440274744"/>
      <w:bookmarkStart w:id="1158" w:name="_Toc441131643"/>
      <w:r w:rsidRPr="000D70B6">
        <w:lastRenderedPageBreak/>
        <w:t>Согласие на обработку персональных данных</w:t>
      </w:r>
      <w:r w:rsidR="004F4D80" w:rsidRPr="008C4223">
        <w:t xml:space="preserve"> (форма 1</w:t>
      </w:r>
      <w:r w:rsidR="00635719" w:rsidRPr="008C4223">
        <w:t>3</w:t>
      </w:r>
      <w:r w:rsidR="004F4D80" w:rsidRPr="008C4223">
        <w:t>)</w:t>
      </w:r>
      <w:bookmarkEnd w:id="1154"/>
      <w:bookmarkEnd w:id="1155"/>
      <w:bookmarkEnd w:id="1156"/>
      <w:bookmarkEnd w:id="1157"/>
      <w:bookmarkEnd w:id="1158"/>
    </w:p>
    <w:p w:rsidR="004F4D80" w:rsidRPr="008C4223" w:rsidRDefault="004F4D80" w:rsidP="004F4D80">
      <w:pPr>
        <w:pStyle w:val="3"/>
        <w:rPr>
          <w:szCs w:val="24"/>
        </w:rPr>
      </w:pPr>
      <w:bookmarkStart w:id="1159" w:name="_Toc343690587"/>
      <w:bookmarkStart w:id="1160" w:name="_Toc372294431"/>
      <w:bookmarkStart w:id="1161" w:name="_Toc379288899"/>
      <w:bookmarkStart w:id="1162" w:name="_Toc384734783"/>
      <w:bookmarkStart w:id="1163" w:name="_Toc396984081"/>
      <w:bookmarkStart w:id="1164" w:name="_Toc423423684"/>
      <w:bookmarkStart w:id="1165" w:name="_Toc439170713"/>
      <w:bookmarkStart w:id="1166" w:name="_Toc439172815"/>
      <w:bookmarkStart w:id="1167" w:name="_Toc439173256"/>
      <w:bookmarkStart w:id="1168" w:name="_Toc439238252"/>
      <w:bookmarkStart w:id="1169" w:name="_Toc439252799"/>
      <w:bookmarkStart w:id="1170" w:name="_Toc439323773"/>
      <w:bookmarkStart w:id="1171" w:name="_Toc440361408"/>
      <w:bookmarkStart w:id="1172" w:name="_Toc440376290"/>
      <w:bookmarkStart w:id="1173" w:name="_Toc440382548"/>
      <w:bookmarkStart w:id="1174" w:name="_Toc440447218"/>
      <w:bookmarkStart w:id="1175" w:name="_Toc440620898"/>
      <w:bookmarkStart w:id="1176" w:name="_Toc440631533"/>
      <w:bookmarkStart w:id="1177" w:name="_Toc440875772"/>
      <w:bookmarkStart w:id="1178" w:name="_Toc441131644"/>
      <w:r w:rsidRPr="008C4223">
        <w:rPr>
          <w:szCs w:val="24"/>
        </w:rPr>
        <w:t xml:space="preserve">Форма </w:t>
      </w:r>
      <w:bookmarkEnd w:id="1159"/>
      <w:bookmarkEnd w:id="1160"/>
      <w:bookmarkEnd w:id="1161"/>
      <w:bookmarkEnd w:id="1162"/>
      <w:bookmarkEnd w:id="1163"/>
      <w:bookmarkEnd w:id="1164"/>
      <w:bookmarkEnd w:id="1165"/>
      <w:bookmarkEnd w:id="1166"/>
      <w:bookmarkEnd w:id="1167"/>
      <w:bookmarkEnd w:id="1168"/>
      <w:bookmarkEnd w:id="1169"/>
      <w:r w:rsidR="000D70B6" w:rsidRPr="000D70B6">
        <w:rPr>
          <w:szCs w:val="24"/>
        </w:rPr>
        <w:t>Согласия на обработку персональных данных</w:t>
      </w:r>
      <w:bookmarkEnd w:id="1170"/>
      <w:bookmarkEnd w:id="1171"/>
      <w:bookmarkEnd w:id="1172"/>
      <w:bookmarkEnd w:id="1173"/>
      <w:bookmarkEnd w:id="1174"/>
      <w:bookmarkEnd w:id="1175"/>
      <w:bookmarkEnd w:id="1176"/>
      <w:bookmarkEnd w:id="1177"/>
      <w:bookmarkEnd w:id="1178"/>
    </w:p>
    <w:p w:rsidR="004F4D80" w:rsidRPr="00FB1D53" w:rsidRDefault="004F4D80" w:rsidP="004F4D80">
      <w:pPr>
        <w:tabs>
          <w:tab w:val="left" w:pos="4757"/>
        </w:tabs>
        <w:spacing w:line="240" w:lineRule="auto"/>
        <w:ind w:left="1134" w:firstLine="0"/>
        <w:jc w:val="left"/>
      </w:pPr>
      <w:r w:rsidRPr="00FB1D53">
        <w:t>Приложение 1</w:t>
      </w:r>
      <w:r w:rsidR="00553A57">
        <w:t>3</w:t>
      </w:r>
      <w:r w:rsidRPr="00FB1D53">
        <w:t xml:space="preserve"> к письму о подаче оферты</w:t>
      </w:r>
      <w:r w:rsidRPr="00FB1D53">
        <w:br/>
        <w:t>от «____»_____________ </w:t>
      </w:r>
      <w:proofErr w:type="gramStart"/>
      <w:r w:rsidRPr="00FB1D53">
        <w:t>г</w:t>
      </w:r>
      <w:proofErr w:type="gramEnd"/>
      <w:r w:rsidRPr="00FB1D53">
        <w:t>. №__________</w:t>
      </w:r>
    </w:p>
    <w:p w:rsidR="004F4D80" w:rsidRPr="006C02AB" w:rsidRDefault="004F4D80" w:rsidP="004F4D80">
      <w:pPr>
        <w:contextualSpacing/>
        <w:jc w:val="right"/>
        <w:rPr>
          <w:sz w:val="24"/>
          <w:szCs w:val="24"/>
        </w:rPr>
      </w:pPr>
    </w:p>
    <w:p w:rsidR="002B5044" w:rsidRDefault="002B5044" w:rsidP="002B5044">
      <w:pPr>
        <w:rPr>
          <w:lang w:eastAsia="ru-RU"/>
        </w:rPr>
      </w:pPr>
    </w:p>
    <w:p w:rsidR="003311F3" w:rsidRPr="005A2CAE" w:rsidRDefault="003311F3" w:rsidP="003311F3">
      <w:pPr>
        <w:widowControl w:val="0"/>
        <w:tabs>
          <w:tab w:val="left" w:pos="0"/>
          <w:tab w:val="num" w:pos="1134"/>
        </w:tabs>
        <w:spacing w:line="240" w:lineRule="auto"/>
        <w:jc w:val="center"/>
        <w:outlineLvl w:val="1"/>
        <w:rPr>
          <w:b/>
          <w:sz w:val="26"/>
          <w:szCs w:val="26"/>
        </w:rPr>
      </w:pPr>
      <w:r w:rsidRPr="005A2CAE">
        <w:rPr>
          <w:b/>
          <w:sz w:val="26"/>
          <w:szCs w:val="26"/>
        </w:rPr>
        <w:t xml:space="preserve">Согласие на обработку персональных данных </w:t>
      </w:r>
    </w:p>
    <w:p w:rsidR="003311F3" w:rsidRPr="005A2CAE" w:rsidRDefault="003311F3" w:rsidP="003311F3">
      <w:pPr>
        <w:widowControl w:val="0"/>
        <w:tabs>
          <w:tab w:val="left" w:pos="0"/>
        </w:tabs>
        <w:spacing w:line="240" w:lineRule="auto"/>
        <w:jc w:val="center"/>
        <w:rPr>
          <w:b/>
          <w:snapToGrid w:val="0"/>
          <w:sz w:val="26"/>
          <w:szCs w:val="26"/>
        </w:rPr>
      </w:pPr>
      <w:r w:rsidRPr="005A2CAE">
        <w:rPr>
          <w:b/>
          <w:snapToGrid w:val="0"/>
          <w:sz w:val="26"/>
          <w:szCs w:val="26"/>
        </w:rPr>
        <w:t xml:space="preserve">от «_____» ____________ 201____ г. </w:t>
      </w:r>
    </w:p>
    <w:p w:rsidR="003311F3" w:rsidRPr="005A2CAE" w:rsidRDefault="003311F3" w:rsidP="003311F3">
      <w:pPr>
        <w:widowControl w:val="0"/>
        <w:spacing w:line="240" w:lineRule="auto"/>
        <w:jc w:val="center"/>
        <w:rPr>
          <w:sz w:val="26"/>
          <w:szCs w:val="26"/>
        </w:rPr>
      </w:pPr>
    </w:p>
    <w:p w:rsidR="003311F3" w:rsidRPr="00263B47" w:rsidRDefault="003311F3" w:rsidP="003311F3">
      <w:pPr>
        <w:widowControl w:val="0"/>
        <w:autoSpaceDE w:val="0"/>
        <w:autoSpaceDN w:val="0"/>
        <w:adjustRightInd w:val="0"/>
        <w:spacing w:line="240" w:lineRule="auto"/>
        <w:ind w:firstLine="709"/>
        <w:rPr>
          <w:sz w:val="24"/>
          <w:szCs w:val="24"/>
        </w:rPr>
      </w:pPr>
      <w:proofErr w:type="gramStart"/>
      <w:r w:rsidRPr="00263B47">
        <w:rPr>
          <w:sz w:val="24"/>
          <w:szCs w:val="24"/>
        </w:rPr>
        <w:t xml:space="preserve">Настоящим </w:t>
      </w:r>
      <w:r w:rsidRPr="00263B4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263B47">
        <w:rPr>
          <w:sz w:val="24"/>
          <w:szCs w:val="24"/>
        </w:rPr>
        <w:t>,</w:t>
      </w:r>
      <w:r w:rsidRPr="00263B47">
        <w:rPr>
          <w:b/>
          <w:i/>
          <w:sz w:val="24"/>
          <w:szCs w:val="24"/>
        </w:rPr>
        <w:t xml:space="preserve"> действующего на основании _________</w:t>
      </w:r>
      <w:r w:rsidRPr="00263B47">
        <w:rPr>
          <w:i/>
          <w:sz w:val="24"/>
          <w:szCs w:val="24"/>
        </w:rPr>
        <w:t>_,</w:t>
      </w:r>
      <w:r w:rsidRPr="00263B47">
        <w:rPr>
          <w:b/>
          <w:i/>
          <w:sz w:val="24"/>
          <w:szCs w:val="24"/>
        </w:rPr>
        <w:t xml:space="preserve"> </w:t>
      </w:r>
      <w:r w:rsidRPr="00263B47">
        <w:rPr>
          <w:sz w:val="24"/>
          <w:szCs w:val="24"/>
        </w:rPr>
        <w:t xml:space="preserve">дает свое согласие на </w:t>
      </w:r>
      <w:r w:rsidRPr="00263B47">
        <w:rPr>
          <w:snapToGrid w:val="0"/>
          <w:sz w:val="24"/>
          <w:szCs w:val="24"/>
        </w:rPr>
        <w:t>совершение ПАО «МРСК Центра», и ПАО «Россети» действий, предусмотренных п. 3 ст. 3 ФЗ «О персональных данных» от 27.07.2006 № 152-ФЗ, в отношении</w:t>
      </w:r>
      <w:r w:rsidRPr="00263B4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263B47">
        <w:rPr>
          <w:sz w:val="24"/>
          <w:szCs w:val="24"/>
        </w:rPr>
        <w:t>субконтрагентов</w:t>
      </w:r>
      <w:proofErr w:type="spellEnd"/>
      <w:r w:rsidRPr="00263B47">
        <w:rPr>
          <w:sz w:val="24"/>
          <w:szCs w:val="24"/>
        </w:rPr>
        <w:t xml:space="preserve"> и</w:t>
      </w:r>
      <w:proofErr w:type="gramEnd"/>
      <w:r w:rsidRPr="00263B47">
        <w:rPr>
          <w:sz w:val="24"/>
          <w:szCs w:val="24"/>
        </w:rPr>
        <w:t xml:space="preserve"> </w:t>
      </w:r>
      <w:proofErr w:type="gramStart"/>
      <w:r w:rsidRPr="00263B47">
        <w:rPr>
          <w:sz w:val="24"/>
          <w:szCs w:val="24"/>
        </w:rPr>
        <w:t>их собственников (участников, учредителей, акционеров), в том числе конечных бенефициаров (</w:t>
      </w:r>
      <w:r w:rsidRPr="00263B47">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263B47">
        <w:rPr>
          <w:snapToGrid w:val="0"/>
          <w:sz w:val="24"/>
          <w:szCs w:val="24"/>
        </w:rPr>
        <w:t xml:space="preserve"> ИНН </w:t>
      </w:r>
      <w:r w:rsidRPr="00263B4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263B47">
        <w:rPr>
          <w:sz w:val="24"/>
          <w:szCs w:val="24"/>
        </w:rPr>
        <w:t>Росфинмониторинг</w:t>
      </w:r>
      <w:proofErr w:type="spellEnd"/>
      <w:r w:rsidRPr="00263B4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263B47" w:rsidRDefault="003311F3" w:rsidP="003311F3">
      <w:pPr>
        <w:widowControl w:val="0"/>
        <w:spacing w:line="240" w:lineRule="auto"/>
        <w:ind w:firstLine="709"/>
        <w:rPr>
          <w:snapToGrid w:val="0"/>
          <w:sz w:val="24"/>
          <w:szCs w:val="24"/>
        </w:rPr>
      </w:pPr>
      <w:proofErr w:type="gramStart"/>
      <w:r w:rsidRPr="00263B4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263B47">
        <w:rPr>
          <w:snapToGrid w:val="0"/>
          <w:sz w:val="24"/>
          <w:szCs w:val="24"/>
        </w:rPr>
        <w:t>выполнения / отмены действия поручений Правительства Российской</w:t>
      </w:r>
      <w:proofErr w:type="gramEnd"/>
      <w:r w:rsidRPr="00263B47">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5A2CAE" w:rsidRDefault="003311F3" w:rsidP="003311F3">
      <w:pPr>
        <w:widowControl w:val="0"/>
        <w:spacing w:line="240" w:lineRule="auto"/>
        <w:jc w:val="left"/>
        <w:rPr>
          <w:color w:val="000000"/>
          <w:sz w:val="26"/>
          <w:szCs w:val="26"/>
        </w:rPr>
      </w:pPr>
      <w:r w:rsidRPr="005A2CAE">
        <w:rPr>
          <w:color w:val="000000"/>
          <w:sz w:val="26"/>
          <w:szCs w:val="26"/>
        </w:rPr>
        <w:t>_______________________                                                   ______________________</w:t>
      </w:r>
    </w:p>
    <w:p w:rsidR="003311F3" w:rsidRPr="005A2CAE" w:rsidRDefault="003311F3" w:rsidP="003311F3">
      <w:pPr>
        <w:widowControl w:val="0"/>
        <w:spacing w:line="240" w:lineRule="auto"/>
        <w:jc w:val="left"/>
        <w:rPr>
          <w:sz w:val="20"/>
          <w:szCs w:val="20"/>
        </w:rPr>
      </w:pPr>
      <w:r w:rsidRPr="005A2CAE">
        <w:rPr>
          <w:sz w:val="20"/>
          <w:szCs w:val="20"/>
        </w:rPr>
        <w:t>(Подпись уполномоченного представителя</w:t>
      </w:r>
      <w:r w:rsidRPr="005A2CAE">
        <w:rPr>
          <w:sz w:val="26"/>
          <w:szCs w:val="26"/>
        </w:rPr>
        <w:t xml:space="preserve">)                                   </w:t>
      </w:r>
      <w:r w:rsidRPr="005A2CAE">
        <w:rPr>
          <w:sz w:val="20"/>
          <w:szCs w:val="20"/>
        </w:rPr>
        <w:t>(Ф.И.О. и должность подписавшего***)</w:t>
      </w:r>
    </w:p>
    <w:p w:rsidR="003311F3" w:rsidRPr="005A2CAE" w:rsidRDefault="003311F3" w:rsidP="003311F3">
      <w:pPr>
        <w:widowControl w:val="0"/>
        <w:spacing w:line="240" w:lineRule="auto"/>
        <w:jc w:val="left"/>
        <w:rPr>
          <w:b/>
          <w:bCs w:val="0"/>
        </w:rPr>
      </w:pPr>
      <w:r w:rsidRPr="005A2CAE">
        <w:rPr>
          <w:b/>
          <w:bCs w:val="0"/>
        </w:rPr>
        <w:t>М.П.</w:t>
      </w:r>
    </w:p>
    <w:p w:rsidR="00EA3F63" w:rsidRDefault="00EA3F63">
      <w:pPr>
        <w:suppressAutoHyphens w:val="0"/>
        <w:spacing w:line="240" w:lineRule="auto"/>
        <w:ind w:firstLine="0"/>
        <w:jc w:val="left"/>
        <w:rPr>
          <w:lang w:eastAsia="ru-RU"/>
        </w:rPr>
      </w:pPr>
      <w:r>
        <w:rPr>
          <w:lang w:eastAsia="ru-RU"/>
        </w:rPr>
        <w:br w:type="page"/>
      </w:r>
    </w:p>
    <w:p w:rsidR="003311F3" w:rsidRPr="005A2CAE" w:rsidRDefault="003311F3" w:rsidP="003311F3">
      <w:pPr>
        <w:pStyle w:val="3"/>
        <w:rPr>
          <w:szCs w:val="24"/>
        </w:rPr>
      </w:pPr>
      <w:bookmarkStart w:id="1179" w:name="_Toc439252801"/>
      <w:bookmarkStart w:id="1180" w:name="_Toc439323774"/>
      <w:bookmarkStart w:id="1181" w:name="_Toc440361409"/>
      <w:bookmarkStart w:id="1182" w:name="_Toc440376291"/>
      <w:bookmarkStart w:id="1183" w:name="_Toc440382549"/>
      <w:bookmarkStart w:id="1184" w:name="_Toc440447219"/>
      <w:bookmarkStart w:id="1185" w:name="_Toc440620899"/>
      <w:bookmarkStart w:id="1186" w:name="_Toc440631534"/>
      <w:bookmarkStart w:id="1187" w:name="_Toc440875773"/>
      <w:bookmarkStart w:id="1188" w:name="_Toc441131645"/>
      <w:r w:rsidRPr="005A2CAE">
        <w:rPr>
          <w:szCs w:val="24"/>
        </w:rPr>
        <w:lastRenderedPageBreak/>
        <w:t>Инструкции по заполнению</w:t>
      </w:r>
      <w:bookmarkEnd w:id="1179"/>
      <w:bookmarkEnd w:id="1180"/>
      <w:bookmarkEnd w:id="1181"/>
      <w:bookmarkEnd w:id="1182"/>
      <w:bookmarkEnd w:id="1183"/>
      <w:bookmarkEnd w:id="1184"/>
      <w:bookmarkEnd w:id="1185"/>
      <w:bookmarkEnd w:id="1186"/>
      <w:bookmarkEnd w:id="1187"/>
      <w:bookmarkEnd w:id="1188"/>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При заключении договоров </w:t>
      </w:r>
      <w:r w:rsidRPr="005A2CAE">
        <w:rPr>
          <w:snapToGrid w:val="0"/>
          <w:sz w:val="26"/>
          <w:szCs w:val="26"/>
        </w:rPr>
        <w:t>ПАО «МРСК Центра»</w:t>
      </w:r>
      <w:r w:rsidRPr="005A2CAE">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w:t>
      </w:r>
      <w:proofErr w:type="spellStart"/>
      <w:r w:rsidRPr="005A2CAE">
        <w:rPr>
          <w:sz w:val="24"/>
          <w:szCs w:val="24"/>
        </w:rPr>
        <w:t>субконтрагентов</w:t>
      </w:r>
      <w:proofErr w:type="spellEnd"/>
      <w:r w:rsidRPr="005A2CAE">
        <w:rPr>
          <w:sz w:val="24"/>
          <w:szCs w:val="24"/>
        </w:rPr>
        <w:t xml:space="preserve"> и их собственников (участников, учредителей, акционеров), в том числе конечных бенефициаров (</w:t>
      </w:r>
      <w:r w:rsidRPr="005A2CAE">
        <w:rPr>
          <w:snapToGrid w:val="0"/>
          <w:sz w:val="24"/>
          <w:szCs w:val="24"/>
        </w:rPr>
        <w:t xml:space="preserve">фамилия, имя, отчество; серия и номер документа, удостоверяющего личность; ИНН </w:t>
      </w:r>
      <w:r w:rsidRPr="005A2CAE">
        <w:rPr>
          <w:sz w:val="24"/>
          <w:szCs w:val="24"/>
        </w:rPr>
        <w:t>(участников, учредителей, акционеров).</w:t>
      </w:r>
      <w:proofErr w:type="gramEnd"/>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5A2CAE">
        <w:rPr>
          <w:snapToGrid w:val="0"/>
          <w:sz w:val="26"/>
          <w:szCs w:val="26"/>
        </w:rPr>
        <w:t>ПАО «МРСК Центра», и ПАО «Россети»</w:t>
      </w:r>
      <w:r w:rsidRPr="005A2CAE">
        <w:rPr>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5A2CAE">
        <w:rPr>
          <w:sz w:val="24"/>
          <w:szCs w:val="24"/>
        </w:rPr>
        <w:t>субконтрагентов</w:t>
      </w:r>
      <w:proofErr w:type="spellEnd"/>
      <w:r w:rsidRPr="005A2CAE">
        <w:rPr>
          <w:sz w:val="24"/>
          <w:szCs w:val="24"/>
        </w:rPr>
        <w:t xml:space="preserve"> за предоставление Обществу данных о своих собственниках (участниках, учредителях, акционерах</w:t>
      </w:r>
      <w:proofErr w:type="gramEnd"/>
      <w:r w:rsidRPr="005A2CAE">
        <w:rPr>
          <w:sz w:val="24"/>
          <w:szCs w:val="24"/>
        </w:rPr>
        <w:t xml:space="preserve">), в том числе бенефициарах и бенефициарах своего </w:t>
      </w:r>
      <w:proofErr w:type="spellStart"/>
      <w:r w:rsidRPr="005A2CAE">
        <w:rPr>
          <w:sz w:val="24"/>
          <w:szCs w:val="24"/>
        </w:rPr>
        <w:t>субконтрагента</w:t>
      </w:r>
      <w:proofErr w:type="spellEnd"/>
      <w:r w:rsidRPr="005A2CAE">
        <w:rPr>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5A2CAE">
        <w:rPr>
          <w:sz w:val="24"/>
          <w:szCs w:val="24"/>
        </w:rPr>
        <w:t>субконтрагентов</w:t>
      </w:r>
      <w:proofErr w:type="spellEnd"/>
      <w:r w:rsidRPr="005A2CAE">
        <w:rPr>
          <w:sz w:val="24"/>
          <w:szCs w:val="24"/>
        </w:rPr>
        <w:t xml:space="preserve"> согласие на представление (обработку) </w:t>
      </w:r>
      <w:r w:rsidRPr="005A2CAE">
        <w:rPr>
          <w:snapToGrid w:val="0"/>
          <w:sz w:val="26"/>
          <w:szCs w:val="26"/>
        </w:rPr>
        <w:t>ПАО «МРСК Центра», и ПАО «Россети»</w:t>
      </w:r>
      <w:r w:rsidRPr="005A2CAE">
        <w:rPr>
          <w:sz w:val="24"/>
          <w:szCs w:val="24"/>
        </w:rPr>
        <w:t xml:space="preserve"> и в уполномоченные государственные органы указанных сведений</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Default="007A6A39">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0"/>
          <w:tab w:val="clear" w:pos="1700"/>
          <w:tab w:val="num" w:pos="1134"/>
        </w:tabs>
        <w:spacing w:before="100" w:beforeAutospacing="1" w:after="100" w:afterAutospacing="1" w:line="240" w:lineRule="auto"/>
      </w:pPr>
      <w:bookmarkStart w:id="1189" w:name="_Ref440272256"/>
      <w:bookmarkStart w:id="1190" w:name="_Ref440272678"/>
      <w:bookmarkStart w:id="1191" w:name="_Ref440274944"/>
      <w:bookmarkStart w:id="1192" w:name="_Toc441131646"/>
      <w:r w:rsidRPr="007A6A39">
        <w:lastRenderedPageBreak/>
        <w:t>Соглашение о неустойке (форма 1</w:t>
      </w:r>
      <w:r w:rsidR="00635719">
        <w:t>4</w:t>
      </w:r>
      <w:r w:rsidRPr="007A6A39">
        <w:t>)</w:t>
      </w:r>
      <w:bookmarkEnd w:id="1189"/>
      <w:bookmarkEnd w:id="1190"/>
      <w:bookmarkEnd w:id="1191"/>
      <w:bookmarkEnd w:id="1192"/>
    </w:p>
    <w:p w:rsidR="007A6A39" w:rsidRPr="007A6A39" w:rsidRDefault="007A6A39" w:rsidP="007A6A39">
      <w:pPr>
        <w:pStyle w:val="3"/>
        <w:rPr>
          <w:szCs w:val="24"/>
        </w:rPr>
      </w:pPr>
      <w:bookmarkStart w:id="1193" w:name="_Toc439170715"/>
      <w:bookmarkStart w:id="1194" w:name="_Toc439172817"/>
      <w:bookmarkStart w:id="1195" w:name="_Toc439173259"/>
      <w:bookmarkStart w:id="1196" w:name="_Toc439238255"/>
      <w:bookmarkStart w:id="1197" w:name="_Toc439252803"/>
      <w:bookmarkStart w:id="1198" w:name="_Toc439323776"/>
      <w:bookmarkStart w:id="1199" w:name="_Toc440361411"/>
      <w:bookmarkStart w:id="1200" w:name="_Toc440376293"/>
      <w:bookmarkStart w:id="1201" w:name="_Toc440382551"/>
      <w:bookmarkStart w:id="1202" w:name="_Toc440447221"/>
      <w:bookmarkStart w:id="1203" w:name="_Toc440620901"/>
      <w:bookmarkStart w:id="1204" w:name="_Toc440631536"/>
      <w:bookmarkStart w:id="1205" w:name="_Toc440875775"/>
      <w:bookmarkStart w:id="1206" w:name="_Toc441131647"/>
      <w:r w:rsidRPr="007A6A39">
        <w:rPr>
          <w:szCs w:val="24"/>
        </w:rPr>
        <w:t>Форма соглашени</w:t>
      </w:r>
      <w:r w:rsidR="00E47073">
        <w:rPr>
          <w:szCs w:val="24"/>
        </w:rPr>
        <w:t>я</w:t>
      </w:r>
      <w:r w:rsidRPr="007A6A39">
        <w:rPr>
          <w:szCs w:val="24"/>
        </w:rPr>
        <w:t xml:space="preserve"> о неустойке</w:t>
      </w:r>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4</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B47243" w:rsidRPr="007A6A39" w:rsidRDefault="00B47243" w:rsidP="00B47243">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Pr>
          <w:sz w:val="24"/>
          <w:szCs w:val="24"/>
        </w:rPr>
        <w:t>________</w:t>
      </w:r>
      <w:r w:rsidRPr="007A6A39">
        <w:rPr>
          <w:sz w:val="24"/>
          <w:szCs w:val="24"/>
        </w:rPr>
        <w:t>_______, именуемое в дальнейшем Организатор, в лице ____________________</w:t>
      </w:r>
      <w:r>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B47243" w:rsidRPr="007A6A39" w:rsidRDefault="00B47243" w:rsidP="00B47243">
      <w:pPr>
        <w:pStyle w:val="afd"/>
        <w:ind w:firstLine="709"/>
        <w:rPr>
          <w:sz w:val="24"/>
          <w:szCs w:val="24"/>
        </w:rPr>
      </w:pPr>
    </w:p>
    <w:p w:rsidR="00B47243" w:rsidRPr="00903B1D" w:rsidRDefault="00B47243" w:rsidP="00B47243">
      <w:pPr>
        <w:pStyle w:val="afd"/>
        <w:numPr>
          <w:ilvl w:val="0"/>
          <w:numId w:val="70"/>
        </w:numPr>
        <w:tabs>
          <w:tab w:val="clear" w:pos="9360"/>
        </w:tabs>
        <w:suppressAutoHyphens w:val="0"/>
        <w:ind w:left="0" w:firstLine="709"/>
        <w:jc w:val="both"/>
        <w:rPr>
          <w:sz w:val="24"/>
          <w:szCs w:val="24"/>
        </w:rPr>
      </w:pPr>
      <w:proofErr w:type="gramStart"/>
      <w:r w:rsidRPr="00903B1D">
        <w:rPr>
          <w:sz w:val="24"/>
          <w:szCs w:val="24"/>
        </w:rPr>
        <w:t xml:space="preserve">Участник, подавший Заявку на участие в </w:t>
      </w:r>
      <w:r w:rsidR="00A27DBF" w:rsidRPr="00903B1D">
        <w:rPr>
          <w:sz w:val="24"/>
          <w:szCs w:val="24"/>
        </w:rPr>
        <w:t>открытом запросе предложений на право заключения Договора на выполнение работ по ремонту оборудования дизель - генераторов (систем аварийного электропитания) для нужд ПАО «МРСК Центра» (филиала «Смоленскэнерго»)</w:t>
      </w:r>
      <w:r w:rsidRPr="00903B1D">
        <w:rPr>
          <w:sz w:val="24"/>
          <w:szCs w:val="24"/>
        </w:rPr>
        <w:t>, вне зависимости от формы и места проведения обязуется: 1) не изменять (не вносить изменения) и/или не отзывать свою Заявку в течение срока ее действия после истечения срока окончания</w:t>
      </w:r>
      <w:proofErr w:type="gramEnd"/>
      <w:r w:rsidRPr="00903B1D">
        <w:rPr>
          <w:sz w:val="24"/>
          <w:szCs w:val="24"/>
        </w:rPr>
        <w:t xml:space="preserve"> </w:t>
      </w:r>
      <w:proofErr w:type="gramStart"/>
      <w:r w:rsidRPr="00903B1D">
        <w:rPr>
          <w:sz w:val="24"/>
          <w:szCs w:val="24"/>
        </w:rPr>
        <w:t>приема Заявок; 2) предоставлять достоверные и неискаженные документы, сведения и/или информацию, приведенные в составе Заявки; 3) заключить договор в установленном документацией по запросу предложений порядке, в случае признания Участника победителем запроса предложений;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903B1D">
        <w:rPr>
          <w:i/>
          <w:sz w:val="24"/>
          <w:szCs w:val="24"/>
        </w:rPr>
        <w:t>Примечание: если такое обеспечение предусмотрено условиями запроса предложений</w:t>
      </w:r>
      <w:r w:rsidRPr="00903B1D">
        <w:rPr>
          <w:sz w:val="24"/>
          <w:szCs w:val="24"/>
        </w:rPr>
        <w:t>)</w:t>
      </w:r>
      <w:proofErr w:type="gramEnd"/>
    </w:p>
    <w:p w:rsidR="007A6A39" w:rsidRPr="00903B1D" w:rsidRDefault="00B47243" w:rsidP="00311F48">
      <w:pPr>
        <w:pStyle w:val="afd"/>
        <w:numPr>
          <w:ilvl w:val="0"/>
          <w:numId w:val="70"/>
        </w:numPr>
        <w:tabs>
          <w:tab w:val="clear" w:pos="9360"/>
        </w:tabs>
        <w:suppressAutoHyphens w:val="0"/>
        <w:ind w:left="0" w:firstLine="709"/>
        <w:jc w:val="both"/>
        <w:rPr>
          <w:sz w:val="24"/>
          <w:szCs w:val="24"/>
        </w:rPr>
      </w:pPr>
      <w:proofErr w:type="gramStart"/>
      <w:r w:rsidRPr="00903B1D">
        <w:rPr>
          <w:sz w:val="24"/>
          <w:szCs w:val="24"/>
        </w:rPr>
        <w:t xml:space="preserve">В случае если Участником будут нарушены обязательства, возникшие и связанные с подачей Заявки на участие в </w:t>
      </w:r>
      <w:r w:rsidR="00903B1D" w:rsidRPr="00903B1D">
        <w:rPr>
          <w:sz w:val="24"/>
          <w:szCs w:val="24"/>
        </w:rPr>
        <w:t>открытом запросе предложений на право заключения Договора на выполнение работ по ремонту оборудования дизель - генераторов (систем аварийного электропитания) для нужд ПАО «МРСК Центра» (филиала «Смоленскэнерго»)</w:t>
      </w:r>
      <w:r w:rsidRPr="00903B1D">
        <w:rPr>
          <w:sz w:val="24"/>
          <w:szCs w:val="24"/>
        </w:rPr>
        <w:t>,</w:t>
      </w:r>
      <w:r w:rsidR="00903B1D">
        <w:rPr>
          <w:sz w:val="24"/>
          <w:szCs w:val="24"/>
        </w:rPr>
        <w:t xml:space="preserve"> </w:t>
      </w:r>
      <w:r w:rsidR="007A6A39" w:rsidRPr="00903B1D">
        <w:rPr>
          <w:sz w:val="24"/>
          <w:szCs w:val="24"/>
        </w:rPr>
        <w:t>указанные в п. 1 настоящего соглашения, Участник выплатит Организатору неустойку в размере _____________________ (_______________) рублей, в течение 5 (пяти) рабочих дней</w:t>
      </w:r>
      <w:proofErr w:type="gramEnd"/>
      <w:r w:rsidR="007A6A39" w:rsidRPr="00903B1D">
        <w:rPr>
          <w:sz w:val="24"/>
          <w:szCs w:val="24"/>
        </w:rPr>
        <w:t xml:space="preserve"> после получения письменного требования Организатора об уплате неустойки.</w:t>
      </w:r>
    </w:p>
    <w:p w:rsidR="007A6A39" w:rsidRPr="00EA1723" w:rsidRDefault="007A6A39" w:rsidP="00473BFE">
      <w:pPr>
        <w:pStyle w:val="afd"/>
        <w:numPr>
          <w:ilvl w:val="0"/>
          <w:numId w:val="70"/>
        </w:numPr>
        <w:tabs>
          <w:tab w:val="clear" w:pos="9360"/>
        </w:tabs>
        <w:suppressAutoHyphens w:val="0"/>
        <w:ind w:left="0" w:firstLine="709"/>
        <w:jc w:val="both"/>
        <w:rPr>
          <w:sz w:val="24"/>
          <w:szCs w:val="24"/>
        </w:rPr>
      </w:pPr>
      <w:r w:rsidRPr="005A2CAE">
        <w:rPr>
          <w:sz w:val="24"/>
          <w:szCs w:val="24"/>
        </w:rPr>
        <w:t xml:space="preserve">Стороны </w:t>
      </w:r>
      <w:r w:rsidRPr="00EA1723">
        <w:rPr>
          <w:sz w:val="24"/>
          <w:szCs w:val="24"/>
        </w:rPr>
        <w:t xml:space="preserve">установили и согласились с тем, что началом исчисления срока действия настоящего соглашения </w:t>
      </w:r>
      <w:r w:rsidR="005A2CAE" w:rsidRPr="00EA1723">
        <w:rPr>
          <w:sz w:val="24"/>
          <w:szCs w:val="24"/>
        </w:rPr>
        <w:t xml:space="preserve">будет считаться дата </w:t>
      </w:r>
      <w:r w:rsidR="00EA1723" w:rsidRPr="00EA1723">
        <w:rPr>
          <w:sz w:val="24"/>
          <w:szCs w:val="24"/>
        </w:rPr>
        <w:t>окончания приема</w:t>
      </w:r>
      <w:r w:rsidR="005A2CAE" w:rsidRPr="00EA1723">
        <w:rPr>
          <w:sz w:val="24"/>
          <w:szCs w:val="24"/>
        </w:rPr>
        <w:t xml:space="preserve"> поступивших на открытый запрос предложений</w:t>
      </w:r>
      <w:r w:rsidR="00EA1723" w:rsidRPr="00EA1723">
        <w:rPr>
          <w:sz w:val="24"/>
          <w:szCs w:val="24"/>
        </w:rPr>
        <w:t xml:space="preserve"> Заявок</w:t>
      </w:r>
      <w:r w:rsidR="005A2CAE" w:rsidRPr="00EA1723">
        <w:rPr>
          <w:sz w:val="24"/>
          <w:szCs w:val="24"/>
        </w:rPr>
        <w:t xml:space="preserve">. </w:t>
      </w:r>
    </w:p>
    <w:p w:rsidR="007A6A39" w:rsidRPr="007A6A39" w:rsidRDefault="007A6A39" w:rsidP="00473BFE">
      <w:pPr>
        <w:pStyle w:val="afd"/>
        <w:numPr>
          <w:ilvl w:val="0"/>
          <w:numId w:val="70"/>
        </w:numPr>
        <w:tabs>
          <w:tab w:val="clear" w:pos="9360"/>
        </w:tabs>
        <w:suppressAutoHyphens w:val="0"/>
        <w:ind w:left="0" w:firstLine="709"/>
        <w:jc w:val="both"/>
        <w:rPr>
          <w:sz w:val="24"/>
          <w:szCs w:val="24"/>
        </w:rPr>
      </w:pPr>
      <w:r w:rsidRPr="007A6A39">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7A6A39" w:rsidRDefault="007A6A39" w:rsidP="00473BFE">
      <w:pPr>
        <w:pStyle w:val="afd"/>
        <w:numPr>
          <w:ilvl w:val="0"/>
          <w:numId w:val="70"/>
        </w:numPr>
        <w:tabs>
          <w:tab w:val="clear" w:pos="9360"/>
        </w:tabs>
        <w:suppressAutoHyphens w:val="0"/>
        <w:ind w:left="0" w:firstLine="709"/>
        <w:jc w:val="both"/>
        <w:rPr>
          <w:sz w:val="24"/>
          <w:szCs w:val="24"/>
        </w:rPr>
      </w:pPr>
      <w:proofErr w:type="gramStart"/>
      <w:r w:rsidRPr="007A6A39">
        <w:rPr>
          <w:sz w:val="24"/>
          <w:szCs w:val="24"/>
        </w:rPr>
        <w:t xml:space="preserve">В случае если Участник будет признан победителем </w:t>
      </w:r>
      <w:r w:rsidR="00311F48" w:rsidRPr="007A6A39">
        <w:rPr>
          <w:sz w:val="24"/>
          <w:szCs w:val="24"/>
        </w:rPr>
        <w:t>запроса предложений</w:t>
      </w:r>
      <w:r w:rsidRPr="007A6A39">
        <w:rPr>
          <w:sz w:val="24"/>
          <w:szCs w:val="24"/>
        </w:rPr>
        <w:t xml:space="preserve"> и исполнит все принятые на себя обязательства, а именно: 1) не изменит и/или не отзовет свою </w:t>
      </w:r>
      <w:r w:rsidR="00311F48">
        <w:rPr>
          <w:sz w:val="24"/>
          <w:szCs w:val="24"/>
        </w:rPr>
        <w:t>Заявку</w:t>
      </w:r>
      <w:r w:rsidRPr="007A6A39">
        <w:rPr>
          <w:sz w:val="24"/>
          <w:szCs w:val="24"/>
        </w:rPr>
        <w:t xml:space="preserve"> в течение срока ее действия после истечения срока окончания приема </w:t>
      </w:r>
      <w:r w:rsidR="00311F48">
        <w:rPr>
          <w:sz w:val="24"/>
          <w:szCs w:val="24"/>
        </w:rPr>
        <w:t>Заявок</w:t>
      </w:r>
      <w:r w:rsidRPr="007A6A39">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Pr>
          <w:sz w:val="24"/>
          <w:szCs w:val="24"/>
        </w:rPr>
        <w:t>Заявки</w:t>
      </w:r>
      <w:r w:rsidRPr="007A6A39">
        <w:rPr>
          <w:sz w:val="24"/>
          <w:szCs w:val="24"/>
        </w:rPr>
        <w:t>;</w:t>
      </w:r>
      <w:proofErr w:type="gramEnd"/>
      <w:r w:rsidRPr="007A6A39">
        <w:rPr>
          <w:sz w:val="24"/>
          <w:szCs w:val="24"/>
        </w:rPr>
        <w:t xml:space="preserve"> </w:t>
      </w:r>
      <w:proofErr w:type="gramStart"/>
      <w:r w:rsidR="00311F48">
        <w:rPr>
          <w:sz w:val="24"/>
          <w:szCs w:val="24"/>
        </w:rPr>
        <w:t>3</w:t>
      </w:r>
      <w:r w:rsidRPr="007A6A39">
        <w:rPr>
          <w:sz w:val="24"/>
          <w:szCs w:val="24"/>
        </w:rPr>
        <w:t xml:space="preserve">) заключит договор в установленном документацией по запросу предложений порядке; </w:t>
      </w:r>
      <w:r w:rsidR="00311F48">
        <w:rPr>
          <w:sz w:val="24"/>
          <w:szCs w:val="24"/>
        </w:rPr>
        <w:t>4</w:t>
      </w:r>
      <w:r w:rsidRPr="007A6A39">
        <w:rPr>
          <w:sz w:val="24"/>
          <w:szCs w:val="24"/>
        </w:rPr>
        <w:t>) предоставит финансовое обеспечение по договору (</w:t>
      </w:r>
      <w:r w:rsidRPr="007A6A39">
        <w:rPr>
          <w:i/>
          <w:sz w:val="24"/>
          <w:szCs w:val="24"/>
        </w:rPr>
        <w:t>Примечание: если такое обеспечение предусмотрено условиями запроса предложений</w:t>
      </w:r>
      <w:r w:rsidRPr="007A6A39">
        <w:rPr>
          <w:sz w:val="24"/>
          <w:szCs w:val="24"/>
        </w:rPr>
        <w:t xml:space="preserve">) соглашение о неустойке прекращается с момента подписания договора Участником, признанного </w:t>
      </w:r>
      <w:r w:rsidRPr="007A6A39">
        <w:rPr>
          <w:sz w:val="24"/>
          <w:szCs w:val="24"/>
        </w:rPr>
        <w:lastRenderedPageBreak/>
        <w:t>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7A6A39" w:rsidRDefault="007A6A39" w:rsidP="00473BFE">
      <w:pPr>
        <w:pStyle w:val="afd"/>
        <w:numPr>
          <w:ilvl w:val="0"/>
          <w:numId w:val="70"/>
        </w:numPr>
        <w:tabs>
          <w:tab w:val="clear" w:pos="9360"/>
        </w:tabs>
        <w:suppressAutoHyphens w:val="0"/>
        <w:ind w:left="0" w:firstLine="709"/>
        <w:jc w:val="both"/>
        <w:rPr>
          <w:sz w:val="24"/>
          <w:szCs w:val="24"/>
        </w:rPr>
      </w:pPr>
      <w:r w:rsidRPr="007A6A39">
        <w:rPr>
          <w:sz w:val="24"/>
          <w:szCs w:val="24"/>
        </w:rPr>
        <w:t xml:space="preserve">Заключение настоящего соглашения не является основанием возникновения права Участника не </w:t>
      </w:r>
      <w:proofErr w:type="gramStart"/>
      <w:r w:rsidRPr="007A6A39">
        <w:rPr>
          <w:sz w:val="24"/>
          <w:szCs w:val="24"/>
        </w:rPr>
        <w:t>предоставлять иные документы</w:t>
      </w:r>
      <w:proofErr w:type="gramEnd"/>
      <w:r w:rsidRPr="007A6A39">
        <w:rPr>
          <w:sz w:val="24"/>
          <w:szCs w:val="24"/>
        </w:rPr>
        <w:t>, предусмотренные в документации по запросу предложений.</w:t>
      </w:r>
    </w:p>
    <w:p w:rsidR="007A6A39" w:rsidRPr="007A6A39" w:rsidRDefault="007A6A39" w:rsidP="00473BFE">
      <w:pPr>
        <w:pStyle w:val="afd"/>
        <w:numPr>
          <w:ilvl w:val="0"/>
          <w:numId w:val="70"/>
        </w:numPr>
        <w:tabs>
          <w:tab w:val="clear" w:pos="9360"/>
        </w:tabs>
        <w:suppressAutoHyphens w:val="0"/>
        <w:ind w:left="0" w:firstLine="709"/>
        <w:jc w:val="both"/>
        <w:rPr>
          <w:sz w:val="24"/>
          <w:szCs w:val="24"/>
        </w:rPr>
      </w:pPr>
      <w:r w:rsidRPr="007A6A39">
        <w:rPr>
          <w:sz w:val="24"/>
          <w:szCs w:val="24"/>
        </w:rPr>
        <w:t xml:space="preserve">Настоящее соглашение является неотъемлемой частью письма о подаче оферты и </w:t>
      </w:r>
      <w:r w:rsidR="00311F48">
        <w:rPr>
          <w:sz w:val="24"/>
          <w:szCs w:val="24"/>
        </w:rPr>
        <w:t>Заявки</w:t>
      </w:r>
      <w:r w:rsidRPr="007A6A39">
        <w:rPr>
          <w:sz w:val="24"/>
          <w:szCs w:val="24"/>
        </w:rPr>
        <w:t xml:space="preserve"> Участника.</w:t>
      </w:r>
    </w:p>
    <w:p w:rsidR="007A6A39" w:rsidRPr="007A6A39" w:rsidRDefault="007A6A39" w:rsidP="00473BFE">
      <w:pPr>
        <w:pStyle w:val="afd"/>
        <w:numPr>
          <w:ilvl w:val="0"/>
          <w:numId w:val="70"/>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473BFE">
      <w:pPr>
        <w:pStyle w:val="afd"/>
        <w:numPr>
          <w:ilvl w:val="0"/>
          <w:numId w:val="70"/>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d"/>
        <w:rPr>
          <w:sz w:val="24"/>
          <w:szCs w:val="24"/>
        </w:rPr>
      </w:pPr>
    </w:p>
    <w:p w:rsidR="007A6A39" w:rsidRPr="007A6A39" w:rsidRDefault="007A6A39" w:rsidP="007A6A39">
      <w:pPr>
        <w:pStyle w:val="afd"/>
        <w:rPr>
          <w:sz w:val="24"/>
          <w:szCs w:val="24"/>
        </w:rPr>
      </w:pPr>
    </w:p>
    <w:tbl>
      <w:tblPr>
        <w:tblW w:w="0" w:type="auto"/>
        <w:tblInd w:w="709" w:type="dxa"/>
        <w:tblLook w:val="04A0" w:firstRow="1" w:lastRow="0" w:firstColumn="1" w:lastColumn="0" w:noHBand="0" w:noVBand="1"/>
      </w:tblPr>
      <w:tblGrid>
        <w:gridCol w:w="4431"/>
        <w:gridCol w:w="4431"/>
      </w:tblGrid>
      <w:tr w:rsidR="007A6A39" w:rsidRPr="007A6A39" w:rsidTr="00311F48">
        <w:tc>
          <w:tcPr>
            <w:tcW w:w="4431" w:type="dxa"/>
          </w:tcPr>
          <w:p w:rsidR="007A6A39" w:rsidRPr="007A6A39" w:rsidRDefault="007A6A39" w:rsidP="007857E5">
            <w:pPr>
              <w:pStyle w:val="afd"/>
              <w:rPr>
                <w:sz w:val="24"/>
                <w:szCs w:val="24"/>
              </w:rPr>
            </w:pPr>
            <w:r w:rsidRPr="007A6A39">
              <w:rPr>
                <w:sz w:val="24"/>
                <w:szCs w:val="24"/>
              </w:rPr>
              <w:t>Участник</w:t>
            </w:r>
          </w:p>
        </w:tc>
        <w:tc>
          <w:tcPr>
            <w:tcW w:w="4431" w:type="dxa"/>
          </w:tcPr>
          <w:p w:rsidR="007A6A39" w:rsidRPr="007A6A39" w:rsidRDefault="007A6A39" w:rsidP="007857E5">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207" w:name="_Toc439170716"/>
      <w:bookmarkStart w:id="1208" w:name="_Toc439172818"/>
      <w:bookmarkStart w:id="1209" w:name="_Toc439173260"/>
      <w:bookmarkStart w:id="1210" w:name="_Toc439238256"/>
      <w:bookmarkStart w:id="1211" w:name="_Toc439252804"/>
      <w:bookmarkStart w:id="1212" w:name="_Toc439323777"/>
      <w:bookmarkStart w:id="1213" w:name="_Toc440361412"/>
      <w:bookmarkStart w:id="1214" w:name="_Toc440376294"/>
      <w:bookmarkStart w:id="1215" w:name="_Toc440382552"/>
      <w:bookmarkStart w:id="1216" w:name="_Toc440447222"/>
      <w:bookmarkStart w:id="1217" w:name="_Toc440620902"/>
      <w:bookmarkStart w:id="1218" w:name="_Toc440631537"/>
      <w:bookmarkStart w:id="1219" w:name="_Toc440875776"/>
      <w:bookmarkStart w:id="1220" w:name="_Toc441131648"/>
      <w:r w:rsidRPr="007857E5">
        <w:rPr>
          <w:szCs w:val="24"/>
        </w:rPr>
        <w:lastRenderedPageBreak/>
        <w:t>Инструкции по заполнению</w:t>
      </w:r>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2F2082">
        <w:rPr>
          <w:sz w:val="24"/>
          <w:szCs w:val="24"/>
        </w:rPr>
        <w:fldChar w:fldCharType="begin"/>
      </w:r>
      <w:r w:rsidR="00D90031">
        <w:rPr>
          <w:sz w:val="24"/>
          <w:szCs w:val="24"/>
        </w:rPr>
        <w:instrText xml:space="preserve"> REF _Ref55336310 \r \h </w:instrText>
      </w:r>
      <w:r w:rsidR="002F2082">
        <w:rPr>
          <w:sz w:val="24"/>
          <w:szCs w:val="24"/>
        </w:rPr>
      </w:r>
      <w:r w:rsidR="002F2082">
        <w:rPr>
          <w:sz w:val="24"/>
          <w:szCs w:val="24"/>
        </w:rPr>
        <w:fldChar w:fldCharType="separate"/>
      </w:r>
      <w:r w:rsidR="00BE4110">
        <w:rPr>
          <w:sz w:val="24"/>
          <w:szCs w:val="24"/>
        </w:rPr>
        <w:t>5.1</w:t>
      </w:r>
      <w:r w:rsidR="002F2082">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w:t>
      </w:r>
      <w:proofErr w:type="spellStart"/>
      <w:r w:rsidRPr="008E5EA3">
        <w:rPr>
          <w:sz w:val="24"/>
          <w:szCs w:val="24"/>
        </w:rPr>
        <w:t>т.ч</w:t>
      </w:r>
      <w:proofErr w:type="spellEnd"/>
      <w:r w:rsidRPr="008E5EA3">
        <w:rPr>
          <w:sz w:val="24"/>
          <w:szCs w:val="24"/>
        </w:rPr>
        <w:t>. организационно-правовую форму) и свой адрес.</w:t>
      </w:r>
    </w:p>
    <w:p w:rsidR="00B47243" w:rsidRPr="00B47243" w:rsidRDefault="00B47243" w:rsidP="007857E5">
      <w:pPr>
        <w:pStyle w:val="aff6"/>
        <w:numPr>
          <w:ilvl w:val="3"/>
          <w:numId w:val="1"/>
        </w:numPr>
        <w:tabs>
          <w:tab w:val="num" w:pos="1134"/>
          <w:tab w:val="num" w:pos="1276"/>
        </w:tabs>
        <w:suppressAutoHyphens w:val="0"/>
        <w:spacing w:before="100" w:beforeAutospacing="1" w:line="240" w:lineRule="auto"/>
        <w:rPr>
          <w:sz w:val="24"/>
          <w:szCs w:val="24"/>
        </w:rPr>
      </w:pPr>
      <w:r w:rsidRPr="00B47243">
        <w:rPr>
          <w:sz w:val="24"/>
          <w:szCs w:val="24"/>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7857E5" w:rsidRDefault="007857E5">
      <w:pPr>
        <w:suppressAutoHyphens w:val="0"/>
        <w:spacing w:line="240" w:lineRule="auto"/>
        <w:ind w:firstLine="0"/>
        <w:jc w:val="left"/>
        <w:rPr>
          <w:lang w:eastAsia="ru-RU"/>
        </w:rPr>
      </w:pPr>
      <w:r>
        <w:rPr>
          <w:lang w:eastAsia="ru-RU"/>
        </w:rPr>
        <w:br w:type="page"/>
      </w:r>
    </w:p>
    <w:p w:rsidR="007857E5" w:rsidRPr="007A6A39" w:rsidRDefault="00E47073" w:rsidP="007857E5">
      <w:pPr>
        <w:pStyle w:val="2"/>
        <w:pageBreakBefore/>
        <w:tabs>
          <w:tab w:val="clear" w:pos="0"/>
          <w:tab w:val="clear" w:pos="1700"/>
          <w:tab w:val="num" w:pos="1134"/>
        </w:tabs>
        <w:spacing w:before="100" w:beforeAutospacing="1" w:after="100" w:afterAutospacing="1" w:line="240" w:lineRule="auto"/>
      </w:pPr>
      <w:bookmarkStart w:id="1221" w:name="_Ref440272274"/>
      <w:bookmarkStart w:id="1222" w:name="_Ref440274756"/>
      <w:bookmarkStart w:id="1223" w:name="_Toc441131649"/>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635719">
        <w:t>5</w:t>
      </w:r>
      <w:r w:rsidR="007857E5" w:rsidRPr="007A6A39">
        <w:t>)</w:t>
      </w:r>
      <w:bookmarkEnd w:id="1221"/>
      <w:bookmarkEnd w:id="1222"/>
      <w:bookmarkEnd w:id="1223"/>
    </w:p>
    <w:p w:rsidR="007857E5" w:rsidRPr="00E47073" w:rsidRDefault="007857E5" w:rsidP="007857E5">
      <w:pPr>
        <w:pStyle w:val="3"/>
        <w:rPr>
          <w:szCs w:val="24"/>
        </w:rPr>
      </w:pPr>
      <w:bookmarkStart w:id="1224" w:name="_Toc439170718"/>
      <w:bookmarkStart w:id="1225" w:name="_Toc439172820"/>
      <w:bookmarkStart w:id="1226" w:name="_Toc439173262"/>
      <w:bookmarkStart w:id="1227" w:name="_Toc439238258"/>
      <w:bookmarkStart w:id="1228" w:name="_Toc439252806"/>
      <w:bookmarkStart w:id="1229" w:name="_Toc439323779"/>
      <w:bookmarkStart w:id="1230" w:name="_Toc440361414"/>
      <w:bookmarkStart w:id="1231" w:name="_Toc440376296"/>
      <w:bookmarkStart w:id="1232" w:name="_Toc440382554"/>
      <w:bookmarkStart w:id="1233" w:name="_Toc440447224"/>
      <w:bookmarkStart w:id="1234" w:name="_Toc440620904"/>
      <w:bookmarkStart w:id="1235" w:name="_Toc440631539"/>
      <w:bookmarkStart w:id="1236" w:name="_Toc440875778"/>
      <w:bookmarkStart w:id="1237" w:name="_Toc441131650"/>
      <w:r w:rsidRPr="00E47073">
        <w:rPr>
          <w:szCs w:val="24"/>
        </w:rPr>
        <w:t xml:space="preserve">Форма </w:t>
      </w:r>
      <w:bookmarkEnd w:id="1224"/>
      <w:r w:rsidR="00E47073" w:rsidRPr="00E47073">
        <w:rPr>
          <w:szCs w:val="24"/>
        </w:rPr>
        <w:t>согласия Участника налоговым органам на разглашение сведений, составляющих налоговую тайну</w:t>
      </w:r>
      <w:bookmarkEnd w:id="1225"/>
      <w:bookmarkEnd w:id="1226"/>
      <w:bookmarkEnd w:id="1227"/>
      <w:bookmarkEnd w:id="1228"/>
      <w:bookmarkEnd w:id="1229"/>
      <w:bookmarkEnd w:id="1230"/>
      <w:bookmarkEnd w:id="1231"/>
      <w:bookmarkEnd w:id="1232"/>
      <w:bookmarkEnd w:id="1233"/>
      <w:bookmarkEnd w:id="1234"/>
      <w:bookmarkEnd w:id="1235"/>
      <w:bookmarkEnd w:id="1236"/>
      <w:bookmarkEnd w:id="1237"/>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5</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238" w:name="_Toc300142269"/>
      <w:bookmarkStart w:id="1239" w:name="_Toc309735391"/>
      <w:bookmarkStart w:id="1240"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238"/>
      <w:r w:rsidRPr="007857E5">
        <w:rPr>
          <w:b/>
          <w:bCs w:val="0"/>
          <w:snapToGrid w:val="0"/>
          <w:sz w:val="24"/>
          <w:szCs w:val="24"/>
        </w:rPr>
        <w:t xml:space="preserve"> </w:t>
      </w:r>
      <w:bookmarkEnd w:id="1239"/>
      <w:bookmarkEnd w:id="1240"/>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7857E5">
        <w:rPr>
          <w:sz w:val="24"/>
          <w:szCs w:val="24"/>
        </w:rPr>
        <w:t xml:space="preserve">предпринимателей) </w:t>
      </w:r>
      <w:proofErr w:type="gramEnd"/>
      <w:r w:rsidRPr="007857E5">
        <w:rPr>
          <w:sz w:val="24"/>
          <w:szCs w:val="24"/>
        </w:rPr>
        <w:t xml:space="preserve">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857E5" w:rsidRDefault="007857E5" w:rsidP="007857E5">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органами указанных сведений о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w:t>
      </w:r>
      <w:r w:rsidR="00D32781">
        <w:rPr>
          <w:sz w:val="24"/>
          <w:szCs w:val="24"/>
        </w:rPr>
        <w:t>ПАО «МРСК Центра»</w:t>
      </w:r>
      <w:r w:rsidR="00D32781" w:rsidRPr="007857E5">
        <w:rPr>
          <w:sz w:val="24"/>
          <w:szCs w:val="24"/>
        </w:rPr>
        <w:t xml:space="preserve"> (ИНН </w:t>
      </w:r>
      <w:r w:rsidR="00D32781" w:rsidRPr="00420491">
        <w:rPr>
          <w:sz w:val="24"/>
          <w:szCs w:val="24"/>
        </w:rPr>
        <w:t xml:space="preserve">6901067107, </w:t>
      </w:r>
      <w:r w:rsidR="00D32781" w:rsidRPr="007857E5">
        <w:rPr>
          <w:sz w:val="24"/>
          <w:szCs w:val="24"/>
        </w:rPr>
        <w:t xml:space="preserve">ОГРН </w:t>
      </w:r>
      <w:r w:rsidR="00D32781" w:rsidRPr="00420491">
        <w:rPr>
          <w:sz w:val="24"/>
          <w:szCs w:val="24"/>
        </w:rPr>
        <w:t>1046900099498), ПАО «Россети» (ИНН 7728662669, ОГРН 1087760000019)</w:t>
      </w:r>
      <w:r w:rsidRPr="007857E5">
        <w:rPr>
          <w:sz w:val="24"/>
          <w:szCs w:val="24"/>
        </w:rPr>
        <w:t>.</w:t>
      </w:r>
    </w:p>
    <w:p w:rsidR="007857E5" w:rsidRPr="007857E5"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firstRow="1" w:lastRow="0" w:firstColumn="1" w:lastColumn="0" w:noHBand="0" w:noVBand="1"/>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241" w:name="_Toc439170719"/>
      <w:bookmarkStart w:id="1242" w:name="_Toc439172821"/>
      <w:bookmarkStart w:id="1243" w:name="_Toc439173263"/>
      <w:bookmarkStart w:id="1244" w:name="_Toc439238259"/>
      <w:bookmarkStart w:id="1245" w:name="_Toc439252807"/>
      <w:bookmarkStart w:id="1246" w:name="_Toc439323780"/>
      <w:bookmarkStart w:id="1247" w:name="_Toc440361415"/>
      <w:bookmarkStart w:id="1248" w:name="_Toc440376297"/>
      <w:bookmarkStart w:id="1249" w:name="_Toc440382555"/>
      <w:bookmarkStart w:id="1250" w:name="_Toc440447225"/>
      <w:bookmarkStart w:id="1251" w:name="_Toc440620905"/>
      <w:bookmarkStart w:id="1252" w:name="_Toc440631540"/>
      <w:bookmarkStart w:id="1253" w:name="_Toc440875779"/>
      <w:bookmarkStart w:id="1254" w:name="_Toc441131651"/>
      <w:r w:rsidRPr="007857E5">
        <w:rPr>
          <w:szCs w:val="24"/>
        </w:rPr>
        <w:lastRenderedPageBreak/>
        <w:t>Инструкции по заполнению</w:t>
      </w:r>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2F2082">
        <w:rPr>
          <w:sz w:val="24"/>
          <w:szCs w:val="24"/>
        </w:rPr>
        <w:fldChar w:fldCharType="begin"/>
      </w:r>
      <w:r w:rsidR="00D90031">
        <w:rPr>
          <w:sz w:val="24"/>
          <w:szCs w:val="24"/>
        </w:rPr>
        <w:instrText xml:space="preserve"> REF _Ref55336310 \r \h </w:instrText>
      </w:r>
      <w:r w:rsidR="002F2082">
        <w:rPr>
          <w:sz w:val="24"/>
          <w:szCs w:val="24"/>
        </w:rPr>
      </w:r>
      <w:r w:rsidR="002F2082">
        <w:rPr>
          <w:sz w:val="24"/>
          <w:szCs w:val="24"/>
        </w:rPr>
        <w:fldChar w:fldCharType="separate"/>
      </w:r>
      <w:r w:rsidR="00BE4110">
        <w:rPr>
          <w:sz w:val="24"/>
          <w:szCs w:val="24"/>
        </w:rPr>
        <w:t>5.1</w:t>
      </w:r>
      <w:r w:rsidR="002F2082">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FB7116">
          <w:headerReference w:type="even" r:id="rId49"/>
          <w:headerReference w:type="default" r:id="rId50"/>
          <w:footerReference w:type="even" r:id="rId51"/>
          <w:headerReference w:type="first" r:id="rId52"/>
          <w:footerReference w:type="first" r:id="rId53"/>
          <w:pgSz w:w="11906" w:h="16838" w:code="9"/>
          <w:pgMar w:top="680" w:right="567" w:bottom="539" w:left="1134" w:header="709" w:footer="709" w:gutter="0"/>
          <w:cols w:space="720"/>
          <w:docGrid w:linePitch="360"/>
        </w:sectPr>
      </w:pPr>
    </w:p>
    <w:p w:rsidR="00635719" w:rsidRPr="00F647F7" w:rsidRDefault="00C718E2"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255" w:name="_Ref93268095"/>
      <w:bookmarkStart w:id="1256" w:name="_Ref93268099"/>
      <w:bookmarkStart w:id="1257" w:name="_Toc98253958"/>
      <w:bookmarkStart w:id="1258" w:name="_Toc165173884"/>
      <w:bookmarkStart w:id="1259" w:name="_Toc423423678"/>
      <w:bookmarkStart w:id="1260" w:name="_Ref440272510"/>
      <w:bookmarkStart w:id="1261" w:name="_Ref440274961"/>
      <w:bookmarkStart w:id="1262" w:name="_Ref90381141"/>
      <w:bookmarkStart w:id="1263" w:name="_Toc90385121"/>
      <w:bookmarkStart w:id="1264" w:name="_Toc98253952"/>
      <w:bookmarkStart w:id="1265" w:name="_Toc165173878"/>
      <w:bookmarkStart w:id="1266" w:name="_Toc423427449"/>
      <w:bookmarkStart w:id="1267" w:name="_Toc441131652"/>
      <w:r w:rsidRPr="00843BBD">
        <w:lastRenderedPageBreak/>
        <w:t xml:space="preserve">План распределения объемов </w:t>
      </w:r>
      <w:r w:rsidR="00D35266">
        <w:rPr>
          <w:color w:val="000000"/>
        </w:rPr>
        <w:t>выполнения работ</w:t>
      </w:r>
      <w:r w:rsidRPr="00843BBD">
        <w:t xml:space="preserve"> между </w:t>
      </w:r>
      <w:r>
        <w:t>Участником</w:t>
      </w:r>
      <w:r w:rsidRPr="00843BBD">
        <w:t xml:space="preserve"> и </w:t>
      </w:r>
      <w:r w:rsidR="00D35266">
        <w:t>субподрядчиками</w:t>
      </w:r>
      <w:r w:rsidRPr="00843BBD">
        <w:t xml:space="preserve"> </w:t>
      </w:r>
      <w:r w:rsidRPr="00843BBD">
        <w:rPr>
          <w:color w:val="000000"/>
        </w:rPr>
        <w:t>(форма </w:t>
      </w:r>
      <w:r w:rsidRPr="00843BBD">
        <w:rPr>
          <w:noProof/>
          <w:color w:val="000000"/>
        </w:rPr>
        <w:t>1</w:t>
      </w:r>
      <w:r w:rsidR="00DA1BA0">
        <w:rPr>
          <w:noProof/>
          <w:color w:val="000000"/>
        </w:rPr>
        <w:t>6</w:t>
      </w:r>
      <w:r w:rsidRPr="00843BBD">
        <w:rPr>
          <w:color w:val="000000"/>
        </w:rPr>
        <w:t>)</w:t>
      </w:r>
      <w:bookmarkEnd w:id="1255"/>
      <w:bookmarkEnd w:id="1256"/>
      <w:bookmarkEnd w:id="1257"/>
      <w:bookmarkEnd w:id="1258"/>
      <w:bookmarkEnd w:id="1259"/>
      <w:bookmarkEnd w:id="1260"/>
      <w:bookmarkEnd w:id="1261"/>
      <w:bookmarkEnd w:id="1262"/>
      <w:bookmarkEnd w:id="1263"/>
      <w:bookmarkEnd w:id="1264"/>
      <w:bookmarkEnd w:id="1265"/>
      <w:bookmarkEnd w:id="1266"/>
      <w:bookmarkEnd w:id="1267"/>
    </w:p>
    <w:p w:rsidR="00635719" w:rsidRPr="00D904EF" w:rsidRDefault="00635719" w:rsidP="00635719">
      <w:pPr>
        <w:pStyle w:val="3"/>
        <w:rPr>
          <w:szCs w:val="24"/>
        </w:rPr>
      </w:pPr>
      <w:bookmarkStart w:id="1268" w:name="_Toc90385125"/>
      <w:bookmarkStart w:id="1269" w:name="_Toc439170705"/>
      <w:bookmarkStart w:id="1270" w:name="_Toc439172807"/>
      <w:bookmarkStart w:id="1271" w:name="_Toc439173268"/>
      <w:bookmarkStart w:id="1272" w:name="_Toc439238264"/>
      <w:bookmarkStart w:id="1273" w:name="_Toc439252812"/>
      <w:bookmarkStart w:id="1274" w:name="_Toc439323785"/>
      <w:bookmarkStart w:id="1275" w:name="_Toc440361420"/>
      <w:bookmarkStart w:id="1276" w:name="_Toc440376302"/>
      <w:bookmarkStart w:id="1277" w:name="_Toc440382560"/>
      <w:bookmarkStart w:id="1278" w:name="_Toc440447230"/>
      <w:bookmarkStart w:id="1279" w:name="_Toc440620910"/>
      <w:bookmarkStart w:id="1280" w:name="_Toc440631545"/>
      <w:bookmarkStart w:id="1281" w:name="_Toc440875781"/>
      <w:bookmarkStart w:id="1282" w:name="_Toc441131653"/>
      <w:r w:rsidRPr="00D904EF">
        <w:rPr>
          <w:szCs w:val="24"/>
        </w:rPr>
        <w:t xml:space="preserve">Форма </w:t>
      </w:r>
      <w:bookmarkEnd w:id="1268"/>
      <w:bookmarkEnd w:id="1269"/>
      <w:bookmarkEnd w:id="1270"/>
      <w:bookmarkEnd w:id="1271"/>
      <w:bookmarkEnd w:id="1272"/>
      <w:bookmarkEnd w:id="1273"/>
      <w:bookmarkEnd w:id="1274"/>
      <w:bookmarkEnd w:id="1275"/>
      <w:proofErr w:type="gramStart"/>
      <w:r w:rsidR="00C718E2">
        <w:rPr>
          <w:szCs w:val="24"/>
        </w:rPr>
        <w:t xml:space="preserve">Плана </w:t>
      </w:r>
      <w:r w:rsidR="00C718E2" w:rsidRPr="00843BBD">
        <w:rPr>
          <w:szCs w:val="24"/>
        </w:rPr>
        <w:t xml:space="preserve">распределения объемов </w:t>
      </w:r>
      <w:r w:rsidR="00D35266">
        <w:rPr>
          <w:color w:val="000000"/>
          <w:szCs w:val="24"/>
        </w:rPr>
        <w:t>выполнения работ</w:t>
      </w:r>
      <w:proofErr w:type="gramEnd"/>
      <w:r w:rsidR="00C718E2" w:rsidRPr="00843BBD">
        <w:rPr>
          <w:szCs w:val="24"/>
        </w:rPr>
        <w:t xml:space="preserve"> между </w:t>
      </w:r>
      <w:r w:rsidR="00C718E2">
        <w:t>Участником</w:t>
      </w:r>
      <w:r w:rsidR="00C718E2" w:rsidRPr="00843BBD">
        <w:rPr>
          <w:szCs w:val="24"/>
        </w:rPr>
        <w:t xml:space="preserve"> и </w:t>
      </w:r>
      <w:bookmarkEnd w:id="1276"/>
      <w:bookmarkEnd w:id="1277"/>
      <w:bookmarkEnd w:id="1278"/>
      <w:r w:rsidR="00D35266">
        <w:rPr>
          <w:szCs w:val="24"/>
        </w:rPr>
        <w:t>субподрядчиками</w:t>
      </w:r>
      <w:bookmarkEnd w:id="1279"/>
      <w:bookmarkEnd w:id="1280"/>
      <w:bookmarkEnd w:id="1281"/>
      <w:bookmarkEnd w:id="1282"/>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1BA0">
        <w:rPr>
          <w:noProof/>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635719" w:rsidRPr="00F647F7" w:rsidRDefault="00635719" w:rsidP="00635719">
      <w:pPr>
        <w:spacing w:line="240" w:lineRule="auto"/>
        <w:ind w:firstLine="0"/>
        <w:rPr>
          <w:color w:val="000000"/>
          <w:sz w:val="24"/>
          <w:szCs w:val="24"/>
        </w:rPr>
      </w:pPr>
    </w:p>
    <w:p w:rsidR="00635719" w:rsidRPr="00F647F7" w:rsidRDefault="00C718E2" w:rsidP="00635719">
      <w:pPr>
        <w:spacing w:line="240" w:lineRule="auto"/>
        <w:ind w:firstLine="0"/>
        <w:jc w:val="center"/>
        <w:rPr>
          <w:b/>
          <w:sz w:val="24"/>
          <w:szCs w:val="24"/>
        </w:rPr>
      </w:pPr>
      <w:r w:rsidRPr="00C718E2">
        <w:rPr>
          <w:b/>
          <w:sz w:val="24"/>
          <w:szCs w:val="24"/>
        </w:rPr>
        <w:t xml:space="preserve">План распределения объемов </w:t>
      </w:r>
      <w:r w:rsidR="00D35266" w:rsidRPr="00D35266">
        <w:rPr>
          <w:b/>
          <w:sz w:val="24"/>
          <w:szCs w:val="24"/>
        </w:rPr>
        <w:t>выполнения работ</w:t>
      </w:r>
      <w:r w:rsidR="00D35266" w:rsidRPr="00843BBD">
        <w:rPr>
          <w:szCs w:val="24"/>
        </w:rPr>
        <w:t xml:space="preserve"> </w:t>
      </w:r>
      <w:r w:rsidRPr="00C718E2">
        <w:rPr>
          <w:b/>
          <w:sz w:val="24"/>
          <w:szCs w:val="24"/>
        </w:rPr>
        <w:t xml:space="preserve">между Участником и </w:t>
      </w:r>
      <w:r w:rsidR="00D35266">
        <w:rPr>
          <w:b/>
          <w:sz w:val="24"/>
          <w:szCs w:val="24"/>
        </w:rPr>
        <w:t>субподрядчиками</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635719" w:rsidRPr="00E0250C" w:rsidTr="00C718E2">
        <w:trPr>
          <w:trHeight w:val="256"/>
        </w:trPr>
        <w:tc>
          <w:tcPr>
            <w:tcW w:w="633" w:type="dxa"/>
            <w:vMerge w:val="restart"/>
            <w:vAlign w:val="center"/>
          </w:tcPr>
          <w:p w:rsidR="00635719" w:rsidRPr="008E5EA3" w:rsidRDefault="00635719" w:rsidP="00635719">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2594" w:type="dxa"/>
            <w:vMerge w:val="restart"/>
            <w:vAlign w:val="center"/>
          </w:tcPr>
          <w:p w:rsidR="00635719" w:rsidRPr="008E5EA3" w:rsidRDefault="00635719" w:rsidP="00D35266">
            <w:pPr>
              <w:pStyle w:val="aff0"/>
              <w:spacing w:before="0" w:after="0"/>
              <w:ind w:left="0" w:right="0"/>
              <w:jc w:val="center"/>
              <w:rPr>
                <w:b/>
              </w:rPr>
            </w:pPr>
            <w:r w:rsidRPr="008E5EA3">
              <w:rPr>
                <w:b/>
              </w:rPr>
              <w:t xml:space="preserve">Наименование </w:t>
            </w:r>
            <w:r w:rsidR="00D35266">
              <w:rPr>
                <w:b/>
              </w:rPr>
              <w:t>работ</w:t>
            </w:r>
          </w:p>
        </w:tc>
        <w:tc>
          <w:tcPr>
            <w:tcW w:w="2288" w:type="dxa"/>
            <w:vMerge w:val="restart"/>
            <w:vAlign w:val="center"/>
          </w:tcPr>
          <w:p w:rsidR="00635719" w:rsidRPr="008E5EA3" w:rsidRDefault="00635719" w:rsidP="00D35266">
            <w:pPr>
              <w:pStyle w:val="aff0"/>
              <w:spacing w:before="0" w:after="0"/>
              <w:ind w:left="0" w:right="0"/>
              <w:jc w:val="center"/>
              <w:rPr>
                <w:b/>
              </w:rPr>
            </w:pPr>
            <w:r w:rsidRPr="008E5EA3">
              <w:rPr>
                <w:b/>
              </w:rPr>
              <w:t>Наименование организации,</w:t>
            </w:r>
            <w:r w:rsidR="00C718E2">
              <w:rPr>
                <w:b/>
              </w:rPr>
              <w:t xml:space="preserve"> </w:t>
            </w:r>
            <w:r w:rsidR="00D35266">
              <w:rPr>
                <w:b/>
              </w:rPr>
              <w:t>выполняющей</w:t>
            </w:r>
            <w:r w:rsidR="00C718E2" w:rsidRPr="00C718E2">
              <w:rPr>
                <w:b/>
              </w:rPr>
              <w:t xml:space="preserve"> данный объем </w:t>
            </w:r>
            <w:r w:rsidR="00D35266">
              <w:rPr>
                <w:b/>
              </w:rPr>
              <w:t>работ</w:t>
            </w:r>
          </w:p>
        </w:tc>
        <w:tc>
          <w:tcPr>
            <w:tcW w:w="2707" w:type="dxa"/>
            <w:gridSpan w:val="2"/>
            <w:vAlign w:val="center"/>
          </w:tcPr>
          <w:p w:rsidR="00635719" w:rsidRPr="008E5EA3" w:rsidRDefault="00635719" w:rsidP="00D35266">
            <w:pPr>
              <w:pStyle w:val="aff0"/>
              <w:spacing w:before="0" w:after="0"/>
              <w:ind w:left="0" w:right="0"/>
              <w:jc w:val="center"/>
              <w:rPr>
                <w:b/>
              </w:rPr>
            </w:pPr>
            <w:r w:rsidRPr="008E5EA3">
              <w:rPr>
                <w:b/>
              </w:rPr>
              <w:t xml:space="preserve">Стоимость </w:t>
            </w:r>
            <w:r w:rsidR="00D35266">
              <w:rPr>
                <w:b/>
              </w:rPr>
              <w:t>работ</w:t>
            </w:r>
          </w:p>
        </w:tc>
        <w:tc>
          <w:tcPr>
            <w:tcW w:w="1349" w:type="dxa"/>
            <w:vMerge w:val="restart"/>
            <w:vAlign w:val="center"/>
          </w:tcPr>
          <w:p w:rsidR="00635719" w:rsidRPr="008E5EA3" w:rsidRDefault="00635719" w:rsidP="00D35266">
            <w:pPr>
              <w:pStyle w:val="aff0"/>
              <w:spacing w:before="0" w:after="0"/>
              <w:ind w:left="0" w:right="0"/>
              <w:jc w:val="center"/>
              <w:rPr>
                <w:b/>
              </w:rPr>
            </w:pPr>
            <w:r w:rsidRPr="008E5EA3">
              <w:rPr>
                <w:b/>
              </w:rPr>
              <w:t xml:space="preserve">Сроки </w:t>
            </w:r>
            <w:r w:rsidR="00CC3DAD">
              <w:rPr>
                <w:b/>
              </w:rPr>
              <w:t xml:space="preserve">оказания </w:t>
            </w:r>
            <w:r w:rsidR="00D35266">
              <w:rPr>
                <w:b/>
              </w:rPr>
              <w:t>работ</w:t>
            </w:r>
            <w:r w:rsidRPr="008E5EA3">
              <w:rPr>
                <w:b/>
              </w:rPr>
              <w:t xml:space="preserve"> (начало и окончание)</w:t>
            </w:r>
          </w:p>
        </w:tc>
      </w:tr>
      <w:tr w:rsidR="00635719" w:rsidRPr="00E0250C" w:rsidTr="00C718E2">
        <w:trPr>
          <w:trHeight w:val="147"/>
        </w:trPr>
        <w:tc>
          <w:tcPr>
            <w:tcW w:w="633" w:type="dxa"/>
            <w:vMerge/>
            <w:vAlign w:val="center"/>
          </w:tcPr>
          <w:p w:rsidR="00635719" w:rsidRPr="008E5EA3" w:rsidRDefault="00635719" w:rsidP="00635719">
            <w:pPr>
              <w:pStyle w:val="aff0"/>
              <w:spacing w:before="0" w:after="0"/>
              <w:ind w:left="0" w:right="0"/>
              <w:jc w:val="center"/>
            </w:pPr>
          </w:p>
        </w:tc>
        <w:tc>
          <w:tcPr>
            <w:tcW w:w="2594" w:type="dxa"/>
            <w:vMerge/>
            <w:vAlign w:val="center"/>
          </w:tcPr>
          <w:p w:rsidR="00635719" w:rsidRPr="008E5EA3" w:rsidRDefault="00635719" w:rsidP="00635719">
            <w:pPr>
              <w:pStyle w:val="aff0"/>
              <w:spacing w:before="0" w:after="0"/>
              <w:ind w:left="0" w:right="0"/>
              <w:jc w:val="center"/>
            </w:pPr>
          </w:p>
        </w:tc>
        <w:tc>
          <w:tcPr>
            <w:tcW w:w="2288"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5" w:type="dxa"/>
            <w:vAlign w:val="center"/>
          </w:tcPr>
          <w:p w:rsidR="00635719" w:rsidRPr="008E5EA3" w:rsidRDefault="00635719" w:rsidP="00635719">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C718E2">
        <w:trPr>
          <w:trHeight w:val="269"/>
        </w:trPr>
        <w:tc>
          <w:tcPr>
            <w:tcW w:w="5515"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5"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283" w:name="_Toc90385126"/>
      <w:bookmarkStart w:id="1284" w:name="_Toc98253959"/>
      <w:bookmarkStart w:id="1285" w:name="_Toc157248211"/>
      <w:bookmarkStart w:id="1286" w:name="_Toc157496580"/>
      <w:bookmarkStart w:id="1287" w:name="_Toc158206119"/>
      <w:bookmarkStart w:id="1288" w:name="_Toc164057804"/>
      <w:bookmarkStart w:id="1289" w:name="_Toc164137154"/>
      <w:bookmarkStart w:id="1290" w:name="_Toc164161314"/>
      <w:bookmarkStart w:id="1291" w:name="_Toc165173885"/>
      <w:r>
        <w:rPr>
          <w:b/>
          <w:szCs w:val="24"/>
        </w:rPr>
        <w:br w:type="page"/>
      </w:r>
    </w:p>
    <w:p w:rsidR="00635719" w:rsidRPr="00D904EF" w:rsidRDefault="00635719" w:rsidP="00635719">
      <w:pPr>
        <w:pStyle w:val="3"/>
        <w:rPr>
          <w:szCs w:val="24"/>
        </w:rPr>
      </w:pPr>
      <w:bookmarkStart w:id="1292" w:name="_Toc439170706"/>
      <w:bookmarkStart w:id="1293" w:name="_Toc439172808"/>
      <w:bookmarkStart w:id="1294" w:name="_Toc439173269"/>
      <w:bookmarkStart w:id="1295" w:name="_Toc439238265"/>
      <w:bookmarkStart w:id="1296" w:name="_Toc439252813"/>
      <w:bookmarkStart w:id="1297" w:name="_Toc439323786"/>
      <w:bookmarkStart w:id="1298" w:name="_Toc440361421"/>
      <w:bookmarkStart w:id="1299" w:name="_Toc440376303"/>
      <w:bookmarkStart w:id="1300" w:name="_Toc440382561"/>
      <w:bookmarkStart w:id="1301" w:name="_Toc440447231"/>
      <w:bookmarkStart w:id="1302" w:name="_Toc440620911"/>
      <w:bookmarkStart w:id="1303" w:name="_Toc440631546"/>
      <w:bookmarkStart w:id="1304" w:name="_Toc440875782"/>
      <w:bookmarkStart w:id="1305" w:name="_Toc441131654"/>
      <w:r w:rsidRPr="00D904EF">
        <w:rPr>
          <w:szCs w:val="24"/>
        </w:rPr>
        <w:lastRenderedPageBreak/>
        <w:t>Инструкции по заполнению</w:t>
      </w:r>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w:t>
      </w:r>
      <w:r>
        <w:rPr>
          <w:sz w:val="24"/>
          <w:szCs w:val="24"/>
        </w:rPr>
        <w:t>Участник</w:t>
      </w:r>
      <w:r w:rsidRPr="00F647F7">
        <w:rPr>
          <w:sz w:val="24"/>
          <w:szCs w:val="24"/>
        </w:rPr>
        <w:t xml:space="preserve">ом </w:t>
      </w:r>
      <w:r w:rsidR="00C718E2">
        <w:rPr>
          <w:sz w:val="24"/>
          <w:szCs w:val="24"/>
        </w:rPr>
        <w:t xml:space="preserve">с привлечением </w:t>
      </w:r>
      <w:r w:rsidR="00D35266">
        <w:rPr>
          <w:sz w:val="24"/>
          <w:szCs w:val="24"/>
        </w:rPr>
        <w:t>субподрядчиков</w:t>
      </w:r>
      <w:r w:rsidR="00C718E2">
        <w:rPr>
          <w:sz w:val="24"/>
          <w:szCs w:val="24"/>
        </w:rPr>
        <w:t xml:space="preserve"> </w:t>
      </w:r>
      <w:r w:rsidRPr="00F647F7">
        <w:rPr>
          <w:sz w:val="24"/>
          <w:szCs w:val="24"/>
        </w:rPr>
        <w:t xml:space="preserve">(подраздел </w:t>
      </w:r>
      <w:r w:rsidR="002F2082">
        <w:rPr>
          <w:sz w:val="24"/>
          <w:szCs w:val="24"/>
        </w:rPr>
        <w:fldChar w:fldCharType="begin"/>
      </w:r>
      <w:r w:rsidR="00C718E2">
        <w:rPr>
          <w:sz w:val="24"/>
          <w:szCs w:val="24"/>
        </w:rPr>
        <w:instrText xml:space="preserve"> REF _Ref440271628 \r \h </w:instrText>
      </w:r>
      <w:r w:rsidR="002F2082">
        <w:rPr>
          <w:sz w:val="24"/>
          <w:szCs w:val="24"/>
        </w:rPr>
      </w:r>
      <w:r w:rsidR="002F2082">
        <w:rPr>
          <w:sz w:val="24"/>
          <w:szCs w:val="24"/>
        </w:rPr>
        <w:fldChar w:fldCharType="separate"/>
      </w:r>
      <w:r w:rsidR="00BE4110">
        <w:rPr>
          <w:sz w:val="24"/>
          <w:szCs w:val="24"/>
        </w:rPr>
        <w:t>3.3.9</w:t>
      </w:r>
      <w:r w:rsidR="002F2082">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2F2082">
        <w:rPr>
          <w:sz w:val="24"/>
          <w:szCs w:val="24"/>
        </w:rPr>
        <w:fldChar w:fldCharType="begin"/>
      </w:r>
      <w:r w:rsidR="00D90031">
        <w:rPr>
          <w:sz w:val="24"/>
          <w:szCs w:val="24"/>
        </w:rPr>
        <w:instrText xml:space="preserve"> REF _Ref55336310 \r \h </w:instrText>
      </w:r>
      <w:r w:rsidR="002F2082">
        <w:rPr>
          <w:sz w:val="24"/>
          <w:szCs w:val="24"/>
        </w:rPr>
      </w:r>
      <w:r w:rsidR="002F2082">
        <w:rPr>
          <w:sz w:val="24"/>
          <w:szCs w:val="24"/>
        </w:rPr>
        <w:fldChar w:fldCharType="separate"/>
      </w:r>
      <w:r w:rsidR="00BE4110">
        <w:rPr>
          <w:sz w:val="24"/>
          <w:szCs w:val="24"/>
        </w:rPr>
        <w:t>5.1</w:t>
      </w:r>
      <w:r w:rsidR="002F2082">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w:t>
      </w:r>
      <w:proofErr w:type="spellStart"/>
      <w:r w:rsidRPr="00F647F7">
        <w:rPr>
          <w:sz w:val="24"/>
          <w:szCs w:val="24"/>
        </w:rPr>
        <w:t>т.ч</w:t>
      </w:r>
      <w:proofErr w:type="spellEnd"/>
      <w:r w:rsidRPr="00F647F7">
        <w:rPr>
          <w:sz w:val="24"/>
          <w:szCs w:val="24"/>
        </w:rPr>
        <w:t>.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w:t>
      </w:r>
      <w:r>
        <w:rPr>
          <w:sz w:val="24"/>
          <w:szCs w:val="24"/>
        </w:rPr>
        <w:t>Участник</w:t>
      </w:r>
      <w:r w:rsidRPr="00F647F7">
        <w:rPr>
          <w:sz w:val="24"/>
          <w:szCs w:val="24"/>
        </w:rPr>
        <w:t xml:space="preserve"> указывает:</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выполняемых </w:t>
      </w:r>
      <w:r>
        <w:rPr>
          <w:sz w:val="24"/>
          <w:szCs w:val="24"/>
        </w:rPr>
        <w:t>Участником</w:t>
      </w:r>
      <w:r w:rsidRPr="00843BBD">
        <w:rPr>
          <w:sz w:val="24"/>
          <w:szCs w:val="24"/>
        </w:rPr>
        <w:t xml:space="preserve"> и каждым </w:t>
      </w:r>
      <w:r w:rsidR="00D35266">
        <w:rPr>
          <w:sz w:val="24"/>
          <w:szCs w:val="24"/>
        </w:rPr>
        <w:t>субподрядчиком</w:t>
      </w:r>
      <w:r w:rsidRPr="00843BBD">
        <w:rPr>
          <w:sz w:val="24"/>
          <w:szCs w:val="24"/>
        </w:rPr>
        <w:t xml:space="preserve"> </w:t>
      </w:r>
      <w:r w:rsidR="00D35266">
        <w:rPr>
          <w:sz w:val="24"/>
          <w:szCs w:val="24"/>
        </w:rPr>
        <w:t>работ</w:t>
      </w:r>
      <w:r w:rsidR="00635719" w:rsidRPr="00F647F7">
        <w:rPr>
          <w:sz w:val="24"/>
          <w:szCs w:val="24"/>
        </w:rPr>
        <w:t>;</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w:t>
      </w:r>
      <w:r w:rsidR="00D35266">
        <w:rPr>
          <w:sz w:val="24"/>
          <w:szCs w:val="24"/>
        </w:rPr>
        <w:t>работ</w:t>
      </w:r>
      <w:r w:rsidRPr="00843BBD">
        <w:rPr>
          <w:sz w:val="24"/>
          <w:szCs w:val="24"/>
        </w:rPr>
        <w:t xml:space="preserve"> по </w:t>
      </w:r>
      <w:r>
        <w:rPr>
          <w:sz w:val="24"/>
          <w:szCs w:val="24"/>
        </w:rPr>
        <w:t>Участнику</w:t>
      </w:r>
      <w:r w:rsidRPr="00843BBD">
        <w:rPr>
          <w:sz w:val="24"/>
          <w:szCs w:val="24"/>
        </w:rPr>
        <w:t xml:space="preserve"> и </w:t>
      </w:r>
      <w:r w:rsidR="00D35266">
        <w:rPr>
          <w:sz w:val="24"/>
          <w:szCs w:val="24"/>
        </w:rPr>
        <w:t>субподрядчикам</w:t>
      </w:r>
      <w:r w:rsidRPr="00843BBD">
        <w:rPr>
          <w:sz w:val="24"/>
          <w:szCs w:val="24"/>
        </w:rPr>
        <w:t xml:space="preserve"> в денежном и процентном выражении в соответствии со</w:t>
      </w:r>
      <w:r w:rsidR="00635719" w:rsidRPr="00F647F7">
        <w:rPr>
          <w:sz w:val="24"/>
          <w:szCs w:val="24"/>
        </w:rPr>
        <w:t xml:space="preserve"> </w:t>
      </w:r>
      <w:r w:rsidR="00841A6F">
        <w:rPr>
          <w:sz w:val="24"/>
          <w:szCs w:val="24"/>
        </w:rPr>
        <w:t>Сводной таблицей стоимости</w:t>
      </w:r>
      <w:r w:rsidR="00841A6F" w:rsidRPr="00F647F7">
        <w:rPr>
          <w:sz w:val="24"/>
          <w:szCs w:val="24"/>
        </w:rPr>
        <w:t xml:space="preserve"> </w:t>
      </w:r>
      <w:r w:rsidR="005D252F" w:rsidRPr="005D252F">
        <w:rPr>
          <w:bCs w:val="0"/>
          <w:sz w:val="24"/>
          <w:szCs w:val="24"/>
        </w:rPr>
        <w:t>работ</w:t>
      </w:r>
      <w:r w:rsidR="005D252F" w:rsidRPr="002D4BC6">
        <w:rPr>
          <w:szCs w:val="24"/>
        </w:rPr>
        <w:t xml:space="preserve"> </w:t>
      </w:r>
      <w:r w:rsidR="00635719" w:rsidRPr="00F647F7">
        <w:rPr>
          <w:sz w:val="24"/>
          <w:szCs w:val="24"/>
        </w:rPr>
        <w:t>(</w:t>
      </w:r>
      <w:r w:rsidR="00D90031">
        <w:rPr>
          <w:sz w:val="24"/>
          <w:szCs w:val="24"/>
        </w:rPr>
        <w:t>подраздел</w:t>
      </w:r>
      <w:r w:rsidR="00841A6F">
        <w:rPr>
          <w:sz w:val="24"/>
          <w:szCs w:val="24"/>
        </w:rPr>
        <w:t xml:space="preserve"> </w:t>
      </w:r>
      <w:r w:rsidR="002F2082">
        <w:rPr>
          <w:sz w:val="24"/>
          <w:szCs w:val="24"/>
        </w:rPr>
        <w:fldChar w:fldCharType="begin"/>
      </w:r>
      <w:r w:rsidR="00D90031">
        <w:rPr>
          <w:sz w:val="24"/>
          <w:szCs w:val="24"/>
        </w:rPr>
        <w:instrText xml:space="preserve"> REF _Ref440274337 \r \h </w:instrText>
      </w:r>
      <w:r w:rsidR="002F2082">
        <w:rPr>
          <w:sz w:val="24"/>
          <w:szCs w:val="24"/>
        </w:rPr>
      </w:r>
      <w:r w:rsidR="002F2082">
        <w:rPr>
          <w:sz w:val="24"/>
          <w:szCs w:val="24"/>
        </w:rPr>
        <w:fldChar w:fldCharType="separate"/>
      </w:r>
      <w:r w:rsidR="00BE4110">
        <w:rPr>
          <w:sz w:val="24"/>
          <w:szCs w:val="24"/>
        </w:rPr>
        <w:t>5.2</w:t>
      </w:r>
      <w:r w:rsidR="002F2082">
        <w:rPr>
          <w:sz w:val="24"/>
          <w:szCs w:val="24"/>
        </w:rPr>
        <w:fldChar w:fldCharType="end"/>
      </w:r>
      <w:r w:rsidR="00635719" w:rsidRPr="00F647F7">
        <w:rPr>
          <w:sz w:val="24"/>
          <w:szCs w:val="24"/>
        </w:rPr>
        <w:t>);</w:t>
      </w:r>
    </w:p>
    <w:p w:rsidR="00635719" w:rsidRPr="008E5EA3"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w:t>
      </w:r>
      <w:r w:rsidR="00D35266">
        <w:rPr>
          <w:sz w:val="24"/>
          <w:szCs w:val="24"/>
        </w:rPr>
        <w:t>выполнения работ</w:t>
      </w:r>
      <w:r w:rsidRPr="00843BBD">
        <w:rPr>
          <w:sz w:val="24"/>
          <w:szCs w:val="24"/>
        </w:rPr>
        <w:t xml:space="preserve"> </w:t>
      </w:r>
      <w:r w:rsidR="00FC4C06">
        <w:rPr>
          <w:sz w:val="24"/>
          <w:szCs w:val="24"/>
        </w:rPr>
        <w:t>Участником</w:t>
      </w:r>
      <w:r w:rsidRPr="00843BBD">
        <w:rPr>
          <w:sz w:val="24"/>
          <w:szCs w:val="24"/>
        </w:rPr>
        <w:t xml:space="preserve"> и каждым </w:t>
      </w:r>
      <w:r w:rsidR="00D35266">
        <w:rPr>
          <w:sz w:val="24"/>
          <w:szCs w:val="24"/>
        </w:rPr>
        <w:t>субподрядчиком</w:t>
      </w:r>
      <w:r w:rsidRPr="00843BBD">
        <w:rPr>
          <w:sz w:val="24"/>
          <w:szCs w:val="24"/>
        </w:rPr>
        <w:t xml:space="preserve"> в соответствии с Графиком </w:t>
      </w:r>
      <w:r w:rsidR="00D35266">
        <w:rPr>
          <w:sz w:val="24"/>
          <w:szCs w:val="24"/>
        </w:rPr>
        <w:t>выполнения работ</w:t>
      </w:r>
      <w:r w:rsidR="00635719" w:rsidRPr="00F647F7">
        <w:rPr>
          <w:sz w:val="24"/>
          <w:szCs w:val="24"/>
        </w:rPr>
        <w:t xml:space="preserve"> </w:t>
      </w:r>
      <w:r w:rsidR="00635719" w:rsidRPr="008E5EA3">
        <w:rPr>
          <w:sz w:val="24"/>
          <w:szCs w:val="24"/>
        </w:rPr>
        <w:t xml:space="preserve">(подраздел </w:t>
      </w:r>
      <w:r w:rsidR="002F2082">
        <w:rPr>
          <w:sz w:val="24"/>
          <w:szCs w:val="24"/>
        </w:rPr>
        <w:fldChar w:fldCharType="begin"/>
      </w:r>
      <w:r w:rsidR="00D90031">
        <w:rPr>
          <w:sz w:val="24"/>
          <w:szCs w:val="24"/>
        </w:rPr>
        <w:instrText xml:space="preserve"> REF _Ref440274366 \r \h </w:instrText>
      </w:r>
      <w:r w:rsidR="002F2082">
        <w:rPr>
          <w:sz w:val="24"/>
          <w:szCs w:val="24"/>
        </w:rPr>
      </w:r>
      <w:r w:rsidR="002F2082">
        <w:rPr>
          <w:sz w:val="24"/>
          <w:szCs w:val="24"/>
        </w:rPr>
        <w:fldChar w:fldCharType="separate"/>
      </w:r>
      <w:r w:rsidR="00BE4110">
        <w:rPr>
          <w:sz w:val="24"/>
          <w:szCs w:val="24"/>
        </w:rPr>
        <w:t>5.4</w:t>
      </w:r>
      <w:r w:rsidR="002F2082">
        <w:rPr>
          <w:sz w:val="24"/>
          <w:szCs w:val="24"/>
        </w:rPr>
        <w:fldChar w:fldCharType="end"/>
      </w:r>
      <w:r w:rsidR="00635719" w:rsidRPr="008E5EA3">
        <w:rPr>
          <w:sz w:val="24"/>
          <w:szCs w:val="24"/>
        </w:rPr>
        <w:t>).</w:t>
      </w:r>
    </w:p>
    <w:p w:rsidR="00635719" w:rsidRPr="00B86686" w:rsidRDefault="00635719" w:rsidP="00635719">
      <w:pPr>
        <w:rPr>
          <w:sz w:val="24"/>
          <w:szCs w:val="24"/>
        </w:rPr>
      </w:pPr>
    </w:p>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CA1534" w:rsidRDefault="00CA1534">
      <w:pPr>
        <w:suppressAutoHyphens w:val="0"/>
        <w:spacing w:line="240" w:lineRule="auto"/>
        <w:ind w:firstLine="0"/>
        <w:jc w:val="left"/>
        <w:rPr>
          <w:lang w:eastAsia="ru-RU"/>
        </w:rPr>
      </w:pPr>
      <w:r>
        <w:rPr>
          <w:lang w:eastAsia="ru-RU"/>
        </w:rPr>
        <w:br w:type="page"/>
      </w:r>
    </w:p>
    <w:p w:rsidR="00CA1534" w:rsidRPr="00F647F7" w:rsidRDefault="00CA1534" w:rsidP="00CA1534">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306" w:name="_Ref440376324"/>
      <w:bookmarkStart w:id="1307" w:name="_Ref440376401"/>
      <w:bookmarkStart w:id="1308" w:name="_Toc441131655"/>
      <w:r w:rsidRPr="00F647F7">
        <w:lastRenderedPageBreak/>
        <w:t xml:space="preserve">План распределения объемов </w:t>
      </w:r>
      <w:r w:rsidR="009C7197">
        <w:rPr>
          <w:color w:val="000000"/>
        </w:rPr>
        <w:t>выполнения работ</w:t>
      </w:r>
      <w:r w:rsidR="009C7197" w:rsidRPr="00843BBD">
        <w:t xml:space="preserve"> </w:t>
      </w:r>
      <w:r w:rsidRPr="00F647F7">
        <w:t xml:space="preserve">внутри коллективного </w:t>
      </w:r>
      <w:r>
        <w:t>Участник</w:t>
      </w:r>
      <w:r w:rsidRPr="00F647F7">
        <w:t xml:space="preserve">а </w:t>
      </w:r>
      <w:r w:rsidRPr="00F647F7">
        <w:rPr>
          <w:color w:val="000000"/>
        </w:rPr>
        <w:t>(форма 1</w:t>
      </w:r>
      <w:r w:rsidR="00DA1BA0">
        <w:rPr>
          <w:color w:val="000000"/>
        </w:rPr>
        <w:t>7</w:t>
      </w:r>
      <w:r w:rsidRPr="00F647F7">
        <w:rPr>
          <w:color w:val="000000"/>
        </w:rPr>
        <w:t>)</w:t>
      </w:r>
      <w:bookmarkEnd w:id="1306"/>
      <w:bookmarkEnd w:id="1307"/>
      <w:bookmarkEnd w:id="1308"/>
    </w:p>
    <w:p w:rsidR="00CA1534" w:rsidRPr="00D904EF" w:rsidRDefault="00CA1534" w:rsidP="00CA1534">
      <w:pPr>
        <w:pStyle w:val="3"/>
        <w:rPr>
          <w:szCs w:val="24"/>
        </w:rPr>
      </w:pPr>
      <w:bookmarkStart w:id="1309" w:name="_Toc440376305"/>
      <w:bookmarkStart w:id="1310" w:name="_Toc440382563"/>
      <w:bookmarkStart w:id="1311" w:name="_Toc440447233"/>
      <w:bookmarkStart w:id="1312" w:name="_Toc440620913"/>
      <w:bookmarkStart w:id="1313" w:name="_Toc440631548"/>
      <w:bookmarkStart w:id="1314" w:name="_Toc440875784"/>
      <w:bookmarkStart w:id="1315" w:name="_Toc441131656"/>
      <w:r w:rsidRPr="00D904EF">
        <w:rPr>
          <w:szCs w:val="24"/>
        </w:rPr>
        <w:t xml:space="preserve">Форма плана распределения объемов </w:t>
      </w:r>
      <w:r w:rsidR="009C7197">
        <w:rPr>
          <w:color w:val="000000"/>
          <w:szCs w:val="24"/>
        </w:rPr>
        <w:t>выполнения работ</w:t>
      </w:r>
      <w:r w:rsidR="009C7197" w:rsidRPr="00843BBD">
        <w:rPr>
          <w:szCs w:val="24"/>
        </w:rPr>
        <w:t xml:space="preserve"> </w:t>
      </w:r>
      <w:r w:rsidRPr="00D904EF">
        <w:rPr>
          <w:szCs w:val="24"/>
        </w:rPr>
        <w:t>внутри коллективного Участника</w:t>
      </w:r>
      <w:bookmarkEnd w:id="1309"/>
      <w:bookmarkEnd w:id="1310"/>
      <w:bookmarkEnd w:id="1311"/>
      <w:bookmarkEnd w:id="1312"/>
      <w:bookmarkEnd w:id="1313"/>
      <w:bookmarkEnd w:id="1314"/>
      <w:bookmarkEnd w:id="1315"/>
    </w:p>
    <w:p w:rsidR="00CA1534" w:rsidRPr="00F647F7" w:rsidRDefault="00CA1534" w:rsidP="00CA1534">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CA1534" w:rsidRPr="00F647F7" w:rsidRDefault="00CA1534" w:rsidP="00CA1534">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1BA0">
        <w:rPr>
          <w:noProof/>
          <w:color w:val="000000"/>
          <w:sz w:val="24"/>
          <w:szCs w:val="24"/>
        </w:rPr>
        <w:t>7</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CA1534" w:rsidRPr="00F647F7" w:rsidRDefault="00CA1534" w:rsidP="00CA1534">
      <w:pPr>
        <w:spacing w:line="240" w:lineRule="auto"/>
        <w:ind w:firstLine="0"/>
        <w:rPr>
          <w:color w:val="000000"/>
          <w:sz w:val="24"/>
          <w:szCs w:val="24"/>
        </w:rPr>
      </w:pPr>
    </w:p>
    <w:p w:rsidR="00CA1534" w:rsidRDefault="00CA1534" w:rsidP="009C7197">
      <w:pPr>
        <w:spacing w:line="240" w:lineRule="auto"/>
        <w:ind w:firstLine="0"/>
        <w:jc w:val="center"/>
        <w:rPr>
          <w:b/>
          <w:sz w:val="24"/>
          <w:szCs w:val="24"/>
        </w:rPr>
      </w:pPr>
      <w:r w:rsidRPr="00F647F7">
        <w:rPr>
          <w:b/>
          <w:sz w:val="24"/>
          <w:szCs w:val="24"/>
        </w:rPr>
        <w:t xml:space="preserve">План распределения объемов </w:t>
      </w:r>
      <w:r w:rsidR="009C7197" w:rsidRPr="009C7197">
        <w:rPr>
          <w:b/>
          <w:sz w:val="24"/>
          <w:szCs w:val="24"/>
        </w:rPr>
        <w:t xml:space="preserve">выполнения работ </w:t>
      </w:r>
      <w:r w:rsidRPr="00F647F7">
        <w:rPr>
          <w:b/>
          <w:sz w:val="24"/>
          <w:szCs w:val="24"/>
        </w:rPr>
        <w:t xml:space="preserve">внутри коллективного </w:t>
      </w:r>
      <w:r>
        <w:rPr>
          <w:b/>
          <w:sz w:val="24"/>
          <w:szCs w:val="24"/>
        </w:rPr>
        <w:t>Участник</w:t>
      </w:r>
      <w:r w:rsidR="009C7197">
        <w:rPr>
          <w:b/>
          <w:sz w:val="24"/>
          <w:szCs w:val="24"/>
        </w:rPr>
        <w:t>а</w:t>
      </w:r>
    </w:p>
    <w:p w:rsidR="009C7197" w:rsidRPr="009C7197" w:rsidRDefault="009C7197" w:rsidP="009C7197">
      <w:pPr>
        <w:spacing w:line="240" w:lineRule="auto"/>
        <w:ind w:firstLine="0"/>
        <w:jc w:val="center"/>
        <w:rPr>
          <w:b/>
          <w:sz w:val="24"/>
          <w:szCs w:val="24"/>
        </w:rPr>
      </w:pPr>
    </w:p>
    <w:p w:rsidR="00CA1534" w:rsidRPr="00F647F7" w:rsidRDefault="00CA1534" w:rsidP="00CA1534">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CA1534" w:rsidRPr="00F647F7" w:rsidRDefault="00CA1534" w:rsidP="00CA1534">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9C7197" w:rsidRPr="00E0250C" w:rsidTr="00BC4601">
        <w:trPr>
          <w:trHeight w:val="256"/>
        </w:trPr>
        <w:tc>
          <w:tcPr>
            <w:tcW w:w="633" w:type="dxa"/>
            <w:vMerge w:val="restart"/>
            <w:vAlign w:val="center"/>
          </w:tcPr>
          <w:p w:rsidR="009C7197" w:rsidRPr="008E5EA3" w:rsidRDefault="009C7197" w:rsidP="00BC4601">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2594" w:type="dxa"/>
            <w:vMerge w:val="restart"/>
            <w:vAlign w:val="center"/>
          </w:tcPr>
          <w:p w:rsidR="009C7197" w:rsidRPr="008E5EA3" w:rsidRDefault="009C7197" w:rsidP="00BC4601">
            <w:pPr>
              <w:pStyle w:val="aff0"/>
              <w:spacing w:before="0" w:after="0"/>
              <w:ind w:left="0" w:right="0"/>
              <w:jc w:val="center"/>
              <w:rPr>
                <w:b/>
              </w:rPr>
            </w:pPr>
            <w:r w:rsidRPr="008E5EA3">
              <w:rPr>
                <w:b/>
              </w:rPr>
              <w:t xml:space="preserve">Наименование </w:t>
            </w:r>
            <w:r>
              <w:rPr>
                <w:b/>
              </w:rPr>
              <w:t>работ</w:t>
            </w:r>
          </w:p>
        </w:tc>
        <w:tc>
          <w:tcPr>
            <w:tcW w:w="2288" w:type="dxa"/>
            <w:vMerge w:val="restart"/>
            <w:vAlign w:val="center"/>
          </w:tcPr>
          <w:p w:rsidR="009C7197" w:rsidRPr="008E5EA3" w:rsidRDefault="009C7197" w:rsidP="00BC4601">
            <w:pPr>
              <w:pStyle w:val="aff0"/>
              <w:spacing w:before="0" w:after="0"/>
              <w:ind w:left="0" w:right="0"/>
              <w:jc w:val="center"/>
              <w:rPr>
                <w:b/>
              </w:rPr>
            </w:pPr>
            <w:r w:rsidRPr="008E5EA3">
              <w:rPr>
                <w:b/>
              </w:rPr>
              <w:t>Наименование организации,</w:t>
            </w:r>
            <w:r>
              <w:rPr>
                <w:b/>
              </w:rPr>
              <w:t xml:space="preserve"> выполняющей</w:t>
            </w:r>
            <w:r w:rsidRPr="00C718E2">
              <w:rPr>
                <w:b/>
              </w:rPr>
              <w:t xml:space="preserve"> данный объем </w:t>
            </w:r>
            <w:r>
              <w:rPr>
                <w:b/>
              </w:rPr>
              <w:t>работ</w:t>
            </w:r>
          </w:p>
        </w:tc>
        <w:tc>
          <w:tcPr>
            <w:tcW w:w="2707" w:type="dxa"/>
            <w:gridSpan w:val="2"/>
            <w:vAlign w:val="center"/>
          </w:tcPr>
          <w:p w:rsidR="009C7197" w:rsidRPr="008E5EA3" w:rsidRDefault="009C7197" w:rsidP="00BC4601">
            <w:pPr>
              <w:pStyle w:val="aff0"/>
              <w:spacing w:before="0" w:after="0"/>
              <w:ind w:left="0" w:right="0"/>
              <w:jc w:val="center"/>
              <w:rPr>
                <w:b/>
              </w:rPr>
            </w:pPr>
            <w:r w:rsidRPr="008E5EA3">
              <w:rPr>
                <w:b/>
              </w:rPr>
              <w:t xml:space="preserve">Стоимость </w:t>
            </w:r>
            <w:r>
              <w:rPr>
                <w:b/>
              </w:rPr>
              <w:t>работ</w:t>
            </w:r>
          </w:p>
        </w:tc>
        <w:tc>
          <w:tcPr>
            <w:tcW w:w="1349" w:type="dxa"/>
            <w:vMerge w:val="restart"/>
            <w:vAlign w:val="center"/>
          </w:tcPr>
          <w:p w:rsidR="009C7197" w:rsidRPr="008E5EA3" w:rsidRDefault="009C7197" w:rsidP="00BC4601">
            <w:pPr>
              <w:pStyle w:val="aff0"/>
              <w:spacing w:before="0" w:after="0"/>
              <w:ind w:left="0" w:right="0"/>
              <w:jc w:val="center"/>
              <w:rPr>
                <w:b/>
              </w:rPr>
            </w:pPr>
            <w:r w:rsidRPr="008E5EA3">
              <w:rPr>
                <w:b/>
              </w:rPr>
              <w:t xml:space="preserve">Сроки </w:t>
            </w:r>
            <w:r>
              <w:rPr>
                <w:b/>
              </w:rPr>
              <w:t>оказания работ</w:t>
            </w:r>
            <w:r w:rsidRPr="008E5EA3">
              <w:rPr>
                <w:b/>
              </w:rPr>
              <w:t xml:space="preserve"> (начало и окончание)</w:t>
            </w:r>
          </w:p>
        </w:tc>
      </w:tr>
      <w:tr w:rsidR="009C7197" w:rsidRPr="00E0250C" w:rsidTr="00BC4601">
        <w:trPr>
          <w:trHeight w:val="147"/>
        </w:trPr>
        <w:tc>
          <w:tcPr>
            <w:tcW w:w="633" w:type="dxa"/>
            <w:vMerge/>
            <w:vAlign w:val="center"/>
          </w:tcPr>
          <w:p w:rsidR="009C7197" w:rsidRPr="008E5EA3" w:rsidRDefault="009C7197" w:rsidP="00BC4601">
            <w:pPr>
              <w:pStyle w:val="aff0"/>
              <w:spacing w:before="0" w:after="0"/>
              <w:ind w:left="0" w:right="0"/>
              <w:jc w:val="center"/>
            </w:pPr>
          </w:p>
        </w:tc>
        <w:tc>
          <w:tcPr>
            <w:tcW w:w="2594" w:type="dxa"/>
            <w:vMerge/>
            <w:vAlign w:val="center"/>
          </w:tcPr>
          <w:p w:rsidR="009C7197" w:rsidRPr="008E5EA3" w:rsidRDefault="009C7197" w:rsidP="00BC4601">
            <w:pPr>
              <w:pStyle w:val="aff0"/>
              <w:spacing w:before="0" w:after="0"/>
              <w:ind w:left="0" w:right="0"/>
              <w:jc w:val="center"/>
            </w:pPr>
          </w:p>
        </w:tc>
        <w:tc>
          <w:tcPr>
            <w:tcW w:w="2288" w:type="dxa"/>
            <w:vMerge/>
            <w:vAlign w:val="center"/>
          </w:tcPr>
          <w:p w:rsidR="009C7197" w:rsidRPr="008E5EA3" w:rsidRDefault="009C7197" w:rsidP="00BC4601">
            <w:pPr>
              <w:pStyle w:val="aff0"/>
              <w:spacing w:before="0" w:after="0"/>
              <w:ind w:left="0" w:right="0"/>
              <w:jc w:val="center"/>
            </w:pPr>
          </w:p>
        </w:tc>
        <w:tc>
          <w:tcPr>
            <w:tcW w:w="1432" w:type="dxa"/>
            <w:vAlign w:val="center"/>
          </w:tcPr>
          <w:p w:rsidR="009C7197" w:rsidRPr="008E5EA3" w:rsidRDefault="009C7197" w:rsidP="00BC4601">
            <w:pPr>
              <w:pStyle w:val="aff0"/>
              <w:spacing w:before="0" w:after="0"/>
              <w:ind w:left="0" w:right="0"/>
              <w:jc w:val="center"/>
              <w:rPr>
                <w:b/>
              </w:rPr>
            </w:pPr>
            <w:r w:rsidRPr="008E5EA3">
              <w:rPr>
                <w:b/>
              </w:rPr>
              <w:t>в денежном выражении, руб. (без НДС)</w:t>
            </w:r>
          </w:p>
        </w:tc>
        <w:tc>
          <w:tcPr>
            <w:tcW w:w="1275" w:type="dxa"/>
            <w:vAlign w:val="center"/>
          </w:tcPr>
          <w:p w:rsidR="009C7197" w:rsidRPr="008E5EA3" w:rsidRDefault="009C7197" w:rsidP="00BC4601">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9C7197" w:rsidRPr="008E5EA3" w:rsidRDefault="009C7197" w:rsidP="00BC4601">
            <w:pPr>
              <w:pStyle w:val="aff0"/>
              <w:spacing w:before="0" w:after="0"/>
              <w:ind w:left="0" w:right="0"/>
              <w:jc w:val="center"/>
            </w:pPr>
          </w:p>
        </w:tc>
      </w:tr>
      <w:tr w:rsidR="00CA1534" w:rsidRPr="00E0250C" w:rsidTr="009C7197">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D50E8D">
            <w:pPr>
              <w:pStyle w:val="aff1"/>
              <w:spacing w:before="0" w:after="0"/>
              <w:ind w:left="0" w:right="0"/>
              <w:jc w:val="center"/>
              <w:rPr>
                <w:color w:val="000000"/>
                <w:sz w:val="22"/>
              </w:rPr>
            </w:pPr>
            <w:r w:rsidRPr="008E5EA3">
              <w:rPr>
                <w:color w:val="000000"/>
                <w:sz w:val="22"/>
              </w:rPr>
              <w:t>…</w:t>
            </w: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0A7DB0" w:rsidTr="00C718E2">
        <w:trPr>
          <w:trHeight w:val="269"/>
        </w:trPr>
        <w:tc>
          <w:tcPr>
            <w:tcW w:w="5515" w:type="dxa"/>
            <w:gridSpan w:val="3"/>
            <w:vAlign w:val="center"/>
          </w:tcPr>
          <w:p w:rsidR="00CA1534" w:rsidRPr="008E5EA3" w:rsidRDefault="00CA1534" w:rsidP="00D50E8D">
            <w:pPr>
              <w:pStyle w:val="aff1"/>
              <w:spacing w:before="0" w:after="0"/>
              <w:ind w:left="0" w:right="0"/>
              <w:rPr>
                <w:b/>
                <w:sz w:val="22"/>
              </w:rPr>
            </w:pPr>
            <w:r w:rsidRPr="008E5EA3">
              <w:rPr>
                <w:b/>
                <w:sz w:val="22"/>
              </w:rPr>
              <w:t>ИТОГО</w:t>
            </w:r>
          </w:p>
        </w:tc>
        <w:tc>
          <w:tcPr>
            <w:tcW w:w="1432" w:type="dxa"/>
            <w:vAlign w:val="center"/>
          </w:tcPr>
          <w:p w:rsidR="00CA1534" w:rsidRPr="008E5EA3" w:rsidRDefault="00CA1534" w:rsidP="00D50E8D">
            <w:pPr>
              <w:pStyle w:val="aff1"/>
              <w:spacing w:before="0" w:after="0"/>
              <w:ind w:left="0" w:right="0"/>
              <w:jc w:val="center"/>
              <w:rPr>
                <w:b/>
                <w:sz w:val="22"/>
              </w:rPr>
            </w:pPr>
          </w:p>
        </w:tc>
        <w:tc>
          <w:tcPr>
            <w:tcW w:w="1275" w:type="dxa"/>
            <w:vAlign w:val="center"/>
          </w:tcPr>
          <w:p w:rsidR="00CA1534" w:rsidRPr="008E5EA3" w:rsidRDefault="00CA1534" w:rsidP="00D50E8D">
            <w:pPr>
              <w:pStyle w:val="aff1"/>
              <w:spacing w:before="0" w:after="0"/>
              <w:ind w:left="0" w:right="0"/>
              <w:jc w:val="center"/>
              <w:rPr>
                <w:b/>
                <w:sz w:val="22"/>
              </w:rPr>
            </w:pPr>
            <w:r w:rsidRPr="008E5EA3">
              <w:rPr>
                <w:b/>
                <w:sz w:val="22"/>
              </w:rPr>
              <w:t>100%</w:t>
            </w:r>
          </w:p>
        </w:tc>
        <w:tc>
          <w:tcPr>
            <w:tcW w:w="1349" w:type="dxa"/>
            <w:vAlign w:val="center"/>
          </w:tcPr>
          <w:p w:rsidR="00CA1534" w:rsidRPr="008E5EA3" w:rsidRDefault="00CA1534" w:rsidP="00D50E8D">
            <w:pPr>
              <w:pStyle w:val="aff1"/>
              <w:spacing w:before="0" w:after="0"/>
              <w:ind w:left="0" w:right="0"/>
              <w:jc w:val="center"/>
              <w:rPr>
                <w:b/>
                <w:sz w:val="22"/>
              </w:rPr>
            </w:pPr>
            <w:r w:rsidRPr="008E5EA3">
              <w:rPr>
                <w:b/>
                <w:sz w:val="22"/>
              </w:rPr>
              <w:t>Х</w:t>
            </w:r>
          </w:p>
        </w:tc>
      </w:tr>
    </w:tbl>
    <w:p w:rsidR="00CA1534" w:rsidRPr="00F647F7" w:rsidRDefault="00CA1534" w:rsidP="00CA1534">
      <w:pPr>
        <w:spacing w:line="240" w:lineRule="auto"/>
        <w:rPr>
          <w:color w:val="000000"/>
          <w:sz w:val="24"/>
          <w:szCs w:val="24"/>
        </w:rPr>
      </w:pP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CA1534" w:rsidRPr="00F647F7" w:rsidRDefault="00CA1534" w:rsidP="00CA1534">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CA1534" w:rsidRDefault="00CA1534" w:rsidP="00CA1534">
      <w:pPr>
        <w:suppressAutoHyphens w:val="0"/>
        <w:spacing w:line="240" w:lineRule="auto"/>
        <w:ind w:firstLine="0"/>
        <w:jc w:val="left"/>
        <w:rPr>
          <w:sz w:val="24"/>
          <w:szCs w:val="24"/>
        </w:rPr>
      </w:pPr>
      <w:r>
        <w:rPr>
          <w:b/>
          <w:szCs w:val="24"/>
        </w:rPr>
        <w:br w:type="page"/>
      </w:r>
    </w:p>
    <w:p w:rsidR="00CA1534" w:rsidRPr="00D904EF" w:rsidRDefault="00CA1534" w:rsidP="00CA1534">
      <w:pPr>
        <w:pStyle w:val="3"/>
        <w:rPr>
          <w:szCs w:val="24"/>
        </w:rPr>
      </w:pPr>
      <w:bookmarkStart w:id="1316" w:name="_Toc440376306"/>
      <w:bookmarkStart w:id="1317" w:name="_Toc440382564"/>
      <w:bookmarkStart w:id="1318" w:name="_Toc440447234"/>
      <w:bookmarkStart w:id="1319" w:name="_Toc440620914"/>
      <w:bookmarkStart w:id="1320" w:name="_Toc440631549"/>
      <w:bookmarkStart w:id="1321" w:name="_Toc440875785"/>
      <w:bookmarkStart w:id="1322" w:name="_Toc441131657"/>
      <w:r w:rsidRPr="00D904EF">
        <w:rPr>
          <w:szCs w:val="24"/>
        </w:rPr>
        <w:lastRenderedPageBreak/>
        <w:t>Инструкции по заполнению</w:t>
      </w:r>
      <w:bookmarkEnd w:id="1316"/>
      <w:bookmarkEnd w:id="1317"/>
      <w:bookmarkEnd w:id="1318"/>
      <w:bookmarkEnd w:id="1319"/>
      <w:bookmarkEnd w:id="1320"/>
      <w:bookmarkEnd w:id="1321"/>
      <w:bookmarkEnd w:id="1322"/>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2F2082">
        <w:rPr>
          <w:sz w:val="24"/>
          <w:szCs w:val="24"/>
        </w:rPr>
        <w:fldChar w:fldCharType="begin"/>
      </w:r>
      <w:r w:rsidR="00EA17A9">
        <w:rPr>
          <w:sz w:val="24"/>
          <w:szCs w:val="24"/>
        </w:rPr>
        <w:instrText xml:space="preserve"> REF _Ref440876703 \r \h </w:instrText>
      </w:r>
      <w:r w:rsidR="002F2082">
        <w:rPr>
          <w:sz w:val="24"/>
          <w:szCs w:val="24"/>
        </w:rPr>
      </w:r>
      <w:r w:rsidR="002F2082">
        <w:rPr>
          <w:sz w:val="24"/>
          <w:szCs w:val="24"/>
        </w:rPr>
        <w:fldChar w:fldCharType="separate"/>
      </w:r>
      <w:r w:rsidR="00BE4110">
        <w:rPr>
          <w:sz w:val="24"/>
          <w:szCs w:val="24"/>
        </w:rPr>
        <w:t>3.3.10</w:t>
      </w:r>
      <w:r w:rsidR="002F2082">
        <w:rPr>
          <w:sz w:val="24"/>
          <w:szCs w:val="24"/>
        </w:rPr>
        <w:fldChar w:fldCharType="end"/>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Pr="00A55F54">
        <w:rPr>
          <w:sz w:val="24"/>
          <w:szCs w:val="24"/>
        </w:rPr>
        <w:t xml:space="preserve">(подраздел </w:t>
      </w:r>
      <w:r w:rsidR="002F2082">
        <w:rPr>
          <w:sz w:val="24"/>
          <w:szCs w:val="24"/>
        </w:rPr>
        <w:fldChar w:fldCharType="begin"/>
      </w:r>
      <w:r>
        <w:rPr>
          <w:sz w:val="24"/>
          <w:szCs w:val="24"/>
        </w:rPr>
        <w:instrText xml:space="preserve"> REF _Ref55336310 \r \h </w:instrText>
      </w:r>
      <w:r w:rsidR="002F2082">
        <w:rPr>
          <w:sz w:val="24"/>
          <w:szCs w:val="24"/>
        </w:rPr>
      </w:r>
      <w:r w:rsidR="002F2082">
        <w:rPr>
          <w:sz w:val="24"/>
          <w:szCs w:val="24"/>
        </w:rPr>
        <w:fldChar w:fldCharType="separate"/>
      </w:r>
      <w:r w:rsidR="00BE4110">
        <w:rPr>
          <w:sz w:val="24"/>
          <w:szCs w:val="24"/>
        </w:rPr>
        <w:t>5.1</w:t>
      </w:r>
      <w:r w:rsidR="002F2082">
        <w:rPr>
          <w:sz w:val="24"/>
          <w:szCs w:val="24"/>
        </w:rPr>
        <w:fldChar w:fldCharType="end"/>
      </w:r>
      <w:r w:rsidRPr="00A55F54">
        <w:rPr>
          <w:sz w:val="24"/>
          <w:szCs w:val="24"/>
        </w:rPr>
        <w:t>)</w:t>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w:t>
      </w:r>
      <w:proofErr w:type="spellStart"/>
      <w:r w:rsidRPr="00F647F7">
        <w:rPr>
          <w:sz w:val="24"/>
          <w:szCs w:val="24"/>
        </w:rPr>
        <w:t>т.ч</w:t>
      </w:r>
      <w:proofErr w:type="spellEnd"/>
      <w:r w:rsidRPr="00F647F7">
        <w:rPr>
          <w:sz w:val="24"/>
          <w:szCs w:val="24"/>
        </w:rPr>
        <w:t>. организационно-правовую форму) и свой адрес.</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CA1534" w:rsidRPr="00F647F7" w:rsidRDefault="00C718E2"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w:t>
      </w:r>
      <w:r w:rsidR="009C7197">
        <w:rPr>
          <w:sz w:val="24"/>
          <w:szCs w:val="24"/>
        </w:rPr>
        <w:t>выполняемых</w:t>
      </w:r>
      <w:r w:rsidRPr="00843BBD">
        <w:rPr>
          <w:sz w:val="24"/>
          <w:szCs w:val="24"/>
        </w:rPr>
        <w:t xml:space="preserve"> </w:t>
      </w:r>
      <w:r>
        <w:rPr>
          <w:sz w:val="24"/>
          <w:szCs w:val="24"/>
        </w:rPr>
        <w:t>каждым членом коллективного Участника</w:t>
      </w:r>
      <w:r w:rsidRPr="00843BBD">
        <w:rPr>
          <w:sz w:val="24"/>
          <w:szCs w:val="24"/>
        </w:rPr>
        <w:t xml:space="preserve"> </w:t>
      </w:r>
      <w:r w:rsidR="009C7197">
        <w:rPr>
          <w:sz w:val="24"/>
          <w:szCs w:val="24"/>
        </w:rPr>
        <w:t>работ</w:t>
      </w:r>
      <w:r w:rsidR="00CA1534" w:rsidRPr="00F647F7">
        <w:rPr>
          <w:sz w:val="24"/>
          <w:szCs w:val="24"/>
        </w:rPr>
        <w:t>;</w:t>
      </w:r>
    </w:p>
    <w:p w:rsidR="00CA1534" w:rsidRPr="00F647F7"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w:t>
      </w:r>
      <w:r w:rsidR="009C7197">
        <w:rPr>
          <w:sz w:val="24"/>
          <w:szCs w:val="24"/>
        </w:rPr>
        <w:t>работ</w:t>
      </w:r>
      <w:r w:rsidRPr="00843BBD">
        <w:rPr>
          <w:sz w:val="24"/>
          <w:szCs w:val="24"/>
        </w:rPr>
        <w:t xml:space="preserve"> по </w:t>
      </w:r>
      <w:r>
        <w:rPr>
          <w:sz w:val="24"/>
          <w:szCs w:val="24"/>
        </w:rPr>
        <w:t>каждому члену коллективного Участника</w:t>
      </w:r>
      <w:r w:rsidRPr="00843BBD">
        <w:rPr>
          <w:sz w:val="24"/>
          <w:szCs w:val="24"/>
        </w:rPr>
        <w:t xml:space="preserve"> в денежном и процентном выражении в соответствии со</w:t>
      </w:r>
      <w:r>
        <w:rPr>
          <w:sz w:val="24"/>
          <w:szCs w:val="24"/>
        </w:rPr>
        <w:t xml:space="preserve"> </w:t>
      </w:r>
      <w:r w:rsidR="00CA1534">
        <w:rPr>
          <w:sz w:val="24"/>
          <w:szCs w:val="24"/>
        </w:rPr>
        <w:t>Сводной таблицей стоимости</w:t>
      </w:r>
      <w:r w:rsidR="00CA1534" w:rsidRPr="00F647F7">
        <w:rPr>
          <w:sz w:val="24"/>
          <w:szCs w:val="24"/>
        </w:rPr>
        <w:t xml:space="preserve"> </w:t>
      </w:r>
      <w:r w:rsidR="005D252F" w:rsidRPr="005D252F">
        <w:rPr>
          <w:bCs w:val="0"/>
          <w:sz w:val="24"/>
          <w:szCs w:val="24"/>
        </w:rPr>
        <w:t>работ</w:t>
      </w:r>
      <w:r w:rsidR="005D252F" w:rsidRPr="002D4BC6">
        <w:rPr>
          <w:szCs w:val="24"/>
        </w:rPr>
        <w:t xml:space="preserve"> </w:t>
      </w:r>
      <w:r w:rsidR="00CA1534" w:rsidRPr="00F647F7">
        <w:rPr>
          <w:sz w:val="24"/>
          <w:szCs w:val="24"/>
        </w:rPr>
        <w:t>(</w:t>
      </w:r>
      <w:r w:rsidR="00CA1534">
        <w:rPr>
          <w:sz w:val="24"/>
          <w:szCs w:val="24"/>
        </w:rPr>
        <w:t xml:space="preserve">подраздел </w:t>
      </w:r>
      <w:r w:rsidR="002F2082">
        <w:rPr>
          <w:sz w:val="24"/>
          <w:szCs w:val="24"/>
        </w:rPr>
        <w:fldChar w:fldCharType="begin"/>
      </w:r>
      <w:r w:rsidR="00CA1534">
        <w:rPr>
          <w:sz w:val="24"/>
          <w:szCs w:val="24"/>
        </w:rPr>
        <w:instrText xml:space="preserve"> REF _Ref440274337 \r \h </w:instrText>
      </w:r>
      <w:r w:rsidR="002F2082">
        <w:rPr>
          <w:sz w:val="24"/>
          <w:szCs w:val="24"/>
        </w:rPr>
      </w:r>
      <w:r w:rsidR="002F2082">
        <w:rPr>
          <w:sz w:val="24"/>
          <w:szCs w:val="24"/>
        </w:rPr>
        <w:fldChar w:fldCharType="separate"/>
      </w:r>
      <w:r w:rsidR="00BE4110">
        <w:rPr>
          <w:sz w:val="24"/>
          <w:szCs w:val="24"/>
        </w:rPr>
        <w:t>5.2</w:t>
      </w:r>
      <w:r w:rsidR="002F2082">
        <w:rPr>
          <w:sz w:val="24"/>
          <w:szCs w:val="24"/>
        </w:rPr>
        <w:fldChar w:fldCharType="end"/>
      </w:r>
      <w:r w:rsidR="00CA1534" w:rsidRPr="00F647F7">
        <w:rPr>
          <w:sz w:val="24"/>
          <w:szCs w:val="24"/>
        </w:rPr>
        <w:t>);</w:t>
      </w:r>
    </w:p>
    <w:p w:rsidR="00CA1534" w:rsidRPr="008E5EA3"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w:t>
      </w:r>
      <w:r w:rsidR="009C7197">
        <w:rPr>
          <w:sz w:val="24"/>
          <w:szCs w:val="24"/>
        </w:rPr>
        <w:t>выполнения работ</w:t>
      </w:r>
      <w:r w:rsidRPr="00843BBD">
        <w:rPr>
          <w:sz w:val="24"/>
          <w:szCs w:val="24"/>
        </w:rPr>
        <w:t xml:space="preserve"> </w:t>
      </w:r>
      <w:r>
        <w:rPr>
          <w:sz w:val="24"/>
          <w:szCs w:val="24"/>
        </w:rPr>
        <w:t>каждым членом коллективного Участника</w:t>
      </w:r>
      <w:r w:rsidRPr="00843BBD">
        <w:rPr>
          <w:sz w:val="24"/>
          <w:szCs w:val="24"/>
        </w:rPr>
        <w:t xml:space="preserve"> в соответствии с</w:t>
      </w:r>
      <w:r w:rsidR="00CA1534" w:rsidRPr="00F647F7">
        <w:rPr>
          <w:sz w:val="24"/>
          <w:szCs w:val="24"/>
        </w:rPr>
        <w:t xml:space="preserve"> Графиком </w:t>
      </w:r>
      <w:r w:rsidR="009C7197">
        <w:rPr>
          <w:sz w:val="24"/>
          <w:szCs w:val="24"/>
        </w:rPr>
        <w:t>выполнения работ</w:t>
      </w:r>
      <w:r w:rsidR="00CA1534" w:rsidRPr="00F647F7">
        <w:rPr>
          <w:sz w:val="24"/>
          <w:szCs w:val="24"/>
        </w:rPr>
        <w:t xml:space="preserve"> </w:t>
      </w:r>
      <w:r w:rsidR="00CA1534" w:rsidRPr="008E5EA3">
        <w:rPr>
          <w:sz w:val="24"/>
          <w:szCs w:val="24"/>
        </w:rPr>
        <w:t xml:space="preserve">(подраздел </w:t>
      </w:r>
      <w:r w:rsidR="002F2082">
        <w:rPr>
          <w:sz w:val="24"/>
          <w:szCs w:val="24"/>
        </w:rPr>
        <w:fldChar w:fldCharType="begin"/>
      </w:r>
      <w:r w:rsidR="00CA1534">
        <w:rPr>
          <w:sz w:val="24"/>
          <w:szCs w:val="24"/>
        </w:rPr>
        <w:instrText xml:space="preserve"> REF _Ref440274366 \r \h </w:instrText>
      </w:r>
      <w:r w:rsidR="002F2082">
        <w:rPr>
          <w:sz w:val="24"/>
          <w:szCs w:val="24"/>
        </w:rPr>
      </w:r>
      <w:r w:rsidR="002F2082">
        <w:rPr>
          <w:sz w:val="24"/>
          <w:szCs w:val="24"/>
        </w:rPr>
        <w:fldChar w:fldCharType="separate"/>
      </w:r>
      <w:r w:rsidR="00BE4110">
        <w:rPr>
          <w:sz w:val="24"/>
          <w:szCs w:val="24"/>
        </w:rPr>
        <w:t>5.4</w:t>
      </w:r>
      <w:r w:rsidR="002F2082">
        <w:rPr>
          <w:sz w:val="24"/>
          <w:szCs w:val="24"/>
        </w:rPr>
        <w:fldChar w:fldCharType="end"/>
      </w:r>
      <w:r w:rsidR="00CA1534" w:rsidRPr="008E5EA3">
        <w:rPr>
          <w:sz w:val="24"/>
          <w:szCs w:val="24"/>
        </w:rPr>
        <w:t>).</w:t>
      </w:r>
    </w:p>
    <w:p w:rsidR="00CA1534" w:rsidRPr="00566071" w:rsidRDefault="00CA1534" w:rsidP="00CA1534">
      <w:pPr>
        <w:rPr>
          <w:sz w:val="24"/>
          <w:szCs w:val="24"/>
        </w:rPr>
      </w:pPr>
    </w:p>
    <w:p w:rsidR="005E3517" w:rsidRDefault="005E3517" w:rsidP="00CA1534">
      <w:pPr>
        <w:sectPr w:rsidR="005E3517" w:rsidSect="00FB7116">
          <w:pgSz w:w="11906" w:h="16838" w:code="9"/>
          <w:pgMar w:top="680" w:right="567" w:bottom="539" w:left="1134" w:header="709" w:footer="709" w:gutter="0"/>
          <w:cols w:space="720"/>
          <w:docGrid w:linePitch="360"/>
        </w:sectPr>
      </w:pPr>
    </w:p>
    <w:p w:rsidR="005E3517" w:rsidRPr="00CC5A3A" w:rsidRDefault="005E3517" w:rsidP="005E3517">
      <w:pPr>
        <w:pStyle w:val="2"/>
        <w:pageBreakBefore/>
        <w:tabs>
          <w:tab w:val="clear" w:pos="0"/>
          <w:tab w:val="clear" w:pos="1700"/>
          <w:tab w:val="num" w:pos="1134"/>
          <w:tab w:val="num" w:pos="5104"/>
        </w:tabs>
        <w:spacing w:before="100" w:beforeAutospacing="1" w:after="100" w:afterAutospacing="1" w:line="240" w:lineRule="auto"/>
      </w:pPr>
      <w:bookmarkStart w:id="1323" w:name="_Toc426108836"/>
      <w:bookmarkStart w:id="1324" w:name="_Ref441574460"/>
      <w:bookmarkStart w:id="1325" w:name="_Ref441574649"/>
      <w:bookmarkStart w:id="1326" w:name="_Toc441575251"/>
      <w:bookmarkStart w:id="1327" w:name="_Ref442187883"/>
      <w:r w:rsidRPr="00CC5A3A">
        <w:lastRenderedPageBreak/>
        <w:t>Расписка  сдачи-приемки соглашения о неустойке (форма 1</w:t>
      </w:r>
      <w:r>
        <w:t>8</w:t>
      </w:r>
      <w:r w:rsidRPr="00CC5A3A">
        <w:t>)</w:t>
      </w:r>
      <w:bookmarkEnd w:id="1323"/>
      <w:bookmarkEnd w:id="1324"/>
      <w:bookmarkEnd w:id="1325"/>
      <w:bookmarkEnd w:id="1326"/>
      <w:bookmarkEnd w:id="1327"/>
    </w:p>
    <w:p w:rsidR="005E3517" w:rsidRPr="00CC5A3A" w:rsidRDefault="005E3517" w:rsidP="005E3517">
      <w:pPr>
        <w:pStyle w:val="3"/>
        <w:rPr>
          <w:szCs w:val="24"/>
        </w:rPr>
      </w:pPr>
      <w:bookmarkStart w:id="1328" w:name="_Toc426108837"/>
      <w:bookmarkStart w:id="1329" w:name="_Ref441574456"/>
      <w:bookmarkStart w:id="1330" w:name="_Toc441575252"/>
      <w:r w:rsidRPr="00CC5A3A">
        <w:rPr>
          <w:szCs w:val="24"/>
        </w:rPr>
        <w:t xml:space="preserve">Форма Расписки  сдачи-приемки </w:t>
      </w:r>
      <w:bookmarkEnd w:id="1328"/>
      <w:r w:rsidRPr="00CC5A3A">
        <w:rPr>
          <w:szCs w:val="24"/>
        </w:rPr>
        <w:t>соглашения о неустойке</w:t>
      </w:r>
      <w:bookmarkEnd w:id="1329"/>
      <w:bookmarkEnd w:id="1330"/>
    </w:p>
    <w:p w:rsidR="005E3517" w:rsidRPr="00CC5A3A" w:rsidRDefault="005E3517" w:rsidP="005E3517">
      <w:pPr>
        <w:pStyle w:val="26"/>
        <w:tabs>
          <w:tab w:val="clear" w:pos="4536"/>
        </w:tabs>
        <w:spacing w:before="100" w:beforeAutospacing="1" w:after="100" w:afterAutospacing="1"/>
        <w:ind w:firstLine="0"/>
        <w:jc w:val="center"/>
        <w:rPr>
          <w:sz w:val="24"/>
          <w:szCs w:val="24"/>
        </w:rPr>
      </w:pPr>
    </w:p>
    <w:p w:rsidR="005E3517" w:rsidRPr="00CC5A3A" w:rsidRDefault="005E3517" w:rsidP="005E3517">
      <w:pPr>
        <w:pBdr>
          <w:top w:val="single" w:sz="4" w:space="1" w:color="auto"/>
        </w:pBdr>
        <w:shd w:val="clear" w:color="auto" w:fill="E0E0E0"/>
        <w:ind w:right="21" w:firstLine="0"/>
        <w:jc w:val="center"/>
        <w:rPr>
          <w:b/>
          <w:color w:val="000000"/>
          <w:spacing w:val="36"/>
          <w:szCs w:val="24"/>
        </w:rPr>
      </w:pPr>
      <w:r w:rsidRPr="00CC5A3A">
        <w:rPr>
          <w:b/>
          <w:color w:val="000000"/>
          <w:spacing w:val="36"/>
          <w:szCs w:val="24"/>
        </w:rPr>
        <w:t>начало формы</w:t>
      </w:r>
    </w:p>
    <w:p w:rsidR="005E3517" w:rsidRPr="00047DE1" w:rsidRDefault="005E3517" w:rsidP="005E3517">
      <w:pPr>
        <w:ind w:firstLine="0"/>
        <w:jc w:val="center"/>
        <w:rPr>
          <w:b/>
          <w:sz w:val="24"/>
          <w:szCs w:val="24"/>
        </w:rPr>
      </w:pPr>
      <w:r w:rsidRPr="00047DE1">
        <w:rPr>
          <w:b/>
          <w:sz w:val="24"/>
          <w:szCs w:val="24"/>
        </w:rPr>
        <w:t>Расписка  сдачи-приемки соглашения о неустойке</w:t>
      </w:r>
    </w:p>
    <w:p w:rsidR="005E3517" w:rsidRPr="00047DE1" w:rsidRDefault="005E3517" w:rsidP="005E3517">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5E3517" w:rsidRPr="00047DE1" w:rsidTr="00A27DBF">
        <w:tc>
          <w:tcPr>
            <w:tcW w:w="14863" w:type="dxa"/>
            <w:gridSpan w:val="7"/>
            <w:shd w:val="clear" w:color="auto" w:fill="auto"/>
          </w:tcPr>
          <w:p w:rsidR="005E3517" w:rsidRPr="00047DE1" w:rsidRDefault="005E3517" w:rsidP="00A27DBF">
            <w:pPr>
              <w:pStyle w:val="afd"/>
              <w:rPr>
                <w:sz w:val="24"/>
                <w:szCs w:val="24"/>
              </w:rPr>
            </w:pPr>
            <w:r w:rsidRPr="00047DE1">
              <w:rPr>
                <w:b/>
                <w:sz w:val="24"/>
                <w:szCs w:val="24"/>
              </w:rPr>
              <w:t>ПОЛУЧЕНИЕ</w:t>
            </w:r>
            <w:r w:rsidRPr="00047DE1">
              <w:rPr>
                <w:sz w:val="24"/>
                <w:szCs w:val="24"/>
              </w:rPr>
              <w:t>:</w:t>
            </w:r>
          </w:p>
        </w:tc>
      </w:tr>
      <w:tr w:rsidR="005E3517" w:rsidRPr="00047DE1" w:rsidTr="00A27DBF">
        <w:tc>
          <w:tcPr>
            <w:tcW w:w="2262" w:type="dxa"/>
            <w:shd w:val="clear" w:color="auto" w:fill="auto"/>
          </w:tcPr>
          <w:p w:rsidR="005E3517" w:rsidRPr="00047DE1" w:rsidRDefault="005E3517" w:rsidP="00A27DBF">
            <w:pPr>
              <w:pStyle w:val="afd"/>
              <w:ind w:right="754"/>
              <w:rPr>
                <w:sz w:val="24"/>
                <w:szCs w:val="24"/>
              </w:rPr>
            </w:pPr>
            <w:r w:rsidRPr="00047DE1">
              <w:rPr>
                <w:sz w:val="24"/>
                <w:szCs w:val="24"/>
              </w:rPr>
              <w:t>Участник</w:t>
            </w:r>
          </w:p>
        </w:tc>
        <w:tc>
          <w:tcPr>
            <w:tcW w:w="3800" w:type="dxa"/>
            <w:shd w:val="clear" w:color="auto" w:fill="auto"/>
          </w:tcPr>
          <w:p w:rsidR="005E3517" w:rsidRPr="00047DE1" w:rsidRDefault="005E3517" w:rsidP="00A27DBF">
            <w:pPr>
              <w:pStyle w:val="afd"/>
              <w:rPr>
                <w:sz w:val="24"/>
                <w:szCs w:val="24"/>
              </w:rPr>
            </w:pPr>
            <w:r w:rsidRPr="00047DE1">
              <w:rPr>
                <w:sz w:val="24"/>
                <w:szCs w:val="24"/>
              </w:rPr>
              <w:t xml:space="preserve">Наименование </w:t>
            </w:r>
            <w:r>
              <w:rPr>
                <w:sz w:val="24"/>
                <w:szCs w:val="24"/>
              </w:rPr>
              <w:t>закупочной</w:t>
            </w:r>
            <w:r w:rsidRPr="00047DE1">
              <w:rPr>
                <w:sz w:val="24"/>
                <w:szCs w:val="24"/>
              </w:rPr>
              <w:t xml:space="preserve"> процедуры</w:t>
            </w:r>
          </w:p>
        </w:tc>
        <w:tc>
          <w:tcPr>
            <w:tcW w:w="1559" w:type="dxa"/>
            <w:shd w:val="clear" w:color="auto" w:fill="auto"/>
          </w:tcPr>
          <w:p w:rsidR="005E3517" w:rsidRPr="00047DE1" w:rsidRDefault="005E3517" w:rsidP="00A27DBF">
            <w:pPr>
              <w:pStyle w:val="afd"/>
              <w:tabs>
                <w:tab w:val="left" w:pos="2995"/>
              </w:tabs>
              <w:rPr>
                <w:sz w:val="24"/>
                <w:szCs w:val="24"/>
              </w:rPr>
            </w:pPr>
            <w:r w:rsidRPr="00047DE1">
              <w:rPr>
                <w:sz w:val="24"/>
                <w:szCs w:val="24"/>
              </w:rPr>
              <w:t>Номер на ЭТП</w:t>
            </w:r>
          </w:p>
        </w:tc>
        <w:tc>
          <w:tcPr>
            <w:tcW w:w="1418" w:type="dxa"/>
            <w:shd w:val="clear" w:color="auto" w:fill="auto"/>
          </w:tcPr>
          <w:p w:rsidR="005E3517" w:rsidRPr="00047DE1" w:rsidRDefault="005E3517" w:rsidP="00A27DBF">
            <w:pPr>
              <w:pStyle w:val="afd"/>
              <w:tabs>
                <w:tab w:val="left" w:pos="2995"/>
              </w:tabs>
              <w:rPr>
                <w:sz w:val="24"/>
                <w:szCs w:val="24"/>
              </w:rPr>
            </w:pPr>
            <w:r w:rsidRPr="00047DE1">
              <w:rPr>
                <w:sz w:val="24"/>
                <w:szCs w:val="24"/>
              </w:rPr>
              <w:t>Дата передачи</w:t>
            </w:r>
          </w:p>
        </w:tc>
        <w:tc>
          <w:tcPr>
            <w:tcW w:w="1299" w:type="dxa"/>
            <w:shd w:val="clear" w:color="auto" w:fill="auto"/>
          </w:tcPr>
          <w:p w:rsidR="005E3517" w:rsidRPr="00047DE1" w:rsidRDefault="005E3517" w:rsidP="00A27DBF">
            <w:pPr>
              <w:pStyle w:val="afd"/>
              <w:rPr>
                <w:sz w:val="24"/>
                <w:szCs w:val="24"/>
              </w:rPr>
            </w:pPr>
            <w:r w:rsidRPr="00047DE1">
              <w:rPr>
                <w:sz w:val="24"/>
                <w:szCs w:val="24"/>
              </w:rPr>
              <w:t>Время получения (</w:t>
            </w:r>
            <w:proofErr w:type="gramStart"/>
            <w:r w:rsidRPr="00047DE1">
              <w:rPr>
                <w:sz w:val="24"/>
                <w:szCs w:val="24"/>
              </w:rPr>
              <w:t>МСК</w:t>
            </w:r>
            <w:proofErr w:type="gramEnd"/>
            <w:r w:rsidRPr="00047DE1">
              <w:rPr>
                <w:sz w:val="24"/>
                <w:szCs w:val="24"/>
              </w:rPr>
              <w:t>)</w:t>
            </w:r>
          </w:p>
        </w:tc>
        <w:tc>
          <w:tcPr>
            <w:tcW w:w="2262" w:type="dxa"/>
            <w:shd w:val="clear" w:color="auto" w:fill="auto"/>
          </w:tcPr>
          <w:p w:rsidR="005E3517" w:rsidRPr="00047DE1" w:rsidRDefault="005E3517" w:rsidP="00A27DBF">
            <w:pPr>
              <w:pStyle w:val="afd"/>
              <w:ind w:right="86"/>
              <w:rPr>
                <w:sz w:val="24"/>
                <w:szCs w:val="24"/>
              </w:rPr>
            </w:pPr>
            <w:r w:rsidRPr="00047DE1">
              <w:rPr>
                <w:sz w:val="24"/>
                <w:szCs w:val="24"/>
              </w:rPr>
              <w:t>Сдал</w:t>
            </w:r>
          </w:p>
          <w:p w:rsidR="005E3517" w:rsidRPr="00047DE1" w:rsidRDefault="005E3517" w:rsidP="00A27DBF">
            <w:pPr>
              <w:pStyle w:val="afd"/>
              <w:ind w:right="86"/>
              <w:rPr>
                <w:sz w:val="24"/>
                <w:szCs w:val="24"/>
              </w:rPr>
            </w:pPr>
            <w:r w:rsidRPr="00047DE1">
              <w:rPr>
                <w:sz w:val="24"/>
                <w:szCs w:val="24"/>
              </w:rPr>
              <w:t>(</w:t>
            </w:r>
            <w:r w:rsidRPr="00047DE1">
              <w:rPr>
                <w:b/>
                <w:sz w:val="24"/>
                <w:szCs w:val="24"/>
              </w:rPr>
              <w:t>представитель Участника</w:t>
            </w:r>
            <w:r w:rsidRPr="00047DE1">
              <w:rPr>
                <w:sz w:val="24"/>
                <w:szCs w:val="24"/>
              </w:rPr>
              <w:t>)</w:t>
            </w:r>
          </w:p>
          <w:p w:rsidR="005E3517" w:rsidRPr="00047DE1" w:rsidRDefault="005E3517" w:rsidP="00A27DBF">
            <w:pPr>
              <w:pStyle w:val="afd"/>
              <w:ind w:right="86"/>
              <w:rPr>
                <w:sz w:val="24"/>
                <w:szCs w:val="24"/>
              </w:rPr>
            </w:pPr>
            <w:r w:rsidRPr="00047DE1">
              <w:rPr>
                <w:sz w:val="24"/>
                <w:szCs w:val="24"/>
              </w:rPr>
              <w:t>ФИО/Подпись</w:t>
            </w:r>
          </w:p>
        </w:tc>
        <w:tc>
          <w:tcPr>
            <w:tcW w:w="2263" w:type="dxa"/>
            <w:shd w:val="clear" w:color="auto" w:fill="auto"/>
          </w:tcPr>
          <w:p w:rsidR="005E3517" w:rsidRPr="00047DE1" w:rsidRDefault="005E3517" w:rsidP="00A27DBF">
            <w:pPr>
              <w:pStyle w:val="afd"/>
              <w:ind w:right="86"/>
              <w:rPr>
                <w:sz w:val="24"/>
                <w:szCs w:val="24"/>
              </w:rPr>
            </w:pPr>
            <w:r w:rsidRPr="00047DE1">
              <w:rPr>
                <w:sz w:val="24"/>
                <w:szCs w:val="24"/>
              </w:rPr>
              <w:t>Получил</w:t>
            </w:r>
          </w:p>
          <w:p w:rsidR="005E3517" w:rsidRPr="00047DE1" w:rsidRDefault="005E3517" w:rsidP="00A27DBF">
            <w:pPr>
              <w:pStyle w:val="afd"/>
              <w:ind w:right="86"/>
              <w:rPr>
                <w:sz w:val="24"/>
                <w:szCs w:val="24"/>
              </w:rPr>
            </w:pPr>
            <w:r w:rsidRPr="00047DE1">
              <w:rPr>
                <w:sz w:val="24"/>
                <w:szCs w:val="24"/>
              </w:rPr>
              <w:t>(</w:t>
            </w:r>
            <w:r w:rsidRPr="00047DE1">
              <w:rPr>
                <w:b/>
                <w:sz w:val="24"/>
                <w:szCs w:val="24"/>
              </w:rPr>
              <w:t>представитель Организатора</w:t>
            </w:r>
            <w:r w:rsidRPr="00047DE1">
              <w:rPr>
                <w:sz w:val="24"/>
                <w:szCs w:val="24"/>
              </w:rPr>
              <w:t>)</w:t>
            </w:r>
          </w:p>
          <w:p w:rsidR="005E3517" w:rsidRPr="00047DE1" w:rsidRDefault="005E3517" w:rsidP="00A27DBF">
            <w:pPr>
              <w:pStyle w:val="afd"/>
              <w:ind w:right="86"/>
              <w:rPr>
                <w:sz w:val="24"/>
                <w:szCs w:val="24"/>
              </w:rPr>
            </w:pPr>
            <w:r w:rsidRPr="00047DE1">
              <w:rPr>
                <w:sz w:val="24"/>
                <w:szCs w:val="24"/>
              </w:rPr>
              <w:t>ФИО/Подпись</w:t>
            </w:r>
          </w:p>
        </w:tc>
      </w:tr>
      <w:tr w:rsidR="005E3517" w:rsidRPr="00047DE1" w:rsidTr="00A27DBF">
        <w:tc>
          <w:tcPr>
            <w:tcW w:w="2262" w:type="dxa"/>
            <w:shd w:val="clear" w:color="auto" w:fill="auto"/>
          </w:tcPr>
          <w:p w:rsidR="005E3517" w:rsidRPr="00047DE1" w:rsidRDefault="005E3517" w:rsidP="00A27DBF">
            <w:pPr>
              <w:pStyle w:val="afd"/>
              <w:rPr>
                <w:sz w:val="24"/>
                <w:szCs w:val="24"/>
              </w:rPr>
            </w:pPr>
          </w:p>
          <w:p w:rsidR="005E3517" w:rsidRPr="00047DE1" w:rsidRDefault="005E3517" w:rsidP="00A27DBF">
            <w:pPr>
              <w:pStyle w:val="afd"/>
              <w:rPr>
                <w:sz w:val="24"/>
                <w:szCs w:val="24"/>
              </w:rPr>
            </w:pPr>
          </w:p>
        </w:tc>
        <w:tc>
          <w:tcPr>
            <w:tcW w:w="3800" w:type="dxa"/>
            <w:shd w:val="clear" w:color="auto" w:fill="auto"/>
          </w:tcPr>
          <w:p w:rsidR="005E3517" w:rsidRPr="00047DE1" w:rsidRDefault="005E3517" w:rsidP="00A27DBF">
            <w:pPr>
              <w:pStyle w:val="afd"/>
              <w:rPr>
                <w:sz w:val="24"/>
                <w:szCs w:val="24"/>
              </w:rPr>
            </w:pPr>
          </w:p>
        </w:tc>
        <w:tc>
          <w:tcPr>
            <w:tcW w:w="1559" w:type="dxa"/>
            <w:shd w:val="clear" w:color="auto" w:fill="auto"/>
          </w:tcPr>
          <w:p w:rsidR="005E3517" w:rsidRPr="00047DE1" w:rsidRDefault="005E3517" w:rsidP="00A27DBF">
            <w:pPr>
              <w:pStyle w:val="afd"/>
              <w:rPr>
                <w:sz w:val="24"/>
                <w:szCs w:val="24"/>
              </w:rPr>
            </w:pPr>
          </w:p>
        </w:tc>
        <w:tc>
          <w:tcPr>
            <w:tcW w:w="1418" w:type="dxa"/>
            <w:shd w:val="clear" w:color="auto" w:fill="auto"/>
          </w:tcPr>
          <w:p w:rsidR="005E3517" w:rsidRPr="00047DE1" w:rsidRDefault="005E3517" w:rsidP="00A27DBF">
            <w:pPr>
              <w:pStyle w:val="afd"/>
              <w:rPr>
                <w:sz w:val="24"/>
                <w:szCs w:val="24"/>
              </w:rPr>
            </w:pPr>
          </w:p>
        </w:tc>
        <w:tc>
          <w:tcPr>
            <w:tcW w:w="1299" w:type="dxa"/>
            <w:shd w:val="clear" w:color="auto" w:fill="auto"/>
          </w:tcPr>
          <w:p w:rsidR="005E3517" w:rsidRPr="00047DE1" w:rsidRDefault="005E3517" w:rsidP="00A27DBF">
            <w:pPr>
              <w:pStyle w:val="afd"/>
              <w:rPr>
                <w:sz w:val="24"/>
                <w:szCs w:val="24"/>
              </w:rPr>
            </w:pPr>
          </w:p>
        </w:tc>
        <w:tc>
          <w:tcPr>
            <w:tcW w:w="2262" w:type="dxa"/>
            <w:shd w:val="clear" w:color="auto" w:fill="auto"/>
          </w:tcPr>
          <w:p w:rsidR="005E3517" w:rsidRPr="00047DE1" w:rsidRDefault="005E3517" w:rsidP="00A27DBF">
            <w:pPr>
              <w:pStyle w:val="afd"/>
              <w:rPr>
                <w:sz w:val="24"/>
                <w:szCs w:val="24"/>
              </w:rPr>
            </w:pPr>
          </w:p>
        </w:tc>
        <w:tc>
          <w:tcPr>
            <w:tcW w:w="2263" w:type="dxa"/>
            <w:shd w:val="clear" w:color="auto" w:fill="auto"/>
          </w:tcPr>
          <w:p w:rsidR="005E3517" w:rsidRPr="00047DE1" w:rsidRDefault="005E3517" w:rsidP="00A27DBF">
            <w:pPr>
              <w:pStyle w:val="afd"/>
              <w:rPr>
                <w:sz w:val="24"/>
                <w:szCs w:val="24"/>
              </w:rPr>
            </w:pPr>
          </w:p>
        </w:tc>
      </w:tr>
    </w:tbl>
    <w:p w:rsidR="005E3517" w:rsidRPr="00CC5A3A" w:rsidRDefault="005E3517" w:rsidP="005E3517">
      <w:pPr>
        <w:pStyle w:val="afd"/>
        <w:rPr>
          <w:szCs w:val="24"/>
        </w:rPr>
      </w:pPr>
    </w:p>
    <w:p w:rsidR="005E3517" w:rsidRDefault="005E3517" w:rsidP="005E3517">
      <w:pPr>
        <w:jc w:val="center"/>
        <w:rPr>
          <w:b/>
          <w:bCs w:val="0"/>
          <w:szCs w:val="24"/>
          <w:u w:val="single"/>
        </w:rPr>
      </w:pPr>
    </w:p>
    <w:p w:rsidR="005E3517" w:rsidRPr="00CC5A3A" w:rsidRDefault="005E3517" w:rsidP="005E3517">
      <w:pPr>
        <w:jc w:val="center"/>
        <w:rPr>
          <w:b/>
          <w:bCs w:val="0"/>
          <w:szCs w:val="24"/>
          <w:u w:val="single"/>
        </w:rPr>
      </w:pPr>
    </w:p>
    <w:p w:rsidR="005E3517" w:rsidRPr="00CC5A3A" w:rsidRDefault="005E3517" w:rsidP="005E3517">
      <w:pPr>
        <w:pBdr>
          <w:bottom w:val="single" w:sz="4" w:space="1" w:color="auto"/>
        </w:pBdr>
        <w:shd w:val="clear" w:color="auto" w:fill="E0E0E0"/>
        <w:ind w:right="21" w:firstLine="0"/>
        <w:jc w:val="center"/>
        <w:rPr>
          <w:b/>
          <w:color w:val="000000"/>
          <w:spacing w:val="36"/>
          <w:szCs w:val="24"/>
        </w:rPr>
      </w:pPr>
      <w:r w:rsidRPr="00CC5A3A">
        <w:rPr>
          <w:b/>
          <w:color w:val="000000"/>
          <w:spacing w:val="36"/>
          <w:szCs w:val="24"/>
        </w:rPr>
        <w:t>конец формы</w:t>
      </w:r>
    </w:p>
    <w:p w:rsidR="005E3517" w:rsidRPr="00CC5A3A" w:rsidRDefault="005E3517" w:rsidP="005E3517">
      <w:pPr>
        <w:pStyle w:val="26"/>
        <w:pageBreakBefore/>
        <w:numPr>
          <w:ilvl w:val="2"/>
          <w:numId w:val="80"/>
        </w:numPr>
        <w:tabs>
          <w:tab w:val="clear" w:pos="2694"/>
          <w:tab w:val="num" w:pos="1134"/>
        </w:tabs>
        <w:ind w:left="1134"/>
        <w:outlineLvl w:val="2"/>
        <w:rPr>
          <w:sz w:val="24"/>
          <w:szCs w:val="24"/>
        </w:rPr>
        <w:sectPr w:rsidR="005E3517" w:rsidRPr="00CC5A3A" w:rsidSect="00A27DBF">
          <w:pgSz w:w="16838" w:h="11906" w:orient="landscape" w:code="9"/>
          <w:pgMar w:top="1134" w:right="680" w:bottom="567" w:left="1134" w:header="680" w:footer="278" w:gutter="0"/>
          <w:cols w:space="708"/>
          <w:titlePg/>
          <w:docGrid w:linePitch="360"/>
        </w:sectPr>
      </w:pPr>
    </w:p>
    <w:p w:rsidR="005E3517" w:rsidRPr="00CC5A3A" w:rsidRDefault="005E3517" w:rsidP="005E3517">
      <w:pPr>
        <w:pStyle w:val="3"/>
        <w:rPr>
          <w:szCs w:val="24"/>
        </w:rPr>
      </w:pPr>
      <w:bookmarkStart w:id="1331" w:name="_Toc426108838"/>
      <w:bookmarkStart w:id="1332" w:name="_Toc441575253"/>
      <w:r w:rsidRPr="00CC5A3A">
        <w:rPr>
          <w:szCs w:val="24"/>
        </w:rPr>
        <w:lastRenderedPageBreak/>
        <w:t>Инструкции по заполнению</w:t>
      </w:r>
      <w:bookmarkEnd w:id="1331"/>
      <w:bookmarkEnd w:id="1332"/>
    </w:p>
    <w:p w:rsidR="005E3517" w:rsidRPr="00CC5A3A" w:rsidRDefault="005E3517" w:rsidP="005E3517">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CC5A3A">
        <w:rPr>
          <w:sz w:val="24"/>
          <w:szCs w:val="24"/>
        </w:rPr>
        <w:t xml:space="preserve"> предварительно заполняет графы:</w:t>
      </w:r>
    </w:p>
    <w:p w:rsidR="005E3517" w:rsidRPr="00CC5A3A" w:rsidRDefault="005E3517" w:rsidP="005E3517">
      <w:pPr>
        <w:pStyle w:val="aff6"/>
        <w:numPr>
          <w:ilvl w:val="0"/>
          <w:numId w:val="98"/>
        </w:numPr>
        <w:tabs>
          <w:tab w:val="clear" w:pos="1134"/>
        </w:tabs>
        <w:suppressAutoHyphens w:val="0"/>
        <w:spacing w:before="100" w:beforeAutospacing="1" w:line="240" w:lineRule="auto"/>
        <w:rPr>
          <w:sz w:val="24"/>
          <w:szCs w:val="24"/>
        </w:rPr>
      </w:pPr>
      <w:r w:rsidRPr="00CC5A3A">
        <w:rPr>
          <w:sz w:val="24"/>
          <w:szCs w:val="24"/>
        </w:rPr>
        <w:t>«</w:t>
      </w:r>
      <w:r>
        <w:rPr>
          <w:sz w:val="24"/>
          <w:szCs w:val="24"/>
        </w:rPr>
        <w:t>Участник</w:t>
      </w:r>
      <w:r w:rsidRPr="00CC5A3A">
        <w:rPr>
          <w:sz w:val="24"/>
          <w:szCs w:val="24"/>
        </w:rPr>
        <w:t xml:space="preserve">», в </w:t>
      </w:r>
      <w:proofErr w:type="gramStart"/>
      <w:r w:rsidRPr="00CC5A3A">
        <w:rPr>
          <w:sz w:val="24"/>
          <w:szCs w:val="24"/>
        </w:rPr>
        <w:t>которой</w:t>
      </w:r>
      <w:proofErr w:type="gramEnd"/>
      <w:r w:rsidRPr="00CC5A3A">
        <w:rPr>
          <w:sz w:val="24"/>
          <w:szCs w:val="24"/>
        </w:rPr>
        <w:t xml:space="preserve"> указывает свое фирменное наименование (в </w:t>
      </w:r>
      <w:proofErr w:type="spellStart"/>
      <w:r w:rsidRPr="00CC5A3A">
        <w:rPr>
          <w:sz w:val="24"/>
          <w:szCs w:val="24"/>
        </w:rPr>
        <w:t>т.ч</w:t>
      </w:r>
      <w:proofErr w:type="spellEnd"/>
      <w:r w:rsidRPr="00CC5A3A">
        <w:rPr>
          <w:sz w:val="24"/>
          <w:szCs w:val="24"/>
        </w:rPr>
        <w:t>. организационно-правовую форму) и свой адрес;</w:t>
      </w:r>
    </w:p>
    <w:p w:rsidR="005E3517" w:rsidRPr="00CC5A3A" w:rsidRDefault="005E3517" w:rsidP="005E3517">
      <w:pPr>
        <w:pStyle w:val="aff6"/>
        <w:numPr>
          <w:ilvl w:val="0"/>
          <w:numId w:val="98"/>
        </w:numPr>
        <w:tabs>
          <w:tab w:val="clear" w:pos="1134"/>
        </w:tabs>
        <w:suppressAutoHyphens w:val="0"/>
        <w:spacing w:before="100" w:beforeAutospacing="1" w:line="240" w:lineRule="auto"/>
        <w:rPr>
          <w:sz w:val="24"/>
          <w:szCs w:val="24"/>
        </w:rPr>
      </w:pPr>
      <w:r w:rsidRPr="00CC5A3A">
        <w:rPr>
          <w:sz w:val="24"/>
          <w:szCs w:val="24"/>
        </w:rPr>
        <w:t xml:space="preserve">«Наименование </w:t>
      </w:r>
      <w:r>
        <w:rPr>
          <w:sz w:val="24"/>
          <w:szCs w:val="24"/>
        </w:rPr>
        <w:t>закупочной</w:t>
      </w:r>
      <w:r w:rsidRPr="00CC5A3A">
        <w:rPr>
          <w:sz w:val="24"/>
          <w:szCs w:val="24"/>
        </w:rPr>
        <w:t xml:space="preserve"> процедуры», в которой указывает наименование процедуры в соответствии Извещением о проведении </w:t>
      </w:r>
      <w:r>
        <w:rPr>
          <w:sz w:val="24"/>
          <w:szCs w:val="24"/>
        </w:rPr>
        <w:t>запроса предложений</w:t>
      </w:r>
      <w:r w:rsidRPr="00CC5A3A">
        <w:rPr>
          <w:sz w:val="24"/>
          <w:szCs w:val="24"/>
        </w:rPr>
        <w:t>;</w:t>
      </w:r>
    </w:p>
    <w:p w:rsidR="005E3517" w:rsidRPr="00CC5A3A" w:rsidRDefault="005E3517" w:rsidP="005E3517">
      <w:pPr>
        <w:pStyle w:val="aff6"/>
        <w:numPr>
          <w:ilvl w:val="0"/>
          <w:numId w:val="98"/>
        </w:numPr>
        <w:tabs>
          <w:tab w:val="clear" w:pos="1134"/>
        </w:tabs>
        <w:suppressAutoHyphens w:val="0"/>
        <w:spacing w:before="100" w:beforeAutospacing="1" w:line="240" w:lineRule="auto"/>
        <w:rPr>
          <w:sz w:val="24"/>
          <w:szCs w:val="24"/>
        </w:rPr>
      </w:pPr>
      <w:proofErr w:type="gramStart"/>
      <w:r w:rsidRPr="00CC5A3A">
        <w:rPr>
          <w:sz w:val="24"/>
          <w:szCs w:val="24"/>
        </w:rPr>
        <w:t xml:space="preserve">«Номер на ЭТП», в которой указывает номер </w:t>
      </w:r>
      <w:r>
        <w:rPr>
          <w:sz w:val="24"/>
          <w:szCs w:val="24"/>
        </w:rPr>
        <w:t>закупочной</w:t>
      </w:r>
      <w:r w:rsidRPr="00CC5A3A">
        <w:rPr>
          <w:sz w:val="24"/>
          <w:szCs w:val="24"/>
        </w:rPr>
        <w:t xml:space="preserve"> процедуры на </w:t>
      </w:r>
      <w:r>
        <w:rPr>
          <w:sz w:val="24"/>
          <w:szCs w:val="24"/>
        </w:rPr>
        <w:t>ЭТП</w:t>
      </w:r>
      <w:r w:rsidRPr="00CC5A3A">
        <w:rPr>
          <w:sz w:val="24"/>
          <w:szCs w:val="24"/>
        </w:rPr>
        <w:t>.</w:t>
      </w:r>
      <w:proofErr w:type="gramEnd"/>
    </w:p>
    <w:p w:rsidR="005E3517" w:rsidRPr="00CC5A3A" w:rsidRDefault="005E3517" w:rsidP="005E3517">
      <w:pPr>
        <w:pStyle w:val="aff6"/>
        <w:numPr>
          <w:ilvl w:val="3"/>
          <w:numId w:val="1"/>
        </w:numPr>
        <w:tabs>
          <w:tab w:val="num" w:pos="1134"/>
        </w:tabs>
        <w:suppressAutoHyphens w:val="0"/>
        <w:spacing w:before="100" w:beforeAutospacing="1" w:line="240" w:lineRule="auto"/>
        <w:rPr>
          <w:sz w:val="24"/>
          <w:szCs w:val="24"/>
        </w:rPr>
      </w:pPr>
      <w:r>
        <w:rPr>
          <w:sz w:val="24"/>
          <w:szCs w:val="24"/>
        </w:rPr>
        <w:t>Графы «Дата передачи</w:t>
      </w:r>
      <w:r w:rsidRPr="00CC5A3A">
        <w:rPr>
          <w:sz w:val="24"/>
          <w:szCs w:val="24"/>
        </w:rPr>
        <w:t xml:space="preserve">», «Время получения», «Сдал» - заполняются фактически в момент получения Представителями Организатора и </w:t>
      </w:r>
      <w:r>
        <w:rPr>
          <w:sz w:val="24"/>
          <w:szCs w:val="24"/>
        </w:rPr>
        <w:t>Участника</w:t>
      </w:r>
      <w:r w:rsidRPr="00CC5A3A">
        <w:rPr>
          <w:sz w:val="24"/>
          <w:szCs w:val="24"/>
        </w:rPr>
        <w:t>.</w:t>
      </w:r>
    </w:p>
    <w:p w:rsidR="005E3517" w:rsidRPr="00CC5A3A" w:rsidRDefault="005E3517" w:rsidP="005E3517">
      <w:pPr>
        <w:pStyle w:val="aff6"/>
        <w:numPr>
          <w:ilvl w:val="3"/>
          <w:numId w:val="1"/>
        </w:numPr>
        <w:tabs>
          <w:tab w:val="num" w:pos="1134"/>
        </w:tabs>
        <w:suppressAutoHyphens w:val="0"/>
        <w:spacing w:before="100" w:beforeAutospacing="1" w:line="240" w:lineRule="auto"/>
        <w:rPr>
          <w:sz w:val="24"/>
          <w:szCs w:val="24"/>
        </w:rPr>
      </w:pPr>
      <w:r w:rsidRPr="00CC5A3A">
        <w:rPr>
          <w:sz w:val="24"/>
          <w:szCs w:val="24"/>
        </w:rPr>
        <w:t>Расписка составляется в двух экземплярах, один из которых остается у Организатора.</w:t>
      </w:r>
    </w:p>
    <w:p w:rsidR="005E3517" w:rsidRPr="00CC5A3A" w:rsidRDefault="005E3517" w:rsidP="005E3517">
      <w:pPr>
        <w:ind w:firstLine="0"/>
        <w:rPr>
          <w:bCs w:val="0"/>
          <w:szCs w:val="24"/>
        </w:rPr>
      </w:pPr>
    </w:p>
    <w:p w:rsidR="00CA1534" w:rsidRPr="005E3517" w:rsidRDefault="00CA1534" w:rsidP="00CA1534"/>
    <w:sectPr w:rsidR="00CA1534" w:rsidRPr="005E3517" w:rsidSect="00FB7116">
      <w:pgSz w:w="11906" w:h="16838" w:code="9"/>
      <w:pgMar w:top="680" w:right="567" w:bottom="539" w:left="1134"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31EEF" w:rsidRDefault="00C31EEF">
      <w:pPr>
        <w:spacing w:line="240" w:lineRule="auto"/>
      </w:pPr>
      <w:r>
        <w:separator/>
      </w:r>
    </w:p>
  </w:endnote>
  <w:endnote w:type="continuationSeparator" w:id="0">
    <w:p w:rsidR="00C31EEF" w:rsidRDefault="00C31EEF">
      <w:pPr>
        <w:spacing w:line="240" w:lineRule="auto"/>
      </w:pPr>
      <w:r>
        <w:continuationSeparator/>
      </w:r>
    </w:p>
  </w:endnote>
  <w:endnote w:id="1">
    <w:p w:rsidR="00A27DBF" w:rsidRDefault="00A27DBF" w:rsidP="00346998">
      <w:pPr>
        <w:pStyle w:val="afffffff7"/>
        <w:jc w:val="both"/>
      </w:pPr>
      <w:r>
        <w:rPr>
          <w:rStyle w:val="afffffff9"/>
        </w:rPr>
        <w:endnoteRef/>
      </w:r>
      <w:r>
        <w:t xml:space="preserve"> </w:t>
      </w:r>
      <w:r>
        <w:rPr>
          <w:sz w:val="22"/>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20B0504020202020204"/>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7DBF" w:rsidRDefault="00A27DBF"/>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7DBF" w:rsidRDefault="00A27DBF">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A27DBF" w:rsidRDefault="00A27DBF">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7DBF" w:rsidRDefault="00A27DBF"/>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7DBF" w:rsidRDefault="00A27DBF"/>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7DBF" w:rsidRPr="00FA0376" w:rsidRDefault="00A27DBF"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EC7404">
      <w:rPr>
        <w:noProof/>
        <w:sz w:val="16"/>
        <w:szCs w:val="16"/>
        <w:lang w:eastAsia="ru-RU"/>
      </w:rPr>
      <w:t>38</w:t>
    </w:r>
    <w:r w:rsidRPr="00FA0376">
      <w:rPr>
        <w:sz w:val="16"/>
        <w:szCs w:val="16"/>
        <w:lang w:eastAsia="ru-RU"/>
      </w:rPr>
      <w:fldChar w:fldCharType="end"/>
    </w:r>
  </w:p>
  <w:p w:rsidR="00A27DBF" w:rsidRPr="00EE0539" w:rsidRDefault="00A27DBF"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Pr="00A27DBF">
      <w:rPr>
        <w:sz w:val="18"/>
        <w:szCs w:val="18"/>
      </w:rPr>
      <w:t>Договора на выполнение работ по ремонту оборудования дизель - генераторов (систем аварийного электропитания) для нужд ПАО «МРСК Центра» (филиала «Смоленскэнерго»)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7DBF" w:rsidRDefault="00A27DBF"/>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7DBF" w:rsidRDefault="00A27DBF"/>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7DBF" w:rsidRDefault="00A27DBF"/>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7DBF" w:rsidRDefault="00A27DBF"/>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7DBF" w:rsidRDefault="00A27DBF"/>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7DBF" w:rsidRDefault="00A27DBF"/>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7DBF" w:rsidRDefault="00A27DBF"/>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31EEF" w:rsidRDefault="00C31EEF">
      <w:pPr>
        <w:spacing w:line="240" w:lineRule="auto"/>
      </w:pPr>
      <w:r>
        <w:separator/>
      </w:r>
    </w:p>
  </w:footnote>
  <w:footnote w:type="continuationSeparator" w:id="0">
    <w:p w:rsidR="00C31EEF" w:rsidRDefault="00C31EEF">
      <w:pPr>
        <w:spacing w:line="240" w:lineRule="auto"/>
      </w:pPr>
      <w:r>
        <w:continuationSeparator/>
      </w:r>
    </w:p>
  </w:footnote>
  <w:footnote w:id="1">
    <w:p w:rsidR="00A27DBF" w:rsidRDefault="00A27DBF" w:rsidP="00346998">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7DBF" w:rsidRDefault="00A27DBF"/>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7DBF" w:rsidRDefault="00A27DBF"/>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7DBF" w:rsidRDefault="00A27DBF">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7DBF" w:rsidRDefault="00A27DBF"/>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7DBF" w:rsidRDefault="00A27DBF"/>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7DBF" w:rsidRPr="00930031" w:rsidRDefault="00A27DBF"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7DBF" w:rsidRDefault="00A27DBF"/>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7DBF" w:rsidRDefault="00A27DBF">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7DBF" w:rsidRDefault="00A27DBF"/>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7DBF" w:rsidRDefault="00A27DBF"/>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7DBF" w:rsidRDefault="00A27DBF">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7DBF" w:rsidRDefault="00A27DBF"/>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7DBF" w:rsidRDefault="00A27DBF"/>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7DBF" w:rsidRDefault="00A27DBF">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7DBF" w:rsidRDefault="00A27DBF"/>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0F"/>
    <w:multiLevelType w:val="singleLevel"/>
    <w:tmpl w:val="A48AAB76"/>
    <w:lvl w:ilvl="0">
      <w:start w:val="1"/>
      <w:numFmt w:val="russianLower"/>
      <w:lvlText w:val="%1)"/>
      <w:lvlJc w:val="left"/>
      <w:pPr>
        <w:ind w:left="1428" w:hanging="360"/>
      </w:pPr>
      <w:rPr>
        <w:rFonts w:hint="default"/>
      </w:rPr>
    </w:lvl>
  </w:abstractNum>
  <w:abstractNum w:abstractNumId="14">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5">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6">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8">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2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1">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2">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3">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4">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5">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6">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8">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9">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3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1">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2">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3">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4">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5">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6">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7">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9">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1">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2">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5">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6">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7">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9">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1">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3">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6">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8">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9">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1">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3">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4">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5">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6">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7">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8">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9">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nsid w:val="003E67F1"/>
    <w:multiLevelType w:val="multilevel"/>
    <w:tmpl w:val="50C61C9E"/>
    <w:lvl w:ilvl="0">
      <w:start w:val="1"/>
      <w:numFmt w:val="decimal"/>
      <w:lvlText w:val="1.%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1">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2">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3">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4">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5">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6">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7">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8">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9">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0">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1">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3">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6">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7">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8">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9">
    <w:nsid w:val="187F7110"/>
    <w:multiLevelType w:val="hybridMultilevel"/>
    <w:tmpl w:val="AB485D60"/>
    <w:lvl w:ilvl="0" w:tplc="FFFFFFFF">
      <w:start w:val="1"/>
      <w:numFmt w:val="decimal"/>
      <w:lvlText w:val="%1."/>
      <w:lvlJc w:val="left"/>
      <w:pPr>
        <w:tabs>
          <w:tab w:val="num" w:pos="567"/>
        </w:tabs>
        <w:ind w:left="567" w:hanging="567"/>
      </w:pPr>
      <w:rPr>
        <w:rFonts w:hint="default"/>
      </w:rPr>
    </w:lvl>
    <w:lvl w:ilvl="1" w:tplc="04190019" w:tentative="1">
      <w:start w:val="1"/>
      <w:numFmt w:val="lowerLetter"/>
      <w:lvlText w:val="%2."/>
      <w:lvlJc w:val="left"/>
      <w:pPr>
        <w:tabs>
          <w:tab w:val="num" w:pos="873"/>
        </w:tabs>
        <w:ind w:left="873" w:hanging="360"/>
      </w:pPr>
    </w:lvl>
    <w:lvl w:ilvl="2" w:tplc="0419001B" w:tentative="1">
      <w:start w:val="1"/>
      <w:numFmt w:val="lowerRoman"/>
      <w:lvlText w:val="%3."/>
      <w:lvlJc w:val="right"/>
      <w:pPr>
        <w:tabs>
          <w:tab w:val="num" w:pos="1593"/>
        </w:tabs>
        <w:ind w:left="1593" w:hanging="180"/>
      </w:pPr>
    </w:lvl>
    <w:lvl w:ilvl="3" w:tplc="0419000F" w:tentative="1">
      <w:start w:val="1"/>
      <w:numFmt w:val="decimal"/>
      <w:lvlText w:val="%4."/>
      <w:lvlJc w:val="left"/>
      <w:pPr>
        <w:tabs>
          <w:tab w:val="num" w:pos="2313"/>
        </w:tabs>
        <w:ind w:left="2313" w:hanging="360"/>
      </w:pPr>
    </w:lvl>
    <w:lvl w:ilvl="4" w:tplc="04190019" w:tentative="1">
      <w:start w:val="1"/>
      <w:numFmt w:val="lowerLetter"/>
      <w:lvlText w:val="%5."/>
      <w:lvlJc w:val="left"/>
      <w:pPr>
        <w:tabs>
          <w:tab w:val="num" w:pos="3033"/>
        </w:tabs>
        <w:ind w:left="3033" w:hanging="360"/>
      </w:pPr>
    </w:lvl>
    <w:lvl w:ilvl="5" w:tplc="0419001B" w:tentative="1">
      <w:start w:val="1"/>
      <w:numFmt w:val="lowerRoman"/>
      <w:lvlText w:val="%6."/>
      <w:lvlJc w:val="right"/>
      <w:pPr>
        <w:tabs>
          <w:tab w:val="num" w:pos="3753"/>
        </w:tabs>
        <w:ind w:left="3753" w:hanging="180"/>
      </w:pPr>
    </w:lvl>
    <w:lvl w:ilvl="6" w:tplc="0419000F" w:tentative="1">
      <w:start w:val="1"/>
      <w:numFmt w:val="decimal"/>
      <w:lvlText w:val="%7."/>
      <w:lvlJc w:val="left"/>
      <w:pPr>
        <w:tabs>
          <w:tab w:val="num" w:pos="4473"/>
        </w:tabs>
        <w:ind w:left="4473" w:hanging="360"/>
      </w:pPr>
    </w:lvl>
    <w:lvl w:ilvl="7" w:tplc="04190019" w:tentative="1">
      <w:start w:val="1"/>
      <w:numFmt w:val="lowerLetter"/>
      <w:lvlText w:val="%8."/>
      <w:lvlJc w:val="left"/>
      <w:pPr>
        <w:tabs>
          <w:tab w:val="num" w:pos="5193"/>
        </w:tabs>
        <w:ind w:left="5193" w:hanging="360"/>
      </w:pPr>
    </w:lvl>
    <w:lvl w:ilvl="8" w:tplc="0419001B" w:tentative="1">
      <w:start w:val="1"/>
      <w:numFmt w:val="lowerRoman"/>
      <w:lvlText w:val="%9."/>
      <w:lvlJc w:val="right"/>
      <w:pPr>
        <w:tabs>
          <w:tab w:val="num" w:pos="5913"/>
        </w:tabs>
        <w:ind w:left="5913" w:hanging="180"/>
      </w:pPr>
    </w:lvl>
  </w:abstractNum>
  <w:abstractNum w:abstractNumId="90">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1">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2">
    <w:nsid w:val="1DAE434A"/>
    <w:multiLevelType w:val="hybridMultilevel"/>
    <w:tmpl w:val="B69C1672"/>
    <w:lvl w:ilvl="0" w:tplc="900E07C6">
      <w:start w:val="1"/>
      <w:numFmt w:val="decimal"/>
      <w:lvlText w:val="%1."/>
      <w:lvlJc w:val="left"/>
      <w:pPr>
        <w:ind w:left="417" w:hanging="360"/>
      </w:pPr>
      <w:rPr>
        <w:rFonts w:hint="default"/>
        <w:color w:val="auto"/>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93">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4">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5">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6">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7">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8">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9">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0">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1">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2">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3">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4">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5">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6">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7">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08">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9">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10">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1">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2">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3">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4">
    <w:nsid w:val="45E767FD"/>
    <w:multiLevelType w:val="hybridMultilevel"/>
    <w:tmpl w:val="373EAD4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5">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6">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7">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8">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9">
    <w:nsid w:val="4E381330"/>
    <w:multiLevelType w:val="hybridMultilevel"/>
    <w:tmpl w:val="AD3A3DCC"/>
    <w:lvl w:ilvl="0" w:tplc="6D2828CC">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120">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1">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2">
    <w:nsid w:val="53E11919"/>
    <w:multiLevelType w:val="multilevel"/>
    <w:tmpl w:val="0AE44A36"/>
    <w:lvl w:ilvl="0">
      <w:start w:val="1"/>
      <w:numFmt w:val="decimal"/>
      <w:lvlText w:val="2.%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23">
    <w:nsid w:val="55A27266"/>
    <w:multiLevelType w:val="hybridMultilevel"/>
    <w:tmpl w:val="EB00188A"/>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4">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5">
    <w:nsid w:val="5BC42C77"/>
    <w:multiLevelType w:val="hybridMultilevel"/>
    <w:tmpl w:val="0A5E3AA2"/>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6">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7">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28">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9">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30">
    <w:nsid w:val="5F5C0D25"/>
    <w:multiLevelType w:val="multilevel"/>
    <w:tmpl w:val="B9B6FA32"/>
    <w:lvl w:ilvl="0">
      <w:start w:val="1"/>
      <w:numFmt w:val="decimal"/>
      <w:lvlText w:val="%1."/>
      <w:lvlJc w:val="left"/>
      <w:pPr>
        <w:tabs>
          <w:tab w:val="num" w:pos="360"/>
        </w:tabs>
        <w:ind w:left="360" w:hanging="360"/>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1">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2">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3">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4">
    <w:nsid w:val="62A65327"/>
    <w:multiLevelType w:val="multilevel"/>
    <w:tmpl w:val="CFA6936A"/>
    <w:lvl w:ilvl="0">
      <w:start w:val="1"/>
      <w:numFmt w:val="decimal"/>
      <w:lvlText w:val="%1."/>
      <w:lvlJc w:val="left"/>
      <w:pPr>
        <w:tabs>
          <w:tab w:val="num" w:pos="0"/>
        </w:tabs>
        <w:ind w:left="0" w:firstLine="0"/>
      </w:pPr>
      <w:rPr>
        <w:rFonts w:hint="default"/>
      </w:rPr>
    </w:lvl>
    <w:lvl w:ilvl="1">
      <w:start w:val="1"/>
      <w:numFmt w:val="decimal"/>
      <w:lvlText w:val="%1.%2"/>
      <w:lvlJc w:val="left"/>
      <w:pPr>
        <w:tabs>
          <w:tab w:val="num" w:pos="0"/>
        </w:tabs>
        <w:ind w:left="0" w:firstLine="0"/>
      </w:pPr>
      <w:rPr>
        <w:rFonts w:hint="default"/>
      </w:rPr>
    </w:lvl>
    <w:lvl w:ilvl="2">
      <w:start w:val="1"/>
      <w:numFmt w:val="decimal"/>
      <w:lvlText w:val="%1.%2.%3"/>
      <w:lvlJc w:val="left"/>
      <w:pPr>
        <w:tabs>
          <w:tab w:val="num" w:pos="0"/>
        </w:tabs>
        <w:ind w:left="0" w:firstLine="0"/>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5">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6">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7">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8">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9">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140">
    <w:nsid w:val="66384C04"/>
    <w:multiLevelType w:val="hybridMultilevel"/>
    <w:tmpl w:val="D8DC09CA"/>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1">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142">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43">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44">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45">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46">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47">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8">
    <w:nsid w:val="758A0504"/>
    <w:multiLevelType w:val="hybridMultilevel"/>
    <w:tmpl w:val="5582E670"/>
    <w:lvl w:ilvl="0" w:tplc="04190017">
      <w:start w:val="1"/>
      <w:numFmt w:val="lowerLetter"/>
      <w:lvlText w:val="%1)"/>
      <w:lvlJc w:val="left"/>
      <w:pPr>
        <w:ind w:left="1240" w:hanging="360"/>
      </w:pPr>
    </w:lvl>
    <w:lvl w:ilvl="1" w:tplc="04190019" w:tentative="1">
      <w:start w:val="1"/>
      <w:numFmt w:val="lowerLetter"/>
      <w:lvlText w:val="%2."/>
      <w:lvlJc w:val="left"/>
      <w:pPr>
        <w:ind w:left="1960" w:hanging="360"/>
      </w:pPr>
    </w:lvl>
    <w:lvl w:ilvl="2" w:tplc="0419001B" w:tentative="1">
      <w:start w:val="1"/>
      <w:numFmt w:val="lowerRoman"/>
      <w:lvlText w:val="%3."/>
      <w:lvlJc w:val="right"/>
      <w:pPr>
        <w:ind w:left="2680" w:hanging="180"/>
      </w:pPr>
    </w:lvl>
    <w:lvl w:ilvl="3" w:tplc="0419000F" w:tentative="1">
      <w:start w:val="1"/>
      <w:numFmt w:val="decimal"/>
      <w:lvlText w:val="%4."/>
      <w:lvlJc w:val="left"/>
      <w:pPr>
        <w:ind w:left="3400" w:hanging="360"/>
      </w:pPr>
    </w:lvl>
    <w:lvl w:ilvl="4" w:tplc="04190019" w:tentative="1">
      <w:start w:val="1"/>
      <w:numFmt w:val="lowerLetter"/>
      <w:lvlText w:val="%5."/>
      <w:lvlJc w:val="left"/>
      <w:pPr>
        <w:ind w:left="4120" w:hanging="360"/>
      </w:pPr>
    </w:lvl>
    <w:lvl w:ilvl="5" w:tplc="0419001B" w:tentative="1">
      <w:start w:val="1"/>
      <w:numFmt w:val="lowerRoman"/>
      <w:lvlText w:val="%6."/>
      <w:lvlJc w:val="right"/>
      <w:pPr>
        <w:ind w:left="4840" w:hanging="180"/>
      </w:pPr>
    </w:lvl>
    <w:lvl w:ilvl="6" w:tplc="0419000F" w:tentative="1">
      <w:start w:val="1"/>
      <w:numFmt w:val="decimal"/>
      <w:lvlText w:val="%7."/>
      <w:lvlJc w:val="left"/>
      <w:pPr>
        <w:ind w:left="5560" w:hanging="360"/>
      </w:pPr>
    </w:lvl>
    <w:lvl w:ilvl="7" w:tplc="04190019" w:tentative="1">
      <w:start w:val="1"/>
      <w:numFmt w:val="lowerLetter"/>
      <w:lvlText w:val="%8."/>
      <w:lvlJc w:val="left"/>
      <w:pPr>
        <w:ind w:left="6280" w:hanging="360"/>
      </w:pPr>
    </w:lvl>
    <w:lvl w:ilvl="8" w:tplc="0419001B" w:tentative="1">
      <w:start w:val="1"/>
      <w:numFmt w:val="lowerRoman"/>
      <w:lvlText w:val="%9."/>
      <w:lvlJc w:val="right"/>
      <w:pPr>
        <w:ind w:left="7000" w:hanging="180"/>
      </w:pPr>
    </w:lvl>
  </w:abstractNum>
  <w:abstractNum w:abstractNumId="149">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0">
    <w:nsid w:val="7DE63D81"/>
    <w:multiLevelType w:val="hybridMultilevel"/>
    <w:tmpl w:val="65000766"/>
    <w:lvl w:ilvl="0" w:tplc="FFFFFFFF">
      <w:start w:val="1"/>
      <w:numFmt w:val="decimal"/>
      <w:lvlText w:val="%1."/>
      <w:lvlJc w:val="left"/>
      <w:pPr>
        <w:tabs>
          <w:tab w:val="num" w:pos="567"/>
        </w:tabs>
      </w:pPr>
      <w:rPr>
        <w:rFonts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51">
    <w:nsid w:val="7E392A13"/>
    <w:multiLevelType w:val="multilevel"/>
    <w:tmpl w:val="CA9073CC"/>
    <w:lvl w:ilvl="0">
      <w:start w:val="1"/>
      <w:numFmt w:val="lowerLetter"/>
      <w:lvlText w:val="%1)"/>
      <w:lvlJc w:val="left"/>
      <w:pPr>
        <w:tabs>
          <w:tab w:val="num" w:pos="453"/>
        </w:tabs>
        <w:ind w:left="453" w:hanging="453"/>
      </w:pPr>
      <w:rPr>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num w:numId="1">
    <w:abstractNumId w:val="1"/>
  </w:num>
  <w:num w:numId="2">
    <w:abstractNumId w:val="3"/>
  </w:num>
  <w:num w:numId="3">
    <w:abstractNumId w:val="6"/>
  </w:num>
  <w:num w:numId="4">
    <w:abstractNumId w:val="17"/>
  </w:num>
  <w:num w:numId="5">
    <w:abstractNumId w:val="18"/>
  </w:num>
  <w:num w:numId="6">
    <w:abstractNumId w:val="21"/>
  </w:num>
  <w:num w:numId="7">
    <w:abstractNumId w:val="22"/>
  </w:num>
  <w:num w:numId="8">
    <w:abstractNumId w:val="32"/>
  </w:num>
  <w:num w:numId="9">
    <w:abstractNumId w:val="36"/>
  </w:num>
  <w:num w:numId="10">
    <w:abstractNumId w:val="40"/>
  </w:num>
  <w:num w:numId="11">
    <w:abstractNumId w:val="41"/>
  </w:num>
  <w:num w:numId="12">
    <w:abstractNumId w:val="46"/>
  </w:num>
  <w:num w:numId="13">
    <w:abstractNumId w:val="50"/>
  </w:num>
  <w:num w:numId="14">
    <w:abstractNumId w:val="54"/>
  </w:num>
  <w:num w:numId="15">
    <w:abstractNumId w:val="65"/>
  </w:num>
  <w:num w:numId="16">
    <w:abstractNumId w:val="67"/>
  </w:num>
  <w:num w:numId="17">
    <w:abstractNumId w:val="86"/>
  </w:num>
  <w:num w:numId="18">
    <w:abstractNumId w:val="95"/>
  </w:num>
  <w:num w:numId="19">
    <w:abstractNumId w:val="76"/>
  </w:num>
  <w:num w:numId="20">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6"/>
  </w:num>
  <w:num w:numId="22">
    <w:abstractNumId w:val="133"/>
  </w:num>
  <w:num w:numId="23">
    <w:abstractNumId w:val="101"/>
  </w:num>
  <w:num w:numId="24">
    <w:abstractNumId w:val="136"/>
  </w:num>
  <w:num w:numId="25">
    <w:abstractNumId w:val="120"/>
  </w:num>
  <w:num w:numId="26">
    <w:abstractNumId w:val="111"/>
  </w:num>
  <w:num w:numId="27">
    <w:abstractNumId w:val="77"/>
  </w:num>
  <w:num w:numId="28">
    <w:abstractNumId w:val="100"/>
  </w:num>
  <w:num w:numId="29">
    <w:abstractNumId w:val="137"/>
  </w:num>
  <w:num w:numId="30">
    <w:abstractNumId w:val="96"/>
  </w:num>
  <w:num w:numId="31">
    <w:abstractNumId w:val="97"/>
  </w:num>
  <w:num w:numId="32">
    <w:abstractNumId w:val="118"/>
  </w:num>
  <w:num w:numId="33">
    <w:abstractNumId w:val="144"/>
  </w:num>
  <w:num w:numId="34">
    <w:abstractNumId w:val="124"/>
  </w:num>
  <w:num w:numId="35">
    <w:abstractNumId w:val="110"/>
  </w:num>
  <w:num w:numId="36">
    <w:abstractNumId w:val="80"/>
  </w:num>
  <w:num w:numId="37">
    <w:abstractNumId w:val="82"/>
  </w:num>
  <w:num w:numId="38">
    <w:abstractNumId w:val="90"/>
  </w:num>
  <w:num w:numId="39">
    <w:abstractNumId w:val="98"/>
  </w:num>
  <w:num w:numId="40">
    <w:abstractNumId w:val="108"/>
  </w:num>
  <w:num w:numId="41">
    <w:abstractNumId w:val="84"/>
  </w:num>
  <w:num w:numId="42">
    <w:abstractNumId w:val="79"/>
  </w:num>
  <w:num w:numId="43">
    <w:abstractNumId w:val="142"/>
  </w:num>
  <w:num w:numId="44">
    <w:abstractNumId w:val="103"/>
  </w:num>
  <w:num w:numId="45">
    <w:abstractNumId w:val="131"/>
  </w:num>
  <w:num w:numId="46">
    <w:abstractNumId w:val="0"/>
  </w:num>
  <w:num w:numId="47">
    <w:abstractNumId w:val="112"/>
  </w:num>
  <w:num w:numId="48">
    <w:abstractNumId w:val="128"/>
  </w:num>
  <w:num w:numId="49">
    <w:abstractNumId w:val="132"/>
  </w:num>
  <w:num w:numId="50">
    <w:abstractNumId w:val="121"/>
  </w:num>
  <w:num w:numId="51">
    <w:abstractNumId w:val="149"/>
  </w:num>
  <w:num w:numId="52">
    <w:abstractNumId w:val="127"/>
  </w:num>
  <w:num w:numId="53">
    <w:abstractNumId w:val="94"/>
  </w:num>
  <w:num w:numId="54">
    <w:abstractNumId w:val="130"/>
  </w:num>
  <w:num w:numId="55">
    <w:abstractNumId w:val="81"/>
  </w:num>
  <w:num w:numId="56">
    <w:abstractNumId w:val="135"/>
  </w:num>
  <w:num w:numId="57">
    <w:abstractNumId w:val="104"/>
  </w:num>
  <w:num w:numId="58">
    <w:abstractNumId w:val="102"/>
  </w:num>
  <w:num w:numId="59">
    <w:abstractNumId w:val="83"/>
  </w:num>
  <w:num w:numId="60">
    <w:abstractNumId w:val="85"/>
  </w:num>
  <w:num w:numId="61">
    <w:abstractNumId w:val="73"/>
  </w:num>
  <w:num w:numId="62">
    <w:abstractNumId w:val="106"/>
  </w:num>
  <w:num w:numId="63">
    <w:abstractNumId w:val="117"/>
  </w:num>
  <w:num w:numId="64">
    <w:abstractNumId w:val="74"/>
  </w:num>
  <w:num w:numId="65">
    <w:abstractNumId w:val="93"/>
  </w:num>
  <w:num w:numId="66">
    <w:abstractNumId w:val="75"/>
  </w:num>
  <w:num w:numId="67">
    <w:abstractNumId w:val="145"/>
  </w:num>
  <w:num w:numId="68">
    <w:abstractNumId w:val="10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138"/>
    <w:lvlOverride w:ilvl="0">
      <w:startOverride w:val="1"/>
    </w:lvlOverride>
  </w:num>
  <w:num w:numId="70">
    <w:abstractNumId w:val="78"/>
  </w:num>
  <w:num w:numId="71">
    <w:abstractNumId w:val="147"/>
  </w:num>
  <w:num w:numId="72">
    <w:abstractNumId w:val="87"/>
  </w:num>
  <w:num w:numId="73">
    <w:abstractNumId w:val="113"/>
  </w:num>
  <w:num w:numId="74">
    <w:abstractNumId w:val="99"/>
  </w:num>
  <w:num w:numId="75">
    <w:abstractNumId w:val="116"/>
  </w:num>
  <w:num w:numId="76">
    <w:abstractNumId w:val="1"/>
    <w:lvlOverride w:ilvl="0">
      <w:startOverride w:val="6"/>
    </w:lvlOverride>
    <w:lvlOverride w:ilvl="1">
      <w:startOverride w:val="4"/>
    </w:lvlOverride>
    <w:lvlOverride w:ilvl="2">
      <w:startOverride w:val="3"/>
    </w:lvlOverride>
    <w:lvlOverride w:ilvl="3">
      <w:startOverride w:val="1"/>
    </w:lvlOverride>
  </w:num>
  <w:num w:numId="77">
    <w:abstractNumId w:val="129"/>
  </w:num>
  <w:num w:numId="78">
    <w:abstractNumId w:val="146"/>
  </w:num>
  <w:num w:numId="79">
    <w:abstractNumId w:val="91"/>
  </w:num>
  <w:num w:numId="80">
    <w:abstractNumId w:val="115"/>
  </w:num>
  <w:num w:numId="81">
    <w:abstractNumId w:val="89"/>
  </w:num>
  <w:num w:numId="82">
    <w:abstractNumId w:val="143"/>
  </w:num>
  <w:num w:numId="83">
    <w:abstractNumId w:val="13"/>
  </w:num>
  <w:num w:numId="84">
    <w:abstractNumId w:val="20"/>
  </w:num>
  <w:num w:numId="85">
    <w:abstractNumId w:val="70"/>
  </w:num>
  <w:num w:numId="86">
    <w:abstractNumId w:val="122"/>
  </w:num>
  <w:num w:numId="87">
    <w:abstractNumId w:val="92"/>
  </w:num>
  <w:num w:numId="88">
    <w:abstractNumId w:val="148"/>
  </w:num>
  <w:num w:numId="89">
    <w:abstractNumId w:val="141"/>
  </w:num>
  <w:num w:numId="90">
    <w:abstractNumId w:val="139"/>
  </w:num>
  <w:num w:numId="91">
    <w:abstractNumId w:val="107"/>
  </w:num>
  <w:num w:numId="92">
    <w:abstractNumId w:val="150"/>
  </w:num>
  <w:num w:numId="93">
    <w:abstractNumId w:val="114"/>
  </w:num>
  <w:num w:numId="94">
    <w:abstractNumId w:val="134"/>
  </w:num>
  <w:num w:numId="95">
    <w:abstractNumId w:val="151"/>
  </w:num>
  <w:num w:numId="96">
    <w:abstractNumId w:val="123"/>
  </w:num>
  <w:num w:numId="97">
    <w:abstractNumId w:val="119"/>
  </w:num>
  <w:num w:numId="98">
    <w:abstractNumId w:val="109"/>
  </w:num>
  <w:num w:numId="99">
    <w:abstractNumId w:val="140"/>
  </w:num>
  <w:num w:numId="100">
    <w:abstractNumId w:val="125"/>
  </w:num>
  <w:numIdMacAtCleanup w:val="9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573D"/>
    <w:rsid w:val="000060B4"/>
    <w:rsid w:val="00006EAA"/>
    <w:rsid w:val="00007542"/>
    <w:rsid w:val="00016C74"/>
    <w:rsid w:val="000172FE"/>
    <w:rsid w:val="00022797"/>
    <w:rsid w:val="00027446"/>
    <w:rsid w:val="00027C2B"/>
    <w:rsid w:val="00032368"/>
    <w:rsid w:val="000326CF"/>
    <w:rsid w:val="000333D4"/>
    <w:rsid w:val="00033D13"/>
    <w:rsid w:val="00035287"/>
    <w:rsid w:val="00036006"/>
    <w:rsid w:val="000364DC"/>
    <w:rsid w:val="00037B8B"/>
    <w:rsid w:val="00040EC0"/>
    <w:rsid w:val="00041431"/>
    <w:rsid w:val="000417CE"/>
    <w:rsid w:val="00043768"/>
    <w:rsid w:val="000443F3"/>
    <w:rsid w:val="00046356"/>
    <w:rsid w:val="00046691"/>
    <w:rsid w:val="00047253"/>
    <w:rsid w:val="000506A1"/>
    <w:rsid w:val="00051152"/>
    <w:rsid w:val="00055C84"/>
    <w:rsid w:val="00056D43"/>
    <w:rsid w:val="00065ED6"/>
    <w:rsid w:val="0007043F"/>
    <w:rsid w:val="00073969"/>
    <w:rsid w:val="00076D8B"/>
    <w:rsid w:val="00077FB6"/>
    <w:rsid w:val="0009087F"/>
    <w:rsid w:val="00090CBD"/>
    <w:rsid w:val="00092967"/>
    <w:rsid w:val="00093734"/>
    <w:rsid w:val="000943E4"/>
    <w:rsid w:val="00096E9D"/>
    <w:rsid w:val="000A00E6"/>
    <w:rsid w:val="000A552E"/>
    <w:rsid w:val="000A5636"/>
    <w:rsid w:val="000A6857"/>
    <w:rsid w:val="000A7A8E"/>
    <w:rsid w:val="000B19F3"/>
    <w:rsid w:val="000B291A"/>
    <w:rsid w:val="000B2C06"/>
    <w:rsid w:val="000C1107"/>
    <w:rsid w:val="000C14F5"/>
    <w:rsid w:val="000C1CC4"/>
    <w:rsid w:val="000C60B4"/>
    <w:rsid w:val="000C6DCF"/>
    <w:rsid w:val="000D4ABD"/>
    <w:rsid w:val="000D62FB"/>
    <w:rsid w:val="000D67B1"/>
    <w:rsid w:val="000D70B6"/>
    <w:rsid w:val="000E024A"/>
    <w:rsid w:val="000E2758"/>
    <w:rsid w:val="000E37A8"/>
    <w:rsid w:val="000E41FA"/>
    <w:rsid w:val="000E5003"/>
    <w:rsid w:val="000E5AC7"/>
    <w:rsid w:val="000E746F"/>
    <w:rsid w:val="000F0CD3"/>
    <w:rsid w:val="000F1F86"/>
    <w:rsid w:val="000F4365"/>
    <w:rsid w:val="000F5F2B"/>
    <w:rsid w:val="00102081"/>
    <w:rsid w:val="00104B1E"/>
    <w:rsid w:val="00111C79"/>
    <w:rsid w:val="001124F8"/>
    <w:rsid w:val="0011547D"/>
    <w:rsid w:val="00123C70"/>
    <w:rsid w:val="0012590A"/>
    <w:rsid w:val="001324A1"/>
    <w:rsid w:val="0013328C"/>
    <w:rsid w:val="00134962"/>
    <w:rsid w:val="00140353"/>
    <w:rsid w:val="001519E9"/>
    <w:rsid w:val="00155DAF"/>
    <w:rsid w:val="00157A6B"/>
    <w:rsid w:val="0016246B"/>
    <w:rsid w:val="00162A8F"/>
    <w:rsid w:val="0016497D"/>
    <w:rsid w:val="00166771"/>
    <w:rsid w:val="00166CFA"/>
    <w:rsid w:val="001702EE"/>
    <w:rsid w:val="00170C72"/>
    <w:rsid w:val="001716DB"/>
    <w:rsid w:val="00172B9E"/>
    <w:rsid w:val="0017646C"/>
    <w:rsid w:val="00176B20"/>
    <w:rsid w:val="0018103F"/>
    <w:rsid w:val="00185F8B"/>
    <w:rsid w:val="00192F71"/>
    <w:rsid w:val="00193067"/>
    <w:rsid w:val="0019725C"/>
    <w:rsid w:val="001A1D23"/>
    <w:rsid w:val="001A3C31"/>
    <w:rsid w:val="001A6511"/>
    <w:rsid w:val="001B1DBF"/>
    <w:rsid w:val="001B55E9"/>
    <w:rsid w:val="001B69CE"/>
    <w:rsid w:val="001C01F9"/>
    <w:rsid w:val="001C325A"/>
    <w:rsid w:val="001C3F34"/>
    <w:rsid w:val="001C53D9"/>
    <w:rsid w:val="001E0693"/>
    <w:rsid w:val="001E200B"/>
    <w:rsid w:val="001E2AA2"/>
    <w:rsid w:val="001E3577"/>
    <w:rsid w:val="001E4152"/>
    <w:rsid w:val="001E5FE8"/>
    <w:rsid w:val="001F0956"/>
    <w:rsid w:val="001F15DE"/>
    <w:rsid w:val="001F34BB"/>
    <w:rsid w:val="001F3569"/>
    <w:rsid w:val="001F5A31"/>
    <w:rsid w:val="001F7317"/>
    <w:rsid w:val="002037C3"/>
    <w:rsid w:val="00203D2A"/>
    <w:rsid w:val="00205559"/>
    <w:rsid w:val="00206836"/>
    <w:rsid w:val="0021113E"/>
    <w:rsid w:val="002136D6"/>
    <w:rsid w:val="00216641"/>
    <w:rsid w:val="0021751A"/>
    <w:rsid w:val="00222B6E"/>
    <w:rsid w:val="0022360B"/>
    <w:rsid w:val="0023118A"/>
    <w:rsid w:val="00232E7C"/>
    <w:rsid w:val="00232FD8"/>
    <w:rsid w:val="002350E5"/>
    <w:rsid w:val="0023626C"/>
    <w:rsid w:val="0023632D"/>
    <w:rsid w:val="00236A91"/>
    <w:rsid w:val="0023759A"/>
    <w:rsid w:val="0023778A"/>
    <w:rsid w:val="00242D62"/>
    <w:rsid w:val="00243AE6"/>
    <w:rsid w:val="00243D8F"/>
    <w:rsid w:val="00246801"/>
    <w:rsid w:val="00251220"/>
    <w:rsid w:val="002514DE"/>
    <w:rsid w:val="00251B75"/>
    <w:rsid w:val="00260BC9"/>
    <w:rsid w:val="00260F79"/>
    <w:rsid w:val="00263B47"/>
    <w:rsid w:val="002652D9"/>
    <w:rsid w:val="00270E02"/>
    <w:rsid w:val="00272C16"/>
    <w:rsid w:val="00273EB7"/>
    <w:rsid w:val="00274F25"/>
    <w:rsid w:val="002762F8"/>
    <w:rsid w:val="00280464"/>
    <w:rsid w:val="002848CF"/>
    <w:rsid w:val="0029211F"/>
    <w:rsid w:val="002946EF"/>
    <w:rsid w:val="00297FA1"/>
    <w:rsid w:val="002A08A6"/>
    <w:rsid w:val="002A0DBC"/>
    <w:rsid w:val="002A47D1"/>
    <w:rsid w:val="002A5B42"/>
    <w:rsid w:val="002B0606"/>
    <w:rsid w:val="002B456C"/>
    <w:rsid w:val="002B5044"/>
    <w:rsid w:val="002B76A5"/>
    <w:rsid w:val="002C589F"/>
    <w:rsid w:val="002D41BC"/>
    <w:rsid w:val="002D4BC6"/>
    <w:rsid w:val="002E27FA"/>
    <w:rsid w:val="002E6387"/>
    <w:rsid w:val="002F2082"/>
    <w:rsid w:val="002F3EB0"/>
    <w:rsid w:val="003032B6"/>
    <w:rsid w:val="00304CD0"/>
    <w:rsid w:val="0031026C"/>
    <w:rsid w:val="003107A7"/>
    <w:rsid w:val="00311F48"/>
    <w:rsid w:val="003129D4"/>
    <w:rsid w:val="00312D09"/>
    <w:rsid w:val="00314F66"/>
    <w:rsid w:val="00317667"/>
    <w:rsid w:val="00321E72"/>
    <w:rsid w:val="00322BB8"/>
    <w:rsid w:val="003260D1"/>
    <w:rsid w:val="003303E9"/>
    <w:rsid w:val="00330669"/>
    <w:rsid w:val="003311F3"/>
    <w:rsid w:val="00332B6A"/>
    <w:rsid w:val="00334232"/>
    <w:rsid w:val="003345FE"/>
    <w:rsid w:val="003417F7"/>
    <w:rsid w:val="0034341A"/>
    <w:rsid w:val="00344FCF"/>
    <w:rsid w:val="00345CCA"/>
    <w:rsid w:val="00346998"/>
    <w:rsid w:val="0035097E"/>
    <w:rsid w:val="00355099"/>
    <w:rsid w:val="0035708A"/>
    <w:rsid w:val="00357BE8"/>
    <w:rsid w:val="00362EA4"/>
    <w:rsid w:val="00365234"/>
    <w:rsid w:val="00366652"/>
    <w:rsid w:val="00370D61"/>
    <w:rsid w:val="0037230F"/>
    <w:rsid w:val="00375A91"/>
    <w:rsid w:val="003776BB"/>
    <w:rsid w:val="003803A7"/>
    <w:rsid w:val="003832F6"/>
    <w:rsid w:val="0039141F"/>
    <w:rsid w:val="00392410"/>
    <w:rsid w:val="00395BC1"/>
    <w:rsid w:val="003A31F0"/>
    <w:rsid w:val="003A3E35"/>
    <w:rsid w:val="003A7B62"/>
    <w:rsid w:val="003B0905"/>
    <w:rsid w:val="003B23E0"/>
    <w:rsid w:val="003B2BFB"/>
    <w:rsid w:val="003B3362"/>
    <w:rsid w:val="003C090C"/>
    <w:rsid w:val="003C164F"/>
    <w:rsid w:val="003C2207"/>
    <w:rsid w:val="003C3CB6"/>
    <w:rsid w:val="003C4CB7"/>
    <w:rsid w:val="003D3D44"/>
    <w:rsid w:val="003D4D5E"/>
    <w:rsid w:val="003D726B"/>
    <w:rsid w:val="003D7C16"/>
    <w:rsid w:val="003E170D"/>
    <w:rsid w:val="003E63F6"/>
    <w:rsid w:val="003E7774"/>
    <w:rsid w:val="003F1F5E"/>
    <w:rsid w:val="003F22D7"/>
    <w:rsid w:val="003F3A69"/>
    <w:rsid w:val="003F44A9"/>
    <w:rsid w:val="003F513C"/>
    <w:rsid w:val="003F6889"/>
    <w:rsid w:val="004008AD"/>
    <w:rsid w:val="00400C79"/>
    <w:rsid w:val="00400D7D"/>
    <w:rsid w:val="00403042"/>
    <w:rsid w:val="00404BF4"/>
    <w:rsid w:val="00412590"/>
    <w:rsid w:val="00414AB1"/>
    <w:rsid w:val="00414CAF"/>
    <w:rsid w:val="00415D77"/>
    <w:rsid w:val="00416F2A"/>
    <w:rsid w:val="00420F24"/>
    <w:rsid w:val="00421F58"/>
    <w:rsid w:val="0042632C"/>
    <w:rsid w:val="00426B53"/>
    <w:rsid w:val="00431BEC"/>
    <w:rsid w:val="004360F5"/>
    <w:rsid w:val="004406A6"/>
    <w:rsid w:val="00440928"/>
    <w:rsid w:val="00440EAE"/>
    <w:rsid w:val="00443E0B"/>
    <w:rsid w:val="00450877"/>
    <w:rsid w:val="00456188"/>
    <w:rsid w:val="00461F58"/>
    <w:rsid w:val="0046282D"/>
    <w:rsid w:val="004650AF"/>
    <w:rsid w:val="00472FCD"/>
    <w:rsid w:val="00473053"/>
    <w:rsid w:val="0047380C"/>
    <w:rsid w:val="00473BFE"/>
    <w:rsid w:val="00473DEB"/>
    <w:rsid w:val="00474F01"/>
    <w:rsid w:val="004753D3"/>
    <w:rsid w:val="0048021C"/>
    <w:rsid w:val="004816F5"/>
    <w:rsid w:val="004834EF"/>
    <w:rsid w:val="00485506"/>
    <w:rsid w:val="00486F2D"/>
    <w:rsid w:val="00487FFC"/>
    <w:rsid w:val="004925B9"/>
    <w:rsid w:val="00492C8B"/>
    <w:rsid w:val="00492CA3"/>
    <w:rsid w:val="00496CB3"/>
    <w:rsid w:val="00497C59"/>
    <w:rsid w:val="004A3882"/>
    <w:rsid w:val="004A3A59"/>
    <w:rsid w:val="004B027C"/>
    <w:rsid w:val="004B4126"/>
    <w:rsid w:val="004B5B26"/>
    <w:rsid w:val="004B5EB3"/>
    <w:rsid w:val="004C0F1F"/>
    <w:rsid w:val="004C2695"/>
    <w:rsid w:val="004C347E"/>
    <w:rsid w:val="004C5164"/>
    <w:rsid w:val="004C5DD3"/>
    <w:rsid w:val="004C7D00"/>
    <w:rsid w:val="004D17BD"/>
    <w:rsid w:val="004D19A8"/>
    <w:rsid w:val="004D1E07"/>
    <w:rsid w:val="004D431C"/>
    <w:rsid w:val="004D49AB"/>
    <w:rsid w:val="004E1D0C"/>
    <w:rsid w:val="004E26AE"/>
    <w:rsid w:val="004E3ED2"/>
    <w:rsid w:val="004E4D11"/>
    <w:rsid w:val="004E5ACE"/>
    <w:rsid w:val="004E7491"/>
    <w:rsid w:val="004E7EA4"/>
    <w:rsid w:val="004E7FE3"/>
    <w:rsid w:val="004F3685"/>
    <w:rsid w:val="004F3DEE"/>
    <w:rsid w:val="004F3F59"/>
    <w:rsid w:val="004F4D80"/>
    <w:rsid w:val="004F577B"/>
    <w:rsid w:val="004F5D95"/>
    <w:rsid w:val="004F657D"/>
    <w:rsid w:val="004F67C9"/>
    <w:rsid w:val="005031D0"/>
    <w:rsid w:val="005036EF"/>
    <w:rsid w:val="005121E2"/>
    <w:rsid w:val="0051704E"/>
    <w:rsid w:val="00517550"/>
    <w:rsid w:val="00517D87"/>
    <w:rsid w:val="0052048F"/>
    <w:rsid w:val="00520586"/>
    <w:rsid w:val="0052231C"/>
    <w:rsid w:val="00523C23"/>
    <w:rsid w:val="00524B92"/>
    <w:rsid w:val="005335FE"/>
    <w:rsid w:val="00534967"/>
    <w:rsid w:val="00534CB8"/>
    <w:rsid w:val="00534DFA"/>
    <w:rsid w:val="00535237"/>
    <w:rsid w:val="005405FC"/>
    <w:rsid w:val="00541FAB"/>
    <w:rsid w:val="00546518"/>
    <w:rsid w:val="00546583"/>
    <w:rsid w:val="00547466"/>
    <w:rsid w:val="00553A57"/>
    <w:rsid w:val="00553AC5"/>
    <w:rsid w:val="00553B6E"/>
    <w:rsid w:val="00556C74"/>
    <w:rsid w:val="00557C01"/>
    <w:rsid w:val="005631D9"/>
    <w:rsid w:val="00566071"/>
    <w:rsid w:val="00570124"/>
    <w:rsid w:val="00572EA1"/>
    <w:rsid w:val="00575C9C"/>
    <w:rsid w:val="005818B2"/>
    <w:rsid w:val="00584DFA"/>
    <w:rsid w:val="005878D5"/>
    <w:rsid w:val="00595528"/>
    <w:rsid w:val="00596921"/>
    <w:rsid w:val="005A2CAE"/>
    <w:rsid w:val="005A3827"/>
    <w:rsid w:val="005A3F4B"/>
    <w:rsid w:val="005A708D"/>
    <w:rsid w:val="005B074F"/>
    <w:rsid w:val="005B47BD"/>
    <w:rsid w:val="005B75A6"/>
    <w:rsid w:val="005C08CA"/>
    <w:rsid w:val="005C10C6"/>
    <w:rsid w:val="005C22A4"/>
    <w:rsid w:val="005C3F93"/>
    <w:rsid w:val="005C6F5D"/>
    <w:rsid w:val="005D16BC"/>
    <w:rsid w:val="005D252F"/>
    <w:rsid w:val="005D4A00"/>
    <w:rsid w:val="005D5221"/>
    <w:rsid w:val="005D7AA7"/>
    <w:rsid w:val="005E12FD"/>
    <w:rsid w:val="005E3517"/>
    <w:rsid w:val="005E3DD2"/>
    <w:rsid w:val="005E7B4E"/>
    <w:rsid w:val="005F2732"/>
    <w:rsid w:val="005F2CCE"/>
    <w:rsid w:val="005F3722"/>
    <w:rsid w:val="005F514D"/>
    <w:rsid w:val="005F566D"/>
    <w:rsid w:val="005F7167"/>
    <w:rsid w:val="006008A2"/>
    <w:rsid w:val="00603444"/>
    <w:rsid w:val="0060721D"/>
    <w:rsid w:val="00620D7C"/>
    <w:rsid w:val="006228B4"/>
    <w:rsid w:val="00623429"/>
    <w:rsid w:val="006238AF"/>
    <w:rsid w:val="00630B39"/>
    <w:rsid w:val="006318E6"/>
    <w:rsid w:val="00631F54"/>
    <w:rsid w:val="00632F4B"/>
    <w:rsid w:val="00634B85"/>
    <w:rsid w:val="006353B1"/>
    <w:rsid w:val="00635719"/>
    <w:rsid w:val="00636BE4"/>
    <w:rsid w:val="006373F6"/>
    <w:rsid w:val="00641C20"/>
    <w:rsid w:val="00642DB0"/>
    <w:rsid w:val="00643C66"/>
    <w:rsid w:val="0064580D"/>
    <w:rsid w:val="0064770F"/>
    <w:rsid w:val="00651B7D"/>
    <w:rsid w:val="00652223"/>
    <w:rsid w:val="006561C2"/>
    <w:rsid w:val="00661C17"/>
    <w:rsid w:val="006625DF"/>
    <w:rsid w:val="00663C2F"/>
    <w:rsid w:val="0066755B"/>
    <w:rsid w:val="00667DA0"/>
    <w:rsid w:val="00667F31"/>
    <w:rsid w:val="0067090F"/>
    <w:rsid w:val="00672E01"/>
    <w:rsid w:val="00673C22"/>
    <w:rsid w:val="00673C59"/>
    <w:rsid w:val="00673C61"/>
    <w:rsid w:val="0067458D"/>
    <w:rsid w:val="00674A7C"/>
    <w:rsid w:val="00676267"/>
    <w:rsid w:val="00680B79"/>
    <w:rsid w:val="00684527"/>
    <w:rsid w:val="00685336"/>
    <w:rsid w:val="00685381"/>
    <w:rsid w:val="00696966"/>
    <w:rsid w:val="006B0417"/>
    <w:rsid w:val="006B08E2"/>
    <w:rsid w:val="006B3CF3"/>
    <w:rsid w:val="006B43A1"/>
    <w:rsid w:val="006B4939"/>
    <w:rsid w:val="006B7986"/>
    <w:rsid w:val="006C6116"/>
    <w:rsid w:val="006C6F82"/>
    <w:rsid w:val="006D58F3"/>
    <w:rsid w:val="006F457F"/>
    <w:rsid w:val="006F5FD5"/>
    <w:rsid w:val="006F758C"/>
    <w:rsid w:val="0070025A"/>
    <w:rsid w:val="00700415"/>
    <w:rsid w:val="007011E2"/>
    <w:rsid w:val="00702B2C"/>
    <w:rsid w:val="007044CB"/>
    <w:rsid w:val="00705286"/>
    <w:rsid w:val="0070668D"/>
    <w:rsid w:val="00711BC4"/>
    <w:rsid w:val="00717F60"/>
    <w:rsid w:val="00721B30"/>
    <w:rsid w:val="00725F9C"/>
    <w:rsid w:val="00726465"/>
    <w:rsid w:val="00726DAC"/>
    <w:rsid w:val="007321D4"/>
    <w:rsid w:val="00744026"/>
    <w:rsid w:val="007502E0"/>
    <w:rsid w:val="00750D4A"/>
    <w:rsid w:val="00751AF7"/>
    <w:rsid w:val="00752B37"/>
    <w:rsid w:val="007556FF"/>
    <w:rsid w:val="0075787E"/>
    <w:rsid w:val="00761011"/>
    <w:rsid w:val="00761B0C"/>
    <w:rsid w:val="007628EE"/>
    <w:rsid w:val="007638F4"/>
    <w:rsid w:val="00764A0F"/>
    <w:rsid w:val="00766900"/>
    <w:rsid w:val="007705A5"/>
    <w:rsid w:val="00771E29"/>
    <w:rsid w:val="007738A8"/>
    <w:rsid w:val="007767E1"/>
    <w:rsid w:val="007773F3"/>
    <w:rsid w:val="00777ABE"/>
    <w:rsid w:val="00777E5B"/>
    <w:rsid w:val="00781AF1"/>
    <w:rsid w:val="007831D2"/>
    <w:rsid w:val="00783ABE"/>
    <w:rsid w:val="0078409D"/>
    <w:rsid w:val="00785555"/>
    <w:rsid w:val="007857E5"/>
    <w:rsid w:val="00786C63"/>
    <w:rsid w:val="00790920"/>
    <w:rsid w:val="0079270A"/>
    <w:rsid w:val="00796BE6"/>
    <w:rsid w:val="007A0938"/>
    <w:rsid w:val="007A439E"/>
    <w:rsid w:val="007A5BD1"/>
    <w:rsid w:val="007A681C"/>
    <w:rsid w:val="007A6A39"/>
    <w:rsid w:val="007A6BF1"/>
    <w:rsid w:val="007A7CFF"/>
    <w:rsid w:val="007B29BE"/>
    <w:rsid w:val="007C0F1C"/>
    <w:rsid w:val="007C18F1"/>
    <w:rsid w:val="007C46AD"/>
    <w:rsid w:val="007D07A7"/>
    <w:rsid w:val="007D0EA7"/>
    <w:rsid w:val="007D460F"/>
    <w:rsid w:val="007D5DCC"/>
    <w:rsid w:val="007D7C50"/>
    <w:rsid w:val="007E216D"/>
    <w:rsid w:val="007E4290"/>
    <w:rsid w:val="007E756B"/>
    <w:rsid w:val="007F0037"/>
    <w:rsid w:val="007F3FB7"/>
    <w:rsid w:val="007F7125"/>
    <w:rsid w:val="007F76D6"/>
    <w:rsid w:val="0080108A"/>
    <w:rsid w:val="00804801"/>
    <w:rsid w:val="00813F81"/>
    <w:rsid w:val="00832D0A"/>
    <w:rsid w:val="00841A6F"/>
    <w:rsid w:val="00845803"/>
    <w:rsid w:val="00847BAA"/>
    <w:rsid w:val="008515B6"/>
    <w:rsid w:val="00855B41"/>
    <w:rsid w:val="00857518"/>
    <w:rsid w:val="008579C8"/>
    <w:rsid w:val="00861499"/>
    <w:rsid w:val="00862664"/>
    <w:rsid w:val="00863188"/>
    <w:rsid w:val="00864850"/>
    <w:rsid w:val="0087274F"/>
    <w:rsid w:val="0087407B"/>
    <w:rsid w:val="008749DE"/>
    <w:rsid w:val="008843D2"/>
    <w:rsid w:val="00884D4A"/>
    <w:rsid w:val="0088633C"/>
    <w:rsid w:val="00886684"/>
    <w:rsid w:val="008907A8"/>
    <w:rsid w:val="00890D00"/>
    <w:rsid w:val="0089163E"/>
    <w:rsid w:val="00892301"/>
    <w:rsid w:val="008973CE"/>
    <w:rsid w:val="00897894"/>
    <w:rsid w:val="008A0CBD"/>
    <w:rsid w:val="008A2F24"/>
    <w:rsid w:val="008A38B3"/>
    <w:rsid w:val="008A61E3"/>
    <w:rsid w:val="008B09A4"/>
    <w:rsid w:val="008B0CEB"/>
    <w:rsid w:val="008B15FF"/>
    <w:rsid w:val="008B28CE"/>
    <w:rsid w:val="008B3329"/>
    <w:rsid w:val="008B3DF0"/>
    <w:rsid w:val="008B5A00"/>
    <w:rsid w:val="008B5C43"/>
    <w:rsid w:val="008C0FB2"/>
    <w:rsid w:val="008C1016"/>
    <w:rsid w:val="008C4223"/>
    <w:rsid w:val="008C5B09"/>
    <w:rsid w:val="008C6979"/>
    <w:rsid w:val="008C7536"/>
    <w:rsid w:val="008D121B"/>
    <w:rsid w:val="008D20D2"/>
    <w:rsid w:val="008D2928"/>
    <w:rsid w:val="008D3021"/>
    <w:rsid w:val="008D6280"/>
    <w:rsid w:val="008D7235"/>
    <w:rsid w:val="008E6130"/>
    <w:rsid w:val="008E6AA9"/>
    <w:rsid w:val="008E6B67"/>
    <w:rsid w:val="008F389C"/>
    <w:rsid w:val="008F7BD0"/>
    <w:rsid w:val="00900494"/>
    <w:rsid w:val="009027A3"/>
    <w:rsid w:val="0090331E"/>
    <w:rsid w:val="00903B1D"/>
    <w:rsid w:val="00904D11"/>
    <w:rsid w:val="00905DFC"/>
    <w:rsid w:val="0091017C"/>
    <w:rsid w:val="009108F5"/>
    <w:rsid w:val="0091430E"/>
    <w:rsid w:val="009146DD"/>
    <w:rsid w:val="00920CB0"/>
    <w:rsid w:val="00920F45"/>
    <w:rsid w:val="00922AEC"/>
    <w:rsid w:val="009268AD"/>
    <w:rsid w:val="009270B7"/>
    <w:rsid w:val="00930031"/>
    <w:rsid w:val="00932C0A"/>
    <w:rsid w:val="009357B6"/>
    <w:rsid w:val="00936252"/>
    <w:rsid w:val="00940200"/>
    <w:rsid w:val="009411D6"/>
    <w:rsid w:val="00945E91"/>
    <w:rsid w:val="009469A6"/>
    <w:rsid w:val="0094713A"/>
    <w:rsid w:val="00952932"/>
    <w:rsid w:val="00953802"/>
    <w:rsid w:val="00961AE2"/>
    <w:rsid w:val="00962A7A"/>
    <w:rsid w:val="00963295"/>
    <w:rsid w:val="00965713"/>
    <w:rsid w:val="00965F6F"/>
    <w:rsid w:val="00971C9F"/>
    <w:rsid w:val="00972AAA"/>
    <w:rsid w:val="00975C64"/>
    <w:rsid w:val="009820FB"/>
    <w:rsid w:val="00983F8A"/>
    <w:rsid w:val="0098480C"/>
    <w:rsid w:val="0098672B"/>
    <w:rsid w:val="0099066F"/>
    <w:rsid w:val="00992089"/>
    <w:rsid w:val="009948B4"/>
    <w:rsid w:val="00995D58"/>
    <w:rsid w:val="0099627D"/>
    <w:rsid w:val="009A47C3"/>
    <w:rsid w:val="009A7166"/>
    <w:rsid w:val="009A7733"/>
    <w:rsid w:val="009B21B2"/>
    <w:rsid w:val="009B23DA"/>
    <w:rsid w:val="009B33B6"/>
    <w:rsid w:val="009B380E"/>
    <w:rsid w:val="009B5731"/>
    <w:rsid w:val="009B7767"/>
    <w:rsid w:val="009B77D1"/>
    <w:rsid w:val="009C08E6"/>
    <w:rsid w:val="009C3ECD"/>
    <w:rsid w:val="009C7197"/>
    <w:rsid w:val="009C744E"/>
    <w:rsid w:val="009C7620"/>
    <w:rsid w:val="009D4440"/>
    <w:rsid w:val="009D532D"/>
    <w:rsid w:val="009D59A4"/>
    <w:rsid w:val="009D6E76"/>
    <w:rsid w:val="009D7F01"/>
    <w:rsid w:val="009E049A"/>
    <w:rsid w:val="009E24FD"/>
    <w:rsid w:val="009E319E"/>
    <w:rsid w:val="009E3750"/>
    <w:rsid w:val="009E5AF9"/>
    <w:rsid w:val="009E7216"/>
    <w:rsid w:val="009F03AB"/>
    <w:rsid w:val="009F10B1"/>
    <w:rsid w:val="009F2BF9"/>
    <w:rsid w:val="009F4858"/>
    <w:rsid w:val="009F4DA0"/>
    <w:rsid w:val="009F593B"/>
    <w:rsid w:val="009F67B6"/>
    <w:rsid w:val="009F7119"/>
    <w:rsid w:val="00A01EBE"/>
    <w:rsid w:val="00A05589"/>
    <w:rsid w:val="00A0601F"/>
    <w:rsid w:val="00A1227A"/>
    <w:rsid w:val="00A13E63"/>
    <w:rsid w:val="00A140F7"/>
    <w:rsid w:val="00A154B7"/>
    <w:rsid w:val="00A15A79"/>
    <w:rsid w:val="00A20BBB"/>
    <w:rsid w:val="00A2572E"/>
    <w:rsid w:val="00A27DBF"/>
    <w:rsid w:val="00A316B7"/>
    <w:rsid w:val="00A33B7C"/>
    <w:rsid w:val="00A4059F"/>
    <w:rsid w:val="00A40714"/>
    <w:rsid w:val="00A40BDF"/>
    <w:rsid w:val="00A41B88"/>
    <w:rsid w:val="00A44B30"/>
    <w:rsid w:val="00A5297C"/>
    <w:rsid w:val="00A5705A"/>
    <w:rsid w:val="00A600E3"/>
    <w:rsid w:val="00A6266B"/>
    <w:rsid w:val="00A639E3"/>
    <w:rsid w:val="00A66D84"/>
    <w:rsid w:val="00A72612"/>
    <w:rsid w:val="00A73BFA"/>
    <w:rsid w:val="00A773C9"/>
    <w:rsid w:val="00A77A16"/>
    <w:rsid w:val="00A805FF"/>
    <w:rsid w:val="00A8505C"/>
    <w:rsid w:val="00A900CC"/>
    <w:rsid w:val="00A92723"/>
    <w:rsid w:val="00A94355"/>
    <w:rsid w:val="00A95FEE"/>
    <w:rsid w:val="00A96E27"/>
    <w:rsid w:val="00AA02AB"/>
    <w:rsid w:val="00AB2CB8"/>
    <w:rsid w:val="00AB401A"/>
    <w:rsid w:val="00AB4714"/>
    <w:rsid w:val="00AB54F8"/>
    <w:rsid w:val="00AC1995"/>
    <w:rsid w:val="00AC2737"/>
    <w:rsid w:val="00AC681D"/>
    <w:rsid w:val="00AD3001"/>
    <w:rsid w:val="00AD3EBC"/>
    <w:rsid w:val="00AD4A9B"/>
    <w:rsid w:val="00AD4F60"/>
    <w:rsid w:val="00AD553C"/>
    <w:rsid w:val="00AE0F91"/>
    <w:rsid w:val="00AE107C"/>
    <w:rsid w:val="00AE1136"/>
    <w:rsid w:val="00AE54F9"/>
    <w:rsid w:val="00AE556B"/>
    <w:rsid w:val="00AE6158"/>
    <w:rsid w:val="00AE6F20"/>
    <w:rsid w:val="00AF70A9"/>
    <w:rsid w:val="00B012FE"/>
    <w:rsid w:val="00B016D1"/>
    <w:rsid w:val="00B01A77"/>
    <w:rsid w:val="00B033E2"/>
    <w:rsid w:val="00B068E7"/>
    <w:rsid w:val="00B104F6"/>
    <w:rsid w:val="00B11A53"/>
    <w:rsid w:val="00B12653"/>
    <w:rsid w:val="00B20653"/>
    <w:rsid w:val="00B20C64"/>
    <w:rsid w:val="00B21EC0"/>
    <w:rsid w:val="00B22B2F"/>
    <w:rsid w:val="00B24E19"/>
    <w:rsid w:val="00B26A26"/>
    <w:rsid w:val="00B27CCD"/>
    <w:rsid w:val="00B32859"/>
    <w:rsid w:val="00B37046"/>
    <w:rsid w:val="00B42DA0"/>
    <w:rsid w:val="00B47243"/>
    <w:rsid w:val="00B47890"/>
    <w:rsid w:val="00B51A18"/>
    <w:rsid w:val="00B5307E"/>
    <w:rsid w:val="00B5344A"/>
    <w:rsid w:val="00B56312"/>
    <w:rsid w:val="00B618BA"/>
    <w:rsid w:val="00B70C6D"/>
    <w:rsid w:val="00B71B9D"/>
    <w:rsid w:val="00B72AA3"/>
    <w:rsid w:val="00B76768"/>
    <w:rsid w:val="00B8118F"/>
    <w:rsid w:val="00B91F40"/>
    <w:rsid w:val="00B924FC"/>
    <w:rsid w:val="00B93617"/>
    <w:rsid w:val="00B94029"/>
    <w:rsid w:val="00BA1AEC"/>
    <w:rsid w:val="00BA41D1"/>
    <w:rsid w:val="00BA5DEA"/>
    <w:rsid w:val="00BA7D87"/>
    <w:rsid w:val="00BA7FAD"/>
    <w:rsid w:val="00BB0961"/>
    <w:rsid w:val="00BB6F06"/>
    <w:rsid w:val="00BC11B7"/>
    <w:rsid w:val="00BC2E05"/>
    <w:rsid w:val="00BC3DAC"/>
    <w:rsid w:val="00BC4601"/>
    <w:rsid w:val="00BD05FA"/>
    <w:rsid w:val="00BD21D7"/>
    <w:rsid w:val="00BD2FD1"/>
    <w:rsid w:val="00BD40A3"/>
    <w:rsid w:val="00BD51DF"/>
    <w:rsid w:val="00BD5A0D"/>
    <w:rsid w:val="00BD6D03"/>
    <w:rsid w:val="00BD7161"/>
    <w:rsid w:val="00BD7AD3"/>
    <w:rsid w:val="00BE2DFB"/>
    <w:rsid w:val="00BE3CE1"/>
    <w:rsid w:val="00BE4110"/>
    <w:rsid w:val="00BE62BA"/>
    <w:rsid w:val="00BE6319"/>
    <w:rsid w:val="00BE644E"/>
    <w:rsid w:val="00BE6AD1"/>
    <w:rsid w:val="00BE7342"/>
    <w:rsid w:val="00BE7D79"/>
    <w:rsid w:val="00BF07AE"/>
    <w:rsid w:val="00BF0EA6"/>
    <w:rsid w:val="00BF4CA0"/>
    <w:rsid w:val="00BF7BB2"/>
    <w:rsid w:val="00C00B95"/>
    <w:rsid w:val="00C04FF9"/>
    <w:rsid w:val="00C05396"/>
    <w:rsid w:val="00C05EF6"/>
    <w:rsid w:val="00C12145"/>
    <w:rsid w:val="00C12B9A"/>
    <w:rsid w:val="00C12FA4"/>
    <w:rsid w:val="00C13C89"/>
    <w:rsid w:val="00C21FA7"/>
    <w:rsid w:val="00C22199"/>
    <w:rsid w:val="00C236C0"/>
    <w:rsid w:val="00C24296"/>
    <w:rsid w:val="00C2544E"/>
    <w:rsid w:val="00C30AF4"/>
    <w:rsid w:val="00C31EEF"/>
    <w:rsid w:val="00C33106"/>
    <w:rsid w:val="00C34E99"/>
    <w:rsid w:val="00C3704B"/>
    <w:rsid w:val="00C41228"/>
    <w:rsid w:val="00C421E1"/>
    <w:rsid w:val="00C47845"/>
    <w:rsid w:val="00C521DF"/>
    <w:rsid w:val="00C55B59"/>
    <w:rsid w:val="00C606DE"/>
    <w:rsid w:val="00C6609A"/>
    <w:rsid w:val="00C67781"/>
    <w:rsid w:val="00C70F61"/>
    <w:rsid w:val="00C718E2"/>
    <w:rsid w:val="00C74146"/>
    <w:rsid w:val="00C8093D"/>
    <w:rsid w:val="00C81CB1"/>
    <w:rsid w:val="00C8364E"/>
    <w:rsid w:val="00C83EB1"/>
    <w:rsid w:val="00C844EB"/>
    <w:rsid w:val="00C84FF2"/>
    <w:rsid w:val="00C85C4D"/>
    <w:rsid w:val="00C865CB"/>
    <w:rsid w:val="00C86793"/>
    <w:rsid w:val="00C87A34"/>
    <w:rsid w:val="00C94B16"/>
    <w:rsid w:val="00C95F76"/>
    <w:rsid w:val="00C96484"/>
    <w:rsid w:val="00C96CE2"/>
    <w:rsid w:val="00C97FDB"/>
    <w:rsid w:val="00CA1534"/>
    <w:rsid w:val="00CA2539"/>
    <w:rsid w:val="00CA64E5"/>
    <w:rsid w:val="00CA7861"/>
    <w:rsid w:val="00CB6141"/>
    <w:rsid w:val="00CC3810"/>
    <w:rsid w:val="00CC3DAD"/>
    <w:rsid w:val="00CC4C3A"/>
    <w:rsid w:val="00CC6D7C"/>
    <w:rsid w:val="00CC742D"/>
    <w:rsid w:val="00CD08DF"/>
    <w:rsid w:val="00CD0A76"/>
    <w:rsid w:val="00CD1816"/>
    <w:rsid w:val="00CD4105"/>
    <w:rsid w:val="00CD50EF"/>
    <w:rsid w:val="00CE3C78"/>
    <w:rsid w:val="00CF0F46"/>
    <w:rsid w:val="00CF3523"/>
    <w:rsid w:val="00CF39D0"/>
    <w:rsid w:val="00CF531D"/>
    <w:rsid w:val="00CF6A0E"/>
    <w:rsid w:val="00CF7FAD"/>
    <w:rsid w:val="00D00D5E"/>
    <w:rsid w:val="00D00DE4"/>
    <w:rsid w:val="00D0215E"/>
    <w:rsid w:val="00D05065"/>
    <w:rsid w:val="00D139C3"/>
    <w:rsid w:val="00D168A4"/>
    <w:rsid w:val="00D20285"/>
    <w:rsid w:val="00D20928"/>
    <w:rsid w:val="00D2154A"/>
    <w:rsid w:val="00D24034"/>
    <w:rsid w:val="00D273DE"/>
    <w:rsid w:val="00D275BB"/>
    <w:rsid w:val="00D32781"/>
    <w:rsid w:val="00D34C63"/>
    <w:rsid w:val="00D35266"/>
    <w:rsid w:val="00D36977"/>
    <w:rsid w:val="00D421AA"/>
    <w:rsid w:val="00D50E8D"/>
    <w:rsid w:val="00D51A0B"/>
    <w:rsid w:val="00D52133"/>
    <w:rsid w:val="00D52978"/>
    <w:rsid w:val="00D536DC"/>
    <w:rsid w:val="00D5461D"/>
    <w:rsid w:val="00D560EA"/>
    <w:rsid w:val="00D562AE"/>
    <w:rsid w:val="00D56F8C"/>
    <w:rsid w:val="00D57D88"/>
    <w:rsid w:val="00D60982"/>
    <w:rsid w:val="00D63966"/>
    <w:rsid w:val="00D642DF"/>
    <w:rsid w:val="00D65B22"/>
    <w:rsid w:val="00D663E3"/>
    <w:rsid w:val="00D71BB9"/>
    <w:rsid w:val="00D71E6D"/>
    <w:rsid w:val="00D75CA2"/>
    <w:rsid w:val="00D77DCB"/>
    <w:rsid w:val="00D80639"/>
    <w:rsid w:val="00D80D09"/>
    <w:rsid w:val="00D82D37"/>
    <w:rsid w:val="00D84AC7"/>
    <w:rsid w:val="00D90031"/>
    <w:rsid w:val="00D904EF"/>
    <w:rsid w:val="00D92448"/>
    <w:rsid w:val="00D9784E"/>
    <w:rsid w:val="00DA1BA0"/>
    <w:rsid w:val="00DA4ADE"/>
    <w:rsid w:val="00DA5A22"/>
    <w:rsid w:val="00DA5FAE"/>
    <w:rsid w:val="00DB109A"/>
    <w:rsid w:val="00DB1BF4"/>
    <w:rsid w:val="00DB3CEE"/>
    <w:rsid w:val="00DB3F27"/>
    <w:rsid w:val="00DC0DB5"/>
    <w:rsid w:val="00DC141A"/>
    <w:rsid w:val="00DC15DC"/>
    <w:rsid w:val="00DC2470"/>
    <w:rsid w:val="00DC552A"/>
    <w:rsid w:val="00DC6125"/>
    <w:rsid w:val="00DC7643"/>
    <w:rsid w:val="00DD167A"/>
    <w:rsid w:val="00DD1E1B"/>
    <w:rsid w:val="00DE2870"/>
    <w:rsid w:val="00DE4CCA"/>
    <w:rsid w:val="00DE5305"/>
    <w:rsid w:val="00DE5F20"/>
    <w:rsid w:val="00DE6819"/>
    <w:rsid w:val="00DF3778"/>
    <w:rsid w:val="00DF4A13"/>
    <w:rsid w:val="00DF639D"/>
    <w:rsid w:val="00E02350"/>
    <w:rsid w:val="00E03690"/>
    <w:rsid w:val="00E06C31"/>
    <w:rsid w:val="00E07EE5"/>
    <w:rsid w:val="00E10AB1"/>
    <w:rsid w:val="00E1124E"/>
    <w:rsid w:val="00E11A58"/>
    <w:rsid w:val="00E1357C"/>
    <w:rsid w:val="00E15F4F"/>
    <w:rsid w:val="00E17CEB"/>
    <w:rsid w:val="00E250E3"/>
    <w:rsid w:val="00E26DA0"/>
    <w:rsid w:val="00E30916"/>
    <w:rsid w:val="00E30B66"/>
    <w:rsid w:val="00E328F2"/>
    <w:rsid w:val="00E335C6"/>
    <w:rsid w:val="00E33F4F"/>
    <w:rsid w:val="00E33FCD"/>
    <w:rsid w:val="00E35404"/>
    <w:rsid w:val="00E35BB7"/>
    <w:rsid w:val="00E35E44"/>
    <w:rsid w:val="00E420A2"/>
    <w:rsid w:val="00E44300"/>
    <w:rsid w:val="00E45FB8"/>
    <w:rsid w:val="00E47073"/>
    <w:rsid w:val="00E52245"/>
    <w:rsid w:val="00E523D9"/>
    <w:rsid w:val="00E539E3"/>
    <w:rsid w:val="00E56332"/>
    <w:rsid w:val="00E57C24"/>
    <w:rsid w:val="00E6083F"/>
    <w:rsid w:val="00E60F8E"/>
    <w:rsid w:val="00E61708"/>
    <w:rsid w:val="00E639AE"/>
    <w:rsid w:val="00E63F0A"/>
    <w:rsid w:val="00E64AEC"/>
    <w:rsid w:val="00E6743A"/>
    <w:rsid w:val="00E71628"/>
    <w:rsid w:val="00E71A48"/>
    <w:rsid w:val="00E74632"/>
    <w:rsid w:val="00E749E5"/>
    <w:rsid w:val="00E832A4"/>
    <w:rsid w:val="00E837F8"/>
    <w:rsid w:val="00E84ECF"/>
    <w:rsid w:val="00E91F3E"/>
    <w:rsid w:val="00E922BA"/>
    <w:rsid w:val="00E963D9"/>
    <w:rsid w:val="00E9701B"/>
    <w:rsid w:val="00EA1723"/>
    <w:rsid w:val="00EA17A9"/>
    <w:rsid w:val="00EA2729"/>
    <w:rsid w:val="00EA2DBD"/>
    <w:rsid w:val="00EA3F63"/>
    <w:rsid w:val="00EB1E5E"/>
    <w:rsid w:val="00EB4602"/>
    <w:rsid w:val="00EB5268"/>
    <w:rsid w:val="00EB627A"/>
    <w:rsid w:val="00EC1043"/>
    <w:rsid w:val="00EC2E49"/>
    <w:rsid w:val="00EC73BD"/>
    <w:rsid w:val="00EC7404"/>
    <w:rsid w:val="00ED01BF"/>
    <w:rsid w:val="00ED30BB"/>
    <w:rsid w:val="00ED5414"/>
    <w:rsid w:val="00ED5C7C"/>
    <w:rsid w:val="00ED6E97"/>
    <w:rsid w:val="00EE0539"/>
    <w:rsid w:val="00EE2EFB"/>
    <w:rsid w:val="00EF05C8"/>
    <w:rsid w:val="00EF1559"/>
    <w:rsid w:val="00EF1E4B"/>
    <w:rsid w:val="00EF446E"/>
    <w:rsid w:val="00EF5BD1"/>
    <w:rsid w:val="00EF675E"/>
    <w:rsid w:val="00F00D29"/>
    <w:rsid w:val="00F017EB"/>
    <w:rsid w:val="00F030B1"/>
    <w:rsid w:val="00F056E4"/>
    <w:rsid w:val="00F1041E"/>
    <w:rsid w:val="00F11F8A"/>
    <w:rsid w:val="00F12F62"/>
    <w:rsid w:val="00F15392"/>
    <w:rsid w:val="00F17AEF"/>
    <w:rsid w:val="00F17CD8"/>
    <w:rsid w:val="00F20C7B"/>
    <w:rsid w:val="00F20DBB"/>
    <w:rsid w:val="00F25BEA"/>
    <w:rsid w:val="00F27064"/>
    <w:rsid w:val="00F279F9"/>
    <w:rsid w:val="00F27D39"/>
    <w:rsid w:val="00F3215A"/>
    <w:rsid w:val="00F33CFE"/>
    <w:rsid w:val="00F34AFC"/>
    <w:rsid w:val="00F40058"/>
    <w:rsid w:val="00F42D9E"/>
    <w:rsid w:val="00F4488D"/>
    <w:rsid w:val="00F44B29"/>
    <w:rsid w:val="00F463E8"/>
    <w:rsid w:val="00F50823"/>
    <w:rsid w:val="00F5198B"/>
    <w:rsid w:val="00F542D3"/>
    <w:rsid w:val="00F54B62"/>
    <w:rsid w:val="00F62C5C"/>
    <w:rsid w:val="00F76429"/>
    <w:rsid w:val="00F76FAB"/>
    <w:rsid w:val="00F80910"/>
    <w:rsid w:val="00F80C03"/>
    <w:rsid w:val="00F81E4D"/>
    <w:rsid w:val="00F82225"/>
    <w:rsid w:val="00F82FF8"/>
    <w:rsid w:val="00F83832"/>
    <w:rsid w:val="00F83CC1"/>
    <w:rsid w:val="00F85A96"/>
    <w:rsid w:val="00F85CCF"/>
    <w:rsid w:val="00F86B89"/>
    <w:rsid w:val="00F92373"/>
    <w:rsid w:val="00F93610"/>
    <w:rsid w:val="00F974F9"/>
    <w:rsid w:val="00FA0376"/>
    <w:rsid w:val="00FA09C0"/>
    <w:rsid w:val="00FA2656"/>
    <w:rsid w:val="00FA5339"/>
    <w:rsid w:val="00FB00C0"/>
    <w:rsid w:val="00FB1839"/>
    <w:rsid w:val="00FB34FA"/>
    <w:rsid w:val="00FB4DC4"/>
    <w:rsid w:val="00FB55B8"/>
    <w:rsid w:val="00FB5B7E"/>
    <w:rsid w:val="00FB666F"/>
    <w:rsid w:val="00FB7116"/>
    <w:rsid w:val="00FB7C04"/>
    <w:rsid w:val="00FC17EE"/>
    <w:rsid w:val="00FC1D5F"/>
    <w:rsid w:val="00FC4C06"/>
    <w:rsid w:val="00FD0E28"/>
    <w:rsid w:val="00FD7CC5"/>
    <w:rsid w:val="00FE0052"/>
    <w:rsid w:val="00FE1CA6"/>
    <w:rsid w:val="00FE239E"/>
    <w:rsid w:val="00FE5731"/>
    <w:rsid w:val="00FE630F"/>
    <w:rsid w:val="00FF1DEA"/>
    <w:rsid w:val="00FF447A"/>
    <w:rsid w:val="00FF4BD0"/>
    <w:rsid w:val="00FF4DAF"/>
    <w:rsid w:val="00FF73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CF0F46"/>
    <w:rPr>
      <w:sz w:val="28"/>
      <w:szCs w:val="28"/>
      <w:lang w:eastAsia="ar-SA"/>
    </w:rPr>
  </w:style>
  <w:style w:type="paragraph" w:styleId="afffffff7">
    <w:name w:val="endnote text"/>
    <w:basedOn w:val="a2"/>
    <w:link w:val="afffffff8"/>
    <w:uiPriority w:val="99"/>
    <w:rsid w:val="00B11A53"/>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B11A53"/>
  </w:style>
  <w:style w:type="character" w:styleId="afffffff9">
    <w:name w:val="endnote reference"/>
    <w:basedOn w:val="a3"/>
    <w:uiPriority w:val="99"/>
    <w:rsid w:val="00B11A53"/>
    <w:rPr>
      <w:rFonts w:cs="Times New Roman"/>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mailto:Altunina.NA@mrsk-1.ru" TargetMode="External"/><Relationship Id="rId26" Type="http://schemas.openxmlformats.org/officeDocument/2006/relationships/header" Target="header6.xml"/><Relationship Id="rId39" Type="http://schemas.openxmlformats.org/officeDocument/2006/relationships/hyperlink" Target="http://www.rosseti.ru/about/contacts/opinion/" TargetMode="External"/><Relationship Id="rId21" Type="http://schemas.openxmlformats.org/officeDocument/2006/relationships/hyperlink" Target="http://www.mrsk-1.ru" TargetMode="External"/><Relationship Id="rId34" Type="http://schemas.openxmlformats.org/officeDocument/2006/relationships/header" Target="header10.xml"/><Relationship Id="rId42" Type="http://schemas.openxmlformats.org/officeDocument/2006/relationships/hyperlink" Target="consultantplus://offline/ref=86C855FF9931DA9E8282C60C4DADA77D6E3EFB01C62B67668DFC4D0EA1y5xAN" TargetMode="External"/><Relationship Id="rId47" Type="http://schemas.openxmlformats.org/officeDocument/2006/relationships/hyperlink" Target="consultantplus://offline/ref=86C855FF9931DA9E8282C60C4DADA77D6E3EF003C42A67668DFC4D0EA15A09C79EF59205D5DDAFE5yEx2N" TargetMode="External"/><Relationship Id="rId50" Type="http://schemas.openxmlformats.org/officeDocument/2006/relationships/header" Target="header14.xml"/><Relationship Id="rId55"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4.xml"/><Relationship Id="rId33" Type="http://schemas.openxmlformats.org/officeDocument/2006/relationships/hyperlink" Target="consultantplus://offline/main?base=LAW;n=115717;fld=134;dst=100014" TargetMode="External"/><Relationship Id="rId38" Type="http://schemas.openxmlformats.org/officeDocument/2006/relationships/footer" Target="footer9.xml"/><Relationship Id="rId46" Type="http://schemas.openxmlformats.org/officeDocument/2006/relationships/hyperlink" Target="consultantplus://offline/ref=86C855FF9931DA9E8282C60C4DADA77D6D37F30BC92667668DFC4D0EA1y5xAN" TargetMode="Externa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www.zakupki.gov.ru" TargetMode="External"/><Relationship Id="rId29" Type="http://schemas.openxmlformats.org/officeDocument/2006/relationships/header" Target="header8.xml"/><Relationship Id="rId41" Type="http://schemas.openxmlformats.org/officeDocument/2006/relationships/hyperlink" Target="consultantplus://offline/ref=86C855FF9931DA9E8282C60C4DADA77D6E3FF20BC62667668DFC4D0EA1y5xAN" TargetMode="External"/><Relationship Id="rId54"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header" Target="header5.xml"/><Relationship Id="rId32" Type="http://schemas.openxmlformats.org/officeDocument/2006/relationships/footer" Target="footer7.xml"/><Relationship Id="rId37" Type="http://schemas.openxmlformats.org/officeDocument/2006/relationships/header" Target="header12.xml"/><Relationship Id="rId40" Type="http://schemas.openxmlformats.org/officeDocument/2006/relationships/footer" Target="footer10.xml"/><Relationship Id="rId45" Type="http://schemas.openxmlformats.org/officeDocument/2006/relationships/hyperlink" Target="consultantplus://offline/ref=86C855FF9931DA9E8282C60C4DADA77D6E3EF501C72B67668DFC4D0EA1y5xAN" TargetMode="External"/><Relationship Id="rId53" Type="http://schemas.openxmlformats.org/officeDocument/2006/relationships/footer" Target="footer12.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eader" Target="header4.xml"/><Relationship Id="rId28" Type="http://schemas.openxmlformats.org/officeDocument/2006/relationships/header" Target="header7.xml"/><Relationship Id="rId36" Type="http://schemas.openxmlformats.org/officeDocument/2006/relationships/footer" Target="footer8.xml"/><Relationship Id="rId49" Type="http://schemas.openxmlformats.org/officeDocument/2006/relationships/header" Target="header13.xml"/><Relationship Id="rId10" Type="http://schemas.openxmlformats.org/officeDocument/2006/relationships/hyperlink" Target="http://www.mrsk-1.ru" TargetMode="External"/><Relationship Id="rId19" Type="http://schemas.openxmlformats.org/officeDocument/2006/relationships/hyperlink" Target="mailto:Altunina.NA@mrsk-1.ru" TargetMode="External"/><Relationship Id="rId31" Type="http://schemas.openxmlformats.org/officeDocument/2006/relationships/header" Target="header9.xml"/><Relationship Id="rId44" Type="http://schemas.openxmlformats.org/officeDocument/2006/relationships/hyperlink" Target="consultantplus://offline/ref=86C855FF9931DA9E8282C60C4DADA77D6E3EF501C72B67668DFC4D0EA1y5xAN" TargetMode="External"/><Relationship Id="rId52" Type="http://schemas.openxmlformats.org/officeDocument/2006/relationships/header" Target="header15.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yperlink" Target="https://etp.rosseti.ru" TargetMode="External"/><Relationship Id="rId27" Type="http://schemas.openxmlformats.org/officeDocument/2006/relationships/footer" Target="footer5.xml"/><Relationship Id="rId30" Type="http://schemas.openxmlformats.org/officeDocument/2006/relationships/footer" Target="footer6.xml"/><Relationship Id="rId35" Type="http://schemas.openxmlformats.org/officeDocument/2006/relationships/header" Target="header11.xml"/><Relationship Id="rId43" Type="http://schemas.openxmlformats.org/officeDocument/2006/relationships/hyperlink" Target="consultantplus://offline/ref=86C855FF9931DA9E8282C60C4DADA77D6D37F30BC92667668DFC4D0EA1y5xAN" TargetMode="External"/><Relationship Id="rId48" Type="http://schemas.openxmlformats.org/officeDocument/2006/relationships/hyperlink" Target="consultantplus://offline/ref=86C855FF9931DA9E8282C60C4DADA77D6E3EF003C42A67668DFC4D0EA15A09C79EF59205D5DDAFE5yExCN" TargetMode="External"/><Relationship Id="rId8" Type="http://schemas.openxmlformats.org/officeDocument/2006/relationships/endnotes" Target="endnotes.xml"/><Relationship Id="rId51" Type="http://schemas.openxmlformats.org/officeDocument/2006/relationships/footer" Target="footer11.xm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C65354-62FF-4EEE-AA1E-25F435CBA8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163</TotalTime>
  <Pages>1</Pages>
  <Words>23624</Words>
  <Characters>134663</Characters>
  <Application>Microsoft Office Word</Application>
  <DocSecurity>0</DocSecurity>
  <Lines>1122</Lines>
  <Paragraphs>315</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157972</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Алтунина Надежда Андреевна</cp:lastModifiedBy>
  <cp:revision>78</cp:revision>
  <cp:lastPrinted>2015-12-29T14:27:00Z</cp:lastPrinted>
  <dcterms:created xsi:type="dcterms:W3CDTF">2016-01-15T08:52:00Z</dcterms:created>
  <dcterms:modified xsi:type="dcterms:W3CDTF">2016-09-15T07:01:00Z</dcterms:modified>
</cp:coreProperties>
</file>