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C3609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A93ADF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EF2B14" w:rsidRDefault="007F1AF9" w:rsidP="007F1AF9">
      <w:pPr>
        <w:ind w:left="4962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556FF" w:rsidRPr="00EF2B14">
        <w:rPr>
          <w:b/>
          <w:sz w:val="24"/>
          <w:szCs w:val="24"/>
        </w:rPr>
        <w:t>УТВЕРЖДАЮ:</w:t>
      </w:r>
    </w:p>
    <w:p w:rsidR="00EF2B14" w:rsidRPr="00EF2B14" w:rsidRDefault="00EF2B14" w:rsidP="00EF2B14">
      <w:pPr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EF2B14" w:rsidRPr="00EF2B14" w:rsidRDefault="00EF2B14" w:rsidP="00EF2B14">
      <w:pPr>
        <w:ind w:left="5103" w:firstLine="0"/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EF2B14" w:rsidRPr="00EF2B14" w:rsidRDefault="00EF2B14" w:rsidP="00EF2B14">
      <w:pPr>
        <w:ind w:left="5103"/>
        <w:rPr>
          <w:b/>
          <w:sz w:val="24"/>
          <w:szCs w:val="24"/>
        </w:rPr>
      </w:pPr>
    </w:p>
    <w:p w:rsidR="00EF2B14" w:rsidRPr="00EF2B14" w:rsidRDefault="00EF2B14" w:rsidP="00EF2B14">
      <w:pPr>
        <w:ind w:firstLine="0"/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 xml:space="preserve">                                                                                      ____________ </w:t>
      </w:r>
      <w:r w:rsidRPr="00EF2B14">
        <w:rPr>
          <w:b/>
          <w:snapToGrid w:val="0"/>
          <w:sz w:val="24"/>
          <w:szCs w:val="24"/>
        </w:rPr>
        <w:t xml:space="preserve">Ю.А. </w:t>
      </w:r>
      <w:r w:rsidRPr="00EF2B14">
        <w:rPr>
          <w:b/>
          <w:sz w:val="24"/>
          <w:szCs w:val="24"/>
        </w:rPr>
        <w:t>Волченков</w:t>
      </w:r>
      <w:r w:rsidRPr="00EF2B14">
        <w:rPr>
          <w:b/>
          <w:snapToGrid w:val="0"/>
          <w:sz w:val="24"/>
          <w:szCs w:val="24"/>
        </w:rPr>
        <w:t xml:space="preserve"> </w:t>
      </w:r>
    </w:p>
    <w:p w:rsidR="00EF2B14" w:rsidRPr="00EF2B14" w:rsidRDefault="00EF2B14" w:rsidP="00EF2B14">
      <w:pPr>
        <w:spacing w:before="120"/>
        <w:jc w:val="left"/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 xml:space="preserve">                                                                            «___» ____________   2018 года</w:t>
      </w: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proofErr w:type="gramStart"/>
      <w:r w:rsidRPr="00382A07">
        <w:rPr>
          <w:b/>
          <w:sz w:val="24"/>
          <w:szCs w:val="24"/>
        </w:rPr>
        <w:t xml:space="preserve">на право </w:t>
      </w:r>
      <w:r w:rsidRPr="00EF2B14">
        <w:rPr>
          <w:b/>
          <w:sz w:val="24"/>
          <w:szCs w:val="24"/>
        </w:rPr>
        <w:t xml:space="preserve">заключения </w:t>
      </w:r>
      <w:r w:rsidR="007556FF" w:rsidRPr="00EF2B14">
        <w:rPr>
          <w:b/>
          <w:sz w:val="24"/>
          <w:szCs w:val="24"/>
        </w:rPr>
        <w:t xml:space="preserve">Договоров на </w:t>
      </w:r>
      <w:r w:rsidR="00EF2B14" w:rsidRPr="00EF2B14">
        <w:rPr>
          <w:b/>
          <w:sz w:val="24"/>
          <w:szCs w:val="24"/>
        </w:rPr>
        <w:t xml:space="preserve">поставку средств защиты для работы на высоте </w:t>
      </w:r>
      <w:r w:rsidR="00EF2B14" w:rsidRPr="00EF2B14">
        <w:rPr>
          <w:b/>
          <w:snapToGrid w:val="0"/>
          <w:sz w:val="24"/>
          <w:szCs w:val="24"/>
        </w:rPr>
        <w:t>для нужд</w:t>
      </w:r>
      <w:proofErr w:type="gramEnd"/>
      <w:r w:rsidR="00EF2B14" w:rsidRPr="00EF2B14">
        <w:rPr>
          <w:b/>
          <w:snapToGrid w:val="0"/>
          <w:sz w:val="24"/>
          <w:szCs w:val="24"/>
        </w:rPr>
        <w:t xml:space="preserve"> ПАО «МРСК Центра» (филиала </w:t>
      </w:r>
      <w:r w:rsidR="00EF2B14" w:rsidRPr="00EF2B14">
        <w:rPr>
          <w:b/>
          <w:sz w:val="24"/>
          <w:szCs w:val="24"/>
        </w:rPr>
        <w:t>«</w:t>
      </w:r>
      <w:proofErr w:type="spellStart"/>
      <w:r w:rsidR="00EF2B14" w:rsidRPr="00EF2B14">
        <w:rPr>
          <w:b/>
          <w:sz w:val="24"/>
          <w:szCs w:val="24"/>
        </w:rPr>
        <w:t>Орёлэнерго</w:t>
      </w:r>
      <w:proofErr w:type="spellEnd"/>
      <w:r w:rsidR="00EF2B14" w:rsidRPr="00EF2B14">
        <w:rPr>
          <w:b/>
          <w:sz w:val="24"/>
          <w:szCs w:val="24"/>
        </w:rPr>
        <w:t>»</w:t>
      </w:r>
      <w:r w:rsidR="00EF2B14" w:rsidRPr="00EF2B14">
        <w:rPr>
          <w:b/>
          <w:snapToGrid w:val="0"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F2B14">
        <w:rPr>
          <w:sz w:val="24"/>
          <w:szCs w:val="24"/>
        </w:rPr>
        <w:t>Орел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EF2B14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EF2B14" w:rsidRPr="00EF2B14">
        <w:rPr>
          <w:iCs/>
          <w:sz w:val="24"/>
          <w:szCs w:val="24"/>
        </w:rPr>
        <w:t xml:space="preserve">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EF2B14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EF2B14" w:rsidRPr="00EF2B14">
        <w:rPr>
          <w:iCs/>
          <w:sz w:val="24"/>
          <w:szCs w:val="24"/>
        </w:rPr>
        <w:t>, ответственные лица –</w:t>
      </w:r>
      <w:r w:rsidR="00EF2B14" w:rsidRPr="00EF2B14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9" w:history="1">
        <w:r w:rsidR="00EF2B14" w:rsidRPr="00EF2B14">
          <w:rPr>
            <w:rStyle w:val="a7"/>
            <w:sz w:val="24"/>
            <w:szCs w:val="24"/>
          </w:rPr>
          <w:t>zabolotskaya.mv@mrsk-1.ru</w:t>
        </w:r>
      </w:hyperlink>
      <w:r w:rsidR="00EF2B14" w:rsidRPr="00EF2B14">
        <w:rPr>
          <w:sz w:val="24"/>
          <w:szCs w:val="24"/>
        </w:rPr>
        <w:t>;</w:t>
      </w:r>
      <w:proofErr w:type="gramEnd"/>
      <w:r w:rsidR="00EF2B14" w:rsidRPr="00EF2B14">
        <w:rPr>
          <w:sz w:val="24"/>
          <w:szCs w:val="24"/>
        </w:rPr>
        <w:t xml:space="preserve"> Алисов Максим Александрович, контактный телефон - (4862) 44-50-31, адрес электронной почты: </w:t>
      </w:r>
      <w:hyperlink r:id="rId20" w:history="1">
        <w:r w:rsidR="00EF2B14" w:rsidRPr="00EF2B14">
          <w:rPr>
            <w:rStyle w:val="a7"/>
            <w:sz w:val="24"/>
            <w:szCs w:val="24"/>
          </w:rPr>
          <w:t>alisov.ma@mrsk-1.ru</w:t>
        </w:r>
      </w:hyperlink>
      <w:r w:rsidR="00EF2B14" w:rsidRPr="00EF2B14">
        <w:rPr>
          <w:rStyle w:val="a7"/>
          <w:sz w:val="24"/>
          <w:szCs w:val="24"/>
        </w:rPr>
        <w:t>).</w:t>
      </w:r>
      <w:r w:rsidR="00862664" w:rsidRPr="00EF2B14">
        <w:rPr>
          <w:sz w:val="24"/>
          <w:szCs w:val="24"/>
        </w:rPr>
        <w:t xml:space="preserve"> </w:t>
      </w:r>
      <w:proofErr w:type="gramStart"/>
      <w:r w:rsidR="004B5EB3" w:rsidRPr="00EF2B14">
        <w:rPr>
          <w:iCs/>
          <w:sz w:val="24"/>
          <w:szCs w:val="24"/>
        </w:rPr>
        <w:t>Извещени</w:t>
      </w:r>
      <w:r w:rsidRPr="00EF2B14">
        <w:rPr>
          <w:iCs/>
          <w:sz w:val="24"/>
          <w:szCs w:val="24"/>
        </w:rPr>
        <w:t>ем</w:t>
      </w:r>
      <w:r w:rsidRPr="00EF2B14">
        <w:rPr>
          <w:sz w:val="24"/>
          <w:szCs w:val="24"/>
        </w:rPr>
        <w:t xml:space="preserve"> о проведении открытого </w:t>
      </w:r>
      <w:r w:rsidRPr="00EF2B14">
        <w:rPr>
          <w:iCs/>
          <w:sz w:val="24"/>
          <w:szCs w:val="24"/>
        </w:rPr>
        <w:t>запроса предложений</w:t>
      </w:r>
      <w:r w:rsidRPr="00EF2B14">
        <w:rPr>
          <w:sz w:val="24"/>
          <w:szCs w:val="24"/>
        </w:rPr>
        <w:t xml:space="preserve">, опубликованным </w:t>
      </w:r>
      <w:r w:rsidRPr="00EF2B14">
        <w:rPr>
          <w:b/>
          <w:sz w:val="24"/>
          <w:szCs w:val="24"/>
        </w:rPr>
        <w:t>«</w:t>
      </w:r>
      <w:r w:rsidR="00EF2B14" w:rsidRPr="00EF2B14">
        <w:rPr>
          <w:b/>
          <w:sz w:val="24"/>
          <w:szCs w:val="24"/>
        </w:rPr>
        <w:t>0</w:t>
      </w:r>
      <w:r w:rsidR="005C3609">
        <w:rPr>
          <w:b/>
          <w:sz w:val="24"/>
          <w:szCs w:val="24"/>
        </w:rPr>
        <w:t>2</w:t>
      </w:r>
      <w:r w:rsidRPr="00EF2B14">
        <w:rPr>
          <w:b/>
          <w:sz w:val="24"/>
          <w:szCs w:val="24"/>
        </w:rPr>
        <w:t xml:space="preserve">» </w:t>
      </w:r>
      <w:r w:rsidR="005C3609">
        <w:rPr>
          <w:b/>
          <w:sz w:val="24"/>
          <w:szCs w:val="24"/>
        </w:rPr>
        <w:t>апреля</w:t>
      </w:r>
      <w:r w:rsidRPr="00EF2B14">
        <w:rPr>
          <w:b/>
          <w:sz w:val="24"/>
          <w:szCs w:val="24"/>
        </w:rPr>
        <w:t xml:space="preserve"> </w:t>
      </w:r>
      <w:r w:rsidR="0042517C" w:rsidRPr="00EF2B14">
        <w:rPr>
          <w:b/>
          <w:sz w:val="24"/>
          <w:szCs w:val="24"/>
        </w:rPr>
        <w:t>2018</w:t>
      </w:r>
      <w:r w:rsidRPr="00EF2B14">
        <w:rPr>
          <w:b/>
          <w:sz w:val="24"/>
          <w:szCs w:val="24"/>
        </w:rPr>
        <w:t xml:space="preserve"> г.</w:t>
      </w:r>
      <w:r w:rsidRPr="00EF2B14">
        <w:rPr>
          <w:sz w:val="24"/>
          <w:szCs w:val="24"/>
        </w:rPr>
        <w:t xml:space="preserve"> на официальном сайте (</w:t>
      </w:r>
      <w:hyperlink r:id="rId21" w:history="1">
        <w:r w:rsidR="00EF2B14" w:rsidRPr="00EF2B14">
          <w:rPr>
            <w:rStyle w:val="a7"/>
            <w:sz w:val="24"/>
            <w:szCs w:val="24"/>
          </w:rPr>
          <w:t>www.zakupki.</w:t>
        </w:r>
        <w:r w:rsidR="00EF2B14" w:rsidRPr="00EF2B14">
          <w:rPr>
            <w:rStyle w:val="a7"/>
            <w:sz w:val="24"/>
            <w:szCs w:val="24"/>
            <w:lang w:val="en-US"/>
          </w:rPr>
          <w:t>gov</w:t>
        </w:r>
        <w:r w:rsidR="00EF2B14" w:rsidRPr="00EF2B14">
          <w:rPr>
            <w:rStyle w:val="a7"/>
            <w:sz w:val="24"/>
            <w:szCs w:val="24"/>
          </w:rPr>
          <w:t>.ru</w:t>
        </w:r>
      </w:hyperlink>
      <w:r w:rsidRPr="00EF2B14">
        <w:rPr>
          <w:sz w:val="24"/>
          <w:szCs w:val="24"/>
        </w:rPr>
        <w:t>),</w:t>
      </w:r>
      <w:r w:rsidR="009D7F01" w:rsidRPr="00EF2B14">
        <w:rPr>
          <w:iCs/>
          <w:sz w:val="24"/>
          <w:szCs w:val="24"/>
        </w:rPr>
        <w:t xml:space="preserve"> </w:t>
      </w:r>
      <w:r w:rsidR="009D7F01" w:rsidRPr="00EF2B14">
        <w:rPr>
          <w:sz w:val="24"/>
          <w:szCs w:val="24"/>
        </w:rPr>
        <w:t xml:space="preserve">на сайте </w:t>
      </w:r>
      <w:r w:rsidR="007556FF" w:rsidRPr="00EF2B14">
        <w:rPr>
          <w:iCs/>
          <w:sz w:val="24"/>
          <w:szCs w:val="24"/>
        </w:rPr>
        <w:t>ПАО «МРСК Центра»</w:t>
      </w:r>
      <w:r w:rsidR="009D7F01" w:rsidRPr="00EF2B14">
        <w:rPr>
          <w:sz w:val="24"/>
          <w:szCs w:val="24"/>
        </w:rPr>
        <w:t xml:space="preserve"> (</w:t>
      </w:r>
      <w:hyperlink r:id="rId22" w:history="1">
        <w:r w:rsidR="00EF2B14" w:rsidRPr="00EF2B14">
          <w:rPr>
            <w:rStyle w:val="a7"/>
            <w:sz w:val="24"/>
            <w:szCs w:val="24"/>
          </w:rPr>
          <w:t>www.mrsk-1.ru</w:t>
        </w:r>
      </w:hyperlink>
      <w:r w:rsidR="00862664" w:rsidRPr="00EF2B14">
        <w:rPr>
          <w:sz w:val="24"/>
          <w:szCs w:val="24"/>
        </w:rPr>
        <w:t>)</w:t>
      </w:r>
      <w:r w:rsidR="00702B2C" w:rsidRPr="00EF2B14">
        <w:rPr>
          <w:sz w:val="24"/>
          <w:szCs w:val="24"/>
        </w:rPr>
        <w:t xml:space="preserve">, на сайте ЭТП, указанном в п.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_Ref440269836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1.1.2</w:t>
      </w:r>
      <w:r w:rsidR="00007625" w:rsidRPr="00EF2B14">
        <w:rPr>
          <w:sz w:val="24"/>
          <w:szCs w:val="24"/>
        </w:rPr>
        <w:fldChar w:fldCharType="end"/>
      </w:r>
      <w:r w:rsidR="00702B2C" w:rsidRPr="00EF2B14">
        <w:rPr>
          <w:sz w:val="24"/>
          <w:szCs w:val="24"/>
        </w:rPr>
        <w:t xml:space="preserve"> настоящей Документации, </w:t>
      </w:r>
      <w:r w:rsidR="009A7733" w:rsidRPr="00EF2B14">
        <w:rPr>
          <w:iCs/>
          <w:sz w:val="24"/>
          <w:szCs w:val="24"/>
        </w:rPr>
        <w:t xml:space="preserve"> </w:t>
      </w:r>
      <w:r w:rsidRPr="00EF2B14">
        <w:rPr>
          <w:iCs/>
          <w:sz w:val="24"/>
          <w:szCs w:val="24"/>
        </w:rPr>
        <w:t>приг</w:t>
      </w:r>
      <w:r w:rsidRPr="00EF2B14">
        <w:rPr>
          <w:sz w:val="24"/>
          <w:szCs w:val="24"/>
        </w:rPr>
        <w:t>ласило юридических лиц</w:t>
      </w:r>
      <w:r w:rsidR="005B75A6" w:rsidRPr="00EF2B14">
        <w:rPr>
          <w:sz w:val="24"/>
          <w:szCs w:val="24"/>
        </w:rPr>
        <w:t xml:space="preserve"> и физических лиц (в т.</w:t>
      </w:r>
      <w:r w:rsidR="003129D4" w:rsidRPr="00EF2B14">
        <w:rPr>
          <w:sz w:val="24"/>
          <w:szCs w:val="24"/>
        </w:rPr>
        <w:t xml:space="preserve"> </w:t>
      </w:r>
      <w:r w:rsidR="005B75A6" w:rsidRPr="00EF2B14">
        <w:rPr>
          <w:sz w:val="24"/>
          <w:szCs w:val="24"/>
        </w:rPr>
        <w:t>ч. индивидуальных предпринимателей)</w:t>
      </w:r>
      <w:r w:rsidR="00C34B33">
        <w:rPr>
          <w:sz w:val="24"/>
          <w:szCs w:val="24"/>
        </w:rPr>
        <w:t xml:space="preserve">, </w:t>
      </w:r>
      <w:r w:rsidR="00C34B33" w:rsidRPr="00C34B3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C34B33" w:rsidRPr="00C34B33">
        <w:rPr>
          <w:sz w:val="24"/>
          <w:szCs w:val="24"/>
        </w:rPr>
        <w:t xml:space="preserve"> </w:t>
      </w:r>
      <w:proofErr w:type="gramStart"/>
      <w:r w:rsidR="00C34B33" w:rsidRPr="00C34B33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EF2B14">
        <w:rPr>
          <w:sz w:val="24"/>
          <w:szCs w:val="24"/>
        </w:rPr>
        <w:t xml:space="preserve"> </w:t>
      </w:r>
      <w:r w:rsidR="00D15381" w:rsidRPr="00EF2B14">
        <w:rPr>
          <w:sz w:val="24"/>
          <w:szCs w:val="24"/>
        </w:rPr>
        <w:t xml:space="preserve">(далее – Участники) </w:t>
      </w:r>
      <w:r w:rsidR="004B5EB3" w:rsidRPr="00EF2B14">
        <w:rPr>
          <w:sz w:val="24"/>
          <w:szCs w:val="24"/>
        </w:rPr>
        <w:t>к участию в процедуре О</w:t>
      </w:r>
      <w:r w:rsidRPr="00EF2B1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B14">
        <w:rPr>
          <w:sz w:val="24"/>
          <w:szCs w:val="24"/>
        </w:rPr>
        <w:t xml:space="preserve">на право заключения </w:t>
      </w:r>
      <w:r w:rsidR="00702B2C" w:rsidRPr="00EF2B14">
        <w:rPr>
          <w:sz w:val="24"/>
          <w:szCs w:val="24"/>
        </w:rPr>
        <w:t xml:space="preserve">Договоров на </w:t>
      </w:r>
      <w:r w:rsidR="00EF2B14" w:rsidRPr="00EF2B14">
        <w:rPr>
          <w:sz w:val="24"/>
          <w:szCs w:val="24"/>
        </w:rPr>
        <w:t xml:space="preserve">поставку средств защиты для работы на высоте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</w:t>
      </w:r>
      <w:r w:rsidR="00EF2B14" w:rsidRPr="00EF2B14">
        <w:rPr>
          <w:snapToGrid w:val="0"/>
          <w:sz w:val="24"/>
          <w:szCs w:val="24"/>
        </w:rPr>
        <w:t>)</w:t>
      </w:r>
      <w:r w:rsidR="00EF2B14" w:rsidRPr="00EF2B14">
        <w:rPr>
          <w:sz w:val="24"/>
          <w:szCs w:val="24"/>
        </w:rPr>
        <w:t>, расположенный по адресу:</w:t>
      </w:r>
      <w:proofErr w:type="gramEnd"/>
      <w:r w:rsidR="00EF2B14" w:rsidRPr="00EF2B14">
        <w:rPr>
          <w:sz w:val="24"/>
          <w:szCs w:val="24"/>
        </w:rPr>
        <w:t xml:space="preserve"> РФ, 302030, г. Орел, пл. Мира, 2)</w:t>
      </w:r>
      <w:r w:rsidRPr="00EF2B1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F2B14">
        <w:rPr>
          <w:sz w:val="24"/>
          <w:szCs w:val="24"/>
        </w:rPr>
        <w:t xml:space="preserve">Настоящий </w:t>
      </w:r>
      <w:r w:rsidR="004B5EB3" w:rsidRPr="00EF2B14">
        <w:rPr>
          <w:sz w:val="24"/>
          <w:szCs w:val="24"/>
        </w:rPr>
        <w:t>З</w:t>
      </w:r>
      <w:r w:rsidRPr="00EF2B1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F2B14">
        <w:rPr>
          <w:sz w:val="24"/>
          <w:szCs w:val="24"/>
        </w:rPr>
        <w:t>электронной торговой площадк</w:t>
      </w:r>
      <w:r w:rsidR="00414AB1" w:rsidRPr="00EF2B14">
        <w:rPr>
          <w:sz w:val="24"/>
          <w:szCs w:val="24"/>
        </w:rPr>
        <w:t>и</w:t>
      </w:r>
      <w:r w:rsidR="00702B2C" w:rsidRPr="00EF2B14">
        <w:rPr>
          <w:sz w:val="24"/>
          <w:szCs w:val="24"/>
        </w:rPr>
        <w:t xml:space="preserve"> </w:t>
      </w:r>
      <w:r w:rsidR="000D70B6" w:rsidRPr="00EF2B14">
        <w:rPr>
          <w:sz w:val="24"/>
          <w:szCs w:val="24"/>
        </w:rPr>
        <w:t>П</w:t>
      </w:r>
      <w:r w:rsidR="00702B2C" w:rsidRPr="00EF2B14">
        <w:rPr>
          <w:sz w:val="24"/>
          <w:szCs w:val="24"/>
        </w:rPr>
        <w:t>АО «</w:t>
      </w:r>
      <w:proofErr w:type="spellStart"/>
      <w:r w:rsidR="00702B2C" w:rsidRPr="00EF2B14">
        <w:rPr>
          <w:sz w:val="24"/>
          <w:szCs w:val="24"/>
        </w:rPr>
        <w:t>Россети</w:t>
      </w:r>
      <w:proofErr w:type="spellEnd"/>
      <w:r w:rsidR="00702B2C" w:rsidRPr="00EF2B14">
        <w:rPr>
          <w:sz w:val="24"/>
          <w:szCs w:val="24"/>
        </w:rPr>
        <w:t xml:space="preserve">» </w:t>
      </w:r>
      <w:hyperlink r:id="rId23" w:history="1">
        <w:r w:rsidR="00862664" w:rsidRPr="00EF2B14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>(далее — ЭТП)</w:t>
      </w:r>
      <w:r w:rsidR="005B75A6" w:rsidRPr="00EF2B14">
        <w:rPr>
          <w:sz w:val="24"/>
          <w:szCs w:val="24"/>
        </w:rPr>
        <w:t>.</w:t>
      </w:r>
      <w:bookmarkEnd w:id="14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F2B14">
        <w:rPr>
          <w:sz w:val="24"/>
          <w:szCs w:val="24"/>
        </w:rPr>
        <w:t>Заказчик</w:t>
      </w:r>
      <w:r w:rsidR="00702B2C" w:rsidRPr="00EF2B14">
        <w:rPr>
          <w:sz w:val="24"/>
          <w:szCs w:val="24"/>
        </w:rPr>
        <w:t xml:space="preserve">: </w:t>
      </w:r>
      <w:r w:rsidRPr="00EF2B14">
        <w:rPr>
          <w:sz w:val="24"/>
          <w:szCs w:val="24"/>
        </w:rPr>
        <w:t xml:space="preserve"> </w:t>
      </w:r>
      <w:r w:rsidR="00702B2C" w:rsidRPr="00EF2B14">
        <w:rPr>
          <w:iCs/>
          <w:sz w:val="24"/>
          <w:szCs w:val="24"/>
        </w:rPr>
        <w:t>ПАО «МРСК Центра».</w:t>
      </w:r>
      <w:r w:rsidRPr="00EF2B14">
        <w:rPr>
          <w:rStyle w:val="aa"/>
          <w:sz w:val="24"/>
          <w:szCs w:val="24"/>
        </w:rPr>
        <w:t xml:space="preserve"> </w:t>
      </w:r>
      <w:bookmarkEnd w:id="15"/>
    </w:p>
    <w:p w:rsidR="008C4223" w:rsidRPr="00EF2B1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F2B14">
        <w:rPr>
          <w:sz w:val="24"/>
          <w:szCs w:val="24"/>
        </w:rPr>
        <w:t>Предмет З</w:t>
      </w:r>
      <w:r w:rsidR="00717F60" w:rsidRPr="00EF2B14">
        <w:rPr>
          <w:sz w:val="24"/>
          <w:szCs w:val="24"/>
        </w:rPr>
        <w:t>апроса предложений</w:t>
      </w:r>
      <w:r w:rsidR="00702B2C" w:rsidRPr="00EF2B14">
        <w:rPr>
          <w:sz w:val="24"/>
          <w:szCs w:val="24"/>
        </w:rPr>
        <w:t>:</w:t>
      </w:r>
      <w:bookmarkEnd w:id="16"/>
    </w:p>
    <w:p w:rsidR="00A40714" w:rsidRPr="00EF2B1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F2B14">
        <w:rPr>
          <w:b/>
          <w:sz w:val="24"/>
          <w:szCs w:val="24"/>
          <w:u w:val="single"/>
        </w:rPr>
        <w:t>Лот №1:</w:t>
      </w:r>
      <w:r w:rsidR="00717F60" w:rsidRPr="00EF2B14">
        <w:rPr>
          <w:sz w:val="24"/>
          <w:szCs w:val="24"/>
        </w:rPr>
        <w:t xml:space="preserve"> право заключения </w:t>
      </w:r>
      <w:r w:rsidR="00123C70" w:rsidRPr="00EF2B14">
        <w:rPr>
          <w:sz w:val="24"/>
          <w:szCs w:val="24"/>
        </w:rPr>
        <w:t>Договор</w:t>
      </w:r>
      <w:r w:rsidR="00702B2C" w:rsidRPr="00EF2B14">
        <w:rPr>
          <w:sz w:val="24"/>
          <w:szCs w:val="24"/>
        </w:rPr>
        <w:t>ов</w:t>
      </w:r>
      <w:r w:rsidR="00A4071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 xml:space="preserve">на </w:t>
      </w:r>
      <w:bookmarkEnd w:id="17"/>
      <w:r w:rsidR="00EF2B14" w:rsidRPr="00EF2B14">
        <w:rPr>
          <w:sz w:val="24"/>
          <w:szCs w:val="24"/>
        </w:rPr>
        <w:t xml:space="preserve">поставку средств защиты для работы на высоте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</w:t>
      </w:r>
      <w:r w:rsidR="00EF2B14" w:rsidRPr="00EF2B14">
        <w:rPr>
          <w:snapToGrid w:val="0"/>
          <w:sz w:val="24"/>
          <w:szCs w:val="24"/>
        </w:rPr>
        <w:t>)</w:t>
      </w:r>
      <w:r w:rsidR="00702B2C" w:rsidRPr="00EF2B14">
        <w:rPr>
          <w:sz w:val="24"/>
          <w:szCs w:val="24"/>
        </w:rPr>
        <w:t>.</w:t>
      </w:r>
    </w:p>
    <w:p w:rsidR="008C4223" w:rsidRPr="00EF2B1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F2B14">
        <w:rPr>
          <w:sz w:val="24"/>
          <w:szCs w:val="24"/>
        </w:rPr>
        <w:t xml:space="preserve">Количество лотов: </w:t>
      </w:r>
      <w:r w:rsidRPr="00EF2B14">
        <w:rPr>
          <w:b/>
          <w:sz w:val="24"/>
          <w:szCs w:val="24"/>
        </w:rPr>
        <w:t>1 (один)</w:t>
      </w:r>
      <w:r w:rsidRPr="00EF2B14">
        <w:rPr>
          <w:sz w:val="24"/>
          <w:szCs w:val="24"/>
        </w:rPr>
        <w:t>.</w:t>
      </w:r>
    </w:p>
    <w:bookmarkEnd w:id="18"/>
    <w:p w:rsidR="00804801" w:rsidRPr="00EF2B14" w:rsidRDefault="00EF2B14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F2B14">
        <w:rPr>
          <w:sz w:val="24"/>
          <w:szCs w:val="24"/>
        </w:rPr>
        <w:t xml:space="preserve">        </w:t>
      </w:r>
      <w:r w:rsidR="00B5344A" w:rsidRPr="00EF2B14">
        <w:rPr>
          <w:sz w:val="24"/>
          <w:szCs w:val="24"/>
        </w:rPr>
        <w:t>Частичное выполнение</w:t>
      </w:r>
      <w:r w:rsidR="002946EF" w:rsidRPr="00EF2B14">
        <w:rPr>
          <w:sz w:val="24"/>
          <w:szCs w:val="24"/>
        </w:rPr>
        <w:t xml:space="preserve"> </w:t>
      </w:r>
      <w:r w:rsidR="004D17BD" w:rsidRPr="00EF2B14">
        <w:rPr>
          <w:sz w:val="24"/>
          <w:szCs w:val="24"/>
        </w:rPr>
        <w:t>поставок</w:t>
      </w:r>
      <w:r w:rsidRPr="00EF2B14">
        <w:rPr>
          <w:sz w:val="24"/>
          <w:szCs w:val="24"/>
        </w:rPr>
        <w:t xml:space="preserve"> </w:t>
      </w:r>
      <w:r w:rsidR="00B5344A" w:rsidRPr="00EF2B14">
        <w:rPr>
          <w:sz w:val="24"/>
          <w:szCs w:val="24"/>
        </w:rPr>
        <w:t>не допускается.</w:t>
      </w:r>
    </w:p>
    <w:p w:rsidR="00717F60" w:rsidRPr="00EF2B1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F2B14">
        <w:rPr>
          <w:sz w:val="24"/>
          <w:szCs w:val="24"/>
        </w:rPr>
        <w:t>Сроки</w:t>
      </w:r>
      <w:r w:rsidR="00717F60" w:rsidRPr="00EF2B14">
        <w:rPr>
          <w:sz w:val="24"/>
          <w:szCs w:val="24"/>
        </w:rPr>
        <w:t xml:space="preserve"> </w:t>
      </w:r>
      <w:r w:rsidR="002946EF" w:rsidRPr="00EF2B14">
        <w:rPr>
          <w:sz w:val="24"/>
          <w:szCs w:val="24"/>
        </w:rPr>
        <w:t xml:space="preserve">выполнения </w:t>
      </w:r>
      <w:r w:rsidR="00702B2C" w:rsidRPr="00EF2B14">
        <w:rPr>
          <w:sz w:val="24"/>
          <w:szCs w:val="24"/>
        </w:rPr>
        <w:t>поставок</w:t>
      </w:r>
      <w:r w:rsidR="00717F60" w:rsidRPr="00EF2B14">
        <w:rPr>
          <w:sz w:val="24"/>
          <w:szCs w:val="24"/>
        </w:rPr>
        <w:t xml:space="preserve">: </w:t>
      </w:r>
      <w:r w:rsidR="00EF2B14" w:rsidRPr="00EF2B14">
        <w:rPr>
          <w:sz w:val="24"/>
          <w:szCs w:val="24"/>
        </w:rPr>
        <w:t>30 календарных дней с момента заключения договора</w:t>
      </w:r>
      <w:r w:rsidR="00717F60" w:rsidRPr="00EF2B14">
        <w:rPr>
          <w:sz w:val="24"/>
          <w:szCs w:val="24"/>
        </w:rPr>
        <w:t>.</w:t>
      </w:r>
      <w:bookmarkEnd w:id="19"/>
    </w:p>
    <w:p w:rsidR="002A47D1" w:rsidRPr="00EF2B14" w:rsidRDefault="002A47D1" w:rsidP="00EF2B1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EF2B14">
        <w:rPr>
          <w:sz w:val="24"/>
          <w:szCs w:val="24"/>
        </w:rPr>
        <w:t xml:space="preserve">Отгрузочные реквизиты/базис поставки: </w:t>
      </w:r>
      <w:r w:rsidR="008D2928" w:rsidRPr="00EF2B14">
        <w:rPr>
          <w:sz w:val="24"/>
          <w:szCs w:val="24"/>
        </w:rPr>
        <w:t xml:space="preserve">на условиях DDP (Согласно ИНКОТЕРМС </w:t>
      </w:r>
      <w:r w:rsidR="00DA1402" w:rsidRPr="00EF2B14">
        <w:rPr>
          <w:sz w:val="24"/>
          <w:szCs w:val="24"/>
        </w:rPr>
        <w:t>2010</w:t>
      </w:r>
      <w:r w:rsidR="008D2928" w:rsidRPr="00EF2B14">
        <w:rPr>
          <w:sz w:val="24"/>
          <w:szCs w:val="24"/>
        </w:rPr>
        <w:t>) по адресам филиалов ПАО «МРСК Центра»:</w:t>
      </w:r>
      <w:bookmarkEnd w:id="20"/>
      <w:r w:rsidR="002556E6" w:rsidRPr="00EF2B14">
        <w:rPr>
          <w:sz w:val="24"/>
          <w:szCs w:val="24"/>
        </w:rPr>
        <w:t xml:space="preserve"> </w:t>
      </w:r>
      <w:r w:rsidR="00EF2B14" w:rsidRPr="00EF2B14">
        <w:rPr>
          <w:sz w:val="24"/>
          <w:szCs w:val="24"/>
        </w:rPr>
        <w:t xml:space="preserve">Центральный склад филиала ОАО «МРСК Центра» - «Орелэнерго», 302008, г. Орел, ул. </w:t>
      </w:r>
      <w:proofErr w:type="gramStart"/>
      <w:r w:rsidR="00EF2B14" w:rsidRPr="00EF2B14">
        <w:rPr>
          <w:sz w:val="24"/>
          <w:szCs w:val="24"/>
        </w:rPr>
        <w:t>Высоковольтная</w:t>
      </w:r>
      <w:proofErr w:type="gramEnd"/>
      <w:r w:rsidR="00EF2B14" w:rsidRPr="00EF2B14">
        <w:rPr>
          <w:sz w:val="24"/>
          <w:szCs w:val="24"/>
        </w:rPr>
        <w:t>, 9</w:t>
      </w:r>
      <w:r w:rsidR="008D2928" w:rsidRPr="00EF2B14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F2B14">
        <w:rPr>
          <w:iCs/>
          <w:sz w:val="24"/>
          <w:szCs w:val="24"/>
        </w:rPr>
        <w:t xml:space="preserve">Форма и порядок оплаты: </w:t>
      </w:r>
      <w:bookmarkEnd w:id="21"/>
      <w:r w:rsidR="00EF2B14" w:rsidRPr="00EF2B1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</w:t>
      </w:r>
      <w:r w:rsidR="00EF2B14" w:rsidRPr="00313D4E">
        <w:rPr>
          <w:sz w:val="24"/>
          <w:szCs w:val="24"/>
        </w:rPr>
        <w:t xml:space="preserve"> документов, предусмотренных Договоро</w:t>
      </w:r>
      <w:r w:rsidR="00EF2B14" w:rsidRPr="00EF2B14">
        <w:rPr>
          <w:sz w:val="24"/>
          <w:szCs w:val="24"/>
        </w:rPr>
        <w:t>м</w:t>
      </w:r>
      <w:r w:rsidR="0035634C" w:rsidRPr="00EF2B1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EF2B14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F2B14">
        <w:rPr>
          <w:sz w:val="24"/>
          <w:szCs w:val="24"/>
        </w:rPr>
        <w:t>В случае</w:t>
      </w:r>
      <w:proofErr w:type="gramStart"/>
      <w:r w:rsidRPr="00EF2B14">
        <w:rPr>
          <w:sz w:val="24"/>
          <w:szCs w:val="24"/>
        </w:rPr>
        <w:t>,</w:t>
      </w:r>
      <w:proofErr w:type="gramEnd"/>
      <w:r w:rsidRPr="00EF2B14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</w:t>
      </w:r>
      <w:r w:rsidRPr="00382A07">
        <w:rPr>
          <w:sz w:val="24"/>
          <w:szCs w:val="24"/>
        </w:rPr>
        <w:lastRenderedPageBreak/>
        <w:t>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88856"/>
      <w:bookmarkEnd w:id="41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2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98588857"/>
      <w:r w:rsidRPr="00382A07">
        <w:t>Проект договора</w:t>
      </w:r>
      <w:bookmarkEnd w:id="47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57077"/>
      <w:bookmarkStart w:id="54" w:name="_Toc440359632"/>
      <w:bookmarkStart w:id="55" w:name="_Toc440632095"/>
      <w:bookmarkStart w:id="56" w:name="_Toc440875916"/>
      <w:bookmarkStart w:id="57" w:name="_Toc441130944"/>
      <w:bookmarkStart w:id="58" w:name="_Toc447269759"/>
      <w:bookmarkStart w:id="59" w:name="_Toc464120581"/>
      <w:bookmarkStart w:id="60" w:name="_Toc466970501"/>
      <w:bookmarkStart w:id="61" w:name="_Toc468462414"/>
      <w:bookmarkStart w:id="62" w:name="_Toc469481999"/>
      <w:bookmarkStart w:id="63" w:name="_Toc472411773"/>
      <w:bookmarkStart w:id="64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5" w:name="_Toc439238032"/>
      <w:bookmarkStart w:id="66" w:name="_Toc439238154"/>
      <w:bookmarkStart w:id="67" w:name="_Toc439252706"/>
      <w:bookmarkStart w:id="68" w:name="_Toc439323564"/>
      <w:bookmarkStart w:id="69" w:name="_Toc439323680"/>
      <w:bookmarkStart w:id="70" w:name="_Toc440357078"/>
      <w:bookmarkStart w:id="71" w:name="_Toc440359633"/>
      <w:bookmarkStart w:id="72" w:name="_Toc440632096"/>
      <w:bookmarkStart w:id="73" w:name="_Toc440875917"/>
      <w:bookmarkStart w:id="74" w:name="_Toc441130945"/>
      <w:bookmarkStart w:id="75" w:name="_Toc447269760"/>
      <w:bookmarkStart w:id="76" w:name="_Toc464120582"/>
      <w:bookmarkStart w:id="77" w:name="_Toc466970502"/>
      <w:bookmarkStart w:id="78" w:name="_Toc468462415"/>
      <w:bookmarkStart w:id="79" w:name="_Toc469482000"/>
      <w:bookmarkStart w:id="80" w:name="_Toc472411774"/>
      <w:bookmarkStart w:id="81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2" w:name="_Toc439238033"/>
      <w:bookmarkStart w:id="83" w:name="_Toc439238155"/>
      <w:bookmarkStart w:id="84" w:name="_Toc439252707"/>
      <w:bookmarkStart w:id="85" w:name="_Toc439323565"/>
      <w:bookmarkStart w:id="86" w:name="_Toc439323681"/>
      <w:bookmarkStart w:id="87" w:name="_Toc440357079"/>
      <w:bookmarkStart w:id="88" w:name="_Toc440359634"/>
      <w:bookmarkStart w:id="89" w:name="_Toc440632097"/>
      <w:bookmarkStart w:id="90" w:name="_Toc440875918"/>
      <w:bookmarkStart w:id="91" w:name="_Toc441130946"/>
      <w:bookmarkStart w:id="92" w:name="_Toc447269761"/>
      <w:bookmarkStart w:id="93" w:name="_Toc464120583"/>
      <w:bookmarkStart w:id="94" w:name="_Toc466970503"/>
      <w:bookmarkStart w:id="95" w:name="_Toc468462416"/>
      <w:bookmarkStart w:id="96" w:name="_Toc469482001"/>
      <w:bookmarkStart w:id="97" w:name="_Toc472411775"/>
      <w:bookmarkStart w:id="98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9" w:name="_Toc468462417"/>
      <w:bookmarkStart w:id="100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99"/>
      <w:bookmarkEnd w:id="100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1" w:name="_Toc439238157"/>
      <w:bookmarkStart w:id="102" w:name="_Toc439252709"/>
      <w:bookmarkStart w:id="103" w:name="_Toc439323567"/>
      <w:bookmarkStart w:id="104" w:name="_Toc439323683"/>
      <w:bookmarkStart w:id="105" w:name="_Toc440357081"/>
      <w:bookmarkStart w:id="106" w:name="_Toc440359636"/>
      <w:bookmarkStart w:id="107" w:name="_Toc440632099"/>
      <w:bookmarkStart w:id="108" w:name="_Toc440875920"/>
      <w:bookmarkStart w:id="109" w:name="_Toc441130948"/>
      <w:bookmarkStart w:id="110" w:name="_Toc447269763"/>
      <w:bookmarkStart w:id="111" w:name="_Toc464120585"/>
      <w:bookmarkStart w:id="112" w:name="_Toc466970505"/>
      <w:bookmarkStart w:id="113" w:name="_Toc468462418"/>
      <w:bookmarkStart w:id="114" w:name="_Toc469482003"/>
      <w:bookmarkStart w:id="115" w:name="_Toc472411777"/>
      <w:bookmarkStart w:id="116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7" w:name="_Toc439238158"/>
      <w:bookmarkStart w:id="118" w:name="_Toc439252710"/>
      <w:bookmarkStart w:id="119" w:name="_Toc439323568"/>
      <w:bookmarkStart w:id="120" w:name="_Toc439323684"/>
      <w:bookmarkStart w:id="121" w:name="_Toc440357082"/>
      <w:bookmarkStart w:id="122" w:name="_Toc440359637"/>
      <w:bookmarkStart w:id="123" w:name="_Toc440632100"/>
      <w:bookmarkStart w:id="124" w:name="_Toc440875921"/>
      <w:bookmarkStart w:id="125" w:name="_Toc441130949"/>
      <w:bookmarkStart w:id="126" w:name="_Toc447269764"/>
      <w:bookmarkStart w:id="127" w:name="_Toc464120586"/>
      <w:bookmarkStart w:id="128" w:name="_Toc466970506"/>
      <w:bookmarkStart w:id="129" w:name="_Toc468462419"/>
      <w:bookmarkStart w:id="130" w:name="_Toc469482004"/>
      <w:bookmarkStart w:id="131" w:name="_Toc472411778"/>
      <w:bookmarkStart w:id="132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3" w:name="_Toc439238159"/>
      <w:bookmarkStart w:id="134" w:name="_Toc439252711"/>
      <w:bookmarkStart w:id="135" w:name="_Toc439323569"/>
      <w:bookmarkStart w:id="136" w:name="_Toc439323685"/>
      <w:bookmarkStart w:id="137" w:name="_Ref440270867"/>
      <w:bookmarkStart w:id="138" w:name="_Toc440357083"/>
      <w:bookmarkStart w:id="139" w:name="_Toc440359638"/>
      <w:bookmarkStart w:id="140" w:name="_Toc440632101"/>
      <w:bookmarkStart w:id="141" w:name="_Toc440875922"/>
      <w:bookmarkStart w:id="142" w:name="_Toc441130950"/>
      <w:bookmarkStart w:id="143" w:name="_Toc447269765"/>
      <w:bookmarkStart w:id="144" w:name="_Toc464120587"/>
      <w:bookmarkStart w:id="145" w:name="_Toc466970507"/>
      <w:bookmarkStart w:id="146" w:name="_Toc468462420"/>
      <w:bookmarkStart w:id="147" w:name="_Toc469482005"/>
      <w:bookmarkStart w:id="148" w:name="_Toc472411779"/>
      <w:bookmarkStart w:id="149" w:name="_Toc498588864"/>
      <w:r w:rsidRPr="00382A07">
        <w:rPr>
          <w:b w:val="0"/>
        </w:rPr>
        <w:t>Текст Антикоррупционной оговорки: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0" w:name="_Ref303622434"/>
      <w:bookmarkStart w:id="151" w:name="_Ref303624273"/>
      <w:bookmarkStart w:id="152" w:name="_Ref303682476"/>
      <w:bookmarkStart w:id="153" w:name="_Ref303683017"/>
      <w:bookmarkEnd w:id="150"/>
      <w:bookmarkEnd w:id="151"/>
      <w:bookmarkEnd w:id="152"/>
      <w:bookmarkEnd w:id="153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4" w:name="_Toc469470557"/>
      <w:bookmarkStart w:id="155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4"/>
      <w:bookmarkEnd w:id="155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6" w:name="_Toc469470558"/>
      <w:bookmarkStart w:id="157" w:name="_Toc469482007"/>
      <w:bookmarkStart w:id="158" w:name="_Toc472411781"/>
      <w:bookmarkStart w:id="159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6"/>
      <w:bookmarkEnd w:id="157"/>
      <w:bookmarkEnd w:id="158"/>
      <w:bookmarkEnd w:id="15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0" w:name="_Toc469470559"/>
      <w:bookmarkStart w:id="161" w:name="_Toc469482008"/>
      <w:bookmarkStart w:id="162" w:name="_Toc472411782"/>
      <w:bookmarkStart w:id="163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0"/>
      <w:bookmarkEnd w:id="161"/>
      <w:bookmarkEnd w:id="162"/>
      <w:bookmarkEnd w:id="16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4" w:name="_Ref469470272"/>
      <w:bookmarkStart w:id="165" w:name="_Toc469470560"/>
      <w:bookmarkStart w:id="166" w:name="_Toc469482009"/>
      <w:bookmarkStart w:id="167" w:name="_Toc472411783"/>
      <w:bookmarkStart w:id="168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4"/>
      <w:bookmarkEnd w:id="165"/>
      <w:bookmarkEnd w:id="166"/>
      <w:bookmarkEnd w:id="167"/>
      <w:bookmarkEnd w:id="16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69" w:name="_Toc469470561"/>
      <w:bookmarkStart w:id="170" w:name="_Toc469482010"/>
      <w:bookmarkStart w:id="171" w:name="_Toc472411784"/>
      <w:bookmarkStart w:id="172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69"/>
      <w:bookmarkEnd w:id="170"/>
      <w:bookmarkEnd w:id="171"/>
      <w:bookmarkEnd w:id="17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2"/>
      <w:bookmarkStart w:id="174" w:name="_Toc469482011"/>
      <w:bookmarkStart w:id="175" w:name="_Toc472411785"/>
      <w:bookmarkStart w:id="176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3"/>
      <w:bookmarkEnd w:id="174"/>
      <w:bookmarkEnd w:id="175"/>
      <w:bookmarkEnd w:id="17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3"/>
      <w:bookmarkStart w:id="178" w:name="_Toc469482012"/>
      <w:bookmarkStart w:id="179" w:name="_Toc472411786"/>
      <w:bookmarkStart w:id="180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7"/>
      <w:bookmarkEnd w:id="178"/>
      <w:bookmarkEnd w:id="179"/>
      <w:bookmarkEnd w:id="180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1" w:name="_Toc469470564"/>
      <w:bookmarkStart w:id="182" w:name="_Toc469482013"/>
      <w:bookmarkStart w:id="183" w:name="_Toc472411787"/>
      <w:bookmarkStart w:id="184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1"/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382A07">
        <w:rPr>
          <w:szCs w:val="24"/>
        </w:rPr>
        <w:t>Заявок</w:t>
      </w:r>
      <w:bookmarkEnd w:id="186"/>
      <w:bookmarkEnd w:id="187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8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57086"/>
      <w:bookmarkStart w:id="191" w:name="_Toc440359641"/>
      <w:bookmarkStart w:id="192" w:name="_Toc440632104"/>
      <w:bookmarkStart w:id="193" w:name="_Toc440875925"/>
      <w:bookmarkStart w:id="194" w:name="_Toc441130953"/>
      <w:bookmarkStart w:id="195" w:name="_Toc447269768"/>
      <w:bookmarkStart w:id="196" w:name="_Toc464120590"/>
      <w:bookmarkStart w:id="197" w:name="_Toc466970510"/>
      <w:bookmarkStart w:id="198" w:name="_Toc468462423"/>
      <w:bookmarkStart w:id="199" w:name="_Toc469482016"/>
      <w:bookmarkStart w:id="200" w:name="_Toc472411790"/>
      <w:bookmarkStart w:id="201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28_922829174"/>
      <w:bookmarkEnd w:id="202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32_922829174"/>
      <w:bookmarkEnd w:id="203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4_922829174"/>
      <w:bookmarkEnd w:id="204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6_922829174"/>
      <w:bookmarkEnd w:id="205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6" w:name="_Toc439323689"/>
      <w:bookmarkStart w:id="207" w:name="_Toc440357087"/>
      <w:bookmarkStart w:id="208" w:name="_Toc440359642"/>
      <w:bookmarkStart w:id="209" w:name="_Toc440632105"/>
      <w:bookmarkStart w:id="210" w:name="_Toc440875926"/>
      <w:bookmarkStart w:id="211" w:name="_Toc441130954"/>
      <w:bookmarkStart w:id="212" w:name="_Toc447269769"/>
      <w:bookmarkStart w:id="213" w:name="_Toc464120591"/>
      <w:bookmarkStart w:id="214" w:name="_Toc466970511"/>
      <w:bookmarkStart w:id="215" w:name="_Toc468462424"/>
      <w:bookmarkStart w:id="216" w:name="_Toc469482017"/>
      <w:bookmarkStart w:id="217" w:name="_Toc472411791"/>
      <w:bookmarkStart w:id="218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9" w:name="_Ref303250835"/>
      <w:bookmarkStart w:id="220" w:name="_Ref305973033"/>
      <w:bookmarkStart w:id="221" w:name="_Toc498588877"/>
      <w:bookmarkStart w:id="222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19"/>
      <w:r w:rsidRPr="00382A07">
        <w:t xml:space="preserve"> по запросу предложений</w:t>
      </w:r>
      <w:bookmarkEnd w:id="220"/>
      <w:bookmarkEnd w:id="221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3" w:name="__RefNumPara__444_922829174"/>
      <w:bookmarkStart w:id="224" w:name="_Ref191386216"/>
      <w:bookmarkStart w:id="225" w:name="_Ref305973147"/>
      <w:bookmarkStart w:id="226" w:name="_Toc498588878"/>
      <w:bookmarkEnd w:id="222"/>
      <w:bookmarkEnd w:id="223"/>
      <w:r w:rsidRPr="00382A07">
        <w:lastRenderedPageBreak/>
        <w:t xml:space="preserve">Подготовка </w:t>
      </w:r>
      <w:bookmarkEnd w:id="224"/>
      <w:r w:rsidRPr="00382A07">
        <w:t>Заявок</w:t>
      </w:r>
      <w:bookmarkEnd w:id="225"/>
      <w:bookmarkEnd w:id="22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7" w:name="_Ref306114638"/>
      <w:bookmarkStart w:id="228" w:name="_Toc440357090"/>
      <w:bookmarkStart w:id="229" w:name="_Toc440359645"/>
      <w:bookmarkStart w:id="230" w:name="_Toc440632108"/>
      <w:bookmarkStart w:id="231" w:name="_Toc440875929"/>
      <w:bookmarkStart w:id="232" w:name="_Toc441130957"/>
      <w:bookmarkStart w:id="233" w:name="_Toc447269772"/>
      <w:bookmarkStart w:id="234" w:name="_Toc464120594"/>
      <w:bookmarkStart w:id="235" w:name="_Toc466970514"/>
      <w:bookmarkStart w:id="236" w:name="_Toc468462427"/>
      <w:bookmarkStart w:id="237" w:name="_Toc469482020"/>
      <w:bookmarkStart w:id="238" w:name="_Toc472411794"/>
      <w:bookmarkStart w:id="239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0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0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1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1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55279015"/>
      <w:bookmarkStart w:id="243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2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3"/>
      <w:bookmarkEnd w:id="24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5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5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6" w:name="_Ref115076752"/>
      <w:bookmarkStart w:id="247" w:name="_Ref191386109"/>
      <w:bookmarkStart w:id="248" w:name="_Ref191386419"/>
      <w:bookmarkStart w:id="249" w:name="_Toc440357091"/>
      <w:bookmarkStart w:id="250" w:name="_Toc440359646"/>
      <w:bookmarkStart w:id="251" w:name="_Toc440632109"/>
      <w:bookmarkStart w:id="252" w:name="_Toc440875930"/>
      <w:bookmarkStart w:id="253" w:name="_Toc441130958"/>
      <w:bookmarkStart w:id="254" w:name="_Toc447269773"/>
      <w:bookmarkStart w:id="255" w:name="_Toc464120595"/>
      <w:bookmarkStart w:id="256" w:name="_Toc466970515"/>
      <w:bookmarkStart w:id="257" w:name="_Toc468462428"/>
      <w:bookmarkStart w:id="258" w:name="_Toc469482021"/>
      <w:bookmarkStart w:id="259" w:name="_Toc472411795"/>
      <w:bookmarkStart w:id="260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6"/>
      <w:bookmarkEnd w:id="247"/>
      <w:bookmarkEnd w:id="248"/>
      <w:r w:rsidRPr="00382A07">
        <w:rPr>
          <w:szCs w:val="24"/>
        </w:rPr>
        <w:t>ЭТП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1" w:name="_Ref115076807"/>
      <w:bookmarkStart w:id="262" w:name="_Toc440357092"/>
      <w:bookmarkStart w:id="263" w:name="_Toc440359647"/>
      <w:bookmarkStart w:id="264" w:name="_Toc440632110"/>
      <w:bookmarkStart w:id="265" w:name="_Toc440875931"/>
      <w:bookmarkStart w:id="266" w:name="_Toc441130959"/>
      <w:bookmarkStart w:id="267" w:name="_Toc447269774"/>
      <w:bookmarkStart w:id="268" w:name="_Toc464120596"/>
      <w:bookmarkStart w:id="269" w:name="_Toc466970516"/>
      <w:bookmarkStart w:id="270" w:name="_Toc468462429"/>
      <w:bookmarkStart w:id="271" w:name="_Toc469482022"/>
      <w:bookmarkStart w:id="272" w:name="_Toc472411796"/>
      <w:bookmarkStart w:id="273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4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4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5" w:name="_Ref306008743"/>
      <w:bookmarkStart w:id="276" w:name="_Toc440357093"/>
      <w:bookmarkStart w:id="277" w:name="_Toc440359648"/>
      <w:bookmarkStart w:id="278" w:name="_Toc440632111"/>
      <w:bookmarkStart w:id="279" w:name="_Toc440875932"/>
      <w:bookmarkStart w:id="280" w:name="_Toc441130960"/>
      <w:bookmarkStart w:id="281" w:name="_Toc447269775"/>
      <w:bookmarkStart w:id="282" w:name="_Toc464120597"/>
      <w:bookmarkStart w:id="283" w:name="_Toc466970517"/>
      <w:bookmarkStart w:id="284" w:name="_Toc468462430"/>
      <w:bookmarkStart w:id="285" w:name="_Toc469482023"/>
      <w:bookmarkStart w:id="286" w:name="_Toc472411797"/>
      <w:bookmarkStart w:id="287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8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8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89" w:name="_Toc440357094"/>
      <w:bookmarkStart w:id="290" w:name="_Toc440359649"/>
      <w:bookmarkStart w:id="291" w:name="_Toc440632112"/>
      <w:bookmarkStart w:id="292" w:name="_Toc440875933"/>
      <w:bookmarkStart w:id="293" w:name="_Toc441130961"/>
      <w:bookmarkStart w:id="294" w:name="_Toc447269776"/>
      <w:bookmarkStart w:id="295" w:name="_Toc464120598"/>
      <w:bookmarkStart w:id="296" w:name="_Toc466970518"/>
      <w:bookmarkStart w:id="297" w:name="_Toc468462431"/>
      <w:bookmarkStart w:id="298" w:name="_Toc469482024"/>
      <w:bookmarkStart w:id="299" w:name="_Toc472411798"/>
      <w:bookmarkStart w:id="300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1" w:name="_Toc440357095"/>
      <w:bookmarkStart w:id="302" w:name="_Toc440359650"/>
      <w:bookmarkStart w:id="303" w:name="_Toc440632113"/>
      <w:bookmarkStart w:id="304" w:name="_Toc440875934"/>
      <w:bookmarkStart w:id="305" w:name="_Toc441130962"/>
      <w:bookmarkStart w:id="306" w:name="_Toc447269777"/>
      <w:bookmarkStart w:id="307" w:name="_Toc464120599"/>
      <w:bookmarkStart w:id="308" w:name="_Toc466970519"/>
      <w:bookmarkStart w:id="309" w:name="_Toc468462432"/>
      <w:bookmarkStart w:id="310" w:name="_Toc469482025"/>
      <w:bookmarkStart w:id="311" w:name="_Toc472411799"/>
      <w:bookmarkStart w:id="312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F2B14" w:rsidRDefault="00717F60" w:rsidP="00E71A48">
      <w:pPr>
        <w:pStyle w:val="3"/>
        <w:spacing w:line="264" w:lineRule="auto"/>
        <w:rPr>
          <w:szCs w:val="24"/>
        </w:rPr>
      </w:pPr>
      <w:bookmarkStart w:id="313" w:name="_Toc440357096"/>
      <w:bookmarkStart w:id="314" w:name="_Toc440359651"/>
      <w:bookmarkStart w:id="315" w:name="_Toc440632114"/>
      <w:bookmarkStart w:id="316" w:name="_Toc440875935"/>
      <w:bookmarkStart w:id="317" w:name="_Toc441130963"/>
      <w:bookmarkStart w:id="318" w:name="_Toc447269778"/>
      <w:bookmarkStart w:id="319" w:name="_Toc464120600"/>
      <w:bookmarkStart w:id="320" w:name="_Toc466970520"/>
      <w:bookmarkStart w:id="321" w:name="_Ref468456963"/>
      <w:bookmarkStart w:id="322" w:name="_Toc468462433"/>
      <w:bookmarkStart w:id="323" w:name="_Toc469482026"/>
      <w:bookmarkStart w:id="324" w:name="_Toc472411800"/>
      <w:bookmarkStart w:id="325" w:name="_Toc498588885"/>
      <w:r w:rsidRPr="00EF2B14">
        <w:rPr>
          <w:szCs w:val="24"/>
        </w:rPr>
        <w:t xml:space="preserve">Начальная (максимальная) цена </w:t>
      </w:r>
      <w:r w:rsidR="00123C70" w:rsidRPr="00EF2B14">
        <w:rPr>
          <w:szCs w:val="24"/>
        </w:rPr>
        <w:t>Договор</w:t>
      </w:r>
      <w:r w:rsidRPr="00EF2B14">
        <w:rPr>
          <w:szCs w:val="24"/>
        </w:rPr>
        <w:t>а (цена лота)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280464" w:rsidRPr="00EF2B14" w:rsidRDefault="00717F60" w:rsidP="00EF2B1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326" w:name="_Ref472411304"/>
      <w:r w:rsidRPr="00EF2B14">
        <w:rPr>
          <w:bCs w:val="0"/>
          <w:sz w:val="24"/>
          <w:szCs w:val="24"/>
        </w:rPr>
        <w:t xml:space="preserve">Начальная (максимальная) цена </w:t>
      </w:r>
      <w:r w:rsidR="00123C70" w:rsidRPr="00EF2B14">
        <w:rPr>
          <w:bCs w:val="0"/>
          <w:sz w:val="24"/>
          <w:szCs w:val="24"/>
        </w:rPr>
        <w:t>Договор</w:t>
      </w:r>
      <w:r w:rsidRPr="00EF2B14">
        <w:rPr>
          <w:bCs w:val="0"/>
          <w:sz w:val="24"/>
          <w:szCs w:val="24"/>
        </w:rPr>
        <w:t>а</w:t>
      </w:r>
      <w:r w:rsidR="00216641" w:rsidRPr="00EF2B14">
        <w:rPr>
          <w:bCs w:val="0"/>
          <w:sz w:val="24"/>
          <w:szCs w:val="24"/>
        </w:rPr>
        <w:t>:</w:t>
      </w:r>
      <w:bookmarkEnd w:id="326"/>
      <w:r w:rsidR="00EF2B14" w:rsidRPr="00EF2B14">
        <w:rPr>
          <w:b/>
          <w:iCs/>
          <w:color w:val="000000"/>
          <w:sz w:val="24"/>
          <w:szCs w:val="24"/>
        </w:rPr>
        <w:t xml:space="preserve"> 738 565</w:t>
      </w:r>
      <w:r w:rsidR="00EF2B14" w:rsidRPr="00EF2B14">
        <w:rPr>
          <w:sz w:val="24"/>
          <w:szCs w:val="24"/>
        </w:rPr>
        <w:t xml:space="preserve"> (семьсот тридцать восемь тысяч пятьсот шестьдесят пять) рублей 00 копеек РФ, без учета НДС; НДС составляет </w:t>
      </w:r>
      <w:r w:rsidR="00EF2B14" w:rsidRPr="00EF2B14">
        <w:rPr>
          <w:b/>
          <w:color w:val="000000"/>
          <w:sz w:val="24"/>
          <w:szCs w:val="24"/>
        </w:rPr>
        <w:t>132 941</w:t>
      </w:r>
      <w:r w:rsidR="00EF2B14" w:rsidRPr="00EF2B14">
        <w:rPr>
          <w:sz w:val="24"/>
          <w:szCs w:val="24"/>
        </w:rPr>
        <w:t xml:space="preserve"> (сто тридцать две тысячи девятьсот сорок один) рубль 70 копеек РФ; </w:t>
      </w:r>
      <w:r w:rsidR="00EF2B14" w:rsidRPr="00EF2B14">
        <w:rPr>
          <w:b/>
          <w:color w:val="000000"/>
          <w:sz w:val="24"/>
          <w:szCs w:val="24"/>
        </w:rPr>
        <w:t>871 506</w:t>
      </w:r>
      <w:r w:rsidR="00EF2B14" w:rsidRPr="00EF2B14">
        <w:rPr>
          <w:sz w:val="24"/>
          <w:szCs w:val="24"/>
        </w:rPr>
        <w:t xml:space="preserve"> (восемьсот семьдесят одна тысяча пятьсот шесть) рублей 70 копеек РФ</w:t>
      </w:r>
      <w:r w:rsidR="00280464" w:rsidRPr="00EF2B14">
        <w:rPr>
          <w:rFonts w:eastAsia="Calibri"/>
          <w:sz w:val="24"/>
          <w:szCs w:val="24"/>
          <w:lang w:eastAsia="en-US"/>
        </w:rPr>
        <w:t>.</w:t>
      </w:r>
    </w:p>
    <w:p w:rsidR="00A93ADF" w:rsidRPr="00A93ADF" w:rsidRDefault="00A93ADF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bCs w:val="0"/>
          <w:sz w:val="24"/>
          <w:szCs w:val="24"/>
        </w:rPr>
        <w:t xml:space="preserve">В </w:t>
      </w:r>
      <w:r w:rsidRPr="00A93ADF">
        <w:rPr>
          <w:sz w:val="24"/>
          <w:szCs w:val="24"/>
        </w:rPr>
        <w:t>Сводной таблице стоимости</w:t>
      </w:r>
      <w:r w:rsidRPr="00A93ADF">
        <w:rPr>
          <w:bCs w:val="0"/>
          <w:sz w:val="24"/>
          <w:szCs w:val="24"/>
        </w:rPr>
        <w:t xml:space="preserve"> </w:t>
      </w:r>
      <w:r w:rsidRPr="00A93ADF">
        <w:rPr>
          <w:sz w:val="24"/>
          <w:szCs w:val="24"/>
        </w:rPr>
        <w:t>поставок</w:t>
      </w:r>
      <w:r w:rsidRPr="00A93ADF">
        <w:rPr>
          <w:bCs w:val="0"/>
          <w:sz w:val="24"/>
          <w:szCs w:val="24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документации.</w:t>
      </w:r>
    </w:p>
    <w:p w:rsidR="004F657D" w:rsidRPr="00A93ADF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93ADF">
        <w:rPr>
          <w:sz w:val="24"/>
          <w:szCs w:val="24"/>
        </w:rPr>
        <w:t>Договора (Лота)</w:t>
      </w:r>
      <w:r w:rsidR="004F657D" w:rsidRPr="00A93ADF">
        <w:rPr>
          <w:bCs w:val="0"/>
          <w:sz w:val="24"/>
          <w:szCs w:val="24"/>
        </w:rPr>
        <w:t>.</w:t>
      </w:r>
    </w:p>
    <w:p w:rsidR="00A93ADF" w:rsidRPr="00A93ADF" w:rsidRDefault="00A93ADF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7" w:name="_Ref191386407"/>
      <w:bookmarkStart w:id="328" w:name="_Ref191386526"/>
      <w:bookmarkStart w:id="329" w:name="_Toc440357097"/>
      <w:bookmarkStart w:id="330" w:name="_Toc440359652"/>
      <w:bookmarkStart w:id="331" w:name="_Toc440632115"/>
      <w:bookmarkStart w:id="332" w:name="_Toc440875936"/>
      <w:bookmarkStart w:id="333" w:name="_Toc441130964"/>
      <w:bookmarkStart w:id="334" w:name="_Toc447269779"/>
      <w:bookmarkStart w:id="335" w:name="_Toc464120601"/>
      <w:bookmarkStart w:id="336" w:name="_Toc466970521"/>
      <w:bookmarkStart w:id="337" w:name="_Toc468462434"/>
      <w:bookmarkStart w:id="338" w:name="_Toc469482027"/>
      <w:bookmarkStart w:id="339" w:name="_Toc472411801"/>
      <w:bookmarkStart w:id="340" w:name="_Toc498588886"/>
      <w:bookmarkStart w:id="341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2" w:name="_Ref93090116"/>
      <w:bookmarkStart w:id="343" w:name="_Ref191386482"/>
      <w:bookmarkStart w:id="344" w:name="_Ref440291364"/>
      <w:bookmarkEnd w:id="341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2"/>
      <w:r w:rsidRPr="004A1A68">
        <w:rPr>
          <w:bCs w:val="0"/>
          <w:sz w:val="24"/>
          <w:szCs w:val="24"/>
        </w:rPr>
        <w:t>:</w:t>
      </w:r>
      <w:bookmarkStart w:id="345" w:name="_Ref306004833"/>
      <w:bookmarkEnd w:id="343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34B33">
        <w:rPr>
          <w:bCs w:val="0"/>
          <w:sz w:val="24"/>
          <w:szCs w:val="24"/>
        </w:rPr>
        <w:t xml:space="preserve"> </w:t>
      </w:r>
      <w:r w:rsidR="00C34B33" w:rsidRPr="00C34B3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4"/>
      <w:bookmarkEnd w:id="345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6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6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7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8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347"/>
      <w:bookmarkEnd w:id="348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49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49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C34B33" w:rsidRPr="00C34B33" w:rsidRDefault="00C34B3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>Д</w:t>
      </w:r>
      <w:r w:rsidRPr="00C34B33">
        <w:rPr>
          <w:sz w:val="24"/>
          <w:szCs w:val="24"/>
        </w:rPr>
        <w:t xml:space="preserve">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34B33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0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1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0"/>
      <w:bookmarkEnd w:id="351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2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2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3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4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5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6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7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8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191386451"/>
      <w:bookmarkStart w:id="360" w:name="_Ref440271628"/>
      <w:bookmarkStart w:id="361" w:name="_Toc440357098"/>
      <w:bookmarkStart w:id="362" w:name="_Toc440359653"/>
      <w:bookmarkStart w:id="363" w:name="_Toc440632116"/>
      <w:bookmarkStart w:id="364" w:name="_Toc440875937"/>
      <w:bookmarkStart w:id="365" w:name="_Toc441130965"/>
      <w:bookmarkStart w:id="366" w:name="_Toc447269780"/>
      <w:bookmarkStart w:id="367" w:name="_Toc464120602"/>
      <w:bookmarkStart w:id="368" w:name="_Toc466970522"/>
      <w:bookmarkStart w:id="369" w:name="_Toc468462435"/>
      <w:bookmarkStart w:id="370" w:name="_Toc469482028"/>
      <w:bookmarkStart w:id="371" w:name="_Toc472411802"/>
      <w:bookmarkStart w:id="372" w:name="_Toc498588887"/>
      <w:r w:rsidRPr="00382A07">
        <w:rPr>
          <w:szCs w:val="24"/>
        </w:rPr>
        <w:t xml:space="preserve">Привлечение </w:t>
      </w:r>
      <w:bookmarkEnd w:id="359"/>
      <w:proofErr w:type="spellStart"/>
      <w:r w:rsidR="005B074F" w:rsidRPr="00382A07">
        <w:rPr>
          <w:szCs w:val="24"/>
        </w:rPr>
        <w:t>сопоставщиков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Ref191386461"/>
      <w:bookmarkStart w:id="374" w:name="_Toc440357099"/>
      <w:bookmarkStart w:id="375" w:name="_Toc440359654"/>
      <w:bookmarkStart w:id="376" w:name="_Toc440632117"/>
      <w:bookmarkStart w:id="377" w:name="_Toc440875938"/>
      <w:bookmarkStart w:id="378" w:name="_Toc441130966"/>
      <w:bookmarkStart w:id="379" w:name="_Toc447269781"/>
      <w:bookmarkStart w:id="380" w:name="_Toc464120603"/>
      <w:bookmarkStart w:id="381" w:name="_Toc466970523"/>
      <w:bookmarkStart w:id="382" w:name="_Toc468462436"/>
      <w:bookmarkStart w:id="383" w:name="_Toc469482029"/>
      <w:bookmarkStart w:id="384" w:name="_Toc472411803"/>
      <w:bookmarkStart w:id="385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6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6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7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8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8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89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89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0" w:name="_Ref306114966"/>
      <w:bookmarkStart w:id="391" w:name="_Toc440357100"/>
      <w:bookmarkStart w:id="392" w:name="_Toc440359655"/>
      <w:bookmarkStart w:id="393" w:name="_Toc440632118"/>
      <w:bookmarkStart w:id="394" w:name="_Toc440875939"/>
      <w:bookmarkStart w:id="395" w:name="_Toc441130967"/>
      <w:bookmarkStart w:id="396" w:name="_Toc447269782"/>
      <w:bookmarkStart w:id="397" w:name="_Toc464120604"/>
      <w:bookmarkStart w:id="398" w:name="_Toc466970524"/>
      <w:bookmarkStart w:id="399" w:name="_Toc468462437"/>
      <w:bookmarkStart w:id="400" w:name="_Toc469482030"/>
      <w:bookmarkStart w:id="401" w:name="_Toc472411804"/>
      <w:bookmarkStart w:id="402" w:name="_Toc498588889"/>
      <w:r w:rsidRPr="00382A07">
        <w:rPr>
          <w:szCs w:val="24"/>
        </w:rPr>
        <w:t>Разъяснение Документации по запросу предложений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3" w:name="_Toc440357101"/>
      <w:bookmarkStart w:id="404" w:name="_Toc440359656"/>
      <w:bookmarkStart w:id="405" w:name="_Toc440632119"/>
      <w:bookmarkStart w:id="406" w:name="_Toc440875940"/>
      <w:bookmarkStart w:id="407" w:name="_Ref440969765"/>
      <w:bookmarkStart w:id="408" w:name="_Toc441130968"/>
      <w:bookmarkStart w:id="409" w:name="_Toc447269783"/>
      <w:bookmarkStart w:id="410" w:name="_Toc464120605"/>
      <w:bookmarkStart w:id="411" w:name="_Toc466970525"/>
      <w:bookmarkStart w:id="412" w:name="_Toc468462438"/>
      <w:bookmarkStart w:id="413" w:name="_Toc469482031"/>
      <w:bookmarkStart w:id="414" w:name="_Toc472411805"/>
      <w:bookmarkStart w:id="415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6" w:name="_Ref440289401"/>
      <w:bookmarkStart w:id="417" w:name="_Toc440357102"/>
      <w:bookmarkStart w:id="418" w:name="_Toc440359657"/>
      <w:bookmarkStart w:id="419" w:name="_Toc440632120"/>
      <w:bookmarkStart w:id="420" w:name="_Toc440875941"/>
      <w:bookmarkStart w:id="421" w:name="_Toc441130969"/>
      <w:bookmarkStart w:id="422" w:name="_Toc447269784"/>
      <w:bookmarkStart w:id="423" w:name="_Toc464120606"/>
      <w:bookmarkStart w:id="424" w:name="_Toc466970526"/>
      <w:bookmarkStart w:id="425" w:name="_Toc468462439"/>
      <w:bookmarkStart w:id="426" w:name="_Toc469482032"/>
      <w:bookmarkStart w:id="427" w:name="_Toc472411806"/>
      <w:bookmarkStart w:id="428" w:name="_Toc498588891"/>
      <w:r w:rsidRPr="00382A07">
        <w:rPr>
          <w:szCs w:val="24"/>
        </w:rPr>
        <w:t>Продление срока окончания приема Заявок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29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0" w:name="_Toc299701566"/>
      <w:bookmarkStart w:id="431" w:name="_Ref306176386"/>
      <w:bookmarkStart w:id="432" w:name="_Ref440285128"/>
      <w:bookmarkStart w:id="433" w:name="_Toc440357103"/>
      <w:bookmarkStart w:id="434" w:name="_Toc440359658"/>
      <w:bookmarkStart w:id="435" w:name="_Toc440632121"/>
      <w:bookmarkStart w:id="436" w:name="_Toc440875942"/>
      <w:bookmarkStart w:id="437" w:name="_Toc441130970"/>
      <w:bookmarkStart w:id="438" w:name="_Toc447269785"/>
      <w:bookmarkStart w:id="439" w:name="_Toc464120607"/>
      <w:bookmarkStart w:id="440" w:name="_Toc466970527"/>
      <w:bookmarkStart w:id="441" w:name="_Toc468462440"/>
      <w:bookmarkStart w:id="442" w:name="_Toc469482033"/>
      <w:bookmarkStart w:id="443" w:name="_Toc472411807"/>
      <w:bookmarkStart w:id="444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EF2B14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5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5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6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6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7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8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7"/>
      <w:bookmarkEnd w:id="448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49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49"/>
      <w:r w:rsidR="00EF2B14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0" w:name="_Ref299109207"/>
      <w:bookmarkStart w:id="451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0"/>
      <w:bookmarkEnd w:id="451"/>
    </w:p>
    <w:p w:rsidR="008D1B83" w:rsidRPr="00EF2B14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EF2B14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F2B1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F2B14">
        <w:rPr>
          <w:sz w:val="24"/>
          <w:szCs w:val="24"/>
        </w:rPr>
        <w:t>(</w:t>
      </w:r>
      <w:r w:rsidRPr="00EF2B14">
        <w:rPr>
          <w:sz w:val="24"/>
          <w:szCs w:val="24"/>
          <w:lang w:eastAsia="ru-RU"/>
        </w:rPr>
        <w:t xml:space="preserve">подраздел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_Ref441574460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  <w:lang w:eastAsia="ru-RU"/>
        </w:rPr>
        <w:t>5.13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_Ref440289953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3.4.1.3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 настоящей Документации, по адресу: </w:t>
      </w:r>
      <w:r w:rsidR="00EF2B14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EF2B14" w:rsidRPr="00EF2B14">
        <w:rPr>
          <w:sz w:val="24"/>
          <w:szCs w:val="24"/>
        </w:rPr>
        <w:t>каб</w:t>
      </w:r>
      <w:proofErr w:type="spellEnd"/>
      <w:r w:rsidR="00EF2B14" w:rsidRPr="00EF2B14">
        <w:rPr>
          <w:sz w:val="24"/>
          <w:szCs w:val="24"/>
        </w:rPr>
        <w:t xml:space="preserve">. №11, исполнительный сотрудник – Заболотская Маргарита Владимировна (либо Алисов Максим Александрович), контактный телефон </w:t>
      </w:r>
      <w:r w:rsidR="00EF2B14" w:rsidRPr="00EF2B14">
        <w:rPr>
          <w:b/>
          <w:sz w:val="24"/>
          <w:szCs w:val="24"/>
        </w:rPr>
        <w:t>(4862) 44-50-31 доб. 387 ((4862) 44-50-31 доб. 375)</w:t>
      </w:r>
      <w:r w:rsidRPr="00EF2B14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EF2B14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Пометка «</w:t>
      </w:r>
      <w:r w:rsidRPr="00EF2B14">
        <w:rPr>
          <w:bCs w:val="0"/>
          <w:sz w:val="24"/>
          <w:szCs w:val="24"/>
        </w:rPr>
        <w:t>Соглашение о неустойке</w:t>
      </w:r>
      <w:r w:rsidRPr="00EF2B14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наименование и</w:t>
      </w:r>
      <w:r w:rsidRPr="00382A07">
        <w:rPr>
          <w:sz w:val="24"/>
          <w:szCs w:val="24"/>
        </w:rPr>
        <w:t xml:space="preserve">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2" w:name="_Ref442263553"/>
      <w:bookmarkStart w:id="453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2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2B14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EF2B14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EF2B14" w:rsidRPr="00D13E0E">
        <w:rPr>
          <w:szCs w:val="24"/>
        </w:rPr>
        <w:tab/>
      </w:r>
      <w:proofErr w:type="spellStart"/>
      <w:r w:rsidR="00EF2B14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EF2B14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EF2B14" w:rsidRPr="00D13E0E">
        <w:rPr>
          <w:rFonts w:eastAsia="Calibri"/>
          <w:szCs w:val="24"/>
          <w:lang w:eastAsia="en-US"/>
        </w:rPr>
        <w:t xml:space="preserve"> Владимировна - контактный телефон (4862) 44-50-31 (387), адрес электронной почты: </w:t>
      </w:r>
      <w:hyperlink r:id="rId32" w:history="1">
        <w:r w:rsidR="00EF2B14" w:rsidRPr="00D13E0E">
          <w:rPr>
            <w:rStyle w:val="a7"/>
            <w:b/>
            <w:szCs w:val="24"/>
          </w:rPr>
          <w:t>zabolotskaya.mv@mrsk-1.ru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4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4"/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EF2B14" w:rsidRPr="00D13E0E" w:rsidRDefault="00EF2B14" w:rsidP="00EF2B14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6D2FCD" w:rsidRPr="00DB5A15" w:rsidRDefault="00EF2B14" w:rsidP="00EF2B1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5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3"/>
      <w:bookmarkEnd w:id="455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6" w:name="_Ref305973214"/>
      <w:bookmarkStart w:id="457" w:name="_Toc498588893"/>
      <w:r w:rsidRPr="00382A07">
        <w:t>Подача Заявок и их прием</w:t>
      </w:r>
      <w:bookmarkStart w:id="458" w:name="_Ref56229451"/>
      <w:bookmarkEnd w:id="429"/>
      <w:bookmarkEnd w:id="456"/>
      <w:bookmarkEnd w:id="45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9" w:name="_Toc439323707"/>
      <w:bookmarkStart w:id="460" w:name="_Toc440357105"/>
      <w:bookmarkStart w:id="461" w:name="_Toc440359660"/>
      <w:bookmarkStart w:id="462" w:name="_Toc440632123"/>
      <w:bookmarkStart w:id="463" w:name="_Toc440875944"/>
      <w:bookmarkStart w:id="464" w:name="_Toc441130972"/>
      <w:bookmarkStart w:id="465" w:name="_Toc447269787"/>
      <w:bookmarkStart w:id="466" w:name="_Toc464120609"/>
      <w:bookmarkStart w:id="467" w:name="_Toc466970529"/>
      <w:bookmarkStart w:id="468" w:name="_Toc468462442"/>
      <w:bookmarkStart w:id="469" w:name="_Toc469482035"/>
      <w:bookmarkStart w:id="470" w:name="_Toc472411809"/>
      <w:bookmarkStart w:id="471" w:name="_Toc498588894"/>
      <w:r w:rsidRPr="00382A07">
        <w:rPr>
          <w:szCs w:val="24"/>
        </w:rPr>
        <w:t>Подача Заявок через ЭТП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2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5C3609">
        <w:rPr>
          <w:b/>
          <w:bCs w:val="0"/>
          <w:sz w:val="24"/>
          <w:szCs w:val="24"/>
        </w:rPr>
        <w:t>18</w:t>
      </w:r>
      <w:r w:rsidR="00EF2B14" w:rsidRPr="00EF2B14">
        <w:rPr>
          <w:b/>
          <w:bCs w:val="0"/>
          <w:sz w:val="24"/>
          <w:szCs w:val="24"/>
        </w:rPr>
        <w:t xml:space="preserve"> </w:t>
      </w:r>
      <w:r w:rsidR="005C3609">
        <w:rPr>
          <w:b/>
          <w:bCs w:val="0"/>
          <w:sz w:val="24"/>
          <w:szCs w:val="24"/>
        </w:rPr>
        <w:t>апреля</w:t>
      </w:r>
      <w:bookmarkStart w:id="473" w:name="_GoBack"/>
      <w:bookmarkEnd w:id="473"/>
      <w:r w:rsidR="002B5044" w:rsidRPr="00EF2B14">
        <w:rPr>
          <w:b/>
          <w:bCs w:val="0"/>
          <w:sz w:val="24"/>
          <w:szCs w:val="24"/>
        </w:rPr>
        <w:t xml:space="preserve"> </w:t>
      </w:r>
      <w:r w:rsidR="0042517C" w:rsidRPr="00EF2B14">
        <w:rPr>
          <w:b/>
          <w:bCs w:val="0"/>
          <w:sz w:val="24"/>
          <w:szCs w:val="24"/>
        </w:rPr>
        <w:t>2018</w:t>
      </w:r>
      <w:r w:rsidR="002B5044" w:rsidRPr="00EF2B14">
        <w:rPr>
          <w:b/>
          <w:bCs w:val="0"/>
          <w:sz w:val="24"/>
          <w:szCs w:val="24"/>
        </w:rPr>
        <w:t xml:space="preserve"> года</w:t>
      </w:r>
      <w:r w:rsidR="00BC2634" w:rsidRPr="00EF2B14">
        <w:rPr>
          <w:b/>
          <w:bCs w:val="0"/>
          <w:sz w:val="24"/>
          <w:szCs w:val="24"/>
        </w:rPr>
        <w:t xml:space="preserve">, </w:t>
      </w:r>
      <w:r w:rsidR="00BC2634" w:rsidRPr="00EF2B1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F2B14">
        <w:rPr>
          <w:bCs w:val="0"/>
          <w:spacing w:val="-2"/>
          <w:sz w:val="24"/>
          <w:szCs w:val="24"/>
        </w:rPr>
        <w:t>(под</w:t>
      </w:r>
      <w:r w:rsidR="00BC2634" w:rsidRPr="00EF2B14">
        <w:rPr>
          <w:bCs w:val="0"/>
          <w:sz w:val="24"/>
          <w:szCs w:val="24"/>
        </w:rPr>
        <w:t xml:space="preserve">раздел </w:t>
      </w:r>
      <w:r w:rsidR="00007625" w:rsidRPr="00EF2B14">
        <w:fldChar w:fldCharType="begin"/>
      </w:r>
      <w:r w:rsidR="00007625" w:rsidRPr="00EF2B14">
        <w:instrText xml:space="preserve"> REF _Ref55336310 \r \h  \* MERGEFORMAT </w:instrText>
      </w:r>
      <w:r w:rsidR="00007625" w:rsidRPr="00EF2B14">
        <w:fldChar w:fldCharType="separate"/>
      </w:r>
      <w:r w:rsidR="006305A1" w:rsidRPr="00EF2B14">
        <w:rPr>
          <w:bCs w:val="0"/>
          <w:sz w:val="24"/>
          <w:szCs w:val="24"/>
        </w:rPr>
        <w:t>5.1</w:t>
      </w:r>
      <w:r w:rsidR="00007625" w:rsidRPr="00EF2B14">
        <w:fldChar w:fldCharType="end"/>
      </w:r>
      <w:r w:rsidR="00BC2634" w:rsidRPr="00EF2B14">
        <w:rPr>
          <w:bCs w:val="0"/>
          <w:sz w:val="24"/>
          <w:szCs w:val="24"/>
          <w:lang w:eastAsia="ru-RU"/>
        </w:rPr>
        <w:t>)</w:t>
      </w:r>
      <w:r w:rsidR="00BC2634" w:rsidRPr="00EF2B1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C2634" w:rsidRPr="00382A07">
        <w:rPr>
          <w:bCs w:val="0"/>
          <w:sz w:val="24"/>
          <w:szCs w:val="24"/>
        </w:rPr>
        <w:t>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2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115077798"/>
      <w:bookmarkStart w:id="475" w:name="_Toc439323708"/>
      <w:bookmarkStart w:id="476" w:name="_Toc440357106"/>
      <w:bookmarkStart w:id="477" w:name="_Toc440359661"/>
      <w:bookmarkStart w:id="478" w:name="_Toc440632124"/>
      <w:bookmarkStart w:id="479" w:name="_Toc440875945"/>
      <w:bookmarkStart w:id="480" w:name="_Toc441130973"/>
      <w:bookmarkStart w:id="481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2" w:name="_Toc464120610"/>
      <w:bookmarkStart w:id="483" w:name="_Toc466970530"/>
      <w:bookmarkStart w:id="484" w:name="_Toc468462443"/>
      <w:bookmarkStart w:id="485" w:name="_Toc469482036"/>
      <w:bookmarkStart w:id="486" w:name="_Toc472411810"/>
      <w:bookmarkStart w:id="487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8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83883"/>
      <w:bookmarkStart w:id="489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8"/>
      <w:bookmarkEnd w:id="489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0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468199992"/>
      <w:bookmarkStart w:id="492" w:name="_Ref468200102"/>
      <w:bookmarkStart w:id="493" w:name="_Toc498588897"/>
      <w:r w:rsidRPr="00382A07">
        <w:t>Оценка Заявок и проведение переговоров</w:t>
      </w:r>
      <w:bookmarkEnd w:id="490"/>
      <w:bookmarkEnd w:id="491"/>
      <w:bookmarkEnd w:id="492"/>
      <w:bookmarkEnd w:id="493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4" w:name="_Toc439323711"/>
      <w:bookmarkStart w:id="495" w:name="_Toc440357109"/>
      <w:bookmarkStart w:id="496" w:name="_Toc440359664"/>
      <w:bookmarkStart w:id="497" w:name="_Toc440632127"/>
      <w:bookmarkStart w:id="498" w:name="_Toc440875948"/>
      <w:bookmarkStart w:id="499" w:name="_Toc441130976"/>
      <w:bookmarkStart w:id="500" w:name="_Toc447269791"/>
      <w:bookmarkStart w:id="501" w:name="_Toc464120613"/>
      <w:bookmarkStart w:id="502" w:name="_Toc466970533"/>
      <w:bookmarkStart w:id="503" w:name="_Toc468462446"/>
      <w:bookmarkStart w:id="504" w:name="_Toc469482039"/>
      <w:bookmarkStart w:id="505" w:name="_Toc472411813"/>
      <w:bookmarkStart w:id="506" w:name="_Toc498588898"/>
      <w:r w:rsidRPr="00382A07">
        <w:rPr>
          <w:szCs w:val="24"/>
        </w:rPr>
        <w:t>Общие положения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7" w:name="_Ref93089454"/>
      <w:bookmarkStart w:id="508" w:name="_Toc439323712"/>
      <w:bookmarkStart w:id="509" w:name="_Toc440357110"/>
      <w:bookmarkStart w:id="510" w:name="_Toc440359665"/>
      <w:bookmarkStart w:id="511" w:name="_Toc440632128"/>
      <w:bookmarkStart w:id="512" w:name="_Toc440875949"/>
      <w:bookmarkStart w:id="513" w:name="_Toc441130977"/>
      <w:bookmarkStart w:id="514" w:name="_Toc447269792"/>
      <w:bookmarkStart w:id="515" w:name="_Toc464120614"/>
      <w:bookmarkStart w:id="516" w:name="_Toc466970534"/>
      <w:bookmarkStart w:id="517" w:name="_Toc468462447"/>
      <w:bookmarkStart w:id="518" w:name="_Toc469482040"/>
      <w:bookmarkStart w:id="519" w:name="_Toc472411814"/>
      <w:bookmarkStart w:id="520" w:name="_Toc498588899"/>
      <w:r w:rsidRPr="00382A07">
        <w:rPr>
          <w:szCs w:val="24"/>
        </w:rPr>
        <w:t>Отборочная стадия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1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1"/>
      <w:bookmarkEnd w:id="522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3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4" w:name="_Ref303670674"/>
      <w:bookmarkStart w:id="525" w:name="_Toc439323713"/>
      <w:bookmarkStart w:id="526" w:name="_Toc440357111"/>
      <w:bookmarkStart w:id="527" w:name="_Toc440359666"/>
      <w:bookmarkStart w:id="528" w:name="_Toc440632129"/>
      <w:bookmarkStart w:id="529" w:name="_Toc440875950"/>
      <w:bookmarkStart w:id="530" w:name="_Toc441130978"/>
      <w:bookmarkStart w:id="531" w:name="_Toc447269793"/>
      <w:bookmarkStart w:id="532" w:name="_Toc464120615"/>
      <w:bookmarkStart w:id="533" w:name="_Toc466970535"/>
      <w:bookmarkStart w:id="534" w:name="_Toc468462448"/>
      <w:bookmarkStart w:id="535" w:name="_Toc469482041"/>
      <w:bookmarkStart w:id="536" w:name="_Toc472411815"/>
      <w:bookmarkStart w:id="537" w:name="_Toc498588900"/>
      <w:r w:rsidRPr="00382A07">
        <w:rPr>
          <w:szCs w:val="24"/>
        </w:rPr>
        <w:t>Проведение переговоров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8" w:name="_Ref306138385"/>
      <w:bookmarkStart w:id="539" w:name="_Toc439323714"/>
      <w:bookmarkStart w:id="540" w:name="_Toc440357112"/>
      <w:bookmarkStart w:id="541" w:name="_Toc440359667"/>
      <w:bookmarkStart w:id="542" w:name="_Toc440632130"/>
      <w:bookmarkStart w:id="543" w:name="_Toc440875951"/>
      <w:bookmarkStart w:id="544" w:name="_Toc441130979"/>
      <w:bookmarkStart w:id="545" w:name="_Toc447269794"/>
      <w:bookmarkStart w:id="546" w:name="_Toc464120616"/>
      <w:bookmarkStart w:id="547" w:name="_Toc466970536"/>
      <w:bookmarkStart w:id="548" w:name="_Toc468462449"/>
      <w:bookmarkStart w:id="549" w:name="_Toc469482042"/>
      <w:bookmarkStart w:id="550" w:name="_Toc472411816"/>
      <w:bookmarkStart w:id="551" w:name="_Toc498588901"/>
      <w:r w:rsidRPr="00382A07">
        <w:rPr>
          <w:szCs w:val="24"/>
        </w:rPr>
        <w:t>Оценочная стадия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2" w:name="_Ref303250967"/>
      <w:bookmarkStart w:id="553" w:name="_Toc305697378"/>
      <w:bookmarkStart w:id="554" w:name="_Toc498588902"/>
      <w:bookmarkStart w:id="555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2"/>
      <w:bookmarkEnd w:id="553"/>
      <w:bookmarkEnd w:id="554"/>
      <w:r w:rsidRPr="00382A07">
        <w:t xml:space="preserve"> </w:t>
      </w:r>
    </w:p>
    <w:bookmarkEnd w:id="555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6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6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7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8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59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59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0" w:name="_Ref471821960"/>
      <w:bookmarkStart w:id="561" w:name="_Toc471986593"/>
      <w:bookmarkStart w:id="562" w:name="_Toc472409204"/>
      <w:bookmarkStart w:id="563" w:name="_Toc498588903"/>
      <w:bookmarkStart w:id="564" w:name="_Ref303681924"/>
      <w:bookmarkStart w:id="565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0"/>
      <w:bookmarkEnd w:id="561"/>
      <w:bookmarkEnd w:id="562"/>
      <w:bookmarkEnd w:id="563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20A2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320A2A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20A2A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6" w:name="_Ref472412060"/>
      <w:bookmarkStart w:id="567" w:name="_Ref472412072"/>
      <w:bookmarkStart w:id="568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4"/>
      <w:bookmarkEnd w:id="565"/>
      <w:bookmarkEnd w:id="566"/>
      <w:bookmarkEnd w:id="567"/>
      <w:bookmarkEnd w:id="568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69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69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251044"/>
      <w:bookmarkStart w:id="571" w:name="_Toc498588905"/>
      <w:bookmarkStart w:id="572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0"/>
      <w:bookmarkEnd w:id="571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3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3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4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5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5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5670219"/>
      <w:bookmarkStart w:id="577" w:name="_Toc468441704"/>
      <w:bookmarkStart w:id="578" w:name="_Toc498588906"/>
      <w:bookmarkStart w:id="579" w:name="_Ref303683929"/>
      <w:r w:rsidRPr="004A1A68">
        <w:rPr>
          <w:bCs w:val="0"/>
        </w:rPr>
        <w:t>Антидемпинговые меры</w:t>
      </w:r>
      <w:bookmarkEnd w:id="576"/>
      <w:bookmarkEnd w:id="577"/>
      <w:bookmarkEnd w:id="578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0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0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1" w:name="_Ref468462141"/>
      <w:bookmarkStart w:id="582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2"/>
      <w:bookmarkEnd w:id="579"/>
      <w:bookmarkEnd w:id="581"/>
      <w:bookmarkEnd w:id="582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3" w:name="_Ref294695403"/>
      <w:bookmarkStart w:id="584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3"/>
      <w:bookmarkEnd w:id="584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5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5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6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6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Toc181693189"/>
      <w:bookmarkStart w:id="589" w:name="_Ref190680463"/>
      <w:bookmarkStart w:id="590" w:name="_Ref306140410"/>
      <w:bookmarkStart w:id="591" w:name="_Ref306142159"/>
      <w:bookmarkStart w:id="592" w:name="_Ref468200380"/>
      <w:bookmarkStart w:id="593" w:name="_Ref468200508"/>
      <w:bookmarkStart w:id="594" w:name="_Ref303102866"/>
      <w:bookmarkStart w:id="595" w:name="_Toc305835589"/>
      <w:bookmarkStart w:id="596" w:name="_Ref303683952"/>
      <w:bookmarkStart w:id="597" w:name="__RefNumPara__840_922829174"/>
      <w:bookmarkEnd w:id="587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472412218"/>
      <w:bookmarkStart w:id="599" w:name="_Ref472412231"/>
      <w:bookmarkStart w:id="600" w:name="_Ref472412248"/>
      <w:bookmarkStart w:id="601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8"/>
      <w:bookmarkEnd w:id="589"/>
      <w:bookmarkEnd w:id="590"/>
      <w:bookmarkEnd w:id="591"/>
      <w:bookmarkEnd w:id="592"/>
      <w:bookmarkEnd w:id="593"/>
      <w:bookmarkEnd w:id="598"/>
      <w:bookmarkEnd w:id="599"/>
      <w:bookmarkEnd w:id="600"/>
      <w:bookmarkEnd w:id="601"/>
      <w:r w:rsidRPr="001018D6">
        <w:t xml:space="preserve"> </w:t>
      </w:r>
      <w:bookmarkEnd w:id="594"/>
      <w:bookmarkEnd w:id="595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2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2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3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3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4" w:name="_Ref303694483"/>
      <w:bookmarkStart w:id="605" w:name="_Toc305835590"/>
      <w:bookmarkStart w:id="606" w:name="_Ref306140451"/>
      <w:bookmarkStart w:id="607" w:name="_Toc498588909"/>
      <w:r w:rsidRPr="004A1A68">
        <w:t xml:space="preserve">Уведомление о результатах </w:t>
      </w:r>
      <w:bookmarkEnd w:id="604"/>
      <w:bookmarkEnd w:id="605"/>
      <w:r w:rsidRPr="004A1A68">
        <w:t>запроса предложений</w:t>
      </w:r>
      <w:bookmarkEnd w:id="606"/>
      <w:bookmarkEnd w:id="607"/>
    </w:p>
    <w:bookmarkEnd w:id="596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8" w:name="_Ref440270568"/>
      <w:bookmarkStart w:id="609" w:name="_Ref440274159"/>
      <w:bookmarkStart w:id="610" w:name="_Ref440292555"/>
      <w:bookmarkStart w:id="611" w:name="_Ref440292779"/>
      <w:bookmarkStart w:id="612" w:name="_Toc498588910"/>
      <w:r w:rsidRPr="00382A07">
        <w:rPr>
          <w:szCs w:val="24"/>
        </w:rPr>
        <w:lastRenderedPageBreak/>
        <w:t>Техническая часть</w:t>
      </w:r>
      <w:bookmarkEnd w:id="608"/>
      <w:bookmarkEnd w:id="609"/>
      <w:bookmarkEnd w:id="610"/>
      <w:bookmarkEnd w:id="611"/>
      <w:bookmarkEnd w:id="612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3" w:name="_Toc176064096"/>
      <w:bookmarkStart w:id="614" w:name="_Toc176338524"/>
      <w:bookmarkStart w:id="615" w:name="_Toc180399752"/>
      <w:bookmarkStart w:id="616" w:name="_Toc191205941"/>
      <w:bookmarkStart w:id="617" w:name="_Toc194315544"/>
      <w:bookmarkStart w:id="618" w:name="_Toc423421725"/>
      <w:bookmarkStart w:id="619" w:name="_Toc498588911"/>
      <w:r w:rsidRPr="00382A07">
        <w:t>Общие требования к условиям поставки продукции</w:t>
      </w:r>
      <w:bookmarkStart w:id="620" w:name="_Toc176064097"/>
      <w:bookmarkStart w:id="621" w:name="_Toc176338525"/>
      <w:bookmarkStart w:id="622" w:name="_Toc180399753"/>
      <w:bookmarkStart w:id="623" w:name="_Toc189457101"/>
      <w:bookmarkStart w:id="624" w:name="_Toc189461737"/>
      <w:bookmarkStart w:id="625" w:name="_Toc189462011"/>
      <w:bookmarkStart w:id="626" w:name="_Toc191273610"/>
      <w:bookmarkStart w:id="627" w:name="_Toc167189319"/>
      <w:bookmarkStart w:id="628" w:name="_Toc168725254"/>
      <w:bookmarkEnd w:id="613"/>
      <w:bookmarkEnd w:id="614"/>
      <w:bookmarkEnd w:id="615"/>
      <w:bookmarkEnd w:id="616"/>
      <w:bookmarkEnd w:id="617"/>
      <w:bookmarkEnd w:id="618"/>
      <w:bookmarkEnd w:id="61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29" w:name="_Toc439166308"/>
      <w:bookmarkStart w:id="630" w:name="_Toc439170656"/>
      <w:bookmarkStart w:id="631" w:name="_Toc439172758"/>
      <w:bookmarkStart w:id="632" w:name="_Toc439173202"/>
      <w:bookmarkStart w:id="633" w:name="_Toc439238196"/>
      <w:bookmarkStart w:id="634" w:name="_Toc439252748"/>
      <w:bookmarkStart w:id="635" w:name="_Toc439323606"/>
      <w:bookmarkStart w:id="636" w:name="_Toc439323722"/>
      <w:bookmarkStart w:id="637" w:name="_Toc440357120"/>
      <w:bookmarkStart w:id="638" w:name="_Toc440359675"/>
      <w:bookmarkStart w:id="639" w:name="_Toc440632139"/>
      <w:bookmarkStart w:id="640" w:name="_Toc440875960"/>
      <w:bookmarkStart w:id="641" w:name="_Toc441130988"/>
      <w:bookmarkStart w:id="642" w:name="_Toc447269803"/>
      <w:bookmarkStart w:id="643" w:name="_Toc464120625"/>
      <w:bookmarkStart w:id="644" w:name="_Toc466970545"/>
      <w:bookmarkStart w:id="645" w:name="_Toc468462459"/>
      <w:bookmarkStart w:id="646" w:name="_Toc469482052"/>
      <w:bookmarkStart w:id="647" w:name="_Toc472411827"/>
      <w:bookmarkStart w:id="648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9" w:name="_Toc439166309"/>
      <w:bookmarkStart w:id="650" w:name="_Toc439170657"/>
      <w:bookmarkStart w:id="651" w:name="_Toc439172759"/>
      <w:bookmarkStart w:id="652" w:name="_Toc439173203"/>
      <w:bookmarkStart w:id="653" w:name="_Toc439238197"/>
      <w:bookmarkStart w:id="654" w:name="_Toc439252749"/>
      <w:bookmarkStart w:id="655" w:name="_Toc439323607"/>
      <w:bookmarkStart w:id="656" w:name="_Toc439323723"/>
      <w:bookmarkStart w:id="657" w:name="_Toc440357121"/>
      <w:bookmarkStart w:id="658" w:name="_Toc440359676"/>
      <w:bookmarkStart w:id="659" w:name="_Toc440632140"/>
      <w:bookmarkStart w:id="660" w:name="_Toc440875961"/>
      <w:bookmarkStart w:id="661" w:name="_Toc441130989"/>
      <w:bookmarkStart w:id="662" w:name="_Toc447269804"/>
      <w:bookmarkStart w:id="663" w:name="_Toc464120626"/>
      <w:bookmarkStart w:id="664" w:name="_Toc466970546"/>
      <w:bookmarkStart w:id="665" w:name="_Toc468462460"/>
      <w:bookmarkStart w:id="666" w:name="_Toc469482053"/>
      <w:bookmarkStart w:id="667" w:name="_Toc472411828"/>
      <w:bookmarkStart w:id="668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2B5044" w:rsidRPr="00382A07" w:rsidRDefault="002B5044" w:rsidP="0021751A">
      <w:pPr>
        <w:pStyle w:val="2"/>
        <w:ind w:left="1701" w:hanging="1134"/>
      </w:pPr>
      <w:bookmarkStart w:id="669" w:name="_Toc423421726"/>
      <w:bookmarkStart w:id="670" w:name="_Ref450646963"/>
      <w:bookmarkStart w:id="671" w:name="_Toc498588914"/>
      <w:r w:rsidRPr="00382A07">
        <w:t>Перечень, объемы и характеристики закупаемой продукции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69"/>
      <w:bookmarkEnd w:id="670"/>
      <w:bookmarkEnd w:id="67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2" w:name="_Toc439166311"/>
      <w:bookmarkStart w:id="673" w:name="_Toc439170659"/>
      <w:bookmarkStart w:id="674" w:name="_Toc439172761"/>
      <w:bookmarkStart w:id="675" w:name="_Toc439173205"/>
      <w:bookmarkStart w:id="676" w:name="_Toc439238199"/>
      <w:bookmarkStart w:id="677" w:name="_Toc439252751"/>
      <w:bookmarkStart w:id="678" w:name="_Toc439323609"/>
      <w:bookmarkStart w:id="679" w:name="_Toc439323725"/>
      <w:bookmarkStart w:id="680" w:name="_Toc440357123"/>
      <w:bookmarkStart w:id="681" w:name="_Toc440359678"/>
      <w:bookmarkStart w:id="682" w:name="_Toc440632142"/>
      <w:bookmarkStart w:id="683" w:name="_Toc440875963"/>
      <w:bookmarkStart w:id="684" w:name="_Toc441130991"/>
      <w:bookmarkStart w:id="685" w:name="_Toc447269806"/>
      <w:bookmarkStart w:id="686" w:name="_Toc464120628"/>
      <w:bookmarkStart w:id="687" w:name="_Toc466970548"/>
      <w:bookmarkStart w:id="688" w:name="_Toc468462462"/>
      <w:bookmarkStart w:id="689" w:name="_Toc469482055"/>
      <w:bookmarkStart w:id="690" w:name="_Toc472411830"/>
      <w:bookmarkStart w:id="691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20A2A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951E53" w:rsidRPr="00320A2A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692" w:name="_Toc464120629"/>
      <w:bookmarkStart w:id="693" w:name="_Toc466970549"/>
      <w:bookmarkStart w:id="694" w:name="_Toc468462463"/>
      <w:bookmarkStart w:id="695" w:name="_Toc469482056"/>
      <w:bookmarkStart w:id="696" w:name="_Toc472411831"/>
      <w:bookmarkStart w:id="697" w:name="_Toc498588916"/>
      <w:bookmarkStart w:id="698" w:name="_Ref194832984"/>
      <w:bookmarkStart w:id="699" w:name="_Ref197686508"/>
      <w:bookmarkStart w:id="700" w:name="_Toc423421727"/>
      <w:r w:rsidRPr="00320A2A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692"/>
      <w:bookmarkEnd w:id="693"/>
      <w:bookmarkEnd w:id="694"/>
      <w:bookmarkEnd w:id="695"/>
      <w:bookmarkEnd w:id="696"/>
      <w:bookmarkEnd w:id="697"/>
    </w:p>
    <w:p w:rsidR="002B5044" w:rsidRPr="00382A07" w:rsidRDefault="002B5044" w:rsidP="0021751A">
      <w:pPr>
        <w:pStyle w:val="2"/>
        <w:ind w:left="1701" w:hanging="1134"/>
      </w:pPr>
      <w:bookmarkStart w:id="701" w:name="_Toc498588917"/>
      <w:r w:rsidRPr="00382A07">
        <w:t>Требование к поставляемой продукции</w:t>
      </w:r>
      <w:bookmarkEnd w:id="698"/>
      <w:bookmarkEnd w:id="699"/>
      <w:bookmarkEnd w:id="700"/>
      <w:bookmarkEnd w:id="701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02" w:name="_Toc439166313"/>
      <w:bookmarkStart w:id="703" w:name="_Toc439170661"/>
      <w:bookmarkStart w:id="704" w:name="_Toc439172763"/>
      <w:bookmarkStart w:id="705" w:name="_Toc439173207"/>
      <w:bookmarkStart w:id="706" w:name="_Toc439238201"/>
      <w:bookmarkStart w:id="707" w:name="_Toc439252753"/>
      <w:bookmarkStart w:id="708" w:name="_Toc439323611"/>
      <w:bookmarkStart w:id="709" w:name="_Toc439323727"/>
      <w:bookmarkStart w:id="710" w:name="_Toc440357125"/>
      <w:bookmarkStart w:id="711" w:name="_Toc440359680"/>
      <w:bookmarkStart w:id="712" w:name="_Toc440632144"/>
      <w:bookmarkStart w:id="713" w:name="_Toc440875965"/>
      <w:bookmarkStart w:id="714" w:name="_Toc441130993"/>
      <w:bookmarkStart w:id="715" w:name="_Toc447269808"/>
      <w:bookmarkStart w:id="716" w:name="_Toc464120631"/>
      <w:bookmarkStart w:id="717" w:name="_Toc466970551"/>
      <w:bookmarkStart w:id="718" w:name="_Toc468462465"/>
      <w:bookmarkStart w:id="719" w:name="_Toc469482058"/>
      <w:bookmarkStart w:id="720" w:name="_Toc472411833"/>
      <w:bookmarkStart w:id="721" w:name="_Toc498588918"/>
      <w:bookmarkStart w:id="722" w:name="_Ref194833053"/>
      <w:bookmarkStart w:id="723" w:name="_Ref223496951"/>
      <w:bookmarkStart w:id="724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5" w:name="_Toc439166314"/>
      <w:bookmarkStart w:id="726" w:name="_Toc439170662"/>
      <w:bookmarkStart w:id="727" w:name="_Toc439172764"/>
      <w:bookmarkStart w:id="728" w:name="_Toc439173208"/>
      <w:bookmarkStart w:id="729" w:name="_Toc439238202"/>
      <w:bookmarkStart w:id="730" w:name="_Toc439252754"/>
      <w:bookmarkStart w:id="731" w:name="_Toc439323612"/>
      <w:bookmarkStart w:id="732" w:name="_Toc439323728"/>
      <w:bookmarkStart w:id="733" w:name="_Toc440357126"/>
      <w:bookmarkStart w:id="734" w:name="_Toc440359681"/>
      <w:bookmarkStart w:id="735" w:name="_Toc440632145"/>
      <w:bookmarkStart w:id="736" w:name="_Toc440875966"/>
      <w:bookmarkStart w:id="737" w:name="_Toc441130994"/>
      <w:bookmarkStart w:id="738" w:name="_Toc447269809"/>
      <w:bookmarkStart w:id="739" w:name="_Toc464120632"/>
      <w:bookmarkStart w:id="740" w:name="_Toc466970552"/>
      <w:bookmarkStart w:id="741" w:name="_Toc468462466"/>
      <w:bookmarkStart w:id="742" w:name="_Toc469482059"/>
      <w:bookmarkStart w:id="743" w:name="_Toc472411834"/>
      <w:bookmarkStart w:id="744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382A07" w:rsidRDefault="002B5044" w:rsidP="0021751A">
      <w:pPr>
        <w:pStyle w:val="2"/>
        <w:ind w:left="1701" w:hanging="1134"/>
      </w:pPr>
      <w:bookmarkStart w:id="745" w:name="_Ref247513861"/>
      <w:bookmarkStart w:id="746" w:name="_Toc423421728"/>
      <w:bookmarkStart w:id="747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22"/>
      <w:bookmarkEnd w:id="723"/>
      <w:bookmarkEnd w:id="724"/>
      <w:r w:rsidRPr="00382A07">
        <w:t>.</w:t>
      </w:r>
      <w:bookmarkEnd w:id="745"/>
      <w:bookmarkEnd w:id="746"/>
      <w:bookmarkEnd w:id="7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8" w:name="_Toc439166317"/>
      <w:bookmarkStart w:id="749" w:name="_Toc439170665"/>
      <w:bookmarkStart w:id="750" w:name="_Toc439172767"/>
      <w:bookmarkStart w:id="751" w:name="_Toc439173211"/>
      <w:bookmarkStart w:id="752" w:name="_Toc439238205"/>
      <w:bookmarkStart w:id="753" w:name="_Toc439252756"/>
      <w:bookmarkStart w:id="754" w:name="_Toc439323614"/>
      <w:bookmarkStart w:id="755" w:name="_Toc439323730"/>
      <w:bookmarkStart w:id="756" w:name="_Ref440292618"/>
      <w:bookmarkStart w:id="757" w:name="_Toc440357128"/>
      <w:bookmarkStart w:id="758" w:name="_Toc440359683"/>
      <w:bookmarkStart w:id="759" w:name="_Toc440632147"/>
      <w:bookmarkStart w:id="760" w:name="_Toc440875968"/>
      <w:bookmarkStart w:id="761" w:name="_Toc441130996"/>
      <w:bookmarkStart w:id="762" w:name="_Toc447269811"/>
      <w:bookmarkStart w:id="763" w:name="_Toc464120634"/>
      <w:bookmarkStart w:id="764" w:name="_Toc466970554"/>
      <w:bookmarkStart w:id="765" w:name="_Toc468462468"/>
      <w:bookmarkStart w:id="766" w:name="_Toc469482061"/>
      <w:bookmarkStart w:id="767" w:name="_Toc472411836"/>
      <w:bookmarkStart w:id="768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9" w:name="_Toc439166318"/>
      <w:bookmarkStart w:id="770" w:name="_Toc439170666"/>
      <w:bookmarkStart w:id="771" w:name="_Toc439172768"/>
      <w:bookmarkStart w:id="772" w:name="_Toc439173212"/>
      <w:bookmarkStart w:id="773" w:name="_Toc439238206"/>
      <w:bookmarkStart w:id="774" w:name="_Toc439252757"/>
      <w:bookmarkStart w:id="775" w:name="_Toc439323615"/>
      <w:bookmarkStart w:id="776" w:name="_Toc439323731"/>
      <w:bookmarkStart w:id="777" w:name="_Toc440357129"/>
      <w:bookmarkStart w:id="778" w:name="_Toc440359684"/>
      <w:bookmarkStart w:id="779" w:name="_Toc440632148"/>
      <w:bookmarkStart w:id="780" w:name="_Toc440875969"/>
      <w:bookmarkStart w:id="781" w:name="_Toc441130997"/>
      <w:bookmarkStart w:id="782" w:name="_Toc447269812"/>
      <w:bookmarkStart w:id="783" w:name="_Toc464120635"/>
      <w:bookmarkStart w:id="784" w:name="_Toc466970555"/>
      <w:bookmarkStart w:id="785" w:name="_Toc468462469"/>
      <w:bookmarkStart w:id="786" w:name="_Toc469482062"/>
      <w:bookmarkStart w:id="787" w:name="_Toc472411837"/>
      <w:bookmarkStart w:id="788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64832" w:rsidRPr="00382A07" w:rsidRDefault="00464832" w:rsidP="00464832">
      <w:pPr>
        <w:pStyle w:val="2"/>
        <w:ind w:left="1701" w:hanging="1134"/>
      </w:pPr>
      <w:bookmarkStart w:id="789" w:name="_Toc248219573"/>
      <w:bookmarkStart w:id="790" w:name="_Toc256099315"/>
      <w:bookmarkStart w:id="791" w:name="_Toc423421664"/>
      <w:bookmarkStart w:id="792" w:name="_Toc498588923"/>
      <w:bookmarkEnd w:id="627"/>
      <w:bookmarkEnd w:id="628"/>
      <w:r w:rsidRPr="00382A07">
        <w:t>Иные требования</w:t>
      </w:r>
      <w:bookmarkEnd w:id="789"/>
      <w:bookmarkEnd w:id="790"/>
      <w:bookmarkEnd w:id="791"/>
      <w:bookmarkEnd w:id="792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93" w:name="_Toc464120637"/>
      <w:bookmarkStart w:id="794" w:name="_Toc466970557"/>
      <w:bookmarkStart w:id="795" w:name="_Toc468462471"/>
      <w:bookmarkStart w:id="796" w:name="_Toc469482064"/>
      <w:bookmarkStart w:id="797" w:name="_Toc472411839"/>
      <w:bookmarkStart w:id="798" w:name="_Toc498588924"/>
      <w:bookmarkStart w:id="799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00" w:name="_Toc464120638"/>
      <w:bookmarkStart w:id="801" w:name="_Toc466970558"/>
      <w:bookmarkStart w:id="802" w:name="_Toc468462472"/>
      <w:bookmarkStart w:id="803" w:name="_Toc469482065"/>
      <w:bookmarkStart w:id="804" w:name="_Toc472411840"/>
      <w:bookmarkStart w:id="805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06" w:name="_Toc461808930"/>
      <w:bookmarkStart w:id="807" w:name="_Toc498588926"/>
      <w:r w:rsidRPr="00382A07">
        <w:lastRenderedPageBreak/>
        <w:t>Альтернативные предложения</w:t>
      </w:r>
      <w:bookmarkStart w:id="808" w:name="_Ref56252639"/>
      <w:bookmarkEnd w:id="806"/>
      <w:bookmarkEnd w:id="80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09" w:name="_Toc461808802"/>
      <w:bookmarkStart w:id="810" w:name="_Toc461808931"/>
      <w:bookmarkStart w:id="811" w:name="_Toc464120640"/>
      <w:bookmarkStart w:id="812" w:name="_Toc466970560"/>
      <w:bookmarkStart w:id="813" w:name="_Toc468462474"/>
      <w:bookmarkStart w:id="814" w:name="_Toc469482067"/>
      <w:bookmarkStart w:id="815" w:name="_Toc472411842"/>
      <w:bookmarkStart w:id="81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7" w:name="_Ref440270602"/>
      <w:bookmarkStart w:id="818" w:name="_Toc498588928"/>
      <w:bookmarkEnd w:id="5"/>
      <w:bookmarkEnd w:id="597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17"/>
      <w:bookmarkEnd w:id="81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19" w:name="_Ref55336310"/>
      <w:bookmarkStart w:id="820" w:name="_Toc57314672"/>
      <w:bookmarkStart w:id="821" w:name="_Toc69728986"/>
      <w:bookmarkStart w:id="822" w:name="_Toc98253919"/>
      <w:bookmarkStart w:id="823" w:name="_Toc165173847"/>
      <w:bookmarkStart w:id="824" w:name="_Toc423423667"/>
      <w:bookmarkStart w:id="825" w:name="_Toc498588929"/>
      <w:r w:rsidRPr="00382A07">
        <w:t xml:space="preserve">Письмо о подаче оферты </w:t>
      </w:r>
      <w:bookmarkStart w:id="826" w:name="_Ref22846535"/>
      <w:r w:rsidRPr="00382A07">
        <w:t>(</w:t>
      </w:r>
      <w:bookmarkEnd w:id="82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382A07" w:rsidRDefault="004F4D80" w:rsidP="004F4D80">
      <w:pPr>
        <w:pStyle w:val="3"/>
        <w:rPr>
          <w:szCs w:val="24"/>
        </w:rPr>
      </w:pPr>
      <w:bookmarkStart w:id="827" w:name="_Toc98253920"/>
      <w:bookmarkStart w:id="828" w:name="_Toc157248174"/>
      <w:bookmarkStart w:id="829" w:name="_Toc157496543"/>
      <w:bookmarkStart w:id="830" w:name="_Toc158206082"/>
      <w:bookmarkStart w:id="831" w:name="_Toc164057767"/>
      <w:bookmarkStart w:id="832" w:name="_Toc164137117"/>
      <w:bookmarkStart w:id="833" w:name="_Toc164161277"/>
      <w:bookmarkStart w:id="834" w:name="_Toc165173848"/>
      <w:bookmarkStart w:id="835" w:name="_Toc439170673"/>
      <w:bookmarkStart w:id="836" w:name="_Toc439172775"/>
      <w:bookmarkStart w:id="837" w:name="_Toc439173219"/>
      <w:bookmarkStart w:id="838" w:name="_Toc439238213"/>
      <w:bookmarkStart w:id="839" w:name="_Toc440357133"/>
      <w:bookmarkStart w:id="840" w:name="_Toc440359688"/>
      <w:bookmarkStart w:id="841" w:name="_Toc447269817"/>
      <w:bookmarkStart w:id="842" w:name="_Toc464120643"/>
      <w:bookmarkStart w:id="843" w:name="_Toc466970563"/>
      <w:bookmarkStart w:id="844" w:name="_Toc472411845"/>
      <w:bookmarkStart w:id="845" w:name="_Toc498588930"/>
      <w:r w:rsidRPr="00382A07">
        <w:rPr>
          <w:szCs w:val="24"/>
        </w:rPr>
        <w:t>Форма письма о подаче оферты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7F1AF9">
        <w:trPr>
          <w:trHeight w:val="382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</w:t>
            </w:r>
            <w:r w:rsidRPr="00382A07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r w:rsidRPr="00382A07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Число    </w:t>
            </w:r>
            <w:r w:rsidRPr="00382A07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7" w:name="_Toc98253921"/>
      <w:bookmarkStart w:id="848" w:name="_Toc157248175"/>
      <w:bookmarkStart w:id="849" w:name="_Toc157496544"/>
      <w:bookmarkStart w:id="850" w:name="_Toc158206083"/>
      <w:bookmarkStart w:id="851" w:name="_Toc164057768"/>
      <w:bookmarkStart w:id="852" w:name="_Toc164137118"/>
      <w:bookmarkStart w:id="853" w:name="_Toc164161278"/>
      <w:bookmarkStart w:id="85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55" w:name="_Toc439170674"/>
      <w:bookmarkStart w:id="856" w:name="_Toc439172776"/>
      <w:bookmarkStart w:id="857" w:name="_Toc439173220"/>
      <w:bookmarkStart w:id="858" w:name="_Toc439238214"/>
      <w:bookmarkStart w:id="859" w:name="_Toc439252762"/>
      <w:bookmarkStart w:id="860" w:name="_Toc439323736"/>
      <w:bookmarkStart w:id="861" w:name="_Toc440357134"/>
      <w:bookmarkStart w:id="862" w:name="_Toc440359689"/>
      <w:bookmarkStart w:id="863" w:name="_Toc440632153"/>
      <w:bookmarkStart w:id="864" w:name="_Toc440875973"/>
      <w:bookmarkStart w:id="865" w:name="_Toc441131001"/>
      <w:bookmarkStart w:id="866" w:name="_Toc447269818"/>
      <w:bookmarkStart w:id="867" w:name="_Toc464120644"/>
      <w:bookmarkStart w:id="868" w:name="_Toc466970564"/>
      <w:bookmarkStart w:id="869" w:name="_Toc472411846"/>
      <w:bookmarkStart w:id="870" w:name="_Toc498588931"/>
      <w:r w:rsidRPr="00382A07">
        <w:rPr>
          <w:szCs w:val="24"/>
        </w:rPr>
        <w:lastRenderedPageBreak/>
        <w:t>Инструкции по заполнению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1" w:name="_Ref55335821"/>
      <w:bookmarkStart w:id="872" w:name="_Ref55336345"/>
      <w:bookmarkStart w:id="873" w:name="_Toc57314674"/>
      <w:bookmarkStart w:id="874" w:name="_Toc69728988"/>
      <w:bookmarkStart w:id="875" w:name="_Toc98253922"/>
      <w:bookmarkStart w:id="87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77" w:name="_Ref440271964"/>
      <w:bookmarkStart w:id="878" w:name="_Toc440357135"/>
      <w:bookmarkStart w:id="879" w:name="_Toc440359690"/>
      <w:bookmarkStart w:id="88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77"/>
      <w:bookmarkEnd w:id="878"/>
      <w:bookmarkEnd w:id="879"/>
      <w:bookmarkEnd w:id="88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81" w:name="_Toc439238216"/>
      <w:bookmarkStart w:id="882" w:name="_Toc439252764"/>
      <w:bookmarkStart w:id="883" w:name="_Toc439323738"/>
      <w:bookmarkStart w:id="884" w:name="_Toc440357136"/>
      <w:bookmarkStart w:id="885" w:name="_Toc440359691"/>
      <w:bookmarkStart w:id="886" w:name="_Toc440632155"/>
      <w:bookmarkStart w:id="887" w:name="_Toc440875975"/>
      <w:bookmarkStart w:id="888" w:name="_Toc441131003"/>
      <w:bookmarkStart w:id="889" w:name="_Toc447269820"/>
      <w:bookmarkStart w:id="890" w:name="_Toc464120646"/>
      <w:bookmarkStart w:id="891" w:name="_Toc466970566"/>
      <w:bookmarkStart w:id="892" w:name="_Toc472411848"/>
      <w:bookmarkStart w:id="893" w:name="_Toc498588933"/>
      <w:r w:rsidRPr="00382A07">
        <w:rPr>
          <w:szCs w:val="24"/>
        </w:rPr>
        <w:t>Форма Антикоррупционных обязательств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4" w:name="_Toc423423668"/>
      <w:bookmarkStart w:id="895" w:name="_Ref440271072"/>
      <w:bookmarkStart w:id="896" w:name="_Ref440273986"/>
      <w:bookmarkStart w:id="897" w:name="_Ref440274337"/>
      <w:bookmarkStart w:id="898" w:name="_Ref440274913"/>
      <w:bookmarkStart w:id="899" w:name="_Ref440284918"/>
      <w:bookmarkStart w:id="90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71"/>
      <w:bookmarkEnd w:id="872"/>
      <w:bookmarkEnd w:id="873"/>
      <w:bookmarkEnd w:id="874"/>
      <w:bookmarkEnd w:id="875"/>
      <w:bookmarkEnd w:id="876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382A07" w:rsidRDefault="004F4D80" w:rsidP="004F4D80">
      <w:pPr>
        <w:pStyle w:val="3"/>
        <w:rPr>
          <w:szCs w:val="24"/>
        </w:rPr>
      </w:pPr>
      <w:bookmarkStart w:id="901" w:name="_Toc98253923"/>
      <w:bookmarkStart w:id="902" w:name="_Toc157248177"/>
      <w:bookmarkStart w:id="903" w:name="_Toc157496546"/>
      <w:bookmarkStart w:id="904" w:name="_Toc158206085"/>
      <w:bookmarkStart w:id="905" w:name="_Toc164057770"/>
      <w:bookmarkStart w:id="906" w:name="_Toc164137120"/>
      <w:bookmarkStart w:id="907" w:name="_Toc164161280"/>
      <w:bookmarkStart w:id="908" w:name="_Toc165173851"/>
      <w:bookmarkStart w:id="909" w:name="_Ref264038986"/>
      <w:bookmarkStart w:id="910" w:name="_Ref264359294"/>
      <w:bookmarkStart w:id="911" w:name="_Toc439170676"/>
      <w:bookmarkStart w:id="912" w:name="_Toc439172778"/>
      <w:bookmarkStart w:id="913" w:name="_Toc439173222"/>
      <w:bookmarkStart w:id="914" w:name="_Toc439238218"/>
      <w:bookmarkStart w:id="915" w:name="_Toc439252766"/>
      <w:bookmarkStart w:id="916" w:name="_Toc439323740"/>
      <w:bookmarkStart w:id="917" w:name="_Toc440357138"/>
      <w:bookmarkStart w:id="918" w:name="_Toc440359693"/>
      <w:bookmarkStart w:id="919" w:name="_Toc440632157"/>
      <w:bookmarkStart w:id="920" w:name="_Toc440875977"/>
      <w:bookmarkStart w:id="921" w:name="_Toc441131005"/>
      <w:bookmarkStart w:id="922" w:name="_Toc447269822"/>
      <w:bookmarkStart w:id="923" w:name="_Toc464120648"/>
      <w:bookmarkStart w:id="924" w:name="_Toc466970568"/>
      <w:bookmarkStart w:id="925" w:name="_Toc468462482"/>
      <w:bookmarkStart w:id="926" w:name="_Toc469482075"/>
      <w:bookmarkStart w:id="927" w:name="_Toc472411850"/>
      <w:bookmarkStart w:id="928" w:name="_Toc498588935"/>
      <w:r w:rsidRPr="00382A07">
        <w:rPr>
          <w:szCs w:val="24"/>
        </w:rPr>
        <w:t xml:space="preserve">Форма 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="00492C8B" w:rsidRPr="00382A07">
        <w:rPr>
          <w:szCs w:val="24"/>
        </w:rPr>
        <w:t>Сводной таблицы стоимости</w:t>
      </w:r>
      <w:bookmarkEnd w:id="915"/>
      <w:bookmarkEnd w:id="916"/>
      <w:bookmarkEnd w:id="917"/>
      <w:bookmarkEnd w:id="918"/>
      <w:bookmarkEnd w:id="919"/>
      <w:bookmarkEnd w:id="920"/>
      <w:r w:rsidR="00F04258" w:rsidRPr="00382A07">
        <w:rPr>
          <w:bCs w:val="0"/>
          <w:szCs w:val="24"/>
        </w:rPr>
        <w:t xml:space="preserve"> поставок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29" w:name="_Toc176765534"/>
      <w:bookmarkStart w:id="930" w:name="_Toc198979983"/>
      <w:bookmarkStart w:id="931" w:name="_Toc217466315"/>
      <w:bookmarkStart w:id="932" w:name="_Toc217702856"/>
      <w:bookmarkStart w:id="933" w:name="_Toc233601974"/>
      <w:bookmarkStart w:id="934" w:name="_Toc263343460"/>
      <w:r w:rsidRPr="00382A07">
        <w:rPr>
          <w:b w:val="0"/>
          <w:szCs w:val="24"/>
        </w:rPr>
        <w:br w:type="page"/>
      </w:r>
      <w:bookmarkStart w:id="935" w:name="_Toc439170677"/>
      <w:bookmarkStart w:id="936" w:name="_Toc439172779"/>
      <w:bookmarkStart w:id="937" w:name="_Toc439173223"/>
      <w:bookmarkStart w:id="938" w:name="_Toc439238219"/>
      <w:bookmarkStart w:id="939" w:name="_Toc439252767"/>
      <w:bookmarkStart w:id="940" w:name="_Toc439323741"/>
      <w:bookmarkStart w:id="941" w:name="_Toc440357139"/>
      <w:bookmarkStart w:id="942" w:name="_Toc440359694"/>
      <w:bookmarkStart w:id="943" w:name="_Toc440632158"/>
      <w:bookmarkStart w:id="944" w:name="_Toc440875978"/>
      <w:bookmarkStart w:id="945" w:name="_Toc441131006"/>
      <w:bookmarkStart w:id="946" w:name="_Toc447269823"/>
      <w:bookmarkStart w:id="947" w:name="_Toc464120649"/>
      <w:bookmarkStart w:id="948" w:name="_Toc466970569"/>
      <w:bookmarkStart w:id="949" w:name="_Toc468462483"/>
      <w:bookmarkStart w:id="950" w:name="_Toc469482076"/>
      <w:bookmarkStart w:id="951" w:name="_Toc472411851"/>
      <w:bookmarkStart w:id="952" w:name="_Toc498588936"/>
      <w:r w:rsidRPr="00382A07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Ref86826666"/>
      <w:bookmarkStart w:id="954" w:name="_Toc90385112"/>
      <w:bookmarkStart w:id="955" w:name="_Toc98253925"/>
      <w:bookmarkStart w:id="956" w:name="_Toc165173853"/>
      <w:bookmarkStart w:id="957" w:name="_Toc423423669"/>
      <w:bookmarkStart w:id="95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53"/>
      <w:bookmarkEnd w:id="954"/>
      <w:bookmarkEnd w:id="955"/>
      <w:bookmarkEnd w:id="956"/>
      <w:bookmarkEnd w:id="957"/>
      <w:bookmarkEnd w:id="958"/>
    </w:p>
    <w:p w:rsidR="004F4D80" w:rsidRPr="00382A07" w:rsidRDefault="004F4D80" w:rsidP="004F4D80">
      <w:pPr>
        <w:pStyle w:val="3"/>
        <w:rPr>
          <w:szCs w:val="24"/>
        </w:rPr>
      </w:pPr>
      <w:bookmarkStart w:id="959" w:name="_Toc90385113"/>
      <w:bookmarkStart w:id="960" w:name="_Toc98253926"/>
      <w:bookmarkStart w:id="961" w:name="_Toc157248180"/>
      <w:bookmarkStart w:id="962" w:name="_Toc157496549"/>
      <w:bookmarkStart w:id="963" w:name="_Toc158206088"/>
      <w:bookmarkStart w:id="964" w:name="_Toc164057773"/>
      <w:bookmarkStart w:id="965" w:name="_Toc164137123"/>
      <w:bookmarkStart w:id="966" w:name="_Toc164161283"/>
      <w:bookmarkStart w:id="967" w:name="_Toc165173854"/>
      <w:bookmarkStart w:id="968" w:name="_Ref193690005"/>
      <w:bookmarkStart w:id="969" w:name="_Toc439170679"/>
      <w:bookmarkStart w:id="970" w:name="_Toc439172781"/>
      <w:bookmarkStart w:id="971" w:name="_Toc439173225"/>
      <w:bookmarkStart w:id="972" w:name="_Toc439238221"/>
      <w:bookmarkStart w:id="973" w:name="_Toc439252769"/>
      <w:bookmarkStart w:id="974" w:name="_Toc439323743"/>
      <w:bookmarkStart w:id="975" w:name="_Toc440357141"/>
      <w:bookmarkStart w:id="976" w:name="_Toc440359696"/>
      <w:bookmarkStart w:id="977" w:name="_Toc440632160"/>
      <w:bookmarkStart w:id="978" w:name="_Toc440875980"/>
      <w:bookmarkStart w:id="979" w:name="_Toc441131008"/>
      <w:bookmarkStart w:id="980" w:name="_Toc447269825"/>
      <w:bookmarkStart w:id="981" w:name="_Toc464120651"/>
      <w:bookmarkStart w:id="982" w:name="_Toc466970571"/>
      <w:bookmarkStart w:id="983" w:name="_Toc468462485"/>
      <w:bookmarkStart w:id="984" w:name="_Toc469482078"/>
      <w:bookmarkStart w:id="985" w:name="_Toc472411853"/>
      <w:bookmarkStart w:id="986" w:name="_Toc498588938"/>
      <w:r w:rsidRPr="00382A07">
        <w:rPr>
          <w:szCs w:val="24"/>
        </w:rPr>
        <w:t xml:space="preserve">Форма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r w:rsidRPr="00382A07">
        <w:rPr>
          <w:szCs w:val="24"/>
        </w:rPr>
        <w:t>технического предложения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7" w:name="_Ref55335818"/>
      <w:bookmarkStart w:id="988" w:name="_Ref55336334"/>
      <w:bookmarkStart w:id="989" w:name="_Toc57314673"/>
      <w:bookmarkStart w:id="990" w:name="_Toc69728987"/>
      <w:bookmarkStart w:id="991" w:name="_Toc98253928"/>
      <w:bookmarkStart w:id="992" w:name="_Toc165173856"/>
      <w:bookmarkStart w:id="993" w:name="_Ref194749150"/>
      <w:bookmarkStart w:id="994" w:name="_Ref194750368"/>
      <w:bookmarkStart w:id="995" w:name="_Ref89649494"/>
      <w:bookmarkStart w:id="99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97" w:name="_Toc176765537"/>
      <w:bookmarkStart w:id="998" w:name="_Toc198979986"/>
      <w:bookmarkStart w:id="999" w:name="_Toc217466321"/>
      <w:bookmarkStart w:id="1000" w:name="_Toc217702859"/>
      <w:bookmarkStart w:id="1001" w:name="_Toc233601977"/>
      <w:bookmarkStart w:id="1002" w:name="_Toc263343463"/>
      <w:bookmarkStart w:id="1003" w:name="_Toc439170680"/>
      <w:bookmarkStart w:id="1004" w:name="_Toc439172782"/>
      <w:bookmarkStart w:id="1005" w:name="_Toc439173226"/>
      <w:bookmarkStart w:id="1006" w:name="_Toc439238222"/>
      <w:bookmarkStart w:id="1007" w:name="_Toc439252770"/>
      <w:bookmarkStart w:id="1008" w:name="_Toc439323744"/>
      <w:bookmarkStart w:id="1009" w:name="_Toc440357142"/>
      <w:bookmarkStart w:id="1010" w:name="_Toc440359697"/>
      <w:bookmarkStart w:id="1011" w:name="_Toc440632161"/>
      <w:bookmarkStart w:id="1012" w:name="_Toc440875981"/>
      <w:bookmarkStart w:id="1013" w:name="_Toc441131009"/>
      <w:bookmarkStart w:id="1014" w:name="_Toc447269826"/>
      <w:bookmarkStart w:id="1015" w:name="_Toc464120652"/>
      <w:bookmarkStart w:id="1016" w:name="_Toc466970572"/>
      <w:bookmarkStart w:id="1017" w:name="_Toc468462486"/>
      <w:bookmarkStart w:id="1018" w:name="_Toc469482079"/>
      <w:bookmarkStart w:id="1019" w:name="_Toc472411854"/>
      <w:bookmarkStart w:id="1020" w:name="_Toc498588939"/>
      <w:r w:rsidRPr="00382A07">
        <w:rPr>
          <w:szCs w:val="24"/>
        </w:rPr>
        <w:t>Инструкции по заполнению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2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2" w:name="_Toc423423670"/>
      <w:bookmarkStart w:id="1023" w:name="_Ref440271036"/>
      <w:bookmarkStart w:id="1024" w:name="_Ref440274366"/>
      <w:bookmarkStart w:id="1025" w:name="_Ref440274902"/>
      <w:bookmarkStart w:id="1026" w:name="_Ref440284947"/>
      <w:bookmarkStart w:id="102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382A07" w:rsidRDefault="004F4D80" w:rsidP="004F4D80">
      <w:pPr>
        <w:pStyle w:val="3"/>
        <w:rPr>
          <w:szCs w:val="24"/>
        </w:rPr>
      </w:pPr>
      <w:bookmarkStart w:id="1028" w:name="_Toc98253929"/>
      <w:bookmarkStart w:id="1029" w:name="_Toc157248183"/>
      <w:bookmarkStart w:id="1030" w:name="_Toc157496552"/>
      <w:bookmarkStart w:id="1031" w:name="_Toc158206091"/>
      <w:bookmarkStart w:id="1032" w:name="_Toc164057776"/>
      <w:bookmarkStart w:id="1033" w:name="_Toc164137126"/>
      <w:bookmarkStart w:id="1034" w:name="_Toc164161286"/>
      <w:bookmarkStart w:id="1035" w:name="_Toc165173857"/>
      <w:bookmarkStart w:id="1036" w:name="_Toc439170682"/>
      <w:bookmarkStart w:id="1037" w:name="_Toc439172784"/>
      <w:bookmarkStart w:id="1038" w:name="_Toc439173228"/>
      <w:bookmarkStart w:id="1039" w:name="_Toc439238224"/>
      <w:bookmarkStart w:id="1040" w:name="_Toc439252772"/>
      <w:bookmarkStart w:id="1041" w:name="_Toc439323746"/>
      <w:bookmarkStart w:id="1042" w:name="_Toc440357144"/>
      <w:bookmarkStart w:id="1043" w:name="_Toc440359699"/>
      <w:bookmarkStart w:id="1044" w:name="_Toc440632163"/>
      <w:bookmarkStart w:id="1045" w:name="_Toc440875983"/>
      <w:bookmarkStart w:id="1046" w:name="_Toc441131011"/>
      <w:bookmarkStart w:id="1047" w:name="_Toc447269828"/>
      <w:bookmarkStart w:id="1048" w:name="_Toc464120654"/>
      <w:bookmarkStart w:id="1049" w:name="_Toc466970574"/>
      <w:bookmarkStart w:id="1050" w:name="_Toc468462488"/>
      <w:bookmarkStart w:id="1051" w:name="_Toc469482081"/>
      <w:bookmarkStart w:id="1052" w:name="_Toc472411856"/>
      <w:bookmarkStart w:id="1053" w:name="_Toc498588941"/>
      <w:r w:rsidRPr="00382A07">
        <w:rPr>
          <w:szCs w:val="24"/>
        </w:rPr>
        <w:t xml:space="preserve">Форма </w:t>
      </w:r>
      <w:bookmarkEnd w:id="1028"/>
      <w:r w:rsidRPr="00382A07">
        <w:rPr>
          <w:szCs w:val="24"/>
        </w:rPr>
        <w:t xml:space="preserve">графика 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="00512B0F" w:rsidRPr="00382A07">
        <w:rPr>
          <w:szCs w:val="24"/>
        </w:rPr>
        <w:t>выполнения поставок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54" w:name="_Toc171070556"/>
      <w:bookmarkStart w:id="1055" w:name="_Toc98253927"/>
      <w:bookmarkStart w:id="1056" w:name="_Toc176605808"/>
      <w:bookmarkStart w:id="1057" w:name="_Toc176611017"/>
      <w:bookmarkStart w:id="1058" w:name="_Toc176611073"/>
      <w:bookmarkStart w:id="1059" w:name="_Toc176668676"/>
      <w:bookmarkStart w:id="1060" w:name="_Toc176684336"/>
      <w:bookmarkStart w:id="1061" w:name="_Toc176746279"/>
      <w:bookmarkStart w:id="1062" w:name="_Toc176747346"/>
      <w:bookmarkStart w:id="1063" w:name="_Toc198979988"/>
      <w:bookmarkStart w:id="1064" w:name="_Toc217466324"/>
      <w:bookmarkStart w:id="1065" w:name="_Toc217702862"/>
      <w:bookmarkStart w:id="1066" w:name="_Toc233601980"/>
      <w:bookmarkStart w:id="1067" w:name="_Toc263343466"/>
      <w:r w:rsidRPr="00382A07">
        <w:rPr>
          <w:b w:val="0"/>
          <w:szCs w:val="24"/>
        </w:rPr>
        <w:br w:type="page"/>
      </w:r>
      <w:bookmarkStart w:id="1068" w:name="_Toc439170683"/>
      <w:bookmarkStart w:id="1069" w:name="_Toc439172785"/>
      <w:bookmarkStart w:id="1070" w:name="_Toc439173229"/>
      <w:bookmarkStart w:id="1071" w:name="_Toc439238225"/>
      <w:bookmarkStart w:id="1072" w:name="_Toc439252773"/>
      <w:bookmarkStart w:id="1073" w:name="_Toc439323747"/>
      <w:bookmarkStart w:id="1074" w:name="_Toc440357145"/>
      <w:bookmarkStart w:id="1075" w:name="_Toc440359700"/>
      <w:bookmarkStart w:id="1076" w:name="_Toc440632164"/>
      <w:bookmarkStart w:id="1077" w:name="_Toc440875984"/>
      <w:bookmarkStart w:id="1078" w:name="_Toc441131012"/>
      <w:bookmarkStart w:id="1079" w:name="_Toc447269829"/>
      <w:bookmarkStart w:id="1080" w:name="_Toc464120655"/>
      <w:bookmarkStart w:id="1081" w:name="_Toc466970575"/>
      <w:bookmarkStart w:id="1082" w:name="_Toc468462489"/>
      <w:bookmarkStart w:id="1083" w:name="_Toc469482082"/>
      <w:bookmarkStart w:id="1084" w:name="_Toc472411857"/>
      <w:bookmarkStart w:id="1085" w:name="_Toc498588942"/>
      <w:r w:rsidRPr="00382A07">
        <w:rPr>
          <w:szCs w:val="24"/>
        </w:rPr>
        <w:lastRenderedPageBreak/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86" w:name="_Hlt22846931"/>
      <w:bookmarkStart w:id="1087" w:name="_Ref93264992"/>
      <w:bookmarkStart w:id="1088" w:name="_Ref93265116"/>
      <w:bookmarkStart w:id="1089" w:name="_Toc98253933"/>
      <w:bookmarkStart w:id="1090" w:name="_Toc165173859"/>
      <w:bookmarkStart w:id="1091" w:name="_Toc423423671"/>
      <w:bookmarkStart w:id="1092" w:name="_Toc498588943"/>
      <w:bookmarkEnd w:id="108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95"/>
      <w:bookmarkEnd w:id="996"/>
      <w:bookmarkEnd w:id="1087"/>
      <w:bookmarkEnd w:id="1088"/>
      <w:bookmarkEnd w:id="1089"/>
      <w:bookmarkEnd w:id="1090"/>
      <w:bookmarkEnd w:id="1091"/>
      <w:bookmarkEnd w:id="1092"/>
    </w:p>
    <w:p w:rsidR="004F4D80" w:rsidRPr="00382A07" w:rsidRDefault="004F4D80" w:rsidP="004F4D80">
      <w:pPr>
        <w:pStyle w:val="3"/>
        <w:rPr>
          <w:szCs w:val="24"/>
        </w:rPr>
      </w:pPr>
      <w:bookmarkStart w:id="1093" w:name="_Toc439170685"/>
      <w:bookmarkStart w:id="1094" w:name="_Toc439172787"/>
      <w:bookmarkStart w:id="1095" w:name="_Toc439173231"/>
      <w:bookmarkStart w:id="1096" w:name="_Toc439238227"/>
      <w:bookmarkStart w:id="1097" w:name="_Toc439252775"/>
      <w:bookmarkStart w:id="1098" w:name="_Toc439323749"/>
      <w:bookmarkStart w:id="1099" w:name="_Toc440357147"/>
      <w:bookmarkStart w:id="1100" w:name="_Toc440359702"/>
      <w:bookmarkStart w:id="1101" w:name="_Toc440632166"/>
      <w:bookmarkStart w:id="1102" w:name="_Toc440875986"/>
      <w:bookmarkStart w:id="1103" w:name="_Toc441131014"/>
      <w:bookmarkStart w:id="1104" w:name="_Toc447269831"/>
      <w:bookmarkStart w:id="1105" w:name="_Toc464120657"/>
      <w:bookmarkStart w:id="1106" w:name="_Toc466970577"/>
      <w:bookmarkStart w:id="1107" w:name="_Toc468462491"/>
      <w:bookmarkStart w:id="1108" w:name="_Toc469482084"/>
      <w:bookmarkStart w:id="1109" w:name="_Toc472411859"/>
      <w:bookmarkStart w:id="1110" w:name="_Toc498588944"/>
      <w:bookmarkStart w:id="1111" w:name="_Toc157248186"/>
      <w:bookmarkStart w:id="1112" w:name="_Toc157496555"/>
      <w:bookmarkStart w:id="1113" w:name="_Toc158206094"/>
      <w:bookmarkStart w:id="1114" w:name="_Toc164057779"/>
      <w:bookmarkStart w:id="1115" w:name="_Toc164137129"/>
      <w:bookmarkStart w:id="1116" w:name="_Toc164161289"/>
      <w:bookmarkStart w:id="1117" w:name="_Toc165173860"/>
      <w:r w:rsidRPr="00382A07">
        <w:rPr>
          <w:szCs w:val="24"/>
        </w:rPr>
        <w:t>Форма Протокола разногласий к проекту Договора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r w:rsidRPr="00382A07">
        <w:rPr>
          <w:szCs w:val="24"/>
        </w:rPr>
        <w:t xml:space="preserve"> </w:t>
      </w:r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18" w:name="_Toc439170686"/>
      <w:bookmarkStart w:id="1119" w:name="_Toc439172788"/>
      <w:bookmarkStart w:id="1120" w:name="_Toc439173232"/>
      <w:bookmarkStart w:id="1121" w:name="_Toc439238228"/>
      <w:bookmarkStart w:id="1122" w:name="_Toc439252776"/>
      <w:bookmarkStart w:id="1123" w:name="_Toc439323750"/>
      <w:bookmarkStart w:id="1124" w:name="_Toc440357148"/>
      <w:bookmarkStart w:id="1125" w:name="_Toc440359703"/>
      <w:bookmarkStart w:id="1126" w:name="_Toc440632167"/>
      <w:bookmarkStart w:id="1127" w:name="_Toc440875987"/>
      <w:bookmarkStart w:id="1128" w:name="_Toc441131015"/>
      <w:bookmarkStart w:id="1129" w:name="_Toc447269832"/>
      <w:bookmarkStart w:id="1130" w:name="_Toc464120658"/>
      <w:bookmarkStart w:id="1131" w:name="_Toc466970578"/>
      <w:bookmarkStart w:id="1132" w:name="_Toc468462492"/>
      <w:bookmarkStart w:id="1133" w:name="_Toc469482085"/>
      <w:bookmarkStart w:id="1134" w:name="_Toc472411860"/>
      <w:bookmarkStart w:id="113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6" w:name="_Ref55335823"/>
      <w:bookmarkStart w:id="1137" w:name="_Ref55336359"/>
      <w:bookmarkStart w:id="1138" w:name="_Toc57314675"/>
      <w:bookmarkStart w:id="1139" w:name="_Toc69728989"/>
      <w:bookmarkStart w:id="1140" w:name="_Toc98253939"/>
      <w:bookmarkStart w:id="1141" w:name="_Toc165173865"/>
      <w:bookmarkStart w:id="1142" w:name="_Toc423423672"/>
      <w:bookmarkStart w:id="1143" w:name="_Toc498588946"/>
      <w:bookmarkEnd w:id="846"/>
      <w:r w:rsidRPr="00382A07">
        <w:lastRenderedPageBreak/>
        <w:t>Анкета (форма 6)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4F4D80" w:rsidRPr="00382A07" w:rsidRDefault="004F4D80" w:rsidP="004F4D80">
      <w:pPr>
        <w:pStyle w:val="3"/>
        <w:rPr>
          <w:szCs w:val="24"/>
        </w:rPr>
      </w:pPr>
      <w:bookmarkStart w:id="1144" w:name="_Toc98253940"/>
      <w:bookmarkStart w:id="1145" w:name="_Toc157248192"/>
      <w:bookmarkStart w:id="1146" w:name="_Toc157496561"/>
      <w:bookmarkStart w:id="1147" w:name="_Toc158206100"/>
      <w:bookmarkStart w:id="1148" w:name="_Toc164057785"/>
      <w:bookmarkStart w:id="1149" w:name="_Toc164137135"/>
      <w:bookmarkStart w:id="1150" w:name="_Toc164161295"/>
      <w:bookmarkStart w:id="1151" w:name="_Toc165173866"/>
      <w:bookmarkStart w:id="1152" w:name="_Toc439170688"/>
      <w:bookmarkStart w:id="1153" w:name="_Toc439172790"/>
      <w:bookmarkStart w:id="1154" w:name="_Toc439173234"/>
      <w:bookmarkStart w:id="1155" w:name="_Toc439238230"/>
      <w:bookmarkStart w:id="1156" w:name="_Toc439252778"/>
      <w:bookmarkStart w:id="1157" w:name="_Ref440272119"/>
      <w:bookmarkStart w:id="1158" w:name="_Toc440357150"/>
      <w:bookmarkStart w:id="1159" w:name="_Toc440359705"/>
      <w:bookmarkStart w:id="1160" w:name="_Ref444164229"/>
      <w:bookmarkStart w:id="1161" w:name="_Toc447269834"/>
      <w:bookmarkStart w:id="1162" w:name="_Toc464120660"/>
      <w:bookmarkStart w:id="1163" w:name="_Toc466970580"/>
      <w:bookmarkStart w:id="1164" w:name="_Toc472411862"/>
      <w:bookmarkStart w:id="116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6" w:name="_Toc439170689"/>
            <w:bookmarkStart w:id="1167" w:name="_Toc439172791"/>
            <w:bookmarkStart w:id="1168" w:name="_Toc439173235"/>
            <w:bookmarkStart w:id="1169" w:name="_Toc439238231"/>
            <w:bookmarkStart w:id="1170" w:name="_Toc439252779"/>
            <w:bookmarkStart w:id="1171" w:name="_Ref440272147"/>
            <w:bookmarkStart w:id="1172" w:name="_Toc440357151"/>
            <w:bookmarkStart w:id="1173" w:name="_Toc440359706"/>
            <w:bookmarkStart w:id="1174" w:name="_Ref444164176"/>
            <w:bookmarkStart w:id="117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76" w:name="_Ref491179450"/>
      <w:bookmarkStart w:id="1177" w:name="_Toc498588948"/>
      <w:r w:rsidRPr="00382A07">
        <w:rPr>
          <w:szCs w:val="24"/>
        </w:rPr>
        <w:lastRenderedPageBreak/>
        <w:t xml:space="preserve">Форма </w:t>
      </w:r>
      <w:bookmarkEnd w:id="1166"/>
      <w:bookmarkEnd w:id="1167"/>
      <w:bookmarkEnd w:id="1168"/>
      <w:bookmarkEnd w:id="116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8" w:name="_Toc439170690"/>
      <w:bookmarkStart w:id="1179" w:name="_Toc439172792"/>
      <w:bookmarkStart w:id="1180" w:name="_Toc439173236"/>
      <w:bookmarkStart w:id="118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82" w:name="_Toc125426243"/>
      <w:bookmarkStart w:id="1183" w:name="_Toc396984070"/>
      <w:bookmarkStart w:id="1184" w:name="_Toc423423673"/>
      <w:bookmarkStart w:id="1185" w:name="_Toc439170691"/>
      <w:bookmarkStart w:id="1186" w:name="_Toc439172793"/>
      <w:bookmarkStart w:id="1187" w:name="_Toc439173237"/>
      <w:bookmarkStart w:id="1188" w:name="_Toc439238233"/>
      <w:bookmarkStart w:id="1189" w:name="_Toc439252780"/>
      <w:bookmarkStart w:id="1190" w:name="_Toc439323754"/>
      <w:bookmarkStart w:id="1191" w:name="_Toc440357152"/>
      <w:bookmarkStart w:id="1192" w:name="_Toc440359707"/>
      <w:bookmarkStart w:id="1193" w:name="_Toc440632171"/>
      <w:bookmarkStart w:id="1194" w:name="_Toc440875991"/>
      <w:bookmarkStart w:id="1195" w:name="_Toc441131019"/>
      <w:bookmarkStart w:id="1196" w:name="_Toc447269836"/>
      <w:bookmarkEnd w:id="1178"/>
      <w:bookmarkEnd w:id="1179"/>
      <w:bookmarkEnd w:id="1180"/>
      <w:bookmarkEnd w:id="118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97" w:name="_Toc464120662"/>
      <w:bookmarkStart w:id="1198" w:name="_Toc466970582"/>
      <w:bookmarkStart w:id="1199" w:name="_Toc472411864"/>
      <w:bookmarkStart w:id="1200" w:name="_Toc498588949"/>
      <w:r w:rsidRPr="00382A07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01" w:name="_Ref55336378"/>
      <w:bookmarkStart w:id="1202" w:name="_Toc57314676"/>
      <w:bookmarkStart w:id="1203" w:name="_Toc69728990"/>
      <w:bookmarkStart w:id="1204" w:name="_Toc98253942"/>
      <w:bookmarkStart w:id="1205" w:name="_Toc165173868"/>
      <w:bookmarkStart w:id="120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7" w:name="_Ref449017073"/>
      <w:bookmarkStart w:id="120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</w:p>
    <w:p w:rsidR="004F4D80" w:rsidRPr="00382A07" w:rsidRDefault="004F4D80" w:rsidP="004F4D80">
      <w:pPr>
        <w:pStyle w:val="3"/>
        <w:rPr>
          <w:szCs w:val="24"/>
        </w:rPr>
      </w:pPr>
      <w:bookmarkStart w:id="1209" w:name="_Toc98253943"/>
      <w:bookmarkStart w:id="1210" w:name="_Toc157248195"/>
      <w:bookmarkStart w:id="1211" w:name="_Toc157496564"/>
      <w:bookmarkStart w:id="1212" w:name="_Toc158206103"/>
      <w:bookmarkStart w:id="1213" w:name="_Toc164057788"/>
      <w:bookmarkStart w:id="1214" w:name="_Toc164137138"/>
      <w:bookmarkStart w:id="1215" w:name="_Toc164161298"/>
      <w:bookmarkStart w:id="1216" w:name="_Toc165173869"/>
      <w:bookmarkStart w:id="1217" w:name="_Toc439170693"/>
      <w:bookmarkStart w:id="1218" w:name="_Toc439172795"/>
      <w:bookmarkStart w:id="1219" w:name="_Toc439173239"/>
      <w:bookmarkStart w:id="1220" w:name="_Toc439238235"/>
      <w:bookmarkStart w:id="1221" w:name="_Toc439252782"/>
      <w:bookmarkStart w:id="1222" w:name="_Toc439323756"/>
      <w:bookmarkStart w:id="1223" w:name="_Toc440357154"/>
      <w:bookmarkStart w:id="1224" w:name="_Toc440359709"/>
      <w:bookmarkStart w:id="1225" w:name="_Toc440632173"/>
      <w:bookmarkStart w:id="1226" w:name="_Toc440875993"/>
      <w:bookmarkStart w:id="1227" w:name="_Toc441131021"/>
      <w:bookmarkStart w:id="1228" w:name="_Toc447269838"/>
      <w:bookmarkStart w:id="1229" w:name="_Toc464120664"/>
      <w:bookmarkStart w:id="1230" w:name="_Toc466970584"/>
      <w:bookmarkStart w:id="1231" w:name="_Toc468462498"/>
      <w:bookmarkStart w:id="1232" w:name="_Toc469482091"/>
      <w:bookmarkStart w:id="1233" w:name="_Toc472411866"/>
      <w:bookmarkStart w:id="123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5" w:name="_Toc98253944"/>
      <w:bookmarkStart w:id="1236" w:name="_Toc157248196"/>
      <w:bookmarkStart w:id="1237" w:name="_Toc157496565"/>
      <w:bookmarkStart w:id="1238" w:name="_Toc158206104"/>
      <w:bookmarkStart w:id="1239" w:name="_Toc164057789"/>
      <w:bookmarkStart w:id="1240" w:name="_Toc164137139"/>
      <w:bookmarkStart w:id="1241" w:name="_Toc164161299"/>
      <w:bookmarkStart w:id="124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43" w:name="_Toc439170694"/>
      <w:bookmarkStart w:id="1244" w:name="_Toc439172796"/>
      <w:bookmarkStart w:id="1245" w:name="_Toc439173240"/>
      <w:bookmarkStart w:id="1246" w:name="_Toc439238236"/>
      <w:bookmarkStart w:id="1247" w:name="_Toc439252783"/>
      <w:bookmarkStart w:id="1248" w:name="_Toc439323757"/>
      <w:bookmarkStart w:id="1249" w:name="_Toc440357155"/>
      <w:bookmarkStart w:id="1250" w:name="_Toc440359710"/>
      <w:bookmarkStart w:id="1251" w:name="_Toc440632174"/>
      <w:bookmarkStart w:id="1252" w:name="_Toc440875994"/>
      <w:bookmarkStart w:id="1253" w:name="_Toc441131022"/>
      <w:bookmarkStart w:id="1254" w:name="_Toc447269839"/>
      <w:bookmarkStart w:id="1255" w:name="_Toc464120665"/>
      <w:bookmarkStart w:id="1256" w:name="_Toc466970585"/>
      <w:bookmarkStart w:id="1257" w:name="_Toc468462499"/>
      <w:bookmarkStart w:id="1258" w:name="_Toc469482092"/>
      <w:bookmarkStart w:id="1259" w:name="_Toc472411867"/>
      <w:bookmarkStart w:id="1260" w:name="_Toc498588952"/>
      <w:r w:rsidRPr="00382A07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61" w:name="_Ref55336398"/>
      <w:bookmarkStart w:id="1262" w:name="_Toc57314678"/>
      <w:bookmarkStart w:id="1263" w:name="_Toc69728992"/>
      <w:bookmarkStart w:id="1264" w:name="_Toc98253948"/>
      <w:bookmarkStart w:id="1265" w:name="_Toc165173874"/>
      <w:bookmarkStart w:id="1266" w:name="_Toc423423676"/>
      <w:bookmarkStart w:id="126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382A07" w:rsidRDefault="004F4D80" w:rsidP="004F4D80">
      <w:pPr>
        <w:pStyle w:val="3"/>
        <w:rPr>
          <w:szCs w:val="24"/>
        </w:rPr>
      </w:pPr>
      <w:bookmarkStart w:id="1268" w:name="_Toc98253949"/>
      <w:bookmarkStart w:id="1269" w:name="_Toc157248201"/>
      <w:bookmarkStart w:id="1270" w:name="_Toc157496570"/>
      <w:bookmarkStart w:id="1271" w:name="_Toc158206109"/>
      <w:bookmarkStart w:id="1272" w:name="_Toc164057794"/>
      <w:bookmarkStart w:id="1273" w:name="_Toc164137144"/>
      <w:bookmarkStart w:id="1274" w:name="_Toc164161304"/>
      <w:bookmarkStart w:id="1275" w:name="_Toc165173875"/>
      <w:bookmarkStart w:id="1276" w:name="_Toc439170699"/>
      <w:bookmarkStart w:id="1277" w:name="_Toc439172801"/>
      <w:bookmarkStart w:id="1278" w:name="_Toc439173245"/>
      <w:bookmarkStart w:id="1279" w:name="_Toc439238241"/>
      <w:bookmarkStart w:id="1280" w:name="_Toc439252788"/>
      <w:bookmarkStart w:id="1281" w:name="_Toc439323762"/>
      <w:bookmarkStart w:id="1282" w:name="_Toc440357160"/>
      <w:bookmarkStart w:id="1283" w:name="_Toc440359712"/>
      <w:bookmarkStart w:id="1284" w:name="_Toc440632176"/>
      <w:bookmarkStart w:id="1285" w:name="_Toc440875996"/>
      <w:bookmarkStart w:id="1286" w:name="_Toc441131024"/>
      <w:bookmarkStart w:id="1287" w:name="_Toc447269841"/>
      <w:bookmarkStart w:id="1288" w:name="_Toc464120667"/>
      <w:bookmarkStart w:id="1289" w:name="_Toc466970587"/>
      <w:bookmarkStart w:id="1290" w:name="_Toc468462501"/>
      <w:bookmarkStart w:id="1291" w:name="_Toc469482094"/>
      <w:bookmarkStart w:id="1292" w:name="_Toc472411869"/>
      <w:bookmarkStart w:id="1293" w:name="_Toc498588954"/>
      <w:r w:rsidRPr="00382A07">
        <w:rPr>
          <w:szCs w:val="24"/>
        </w:rPr>
        <w:t>Форма Справки о кадровых ресурсах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4" w:name="_Toc98253950"/>
      <w:bookmarkStart w:id="1295" w:name="_Toc157248202"/>
      <w:bookmarkStart w:id="1296" w:name="_Toc157496571"/>
      <w:bookmarkStart w:id="1297" w:name="_Toc158206110"/>
      <w:bookmarkStart w:id="1298" w:name="_Toc164057795"/>
      <w:bookmarkStart w:id="1299" w:name="_Toc164137145"/>
      <w:bookmarkStart w:id="1300" w:name="_Toc164161305"/>
      <w:bookmarkStart w:id="130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02" w:name="_Toc439170700"/>
      <w:bookmarkStart w:id="1303" w:name="_Toc439172802"/>
      <w:bookmarkStart w:id="1304" w:name="_Toc439173246"/>
      <w:bookmarkStart w:id="1305" w:name="_Toc439238242"/>
      <w:bookmarkStart w:id="1306" w:name="_Toc439252789"/>
      <w:bookmarkStart w:id="1307" w:name="_Toc439323763"/>
      <w:bookmarkStart w:id="1308" w:name="_Toc440357161"/>
      <w:bookmarkStart w:id="1309" w:name="_Toc440359713"/>
      <w:bookmarkStart w:id="1310" w:name="_Toc440632177"/>
      <w:bookmarkStart w:id="1311" w:name="_Toc440875997"/>
      <w:bookmarkStart w:id="1312" w:name="_Toc441131025"/>
      <w:bookmarkStart w:id="1313" w:name="_Toc447269842"/>
      <w:bookmarkStart w:id="1314" w:name="_Toc464120668"/>
      <w:bookmarkStart w:id="1315" w:name="_Toc466970588"/>
      <w:bookmarkStart w:id="1316" w:name="_Toc468462502"/>
      <w:bookmarkStart w:id="1317" w:name="_Toc469482095"/>
      <w:bookmarkStart w:id="1318" w:name="_Toc472411870"/>
      <w:bookmarkStart w:id="1319" w:name="_Toc498588955"/>
      <w:r w:rsidRPr="00382A07">
        <w:rPr>
          <w:szCs w:val="24"/>
        </w:rPr>
        <w:lastRenderedPageBreak/>
        <w:t>Инструкции по заполнению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0" w:name="_Toc165173881"/>
      <w:bookmarkStart w:id="1321" w:name="_Ref194749267"/>
      <w:bookmarkStart w:id="1322" w:name="_Toc423423677"/>
      <w:bookmarkStart w:id="1323" w:name="_Ref440271993"/>
      <w:bookmarkStart w:id="1324" w:name="_Ref440274659"/>
      <w:bookmarkStart w:id="1325" w:name="_Toc498588956"/>
      <w:bookmarkStart w:id="1326" w:name="_Ref90381523"/>
      <w:bookmarkStart w:id="1327" w:name="_Toc90385124"/>
      <w:bookmarkStart w:id="1328" w:name="_Ref96861029"/>
      <w:bookmarkStart w:id="1329" w:name="_Toc97651410"/>
      <w:bookmarkStart w:id="133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20"/>
      <w:bookmarkEnd w:id="1321"/>
      <w:bookmarkEnd w:id="1322"/>
      <w:bookmarkEnd w:id="1323"/>
      <w:bookmarkEnd w:id="1324"/>
      <w:bookmarkEnd w:id="1325"/>
    </w:p>
    <w:p w:rsidR="004F4D80" w:rsidRPr="00382A07" w:rsidRDefault="004F4D80" w:rsidP="004F4D80">
      <w:pPr>
        <w:pStyle w:val="3"/>
        <w:rPr>
          <w:szCs w:val="24"/>
        </w:rPr>
      </w:pPr>
      <w:bookmarkStart w:id="1331" w:name="_Toc97651411"/>
      <w:bookmarkStart w:id="1332" w:name="_Toc98253956"/>
      <w:bookmarkStart w:id="1333" w:name="_Toc157248208"/>
      <w:bookmarkStart w:id="1334" w:name="_Toc157496577"/>
      <w:bookmarkStart w:id="1335" w:name="_Toc158206116"/>
      <w:bookmarkStart w:id="1336" w:name="_Toc164057801"/>
      <w:bookmarkStart w:id="1337" w:name="_Toc164137151"/>
      <w:bookmarkStart w:id="1338" w:name="_Toc164161311"/>
      <w:bookmarkStart w:id="1339" w:name="_Toc165173882"/>
      <w:bookmarkStart w:id="1340" w:name="_Toc439170702"/>
      <w:bookmarkStart w:id="1341" w:name="_Toc439172804"/>
      <w:bookmarkStart w:id="1342" w:name="_Toc439173248"/>
      <w:bookmarkStart w:id="1343" w:name="_Toc439238244"/>
      <w:bookmarkStart w:id="1344" w:name="_Toc439252791"/>
      <w:bookmarkStart w:id="1345" w:name="_Toc439323765"/>
      <w:bookmarkStart w:id="1346" w:name="_Toc440357163"/>
      <w:bookmarkStart w:id="1347" w:name="_Toc440359715"/>
      <w:bookmarkStart w:id="1348" w:name="_Toc440632179"/>
      <w:bookmarkStart w:id="1349" w:name="_Toc440875999"/>
      <w:bookmarkStart w:id="1350" w:name="_Toc441131027"/>
      <w:bookmarkStart w:id="1351" w:name="_Toc447269844"/>
      <w:bookmarkStart w:id="1352" w:name="_Toc464120670"/>
      <w:bookmarkStart w:id="1353" w:name="_Toc466970590"/>
      <w:bookmarkStart w:id="1354" w:name="_Toc468462504"/>
      <w:bookmarkStart w:id="1355" w:name="_Toc469482097"/>
      <w:bookmarkStart w:id="1356" w:name="_Toc472411872"/>
      <w:bookmarkStart w:id="135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8" w:name="_Toc97651412"/>
      <w:bookmarkStart w:id="1359" w:name="_Toc98253957"/>
      <w:bookmarkStart w:id="1360" w:name="_Toc157248209"/>
      <w:bookmarkStart w:id="1361" w:name="_Toc157496578"/>
      <w:bookmarkStart w:id="1362" w:name="_Toc158206117"/>
      <w:bookmarkStart w:id="1363" w:name="_Toc164057802"/>
      <w:bookmarkStart w:id="1364" w:name="_Toc164137152"/>
      <w:bookmarkStart w:id="1365" w:name="_Toc164161312"/>
      <w:bookmarkStart w:id="136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67" w:name="_Toc439170703"/>
      <w:bookmarkStart w:id="1368" w:name="_Toc439172805"/>
      <w:bookmarkStart w:id="1369" w:name="_Toc439173249"/>
      <w:bookmarkStart w:id="1370" w:name="_Toc439238245"/>
      <w:bookmarkStart w:id="1371" w:name="_Toc439252792"/>
      <w:bookmarkStart w:id="1372" w:name="_Toc439323766"/>
      <w:bookmarkStart w:id="1373" w:name="_Toc440357164"/>
      <w:bookmarkStart w:id="1374" w:name="_Toc440359716"/>
      <w:bookmarkStart w:id="1375" w:name="_Toc440632180"/>
      <w:bookmarkStart w:id="1376" w:name="_Toc440876000"/>
      <w:bookmarkStart w:id="1377" w:name="_Toc441131028"/>
      <w:bookmarkStart w:id="1378" w:name="_Toc447269845"/>
      <w:bookmarkStart w:id="1379" w:name="_Toc464120671"/>
      <w:bookmarkStart w:id="1380" w:name="_Toc466970591"/>
      <w:bookmarkStart w:id="1381" w:name="_Toc468462505"/>
      <w:bookmarkStart w:id="1382" w:name="_Toc469482098"/>
      <w:bookmarkStart w:id="1383" w:name="_Toc472411873"/>
      <w:bookmarkStart w:id="1384" w:name="_Toc498588958"/>
      <w:r w:rsidRPr="00382A07">
        <w:rPr>
          <w:szCs w:val="24"/>
        </w:rPr>
        <w:lastRenderedPageBreak/>
        <w:t>Инструкции по заполнению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26"/>
    <w:bookmarkEnd w:id="1327"/>
    <w:bookmarkEnd w:id="1328"/>
    <w:bookmarkEnd w:id="1329"/>
    <w:bookmarkEnd w:id="133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23423680"/>
      <w:bookmarkStart w:id="1387" w:name="_Ref440272035"/>
      <w:bookmarkStart w:id="1388" w:name="_Ref440274733"/>
      <w:bookmarkStart w:id="1389" w:name="_Ref444179578"/>
      <w:bookmarkStart w:id="139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85"/>
      <w:bookmarkEnd w:id="1386"/>
      <w:bookmarkEnd w:id="1387"/>
      <w:bookmarkEnd w:id="1388"/>
      <w:bookmarkEnd w:id="1389"/>
      <w:bookmarkEnd w:id="1390"/>
    </w:p>
    <w:p w:rsidR="004F4D80" w:rsidRPr="001D6DBB" w:rsidRDefault="001D6DBB" w:rsidP="004F4D80">
      <w:pPr>
        <w:pStyle w:val="3"/>
        <w:rPr>
          <w:szCs w:val="24"/>
        </w:rPr>
      </w:pPr>
      <w:bookmarkStart w:id="1391" w:name="_Toc343690584"/>
      <w:bookmarkStart w:id="1392" w:name="_Toc372294428"/>
      <w:bookmarkStart w:id="1393" w:name="_Toc379288896"/>
      <w:bookmarkStart w:id="1394" w:name="_Toc384734780"/>
      <w:bookmarkStart w:id="1395" w:name="_Toc396984078"/>
      <w:bookmarkStart w:id="1396" w:name="_Toc423423681"/>
      <w:bookmarkStart w:id="1397" w:name="_Toc439170710"/>
      <w:bookmarkStart w:id="1398" w:name="_Toc439172812"/>
      <w:bookmarkStart w:id="1399" w:name="_Toc439173253"/>
      <w:bookmarkStart w:id="1400" w:name="_Toc439238249"/>
      <w:bookmarkStart w:id="1401" w:name="_Toc439252796"/>
      <w:bookmarkStart w:id="1402" w:name="_Toc439323770"/>
      <w:bookmarkStart w:id="1403" w:name="_Toc440361405"/>
      <w:bookmarkStart w:id="1404" w:name="_Toc440376287"/>
      <w:bookmarkStart w:id="1405" w:name="_Toc440382545"/>
      <w:bookmarkStart w:id="1406" w:name="_Toc440447215"/>
      <w:bookmarkStart w:id="1407" w:name="_Toc440632376"/>
      <w:bookmarkStart w:id="1408" w:name="_Toc440875148"/>
      <w:bookmarkStart w:id="1409" w:name="_Toc441131135"/>
      <w:bookmarkStart w:id="1410" w:name="_Toc441572140"/>
      <w:bookmarkStart w:id="1411" w:name="_Toc441575232"/>
      <w:bookmarkStart w:id="1412" w:name="_Toc442195898"/>
      <w:bookmarkStart w:id="1413" w:name="_Toc442251940"/>
      <w:bookmarkStart w:id="1414" w:name="_Toc442258889"/>
      <w:bookmarkStart w:id="1415" w:name="_Toc442259129"/>
      <w:bookmarkStart w:id="1416" w:name="_Toc447292892"/>
      <w:bookmarkStart w:id="1417" w:name="_Toc461808964"/>
      <w:bookmarkStart w:id="1418" w:name="_Toc463514796"/>
      <w:bookmarkStart w:id="1419" w:name="_Toc466967523"/>
      <w:bookmarkStart w:id="1420" w:name="_Toc467574715"/>
      <w:bookmarkStart w:id="1421" w:name="_Toc468441758"/>
      <w:bookmarkStart w:id="1422" w:name="_Toc469480233"/>
      <w:bookmarkStart w:id="1423" w:name="_Toc472409262"/>
      <w:bookmarkStart w:id="1424" w:name="_Toc498417409"/>
      <w:bookmarkStart w:id="1425" w:name="_Toc498588960"/>
      <w:r w:rsidRPr="001D6DBB">
        <w:rPr>
          <w:szCs w:val="24"/>
        </w:rPr>
        <w:t xml:space="preserve">Форма </w:t>
      </w:r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24"/>
      <w:bookmarkEnd w:id="142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26" w:name="_Toc343690585"/>
      <w:bookmarkStart w:id="1427" w:name="_Toc372294429"/>
      <w:bookmarkStart w:id="1428" w:name="_Toc379288897"/>
      <w:bookmarkStart w:id="1429" w:name="_Toc384734781"/>
      <w:bookmarkStart w:id="1430" w:name="_Toc396984079"/>
      <w:bookmarkStart w:id="1431" w:name="_Toc423423682"/>
      <w:bookmarkStart w:id="1432" w:name="_Toc439170711"/>
      <w:bookmarkStart w:id="1433" w:name="_Toc439172813"/>
      <w:bookmarkStart w:id="1434" w:name="_Toc439173254"/>
      <w:bookmarkStart w:id="1435" w:name="_Toc439238250"/>
      <w:bookmarkStart w:id="1436" w:name="_Toc439252797"/>
      <w:bookmarkStart w:id="1437" w:name="_Toc439323771"/>
      <w:bookmarkStart w:id="1438" w:name="_Toc440357169"/>
      <w:bookmarkStart w:id="1439" w:name="_Toc440359721"/>
      <w:bookmarkStart w:id="1440" w:name="_Toc440632185"/>
      <w:bookmarkStart w:id="1441" w:name="_Toc440876005"/>
      <w:bookmarkStart w:id="1442" w:name="_Toc441131033"/>
      <w:bookmarkStart w:id="1443" w:name="_Toc447269850"/>
      <w:bookmarkStart w:id="1444" w:name="_Toc464120676"/>
      <w:bookmarkStart w:id="1445" w:name="_Toc466970594"/>
      <w:bookmarkStart w:id="1446" w:name="_Toc468462508"/>
      <w:bookmarkStart w:id="1447" w:name="_Toc469482101"/>
      <w:bookmarkStart w:id="1448" w:name="_Toc472411876"/>
      <w:bookmarkStart w:id="144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50" w:name="_Toc329588495"/>
      <w:bookmarkStart w:id="1451" w:name="_Toc423423683"/>
      <w:bookmarkStart w:id="1452" w:name="_Ref440272051"/>
      <w:bookmarkStart w:id="1453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5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50"/>
      <w:bookmarkEnd w:id="1451"/>
      <w:bookmarkEnd w:id="1452"/>
      <w:bookmarkEnd w:id="1453"/>
      <w:bookmarkEnd w:id="1454"/>
    </w:p>
    <w:p w:rsidR="004F4D80" w:rsidRPr="00382A07" w:rsidRDefault="004F4D80" w:rsidP="004F4D80">
      <w:pPr>
        <w:pStyle w:val="3"/>
        <w:rPr>
          <w:szCs w:val="24"/>
        </w:rPr>
      </w:pPr>
      <w:bookmarkStart w:id="1455" w:name="_Toc343690587"/>
      <w:bookmarkStart w:id="1456" w:name="_Toc372294431"/>
      <w:bookmarkStart w:id="1457" w:name="_Toc379288899"/>
      <w:bookmarkStart w:id="1458" w:name="_Toc384734783"/>
      <w:bookmarkStart w:id="1459" w:name="_Toc396984081"/>
      <w:bookmarkStart w:id="1460" w:name="_Toc423423684"/>
      <w:bookmarkStart w:id="1461" w:name="_Toc439170713"/>
      <w:bookmarkStart w:id="1462" w:name="_Toc439172815"/>
      <w:bookmarkStart w:id="1463" w:name="_Toc439173256"/>
      <w:bookmarkStart w:id="1464" w:name="_Toc439238252"/>
      <w:bookmarkStart w:id="1465" w:name="_Toc439252799"/>
      <w:bookmarkStart w:id="1466" w:name="_Toc439323773"/>
      <w:bookmarkStart w:id="1467" w:name="_Toc440357171"/>
      <w:bookmarkStart w:id="1468" w:name="_Toc440359723"/>
      <w:bookmarkStart w:id="1469" w:name="_Toc440632187"/>
      <w:bookmarkStart w:id="1470" w:name="_Toc440876007"/>
      <w:bookmarkStart w:id="1471" w:name="_Toc441131035"/>
      <w:bookmarkStart w:id="1472" w:name="_Toc447269852"/>
      <w:bookmarkStart w:id="1473" w:name="_Toc464120678"/>
      <w:bookmarkStart w:id="1474" w:name="_Toc466970596"/>
      <w:bookmarkStart w:id="1475" w:name="_Toc468462510"/>
      <w:bookmarkStart w:id="1476" w:name="_Toc469482103"/>
      <w:bookmarkStart w:id="1477" w:name="_Toc472411878"/>
      <w:bookmarkStart w:id="1478" w:name="_Toc498588963"/>
      <w:r w:rsidRPr="00382A07">
        <w:rPr>
          <w:szCs w:val="24"/>
        </w:rPr>
        <w:t xml:space="preserve">Форма 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r w:rsidR="000D70B6" w:rsidRPr="00382A07">
        <w:rPr>
          <w:szCs w:val="24"/>
        </w:rPr>
        <w:t>Согласия на обработку персональных данных</w:t>
      </w:r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9" w:name="_Toc439252801"/>
      <w:bookmarkStart w:id="1480" w:name="_Toc439323774"/>
      <w:bookmarkStart w:id="1481" w:name="_Toc440357172"/>
      <w:bookmarkStart w:id="1482" w:name="_Toc440359724"/>
      <w:bookmarkStart w:id="1483" w:name="_Toc440632188"/>
      <w:bookmarkStart w:id="1484" w:name="_Toc440876008"/>
      <w:bookmarkStart w:id="1485" w:name="_Toc441131036"/>
      <w:bookmarkStart w:id="1486" w:name="_Toc447269853"/>
      <w:bookmarkStart w:id="1487" w:name="_Toc464120679"/>
      <w:bookmarkStart w:id="1488" w:name="_Toc466970597"/>
      <w:bookmarkStart w:id="1489" w:name="_Toc468462511"/>
      <w:bookmarkStart w:id="1490" w:name="_Toc469482104"/>
      <w:bookmarkStart w:id="1491" w:name="_Toc472411879"/>
      <w:bookmarkStart w:id="1492" w:name="_Toc498588964"/>
      <w:r w:rsidRPr="00382A07">
        <w:rPr>
          <w:szCs w:val="24"/>
        </w:rPr>
        <w:lastRenderedPageBreak/>
        <w:t>Инструкции по заполнению</w:t>
      </w:r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93" w:name="_Toc461808970"/>
      <w:bookmarkStart w:id="1494" w:name="_Toc464120680"/>
      <w:bookmarkStart w:id="1495" w:name="_Toc466970598"/>
      <w:bookmarkStart w:id="1496" w:name="_Toc468462512"/>
      <w:bookmarkStart w:id="1497" w:name="_Toc469482105"/>
      <w:bookmarkStart w:id="1498" w:name="_Toc472411880"/>
      <w:bookmarkStart w:id="1499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93"/>
      <w:bookmarkEnd w:id="1494"/>
      <w:bookmarkEnd w:id="1495"/>
      <w:bookmarkEnd w:id="1496"/>
      <w:bookmarkEnd w:id="1497"/>
      <w:bookmarkEnd w:id="1498"/>
      <w:bookmarkEnd w:id="1499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00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00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01" w:name="_Toc461808972"/>
      <w:bookmarkStart w:id="1502" w:name="_Toc464120681"/>
      <w:bookmarkStart w:id="1503" w:name="_Toc466970599"/>
      <w:bookmarkStart w:id="1504" w:name="_Toc468462513"/>
      <w:bookmarkStart w:id="1505" w:name="_Toc469482106"/>
      <w:bookmarkStart w:id="1506" w:name="_Toc472411881"/>
      <w:bookmarkStart w:id="1507" w:name="_Toc498588966"/>
      <w:r w:rsidRPr="00382A07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8" w:name="_Ref440272256"/>
      <w:bookmarkStart w:id="1509" w:name="_Ref440272678"/>
      <w:bookmarkStart w:id="1510" w:name="_Ref440274944"/>
      <w:bookmarkStart w:id="151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08"/>
      <w:bookmarkEnd w:id="1509"/>
      <w:bookmarkEnd w:id="1510"/>
      <w:bookmarkEnd w:id="1511"/>
    </w:p>
    <w:p w:rsidR="007A6A39" w:rsidRPr="00382A07" w:rsidRDefault="007A6A39" w:rsidP="007A6A39">
      <w:pPr>
        <w:pStyle w:val="3"/>
        <w:rPr>
          <w:szCs w:val="24"/>
        </w:rPr>
      </w:pPr>
      <w:bookmarkStart w:id="1512" w:name="_Toc439170715"/>
      <w:bookmarkStart w:id="1513" w:name="_Toc439172817"/>
      <w:bookmarkStart w:id="1514" w:name="_Toc439173259"/>
      <w:bookmarkStart w:id="1515" w:name="_Toc439238255"/>
      <w:bookmarkStart w:id="1516" w:name="_Toc439252803"/>
      <w:bookmarkStart w:id="1517" w:name="_Toc439323776"/>
      <w:bookmarkStart w:id="1518" w:name="_Toc440357174"/>
      <w:bookmarkStart w:id="1519" w:name="_Toc440359726"/>
      <w:bookmarkStart w:id="1520" w:name="_Toc440632190"/>
      <w:bookmarkStart w:id="1521" w:name="_Toc440876010"/>
      <w:bookmarkStart w:id="1522" w:name="_Toc441131038"/>
      <w:bookmarkStart w:id="1523" w:name="_Toc447269855"/>
      <w:bookmarkStart w:id="1524" w:name="_Toc464120683"/>
      <w:bookmarkStart w:id="1525" w:name="_Toc466970601"/>
      <w:bookmarkStart w:id="1526" w:name="_Toc468462515"/>
      <w:bookmarkStart w:id="1527" w:name="_Toc469482108"/>
      <w:bookmarkStart w:id="1528" w:name="_Toc472411883"/>
      <w:bookmarkStart w:id="152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30" w:name="_Toc439170716"/>
      <w:bookmarkStart w:id="1531" w:name="_Toc439172818"/>
      <w:bookmarkStart w:id="1532" w:name="_Toc439173260"/>
      <w:bookmarkStart w:id="1533" w:name="_Toc439238256"/>
      <w:bookmarkStart w:id="1534" w:name="_Toc439252804"/>
      <w:bookmarkStart w:id="1535" w:name="_Toc439323777"/>
      <w:bookmarkStart w:id="1536" w:name="_Toc440357175"/>
      <w:bookmarkStart w:id="1537" w:name="_Toc440359727"/>
      <w:bookmarkStart w:id="1538" w:name="_Toc440632191"/>
      <w:bookmarkStart w:id="1539" w:name="_Toc440876011"/>
      <w:bookmarkStart w:id="1540" w:name="_Toc441131039"/>
      <w:bookmarkStart w:id="1541" w:name="_Toc447269856"/>
      <w:bookmarkStart w:id="1542" w:name="_Toc464120684"/>
      <w:bookmarkStart w:id="1543" w:name="_Toc466970602"/>
      <w:bookmarkStart w:id="1544" w:name="_Toc468462516"/>
      <w:bookmarkStart w:id="1545" w:name="_Toc469482109"/>
      <w:bookmarkStart w:id="1546" w:name="_Toc472411884"/>
      <w:bookmarkStart w:id="1547" w:name="_Toc498588969"/>
      <w:r w:rsidRPr="00382A07">
        <w:rPr>
          <w:szCs w:val="24"/>
        </w:rPr>
        <w:lastRenderedPageBreak/>
        <w:t>Инструкции по заполнению</w:t>
      </w:r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48" w:name="_Toc426108836"/>
      <w:bookmarkStart w:id="1549" w:name="_Ref441574460"/>
      <w:bookmarkStart w:id="1550" w:name="_Ref441574649"/>
      <w:bookmarkStart w:id="1551" w:name="_Toc441575251"/>
      <w:bookmarkStart w:id="1552" w:name="_Ref442187883"/>
      <w:bookmarkStart w:id="1553" w:name="_Ref467569419"/>
      <w:bookmarkStart w:id="155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48"/>
      <w:bookmarkEnd w:id="1549"/>
      <w:bookmarkEnd w:id="1550"/>
      <w:bookmarkEnd w:id="1551"/>
      <w:bookmarkEnd w:id="1552"/>
      <w:bookmarkEnd w:id="1553"/>
      <w:bookmarkEnd w:id="1554"/>
    </w:p>
    <w:p w:rsidR="00726A75" w:rsidRPr="00382A07" w:rsidRDefault="00726A75" w:rsidP="00726A75">
      <w:pPr>
        <w:pStyle w:val="3"/>
        <w:rPr>
          <w:szCs w:val="24"/>
        </w:rPr>
      </w:pPr>
      <w:bookmarkStart w:id="1555" w:name="_Toc426108837"/>
      <w:bookmarkStart w:id="1556" w:name="_Ref441574456"/>
      <w:bookmarkStart w:id="1557" w:name="_Toc441575252"/>
      <w:bookmarkStart w:id="1558" w:name="_Toc447269864"/>
      <w:bookmarkStart w:id="1559" w:name="_Toc464120686"/>
      <w:bookmarkStart w:id="1560" w:name="_Toc466970604"/>
      <w:bookmarkStart w:id="1561" w:name="_Toc468462518"/>
      <w:bookmarkStart w:id="1562" w:name="_Toc469482111"/>
      <w:bookmarkStart w:id="1563" w:name="_Toc472411886"/>
      <w:bookmarkStart w:id="1564" w:name="_Toc498588971"/>
      <w:r w:rsidRPr="00382A07">
        <w:rPr>
          <w:szCs w:val="24"/>
        </w:rPr>
        <w:t xml:space="preserve">Форма Расписки  сдачи-приемки </w:t>
      </w:r>
      <w:bookmarkEnd w:id="1555"/>
      <w:r w:rsidRPr="00382A07">
        <w:rPr>
          <w:szCs w:val="24"/>
        </w:rPr>
        <w:t>соглашения о неустойке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65" w:name="_Toc426108838"/>
      <w:bookmarkStart w:id="1566" w:name="_Toc441575253"/>
      <w:bookmarkStart w:id="1567" w:name="_Toc447269865"/>
      <w:bookmarkStart w:id="1568" w:name="_Toc464120687"/>
      <w:bookmarkStart w:id="1569" w:name="_Toc466970605"/>
      <w:bookmarkStart w:id="1570" w:name="_Toc468462519"/>
      <w:bookmarkStart w:id="1571" w:name="_Toc469482112"/>
      <w:bookmarkStart w:id="1572" w:name="_Toc472411887"/>
      <w:bookmarkStart w:id="1573" w:name="_Toc498588972"/>
      <w:r w:rsidRPr="00382A07">
        <w:rPr>
          <w:szCs w:val="24"/>
        </w:rPr>
        <w:lastRenderedPageBreak/>
        <w:t>Инструкции по заполнению</w:t>
      </w:r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74"/>
      <w:bookmarkStart w:id="1575" w:name="_Ref440274756"/>
      <w:bookmarkStart w:id="157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74"/>
      <w:bookmarkEnd w:id="1575"/>
      <w:bookmarkEnd w:id="1576"/>
    </w:p>
    <w:p w:rsidR="007857E5" w:rsidRPr="00382A07" w:rsidRDefault="007857E5" w:rsidP="007857E5">
      <w:pPr>
        <w:pStyle w:val="3"/>
        <w:rPr>
          <w:szCs w:val="24"/>
        </w:rPr>
      </w:pPr>
      <w:bookmarkStart w:id="1577" w:name="_Toc439170718"/>
      <w:bookmarkStart w:id="1578" w:name="_Toc439172820"/>
      <w:bookmarkStart w:id="1579" w:name="_Toc439173262"/>
      <w:bookmarkStart w:id="1580" w:name="_Toc439238258"/>
      <w:bookmarkStart w:id="1581" w:name="_Toc439252806"/>
      <w:bookmarkStart w:id="1582" w:name="_Toc439323779"/>
      <w:bookmarkStart w:id="1583" w:name="_Toc440357177"/>
      <w:bookmarkStart w:id="1584" w:name="_Toc440359729"/>
      <w:bookmarkStart w:id="1585" w:name="_Toc440632193"/>
      <w:bookmarkStart w:id="1586" w:name="_Toc440876013"/>
      <w:bookmarkStart w:id="1587" w:name="_Toc441131041"/>
      <w:bookmarkStart w:id="1588" w:name="_Toc447269858"/>
      <w:bookmarkStart w:id="1589" w:name="_Toc464120689"/>
      <w:bookmarkStart w:id="1590" w:name="_Toc466970607"/>
      <w:bookmarkStart w:id="1591" w:name="_Toc468462521"/>
      <w:bookmarkStart w:id="1592" w:name="_Toc469482114"/>
      <w:bookmarkStart w:id="1593" w:name="_Toc472411889"/>
      <w:bookmarkStart w:id="1594" w:name="_Toc498588974"/>
      <w:r w:rsidRPr="00382A07">
        <w:rPr>
          <w:szCs w:val="24"/>
        </w:rPr>
        <w:t xml:space="preserve">Форма </w:t>
      </w:r>
      <w:bookmarkEnd w:id="157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5" w:name="_Toc300142269"/>
      <w:bookmarkStart w:id="1596" w:name="_Toc309735391"/>
      <w:bookmarkStart w:id="159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96"/>
      <w:bookmarkEnd w:id="159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98" w:name="_Toc439170719"/>
      <w:bookmarkStart w:id="1599" w:name="_Toc439172821"/>
      <w:bookmarkStart w:id="1600" w:name="_Toc439173263"/>
      <w:bookmarkStart w:id="1601" w:name="_Toc439238259"/>
      <w:bookmarkStart w:id="1602" w:name="_Toc439252807"/>
      <w:bookmarkStart w:id="1603" w:name="_Toc439323780"/>
      <w:bookmarkStart w:id="1604" w:name="_Toc440357178"/>
      <w:bookmarkStart w:id="1605" w:name="_Toc440359730"/>
      <w:bookmarkStart w:id="1606" w:name="_Toc440632194"/>
      <w:bookmarkStart w:id="1607" w:name="_Toc440876014"/>
      <w:bookmarkStart w:id="1608" w:name="_Toc441131042"/>
      <w:bookmarkStart w:id="1609" w:name="_Toc447269859"/>
      <w:bookmarkStart w:id="1610" w:name="_Toc464120690"/>
      <w:bookmarkStart w:id="1611" w:name="_Toc466970608"/>
      <w:bookmarkStart w:id="1612" w:name="_Toc468462522"/>
      <w:bookmarkStart w:id="1613" w:name="_Toc469482115"/>
      <w:bookmarkStart w:id="1614" w:name="_Toc472411890"/>
      <w:bookmarkStart w:id="1615" w:name="_Toc498588975"/>
      <w:r w:rsidRPr="00382A07">
        <w:rPr>
          <w:szCs w:val="24"/>
        </w:rPr>
        <w:lastRenderedPageBreak/>
        <w:t>Инструкции по заполнению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6" w:name="_Ref93268095"/>
      <w:bookmarkStart w:id="1617" w:name="_Ref93268099"/>
      <w:bookmarkStart w:id="1618" w:name="_Toc98253958"/>
      <w:bookmarkStart w:id="1619" w:name="_Toc165173884"/>
      <w:bookmarkStart w:id="1620" w:name="_Toc423423678"/>
      <w:bookmarkStart w:id="1621" w:name="_Ref440272510"/>
      <w:bookmarkStart w:id="1622" w:name="_Ref440274961"/>
      <w:bookmarkStart w:id="162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635719" w:rsidRPr="00382A07" w:rsidRDefault="00635719" w:rsidP="00635719">
      <w:pPr>
        <w:pStyle w:val="3"/>
        <w:rPr>
          <w:szCs w:val="24"/>
        </w:rPr>
      </w:pPr>
      <w:bookmarkStart w:id="1624" w:name="_Toc90385125"/>
      <w:bookmarkStart w:id="1625" w:name="_Toc439170705"/>
      <w:bookmarkStart w:id="1626" w:name="_Toc439172807"/>
      <w:bookmarkStart w:id="1627" w:name="_Toc439173268"/>
      <w:bookmarkStart w:id="1628" w:name="_Toc439238264"/>
      <w:bookmarkStart w:id="1629" w:name="_Toc439252812"/>
      <w:bookmarkStart w:id="1630" w:name="_Toc439323785"/>
      <w:bookmarkStart w:id="1631" w:name="_Toc440357183"/>
      <w:bookmarkStart w:id="1632" w:name="_Toc440359735"/>
      <w:bookmarkStart w:id="1633" w:name="_Toc440632199"/>
      <w:bookmarkStart w:id="1634" w:name="_Toc440876016"/>
      <w:bookmarkStart w:id="1635" w:name="_Toc441131044"/>
      <w:bookmarkStart w:id="1636" w:name="_Toc447269861"/>
      <w:bookmarkStart w:id="1637" w:name="_Toc464120692"/>
      <w:bookmarkStart w:id="1638" w:name="_Toc466970610"/>
      <w:bookmarkStart w:id="1639" w:name="_Toc468462524"/>
      <w:bookmarkStart w:id="1640" w:name="_Toc469482117"/>
      <w:bookmarkStart w:id="1641" w:name="_Toc472411892"/>
      <w:bookmarkStart w:id="164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43" w:name="_Toc90385126"/>
      <w:bookmarkStart w:id="1644" w:name="_Toc98253959"/>
      <w:bookmarkStart w:id="1645" w:name="_Toc157248211"/>
      <w:bookmarkStart w:id="1646" w:name="_Toc157496580"/>
      <w:bookmarkStart w:id="1647" w:name="_Toc158206119"/>
      <w:bookmarkStart w:id="1648" w:name="_Toc164057804"/>
      <w:bookmarkStart w:id="1649" w:name="_Toc164137154"/>
      <w:bookmarkStart w:id="1650" w:name="_Toc164161314"/>
      <w:bookmarkStart w:id="165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52" w:name="_Toc439170706"/>
      <w:bookmarkStart w:id="1653" w:name="_Toc439172808"/>
      <w:bookmarkStart w:id="1654" w:name="_Toc439173269"/>
      <w:bookmarkStart w:id="1655" w:name="_Toc439238265"/>
      <w:bookmarkStart w:id="1656" w:name="_Toc439252813"/>
      <w:bookmarkStart w:id="1657" w:name="_Toc439323786"/>
      <w:bookmarkStart w:id="1658" w:name="_Toc440357184"/>
      <w:bookmarkStart w:id="1659" w:name="_Toc440359736"/>
      <w:bookmarkStart w:id="1660" w:name="_Toc440632200"/>
      <w:bookmarkStart w:id="1661" w:name="_Toc440876017"/>
      <w:bookmarkStart w:id="1662" w:name="_Toc441131045"/>
      <w:bookmarkStart w:id="1663" w:name="_Toc447269862"/>
      <w:bookmarkStart w:id="1664" w:name="_Toc464120693"/>
      <w:bookmarkStart w:id="1665" w:name="_Toc466970611"/>
      <w:bookmarkStart w:id="1666" w:name="_Toc468462525"/>
      <w:bookmarkStart w:id="1667" w:name="_Toc469482118"/>
      <w:bookmarkStart w:id="1668" w:name="_Toc472411893"/>
      <w:bookmarkStart w:id="1669" w:name="_Toc498588978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E0" w:rsidRDefault="001019E0">
      <w:pPr>
        <w:spacing w:line="240" w:lineRule="auto"/>
      </w:pPr>
      <w:r>
        <w:separator/>
      </w:r>
    </w:p>
  </w:endnote>
  <w:endnote w:type="continuationSeparator" w:id="0">
    <w:p w:rsidR="001019E0" w:rsidRDefault="001019E0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5C3609">
      <w:rPr>
        <w:noProof/>
        <w:sz w:val="16"/>
        <w:szCs w:val="16"/>
        <w:lang w:eastAsia="ru-RU"/>
      </w:rPr>
      <w:t>42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proofErr w:type="gramStart"/>
    <w:r>
      <w:rPr>
        <w:sz w:val="18"/>
        <w:szCs w:val="18"/>
      </w:rPr>
      <w:t xml:space="preserve">на </w:t>
    </w:r>
    <w:r w:rsidRPr="00C12FA4">
      <w:rPr>
        <w:sz w:val="18"/>
        <w:szCs w:val="18"/>
      </w:rPr>
      <w:t xml:space="preserve">право заключения </w:t>
    </w:r>
    <w:r w:rsidRPr="00EF2B14">
      <w:rPr>
        <w:sz w:val="18"/>
        <w:szCs w:val="18"/>
      </w:rPr>
      <w:t xml:space="preserve">Договоров на </w:t>
    </w:r>
    <w:r w:rsidR="00EF2B14" w:rsidRPr="00EF2B14">
      <w:rPr>
        <w:sz w:val="18"/>
        <w:szCs w:val="18"/>
      </w:rPr>
      <w:t xml:space="preserve">поставку средств защиты для работы на высоте </w:t>
    </w:r>
    <w:r w:rsidR="00EF2B14" w:rsidRPr="00EF2B14">
      <w:rPr>
        <w:snapToGrid w:val="0"/>
        <w:sz w:val="18"/>
        <w:szCs w:val="18"/>
      </w:rPr>
      <w:t>для нужд</w:t>
    </w:r>
    <w:proofErr w:type="gramEnd"/>
    <w:r w:rsidR="00EF2B14" w:rsidRPr="00EF2B14">
      <w:rPr>
        <w:snapToGrid w:val="0"/>
        <w:sz w:val="18"/>
        <w:szCs w:val="18"/>
      </w:rPr>
      <w:t xml:space="preserve"> ПАО «МРСК Центра» (филиала </w:t>
    </w:r>
    <w:r w:rsidR="00EF2B14" w:rsidRPr="00EF2B14">
      <w:rPr>
        <w:sz w:val="18"/>
        <w:szCs w:val="18"/>
      </w:rPr>
      <w:t>«</w:t>
    </w:r>
    <w:proofErr w:type="spellStart"/>
    <w:r w:rsidR="00EF2B14" w:rsidRPr="00EF2B14">
      <w:rPr>
        <w:sz w:val="18"/>
        <w:szCs w:val="18"/>
      </w:rPr>
      <w:t>Орёлэнерго</w:t>
    </w:r>
    <w:proofErr w:type="spellEnd"/>
    <w:r w:rsidR="00EF2B14" w:rsidRPr="00EF2B14">
      <w:rPr>
        <w:sz w:val="18"/>
        <w:szCs w:val="18"/>
      </w:rPr>
      <w:t>»</w:t>
    </w:r>
    <w:r w:rsidR="00EF2B14" w:rsidRPr="00EF2B14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E0" w:rsidRDefault="001019E0">
      <w:pPr>
        <w:spacing w:line="240" w:lineRule="auto"/>
      </w:pPr>
      <w:r>
        <w:separator/>
      </w:r>
    </w:p>
  </w:footnote>
  <w:footnote w:type="continuationSeparator" w:id="0">
    <w:p w:rsidR="001019E0" w:rsidRDefault="001019E0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19E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10EC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0A2A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609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396B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AF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BA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3ADF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4B33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2B14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3B5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yperlink" Target="mailto:doverie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8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0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header" Target="header7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header" Target="header9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6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358D9-3FA7-4525-A944-D98CC087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88</Pages>
  <Words>29512</Words>
  <Characters>168219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197337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60</cp:revision>
  <cp:lastPrinted>2015-12-29T14:27:00Z</cp:lastPrinted>
  <dcterms:created xsi:type="dcterms:W3CDTF">2016-12-02T12:44:00Z</dcterms:created>
  <dcterms:modified xsi:type="dcterms:W3CDTF">2018-03-30T08:08:00Z</dcterms:modified>
</cp:coreProperties>
</file>