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66ED2" w:rsidRDefault="003A484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тел.: +7 (495) 747-92-92,</w:t>
                  </w:r>
                </w:p>
                <w:p w:rsidR="00784440" w:rsidRPr="000D67AD" w:rsidRDefault="0078444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84440" w:rsidRPr="000D67AD" w:rsidRDefault="0078444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84440" w:rsidRPr="000D67AD" w:rsidRDefault="0078444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84440" w:rsidRPr="000D67AD" w:rsidRDefault="0078444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84440" w:rsidRPr="00EE234D" w:rsidRDefault="0078444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E234D">
                    <w:rPr>
                      <w:rFonts w:ascii="Helios" w:hAnsi="Helios"/>
                      <w:sz w:val="12"/>
                      <w:szCs w:val="12"/>
                      <w:lang w:val="en-US"/>
                    </w:rPr>
                    <w:t>-</w:t>
                  </w:r>
                  <w:r w:rsidRPr="000D67AD">
                    <w:rPr>
                      <w:rFonts w:ascii="Helios" w:hAnsi="Helios"/>
                      <w:sz w:val="12"/>
                      <w:szCs w:val="12"/>
                      <w:lang w:val="en-US"/>
                    </w:rPr>
                    <w:t>mail</w:t>
                  </w:r>
                  <w:proofErr w:type="gramEnd"/>
                  <w:r w:rsidRPr="00EE234D">
                    <w:rPr>
                      <w:rFonts w:ascii="Helios" w:hAnsi="Helios"/>
                      <w:sz w:val="12"/>
                      <w:szCs w:val="12"/>
                      <w:lang w:val="en-US"/>
                    </w:rPr>
                    <w:t xml:space="preserve">: </w:t>
                  </w:r>
                  <w:hyperlink r:id="rId9" w:history="1">
                    <w:r w:rsidRPr="000D67AD">
                      <w:rPr>
                        <w:rFonts w:ascii="Helios" w:hAnsi="Helios"/>
                        <w:sz w:val="12"/>
                        <w:szCs w:val="12"/>
                        <w:lang w:val="en-US"/>
                      </w:rPr>
                      <w:t>posta</w:t>
                    </w:r>
                    <w:r w:rsidRPr="00EE234D">
                      <w:rPr>
                        <w:rFonts w:ascii="Helios" w:hAnsi="Helios"/>
                        <w:sz w:val="12"/>
                        <w:szCs w:val="12"/>
                        <w:lang w:val="en-US"/>
                      </w:rPr>
                      <w:t>@</w:t>
                    </w:r>
                    <w:r w:rsidRPr="000D67AD">
                      <w:rPr>
                        <w:rFonts w:ascii="Helios" w:hAnsi="Helios"/>
                        <w:sz w:val="12"/>
                        <w:szCs w:val="12"/>
                        <w:lang w:val="en-US"/>
                      </w:rPr>
                      <w:t>mrsk</w:t>
                    </w:r>
                    <w:r w:rsidRPr="00EE234D">
                      <w:rPr>
                        <w:rFonts w:ascii="Helios" w:hAnsi="Helios"/>
                        <w:sz w:val="12"/>
                        <w:szCs w:val="12"/>
                        <w:lang w:val="en-US"/>
                      </w:rPr>
                      <w:t>-1.</w:t>
                    </w:r>
                    <w:r w:rsidRPr="000D67AD">
                      <w:rPr>
                        <w:rFonts w:ascii="Helios" w:hAnsi="Helios"/>
                        <w:sz w:val="12"/>
                        <w:szCs w:val="12"/>
                        <w:lang w:val="en-US"/>
                      </w:rPr>
                      <w:t>ru</w:t>
                    </w:r>
                  </w:hyperlink>
                  <w:r w:rsidRPr="00EE234D">
                    <w:rPr>
                      <w:rFonts w:ascii="Helios" w:hAnsi="Helios"/>
                      <w:sz w:val="12"/>
                      <w:szCs w:val="12"/>
                      <w:lang w:val="en-US"/>
                    </w:rPr>
                    <w:t xml:space="preserve">, </w:t>
                  </w:r>
                  <w:hyperlink r:id="rId10" w:history="1">
                    <w:r w:rsidRPr="000D67AD">
                      <w:rPr>
                        <w:rFonts w:ascii="Helios" w:hAnsi="Helios"/>
                        <w:sz w:val="12"/>
                        <w:szCs w:val="12"/>
                        <w:lang w:val="en-US"/>
                      </w:rPr>
                      <w:t>www</w:t>
                    </w:r>
                    <w:r w:rsidRPr="00EE234D">
                      <w:rPr>
                        <w:rFonts w:ascii="Helios" w:hAnsi="Helios"/>
                        <w:sz w:val="12"/>
                        <w:szCs w:val="12"/>
                        <w:lang w:val="en-US"/>
                      </w:rPr>
                      <w:t>.</w:t>
                    </w:r>
                    <w:r w:rsidRPr="000D67AD">
                      <w:rPr>
                        <w:rFonts w:ascii="Helios" w:hAnsi="Helios"/>
                        <w:sz w:val="12"/>
                        <w:szCs w:val="12"/>
                        <w:lang w:val="en-US"/>
                      </w:rPr>
                      <w:t>mrsk</w:t>
                    </w:r>
                    <w:r w:rsidRPr="00EE234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14:anchorId="7A9A6713" wp14:editId="10714AE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784440" w:rsidRPr="004B4492" w:rsidRDefault="00784440" w:rsidP="00784440">
      <w:pPr>
        <w:ind w:left="5670" w:firstLine="0"/>
        <w:jc w:val="center"/>
        <w:rPr>
          <w:sz w:val="24"/>
          <w:szCs w:val="24"/>
        </w:rPr>
      </w:pPr>
      <w:r w:rsidRPr="004B4492">
        <w:rPr>
          <w:sz w:val="24"/>
          <w:szCs w:val="24"/>
        </w:rPr>
        <w:t>УТВЕРЖДАЮ:</w:t>
      </w:r>
    </w:p>
    <w:p w:rsidR="00784440" w:rsidRPr="00784440" w:rsidRDefault="00784440" w:rsidP="00784440">
      <w:pPr>
        <w:spacing w:line="240" w:lineRule="auto"/>
        <w:jc w:val="right"/>
        <w:rPr>
          <w:sz w:val="24"/>
          <w:szCs w:val="24"/>
        </w:rPr>
      </w:pPr>
      <w:r>
        <w:rPr>
          <w:sz w:val="24"/>
          <w:szCs w:val="24"/>
        </w:rPr>
        <w:t xml:space="preserve">Председатель </w:t>
      </w:r>
      <w:r w:rsidRPr="00784440">
        <w:rPr>
          <w:sz w:val="24"/>
          <w:szCs w:val="24"/>
        </w:rPr>
        <w:t>закупочной комиссии –</w:t>
      </w:r>
    </w:p>
    <w:p w:rsidR="00784440" w:rsidRPr="00784440" w:rsidRDefault="00784440" w:rsidP="00784440">
      <w:pPr>
        <w:pStyle w:val="1f"/>
        <w:tabs>
          <w:tab w:val="left" w:pos="7230"/>
        </w:tabs>
        <w:ind w:firstLine="0"/>
        <w:jc w:val="right"/>
        <w:rPr>
          <w:szCs w:val="24"/>
        </w:rPr>
      </w:pPr>
      <w:r w:rsidRPr="00784440">
        <w:rPr>
          <w:szCs w:val="24"/>
        </w:rPr>
        <w:t>Заместитель генерального директора –</w:t>
      </w:r>
    </w:p>
    <w:p w:rsidR="00784440" w:rsidRPr="00784440" w:rsidRDefault="00784440" w:rsidP="00784440">
      <w:pPr>
        <w:pStyle w:val="1f"/>
        <w:tabs>
          <w:tab w:val="left" w:pos="7230"/>
        </w:tabs>
        <w:ind w:firstLine="0"/>
        <w:jc w:val="right"/>
        <w:rPr>
          <w:szCs w:val="24"/>
        </w:rPr>
      </w:pPr>
      <w:r w:rsidRPr="00784440">
        <w:rPr>
          <w:szCs w:val="24"/>
        </w:rPr>
        <w:t xml:space="preserve">директор филиала ПАО «МРСК Центра» – </w:t>
      </w:r>
    </w:p>
    <w:p w:rsidR="00784440" w:rsidRPr="00784440" w:rsidRDefault="00784440" w:rsidP="00784440">
      <w:pPr>
        <w:spacing w:line="240" w:lineRule="auto"/>
        <w:jc w:val="right"/>
        <w:rPr>
          <w:sz w:val="24"/>
          <w:szCs w:val="24"/>
        </w:rPr>
      </w:pPr>
      <w:r w:rsidRPr="00784440">
        <w:rPr>
          <w:sz w:val="24"/>
          <w:szCs w:val="24"/>
        </w:rPr>
        <w:t>«Тверьэнерго»</w:t>
      </w:r>
    </w:p>
    <w:p w:rsidR="00784440" w:rsidRDefault="00784440" w:rsidP="00784440">
      <w:pPr>
        <w:spacing w:line="240" w:lineRule="auto"/>
        <w:jc w:val="right"/>
      </w:pPr>
    </w:p>
    <w:p w:rsidR="00784440" w:rsidRDefault="00784440" w:rsidP="00784440">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784440" w:rsidRDefault="00784440" w:rsidP="00784440">
      <w:pPr>
        <w:spacing w:line="240" w:lineRule="auto"/>
        <w:jc w:val="right"/>
        <w:rPr>
          <w:sz w:val="24"/>
          <w:szCs w:val="24"/>
        </w:rPr>
      </w:pPr>
    </w:p>
    <w:p w:rsidR="00784440" w:rsidRDefault="00784440" w:rsidP="00784440">
      <w:pPr>
        <w:ind w:left="5670" w:firstLine="0"/>
        <w:jc w:val="right"/>
        <w:rPr>
          <w:sz w:val="24"/>
          <w:szCs w:val="24"/>
        </w:rPr>
      </w:pPr>
      <w:r>
        <w:rPr>
          <w:sz w:val="24"/>
          <w:szCs w:val="24"/>
        </w:rPr>
        <w:t xml:space="preserve"> «____» ___________________ 2017 г.</w:t>
      </w:r>
    </w:p>
    <w:p w:rsidR="00784440" w:rsidRPr="004B4492" w:rsidRDefault="00784440" w:rsidP="00784440">
      <w:pPr>
        <w:ind w:firstLine="0"/>
        <w:jc w:val="left"/>
        <w:rPr>
          <w:sz w:val="24"/>
          <w:szCs w:val="24"/>
        </w:rPr>
      </w:pPr>
    </w:p>
    <w:p w:rsidR="00784440" w:rsidRPr="004B4492" w:rsidRDefault="00784440" w:rsidP="00784440">
      <w:pPr>
        <w:spacing w:line="240" w:lineRule="auto"/>
        <w:ind w:left="6804" w:firstLine="0"/>
        <w:rPr>
          <w:b/>
          <w:kern w:val="36"/>
          <w:sz w:val="24"/>
          <w:szCs w:val="24"/>
        </w:rPr>
      </w:pPr>
      <w:r w:rsidRPr="004B4492">
        <w:rPr>
          <w:b/>
          <w:kern w:val="36"/>
          <w:sz w:val="24"/>
          <w:szCs w:val="24"/>
        </w:rPr>
        <w:t>Согласовано на заседании</w:t>
      </w:r>
    </w:p>
    <w:p w:rsidR="00784440" w:rsidRPr="004B4492" w:rsidRDefault="00784440" w:rsidP="00784440">
      <w:pPr>
        <w:spacing w:line="240" w:lineRule="auto"/>
        <w:ind w:left="6804" w:firstLine="0"/>
        <w:rPr>
          <w:b/>
          <w:kern w:val="36"/>
          <w:sz w:val="24"/>
          <w:szCs w:val="24"/>
        </w:rPr>
      </w:pPr>
      <w:r w:rsidRPr="004B4492">
        <w:rPr>
          <w:b/>
          <w:kern w:val="36"/>
          <w:sz w:val="24"/>
          <w:szCs w:val="24"/>
        </w:rPr>
        <w:t>закупочной комиссии</w:t>
      </w:r>
    </w:p>
    <w:p w:rsidR="00784440" w:rsidRPr="004B4492" w:rsidRDefault="00784440" w:rsidP="00784440">
      <w:pPr>
        <w:spacing w:line="240" w:lineRule="auto"/>
        <w:ind w:left="6804" w:firstLine="0"/>
        <w:rPr>
          <w:b/>
          <w:kern w:val="36"/>
          <w:sz w:val="24"/>
          <w:szCs w:val="24"/>
        </w:rPr>
      </w:pPr>
      <w:r w:rsidRPr="004B4492">
        <w:rPr>
          <w:b/>
          <w:kern w:val="36"/>
          <w:sz w:val="24"/>
          <w:szCs w:val="24"/>
        </w:rPr>
        <w:t>Протокол № ____________</w:t>
      </w:r>
    </w:p>
    <w:p w:rsidR="007556FF" w:rsidRPr="00066ED2" w:rsidRDefault="00784440" w:rsidP="00784440">
      <w:pPr>
        <w:spacing w:line="240" w:lineRule="auto"/>
        <w:ind w:left="6804" w:firstLine="0"/>
        <w:rPr>
          <w:b/>
          <w:kern w:val="36"/>
          <w:sz w:val="24"/>
          <w:szCs w:val="24"/>
        </w:rPr>
      </w:pPr>
      <w:r w:rsidRPr="004B4492">
        <w:rPr>
          <w:b/>
          <w:kern w:val="36"/>
          <w:sz w:val="24"/>
          <w:szCs w:val="24"/>
        </w:rPr>
        <w:t>от «___» _______ 2017 года</w:t>
      </w: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4"/>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4"/>
        <w:spacing w:line="264" w:lineRule="auto"/>
        <w:ind w:left="0" w:right="0"/>
        <w:jc w:val="center"/>
        <w:rPr>
          <w:rFonts w:ascii="Times New Roman" w:hAnsi="Times New Roman"/>
          <w:sz w:val="24"/>
          <w:szCs w:val="24"/>
        </w:rPr>
      </w:pPr>
    </w:p>
    <w:p w:rsidR="00717F60" w:rsidRPr="00066ED2" w:rsidRDefault="00717F60" w:rsidP="00E71A48">
      <w:pPr>
        <w:pStyle w:val="1f4"/>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717F60" w:rsidRPr="00066ED2" w:rsidRDefault="00717F60" w:rsidP="007556FF">
      <w:pPr>
        <w:spacing w:line="264" w:lineRule="auto"/>
        <w:ind w:firstLine="0"/>
        <w:jc w:val="center"/>
        <w:rPr>
          <w:b/>
          <w:sz w:val="24"/>
          <w:szCs w:val="24"/>
        </w:rPr>
      </w:pPr>
      <w:r w:rsidRPr="00066ED2">
        <w:rPr>
          <w:b/>
          <w:sz w:val="24"/>
          <w:szCs w:val="24"/>
        </w:rPr>
        <w:t xml:space="preserve">на право заключения </w:t>
      </w:r>
      <w:r w:rsidR="00784440" w:rsidRPr="00784440">
        <w:rPr>
          <w:b/>
          <w:sz w:val="24"/>
          <w:szCs w:val="24"/>
        </w:rPr>
        <w:t>Договора на поставку расходных материалов и запчастей для нужд ПАО «МРСК Центра» (филиала  «Тверьэнерго»)</w:t>
      </w:r>
    </w:p>
    <w:p w:rsidR="007556FF" w:rsidRPr="00066ED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6ED2">
        <w:rPr>
          <w:rFonts w:ascii="Times New Roman" w:eastAsia="Times New Roman" w:hAnsi="Times New Roman" w:cs="Times New Roman"/>
          <w:b/>
          <w:caps/>
        </w:rPr>
        <w:t xml:space="preserve"> «ОБЩАЯ</w:t>
      </w:r>
      <w:r w:rsidR="00B51A18" w:rsidRPr="00066ED2">
        <w:rPr>
          <w:rFonts w:ascii="Times New Roman" w:eastAsia="Times New Roman" w:hAnsi="Times New Roman" w:cs="Times New Roman"/>
          <w:b/>
          <w:caps/>
        </w:rPr>
        <w:t>,</w:t>
      </w:r>
      <w:r w:rsidRPr="00066ED2">
        <w:rPr>
          <w:rFonts w:ascii="Times New Roman" w:eastAsia="Times New Roman" w:hAnsi="Times New Roman" w:cs="Times New Roman"/>
          <w:b/>
          <w:caps/>
        </w:rPr>
        <w:t xml:space="preserve"> КОММЕРЧЕСКАЯ</w:t>
      </w:r>
      <w:r w:rsidR="00B51A18" w:rsidRPr="00066ED2">
        <w:rPr>
          <w:rFonts w:ascii="Times New Roman" w:eastAsia="Times New Roman" w:hAnsi="Times New Roman" w:cs="Times New Roman"/>
          <w:b/>
          <w:caps/>
        </w:rPr>
        <w:t xml:space="preserve"> и техническая</w:t>
      </w:r>
      <w:r w:rsidRPr="00066ED2">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784440">
        <w:rPr>
          <w:sz w:val="24"/>
          <w:szCs w:val="24"/>
        </w:rPr>
        <w:t>Тверь</w:t>
      </w:r>
      <w:r w:rsidRPr="00066ED2">
        <w:rPr>
          <w:sz w:val="24"/>
          <w:szCs w:val="24"/>
        </w:rPr>
        <w:br/>
      </w:r>
      <w:r w:rsidR="002C027D">
        <w:rPr>
          <w:sz w:val="24"/>
          <w:szCs w:val="24"/>
        </w:rPr>
        <w:t>2017</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3"/>
        <w:tabs>
          <w:tab w:val="left" w:pos="9639"/>
        </w:tabs>
        <w:spacing w:line="264" w:lineRule="auto"/>
        <w:ind w:right="2049"/>
        <w:rPr>
          <w:sz w:val="24"/>
          <w:szCs w:val="24"/>
        </w:rPr>
      </w:pPr>
      <w:r w:rsidRPr="00066ED2">
        <w:rPr>
          <w:sz w:val="24"/>
          <w:szCs w:val="24"/>
        </w:rPr>
        <w:lastRenderedPageBreak/>
        <w:t>СОДЕРЖАНИЕ</w:t>
      </w:r>
    </w:p>
    <w:p w:rsidR="002A3D4F" w:rsidRDefault="00243EA2">
      <w:pPr>
        <w:pStyle w:val="1f3"/>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AF0D89">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43EA2">
        <w:rPr>
          <w:noProof/>
        </w:rPr>
        <w:fldChar w:fldCharType="begin"/>
      </w:r>
      <w:r>
        <w:rPr>
          <w:noProof/>
        </w:rPr>
        <w:instrText xml:space="preserve"> PAGEREF _Toc472498789 \h </w:instrText>
      </w:r>
      <w:r w:rsidR="00243EA2">
        <w:rPr>
          <w:noProof/>
        </w:rPr>
      </w:r>
      <w:r w:rsidR="00243EA2">
        <w:rPr>
          <w:noProof/>
        </w:rPr>
        <w:fldChar w:fldCharType="separate"/>
      </w:r>
      <w:r w:rsidR="00AF0D89">
        <w:rPr>
          <w:noProof/>
        </w:rPr>
        <w:t>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43EA2">
        <w:rPr>
          <w:noProof/>
        </w:rPr>
        <w:fldChar w:fldCharType="begin"/>
      </w:r>
      <w:r>
        <w:rPr>
          <w:noProof/>
        </w:rPr>
        <w:instrText xml:space="preserve"> PAGEREF _Toc472498790 \h </w:instrText>
      </w:r>
      <w:r w:rsidR="00243EA2">
        <w:rPr>
          <w:noProof/>
        </w:rPr>
      </w:r>
      <w:r w:rsidR="00243EA2">
        <w:rPr>
          <w:noProof/>
        </w:rPr>
        <w:fldChar w:fldCharType="separate"/>
      </w:r>
      <w:r w:rsidR="00AF0D89">
        <w:rPr>
          <w:noProof/>
        </w:rPr>
        <w:t>6</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43EA2">
        <w:rPr>
          <w:noProof/>
        </w:rPr>
        <w:fldChar w:fldCharType="begin"/>
      </w:r>
      <w:r>
        <w:rPr>
          <w:noProof/>
        </w:rPr>
        <w:instrText xml:space="preserve"> PAGEREF _Toc472498791 \h </w:instrText>
      </w:r>
      <w:r w:rsidR="00243EA2">
        <w:rPr>
          <w:noProof/>
        </w:rPr>
      </w:r>
      <w:r w:rsidR="00243EA2">
        <w:rPr>
          <w:noProof/>
        </w:rPr>
        <w:fldChar w:fldCharType="separate"/>
      </w:r>
      <w:r w:rsidR="00AF0D89">
        <w:rPr>
          <w:noProof/>
        </w:rPr>
        <w:t>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43EA2">
        <w:rPr>
          <w:noProof/>
        </w:rPr>
        <w:fldChar w:fldCharType="begin"/>
      </w:r>
      <w:r>
        <w:rPr>
          <w:noProof/>
        </w:rPr>
        <w:instrText xml:space="preserve"> PAGEREF _Toc472498792 \h </w:instrText>
      </w:r>
      <w:r w:rsidR="00243EA2">
        <w:rPr>
          <w:noProof/>
        </w:rPr>
      </w:r>
      <w:r w:rsidR="00243EA2">
        <w:rPr>
          <w:noProof/>
        </w:rPr>
        <w:fldChar w:fldCharType="separate"/>
      </w:r>
      <w:r w:rsidR="00AF0D89">
        <w:rPr>
          <w:noProof/>
        </w:rPr>
        <w:t>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43EA2">
        <w:rPr>
          <w:noProof/>
        </w:rPr>
        <w:fldChar w:fldCharType="begin"/>
      </w:r>
      <w:r>
        <w:rPr>
          <w:noProof/>
        </w:rPr>
        <w:instrText xml:space="preserve"> PAGEREF _Toc472498793 \h </w:instrText>
      </w:r>
      <w:r w:rsidR="00243EA2">
        <w:rPr>
          <w:noProof/>
        </w:rPr>
      </w:r>
      <w:r w:rsidR="00243EA2">
        <w:rPr>
          <w:noProof/>
        </w:rPr>
        <w:fldChar w:fldCharType="separate"/>
      </w:r>
      <w:r w:rsidR="00AF0D89">
        <w:rPr>
          <w:noProof/>
        </w:rPr>
        <w:t>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43EA2">
        <w:rPr>
          <w:noProof/>
        </w:rPr>
        <w:fldChar w:fldCharType="begin"/>
      </w:r>
      <w:r>
        <w:rPr>
          <w:noProof/>
        </w:rPr>
        <w:instrText xml:space="preserve"> PAGEREF _Toc472498794 \h </w:instrText>
      </w:r>
      <w:r w:rsidR="00243EA2">
        <w:rPr>
          <w:noProof/>
        </w:rPr>
      </w:r>
      <w:r w:rsidR="00243EA2">
        <w:rPr>
          <w:noProof/>
        </w:rPr>
        <w:fldChar w:fldCharType="separate"/>
      </w:r>
      <w:r w:rsidR="00AF0D89">
        <w:rPr>
          <w:noProof/>
        </w:rPr>
        <w:t>9</w:t>
      </w:r>
      <w:r w:rsidR="00243EA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243EA2">
        <w:rPr>
          <w:noProof/>
        </w:rPr>
        <w:fldChar w:fldCharType="begin"/>
      </w:r>
      <w:r>
        <w:rPr>
          <w:noProof/>
        </w:rPr>
        <w:instrText xml:space="preserve"> PAGEREF _Toc472498801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43EA2">
        <w:rPr>
          <w:noProof/>
        </w:rPr>
        <w:fldChar w:fldCharType="begin"/>
      </w:r>
      <w:r>
        <w:rPr>
          <w:noProof/>
        </w:rPr>
        <w:instrText xml:space="preserve"> PAGEREF _Toc472498802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243EA2">
        <w:rPr>
          <w:noProof/>
        </w:rPr>
        <w:fldChar w:fldCharType="begin"/>
      </w:r>
      <w:r>
        <w:rPr>
          <w:noProof/>
        </w:rPr>
        <w:instrText xml:space="preserve"> PAGEREF _Toc472498806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243EA2">
        <w:rPr>
          <w:noProof/>
        </w:rPr>
        <w:fldChar w:fldCharType="begin"/>
      </w:r>
      <w:r>
        <w:rPr>
          <w:noProof/>
        </w:rPr>
        <w:instrText xml:space="preserve"> PAGEREF _Toc472498810 \h </w:instrText>
      </w:r>
      <w:r w:rsidR="00243EA2">
        <w:rPr>
          <w:noProof/>
        </w:rPr>
      </w:r>
      <w:r w:rsidR="00243EA2">
        <w:rPr>
          <w:noProof/>
        </w:rPr>
        <w:fldChar w:fldCharType="separate"/>
      </w:r>
      <w:r w:rsidR="00AF0D89">
        <w:rPr>
          <w:noProof/>
        </w:rPr>
        <w:t>11</w:t>
      </w:r>
      <w:r w:rsidR="00243EA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43EA2">
        <w:rPr>
          <w:noProof/>
        </w:rPr>
        <w:fldChar w:fldCharType="begin"/>
      </w:r>
      <w:r>
        <w:rPr>
          <w:noProof/>
        </w:rPr>
        <w:instrText xml:space="preserve"> PAGEREF _Toc472498818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43EA2">
        <w:rPr>
          <w:noProof/>
        </w:rPr>
        <w:fldChar w:fldCharType="begin"/>
      </w:r>
      <w:r>
        <w:rPr>
          <w:noProof/>
        </w:rPr>
        <w:instrText xml:space="preserve"> PAGEREF _Toc472498819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43EA2">
        <w:rPr>
          <w:noProof/>
        </w:rPr>
        <w:fldChar w:fldCharType="begin"/>
      </w:r>
      <w:r>
        <w:rPr>
          <w:noProof/>
        </w:rPr>
        <w:instrText xml:space="preserve"> PAGEREF _Toc472498822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43EA2">
        <w:rPr>
          <w:noProof/>
        </w:rPr>
        <w:fldChar w:fldCharType="begin"/>
      </w:r>
      <w:r>
        <w:rPr>
          <w:noProof/>
        </w:rPr>
        <w:instrText xml:space="preserve"> PAGEREF _Toc472498823 \h </w:instrText>
      </w:r>
      <w:r w:rsidR="00243EA2">
        <w:rPr>
          <w:noProof/>
        </w:rPr>
      </w:r>
      <w:r w:rsidR="00243EA2">
        <w:rPr>
          <w:noProof/>
        </w:rPr>
        <w:fldChar w:fldCharType="separate"/>
      </w:r>
      <w:r w:rsidR="00AF0D89">
        <w:rPr>
          <w:noProof/>
        </w:rPr>
        <w:t>14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43EA2">
        <w:rPr>
          <w:noProof/>
        </w:rPr>
        <w:fldChar w:fldCharType="begin"/>
      </w:r>
      <w:r>
        <w:rPr>
          <w:noProof/>
        </w:rPr>
        <w:instrText xml:space="preserve"> PAGEREF _Toc472498838 \h </w:instrText>
      </w:r>
      <w:r w:rsidR="00243EA2">
        <w:rPr>
          <w:noProof/>
        </w:rPr>
      </w:r>
      <w:r w:rsidR="00243EA2">
        <w:rPr>
          <w:noProof/>
        </w:rPr>
        <w:fldChar w:fldCharType="separate"/>
      </w:r>
      <w:r w:rsidR="00AF0D89">
        <w:rPr>
          <w:noProof/>
        </w:rPr>
        <w:t>31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43EA2">
        <w:rPr>
          <w:noProof/>
        </w:rPr>
        <w:fldChar w:fldCharType="begin"/>
      </w:r>
      <w:r>
        <w:rPr>
          <w:noProof/>
        </w:rPr>
        <w:instrText xml:space="preserve"> PAGEREF _Toc472498841 \h </w:instrText>
      </w:r>
      <w:r w:rsidR="00243EA2">
        <w:rPr>
          <w:noProof/>
        </w:rPr>
      </w:r>
      <w:r w:rsidR="00243EA2">
        <w:rPr>
          <w:noProof/>
        </w:rPr>
        <w:fldChar w:fldCharType="separate"/>
      </w:r>
      <w:r w:rsidR="00AF0D89">
        <w:rPr>
          <w:noProof/>
        </w:rPr>
        <w:t>31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43EA2">
        <w:rPr>
          <w:noProof/>
        </w:rPr>
        <w:fldChar w:fldCharType="begin"/>
      </w:r>
      <w:r>
        <w:rPr>
          <w:noProof/>
        </w:rPr>
        <w:instrText xml:space="preserve"> PAGEREF _Toc472498842 \h </w:instrText>
      </w:r>
      <w:r w:rsidR="00243EA2">
        <w:rPr>
          <w:noProof/>
        </w:rPr>
      </w:r>
      <w:r w:rsidR="00243EA2">
        <w:rPr>
          <w:noProof/>
        </w:rPr>
        <w:fldChar w:fldCharType="separate"/>
      </w:r>
      <w:r w:rsidR="00AF0D89">
        <w:rPr>
          <w:noProof/>
        </w:rPr>
        <w:t>32</w:t>
      </w:r>
      <w:r w:rsidR="00243EA2">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243EA2" w:rsidRPr="002A3D4F">
        <w:rPr>
          <w:noProof/>
        </w:rPr>
        <w:fldChar w:fldCharType="begin"/>
      </w:r>
      <w:r w:rsidRPr="002A3D4F">
        <w:rPr>
          <w:noProof/>
        </w:rPr>
        <w:instrText xml:space="preserve"> PAGEREF _Toc472498847 \h </w:instrText>
      </w:r>
      <w:r w:rsidR="00243EA2" w:rsidRPr="002A3D4F">
        <w:rPr>
          <w:noProof/>
        </w:rPr>
      </w:r>
      <w:r w:rsidR="00243EA2" w:rsidRPr="002A3D4F">
        <w:rPr>
          <w:noProof/>
        </w:rPr>
        <w:fldChar w:fldCharType="separate"/>
      </w:r>
      <w:r w:rsidR="00AF0D89">
        <w:rPr>
          <w:noProof/>
        </w:rPr>
        <w:t>34</w:t>
      </w:r>
      <w:r w:rsidR="00243EA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243EA2" w:rsidRPr="002A3D4F">
        <w:rPr>
          <w:noProof/>
        </w:rPr>
        <w:fldChar w:fldCharType="begin"/>
      </w:r>
      <w:r w:rsidRPr="002A3D4F">
        <w:rPr>
          <w:noProof/>
        </w:rPr>
        <w:instrText xml:space="preserve"> PAGEREF _Toc472498848 \h </w:instrText>
      </w:r>
      <w:r w:rsidR="00243EA2" w:rsidRPr="002A3D4F">
        <w:rPr>
          <w:noProof/>
        </w:rPr>
      </w:r>
      <w:r w:rsidR="00243EA2" w:rsidRPr="002A3D4F">
        <w:rPr>
          <w:noProof/>
        </w:rPr>
        <w:fldChar w:fldCharType="separate"/>
      </w:r>
      <w:r w:rsidR="00AF0D89">
        <w:rPr>
          <w:noProof/>
        </w:rPr>
        <w:t>35</w:t>
      </w:r>
      <w:r w:rsidR="00243EA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43EA2">
        <w:rPr>
          <w:noProof/>
        </w:rPr>
        <w:fldChar w:fldCharType="begin"/>
      </w:r>
      <w:r>
        <w:rPr>
          <w:noProof/>
        </w:rPr>
        <w:instrText xml:space="preserve"> PAGEREF _Toc472498849 \h </w:instrText>
      </w:r>
      <w:r w:rsidR="00243EA2">
        <w:rPr>
          <w:noProof/>
        </w:rPr>
      </w:r>
      <w:r w:rsidR="00243EA2">
        <w:rPr>
          <w:noProof/>
        </w:rPr>
        <w:fldChar w:fldCharType="separate"/>
      </w:r>
      <w:r w:rsidR="00AF0D89">
        <w:rPr>
          <w:noProof/>
        </w:rPr>
        <w:t>37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43EA2">
        <w:rPr>
          <w:noProof/>
        </w:rPr>
        <w:fldChar w:fldCharType="begin"/>
      </w:r>
      <w:r>
        <w:rPr>
          <w:noProof/>
        </w:rPr>
        <w:instrText xml:space="preserve"> PAGEREF _Toc472498850 \h </w:instrText>
      </w:r>
      <w:r w:rsidR="00243EA2">
        <w:rPr>
          <w:noProof/>
        </w:rPr>
      </w:r>
      <w:r w:rsidR="00243EA2">
        <w:rPr>
          <w:noProof/>
        </w:rPr>
        <w:fldChar w:fldCharType="separate"/>
      </w:r>
      <w:r w:rsidR="00AF0D89">
        <w:rPr>
          <w:noProof/>
        </w:rPr>
        <w:t>38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243EA2">
        <w:rPr>
          <w:noProof/>
        </w:rPr>
        <w:fldChar w:fldCharType="begin"/>
      </w:r>
      <w:r>
        <w:rPr>
          <w:noProof/>
        </w:rPr>
        <w:instrText xml:space="preserve"> PAGEREF _Toc472498851 \h </w:instrText>
      </w:r>
      <w:r w:rsidR="00243EA2">
        <w:rPr>
          <w:noProof/>
        </w:rPr>
      </w:r>
      <w:r w:rsidR="00243EA2">
        <w:rPr>
          <w:noProof/>
        </w:rPr>
        <w:fldChar w:fldCharType="separate"/>
      </w:r>
      <w:r w:rsidR="00AF0D89">
        <w:rPr>
          <w:noProof/>
        </w:rPr>
        <w:t>38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43EA2">
        <w:rPr>
          <w:noProof/>
        </w:rPr>
        <w:fldChar w:fldCharType="begin"/>
      </w:r>
      <w:r>
        <w:rPr>
          <w:noProof/>
        </w:rPr>
        <w:instrText xml:space="preserve"> PAGEREF _Toc472498852 \h </w:instrText>
      </w:r>
      <w:r w:rsidR="00243EA2">
        <w:rPr>
          <w:noProof/>
        </w:rPr>
      </w:r>
      <w:r w:rsidR="00243EA2">
        <w:rPr>
          <w:noProof/>
        </w:rPr>
        <w:fldChar w:fldCharType="separate"/>
      </w:r>
      <w:r w:rsidR="00AF0D89">
        <w:rPr>
          <w:noProof/>
        </w:rPr>
        <w:t>40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43EA2">
        <w:rPr>
          <w:noProof/>
        </w:rPr>
        <w:fldChar w:fldCharType="begin"/>
      </w:r>
      <w:r>
        <w:rPr>
          <w:noProof/>
        </w:rPr>
        <w:instrText xml:space="preserve"> PAGEREF _Toc472498853 \h </w:instrText>
      </w:r>
      <w:r w:rsidR="00243EA2">
        <w:rPr>
          <w:noProof/>
        </w:rPr>
      </w:r>
      <w:r w:rsidR="00243EA2">
        <w:rPr>
          <w:noProof/>
        </w:rPr>
        <w:fldChar w:fldCharType="separate"/>
      </w:r>
      <w:r w:rsidR="00AF0D89">
        <w:rPr>
          <w:noProof/>
        </w:rPr>
        <w:t>42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43EA2">
        <w:rPr>
          <w:noProof/>
        </w:rPr>
        <w:fldChar w:fldCharType="begin"/>
      </w:r>
      <w:r>
        <w:rPr>
          <w:noProof/>
        </w:rPr>
        <w:instrText xml:space="preserve"> PAGEREF _Toc472498854 \h </w:instrText>
      </w:r>
      <w:r w:rsidR="00243EA2">
        <w:rPr>
          <w:noProof/>
        </w:rPr>
      </w:r>
      <w:r w:rsidR="00243EA2">
        <w:rPr>
          <w:noProof/>
        </w:rPr>
        <w:fldChar w:fldCharType="separate"/>
      </w:r>
      <w:r w:rsidR="00AF0D89">
        <w:rPr>
          <w:noProof/>
        </w:rPr>
        <w:t>42</w:t>
      </w:r>
      <w:r w:rsidR="00243EA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43EA2">
        <w:rPr>
          <w:noProof/>
        </w:rPr>
        <w:fldChar w:fldCharType="begin"/>
      </w:r>
      <w:r>
        <w:rPr>
          <w:noProof/>
        </w:rPr>
        <w:instrText xml:space="preserve"> PAGEREF _Toc472498855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43EA2">
        <w:rPr>
          <w:noProof/>
        </w:rPr>
        <w:fldChar w:fldCharType="begin"/>
      </w:r>
      <w:r>
        <w:rPr>
          <w:noProof/>
        </w:rPr>
        <w:instrText xml:space="preserve"> PAGEREF _Toc472498856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43EA2">
        <w:rPr>
          <w:noProof/>
        </w:rPr>
        <w:fldChar w:fldCharType="begin"/>
      </w:r>
      <w:r>
        <w:rPr>
          <w:noProof/>
        </w:rPr>
        <w:instrText xml:space="preserve"> PAGEREF _Toc472498859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43EA2">
        <w:rPr>
          <w:noProof/>
        </w:rPr>
        <w:fldChar w:fldCharType="begin"/>
      </w:r>
      <w:r>
        <w:rPr>
          <w:noProof/>
        </w:rPr>
        <w:instrText xml:space="preserve"> PAGEREF _Toc472498862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43EA2">
        <w:rPr>
          <w:noProof/>
        </w:rPr>
        <w:fldChar w:fldCharType="begin"/>
      </w:r>
      <w:r>
        <w:rPr>
          <w:noProof/>
        </w:rPr>
        <w:instrText xml:space="preserve"> PAGEREF _Toc472498865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43EA2">
        <w:rPr>
          <w:noProof/>
        </w:rPr>
        <w:fldChar w:fldCharType="begin"/>
      </w:r>
      <w:r>
        <w:rPr>
          <w:noProof/>
        </w:rPr>
        <w:instrText xml:space="preserve"> PAGEREF _Toc472498868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43EA2">
        <w:rPr>
          <w:noProof/>
        </w:rPr>
        <w:fldChar w:fldCharType="begin"/>
      </w:r>
      <w:r>
        <w:rPr>
          <w:noProof/>
        </w:rPr>
        <w:instrText xml:space="preserve"> PAGEREF _Toc472498871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43EA2">
        <w:rPr>
          <w:noProof/>
        </w:rPr>
        <w:fldChar w:fldCharType="begin"/>
      </w:r>
      <w:r>
        <w:rPr>
          <w:noProof/>
        </w:rPr>
        <w:instrText xml:space="preserve"> PAGEREF _Toc472498873 \h </w:instrText>
      </w:r>
      <w:r w:rsidR="00243EA2">
        <w:rPr>
          <w:noProof/>
        </w:rPr>
      </w:r>
      <w:r w:rsidR="00243EA2">
        <w:rPr>
          <w:noProof/>
        </w:rPr>
        <w:fldChar w:fldCharType="separate"/>
      </w:r>
      <w:r w:rsidR="00AF0D89">
        <w:rPr>
          <w:noProof/>
        </w:rPr>
        <w:t>45</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43EA2">
        <w:rPr>
          <w:noProof/>
        </w:rPr>
        <w:fldChar w:fldCharType="begin"/>
      </w:r>
      <w:r>
        <w:rPr>
          <w:noProof/>
        </w:rPr>
        <w:instrText xml:space="preserve"> PAGEREF _Toc472498874 \h </w:instrText>
      </w:r>
      <w:r w:rsidR="00243EA2">
        <w:rPr>
          <w:noProof/>
        </w:rPr>
      </w:r>
      <w:r w:rsidR="00243EA2">
        <w:rPr>
          <w:noProof/>
        </w:rPr>
        <w:fldChar w:fldCharType="separate"/>
      </w:r>
      <w:r w:rsidR="00AF0D89">
        <w:rPr>
          <w:noProof/>
        </w:rPr>
        <w:t>45</w:t>
      </w:r>
      <w:r w:rsidR="00243EA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43EA2">
        <w:rPr>
          <w:noProof/>
        </w:rPr>
        <w:fldChar w:fldCharType="begin"/>
      </w:r>
      <w:r>
        <w:rPr>
          <w:noProof/>
        </w:rPr>
        <w:instrText xml:space="preserve"> PAGEREF _Toc472498877 \h </w:instrText>
      </w:r>
      <w:r w:rsidR="00243EA2">
        <w:rPr>
          <w:noProof/>
        </w:rPr>
      </w:r>
      <w:r w:rsidR="00243EA2">
        <w:rPr>
          <w:noProof/>
        </w:rPr>
        <w:fldChar w:fldCharType="separate"/>
      </w:r>
      <w:r w:rsidR="00AF0D89">
        <w:rPr>
          <w:noProof/>
        </w:rPr>
        <w:t>49</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243EA2">
        <w:rPr>
          <w:noProof/>
        </w:rPr>
        <w:fldChar w:fldCharType="begin"/>
      </w:r>
      <w:r>
        <w:rPr>
          <w:noProof/>
        </w:rPr>
        <w:instrText xml:space="preserve"> PAGEREF _Toc472498879 \h </w:instrText>
      </w:r>
      <w:r w:rsidR="00243EA2">
        <w:rPr>
          <w:noProof/>
        </w:rPr>
      </w:r>
      <w:r w:rsidR="00243EA2">
        <w:rPr>
          <w:noProof/>
        </w:rPr>
        <w:fldChar w:fldCharType="separate"/>
      </w:r>
      <w:r w:rsidR="00AF0D89">
        <w:rPr>
          <w:noProof/>
        </w:rPr>
        <w:t>51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43EA2">
        <w:rPr>
          <w:noProof/>
        </w:rPr>
        <w:fldChar w:fldCharType="begin"/>
      </w:r>
      <w:r>
        <w:rPr>
          <w:noProof/>
        </w:rPr>
        <w:instrText xml:space="preserve"> PAGEREF _Toc472498882 \h </w:instrText>
      </w:r>
      <w:r w:rsidR="00243EA2">
        <w:rPr>
          <w:noProof/>
        </w:rPr>
      </w:r>
      <w:r w:rsidR="00243EA2">
        <w:rPr>
          <w:noProof/>
        </w:rPr>
        <w:fldChar w:fldCharType="separate"/>
      </w:r>
      <w:r w:rsidR="00AF0D89">
        <w:rPr>
          <w:noProof/>
        </w:rPr>
        <w:t>55</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43EA2">
        <w:rPr>
          <w:noProof/>
        </w:rPr>
        <w:fldChar w:fldCharType="begin"/>
      </w:r>
      <w:r>
        <w:rPr>
          <w:noProof/>
        </w:rPr>
        <w:instrText xml:space="preserve"> PAGEREF _Toc472498885 \h </w:instrText>
      </w:r>
      <w:r w:rsidR="00243EA2">
        <w:rPr>
          <w:noProof/>
        </w:rPr>
      </w:r>
      <w:r w:rsidR="00243EA2">
        <w:rPr>
          <w:noProof/>
        </w:rPr>
        <w:fldChar w:fldCharType="separate"/>
      </w:r>
      <w:r w:rsidR="00AF0D89">
        <w:rPr>
          <w:noProof/>
        </w:rPr>
        <w:t>57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43EA2">
        <w:rPr>
          <w:noProof/>
        </w:rPr>
        <w:fldChar w:fldCharType="begin"/>
      </w:r>
      <w:r>
        <w:rPr>
          <w:noProof/>
        </w:rPr>
        <w:instrText xml:space="preserve"> PAGEREF _Toc472498888 \h </w:instrText>
      </w:r>
      <w:r w:rsidR="00243EA2">
        <w:rPr>
          <w:noProof/>
        </w:rPr>
      </w:r>
      <w:r w:rsidR="00243EA2">
        <w:rPr>
          <w:noProof/>
        </w:rPr>
        <w:fldChar w:fldCharType="separate"/>
      </w:r>
      <w:r w:rsidR="00AF0D89">
        <w:rPr>
          <w:noProof/>
        </w:rPr>
        <w:t>59</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43EA2">
        <w:rPr>
          <w:noProof/>
        </w:rPr>
        <w:fldChar w:fldCharType="begin"/>
      </w:r>
      <w:r>
        <w:rPr>
          <w:noProof/>
        </w:rPr>
        <w:instrText xml:space="preserve"> PAGEREF _Toc472498891 \h </w:instrText>
      </w:r>
      <w:r w:rsidR="00243EA2">
        <w:rPr>
          <w:noProof/>
        </w:rPr>
      </w:r>
      <w:r w:rsidR="00243EA2">
        <w:rPr>
          <w:noProof/>
        </w:rPr>
        <w:fldChar w:fldCharType="separate"/>
      </w:r>
      <w:r w:rsidR="00AF0D89">
        <w:rPr>
          <w:noProof/>
        </w:rPr>
        <w:t>61</w:t>
      </w:r>
      <w:r w:rsidR="00243EA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43EA2">
        <w:rPr>
          <w:noProof/>
        </w:rPr>
        <w:fldChar w:fldCharType="begin"/>
      </w:r>
      <w:r>
        <w:rPr>
          <w:noProof/>
        </w:rPr>
        <w:instrText xml:space="preserve"> PAGEREF _Toc472498893 \h </w:instrText>
      </w:r>
      <w:r w:rsidR="00243EA2">
        <w:rPr>
          <w:noProof/>
        </w:rPr>
      </w:r>
      <w:r w:rsidR="00243EA2">
        <w:rPr>
          <w:noProof/>
        </w:rPr>
        <w:fldChar w:fldCharType="separate"/>
      </w:r>
      <w:r w:rsidR="00AF0D89">
        <w:rPr>
          <w:noProof/>
        </w:rPr>
        <w:t>62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43EA2">
        <w:rPr>
          <w:noProof/>
        </w:rPr>
        <w:fldChar w:fldCharType="begin"/>
      </w:r>
      <w:r>
        <w:rPr>
          <w:noProof/>
        </w:rPr>
        <w:instrText xml:space="preserve"> PAGEREF _Toc472498895 \h </w:instrText>
      </w:r>
      <w:r w:rsidR="00243EA2">
        <w:rPr>
          <w:noProof/>
        </w:rPr>
      </w:r>
      <w:r w:rsidR="00243EA2">
        <w:rPr>
          <w:noProof/>
        </w:rPr>
        <w:fldChar w:fldCharType="separate"/>
      </w:r>
      <w:r w:rsidR="00AF0D89">
        <w:rPr>
          <w:noProof/>
        </w:rPr>
        <w:t>68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43EA2">
        <w:rPr>
          <w:noProof/>
        </w:rPr>
        <w:fldChar w:fldCharType="begin"/>
      </w:r>
      <w:r>
        <w:rPr>
          <w:noProof/>
        </w:rPr>
        <w:instrText xml:space="preserve"> PAGEREF _Toc472498898 \h </w:instrText>
      </w:r>
      <w:r w:rsidR="00243EA2">
        <w:rPr>
          <w:noProof/>
        </w:rPr>
      </w:r>
      <w:r w:rsidR="00243EA2">
        <w:rPr>
          <w:noProof/>
        </w:rPr>
        <w:fldChar w:fldCharType="separate"/>
      </w:r>
      <w:r w:rsidR="00AF0D89">
        <w:rPr>
          <w:noProof/>
        </w:rPr>
        <w:t>70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43EA2">
        <w:rPr>
          <w:noProof/>
        </w:rPr>
        <w:fldChar w:fldCharType="begin"/>
      </w:r>
      <w:r>
        <w:rPr>
          <w:noProof/>
        </w:rPr>
        <w:instrText xml:space="preserve"> PAGEREF _Toc472498901 \h </w:instrText>
      </w:r>
      <w:r w:rsidR="00243EA2">
        <w:rPr>
          <w:noProof/>
        </w:rPr>
      </w:r>
      <w:r w:rsidR="00243EA2">
        <w:rPr>
          <w:noProof/>
        </w:rPr>
        <w:fldChar w:fldCharType="separate"/>
      </w:r>
      <w:r w:rsidR="00AF0D89">
        <w:rPr>
          <w:noProof/>
        </w:rPr>
        <w:t>72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43EA2">
        <w:rPr>
          <w:noProof/>
        </w:rPr>
        <w:fldChar w:fldCharType="begin"/>
      </w:r>
      <w:r>
        <w:rPr>
          <w:noProof/>
        </w:rPr>
        <w:instrText xml:space="preserve"> PAGEREF _Toc472498904 \h </w:instrText>
      </w:r>
      <w:r w:rsidR="00243EA2">
        <w:rPr>
          <w:noProof/>
        </w:rPr>
      </w:r>
      <w:r w:rsidR="00243EA2">
        <w:rPr>
          <w:noProof/>
        </w:rPr>
        <w:fldChar w:fldCharType="separate"/>
      </w:r>
      <w:r w:rsidR="00AF0D89">
        <w:rPr>
          <w:noProof/>
        </w:rPr>
        <w:t>74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43EA2">
        <w:rPr>
          <w:noProof/>
        </w:rPr>
        <w:fldChar w:fldCharType="begin"/>
      </w:r>
      <w:r>
        <w:rPr>
          <w:noProof/>
        </w:rPr>
        <w:instrText xml:space="preserve"> PAGEREF _Toc472498907 \h </w:instrText>
      </w:r>
      <w:r w:rsidR="00243EA2">
        <w:rPr>
          <w:noProof/>
        </w:rPr>
      </w:r>
      <w:r w:rsidR="00243EA2">
        <w:rPr>
          <w:noProof/>
        </w:rPr>
        <w:fldChar w:fldCharType="separate"/>
      </w:r>
      <w:r w:rsidR="00AF0D89">
        <w:rPr>
          <w:noProof/>
        </w:rPr>
        <w:t>77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43EA2">
        <w:rPr>
          <w:noProof/>
        </w:rPr>
        <w:fldChar w:fldCharType="begin"/>
      </w:r>
      <w:r>
        <w:rPr>
          <w:noProof/>
        </w:rPr>
        <w:instrText xml:space="preserve"> PAGEREF _Toc472498912 \h </w:instrText>
      </w:r>
      <w:r w:rsidR="00243EA2">
        <w:rPr>
          <w:noProof/>
        </w:rPr>
      </w:r>
      <w:r w:rsidR="00243EA2">
        <w:rPr>
          <w:noProof/>
        </w:rPr>
        <w:fldChar w:fldCharType="separate"/>
      </w:r>
      <w:r w:rsidR="00AF0D89">
        <w:rPr>
          <w:noProof/>
        </w:rPr>
        <w:t>81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43EA2">
        <w:rPr>
          <w:noProof/>
        </w:rPr>
        <w:fldChar w:fldCharType="begin"/>
      </w:r>
      <w:r>
        <w:rPr>
          <w:noProof/>
        </w:rPr>
        <w:instrText xml:space="preserve"> PAGEREF _Toc472498915 \h </w:instrText>
      </w:r>
      <w:r w:rsidR="00243EA2">
        <w:rPr>
          <w:noProof/>
        </w:rPr>
      </w:r>
      <w:r w:rsidR="00243EA2">
        <w:rPr>
          <w:noProof/>
        </w:rPr>
        <w:fldChar w:fldCharType="separate"/>
      </w:r>
      <w:r w:rsidR="00AF0D89">
        <w:rPr>
          <w:noProof/>
        </w:rPr>
        <w:t>84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43EA2">
        <w:rPr>
          <w:noProof/>
        </w:rPr>
        <w:fldChar w:fldCharType="begin"/>
      </w:r>
      <w:r>
        <w:rPr>
          <w:noProof/>
        </w:rPr>
        <w:instrText xml:space="preserve"> PAGEREF _Toc472498918 \h </w:instrText>
      </w:r>
      <w:r w:rsidR="00243EA2">
        <w:rPr>
          <w:noProof/>
        </w:rPr>
      </w:r>
      <w:r w:rsidR="00243EA2">
        <w:rPr>
          <w:noProof/>
        </w:rPr>
        <w:fldChar w:fldCharType="separate"/>
      </w:r>
      <w:r w:rsidR="00AF0D89">
        <w:rPr>
          <w:noProof/>
        </w:rPr>
        <w:t>86</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43EA2">
        <w:rPr>
          <w:noProof/>
        </w:rPr>
        <w:fldChar w:fldCharType="begin"/>
      </w:r>
      <w:r>
        <w:rPr>
          <w:noProof/>
        </w:rPr>
        <w:instrText xml:space="preserve"> PAGEREF _Toc472498921 \h </w:instrText>
      </w:r>
      <w:r w:rsidR="00243EA2">
        <w:rPr>
          <w:noProof/>
        </w:rPr>
      </w:r>
      <w:r w:rsidR="00243EA2">
        <w:rPr>
          <w:noProof/>
        </w:rPr>
        <w:fldChar w:fldCharType="separate"/>
      </w:r>
      <w:r w:rsidR="00AF0D89">
        <w:rPr>
          <w:noProof/>
        </w:rPr>
        <w:t>88</w:t>
      </w:r>
      <w:r w:rsidR="00243EA2">
        <w:rPr>
          <w:noProof/>
        </w:rPr>
        <w:fldChar w:fldCharType="end"/>
      </w:r>
    </w:p>
    <w:p w:rsidR="00717F60" w:rsidRPr="00066ED2" w:rsidRDefault="00243EA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66ED2">
        <w:rPr>
          <w:sz w:val="24"/>
          <w:szCs w:val="24"/>
        </w:rPr>
        <w:fldChar w:fldCharType="end"/>
      </w:r>
    </w:p>
    <w:p w:rsidR="00717F60" w:rsidRPr="001626E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98788"/>
      <w:bookmarkEnd w:id="6"/>
      <w:r w:rsidRPr="001626EB">
        <w:rPr>
          <w:szCs w:val="24"/>
        </w:rPr>
        <w:lastRenderedPageBreak/>
        <w:t>Общие положения</w:t>
      </w:r>
      <w:bookmarkEnd w:id="7"/>
    </w:p>
    <w:p w:rsidR="00717F60" w:rsidRPr="001626EB" w:rsidRDefault="00717F60" w:rsidP="00E722B6">
      <w:pPr>
        <w:pStyle w:val="2"/>
        <w:tabs>
          <w:tab w:val="clear" w:pos="1700"/>
          <w:tab w:val="left" w:pos="567"/>
        </w:tabs>
        <w:spacing w:line="264" w:lineRule="auto"/>
      </w:pPr>
      <w:bookmarkStart w:id="8" w:name="__RefHeading__393_1298132286"/>
      <w:bookmarkStart w:id="9" w:name="_Toc472498789"/>
      <w:bookmarkEnd w:id="8"/>
      <w:r w:rsidRPr="001626EB">
        <w:t>Общие сведения о процедуре запроса предложений</w:t>
      </w:r>
      <w:bookmarkEnd w:id="9"/>
    </w:p>
    <w:p w:rsidR="005B75A6" w:rsidRPr="001626EB" w:rsidRDefault="00717F60"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1626EB">
        <w:rPr>
          <w:iCs/>
          <w:sz w:val="24"/>
          <w:szCs w:val="24"/>
        </w:rPr>
        <w:t xml:space="preserve">Заказчик, являющийся Организатором запроса предложений </w:t>
      </w:r>
      <w:r w:rsidR="007556FF" w:rsidRPr="001626EB">
        <w:rPr>
          <w:iCs/>
          <w:sz w:val="24"/>
          <w:szCs w:val="24"/>
        </w:rPr>
        <w:t>– ПАО «МРСК Центра» (далее – Заказчик или Организатор)</w:t>
      </w:r>
      <w:r w:rsidRPr="001626EB">
        <w:rPr>
          <w:iCs/>
          <w:sz w:val="24"/>
          <w:szCs w:val="24"/>
        </w:rPr>
        <w:t xml:space="preserve"> (почтовый адрес:</w:t>
      </w:r>
      <w:proofErr w:type="gramEnd"/>
      <w:r w:rsidR="007556FF" w:rsidRPr="001626EB">
        <w:rPr>
          <w:iCs/>
          <w:sz w:val="24"/>
          <w:szCs w:val="24"/>
        </w:rPr>
        <w:t xml:space="preserve"> РФ, 127018, г. Москва, ул. 2-я Ямская, 4</w:t>
      </w:r>
      <w:r w:rsidR="00EC1043" w:rsidRPr="001626EB">
        <w:rPr>
          <w:iCs/>
          <w:sz w:val="24"/>
          <w:szCs w:val="24"/>
        </w:rPr>
        <w:t>, с</w:t>
      </w:r>
      <w:r w:rsidRPr="001626EB">
        <w:rPr>
          <w:iCs/>
          <w:sz w:val="24"/>
          <w:szCs w:val="24"/>
        </w:rPr>
        <w:t xml:space="preserve">екретарь Закупочной комиссии – </w:t>
      </w:r>
      <w:r w:rsidR="00784440" w:rsidRPr="001626E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784440" w:rsidRPr="001626EB">
        <w:rPr>
          <w:sz w:val="24"/>
          <w:szCs w:val="24"/>
        </w:rPr>
        <w:t xml:space="preserve">адрес электронной почты: </w:t>
      </w:r>
      <w:hyperlink r:id="rId18" w:history="1">
        <w:r w:rsidR="00784440" w:rsidRPr="001626EB">
          <w:rPr>
            <w:rStyle w:val="a7"/>
            <w:iCs/>
            <w:sz w:val="24"/>
            <w:szCs w:val="24"/>
            <w:lang w:val="en-US"/>
          </w:rPr>
          <w:t>Koroleva</w:t>
        </w:r>
        <w:r w:rsidR="00784440" w:rsidRPr="001626EB">
          <w:rPr>
            <w:rStyle w:val="a7"/>
            <w:iCs/>
            <w:sz w:val="24"/>
            <w:szCs w:val="24"/>
          </w:rPr>
          <w:t>.</w:t>
        </w:r>
        <w:r w:rsidR="00784440" w:rsidRPr="001626EB">
          <w:rPr>
            <w:rStyle w:val="a7"/>
            <w:iCs/>
            <w:sz w:val="24"/>
            <w:szCs w:val="24"/>
            <w:lang w:val="en-US"/>
          </w:rPr>
          <w:t>EM</w:t>
        </w:r>
        <w:r w:rsidR="00784440" w:rsidRPr="001626EB">
          <w:rPr>
            <w:rStyle w:val="a7"/>
            <w:sz w:val="24"/>
            <w:szCs w:val="24"/>
          </w:rPr>
          <w:t>@mrsk-1.ru</w:t>
        </w:r>
      </w:hyperlink>
      <w:r w:rsidR="00784440" w:rsidRPr="001626EB">
        <w:rPr>
          <w:iCs/>
          <w:sz w:val="24"/>
          <w:szCs w:val="24"/>
        </w:rPr>
        <w:t>, ответственное лицо –</w:t>
      </w:r>
      <w:r w:rsidR="00784440" w:rsidRPr="001626EB">
        <w:rPr>
          <w:sz w:val="24"/>
          <w:szCs w:val="24"/>
        </w:rPr>
        <w:t xml:space="preserve"> Фомин Роман Владимирович, контактный телефон - (4822) 33-62-35, адрес электронной почты: </w:t>
      </w:r>
      <w:hyperlink r:id="rId19" w:history="1">
        <w:r w:rsidR="00784440" w:rsidRPr="001626EB">
          <w:rPr>
            <w:rStyle w:val="a7"/>
            <w:sz w:val="24"/>
            <w:szCs w:val="24"/>
            <w:lang w:val="en-US"/>
          </w:rPr>
          <w:t>Fomin</w:t>
        </w:r>
        <w:r w:rsidR="00784440" w:rsidRPr="001626EB">
          <w:rPr>
            <w:rStyle w:val="a7"/>
            <w:sz w:val="24"/>
            <w:szCs w:val="24"/>
          </w:rPr>
          <w:t>.</w:t>
        </w:r>
        <w:r w:rsidR="00784440" w:rsidRPr="001626EB">
          <w:rPr>
            <w:rStyle w:val="a7"/>
            <w:sz w:val="24"/>
            <w:szCs w:val="24"/>
            <w:lang w:val="en-US"/>
          </w:rPr>
          <w:t>RV</w:t>
        </w:r>
        <w:r w:rsidR="00784440" w:rsidRPr="001626EB">
          <w:rPr>
            <w:rStyle w:val="a7"/>
            <w:sz w:val="24"/>
            <w:szCs w:val="24"/>
          </w:rPr>
          <w:t>@mrsk-1.ru</w:t>
        </w:r>
      </w:hyperlink>
      <w:r w:rsidR="00784440" w:rsidRPr="001626EB">
        <w:rPr>
          <w:rStyle w:val="a7"/>
          <w:sz w:val="24"/>
          <w:szCs w:val="24"/>
          <w:u w:val="none"/>
        </w:rPr>
        <w:t>.</w:t>
      </w:r>
      <w:r w:rsidR="00862664" w:rsidRPr="001626EB">
        <w:rPr>
          <w:sz w:val="24"/>
          <w:szCs w:val="24"/>
        </w:rPr>
        <w:t xml:space="preserve"> </w:t>
      </w:r>
      <w:proofErr w:type="gramStart"/>
      <w:r w:rsidR="004B5EB3" w:rsidRPr="001626EB">
        <w:rPr>
          <w:iCs/>
          <w:sz w:val="24"/>
          <w:szCs w:val="24"/>
        </w:rPr>
        <w:t>Извещени</w:t>
      </w:r>
      <w:r w:rsidRPr="001626EB">
        <w:rPr>
          <w:iCs/>
          <w:sz w:val="24"/>
          <w:szCs w:val="24"/>
        </w:rPr>
        <w:t>ем</w:t>
      </w:r>
      <w:r w:rsidRPr="001626EB">
        <w:rPr>
          <w:sz w:val="24"/>
          <w:szCs w:val="24"/>
        </w:rPr>
        <w:t xml:space="preserve"> о проведении открытого </w:t>
      </w:r>
      <w:r w:rsidRPr="001626EB">
        <w:rPr>
          <w:iCs/>
          <w:sz w:val="24"/>
          <w:szCs w:val="24"/>
        </w:rPr>
        <w:t>запроса предложений</w:t>
      </w:r>
      <w:r w:rsidRPr="001626EB">
        <w:rPr>
          <w:sz w:val="24"/>
          <w:szCs w:val="24"/>
        </w:rPr>
        <w:t xml:space="preserve">, опубликованным </w:t>
      </w:r>
      <w:r w:rsidRPr="001626EB">
        <w:rPr>
          <w:b/>
          <w:sz w:val="24"/>
          <w:szCs w:val="24"/>
        </w:rPr>
        <w:t>«</w:t>
      </w:r>
      <w:r w:rsidR="00CB52DD">
        <w:rPr>
          <w:b/>
          <w:sz w:val="24"/>
          <w:szCs w:val="24"/>
        </w:rPr>
        <w:t>23</w:t>
      </w:r>
      <w:r w:rsidRPr="001626EB">
        <w:rPr>
          <w:b/>
          <w:sz w:val="24"/>
          <w:szCs w:val="24"/>
        </w:rPr>
        <w:t xml:space="preserve">» </w:t>
      </w:r>
      <w:r w:rsidR="00CB52DD">
        <w:rPr>
          <w:b/>
          <w:sz w:val="24"/>
          <w:szCs w:val="24"/>
        </w:rPr>
        <w:t>ноября</w:t>
      </w:r>
      <w:r w:rsidRPr="001626EB">
        <w:rPr>
          <w:b/>
          <w:sz w:val="24"/>
          <w:szCs w:val="24"/>
        </w:rPr>
        <w:t xml:space="preserve"> </w:t>
      </w:r>
      <w:r w:rsidR="002C027D" w:rsidRPr="001626EB">
        <w:rPr>
          <w:b/>
          <w:sz w:val="24"/>
          <w:szCs w:val="24"/>
        </w:rPr>
        <w:t>2017</w:t>
      </w:r>
      <w:r w:rsidRPr="001626EB">
        <w:rPr>
          <w:b/>
          <w:sz w:val="24"/>
          <w:szCs w:val="24"/>
        </w:rPr>
        <w:t xml:space="preserve"> г.</w:t>
      </w:r>
      <w:r w:rsidRPr="001626EB">
        <w:rPr>
          <w:sz w:val="24"/>
          <w:szCs w:val="24"/>
        </w:rPr>
        <w:t xml:space="preserve"> на официальном сайте (</w:t>
      </w:r>
      <w:hyperlink r:id="rId20" w:history="1">
        <w:r w:rsidR="00345CCA" w:rsidRPr="001626EB">
          <w:rPr>
            <w:rStyle w:val="a7"/>
            <w:color w:val="auto"/>
            <w:sz w:val="24"/>
            <w:szCs w:val="24"/>
          </w:rPr>
          <w:t>www.zakupki.</w:t>
        </w:r>
        <w:r w:rsidR="00345CCA" w:rsidRPr="001626EB">
          <w:rPr>
            <w:rStyle w:val="a7"/>
            <w:color w:val="auto"/>
            <w:sz w:val="24"/>
            <w:szCs w:val="24"/>
            <w:lang w:val="en-US"/>
          </w:rPr>
          <w:t>gov</w:t>
        </w:r>
        <w:r w:rsidR="00345CCA" w:rsidRPr="001626EB">
          <w:rPr>
            <w:rStyle w:val="a7"/>
            <w:color w:val="auto"/>
            <w:sz w:val="24"/>
            <w:szCs w:val="24"/>
          </w:rPr>
          <w:t>.ru</w:t>
        </w:r>
      </w:hyperlink>
      <w:r w:rsidRPr="001626EB">
        <w:rPr>
          <w:sz w:val="24"/>
          <w:szCs w:val="24"/>
        </w:rPr>
        <w:t>),</w:t>
      </w:r>
      <w:r w:rsidR="009D7F01" w:rsidRPr="001626EB">
        <w:rPr>
          <w:iCs/>
          <w:sz w:val="24"/>
          <w:szCs w:val="24"/>
        </w:rPr>
        <w:t xml:space="preserve"> </w:t>
      </w:r>
      <w:r w:rsidR="009D7F01" w:rsidRPr="001626EB">
        <w:rPr>
          <w:sz w:val="24"/>
          <w:szCs w:val="24"/>
        </w:rPr>
        <w:t xml:space="preserve">на сайте </w:t>
      </w:r>
      <w:r w:rsidR="007556FF" w:rsidRPr="001626EB">
        <w:rPr>
          <w:iCs/>
          <w:sz w:val="24"/>
          <w:szCs w:val="24"/>
        </w:rPr>
        <w:t>ПАО «МРСК Центра»</w:t>
      </w:r>
      <w:r w:rsidR="009D7F01" w:rsidRPr="001626EB">
        <w:rPr>
          <w:sz w:val="24"/>
          <w:szCs w:val="24"/>
        </w:rPr>
        <w:t xml:space="preserve"> (</w:t>
      </w:r>
      <w:hyperlink r:id="rId21" w:history="1">
        <w:r w:rsidR="007556FF" w:rsidRPr="001626EB">
          <w:rPr>
            <w:rStyle w:val="a7"/>
            <w:color w:val="auto"/>
            <w:sz w:val="24"/>
            <w:szCs w:val="24"/>
          </w:rPr>
          <w:t>www.mrsk-1.ru</w:t>
        </w:r>
      </w:hyperlink>
      <w:r w:rsidR="00862664" w:rsidRPr="001626EB">
        <w:rPr>
          <w:sz w:val="24"/>
          <w:szCs w:val="24"/>
        </w:rPr>
        <w:t>)</w:t>
      </w:r>
      <w:r w:rsidR="00702B2C" w:rsidRPr="001626EB">
        <w:rPr>
          <w:sz w:val="24"/>
          <w:szCs w:val="24"/>
        </w:rPr>
        <w:t xml:space="preserve">, на сайте ЭТП, указанном в п. </w:t>
      </w:r>
      <w:r w:rsidR="00C35E5C" w:rsidRPr="001626EB">
        <w:rPr>
          <w:sz w:val="24"/>
          <w:szCs w:val="24"/>
        </w:rPr>
        <w:fldChar w:fldCharType="begin"/>
      </w:r>
      <w:r w:rsidR="00C35E5C" w:rsidRPr="001626EB">
        <w:rPr>
          <w:sz w:val="24"/>
          <w:szCs w:val="24"/>
        </w:rPr>
        <w:instrText xml:space="preserve"> REF _Ref440269836 \r \h  \* MERGEFORMAT </w:instrText>
      </w:r>
      <w:r w:rsidR="00C35E5C" w:rsidRPr="001626EB">
        <w:rPr>
          <w:sz w:val="24"/>
          <w:szCs w:val="24"/>
        </w:rPr>
      </w:r>
      <w:r w:rsidR="00C35E5C" w:rsidRPr="001626EB">
        <w:rPr>
          <w:sz w:val="24"/>
          <w:szCs w:val="24"/>
        </w:rPr>
        <w:fldChar w:fldCharType="separate"/>
      </w:r>
      <w:r w:rsidR="00D74ED6" w:rsidRPr="001626EB">
        <w:rPr>
          <w:sz w:val="24"/>
          <w:szCs w:val="24"/>
        </w:rPr>
        <w:t>1.1.2</w:t>
      </w:r>
      <w:r w:rsidR="00C35E5C" w:rsidRPr="001626EB">
        <w:rPr>
          <w:sz w:val="24"/>
          <w:szCs w:val="24"/>
        </w:rPr>
        <w:fldChar w:fldCharType="end"/>
      </w:r>
      <w:r w:rsidR="00702B2C" w:rsidRPr="001626EB">
        <w:rPr>
          <w:sz w:val="24"/>
          <w:szCs w:val="24"/>
        </w:rPr>
        <w:t xml:space="preserve"> настоящей Документации, </w:t>
      </w:r>
      <w:r w:rsidR="009A7733" w:rsidRPr="001626EB">
        <w:rPr>
          <w:iCs/>
          <w:sz w:val="24"/>
          <w:szCs w:val="24"/>
        </w:rPr>
        <w:t xml:space="preserve"> </w:t>
      </w:r>
      <w:r w:rsidRPr="001626EB">
        <w:rPr>
          <w:iCs/>
          <w:sz w:val="24"/>
          <w:szCs w:val="24"/>
        </w:rPr>
        <w:t>приг</w:t>
      </w:r>
      <w:r w:rsidRPr="001626EB">
        <w:rPr>
          <w:sz w:val="24"/>
          <w:szCs w:val="24"/>
        </w:rPr>
        <w:t>ласило юридических лиц</w:t>
      </w:r>
      <w:r w:rsidR="005B75A6" w:rsidRPr="001626EB">
        <w:rPr>
          <w:sz w:val="24"/>
          <w:szCs w:val="24"/>
        </w:rPr>
        <w:t xml:space="preserve"> и физических лиц (в т.</w:t>
      </w:r>
      <w:r w:rsidR="003129D4" w:rsidRPr="001626EB">
        <w:rPr>
          <w:sz w:val="24"/>
          <w:szCs w:val="24"/>
        </w:rPr>
        <w:t xml:space="preserve"> </w:t>
      </w:r>
      <w:r w:rsidR="005B75A6" w:rsidRPr="001626EB">
        <w:rPr>
          <w:sz w:val="24"/>
          <w:szCs w:val="24"/>
        </w:rPr>
        <w:t>ч. индивидуальных предпринимателей)</w:t>
      </w:r>
      <w:r w:rsidR="009D7F01" w:rsidRPr="001626EB">
        <w:rPr>
          <w:sz w:val="24"/>
          <w:szCs w:val="24"/>
        </w:rPr>
        <w:t xml:space="preserve"> </w:t>
      </w:r>
      <w:r w:rsidR="00D15381" w:rsidRPr="001626EB">
        <w:rPr>
          <w:sz w:val="24"/>
          <w:szCs w:val="24"/>
        </w:rPr>
        <w:t xml:space="preserve">(далее – Участники) </w:t>
      </w:r>
      <w:r w:rsidR="004B5EB3" w:rsidRPr="001626EB">
        <w:rPr>
          <w:sz w:val="24"/>
          <w:szCs w:val="24"/>
        </w:rPr>
        <w:t>к участию в процедуре О</w:t>
      </w:r>
      <w:r w:rsidRPr="001626EB">
        <w:rPr>
          <w:sz w:val="24"/>
          <w:szCs w:val="24"/>
        </w:rPr>
        <w:t xml:space="preserve">ткрытого запроса предложений (далее – запрос предложений) </w:t>
      </w:r>
      <w:bookmarkEnd w:id="10"/>
      <w:r w:rsidR="004B5EB3" w:rsidRPr="001626EB">
        <w:rPr>
          <w:sz w:val="24"/>
          <w:szCs w:val="24"/>
        </w:rPr>
        <w:t>на право</w:t>
      </w:r>
      <w:proofErr w:type="gramEnd"/>
      <w:r w:rsidR="004B5EB3" w:rsidRPr="001626EB">
        <w:rPr>
          <w:sz w:val="24"/>
          <w:szCs w:val="24"/>
        </w:rPr>
        <w:t xml:space="preserve"> заключения </w:t>
      </w:r>
      <w:r w:rsidR="00784440" w:rsidRPr="001626EB">
        <w:rPr>
          <w:color w:val="000000"/>
          <w:sz w:val="24"/>
          <w:szCs w:val="24"/>
        </w:rPr>
        <w:t xml:space="preserve">Договора на </w:t>
      </w:r>
      <w:r w:rsidR="00EE234D" w:rsidRPr="001626EB">
        <w:rPr>
          <w:sz w:val="24"/>
          <w:szCs w:val="24"/>
        </w:rPr>
        <w:t>поставку расходных материалов и запчастей</w:t>
      </w:r>
      <w:r w:rsidR="00784440" w:rsidRPr="001626EB">
        <w:rPr>
          <w:color w:val="000000"/>
          <w:sz w:val="24"/>
          <w:szCs w:val="24"/>
        </w:rPr>
        <w:t xml:space="preserve"> для нужд ПАО «МРСК Центра» (филиала  «Тверьэнерго»)</w:t>
      </w:r>
      <w:r w:rsidRPr="001626EB">
        <w:rPr>
          <w:sz w:val="24"/>
          <w:szCs w:val="24"/>
        </w:rPr>
        <w:t>.</w:t>
      </w:r>
      <w:bookmarkEnd w:id="11"/>
      <w:bookmarkEnd w:id="12"/>
      <w:bookmarkEnd w:id="13"/>
    </w:p>
    <w:p w:rsidR="00717F60" w:rsidRPr="001626EB" w:rsidRDefault="00717F60"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4" w:name="_Ref440269836"/>
      <w:r w:rsidRPr="001626EB">
        <w:rPr>
          <w:sz w:val="24"/>
          <w:szCs w:val="24"/>
        </w:rPr>
        <w:t xml:space="preserve">Настоящий </w:t>
      </w:r>
      <w:r w:rsidR="004B5EB3" w:rsidRPr="001626EB">
        <w:rPr>
          <w:sz w:val="24"/>
          <w:szCs w:val="24"/>
        </w:rPr>
        <w:t>З</w:t>
      </w:r>
      <w:r w:rsidRPr="001626EB">
        <w:rPr>
          <w:sz w:val="24"/>
          <w:szCs w:val="24"/>
        </w:rPr>
        <w:t xml:space="preserve">апрос предложений проводится в соответствии с правилами и с использованием функционала </w:t>
      </w:r>
      <w:r w:rsidR="00702B2C" w:rsidRPr="001626EB">
        <w:rPr>
          <w:sz w:val="24"/>
          <w:szCs w:val="24"/>
        </w:rPr>
        <w:t>электронной торговой площадк</w:t>
      </w:r>
      <w:r w:rsidR="00414AB1" w:rsidRPr="001626EB">
        <w:rPr>
          <w:sz w:val="24"/>
          <w:szCs w:val="24"/>
        </w:rPr>
        <w:t>и</w:t>
      </w:r>
      <w:r w:rsidR="00702B2C" w:rsidRPr="001626EB">
        <w:rPr>
          <w:sz w:val="24"/>
          <w:szCs w:val="24"/>
        </w:rPr>
        <w:t xml:space="preserve"> </w:t>
      </w:r>
      <w:r w:rsidR="000D70B6" w:rsidRPr="001626EB">
        <w:rPr>
          <w:sz w:val="24"/>
          <w:szCs w:val="24"/>
        </w:rPr>
        <w:t>П</w:t>
      </w:r>
      <w:r w:rsidR="00702B2C" w:rsidRPr="001626EB">
        <w:rPr>
          <w:sz w:val="24"/>
          <w:szCs w:val="24"/>
        </w:rPr>
        <w:t>АО «</w:t>
      </w:r>
      <w:proofErr w:type="spellStart"/>
      <w:r w:rsidR="00702B2C" w:rsidRPr="001626EB">
        <w:rPr>
          <w:sz w:val="24"/>
          <w:szCs w:val="24"/>
        </w:rPr>
        <w:t>Россети</w:t>
      </w:r>
      <w:proofErr w:type="spellEnd"/>
      <w:r w:rsidR="00702B2C" w:rsidRPr="001626EB">
        <w:rPr>
          <w:sz w:val="24"/>
          <w:szCs w:val="24"/>
        </w:rPr>
        <w:t xml:space="preserve">» </w:t>
      </w:r>
      <w:hyperlink r:id="rId22" w:history="1">
        <w:r w:rsidR="00862664" w:rsidRPr="001626EB">
          <w:rPr>
            <w:rStyle w:val="a7"/>
            <w:color w:val="auto"/>
            <w:sz w:val="24"/>
            <w:szCs w:val="24"/>
          </w:rPr>
          <w:t>etp.rosseti.ru</w:t>
        </w:r>
      </w:hyperlink>
      <w:r w:rsidR="00862664" w:rsidRPr="001626EB">
        <w:rPr>
          <w:sz w:val="24"/>
          <w:szCs w:val="24"/>
        </w:rPr>
        <w:t xml:space="preserve"> </w:t>
      </w:r>
      <w:r w:rsidR="00702B2C" w:rsidRPr="001626EB">
        <w:rPr>
          <w:sz w:val="24"/>
          <w:szCs w:val="24"/>
        </w:rPr>
        <w:t>(далее — ЭТП)</w:t>
      </w:r>
      <w:r w:rsidR="005B75A6" w:rsidRPr="001626EB">
        <w:rPr>
          <w:sz w:val="24"/>
          <w:szCs w:val="24"/>
        </w:rPr>
        <w:t>.</w:t>
      </w:r>
      <w:bookmarkEnd w:id="14"/>
    </w:p>
    <w:p w:rsidR="00717F60" w:rsidRPr="001626EB" w:rsidRDefault="00717F60"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626EB">
        <w:rPr>
          <w:sz w:val="24"/>
          <w:szCs w:val="24"/>
        </w:rPr>
        <w:t>Заказчик</w:t>
      </w:r>
      <w:r w:rsidR="00702B2C" w:rsidRPr="001626EB">
        <w:rPr>
          <w:sz w:val="24"/>
          <w:szCs w:val="24"/>
        </w:rPr>
        <w:t xml:space="preserve">: </w:t>
      </w:r>
      <w:r w:rsidRPr="001626EB">
        <w:rPr>
          <w:sz w:val="24"/>
          <w:szCs w:val="24"/>
        </w:rPr>
        <w:t xml:space="preserve"> </w:t>
      </w:r>
      <w:r w:rsidR="00702B2C" w:rsidRPr="001626EB">
        <w:rPr>
          <w:iCs/>
          <w:sz w:val="24"/>
          <w:szCs w:val="24"/>
        </w:rPr>
        <w:t>ПАО «МРСК Центра».</w:t>
      </w:r>
      <w:r w:rsidRPr="001626EB">
        <w:rPr>
          <w:rStyle w:val="aa"/>
          <w:sz w:val="24"/>
          <w:szCs w:val="24"/>
        </w:rPr>
        <w:t xml:space="preserve"> </w:t>
      </w:r>
      <w:bookmarkEnd w:id="15"/>
    </w:p>
    <w:p w:rsidR="008C4223" w:rsidRPr="001626EB" w:rsidRDefault="004B5EB3"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626EB">
        <w:rPr>
          <w:sz w:val="24"/>
          <w:szCs w:val="24"/>
        </w:rPr>
        <w:t>Предмет З</w:t>
      </w:r>
      <w:r w:rsidR="00717F60" w:rsidRPr="001626EB">
        <w:rPr>
          <w:sz w:val="24"/>
          <w:szCs w:val="24"/>
        </w:rPr>
        <w:t>апроса предложений</w:t>
      </w:r>
      <w:r w:rsidR="00702B2C" w:rsidRPr="001626EB">
        <w:rPr>
          <w:sz w:val="24"/>
          <w:szCs w:val="24"/>
        </w:rPr>
        <w:t>:</w:t>
      </w:r>
      <w:bookmarkEnd w:id="16"/>
    </w:p>
    <w:p w:rsidR="00A40714" w:rsidRPr="001626EB" w:rsidRDefault="00784440" w:rsidP="00D81231">
      <w:pPr>
        <w:keepNext/>
        <w:widowControl w:val="0"/>
        <w:tabs>
          <w:tab w:val="num" w:pos="1134"/>
          <w:tab w:val="num" w:pos="1650"/>
        </w:tabs>
        <w:suppressAutoHyphens w:val="0"/>
        <w:autoSpaceDE w:val="0"/>
        <w:autoSpaceDN w:val="0"/>
        <w:adjustRightInd w:val="0"/>
        <w:spacing w:before="60" w:line="264" w:lineRule="auto"/>
        <w:ind w:firstLine="0"/>
        <w:rPr>
          <w:sz w:val="24"/>
          <w:szCs w:val="24"/>
        </w:rPr>
      </w:pPr>
      <w:r w:rsidRPr="001626EB">
        <w:rPr>
          <w:sz w:val="24"/>
          <w:szCs w:val="24"/>
        </w:rPr>
        <w:t>П</w:t>
      </w:r>
      <w:r w:rsidR="00717F60" w:rsidRPr="001626EB">
        <w:rPr>
          <w:sz w:val="24"/>
          <w:szCs w:val="24"/>
        </w:rPr>
        <w:t xml:space="preserve">раво заключения </w:t>
      </w:r>
      <w:bookmarkEnd w:id="17"/>
      <w:r w:rsidRPr="001626EB">
        <w:rPr>
          <w:sz w:val="24"/>
          <w:szCs w:val="24"/>
        </w:rPr>
        <w:t>Договора на поставку расходных материалов и запчастей для нужд ПАО «МРСК Центра» (филиала  «Тверьэнерго»)</w:t>
      </w:r>
      <w:r w:rsidR="00702B2C" w:rsidRPr="001626EB">
        <w:rPr>
          <w:sz w:val="24"/>
          <w:szCs w:val="24"/>
        </w:rPr>
        <w:t>.</w:t>
      </w:r>
    </w:p>
    <w:p w:rsidR="008C4223" w:rsidRPr="001626EB" w:rsidRDefault="008C4223" w:rsidP="00D81231">
      <w:pPr>
        <w:keepNext/>
        <w:tabs>
          <w:tab w:val="num" w:pos="1134"/>
        </w:tabs>
        <w:autoSpaceDE w:val="0"/>
        <w:autoSpaceDN w:val="0"/>
        <w:spacing w:line="264" w:lineRule="auto"/>
        <w:ind w:firstLine="540"/>
        <w:rPr>
          <w:sz w:val="24"/>
          <w:szCs w:val="24"/>
          <w:lang w:eastAsia="ru-RU"/>
        </w:rPr>
      </w:pPr>
      <w:r w:rsidRPr="001626EB">
        <w:rPr>
          <w:sz w:val="24"/>
          <w:szCs w:val="24"/>
        </w:rPr>
        <w:t xml:space="preserve">Количество лотов: </w:t>
      </w:r>
      <w:r w:rsidRPr="001626EB">
        <w:rPr>
          <w:b/>
          <w:sz w:val="24"/>
          <w:szCs w:val="24"/>
        </w:rPr>
        <w:t>1 (один)</w:t>
      </w:r>
      <w:r w:rsidRPr="001626EB">
        <w:rPr>
          <w:sz w:val="24"/>
          <w:szCs w:val="24"/>
        </w:rPr>
        <w:t>.</w:t>
      </w:r>
    </w:p>
    <w:bookmarkEnd w:id="18"/>
    <w:p w:rsidR="009D7F01" w:rsidRPr="001626EB" w:rsidRDefault="009D7F01" w:rsidP="00D81231">
      <w:pPr>
        <w:keepNext/>
        <w:tabs>
          <w:tab w:val="num" w:pos="1134"/>
        </w:tabs>
        <w:autoSpaceDE w:val="0"/>
        <w:autoSpaceDN w:val="0"/>
        <w:spacing w:line="264" w:lineRule="auto"/>
        <w:ind w:firstLine="540"/>
        <w:rPr>
          <w:sz w:val="24"/>
          <w:szCs w:val="24"/>
          <w:lang w:eastAsia="ru-RU"/>
        </w:rPr>
      </w:pPr>
      <w:r w:rsidRPr="001626EB">
        <w:rPr>
          <w:i/>
          <w:snapToGrid w:val="0"/>
          <w:sz w:val="24"/>
          <w:szCs w:val="24"/>
          <w:shd w:val="clear" w:color="auto" w:fill="FFFF99"/>
          <w:lang w:eastAsia="ru-RU"/>
        </w:rPr>
        <w:t xml:space="preserve">Участник самостоятельно, в рамках своей </w:t>
      </w:r>
      <w:r w:rsidR="00702B2C" w:rsidRPr="001626EB">
        <w:rPr>
          <w:i/>
          <w:snapToGrid w:val="0"/>
          <w:sz w:val="24"/>
          <w:szCs w:val="24"/>
          <w:shd w:val="clear" w:color="auto" w:fill="FFFF99"/>
          <w:lang w:eastAsia="ru-RU"/>
        </w:rPr>
        <w:t>Заявки</w:t>
      </w:r>
      <w:r w:rsidRPr="001626EB">
        <w:rPr>
          <w:i/>
          <w:snapToGrid w:val="0"/>
          <w:sz w:val="24"/>
          <w:szCs w:val="24"/>
          <w:shd w:val="clear" w:color="auto" w:fill="FFFF99"/>
          <w:lang w:eastAsia="ru-RU"/>
        </w:rPr>
        <w:t xml:space="preserve"> формирует стоимость </w:t>
      </w:r>
      <w:r w:rsidR="00E56A22" w:rsidRPr="001626EB">
        <w:rPr>
          <w:i/>
          <w:snapToGrid w:val="0"/>
          <w:sz w:val="24"/>
          <w:szCs w:val="24"/>
          <w:shd w:val="clear" w:color="auto" w:fill="FFFF99"/>
          <w:lang w:eastAsia="ru-RU"/>
        </w:rPr>
        <w:t>предлагаемой к поставке продукции</w:t>
      </w:r>
      <w:r w:rsidRPr="001626EB">
        <w:rPr>
          <w:i/>
          <w:snapToGrid w:val="0"/>
          <w:sz w:val="24"/>
          <w:szCs w:val="24"/>
          <w:shd w:val="clear" w:color="auto" w:fill="FFFF99"/>
          <w:lang w:eastAsia="ru-RU"/>
        </w:rPr>
        <w:t>, закупаемо</w:t>
      </w:r>
      <w:r w:rsidR="00E56A22" w:rsidRPr="001626EB">
        <w:rPr>
          <w:i/>
          <w:snapToGrid w:val="0"/>
          <w:sz w:val="24"/>
          <w:szCs w:val="24"/>
          <w:shd w:val="clear" w:color="auto" w:fill="FFFF99"/>
          <w:lang w:eastAsia="ru-RU"/>
        </w:rPr>
        <w:t>й</w:t>
      </w:r>
      <w:r w:rsidRPr="001626E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26EB">
        <w:rPr>
          <w:sz w:val="24"/>
          <w:szCs w:val="24"/>
          <w:lang w:eastAsia="ru-RU"/>
        </w:rPr>
        <w:t>.</w:t>
      </w:r>
    </w:p>
    <w:p w:rsidR="00804801" w:rsidRPr="001626EB" w:rsidRDefault="00B5344A" w:rsidP="00D81231">
      <w:pPr>
        <w:pStyle w:val="a"/>
        <w:keepNext/>
        <w:numPr>
          <w:ilvl w:val="0"/>
          <w:numId w:val="0"/>
        </w:numPr>
        <w:tabs>
          <w:tab w:val="num" w:pos="1134"/>
        </w:tabs>
        <w:spacing w:line="264" w:lineRule="auto"/>
        <w:ind w:left="360" w:hanging="360"/>
        <w:rPr>
          <w:sz w:val="24"/>
          <w:szCs w:val="24"/>
        </w:rPr>
      </w:pPr>
      <w:r w:rsidRPr="001626EB">
        <w:rPr>
          <w:sz w:val="24"/>
          <w:szCs w:val="24"/>
        </w:rPr>
        <w:t>Частичное выполнение</w:t>
      </w:r>
      <w:r w:rsidR="002946EF" w:rsidRPr="001626EB">
        <w:rPr>
          <w:sz w:val="24"/>
          <w:szCs w:val="24"/>
        </w:rPr>
        <w:t xml:space="preserve"> </w:t>
      </w:r>
      <w:r w:rsidR="004D17BD" w:rsidRPr="001626EB">
        <w:rPr>
          <w:sz w:val="24"/>
          <w:szCs w:val="24"/>
        </w:rPr>
        <w:t xml:space="preserve">поставок, </w:t>
      </w:r>
      <w:r w:rsidR="00AD3EBC" w:rsidRPr="001626EB">
        <w:rPr>
          <w:sz w:val="24"/>
          <w:szCs w:val="24"/>
        </w:rPr>
        <w:t>работ (услуг)</w:t>
      </w:r>
      <w:r w:rsidRPr="001626EB">
        <w:rPr>
          <w:sz w:val="24"/>
          <w:szCs w:val="24"/>
        </w:rPr>
        <w:t xml:space="preserve"> не допускается.</w:t>
      </w:r>
    </w:p>
    <w:p w:rsidR="00717F60" w:rsidRPr="001626EB" w:rsidRDefault="008D2928"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19" w:name="_Ref440270637"/>
      <w:r w:rsidRPr="001626EB">
        <w:rPr>
          <w:sz w:val="24"/>
          <w:szCs w:val="24"/>
        </w:rPr>
        <w:t>Сроки</w:t>
      </w:r>
      <w:r w:rsidR="00717F60" w:rsidRPr="001626EB">
        <w:rPr>
          <w:sz w:val="24"/>
          <w:szCs w:val="24"/>
        </w:rPr>
        <w:t xml:space="preserve"> </w:t>
      </w:r>
      <w:r w:rsidR="002946EF" w:rsidRPr="001626EB">
        <w:rPr>
          <w:sz w:val="24"/>
          <w:szCs w:val="24"/>
        </w:rPr>
        <w:t xml:space="preserve">выполнения </w:t>
      </w:r>
      <w:r w:rsidR="00702B2C" w:rsidRPr="001626EB">
        <w:rPr>
          <w:sz w:val="24"/>
          <w:szCs w:val="24"/>
        </w:rPr>
        <w:t>поставок</w:t>
      </w:r>
      <w:r w:rsidR="00717F60" w:rsidRPr="001626EB">
        <w:rPr>
          <w:sz w:val="24"/>
          <w:szCs w:val="24"/>
        </w:rPr>
        <w:t xml:space="preserve">: </w:t>
      </w:r>
      <w:r w:rsidR="00784440" w:rsidRPr="001626EB">
        <w:rPr>
          <w:sz w:val="24"/>
          <w:szCs w:val="24"/>
        </w:rPr>
        <w:t xml:space="preserve">с момента заключения Договора по </w:t>
      </w:r>
      <w:r w:rsidR="00CB52DD">
        <w:rPr>
          <w:sz w:val="24"/>
          <w:szCs w:val="24"/>
        </w:rPr>
        <w:t>27</w:t>
      </w:r>
      <w:r w:rsidR="00784440" w:rsidRPr="001626EB">
        <w:rPr>
          <w:sz w:val="24"/>
          <w:szCs w:val="24"/>
        </w:rPr>
        <w:t>.12.2017 года</w:t>
      </w:r>
      <w:r w:rsidR="00717F60" w:rsidRPr="001626EB">
        <w:rPr>
          <w:sz w:val="24"/>
          <w:szCs w:val="24"/>
        </w:rPr>
        <w:t>.</w:t>
      </w:r>
      <w:bookmarkEnd w:id="19"/>
    </w:p>
    <w:p w:rsidR="008D2928" w:rsidRPr="001626EB" w:rsidRDefault="002A47D1"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bookmarkStart w:id="20" w:name="_Ref440270651"/>
      <w:r w:rsidRPr="001626EB">
        <w:rPr>
          <w:sz w:val="24"/>
          <w:szCs w:val="24"/>
        </w:rPr>
        <w:t xml:space="preserve">Отгрузочные реквизиты/базис поставки: </w:t>
      </w:r>
      <w:r w:rsidR="00784440" w:rsidRPr="001626EB">
        <w:rPr>
          <w:sz w:val="24"/>
          <w:szCs w:val="24"/>
        </w:rPr>
        <w:t>на условиях DDP (Согласно ИНКОТЕРМС 2010) по адресу филиала</w:t>
      </w:r>
      <w:r w:rsidR="008D2928" w:rsidRPr="001626EB">
        <w:rPr>
          <w:sz w:val="24"/>
          <w:szCs w:val="24"/>
        </w:rPr>
        <w:t>:</w:t>
      </w:r>
      <w:bookmarkEnd w:id="20"/>
      <w:r w:rsidR="002556E6" w:rsidRPr="001626EB">
        <w:rPr>
          <w:sz w:val="24"/>
          <w:szCs w:val="24"/>
        </w:rPr>
        <w:t xml:space="preserve"> </w:t>
      </w:r>
    </w:p>
    <w:p w:rsidR="002A47D1" w:rsidRPr="001626EB" w:rsidRDefault="00784440" w:rsidP="00D81231">
      <w:pPr>
        <w:pStyle w:val="afffffff2"/>
        <w:keepNext/>
        <w:numPr>
          <w:ilvl w:val="0"/>
          <w:numId w:val="79"/>
        </w:numPr>
        <w:tabs>
          <w:tab w:val="num" w:pos="1134"/>
        </w:tabs>
        <w:spacing w:line="240" w:lineRule="auto"/>
        <w:rPr>
          <w:rFonts w:ascii="Times New Roman" w:hAnsi="Times New Roman" w:cs="Times New Roman"/>
          <w:sz w:val="24"/>
          <w:szCs w:val="24"/>
        </w:rPr>
      </w:pPr>
      <w:r w:rsidRPr="001626EB">
        <w:rPr>
          <w:rFonts w:ascii="Times New Roman" w:hAnsi="Times New Roman" w:cs="Times New Roman"/>
          <w:sz w:val="24"/>
          <w:szCs w:val="24"/>
        </w:rPr>
        <w:t>«Тверьэнерго», РФ, 170001</w:t>
      </w:r>
      <w:r w:rsidRPr="001626EB">
        <w:rPr>
          <w:rFonts w:ascii="Times New Roman" w:hAnsi="Times New Roman" w:cs="Times New Roman"/>
          <w:bCs/>
          <w:sz w:val="24"/>
          <w:szCs w:val="24"/>
        </w:rPr>
        <w:t xml:space="preserve">, г. Тверь, ул. Георгия Димитрова, д.66 </w:t>
      </w:r>
      <w:r w:rsidRPr="001626EB">
        <w:rPr>
          <w:rFonts w:ascii="Times New Roman" w:hAnsi="Times New Roman" w:cs="Times New Roman"/>
          <w:sz w:val="24"/>
          <w:szCs w:val="24"/>
        </w:rPr>
        <w:t>(</w:t>
      </w:r>
      <w:r w:rsidRPr="001626EB">
        <w:rPr>
          <w:rFonts w:ascii="Times New Roman" w:hAnsi="Times New Roman" w:cs="Times New Roman"/>
          <w:bCs/>
          <w:sz w:val="24"/>
          <w:szCs w:val="24"/>
        </w:rPr>
        <w:t>территория Тверской производственной базы</w:t>
      </w:r>
      <w:r w:rsidRPr="001626EB">
        <w:rPr>
          <w:rFonts w:ascii="Times New Roman" w:hAnsi="Times New Roman" w:cs="Times New Roman"/>
          <w:sz w:val="24"/>
          <w:szCs w:val="24"/>
        </w:rPr>
        <w:t>)</w:t>
      </w:r>
      <w:r w:rsidR="008D2928" w:rsidRPr="001626EB">
        <w:rPr>
          <w:rFonts w:ascii="Times New Roman" w:hAnsi="Times New Roman" w:cs="Times New Roman"/>
          <w:sz w:val="24"/>
          <w:szCs w:val="24"/>
        </w:rPr>
        <w:t>.</w:t>
      </w:r>
    </w:p>
    <w:p w:rsidR="00717F60" w:rsidRPr="001626EB" w:rsidRDefault="0022360B"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626E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30519" w:rsidRPr="001626EB">
        <w:rPr>
          <w:iCs/>
          <w:sz w:val="24"/>
          <w:szCs w:val="24"/>
        </w:rPr>
        <w:t xml:space="preserve"> В </w:t>
      </w:r>
      <w:proofErr w:type="gramStart"/>
      <w:r w:rsidR="00330519" w:rsidRPr="001626EB">
        <w:rPr>
          <w:iCs/>
          <w:sz w:val="24"/>
          <w:szCs w:val="24"/>
        </w:rPr>
        <w:t>случае</w:t>
      </w:r>
      <w:proofErr w:type="gramEnd"/>
      <w:r w:rsidR="00330519" w:rsidRPr="001626EB">
        <w:rPr>
          <w:iCs/>
          <w:sz w:val="24"/>
          <w:szCs w:val="24"/>
        </w:rPr>
        <w:t>,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1626EB" w:rsidRDefault="00717F60"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r w:rsidRPr="001626EB">
        <w:rPr>
          <w:iCs/>
          <w:sz w:val="24"/>
          <w:szCs w:val="24"/>
        </w:rPr>
        <w:t xml:space="preserve">Порядок проведения </w:t>
      </w:r>
      <w:r w:rsidR="00C05EF6" w:rsidRPr="001626EB">
        <w:rPr>
          <w:iCs/>
          <w:sz w:val="24"/>
          <w:szCs w:val="24"/>
        </w:rPr>
        <w:t xml:space="preserve">запроса предложений </w:t>
      </w:r>
      <w:r w:rsidRPr="001626EB">
        <w:rPr>
          <w:iCs/>
          <w:sz w:val="24"/>
          <w:szCs w:val="24"/>
        </w:rPr>
        <w:t xml:space="preserve">и участия в нем, а также инструкции </w:t>
      </w:r>
      <w:r w:rsidRPr="001626EB">
        <w:rPr>
          <w:iCs/>
          <w:sz w:val="24"/>
          <w:szCs w:val="24"/>
        </w:rPr>
        <w:lastRenderedPageBreak/>
        <w:t xml:space="preserve">по подготовке </w:t>
      </w:r>
      <w:r w:rsidRPr="001626EB">
        <w:rPr>
          <w:sz w:val="24"/>
          <w:szCs w:val="24"/>
        </w:rPr>
        <w:t>заявок</w:t>
      </w:r>
      <w:r w:rsidRPr="001626EB">
        <w:rPr>
          <w:iCs/>
          <w:sz w:val="24"/>
          <w:szCs w:val="24"/>
        </w:rPr>
        <w:t>, приведены в разделе</w:t>
      </w:r>
      <w:r w:rsidR="00E71A48" w:rsidRPr="001626EB">
        <w:rPr>
          <w:iCs/>
          <w:sz w:val="24"/>
          <w:szCs w:val="24"/>
        </w:rPr>
        <w:t xml:space="preserve"> </w:t>
      </w:r>
      <w:r w:rsidR="00C35E5C" w:rsidRPr="001626EB">
        <w:rPr>
          <w:sz w:val="24"/>
          <w:szCs w:val="24"/>
        </w:rPr>
        <w:fldChar w:fldCharType="begin"/>
      </w:r>
      <w:r w:rsidR="00C35E5C" w:rsidRPr="001626EB">
        <w:rPr>
          <w:sz w:val="24"/>
          <w:szCs w:val="24"/>
        </w:rPr>
        <w:instrText xml:space="preserve"> REF _Ref311232052 \r \h  \* MERGEFORMAT </w:instrText>
      </w:r>
      <w:r w:rsidR="00C35E5C" w:rsidRPr="001626EB">
        <w:rPr>
          <w:sz w:val="24"/>
          <w:szCs w:val="24"/>
        </w:rPr>
      </w:r>
      <w:r w:rsidR="00C35E5C" w:rsidRPr="001626EB">
        <w:rPr>
          <w:sz w:val="24"/>
          <w:szCs w:val="24"/>
        </w:rPr>
        <w:fldChar w:fldCharType="separate"/>
      </w:r>
      <w:r w:rsidR="00D74ED6" w:rsidRPr="001626EB">
        <w:rPr>
          <w:sz w:val="24"/>
          <w:szCs w:val="24"/>
        </w:rPr>
        <w:t>3</w:t>
      </w:r>
      <w:r w:rsidR="00C35E5C" w:rsidRPr="001626EB">
        <w:rPr>
          <w:sz w:val="24"/>
          <w:szCs w:val="24"/>
        </w:rPr>
        <w:fldChar w:fldCharType="end"/>
      </w:r>
      <w:r w:rsidR="00E71A48" w:rsidRPr="001626EB">
        <w:rPr>
          <w:iCs/>
          <w:sz w:val="24"/>
          <w:szCs w:val="24"/>
        </w:rPr>
        <w:t xml:space="preserve"> </w:t>
      </w:r>
      <w:r w:rsidRPr="001626EB">
        <w:rPr>
          <w:iCs/>
          <w:sz w:val="24"/>
          <w:szCs w:val="24"/>
        </w:rPr>
        <w:t xml:space="preserve">(здесь и далее ссылки относятся к настоящей </w:t>
      </w:r>
      <w:r w:rsidR="007D07A7" w:rsidRPr="001626EB">
        <w:rPr>
          <w:iCs/>
          <w:sz w:val="24"/>
          <w:szCs w:val="24"/>
        </w:rPr>
        <w:t>Д</w:t>
      </w:r>
      <w:r w:rsidRPr="001626EB">
        <w:rPr>
          <w:iCs/>
          <w:sz w:val="24"/>
          <w:szCs w:val="24"/>
        </w:rPr>
        <w:t xml:space="preserve">окументации). </w:t>
      </w:r>
      <w:r w:rsidRPr="001626EB">
        <w:rPr>
          <w:sz w:val="24"/>
          <w:szCs w:val="24"/>
        </w:rPr>
        <w:t xml:space="preserve">Подробные требования к выполняемым </w:t>
      </w:r>
      <w:r w:rsidR="00077FB6" w:rsidRPr="001626EB">
        <w:rPr>
          <w:sz w:val="24"/>
          <w:szCs w:val="24"/>
        </w:rPr>
        <w:t xml:space="preserve">поставкам </w:t>
      </w:r>
      <w:r w:rsidRPr="001626EB">
        <w:rPr>
          <w:sz w:val="24"/>
          <w:szCs w:val="24"/>
        </w:rPr>
        <w:t>изложены в</w:t>
      </w:r>
      <w:r w:rsidR="00953802" w:rsidRPr="001626EB">
        <w:rPr>
          <w:sz w:val="24"/>
          <w:szCs w:val="24"/>
        </w:rPr>
        <w:t xml:space="preserve"> разделе </w:t>
      </w:r>
      <w:r w:rsidR="00C35E5C" w:rsidRPr="001626EB">
        <w:rPr>
          <w:sz w:val="24"/>
          <w:szCs w:val="24"/>
        </w:rPr>
        <w:fldChar w:fldCharType="begin"/>
      </w:r>
      <w:r w:rsidR="00C35E5C" w:rsidRPr="001626EB">
        <w:rPr>
          <w:sz w:val="24"/>
          <w:szCs w:val="24"/>
        </w:rPr>
        <w:instrText xml:space="preserve"> REF _Ref440270568 \r \h  \* MERGEFORMAT </w:instrText>
      </w:r>
      <w:r w:rsidR="00C35E5C" w:rsidRPr="001626EB">
        <w:rPr>
          <w:sz w:val="24"/>
          <w:szCs w:val="24"/>
        </w:rPr>
      </w:r>
      <w:r w:rsidR="00C35E5C" w:rsidRPr="001626EB">
        <w:rPr>
          <w:sz w:val="24"/>
          <w:szCs w:val="24"/>
        </w:rPr>
        <w:fldChar w:fldCharType="separate"/>
      </w:r>
      <w:r w:rsidR="00D74ED6" w:rsidRPr="001626EB">
        <w:rPr>
          <w:sz w:val="24"/>
          <w:szCs w:val="24"/>
        </w:rPr>
        <w:t>4</w:t>
      </w:r>
      <w:r w:rsidR="00C35E5C" w:rsidRPr="001626EB">
        <w:rPr>
          <w:sz w:val="24"/>
          <w:szCs w:val="24"/>
        </w:rPr>
        <w:fldChar w:fldCharType="end"/>
      </w:r>
      <w:r w:rsidRPr="001626EB">
        <w:rPr>
          <w:sz w:val="24"/>
          <w:szCs w:val="24"/>
        </w:rPr>
        <w:t>.</w:t>
      </w:r>
      <w:r w:rsidR="004B5EB3" w:rsidRPr="001626EB">
        <w:rPr>
          <w:sz w:val="24"/>
          <w:szCs w:val="24"/>
        </w:rPr>
        <w:t xml:space="preserve"> Проект</w:t>
      </w:r>
      <w:r w:rsidR="004B5EB3" w:rsidRPr="001626EB">
        <w:rPr>
          <w:iCs/>
          <w:sz w:val="24"/>
          <w:szCs w:val="24"/>
        </w:rPr>
        <w:t xml:space="preserve"> </w:t>
      </w:r>
      <w:r w:rsidR="00123C70" w:rsidRPr="001626EB">
        <w:rPr>
          <w:iCs/>
          <w:sz w:val="24"/>
          <w:szCs w:val="24"/>
        </w:rPr>
        <w:t>Договор</w:t>
      </w:r>
      <w:r w:rsidRPr="001626EB">
        <w:rPr>
          <w:iCs/>
          <w:sz w:val="24"/>
          <w:szCs w:val="24"/>
        </w:rPr>
        <w:t xml:space="preserve">а, который будет заключен по результатам </w:t>
      </w:r>
      <w:r w:rsidR="004B5EB3" w:rsidRPr="001626EB">
        <w:rPr>
          <w:iCs/>
          <w:sz w:val="24"/>
          <w:szCs w:val="24"/>
        </w:rPr>
        <w:t>З</w:t>
      </w:r>
      <w:r w:rsidR="00C05EF6" w:rsidRPr="001626EB">
        <w:rPr>
          <w:iCs/>
          <w:sz w:val="24"/>
          <w:szCs w:val="24"/>
        </w:rPr>
        <w:t>апроса предложений</w:t>
      </w:r>
      <w:r w:rsidRPr="001626EB">
        <w:rPr>
          <w:iCs/>
          <w:sz w:val="24"/>
          <w:szCs w:val="24"/>
        </w:rPr>
        <w:t xml:space="preserve">, приведен в разделе </w:t>
      </w:r>
      <w:r w:rsidR="00C35E5C" w:rsidRPr="001626EB">
        <w:rPr>
          <w:sz w:val="24"/>
          <w:szCs w:val="24"/>
        </w:rPr>
        <w:fldChar w:fldCharType="begin"/>
      </w:r>
      <w:r w:rsidR="00C35E5C" w:rsidRPr="001626EB">
        <w:rPr>
          <w:sz w:val="24"/>
          <w:szCs w:val="24"/>
        </w:rPr>
        <w:instrText xml:space="preserve"> REF _Ref305973574 \r \h  \* MERGEFORMAT </w:instrText>
      </w:r>
      <w:r w:rsidR="00C35E5C" w:rsidRPr="001626EB">
        <w:rPr>
          <w:sz w:val="24"/>
          <w:szCs w:val="24"/>
        </w:rPr>
      </w:r>
      <w:r w:rsidR="00C35E5C" w:rsidRPr="001626EB">
        <w:rPr>
          <w:sz w:val="24"/>
          <w:szCs w:val="24"/>
        </w:rPr>
        <w:fldChar w:fldCharType="separate"/>
      </w:r>
      <w:r w:rsidR="00D74ED6" w:rsidRPr="001626EB">
        <w:rPr>
          <w:sz w:val="24"/>
          <w:szCs w:val="24"/>
        </w:rPr>
        <w:t>2</w:t>
      </w:r>
      <w:r w:rsidR="00C35E5C" w:rsidRPr="001626EB">
        <w:rPr>
          <w:sz w:val="24"/>
          <w:szCs w:val="24"/>
        </w:rPr>
        <w:fldChar w:fldCharType="end"/>
      </w:r>
      <w:r w:rsidR="004B5EB3" w:rsidRPr="001626EB">
        <w:rPr>
          <w:iCs/>
          <w:sz w:val="24"/>
          <w:szCs w:val="24"/>
        </w:rPr>
        <w:t>.</w:t>
      </w:r>
      <w:r w:rsidRPr="001626EB">
        <w:rPr>
          <w:iCs/>
          <w:sz w:val="24"/>
          <w:szCs w:val="24"/>
        </w:rPr>
        <w:t xml:space="preserve"> Формы документов, которые необходимо </w:t>
      </w:r>
      <w:r w:rsidR="004B5EB3" w:rsidRPr="001626EB">
        <w:rPr>
          <w:iCs/>
          <w:sz w:val="24"/>
          <w:szCs w:val="24"/>
        </w:rPr>
        <w:t>подготовить и подать в составе Заявк</w:t>
      </w:r>
      <w:r w:rsidR="00953802" w:rsidRPr="001626EB">
        <w:rPr>
          <w:iCs/>
          <w:sz w:val="24"/>
          <w:szCs w:val="24"/>
        </w:rPr>
        <w:t xml:space="preserve">и, приведены в разделе </w:t>
      </w:r>
      <w:r w:rsidR="00C35E5C" w:rsidRPr="001626EB">
        <w:rPr>
          <w:sz w:val="24"/>
          <w:szCs w:val="24"/>
        </w:rPr>
        <w:fldChar w:fldCharType="begin"/>
      </w:r>
      <w:r w:rsidR="00C35E5C" w:rsidRPr="001626EB">
        <w:rPr>
          <w:sz w:val="24"/>
          <w:szCs w:val="24"/>
        </w:rPr>
        <w:instrText xml:space="preserve"> REF _Ref440270602 \r \h  \* MERGEFORMAT </w:instrText>
      </w:r>
      <w:r w:rsidR="00C35E5C" w:rsidRPr="001626EB">
        <w:rPr>
          <w:sz w:val="24"/>
          <w:szCs w:val="24"/>
        </w:rPr>
      </w:r>
      <w:r w:rsidR="00C35E5C" w:rsidRPr="001626EB">
        <w:rPr>
          <w:sz w:val="24"/>
          <w:szCs w:val="24"/>
        </w:rPr>
        <w:fldChar w:fldCharType="separate"/>
      </w:r>
      <w:r w:rsidR="00D74ED6" w:rsidRPr="001626EB">
        <w:rPr>
          <w:sz w:val="24"/>
          <w:szCs w:val="24"/>
        </w:rPr>
        <w:t>5</w:t>
      </w:r>
      <w:r w:rsidR="00C35E5C" w:rsidRPr="001626EB">
        <w:rPr>
          <w:sz w:val="24"/>
          <w:szCs w:val="24"/>
        </w:rPr>
        <w:fldChar w:fldCharType="end"/>
      </w:r>
      <w:r w:rsidR="004B5EB3" w:rsidRPr="001626EB">
        <w:rPr>
          <w:sz w:val="24"/>
          <w:szCs w:val="24"/>
        </w:rPr>
        <w:t>.</w:t>
      </w:r>
    </w:p>
    <w:p w:rsidR="002A47D1" w:rsidRPr="001626EB" w:rsidRDefault="002A47D1" w:rsidP="00D81231">
      <w:pPr>
        <w:keepNext/>
        <w:widowControl w:val="0"/>
        <w:numPr>
          <w:ilvl w:val="2"/>
          <w:numId w:val="18"/>
        </w:numPr>
        <w:tabs>
          <w:tab w:val="clear" w:pos="720"/>
          <w:tab w:val="num" w:pos="1134"/>
          <w:tab w:val="num" w:pos="1650"/>
        </w:tabs>
        <w:suppressAutoHyphens w:val="0"/>
        <w:autoSpaceDE w:val="0"/>
        <w:autoSpaceDN w:val="0"/>
        <w:adjustRightInd w:val="0"/>
        <w:spacing w:before="60" w:line="264" w:lineRule="auto"/>
        <w:ind w:left="0" w:firstLine="550"/>
        <w:rPr>
          <w:sz w:val="24"/>
          <w:szCs w:val="24"/>
        </w:rPr>
      </w:pPr>
      <w:r w:rsidRPr="001626E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_Ref440270637 \r \h  \* MERGEFORMAT </w:instrText>
      </w:r>
      <w:r w:rsidR="00C35E5C" w:rsidRPr="001626EB">
        <w:rPr>
          <w:sz w:val="24"/>
          <w:szCs w:val="24"/>
        </w:rPr>
      </w:r>
      <w:r w:rsidR="00C35E5C" w:rsidRPr="001626EB">
        <w:rPr>
          <w:sz w:val="24"/>
          <w:szCs w:val="24"/>
        </w:rPr>
        <w:fldChar w:fldCharType="separate"/>
      </w:r>
      <w:r w:rsidR="00D74ED6" w:rsidRPr="001626EB">
        <w:rPr>
          <w:sz w:val="24"/>
          <w:szCs w:val="24"/>
        </w:rPr>
        <w:t>1.1.5</w:t>
      </w:r>
      <w:r w:rsidR="00C35E5C" w:rsidRPr="001626EB">
        <w:rPr>
          <w:sz w:val="24"/>
          <w:szCs w:val="24"/>
        </w:rPr>
        <w:fldChar w:fldCharType="end"/>
      </w:r>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_Ref440270651 \r \h  \* MERGEFORMAT </w:instrText>
      </w:r>
      <w:r w:rsidR="00C35E5C" w:rsidRPr="001626EB">
        <w:rPr>
          <w:sz w:val="24"/>
          <w:szCs w:val="24"/>
        </w:rPr>
      </w:r>
      <w:r w:rsidR="00C35E5C" w:rsidRPr="001626EB">
        <w:rPr>
          <w:sz w:val="24"/>
          <w:szCs w:val="24"/>
        </w:rPr>
        <w:fldChar w:fldCharType="separate"/>
      </w:r>
      <w:r w:rsidR="00D74ED6" w:rsidRPr="001626EB">
        <w:rPr>
          <w:sz w:val="24"/>
          <w:szCs w:val="24"/>
        </w:rPr>
        <w:t>1.1.6</w:t>
      </w:r>
      <w:r w:rsidR="00C35E5C" w:rsidRPr="001626EB">
        <w:rPr>
          <w:sz w:val="24"/>
          <w:szCs w:val="24"/>
        </w:rPr>
        <w:fldChar w:fldCharType="end"/>
      </w:r>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_Ref440270663 \r \h  \* MERGEFORMAT </w:instrText>
      </w:r>
      <w:r w:rsidR="00C35E5C" w:rsidRPr="001626EB">
        <w:rPr>
          <w:sz w:val="24"/>
          <w:szCs w:val="24"/>
        </w:rPr>
      </w:r>
      <w:r w:rsidR="00C35E5C" w:rsidRPr="001626EB">
        <w:rPr>
          <w:sz w:val="24"/>
          <w:szCs w:val="24"/>
        </w:rPr>
        <w:fldChar w:fldCharType="separate"/>
      </w:r>
      <w:r w:rsidR="00D74ED6" w:rsidRPr="001626EB">
        <w:rPr>
          <w:sz w:val="24"/>
          <w:szCs w:val="24"/>
        </w:rPr>
        <w:t>1.1.7</w:t>
      </w:r>
      <w:r w:rsidR="00C35E5C" w:rsidRPr="001626EB">
        <w:rPr>
          <w:sz w:val="24"/>
          <w:szCs w:val="24"/>
        </w:rPr>
        <w:fldChar w:fldCharType="end"/>
      </w:r>
      <w:r w:rsidRPr="001626E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26EB">
        <w:rPr>
          <w:sz w:val="24"/>
          <w:szCs w:val="24"/>
        </w:rPr>
        <w:t>о</w:t>
      </w:r>
      <w:proofErr w:type="gramStart"/>
      <w:r w:rsidR="00A154B7" w:rsidRPr="001626EB">
        <w:rPr>
          <w:sz w:val="24"/>
          <w:szCs w:val="24"/>
        </w:rPr>
        <w:t>м(</w:t>
      </w:r>
      <w:proofErr w:type="gramEnd"/>
      <w:r w:rsidRPr="001626EB">
        <w:rPr>
          <w:sz w:val="24"/>
          <w:szCs w:val="24"/>
        </w:rPr>
        <w:t>их</w:t>
      </w:r>
      <w:r w:rsidR="00A154B7" w:rsidRPr="001626EB">
        <w:rPr>
          <w:sz w:val="24"/>
          <w:szCs w:val="24"/>
        </w:rPr>
        <w:t>)</w:t>
      </w:r>
      <w:r w:rsidRPr="001626EB">
        <w:rPr>
          <w:sz w:val="24"/>
          <w:szCs w:val="24"/>
        </w:rPr>
        <w:t xml:space="preserve"> задани</w:t>
      </w:r>
      <w:r w:rsidR="00A154B7" w:rsidRPr="001626EB">
        <w:rPr>
          <w:sz w:val="24"/>
          <w:szCs w:val="24"/>
        </w:rPr>
        <w:t>и(</w:t>
      </w:r>
      <w:proofErr w:type="spellStart"/>
      <w:r w:rsidRPr="001626EB">
        <w:rPr>
          <w:sz w:val="24"/>
          <w:szCs w:val="24"/>
        </w:rPr>
        <w:t>ях</w:t>
      </w:r>
      <w:proofErr w:type="spellEnd"/>
      <w:r w:rsidR="00A154B7" w:rsidRPr="001626EB">
        <w:rPr>
          <w:sz w:val="24"/>
          <w:szCs w:val="24"/>
        </w:rPr>
        <w:t>)</w:t>
      </w:r>
      <w:r w:rsidRPr="001626EB">
        <w:rPr>
          <w:sz w:val="24"/>
          <w:szCs w:val="24"/>
        </w:rPr>
        <w:t xml:space="preserve">) </w:t>
      </w:r>
      <w:r w:rsidR="00032CFB" w:rsidRPr="001626EB">
        <w:rPr>
          <w:sz w:val="24"/>
          <w:szCs w:val="24"/>
        </w:rPr>
        <w:t>и/или в Приложении №2 (проекте Договора)</w:t>
      </w:r>
      <w:r w:rsidR="00032CFB" w:rsidRPr="001626EB">
        <w:rPr>
          <w:bCs w:val="0"/>
          <w:iCs/>
          <w:sz w:val="24"/>
          <w:szCs w:val="24"/>
        </w:rPr>
        <w:t xml:space="preserve"> </w:t>
      </w:r>
      <w:r w:rsidRPr="001626E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_Ref440270637 \r \h  \* MERGEFORMAT </w:instrText>
      </w:r>
      <w:r w:rsidR="00C35E5C" w:rsidRPr="001626EB">
        <w:rPr>
          <w:sz w:val="24"/>
          <w:szCs w:val="24"/>
        </w:rPr>
      </w:r>
      <w:r w:rsidR="00C35E5C" w:rsidRPr="001626EB">
        <w:rPr>
          <w:sz w:val="24"/>
          <w:szCs w:val="24"/>
        </w:rPr>
        <w:fldChar w:fldCharType="separate"/>
      </w:r>
      <w:r w:rsidR="00D74ED6" w:rsidRPr="001626EB">
        <w:rPr>
          <w:sz w:val="24"/>
          <w:szCs w:val="24"/>
        </w:rPr>
        <w:t>1.1.5</w:t>
      </w:r>
      <w:r w:rsidR="00C35E5C" w:rsidRPr="001626EB">
        <w:rPr>
          <w:sz w:val="24"/>
          <w:szCs w:val="24"/>
        </w:rPr>
        <w:fldChar w:fldCharType="end"/>
      </w:r>
      <w:r w:rsidR="008D292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_Ref440270651 \r \h  \* MERGEFORMAT </w:instrText>
      </w:r>
      <w:r w:rsidR="00C35E5C" w:rsidRPr="001626EB">
        <w:rPr>
          <w:sz w:val="24"/>
          <w:szCs w:val="24"/>
        </w:rPr>
      </w:r>
      <w:r w:rsidR="00C35E5C" w:rsidRPr="001626EB">
        <w:rPr>
          <w:sz w:val="24"/>
          <w:szCs w:val="24"/>
        </w:rPr>
        <w:fldChar w:fldCharType="separate"/>
      </w:r>
      <w:r w:rsidR="00D74ED6" w:rsidRPr="001626EB">
        <w:rPr>
          <w:sz w:val="24"/>
          <w:szCs w:val="24"/>
        </w:rPr>
        <w:t>1.1.6</w:t>
      </w:r>
      <w:r w:rsidR="00C35E5C" w:rsidRPr="001626EB">
        <w:rPr>
          <w:sz w:val="24"/>
          <w:szCs w:val="24"/>
        </w:rPr>
        <w:fldChar w:fldCharType="end"/>
      </w:r>
      <w:r w:rsidR="008D292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_Ref440270663 \r \h  \* MERGEFORMAT </w:instrText>
      </w:r>
      <w:r w:rsidR="00C35E5C" w:rsidRPr="001626EB">
        <w:rPr>
          <w:sz w:val="24"/>
          <w:szCs w:val="24"/>
        </w:rPr>
      </w:r>
      <w:r w:rsidR="00C35E5C" w:rsidRPr="001626EB">
        <w:rPr>
          <w:sz w:val="24"/>
          <w:szCs w:val="24"/>
        </w:rPr>
        <w:fldChar w:fldCharType="separate"/>
      </w:r>
      <w:r w:rsidR="00D74ED6" w:rsidRPr="001626EB">
        <w:rPr>
          <w:sz w:val="24"/>
          <w:szCs w:val="24"/>
        </w:rPr>
        <w:t>1.1.7</w:t>
      </w:r>
      <w:r w:rsidR="00C35E5C" w:rsidRPr="001626EB">
        <w:rPr>
          <w:sz w:val="24"/>
          <w:szCs w:val="24"/>
        </w:rPr>
        <w:fldChar w:fldCharType="end"/>
      </w:r>
      <w:r w:rsidRPr="001626EB">
        <w:rPr>
          <w:sz w:val="24"/>
          <w:szCs w:val="24"/>
        </w:rPr>
        <w:t xml:space="preserve"> настоящей Документации.</w:t>
      </w:r>
    </w:p>
    <w:p w:rsidR="002A47D1" w:rsidRPr="001626EB" w:rsidRDefault="002A47D1" w:rsidP="00D81231">
      <w:pPr>
        <w:keepNext/>
        <w:widowControl w:val="0"/>
        <w:numPr>
          <w:ilvl w:val="2"/>
          <w:numId w:val="18"/>
        </w:numPr>
        <w:tabs>
          <w:tab w:val="clear" w:pos="720"/>
          <w:tab w:val="num" w:pos="1134"/>
          <w:tab w:val="num" w:pos="1276"/>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1626EB">
        <w:rPr>
          <w:sz w:val="24"/>
          <w:szCs w:val="24"/>
        </w:rPr>
        <w:t xml:space="preserve">Участник должен указать в составе своей Заявки конкретные условия </w:t>
      </w:r>
      <w:r w:rsidR="00DA1402" w:rsidRPr="001626EB">
        <w:rPr>
          <w:bCs w:val="0"/>
          <w:iCs/>
          <w:sz w:val="24"/>
          <w:szCs w:val="24"/>
        </w:rPr>
        <w:t xml:space="preserve">поставки и оплаты, не хуже условий указанных в п. </w:t>
      </w:r>
      <w:r w:rsidR="00C35E5C" w:rsidRPr="001626EB">
        <w:rPr>
          <w:sz w:val="24"/>
          <w:szCs w:val="24"/>
        </w:rPr>
        <w:fldChar w:fldCharType="begin"/>
      </w:r>
      <w:r w:rsidR="00C35E5C" w:rsidRPr="001626EB">
        <w:rPr>
          <w:sz w:val="24"/>
          <w:szCs w:val="24"/>
        </w:rPr>
        <w:instrText xml:space="preserve"> REF _Ref440270637 \r \h  \* MERGEFORMAT </w:instrText>
      </w:r>
      <w:r w:rsidR="00C35E5C" w:rsidRPr="001626EB">
        <w:rPr>
          <w:sz w:val="24"/>
          <w:szCs w:val="24"/>
        </w:rPr>
      </w:r>
      <w:r w:rsidR="00C35E5C" w:rsidRPr="001626EB">
        <w:rPr>
          <w:sz w:val="24"/>
          <w:szCs w:val="24"/>
        </w:rPr>
        <w:fldChar w:fldCharType="separate"/>
      </w:r>
      <w:r w:rsidR="00D74ED6" w:rsidRPr="001626EB">
        <w:rPr>
          <w:bCs w:val="0"/>
          <w:iCs/>
          <w:sz w:val="24"/>
          <w:szCs w:val="24"/>
        </w:rPr>
        <w:t>1.1.5</w:t>
      </w:r>
      <w:r w:rsidR="00C35E5C" w:rsidRPr="001626EB">
        <w:rPr>
          <w:sz w:val="24"/>
          <w:szCs w:val="24"/>
        </w:rPr>
        <w:fldChar w:fldCharType="end"/>
      </w:r>
      <w:r w:rsidR="00DA1402" w:rsidRPr="001626EB">
        <w:rPr>
          <w:bCs w:val="0"/>
          <w:iCs/>
          <w:sz w:val="24"/>
          <w:szCs w:val="24"/>
        </w:rPr>
        <w:t xml:space="preserve"> и </w:t>
      </w:r>
      <w:r w:rsidR="00C35E5C" w:rsidRPr="001626EB">
        <w:rPr>
          <w:sz w:val="24"/>
          <w:szCs w:val="24"/>
        </w:rPr>
        <w:fldChar w:fldCharType="begin"/>
      </w:r>
      <w:r w:rsidR="00C35E5C" w:rsidRPr="001626EB">
        <w:rPr>
          <w:sz w:val="24"/>
          <w:szCs w:val="24"/>
        </w:rPr>
        <w:instrText xml:space="preserve"> REF _Ref440270663 \r \h  \* MERGEFORMAT </w:instrText>
      </w:r>
      <w:r w:rsidR="00C35E5C" w:rsidRPr="001626EB">
        <w:rPr>
          <w:sz w:val="24"/>
          <w:szCs w:val="24"/>
        </w:rPr>
      </w:r>
      <w:r w:rsidR="00C35E5C" w:rsidRPr="001626EB">
        <w:rPr>
          <w:sz w:val="24"/>
          <w:szCs w:val="24"/>
        </w:rPr>
        <w:fldChar w:fldCharType="separate"/>
      </w:r>
      <w:r w:rsidR="00D74ED6" w:rsidRPr="001626EB">
        <w:rPr>
          <w:sz w:val="24"/>
          <w:szCs w:val="24"/>
        </w:rPr>
        <w:t>1.1.7</w:t>
      </w:r>
      <w:r w:rsidR="00C35E5C" w:rsidRPr="001626EB">
        <w:rPr>
          <w:sz w:val="24"/>
          <w:szCs w:val="24"/>
        </w:rPr>
        <w:fldChar w:fldCharType="end"/>
      </w:r>
      <w:r w:rsidRPr="001626EB">
        <w:rPr>
          <w:sz w:val="24"/>
          <w:szCs w:val="24"/>
        </w:rPr>
        <w:t>.</w:t>
      </w:r>
      <w:bookmarkEnd w:id="22"/>
      <w:bookmarkEnd w:id="23"/>
      <w:bookmarkEnd w:id="24"/>
      <w:bookmarkEnd w:id="25"/>
    </w:p>
    <w:p w:rsidR="00717F60" w:rsidRPr="001626EB" w:rsidRDefault="00717F60" w:rsidP="00E722B6">
      <w:pPr>
        <w:keepNext/>
        <w:widowControl w:val="0"/>
        <w:autoSpaceDE w:val="0"/>
        <w:spacing w:before="60" w:line="264" w:lineRule="auto"/>
        <w:ind w:right="-122"/>
        <w:rPr>
          <w:iCs/>
          <w:sz w:val="24"/>
          <w:szCs w:val="24"/>
        </w:rPr>
      </w:pPr>
    </w:p>
    <w:p w:rsidR="00717F60" w:rsidRPr="001626EB"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98790"/>
      <w:r w:rsidRPr="001626EB">
        <w:t>Правовой статус документов</w:t>
      </w:r>
      <w:bookmarkEnd w:id="26"/>
      <w:bookmarkEnd w:id="27"/>
      <w:bookmarkEnd w:id="28"/>
      <w:bookmarkEnd w:id="29"/>
    </w:p>
    <w:p w:rsidR="00717F60" w:rsidRPr="001626E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1626EB">
        <w:rPr>
          <w:bCs w:val="0"/>
          <w:sz w:val="24"/>
          <w:szCs w:val="24"/>
        </w:rPr>
        <w:t>Запрос предложений</w:t>
      </w:r>
      <w:r w:rsidRPr="001626EB">
        <w:rPr>
          <w:sz w:val="24"/>
          <w:szCs w:val="24"/>
        </w:rPr>
        <w:t xml:space="preserve"> </w:t>
      </w:r>
      <w:r w:rsidRPr="001626EB">
        <w:rPr>
          <w:bCs w:val="0"/>
          <w:sz w:val="24"/>
          <w:szCs w:val="24"/>
        </w:rPr>
        <w:t xml:space="preserve">проводится в соответствии с </w:t>
      </w:r>
      <w:r w:rsidR="0022360B" w:rsidRPr="001626EB">
        <w:rPr>
          <w:bCs w:val="0"/>
          <w:sz w:val="24"/>
          <w:szCs w:val="24"/>
        </w:rPr>
        <w:t>Единым Стандартом закупок ПАО «</w:t>
      </w:r>
      <w:proofErr w:type="spellStart"/>
      <w:r w:rsidR="0022360B" w:rsidRPr="001626EB">
        <w:rPr>
          <w:bCs w:val="0"/>
          <w:sz w:val="24"/>
          <w:szCs w:val="24"/>
        </w:rPr>
        <w:t>Россети</w:t>
      </w:r>
      <w:proofErr w:type="spellEnd"/>
      <w:r w:rsidR="0022360B" w:rsidRPr="001626EB">
        <w:rPr>
          <w:bCs w:val="0"/>
          <w:sz w:val="24"/>
          <w:szCs w:val="24"/>
        </w:rPr>
        <w:t>»</w:t>
      </w:r>
      <w:r w:rsidR="003303E9" w:rsidRPr="001626EB">
        <w:rPr>
          <w:bCs w:val="0"/>
          <w:sz w:val="24"/>
          <w:szCs w:val="24"/>
        </w:rPr>
        <w:t xml:space="preserve"> (Положение о закупках)</w:t>
      </w:r>
      <w:r w:rsidR="00721B30" w:rsidRPr="001626EB">
        <w:rPr>
          <w:bCs w:val="0"/>
          <w:sz w:val="24"/>
          <w:szCs w:val="24"/>
        </w:rPr>
        <w:t xml:space="preserve">, утвержденным решением Совета Директоров </w:t>
      </w:r>
      <w:r w:rsidR="000D70B6" w:rsidRPr="001626EB">
        <w:rPr>
          <w:bCs w:val="0"/>
          <w:sz w:val="24"/>
          <w:szCs w:val="24"/>
        </w:rPr>
        <w:t>П</w:t>
      </w:r>
      <w:r w:rsidR="00721B30" w:rsidRPr="001626EB">
        <w:rPr>
          <w:bCs w:val="0"/>
          <w:sz w:val="24"/>
          <w:szCs w:val="24"/>
        </w:rPr>
        <w:t xml:space="preserve">АО «МРСК Центра» (Протокол № </w:t>
      </w:r>
      <w:r w:rsidR="0022360B" w:rsidRPr="001626EB">
        <w:rPr>
          <w:bCs w:val="0"/>
          <w:sz w:val="24"/>
          <w:szCs w:val="24"/>
        </w:rPr>
        <w:t>27</w:t>
      </w:r>
      <w:r w:rsidR="00721B30" w:rsidRPr="001626EB">
        <w:rPr>
          <w:bCs w:val="0"/>
          <w:sz w:val="24"/>
          <w:szCs w:val="24"/>
        </w:rPr>
        <w:t>/1</w:t>
      </w:r>
      <w:r w:rsidR="0022360B" w:rsidRPr="001626EB">
        <w:rPr>
          <w:bCs w:val="0"/>
          <w:sz w:val="24"/>
          <w:szCs w:val="24"/>
        </w:rPr>
        <w:t>5</w:t>
      </w:r>
      <w:r w:rsidR="00721B30" w:rsidRPr="001626EB">
        <w:rPr>
          <w:bCs w:val="0"/>
          <w:sz w:val="24"/>
          <w:szCs w:val="24"/>
        </w:rPr>
        <w:t xml:space="preserve"> от «</w:t>
      </w:r>
      <w:r w:rsidR="0022360B" w:rsidRPr="001626EB">
        <w:rPr>
          <w:bCs w:val="0"/>
          <w:sz w:val="24"/>
          <w:szCs w:val="24"/>
        </w:rPr>
        <w:t>29</w:t>
      </w:r>
      <w:r w:rsidR="00721B30" w:rsidRPr="001626EB">
        <w:rPr>
          <w:bCs w:val="0"/>
          <w:sz w:val="24"/>
          <w:szCs w:val="24"/>
        </w:rPr>
        <w:t xml:space="preserve">» </w:t>
      </w:r>
      <w:r w:rsidR="0022360B" w:rsidRPr="001626EB">
        <w:rPr>
          <w:bCs w:val="0"/>
          <w:sz w:val="24"/>
          <w:szCs w:val="24"/>
        </w:rPr>
        <w:t>декабря</w:t>
      </w:r>
      <w:r w:rsidR="00721B30" w:rsidRPr="001626EB">
        <w:rPr>
          <w:bCs w:val="0"/>
          <w:sz w:val="24"/>
          <w:szCs w:val="24"/>
        </w:rPr>
        <w:t xml:space="preserve"> 201</w:t>
      </w:r>
      <w:r w:rsidR="0022360B" w:rsidRPr="001626EB">
        <w:rPr>
          <w:bCs w:val="0"/>
          <w:sz w:val="24"/>
          <w:szCs w:val="24"/>
        </w:rPr>
        <w:t>5</w:t>
      </w:r>
      <w:r w:rsidR="00721B30" w:rsidRPr="001626E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26EB">
        <w:rPr>
          <w:sz w:val="24"/>
          <w:szCs w:val="24"/>
        </w:rPr>
        <w:t>.</w:t>
      </w:r>
      <w:proofErr w:type="gramEnd"/>
    </w:p>
    <w:p w:rsidR="00717F60" w:rsidRPr="001626E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1626E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26EB">
        <w:rPr>
          <w:bCs w:val="0"/>
          <w:sz w:val="24"/>
          <w:szCs w:val="24"/>
        </w:rPr>
        <w:t>ый</w:t>
      </w:r>
      <w:r w:rsidRPr="001626EB">
        <w:rPr>
          <w:bCs w:val="0"/>
          <w:sz w:val="24"/>
          <w:szCs w:val="24"/>
        </w:rPr>
        <w:t xml:space="preserve"> </w:t>
      </w:r>
      <w:r w:rsidR="00721B30" w:rsidRPr="001626EB">
        <w:rPr>
          <w:bCs w:val="0"/>
          <w:sz w:val="24"/>
          <w:szCs w:val="24"/>
        </w:rPr>
        <w:t>открытый запрос предложений</w:t>
      </w:r>
      <w:r w:rsidRPr="001626EB">
        <w:rPr>
          <w:bCs w:val="0"/>
          <w:sz w:val="24"/>
          <w:szCs w:val="24"/>
        </w:rPr>
        <w:t xml:space="preserve"> проводится согласно </w:t>
      </w:r>
      <w:r w:rsidR="004E3ED2" w:rsidRPr="001626EB">
        <w:rPr>
          <w:bCs w:val="0"/>
          <w:sz w:val="24"/>
          <w:szCs w:val="24"/>
        </w:rPr>
        <w:t xml:space="preserve">Стандарту закупок </w:t>
      </w:r>
      <w:r w:rsidR="00E74632" w:rsidRPr="001626EB">
        <w:rPr>
          <w:bCs w:val="0"/>
          <w:sz w:val="24"/>
          <w:szCs w:val="24"/>
        </w:rPr>
        <w:t>ПАО</w:t>
      </w:r>
      <w:r w:rsidR="004E3ED2" w:rsidRPr="001626EB">
        <w:rPr>
          <w:bCs w:val="0"/>
          <w:sz w:val="24"/>
          <w:szCs w:val="24"/>
        </w:rPr>
        <w:t xml:space="preserve"> «</w:t>
      </w:r>
      <w:proofErr w:type="spellStart"/>
      <w:r w:rsidR="004E3ED2" w:rsidRPr="001626EB">
        <w:rPr>
          <w:bCs w:val="0"/>
          <w:sz w:val="24"/>
          <w:szCs w:val="24"/>
        </w:rPr>
        <w:t>Россети</w:t>
      </w:r>
      <w:proofErr w:type="spellEnd"/>
      <w:r w:rsidR="004E3ED2" w:rsidRPr="001626EB">
        <w:rPr>
          <w:bCs w:val="0"/>
          <w:sz w:val="24"/>
          <w:szCs w:val="24"/>
        </w:rPr>
        <w:t>»</w:t>
      </w:r>
      <w:r w:rsidRPr="001626E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26EB">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26EB">
        <w:rPr>
          <w:bCs w:val="0"/>
          <w:sz w:val="24"/>
          <w:szCs w:val="24"/>
        </w:rPr>
        <w:t>Т</w:t>
      </w:r>
      <w:r w:rsidR="004B5EB3" w:rsidRPr="001626EB">
        <w:rPr>
          <w:bCs w:val="0"/>
          <w:sz w:val="24"/>
          <w:szCs w:val="24"/>
        </w:rPr>
        <w:t>аким образом, данная процедура З</w:t>
      </w:r>
      <w:r w:rsidR="00717F60" w:rsidRPr="001626E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1626E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626EB">
        <w:rPr>
          <w:sz w:val="24"/>
          <w:szCs w:val="24"/>
        </w:rPr>
        <w:t>Опубликованное в соответствии с п.</w:t>
      </w:r>
      <w:r w:rsidR="00D421AA"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_Ref305973033 \r \h  \* MERGEFORMAT </w:instrText>
      </w:r>
      <w:r w:rsidR="00C35E5C" w:rsidRPr="001626EB">
        <w:rPr>
          <w:sz w:val="24"/>
          <w:szCs w:val="24"/>
        </w:rPr>
      </w:r>
      <w:r w:rsidR="00C35E5C" w:rsidRPr="001626EB">
        <w:rPr>
          <w:sz w:val="24"/>
          <w:szCs w:val="24"/>
        </w:rPr>
        <w:fldChar w:fldCharType="separate"/>
      </w:r>
      <w:r w:rsidR="00D74ED6" w:rsidRPr="001626EB">
        <w:rPr>
          <w:sz w:val="24"/>
          <w:szCs w:val="24"/>
        </w:rPr>
        <w:t>3.2</w:t>
      </w:r>
      <w:r w:rsidR="00C35E5C" w:rsidRPr="001626EB">
        <w:rPr>
          <w:sz w:val="24"/>
          <w:szCs w:val="24"/>
        </w:rPr>
        <w:fldChar w:fldCharType="end"/>
      </w:r>
      <w:r w:rsidRPr="001626EB">
        <w:rPr>
          <w:sz w:val="24"/>
          <w:szCs w:val="24"/>
        </w:rPr>
        <w:t xml:space="preserve"> </w:t>
      </w:r>
      <w:r w:rsidR="004B5EB3" w:rsidRPr="001626EB">
        <w:rPr>
          <w:sz w:val="24"/>
          <w:szCs w:val="24"/>
        </w:rPr>
        <w:t>Извещени</w:t>
      </w:r>
      <w:r w:rsidRPr="001626E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26EB">
        <w:rPr>
          <w:sz w:val="24"/>
          <w:szCs w:val="24"/>
        </w:rPr>
        <w:t>Д</w:t>
      </w:r>
      <w:r w:rsidRPr="001626EB">
        <w:rPr>
          <w:sz w:val="24"/>
          <w:szCs w:val="24"/>
        </w:rPr>
        <w:t xml:space="preserve">окументацией, являются </w:t>
      </w:r>
      <w:r w:rsidRPr="001626EB">
        <w:rPr>
          <w:bCs w:val="0"/>
          <w:sz w:val="24"/>
          <w:szCs w:val="24"/>
        </w:rPr>
        <w:t xml:space="preserve">приглашением делать оферты и </w:t>
      </w:r>
      <w:r w:rsidRPr="001626EB">
        <w:rPr>
          <w:sz w:val="24"/>
          <w:szCs w:val="24"/>
        </w:rPr>
        <w:t xml:space="preserve">должны рассматриваться </w:t>
      </w:r>
      <w:r w:rsidR="009C744E" w:rsidRPr="001626EB">
        <w:rPr>
          <w:sz w:val="24"/>
          <w:szCs w:val="24"/>
        </w:rPr>
        <w:t>Участник</w:t>
      </w:r>
      <w:r w:rsidRPr="001626E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1626E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1626EB">
        <w:rPr>
          <w:sz w:val="24"/>
          <w:szCs w:val="24"/>
        </w:rPr>
        <w:t>Заявк</w:t>
      </w:r>
      <w:r w:rsidR="00717F60" w:rsidRPr="001626EB">
        <w:rPr>
          <w:sz w:val="24"/>
          <w:szCs w:val="24"/>
        </w:rPr>
        <w:t xml:space="preserve">а </w:t>
      </w:r>
      <w:r w:rsidR="009C744E" w:rsidRPr="001626EB">
        <w:rPr>
          <w:sz w:val="24"/>
          <w:szCs w:val="24"/>
        </w:rPr>
        <w:t>Участник</w:t>
      </w:r>
      <w:r w:rsidR="00717F60" w:rsidRPr="001626EB">
        <w:rPr>
          <w:sz w:val="24"/>
          <w:szCs w:val="24"/>
        </w:rPr>
        <w:t xml:space="preserve">а запроса предложений имеет правовой статус оферты и будет рассматриваться Организатором </w:t>
      </w:r>
      <w:r w:rsidR="00717F60" w:rsidRPr="001626EB">
        <w:rPr>
          <w:bCs w:val="0"/>
          <w:sz w:val="24"/>
          <w:szCs w:val="24"/>
        </w:rPr>
        <w:t>запроса предложений</w:t>
      </w:r>
      <w:r w:rsidR="00717F60" w:rsidRPr="001626EB">
        <w:rPr>
          <w:sz w:val="24"/>
          <w:szCs w:val="24"/>
        </w:rPr>
        <w:t xml:space="preserve"> в соо</w:t>
      </w:r>
      <w:r w:rsidR="00717F60" w:rsidRPr="001626EB">
        <w:rPr>
          <w:bCs w:val="0"/>
          <w:sz w:val="24"/>
          <w:szCs w:val="24"/>
        </w:rPr>
        <w:t>тветствии с этим.</w:t>
      </w:r>
    </w:p>
    <w:p w:rsidR="00717F60" w:rsidRPr="001626E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1626EB">
        <w:rPr>
          <w:sz w:val="24"/>
          <w:szCs w:val="24"/>
        </w:rPr>
        <w:t>Заключенный</w:t>
      </w:r>
      <w:r w:rsidR="00AD3EBC" w:rsidRPr="001626EB">
        <w:rPr>
          <w:sz w:val="24"/>
          <w:szCs w:val="24"/>
        </w:rPr>
        <w:t xml:space="preserve"> по результатам запроса предложений и пред</w:t>
      </w:r>
      <w:r w:rsidR="009D7F01" w:rsidRPr="001626EB">
        <w:rPr>
          <w:sz w:val="24"/>
          <w:szCs w:val="24"/>
        </w:rPr>
        <w:t>д</w:t>
      </w:r>
      <w:r w:rsidR="00123C70" w:rsidRPr="001626EB">
        <w:rPr>
          <w:sz w:val="24"/>
          <w:szCs w:val="24"/>
        </w:rPr>
        <w:t>оговор</w:t>
      </w:r>
      <w:r w:rsidR="00AD3EBC" w:rsidRPr="001626EB">
        <w:rPr>
          <w:sz w:val="24"/>
          <w:szCs w:val="24"/>
        </w:rPr>
        <w:t xml:space="preserve">ных переговоров </w:t>
      </w:r>
      <w:r w:rsidR="00123C70" w:rsidRPr="001626EB">
        <w:rPr>
          <w:sz w:val="24"/>
          <w:szCs w:val="24"/>
        </w:rPr>
        <w:t>Договор</w:t>
      </w:r>
      <w:r w:rsidR="00AD3EBC" w:rsidRPr="001626EB">
        <w:rPr>
          <w:sz w:val="24"/>
          <w:szCs w:val="24"/>
        </w:rPr>
        <w:t xml:space="preserve"> фиксирует все достигн</w:t>
      </w:r>
      <w:r w:rsidR="00AD3EBC" w:rsidRPr="001626EB">
        <w:rPr>
          <w:bCs w:val="0"/>
          <w:sz w:val="24"/>
          <w:szCs w:val="24"/>
        </w:rPr>
        <w:t xml:space="preserve">утые сторонами </w:t>
      </w:r>
      <w:r w:rsidR="00123C70" w:rsidRPr="001626EB">
        <w:rPr>
          <w:bCs w:val="0"/>
          <w:sz w:val="24"/>
          <w:szCs w:val="24"/>
        </w:rPr>
        <w:t>Договор</w:t>
      </w:r>
      <w:r w:rsidR="00AD3EBC" w:rsidRPr="001626EB">
        <w:rPr>
          <w:bCs w:val="0"/>
          <w:sz w:val="24"/>
          <w:szCs w:val="24"/>
        </w:rPr>
        <w:t>енности.</w:t>
      </w:r>
    </w:p>
    <w:p w:rsidR="00717F60" w:rsidRPr="001626E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1626EB">
        <w:rPr>
          <w:sz w:val="24"/>
          <w:szCs w:val="24"/>
        </w:rPr>
        <w:t>При определении</w:t>
      </w:r>
      <w:r w:rsidR="004B5EB3" w:rsidRPr="001626EB">
        <w:rPr>
          <w:sz w:val="24"/>
          <w:szCs w:val="24"/>
        </w:rPr>
        <w:t xml:space="preserve"> условий </w:t>
      </w:r>
      <w:r w:rsidR="00123C70" w:rsidRPr="001626EB">
        <w:rPr>
          <w:sz w:val="24"/>
          <w:szCs w:val="24"/>
        </w:rPr>
        <w:t>Договор</w:t>
      </w:r>
      <w:r w:rsidRPr="001626EB">
        <w:rPr>
          <w:sz w:val="24"/>
          <w:szCs w:val="24"/>
        </w:rPr>
        <w:t xml:space="preserve">а с </w:t>
      </w:r>
      <w:r w:rsidR="009C744E" w:rsidRPr="001626EB">
        <w:rPr>
          <w:sz w:val="24"/>
          <w:szCs w:val="24"/>
        </w:rPr>
        <w:t>Участник</w:t>
      </w:r>
      <w:r w:rsidR="004B5EB3" w:rsidRPr="001626EB">
        <w:rPr>
          <w:sz w:val="24"/>
          <w:szCs w:val="24"/>
        </w:rPr>
        <w:t>ом запроса предложений, чья Заявк</w:t>
      </w:r>
      <w:r w:rsidRPr="001626EB">
        <w:rPr>
          <w:sz w:val="24"/>
          <w:szCs w:val="24"/>
        </w:rPr>
        <w:t xml:space="preserve">а признана </w:t>
      </w:r>
      <w:r w:rsidR="00717F60" w:rsidRPr="001626EB">
        <w:rPr>
          <w:sz w:val="24"/>
          <w:szCs w:val="24"/>
        </w:rPr>
        <w:t>наилучшей</w:t>
      </w:r>
      <w:r w:rsidRPr="001626EB">
        <w:rPr>
          <w:sz w:val="24"/>
          <w:szCs w:val="24"/>
        </w:rPr>
        <w:t>, используются следующие документы с</w:t>
      </w:r>
      <w:r w:rsidRPr="001626EB">
        <w:rPr>
          <w:sz w:val="24"/>
          <w:szCs w:val="24"/>
          <w:lang w:val="en-US"/>
        </w:rPr>
        <w:t> </w:t>
      </w:r>
      <w:r w:rsidRPr="001626EB">
        <w:rPr>
          <w:sz w:val="24"/>
          <w:szCs w:val="24"/>
        </w:rPr>
        <w:t>соблюдением указанной иерархии (в случае их противоречия):</w:t>
      </w:r>
      <w:bookmarkEnd w:id="30"/>
      <w:bookmarkEnd w:id="31"/>
    </w:p>
    <w:p w:rsidR="00717F60" w:rsidRPr="001626EB" w:rsidRDefault="004B5EB3" w:rsidP="00E722B6">
      <w:pPr>
        <w:keepNext/>
        <w:numPr>
          <w:ilvl w:val="0"/>
          <w:numId w:val="17"/>
        </w:numPr>
        <w:shd w:val="clear" w:color="auto" w:fill="FFFFFF"/>
        <w:tabs>
          <w:tab w:val="left" w:pos="709"/>
        </w:tabs>
        <w:spacing w:line="264" w:lineRule="auto"/>
        <w:ind w:right="28"/>
        <w:rPr>
          <w:sz w:val="24"/>
          <w:szCs w:val="24"/>
        </w:rPr>
      </w:pPr>
      <w:r w:rsidRPr="001626EB">
        <w:rPr>
          <w:sz w:val="24"/>
          <w:szCs w:val="24"/>
        </w:rPr>
        <w:lastRenderedPageBreak/>
        <w:t>П</w:t>
      </w:r>
      <w:r w:rsidR="00717F60" w:rsidRPr="001626EB">
        <w:rPr>
          <w:sz w:val="24"/>
          <w:szCs w:val="24"/>
        </w:rPr>
        <w:t>ротоколы пред</w:t>
      </w:r>
      <w:r w:rsidR="00F85CCF" w:rsidRPr="001626EB">
        <w:rPr>
          <w:sz w:val="24"/>
          <w:szCs w:val="24"/>
        </w:rPr>
        <w:t>д</w:t>
      </w:r>
      <w:r w:rsidR="00123C70" w:rsidRPr="001626EB">
        <w:rPr>
          <w:sz w:val="24"/>
          <w:szCs w:val="24"/>
        </w:rPr>
        <w:t>оговор</w:t>
      </w:r>
      <w:r w:rsidR="00717F60" w:rsidRPr="001626EB">
        <w:rPr>
          <w:sz w:val="24"/>
          <w:szCs w:val="24"/>
        </w:rPr>
        <w:t xml:space="preserve">ных переговоров между Заказчиком и </w:t>
      </w:r>
      <w:r w:rsidR="009C744E" w:rsidRPr="001626EB">
        <w:rPr>
          <w:sz w:val="24"/>
          <w:szCs w:val="24"/>
        </w:rPr>
        <w:t>Участник</w:t>
      </w:r>
      <w:r w:rsidR="00886684" w:rsidRPr="001626EB">
        <w:rPr>
          <w:sz w:val="24"/>
          <w:szCs w:val="24"/>
        </w:rPr>
        <w:t xml:space="preserve">ом запроса предложений, чья </w:t>
      </w:r>
      <w:r w:rsidRPr="001626EB">
        <w:rPr>
          <w:sz w:val="24"/>
          <w:szCs w:val="24"/>
        </w:rPr>
        <w:t>Заявк</w:t>
      </w:r>
      <w:r w:rsidR="00886684" w:rsidRPr="001626EB">
        <w:rPr>
          <w:sz w:val="24"/>
          <w:szCs w:val="24"/>
        </w:rPr>
        <w:t xml:space="preserve">а признана лучшей </w:t>
      </w:r>
      <w:r w:rsidR="00717F60" w:rsidRPr="001626EB">
        <w:rPr>
          <w:sz w:val="24"/>
          <w:szCs w:val="24"/>
        </w:rPr>
        <w:t xml:space="preserve">(по условиям, не оговоренным ни в настоящей Документации по запросу предложений, ни в </w:t>
      </w:r>
      <w:r w:rsidRPr="001626EB">
        <w:rPr>
          <w:sz w:val="24"/>
          <w:szCs w:val="24"/>
        </w:rPr>
        <w:t>Заявк</w:t>
      </w:r>
      <w:r w:rsidR="00717F60" w:rsidRPr="001626EB">
        <w:rPr>
          <w:sz w:val="24"/>
          <w:szCs w:val="24"/>
        </w:rPr>
        <w:t xml:space="preserve">е </w:t>
      </w:r>
      <w:r w:rsidR="009C744E" w:rsidRPr="001626EB">
        <w:rPr>
          <w:sz w:val="24"/>
          <w:szCs w:val="24"/>
        </w:rPr>
        <w:t>Участник</w:t>
      </w:r>
      <w:r w:rsidR="004C5164" w:rsidRPr="001626EB">
        <w:rPr>
          <w:sz w:val="24"/>
          <w:szCs w:val="24"/>
        </w:rPr>
        <w:t xml:space="preserve">а запроса предложений, чья </w:t>
      </w:r>
      <w:r w:rsidRPr="001626EB">
        <w:rPr>
          <w:sz w:val="24"/>
          <w:szCs w:val="24"/>
        </w:rPr>
        <w:t>Заявк</w:t>
      </w:r>
      <w:r w:rsidR="004C5164" w:rsidRPr="001626EB">
        <w:rPr>
          <w:sz w:val="24"/>
          <w:szCs w:val="24"/>
        </w:rPr>
        <w:t>а признана лучшей</w:t>
      </w:r>
      <w:r w:rsidR="00717F60" w:rsidRPr="001626EB">
        <w:rPr>
          <w:sz w:val="24"/>
          <w:szCs w:val="24"/>
        </w:rPr>
        <w:t>);</w:t>
      </w:r>
    </w:p>
    <w:p w:rsidR="00717F60" w:rsidRPr="001626EB" w:rsidRDefault="004B5EB3" w:rsidP="00E722B6">
      <w:pPr>
        <w:keepNext/>
        <w:numPr>
          <w:ilvl w:val="0"/>
          <w:numId w:val="17"/>
        </w:numPr>
        <w:shd w:val="clear" w:color="auto" w:fill="FFFFFF"/>
        <w:tabs>
          <w:tab w:val="left" w:pos="709"/>
        </w:tabs>
        <w:spacing w:line="264" w:lineRule="auto"/>
        <w:ind w:right="29"/>
        <w:rPr>
          <w:sz w:val="24"/>
          <w:szCs w:val="24"/>
        </w:rPr>
      </w:pPr>
      <w:r w:rsidRPr="001626EB">
        <w:rPr>
          <w:sz w:val="24"/>
          <w:szCs w:val="24"/>
        </w:rPr>
        <w:t>Извещени</w:t>
      </w:r>
      <w:r w:rsidR="00717F60" w:rsidRPr="001626E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1626EB" w:rsidRDefault="004B5EB3" w:rsidP="00E722B6">
      <w:pPr>
        <w:keepNext/>
        <w:numPr>
          <w:ilvl w:val="0"/>
          <w:numId w:val="17"/>
        </w:numPr>
        <w:shd w:val="clear" w:color="auto" w:fill="FFFFFF"/>
        <w:tabs>
          <w:tab w:val="left" w:pos="709"/>
        </w:tabs>
        <w:spacing w:line="264" w:lineRule="auto"/>
        <w:ind w:right="29"/>
        <w:rPr>
          <w:sz w:val="24"/>
          <w:szCs w:val="24"/>
        </w:rPr>
      </w:pPr>
      <w:r w:rsidRPr="001626EB">
        <w:rPr>
          <w:sz w:val="24"/>
          <w:szCs w:val="24"/>
        </w:rPr>
        <w:t>Заявк</w:t>
      </w:r>
      <w:r w:rsidR="00717F60" w:rsidRPr="001626EB">
        <w:rPr>
          <w:sz w:val="24"/>
          <w:szCs w:val="24"/>
        </w:rPr>
        <w:t xml:space="preserve">а </w:t>
      </w:r>
      <w:r w:rsidR="009C744E" w:rsidRPr="001626EB">
        <w:rPr>
          <w:sz w:val="24"/>
          <w:szCs w:val="24"/>
        </w:rPr>
        <w:t>Участник</w:t>
      </w:r>
      <w:r w:rsidR="004C5164" w:rsidRPr="001626EB">
        <w:rPr>
          <w:sz w:val="24"/>
          <w:szCs w:val="24"/>
        </w:rPr>
        <w:t xml:space="preserve">а </w:t>
      </w:r>
      <w:r w:rsidR="00717F60" w:rsidRPr="001626EB">
        <w:rPr>
          <w:sz w:val="24"/>
          <w:szCs w:val="24"/>
        </w:rPr>
        <w:t>запроса предложений</w:t>
      </w:r>
      <w:r w:rsidR="004C5164" w:rsidRPr="001626EB">
        <w:rPr>
          <w:sz w:val="24"/>
          <w:szCs w:val="24"/>
        </w:rPr>
        <w:t xml:space="preserve">, чья </w:t>
      </w:r>
      <w:r w:rsidRPr="001626EB">
        <w:rPr>
          <w:sz w:val="24"/>
          <w:szCs w:val="24"/>
        </w:rPr>
        <w:t>Заявк</w:t>
      </w:r>
      <w:r w:rsidR="004C5164" w:rsidRPr="001626EB">
        <w:rPr>
          <w:sz w:val="24"/>
          <w:szCs w:val="24"/>
        </w:rPr>
        <w:t>а признана лучшей,</w:t>
      </w:r>
      <w:r w:rsidR="00717F60" w:rsidRPr="001626EB">
        <w:rPr>
          <w:sz w:val="24"/>
          <w:szCs w:val="24"/>
        </w:rPr>
        <w:t xml:space="preserve"> со всеми дополнениями и разъяснениями</w:t>
      </w:r>
      <w:r w:rsidR="00E963D9" w:rsidRPr="001626EB">
        <w:rPr>
          <w:sz w:val="24"/>
          <w:szCs w:val="24"/>
        </w:rPr>
        <w:t>;</w:t>
      </w:r>
    </w:p>
    <w:p w:rsidR="00717F60" w:rsidRPr="001626EB" w:rsidRDefault="00717F60" w:rsidP="00E722B6">
      <w:pPr>
        <w:keepNext/>
        <w:numPr>
          <w:ilvl w:val="0"/>
          <w:numId w:val="17"/>
        </w:numPr>
        <w:shd w:val="clear" w:color="auto" w:fill="FFFFFF"/>
        <w:tabs>
          <w:tab w:val="left" w:pos="709"/>
          <w:tab w:val="left" w:pos="1560"/>
        </w:tabs>
        <w:spacing w:line="264" w:lineRule="auto"/>
        <w:rPr>
          <w:sz w:val="24"/>
          <w:szCs w:val="24"/>
        </w:rPr>
      </w:pPr>
      <w:r w:rsidRPr="001626EB">
        <w:rPr>
          <w:sz w:val="24"/>
          <w:szCs w:val="24"/>
        </w:rPr>
        <w:t xml:space="preserve">Иные документы Организатора и </w:t>
      </w:r>
      <w:r w:rsidR="009C744E" w:rsidRPr="001626EB">
        <w:rPr>
          <w:sz w:val="24"/>
          <w:szCs w:val="24"/>
        </w:rPr>
        <w:t>Участник</w:t>
      </w:r>
      <w:r w:rsidRPr="001626EB">
        <w:rPr>
          <w:sz w:val="24"/>
          <w:szCs w:val="24"/>
        </w:rPr>
        <w:t>а запроса предложений не определяют права и обязанности сторон в связи с данным запросом предложений.</w:t>
      </w:r>
    </w:p>
    <w:p w:rsidR="00717F60" w:rsidRPr="001626E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626EB">
        <w:rPr>
          <w:sz w:val="24"/>
          <w:szCs w:val="24"/>
        </w:rPr>
        <w:t xml:space="preserve">Во всем, что не урегулировано </w:t>
      </w:r>
      <w:r w:rsidR="004B5EB3" w:rsidRPr="001626EB">
        <w:rPr>
          <w:sz w:val="24"/>
          <w:szCs w:val="24"/>
        </w:rPr>
        <w:t>Извещени</w:t>
      </w:r>
      <w:r w:rsidRPr="001626E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1626EB">
        <w:rPr>
          <w:sz w:val="24"/>
          <w:szCs w:val="24"/>
        </w:rPr>
        <w:t>действующим законодательством</w:t>
      </w:r>
      <w:r w:rsidRPr="001626EB">
        <w:rPr>
          <w:sz w:val="24"/>
          <w:szCs w:val="24"/>
        </w:rPr>
        <w:t xml:space="preserve"> Российской Федерации.</w:t>
      </w:r>
    </w:p>
    <w:p w:rsidR="00717F60" w:rsidRPr="001626E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626EB">
        <w:rPr>
          <w:sz w:val="24"/>
          <w:szCs w:val="24"/>
        </w:rPr>
        <w:t xml:space="preserve">Если в отношении сторон </w:t>
      </w:r>
      <w:r w:rsidR="00123C70" w:rsidRPr="001626EB">
        <w:rPr>
          <w:sz w:val="24"/>
          <w:szCs w:val="24"/>
        </w:rPr>
        <w:t>Договор</w:t>
      </w:r>
      <w:r w:rsidRPr="001626E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26EB">
        <w:rPr>
          <w:sz w:val="24"/>
          <w:szCs w:val="24"/>
        </w:rPr>
        <w:t xml:space="preserve"> </w:t>
      </w:r>
      <w:r w:rsidR="007D07A7" w:rsidRPr="001626EB">
        <w:rPr>
          <w:sz w:val="24"/>
          <w:szCs w:val="24"/>
        </w:rPr>
        <w:t>Д</w:t>
      </w:r>
      <w:r w:rsidRPr="001626EB">
        <w:rPr>
          <w:sz w:val="24"/>
          <w:szCs w:val="24"/>
        </w:rPr>
        <w:t xml:space="preserve">окументация (и проект </w:t>
      </w:r>
      <w:r w:rsidR="004B5EB3" w:rsidRPr="001626EB">
        <w:rPr>
          <w:sz w:val="24"/>
          <w:szCs w:val="24"/>
        </w:rPr>
        <w:t>Д</w:t>
      </w:r>
      <w:r w:rsidRPr="001626EB">
        <w:rPr>
          <w:sz w:val="24"/>
          <w:szCs w:val="24"/>
        </w:rPr>
        <w:t xml:space="preserve">оговора как ее часть) и </w:t>
      </w:r>
      <w:r w:rsidR="004B5EB3" w:rsidRPr="001626EB">
        <w:rPr>
          <w:sz w:val="24"/>
          <w:szCs w:val="24"/>
        </w:rPr>
        <w:t>Заявк</w:t>
      </w:r>
      <w:r w:rsidRPr="001626EB">
        <w:rPr>
          <w:sz w:val="24"/>
          <w:szCs w:val="24"/>
        </w:rPr>
        <w:t xml:space="preserve">а </w:t>
      </w:r>
      <w:r w:rsidR="009C744E" w:rsidRPr="001626EB">
        <w:rPr>
          <w:sz w:val="24"/>
          <w:szCs w:val="24"/>
        </w:rPr>
        <w:t>Участник</w:t>
      </w:r>
      <w:r w:rsidR="004C5164" w:rsidRPr="001626EB">
        <w:rPr>
          <w:sz w:val="24"/>
          <w:szCs w:val="24"/>
        </w:rPr>
        <w:t xml:space="preserve">а </w:t>
      </w:r>
      <w:r w:rsidRPr="001626EB">
        <w:rPr>
          <w:sz w:val="24"/>
          <w:szCs w:val="24"/>
        </w:rPr>
        <w:t>запроса предложений</w:t>
      </w:r>
      <w:r w:rsidR="004C5164" w:rsidRPr="001626EB">
        <w:rPr>
          <w:sz w:val="24"/>
          <w:szCs w:val="24"/>
        </w:rPr>
        <w:t xml:space="preserve">, чья </w:t>
      </w:r>
      <w:r w:rsidR="004B5EB3" w:rsidRPr="001626EB">
        <w:rPr>
          <w:sz w:val="24"/>
          <w:szCs w:val="24"/>
        </w:rPr>
        <w:t>Заявк</w:t>
      </w:r>
      <w:r w:rsidR="004C5164" w:rsidRPr="001626EB">
        <w:rPr>
          <w:sz w:val="24"/>
          <w:szCs w:val="24"/>
        </w:rPr>
        <w:t>а признана лучшей,</w:t>
      </w:r>
      <w:r w:rsidRPr="001626EB">
        <w:rPr>
          <w:sz w:val="24"/>
          <w:szCs w:val="24"/>
        </w:rPr>
        <w:t xml:space="preserve"> будут считаться приоритетными по отношению к диспозитивным нормам указанных документов.</w:t>
      </w:r>
    </w:p>
    <w:p w:rsidR="00717F60" w:rsidRPr="001626EB" w:rsidRDefault="00717F60" w:rsidP="00E722B6">
      <w:pPr>
        <w:pStyle w:val="2"/>
        <w:tabs>
          <w:tab w:val="clear" w:pos="1700"/>
          <w:tab w:val="left" w:pos="567"/>
        </w:tabs>
        <w:spacing w:line="264" w:lineRule="auto"/>
      </w:pPr>
      <w:bookmarkStart w:id="32" w:name="__RefHeading__397_1298132286"/>
      <w:bookmarkStart w:id="33" w:name="_Toc472498791"/>
      <w:bookmarkEnd w:id="32"/>
      <w:r w:rsidRPr="001626EB">
        <w:t>Особые положения в связи с проведением Запроса предложений на ЭТП</w:t>
      </w:r>
      <w:bookmarkEnd w:id="33"/>
    </w:p>
    <w:p w:rsidR="00717F60" w:rsidRPr="001626EB" w:rsidRDefault="00717F60" w:rsidP="00D81231">
      <w:pPr>
        <w:keepNext/>
        <w:numPr>
          <w:ilvl w:val="2"/>
          <w:numId w:val="11"/>
        </w:numPr>
        <w:shd w:val="clear" w:color="auto" w:fill="FFFFFF"/>
        <w:tabs>
          <w:tab w:val="left" w:pos="1418"/>
        </w:tabs>
        <w:spacing w:before="60" w:line="264" w:lineRule="auto"/>
        <w:ind w:left="0" w:right="11" w:firstLine="709"/>
        <w:rPr>
          <w:sz w:val="24"/>
          <w:szCs w:val="24"/>
        </w:rPr>
      </w:pPr>
      <w:proofErr w:type="gramStart"/>
      <w:r w:rsidRPr="001626EB">
        <w:rPr>
          <w:sz w:val="24"/>
          <w:szCs w:val="24"/>
        </w:rPr>
        <w:t xml:space="preserve">Для участия в </w:t>
      </w:r>
      <w:r w:rsidR="004B5EB3" w:rsidRPr="001626EB">
        <w:rPr>
          <w:sz w:val="24"/>
          <w:szCs w:val="24"/>
        </w:rPr>
        <w:t>З</w:t>
      </w:r>
      <w:r w:rsidRPr="001626EB">
        <w:rPr>
          <w:sz w:val="24"/>
          <w:szCs w:val="24"/>
        </w:rPr>
        <w:t xml:space="preserve">апросе предложений лицо </w:t>
      </w:r>
      <w:r w:rsidR="0099066F" w:rsidRPr="001626EB">
        <w:rPr>
          <w:sz w:val="24"/>
          <w:szCs w:val="24"/>
        </w:rPr>
        <w:t xml:space="preserve">должно </w:t>
      </w:r>
      <w:r w:rsidRPr="001626EB">
        <w:rPr>
          <w:sz w:val="24"/>
          <w:szCs w:val="24"/>
        </w:rPr>
        <w:t xml:space="preserve">быть </w:t>
      </w:r>
      <w:r w:rsidR="0099066F" w:rsidRPr="001626EB">
        <w:rPr>
          <w:sz w:val="24"/>
          <w:szCs w:val="24"/>
        </w:rPr>
        <w:t xml:space="preserve">зарегистрировано </w:t>
      </w:r>
      <w:r w:rsidRPr="001626EB">
        <w:rPr>
          <w:sz w:val="24"/>
          <w:szCs w:val="24"/>
        </w:rPr>
        <w:t xml:space="preserve">в системе ЭТП в качестве </w:t>
      </w:r>
      <w:r w:rsidR="004B5EB3" w:rsidRPr="001626EB">
        <w:rPr>
          <w:sz w:val="24"/>
          <w:szCs w:val="24"/>
        </w:rPr>
        <w:t>У</w:t>
      </w:r>
      <w:r w:rsidRPr="001626EB">
        <w:rPr>
          <w:sz w:val="24"/>
          <w:szCs w:val="24"/>
        </w:rPr>
        <w:t xml:space="preserve">частника данной системы, т.е. </w:t>
      </w:r>
      <w:r w:rsidR="0099066F" w:rsidRPr="001626EB">
        <w:rPr>
          <w:sz w:val="24"/>
          <w:szCs w:val="24"/>
        </w:rPr>
        <w:t xml:space="preserve">должно </w:t>
      </w:r>
      <w:r w:rsidRPr="001626EB">
        <w:rPr>
          <w:sz w:val="24"/>
          <w:szCs w:val="24"/>
        </w:rPr>
        <w:t xml:space="preserve">заключить соответствующий </w:t>
      </w:r>
      <w:r w:rsidR="00123C70" w:rsidRPr="001626EB">
        <w:rPr>
          <w:sz w:val="24"/>
          <w:szCs w:val="24"/>
        </w:rPr>
        <w:t>Договор</w:t>
      </w:r>
      <w:r w:rsidRPr="001626EB">
        <w:rPr>
          <w:sz w:val="24"/>
          <w:szCs w:val="24"/>
        </w:rPr>
        <w:t xml:space="preserve"> с оператором системы в соответствии с правилами, условиями и порядком регистрации на ЭТП, а также должн</w:t>
      </w:r>
      <w:r w:rsidR="0099066F" w:rsidRPr="001626EB">
        <w:rPr>
          <w:sz w:val="24"/>
          <w:szCs w:val="24"/>
        </w:rPr>
        <w:t>о</w:t>
      </w:r>
      <w:r w:rsidRPr="001626EB">
        <w:rPr>
          <w:sz w:val="24"/>
          <w:szCs w:val="24"/>
        </w:rPr>
        <w:t xml:space="preserve"> быть </w:t>
      </w:r>
      <w:r w:rsidR="0099066F" w:rsidRPr="001626EB">
        <w:rPr>
          <w:sz w:val="24"/>
          <w:szCs w:val="24"/>
        </w:rPr>
        <w:t xml:space="preserve">зарегистрировано </w:t>
      </w:r>
      <w:r w:rsidRPr="001626EB">
        <w:rPr>
          <w:sz w:val="24"/>
          <w:szCs w:val="24"/>
        </w:rPr>
        <w:t xml:space="preserve">системой ЭТП в качестве </w:t>
      </w:r>
      <w:r w:rsidR="009C744E" w:rsidRPr="001626EB">
        <w:rPr>
          <w:sz w:val="24"/>
          <w:szCs w:val="24"/>
        </w:rPr>
        <w:t>Участник</w:t>
      </w:r>
      <w:r w:rsidRPr="001626EB">
        <w:rPr>
          <w:sz w:val="24"/>
          <w:szCs w:val="24"/>
        </w:rPr>
        <w:t xml:space="preserve">а данного запроса предложений в установленном порядке. </w:t>
      </w:r>
      <w:proofErr w:type="gramEnd"/>
    </w:p>
    <w:p w:rsidR="00717F60" w:rsidRPr="001626EB" w:rsidRDefault="009C744E" w:rsidP="00D81231">
      <w:pPr>
        <w:keepNext/>
        <w:numPr>
          <w:ilvl w:val="2"/>
          <w:numId w:val="11"/>
        </w:numPr>
        <w:shd w:val="clear" w:color="auto" w:fill="FFFFFF"/>
        <w:tabs>
          <w:tab w:val="left" w:pos="1418"/>
        </w:tabs>
        <w:spacing w:before="60" w:line="264" w:lineRule="auto"/>
        <w:ind w:left="0" w:right="11" w:firstLine="709"/>
        <w:rPr>
          <w:sz w:val="24"/>
          <w:szCs w:val="24"/>
        </w:rPr>
      </w:pPr>
      <w:proofErr w:type="gramStart"/>
      <w:r w:rsidRPr="001626EB">
        <w:rPr>
          <w:sz w:val="24"/>
          <w:szCs w:val="24"/>
        </w:rPr>
        <w:t>Участник</w:t>
      </w:r>
      <w:r w:rsidR="00717F60" w:rsidRPr="001626EB">
        <w:rPr>
          <w:sz w:val="24"/>
          <w:szCs w:val="24"/>
        </w:rPr>
        <w:t xml:space="preserve">и запроса предложений должны подать </w:t>
      </w:r>
      <w:r w:rsidR="004B5EB3" w:rsidRPr="001626EB">
        <w:rPr>
          <w:sz w:val="24"/>
          <w:szCs w:val="24"/>
        </w:rPr>
        <w:t>Заявк</w:t>
      </w:r>
      <w:r w:rsidR="00717F60" w:rsidRPr="001626EB">
        <w:rPr>
          <w:sz w:val="24"/>
          <w:szCs w:val="24"/>
        </w:rPr>
        <w:t xml:space="preserve">и в электронном виде на ЭТП (подраздел </w:t>
      </w:r>
      <w:r w:rsidR="00C35E5C" w:rsidRPr="001626EB">
        <w:rPr>
          <w:sz w:val="24"/>
          <w:szCs w:val="24"/>
        </w:rPr>
        <w:fldChar w:fldCharType="begin"/>
      </w:r>
      <w:r w:rsidR="00C35E5C" w:rsidRPr="001626EB">
        <w:rPr>
          <w:sz w:val="24"/>
          <w:szCs w:val="24"/>
        </w:rPr>
        <w:instrText xml:space="preserve"> REF _Ref191386109 \n \h  \* MERGEFORMAT </w:instrText>
      </w:r>
      <w:r w:rsidR="00C35E5C" w:rsidRPr="001626EB">
        <w:rPr>
          <w:sz w:val="24"/>
          <w:szCs w:val="24"/>
        </w:rPr>
      </w:r>
      <w:r w:rsidR="00C35E5C" w:rsidRPr="001626EB">
        <w:rPr>
          <w:sz w:val="24"/>
          <w:szCs w:val="24"/>
        </w:rPr>
        <w:fldChar w:fldCharType="separate"/>
      </w:r>
      <w:r w:rsidR="00D74ED6" w:rsidRPr="001626EB">
        <w:rPr>
          <w:sz w:val="24"/>
          <w:szCs w:val="24"/>
        </w:rPr>
        <w:t>3.3.2</w:t>
      </w:r>
      <w:r w:rsidR="00C35E5C" w:rsidRPr="001626EB">
        <w:rPr>
          <w:sz w:val="24"/>
          <w:szCs w:val="24"/>
        </w:rPr>
        <w:fldChar w:fldCharType="end"/>
      </w:r>
      <w:r w:rsidR="00721B30" w:rsidRPr="001626EB">
        <w:rPr>
          <w:sz w:val="24"/>
          <w:szCs w:val="24"/>
        </w:rPr>
        <w:t>)</w:t>
      </w:r>
      <w:r w:rsidR="008D1B83" w:rsidRPr="001626EB">
        <w:rPr>
          <w:bCs w:val="0"/>
          <w:sz w:val="24"/>
          <w:szCs w:val="24"/>
        </w:rPr>
        <w:t xml:space="preserve">, </w:t>
      </w:r>
      <w:r w:rsidR="00C54850" w:rsidRPr="001626EB">
        <w:rPr>
          <w:sz w:val="24"/>
          <w:szCs w:val="24"/>
        </w:rPr>
        <w:t xml:space="preserve">за исключением Соглашения о неустойке (подраздел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rPr>
        <w:t>5.12</w:t>
      </w:r>
      <w:r w:rsidR="00C35E5C" w:rsidRPr="001626EB">
        <w:rPr>
          <w:sz w:val="24"/>
          <w:szCs w:val="24"/>
        </w:rPr>
        <w:fldChar w:fldCharType="end"/>
      </w:r>
      <w:r w:rsidR="00C54850" w:rsidRPr="001626EB">
        <w:rPr>
          <w:sz w:val="24"/>
          <w:szCs w:val="24"/>
        </w:rPr>
        <w:t xml:space="preserve">) и Расписки сдачи-приемки соглашения о неустойке (подраздел </w:t>
      </w:r>
      <w:r w:rsidR="00C35E5C" w:rsidRPr="001626EB">
        <w:rPr>
          <w:sz w:val="24"/>
          <w:szCs w:val="24"/>
        </w:rPr>
        <w:fldChar w:fldCharType="begin"/>
      </w:r>
      <w:r w:rsidR="00C35E5C" w:rsidRPr="001626EB">
        <w:rPr>
          <w:sz w:val="24"/>
          <w:szCs w:val="24"/>
        </w:rPr>
        <w:instrText xml:space="preserve"> REF _Ref467570914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00C54850" w:rsidRPr="001626E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626EB">
        <w:rPr>
          <w:sz w:val="24"/>
          <w:szCs w:val="24"/>
        </w:rPr>
        <w:t>.</w:t>
      </w:r>
      <w:proofErr w:type="gramEnd"/>
      <w:r w:rsidR="008923B5" w:rsidRPr="001626EB">
        <w:rPr>
          <w:sz w:val="24"/>
          <w:szCs w:val="24"/>
        </w:rPr>
        <w:t xml:space="preserve"> При нарушении этого требования Участник будет не допущен к участию в запросе предложений.</w:t>
      </w:r>
    </w:p>
    <w:p w:rsidR="00717F60" w:rsidRPr="001626EB" w:rsidRDefault="00717F60" w:rsidP="00D81231">
      <w:pPr>
        <w:keepNext/>
        <w:numPr>
          <w:ilvl w:val="2"/>
          <w:numId w:val="11"/>
        </w:numPr>
        <w:shd w:val="clear" w:color="auto" w:fill="FFFFFF"/>
        <w:tabs>
          <w:tab w:val="left" w:pos="1418"/>
        </w:tabs>
        <w:spacing w:before="60" w:line="264" w:lineRule="auto"/>
        <w:ind w:left="0" w:right="11" w:firstLine="709"/>
        <w:rPr>
          <w:sz w:val="24"/>
          <w:szCs w:val="24"/>
        </w:rPr>
      </w:pPr>
      <w:r w:rsidRPr="001626EB">
        <w:rPr>
          <w:sz w:val="24"/>
          <w:szCs w:val="24"/>
        </w:rPr>
        <w:t xml:space="preserve">Правила проведения процедур </w:t>
      </w:r>
      <w:r w:rsidR="004B5EB3" w:rsidRPr="001626EB">
        <w:rPr>
          <w:sz w:val="24"/>
          <w:szCs w:val="24"/>
        </w:rPr>
        <w:t>З</w:t>
      </w:r>
      <w:r w:rsidRPr="001626EB">
        <w:rPr>
          <w:sz w:val="24"/>
          <w:szCs w:val="24"/>
        </w:rPr>
        <w:t>апроса предложений через ЭТП определяются правилами ее работы.</w:t>
      </w:r>
    </w:p>
    <w:p w:rsidR="00717F60" w:rsidRPr="001626EB" w:rsidRDefault="00717F60" w:rsidP="00D81231">
      <w:pPr>
        <w:pStyle w:val="2"/>
        <w:tabs>
          <w:tab w:val="clear" w:pos="1700"/>
          <w:tab w:val="left" w:pos="567"/>
          <w:tab w:val="left" w:pos="1418"/>
        </w:tabs>
        <w:spacing w:line="264" w:lineRule="auto"/>
      </w:pPr>
      <w:bookmarkStart w:id="34" w:name="__RefNumPara__1267_443845793"/>
      <w:bookmarkStart w:id="35" w:name="_Toc472498792"/>
      <w:bookmarkEnd w:id="34"/>
      <w:r w:rsidRPr="001626EB">
        <w:t>Обжалование</w:t>
      </w:r>
      <w:bookmarkEnd w:id="35"/>
    </w:p>
    <w:p w:rsidR="00717F60" w:rsidRPr="001626EB" w:rsidRDefault="00717F60" w:rsidP="00D81231">
      <w:pPr>
        <w:keepNext/>
        <w:numPr>
          <w:ilvl w:val="2"/>
          <w:numId w:val="15"/>
        </w:numPr>
        <w:shd w:val="clear" w:color="auto" w:fill="FFFFFF"/>
        <w:tabs>
          <w:tab w:val="clear" w:pos="1224"/>
          <w:tab w:val="left" w:pos="1418"/>
        </w:tabs>
        <w:spacing w:before="60" w:line="264" w:lineRule="auto"/>
        <w:ind w:left="0" w:right="11" w:firstLine="709"/>
        <w:rPr>
          <w:sz w:val="24"/>
          <w:szCs w:val="24"/>
        </w:rPr>
      </w:pPr>
      <w:bookmarkStart w:id="36" w:name="_Ref191386164"/>
      <w:bookmarkStart w:id="37" w:name="_Ref86789831"/>
      <w:r w:rsidRPr="001626E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1626EB">
        <w:rPr>
          <w:sz w:val="24"/>
          <w:szCs w:val="24"/>
        </w:rPr>
        <w:t>Участник</w:t>
      </w:r>
      <w:r w:rsidRPr="001626EB">
        <w:rPr>
          <w:sz w:val="24"/>
          <w:szCs w:val="24"/>
        </w:rPr>
        <w:t>ами запроса предложений своих обязатель</w:t>
      </w:r>
      <w:proofErr w:type="gramStart"/>
      <w:r w:rsidRPr="001626EB">
        <w:rPr>
          <w:sz w:val="24"/>
          <w:szCs w:val="24"/>
        </w:rPr>
        <w:t>ств в св</w:t>
      </w:r>
      <w:proofErr w:type="gramEnd"/>
      <w:r w:rsidRPr="001626EB">
        <w:rPr>
          <w:sz w:val="24"/>
          <w:szCs w:val="24"/>
        </w:rPr>
        <w:t xml:space="preserve">язи с проведением </w:t>
      </w:r>
      <w:r w:rsidR="004B5EB3" w:rsidRPr="001626EB">
        <w:rPr>
          <w:sz w:val="24"/>
          <w:szCs w:val="24"/>
        </w:rPr>
        <w:t>З</w:t>
      </w:r>
      <w:r w:rsidRPr="001626E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26EB">
        <w:rPr>
          <w:sz w:val="24"/>
          <w:szCs w:val="24"/>
        </w:rPr>
        <w:t xml:space="preserve">, при этом уполномоченным представителем </w:t>
      </w:r>
      <w:r w:rsidR="00721B30" w:rsidRPr="001626EB">
        <w:rPr>
          <w:sz w:val="24"/>
          <w:szCs w:val="24"/>
        </w:rPr>
        <w:t>ПАО «МРСК Центра»</w:t>
      </w:r>
      <w:r w:rsidR="0099066F" w:rsidRPr="001626EB">
        <w:rPr>
          <w:sz w:val="24"/>
          <w:szCs w:val="24"/>
        </w:rPr>
        <w:t xml:space="preserve"> в рамках данного пункта выступает Закупочная комиссия</w:t>
      </w:r>
      <w:r w:rsidRPr="001626E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1626EB">
        <w:rPr>
          <w:sz w:val="24"/>
          <w:szCs w:val="24"/>
        </w:rPr>
        <w:t>10</w:t>
      </w:r>
      <w:r w:rsidRPr="001626EB">
        <w:rPr>
          <w:sz w:val="24"/>
          <w:szCs w:val="24"/>
        </w:rPr>
        <w:t xml:space="preserve"> рабочих дней с момента ее получения.</w:t>
      </w:r>
      <w:bookmarkEnd w:id="36"/>
      <w:bookmarkEnd w:id="37"/>
    </w:p>
    <w:p w:rsidR="0099066F" w:rsidRPr="001626E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1626EB">
        <w:rPr>
          <w:sz w:val="24"/>
          <w:szCs w:val="24"/>
        </w:rPr>
        <w:lastRenderedPageBreak/>
        <w:t>Если претензионный порядок, указанный в п.</w:t>
      </w:r>
      <w:r w:rsidR="00C35E5C" w:rsidRPr="001626EB">
        <w:rPr>
          <w:sz w:val="24"/>
          <w:szCs w:val="24"/>
        </w:rPr>
        <w:fldChar w:fldCharType="begin"/>
      </w:r>
      <w:r w:rsidR="00C35E5C" w:rsidRPr="001626EB">
        <w:rPr>
          <w:sz w:val="24"/>
          <w:szCs w:val="24"/>
        </w:rPr>
        <w:instrText xml:space="preserve"> REF _Ref191386164 \r \h  \* MERGEFORMAT </w:instrText>
      </w:r>
      <w:r w:rsidR="00C35E5C" w:rsidRPr="001626EB">
        <w:rPr>
          <w:sz w:val="24"/>
          <w:szCs w:val="24"/>
        </w:rPr>
      </w:r>
      <w:r w:rsidR="00C35E5C" w:rsidRPr="001626EB">
        <w:rPr>
          <w:sz w:val="24"/>
          <w:szCs w:val="24"/>
        </w:rPr>
        <w:fldChar w:fldCharType="separate"/>
      </w:r>
      <w:r w:rsidR="00D74ED6" w:rsidRPr="001626EB">
        <w:rPr>
          <w:sz w:val="24"/>
          <w:szCs w:val="24"/>
        </w:rPr>
        <w:t xml:space="preserve"> 1.4.1 </w:t>
      </w:r>
      <w:r w:rsidR="00C35E5C" w:rsidRPr="001626EB">
        <w:rPr>
          <w:sz w:val="24"/>
          <w:szCs w:val="24"/>
        </w:rPr>
        <w:fldChar w:fldCharType="end"/>
      </w:r>
      <w:r w:rsidR="00D421AA" w:rsidRPr="001626EB">
        <w:rPr>
          <w:sz w:val="24"/>
          <w:szCs w:val="24"/>
        </w:rPr>
        <w:t xml:space="preserve"> </w:t>
      </w:r>
      <w:r w:rsidRPr="001626EB">
        <w:rPr>
          <w:sz w:val="24"/>
          <w:szCs w:val="24"/>
        </w:rPr>
        <w:t xml:space="preserve">не привел к разрешению разногласий, </w:t>
      </w:r>
      <w:r w:rsidR="009C744E" w:rsidRPr="001626EB">
        <w:rPr>
          <w:sz w:val="24"/>
          <w:szCs w:val="24"/>
        </w:rPr>
        <w:t>Участник</w:t>
      </w:r>
      <w:r w:rsidRPr="001626E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626EB">
        <w:rPr>
          <w:sz w:val="24"/>
          <w:szCs w:val="24"/>
        </w:rPr>
        <w:t xml:space="preserve">закупочную </w:t>
      </w:r>
      <w:r w:rsidRPr="001626EB">
        <w:rPr>
          <w:sz w:val="24"/>
          <w:szCs w:val="24"/>
        </w:rPr>
        <w:t xml:space="preserve">комиссию </w:t>
      </w:r>
      <w:r w:rsidR="00721B30" w:rsidRPr="001626EB">
        <w:rPr>
          <w:sz w:val="24"/>
          <w:szCs w:val="24"/>
        </w:rPr>
        <w:t>ПАО «МРСК Центра»</w:t>
      </w:r>
      <w:r w:rsidRPr="001626EB">
        <w:rPr>
          <w:sz w:val="24"/>
          <w:szCs w:val="24"/>
        </w:rPr>
        <w:t>.</w:t>
      </w:r>
      <w:bookmarkEnd w:id="38"/>
    </w:p>
    <w:p w:rsidR="00717F60" w:rsidRPr="001626E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1626EB">
        <w:rPr>
          <w:sz w:val="24"/>
          <w:szCs w:val="24"/>
        </w:rPr>
        <w:t>Участник</w:t>
      </w:r>
      <w:r w:rsidR="00717F60" w:rsidRPr="001626EB">
        <w:rPr>
          <w:sz w:val="24"/>
          <w:szCs w:val="24"/>
        </w:rPr>
        <w:t xml:space="preserve"> вправе обжаловать в антимонопольн</w:t>
      </w:r>
      <w:r w:rsidR="00E722B6" w:rsidRPr="001626EB">
        <w:rPr>
          <w:sz w:val="24"/>
          <w:szCs w:val="24"/>
        </w:rPr>
        <w:t>ом</w:t>
      </w:r>
      <w:r w:rsidR="00717F60" w:rsidRPr="001626EB">
        <w:rPr>
          <w:sz w:val="24"/>
          <w:szCs w:val="24"/>
        </w:rPr>
        <w:t xml:space="preserve"> орган</w:t>
      </w:r>
      <w:r w:rsidR="00E722B6" w:rsidRPr="001626EB">
        <w:rPr>
          <w:sz w:val="24"/>
          <w:szCs w:val="24"/>
        </w:rPr>
        <w:t>е</w:t>
      </w:r>
      <w:r w:rsidR="00717F60" w:rsidRPr="001626EB">
        <w:rPr>
          <w:sz w:val="24"/>
          <w:szCs w:val="24"/>
        </w:rPr>
        <w:t xml:space="preserve"> действия (бездействия) Заказчика при закупке товаров в случаях</w:t>
      </w:r>
      <w:r w:rsidR="0099066F" w:rsidRPr="001626E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1626E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1626E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1626EB">
        <w:rPr>
          <w:sz w:val="24"/>
          <w:szCs w:val="24"/>
        </w:rPr>
        <w:t>Участник</w:t>
      </w:r>
      <w:r w:rsidRPr="001626EB">
        <w:rPr>
          <w:sz w:val="24"/>
          <w:szCs w:val="24"/>
        </w:rPr>
        <w:t>ами запроса предложений своих обязательств, не урегулированные в порядке, предусмотренном п.</w:t>
      </w:r>
      <w:r w:rsidR="00C35E5C" w:rsidRPr="001626EB">
        <w:rPr>
          <w:sz w:val="24"/>
          <w:szCs w:val="24"/>
        </w:rPr>
        <w:fldChar w:fldCharType="begin"/>
      </w:r>
      <w:r w:rsidR="00C35E5C" w:rsidRPr="001626EB">
        <w:rPr>
          <w:sz w:val="24"/>
          <w:szCs w:val="24"/>
        </w:rPr>
        <w:instrText xml:space="preserve"> REF _Ref306978606 \r \h  \* MERGEFORMAT </w:instrText>
      </w:r>
      <w:r w:rsidR="00C35E5C" w:rsidRPr="001626EB">
        <w:rPr>
          <w:sz w:val="24"/>
          <w:szCs w:val="24"/>
        </w:rPr>
      </w:r>
      <w:r w:rsidR="00C35E5C" w:rsidRPr="001626EB">
        <w:rPr>
          <w:sz w:val="24"/>
          <w:szCs w:val="24"/>
        </w:rPr>
        <w:fldChar w:fldCharType="separate"/>
      </w:r>
      <w:r w:rsidR="00D74ED6" w:rsidRPr="001626EB">
        <w:rPr>
          <w:sz w:val="24"/>
          <w:szCs w:val="24"/>
        </w:rPr>
        <w:t xml:space="preserve"> 1.4.2 </w:t>
      </w:r>
      <w:r w:rsidR="00C35E5C" w:rsidRPr="001626EB">
        <w:rPr>
          <w:sz w:val="24"/>
          <w:szCs w:val="24"/>
        </w:rPr>
        <w:fldChar w:fldCharType="end"/>
      </w:r>
      <w:r w:rsidRPr="001626E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26E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1626E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26EB" w:rsidRDefault="00717F60" w:rsidP="00E722B6">
      <w:pPr>
        <w:pStyle w:val="2"/>
        <w:tabs>
          <w:tab w:val="clear" w:pos="1700"/>
          <w:tab w:val="left" w:pos="567"/>
        </w:tabs>
        <w:spacing w:line="264" w:lineRule="auto"/>
      </w:pPr>
      <w:bookmarkStart w:id="39" w:name="__RefHeading__401_1298132286"/>
      <w:bookmarkStart w:id="40" w:name="_Toc472498793"/>
      <w:bookmarkEnd w:id="39"/>
      <w:r w:rsidRPr="001626EB">
        <w:t>Прочие положения</w:t>
      </w:r>
      <w:bookmarkEnd w:id="40"/>
    </w:p>
    <w:p w:rsidR="00717F60" w:rsidRPr="001626E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Участник</w:t>
      </w:r>
      <w:r w:rsidR="00717F60" w:rsidRPr="001626EB">
        <w:rPr>
          <w:sz w:val="24"/>
          <w:szCs w:val="24"/>
        </w:rPr>
        <w:t xml:space="preserve"> самостоятельно несет все расходы, связанные с подготовкой и подачей </w:t>
      </w:r>
      <w:r w:rsidR="004B5EB3" w:rsidRPr="001626EB">
        <w:rPr>
          <w:sz w:val="24"/>
          <w:szCs w:val="24"/>
        </w:rPr>
        <w:t>Заявк</w:t>
      </w:r>
      <w:r w:rsidR="00717F60" w:rsidRPr="001626E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1626EB">
        <w:rPr>
          <w:sz w:val="24"/>
          <w:szCs w:val="24"/>
        </w:rPr>
        <w:t>З</w:t>
      </w:r>
      <w:r w:rsidR="00717F60" w:rsidRPr="001626E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1626E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Применение факсимильной подписи (факсимиле) в оригиналах документов и заверяемых </w:t>
      </w:r>
      <w:r w:rsidR="009C744E" w:rsidRPr="001626EB">
        <w:rPr>
          <w:sz w:val="24"/>
          <w:szCs w:val="24"/>
        </w:rPr>
        <w:t>Участник</w:t>
      </w:r>
      <w:r w:rsidRPr="001626EB">
        <w:rPr>
          <w:sz w:val="24"/>
          <w:szCs w:val="24"/>
        </w:rPr>
        <w:t xml:space="preserve">ом запроса предложений копиях документов, поданных в составе </w:t>
      </w:r>
      <w:r w:rsidR="004B5EB3" w:rsidRPr="001626EB">
        <w:rPr>
          <w:sz w:val="24"/>
          <w:szCs w:val="24"/>
        </w:rPr>
        <w:t>Заявк</w:t>
      </w:r>
      <w:r w:rsidRPr="001626EB">
        <w:rPr>
          <w:sz w:val="24"/>
          <w:szCs w:val="24"/>
        </w:rPr>
        <w:t>и, не допускается.</w:t>
      </w:r>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Предполагается, что </w:t>
      </w:r>
      <w:r w:rsidR="009C744E" w:rsidRPr="001626EB">
        <w:rPr>
          <w:sz w:val="24"/>
          <w:szCs w:val="24"/>
        </w:rPr>
        <w:t>Участник</w:t>
      </w:r>
      <w:r w:rsidRPr="001626E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26EB">
        <w:rPr>
          <w:sz w:val="24"/>
          <w:szCs w:val="24"/>
        </w:rPr>
        <w:t>Участник</w:t>
      </w:r>
      <w:r w:rsidRPr="001626E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1626EB">
        <w:rPr>
          <w:sz w:val="24"/>
          <w:szCs w:val="24"/>
        </w:rPr>
        <w:t>п</w:t>
      </w:r>
      <w:r w:rsidRPr="001626EB">
        <w:rPr>
          <w:sz w:val="24"/>
          <w:szCs w:val="24"/>
        </w:rPr>
        <w:t>о запрос</w:t>
      </w:r>
      <w:r w:rsidR="00AE0F91" w:rsidRPr="001626EB">
        <w:rPr>
          <w:sz w:val="24"/>
          <w:szCs w:val="24"/>
        </w:rPr>
        <w:t>у</w:t>
      </w:r>
      <w:r w:rsidRPr="001626EB">
        <w:rPr>
          <w:sz w:val="24"/>
          <w:szCs w:val="24"/>
        </w:rPr>
        <w:t xml:space="preserve"> предложений, или же подача </w:t>
      </w:r>
      <w:r w:rsidR="004B5EB3" w:rsidRPr="001626EB">
        <w:rPr>
          <w:sz w:val="24"/>
          <w:szCs w:val="24"/>
        </w:rPr>
        <w:t>Заявк</w:t>
      </w:r>
      <w:r w:rsidRPr="001626EB">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1626EB">
        <w:rPr>
          <w:sz w:val="24"/>
          <w:szCs w:val="24"/>
        </w:rPr>
        <w:t>Участник</w:t>
      </w:r>
      <w:r w:rsidRPr="001626EB">
        <w:rPr>
          <w:sz w:val="24"/>
          <w:szCs w:val="24"/>
        </w:rPr>
        <w:t>а</w:t>
      </w:r>
      <w:proofErr w:type="gramEnd"/>
      <w:r w:rsidRPr="001626EB">
        <w:rPr>
          <w:sz w:val="24"/>
          <w:szCs w:val="24"/>
        </w:rPr>
        <w:t xml:space="preserve"> и может привести к отклонению его </w:t>
      </w:r>
      <w:r w:rsidR="004B5EB3" w:rsidRPr="001626EB">
        <w:rPr>
          <w:sz w:val="24"/>
          <w:szCs w:val="24"/>
        </w:rPr>
        <w:t>Заявк</w:t>
      </w:r>
      <w:r w:rsidRPr="001626EB">
        <w:rPr>
          <w:sz w:val="24"/>
          <w:szCs w:val="24"/>
        </w:rPr>
        <w:t>и.</w:t>
      </w:r>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1626EB">
        <w:rPr>
          <w:sz w:val="24"/>
          <w:szCs w:val="24"/>
        </w:rPr>
        <w:t>Участник</w:t>
      </w:r>
      <w:r w:rsidRPr="001626EB">
        <w:rPr>
          <w:sz w:val="24"/>
          <w:szCs w:val="24"/>
        </w:rPr>
        <w:t xml:space="preserve">ов запроса предложений сведений, в том числе содержащихся в </w:t>
      </w:r>
      <w:r w:rsidR="004B5EB3" w:rsidRPr="001626EB">
        <w:rPr>
          <w:sz w:val="24"/>
          <w:szCs w:val="24"/>
        </w:rPr>
        <w:t>Заявк</w:t>
      </w:r>
      <w:r w:rsidRPr="001626EB">
        <w:rPr>
          <w:sz w:val="24"/>
          <w:szCs w:val="24"/>
        </w:rPr>
        <w:t xml:space="preserve">ах Предоставление этой информации другим </w:t>
      </w:r>
      <w:r w:rsidR="009C744E" w:rsidRPr="001626EB">
        <w:rPr>
          <w:sz w:val="24"/>
          <w:szCs w:val="24"/>
        </w:rPr>
        <w:t>Участник</w:t>
      </w:r>
      <w:r w:rsidRPr="001626E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1626EB">
        <w:rPr>
          <w:sz w:val="24"/>
          <w:szCs w:val="24"/>
        </w:rPr>
        <w:t xml:space="preserve">Организатор запроса предложений, по решению Закупочной комиссии, отклонит </w:t>
      </w:r>
      <w:r w:rsidR="004B5EB3" w:rsidRPr="001626EB">
        <w:rPr>
          <w:sz w:val="24"/>
          <w:szCs w:val="24"/>
        </w:rPr>
        <w:t>Заявк</w:t>
      </w:r>
      <w:r w:rsidRPr="001626EB">
        <w:rPr>
          <w:sz w:val="24"/>
          <w:szCs w:val="24"/>
        </w:rPr>
        <w:t xml:space="preserve">у, если он установит, что </w:t>
      </w:r>
      <w:r w:rsidR="009C744E" w:rsidRPr="001626EB">
        <w:rPr>
          <w:sz w:val="24"/>
          <w:szCs w:val="24"/>
        </w:rPr>
        <w:t>Участник</w:t>
      </w:r>
      <w:r w:rsidRPr="001626EB">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1626EB">
        <w:rPr>
          <w:sz w:val="24"/>
          <w:szCs w:val="24"/>
        </w:rPr>
        <w:t xml:space="preserve">поставку, </w:t>
      </w:r>
      <w:r w:rsidRPr="001626E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1626EB">
        <w:rPr>
          <w:sz w:val="24"/>
          <w:szCs w:val="24"/>
        </w:rPr>
        <w:t>Участник</w:t>
      </w:r>
      <w:r w:rsidR="004C5164" w:rsidRPr="001626EB">
        <w:rPr>
          <w:sz w:val="24"/>
          <w:szCs w:val="24"/>
        </w:rPr>
        <w:t xml:space="preserve">а </w:t>
      </w:r>
      <w:r w:rsidRPr="001626EB">
        <w:rPr>
          <w:sz w:val="24"/>
          <w:szCs w:val="24"/>
        </w:rPr>
        <w:t>запроса предложений</w:t>
      </w:r>
      <w:r w:rsidR="004C5164" w:rsidRPr="001626EB">
        <w:rPr>
          <w:sz w:val="24"/>
          <w:szCs w:val="24"/>
        </w:rPr>
        <w:t xml:space="preserve">, чья </w:t>
      </w:r>
      <w:r w:rsidR="004B5EB3" w:rsidRPr="001626EB">
        <w:rPr>
          <w:sz w:val="24"/>
          <w:szCs w:val="24"/>
        </w:rPr>
        <w:t>Заявк</w:t>
      </w:r>
      <w:r w:rsidR="004C5164" w:rsidRPr="001626EB">
        <w:rPr>
          <w:sz w:val="24"/>
          <w:szCs w:val="24"/>
        </w:rPr>
        <w:t>а признана лучшей</w:t>
      </w:r>
      <w:r w:rsidRPr="001626EB">
        <w:rPr>
          <w:sz w:val="24"/>
          <w:szCs w:val="24"/>
        </w:rPr>
        <w:t>.</w:t>
      </w:r>
      <w:proofErr w:type="gramEnd"/>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lastRenderedPageBreak/>
        <w:t xml:space="preserve">Организатор запроса предложений, по решению Закупочной комиссии, отклонит </w:t>
      </w:r>
      <w:r w:rsidR="004B5EB3" w:rsidRPr="001626EB">
        <w:rPr>
          <w:sz w:val="24"/>
          <w:szCs w:val="24"/>
        </w:rPr>
        <w:t>Заявк</w:t>
      </w:r>
      <w:r w:rsidRPr="001626EB">
        <w:rPr>
          <w:sz w:val="24"/>
          <w:szCs w:val="24"/>
        </w:rPr>
        <w:t xml:space="preserve">и </w:t>
      </w:r>
      <w:r w:rsidR="009C744E" w:rsidRPr="001626EB">
        <w:rPr>
          <w:sz w:val="24"/>
          <w:szCs w:val="24"/>
        </w:rPr>
        <w:t>Участник</w:t>
      </w:r>
      <w:r w:rsidRPr="001626EB">
        <w:rPr>
          <w:sz w:val="24"/>
          <w:szCs w:val="24"/>
        </w:rPr>
        <w:t xml:space="preserve">ов запроса предложений, заключивших между собой какое-либо соглашение с целью повлиять на определение </w:t>
      </w:r>
      <w:r w:rsidR="009C744E" w:rsidRPr="001626EB">
        <w:rPr>
          <w:sz w:val="24"/>
          <w:szCs w:val="24"/>
        </w:rPr>
        <w:t>Участник</w:t>
      </w:r>
      <w:r w:rsidR="004C5164" w:rsidRPr="001626EB">
        <w:rPr>
          <w:sz w:val="24"/>
          <w:szCs w:val="24"/>
        </w:rPr>
        <w:t xml:space="preserve">а </w:t>
      </w:r>
      <w:r w:rsidRPr="001626EB">
        <w:rPr>
          <w:sz w:val="24"/>
          <w:szCs w:val="24"/>
        </w:rPr>
        <w:t>запроса предложений</w:t>
      </w:r>
      <w:r w:rsidR="004C5164" w:rsidRPr="001626EB">
        <w:rPr>
          <w:sz w:val="24"/>
          <w:szCs w:val="24"/>
        </w:rPr>
        <w:t xml:space="preserve">, чья </w:t>
      </w:r>
      <w:r w:rsidR="004B5EB3" w:rsidRPr="001626EB">
        <w:rPr>
          <w:sz w:val="24"/>
          <w:szCs w:val="24"/>
        </w:rPr>
        <w:t>Заявк</w:t>
      </w:r>
      <w:r w:rsidR="004C5164" w:rsidRPr="001626EB">
        <w:rPr>
          <w:sz w:val="24"/>
          <w:szCs w:val="24"/>
        </w:rPr>
        <w:t>а признана лучшей</w:t>
      </w:r>
      <w:r w:rsidRPr="001626EB">
        <w:rPr>
          <w:sz w:val="24"/>
          <w:szCs w:val="24"/>
        </w:rPr>
        <w:t>.</w:t>
      </w:r>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Организатор запроса предложений, по решению Закупочной комиссии, вправе отклонить  </w:t>
      </w:r>
      <w:r w:rsidR="004B5EB3" w:rsidRPr="001626EB">
        <w:rPr>
          <w:sz w:val="24"/>
          <w:szCs w:val="24"/>
        </w:rPr>
        <w:t>Заявк</w:t>
      </w:r>
      <w:r w:rsidRPr="001626EB">
        <w:rPr>
          <w:sz w:val="24"/>
          <w:szCs w:val="24"/>
        </w:rPr>
        <w:t xml:space="preserve">и </w:t>
      </w:r>
      <w:r w:rsidR="009C744E" w:rsidRPr="001626EB">
        <w:rPr>
          <w:sz w:val="24"/>
          <w:szCs w:val="24"/>
        </w:rPr>
        <w:t>Участник</w:t>
      </w:r>
      <w:r w:rsidRPr="001626E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26E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1626EB">
        <w:rPr>
          <w:sz w:val="24"/>
          <w:szCs w:val="24"/>
        </w:rPr>
        <w:t>Участник</w:t>
      </w:r>
      <w:r w:rsidRPr="001626EB">
        <w:rPr>
          <w:sz w:val="24"/>
          <w:szCs w:val="24"/>
        </w:rPr>
        <w:t>ом Запроса предложений</w:t>
      </w:r>
      <w:r w:rsidR="0099066F" w:rsidRPr="001626EB">
        <w:rPr>
          <w:sz w:val="24"/>
          <w:szCs w:val="24"/>
        </w:rPr>
        <w:t>.</w:t>
      </w:r>
      <w:r w:rsidRPr="001626EB">
        <w:rPr>
          <w:sz w:val="24"/>
          <w:szCs w:val="24"/>
        </w:rPr>
        <w:t xml:space="preserve"> В </w:t>
      </w:r>
      <w:proofErr w:type="gramStart"/>
      <w:r w:rsidRPr="001626EB">
        <w:rPr>
          <w:sz w:val="24"/>
          <w:szCs w:val="24"/>
        </w:rPr>
        <w:t>случае</w:t>
      </w:r>
      <w:proofErr w:type="gramEnd"/>
      <w:r w:rsidRPr="001626EB">
        <w:rPr>
          <w:sz w:val="24"/>
          <w:szCs w:val="24"/>
        </w:rPr>
        <w:t xml:space="preserve">, если факт </w:t>
      </w:r>
      <w:proofErr w:type="spellStart"/>
      <w:r w:rsidRPr="001626EB">
        <w:rPr>
          <w:sz w:val="24"/>
          <w:szCs w:val="24"/>
        </w:rPr>
        <w:t>аффилированности</w:t>
      </w:r>
      <w:proofErr w:type="spellEnd"/>
      <w:r w:rsidRPr="001626EB">
        <w:rPr>
          <w:sz w:val="24"/>
          <w:szCs w:val="24"/>
        </w:rPr>
        <w:t xml:space="preserve"> установлен в процессе или после проведения </w:t>
      </w:r>
      <w:r w:rsidRPr="001626EB">
        <w:rPr>
          <w:bCs w:val="0"/>
          <w:sz w:val="24"/>
          <w:szCs w:val="24"/>
        </w:rPr>
        <w:t>запроса предложений</w:t>
      </w:r>
      <w:r w:rsidRPr="001626EB">
        <w:rPr>
          <w:sz w:val="24"/>
          <w:szCs w:val="24"/>
        </w:rPr>
        <w:t xml:space="preserve">, но до подписания </w:t>
      </w:r>
      <w:r w:rsidR="00123C70" w:rsidRPr="001626EB">
        <w:rPr>
          <w:bCs w:val="0"/>
          <w:sz w:val="24"/>
          <w:szCs w:val="24"/>
        </w:rPr>
        <w:t>Договор</w:t>
      </w:r>
      <w:r w:rsidRPr="001626EB">
        <w:rPr>
          <w:bCs w:val="0"/>
          <w:sz w:val="24"/>
          <w:szCs w:val="24"/>
        </w:rPr>
        <w:t>а по итогам проведения запроса предложений, Закупочная</w:t>
      </w:r>
      <w:r w:rsidRPr="001626EB">
        <w:rPr>
          <w:sz w:val="24"/>
          <w:szCs w:val="24"/>
        </w:rPr>
        <w:t xml:space="preserve"> комиссия информирует об этом Ц</w:t>
      </w:r>
      <w:r w:rsidR="009A7733" w:rsidRPr="001626EB">
        <w:rPr>
          <w:sz w:val="24"/>
          <w:szCs w:val="24"/>
        </w:rPr>
        <w:t>З</w:t>
      </w:r>
      <w:r w:rsidR="00C74146" w:rsidRPr="001626EB">
        <w:rPr>
          <w:sz w:val="24"/>
          <w:szCs w:val="24"/>
        </w:rPr>
        <w:t>О</w:t>
      </w:r>
      <w:r w:rsidR="009A7733" w:rsidRPr="001626EB">
        <w:rPr>
          <w:sz w:val="24"/>
          <w:szCs w:val="24"/>
        </w:rPr>
        <w:t xml:space="preserve"> </w:t>
      </w:r>
      <w:r w:rsidR="00721B30" w:rsidRPr="001626EB">
        <w:rPr>
          <w:sz w:val="24"/>
          <w:szCs w:val="24"/>
        </w:rPr>
        <w:t>ПАО «МРСК Центра»</w:t>
      </w:r>
      <w:r w:rsidRPr="001626EB">
        <w:rPr>
          <w:sz w:val="24"/>
          <w:szCs w:val="24"/>
        </w:rPr>
        <w:t xml:space="preserve"> и пересматривает принятые решения без учета голоса/мнения аффилированного лица. </w:t>
      </w:r>
    </w:p>
    <w:p w:rsidR="00717F60" w:rsidRPr="001626E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Предполагается, что </w:t>
      </w:r>
      <w:r w:rsidR="009C744E" w:rsidRPr="001626EB">
        <w:rPr>
          <w:sz w:val="24"/>
          <w:szCs w:val="24"/>
        </w:rPr>
        <w:t>Участник</w:t>
      </w:r>
      <w:r w:rsidRPr="001626E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26EB">
        <w:rPr>
          <w:sz w:val="24"/>
          <w:szCs w:val="24"/>
        </w:rPr>
        <w:t>Д</w:t>
      </w:r>
      <w:r w:rsidRPr="001626EB">
        <w:rPr>
          <w:sz w:val="24"/>
          <w:szCs w:val="24"/>
        </w:rPr>
        <w:t>окументации</w:t>
      </w:r>
      <w:r w:rsidR="00AE0F91" w:rsidRPr="001626EB">
        <w:rPr>
          <w:sz w:val="24"/>
          <w:szCs w:val="24"/>
        </w:rPr>
        <w:t xml:space="preserve"> по запросу предложений</w:t>
      </w:r>
      <w:r w:rsidRPr="001626EB">
        <w:rPr>
          <w:sz w:val="24"/>
          <w:szCs w:val="24"/>
        </w:rPr>
        <w:t xml:space="preserve">, а также разъяснения Организатора в случае направления </w:t>
      </w:r>
      <w:r w:rsidR="009C744E" w:rsidRPr="001626EB">
        <w:rPr>
          <w:sz w:val="24"/>
          <w:szCs w:val="24"/>
        </w:rPr>
        <w:t>Участник</w:t>
      </w:r>
      <w:r w:rsidRPr="001626EB">
        <w:rPr>
          <w:sz w:val="24"/>
          <w:szCs w:val="24"/>
        </w:rPr>
        <w:t>ами запросов (в соответствии с п.</w:t>
      </w:r>
      <w:r w:rsidR="00D560EA" w:rsidRPr="001626EB" w:rsidDel="00D560EA">
        <w:rPr>
          <w:sz w:val="24"/>
          <w:szCs w:val="24"/>
        </w:rPr>
        <w:t xml:space="preserve"> </w:t>
      </w:r>
      <w:r w:rsidR="00C35E5C" w:rsidRPr="001626EB">
        <w:rPr>
          <w:sz w:val="24"/>
          <w:szCs w:val="24"/>
        </w:rPr>
        <w:fldChar w:fldCharType="begin"/>
      </w:r>
      <w:r w:rsidR="00C35E5C" w:rsidRPr="001626EB">
        <w:rPr>
          <w:sz w:val="24"/>
          <w:szCs w:val="24"/>
        </w:rPr>
        <w:instrText xml:space="preserve"> REF _Ref306114966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3.3.11</w:t>
      </w:r>
      <w:r w:rsidR="00C35E5C" w:rsidRPr="001626EB">
        <w:rPr>
          <w:sz w:val="24"/>
          <w:szCs w:val="24"/>
        </w:rPr>
        <w:fldChar w:fldCharType="end"/>
      </w:r>
      <w:r w:rsidRPr="001626EB">
        <w:rPr>
          <w:sz w:val="24"/>
          <w:szCs w:val="24"/>
        </w:rPr>
        <w:t xml:space="preserve"> настоящей Документации).</w:t>
      </w:r>
    </w:p>
    <w:p w:rsidR="00717F60" w:rsidRPr="001626E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626EB">
        <w:rPr>
          <w:sz w:val="24"/>
          <w:szCs w:val="24"/>
        </w:rPr>
        <w:t xml:space="preserve">В </w:t>
      </w:r>
      <w:proofErr w:type="gramStart"/>
      <w:r w:rsidRPr="001626EB">
        <w:rPr>
          <w:sz w:val="24"/>
          <w:szCs w:val="24"/>
        </w:rPr>
        <w:t>соответствии</w:t>
      </w:r>
      <w:proofErr w:type="gramEnd"/>
      <w:r w:rsidRPr="001626EB">
        <w:rPr>
          <w:sz w:val="24"/>
          <w:szCs w:val="24"/>
        </w:rPr>
        <w:t xml:space="preserve"> с </w:t>
      </w:r>
      <w:r w:rsidR="004B5EB3" w:rsidRPr="001626EB">
        <w:rPr>
          <w:sz w:val="24"/>
          <w:szCs w:val="24"/>
        </w:rPr>
        <w:t>Извещени</w:t>
      </w:r>
      <w:r w:rsidRPr="001626E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26EB">
        <w:rPr>
          <w:sz w:val="24"/>
          <w:szCs w:val="24"/>
        </w:rPr>
        <w:t>З</w:t>
      </w:r>
      <w:r w:rsidRPr="001626EB">
        <w:rPr>
          <w:sz w:val="24"/>
          <w:szCs w:val="24"/>
        </w:rPr>
        <w:t xml:space="preserve">апроса предложений на любом из этапов, не неся при этом никакой материальной ответственности перед </w:t>
      </w:r>
      <w:r w:rsidR="009C744E" w:rsidRPr="001626EB">
        <w:rPr>
          <w:sz w:val="24"/>
          <w:szCs w:val="24"/>
        </w:rPr>
        <w:t>Участник</w:t>
      </w:r>
      <w:r w:rsidRPr="001626EB">
        <w:rPr>
          <w:sz w:val="24"/>
          <w:szCs w:val="24"/>
        </w:rPr>
        <w:t xml:space="preserve">ами запроса предложений. </w:t>
      </w:r>
      <w:proofErr w:type="gramStart"/>
      <w:r w:rsidRPr="001626EB">
        <w:rPr>
          <w:sz w:val="24"/>
          <w:szCs w:val="24"/>
        </w:rPr>
        <w:t xml:space="preserve">Все </w:t>
      </w:r>
      <w:r w:rsidR="009C744E" w:rsidRPr="001626EB">
        <w:rPr>
          <w:sz w:val="24"/>
          <w:szCs w:val="24"/>
        </w:rPr>
        <w:t>Участник</w:t>
      </w:r>
      <w:r w:rsidRPr="001626E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1626EB"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98794"/>
      <w:bookmarkStart w:id="52" w:name="_Ref306144164"/>
      <w:r w:rsidRPr="001626EB">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626EB"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69231"/>
      <w:bookmarkStart w:id="61" w:name="_Toc468786575"/>
      <w:bookmarkStart w:id="62" w:name="_Toc469481207"/>
      <w:bookmarkStart w:id="63" w:name="_Toc472498795"/>
      <w:r w:rsidRPr="001626EB">
        <w:rPr>
          <w:b w:val="0"/>
          <w:szCs w:val="24"/>
        </w:rPr>
        <w:t>Участник</w:t>
      </w:r>
      <w:r w:rsidR="002D4BC6" w:rsidRPr="001626E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35E5C" w:rsidRPr="001626EB">
        <w:rPr>
          <w:szCs w:val="24"/>
        </w:rPr>
        <w:fldChar w:fldCharType="begin"/>
      </w:r>
      <w:r w:rsidR="00C35E5C" w:rsidRPr="001626EB">
        <w:rPr>
          <w:szCs w:val="24"/>
        </w:rPr>
        <w:instrText xml:space="preserve"> REF _Ref440275279 \r \h  \* MERGEFORMAT </w:instrText>
      </w:r>
      <w:r w:rsidR="00C35E5C" w:rsidRPr="001626EB">
        <w:rPr>
          <w:szCs w:val="24"/>
        </w:rPr>
      </w:r>
      <w:r w:rsidR="00C35E5C" w:rsidRPr="001626EB">
        <w:rPr>
          <w:szCs w:val="24"/>
        </w:rPr>
        <w:fldChar w:fldCharType="separate"/>
      </w:r>
      <w:r w:rsidR="00D74ED6" w:rsidRPr="001626EB">
        <w:rPr>
          <w:b w:val="0"/>
          <w:szCs w:val="24"/>
        </w:rPr>
        <w:t>1.1.4</w:t>
      </w:r>
      <w:r w:rsidR="00C35E5C" w:rsidRPr="001626EB">
        <w:rPr>
          <w:szCs w:val="24"/>
        </w:rPr>
        <w:fldChar w:fldCharType="end"/>
      </w:r>
      <w:r w:rsidR="002D4BC6" w:rsidRPr="001626E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1626EB">
        <w:rPr>
          <w:b w:val="0"/>
          <w:szCs w:val="24"/>
        </w:rPr>
        <w:t xml:space="preserve"> </w:t>
      </w:r>
    </w:p>
    <w:p w:rsidR="002D4BC6" w:rsidRPr="001626EB" w:rsidRDefault="002D4BC6" w:rsidP="00E722B6">
      <w:pPr>
        <w:pStyle w:val="3"/>
        <w:ind w:left="0" w:firstLine="709"/>
        <w:jc w:val="both"/>
        <w:rPr>
          <w:b w:val="0"/>
          <w:szCs w:val="24"/>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69232"/>
      <w:bookmarkStart w:id="72" w:name="_Toc468786576"/>
      <w:bookmarkStart w:id="73" w:name="_Toc469481208"/>
      <w:bookmarkStart w:id="74" w:name="_Toc472498796"/>
      <w:r w:rsidRPr="001626EB">
        <w:rPr>
          <w:b w:val="0"/>
          <w:szCs w:val="24"/>
        </w:rPr>
        <w:t xml:space="preserve">В </w:t>
      </w:r>
      <w:proofErr w:type="gramStart"/>
      <w:r w:rsidRPr="001626EB">
        <w:rPr>
          <w:b w:val="0"/>
          <w:szCs w:val="24"/>
        </w:rPr>
        <w:t>случае</w:t>
      </w:r>
      <w:proofErr w:type="gramEnd"/>
      <w:r w:rsidRPr="001626EB">
        <w:rPr>
          <w:b w:val="0"/>
          <w:szCs w:val="24"/>
        </w:rPr>
        <w:t xml:space="preserve"> подачи Заявки на несколько лотов в дополнение к требованиям подраздела </w:t>
      </w:r>
      <w:r w:rsidR="00C35E5C" w:rsidRPr="001626EB">
        <w:rPr>
          <w:szCs w:val="24"/>
        </w:rPr>
        <w:fldChar w:fldCharType="begin"/>
      </w:r>
      <w:r w:rsidR="00C35E5C" w:rsidRPr="001626EB">
        <w:rPr>
          <w:szCs w:val="24"/>
        </w:rPr>
        <w:instrText xml:space="preserve"> REF _Ref305973147 \r \h  \* MERGEFORMAT </w:instrText>
      </w:r>
      <w:r w:rsidR="00C35E5C" w:rsidRPr="001626EB">
        <w:rPr>
          <w:szCs w:val="24"/>
        </w:rPr>
      </w:r>
      <w:r w:rsidR="00C35E5C" w:rsidRPr="001626EB">
        <w:rPr>
          <w:szCs w:val="24"/>
        </w:rPr>
        <w:fldChar w:fldCharType="separate"/>
      </w:r>
      <w:r w:rsidR="00D74ED6" w:rsidRPr="001626EB">
        <w:rPr>
          <w:b w:val="0"/>
          <w:szCs w:val="24"/>
        </w:rPr>
        <w:t>3.3</w:t>
      </w:r>
      <w:r w:rsidR="00C35E5C" w:rsidRPr="001626EB">
        <w:rPr>
          <w:szCs w:val="24"/>
        </w:rPr>
        <w:fldChar w:fldCharType="end"/>
      </w:r>
      <w:r w:rsidRPr="001626EB">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1626EB"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69233"/>
      <w:bookmarkStart w:id="83" w:name="_Toc468786577"/>
      <w:bookmarkStart w:id="84" w:name="_Toc469481209"/>
      <w:bookmarkStart w:id="85" w:name="_Toc472498797"/>
      <w:r w:rsidRPr="001626EB">
        <w:rPr>
          <w:b w:val="0"/>
          <w:szCs w:val="24"/>
        </w:rPr>
        <w:t xml:space="preserve">Письмо о подаче оферты (подраздел </w:t>
      </w:r>
      <w:r w:rsidR="00C35E5C" w:rsidRPr="001626EB">
        <w:rPr>
          <w:szCs w:val="24"/>
        </w:rPr>
        <w:fldChar w:fldCharType="begin"/>
      </w:r>
      <w:r w:rsidR="00C35E5C" w:rsidRPr="001626EB">
        <w:rPr>
          <w:szCs w:val="24"/>
        </w:rPr>
        <w:instrText xml:space="preserve"> REF _Ref55336310 \r \h  \* MERGEFORMAT </w:instrText>
      </w:r>
      <w:r w:rsidR="00C35E5C" w:rsidRPr="001626EB">
        <w:rPr>
          <w:szCs w:val="24"/>
        </w:rPr>
      </w:r>
      <w:r w:rsidR="00C35E5C" w:rsidRPr="001626EB">
        <w:rPr>
          <w:szCs w:val="24"/>
        </w:rPr>
        <w:fldChar w:fldCharType="separate"/>
      </w:r>
      <w:r w:rsidR="00D74ED6" w:rsidRPr="001626EB">
        <w:rPr>
          <w:b w:val="0"/>
          <w:szCs w:val="24"/>
        </w:rPr>
        <w:t>5.1</w:t>
      </w:r>
      <w:r w:rsidR="00C35E5C" w:rsidRPr="001626EB">
        <w:rPr>
          <w:szCs w:val="24"/>
        </w:rPr>
        <w:fldChar w:fldCharType="end"/>
      </w:r>
      <w:r w:rsidRPr="001626EB">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1626EB"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69234"/>
      <w:bookmarkStart w:id="94" w:name="_Toc468786578"/>
      <w:bookmarkStart w:id="95" w:name="_Toc469481210"/>
      <w:bookmarkStart w:id="96" w:name="_Toc472498798"/>
      <w:r w:rsidRPr="001626EB">
        <w:rPr>
          <w:b w:val="0"/>
          <w:szCs w:val="24"/>
        </w:rPr>
        <w:t xml:space="preserve">Сводная таблица стоимости </w:t>
      </w:r>
      <w:r w:rsidR="00F04258" w:rsidRPr="001626EB">
        <w:rPr>
          <w:b w:val="0"/>
          <w:szCs w:val="24"/>
        </w:rPr>
        <w:t>поставок</w:t>
      </w:r>
      <w:r w:rsidR="00F04258" w:rsidRPr="001626EB">
        <w:rPr>
          <w:bCs w:val="0"/>
          <w:szCs w:val="24"/>
        </w:rPr>
        <w:t xml:space="preserve"> </w:t>
      </w:r>
      <w:r w:rsidRPr="001626EB">
        <w:rPr>
          <w:b w:val="0"/>
          <w:szCs w:val="24"/>
        </w:rPr>
        <w:t xml:space="preserve">(подраздел </w:t>
      </w:r>
      <w:r w:rsidR="00C35E5C" w:rsidRPr="001626EB">
        <w:rPr>
          <w:szCs w:val="24"/>
        </w:rPr>
        <w:fldChar w:fldCharType="begin"/>
      </w:r>
      <w:r w:rsidR="00C35E5C" w:rsidRPr="001626EB">
        <w:rPr>
          <w:szCs w:val="24"/>
        </w:rPr>
        <w:instrText xml:space="preserve"> REF _Ref440284918 \r \h  \* MERGEFORMAT </w:instrText>
      </w:r>
      <w:r w:rsidR="00C35E5C" w:rsidRPr="001626EB">
        <w:rPr>
          <w:szCs w:val="24"/>
        </w:rPr>
      </w:r>
      <w:r w:rsidR="00C35E5C" w:rsidRPr="001626EB">
        <w:rPr>
          <w:szCs w:val="24"/>
        </w:rPr>
        <w:fldChar w:fldCharType="separate"/>
      </w:r>
      <w:r w:rsidR="00D74ED6" w:rsidRPr="001626EB">
        <w:rPr>
          <w:b w:val="0"/>
          <w:szCs w:val="24"/>
        </w:rPr>
        <w:t>5.2</w:t>
      </w:r>
      <w:r w:rsidR="00C35E5C" w:rsidRPr="001626EB">
        <w:rPr>
          <w:szCs w:val="24"/>
        </w:rPr>
        <w:fldChar w:fldCharType="end"/>
      </w:r>
      <w:r w:rsidRPr="001626EB">
        <w:rPr>
          <w:b w:val="0"/>
          <w:szCs w:val="24"/>
        </w:rPr>
        <w:t xml:space="preserve">), Техническое предложение (подраздел </w:t>
      </w:r>
      <w:r w:rsidR="00C35E5C" w:rsidRPr="001626EB">
        <w:rPr>
          <w:szCs w:val="24"/>
        </w:rPr>
        <w:fldChar w:fldCharType="begin"/>
      </w:r>
      <w:r w:rsidR="00C35E5C" w:rsidRPr="001626EB">
        <w:rPr>
          <w:szCs w:val="24"/>
        </w:rPr>
        <w:instrText xml:space="preserve"> REF _Ref86826666 \r \h  \* MERGEFORMAT </w:instrText>
      </w:r>
      <w:r w:rsidR="00C35E5C" w:rsidRPr="001626EB">
        <w:rPr>
          <w:szCs w:val="24"/>
        </w:rPr>
      </w:r>
      <w:r w:rsidR="00C35E5C" w:rsidRPr="001626EB">
        <w:rPr>
          <w:szCs w:val="24"/>
        </w:rPr>
        <w:fldChar w:fldCharType="separate"/>
      </w:r>
      <w:r w:rsidR="00D74ED6" w:rsidRPr="001626EB">
        <w:rPr>
          <w:b w:val="0"/>
          <w:szCs w:val="24"/>
        </w:rPr>
        <w:t>5.3</w:t>
      </w:r>
      <w:r w:rsidR="00C35E5C" w:rsidRPr="001626EB">
        <w:rPr>
          <w:szCs w:val="24"/>
        </w:rPr>
        <w:fldChar w:fldCharType="end"/>
      </w:r>
      <w:r w:rsidRPr="001626EB">
        <w:rPr>
          <w:b w:val="0"/>
          <w:szCs w:val="24"/>
        </w:rPr>
        <w:t>)</w:t>
      </w:r>
      <w:r w:rsidR="00AE556B" w:rsidRPr="001626EB">
        <w:rPr>
          <w:b w:val="0"/>
          <w:szCs w:val="24"/>
        </w:rPr>
        <w:t>,</w:t>
      </w:r>
      <w:r w:rsidRPr="001626EB">
        <w:rPr>
          <w:b w:val="0"/>
          <w:szCs w:val="24"/>
        </w:rPr>
        <w:t xml:space="preserve"> </w:t>
      </w:r>
      <w:r w:rsidR="00DF0D8B" w:rsidRPr="001626EB">
        <w:rPr>
          <w:b w:val="0"/>
          <w:bCs w:val="0"/>
          <w:szCs w:val="24"/>
        </w:rPr>
        <w:t xml:space="preserve">График выполнения поставок </w:t>
      </w:r>
      <w:r w:rsidRPr="001626EB">
        <w:rPr>
          <w:b w:val="0"/>
          <w:szCs w:val="24"/>
        </w:rPr>
        <w:t xml:space="preserve">(подраздел </w:t>
      </w:r>
      <w:r w:rsidR="00C35E5C" w:rsidRPr="001626EB">
        <w:rPr>
          <w:szCs w:val="24"/>
        </w:rPr>
        <w:fldChar w:fldCharType="begin"/>
      </w:r>
      <w:r w:rsidR="00C35E5C" w:rsidRPr="001626EB">
        <w:rPr>
          <w:szCs w:val="24"/>
        </w:rPr>
        <w:instrText xml:space="preserve"> REF _Ref440284947 \r \h  \* MERGEFORMAT </w:instrText>
      </w:r>
      <w:r w:rsidR="00C35E5C" w:rsidRPr="001626EB">
        <w:rPr>
          <w:szCs w:val="24"/>
        </w:rPr>
      </w:r>
      <w:r w:rsidR="00C35E5C" w:rsidRPr="001626EB">
        <w:rPr>
          <w:szCs w:val="24"/>
        </w:rPr>
        <w:fldChar w:fldCharType="separate"/>
      </w:r>
      <w:r w:rsidR="00D74ED6" w:rsidRPr="001626EB">
        <w:rPr>
          <w:b w:val="0"/>
          <w:szCs w:val="24"/>
        </w:rPr>
        <w:t>5.4</w:t>
      </w:r>
      <w:r w:rsidR="00C35E5C" w:rsidRPr="001626EB">
        <w:rPr>
          <w:szCs w:val="24"/>
        </w:rPr>
        <w:fldChar w:fldCharType="end"/>
      </w:r>
      <w:r w:rsidRPr="001626EB">
        <w:rPr>
          <w:b w:val="0"/>
          <w:szCs w:val="24"/>
        </w:rPr>
        <w:t>)</w:t>
      </w:r>
      <w:r w:rsidR="00AE556B" w:rsidRPr="001626EB">
        <w:rPr>
          <w:b w:val="0"/>
          <w:szCs w:val="24"/>
        </w:rPr>
        <w:t xml:space="preserve"> и Протокол разногласий к проекту Договора (подраздел </w:t>
      </w:r>
      <w:r w:rsidR="00C35E5C" w:rsidRPr="001626EB">
        <w:rPr>
          <w:szCs w:val="24"/>
        </w:rPr>
        <w:fldChar w:fldCharType="begin"/>
      </w:r>
      <w:r w:rsidR="00C35E5C" w:rsidRPr="001626EB">
        <w:rPr>
          <w:szCs w:val="24"/>
        </w:rPr>
        <w:instrText xml:space="preserve"> REF _Ref93264992 \r \h  \* MERGEFORMAT </w:instrText>
      </w:r>
      <w:r w:rsidR="00C35E5C" w:rsidRPr="001626EB">
        <w:rPr>
          <w:szCs w:val="24"/>
        </w:rPr>
      </w:r>
      <w:r w:rsidR="00C35E5C" w:rsidRPr="001626EB">
        <w:rPr>
          <w:szCs w:val="24"/>
        </w:rPr>
        <w:fldChar w:fldCharType="separate"/>
      </w:r>
      <w:r w:rsidR="00D74ED6" w:rsidRPr="001626EB">
        <w:rPr>
          <w:b w:val="0"/>
          <w:szCs w:val="24"/>
        </w:rPr>
        <w:t>5.5</w:t>
      </w:r>
      <w:r w:rsidR="00C35E5C" w:rsidRPr="001626EB">
        <w:rPr>
          <w:szCs w:val="24"/>
        </w:rPr>
        <w:fldChar w:fldCharType="end"/>
      </w:r>
      <w:r w:rsidR="00AE556B" w:rsidRPr="001626EB">
        <w:rPr>
          <w:b w:val="0"/>
          <w:szCs w:val="24"/>
        </w:rPr>
        <w:t>)</w:t>
      </w:r>
      <w:r w:rsidRPr="001626EB">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1626EB">
        <w:rPr>
          <w:b w:val="0"/>
          <w:szCs w:val="24"/>
        </w:rPr>
        <w:t xml:space="preserve"> </w:t>
      </w:r>
    </w:p>
    <w:p w:rsidR="002D4BC6" w:rsidRPr="001626EB"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69235"/>
      <w:bookmarkStart w:id="105" w:name="_Toc468786579"/>
      <w:bookmarkStart w:id="106" w:name="_Toc469481211"/>
      <w:bookmarkStart w:id="107" w:name="_Toc472498799"/>
      <w:r w:rsidRPr="001626EB">
        <w:rPr>
          <w:b w:val="0"/>
          <w:szCs w:val="24"/>
        </w:rPr>
        <w:t xml:space="preserve">Обеспечение исполнения обязательств Участника в соответствии с подразделом </w:t>
      </w:r>
      <w:r w:rsidR="00C35E5C" w:rsidRPr="001626EB">
        <w:rPr>
          <w:szCs w:val="24"/>
        </w:rPr>
        <w:fldChar w:fldCharType="begin"/>
      </w:r>
      <w:r w:rsidR="00C35E5C" w:rsidRPr="001626EB">
        <w:rPr>
          <w:szCs w:val="24"/>
        </w:rPr>
        <w:instrText xml:space="preserve"> REF _Ref440285128 \r \h  \* MERGEFORMAT </w:instrText>
      </w:r>
      <w:r w:rsidR="00C35E5C" w:rsidRPr="001626EB">
        <w:rPr>
          <w:szCs w:val="24"/>
        </w:rPr>
      </w:r>
      <w:r w:rsidR="00C35E5C" w:rsidRPr="001626EB">
        <w:rPr>
          <w:szCs w:val="24"/>
        </w:rPr>
        <w:fldChar w:fldCharType="separate"/>
      </w:r>
      <w:r w:rsidR="00D74ED6" w:rsidRPr="001626EB">
        <w:rPr>
          <w:b w:val="0"/>
          <w:szCs w:val="24"/>
        </w:rPr>
        <w:t>3.3.14</w:t>
      </w:r>
      <w:r w:rsidR="00C35E5C" w:rsidRPr="001626EB">
        <w:rPr>
          <w:szCs w:val="24"/>
        </w:rPr>
        <w:fldChar w:fldCharType="end"/>
      </w:r>
      <w:r w:rsidRPr="001626E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1626EB">
        <w:rPr>
          <w:b w:val="0"/>
          <w:szCs w:val="24"/>
        </w:rPr>
        <w:lastRenderedPageBreak/>
        <w:t>обеспечения может производит</w:t>
      </w:r>
      <w:r w:rsidR="00414AB1" w:rsidRPr="001626EB">
        <w:rPr>
          <w:b w:val="0"/>
          <w:szCs w:val="24"/>
        </w:rPr>
        <w:t>ь</w:t>
      </w:r>
      <w:r w:rsidRPr="001626EB">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1626EB"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69236"/>
      <w:bookmarkStart w:id="116" w:name="_Toc468786580"/>
      <w:bookmarkStart w:id="117" w:name="_Toc469481212"/>
      <w:bookmarkStart w:id="118" w:name="_Toc472498800"/>
      <w:r w:rsidRPr="001626EB">
        <w:rPr>
          <w:b w:val="0"/>
          <w:szCs w:val="24"/>
        </w:rPr>
        <w:t>Оценка заявок (подраздел</w:t>
      </w:r>
      <w:r w:rsidR="00FB6254" w:rsidRPr="001626EB">
        <w:rPr>
          <w:szCs w:val="24"/>
        </w:rPr>
        <w:t xml:space="preserve"> </w:t>
      </w:r>
      <w:r w:rsidR="00C35E5C" w:rsidRPr="001626EB">
        <w:rPr>
          <w:szCs w:val="24"/>
        </w:rPr>
        <w:fldChar w:fldCharType="begin"/>
      </w:r>
      <w:r w:rsidR="00C35E5C" w:rsidRPr="001626EB">
        <w:rPr>
          <w:szCs w:val="24"/>
        </w:rPr>
        <w:instrText xml:space="preserve"> REF _Ref468199525 \r \h  \* MERGEFORMAT </w:instrText>
      </w:r>
      <w:r w:rsidR="00C35E5C" w:rsidRPr="001626EB">
        <w:rPr>
          <w:szCs w:val="24"/>
        </w:rPr>
      </w:r>
      <w:r w:rsidR="00C35E5C" w:rsidRPr="001626EB">
        <w:rPr>
          <w:szCs w:val="24"/>
        </w:rPr>
        <w:fldChar w:fldCharType="separate"/>
      </w:r>
      <w:r w:rsidR="00D74ED6" w:rsidRPr="001626EB">
        <w:rPr>
          <w:b w:val="0"/>
          <w:szCs w:val="24"/>
        </w:rPr>
        <w:t>3.6</w:t>
      </w:r>
      <w:r w:rsidR="00C35E5C" w:rsidRPr="001626EB">
        <w:rPr>
          <w:szCs w:val="24"/>
        </w:rPr>
        <w:fldChar w:fldCharType="end"/>
      </w:r>
      <w:r w:rsidRPr="001626EB">
        <w:rPr>
          <w:b w:val="0"/>
          <w:szCs w:val="24"/>
        </w:rPr>
        <w:t xml:space="preserve">) и подведение итогов запроса предложений (подраздел </w:t>
      </w:r>
      <w:r w:rsidR="00243EA2" w:rsidRPr="001626EB">
        <w:rPr>
          <w:szCs w:val="24"/>
        </w:rPr>
        <w:fldChar w:fldCharType="begin"/>
      </w:r>
      <w:r w:rsidR="00D74ED6" w:rsidRPr="001626EB">
        <w:rPr>
          <w:b w:val="0"/>
          <w:szCs w:val="24"/>
        </w:rPr>
        <w:instrText xml:space="preserve"> REF _Ref472499010 \r \h </w:instrText>
      </w:r>
      <w:r w:rsidR="001626EB" w:rsidRPr="001626EB">
        <w:rPr>
          <w:szCs w:val="24"/>
        </w:rPr>
        <w:instrText xml:space="preserve"> \* MERGEFORMAT </w:instrText>
      </w:r>
      <w:r w:rsidR="00243EA2" w:rsidRPr="001626EB">
        <w:rPr>
          <w:szCs w:val="24"/>
        </w:rPr>
      </w:r>
      <w:r w:rsidR="00243EA2" w:rsidRPr="001626EB">
        <w:rPr>
          <w:szCs w:val="24"/>
        </w:rPr>
        <w:fldChar w:fldCharType="separate"/>
      </w:r>
      <w:r w:rsidR="00D74ED6" w:rsidRPr="001626EB">
        <w:rPr>
          <w:b w:val="0"/>
          <w:szCs w:val="24"/>
        </w:rPr>
        <w:t>3.9</w:t>
      </w:r>
      <w:r w:rsidR="00243EA2" w:rsidRPr="001626EB">
        <w:rPr>
          <w:szCs w:val="24"/>
        </w:rPr>
        <w:fldChar w:fldCharType="end"/>
      </w:r>
      <w:r w:rsidRPr="001626E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1626EB" w:rsidRDefault="00E420A2" w:rsidP="00E722B6">
      <w:pPr>
        <w:pStyle w:val="3"/>
        <w:ind w:left="0" w:firstLine="709"/>
        <w:jc w:val="both"/>
        <w:rPr>
          <w:b w:val="0"/>
          <w:szCs w:val="24"/>
        </w:rPr>
        <w:sectPr w:rsidR="00E420A2" w:rsidRPr="001626E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1626EB"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98801"/>
      <w:bookmarkEnd w:id="52"/>
      <w:bookmarkEnd w:id="119"/>
      <w:r w:rsidRPr="001626EB">
        <w:rPr>
          <w:szCs w:val="24"/>
        </w:rPr>
        <w:lastRenderedPageBreak/>
        <w:t xml:space="preserve">Проект </w:t>
      </w:r>
      <w:r w:rsidR="00123C70" w:rsidRPr="001626EB">
        <w:rPr>
          <w:szCs w:val="24"/>
        </w:rPr>
        <w:t>Договор</w:t>
      </w:r>
      <w:r w:rsidRPr="001626EB">
        <w:rPr>
          <w:szCs w:val="24"/>
        </w:rPr>
        <w:t>а</w:t>
      </w:r>
      <w:bookmarkEnd w:id="120"/>
      <w:r w:rsidR="00953802" w:rsidRPr="001626EB">
        <w:rPr>
          <w:szCs w:val="24"/>
        </w:rPr>
        <w:t xml:space="preserve">. </w:t>
      </w:r>
      <w:r w:rsidR="00953802" w:rsidRPr="001626EB">
        <w:rPr>
          <w:bCs w:val="0"/>
          <w:szCs w:val="24"/>
        </w:rPr>
        <w:t>Антикоррупционная оговорка, включаемая в проект договора</w:t>
      </w:r>
      <w:bookmarkEnd w:id="121"/>
      <w:bookmarkEnd w:id="122"/>
      <w:bookmarkEnd w:id="123"/>
      <w:bookmarkEnd w:id="124"/>
    </w:p>
    <w:p w:rsidR="00953802" w:rsidRPr="001626EB" w:rsidRDefault="00216641" w:rsidP="00953802">
      <w:pPr>
        <w:pStyle w:val="2"/>
        <w:tabs>
          <w:tab w:val="clear" w:pos="1700"/>
          <w:tab w:val="left" w:pos="567"/>
        </w:tabs>
        <w:spacing w:line="264" w:lineRule="auto"/>
      </w:pPr>
      <w:bookmarkStart w:id="125" w:name="_Toc472498802"/>
      <w:r w:rsidRPr="001626EB">
        <w:t>Проект договора</w:t>
      </w:r>
      <w:bookmarkEnd w:id="125"/>
    </w:p>
    <w:p w:rsidR="00953802" w:rsidRPr="001626EB" w:rsidRDefault="00953802" w:rsidP="00953802">
      <w:pPr>
        <w:pStyle w:val="3"/>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69239"/>
      <w:bookmarkStart w:id="139" w:name="_Toc468786583"/>
      <w:bookmarkStart w:id="140" w:name="_Toc469481215"/>
      <w:bookmarkStart w:id="141" w:name="_Toc472498803"/>
      <w:r w:rsidRPr="001626EB">
        <w:rPr>
          <w:b w:val="0"/>
          <w:szCs w:val="24"/>
        </w:rPr>
        <w:t>Проект договора на поставку изложен в Приложении №2 к настоящей Доку</w:t>
      </w:r>
      <w:r w:rsidR="006238AF" w:rsidRPr="001626EB">
        <w:rPr>
          <w:b w:val="0"/>
          <w:szCs w:val="24"/>
        </w:rPr>
        <w:t>ментации по запросу предложений</w:t>
      </w:r>
      <w:r w:rsidRPr="001626EB">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1626EB" w:rsidRDefault="0094713A" w:rsidP="0094713A">
      <w:pPr>
        <w:pStyle w:val="3"/>
        <w:ind w:left="0" w:firstLine="709"/>
        <w:jc w:val="both"/>
        <w:rPr>
          <w:b w:val="0"/>
          <w:szCs w:val="24"/>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69240"/>
      <w:bookmarkStart w:id="155" w:name="_Toc468786584"/>
      <w:bookmarkStart w:id="156" w:name="_Toc469481216"/>
      <w:bookmarkStart w:id="157" w:name="_Toc472498804"/>
      <w:r w:rsidRPr="001626E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26EB">
        <w:rPr>
          <w:b w:val="0"/>
          <w:szCs w:val="24"/>
        </w:rPr>
        <w:t>раздел</w:t>
      </w:r>
      <w:r w:rsidRPr="001626EB">
        <w:rPr>
          <w:b w:val="0"/>
          <w:szCs w:val="24"/>
        </w:rPr>
        <w:t xml:space="preserve"> </w:t>
      </w:r>
      <w:r w:rsidR="00C35E5C" w:rsidRPr="001626EB">
        <w:rPr>
          <w:szCs w:val="24"/>
        </w:rPr>
        <w:fldChar w:fldCharType="begin"/>
      </w:r>
      <w:r w:rsidR="00C35E5C" w:rsidRPr="001626EB">
        <w:rPr>
          <w:szCs w:val="24"/>
        </w:rPr>
        <w:instrText xml:space="preserve"> REF _Ref93264992 \r \h  \* MERGEFORMAT </w:instrText>
      </w:r>
      <w:r w:rsidR="00C35E5C" w:rsidRPr="001626EB">
        <w:rPr>
          <w:szCs w:val="24"/>
        </w:rPr>
      </w:r>
      <w:r w:rsidR="00C35E5C" w:rsidRPr="001626EB">
        <w:rPr>
          <w:szCs w:val="24"/>
        </w:rPr>
        <w:fldChar w:fldCharType="separate"/>
      </w:r>
      <w:r w:rsidR="00D74ED6" w:rsidRPr="001626EB">
        <w:rPr>
          <w:b w:val="0"/>
          <w:szCs w:val="24"/>
        </w:rPr>
        <w:t>5.5</w:t>
      </w:r>
      <w:r w:rsidR="00C35E5C" w:rsidRPr="001626EB">
        <w:rPr>
          <w:szCs w:val="24"/>
        </w:rPr>
        <w:fldChar w:fldCharType="end"/>
      </w:r>
      <w:r w:rsidRPr="001626EB">
        <w:rPr>
          <w:b w:val="0"/>
          <w:szCs w:val="24"/>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1626EB" w:rsidRDefault="0094713A" w:rsidP="0094713A">
      <w:pPr>
        <w:pStyle w:val="3"/>
        <w:ind w:left="0" w:firstLine="709"/>
        <w:jc w:val="both"/>
        <w:rPr>
          <w:b w:val="0"/>
          <w:szCs w:val="24"/>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69241"/>
      <w:bookmarkStart w:id="171" w:name="_Toc468786585"/>
      <w:bookmarkStart w:id="172" w:name="_Toc469481217"/>
      <w:bookmarkStart w:id="173" w:name="_Toc472498805"/>
      <w:r w:rsidRPr="001626EB">
        <w:rPr>
          <w:b w:val="0"/>
          <w:szCs w:val="24"/>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1626EB" w:rsidRDefault="00953802" w:rsidP="00953802">
      <w:pPr>
        <w:pStyle w:val="2"/>
        <w:tabs>
          <w:tab w:val="clear" w:pos="1700"/>
          <w:tab w:val="left" w:pos="567"/>
        </w:tabs>
        <w:spacing w:line="264" w:lineRule="auto"/>
      </w:pPr>
      <w:bookmarkStart w:id="174" w:name="_Toc472498806"/>
      <w:r w:rsidRPr="001626EB">
        <w:rPr>
          <w:bCs w:val="0"/>
        </w:rPr>
        <w:t>Антикоррупционная оговорка, включаемая в проект договора</w:t>
      </w:r>
      <w:bookmarkEnd w:id="174"/>
    </w:p>
    <w:p w:rsidR="00953802" w:rsidRPr="001626EB" w:rsidRDefault="0094713A" w:rsidP="0094713A">
      <w:pPr>
        <w:pStyle w:val="3"/>
        <w:ind w:left="0" w:firstLine="709"/>
        <w:jc w:val="both"/>
        <w:rPr>
          <w:b w:val="0"/>
          <w:szCs w:val="24"/>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69243"/>
      <w:bookmarkStart w:id="187" w:name="_Toc468786587"/>
      <w:bookmarkStart w:id="188" w:name="_Toc469481219"/>
      <w:bookmarkStart w:id="189" w:name="_Toc472498807"/>
      <w:r w:rsidRPr="001626E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35E5C" w:rsidRPr="001626EB">
        <w:rPr>
          <w:szCs w:val="24"/>
        </w:rPr>
        <w:fldChar w:fldCharType="begin"/>
      </w:r>
      <w:r w:rsidR="00C35E5C" w:rsidRPr="001626EB">
        <w:rPr>
          <w:szCs w:val="24"/>
        </w:rPr>
        <w:instrText xml:space="preserve"> REF _Ref440270867 \r \h  \* MERGEFORMAT </w:instrText>
      </w:r>
      <w:r w:rsidR="00C35E5C" w:rsidRPr="001626EB">
        <w:rPr>
          <w:szCs w:val="24"/>
        </w:rPr>
      </w:r>
      <w:r w:rsidR="00C35E5C" w:rsidRPr="001626EB">
        <w:rPr>
          <w:szCs w:val="24"/>
        </w:rPr>
        <w:fldChar w:fldCharType="separate"/>
      </w:r>
      <w:r w:rsidR="00D74ED6" w:rsidRPr="001626EB">
        <w:rPr>
          <w:b w:val="0"/>
          <w:szCs w:val="24"/>
        </w:rPr>
        <w:t>2.2.3</w:t>
      </w:r>
      <w:r w:rsidR="00C35E5C" w:rsidRPr="001626EB">
        <w:rPr>
          <w:szCs w:val="24"/>
        </w:rPr>
        <w:fldChar w:fldCharType="end"/>
      </w:r>
      <w:r w:rsidRPr="001626EB">
        <w:rPr>
          <w:b w:val="0"/>
          <w:szCs w:val="24"/>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1626EB" w:rsidRDefault="0094713A" w:rsidP="0094713A">
      <w:pPr>
        <w:pStyle w:val="3"/>
        <w:ind w:left="0" w:firstLine="709"/>
        <w:jc w:val="both"/>
        <w:rPr>
          <w:b w:val="0"/>
          <w:szCs w:val="24"/>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69244"/>
      <w:bookmarkStart w:id="202" w:name="_Toc468786588"/>
      <w:bookmarkStart w:id="203" w:name="_Toc469481220"/>
      <w:bookmarkStart w:id="204" w:name="_Toc472498808"/>
      <w:r w:rsidRPr="001626EB">
        <w:rPr>
          <w:b w:val="0"/>
          <w:szCs w:val="24"/>
        </w:rPr>
        <w:t>Отказ Участника, чья Заявка признана лучшей, от подписания Договора с в</w:t>
      </w:r>
      <w:r w:rsidR="006238AF" w:rsidRPr="001626EB">
        <w:rPr>
          <w:b w:val="0"/>
          <w:szCs w:val="24"/>
        </w:rPr>
        <w:t>к</w:t>
      </w:r>
      <w:r w:rsidRPr="001626EB">
        <w:rPr>
          <w:b w:val="0"/>
          <w:szCs w:val="24"/>
        </w:rPr>
        <w:t xml:space="preserve">люченной в текст Антикоррупционной оговоркой, приведет к </w:t>
      </w:r>
      <w:r w:rsidR="006238AF" w:rsidRPr="001626EB">
        <w:rPr>
          <w:b w:val="0"/>
          <w:szCs w:val="24"/>
        </w:rPr>
        <w:t>утере данным Участником статуса Победителя</w:t>
      </w:r>
      <w:r w:rsidRPr="001626EB">
        <w:rPr>
          <w:b w:val="0"/>
          <w:szCs w:val="24"/>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1626EB" w:rsidRDefault="0094713A" w:rsidP="0094713A">
      <w:pPr>
        <w:pStyle w:val="3"/>
        <w:ind w:left="0" w:firstLine="709"/>
        <w:jc w:val="both"/>
        <w:rPr>
          <w:b w:val="0"/>
          <w:szCs w:val="24"/>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69245"/>
      <w:bookmarkStart w:id="218" w:name="_Toc468786589"/>
      <w:bookmarkStart w:id="219" w:name="_Toc469481221"/>
      <w:bookmarkStart w:id="220" w:name="_Toc472498809"/>
      <w:r w:rsidRPr="001626EB">
        <w:rPr>
          <w:b w:val="0"/>
          <w:szCs w:val="24"/>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1626EB" w:rsidRDefault="00953802" w:rsidP="00FB666F">
      <w:pPr>
        <w:spacing w:line="240" w:lineRule="auto"/>
        <w:jc w:val="center"/>
        <w:rPr>
          <w:b/>
          <w:i/>
          <w:sz w:val="24"/>
          <w:szCs w:val="24"/>
        </w:rPr>
      </w:pPr>
    </w:p>
    <w:p w:rsidR="00FB666F" w:rsidRPr="001626EB" w:rsidRDefault="00FB666F" w:rsidP="00FB666F">
      <w:pPr>
        <w:spacing w:line="240" w:lineRule="auto"/>
        <w:jc w:val="center"/>
        <w:rPr>
          <w:b/>
          <w:bCs w:val="0"/>
          <w:i/>
          <w:sz w:val="24"/>
          <w:szCs w:val="24"/>
        </w:rPr>
      </w:pPr>
      <w:r w:rsidRPr="001626EB">
        <w:rPr>
          <w:b/>
          <w:i/>
          <w:sz w:val="24"/>
          <w:szCs w:val="24"/>
        </w:rPr>
        <w:t>АНТИКОРРУПЦИОННАЯ ОГОВОРКА</w:t>
      </w:r>
    </w:p>
    <w:p w:rsidR="007418AA" w:rsidRPr="001626EB" w:rsidRDefault="007418AA" w:rsidP="007418AA">
      <w:pPr>
        <w:snapToGrid w:val="0"/>
        <w:spacing w:line="240" w:lineRule="auto"/>
        <w:ind w:firstLine="709"/>
        <w:rPr>
          <w:sz w:val="24"/>
          <w:szCs w:val="24"/>
        </w:rPr>
      </w:pPr>
      <w:r w:rsidRPr="001626EB">
        <w:rPr>
          <w:sz w:val="24"/>
          <w:szCs w:val="24"/>
        </w:rPr>
        <w:t>1. </w:t>
      </w:r>
      <w:proofErr w:type="gramStart"/>
      <w:r w:rsidRPr="001626EB">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26EB">
        <w:rPr>
          <w:sz w:val="24"/>
          <w:szCs w:val="24"/>
        </w:rPr>
        <w:t xml:space="preserve"> и поддерживают антикоррупционные стандарты ведения бизнеса.</w:t>
      </w:r>
    </w:p>
    <w:p w:rsidR="007418AA" w:rsidRPr="001626EB" w:rsidRDefault="007418AA" w:rsidP="007418AA">
      <w:pPr>
        <w:snapToGrid w:val="0"/>
        <w:spacing w:line="240" w:lineRule="auto"/>
        <w:ind w:firstLine="709"/>
        <w:rPr>
          <w:sz w:val="24"/>
          <w:szCs w:val="24"/>
        </w:rPr>
      </w:pPr>
      <w:r w:rsidRPr="001626EB">
        <w:rPr>
          <w:sz w:val="24"/>
          <w:szCs w:val="24"/>
        </w:rPr>
        <w:t>2. </w:t>
      </w:r>
      <w:proofErr w:type="gramStart"/>
      <w:r w:rsidRPr="001626E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26EB">
        <w:rPr>
          <w:sz w:val="24"/>
          <w:szCs w:val="24"/>
        </w:rPr>
        <w:t>Россети</w:t>
      </w:r>
      <w:proofErr w:type="spellEnd"/>
      <w:r w:rsidRPr="001626EB">
        <w:rPr>
          <w:sz w:val="24"/>
          <w:szCs w:val="24"/>
        </w:rPr>
        <w:t>» и ПАО «МРСК Центра» (представлены в разделе «Антикоррупционная политика» на официальных сайтах:</w:t>
      </w:r>
      <w:proofErr w:type="gramEnd"/>
      <w:r w:rsidRPr="001626EB">
        <w:rPr>
          <w:sz w:val="24"/>
          <w:szCs w:val="24"/>
        </w:rPr>
        <w:t xml:space="preserve"> ПАО «</w:t>
      </w:r>
      <w:proofErr w:type="spellStart"/>
      <w:r w:rsidRPr="001626EB">
        <w:rPr>
          <w:sz w:val="24"/>
          <w:szCs w:val="24"/>
        </w:rPr>
        <w:t>Россети</w:t>
      </w:r>
      <w:proofErr w:type="spellEnd"/>
      <w:r w:rsidRPr="001626EB">
        <w:rPr>
          <w:sz w:val="24"/>
          <w:szCs w:val="24"/>
        </w:rPr>
        <w:t xml:space="preserve">» по адресу - </w:t>
      </w:r>
      <w:hyperlink r:id="rId28" w:history="1">
        <w:r w:rsidRPr="001626EB">
          <w:rPr>
            <w:rStyle w:val="a7"/>
            <w:color w:val="auto"/>
            <w:sz w:val="24"/>
            <w:szCs w:val="24"/>
          </w:rPr>
          <w:t>http://www.rosseti.ru/about/anticorruptionpolicy/policy/index.php</w:t>
        </w:r>
      </w:hyperlink>
      <w:r w:rsidRPr="001626EB">
        <w:rPr>
          <w:sz w:val="24"/>
          <w:szCs w:val="24"/>
        </w:rPr>
        <w:t>, ПАО «МРСК Центра» по адресу -</w:t>
      </w:r>
      <w:r w:rsidRPr="001626EB">
        <w:rPr>
          <w:rFonts w:eastAsia="Calibri"/>
          <w:sz w:val="24"/>
          <w:szCs w:val="24"/>
        </w:rPr>
        <w:t xml:space="preserve"> </w:t>
      </w:r>
      <w:r w:rsidRPr="001626EB">
        <w:rPr>
          <w:rFonts w:eastAsia="Calibri"/>
          <w:sz w:val="24"/>
          <w:szCs w:val="24"/>
          <w:u w:val="single"/>
        </w:rPr>
        <w:t>http://www.mrsk-1.ru/information/documents/internal/</w:t>
      </w:r>
      <w:r w:rsidRPr="001626EB">
        <w:rPr>
          <w:sz w:val="24"/>
          <w:szCs w:val="24"/>
        </w:rPr>
        <w:t>), - полностью принимает положения Антикоррупционной политики ПАО «</w:t>
      </w:r>
      <w:proofErr w:type="spellStart"/>
      <w:r w:rsidRPr="001626EB">
        <w:rPr>
          <w:sz w:val="24"/>
          <w:szCs w:val="24"/>
        </w:rPr>
        <w:t>Россети</w:t>
      </w:r>
      <w:proofErr w:type="spellEnd"/>
      <w:r w:rsidRPr="001626EB">
        <w:rPr>
          <w:sz w:val="24"/>
          <w:szCs w:val="24"/>
        </w:rPr>
        <w:t xml:space="preserve">» и ПАО «МРСК Центра» и обязуется обеспечивать соблюдение ее </w:t>
      </w:r>
      <w:proofErr w:type="gramStart"/>
      <w:r w:rsidRPr="001626EB">
        <w:rPr>
          <w:sz w:val="24"/>
          <w:szCs w:val="24"/>
        </w:rPr>
        <w:t>требований</w:t>
      </w:r>
      <w:proofErr w:type="gramEnd"/>
      <w:r w:rsidRPr="001626EB">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26EB" w:rsidRDefault="007418AA" w:rsidP="007418AA">
      <w:pPr>
        <w:spacing w:line="240" w:lineRule="auto"/>
        <w:ind w:firstLine="709"/>
        <w:rPr>
          <w:sz w:val="24"/>
          <w:szCs w:val="24"/>
        </w:rPr>
      </w:pPr>
      <w:r w:rsidRPr="001626EB">
        <w:rPr>
          <w:sz w:val="24"/>
          <w:szCs w:val="24"/>
        </w:rPr>
        <w:t>3. </w:t>
      </w:r>
      <w:proofErr w:type="gramStart"/>
      <w:r w:rsidRPr="001626E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26EB">
        <w:rPr>
          <w:i/>
          <w:sz w:val="24"/>
          <w:szCs w:val="24"/>
        </w:rPr>
        <w:t>.</w:t>
      </w:r>
      <w:proofErr w:type="gramEnd"/>
    </w:p>
    <w:p w:rsidR="007418AA" w:rsidRPr="001626EB" w:rsidRDefault="007418AA" w:rsidP="007418AA">
      <w:pPr>
        <w:autoSpaceDE w:val="0"/>
        <w:autoSpaceDN w:val="0"/>
        <w:adjustRightInd w:val="0"/>
        <w:spacing w:line="240" w:lineRule="auto"/>
        <w:ind w:firstLine="709"/>
        <w:rPr>
          <w:sz w:val="24"/>
          <w:szCs w:val="24"/>
        </w:rPr>
      </w:pPr>
      <w:proofErr w:type="gramStart"/>
      <w:r w:rsidRPr="001626E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1626EB">
        <w:rPr>
          <w:sz w:val="24"/>
          <w:szCs w:val="24"/>
        </w:rPr>
        <w:lastRenderedPageBreak/>
        <w:t>ставящими работника в определенную зависимость и</w:t>
      </w:r>
      <w:r w:rsidRPr="001626EB">
        <w:rPr>
          <w:sz w:val="24"/>
          <w:szCs w:val="24"/>
          <w:lang w:val="en-US"/>
        </w:rPr>
        <w:t> </w:t>
      </w:r>
      <w:r w:rsidRPr="001626E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26EB" w:rsidRDefault="007418AA" w:rsidP="007418AA">
      <w:pPr>
        <w:spacing w:line="240" w:lineRule="auto"/>
        <w:ind w:firstLine="709"/>
        <w:rPr>
          <w:sz w:val="24"/>
          <w:szCs w:val="24"/>
        </w:rPr>
      </w:pPr>
      <w:r w:rsidRPr="001626EB">
        <w:rPr>
          <w:sz w:val="24"/>
          <w:szCs w:val="24"/>
        </w:rPr>
        <w:t xml:space="preserve">4. В </w:t>
      </w:r>
      <w:proofErr w:type="gramStart"/>
      <w:r w:rsidRPr="001626EB">
        <w:rPr>
          <w:sz w:val="24"/>
          <w:szCs w:val="24"/>
        </w:rPr>
        <w:t>случае</w:t>
      </w:r>
      <w:proofErr w:type="gramEnd"/>
      <w:r w:rsidRPr="001626EB">
        <w:rPr>
          <w:sz w:val="24"/>
          <w:szCs w:val="24"/>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26EB">
        <w:rPr>
          <w:b/>
          <w:sz w:val="24"/>
          <w:szCs w:val="24"/>
        </w:rPr>
        <w:t xml:space="preserve"> </w:t>
      </w:r>
      <w:r w:rsidRPr="001626EB">
        <w:rPr>
          <w:sz w:val="24"/>
          <w:szCs w:val="24"/>
        </w:rPr>
        <w:t xml:space="preserve">Это подтверждение должно быть направлено в течение десяти рабочих дней </w:t>
      </w:r>
      <w:proofErr w:type="gramStart"/>
      <w:r w:rsidRPr="001626EB">
        <w:rPr>
          <w:sz w:val="24"/>
          <w:szCs w:val="24"/>
        </w:rPr>
        <w:t>с даты направления</w:t>
      </w:r>
      <w:proofErr w:type="gramEnd"/>
      <w:r w:rsidRPr="001626EB">
        <w:rPr>
          <w:sz w:val="24"/>
          <w:szCs w:val="24"/>
        </w:rPr>
        <w:t xml:space="preserve"> письменного уведомления.</w:t>
      </w:r>
    </w:p>
    <w:p w:rsidR="007418AA" w:rsidRPr="001626EB" w:rsidRDefault="007418AA" w:rsidP="007418AA">
      <w:pPr>
        <w:autoSpaceDE w:val="0"/>
        <w:autoSpaceDN w:val="0"/>
        <w:adjustRightInd w:val="0"/>
        <w:spacing w:line="240" w:lineRule="auto"/>
        <w:ind w:firstLine="709"/>
        <w:rPr>
          <w:sz w:val="24"/>
          <w:szCs w:val="24"/>
        </w:rPr>
      </w:pPr>
      <w:r w:rsidRPr="001626EB">
        <w:rPr>
          <w:sz w:val="24"/>
          <w:szCs w:val="24"/>
        </w:rPr>
        <w:t xml:space="preserve">В письменном </w:t>
      </w:r>
      <w:proofErr w:type="gramStart"/>
      <w:r w:rsidRPr="001626EB">
        <w:rPr>
          <w:sz w:val="24"/>
          <w:szCs w:val="24"/>
        </w:rPr>
        <w:t>уведомлении</w:t>
      </w:r>
      <w:proofErr w:type="gramEnd"/>
      <w:r w:rsidRPr="001626EB">
        <w:rPr>
          <w:sz w:val="24"/>
          <w:szCs w:val="24"/>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26EB" w:rsidRDefault="007418AA" w:rsidP="007418AA">
      <w:pPr>
        <w:spacing w:line="240" w:lineRule="auto"/>
        <w:ind w:firstLine="709"/>
        <w:rPr>
          <w:sz w:val="24"/>
          <w:szCs w:val="24"/>
        </w:rPr>
      </w:pPr>
      <w:r w:rsidRPr="001626EB">
        <w:rPr>
          <w:sz w:val="24"/>
          <w:szCs w:val="24"/>
        </w:rPr>
        <w:t>5. </w:t>
      </w:r>
      <w:proofErr w:type="gramStart"/>
      <w:r w:rsidRPr="001626E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26EB">
        <w:rPr>
          <w:spacing w:val="-2"/>
          <w:sz w:val="24"/>
          <w:szCs w:val="24"/>
        </w:rPr>
        <w:t>Антикоррупционной оговорки, и обязательств воздерживаться от запрещенных</w:t>
      </w:r>
      <w:r w:rsidRPr="001626E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26EB">
        <w:rPr>
          <w:sz w:val="24"/>
          <w:szCs w:val="24"/>
        </w:rPr>
        <w:t xml:space="preserve">, направив письменное уведомление о расторжении. Сторона, по чьей инициативе </w:t>
      </w:r>
      <w:proofErr w:type="gramStart"/>
      <w:r w:rsidRPr="001626EB">
        <w:rPr>
          <w:sz w:val="24"/>
          <w:szCs w:val="24"/>
        </w:rPr>
        <w:t>был</w:t>
      </w:r>
      <w:proofErr w:type="gramEnd"/>
      <w:r w:rsidRPr="001626E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26EB" w:rsidRDefault="007418AA" w:rsidP="007418AA">
      <w:pPr>
        <w:spacing w:line="240" w:lineRule="auto"/>
        <w:ind w:firstLine="709"/>
        <w:rPr>
          <w:sz w:val="24"/>
          <w:szCs w:val="24"/>
        </w:rPr>
      </w:pPr>
    </w:p>
    <w:p w:rsidR="007418AA" w:rsidRPr="001626EB" w:rsidRDefault="007418AA" w:rsidP="007418AA">
      <w:pPr>
        <w:spacing w:line="240" w:lineRule="auto"/>
        <w:ind w:firstLine="709"/>
        <w:rPr>
          <w:sz w:val="24"/>
          <w:szCs w:val="24"/>
        </w:rPr>
      </w:pPr>
    </w:p>
    <w:p w:rsidR="007418AA" w:rsidRPr="001626EB" w:rsidRDefault="007418AA" w:rsidP="007418AA">
      <w:pPr>
        <w:spacing w:line="240" w:lineRule="auto"/>
        <w:ind w:firstLine="709"/>
        <w:rPr>
          <w:i/>
          <w:sz w:val="24"/>
          <w:szCs w:val="24"/>
        </w:rPr>
      </w:pPr>
      <w:r w:rsidRPr="001626E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1626EB" w:rsidRDefault="007418AA" w:rsidP="007418AA">
      <w:pPr>
        <w:spacing w:line="240" w:lineRule="auto"/>
        <w:ind w:firstLine="709"/>
        <w:rPr>
          <w:i/>
          <w:sz w:val="24"/>
          <w:szCs w:val="24"/>
        </w:rPr>
      </w:pPr>
      <w:r w:rsidRPr="001626EB">
        <w:rPr>
          <w:sz w:val="24"/>
          <w:szCs w:val="24"/>
        </w:rPr>
        <w:t>** </w:t>
      </w:r>
      <w:r w:rsidRPr="001626EB">
        <w:rPr>
          <w:i/>
          <w:sz w:val="24"/>
          <w:szCs w:val="24"/>
        </w:rPr>
        <w:t>Указывается наименование ПАО «</w:t>
      </w:r>
      <w:proofErr w:type="spellStart"/>
      <w:r w:rsidRPr="001626EB">
        <w:rPr>
          <w:i/>
          <w:sz w:val="24"/>
          <w:szCs w:val="24"/>
        </w:rPr>
        <w:t>Россети</w:t>
      </w:r>
      <w:proofErr w:type="spellEnd"/>
      <w:r w:rsidRPr="001626EB">
        <w:rPr>
          <w:i/>
          <w:sz w:val="24"/>
          <w:szCs w:val="24"/>
        </w:rPr>
        <w:t xml:space="preserve">» / ПАО «МРСК Центра» </w:t>
      </w:r>
      <w:r w:rsidRPr="001626EB">
        <w:rPr>
          <w:i/>
          <w:sz w:val="24"/>
          <w:szCs w:val="24"/>
        </w:rPr>
        <w:br/>
        <w:t>в соответствии с договором (например, заказчик, покупатель и пр.).</w:t>
      </w:r>
    </w:p>
    <w:p w:rsidR="00FB666F" w:rsidRPr="001626EB" w:rsidRDefault="00FB666F" w:rsidP="00FB666F">
      <w:pPr>
        <w:pStyle w:val="11"/>
        <w:rPr>
          <w:sz w:val="24"/>
        </w:rPr>
      </w:pPr>
    </w:p>
    <w:p w:rsidR="00717F60" w:rsidRPr="001626EB"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C0A94" w:rsidRPr="001626EB" w:rsidRDefault="006C0A94" w:rsidP="006C0A94">
      <w:pPr>
        <w:pStyle w:val="2"/>
        <w:tabs>
          <w:tab w:val="clear" w:pos="1700"/>
          <w:tab w:val="left" w:pos="567"/>
        </w:tabs>
        <w:spacing w:line="264" w:lineRule="auto"/>
        <w:rPr>
          <w:bCs w:val="0"/>
        </w:rPr>
      </w:pPr>
      <w:bookmarkStart w:id="225" w:name="_Toc469470557"/>
      <w:bookmarkStart w:id="226" w:name="_Toc472498810"/>
      <w:r w:rsidRPr="001626EB">
        <w:rPr>
          <w:bCs w:val="0"/>
        </w:rPr>
        <w:lastRenderedPageBreak/>
        <w:t>Дополнительные условия, включаемые в проект договора</w:t>
      </w:r>
      <w:bookmarkEnd w:id="225"/>
      <w:bookmarkEnd w:id="226"/>
    </w:p>
    <w:p w:rsidR="006C0A94" w:rsidRPr="001626EB" w:rsidRDefault="006C0A94" w:rsidP="006C0A94">
      <w:pPr>
        <w:pStyle w:val="3"/>
        <w:ind w:left="0" w:firstLine="709"/>
        <w:jc w:val="both"/>
        <w:rPr>
          <w:b w:val="0"/>
          <w:szCs w:val="24"/>
        </w:rPr>
      </w:pPr>
      <w:bookmarkStart w:id="227" w:name="_Toc469470558"/>
      <w:bookmarkStart w:id="228" w:name="_Toc469481223"/>
      <w:bookmarkStart w:id="229" w:name="_Toc472498811"/>
      <w:r w:rsidRPr="001626E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243EA2" w:rsidRPr="001626EB">
        <w:rPr>
          <w:b w:val="0"/>
          <w:szCs w:val="24"/>
        </w:rPr>
        <w:fldChar w:fldCharType="begin"/>
      </w:r>
      <w:r w:rsidRPr="001626EB">
        <w:rPr>
          <w:b w:val="0"/>
          <w:szCs w:val="24"/>
        </w:rPr>
        <w:instrText xml:space="preserve"> REF _Ref469470272 \r \h </w:instrText>
      </w:r>
      <w:r w:rsidR="001626EB" w:rsidRPr="001626EB">
        <w:rPr>
          <w:b w:val="0"/>
          <w:szCs w:val="24"/>
        </w:rPr>
        <w:instrText xml:space="preserve"> \* MERGEFORMAT </w:instrText>
      </w:r>
      <w:r w:rsidR="00243EA2" w:rsidRPr="001626EB">
        <w:rPr>
          <w:b w:val="0"/>
          <w:szCs w:val="24"/>
        </w:rPr>
      </w:r>
      <w:r w:rsidR="00243EA2" w:rsidRPr="001626EB">
        <w:rPr>
          <w:b w:val="0"/>
          <w:szCs w:val="24"/>
        </w:rPr>
        <w:fldChar w:fldCharType="separate"/>
      </w:r>
      <w:r w:rsidR="00D74ED6" w:rsidRPr="001626EB">
        <w:rPr>
          <w:b w:val="0"/>
          <w:szCs w:val="24"/>
        </w:rPr>
        <w:t>2.3.3</w:t>
      </w:r>
      <w:r w:rsidR="00243EA2" w:rsidRPr="001626EB">
        <w:rPr>
          <w:b w:val="0"/>
          <w:szCs w:val="24"/>
        </w:rPr>
        <w:fldChar w:fldCharType="end"/>
      </w:r>
      <w:r w:rsidRPr="001626EB">
        <w:rPr>
          <w:b w:val="0"/>
          <w:szCs w:val="24"/>
        </w:rPr>
        <w:t>).</w:t>
      </w:r>
      <w:bookmarkEnd w:id="227"/>
      <w:bookmarkEnd w:id="228"/>
      <w:bookmarkEnd w:id="229"/>
    </w:p>
    <w:p w:rsidR="006C0A94" w:rsidRPr="001626EB" w:rsidRDefault="006C0A94" w:rsidP="006C0A94">
      <w:pPr>
        <w:pStyle w:val="3"/>
        <w:ind w:left="0" w:firstLine="709"/>
        <w:jc w:val="both"/>
        <w:rPr>
          <w:b w:val="0"/>
          <w:szCs w:val="24"/>
        </w:rPr>
      </w:pPr>
      <w:bookmarkStart w:id="230" w:name="_Toc469470559"/>
      <w:bookmarkStart w:id="231" w:name="_Toc469481224"/>
      <w:bookmarkStart w:id="232" w:name="_Toc472498812"/>
      <w:r w:rsidRPr="001626E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C0A94" w:rsidRPr="001626EB" w:rsidRDefault="006C0A94" w:rsidP="006C0A94">
      <w:pPr>
        <w:pStyle w:val="3"/>
        <w:ind w:left="0" w:firstLine="709"/>
        <w:jc w:val="both"/>
        <w:rPr>
          <w:b w:val="0"/>
          <w:szCs w:val="24"/>
        </w:rPr>
      </w:pPr>
      <w:bookmarkStart w:id="233" w:name="_Ref469470272"/>
      <w:bookmarkStart w:id="234" w:name="_Toc469470560"/>
      <w:bookmarkStart w:id="235" w:name="_Toc469481225"/>
      <w:bookmarkStart w:id="236" w:name="_Toc472498813"/>
      <w:r w:rsidRPr="001626EB">
        <w:rPr>
          <w:b w:val="0"/>
          <w:szCs w:val="24"/>
        </w:rPr>
        <w:t>Дополнительные условия:</w:t>
      </w:r>
      <w:bookmarkEnd w:id="233"/>
      <w:bookmarkEnd w:id="234"/>
      <w:bookmarkEnd w:id="235"/>
      <w:bookmarkEnd w:id="236"/>
    </w:p>
    <w:p w:rsidR="006C0A94" w:rsidRPr="001626EB" w:rsidRDefault="006C0A94" w:rsidP="006C0A94">
      <w:pPr>
        <w:pStyle w:val="3"/>
        <w:numPr>
          <w:ilvl w:val="0"/>
          <w:numId w:val="0"/>
        </w:numPr>
        <w:ind w:firstLine="709"/>
        <w:jc w:val="both"/>
        <w:rPr>
          <w:b w:val="0"/>
          <w:szCs w:val="24"/>
        </w:rPr>
      </w:pPr>
      <w:bookmarkStart w:id="237" w:name="_Toc469470561"/>
      <w:bookmarkStart w:id="238" w:name="_Toc469481226"/>
      <w:bookmarkStart w:id="239" w:name="_Toc472498814"/>
      <w:r w:rsidRPr="001626EB">
        <w:rPr>
          <w:b w:val="0"/>
          <w:szCs w:val="24"/>
        </w:rPr>
        <w:t xml:space="preserve">а) </w:t>
      </w:r>
      <w:r w:rsidRPr="001626E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1626EB">
        <w:rPr>
          <w:rFonts w:eastAsia="Calibri"/>
          <w:b w:val="0"/>
          <w:szCs w:val="24"/>
          <w:vertAlign w:val="superscript"/>
        </w:rPr>
        <w:footnoteReference w:id="1"/>
      </w:r>
      <w:r w:rsidRPr="001626EB">
        <w:rPr>
          <w:b w:val="0"/>
          <w:szCs w:val="24"/>
          <w:lang w:eastAsia="ru-RU"/>
        </w:rPr>
        <w:t>.</w:t>
      </w:r>
      <w:bookmarkEnd w:id="237"/>
      <w:bookmarkEnd w:id="238"/>
      <w:bookmarkEnd w:id="239"/>
    </w:p>
    <w:p w:rsidR="006C0A94" w:rsidRPr="001626EB" w:rsidRDefault="006C0A94" w:rsidP="006C0A94">
      <w:pPr>
        <w:pStyle w:val="3"/>
        <w:numPr>
          <w:ilvl w:val="0"/>
          <w:numId w:val="0"/>
        </w:numPr>
        <w:ind w:firstLine="709"/>
        <w:jc w:val="both"/>
        <w:rPr>
          <w:b w:val="0"/>
          <w:szCs w:val="24"/>
        </w:rPr>
      </w:pPr>
      <w:bookmarkStart w:id="240" w:name="_Toc469470562"/>
      <w:bookmarkStart w:id="241" w:name="_Toc469481227"/>
      <w:bookmarkStart w:id="242" w:name="_Toc472498815"/>
      <w:r w:rsidRPr="001626EB">
        <w:rPr>
          <w:b w:val="0"/>
          <w:szCs w:val="24"/>
        </w:rPr>
        <w:t xml:space="preserve">б) </w:t>
      </w:r>
      <w:r w:rsidRPr="001626E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0"/>
      <w:bookmarkEnd w:id="241"/>
      <w:bookmarkEnd w:id="242"/>
    </w:p>
    <w:p w:rsidR="006C0A94" w:rsidRPr="001626EB" w:rsidRDefault="006C0A94" w:rsidP="006C0A94">
      <w:pPr>
        <w:pStyle w:val="3"/>
        <w:numPr>
          <w:ilvl w:val="0"/>
          <w:numId w:val="0"/>
        </w:numPr>
        <w:ind w:firstLine="709"/>
        <w:jc w:val="both"/>
        <w:rPr>
          <w:b w:val="0"/>
          <w:szCs w:val="24"/>
        </w:rPr>
      </w:pPr>
      <w:bookmarkStart w:id="243" w:name="_Toc469470563"/>
      <w:bookmarkStart w:id="244" w:name="_Toc469481228"/>
      <w:bookmarkStart w:id="245" w:name="_Toc472498816"/>
      <w:r w:rsidRPr="001626EB">
        <w:rPr>
          <w:b w:val="0"/>
          <w:szCs w:val="24"/>
        </w:rPr>
        <w:t xml:space="preserve">в) </w:t>
      </w:r>
      <w:r w:rsidRPr="001626EB">
        <w:rPr>
          <w:rFonts w:eastAsia="Calibri"/>
          <w:b w:val="0"/>
          <w:szCs w:val="24"/>
        </w:rPr>
        <w:t xml:space="preserve">В </w:t>
      </w:r>
      <w:proofErr w:type="gramStart"/>
      <w:r w:rsidRPr="001626EB">
        <w:rPr>
          <w:rFonts w:eastAsia="Calibri"/>
          <w:b w:val="0"/>
          <w:szCs w:val="24"/>
        </w:rPr>
        <w:t>случае</w:t>
      </w:r>
      <w:proofErr w:type="gramEnd"/>
      <w:r w:rsidRPr="001626EB">
        <w:rPr>
          <w:rFonts w:eastAsia="Calibri"/>
          <w:b w:val="0"/>
          <w:szCs w:val="24"/>
        </w:rPr>
        <w:t xml:space="preserve">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C0A94" w:rsidRPr="001626EB" w:rsidRDefault="006C0A94" w:rsidP="006C0A94">
      <w:pPr>
        <w:pStyle w:val="3"/>
        <w:numPr>
          <w:ilvl w:val="0"/>
          <w:numId w:val="0"/>
        </w:numPr>
        <w:ind w:firstLine="709"/>
        <w:jc w:val="both"/>
        <w:rPr>
          <w:b w:val="0"/>
          <w:szCs w:val="24"/>
        </w:rPr>
      </w:pPr>
      <w:bookmarkStart w:id="246" w:name="_Toc469470564"/>
      <w:bookmarkStart w:id="247" w:name="_Toc469481229"/>
      <w:bookmarkStart w:id="248" w:name="_Toc472498817"/>
      <w:r w:rsidRPr="001626EB">
        <w:rPr>
          <w:b w:val="0"/>
          <w:szCs w:val="24"/>
        </w:rPr>
        <w:t xml:space="preserve">г) </w:t>
      </w:r>
      <w:r w:rsidRPr="001626EB">
        <w:rPr>
          <w:rFonts w:eastAsia="Calibri"/>
          <w:b w:val="0"/>
          <w:szCs w:val="24"/>
        </w:rPr>
        <w:t xml:space="preserve">Куратор </w:t>
      </w:r>
      <w:r w:rsidRPr="001626EB">
        <w:rPr>
          <w:b w:val="0"/>
          <w:szCs w:val="24"/>
          <w:lang w:eastAsia="ru-RU"/>
        </w:rPr>
        <w:t>договора</w:t>
      </w:r>
      <w:r w:rsidRPr="001626EB">
        <w:rPr>
          <w:b w:val="0"/>
          <w:szCs w:val="24"/>
          <w:vertAlign w:val="superscript"/>
          <w:lang w:eastAsia="ru-RU"/>
        </w:rPr>
        <w:footnoteReference w:id="2"/>
      </w:r>
      <w:r w:rsidRPr="001626EB">
        <w:rPr>
          <w:rFonts w:eastAsia="Calibri"/>
          <w:b w:val="0"/>
          <w:szCs w:val="24"/>
          <w:lang w:eastAsia="ru-RU"/>
        </w:rPr>
        <w:t xml:space="preserve"> </w:t>
      </w:r>
      <w:r w:rsidRPr="001626EB">
        <w:rPr>
          <w:rFonts w:eastAsia="Calibri"/>
          <w:b w:val="0"/>
          <w:szCs w:val="24"/>
        </w:rPr>
        <w:t xml:space="preserve">в течение 1 (одного) рабочего дня </w:t>
      </w:r>
      <w:proofErr w:type="gramStart"/>
      <w:r w:rsidRPr="001626EB">
        <w:rPr>
          <w:rFonts w:eastAsia="Calibri"/>
          <w:b w:val="0"/>
          <w:szCs w:val="24"/>
        </w:rPr>
        <w:t>с даты получения</w:t>
      </w:r>
      <w:proofErr w:type="gramEnd"/>
      <w:r w:rsidRPr="001626E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1626EB">
        <w:rPr>
          <w:rFonts w:eastAsia="Calibri"/>
          <w:b w:val="0"/>
          <w:szCs w:val="24"/>
        </w:rPr>
        <w:t xml:space="preserve"> </w:t>
      </w:r>
    </w:p>
    <w:p w:rsidR="00717F60" w:rsidRPr="001626EB" w:rsidRDefault="00717F60" w:rsidP="00E71A48">
      <w:pPr>
        <w:spacing w:line="264" w:lineRule="auto"/>
        <w:rPr>
          <w:sz w:val="24"/>
          <w:szCs w:val="24"/>
        </w:rPr>
        <w:sectPr w:rsidR="00717F60" w:rsidRPr="001626E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1626EB"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98818"/>
      <w:r w:rsidRPr="001626EB">
        <w:rPr>
          <w:szCs w:val="24"/>
        </w:rPr>
        <w:lastRenderedPageBreak/>
        <w:t xml:space="preserve">Порядок проведения </w:t>
      </w:r>
      <w:r w:rsidR="00440928" w:rsidRPr="001626EB">
        <w:rPr>
          <w:szCs w:val="24"/>
        </w:rPr>
        <w:t>З</w:t>
      </w:r>
      <w:r w:rsidRPr="001626EB">
        <w:rPr>
          <w:szCs w:val="24"/>
        </w:rPr>
        <w:t xml:space="preserve">апроса предложений. Инструкции по подготовке </w:t>
      </w:r>
      <w:bookmarkEnd w:id="249"/>
      <w:r w:rsidR="00D51A0B" w:rsidRPr="001626EB">
        <w:rPr>
          <w:szCs w:val="24"/>
        </w:rPr>
        <w:t>Заявок</w:t>
      </w:r>
      <w:bookmarkEnd w:id="250"/>
      <w:bookmarkEnd w:id="251"/>
    </w:p>
    <w:p w:rsidR="00717F60" w:rsidRPr="001626EB" w:rsidRDefault="00717F60" w:rsidP="00E71A48">
      <w:pPr>
        <w:pStyle w:val="2"/>
        <w:tabs>
          <w:tab w:val="clear" w:pos="1700"/>
          <w:tab w:val="left" w:pos="567"/>
        </w:tabs>
        <w:spacing w:line="264" w:lineRule="auto"/>
      </w:pPr>
      <w:bookmarkStart w:id="252" w:name="_Toc472498819"/>
      <w:r w:rsidRPr="001626EB">
        <w:t xml:space="preserve">Общий порядок проведения </w:t>
      </w:r>
      <w:r w:rsidR="00440928" w:rsidRPr="001626EB">
        <w:t>З</w:t>
      </w:r>
      <w:r w:rsidRPr="001626EB">
        <w:t>апроса предложений</w:t>
      </w:r>
      <w:bookmarkEnd w:id="252"/>
    </w:p>
    <w:p w:rsidR="00717F60" w:rsidRPr="001626EB"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69248"/>
      <w:bookmarkStart w:id="262" w:name="_Toc468786592"/>
      <w:bookmarkStart w:id="263" w:name="_Toc469481232"/>
      <w:bookmarkStart w:id="264" w:name="_Toc472498820"/>
      <w:r w:rsidRPr="001626EB">
        <w:rPr>
          <w:szCs w:val="24"/>
        </w:rPr>
        <w:t>Запрос</w:t>
      </w:r>
      <w:r w:rsidRPr="001626EB">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1626E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1626EB">
        <w:rPr>
          <w:bCs w:val="0"/>
          <w:sz w:val="24"/>
          <w:szCs w:val="24"/>
        </w:rPr>
        <w:t xml:space="preserve">публикация </w:t>
      </w:r>
      <w:r w:rsidR="004B5EB3" w:rsidRPr="001626EB">
        <w:rPr>
          <w:bCs w:val="0"/>
          <w:sz w:val="24"/>
          <w:szCs w:val="24"/>
        </w:rPr>
        <w:t>Извещени</w:t>
      </w:r>
      <w:r w:rsidRPr="001626EB">
        <w:rPr>
          <w:bCs w:val="0"/>
          <w:sz w:val="24"/>
          <w:szCs w:val="24"/>
        </w:rPr>
        <w:t xml:space="preserve">я о проведении запроса предложений и Документации по запросу предложений (подраздел </w:t>
      </w:r>
      <w:r w:rsidR="00C35E5C" w:rsidRPr="001626EB">
        <w:rPr>
          <w:sz w:val="24"/>
          <w:szCs w:val="24"/>
        </w:rPr>
        <w:fldChar w:fldCharType="begin"/>
      </w:r>
      <w:r w:rsidR="00C35E5C" w:rsidRPr="001626EB">
        <w:rPr>
          <w:sz w:val="24"/>
          <w:szCs w:val="24"/>
        </w:rPr>
        <w:instrText xml:space="preserve"> REF _Ref305973033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3.2</w:t>
      </w:r>
      <w:r w:rsidR="00C35E5C" w:rsidRPr="001626EB">
        <w:rPr>
          <w:sz w:val="24"/>
          <w:szCs w:val="24"/>
        </w:rPr>
        <w:fldChar w:fldCharType="end"/>
      </w:r>
      <w:r w:rsidRPr="001626EB">
        <w:rPr>
          <w:bCs w:val="0"/>
          <w:sz w:val="24"/>
          <w:szCs w:val="24"/>
        </w:rPr>
        <w:t>),</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r w:rsidRPr="001626EB">
        <w:rPr>
          <w:bCs w:val="0"/>
          <w:sz w:val="24"/>
          <w:szCs w:val="24"/>
        </w:rPr>
        <w:t>подготовка</w:t>
      </w:r>
      <w:r w:rsidR="009D7F01" w:rsidRPr="001626EB">
        <w:rPr>
          <w:bCs w:val="0"/>
          <w:sz w:val="24"/>
          <w:szCs w:val="24"/>
        </w:rPr>
        <w:t xml:space="preserve"> </w:t>
      </w:r>
      <w:r w:rsidRPr="001626EB">
        <w:rPr>
          <w:bCs w:val="0"/>
          <w:sz w:val="24"/>
          <w:szCs w:val="24"/>
        </w:rPr>
        <w:t xml:space="preserve">Заявок и разъяснение Организатором Документации по запросу предложений, если необходимо (подраздел </w:t>
      </w:r>
      <w:r w:rsidR="00C35E5C" w:rsidRPr="001626EB">
        <w:rPr>
          <w:sz w:val="24"/>
          <w:szCs w:val="24"/>
        </w:rPr>
        <w:fldChar w:fldCharType="begin"/>
      </w:r>
      <w:r w:rsidR="00C35E5C" w:rsidRPr="001626EB">
        <w:rPr>
          <w:sz w:val="24"/>
          <w:szCs w:val="24"/>
        </w:rPr>
        <w:instrText xml:space="preserve"> REF _Ref305973147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w:t>
      </w:r>
      <w:r w:rsidR="00C35E5C" w:rsidRPr="001626EB">
        <w:rPr>
          <w:sz w:val="24"/>
          <w:szCs w:val="24"/>
        </w:rPr>
        <w:fldChar w:fldCharType="end"/>
      </w:r>
      <w:r w:rsidR="00243EA2" w:rsidRPr="001626EB">
        <w:rPr>
          <w:bCs w:val="0"/>
          <w:sz w:val="24"/>
          <w:szCs w:val="24"/>
        </w:rPr>
        <w:fldChar w:fldCharType="begin"/>
      </w:r>
      <w:r w:rsidRPr="001626EB">
        <w:rPr>
          <w:bCs w:val="0"/>
          <w:sz w:val="24"/>
          <w:szCs w:val="24"/>
        </w:rPr>
        <w:instrText xml:space="preserve"> REF __RefNumPara__444_922829174 \h </w:instrText>
      </w:r>
      <w:r w:rsidR="00C70F61"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end"/>
      </w:r>
      <w:r w:rsidRPr="001626EB">
        <w:rPr>
          <w:bCs w:val="0"/>
          <w:sz w:val="24"/>
          <w:szCs w:val="24"/>
        </w:rPr>
        <w:t>);</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1626EB">
        <w:rPr>
          <w:bCs w:val="0"/>
          <w:sz w:val="24"/>
          <w:szCs w:val="24"/>
        </w:rPr>
        <w:t xml:space="preserve">подача Заявок и их прием, изменение и отзыв </w:t>
      </w:r>
      <w:r w:rsidR="004B5EB3" w:rsidRPr="001626EB">
        <w:rPr>
          <w:bCs w:val="0"/>
          <w:sz w:val="24"/>
          <w:szCs w:val="24"/>
        </w:rPr>
        <w:t>Заявк</w:t>
      </w:r>
      <w:r w:rsidRPr="001626EB">
        <w:rPr>
          <w:bCs w:val="0"/>
          <w:sz w:val="24"/>
          <w:szCs w:val="24"/>
        </w:rPr>
        <w:t xml:space="preserve">и (подразделы </w:t>
      </w:r>
      <w:r w:rsidR="00243EA2" w:rsidRPr="001626EB">
        <w:rPr>
          <w:bCs w:val="0"/>
          <w:sz w:val="24"/>
          <w:szCs w:val="24"/>
        </w:rPr>
        <w:fldChar w:fldCharType="begin"/>
      </w:r>
      <w:r w:rsidRPr="001626EB">
        <w:rPr>
          <w:bCs w:val="0"/>
          <w:sz w:val="24"/>
          <w:szCs w:val="24"/>
        </w:rPr>
        <w:instrText xml:space="preserve"> REF __RefNumPara__828_922829174 \h </w:instrText>
      </w:r>
      <w:r w:rsidR="00C70F61"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end"/>
      </w:r>
      <w:r w:rsidR="00C35E5C" w:rsidRPr="001626EB">
        <w:rPr>
          <w:sz w:val="24"/>
          <w:szCs w:val="24"/>
        </w:rPr>
        <w:fldChar w:fldCharType="begin"/>
      </w:r>
      <w:r w:rsidR="00C35E5C" w:rsidRPr="001626EB">
        <w:rPr>
          <w:sz w:val="24"/>
          <w:szCs w:val="24"/>
        </w:rPr>
        <w:instrText xml:space="preserve"> REF _Ref305973214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w:t>
      </w:r>
      <w:r w:rsidR="00C35E5C" w:rsidRPr="001626EB">
        <w:rPr>
          <w:sz w:val="24"/>
          <w:szCs w:val="24"/>
        </w:rPr>
        <w:fldChar w:fldCharType="end"/>
      </w:r>
      <w:r w:rsidR="00096E9D"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_Ref303683883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3.5</w:t>
      </w:r>
      <w:r w:rsidR="00C35E5C" w:rsidRPr="001626EB">
        <w:rPr>
          <w:sz w:val="24"/>
          <w:szCs w:val="24"/>
        </w:rPr>
        <w:fldChar w:fldCharType="end"/>
      </w:r>
      <w:r w:rsidRPr="001626EB">
        <w:rPr>
          <w:bCs w:val="0"/>
          <w:sz w:val="24"/>
          <w:szCs w:val="24"/>
        </w:rPr>
        <w:t xml:space="preserve">), </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1626EB">
        <w:rPr>
          <w:bCs w:val="0"/>
          <w:sz w:val="24"/>
          <w:szCs w:val="24"/>
        </w:rPr>
        <w:t xml:space="preserve">оценка </w:t>
      </w:r>
      <w:r w:rsidR="00D51A0B" w:rsidRPr="001626EB">
        <w:rPr>
          <w:bCs w:val="0"/>
          <w:sz w:val="24"/>
          <w:szCs w:val="24"/>
        </w:rPr>
        <w:t xml:space="preserve">Заявок </w:t>
      </w:r>
      <w:r w:rsidR="00F86B89" w:rsidRPr="001626EB">
        <w:rPr>
          <w:bCs w:val="0"/>
          <w:sz w:val="24"/>
          <w:szCs w:val="24"/>
        </w:rPr>
        <w:t xml:space="preserve">и проведение переговоров </w:t>
      </w:r>
      <w:r w:rsidRPr="001626EB">
        <w:rPr>
          <w:bCs w:val="0"/>
          <w:sz w:val="24"/>
          <w:szCs w:val="24"/>
        </w:rPr>
        <w:t xml:space="preserve">(подраздел </w:t>
      </w:r>
      <w:r w:rsidR="00243EA2" w:rsidRPr="001626EB">
        <w:rPr>
          <w:sz w:val="24"/>
          <w:szCs w:val="24"/>
        </w:rPr>
        <w:fldChar w:fldCharType="begin"/>
      </w:r>
      <w:r w:rsidR="00FB6254" w:rsidRPr="001626EB">
        <w:rPr>
          <w:bCs w:val="0"/>
          <w:sz w:val="24"/>
          <w:szCs w:val="24"/>
        </w:rPr>
        <w:instrText xml:space="preserve"> REF _Ref468199575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00D74ED6" w:rsidRPr="001626EB">
        <w:rPr>
          <w:bCs w:val="0"/>
          <w:sz w:val="24"/>
          <w:szCs w:val="24"/>
        </w:rPr>
        <w:t>3.6</w:t>
      </w:r>
      <w:r w:rsidR="00243EA2" w:rsidRPr="001626EB">
        <w:rPr>
          <w:sz w:val="24"/>
          <w:szCs w:val="24"/>
        </w:rPr>
        <w:fldChar w:fldCharType="end"/>
      </w:r>
      <w:r w:rsidR="00243EA2" w:rsidRPr="001626EB">
        <w:rPr>
          <w:bCs w:val="0"/>
          <w:sz w:val="24"/>
          <w:szCs w:val="24"/>
        </w:rPr>
        <w:fldChar w:fldCharType="begin"/>
      </w:r>
      <w:r w:rsidRPr="001626EB">
        <w:rPr>
          <w:bCs w:val="0"/>
          <w:sz w:val="24"/>
          <w:szCs w:val="24"/>
        </w:rPr>
        <w:instrText xml:space="preserve"> REF __RefNumPara__832_922829174 \h </w:instrText>
      </w:r>
      <w:r w:rsidR="00C70F61"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end"/>
      </w:r>
      <w:r w:rsidRPr="001626EB">
        <w:rPr>
          <w:bCs w:val="0"/>
          <w:sz w:val="24"/>
          <w:szCs w:val="24"/>
        </w:rPr>
        <w:t>);</w:t>
      </w:r>
    </w:p>
    <w:p w:rsidR="00717F60" w:rsidRPr="001626E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1626EB">
        <w:rPr>
          <w:bCs w:val="0"/>
          <w:sz w:val="24"/>
          <w:szCs w:val="24"/>
        </w:rPr>
        <w:t>аукционная процедура понижени</w:t>
      </w:r>
      <w:r w:rsidR="003E170D" w:rsidRPr="001626EB">
        <w:rPr>
          <w:bCs w:val="0"/>
          <w:sz w:val="24"/>
          <w:szCs w:val="24"/>
        </w:rPr>
        <w:t>я</w:t>
      </w:r>
      <w:r w:rsidRPr="001626EB">
        <w:rPr>
          <w:bCs w:val="0"/>
          <w:sz w:val="24"/>
          <w:szCs w:val="24"/>
        </w:rPr>
        <w:t xml:space="preserve"> цены</w:t>
      </w:r>
      <w:r w:rsidR="00717F60" w:rsidRPr="001626EB">
        <w:rPr>
          <w:bCs w:val="0"/>
          <w:sz w:val="24"/>
          <w:szCs w:val="24"/>
        </w:rPr>
        <w:t xml:space="preserve"> </w:t>
      </w:r>
      <w:r w:rsidRPr="001626EB">
        <w:rPr>
          <w:bCs w:val="0"/>
          <w:sz w:val="24"/>
          <w:szCs w:val="24"/>
        </w:rPr>
        <w:t>(</w:t>
      </w:r>
      <w:r w:rsidR="00717F60" w:rsidRPr="001626EB">
        <w:rPr>
          <w:bCs w:val="0"/>
          <w:sz w:val="24"/>
          <w:szCs w:val="24"/>
        </w:rPr>
        <w:t>переторжк</w:t>
      </w:r>
      <w:r w:rsidRPr="001626EB">
        <w:rPr>
          <w:bCs w:val="0"/>
          <w:sz w:val="24"/>
          <w:szCs w:val="24"/>
        </w:rPr>
        <w:t>а)</w:t>
      </w:r>
      <w:r w:rsidR="00717F60" w:rsidRPr="001626EB">
        <w:rPr>
          <w:bCs w:val="0"/>
          <w:sz w:val="24"/>
          <w:szCs w:val="24"/>
        </w:rPr>
        <w:t xml:space="preserve"> (при необходимости) (подраздел </w:t>
      </w:r>
      <w:r w:rsidR="00C35E5C" w:rsidRPr="001626EB">
        <w:rPr>
          <w:sz w:val="24"/>
          <w:szCs w:val="24"/>
        </w:rPr>
        <w:fldChar w:fldCharType="begin"/>
      </w:r>
      <w:r w:rsidR="00C35E5C" w:rsidRPr="001626EB">
        <w:rPr>
          <w:sz w:val="24"/>
          <w:szCs w:val="24"/>
        </w:rPr>
        <w:instrText xml:space="preserve"> REF _Ref303250967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3.6</w:t>
      </w:r>
      <w:r w:rsidR="00D74ED6" w:rsidRPr="001626EB">
        <w:rPr>
          <w:sz w:val="24"/>
          <w:szCs w:val="24"/>
        </w:rPr>
        <w:t>.4.3</w:t>
      </w:r>
      <w:r w:rsidR="00C35E5C" w:rsidRPr="001626EB">
        <w:rPr>
          <w:sz w:val="24"/>
          <w:szCs w:val="24"/>
        </w:rPr>
        <w:fldChar w:fldCharType="end"/>
      </w:r>
      <w:r w:rsidR="00243EA2" w:rsidRPr="001626EB">
        <w:rPr>
          <w:bCs w:val="0"/>
          <w:sz w:val="24"/>
          <w:szCs w:val="24"/>
        </w:rPr>
        <w:fldChar w:fldCharType="begin"/>
      </w:r>
      <w:r w:rsidR="00717F60" w:rsidRPr="001626EB">
        <w:rPr>
          <w:bCs w:val="0"/>
          <w:sz w:val="24"/>
          <w:szCs w:val="24"/>
        </w:rPr>
        <w:instrText xml:space="preserve"> REF __RefNumPara__834_922829174 \h </w:instrText>
      </w:r>
      <w:r w:rsidR="00C70F61"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end"/>
      </w:r>
      <w:r w:rsidR="00717F60" w:rsidRPr="001626EB">
        <w:rPr>
          <w:bCs w:val="0"/>
          <w:sz w:val="24"/>
          <w:szCs w:val="24"/>
        </w:rPr>
        <w:t>);</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1626EB">
        <w:rPr>
          <w:bCs w:val="0"/>
          <w:sz w:val="24"/>
          <w:szCs w:val="24"/>
        </w:rPr>
        <w:t xml:space="preserve">подведение итогов </w:t>
      </w:r>
      <w:r w:rsidR="00440928" w:rsidRPr="001626EB">
        <w:rPr>
          <w:bCs w:val="0"/>
          <w:sz w:val="24"/>
          <w:szCs w:val="24"/>
        </w:rPr>
        <w:t>З</w:t>
      </w:r>
      <w:r w:rsidRPr="001626EB">
        <w:rPr>
          <w:bCs w:val="0"/>
          <w:sz w:val="24"/>
          <w:szCs w:val="24"/>
        </w:rPr>
        <w:t xml:space="preserve">апроса предложений (подраздел </w:t>
      </w:r>
      <w:r w:rsidR="00243EA2" w:rsidRPr="001626EB">
        <w:rPr>
          <w:sz w:val="24"/>
          <w:szCs w:val="24"/>
        </w:rPr>
        <w:fldChar w:fldCharType="begin"/>
      </w:r>
      <w:r w:rsidR="00D74ED6" w:rsidRPr="001626EB">
        <w:rPr>
          <w:bCs w:val="0"/>
          <w:sz w:val="24"/>
          <w:szCs w:val="24"/>
        </w:rPr>
        <w:instrText xml:space="preserve"> REF _Ref472499016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00D74ED6" w:rsidRPr="001626EB">
        <w:rPr>
          <w:bCs w:val="0"/>
          <w:sz w:val="24"/>
          <w:szCs w:val="24"/>
        </w:rPr>
        <w:t>3.9</w:t>
      </w:r>
      <w:r w:rsidR="00243EA2" w:rsidRPr="001626EB">
        <w:rPr>
          <w:sz w:val="24"/>
          <w:szCs w:val="24"/>
        </w:rPr>
        <w:fldChar w:fldCharType="end"/>
      </w:r>
      <w:r w:rsidR="00243EA2" w:rsidRPr="001626EB">
        <w:rPr>
          <w:bCs w:val="0"/>
          <w:sz w:val="24"/>
          <w:szCs w:val="24"/>
        </w:rPr>
        <w:fldChar w:fldCharType="begin"/>
      </w:r>
      <w:r w:rsidRPr="001626EB">
        <w:rPr>
          <w:bCs w:val="0"/>
          <w:sz w:val="24"/>
          <w:szCs w:val="24"/>
        </w:rPr>
        <w:instrText xml:space="preserve"> REF __RefNumPara__836_922829174 \h </w:instrText>
      </w:r>
      <w:r w:rsidR="00C70F61"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end"/>
      </w:r>
      <w:r w:rsidRPr="001626EB">
        <w:rPr>
          <w:bCs w:val="0"/>
          <w:sz w:val="24"/>
          <w:szCs w:val="24"/>
        </w:rPr>
        <w:t>);</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r w:rsidRPr="001626EB">
        <w:rPr>
          <w:bCs w:val="0"/>
          <w:sz w:val="24"/>
          <w:szCs w:val="24"/>
        </w:rPr>
        <w:t>проведение пред</w:t>
      </w:r>
      <w:r w:rsidR="00CF531D" w:rsidRPr="001626EB">
        <w:rPr>
          <w:bCs w:val="0"/>
          <w:sz w:val="24"/>
          <w:szCs w:val="24"/>
        </w:rPr>
        <w:t>д</w:t>
      </w:r>
      <w:r w:rsidR="00123C70" w:rsidRPr="001626EB">
        <w:rPr>
          <w:bCs w:val="0"/>
          <w:sz w:val="24"/>
          <w:szCs w:val="24"/>
        </w:rPr>
        <w:t>оговор</w:t>
      </w:r>
      <w:r w:rsidRPr="001626EB">
        <w:rPr>
          <w:bCs w:val="0"/>
          <w:sz w:val="24"/>
          <w:szCs w:val="24"/>
        </w:rPr>
        <w:t xml:space="preserve">ных переговоров (при необходимости) и подписание </w:t>
      </w:r>
      <w:r w:rsidR="00123C70" w:rsidRPr="001626EB">
        <w:rPr>
          <w:bCs w:val="0"/>
          <w:sz w:val="24"/>
          <w:szCs w:val="24"/>
        </w:rPr>
        <w:t>Договор</w:t>
      </w:r>
      <w:r w:rsidRPr="001626EB">
        <w:rPr>
          <w:bCs w:val="0"/>
          <w:sz w:val="24"/>
          <w:szCs w:val="24"/>
        </w:rPr>
        <w:t>а (подраздел</w:t>
      </w:r>
      <w:r w:rsidR="00096E9D" w:rsidRPr="001626EB">
        <w:rPr>
          <w:bCs w:val="0"/>
          <w:sz w:val="24"/>
          <w:szCs w:val="24"/>
        </w:rPr>
        <w:t xml:space="preserve"> </w:t>
      </w:r>
      <w:r w:rsidR="00243EA2" w:rsidRPr="001626EB">
        <w:rPr>
          <w:sz w:val="24"/>
          <w:szCs w:val="24"/>
        </w:rPr>
        <w:fldChar w:fldCharType="begin"/>
      </w:r>
      <w:r w:rsidR="00D74ED6" w:rsidRPr="001626EB">
        <w:rPr>
          <w:bCs w:val="0"/>
          <w:sz w:val="24"/>
          <w:szCs w:val="24"/>
        </w:rPr>
        <w:instrText xml:space="preserve"> REF _Ref468786447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00D74ED6" w:rsidRPr="001626EB">
        <w:rPr>
          <w:bCs w:val="0"/>
          <w:sz w:val="24"/>
          <w:szCs w:val="24"/>
        </w:rPr>
        <w:t>3.12</w:t>
      </w:r>
      <w:r w:rsidR="00243EA2" w:rsidRPr="001626EB">
        <w:rPr>
          <w:sz w:val="24"/>
          <w:szCs w:val="24"/>
        </w:rPr>
        <w:fldChar w:fldCharType="end"/>
      </w:r>
      <w:r w:rsidR="00096E9D" w:rsidRPr="001626EB">
        <w:rPr>
          <w:bCs w:val="0"/>
          <w:sz w:val="24"/>
          <w:szCs w:val="24"/>
        </w:rPr>
        <w:t>)</w:t>
      </w:r>
      <w:r w:rsidR="00D74ED6" w:rsidRPr="001626EB">
        <w:rPr>
          <w:bCs w:val="0"/>
          <w:sz w:val="24"/>
          <w:szCs w:val="24"/>
        </w:rPr>
        <w:t>;</w:t>
      </w:r>
    </w:p>
    <w:p w:rsidR="00BE7342"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r w:rsidRPr="001626EB">
        <w:rPr>
          <w:bCs w:val="0"/>
          <w:sz w:val="24"/>
          <w:szCs w:val="24"/>
        </w:rPr>
        <w:t xml:space="preserve">обеспечение исполнения обязательств </w:t>
      </w:r>
      <w:r w:rsidR="00D15381" w:rsidRPr="001626EB">
        <w:rPr>
          <w:bCs w:val="0"/>
          <w:sz w:val="24"/>
          <w:szCs w:val="24"/>
        </w:rPr>
        <w:t>Участника</w:t>
      </w:r>
      <w:r w:rsidR="00F030B1" w:rsidRPr="001626EB">
        <w:rPr>
          <w:bCs w:val="0"/>
          <w:sz w:val="24"/>
          <w:szCs w:val="24"/>
        </w:rPr>
        <w:t xml:space="preserve"> </w:t>
      </w:r>
      <w:r w:rsidR="00CF39D0" w:rsidRPr="001626EB">
        <w:rPr>
          <w:bCs w:val="0"/>
          <w:sz w:val="24"/>
          <w:szCs w:val="24"/>
        </w:rPr>
        <w:t xml:space="preserve">(при необходимости) </w:t>
      </w:r>
      <w:r w:rsidRPr="001626EB">
        <w:rPr>
          <w:bCs w:val="0"/>
          <w:sz w:val="24"/>
          <w:szCs w:val="24"/>
        </w:rPr>
        <w:t>по </w:t>
      </w:r>
      <w:r w:rsidR="00123C70" w:rsidRPr="001626EB">
        <w:rPr>
          <w:bCs w:val="0"/>
          <w:sz w:val="24"/>
          <w:szCs w:val="24"/>
        </w:rPr>
        <w:t>Договор</w:t>
      </w:r>
      <w:r w:rsidRPr="001626EB">
        <w:rPr>
          <w:bCs w:val="0"/>
          <w:sz w:val="24"/>
          <w:szCs w:val="24"/>
        </w:rPr>
        <w:t xml:space="preserve">у (подраздел </w:t>
      </w:r>
      <w:r w:rsidR="00243EA2" w:rsidRPr="001626EB">
        <w:rPr>
          <w:sz w:val="24"/>
          <w:szCs w:val="24"/>
        </w:rPr>
        <w:fldChar w:fldCharType="begin"/>
      </w:r>
      <w:r w:rsidR="00D74ED6" w:rsidRPr="001626EB">
        <w:rPr>
          <w:bCs w:val="0"/>
          <w:sz w:val="24"/>
          <w:szCs w:val="24"/>
        </w:rPr>
        <w:instrText xml:space="preserve"> REF _Ref472499071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00D74ED6" w:rsidRPr="001626EB">
        <w:rPr>
          <w:bCs w:val="0"/>
          <w:sz w:val="24"/>
          <w:szCs w:val="24"/>
        </w:rPr>
        <w:t>3.13</w:t>
      </w:r>
      <w:r w:rsidR="00243EA2" w:rsidRPr="001626EB">
        <w:rPr>
          <w:sz w:val="24"/>
          <w:szCs w:val="24"/>
        </w:rPr>
        <w:fldChar w:fldCharType="end"/>
      </w:r>
      <w:r w:rsidR="00BE7342" w:rsidRPr="001626EB">
        <w:rPr>
          <w:bCs w:val="0"/>
          <w:sz w:val="24"/>
          <w:szCs w:val="24"/>
        </w:rPr>
        <w:t>);</w:t>
      </w:r>
    </w:p>
    <w:p w:rsidR="00717F60" w:rsidRPr="001626EB" w:rsidRDefault="00717F60" w:rsidP="00D75CA2">
      <w:pPr>
        <w:widowControl w:val="0"/>
        <w:numPr>
          <w:ilvl w:val="0"/>
          <w:numId w:val="19"/>
        </w:numPr>
        <w:tabs>
          <w:tab w:val="left" w:pos="1134"/>
        </w:tabs>
        <w:autoSpaceDE w:val="0"/>
        <w:spacing w:line="264" w:lineRule="auto"/>
        <w:ind w:left="0" w:firstLine="567"/>
        <w:rPr>
          <w:bCs w:val="0"/>
          <w:sz w:val="24"/>
          <w:szCs w:val="24"/>
        </w:rPr>
      </w:pPr>
      <w:r w:rsidRPr="001626EB">
        <w:rPr>
          <w:bCs w:val="0"/>
          <w:sz w:val="24"/>
          <w:szCs w:val="24"/>
        </w:rPr>
        <w:t xml:space="preserve">уведомление о результатах </w:t>
      </w:r>
      <w:r w:rsidR="00440928" w:rsidRPr="001626EB">
        <w:rPr>
          <w:bCs w:val="0"/>
          <w:sz w:val="24"/>
          <w:szCs w:val="24"/>
        </w:rPr>
        <w:t>З</w:t>
      </w:r>
      <w:r w:rsidRPr="001626EB">
        <w:rPr>
          <w:bCs w:val="0"/>
          <w:sz w:val="24"/>
          <w:szCs w:val="24"/>
        </w:rPr>
        <w:t xml:space="preserve">апроса предложений (подраздел </w:t>
      </w:r>
      <w:r w:rsidR="00C35E5C" w:rsidRPr="001626EB">
        <w:rPr>
          <w:sz w:val="24"/>
          <w:szCs w:val="24"/>
        </w:rPr>
        <w:fldChar w:fldCharType="begin"/>
      </w:r>
      <w:r w:rsidR="00C35E5C" w:rsidRPr="001626EB">
        <w:rPr>
          <w:sz w:val="24"/>
          <w:szCs w:val="24"/>
        </w:rPr>
        <w:instrText xml:space="preserve"> REF _Ref306140451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3.14</w:t>
      </w:r>
      <w:r w:rsidR="00C35E5C" w:rsidRPr="001626EB">
        <w:rPr>
          <w:sz w:val="24"/>
          <w:szCs w:val="24"/>
        </w:rPr>
        <w:fldChar w:fldCharType="end"/>
      </w:r>
      <w:r w:rsidRPr="001626EB">
        <w:rPr>
          <w:bCs w:val="0"/>
          <w:sz w:val="24"/>
          <w:szCs w:val="24"/>
        </w:rPr>
        <w:t>)</w:t>
      </w:r>
      <w:r w:rsidR="0099066F" w:rsidRPr="001626EB">
        <w:rPr>
          <w:bCs w:val="0"/>
          <w:sz w:val="24"/>
          <w:szCs w:val="24"/>
        </w:rPr>
        <w:t>.</w:t>
      </w:r>
    </w:p>
    <w:p w:rsidR="0099066F" w:rsidRPr="001626EB"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69249"/>
      <w:bookmarkStart w:id="278" w:name="_Toc468786593"/>
      <w:bookmarkStart w:id="279" w:name="_Toc469481233"/>
      <w:bookmarkStart w:id="280" w:name="_Toc472498821"/>
      <w:r w:rsidRPr="001626EB">
        <w:rPr>
          <w:szCs w:val="24"/>
          <w:lang w:eastAsia="ru-RU"/>
        </w:rPr>
        <w:t xml:space="preserve">В </w:t>
      </w:r>
      <w:proofErr w:type="gramStart"/>
      <w:r w:rsidRPr="001626EB">
        <w:rPr>
          <w:bCs w:val="0"/>
          <w:szCs w:val="24"/>
        </w:rPr>
        <w:t>процессе</w:t>
      </w:r>
      <w:proofErr w:type="gramEnd"/>
      <w:r w:rsidRPr="001626EB">
        <w:rPr>
          <w:szCs w:val="24"/>
          <w:lang w:eastAsia="ru-RU"/>
        </w:rPr>
        <w:t xml:space="preserve"> проведения </w:t>
      </w:r>
      <w:r w:rsidR="00440928" w:rsidRPr="001626EB">
        <w:rPr>
          <w:szCs w:val="24"/>
          <w:lang w:eastAsia="ru-RU"/>
        </w:rPr>
        <w:t>З</w:t>
      </w:r>
      <w:r w:rsidRPr="001626E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1626E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626EB">
        <w:rPr>
          <w:sz w:val="24"/>
          <w:szCs w:val="24"/>
          <w:lang w:eastAsia="ru-RU"/>
        </w:rPr>
        <w:t xml:space="preserve">изменения, вносимые в </w:t>
      </w:r>
      <w:r w:rsidR="004B5EB3" w:rsidRPr="001626EB">
        <w:rPr>
          <w:sz w:val="24"/>
          <w:szCs w:val="24"/>
          <w:lang w:eastAsia="ru-RU"/>
        </w:rPr>
        <w:t>Извещени</w:t>
      </w:r>
      <w:r w:rsidRPr="001626EB">
        <w:rPr>
          <w:sz w:val="24"/>
          <w:szCs w:val="24"/>
          <w:lang w:eastAsia="ru-RU"/>
        </w:rPr>
        <w:t xml:space="preserve">е о проведении запроса предложений, в Документации о </w:t>
      </w:r>
      <w:r w:rsidR="00983F8A" w:rsidRPr="001626EB">
        <w:rPr>
          <w:sz w:val="24"/>
          <w:szCs w:val="24"/>
          <w:lang w:eastAsia="ru-RU"/>
        </w:rPr>
        <w:t>запросе предложений</w:t>
      </w:r>
      <w:r w:rsidRPr="001626EB">
        <w:rPr>
          <w:sz w:val="24"/>
          <w:szCs w:val="24"/>
          <w:lang w:eastAsia="ru-RU"/>
        </w:rPr>
        <w:t xml:space="preserve"> – не позднее 3 дней со дня принятия решения о внесении таких изменений;</w:t>
      </w:r>
    </w:p>
    <w:p w:rsidR="0099066F" w:rsidRPr="001626E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626EB">
        <w:rPr>
          <w:sz w:val="24"/>
          <w:szCs w:val="24"/>
          <w:lang w:eastAsia="ru-RU"/>
        </w:rPr>
        <w:t xml:space="preserve">разъяснения </w:t>
      </w:r>
      <w:r w:rsidR="004B5EB3" w:rsidRPr="001626EB">
        <w:rPr>
          <w:sz w:val="24"/>
          <w:szCs w:val="24"/>
          <w:lang w:eastAsia="ru-RU"/>
        </w:rPr>
        <w:t>Извещени</w:t>
      </w:r>
      <w:r w:rsidRPr="001626EB">
        <w:rPr>
          <w:sz w:val="24"/>
          <w:szCs w:val="24"/>
          <w:lang w:eastAsia="ru-RU"/>
        </w:rPr>
        <w:t xml:space="preserve">я о проведении </w:t>
      </w:r>
      <w:r w:rsidR="0089163E" w:rsidRPr="001626EB">
        <w:rPr>
          <w:sz w:val="24"/>
          <w:szCs w:val="24"/>
          <w:lang w:eastAsia="ru-RU"/>
        </w:rPr>
        <w:t>запроса предложений</w:t>
      </w:r>
      <w:r w:rsidRPr="001626EB">
        <w:rPr>
          <w:sz w:val="24"/>
          <w:szCs w:val="24"/>
          <w:lang w:eastAsia="ru-RU"/>
        </w:rPr>
        <w:t xml:space="preserve">, </w:t>
      </w:r>
      <w:r w:rsidR="0089163E" w:rsidRPr="001626EB">
        <w:rPr>
          <w:sz w:val="24"/>
          <w:szCs w:val="24"/>
          <w:lang w:eastAsia="ru-RU"/>
        </w:rPr>
        <w:t>Д</w:t>
      </w:r>
      <w:r w:rsidRPr="001626EB">
        <w:rPr>
          <w:sz w:val="24"/>
          <w:szCs w:val="24"/>
          <w:lang w:eastAsia="ru-RU"/>
        </w:rPr>
        <w:t xml:space="preserve">окументации </w:t>
      </w:r>
      <w:r w:rsidR="0089163E" w:rsidRPr="001626EB">
        <w:rPr>
          <w:sz w:val="24"/>
          <w:szCs w:val="24"/>
          <w:lang w:eastAsia="ru-RU"/>
        </w:rPr>
        <w:t xml:space="preserve">по запросу предложений </w:t>
      </w:r>
      <w:r w:rsidRPr="001626EB">
        <w:rPr>
          <w:sz w:val="24"/>
          <w:szCs w:val="24"/>
          <w:lang w:eastAsia="ru-RU"/>
        </w:rPr>
        <w:t>– не позднее 3 дней со дня принятия решения о предоставлении разъяснений;</w:t>
      </w:r>
    </w:p>
    <w:p w:rsidR="0099066F" w:rsidRPr="001626E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626EB">
        <w:rPr>
          <w:sz w:val="24"/>
          <w:szCs w:val="24"/>
          <w:lang w:eastAsia="ru-RU"/>
        </w:rPr>
        <w:t xml:space="preserve">отказ от проведения </w:t>
      </w:r>
      <w:r w:rsidR="00027C2B" w:rsidRPr="001626EB">
        <w:rPr>
          <w:sz w:val="24"/>
          <w:szCs w:val="24"/>
          <w:lang w:eastAsia="ru-RU"/>
        </w:rPr>
        <w:t>З</w:t>
      </w:r>
      <w:r w:rsidR="0089163E" w:rsidRPr="001626EB">
        <w:rPr>
          <w:sz w:val="24"/>
          <w:szCs w:val="24"/>
          <w:lang w:eastAsia="ru-RU"/>
        </w:rPr>
        <w:t xml:space="preserve">апроса предложений </w:t>
      </w:r>
      <w:r w:rsidRPr="001626EB">
        <w:rPr>
          <w:sz w:val="24"/>
          <w:szCs w:val="24"/>
          <w:lang w:eastAsia="ru-RU"/>
        </w:rPr>
        <w:t xml:space="preserve">– не позднее 3 дней со дня принятия решения об отказе от проведения </w:t>
      </w:r>
      <w:r w:rsidR="00027C2B" w:rsidRPr="001626EB">
        <w:rPr>
          <w:sz w:val="24"/>
          <w:szCs w:val="24"/>
          <w:lang w:eastAsia="ru-RU"/>
        </w:rPr>
        <w:t>З</w:t>
      </w:r>
      <w:r w:rsidR="0089163E" w:rsidRPr="001626EB">
        <w:rPr>
          <w:sz w:val="24"/>
          <w:szCs w:val="24"/>
          <w:lang w:eastAsia="ru-RU"/>
        </w:rPr>
        <w:t>апроса предложений</w:t>
      </w:r>
      <w:r w:rsidRPr="001626EB">
        <w:rPr>
          <w:sz w:val="24"/>
          <w:szCs w:val="24"/>
          <w:lang w:eastAsia="ru-RU"/>
        </w:rPr>
        <w:t>;</w:t>
      </w:r>
    </w:p>
    <w:p w:rsidR="0099066F" w:rsidRPr="001626E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626E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1626E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1626EB">
        <w:rPr>
          <w:sz w:val="24"/>
          <w:szCs w:val="24"/>
          <w:lang w:eastAsia="ru-RU"/>
        </w:rPr>
        <w:t>П</w:t>
      </w:r>
      <w:r w:rsidR="0099066F" w:rsidRPr="001626EB">
        <w:rPr>
          <w:sz w:val="24"/>
          <w:szCs w:val="24"/>
          <w:lang w:eastAsia="ru-RU"/>
        </w:rPr>
        <w:t xml:space="preserve">ротоколы, составляемые в процессе проведения </w:t>
      </w:r>
      <w:r w:rsidRPr="001626EB">
        <w:rPr>
          <w:sz w:val="24"/>
          <w:szCs w:val="24"/>
          <w:lang w:eastAsia="ru-RU"/>
        </w:rPr>
        <w:t>З</w:t>
      </w:r>
      <w:r w:rsidR="0089163E" w:rsidRPr="001626EB">
        <w:rPr>
          <w:sz w:val="24"/>
          <w:szCs w:val="24"/>
          <w:lang w:eastAsia="ru-RU"/>
        </w:rPr>
        <w:t xml:space="preserve">апроса предложений </w:t>
      </w:r>
      <w:r w:rsidR="0099066F" w:rsidRPr="001626EB">
        <w:rPr>
          <w:sz w:val="24"/>
          <w:szCs w:val="24"/>
          <w:lang w:eastAsia="ru-RU"/>
        </w:rPr>
        <w:t xml:space="preserve">и </w:t>
      </w:r>
      <w:r w:rsidR="00DA1402" w:rsidRPr="001626EB">
        <w:rPr>
          <w:sz w:val="24"/>
          <w:szCs w:val="24"/>
        </w:rPr>
        <w:t xml:space="preserve">подписанные членами </w:t>
      </w:r>
      <w:r w:rsidR="002946EF" w:rsidRPr="001626EB">
        <w:rPr>
          <w:sz w:val="24"/>
          <w:szCs w:val="24"/>
          <w:lang w:eastAsia="ru-RU"/>
        </w:rPr>
        <w:t xml:space="preserve">Закупочной </w:t>
      </w:r>
      <w:r w:rsidR="0099066F" w:rsidRPr="001626EB">
        <w:rPr>
          <w:sz w:val="24"/>
          <w:szCs w:val="24"/>
          <w:lang w:eastAsia="ru-RU"/>
        </w:rPr>
        <w:t xml:space="preserve">комиссии – не позднее 3 дней со дня подписания таких </w:t>
      </w:r>
      <w:r w:rsidRPr="001626EB">
        <w:rPr>
          <w:sz w:val="24"/>
          <w:szCs w:val="24"/>
          <w:lang w:eastAsia="ru-RU"/>
        </w:rPr>
        <w:t>П</w:t>
      </w:r>
      <w:r w:rsidR="0099066F" w:rsidRPr="001626EB">
        <w:rPr>
          <w:sz w:val="24"/>
          <w:szCs w:val="24"/>
          <w:lang w:eastAsia="ru-RU"/>
        </w:rPr>
        <w:t>ротоколов.</w:t>
      </w:r>
    </w:p>
    <w:p w:rsidR="00717F60" w:rsidRPr="001626EB" w:rsidRDefault="00717F60" w:rsidP="00E71A48">
      <w:pPr>
        <w:tabs>
          <w:tab w:val="left" w:pos="1134"/>
        </w:tabs>
        <w:overflowPunct w:val="0"/>
        <w:autoSpaceDE w:val="0"/>
        <w:spacing w:line="264" w:lineRule="auto"/>
        <w:ind w:left="708" w:firstLine="0"/>
        <w:rPr>
          <w:sz w:val="24"/>
          <w:szCs w:val="24"/>
        </w:rPr>
      </w:pPr>
    </w:p>
    <w:p w:rsidR="00717F60" w:rsidRPr="001626EB" w:rsidRDefault="00717F60" w:rsidP="00E71A48">
      <w:pPr>
        <w:pStyle w:val="2"/>
        <w:tabs>
          <w:tab w:val="clear" w:pos="1700"/>
          <w:tab w:val="left" w:pos="567"/>
        </w:tabs>
        <w:spacing w:line="264" w:lineRule="auto"/>
      </w:pPr>
      <w:bookmarkStart w:id="281" w:name="_Ref303250835"/>
      <w:bookmarkStart w:id="282" w:name="_Ref305973033"/>
      <w:bookmarkStart w:id="283" w:name="_Toc472498822"/>
      <w:bookmarkStart w:id="284" w:name="_Ref191386178"/>
      <w:r w:rsidRPr="001626EB">
        <w:t xml:space="preserve">Публикация </w:t>
      </w:r>
      <w:r w:rsidR="004B5EB3" w:rsidRPr="001626EB">
        <w:t>Извещени</w:t>
      </w:r>
      <w:r w:rsidRPr="001626EB">
        <w:t>я о проведении запроса предложений и Документации</w:t>
      </w:r>
      <w:bookmarkEnd w:id="281"/>
      <w:r w:rsidRPr="001626EB">
        <w:t xml:space="preserve"> по запросу предложений</w:t>
      </w:r>
      <w:bookmarkEnd w:id="282"/>
      <w:bookmarkEnd w:id="283"/>
    </w:p>
    <w:p w:rsidR="00717F60" w:rsidRPr="001626E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1626EB">
        <w:rPr>
          <w:sz w:val="24"/>
          <w:szCs w:val="24"/>
        </w:rPr>
        <w:t>Извещени</w:t>
      </w:r>
      <w:r w:rsidR="00717F60" w:rsidRPr="001626EB">
        <w:rPr>
          <w:sz w:val="24"/>
          <w:szCs w:val="24"/>
        </w:rPr>
        <w:t xml:space="preserve">е о проведении запроса предложений и Документация по запросу предложений </w:t>
      </w:r>
      <w:r w:rsidR="003129D4" w:rsidRPr="001626EB">
        <w:rPr>
          <w:sz w:val="24"/>
          <w:szCs w:val="24"/>
        </w:rPr>
        <w:t xml:space="preserve">опубликованы </w:t>
      </w:r>
      <w:r w:rsidR="00717F60" w:rsidRPr="001626EB">
        <w:rPr>
          <w:sz w:val="24"/>
          <w:szCs w:val="24"/>
        </w:rPr>
        <w:t xml:space="preserve">в порядке, указанном в п. </w:t>
      </w:r>
      <w:r w:rsidR="00C35E5C" w:rsidRPr="001626EB">
        <w:rPr>
          <w:sz w:val="24"/>
          <w:szCs w:val="24"/>
        </w:rPr>
        <w:fldChar w:fldCharType="begin"/>
      </w:r>
      <w:r w:rsidR="00C35E5C" w:rsidRPr="001626EB">
        <w:rPr>
          <w:sz w:val="24"/>
          <w:szCs w:val="24"/>
        </w:rPr>
        <w:instrText xml:space="preserve"> REF _Ref302563524 \n \h  \* MERGEFORMAT </w:instrText>
      </w:r>
      <w:r w:rsidR="00C35E5C" w:rsidRPr="001626EB">
        <w:rPr>
          <w:sz w:val="24"/>
          <w:szCs w:val="24"/>
        </w:rPr>
      </w:r>
      <w:r w:rsidR="00C35E5C" w:rsidRPr="001626EB">
        <w:rPr>
          <w:sz w:val="24"/>
          <w:szCs w:val="24"/>
        </w:rPr>
        <w:fldChar w:fldCharType="separate"/>
      </w:r>
      <w:r w:rsidR="00D74ED6" w:rsidRPr="001626EB">
        <w:rPr>
          <w:sz w:val="24"/>
          <w:szCs w:val="24"/>
        </w:rPr>
        <w:t>1.1.1</w:t>
      </w:r>
      <w:r w:rsidR="00C35E5C" w:rsidRPr="001626EB">
        <w:rPr>
          <w:sz w:val="24"/>
          <w:szCs w:val="24"/>
        </w:rPr>
        <w:fldChar w:fldCharType="end"/>
      </w:r>
      <w:r w:rsidR="004C5DD3" w:rsidRPr="001626EB">
        <w:rPr>
          <w:sz w:val="24"/>
          <w:szCs w:val="24"/>
        </w:rPr>
        <w:t xml:space="preserve"> </w:t>
      </w:r>
      <w:r w:rsidR="004C5DD3" w:rsidRPr="001626EB">
        <w:rPr>
          <w:sz w:val="24"/>
          <w:szCs w:val="24"/>
          <w:lang w:eastAsia="ru-RU"/>
        </w:rPr>
        <w:t>и любое лицо может получить указанные документы с официального сайта без взимания платы.</w:t>
      </w:r>
    </w:p>
    <w:p w:rsidR="00717F60" w:rsidRPr="001626EB" w:rsidRDefault="00717F60" w:rsidP="00D75CA2">
      <w:pPr>
        <w:numPr>
          <w:ilvl w:val="2"/>
          <w:numId w:val="10"/>
        </w:numPr>
        <w:tabs>
          <w:tab w:val="left" w:pos="1134"/>
        </w:tabs>
        <w:overflowPunct w:val="0"/>
        <w:autoSpaceDE w:val="0"/>
        <w:spacing w:line="264" w:lineRule="auto"/>
        <w:ind w:left="0" w:firstLine="709"/>
        <w:rPr>
          <w:sz w:val="24"/>
          <w:szCs w:val="24"/>
        </w:rPr>
      </w:pPr>
      <w:r w:rsidRPr="001626E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1626EB" w:rsidRDefault="00717F60" w:rsidP="00E71A48">
      <w:pPr>
        <w:overflowPunct w:val="0"/>
        <w:autoSpaceDE w:val="0"/>
        <w:spacing w:line="264" w:lineRule="auto"/>
        <w:jc w:val="center"/>
        <w:rPr>
          <w:b/>
          <w:bCs w:val="0"/>
          <w:sz w:val="24"/>
          <w:szCs w:val="24"/>
        </w:rPr>
      </w:pPr>
    </w:p>
    <w:p w:rsidR="00717F60" w:rsidRPr="001626EB"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98823"/>
      <w:bookmarkEnd w:id="284"/>
      <w:bookmarkEnd w:id="285"/>
      <w:r w:rsidRPr="001626EB">
        <w:lastRenderedPageBreak/>
        <w:t xml:space="preserve">Подготовка </w:t>
      </w:r>
      <w:bookmarkEnd w:id="286"/>
      <w:r w:rsidRPr="001626EB">
        <w:t>Заявок</w:t>
      </w:r>
      <w:bookmarkEnd w:id="287"/>
      <w:bookmarkEnd w:id="288"/>
    </w:p>
    <w:p w:rsidR="00717F60" w:rsidRPr="001626EB"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69252"/>
      <w:bookmarkStart w:id="298" w:name="_Toc468786596"/>
      <w:bookmarkStart w:id="299" w:name="_Toc469481236"/>
      <w:bookmarkStart w:id="300" w:name="_Toc472498824"/>
      <w:r w:rsidRPr="001626EB">
        <w:rPr>
          <w:szCs w:val="24"/>
        </w:rPr>
        <w:t xml:space="preserve">Общие требования к </w:t>
      </w:r>
      <w:r w:rsidR="004B5EB3" w:rsidRPr="001626EB">
        <w:rPr>
          <w:szCs w:val="24"/>
        </w:rPr>
        <w:t>Заявк</w:t>
      </w:r>
      <w:r w:rsidRPr="001626EB">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1626E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1626EB">
        <w:rPr>
          <w:bCs w:val="0"/>
          <w:sz w:val="24"/>
          <w:szCs w:val="24"/>
        </w:rPr>
        <w:t>Участник</w:t>
      </w:r>
      <w:r w:rsidR="00717F60" w:rsidRPr="001626EB">
        <w:rPr>
          <w:bCs w:val="0"/>
          <w:sz w:val="24"/>
          <w:szCs w:val="24"/>
        </w:rPr>
        <w:t xml:space="preserve"> должен подготовить </w:t>
      </w:r>
      <w:r w:rsidR="004B5EB3" w:rsidRPr="001626EB">
        <w:rPr>
          <w:bCs w:val="0"/>
          <w:sz w:val="24"/>
          <w:szCs w:val="24"/>
        </w:rPr>
        <w:t>Заявк</w:t>
      </w:r>
      <w:r w:rsidR="00717F60" w:rsidRPr="001626EB">
        <w:rPr>
          <w:bCs w:val="0"/>
          <w:sz w:val="24"/>
          <w:szCs w:val="24"/>
        </w:rPr>
        <w:t>у, включающую в себя:</w:t>
      </w:r>
    </w:p>
    <w:p w:rsidR="00717F60" w:rsidRPr="001626E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1626EB">
        <w:rPr>
          <w:bCs w:val="0"/>
          <w:spacing w:val="-1"/>
          <w:sz w:val="24"/>
          <w:szCs w:val="24"/>
        </w:rPr>
        <w:t>Письмо о подаче оферты по форме и в соответствии с инструкциями,</w:t>
      </w:r>
      <w:r w:rsidRPr="001626EB">
        <w:rPr>
          <w:bCs w:val="0"/>
          <w:sz w:val="24"/>
          <w:szCs w:val="24"/>
        </w:rPr>
        <w:t xml:space="preserve"> приведенными в настоящей документации по запросу предложений </w:t>
      </w:r>
      <w:r w:rsidRPr="001626EB">
        <w:rPr>
          <w:bCs w:val="0"/>
          <w:spacing w:val="-2"/>
          <w:sz w:val="24"/>
          <w:szCs w:val="24"/>
        </w:rPr>
        <w:t>(</w:t>
      </w:r>
      <w:r w:rsidR="003F3A69" w:rsidRPr="001626EB">
        <w:rPr>
          <w:bCs w:val="0"/>
          <w:spacing w:val="-2"/>
          <w:sz w:val="24"/>
          <w:szCs w:val="24"/>
        </w:rPr>
        <w:t>под</w:t>
      </w:r>
      <w:r w:rsidR="003F3A69" w:rsidRPr="001626EB">
        <w:rPr>
          <w:bCs w:val="0"/>
          <w:sz w:val="24"/>
          <w:szCs w:val="24"/>
        </w:rPr>
        <w:t>раздел</w:t>
      </w:r>
      <w:r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w:t>
      </w:r>
      <w:r w:rsidR="00C35E5C" w:rsidRPr="001626EB">
        <w:rPr>
          <w:sz w:val="24"/>
          <w:szCs w:val="24"/>
        </w:rPr>
        <w:fldChar w:fldCharType="end"/>
      </w:r>
      <w:r w:rsidR="00D80639" w:rsidRPr="001626EB">
        <w:rPr>
          <w:bCs w:val="0"/>
          <w:sz w:val="24"/>
          <w:szCs w:val="24"/>
          <w:lang w:eastAsia="ru-RU"/>
        </w:rPr>
        <w:t>)</w:t>
      </w:r>
      <w:r w:rsidR="00B71B9D" w:rsidRPr="001626EB">
        <w:rPr>
          <w:bCs w:val="0"/>
          <w:sz w:val="24"/>
          <w:szCs w:val="24"/>
          <w:lang w:eastAsia="ru-RU"/>
        </w:rPr>
        <w:t>;</w:t>
      </w:r>
    </w:p>
    <w:p w:rsidR="00B71B9D" w:rsidRPr="001626E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626EB">
        <w:rPr>
          <w:bCs w:val="0"/>
          <w:sz w:val="24"/>
          <w:szCs w:val="24"/>
        </w:rPr>
        <w:t xml:space="preserve">Сводную таблицу стоимости </w:t>
      </w:r>
      <w:r w:rsidR="00F04258" w:rsidRPr="001626EB">
        <w:rPr>
          <w:bCs w:val="0"/>
          <w:sz w:val="24"/>
          <w:szCs w:val="24"/>
        </w:rPr>
        <w:t xml:space="preserve">поставок </w:t>
      </w:r>
      <w:r w:rsidRPr="001626EB">
        <w:rPr>
          <w:bCs w:val="0"/>
          <w:sz w:val="24"/>
          <w:szCs w:val="24"/>
        </w:rPr>
        <w:t xml:space="preserve">по форме и в соответствии с инструкциями, </w:t>
      </w:r>
      <w:r w:rsidRPr="001626EB">
        <w:rPr>
          <w:bCs w:val="0"/>
          <w:spacing w:val="-1"/>
          <w:sz w:val="24"/>
          <w:szCs w:val="24"/>
        </w:rPr>
        <w:t>приведенными в настоящей Документации</w:t>
      </w:r>
      <w:r w:rsidRPr="001626EB">
        <w:rPr>
          <w:bCs w:val="0"/>
          <w:sz w:val="24"/>
          <w:szCs w:val="24"/>
        </w:rPr>
        <w:t xml:space="preserve"> (</w:t>
      </w:r>
      <w:r w:rsidR="003F3A69" w:rsidRPr="001626EB">
        <w:rPr>
          <w:bCs w:val="0"/>
          <w:spacing w:val="-2"/>
          <w:sz w:val="24"/>
          <w:szCs w:val="24"/>
        </w:rPr>
        <w:t>под</w:t>
      </w:r>
      <w:r w:rsidR="003F3A69" w:rsidRPr="001626EB">
        <w:rPr>
          <w:bCs w:val="0"/>
          <w:sz w:val="24"/>
          <w:szCs w:val="24"/>
        </w:rPr>
        <w:t>раздел</w:t>
      </w:r>
      <w:r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_Ref440271072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5.2</w:t>
      </w:r>
      <w:r w:rsidR="00C35E5C" w:rsidRPr="001626EB">
        <w:rPr>
          <w:sz w:val="24"/>
          <w:szCs w:val="24"/>
        </w:rPr>
        <w:fldChar w:fldCharType="end"/>
      </w:r>
      <w:r w:rsidRPr="001626EB">
        <w:rPr>
          <w:bCs w:val="0"/>
          <w:sz w:val="24"/>
          <w:szCs w:val="24"/>
        </w:rPr>
        <w:t>);</w:t>
      </w:r>
    </w:p>
    <w:p w:rsidR="00717F60" w:rsidRPr="001626E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626E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1626EB">
        <w:rPr>
          <w:sz w:val="24"/>
          <w:szCs w:val="24"/>
        </w:rPr>
        <w:t>Документации</w:t>
      </w:r>
      <w:r w:rsidR="00DA6907" w:rsidRPr="001626EB">
        <w:rPr>
          <w:bCs w:val="0"/>
          <w:spacing w:val="-1"/>
          <w:sz w:val="24"/>
          <w:szCs w:val="24"/>
        </w:rPr>
        <w:t xml:space="preserve"> </w:t>
      </w:r>
      <w:r w:rsidR="00E17CEB" w:rsidRPr="001626EB">
        <w:rPr>
          <w:bCs w:val="0"/>
          <w:spacing w:val="-1"/>
          <w:sz w:val="24"/>
          <w:szCs w:val="24"/>
        </w:rPr>
        <w:t>(</w:t>
      </w:r>
      <w:r w:rsidR="003F3A69" w:rsidRPr="001626EB">
        <w:rPr>
          <w:bCs w:val="0"/>
          <w:spacing w:val="-2"/>
          <w:sz w:val="24"/>
          <w:szCs w:val="24"/>
        </w:rPr>
        <w:t>под</w:t>
      </w:r>
      <w:r w:rsidR="003F3A69" w:rsidRPr="001626EB">
        <w:rPr>
          <w:bCs w:val="0"/>
          <w:sz w:val="24"/>
          <w:szCs w:val="24"/>
        </w:rPr>
        <w:t>раздел</w:t>
      </w:r>
      <w:r w:rsidR="000914AA"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_Ref86826666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5.3</w:t>
      </w:r>
      <w:r w:rsidR="00C35E5C" w:rsidRPr="001626EB">
        <w:rPr>
          <w:sz w:val="24"/>
          <w:szCs w:val="24"/>
        </w:rPr>
        <w:fldChar w:fldCharType="end"/>
      </w:r>
      <w:r w:rsidR="00DA6907" w:rsidRPr="001626EB">
        <w:rPr>
          <w:bCs w:val="0"/>
          <w:spacing w:val="-1"/>
          <w:sz w:val="24"/>
          <w:szCs w:val="24"/>
        </w:rPr>
        <w:t>)</w:t>
      </w:r>
      <w:r w:rsidR="00E17CEB" w:rsidRPr="001626EB">
        <w:rPr>
          <w:bCs w:val="0"/>
          <w:spacing w:val="-1"/>
          <w:sz w:val="24"/>
          <w:szCs w:val="24"/>
        </w:rPr>
        <w:t>;</w:t>
      </w:r>
      <w:r w:rsidR="00F030B1" w:rsidRPr="001626EB">
        <w:rPr>
          <w:bCs w:val="0"/>
          <w:spacing w:val="-1"/>
          <w:sz w:val="24"/>
          <w:szCs w:val="24"/>
        </w:rPr>
        <w:t xml:space="preserve"> </w:t>
      </w:r>
    </w:p>
    <w:p w:rsidR="00717F60" w:rsidRPr="001626E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626EB">
        <w:rPr>
          <w:bCs w:val="0"/>
          <w:sz w:val="24"/>
          <w:szCs w:val="24"/>
        </w:rPr>
        <w:t xml:space="preserve">График </w:t>
      </w:r>
      <w:r w:rsidR="00F030B1" w:rsidRPr="001626EB">
        <w:rPr>
          <w:bCs w:val="0"/>
          <w:sz w:val="24"/>
          <w:szCs w:val="24"/>
        </w:rPr>
        <w:t xml:space="preserve">выполнения </w:t>
      </w:r>
      <w:r w:rsidR="00512B0F" w:rsidRPr="001626EB">
        <w:rPr>
          <w:bCs w:val="0"/>
          <w:sz w:val="24"/>
          <w:szCs w:val="24"/>
        </w:rPr>
        <w:t>поставок</w:t>
      </w:r>
      <w:r w:rsidR="006561C2" w:rsidRPr="001626EB">
        <w:rPr>
          <w:bCs w:val="0"/>
          <w:sz w:val="24"/>
          <w:szCs w:val="24"/>
        </w:rPr>
        <w:t xml:space="preserve"> </w:t>
      </w:r>
      <w:r w:rsidRPr="001626EB">
        <w:rPr>
          <w:bCs w:val="0"/>
          <w:sz w:val="24"/>
          <w:szCs w:val="24"/>
        </w:rPr>
        <w:t>по</w:t>
      </w:r>
      <w:r w:rsidR="00717F60" w:rsidRPr="001626EB">
        <w:rPr>
          <w:bCs w:val="0"/>
          <w:sz w:val="24"/>
          <w:szCs w:val="24"/>
        </w:rPr>
        <w:t xml:space="preserve"> форме и в соответствии с инструкциями, приведенными в настоящей </w:t>
      </w:r>
      <w:r w:rsidR="00AE0F91" w:rsidRPr="001626EB">
        <w:rPr>
          <w:bCs w:val="0"/>
          <w:sz w:val="24"/>
          <w:szCs w:val="24"/>
        </w:rPr>
        <w:t>Д</w:t>
      </w:r>
      <w:r w:rsidR="00717F60" w:rsidRPr="001626EB">
        <w:rPr>
          <w:bCs w:val="0"/>
          <w:sz w:val="24"/>
          <w:szCs w:val="24"/>
        </w:rPr>
        <w:t>окументации (</w:t>
      </w:r>
      <w:r w:rsidR="003F3A69" w:rsidRPr="001626EB">
        <w:rPr>
          <w:bCs w:val="0"/>
          <w:spacing w:val="-2"/>
          <w:sz w:val="24"/>
          <w:szCs w:val="24"/>
        </w:rPr>
        <w:t>под</w:t>
      </w:r>
      <w:r w:rsidR="003F3A69" w:rsidRPr="001626EB">
        <w:rPr>
          <w:bCs w:val="0"/>
          <w:sz w:val="24"/>
          <w:szCs w:val="24"/>
        </w:rPr>
        <w:t>раздел</w:t>
      </w:r>
      <w:r w:rsidR="00717F60"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_Ref440271036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5.4</w:t>
      </w:r>
      <w:r w:rsidR="00C35E5C" w:rsidRPr="001626EB">
        <w:rPr>
          <w:sz w:val="24"/>
          <w:szCs w:val="24"/>
        </w:rPr>
        <w:fldChar w:fldCharType="end"/>
      </w:r>
      <w:r w:rsidR="00717F60" w:rsidRPr="001626EB">
        <w:rPr>
          <w:bCs w:val="0"/>
          <w:sz w:val="24"/>
          <w:szCs w:val="24"/>
        </w:rPr>
        <w:t>);</w:t>
      </w:r>
    </w:p>
    <w:p w:rsidR="00420F24" w:rsidRPr="001626E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626EB">
        <w:rPr>
          <w:bCs w:val="0"/>
          <w:sz w:val="24"/>
          <w:szCs w:val="24"/>
        </w:rPr>
        <w:t xml:space="preserve">Документы, подтверждающие соответствие </w:t>
      </w:r>
      <w:r w:rsidR="009C744E" w:rsidRPr="001626EB">
        <w:rPr>
          <w:bCs w:val="0"/>
          <w:sz w:val="24"/>
          <w:szCs w:val="24"/>
        </w:rPr>
        <w:t>Участник</w:t>
      </w:r>
      <w:r w:rsidRPr="001626EB">
        <w:rPr>
          <w:bCs w:val="0"/>
          <w:sz w:val="24"/>
          <w:szCs w:val="24"/>
        </w:rPr>
        <w:t xml:space="preserve">а требованиям настоящей </w:t>
      </w:r>
      <w:r w:rsidR="00AE0F91" w:rsidRPr="001626EB">
        <w:rPr>
          <w:bCs w:val="0"/>
          <w:sz w:val="24"/>
          <w:szCs w:val="24"/>
        </w:rPr>
        <w:t>Д</w:t>
      </w:r>
      <w:r w:rsidRPr="001626EB">
        <w:rPr>
          <w:bCs w:val="0"/>
          <w:sz w:val="24"/>
          <w:szCs w:val="24"/>
        </w:rPr>
        <w:t>окументации (подраздел</w:t>
      </w:r>
      <w:r w:rsidR="00420F24"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_Ref191386407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3.3.8</w:t>
      </w:r>
      <w:r w:rsidR="00C35E5C" w:rsidRPr="001626EB">
        <w:rPr>
          <w:sz w:val="24"/>
          <w:szCs w:val="24"/>
        </w:rPr>
        <w:fldChar w:fldCharType="end"/>
      </w:r>
      <w:r w:rsidR="00FF4BD0" w:rsidRPr="001626EB">
        <w:rPr>
          <w:bCs w:val="0"/>
          <w:sz w:val="24"/>
          <w:szCs w:val="24"/>
        </w:rPr>
        <w:t>)</w:t>
      </w:r>
      <w:r w:rsidR="00B71B9D" w:rsidRPr="001626EB">
        <w:rPr>
          <w:bCs w:val="0"/>
          <w:sz w:val="24"/>
          <w:szCs w:val="24"/>
        </w:rPr>
        <w:t>;</w:t>
      </w:r>
    </w:p>
    <w:p w:rsidR="00717F60" w:rsidRPr="001626E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626EB">
        <w:rPr>
          <w:bCs w:val="0"/>
          <w:sz w:val="24"/>
          <w:szCs w:val="24"/>
        </w:rPr>
        <w:t xml:space="preserve">Протокол разногласий к проекту </w:t>
      </w:r>
      <w:r w:rsidR="00123C70" w:rsidRPr="001626EB">
        <w:rPr>
          <w:bCs w:val="0"/>
          <w:sz w:val="24"/>
          <w:szCs w:val="24"/>
        </w:rPr>
        <w:t>Договор</w:t>
      </w:r>
      <w:r w:rsidRPr="001626EB">
        <w:rPr>
          <w:bCs w:val="0"/>
          <w:sz w:val="24"/>
          <w:szCs w:val="24"/>
        </w:rPr>
        <w:t xml:space="preserve">а по форме и в соответствии с инструкциями, приведенными в настоящей </w:t>
      </w:r>
      <w:r w:rsidR="00AE0F91" w:rsidRPr="001626EB">
        <w:rPr>
          <w:bCs w:val="0"/>
          <w:sz w:val="24"/>
          <w:szCs w:val="24"/>
        </w:rPr>
        <w:t>Д</w:t>
      </w:r>
      <w:r w:rsidRPr="001626EB">
        <w:rPr>
          <w:bCs w:val="0"/>
          <w:sz w:val="24"/>
          <w:szCs w:val="24"/>
        </w:rPr>
        <w:t>окументации (</w:t>
      </w:r>
      <w:r w:rsidR="003F3A69" w:rsidRPr="001626EB">
        <w:rPr>
          <w:bCs w:val="0"/>
          <w:spacing w:val="-2"/>
          <w:sz w:val="24"/>
          <w:szCs w:val="24"/>
        </w:rPr>
        <w:t>под</w:t>
      </w:r>
      <w:r w:rsidR="003F3A69" w:rsidRPr="001626EB">
        <w:rPr>
          <w:bCs w:val="0"/>
          <w:sz w:val="24"/>
          <w:szCs w:val="24"/>
        </w:rPr>
        <w:t>раздел</w:t>
      </w:r>
      <w:r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_Ref93264992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5.5</w:t>
      </w:r>
      <w:r w:rsidR="00C35E5C" w:rsidRPr="001626EB">
        <w:rPr>
          <w:sz w:val="24"/>
          <w:szCs w:val="24"/>
        </w:rPr>
        <w:fldChar w:fldCharType="end"/>
      </w:r>
      <w:r w:rsidR="00B71B9D" w:rsidRPr="001626EB">
        <w:rPr>
          <w:bCs w:val="0"/>
          <w:sz w:val="24"/>
          <w:szCs w:val="24"/>
        </w:rPr>
        <w:t>);</w:t>
      </w:r>
    </w:p>
    <w:p w:rsidR="00717F60" w:rsidRPr="001626E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1626EB">
        <w:rPr>
          <w:bCs w:val="0"/>
          <w:sz w:val="24"/>
          <w:szCs w:val="24"/>
        </w:rPr>
        <w:t xml:space="preserve">Иные документы, которые, по мнению </w:t>
      </w:r>
      <w:r w:rsidR="009C744E" w:rsidRPr="001626EB">
        <w:rPr>
          <w:bCs w:val="0"/>
          <w:sz w:val="24"/>
          <w:szCs w:val="24"/>
        </w:rPr>
        <w:t>Участник</w:t>
      </w:r>
      <w:r w:rsidRPr="001626E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26E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1626EB">
        <w:rPr>
          <w:sz w:val="24"/>
          <w:szCs w:val="24"/>
        </w:rPr>
        <w:t>Порядок размещения документов в составе Заявки с составлением описи всех документов с указанием томов и страниц</w:t>
      </w:r>
      <w:r w:rsidR="00717F60" w:rsidRPr="001626EB">
        <w:rPr>
          <w:bCs w:val="0"/>
          <w:sz w:val="24"/>
          <w:szCs w:val="24"/>
        </w:rPr>
        <w:t>:</w:t>
      </w:r>
      <w:bookmarkEnd w:id="301"/>
    </w:p>
    <w:p w:rsidR="00717F60" w:rsidRPr="001626E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Письмо о подаче оферты (</w:t>
      </w:r>
      <w:r w:rsidR="00A154B7" w:rsidRPr="001626EB">
        <w:rPr>
          <w:bCs w:val="0"/>
          <w:spacing w:val="-2"/>
          <w:sz w:val="24"/>
          <w:szCs w:val="24"/>
        </w:rPr>
        <w:t>под</w:t>
      </w:r>
      <w:r w:rsidR="00A154B7" w:rsidRPr="001626EB">
        <w:rPr>
          <w:bCs w:val="0"/>
          <w:sz w:val="24"/>
          <w:szCs w:val="24"/>
        </w:rPr>
        <w:t>раздел</w:t>
      </w:r>
      <w:r w:rsidR="00F86B89" w:rsidRPr="001626EB">
        <w:rPr>
          <w:bCs w:val="0"/>
          <w:sz w:val="24"/>
          <w:szCs w:val="24"/>
          <w:lang w:eastAsia="ru-RU"/>
        </w:rPr>
        <w:t xml:space="preserve">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5.1</w:t>
      </w:r>
      <w:r w:rsidR="00C35E5C" w:rsidRPr="001626EB">
        <w:rPr>
          <w:sz w:val="24"/>
          <w:szCs w:val="24"/>
        </w:rPr>
        <w:fldChar w:fldCharType="end"/>
      </w:r>
      <w:r w:rsidRPr="001626EB">
        <w:rPr>
          <w:bCs w:val="0"/>
          <w:sz w:val="24"/>
          <w:szCs w:val="24"/>
        </w:rPr>
        <w:t>);</w:t>
      </w:r>
    </w:p>
    <w:p w:rsidR="00D6398A" w:rsidRPr="001626EB" w:rsidRDefault="00D6398A" w:rsidP="00D6398A">
      <w:pPr>
        <w:widowControl w:val="0"/>
        <w:numPr>
          <w:ilvl w:val="0"/>
          <w:numId w:val="5"/>
        </w:numPr>
        <w:tabs>
          <w:tab w:val="left" w:pos="540"/>
        </w:tabs>
        <w:overflowPunct w:val="0"/>
        <w:autoSpaceDE w:val="0"/>
        <w:spacing w:line="264" w:lineRule="auto"/>
        <w:ind w:hanging="540"/>
        <w:rPr>
          <w:sz w:val="24"/>
          <w:szCs w:val="24"/>
        </w:rPr>
      </w:pPr>
      <w:r w:rsidRPr="001626EB">
        <w:rPr>
          <w:sz w:val="24"/>
          <w:szCs w:val="24"/>
        </w:rPr>
        <w:t xml:space="preserve">Антикоррупционные обязательства (подраздел </w:t>
      </w:r>
      <w:r w:rsidR="00C35E5C" w:rsidRPr="001626EB">
        <w:rPr>
          <w:sz w:val="24"/>
          <w:szCs w:val="24"/>
        </w:rPr>
        <w:fldChar w:fldCharType="begin"/>
      </w:r>
      <w:r w:rsidR="00C35E5C" w:rsidRPr="001626EB">
        <w:rPr>
          <w:sz w:val="24"/>
          <w:szCs w:val="24"/>
        </w:rPr>
        <w:instrText xml:space="preserve"> REF _Ref440271964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Pr="001626EB">
        <w:rPr>
          <w:sz w:val="24"/>
          <w:szCs w:val="24"/>
        </w:rPr>
        <w:t>);</w:t>
      </w:r>
    </w:p>
    <w:p w:rsidR="00F463E8" w:rsidRPr="001626E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1626EB">
        <w:rPr>
          <w:sz w:val="24"/>
          <w:szCs w:val="24"/>
        </w:rPr>
        <w:t>Докумен</w:t>
      </w:r>
      <w:proofErr w:type="gramStart"/>
      <w:r w:rsidRPr="001626EB">
        <w:rPr>
          <w:sz w:val="24"/>
          <w:szCs w:val="24"/>
        </w:rPr>
        <w:t>т(</w:t>
      </w:r>
      <w:proofErr w:type="gramEnd"/>
      <w:r w:rsidRPr="001626EB">
        <w:rPr>
          <w:sz w:val="24"/>
          <w:szCs w:val="24"/>
        </w:rPr>
        <w:t xml:space="preserve">ы) в соответствии с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_Ref440279062 \r \h  \* MERGEFORMAT </w:instrText>
      </w:r>
      <w:r w:rsidR="00C35E5C" w:rsidRPr="001626EB">
        <w:rPr>
          <w:sz w:val="24"/>
          <w:szCs w:val="24"/>
        </w:rPr>
      </w:r>
      <w:r w:rsidR="00C35E5C" w:rsidRPr="001626EB">
        <w:rPr>
          <w:sz w:val="24"/>
          <w:szCs w:val="24"/>
        </w:rPr>
        <w:fldChar w:fldCharType="separate"/>
      </w:r>
      <w:r w:rsidR="00D74ED6" w:rsidRPr="001626EB">
        <w:rPr>
          <w:sz w:val="24"/>
          <w:szCs w:val="24"/>
        </w:rPr>
        <w:t>б)</w:t>
      </w:r>
      <w:r w:rsidR="00C35E5C" w:rsidRPr="001626EB">
        <w:rPr>
          <w:sz w:val="24"/>
          <w:szCs w:val="24"/>
        </w:rPr>
        <w:fldChar w:fldCharType="end"/>
      </w:r>
      <w:r w:rsidR="00F463E8" w:rsidRPr="001626EB">
        <w:rPr>
          <w:sz w:val="24"/>
          <w:szCs w:val="24"/>
        </w:rPr>
        <w:t xml:space="preserve"> п. </w:t>
      </w:r>
      <w:r w:rsidR="00C35E5C" w:rsidRPr="001626EB">
        <w:rPr>
          <w:sz w:val="24"/>
          <w:szCs w:val="24"/>
        </w:rPr>
        <w:fldChar w:fldCharType="begin"/>
      </w:r>
      <w:r w:rsidR="00C35E5C" w:rsidRPr="001626EB">
        <w:rPr>
          <w:sz w:val="24"/>
          <w:szCs w:val="24"/>
        </w:rPr>
        <w:instrText xml:space="preserve"> REF _Ref303587815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3.3.8.3</w:t>
      </w:r>
      <w:r w:rsidR="00C35E5C" w:rsidRPr="001626EB">
        <w:rPr>
          <w:sz w:val="24"/>
          <w:szCs w:val="24"/>
        </w:rPr>
        <w:fldChar w:fldCharType="end"/>
      </w:r>
      <w:r w:rsidR="00F463E8" w:rsidRPr="001626EB">
        <w:rPr>
          <w:sz w:val="24"/>
          <w:szCs w:val="24"/>
        </w:rPr>
        <w:t>;</w:t>
      </w:r>
    </w:p>
    <w:p w:rsidR="00D6398A" w:rsidRPr="001626E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Техническое предложение (</w:t>
      </w:r>
      <w:r w:rsidRPr="001626EB">
        <w:rPr>
          <w:bCs w:val="0"/>
          <w:sz w:val="24"/>
          <w:szCs w:val="24"/>
          <w:lang w:eastAsia="ru-RU"/>
        </w:rPr>
        <w:t xml:space="preserve">подраздел </w:t>
      </w:r>
      <w:r w:rsidR="00C35E5C" w:rsidRPr="001626EB">
        <w:rPr>
          <w:sz w:val="24"/>
          <w:szCs w:val="24"/>
        </w:rPr>
        <w:fldChar w:fldCharType="begin"/>
      </w:r>
      <w:r w:rsidR="00C35E5C" w:rsidRPr="001626EB">
        <w:rPr>
          <w:sz w:val="24"/>
          <w:szCs w:val="24"/>
        </w:rPr>
        <w:instrText xml:space="preserve"> REF _Ref86826666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5.3</w:t>
      </w:r>
      <w:r w:rsidR="00C35E5C" w:rsidRPr="001626EB">
        <w:rPr>
          <w:sz w:val="24"/>
          <w:szCs w:val="24"/>
        </w:rPr>
        <w:fldChar w:fldCharType="end"/>
      </w:r>
      <w:r w:rsidR="000914AA" w:rsidRPr="001626EB">
        <w:rPr>
          <w:bCs w:val="0"/>
          <w:sz w:val="24"/>
          <w:szCs w:val="24"/>
        </w:rPr>
        <w:t xml:space="preserve">) </w:t>
      </w:r>
      <w:r w:rsidRPr="001626EB">
        <w:rPr>
          <w:bCs w:val="0"/>
          <w:sz w:val="24"/>
          <w:szCs w:val="24"/>
        </w:rPr>
        <w:t>оформля</w:t>
      </w:r>
      <w:r w:rsidR="000914AA" w:rsidRPr="001626EB">
        <w:rPr>
          <w:bCs w:val="0"/>
          <w:sz w:val="24"/>
          <w:szCs w:val="24"/>
        </w:rPr>
        <w:t>е</w:t>
      </w:r>
      <w:r w:rsidRPr="001626EB">
        <w:rPr>
          <w:bCs w:val="0"/>
          <w:sz w:val="24"/>
          <w:szCs w:val="24"/>
        </w:rPr>
        <w:t>тся отдельным архивом «Техническое предложение Участника __________»;</w:t>
      </w:r>
    </w:p>
    <w:p w:rsidR="00D6398A" w:rsidRPr="001626E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Сводная таблица стоимости поставок (</w:t>
      </w:r>
      <w:r w:rsidRPr="001626EB">
        <w:rPr>
          <w:bCs w:val="0"/>
          <w:spacing w:val="-2"/>
          <w:sz w:val="24"/>
          <w:szCs w:val="24"/>
        </w:rPr>
        <w:t>под</w:t>
      </w:r>
      <w:r w:rsidRPr="001626EB">
        <w:rPr>
          <w:bCs w:val="0"/>
          <w:sz w:val="24"/>
          <w:szCs w:val="24"/>
        </w:rPr>
        <w:t>раздел</w:t>
      </w:r>
      <w:r w:rsidRPr="001626EB">
        <w:rPr>
          <w:bCs w:val="0"/>
          <w:sz w:val="24"/>
          <w:szCs w:val="24"/>
          <w:lang w:eastAsia="ru-RU"/>
        </w:rPr>
        <w:t xml:space="preserve"> </w:t>
      </w:r>
      <w:r w:rsidR="00C35E5C" w:rsidRPr="001626EB">
        <w:rPr>
          <w:sz w:val="24"/>
          <w:szCs w:val="24"/>
        </w:rPr>
        <w:fldChar w:fldCharType="begin"/>
      </w:r>
      <w:r w:rsidR="00C35E5C" w:rsidRPr="001626EB">
        <w:rPr>
          <w:sz w:val="24"/>
          <w:szCs w:val="24"/>
        </w:rPr>
        <w:instrText xml:space="preserve"> REF _Ref440274913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5.2</w:t>
      </w:r>
      <w:r w:rsidR="00C35E5C" w:rsidRPr="001626EB">
        <w:rPr>
          <w:sz w:val="24"/>
          <w:szCs w:val="24"/>
        </w:rPr>
        <w:fldChar w:fldCharType="end"/>
      </w:r>
      <w:r w:rsidRPr="001626EB">
        <w:rPr>
          <w:bCs w:val="0"/>
          <w:sz w:val="24"/>
          <w:szCs w:val="24"/>
        </w:rPr>
        <w:t>);</w:t>
      </w:r>
    </w:p>
    <w:p w:rsidR="00D6398A" w:rsidRPr="001626E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График выполнения поставок (</w:t>
      </w:r>
      <w:r w:rsidRPr="001626EB">
        <w:rPr>
          <w:bCs w:val="0"/>
          <w:spacing w:val="-2"/>
          <w:sz w:val="24"/>
          <w:szCs w:val="24"/>
        </w:rPr>
        <w:t>под</w:t>
      </w:r>
      <w:r w:rsidRPr="001626EB">
        <w:rPr>
          <w:bCs w:val="0"/>
          <w:sz w:val="24"/>
          <w:szCs w:val="24"/>
        </w:rPr>
        <w:t>раздел</w:t>
      </w:r>
      <w:r w:rsidRPr="001626EB">
        <w:rPr>
          <w:bCs w:val="0"/>
          <w:sz w:val="24"/>
          <w:szCs w:val="24"/>
          <w:lang w:eastAsia="ru-RU"/>
        </w:rPr>
        <w:t xml:space="preserve"> </w:t>
      </w:r>
      <w:r w:rsidR="00C35E5C" w:rsidRPr="001626EB">
        <w:rPr>
          <w:sz w:val="24"/>
          <w:szCs w:val="24"/>
        </w:rPr>
        <w:fldChar w:fldCharType="begin"/>
      </w:r>
      <w:r w:rsidR="00C35E5C" w:rsidRPr="001626EB">
        <w:rPr>
          <w:sz w:val="24"/>
          <w:szCs w:val="24"/>
        </w:rPr>
        <w:instrText xml:space="preserve"> REF _Ref440274902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5.4</w:t>
      </w:r>
      <w:r w:rsidR="00C35E5C" w:rsidRPr="001626EB">
        <w:rPr>
          <w:sz w:val="24"/>
          <w:szCs w:val="24"/>
        </w:rPr>
        <w:fldChar w:fldCharType="end"/>
      </w:r>
      <w:r w:rsidRPr="001626EB">
        <w:rPr>
          <w:bCs w:val="0"/>
          <w:sz w:val="24"/>
          <w:szCs w:val="24"/>
        </w:rPr>
        <w:t>);</w:t>
      </w:r>
    </w:p>
    <w:p w:rsidR="00D6398A" w:rsidRPr="001626E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Протокол разногласий к проекту Договора (</w:t>
      </w:r>
      <w:r w:rsidRPr="001626EB">
        <w:rPr>
          <w:bCs w:val="0"/>
          <w:spacing w:val="-2"/>
          <w:sz w:val="24"/>
          <w:szCs w:val="24"/>
        </w:rPr>
        <w:t>под</w:t>
      </w:r>
      <w:r w:rsidRPr="001626EB">
        <w:rPr>
          <w:bCs w:val="0"/>
          <w:sz w:val="24"/>
          <w:szCs w:val="24"/>
        </w:rPr>
        <w:t>раздел</w:t>
      </w:r>
      <w:r w:rsidRPr="001626EB">
        <w:rPr>
          <w:bCs w:val="0"/>
          <w:sz w:val="24"/>
          <w:szCs w:val="24"/>
          <w:lang w:eastAsia="ru-RU"/>
        </w:rPr>
        <w:t xml:space="preserve"> </w:t>
      </w:r>
      <w:r w:rsidR="00C35E5C" w:rsidRPr="001626EB">
        <w:rPr>
          <w:sz w:val="24"/>
          <w:szCs w:val="24"/>
        </w:rPr>
        <w:fldChar w:fldCharType="begin"/>
      </w:r>
      <w:r w:rsidR="00C35E5C" w:rsidRPr="001626EB">
        <w:rPr>
          <w:sz w:val="24"/>
          <w:szCs w:val="24"/>
        </w:rPr>
        <w:instrText xml:space="preserve"> REF _Ref93264992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5.5</w:t>
      </w:r>
      <w:r w:rsidR="00C35E5C" w:rsidRPr="001626EB">
        <w:rPr>
          <w:sz w:val="24"/>
          <w:szCs w:val="24"/>
        </w:rPr>
        <w:fldChar w:fldCharType="end"/>
      </w:r>
      <w:r w:rsidRPr="001626EB">
        <w:rPr>
          <w:bCs w:val="0"/>
          <w:sz w:val="24"/>
          <w:szCs w:val="24"/>
          <w:lang w:eastAsia="ru-RU"/>
        </w:rPr>
        <w:t>)</w:t>
      </w:r>
      <w:r w:rsidRPr="001626EB">
        <w:rPr>
          <w:bCs w:val="0"/>
          <w:sz w:val="24"/>
          <w:szCs w:val="24"/>
        </w:rPr>
        <w:t>;</w:t>
      </w:r>
    </w:p>
    <w:p w:rsidR="0040431D" w:rsidRPr="001626E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Анкета Участника запроса предложений (</w:t>
      </w:r>
      <w:r w:rsidRPr="001626EB">
        <w:rPr>
          <w:bCs w:val="0"/>
          <w:spacing w:val="-2"/>
          <w:sz w:val="24"/>
          <w:szCs w:val="24"/>
        </w:rPr>
        <w:t>под</w:t>
      </w:r>
      <w:r w:rsidRPr="001626EB">
        <w:rPr>
          <w:bCs w:val="0"/>
          <w:sz w:val="24"/>
          <w:szCs w:val="24"/>
        </w:rPr>
        <w:t>раздел</w:t>
      </w:r>
      <w:r w:rsidRPr="001626EB">
        <w:rPr>
          <w:bCs w:val="0"/>
          <w:sz w:val="24"/>
          <w:szCs w:val="24"/>
          <w:lang w:eastAsia="ru-RU"/>
        </w:rPr>
        <w:t xml:space="preserve"> </w:t>
      </w:r>
      <w:r w:rsidR="00C35E5C" w:rsidRPr="001626EB">
        <w:rPr>
          <w:sz w:val="24"/>
          <w:szCs w:val="24"/>
        </w:rPr>
        <w:fldChar w:fldCharType="begin"/>
      </w:r>
      <w:r w:rsidR="00C35E5C" w:rsidRPr="001626EB">
        <w:rPr>
          <w:sz w:val="24"/>
          <w:szCs w:val="24"/>
        </w:rPr>
        <w:instrText xml:space="preserve"> REF _Ref444164229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eastAsia="ru-RU"/>
        </w:rPr>
        <w:t>5.6.1</w:t>
      </w:r>
      <w:r w:rsidR="00C35E5C" w:rsidRPr="001626EB">
        <w:rPr>
          <w:sz w:val="24"/>
          <w:szCs w:val="24"/>
        </w:rPr>
        <w:fldChar w:fldCharType="end"/>
      </w:r>
      <w:r w:rsidRPr="001626EB">
        <w:rPr>
          <w:bCs w:val="0"/>
          <w:sz w:val="24"/>
          <w:szCs w:val="24"/>
        </w:rPr>
        <w:t xml:space="preserve">) </w:t>
      </w:r>
      <w:r w:rsidRPr="001626EB">
        <w:rPr>
          <w:sz w:val="24"/>
          <w:szCs w:val="24"/>
        </w:rPr>
        <w:t xml:space="preserve">с </w:t>
      </w:r>
      <w:r w:rsidRPr="001626EB">
        <w:rPr>
          <w:bCs w:val="0"/>
          <w:sz w:val="24"/>
          <w:szCs w:val="24"/>
        </w:rPr>
        <w:t xml:space="preserve">приложением </w:t>
      </w:r>
      <w:proofErr w:type="gramStart"/>
      <w:r w:rsidRPr="001626EB">
        <w:rPr>
          <w:bCs w:val="0"/>
          <w:sz w:val="24"/>
          <w:szCs w:val="24"/>
        </w:rPr>
        <w:t>файла копии Анкеты Участника запроса</w:t>
      </w:r>
      <w:proofErr w:type="gramEnd"/>
      <w:r w:rsidRPr="001626EB">
        <w:rPr>
          <w:bCs w:val="0"/>
          <w:sz w:val="24"/>
          <w:szCs w:val="24"/>
        </w:rPr>
        <w:t xml:space="preserve"> предложений, выполненного в формате MS </w:t>
      </w:r>
      <w:proofErr w:type="spellStart"/>
      <w:r w:rsidRPr="001626EB">
        <w:rPr>
          <w:bCs w:val="0"/>
          <w:sz w:val="24"/>
          <w:szCs w:val="24"/>
        </w:rPr>
        <w:t>Word</w:t>
      </w:r>
      <w:proofErr w:type="spellEnd"/>
      <w:r w:rsidRPr="001626EB">
        <w:rPr>
          <w:bCs w:val="0"/>
          <w:sz w:val="24"/>
          <w:szCs w:val="24"/>
        </w:rPr>
        <w:t>;</w:t>
      </w:r>
    </w:p>
    <w:p w:rsidR="0040431D" w:rsidRPr="001626EB" w:rsidRDefault="00AF0D89" w:rsidP="0040431D">
      <w:pPr>
        <w:widowControl w:val="0"/>
        <w:numPr>
          <w:ilvl w:val="0"/>
          <w:numId w:val="5"/>
        </w:numPr>
        <w:tabs>
          <w:tab w:val="left" w:pos="540"/>
        </w:tabs>
        <w:overflowPunct w:val="0"/>
        <w:autoSpaceDE w:val="0"/>
        <w:spacing w:line="264" w:lineRule="auto"/>
        <w:ind w:hanging="540"/>
        <w:rPr>
          <w:bCs w:val="0"/>
          <w:sz w:val="24"/>
          <w:szCs w:val="24"/>
        </w:rPr>
      </w:pPr>
      <w:r w:rsidRPr="001626EB">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1626EB">
        <w:rPr>
          <w:sz w:val="24"/>
          <w:szCs w:val="24"/>
        </w:rPr>
        <w:t>й(</w:t>
      </w:r>
      <w:proofErr w:type="spellStart"/>
      <w:proofErr w:type="gramEnd"/>
      <w:r w:rsidRPr="001626EB">
        <w:rPr>
          <w:sz w:val="24"/>
          <w:szCs w:val="24"/>
        </w:rPr>
        <w:t>ые</w:t>
      </w:r>
      <w:proofErr w:type="spellEnd"/>
      <w:r w:rsidRPr="001626EB">
        <w:rPr>
          <w:sz w:val="24"/>
          <w:szCs w:val="24"/>
        </w:rPr>
        <w:t>) являет(ют)</w:t>
      </w:r>
      <w:proofErr w:type="spellStart"/>
      <w:r w:rsidRPr="001626EB">
        <w:rPr>
          <w:sz w:val="24"/>
          <w:szCs w:val="24"/>
        </w:rPr>
        <w:t>ся</w:t>
      </w:r>
      <w:proofErr w:type="spellEnd"/>
      <w:r w:rsidRPr="001626E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243EA2" w:rsidRPr="001626EB">
        <w:rPr>
          <w:sz w:val="24"/>
          <w:szCs w:val="24"/>
        </w:rPr>
        <w:fldChar w:fldCharType="begin"/>
      </w:r>
      <w:r w:rsidRPr="001626EB">
        <w:rPr>
          <w:sz w:val="24"/>
          <w:szCs w:val="24"/>
        </w:rPr>
        <w:instrText xml:space="preserve"> REF _Ref491180858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Pr="001626EB">
        <w:rPr>
          <w:sz w:val="24"/>
          <w:szCs w:val="24"/>
        </w:rPr>
        <w:t>5.6.2</w:t>
      </w:r>
      <w:r w:rsidR="00243EA2" w:rsidRPr="001626EB">
        <w:rPr>
          <w:sz w:val="24"/>
          <w:szCs w:val="24"/>
        </w:rPr>
        <w:fldChar w:fldCharType="end"/>
      </w:r>
      <w:r w:rsidRPr="001626EB">
        <w:rPr>
          <w:sz w:val="24"/>
          <w:szCs w:val="24"/>
        </w:rPr>
        <w:t xml:space="preserve">). В </w:t>
      </w:r>
      <w:proofErr w:type="gramStart"/>
      <w:r w:rsidRPr="001626EB">
        <w:rPr>
          <w:sz w:val="24"/>
          <w:szCs w:val="24"/>
        </w:rPr>
        <w:t>случае</w:t>
      </w:r>
      <w:proofErr w:type="gramEnd"/>
      <w:r w:rsidRPr="001626EB">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1626EB">
        <w:rPr>
          <w:sz w:val="24"/>
          <w:szCs w:val="24"/>
        </w:rPr>
        <w:t>случае</w:t>
      </w:r>
      <w:proofErr w:type="gramEnd"/>
      <w:r w:rsidRPr="001626EB">
        <w:rPr>
          <w:sz w:val="24"/>
          <w:szCs w:val="24"/>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1626E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lastRenderedPageBreak/>
        <w:t xml:space="preserve">Документы, подтверждающие соответствие требованиям, предъявляемым к Участнику </w:t>
      </w:r>
      <w:r w:rsidR="00D90031" w:rsidRPr="001626EB">
        <w:rPr>
          <w:bCs w:val="0"/>
          <w:sz w:val="24"/>
          <w:szCs w:val="24"/>
        </w:rPr>
        <w:t xml:space="preserve">(подраздел </w:t>
      </w:r>
      <w:r w:rsidR="00C35E5C" w:rsidRPr="001626EB">
        <w:rPr>
          <w:sz w:val="24"/>
          <w:szCs w:val="24"/>
        </w:rPr>
        <w:fldChar w:fldCharType="begin"/>
      </w:r>
      <w:r w:rsidR="00C35E5C" w:rsidRPr="001626EB">
        <w:rPr>
          <w:sz w:val="24"/>
          <w:szCs w:val="24"/>
        </w:rPr>
        <w:instrText xml:space="preserve"> REF _Ref303587815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3.3.8.3</w:t>
      </w:r>
      <w:r w:rsidR="00C35E5C" w:rsidRPr="001626EB">
        <w:rPr>
          <w:sz w:val="24"/>
          <w:szCs w:val="24"/>
        </w:rPr>
        <w:fldChar w:fldCharType="end"/>
      </w:r>
      <w:r w:rsidR="00F463E8" w:rsidRPr="001626EB">
        <w:rPr>
          <w:bCs w:val="0"/>
          <w:sz w:val="24"/>
          <w:szCs w:val="24"/>
        </w:rPr>
        <w:t>, за исключением документ</w:t>
      </w:r>
      <w:r w:rsidR="00B30304" w:rsidRPr="001626EB">
        <w:rPr>
          <w:bCs w:val="0"/>
          <w:sz w:val="24"/>
          <w:szCs w:val="24"/>
        </w:rPr>
        <w:t>ов</w:t>
      </w:r>
      <w:r w:rsidR="00F463E8" w:rsidRPr="001626EB">
        <w:rPr>
          <w:bCs w:val="0"/>
          <w:sz w:val="24"/>
          <w:szCs w:val="24"/>
        </w:rPr>
        <w:t>, указанн</w:t>
      </w:r>
      <w:r w:rsidR="00B30304" w:rsidRPr="001626EB">
        <w:rPr>
          <w:bCs w:val="0"/>
          <w:sz w:val="24"/>
          <w:szCs w:val="24"/>
        </w:rPr>
        <w:t>ых</w:t>
      </w:r>
      <w:r w:rsidR="00F463E8" w:rsidRPr="001626EB">
        <w:rPr>
          <w:bCs w:val="0"/>
          <w:sz w:val="24"/>
          <w:szCs w:val="24"/>
        </w:rPr>
        <w:t xml:space="preserve"> в </w:t>
      </w:r>
      <w:proofErr w:type="spellStart"/>
      <w:r w:rsidR="00F463E8" w:rsidRPr="001626EB">
        <w:rPr>
          <w:sz w:val="24"/>
          <w:szCs w:val="24"/>
        </w:rPr>
        <w:t>пп</w:t>
      </w:r>
      <w:proofErr w:type="spellEnd"/>
      <w:r w:rsidR="00F463E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_Ref440279062 \r \h  \* MERGEFORMAT </w:instrText>
      </w:r>
      <w:r w:rsidR="00C35E5C" w:rsidRPr="001626EB">
        <w:rPr>
          <w:sz w:val="24"/>
          <w:szCs w:val="24"/>
        </w:rPr>
      </w:r>
      <w:r w:rsidR="00C35E5C" w:rsidRPr="001626EB">
        <w:rPr>
          <w:sz w:val="24"/>
          <w:szCs w:val="24"/>
        </w:rPr>
        <w:fldChar w:fldCharType="separate"/>
      </w:r>
      <w:r w:rsidR="00D74ED6" w:rsidRPr="001626EB">
        <w:rPr>
          <w:sz w:val="24"/>
          <w:szCs w:val="24"/>
        </w:rPr>
        <w:t>б)</w:t>
      </w:r>
      <w:r w:rsidR="00C35E5C" w:rsidRPr="001626EB">
        <w:rPr>
          <w:sz w:val="24"/>
          <w:szCs w:val="24"/>
        </w:rPr>
        <w:fldChar w:fldCharType="end"/>
      </w:r>
      <w:r w:rsidR="00F958E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_Ref440372460 \r \h  \* MERGEFORMAT </w:instrText>
      </w:r>
      <w:r w:rsidR="00C35E5C" w:rsidRPr="001626EB">
        <w:rPr>
          <w:sz w:val="24"/>
          <w:szCs w:val="24"/>
        </w:rPr>
      </w:r>
      <w:r w:rsidR="00C35E5C" w:rsidRPr="001626EB">
        <w:rPr>
          <w:sz w:val="24"/>
          <w:szCs w:val="24"/>
        </w:rPr>
        <w:fldChar w:fldCharType="separate"/>
      </w:r>
      <w:r w:rsidR="00D74ED6" w:rsidRPr="001626EB">
        <w:rPr>
          <w:sz w:val="24"/>
          <w:szCs w:val="24"/>
        </w:rPr>
        <w:t>д)</w:t>
      </w:r>
      <w:r w:rsidR="00C35E5C" w:rsidRPr="001626EB">
        <w:rPr>
          <w:sz w:val="24"/>
          <w:szCs w:val="24"/>
        </w:rPr>
        <w:fldChar w:fldCharType="end"/>
      </w:r>
      <w:r w:rsidR="00F958E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_Ref440372474 \r \h  \* MERGEFORMAT </w:instrText>
      </w:r>
      <w:r w:rsidR="00C35E5C" w:rsidRPr="001626EB">
        <w:rPr>
          <w:sz w:val="24"/>
          <w:szCs w:val="24"/>
        </w:rPr>
      </w:r>
      <w:r w:rsidR="00C35E5C" w:rsidRPr="001626EB">
        <w:rPr>
          <w:sz w:val="24"/>
          <w:szCs w:val="24"/>
        </w:rPr>
        <w:fldChar w:fldCharType="separate"/>
      </w:r>
      <w:r w:rsidR="00D74ED6" w:rsidRPr="001626EB">
        <w:rPr>
          <w:sz w:val="24"/>
          <w:szCs w:val="24"/>
        </w:rPr>
        <w:t>м)</w:t>
      </w:r>
      <w:r w:rsidR="00C35E5C" w:rsidRPr="001626EB">
        <w:rPr>
          <w:sz w:val="24"/>
          <w:szCs w:val="24"/>
        </w:rPr>
        <w:fldChar w:fldCharType="end"/>
      </w:r>
      <w:r w:rsidR="00F958E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_Ref440372477 \r \h  \* MERGEFORMAT </w:instrText>
      </w:r>
      <w:r w:rsidR="00C35E5C" w:rsidRPr="001626EB">
        <w:rPr>
          <w:sz w:val="24"/>
          <w:szCs w:val="24"/>
        </w:rPr>
      </w:r>
      <w:r w:rsidR="00C35E5C" w:rsidRPr="001626EB">
        <w:rPr>
          <w:sz w:val="24"/>
          <w:szCs w:val="24"/>
        </w:rPr>
        <w:fldChar w:fldCharType="separate"/>
      </w:r>
      <w:r w:rsidR="00D74ED6" w:rsidRPr="001626EB">
        <w:rPr>
          <w:sz w:val="24"/>
          <w:szCs w:val="24"/>
        </w:rPr>
        <w:t>н)</w:t>
      </w:r>
      <w:r w:rsidR="00C35E5C" w:rsidRPr="001626EB">
        <w:rPr>
          <w:sz w:val="24"/>
          <w:szCs w:val="24"/>
        </w:rPr>
        <w:fldChar w:fldCharType="end"/>
      </w:r>
      <w:r w:rsidR="00A24167"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_Ref442188512 \r \h  \* MERGEFORMAT </w:instrText>
      </w:r>
      <w:r w:rsidR="00C35E5C" w:rsidRPr="001626EB">
        <w:rPr>
          <w:sz w:val="24"/>
          <w:szCs w:val="24"/>
        </w:rPr>
      </w:r>
      <w:r w:rsidR="00C35E5C" w:rsidRPr="001626EB">
        <w:rPr>
          <w:sz w:val="24"/>
          <w:szCs w:val="24"/>
        </w:rPr>
        <w:fldChar w:fldCharType="separate"/>
      </w:r>
      <w:r w:rsidR="00D74ED6" w:rsidRPr="001626EB">
        <w:rPr>
          <w:sz w:val="24"/>
          <w:szCs w:val="24"/>
        </w:rPr>
        <w:t>с)</w:t>
      </w:r>
      <w:r w:rsidR="00C35E5C" w:rsidRPr="001626EB">
        <w:rPr>
          <w:sz w:val="24"/>
          <w:szCs w:val="24"/>
        </w:rPr>
        <w:fldChar w:fldCharType="end"/>
      </w:r>
      <w:r w:rsidR="00F463E8" w:rsidRPr="001626EB">
        <w:rPr>
          <w:sz w:val="24"/>
          <w:szCs w:val="24"/>
        </w:rPr>
        <w:t xml:space="preserve"> п. </w:t>
      </w:r>
      <w:r w:rsidR="00C35E5C" w:rsidRPr="001626EB">
        <w:rPr>
          <w:sz w:val="24"/>
          <w:szCs w:val="24"/>
        </w:rPr>
        <w:fldChar w:fldCharType="begin"/>
      </w:r>
      <w:r w:rsidR="00C35E5C" w:rsidRPr="001626EB">
        <w:rPr>
          <w:sz w:val="24"/>
          <w:szCs w:val="24"/>
        </w:rPr>
        <w:instrText xml:space="preserve"> REF _Ref303587815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3.3.8.3</w:t>
      </w:r>
      <w:r w:rsidR="00C35E5C" w:rsidRPr="001626EB">
        <w:rPr>
          <w:sz w:val="24"/>
          <w:szCs w:val="24"/>
        </w:rPr>
        <w:fldChar w:fldCharType="end"/>
      </w:r>
      <w:r w:rsidR="00D90031" w:rsidRPr="001626EB">
        <w:rPr>
          <w:bCs w:val="0"/>
          <w:sz w:val="24"/>
          <w:szCs w:val="24"/>
        </w:rPr>
        <w:t>)</w:t>
      </w:r>
      <w:r w:rsidR="00AD3EBC" w:rsidRPr="001626EB">
        <w:rPr>
          <w:bCs w:val="0"/>
          <w:sz w:val="24"/>
          <w:szCs w:val="24"/>
        </w:rPr>
        <w:t>;</w:t>
      </w:r>
    </w:p>
    <w:p w:rsidR="000E746F" w:rsidRPr="001626E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1626E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C35E5C" w:rsidRPr="001626EB">
        <w:rPr>
          <w:sz w:val="24"/>
          <w:szCs w:val="24"/>
        </w:rPr>
        <w:fldChar w:fldCharType="begin"/>
      </w:r>
      <w:r w:rsidR="00C35E5C" w:rsidRPr="001626EB">
        <w:rPr>
          <w:sz w:val="24"/>
          <w:szCs w:val="24"/>
        </w:rPr>
        <w:instrText xml:space="preserve"> REF _Ref464116309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3.3.10.7</w:t>
      </w:r>
      <w:r w:rsidR="00C35E5C" w:rsidRPr="001626EB">
        <w:rPr>
          <w:sz w:val="24"/>
          <w:szCs w:val="24"/>
        </w:rPr>
        <w:fldChar w:fldCharType="end"/>
      </w:r>
      <w:r w:rsidRPr="001626EB">
        <w:rPr>
          <w:sz w:val="24"/>
          <w:szCs w:val="24"/>
        </w:rPr>
        <w:t>.</w:t>
      </w:r>
      <w:r w:rsidRPr="001626E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C54850" w:rsidRPr="001626EB">
        <w:rPr>
          <w:bCs w:val="0"/>
          <w:sz w:val="24"/>
          <w:szCs w:val="24"/>
        </w:rPr>
        <w:t>;</w:t>
      </w:r>
    </w:p>
    <w:p w:rsidR="00C54850" w:rsidRPr="001626EB" w:rsidRDefault="00C54850"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1626E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C35E5C" w:rsidRPr="001626EB">
        <w:rPr>
          <w:sz w:val="24"/>
          <w:szCs w:val="24"/>
        </w:rPr>
        <w:fldChar w:fldCharType="begin"/>
      </w:r>
      <w:r w:rsidR="00C35E5C" w:rsidRPr="001626EB">
        <w:rPr>
          <w:sz w:val="24"/>
          <w:szCs w:val="24"/>
        </w:rPr>
        <w:instrText xml:space="preserve"> REF _Ref442263553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3.3.14.4</w:t>
      </w:r>
      <w:r w:rsidR="00C35E5C" w:rsidRPr="001626EB">
        <w:rPr>
          <w:sz w:val="24"/>
          <w:szCs w:val="24"/>
        </w:rPr>
        <w:fldChar w:fldCharType="end"/>
      </w:r>
      <w:r w:rsidRPr="001626EB">
        <w:rPr>
          <w:sz w:val="24"/>
          <w:szCs w:val="24"/>
        </w:rPr>
        <w:t>).</w:t>
      </w:r>
      <w:proofErr w:type="gramEnd"/>
    </w:p>
    <w:p w:rsidR="00717F60" w:rsidRPr="001626E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1626EB">
        <w:rPr>
          <w:bCs w:val="0"/>
          <w:sz w:val="24"/>
          <w:szCs w:val="24"/>
        </w:rPr>
        <w:t>Участник</w:t>
      </w:r>
      <w:r w:rsidR="00717F60" w:rsidRPr="001626EB">
        <w:rPr>
          <w:bCs w:val="0"/>
          <w:sz w:val="24"/>
          <w:szCs w:val="24"/>
        </w:rPr>
        <w:t xml:space="preserve"> имеет право подать только одну </w:t>
      </w:r>
      <w:r w:rsidR="004B5EB3" w:rsidRPr="001626EB">
        <w:rPr>
          <w:bCs w:val="0"/>
          <w:sz w:val="24"/>
          <w:szCs w:val="24"/>
        </w:rPr>
        <w:t>Заявк</w:t>
      </w:r>
      <w:r w:rsidR="00717F60" w:rsidRPr="001626EB">
        <w:rPr>
          <w:bCs w:val="0"/>
          <w:sz w:val="24"/>
          <w:szCs w:val="24"/>
        </w:rPr>
        <w:t>у. В </w:t>
      </w:r>
      <w:proofErr w:type="gramStart"/>
      <w:r w:rsidR="00717F60" w:rsidRPr="001626EB">
        <w:rPr>
          <w:bCs w:val="0"/>
          <w:sz w:val="24"/>
          <w:szCs w:val="24"/>
        </w:rPr>
        <w:t>случае</w:t>
      </w:r>
      <w:proofErr w:type="gramEnd"/>
      <w:r w:rsidR="00717F60" w:rsidRPr="001626EB">
        <w:rPr>
          <w:bCs w:val="0"/>
          <w:sz w:val="24"/>
          <w:szCs w:val="24"/>
        </w:rPr>
        <w:t xml:space="preserve"> нарушения этого требования все </w:t>
      </w:r>
      <w:r w:rsidR="004B5EB3" w:rsidRPr="001626EB">
        <w:rPr>
          <w:bCs w:val="0"/>
          <w:sz w:val="24"/>
          <w:szCs w:val="24"/>
        </w:rPr>
        <w:t>Заявк</w:t>
      </w:r>
      <w:r w:rsidR="00717F60" w:rsidRPr="001626EB">
        <w:rPr>
          <w:bCs w:val="0"/>
          <w:sz w:val="24"/>
          <w:szCs w:val="24"/>
        </w:rPr>
        <w:t xml:space="preserve">и такого </w:t>
      </w:r>
      <w:r w:rsidRPr="001626EB">
        <w:rPr>
          <w:bCs w:val="0"/>
          <w:sz w:val="24"/>
          <w:szCs w:val="24"/>
        </w:rPr>
        <w:t>Участник</w:t>
      </w:r>
      <w:r w:rsidR="00717F60" w:rsidRPr="001626EB">
        <w:rPr>
          <w:bCs w:val="0"/>
          <w:sz w:val="24"/>
          <w:szCs w:val="24"/>
        </w:rPr>
        <w:t>а отклоняются без рассмотрения по существу.</w:t>
      </w:r>
      <w:bookmarkEnd w:id="302"/>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626EB">
        <w:rPr>
          <w:bCs w:val="0"/>
          <w:sz w:val="24"/>
          <w:szCs w:val="24"/>
        </w:rPr>
        <w:t xml:space="preserve">Все формы, указанные в разделе </w:t>
      </w:r>
      <w:r w:rsidR="00C35E5C" w:rsidRPr="001626EB">
        <w:rPr>
          <w:sz w:val="24"/>
          <w:szCs w:val="24"/>
        </w:rPr>
        <w:fldChar w:fldCharType="begin"/>
      </w:r>
      <w:r w:rsidR="00C35E5C" w:rsidRPr="001626EB">
        <w:rPr>
          <w:sz w:val="24"/>
          <w:szCs w:val="24"/>
        </w:rPr>
        <w:instrText xml:space="preserve"> REF _Ref440270602 \r \h  \* MERGEFORMAT </w:instrText>
      </w:r>
      <w:r w:rsidR="00C35E5C" w:rsidRPr="001626EB">
        <w:rPr>
          <w:sz w:val="24"/>
          <w:szCs w:val="24"/>
        </w:rPr>
      </w:r>
      <w:r w:rsidR="00C35E5C" w:rsidRPr="001626EB">
        <w:rPr>
          <w:sz w:val="24"/>
          <w:szCs w:val="24"/>
        </w:rPr>
        <w:fldChar w:fldCharType="separate"/>
      </w:r>
      <w:r w:rsidR="00D74ED6" w:rsidRPr="001626EB">
        <w:rPr>
          <w:sz w:val="24"/>
          <w:szCs w:val="24"/>
        </w:rPr>
        <w:t>5</w:t>
      </w:r>
      <w:r w:rsidR="00C35E5C" w:rsidRPr="001626EB">
        <w:rPr>
          <w:sz w:val="24"/>
          <w:szCs w:val="24"/>
        </w:rPr>
        <w:fldChar w:fldCharType="end"/>
      </w:r>
      <w:r w:rsidRPr="001626E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26E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626EB">
        <w:rPr>
          <w:bCs w:val="0"/>
          <w:sz w:val="24"/>
          <w:szCs w:val="24"/>
        </w:rPr>
        <w:t>Заявк</w:t>
      </w:r>
      <w:r w:rsidR="00717F60" w:rsidRPr="001626EB">
        <w:rPr>
          <w:bCs w:val="0"/>
          <w:sz w:val="24"/>
          <w:szCs w:val="24"/>
        </w:rPr>
        <w:t xml:space="preserve">а должна быть подготовлена в электронной форме с использованием функционала ЭТП (подраздел </w:t>
      </w:r>
      <w:r w:rsidR="00C35E5C" w:rsidRPr="001626EB">
        <w:rPr>
          <w:sz w:val="24"/>
          <w:szCs w:val="24"/>
        </w:rPr>
        <w:fldChar w:fldCharType="begin"/>
      </w:r>
      <w:r w:rsidR="00C35E5C" w:rsidRPr="001626EB">
        <w:rPr>
          <w:sz w:val="24"/>
          <w:szCs w:val="24"/>
        </w:rPr>
        <w:instrText xml:space="preserve"> REF _Ref191386419 \n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3.3.2</w:t>
      </w:r>
      <w:r w:rsidR="00C35E5C" w:rsidRPr="001626EB">
        <w:rPr>
          <w:sz w:val="24"/>
          <w:szCs w:val="24"/>
        </w:rPr>
        <w:fldChar w:fldCharType="end"/>
      </w:r>
      <w:r w:rsidR="00717F60" w:rsidRPr="001626EB">
        <w:rPr>
          <w:bCs w:val="0"/>
          <w:sz w:val="24"/>
          <w:szCs w:val="24"/>
        </w:rPr>
        <w:t>)</w:t>
      </w:r>
      <w:r w:rsidR="008D1B83" w:rsidRPr="001626EB">
        <w:rPr>
          <w:bCs w:val="0"/>
          <w:sz w:val="24"/>
          <w:szCs w:val="24"/>
        </w:rPr>
        <w:t xml:space="preserve">, </w:t>
      </w:r>
      <w:r w:rsidR="00C54850" w:rsidRPr="001626EB">
        <w:rPr>
          <w:sz w:val="24"/>
          <w:szCs w:val="24"/>
        </w:rPr>
        <w:t xml:space="preserve">за исключением Соглашения о неустойке (подраздел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rPr>
        <w:t>5.12</w:t>
      </w:r>
      <w:r w:rsidR="00C35E5C" w:rsidRPr="001626EB">
        <w:rPr>
          <w:sz w:val="24"/>
          <w:szCs w:val="24"/>
        </w:rPr>
        <w:fldChar w:fldCharType="end"/>
      </w:r>
      <w:r w:rsidR="00C54850" w:rsidRPr="001626EB">
        <w:rPr>
          <w:sz w:val="24"/>
          <w:szCs w:val="24"/>
        </w:rPr>
        <w:t xml:space="preserve">) и Расписки сдачи-приемки соглашения о неустойке (подраздел </w:t>
      </w:r>
      <w:r w:rsidR="00C35E5C" w:rsidRPr="001626EB">
        <w:rPr>
          <w:sz w:val="24"/>
          <w:szCs w:val="24"/>
        </w:rPr>
        <w:fldChar w:fldCharType="begin"/>
      </w:r>
      <w:r w:rsidR="00C35E5C" w:rsidRPr="001626EB">
        <w:rPr>
          <w:sz w:val="24"/>
          <w:szCs w:val="24"/>
        </w:rPr>
        <w:instrText xml:space="preserve"> REF _Ref467570914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00C54850" w:rsidRPr="001626E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1626EB">
        <w:rPr>
          <w:sz w:val="24"/>
          <w:szCs w:val="24"/>
        </w:rPr>
        <w:t>.</w:t>
      </w:r>
      <w:proofErr w:type="gramEnd"/>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1626EB">
        <w:rPr>
          <w:bCs w:val="0"/>
          <w:sz w:val="24"/>
          <w:szCs w:val="24"/>
        </w:rPr>
        <w:t xml:space="preserve">Каждый документ, входящий в </w:t>
      </w:r>
      <w:r w:rsidR="001D6802" w:rsidRPr="001626EB">
        <w:rPr>
          <w:bCs w:val="0"/>
          <w:sz w:val="24"/>
          <w:szCs w:val="24"/>
        </w:rPr>
        <w:t>Заявку</w:t>
      </w:r>
      <w:r w:rsidRPr="001626E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26EB">
        <w:rPr>
          <w:bCs w:val="0"/>
          <w:sz w:val="24"/>
          <w:szCs w:val="24"/>
        </w:rPr>
        <w:t>образом</w:t>
      </w:r>
      <w:proofErr w:type="gramEnd"/>
      <w:r w:rsidRPr="001626EB">
        <w:rPr>
          <w:bCs w:val="0"/>
          <w:sz w:val="24"/>
          <w:szCs w:val="24"/>
        </w:rPr>
        <w:t xml:space="preserve"> уполномоченным им лицом на основании доверенности (далее — уполномоченного лица)</w:t>
      </w:r>
      <w:r w:rsidR="00123A9F" w:rsidRPr="001626EB">
        <w:rPr>
          <w:bCs w:val="0"/>
          <w:sz w:val="24"/>
          <w:szCs w:val="24"/>
        </w:rPr>
        <w:t xml:space="preserve">. </w:t>
      </w:r>
      <w:r w:rsidR="00123A9F" w:rsidRPr="001626EB">
        <w:rPr>
          <w:sz w:val="24"/>
          <w:szCs w:val="24"/>
        </w:rPr>
        <w:t xml:space="preserve">В </w:t>
      </w:r>
      <w:proofErr w:type="gramStart"/>
      <w:r w:rsidR="00123A9F" w:rsidRPr="001626EB">
        <w:rPr>
          <w:sz w:val="24"/>
          <w:szCs w:val="24"/>
        </w:rPr>
        <w:t>последнем</w:t>
      </w:r>
      <w:proofErr w:type="gramEnd"/>
      <w:r w:rsidR="00123A9F" w:rsidRPr="001626EB">
        <w:rPr>
          <w:sz w:val="24"/>
          <w:szCs w:val="24"/>
        </w:rPr>
        <w:t xml:space="preserve"> случае копия </w:t>
      </w:r>
      <w:r w:rsidR="007C6A7B" w:rsidRPr="001626EB">
        <w:rPr>
          <w:bCs w:val="0"/>
          <w:sz w:val="24"/>
          <w:szCs w:val="24"/>
        </w:rPr>
        <w:t xml:space="preserve">доверенности </w:t>
      </w:r>
      <w:r w:rsidR="00123A9F" w:rsidRPr="001626EB">
        <w:rPr>
          <w:sz w:val="24"/>
          <w:szCs w:val="24"/>
        </w:rPr>
        <w:t>прикладывается к Заявке</w:t>
      </w:r>
      <w:r w:rsidRPr="001626EB">
        <w:rPr>
          <w:bCs w:val="0"/>
          <w:sz w:val="24"/>
          <w:szCs w:val="24"/>
        </w:rPr>
        <w:t>.</w:t>
      </w:r>
      <w:bookmarkEnd w:id="303"/>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1626EB">
        <w:rPr>
          <w:bCs w:val="0"/>
          <w:sz w:val="24"/>
          <w:szCs w:val="24"/>
        </w:rPr>
        <w:t xml:space="preserve">Каждый документ, входящий в </w:t>
      </w:r>
      <w:r w:rsidR="001D6802" w:rsidRPr="001626EB">
        <w:rPr>
          <w:bCs w:val="0"/>
          <w:sz w:val="24"/>
          <w:szCs w:val="24"/>
        </w:rPr>
        <w:t>Заявку</w:t>
      </w:r>
      <w:r w:rsidRPr="001626EB">
        <w:rPr>
          <w:bCs w:val="0"/>
          <w:sz w:val="24"/>
          <w:szCs w:val="24"/>
        </w:rPr>
        <w:t>, должен быть скреплен печатью Участника.</w:t>
      </w:r>
      <w:bookmarkEnd w:id="304"/>
      <w:bookmarkEnd w:id="305"/>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1626EB">
        <w:rPr>
          <w:sz w:val="24"/>
          <w:szCs w:val="24"/>
        </w:rPr>
        <w:t xml:space="preserve">В </w:t>
      </w:r>
      <w:proofErr w:type="gramStart"/>
      <w:r w:rsidRPr="001626EB">
        <w:rPr>
          <w:sz w:val="24"/>
          <w:szCs w:val="24"/>
        </w:rPr>
        <w:t>случае</w:t>
      </w:r>
      <w:proofErr w:type="gramEnd"/>
      <w:r w:rsidRPr="001626EB">
        <w:rPr>
          <w:sz w:val="24"/>
          <w:szCs w:val="24"/>
        </w:rPr>
        <w:t xml:space="preserve"> предоставления ложной информации организатор отклонит </w:t>
      </w:r>
      <w:r w:rsidR="00A23E2D" w:rsidRPr="001626EB">
        <w:rPr>
          <w:sz w:val="24"/>
          <w:szCs w:val="24"/>
        </w:rPr>
        <w:t>Заявку</w:t>
      </w:r>
      <w:r w:rsidRPr="001626EB">
        <w:rPr>
          <w:sz w:val="24"/>
          <w:szCs w:val="24"/>
        </w:rPr>
        <w:t xml:space="preserve"> </w:t>
      </w:r>
      <w:r w:rsidR="000E5AC7" w:rsidRPr="001626EB">
        <w:rPr>
          <w:sz w:val="24"/>
          <w:szCs w:val="24"/>
        </w:rPr>
        <w:t>Участника</w:t>
      </w:r>
      <w:r w:rsidRPr="001626EB">
        <w:rPr>
          <w:sz w:val="24"/>
          <w:szCs w:val="24"/>
        </w:rPr>
        <w:t>.</w:t>
      </w:r>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1626EB">
        <w:rPr>
          <w:sz w:val="24"/>
          <w:szCs w:val="24"/>
        </w:rPr>
        <w:t xml:space="preserve">В целях подтверждения выполнения требований технического задания в Техническом предложении </w:t>
      </w:r>
      <w:r w:rsidR="00B71B9D" w:rsidRPr="001626EB">
        <w:rPr>
          <w:bCs w:val="0"/>
          <w:spacing w:val="-1"/>
          <w:sz w:val="24"/>
          <w:szCs w:val="24"/>
        </w:rPr>
        <w:t>(</w:t>
      </w:r>
      <w:r w:rsidR="003F3A69" w:rsidRPr="001626EB">
        <w:rPr>
          <w:bCs w:val="0"/>
          <w:spacing w:val="-2"/>
          <w:sz w:val="24"/>
          <w:szCs w:val="24"/>
        </w:rPr>
        <w:t>под</w:t>
      </w:r>
      <w:r w:rsidR="003F3A69" w:rsidRPr="001626EB">
        <w:rPr>
          <w:bCs w:val="0"/>
          <w:sz w:val="24"/>
          <w:szCs w:val="24"/>
        </w:rPr>
        <w:t>раздел</w:t>
      </w:r>
      <w:r w:rsidR="00B71B9D" w:rsidRPr="001626EB">
        <w:rPr>
          <w:bCs w:val="0"/>
          <w:spacing w:val="-1"/>
          <w:sz w:val="24"/>
          <w:szCs w:val="24"/>
        </w:rPr>
        <w:t xml:space="preserve"> </w:t>
      </w:r>
      <w:r w:rsidR="00C35E5C" w:rsidRPr="001626EB">
        <w:rPr>
          <w:sz w:val="24"/>
          <w:szCs w:val="24"/>
        </w:rPr>
        <w:fldChar w:fldCharType="begin"/>
      </w:r>
      <w:r w:rsidR="00C35E5C" w:rsidRPr="001626EB">
        <w:rPr>
          <w:sz w:val="24"/>
          <w:szCs w:val="24"/>
        </w:rPr>
        <w:instrText xml:space="preserve"> REF _Ref86826666 \r \h  \* MERGEFORMAT </w:instrText>
      </w:r>
      <w:r w:rsidR="00C35E5C" w:rsidRPr="001626EB">
        <w:rPr>
          <w:sz w:val="24"/>
          <w:szCs w:val="24"/>
        </w:rPr>
      </w:r>
      <w:r w:rsidR="00C35E5C" w:rsidRPr="001626EB">
        <w:rPr>
          <w:sz w:val="24"/>
          <w:szCs w:val="24"/>
        </w:rPr>
        <w:fldChar w:fldCharType="separate"/>
      </w:r>
      <w:r w:rsidR="00D74ED6" w:rsidRPr="001626EB">
        <w:rPr>
          <w:bCs w:val="0"/>
          <w:spacing w:val="-1"/>
          <w:sz w:val="24"/>
          <w:szCs w:val="24"/>
        </w:rPr>
        <w:t>5.3</w:t>
      </w:r>
      <w:r w:rsidR="00C35E5C" w:rsidRPr="001626EB">
        <w:rPr>
          <w:sz w:val="24"/>
          <w:szCs w:val="24"/>
        </w:rPr>
        <w:fldChar w:fldCharType="end"/>
      </w:r>
      <w:r w:rsidR="00B71B9D" w:rsidRPr="001626EB">
        <w:rPr>
          <w:bCs w:val="0"/>
          <w:spacing w:val="-1"/>
          <w:sz w:val="24"/>
          <w:szCs w:val="24"/>
        </w:rPr>
        <w:t>)</w:t>
      </w:r>
      <w:r w:rsidRPr="001626E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26EB">
        <w:rPr>
          <w:sz w:val="24"/>
          <w:szCs w:val="24"/>
        </w:rPr>
        <w:t xml:space="preserve"> </w:t>
      </w:r>
      <w:bookmarkEnd w:id="306"/>
      <w:r w:rsidR="001D1162" w:rsidRPr="001626EB">
        <w:rPr>
          <w:sz w:val="24"/>
          <w:szCs w:val="24"/>
        </w:rPr>
        <w:t>Заявка будет отклонена, если в Техническом предложении не будет отражена вышеуказанная информация.</w:t>
      </w:r>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1626EB">
        <w:rPr>
          <w:sz w:val="24"/>
          <w:szCs w:val="24"/>
        </w:rPr>
        <w:t xml:space="preserve">Если в Техническом предложении </w:t>
      </w:r>
      <w:r w:rsidR="00B71B9D" w:rsidRPr="001626EB">
        <w:rPr>
          <w:bCs w:val="0"/>
          <w:spacing w:val="-1"/>
          <w:sz w:val="24"/>
          <w:szCs w:val="24"/>
        </w:rPr>
        <w:t>(</w:t>
      </w:r>
      <w:r w:rsidR="003F3A69" w:rsidRPr="001626EB">
        <w:rPr>
          <w:bCs w:val="0"/>
          <w:spacing w:val="-2"/>
          <w:sz w:val="24"/>
          <w:szCs w:val="24"/>
        </w:rPr>
        <w:t>под</w:t>
      </w:r>
      <w:r w:rsidR="003F3A69" w:rsidRPr="001626EB">
        <w:rPr>
          <w:bCs w:val="0"/>
          <w:sz w:val="24"/>
          <w:szCs w:val="24"/>
        </w:rPr>
        <w:t>раздел</w:t>
      </w:r>
      <w:r w:rsidR="00B71B9D" w:rsidRPr="001626EB">
        <w:rPr>
          <w:bCs w:val="0"/>
          <w:spacing w:val="-1"/>
          <w:sz w:val="24"/>
          <w:szCs w:val="24"/>
        </w:rPr>
        <w:t xml:space="preserve"> </w:t>
      </w:r>
      <w:r w:rsidR="00C35E5C" w:rsidRPr="001626EB">
        <w:rPr>
          <w:sz w:val="24"/>
          <w:szCs w:val="24"/>
        </w:rPr>
        <w:fldChar w:fldCharType="begin"/>
      </w:r>
      <w:r w:rsidR="00C35E5C" w:rsidRPr="001626EB">
        <w:rPr>
          <w:sz w:val="24"/>
          <w:szCs w:val="24"/>
        </w:rPr>
        <w:instrText xml:space="preserve"> REF _Ref86826666 \r \h  \* MERGEFORMAT </w:instrText>
      </w:r>
      <w:r w:rsidR="00C35E5C" w:rsidRPr="001626EB">
        <w:rPr>
          <w:sz w:val="24"/>
          <w:szCs w:val="24"/>
        </w:rPr>
      </w:r>
      <w:r w:rsidR="00C35E5C" w:rsidRPr="001626EB">
        <w:rPr>
          <w:sz w:val="24"/>
          <w:szCs w:val="24"/>
        </w:rPr>
        <w:fldChar w:fldCharType="separate"/>
      </w:r>
      <w:r w:rsidR="00D74ED6" w:rsidRPr="001626EB">
        <w:rPr>
          <w:bCs w:val="0"/>
          <w:spacing w:val="-1"/>
          <w:sz w:val="24"/>
          <w:szCs w:val="24"/>
        </w:rPr>
        <w:t>5.3</w:t>
      </w:r>
      <w:r w:rsidR="00C35E5C" w:rsidRPr="001626EB">
        <w:rPr>
          <w:sz w:val="24"/>
          <w:szCs w:val="24"/>
        </w:rPr>
        <w:fldChar w:fldCharType="end"/>
      </w:r>
      <w:r w:rsidR="00B71B9D" w:rsidRPr="001626EB">
        <w:rPr>
          <w:bCs w:val="0"/>
          <w:spacing w:val="-1"/>
          <w:sz w:val="24"/>
          <w:szCs w:val="24"/>
        </w:rPr>
        <w:t>)</w:t>
      </w:r>
      <w:r w:rsidRPr="001626EB">
        <w:rPr>
          <w:sz w:val="24"/>
          <w:szCs w:val="24"/>
        </w:rPr>
        <w:t xml:space="preserve"> вместо информации, изложенной в п. </w:t>
      </w:r>
      <w:r w:rsidR="00C35E5C" w:rsidRPr="001626EB">
        <w:rPr>
          <w:sz w:val="24"/>
          <w:szCs w:val="24"/>
        </w:rPr>
        <w:fldChar w:fldCharType="begin"/>
      </w:r>
      <w:r w:rsidR="00C35E5C" w:rsidRPr="001626EB">
        <w:rPr>
          <w:sz w:val="24"/>
          <w:szCs w:val="24"/>
        </w:rPr>
        <w:instrText xml:space="preserve"> REF _Ref440271182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3.3.1.9</w:t>
      </w:r>
      <w:r w:rsidR="00C35E5C" w:rsidRPr="001626EB">
        <w:rPr>
          <w:sz w:val="24"/>
          <w:szCs w:val="24"/>
        </w:rPr>
        <w:fldChar w:fldCharType="end"/>
      </w:r>
      <w:r w:rsidRPr="001626EB">
        <w:rPr>
          <w:sz w:val="24"/>
          <w:szCs w:val="24"/>
        </w:rPr>
        <w:t xml:space="preserve"> настоящей документации, будет указано «в соответствии с </w:t>
      </w:r>
      <w:r w:rsidRPr="001626E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1626EB">
        <w:rPr>
          <w:sz w:val="24"/>
          <w:szCs w:val="24"/>
        </w:rPr>
        <w:t>Заявка Участника будет отклонена</w:t>
      </w:r>
      <w:r w:rsidRPr="001626EB">
        <w:rPr>
          <w:sz w:val="24"/>
          <w:szCs w:val="24"/>
        </w:rPr>
        <w:t>.</w:t>
      </w:r>
    </w:p>
    <w:p w:rsidR="00BD40A3" w:rsidRPr="001626E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1626EB">
        <w:rPr>
          <w:sz w:val="24"/>
          <w:szCs w:val="24"/>
        </w:rPr>
        <w:t xml:space="preserve">Участник в </w:t>
      </w:r>
      <w:r w:rsidR="00F1041E" w:rsidRPr="001626EB">
        <w:rPr>
          <w:bCs w:val="0"/>
          <w:sz w:val="24"/>
          <w:szCs w:val="24"/>
        </w:rPr>
        <w:t>Сводн</w:t>
      </w:r>
      <w:r w:rsidR="000E5AC7" w:rsidRPr="001626EB">
        <w:rPr>
          <w:bCs w:val="0"/>
          <w:sz w:val="24"/>
          <w:szCs w:val="24"/>
        </w:rPr>
        <w:t>ой</w:t>
      </w:r>
      <w:r w:rsidR="00F1041E" w:rsidRPr="001626EB">
        <w:rPr>
          <w:bCs w:val="0"/>
          <w:sz w:val="24"/>
          <w:szCs w:val="24"/>
        </w:rPr>
        <w:t xml:space="preserve"> таблиц</w:t>
      </w:r>
      <w:r w:rsidR="000E5AC7" w:rsidRPr="001626EB">
        <w:rPr>
          <w:bCs w:val="0"/>
          <w:sz w:val="24"/>
          <w:szCs w:val="24"/>
        </w:rPr>
        <w:t>е</w:t>
      </w:r>
      <w:r w:rsidR="00F1041E" w:rsidRPr="001626EB">
        <w:rPr>
          <w:bCs w:val="0"/>
          <w:sz w:val="24"/>
          <w:szCs w:val="24"/>
        </w:rPr>
        <w:t xml:space="preserve"> стоимости</w:t>
      </w:r>
      <w:r w:rsidRPr="001626EB">
        <w:rPr>
          <w:sz w:val="24"/>
          <w:szCs w:val="24"/>
        </w:rPr>
        <w:t xml:space="preserve"> </w:t>
      </w:r>
      <w:r w:rsidR="00F04258" w:rsidRPr="001626EB">
        <w:rPr>
          <w:bCs w:val="0"/>
          <w:sz w:val="24"/>
          <w:szCs w:val="24"/>
        </w:rPr>
        <w:t xml:space="preserve">поставок </w:t>
      </w:r>
      <w:r w:rsidR="00B71B9D" w:rsidRPr="001626EB">
        <w:rPr>
          <w:bCs w:val="0"/>
          <w:sz w:val="24"/>
          <w:szCs w:val="24"/>
        </w:rPr>
        <w:t>(</w:t>
      </w:r>
      <w:r w:rsidR="003F3A69" w:rsidRPr="001626EB">
        <w:rPr>
          <w:bCs w:val="0"/>
          <w:spacing w:val="-2"/>
          <w:sz w:val="24"/>
          <w:szCs w:val="24"/>
        </w:rPr>
        <w:t>под</w:t>
      </w:r>
      <w:r w:rsidR="003F3A69" w:rsidRPr="001626EB">
        <w:rPr>
          <w:bCs w:val="0"/>
          <w:sz w:val="24"/>
          <w:szCs w:val="24"/>
        </w:rPr>
        <w:t>раздел</w:t>
      </w:r>
      <w:r w:rsidR="00B71B9D"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_Ref440271072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5.2</w:t>
      </w:r>
      <w:r w:rsidR="00C35E5C" w:rsidRPr="001626EB">
        <w:rPr>
          <w:sz w:val="24"/>
          <w:szCs w:val="24"/>
        </w:rPr>
        <w:fldChar w:fldCharType="end"/>
      </w:r>
      <w:r w:rsidR="00B71B9D" w:rsidRPr="001626EB">
        <w:rPr>
          <w:bCs w:val="0"/>
          <w:sz w:val="24"/>
          <w:szCs w:val="24"/>
        </w:rPr>
        <w:t>)</w:t>
      </w:r>
      <w:r w:rsidRPr="001626EB">
        <w:rPr>
          <w:sz w:val="24"/>
          <w:szCs w:val="24"/>
        </w:rPr>
        <w:t xml:space="preserve"> должен указать условия оплаты за поставляемую продукцию, а в Графике </w:t>
      </w:r>
      <w:r w:rsidR="00B71B9D" w:rsidRPr="001626EB">
        <w:rPr>
          <w:bCs w:val="0"/>
          <w:sz w:val="24"/>
          <w:szCs w:val="24"/>
        </w:rPr>
        <w:t xml:space="preserve">выполнения поставок (раздел </w:t>
      </w:r>
      <w:r w:rsidR="00C35E5C" w:rsidRPr="001626EB">
        <w:rPr>
          <w:sz w:val="24"/>
          <w:szCs w:val="24"/>
        </w:rPr>
        <w:fldChar w:fldCharType="begin"/>
      </w:r>
      <w:r w:rsidR="00C35E5C" w:rsidRPr="001626EB">
        <w:rPr>
          <w:sz w:val="24"/>
          <w:szCs w:val="24"/>
        </w:rPr>
        <w:instrText xml:space="preserve"> REF _Ref440271036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5.4</w:t>
      </w:r>
      <w:r w:rsidR="00C35E5C" w:rsidRPr="001626EB">
        <w:rPr>
          <w:sz w:val="24"/>
          <w:szCs w:val="24"/>
        </w:rPr>
        <w:fldChar w:fldCharType="end"/>
      </w:r>
      <w:r w:rsidR="00B71B9D" w:rsidRPr="001626EB">
        <w:rPr>
          <w:bCs w:val="0"/>
          <w:sz w:val="24"/>
          <w:szCs w:val="24"/>
        </w:rPr>
        <w:t>)</w:t>
      </w:r>
      <w:r w:rsidRPr="001626EB">
        <w:rPr>
          <w:sz w:val="24"/>
          <w:szCs w:val="24"/>
        </w:rPr>
        <w:t xml:space="preserve"> – условия по срокам поставки продукции, не противоречащие условиям, указанным в Письме о подаче оферты </w:t>
      </w:r>
      <w:r w:rsidR="00B71B9D" w:rsidRPr="001626EB">
        <w:rPr>
          <w:bCs w:val="0"/>
          <w:spacing w:val="-2"/>
          <w:sz w:val="24"/>
          <w:szCs w:val="24"/>
        </w:rPr>
        <w:t>(</w:t>
      </w:r>
      <w:r w:rsidR="003F3A69" w:rsidRPr="001626EB">
        <w:rPr>
          <w:bCs w:val="0"/>
          <w:spacing w:val="-2"/>
          <w:sz w:val="24"/>
          <w:szCs w:val="24"/>
        </w:rPr>
        <w:t>под</w:t>
      </w:r>
      <w:r w:rsidR="003F3A69" w:rsidRPr="001626EB">
        <w:rPr>
          <w:bCs w:val="0"/>
          <w:sz w:val="24"/>
          <w:szCs w:val="24"/>
        </w:rPr>
        <w:t>раздел</w:t>
      </w:r>
      <w:r w:rsidR="00B71B9D"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w:t>
      </w:r>
      <w:r w:rsidR="00C35E5C" w:rsidRPr="001626EB">
        <w:rPr>
          <w:sz w:val="24"/>
          <w:szCs w:val="24"/>
        </w:rPr>
        <w:fldChar w:fldCharType="end"/>
      </w:r>
      <w:r w:rsidR="00B71B9D" w:rsidRPr="001626EB">
        <w:rPr>
          <w:bCs w:val="0"/>
          <w:sz w:val="24"/>
          <w:szCs w:val="24"/>
          <w:lang w:eastAsia="ru-RU"/>
        </w:rPr>
        <w:t>)</w:t>
      </w:r>
      <w:r w:rsidRPr="001626EB">
        <w:rPr>
          <w:sz w:val="24"/>
          <w:szCs w:val="24"/>
        </w:rPr>
        <w:t xml:space="preserve">. В </w:t>
      </w:r>
      <w:proofErr w:type="gramStart"/>
      <w:r w:rsidRPr="001626EB">
        <w:rPr>
          <w:sz w:val="24"/>
          <w:szCs w:val="24"/>
        </w:rPr>
        <w:t>случае</w:t>
      </w:r>
      <w:proofErr w:type="gramEnd"/>
      <w:r w:rsidRPr="001626EB">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1626EB">
        <w:rPr>
          <w:bCs w:val="0"/>
          <w:spacing w:val="-2"/>
          <w:sz w:val="24"/>
          <w:szCs w:val="24"/>
        </w:rPr>
        <w:t>(</w:t>
      </w:r>
      <w:r w:rsidR="00B71B9D" w:rsidRPr="001626EB">
        <w:rPr>
          <w:bCs w:val="0"/>
          <w:sz w:val="24"/>
          <w:szCs w:val="24"/>
        </w:rPr>
        <w:t xml:space="preserve">раздел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w:t>
      </w:r>
      <w:r w:rsidR="00C35E5C" w:rsidRPr="001626EB">
        <w:rPr>
          <w:sz w:val="24"/>
          <w:szCs w:val="24"/>
        </w:rPr>
        <w:fldChar w:fldCharType="end"/>
      </w:r>
      <w:r w:rsidR="00B71B9D" w:rsidRPr="001626EB">
        <w:rPr>
          <w:bCs w:val="0"/>
          <w:sz w:val="24"/>
          <w:szCs w:val="24"/>
          <w:lang w:eastAsia="ru-RU"/>
        </w:rPr>
        <w:t>)</w:t>
      </w:r>
      <w:r w:rsidRPr="001626EB">
        <w:rPr>
          <w:sz w:val="24"/>
          <w:szCs w:val="24"/>
        </w:rPr>
        <w:t>.</w:t>
      </w:r>
    </w:p>
    <w:p w:rsidR="00717F60" w:rsidRPr="001626EB"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69253"/>
      <w:bookmarkStart w:id="318" w:name="_Toc468786597"/>
      <w:bookmarkStart w:id="319" w:name="_Toc469481237"/>
      <w:bookmarkStart w:id="320" w:name="_Toc472498825"/>
      <w:r w:rsidRPr="001626EB">
        <w:rPr>
          <w:szCs w:val="24"/>
        </w:rPr>
        <w:t xml:space="preserve">Порядок подготовки </w:t>
      </w:r>
      <w:r w:rsidR="004B5EB3" w:rsidRPr="001626EB">
        <w:rPr>
          <w:szCs w:val="24"/>
        </w:rPr>
        <w:t>Заявк</w:t>
      </w:r>
      <w:r w:rsidRPr="001626EB">
        <w:rPr>
          <w:szCs w:val="24"/>
        </w:rPr>
        <w:t>и через </w:t>
      </w:r>
      <w:bookmarkEnd w:id="307"/>
      <w:bookmarkEnd w:id="308"/>
      <w:bookmarkEnd w:id="309"/>
      <w:r w:rsidRPr="001626EB">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1626E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1626EB">
        <w:rPr>
          <w:bCs w:val="0"/>
          <w:sz w:val="24"/>
          <w:szCs w:val="24"/>
        </w:rPr>
        <w:t>Участник</w:t>
      </w:r>
      <w:r w:rsidR="00717F60" w:rsidRPr="001626EB">
        <w:rPr>
          <w:bCs w:val="0"/>
          <w:sz w:val="24"/>
          <w:szCs w:val="24"/>
        </w:rPr>
        <w:t xml:space="preserve">и при оформлении </w:t>
      </w:r>
      <w:r w:rsidR="004B5EB3" w:rsidRPr="001626EB">
        <w:rPr>
          <w:bCs w:val="0"/>
          <w:sz w:val="24"/>
          <w:szCs w:val="24"/>
        </w:rPr>
        <w:t>Заявк</w:t>
      </w:r>
      <w:r w:rsidR="00FE5731" w:rsidRPr="001626EB">
        <w:rPr>
          <w:bCs w:val="0"/>
          <w:sz w:val="24"/>
          <w:szCs w:val="24"/>
        </w:rPr>
        <w:t xml:space="preserve">и </w:t>
      </w:r>
      <w:r w:rsidR="00717F60" w:rsidRPr="001626EB">
        <w:rPr>
          <w:bCs w:val="0"/>
          <w:sz w:val="24"/>
          <w:szCs w:val="24"/>
        </w:rPr>
        <w:t xml:space="preserve">через ЭТП должны использовать формы и инструкции по их заполнению, предусмотренные настоящей </w:t>
      </w:r>
      <w:r w:rsidR="00AE0F91" w:rsidRPr="001626EB">
        <w:rPr>
          <w:bCs w:val="0"/>
          <w:sz w:val="24"/>
          <w:szCs w:val="24"/>
        </w:rPr>
        <w:t>Д</w:t>
      </w:r>
      <w:r w:rsidR="00717F60" w:rsidRPr="001626EB">
        <w:rPr>
          <w:bCs w:val="0"/>
          <w:sz w:val="24"/>
          <w:szCs w:val="24"/>
        </w:rPr>
        <w:t>окументацией по запросу предложений.</w:t>
      </w:r>
    </w:p>
    <w:p w:rsidR="00717F60" w:rsidRPr="001626E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1626EB">
        <w:rPr>
          <w:bCs w:val="0"/>
          <w:sz w:val="24"/>
          <w:szCs w:val="24"/>
        </w:rPr>
        <w:t xml:space="preserve">Все файлы </w:t>
      </w:r>
      <w:r w:rsidR="004B5EB3" w:rsidRPr="001626EB">
        <w:rPr>
          <w:bCs w:val="0"/>
          <w:sz w:val="24"/>
          <w:szCs w:val="24"/>
        </w:rPr>
        <w:t>Заявк</w:t>
      </w:r>
      <w:r w:rsidRPr="001626EB">
        <w:rPr>
          <w:bCs w:val="0"/>
          <w:sz w:val="24"/>
          <w:szCs w:val="24"/>
        </w:rPr>
        <w:t xml:space="preserve">и, размещенные </w:t>
      </w:r>
      <w:r w:rsidR="009C744E" w:rsidRPr="001626EB">
        <w:rPr>
          <w:bCs w:val="0"/>
          <w:sz w:val="24"/>
          <w:szCs w:val="24"/>
        </w:rPr>
        <w:t>Участник</w:t>
      </w:r>
      <w:r w:rsidRPr="001626E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1626EB">
        <w:rPr>
          <w:bCs w:val="0"/>
          <w:sz w:val="24"/>
          <w:szCs w:val="24"/>
        </w:rPr>
        <w:t>Заявк</w:t>
      </w:r>
      <w:r w:rsidRPr="001626EB">
        <w:rPr>
          <w:bCs w:val="0"/>
          <w:sz w:val="24"/>
          <w:szCs w:val="24"/>
        </w:rPr>
        <w:t>и, с указанием наименования документа, представленного данным файлом.</w:t>
      </w:r>
    </w:p>
    <w:p w:rsidR="00717F60" w:rsidRPr="001626E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1626EB">
        <w:rPr>
          <w:bCs w:val="0"/>
          <w:sz w:val="24"/>
          <w:szCs w:val="24"/>
        </w:rPr>
        <w:t xml:space="preserve">Правила оформления </w:t>
      </w:r>
      <w:r w:rsidR="004B5EB3" w:rsidRPr="001626EB">
        <w:rPr>
          <w:bCs w:val="0"/>
          <w:sz w:val="24"/>
          <w:szCs w:val="24"/>
        </w:rPr>
        <w:t>Заявк</w:t>
      </w:r>
      <w:r w:rsidRPr="001626EB">
        <w:rPr>
          <w:bCs w:val="0"/>
          <w:sz w:val="24"/>
          <w:szCs w:val="24"/>
        </w:rPr>
        <w:t>и через ЭТП определяются правилами данной ЭТП.</w:t>
      </w:r>
    </w:p>
    <w:p w:rsidR="00717F60" w:rsidRPr="001626EB"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69254"/>
      <w:bookmarkStart w:id="330" w:name="_Toc468786598"/>
      <w:bookmarkStart w:id="331" w:name="_Toc469481238"/>
      <w:bookmarkStart w:id="332" w:name="_Toc472498826"/>
      <w:r w:rsidRPr="001626EB">
        <w:rPr>
          <w:szCs w:val="24"/>
        </w:rPr>
        <w:t xml:space="preserve">Порядок подготовки </w:t>
      </w:r>
      <w:r w:rsidR="004B5EB3" w:rsidRPr="001626EB">
        <w:rPr>
          <w:szCs w:val="24"/>
        </w:rPr>
        <w:t>Заявк</w:t>
      </w:r>
      <w:r w:rsidRPr="001626EB">
        <w:rPr>
          <w:szCs w:val="24"/>
        </w:rPr>
        <w:t xml:space="preserve">и в письменной </w:t>
      </w:r>
      <w:r w:rsidR="00673FC7" w:rsidRPr="001626EB">
        <w:rPr>
          <w:szCs w:val="24"/>
        </w:rPr>
        <w:t xml:space="preserve">(бумажной) </w:t>
      </w:r>
      <w:r w:rsidRPr="001626EB">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1626E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1626EB">
        <w:rPr>
          <w:bCs w:val="0"/>
          <w:sz w:val="24"/>
          <w:szCs w:val="24"/>
        </w:rPr>
        <w:t xml:space="preserve">Предоставление Участником Заявки в письменной </w:t>
      </w:r>
      <w:r w:rsidR="00673FC7" w:rsidRPr="001626EB">
        <w:rPr>
          <w:sz w:val="24"/>
          <w:szCs w:val="24"/>
        </w:rPr>
        <w:t xml:space="preserve">(бумажной) </w:t>
      </w:r>
      <w:r w:rsidRPr="001626EB">
        <w:rPr>
          <w:bCs w:val="0"/>
          <w:sz w:val="24"/>
          <w:szCs w:val="24"/>
        </w:rPr>
        <w:t>форме не предусмотрено</w:t>
      </w:r>
      <w:r w:rsidR="008D1B83" w:rsidRPr="001626EB">
        <w:rPr>
          <w:bCs w:val="0"/>
          <w:sz w:val="24"/>
          <w:szCs w:val="24"/>
        </w:rPr>
        <w:t xml:space="preserve">, </w:t>
      </w:r>
      <w:r w:rsidR="00C54850" w:rsidRPr="001626EB">
        <w:rPr>
          <w:sz w:val="24"/>
          <w:szCs w:val="24"/>
        </w:rPr>
        <w:t xml:space="preserve">за исключением Соглашения о неустойке (подраздел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rPr>
        <w:t>5.12</w:t>
      </w:r>
      <w:r w:rsidR="00C35E5C" w:rsidRPr="001626EB">
        <w:rPr>
          <w:sz w:val="24"/>
          <w:szCs w:val="24"/>
        </w:rPr>
        <w:fldChar w:fldCharType="end"/>
      </w:r>
      <w:r w:rsidR="00C54850" w:rsidRPr="001626EB">
        <w:rPr>
          <w:sz w:val="24"/>
          <w:szCs w:val="24"/>
        </w:rPr>
        <w:t xml:space="preserve">) и Расписки сдачи-приемки соглашения о неустойке (подраздел </w:t>
      </w:r>
      <w:r w:rsidR="00C35E5C" w:rsidRPr="001626EB">
        <w:rPr>
          <w:sz w:val="24"/>
          <w:szCs w:val="24"/>
        </w:rPr>
        <w:fldChar w:fldCharType="begin"/>
      </w:r>
      <w:r w:rsidR="00C35E5C" w:rsidRPr="001626EB">
        <w:rPr>
          <w:sz w:val="24"/>
          <w:szCs w:val="24"/>
        </w:rPr>
        <w:instrText xml:space="preserve"> REF _Ref467570914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00C54850" w:rsidRPr="001626E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1626EB">
        <w:rPr>
          <w:sz w:val="24"/>
          <w:szCs w:val="24"/>
        </w:rPr>
        <w:t>.</w:t>
      </w:r>
      <w:bookmarkEnd w:id="333"/>
    </w:p>
    <w:p w:rsidR="00717F60" w:rsidRPr="001626EB"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69255"/>
      <w:bookmarkStart w:id="343" w:name="_Toc468786599"/>
      <w:bookmarkStart w:id="344" w:name="_Toc469481239"/>
      <w:bookmarkStart w:id="345" w:name="_Toc472498827"/>
      <w:r w:rsidRPr="001626EB">
        <w:rPr>
          <w:szCs w:val="24"/>
        </w:rPr>
        <w:t xml:space="preserve">Требования к сроку действия </w:t>
      </w:r>
      <w:r w:rsidR="004B5EB3" w:rsidRPr="001626EB">
        <w:rPr>
          <w:szCs w:val="24"/>
        </w:rPr>
        <w:t>Заявк</w:t>
      </w:r>
      <w:r w:rsidRPr="001626EB">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1626E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1626EB">
        <w:rPr>
          <w:bCs w:val="0"/>
          <w:sz w:val="24"/>
          <w:szCs w:val="24"/>
        </w:rPr>
        <w:t>Заявк</w:t>
      </w:r>
      <w:r w:rsidR="00717F60" w:rsidRPr="001626EB">
        <w:rPr>
          <w:bCs w:val="0"/>
          <w:sz w:val="24"/>
          <w:szCs w:val="24"/>
        </w:rPr>
        <w:t xml:space="preserve">а действительна в течение срока, указанного </w:t>
      </w:r>
      <w:r w:rsidR="009C744E" w:rsidRPr="001626EB">
        <w:rPr>
          <w:bCs w:val="0"/>
          <w:sz w:val="24"/>
          <w:szCs w:val="24"/>
        </w:rPr>
        <w:t>Участник</w:t>
      </w:r>
      <w:r w:rsidR="00717F60" w:rsidRPr="001626EB">
        <w:rPr>
          <w:bCs w:val="0"/>
          <w:sz w:val="24"/>
          <w:szCs w:val="24"/>
        </w:rPr>
        <w:t xml:space="preserve">ом в письме о подаче оферты. В </w:t>
      </w:r>
      <w:proofErr w:type="gramStart"/>
      <w:r w:rsidR="00717F60" w:rsidRPr="001626EB">
        <w:rPr>
          <w:bCs w:val="0"/>
          <w:sz w:val="24"/>
          <w:szCs w:val="24"/>
        </w:rPr>
        <w:t>любом</w:t>
      </w:r>
      <w:proofErr w:type="gramEnd"/>
      <w:r w:rsidR="00717F60" w:rsidRPr="001626EB">
        <w:rPr>
          <w:bCs w:val="0"/>
          <w:sz w:val="24"/>
          <w:szCs w:val="24"/>
        </w:rPr>
        <w:t xml:space="preserve"> случае этот срок не должен быть менее </w:t>
      </w:r>
      <w:r w:rsidR="00246801" w:rsidRPr="001626EB">
        <w:rPr>
          <w:bCs w:val="0"/>
          <w:sz w:val="24"/>
          <w:szCs w:val="24"/>
        </w:rPr>
        <w:t>90</w:t>
      </w:r>
      <w:r w:rsidR="00717F60" w:rsidRPr="001626EB">
        <w:rPr>
          <w:bCs w:val="0"/>
          <w:sz w:val="24"/>
          <w:szCs w:val="24"/>
        </w:rPr>
        <w:t xml:space="preserve"> календарных дней со дня, следующего за днем окончания </w:t>
      </w:r>
      <w:r w:rsidR="00C33106" w:rsidRPr="001626EB">
        <w:rPr>
          <w:bCs w:val="0"/>
          <w:sz w:val="24"/>
          <w:szCs w:val="24"/>
        </w:rPr>
        <w:t xml:space="preserve">подачи </w:t>
      </w:r>
      <w:r w:rsidR="00717F60" w:rsidRPr="001626EB">
        <w:rPr>
          <w:bCs w:val="0"/>
          <w:sz w:val="24"/>
          <w:szCs w:val="24"/>
        </w:rPr>
        <w:t>Заявок</w:t>
      </w:r>
      <w:r w:rsidR="003F5CDB" w:rsidRPr="001626EB">
        <w:rPr>
          <w:bCs w:val="0"/>
          <w:sz w:val="24"/>
          <w:szCs w:val="24"/>
        </w:rPr>
        <w:t xml:space="preserve"> (п.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003F5CDB" w:rsidRPr="001626EB">
        <w:rPr>
          <w:bCs w:val="0"/>
          <w:sz w:val="24"/>
          <w:szCs w:val="24"/>
        </w:rPr>
        <w:t>)</w:t>
      </w:r>
      <w:r w:rsidR="00717F60" w:rsidRPr="001626EB">
        <w:rPr>
          <w:bCs w:val="0"/>
          <w:sz w:val="24"/>
          <w:szCs w:val="24"/>
        </w:rPr>
        <w:t>.</w:t>
      </w:r>
      <w:bookmarkEnd w:id="346"/>
    </w:p>
    <w:p w:rsidR="00717F60" w:rsidRPr="001626E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1626EB">
        <w:rPr>
          <w:bCs w:val="0"/>
          <w:sz w:val="24"/>
          <w:szCs w:val="24"/>
        </w:rPr>
        <w:t xml:space="preserve">Указание меньшего срока действия служит основанием для отклонения </w:t>
      </w:r>
      <w:r w:rsidR="004B5EB3" w:rsidRPr="001626EB">
        <w:rPr>
          <w:bCs w:val="0"/>
          <w:sz w:val="24"/>
          <w:szCs w:val="24"/>
        </w:rPr>
        <w:t>Заявк</w:t>
      </w:r>
      <w:r w:rsidRPr="001626EB">
        <w:rPr>
          <w:bCs w:val="0"/>
          <w:sz w:val="24"/>
          <w:szCs w:val="24"/>
        </w:rPr>
        <w:t>и.</w:t>
      </w:r>
    </w:p>
    <w:p w:rsidR="00717F60" w:rsidRPr="001626EB"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69256"/>
      <w:bookmarkStart w:id="355" w:name="_Toc468786600"/>
      <w:bookmarkStart w:id="356" w:name="_Toc469481240"/>
      <w:bookmarkStart w:id="357" w:name="_Toc472498828"/>
      <w:r w:rsidRPr="001626EB">
        <w:rPr>
          <w:szCs w:val="24"/>
        </w:rPr>
        <w:t xml:space="preserve">Требования к языку </w:t>
      </w:r>
      <w:r w:rsidR="004B5EB3" w:rsidRPr="001626EB">
        <w:rPr>
          <w:szCs w:val="24"/>
        </w:rPr>
        <w:t>Заявк</w:t>
      </w:r>
      <w:r w:rsidRPr="001626EB">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1626EB" w:rsidRDefault="00B27CCD" w:rsidP="00E71A48">
      <w:pPr>
        <w:widowControl w:val="0"/>
        <w:tabs>
          <w:tab w:val="left" w:pos="1700"/>
        </w:tabs>
        <w:overflowPunct w:val="0"/>
        <w:autoSpaceDE w:val="0"/>
        <w:spacing w:after="100" w:line="264" w:lineRule="auto"/>
        <w:ind w:firstLine="709"/>
        <w:rPr>
          <w:bCs w:val="0"/>
          <w:sz w:val="24"/>
          <w:szCs w:val="24"/>
        </w:rPr>
      </w:pPr>
      <w:r w:rsidRPr="001626EB">
        <w:rPr>
          <w:bCs w:val="0"/>
          <w:sz w:val="24"/>
          <w:szCs w:val="24"/>
        </w:rPr>
        <w:t xml:space="preserve">3.3.5.1. </w:t>
      </w:r>
      <w:r w:rsidR="00717F60" w:rsidRPr="001626EB">
        <w:rPr>
          <w:bCs w:val="0"/>
          <w:sz w:val="24"/>
          <w:szCs w:val="24"/>
        </w:rPr>
        <w:t xml:space="preserve">Все документы, входящие в </w:t>
      </w:r>
      <w:r w:rsidR="004B5EB3" w:rsidRPr="001626EB">
        <w:rPr>
          <w:bCs w:val="0"/>
          <w:sz w:val="24"/>
          <w:szCs w:val="24"/>
        </w:rPr>
        <w:t>Заявк</w:t>
      </w:r>
      <w:r w:rsidR="00717F60" w:rsidRPr="001626EB">
        <w:rPr>
          <w:bCs w:val="0"/>
          <w:sz w:val="24"/>
          <w:szCs w:val="24"/>
        </w:rPr>
        <w:t>у, должны быть подготовлены на русском языке за исключением нижеследующего.</w:t>
      </w:r>
    </w:p>
    <w:p w:rsidR="00717F60" w:rsidRPr="001626E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1626EB">
        <w:rPr>
          <w:bCs w:val="0"/>
          <w:sz w:val="24"/>
          <w:szCs w:val="24"/>
        </w:rPr>
        <w:t xml:space="preserve">Документы, оригиналы которых выданы </w:t>
      </w:r>
      <w:r w:rsidR="009C744E" w:rsidRPr="001626EB">
        <w:rPr>
          <w:bCs w:val="0"/>
          <w:sz w:val="24"/>
          <w:szCs w:val="24"/>
        </w:rPr>
        <w:t>Участник</w:t>
      </w:r>
      <w:r w:rsidRPr="001626E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26EB">
        <w:rPr>
          <w:bCs w:val="0"/>
          <w:sz w:val="24"/>
          <w:szCs w:val="24"/>
        </w:rPr>
        <w:t>апостилированный</w:t>
      </w:r>
      <w:proofErr w:type="spellEnd"/>
      <w:r w:rsidRPr="001626E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26E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1626EB">
        <w:rPr>
          <w:bCs w:val="0"/>
          <w:sz w:val="24"/>
          <w:szCs w:val="24"/>
        </w:rPr>
        <w:t>Закупочная комиссия вправе не рассматривать документы, не переведенные на русский язык.</w:t>
      </w:r>
    </w:p>
    <w:p w:rsidR="00717F60" w:rsidRPr="001626EB"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69257"/>
      <w:bookmarkStart w:id="366" w:name="_Toc468786601"/>
      <w:bookmarkStart w:id="367" w:name="_Toc469481241"/>
      <w:bookmarkStart w:id="368" w:name="_Toc472498829"/>
      <w:r w:rsidRPr="001626EB">
        <w:rPr>
          <w:szCs w:val="24"/>
        </w:rPr>
        <w:lastRenderedPageBreak/>
        <w:t xml:space="preserve">Требования к валюте </w:t>
      </w:r>
      <w:r w:rsidR="004B5EB3" w:rsidRPr="001626EB">
        <w:rPr>
          <w:szCs w:val="24"/>
        </w:rPr>
        <w:t>Заявк</w:t>
      </w:r>
      <w:r w:rsidRPr="001626EB">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1626E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1626EB">
        <w:rPr>
          <w:bCs w:val="0"/>
          <w:sz w:val="24"/>
          <w:szCs w:val="24"/>
        </w:rPr>
        <w:t>Все суммы денежных сре</w:t>
      </w:r>
      <w:proofErr w:type="gramStart"/>
      <w:r w:rsidRPr="001626EB">
        <w:rPr>
          <w:bCs w:val="0"/>
          <w:sz w:val="24"/>
          <w:szCs w:val="24"/>
        </w:rPr>
        <w:t>дств в д</w:t>
      </w:r>
      <w:proofErr w:type="gramEnd"/>
      <w:r w:rsidRPr="001626EB">
        <w:rPr>
          <w:bCs w:val="0"/>
          <w:sz w:val="24"/>
          <w:szCs w:val="24"/>
        </w:rPr>
        <w:t xml:space="preserve">окументах, входящих в </w:t>
      </w:r>
      <w:r w:rsidR="004B5EB3" w:rsidRPr="001626EB">
        <w:rPr>
          <w:bCs w:val="0"/>
          <w:sz w:val="24"/>
          <w:szCs w:val="24"/>
        </w:rPr>
        <w:t>Заявк</w:t>
      </w:r>
      <w:r w:rsidRPr="001626EB">
        <w:rPr>
          <w:bCs w:val="0"/>
          <w:sz w:val="24"/>
          <w:szCs w:val="24"/>
        </w:rPr>
        <w:t xml:space="preserve">у, должны быть выражены в </w:t>
      </w:r>
      <w:r w:rsidR="002B5717" w:rsidRPr="001626EB">
        <w:rPr>
          <w:bCs w:val="0"/>
          <w:sz w:val="24"/>
          <w:szCs w:val="24"/>
        </w:rPr>
        <w:t>рублях РФ</w:t>
      </w:r>
      <w:r w:rsidRPr="001626EB">
        <w:rPr>
          <w:bCs w:val="0"/>
          <w:sz w:val="24"/>
          <w:szCs w:val="24"/>
        </w:rPr>
        <w:t>, за исключением нижеследующего.</w:t>
      </w:r>
    </w:p>
    <w:p w:rsidR="00717F60" w:rsidRPr="001626E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1626EB">
        <w:rPr>
          <w:bCs w:val="0"/>
          <w:sz w:val="24"/>
          <w:szCs w:val="24"/>
        </w:rPr>
        <w:t xml:space="preserve">Документы, оригиналы которых выданы </w:t>
      </w:r>
      <w:r w:rsidR="009C744E" w:rsidRPr="001626EB">
        <w:rPr>
          <w:bCs w:val="0"/>
          <w:sz w:val="24"/>
          <w:szCs w:val="24"/>
        </w:rPr>
        <w:t>Участник</w:t>
      </w:r>
      <w:r w:rsidRPr="001626E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26EB">
        <w:rPr>
          <w:bCs w:val="0"/>
          <w:sz w:val="24"/>
          <w:szCs w:val="24"/>
        </w:rPr>
        <w:t xml:space="preserve">рубли РФ </w:t>
      </w:r>
      <w:r w:rsidRPr="001626E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26E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1626EB">
        <w:rPr>
          <w:bCs w:val="0"/>
          <w:sz w:val="24"/>
          <w:szCs w:val="24"/>
        </w:rPr>
        <w:t xml:space="preserve">Цена </w:t>
      </w:r>
      <w:r w:rsidR="004B5EB3" w:rsidRPr="001626EB">
        <w:rPr>
          <w:bCs w:val="0"/>
          <w:sz w:val="24"/>
          <w:szCs w:val="24"/>
        </w:rPr>
        <w:t>Заявк</w:t>
      </w:r>
      <w:r w:rsidRPr="001626EB">
        <w:rPr>
          <w:bCs w:val="0"/>
          <w:sz w:val="24"/>
          <w:szCs w:val="24"/>
        </w:rPr>
        <w:t xml:space="preserve">и фиксируется в </w:t>
      </w:r>
      <w:r w:rsidR="002B5717" w:rsidRPr="001626EB">
        <w:rPr>
          <w:bCs w:val="0"/>
          <w:sz w:val="24"/>
          <w:szCs w:val="24"/>
        </w:rPr>
        <w:t xml:space="preserve">рублях РФ </w:t>
      </w:r>
      <w:r w:rsidRPr="001626EB">
        <w:rPr>
          <w:bCs w:val="0"/>
          <w:sz w:val="24"/>
          <w:szCs w:val="24"/>
        </w:rPr>
        <w:t>и не подлежит изменению при изменении официального курса валюты.</w:t>
      </w:r>
    </w:p>
    <w:p w:rsidR="00717F60" w:rsidRPr="001626EB"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69258"/>
      <w:bookmarkStart w:id="377" w:name="_Ref468786347"/>
      <w:bookmarkStart w:id="378" w:name="_Toc468786602"/>
      <w:bookmarkStart w:id="379" w:name="_Toc469481242"/>
      <w:bookmarkStart w:id="380" w:name="_Toc472498830"/>
      <w:r w:rsidRPr="001626EB">
        <w:rPr>
          <w:szCs w:val="24"/>
        </w:rPr>
        <w:t xml:space="preserve">Начальная (максимальная) цена </w:t>
      </w:r>
      <w:r w:rsidR="00123C70" w:rsidRPr="001626EB">
        <w:rPr>
          <w:szCs w:val="24"/>
        </w:rPr>
        <w:t>Договор</w:t>
      </w:r>
      <w:r w:rsidRPr="001626EB">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1626E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65698749"/>
      <w:r w:rsidRPr="001626EB">
        <w:rPr>
          <w:bCs w:val="0"/>
          <w:sz w:val="24"/>
          <w:szCs w:val="24"/>
        </w:rPr>
        <w:t xml:space="preserve">Начальная (максимальная) цена </w:t>
      </w:r>
      <w:r w:rsidR="00123C70" w:rsidRPr="001626EB">
        <w:rPr>
          <w:bCs w:val="0"/>
          <w:sz w:val="24"/>
          <w:szCs w:val="24"/>
        </w:rPr>
        <w:t>Договор</w:t>
      </w:r>
      <w:r w:rsidRPr="001626EB">
        <w:rPr>
          <w:bCs w:val="0"/>
          <w:sz w:val="24"/>
          <w:szCs w:val="24"/>
        </w:rPr>
        <w:t>а</w:t>
      </w:r>
      <w:r w:rsidR="00216641" w:rsidRPr="001626EB">
        <w:rPr>
          <w:bCs w:val="0"/>
          <w:sz w:val="24"/>
          <w:szCs w:val="24"/>
        </w:rPr>
        <w:t>:</w:t>
      </w:r>
      <w:bookmarkEnd w:id="381"/>
    </w:p>
    <w:p w:rsidR="00717F60" w:rsidRPr="001626EB" w:rsidRDefault="001626EB"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1626EB">
        <w:rPr>
          <w:b/>
          <w:color w:val="000000"/>
          <w:sz w:val="24"/>
          <w:szCs w:val="24"/>
        </w:rPr>
        <w:t>1</w:t>
      </w:r>
      <w:r w:rsidRPr="001626EB">
        <w:rPr>
          <w:b/>
          <w:color w:val="000000"/>
          <w:sz w:val="24"/>
          <w:szCs w:val="24"/>
          <w:lang w:val="en-US"/>
        </w:rPr>
        <w:t> </w:t>
      </w:r>
      <w:r w:rsidRPr="001626EB">
        <w:rPr>
          <w:b/>
          <w:color w:val="000000"/>
          <w:sz w:val="24"/>
          <w:szCs w:val="24"/>
        </w:rPr>
        <w:t>052 898</w:t>
      </w:r>
      <w:r w:rsidRPr="001626EB">
        <w:rPr>
          <w:sz w:val="24"/>
          <w:szCs w:val="24"/>
        </w:rPr>
        <w:t xml:space="preserve"> (Один миллион пятьдесят две тысячи восемьсот девяносто восемь) рублей 00 копеек РФ, без учета НДС; НДС составляет </w:t>
      </w:r>
      <w:r w:rsidRPr="001626EB">
        <w:rPr>
          <w:b/>
          <w:color w:val="000000"/>
          <w:sz w:val="24"/>
          <w:szCs w:val="24"/>
        </w:rPr>
        <w:t>189 521</w:t>
      </w:r>
      <w:r w:rsidRPr="001626EB">
        <w:rPr>
          <w:sz w:val="24"/>
          <w:szCs w:val="24"/>
        </w:rPr>
        <w:t xml:space="preserve"> (Сто восемьдесят девять тысяч пятьсот двадцать один) рубль 64 копейки РФ; </w:t>
      </w:r>
      <w:r w:rsidRPr="001626EB">
        <w:rPr>
          <w:b/>
          <w:color w:val="000000"/>
          <w:sz w:val="24"/>
          <w:szCs w:val="24"/>
        </w:rPr>
        <w:t>1</w:t>
      </w:r>
      <w:r w:rsidRPr="001626EB">
        <w:rPr>
          <w:b/>
          <w:color w:val="000000"/>
          <w:sz w:val="24"/>
          <w:szCs w:val="24"/>
          <w:lang w:val="en-US"/>
        </w:rPr>
        <w:t> </w:t>
      </w:r>
      <w:r w:rsidRPr="001626EB">
        <w:rPr>
          <w:b/>
          <w:color w:val="000000"/>
          <w:sz w:val="24"/>
          <w:szCs w:val="24"/>
        </w:rPr>
        <w:t>242</w:t>
      </w:r>
      <w:r w:rsidRPr="001626EB">
        <w:rPr>
          <w:b/>
          <w:color w:val="000000"/>
          <w:sz w:val="24"/>
          <w:szCs w:val="24"/>
          <w:lang w:val="en-US"/>
        </w:rPr>
        <w:t> </w:t>
      </w:r>
      <w:r w:rsidRPr="001626EB">
        <w:rPr>
          <w:b/>
          <w:color w:val="000000"/>
          <w:sz w:val="24"/>
          <w:szCs w:val="24"/>
        </w:rPr>
        <w:t>419</w:t>
      </w:r>
      <w:r w:rsidRPr="001626EB">
        <w:rPr>
          <w:b/>
          <w:sz w:val="24"/>
          <w:szCs w:val="24"/>
        </w:rPr>
        <w:t xml:space="preserve"> </w:t>
      </w:r>
      <w:r w:rsidRPr="001626EB">
        <w:rPr>
          <w:sz w:val="24"/>
          <w:szCs w:val="24"/>
        </w:rPr>
        <w:t>(Один ми</w:t>
      </w:r>
      <w:bookmarkStart w:id="382" w:name="_GoBack"/>
      <w:bookmarkEnd w:id="382"/>
      <w:r w:rsidRPr="001626EB">
        <w:rPr>
          <w:sz w:val="24"/>
          <w:szCs w:val="24"/>
        </w:rPr>
        <w:t>ллион двести сорок две тысячи четыреста девятнадцать) рублей 64 копейки РФ, с учетом НДС.</w:t>
      </w:r>
      <w:proofErr w:type="gramEnd"/>
    </w:p>
    <w:p w:rsidR="004F657D" w:rsidRPr="001626EB"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1626EB">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sidRPr="001626EB">
        <w:rPr>
          <w:sz w:val="24"/>
          <w:szCs w:val="24"/>
        </w:rPr>
        <w:t>Договора (Лота)</w:t>
      </w:r>
      <w:r w:rsidRPr="001626EB">
        <w:rPr>
          <w:bCs w:val="0"/>
          <w:sz w:val="24"/>
          <w:szCs w:val="24"/>
        </w:rPr>
        <w:t>.</w:t>
      </w:r>
    </w:p>
    <w:p w:rsidR="00546518" w:rsidRPr="001626EB"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626EB">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sidRPr="001626EB">
        <w:rPr>
          <w:sz w:val="24"/>
          <w:szCs w:val="24"/>
        </w:rPr>
        <w:t>Договора (Лота)</w:t>
      </w:r>
      <w:r w:rsidRPr="001626EB">
        <w:rPr>
          <w:sz w:val="24"/>
          <w:szCs w:val="24"/>
        </w:rPr>
        <w:t xml:space="preserve"> по данному филиалу.</w:t>
      </w:r>
    </w:p>
    <w:p w:rsidR="004F657D" w:rsidRPr="001626E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626EB">
        <w:rPr>
          <w:bCs w:val="0"/>
          <w:sz w:val="24"/>
          <w:szCs w:val="24"/>
        </w:rPr>
        <w:t xml:space="preserve">Цена в письме о подаче оферты </w:t>
      </w:r>
      <w:r w:rsidR="003F3A69" w:rsidRPr="001626EB">
        <w:rPr>
          <w:bCs w:val="0"/>
          <w:spacing w:val="-2"/>
          <w:sz w:val="24"/>
          <w:szCs w:val="24"/>
        </w:rPr>
        <w:t>(под</w:t>
      </w:r>
      <w:r w:rsidR="003F3A69" w:rsidRPr="001626EB">
        <w:rPr>
          <w:bCs w:val="0"/>
          <w:sz w:val="24"/>
          <w:szCs w:val="24"/>
        </w:rPr>
        <w:t xml:space="preserve">раздел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w:t>
      </w:r>
      <w:r w:rsidR="00C35E5C" w:rsidRPr="001626EB">
        <w:rPr>
          <w:sz w:val="24"/>
          <w:szCs w:val="24"/>
        </w:rPr>
        <w:fldChar w:fldCharType="end"/>
      </w:r>
      <w:r w:rsidR="003F3A69" w:rsidRPr="001626EB">
        <w:rPr>
          <w:bCs w:val="0"/>
          <w:sz w:val="24"/>
          <w:szCs w:val="24"/>
          <w:lang w:eastAsia="ru-RU"/>
        </w:rPr>
        <w:t>)</w:t>
      </w:r>
      <w:r w:rsidRPr="001626EB">
        <w:rPr>
          <w:bCs w:val="0"/>
          <w:sz w:val="24"/>
          <w:szCs w:val="24"/>
        </w:rPr>
        <w:t xml:space="preserve">, поданной Участником, должна соответствовать цене, указанной в </w:t>
      </w:r>
      <w:r w:rsidR="00347FE8" w:rsidRPr="001626EB">
        <w:rPr>
          <w:bCs w:val="0"/>
          <w:sz w:val="24"/>
          <w:szCs w:val="24"/>
        </w:rPr>
        <w:t xml:space="preserve">п. </w:t>
      </w:r>
      <w:r w:rsidR="00C35E5C" w:rsidRPr="001626EB">
        <w:rPr>
          <w:sz w:val="24"/>
          <w:szCs w:val="24"/>
        </w:rPr>
        <w:fldChar w:fldCharType="begin"/>
      </w:r>
      <w:r w:rsidR="00C35E5C" w:rsidRPr="001626EB">
        <w:rPr>
          <w:sz w:val="24"/>
          <w:szCs w:val="24"/>
        </w:rPr>
        <w:instrText xml:space="preserve"> REF _Ref465698749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3.3.7.1</w:t>
      </w:r>
      <w:r w:rsidR="00C35E5C" w:rsidRPr="001626EB">
        <w:rPr>
          <w:sz w:val="24"/>
          <w:szCs w:val="24"/>
        </w:rPr>
        <w:fldChar w:fldCharType="end"/>
      </w:r>
      <w:r w:rsidR="007C6A7B" w:rsidRPr="001626EB">
        <w:rPr>
          <w:bCs w:val="0"/>
          <w:sz w:val="24"/>
          <w:szCs w:val="24"/>
        </w:rPr>
        <w:t xml:space="preserve"> и </w:t>
      </w:r>
      <w:r w:rsidR="007C6A7B" w:rsidRPr="001626EB">
        <w:rPr>
          <w:sz w:val="24"/>
          <w:szCs w:val="24"/>
        </w:rPr>
        <w:t>на «котировочной доске» ЭТП</w:t>
      </w:r>
      <w:r w:rsidRPr="001626EB">
        <w:rPr>
          <w:bCs w:val="0"/>
          <w:sz w:val="24"/>
          <w:szCs w:val="24"/>
        </w:rPr>
        <w:t xml:space="preserve">. В противном </w:t>
      </w:r>
      <w:proofErr w:type="gramStart"/>
      <w:r w:rsidRPr="001626EB">
        <w:rPr>
          <w:bCs w:val="0"/>
          <w:sz w:val="24"/>
          <w:szCs w:val="24"/>
        </w:rPr>
        <w:t>случае</w:t>
      </w:r>
      <w:proofErr w:type="gramEnd"/>
      <w:r w:rsidRPr="001626EB">
        <w:rPr>
          <w:bCs w:val="0"/>
          <w:sz w:val="24"/>
          <w:szCs w:val="24"/>
        </w:rPr>
        <w:t xml:space="preserve"> Заявк</w:t>
      </w:r>
      <w:r w:rsidR="003F5CDB" w:rsidRPr="001626EB">
        <w:rPr>
          <w:bCs w:val="0"/>
          <w:sz w:val="24"/>
          <w:szCs w:val="24"/>
        </w:rPr>
        <w:t>а</w:t>
      </w:r>
      <w:r w:rsidRPr="001626EB">
        <w:rPr>
          <w:bCs w:val="0"/>
          <w:sz w:val="24"/>
          <w:szCs w:val="24"/>
        </w:rPr>
        <w:t xml:space="preserve"> Участника будет отклонен</w:t>
      </w:r>
      <w:r w:rsidR="003F5CDB" w:rsidRPr="001626EB">
        <w:rPr>
          <w:bCs w:val="0"/>
          <w:sz w:val="24"/>
          <w:szCs w:val="24"/>
        </w:rPr>
        <w:t>а</w:t>
      </w:r>
      <w:r w:rsidRPr="001626EB">
        <w:rPr>
          <w:bCs w:val="0"/>
          <w:sz w:val="24"/>
          <w:szCs w:val="24"/>
        </w:rPr>
        <w:t xml:space="preserve"> без рассмотрения по существу.</w:t>
      </w:r>
    </w:p>
    <w:p w:rsidR="00347FE8" w:rsidRPr="001626EB"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1626EB">
        <w:rPr>
          <w:sz w:val="24"/>
          <w:szCs w:val="24"/>
        </w:rPr>
        <w:t xml:space="preserve">Начальная (максимальная) цена, указанная в </w:t>
      </w:r>
      <w:r w:rsidRPr="001626EB">
        <w:rPr>
          <w:bCs w:val="0"/>
          <w:sz w:val="24"/>
          <w:szCs w:val="24"/>
        </w:rPr>
        <w:t xml:space="preserve">п. </w:t>
      </w:r>
      <w:r w:rsidR="00C35E5C" w:rsidRPr="001626EB">
        <w:rPr>
          <w:sz w:val="24"/>
          <w:szCs w:val="24"/>
        </w:rPr>
        <w:fldChar w:fldCharType="begin"/>
      </w:r>
      <w:r w:rsidR="00C35E5C" w:rsidRPr="001626EB">
        <w:rPr>
          <w:sz w:val="24"/>
          <w:szCs w:val="24"/>
        </w:rPr>
        <w:instrText xml:space="preserve"> REF _Ref465698749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3.3.7.1</w:t>
      </w:r>
      <w:r w:rsidR="00C35E5C" w:rsidRPr="001626EB">
        <w:rPr>
          <w:sz w:val="24"/>
          <w:szCs w:val="24"/>
        </w:rPr>
        <w:fldChar w:fldCharType="end"/>
      </w:r>
      <w:r w:rsidRPr="001626EB">
        <w:rPr>
          <w:sz w:val="24"/>
          <w:szCs w:val="24"/>
        </w:rPr>
        <w:t xml:space="preserve">, является ценой заключаемого договора по каждому из лотов, в </w:t>
      </w:r>
      <w:r w:rsidRPr="001626EB">
        <w:rPr>
          <w:bCs w:val="0"/>
          <w:sz w:val="24"/>
          <w:szCs w:val="24"/>
        </w:rPr>
        <w:t>Сводной таблице стоимости поставок (</w:t>
      </w:r>
      <w:r w:rsidRPr="001626EB">
        <w:rPr>
          <w:bCs w:val="0"/>
          <w:spacing w:val="-2"/>
          <w:sz w:val="24"/>
          <w:szCs w:val="24"/>
        </w:rPr>
        <w:t>под</w:t>
      </w:r>
      <w:r w:rsidRPr="001626EB">
        <w:rPr>
          <w:bCs w:val="0"/>
          <w:sz w:val="24"/>
          <w:szCs w:val="24"/>
        </w:rPr>
        <w:t xml:space="preserve">раздел </w:t>
      </w:r>
      <w:r w:rsidR="00C35E5C" w:rsidRPr="001626EB">
        <w:rPr>
          <w:sz w:val="24"/>
          <w:szCs w:val="24"/>
        </w:rPr>
        <w:fldChar w:fldCharType="begin"/>
      </w:r>
      <w:r w:rsidR="00C35E5C" w:rsidRPr="001626EB">
        <w:rPr>
          <w:sz w:val="24"/>
          <w:szCs w:val="24"/>
        </w:rPr>
        <w:instrText xml:space="preserve"> REF _Ref440271072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5.2</w:t>
      </w:r>
      <w:r w:rsidR="00C35E5C" w:rsidRPr="001626EB">
        <w:rPr>
          <w:sz w:val="24"/>
          <w:szCs w:val="24"/>
        </w:rPr>
        <w:fldChar w:fldCharType="end"/>
      </w:r>
      <w:r w:rsidRPr="001626EB">
        <w:rPr>
          <w:bCs w:val="0"/>
          <w:sz w:val="24"/>
          <w:szCs w:val="24"/>
        </w:rPr>
        <w:t>)</w:t>
      </w:r>
      <w:r w:rsidRPr="001626EB">
        <w:rPr>
          <w:sz w:val="24"/>
          <w:szCs w:val="24"/>
        </w:rPr>
        <w:t xml:space="preserve"> Участники должны указывать стоимости единицы продукции, указанной в Приложении №1 к настоящей документации. В </w:t>
      </w:r>
      <w:proofErr w:type="gramStart"/>
      <w:r w:rsidRPr="001626EB">
        <w:rPr>
          <w:sz w:val="24"/>
          <w:szCs w:val="24"/>
        </w:rPr>
        <w:t>рамках</w:t>
      </w:r>
      <w:proofErr w:type="gramEnd"/>
      <w:r w:rsidRPr="001626EB">
        <w:rPr>
          <w:sz w:val="24"/>
          <w:szCs w:val="24"/>
        </w:rPr>
        <w:t xml:space="preserve"> оценочной стадии (п. </w:t>
      </w:r>
      <w:r w:rsidR="00C35E5C" w:rsidRPr="001626EB">
        <w:rPr>
          <w:sz w:val="24"/>
          <w:szCs w:val="24"/>
        </w:rPr>
        <w:fldChar w:fldCharType="begin"/>
      </w:r>
      <w:r w:rsidR="00C35E5C" w:rsidRPr="001626EB">
        <w:rPr>
          <w:sz w:val="24"/>
          <w:szCs w:val="24"/>
        </w:rPr>
        <w:instrText xml:space="preserve"> REF _Ref306138385 \r \h  \* MERGEFORMAT </w:instrText>
      </w:r>
      <w:r w:rsidR="00C35E5C" w:rsidRPr="001626EB">
        <w:rPr>
          <w:sz w:val="24"/>
          <w:szCs w:val="24"/>
        </w:rPr>
      </w:r>
      <w:r w:rsidR="00C35E5C" w:rsidRPr="001626EB">
        <w:rPr>
          <w:sz w:val="24"/>
          <w:szCs w:val="24"/>
        </w:rPr>
        <w:fldChar w:fldCharType="separate"/>
      </w:r>
      <w:r w:rsidR="00D74ED6" w:rsidRPr="001626EB">
        <w:rPr>
          <w:sz w:val="24"/>
          <w:szCs w:val="24"/>
        </w:rPr>
        <w:t>3.6.4</w:t>
      </w:r>
      <w:r w:rsidR="00C35E5C" w:rsidRPr="001626EB">
        <w:rPr>
          <w:sz w:val="24"/>
          <w:szCs w:val="24"/>
        </w:rPr>
        <w:fldChar w:fldCharType="end"/>
      </w:r>
      <w:r w:rsidRPr="001626EB">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1626E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626EB">
        <w:rPr>
          <w:bCs w:val="0"/>
          <w:sz w:val="24"/>
          <w:szCs w:val="24"/>
        </w:rPr>
        <w:t xml:space="preserve">В </w:t>
      </w:r>
      <w:proofErr w:type="gramStart"/>
      <w:r w:rsidRPr="001626EB">
        <w:rPr>
          <w:bCs w:val="0"/>
          <w:sz w:val="24"/>
          <w:szCs w:val="24"/>
        </w:rPr>
        <w:t>рамках</w:t>
      </w:r>
      <w:proofErr w:type="gramEnd"/>
      <w:r w:rsidRPr="001626EB">
        <w:rPr>
          <w:bCs w:val="0"/>
          <w:sz w:val="24"/>
          <w:szCs w:val="24"/>
        </w:rPr>
        <w:t xml:space="preserve"> оценочной стадии, предусмотренной  пунктом </w:t>
      </w:r>
      <w:r w:rsidR="00C35E5C" w:rsidRPr="001626EB">
        <w:rPr>
          <w:sz w:val="24"/>
          <w:szCs w:val="24"/>
        </w:rPr>
        <w:fldChar w:fldCharType="begin"/>
      </w:r>
      <w:r w:rsidR="00C35E5C" w:rsidRPr="001626EB">
        <w:rPr>
          <w:sz w:val="24"/>
          <w:szCs w:val="24"/>
        </w:rPr>
        <w:instrText xml:space="preserve"> REF _Ref306138385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3.6.4</w:t>
      </w:r>
      <w:r w:rsidR="00C35E5C" w:rsidRPr="001626EB">
        <w:rPr>
          <w:sz w:val="24"/>
          <w:szCs w:val="24"/>
        </w:rPr>
        <w:fldChar w:fldCharType="end"/>
      </w:r>
      <w:r w:rsidRPr="001626EB">
        <w:rPr>
          <w:bCs w:val="0"/>
          <w:sz w:val="24"/>
          <w:szCs w:val="24"/>
        </w:rPr>
        <w:t xml:space="preserve"> настоящей Документации, Закупочная комиссия оценивает и сопоставляет </w:t>
      </w:r>
      <w:r w:rsidR="00347FE8" w:rsidRPr="001626EB">
        <w:rPr>
          <w:bCs w:val="0"/>
          <w:sz w:val="24"/>
          <w:szCs w:val="24"/>
        </w:rPr>
        <w:t xml:space="preserve">стоимости за единицу продукции </w:t>
      </w:r>
      <w:r w:rsidRPr="001626EB">
        <w:rPr>
          <w:bCs w:val="0"/>
          <w:sz w:val="24"/>
          <w:szCs w:val="24"/>
        </w:rPr>
        <w:t>без учета НДС.</w:t>
      </w:r>
    </w:p>
    <w:p w:rsidR="004F657D" w:rsidRPr="001626E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1626EB">
        <w:rPr>
          <w:bCs w:val="0"/>
          <w:sz w:val="24"/>
          <w:szCs w:val="24"/>
        </w:rPr>
        <w:t>Начальная (</w:t>
      </w:r>
      <w:r w:rsidR="007C6A7B" w:rsidRPr="001626EB">
        <w:rPr>
          <w:sz w:val="24"/>
          <w:szCs w:val="24"/>
        </w:rPr>
        <w:t>максимальная</w:t>
      </w:r>
      <w:r w:rsidRPr="001626E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26EB">
        <w:rPr>
          <w:bCs w:val="0"/>
          <w:sz w:val="24"/>
          <w:szCs w:val="24"/>
        </w:rPr>
        <w:t>.</w:t>
      </w:r>
      <w:proofErr w:type="gramEnd"/>
    </w:p>
    <w:p w:rsidR="007C76A8" w:rsidRPr="001626EB"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626EB">
        <w:rPr>
          <w:bCs w:val="0"/>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C35E5C" w:rsidRPr="001626EB">
        <w:rPr>
          <w:sz w:val="24"/>
          <w:szCs w:val="24"/>
        </w:rPr>
        <w:fldChar w:fldCharType="begin"/>
      </w:r>
      <w:r w:rsidR="00C35E5C" w:rsidRPr="001626EB">
        <w:rPr>
          <w:sz w:val="24"/>
          <w:szCs w:val="24"/>
        </w:rPr>
        <w:instrText xml:space="preserve"> REF _Ref465670219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3.11</w:t>
      </w:r>
      <w:r w:rsidR="00C35E5C" w:rsidRPr="001626EB">
        <w:rPr>
          <w:sz w:val="24"/>
          <w:szCs w:val="24"/>
        </w:rPr>
        <w:fldChar w:fldCharType="end"/>
      </w:r>
      <w:r w:rsidRPr="001626EB">
        <w:rPr>
          <w:bCs w:val="0"/>
          <w:sz w:val="24"/>
          <w:szCs w:val="24"/>
        </w:rPr>
        <w:t xml:space="preserve"> данной документации.</w:t>
      </w:r>
    </w:p>
    <w:p w:rsidR="002A5B42" w:rsidRPr="001626EB"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69259"/>
      <w:bookmarkStart w:id="393" w:name="_Toc468786603"/>
      <w:bookmarkStart w:id="394" w:name="_Toc469481243"/>
      <w:bookmarkStart w:id="395" w:name="_Toc472498831"/>
      <w:bookmarkStart w:id="396" w:name="_Ref303624481"/>
      <w:r w:rsidRPr="001626EB">
        <w:rPr>
          <w:szCs w:val="24"/>
        </w:rPr>
        <w:t xml:space="preserve">Требования к </w:t>
      </w:r>
      <w:r w:rsidR="009C744E" w:rsidRPr="001626EB">
        <w:rPr>
          <w:szCs w:val="24"/>
        </w:rPr>
        <w:t>Участник</w:t>
      </w:r>
      <w:r w:rsidRPr="001626EB">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1626EB">
        <w:rPr>
          <w:szCs w:val="24"/>
        </w:rPr>
        <w:t xml:space="preserve"> </w:t>
      </w:r>
    </w:p>
    <w:p w:rsidR="00E71628" w:rsidRPr="001626E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1626EB">
        <w:rPr>
          <w:bCs w:val="0"/>
          <w:sz w:val="24"/>
          <w:szCs w:val="24"/>
        </w:rPr>
        <w:t xml:space="preserve">Требования к </w:t>
      </w:r>
      <w:r w:rsidR="009C744E" w:rsidRPr="001626EB">
        <w:rPr>
          <w:bCs w:val="0"/>
          <w:sz w:val="24"/>
          <w:szCs w:val="24"/>
        </w:rPr>
        <w:t>Участник</w:t>
      </w:r>
      <w:r w:rsidRPr="001626EB">
        <w:rPr>
          <w:bCs w:val="0"/>
          <w:sz w:val="24"/>
          <w:szCs w:val="24"/>
        </w:rPr>
        <w:t>ам</w:t>
      </w:r>
      <w:bookmarkEnd w:id="397"/>
      <w:r w:rsidRPr="001626EB">
        <w:rPr>
          <w:bCs w:val="0"/>
          <w:sz w:val="24"/>
          <w:szCs w:val="24"/>
        </w:rPr>
        <w:t>:</w:t>
      </w:r>
      <w:bookmarkStart w:id="400" w:name="_Ref306004833"/>
      <w:bookmarkEnd w:id="398"/>
      <w:r w:rsidR="000F4365" w:rsidRPr="001626EB">
        <w:rPr>
          <w:bCs w:val="0"/>
          <w:sz w:val="24"/>
          <w:szCs w:val="24"/>
        </w:rPr>
        <w:t xml:space="preserve"> у</w:t>
      </w:r>
      <w:r w:rsidRPr="001626EB">
        <w:rPr>
          <w:bCs w:val="0"/>
          <w:sz w:val="24"/>
          <w:szCs w:val="24"/>
        </w:rPr>
        <w:t xml:space="preserve">частвовать в процедуре </w:t>
      </w:r>
      <w:r w:rsidR="009C744E" w:rsidRPr="001626EB">
        <w:rPr>
          <w:bCs w:val="0"/>
          <w:sz w:val="24"/>
          <w:szCs w:val="24"/>
        </w:rPr>
        <w:t>З</w:t>
      </w:r>
      <w:r w:rsidRPr="001626EB">
        <w:rPr>
          <w:bCs w:val="0"/>
          <w:sz w:val="24"/>
          <w:szCs w:val="24"/>
        </w:rPr>
        <w:t xml:space="preserve">апроса предложений может любое юридическое, физическое лицо </w:t>
      </w:r>
      <w:r w:rsidR="00E71628" w:rsidRPr="001626EB">
        <w:rPr>
          <w:bCs w:val="0"/>
          <w:sz w:val="24"/>
          <w:szCs w:val="24"/>
        </w:rPr>
        <w:t>(в т.</w:t>
      </w:r>
      <w:r w:rsidR="003129D4" w:rsidRPr="001626EB">
        <w:rPr>
          <w:bCs w:val="0"/>
          <w:sz w:val="24"/>
          <w:szCs w:val="24"/>
        </w:rPr>
        <w:t xml:space="preserve"> </w:t>
      </w:r>
      <w:r w:rsidR="00E71628" w:rsidRPr="001626EB">
        <w:rPr>
          <w:bCs w:val="0"/>
          <w:sz w:val="24"/>
          <w:szCs w:val="24"/>
        </w:rPr>
        <w:t xml:space="preserve">ч. </w:t>
      </w:r>
      <w:r w:rsidRPr="001626EB">
        <w:rPr>
          <w:bCs w:val="0"/>
          <w:sz w:val="24"/>
          <w:szCs w:val="24"/>
        </w:rPr>
        <w:t>индивидуальный предприниматель</w:t>
      </w:r>
      <w:r w:rsidR="00E71628" w:rsidRPr="001626EB">
        <w:rPr>
          <w:bCs w:val="0"/>
          <w:sz w:val="24"/>
          <w:szCs w:val="24"/>
        </w:rPr>
        <w:t>)</w:t>
      </w:r>
      <w:r w:rsidRPr="001626EB">
        <w:rPr>
          <w:bCs w:val="0"/>
          <w:sz w:val="24"/>
          <w:szCs w:val="24"/>
        </w:rPr>
        <w:t xml:space="preserve">. </w:t>
      </w:r>
      <w:r w:rsidR="003F330D" w:rsidRPr="001626EB">
        <w:rPr>
          <w:bCs w:val="0"/>
          <w:sz w:val="24"/>
          <w:szCs w:val="24"/>
        </w:rPr>
        <w:t xml:space="preserve">Привлечение </w:t>
      </w:r>
      <w:proofErr w:type="spellStart"/>
      <w:r w:rsidR="003F330D" w:rsidRPr="001626EB">
        <w:rPr>
          <w:bCs w:val="0"/>
          <w:sz w:val="24"/>
          <w:szCs w:val="24"/>
        </w:rPr>
        <w:t>со</w:t>
      </w:r>
      <w:r w:rsidR="00036006" w:rsidRPr="001626EB">
        <w:rPr>
          <w:bCs w:val="0"/>
          <w:sz w:val="24"/>
          <w:szCs w:val="24"/>
        </w:rPr>
        <w:t>поставщиков</w:t>
      </w:r>
      <w:proofErr w:type="spellEnd"/>
      <w:r w:rsidR="00036006" w:rsidRPr="001626EB">
        <w:rPr>
          <w:bCs w:val="0"/>
          <w:sz w:val="24"/>
          <w:szCs w:val="24"/>
        </w:rPr>
        <w:t xml:space="preserve"> в соответствии с пунктом </w:t>
      </w:r>
      <w:r w:rsidR="00C35E5C" w:rsidRPr="001626EB">
        <w:rPr>
          <w:sz w:val="24"/>
          <w:szCs w:val="24"/>
        </w:rPr>
        <w:fldChar w:fldCharType="begin"/>
      </w:r>
      <w:r w:rsidR="00C35E5C" w:rsidRPr="001626EB">
        <w:rPr>
          <w:sz w:val="24"/>
          <w:szCs w:val="24"/>
        </w:rPr>
        <w:instrText xml:space="preserve"> REF _Ref440271628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3.3.9</w:t>
      </w:r>
      <w:r w:rsidR="00C35E5C" w:rsidRPr="001626EB">
        <w:rPr>
          <w:sz w:val="24"/>
          <w:szCs w:val="24"/>
        </w:rPr>
        <w:fldChar w:fldCharType="end"/>
      </w:r>
      <w:r w:rsidR="00036006" w:rsidRPr="001626EB">
        <w:rPr>
          <w:bCs w:val="0"/>
          <w:sz w:val="24"/>
          <w:szCs w:val="24"/>
        </w:rPr>
        <w:t xml:space="preserve"> не допускается. </w:t>
      </w:r>
      <w:proofErr w:type="gramStart"/>
      <w:r w:rsidRPr="001626EB">
        <w:rPr>
          <w:bCs w:val="0"/>
          <w:sz w:val="24"/>
          <w:szCs w:val="24"/>
        </w:rPr>
        <w:t xml:space="preserve">Дополнительные требования к коллективным </w:t>
      </w:r>
      <w:r w:rsidR="009C744E" w:rsidRPr="001626EB">
        <w:rPr>
          <w:bCs w:val="0"/>
          <w:sz w:val="24"/>
          <w:szCs w:val="24"/>
        </w:rPr>
        <w:t>У</w:t>
      </w:r>
      <w:r w:rsidRPr="001626EB">
        <w:rPr>
          <w:bCs w:val="0"/>
          <w:sz w:val="24"/>
          <w:szCs w:val="24"/>
        </w:rPr>
        <w:t xml:space="preserve">частникам и порядку подтверждения их соответствия установленным требованиям приведены в пункте </w:t>
      </w:r>
      <w:r w:rsidR="00C35E5C" w:rsidRPr="001626EB">
        <w:rPr>
          <w:sz w:val="24"/>
          <w:szCs w:val="24"/>
        </w:rPr>
        <w:fldChar w:fldCharType="begin"/>
      </w:r>
      <w:r w:rsidR="00C35E5C" w:rsidRPr="001626EB">
        <w:rPr>
          <w:sz w:val="24"/>
          <w:szCs w:val="24"/>
        </w:rPr>
        <w:instrText xml:space="preserve"> REF _Ref191386461 \n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3.3.10</w:t>
      </w:r>
      <w:r w:rsidR="00C35E5C" w:rsidRPr="001626EB">
        <w:rPr>
          <w:sz w:val="24"/>
          <w:szCs w:val="24"/>
        </w:rPr>
        <w:fldChar w:fldCharType="end"/>
      </w:r>
      <w:r w:rsidRPr="001626EB">
        <w:rPr>
          <w:bCs w:val="0"/>
          <w:sz w:val="24"/>
          <w:szCs w:val="24"/>
        </w:rPr>
        <w:t>. При проведении запроса предложений на ЭТП, такое</w:t>
      </w:r>
      <w:r w:rsidRPr="001626EB">
        <w:rPr>
          <w:sz w:val="24"/>
          <w:szCs w:val="24"/>
        </w:rPr>
        <w:t xml:space="preserve"> лицо должно быть зарегистрировано на соответствующей ЭТП в качестве </w:t>
      </w:r>
      <w:r w:rsidR="009C744E" w:rsidRPr="001626EB">
        <w:rPr>
          <w:sz w:val="24"/>
          <w:szCs w:val="24"/>
        </w:rPr>
        <w:t>Участник</w:t>
      </w:r>
      <w:r w:rsidRPr="001626EB">
        <w:rPr>
          <w:sz w:val="24"/>
          <w:szCs w:val="24"/>
        </w:rPr>
        <w:t xml:space="preserve">а ЭТП, а также в качестве </w:t>
      </w:r>
      <w:r w:rsidR="009C744E" w:rsidRPr="001626EB">
        <w:rPr>
          <w:sz w:val="24"/>
          <w:szCs w:val="24"/>
        </w:rPr>
        <w:t>Участник</w:t>
      </w:r>
      <w:r w:rsidRPr="001626EB">
        <w:rPr>
          <w:sz w:val="24"/>
          <w:szCs w:val="24"/>
        </w:rPr>
        <w:t>а проводимого запроса предложений.</w:t>
      </w:r>
      <w:bookmarkEnd w:id="399"/>
      <w:bookmarkEnd w:id="400"/>
      <w:proofErr w:type="gramEnd"/>
    </w:p>
    <w:p w:rsidR="00717F60" w:rsidRPr="001626E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1626EB">
        <w:rPr>
          <w:bCs w:val="0"/>
          <w:sz w:val="24"/>
          <w:szCs w:val="24"/>
        </w:rPr>
        <w:t xml:space="preserve">Чтобы претендовать на победу в данной процедуре </w:t>
      </w:r>
      <w:r w:rsidR="009C744E" w:rsidRPr="001626EB">
        <w:rPr>
          <w:bCs w:val="0"/>
          <w:sz w:val="24"/>
          <w:szCs w:val="24"/>
        </w:rPr>
        <w:t>З</w:t>
      </w:r>
      <w:r w:rsidRPr="001626EB">
        <w:rPr>
          <w:bCs w:val="0"/>
          <w:sz w:val="24"/>
          <w:szCs w:val="24"/>
        </w:rPr>
        <w:t xml:space="preserve">апроса предложений и получить право заключить с Заказчиком </w:t>
      </w:r>
      <w:r w:rsidR="00123C70" w:rsidRPr="001626EB">
        <w:rPr>
          <w:bCs w:val="0"/>
          <w:sz w:val="24"/>
          <w:szCs w:val="24"/>
        </w:rPr>
        <w:t>Договор</w:t>
      </w:r>
      <w:r w:rsidRPr="001626EB">
        <w:rPr>
          <w:bCs w:val="0"/>
          <w:sz w:val="24"/>
          <w:szCs w:val="24"/>
        </w:rPr>
        <w:t xml:space="preserve">, </w:t>
      </w:r>
      <w:r w:rsidR="009C744E" w:rsidRPr="001626EB">
        <w:rPr>
          <w:bCs w:val="0"/>
          <w:sz w:val="24"/>
          <w:szCs w:val="24"/>
        </w:rPr>
        <w:t>Участник</w:t>
      </w:r>
      <w:r w:rsidRPr="001626EB">
        <w:rPr>
          <w:bCs w:val="0"/>
          <w:sz w:val="24"/>
          <w:szCs w:val="24"/>
        </w:rPr>
        <w:t xml:space="preserve"> должен отвечать следующим требованиям:</w:t>
      </w:r>
      <w:bookmarkEnd w:id="401"/>
    </w:p>
    <w:p w:rsidR="00717F60" w:rsidRPr="001626EB"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1626EB">
        <w:rPr>
          <w:bCs w:val="0"/>
          <w:sz w:val="24"/>
          <w:szCs w:val="24"/>
        </w:rPr>
        <w:t xml:space="preserve">должен </w:t>
      </w:r>
      <w:bookmarkStart w:id="403" w:name="_Ref303669099"/>
      <w:r w:rsidRPr="001626EB">
        <w:rPr>
          <w:bCs w:val="0"/>
          <w:sz w:val="24"/>
          <w:szCs w:val="24"/>
        </w:rPr>
        <w:t xml:space="preserve">обладать гражданской правоспособностью в полном объеме для заключения и </w:t>
      </w:r>
      <w:r w:rsidRPr="001626EB">
        <w:rPr>
          <w:sz w:val="24"/>
          <w:szCs w:val="24"/>
          <w:lang w:eastAsia="ru-RU"/>
        </w:rPr>
        <w:t>исполнения</w:t>
      </w:r>
      <w:r w:rsidRPr="001626EB">
        <w:rPr>
          <w:bCs w:val="0"/>
          <w:sz w:val="24"/>
          <w:szCs w:val="24"/>
        </w:rPr>
        <w:t xml:space="preserve"> </w:t>
      </w:r>
      <w:r w:rsidR="00123C70" w:rsidRPr="001626EB">
        <w:rPr>
          <w:bCs w:val="0"/>
          <w:sz w:val="24"/>
          <w:szCs w:val="24"/>
        </w:rPr>
        <w:t>Договор</w:t>
      </w:r>
      <w:r w:rsidRPr="001626EB">
        <w:rPr>
          <w:bCs w:val="0"/>
          <w:sz w:val="24"/>
          <w:szCs w:val="24"/>
        </w:rPr>
        <w:t xml:space="preserve">а </w:t>
      </w:r>
      <w:r w:rsidR="009D7F01" w:rsidRPr="001626EB">
        <w:rPr>
          <w:sz w:val="24"/>
          <w:szCs w:val="24"/>
        </w:rPr>
        <w:t>(физическое лицо – обладать дееспособностью в полном объеме для заключения и исполнения Договора)</w:t>
      </w:r>
      <w:r w:rsidR="004F657D" w:rsidRPr="001626EB">
        <w:rPr>
          <w:sz w:val="24"/>
          <w:szCs w:val="24"/>
        </w:rPr>
        <w:t xml:space="preserve"> (должен быть зарегистрирован в установленном порядке)</w:t>
      </w:r>
      <w:r w:rsidR="009D7F01" w:rsidRPr="001626EB">
        <w:rPr>
          <w:sz w:val="24"/>
          <w:szCs w:val="24"/>
        </w:rPr>
        <w:t xml:space="preserve">; </w:t>
      </w:r>
      <w:bookmarkEnd w:id="402"/>
      <w:bookmarkEnd w:id="403"/>
    </w:p>
    <w:p w:rsidR="00717F60" w:rsidRPr="001626E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1626E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1626EB">
        <w:rPr>
          <w:bCs w:val="0"/>
          <w:sz w:val="24"/>
          <w:szCs w:val="24"/>
        </w:rPr>
        <w:t>Участник</w:t>
      </w:r>
      <w:r w:rsidRPr="001626EB">
        <w:rPr>
          <w:bCs w:val="0"/>
          <w:sz w:val="24"/>
          <w:szCs w:val="24"/>
        </w:rPr>
        <w:t xml:space="preserve">а запроса предложений банкротом и об открытии конкурсного производства, на имущество </w:t>
      </w:r>
      <w:r w:rsidR="009C744E" w:rsidRPr="001626EB">
        <w:rPr>
          <w:bCs w:val="0"/>
          <w:sz w:val="24"/>
          <w:szCs w:val="24"/>
        </w:rPr>
        <w:t>Участник</w:t>
      </w:r>
      <w:r w:rsidR="00D4486F" w:rsidRPr="001626EB">
        <w:rPr>
          <w:bCs w:val="0"/>
          <w:sz w:val="24"/>
          <w:szCs w:val="24"/>
        </w:rPr>
        <w:t>а</w:t>
      </w:r>
      <w:r w:rsidRPr="001626EB">
        <w:rPr>
          <w:bCs w:val="0"/>
          <w:sz w:val="24"/>
          <w:szCs w:val="24"/>
        </w:rPr>
        <w:t xml:space="preserve"> не должен быть наложен арест, </w:t>
      </w:r>
      <w:r w:rsidRPr="001626EB">
        <w:rPr>
          <w:sz w:val="24"/>
          <w:szCs w:val="24"/>
          <w:lang w:eastAsia="ru-RU"/>
        </w:rPr>
        <w:t>экономическая</w:t>
      </w:r>
      <w:r w:rsidRPr="001626EB">
        <w:rPr>
          <w:bCs w:val="0"/>
          <w:sz w:val="24"/>
          <w:szCs w:val="24"/>
        </w:rPr>
        <w:t xml:space="preserve"> деятельность </w:t>
      </w:r>
      <w:r w:rsidR="009C744E" w:rsidRPr="001626EB">
        <w:rPr>
          <w:bCs w:val="0"/>
          <w:sz w:val="24"/>
          <w:szCs w:val="24"/>
        </w:rPr>
        <w:t>Участник</w:t>
      </w:r>
      <w:r w:rsidRPr="001626EB">
        <w:rPr>
          <w:bCs w:val="0"/>
          <w:sz w:val="24"/>
          <w:szCs w:val="24"/>
        </w:rPr>
        <w:t>а не должна быть приостановлена (для юридического лица, индивидуального предпринимателя);</w:t>
      </w:r>
    </w:p>
    <w:p w:rsidR="00E71628" w:rsidRPr="001626E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1626EB">
        <w:rPr>
          <w:sz w:val="24"/>
          <w:szCs w:val="24"/>
          <w:lang w:eastAsia="ru-RU"/>
        </w:rPr>
        <w:t xml:space="preserve">не быть включенным в </w:t>
      </w:r>
      <w:r w:rsidRPr="001626EB">
        <w:rPr>
          <w:rFonts w:eastAsia="Arial Unicode MS"/>
          <w:sz w:val="24"/>
          <w:szCs w:val="24"/>
          <w:lang w:eastAsia="ru-RU"/>
        </w:rPr>
        <w:t>Реестр</w:t>
      </w:r>
      <w:r w:rsidRPr="001626EB">
        <w:rPr>
          <w:sz w:val="24"/>
          <w:szCs w:val="24"/>
          <w:lang w:eastAsia="ru-RU"/>
        </w:rPr>
        <w:t xml:space="preserve"> недобросовестных поставщиков</w:t>
      </w:r>
      <w:r w:rsidRPr="001626E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626EB">
        <w:rPr>
          <w:sz w:val="24"/>
          <w:szCs w:val="24"/>
          <w:lang w:eastAsia="ru-RU"/>
        </w:rPr>
        <w:t xml:space="preserve"> либо в </w:t>
      </w:r>
      <w:r w:rsidRPr="001626E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1626E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626EB">
        <w:rPr>
          <w:rFonts w:eastAsia="Arial Unicode MS"/>
          <w:sz w:val="24"/>
          <w:szCs w:val="24"/>
          <w:lang w:eastAsia="ru-RU"/>
        </w:rPr>
        <w:t>;</w:t>
      </w:r>
      <w:bookmarkEnd w:id="404"/>
      <w:proofErr w:type="gramEnd"/>
    </w:p>
    <w:p w:rsidR="009D7F01" w:rsidRPr="001626E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1626EB">
        <w:rPr>
          <w:sz w:val="24"/>
          <w:szCs w:val="24"/>
          <w:lang w:eastAsia="ru-RU"/>
        </w:rPr>
        <w:t>обладать необходи</w:t>
      </w:r>
      <w:r w:rsidR="00D4486F" w:rsidRPr="001626EB">
        <w:rPr>
          <w:sz w:val="24"/>
          <w:szCs w:val="24"/>
          <w:lang w:eastAsia="ru-RU"/>
        </w:rPr>
        <w:t>мыми профессиональными знаниями</w:t>
      </w:r>
      <w:r w:rsidRPr="001626EB">
        <w:rPr>
          <w:sz w:val="24"/>
          <w:szCs w:val="24"/>
          <w:lang w:eastAsia="ru-RU"/>
        </w:rPr>
        <w:t xml:space="preserve"> и репутацие</w:t>
      </w:r>
      <w:r w:rsidR="006732CC" w:rsidRPr="001626EB">
        <w:rPr>
          <w:sz w:val="24"/>
          <w:szCs w:val="24"/>
          <w:lang w:eastAsia="ru-RU"/>
        </w:rPr>
        <w:t>й, иметь ресурсные возможности:</w:t>
      </w:r>
    </w:p>
    <w:p w:rsidR="009D7F01" w:rsidRPr="001626EB"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proofErr w:type="gramStart"/>
      <w:r w:rsidRPr="001626EB">
        <w:rPr>
          <w:sz w:val="24"/>
          <w:szCs w:val="24"/>
          <w:lang w:eastAsia="ru-RU"/>
        </w:rPr>
        <w:t xml:space="preserve">должен обладать опытом аналогичных </w:t>
      </w:r>
      <w:r w:rsidR="009F4858" w:rsidRPr="001626EB">
        <w:rPr>
          <w:sz w:val="24"/>
          <w:szCs w:val="24"/>
          <w:lang w:eastAsia="ru-RU"/>
        </w:rPr>
        <w:t xml:space="preserve">поставок </w:t>
      </w:r>
      <w:r w:rsidR="00DA7E38" w:rsidRPr="001626EB">
        <w:rPr>
          <w:sz w:val="24"/>
          <w:szCs w:val="24"/>
          <w:lang w:eastAsia="ru-RU"/>
        </w:rPr>
        <w:t>(</w:t>
      </w:r>
      <w:r w:rsidR="00EA6C13" w:rsidRPr="001626EB">
        <w:rPr>
          <w:color w:val="000000"/>
          <w:sz w:val="24"/>
          <w:szCs w:val="24"/>
        </w:rPr>
        <w:t>желательно наличие за последние 3 года не менее 1 завершенного аналогичного договора по</w:t>
      </w:r>
      <w:r w:rsidR="00036006" w:rsidRPr="001626EB">
        <w:rPr>
          <w:sz w:val="24"/>
          <w:szCs w:val="24"/>
          <w:lang w:eastAsia="ru-RU"/>
        </w:rPr>
        <w:t xml:space="preserve"> выполняемым поставкам, (в </w:t>
      </w:r>
      <w:proofErr w:type="spellStart"/>
      <w:r w:rsidR="00036006" w:rsidRPr="001626EB">
        <w:rPr>
          <w:sz w:val="24"/>
          <w:szCs w:val="24"/>
          <w:lang w:eastAsia="ru-RU"/>
        </w:rPr>
        <w:t>т.ч</w:t>
      </w:r>
      <w:proofErr w:type="spellEnd"/>
      <w:r w:rsidR="00036006" w:rsidRPr="001626EB">
        <w:rPr>
          <w:sz w:val="24"/>
          <w:szCs w:val="24"/>
          <w:lang w:eastAsia="ru-RU"/>
        </w:rPr>
        <w:t>. объемам поставок</w:t>
      </w:r>
      <w:r w:rsidR="00EA6C13" w:rsidRPr="001626EB">
        <w:rPr>
          <w:sz w:val="24"/>
          <w:szCs w:val="24"/>
          <w:lang w:eastAsia="ru-RU"/>
        </w:rPr>
        <w:t xml:space="preserve"> </w:t>
      </w:r>
      <w:r w:rsidR="00EA6C13" w:rsidRPr="001626EB">
        <w:rPr>
          <w:color w:val="000000"/>
          <w:sz w:val="24"/>
          <w:szCs w:val="24"/>
        </w:rPr>
        <w:t>и общей сумме договора</w:t>
      </w:r>
      <w:r w:rsidR="00A44B30" w:rsidRPr="001626EB">
        <w:rPr>
          <w:sz w:val="24"/>
          <w:szCs w:val="24"/>
          <w:lang w:eastAsia="ru-RU"/>
        </w:rPr>
        <w:t>)</w:t>
      </w:r>
      <w:r w:rsidR="00EA6C13" w:rsidRPr="001626EB">
        <w:rPr>
          <w:sz w:val="24"/>
          <w:szCs w:val="24"/>
          <w:lang w:eastAsia="ru-RU"/>
        </w:rPr>
        <w:t>.</w:t>
      </w:r>
      <w:proofErr w:type="gramEnd"/>
      <w:r w:rsidR="00EA6C13" w:rsidRPr="001626EB">
        <w:rPr>
          <w:sz w:val="24"/>
          <w:szCs w:val="24"/>
          <w:lang w:eastAsia="ru-RU"/>
        </w:rPr>
        <w:t xml:space="preserve"> </w:t>
      </w:r>
      <w:r w:rsidR="00EA6C13" w:rsidRPr="001626E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1626EB">
        <w:rPr>
          <w:sz w:val="24"/>
          <w:szCs w:val="24"/>
          <w:lang w:eastAsia="ru-RU"/>
        </w:rPr>
        <w:t xml:space="preserve">. </w:t>
      </w:r>
    </w:p>
    <w:p w:rsidR="00CF39D0" w:rsidRPr="001626EB" w:rsidRDefault="0094713A" w:rsidP="00CF39D0">
      <w:pPr>
        <w:numPr>
          <w:ilvl w:val="0"/>
          <w:numId w:val="21"/>
        </w:numPr>
        <w:suppressAutoHyphens w:val="0"/>
        <w:spacing w:line="264" w:lineRule="auto"/>
        <w:rPr>
          <w:sz w:val="24"/>
          <w:szCs w:val="24"/>
          <w:lang w:eastAsia="ru-RU"/>
        </w:rPr>
      </w:pPr>
      <w:r w:rsidRPr="001626E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626EB">
        <w:rPr>
          <w:sz w:val="24"/>
          <w:szCs w:val="24"/>
          <w:lang w:eastAsia="ru-RU"/>
        </w:rPr>
        <w:t>ог</w:t>
      </w:r>
      <w:proofErr w:type="gramStart"/>
      <w:r w:rsidR="003776BB" w:rsidRPr="001626EB">
        <w:rPr>
          <w:sz w:val="24"/>
          <w:szCs w:val="24"/>
          <w:lang w:eastAsia="ru-RU"/>
        </w:rPr>
        <w:t>о(</w:t>
      </w:r>
      <w:proofErr w:type="gramEnd"/>
      <w:r w:rsidRPr="001626EB">
        <w:rPr>
          <w:sz w:val="24"/>
          <w:szCs w:val="24"/>
          <w:lang w:eastAsia="ru-RU"/>
        </w:rPr>
        <w:t>их</w:t>
      </w:r>
      <w:r w:rsidR="003776BB" w:rsidRPr="001626EB">
        <w:rPr>
          <w:sz w:val="24"/>
          <w:szCs w:val="24"/>
          <w:lang w:eastAsia="ru-RU"/>
        </w:rPr>
        <w:t>)</w:t>
      </w:r>
      <w:r w:rsidRPr="001626EB">
        <w:rPr>
          <w:sz w:val="24"/>
          <w:szCs w:val="24"/>
          <w:lang w:eastAsia="ru-RU"/>
        </w:rPr>
        <w:t xml:space="preserve"> задани</w:t>
      </w:r>
      <w:r w:rsidR="003776BB" w:rsidRPr="001626EB">
        <w:rPr>
          <w:sz w:val="24"/>
          <w:szCs w:val="24"/>
          <w:lang w:eastAsia="ru-RU"/>
        </w:rPr>
        <w:t>я(</w:t>
      </w:r>
      <w:r w:rsidRPr="001626EB">
        <w:rPr>
          <w:sz w:val="24"/>
          <w:szCs w:val="24"/>
          <w:lang w:eastAsia="ru-RU"/>
        </w:rPr>
        <w:t>й</w:t>
      </w:r>
      <w:r w:rsidR="003776BB" w:rsidRPr="001626EB">
        <w:rPr>
          <w:sz w:val="24"/>
          <w:szCs w:val="24"/>
          <w:lang w:eastAsia="ru-RU"/>
        </w:rPr>
        <w:t>)</w:t>
      </w:r>
      <w:r w:rsidRPr="001626EB">
        <w:rPr>
          <w:sz w:val="24"/>
          <w:szCs w:val="24"/>
          <w:lang w:eastAsia="ru-RU"/>
        </w:rPr>
        <w:t>, изложены в Приложении №1 (Техническ</w:t>
      </w:r>
      <w:r w:rsidR="003776BB" w:rsidRPr="001626EB">
        <w:rPr>
          <w:sz w:val="24"/>
          <w:szCs w:val="24"/>
          <w:lang w:eastAsia="ru-RU"/>
        </w:rPr>
        <w:t>ом(</w:t>
      </w:r>
      <w:r w:rsidRPr="001626EB">
        <w:rPr>
          <w:sz w:val="24"/>
          <w:szCs w:val="24"/>
          <w:lang w:eastAsia="ru-RU"/>
        </w:rPr>
        <w:t>их</w:t>
      </w:r>
      <w:r w:rsidR="003776BB" w:rsidRPr="001626EB">
        <w:rPr>
          <w:sz w:val="24"/>
          <w:szCs w:val="24"/>
          <w:lang w:eastAsia="ru-RU"/>
        </w:rPr>
        <w:t>)</w:t>
      </w:r>
      <w:r w:rsidRPr="001626EB">
        <w:rPr>
          <w:sz w:val="24"/>
          <w:szCs w:val="24"/>
          <w:lang w:eastAsia="ru-RU"/>
        </w:rPr>
        <w:t xml:space="preserve"> задани</w:t>
      </w:r>
      <w:r w:rsidR="003776BB" w:rsidRPr="001626EB">
        <w:rPr>
          <w:sz w:val="24"/>
          <w:szCs w:val="24"/>
          <w:lang w:eastAsia="ru-RU"/>
        </w:rPr>
        <w:t>и(</w:t>
      </w:r>
      <w:proofErr w:type="spellStart"/>
      <w:r w:rsidRPr="001626EB">
        <w:rPr>
          <w:sz w:val="24"/>
          <w:szCs w:val="24"/>
          <w:lang w:eastAsia="ru-RU"/>
        </w:rPr>
        <w:t>ях</w:t>
      </w:r>
      <w:proofErr w:type="spellEnd"/>
      <w:r w:rsidR="003776BB" w:rsidRPr="001626EB">
        <w:rPr>
          <w:sz w:val="24"/>
          <w:szCs w:val="24"/>
          <w:lang w:eastAsia="ru-RU"/>
        </w:rPr>
        <w:t>)</w:t>
      </w:r>
      <w:r w:rsidRPr="001626EB">
        <w:rPr>
          <w:sz w:val="24"/>
          <w:szCs w:val="24"/>
          <w:lang w:eastAsia="ru-RU"/>
        </w:rPr>
        <w:t xml:space="preserve">) к настоящей </w:t>
      </w:r>
      <w:r w:rsidRPr="001626EB">
        <w:rPr>
          <w:sz w:val="24"/>
          <w:szCs w:val="24"/>
          <w:lang w:eastAsia="ru-RU"/>
        </w:rPr>
        <w:lastRenderedPageBreak/>
        <w:t>Документации. При несоблюдении требований Техническ</w:t>
      </w:r>
      <w:r w:rsidR="003776BB" w:rsidRPr="001626EB">
        <w:rPr>
          <w:sz w:val="24"/>
          <w:szCs w:val="24"/>
          <w:lang w:eastAsia="ru-RU"/>
        </w:rPr>
        <w:t>ог</w:t>
      </w:r>
      <w:proofErr w:type="gramStart"/>
      <w:r w:rsidR="003776BB" w:rsidRPr="001626EB">
        <w:rPr>
          <w:sz w:val="24"/>
          <w:szCs w:val="24"/>
          <w:lang w:eastAsia="ru-RU"/>
        </w:rPr>
        <w:t>о(</w:t>
      </w:r>
      <w:proofErr w:type="gramEnd"/>
      <w:r w:rsidRPr="001626EB">
        <w:rPr>
          <w:sz w:val="24"/>
          <w:szCs w:val="24"/>
          <w:lang w:eastAsia="ru-RU"/>
        </w:rPr>
        <w:t>их</w:t>
      </w:r>
      <w:r w:rsidR="003776BB" w:rsidRPr="001626EB">
        <w:rPr>
          <w:sz w:val="24"/>
          <w:szCs w:val="24"/>
          <w:lang w:eastAsia="ru-RU"/>
        </w:rPr>
        <w:t>)</w:t>
      </w:r>
      <w:r w:rsidRPr="001626EB">
        <w:rPr>
          <w:sz w:val="24"/>
          <w:szCs w:val="24"/>
          <w:lang w:eastAsia="ru-RU"/>
        </w:rPr>
        <w:t xml:space="preserve"> задани</w:t>
      </w:r>
      <w:r w:rsidR="003776BB" w:rsidRPr="001626EB">
        <w:rPr>
          <w:sz w:val="24"/>
          <w:szCs w:val="24"/>
          <w:lang w:eastAsia="ru-RU"/>
        </w:rPr>
        <w:t>я(</w:t>
      </w:r>
      <w:r w:rsidRPr="001626EB">
        <w:rPr>
          <w:sz w:val="24"/>
          <w:szCs w:val="24"/>
          <w:lang w:eastAsia="ru-RU"/>
        </w:rPr>
        <w:t>й</w:t>
      </w:r>
      <w:r w:rsidR="003776BB" w:rsidRPr="001626EB">
        <w:rPr>
          <w:sz w:val="24"/>
          <w:szCs w:val="24"/>
          <w:lang w:eastAsia="ru-RU"/>
        </w:rPr>
        <w:t>)</w:t>
      </w:r>
      <w:r w:rsidRPr="001626EB">
        <w:rPr>
          <w:sz w:val="24"/>
          <w:szCs w:val="24"/>
          <w:lang w:eastAsia="ru-RU"/>
        </w:rPr>
        <w:t xml:space="preserve"> Закупочная комиссия отклонит </w:t>
      </w:r>
      <w:r w:rsidR="00C96484" w:rsidRPr="001626EB">
        <w:rPr>
          <w:sz w:val="24"/>
          <w:szCs w:val="24"/>
          <w:lang w:eastAsia="ru-RU"/>
        </w:rPr>
        <w:t>Заявку</w:t>
      </w:r>
      <w:r w:rsidRPr="001626EB">
        <w:rPr>
          <w:sz w:val="24"/>
          <w:szCs w:val="24"/>
          <w:lang w:eastAsia="ru-RU"/>
        </w:rPr>
        <w:t xml:space="preserve"> Участника.</w:t>
      </w:r>
    </w:p>
    <w:p w:rsidR="00DA1402" w:rsidRPr="001626EB" w:rsidRDefault="00DA1402" w:rsidP="00E56A22">
      <w:pPr>
        <w:widowControl w:val="0"/>
        <w:suppressAutoHyphens w:val="0"/>
        <w:spacing w:line="264" w:lineRule="auto"/>
        <w:ind w:left="567" w:firstLine="0"/>
        <w:rPr>
          <w:sz w:val="24"/>
          <w:szCs w:val="24"/>
        </w:rPr>
      </w:pPr>
      <w:bookmarkStart w:id="405" w:name="_Ref306005578"/>
      <w:proofErr w:type="gramStart"/>
      <w:r w:rsidRPr="001626E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26EB">
        <w:rPr>
          <w:sz w:val="24"/>
          <w:szCs w:val="24"/>
        </w:rPr>
        <w:t>ресурсов или недостающих ресурсов</w:t>
      </w:r>
      <w:r w:rsidRPr="001626EB">
        <w:rPr>
          <w:sz w:val="24"/>
          <w:szCs w:val="24"/>
        </w:rPr>
        <w:t>, с обязательным</w:t>
      </w:r>
      <w:proofErr w:type="gramEnd"/>
      <w:r w:rsidRPr="001626E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26EB">
        <w:rPr>
          <w:sz w:val="24"/>
          <w:szCs w:val="24"/>
        </w:rPr>
        <w:t>предоставляются документы</w:t>
      </w:r>
      <w:proofErr w:type="gramEnd"/>
      <w:r w:rsidRPr="001626EB">
        <w:rPr>
          <w:sz w:val="24"/>
          <w:szCs w:val="24"/>
        </w:rPr>
        <w:t xml:space="preserve"> (копия Устава, выписка из ЕГРЮЛ/ЕГРИП, учредительный договор), подтверждающие факт </w:t>
      </w:r>
      <w:proofErr w:type="spellStart"/>
      <w:r w:rsidRPr="001626EB">
        <w:rPr>
          <w:sz w:val="24"/>
          <w:szCs w:val="24"/>
        </w:rPr>
        <w:t>аффилированности</w:t>
      </w:r>
      <w:proofErr w:type="spellEnd"/>
      <w:r w:rsidRPr="001626EB">
        <w:rPr>
          <w:sz w:val="24"/>
          <w:szCs w:val="24"/>
        </w:rPr>
        <w:t xml:space="preserve"> предприятий.</w:t>
      </w:r>
    </w:p>
    <w:p w:rsidR="00717F60" w:rsidRPr="001626E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1626E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_Ref440291364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3.3.8.1</w:t>
      </w:r>
      <w:r w:rsidR="00C35E5C" w:rsidRPr="001626EB">
        <w:rPr>
          <w:sz w:val="24"/>
          <w:szCs w:val="24"/>
        </w:rPr>
        <w:fldChar w:fldCharType="end"/>
      </w:r>
      <w:r w:rsidRPr="001626EB">
        <w:rPr>
          <w:sz w:val="24"/>
          <w:szCs w:val="24"/>
        </w:rPr>
        <w:t>-</w:t>
      </w:r>
      <w:r w:rsidR="00C35E5C" w:rsidRPr="001626EB">
        <w:rPr>
          <w:sz w:val="24"/>
          <w:szCs w:val="24"/>
        </w:rPr>
        <w:fldChar w:fldCharType="begin"/>
      </w:r>
      <w:r w:rsidR="00C35E5C" w:rsidRPr="001626EB">
        <w:rPr>
          <w:sz w:val="24"/>
          <w:szCs w:val="24"/>
        </w:rPr>
        <w:instrText xml:space="preserve"> REF _Ref303669127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3.3.8.2</w:t>
      </w:r>
      <w:r w:rsidR="00C35E5C" w:rsidRPr="001626EB">
        <w:rPr>
          <w:sz w:val="24"/>
          <w:szCs w:val="24"/>
        </w:rPr>
        <w:fldChar w:fldCharType="end"/>
      </w:r>
      <w:r w:rsidR="00717F60" w:rsidRPr="001626EB">
        <w:rPr>
          <w:bCs w:val="0"/>
          <w:sz w:val="24"/>
          <w:szCs w:val="24"/>
        </w:rPr>
        <w:t>:</w:t>
      </w:r>
      <w:bookmarkEnd w:id="405"/>
      <w:bookmarkEnd w:id="406"/>
      <w:r w:rsidR="005B074F" w:rsidRPr="001626EB">
        <w:rPr>
          <w:bCs w:val="0"/>
          <w:sz w:val="24"/>
          <w:szCs w:val="24"/>
        </w:rPr>
        <w:t xml:space="preserve"> </w:t>
      </w:r>
    </w:p>
    <w:p w:rsidR="00553A57" w:rsidRPr="001626EB" w:rsidRDefault="009146DD" w:rsidP="00BC19F9">
      <w:pPr>
        <w:widowControl w:val="0"/>
        <w:numPr>
          <w:ilvl w:val="0"/>
          <w:numId w:val="48"/>
        </w:numPr>
        <w:tabs>
          <w:tab w:val="left" w:pos="1260"/>
        </w:tabs>
        <w:autoSpaceDE w:val="0"/>
        <w:spacing w:line="264" w:lineRule="auto"/>
        <w:ind w:left="1276"/>
        <w:rPr>
          <w:sz w:val="24"/>
          <w:szCs w:val="24"/>
        </w:rPr>
      </w:pPr>
      <w:r w:rsidRPr="001626EB">
        <w:rPr>
          <w:sz w:val="24"/>
          <w:szCs w:val="24"/>
        </w:rPr>
        <w:t>З</w:t>
      </w:r>
      <w:r w:rsidR="00553A57" w:rsidRPr="001626EB">
        <w:rPr>
          <w:sz w:val="24"/>
          <w:szCs w:val="24"/>
        </w:rPr>
        <w:t>аверенную Участником либо нотариусом копию устава в действующей редакции</w:t>
      </w:r>
      <w:r w:rsidRPr="001626EB">
        <w:rPr>
          <w:sz w:val="24"/>
          <w:szCs w:val="24"/>
        </w:rPr>
        <w:t xml:space="preserve"> (для юридических лиц)</w:t>
      </w:r>
      <w:r w:rsidR="00553A57" w:rsidRPr="001626EB">
        <w:rPr>
          <w:sz w:val="24"/>
          <w:szCs w:val="24"/>
        </w:rPr>
        <w:t>;</w:t>
      </w:r>
    </w:p>
    <w:p w:rsidR="00553A57" w:rsidRPr="001626EB" w:rsidRDefault="00DA1402" w:rsidP="00BC19F9">
      <w:pPr>
        <w:widowControl w:val="0"/>
        <w:numPr>
          <w:ilvl w:val="0"/>
          <w:numId w:val="48"/>
        </w:numPr>
        <w:tabs>
          <w:tab w:val="left" w:pos="1260"/>
        </w:tabs>
        <w:autoSpaceDE w:val="0"/>
        <w:spacing w:line="264" w:lineRule="auto"/>
        <w:ind w:left="1276"/>
        <w:rPr>
          <w:sz w:val="24"/>
          <w:szCs w:val="24"/>
        </w:rPr>
      </w:pPr>
      <w:bookmarkStart w:id="407" w:name="_Ref440279062"/>
      <w:proofErr w:type="gramStart"/>
      <w:r w:rsidRPr="001626EB">
        <w:rPr>
          <w:i/>
          <w:sz w:val="24"/>
          <w:szCs w:val="24"/>
        </w:rPr>
        <w:t>для Участников, зарегистрированных на территории РФ:</w:t>
      </w:r>
      <w:r w:rsidRPr="001626EB">
        <w:rPr>
          <w:sz w:val="24"/>
          <w:szCs w:val="24"/>
        </w:rPr>
        <w:t xml:space="preserve"> заверенную Участником копию выписки из Единого государственного реестра юридических лиц (ЕГРЮЛ) </w:t>
      </w:r>
      <w:r w:rsidR="00F80103" w:rsidRPr="001626EB">
        <w:rPr>
          <w:sz w:val="24"/>
          <w:szCs w:val="24"/>
        </w:rPr>
        <w:t xml:space="preserve">(аналогичного документа для индивидуальных предпринимателей) </w:t>
      </w:r>
      <w:r w:rsidRPr="001626EB">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26E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26EB">
        <w:rPr>
          <w:sz w:val="24"/>
          <w:szCs w:val="24"/>
        </w:rPr>
        <w:t>а(</w:t>
      </w:r>
      <w:proofErr w:type="spellStart"/>
      <w:proofErr w:type="gramEnd"/>
      <w:r w:rsidRPr="001626EB">
        <w:rPr>
          <w:sz w:val="24"/>
          <w:szCs w:val="24"/>
        </w:rPr>
        <w:t>ов</w:t>
      </w:r>
      <w:proofErr w:type="spellEnd"/>
      <w:r w:rsidRPr="001626E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26EB">
        <w:rPr>
          <w:i/>
          <w:sz w:val="24"/>
          <w:szCs w:val="24"/>
        </w:rPr>
        <w:t>Для Участников и их собственников – иностранных лиц:</w:t>
      </w:r>
      <w:r w:rsidRPr="001626E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26EB">
        <w:rPr>
          <w:sz w:val="24"/>
          <w:szCs w:val="24"/>
        </w:rPr>
        <w:t>;</w:t>
      </w:r>
      <w:bookmarkEnd w:id="407"/>
    </w:p>
    <w:p w:rsidR="00F82225" w:rsidRPr="001626EB" w:rsidRDefault="00F82225" w:rsidP="00BC19F9">
      <w:pPr>
        <w:widowControl w:val="0"/>
        <w:numPr>
          <w:ilvl w:val="0"/>
          <w:numId w:val="48"/>
        </w:numPr>
        <w:tabs>
          <w:tab w:val="left" w:pos="1260"/>
        </w:tabs>
        <w:autoSpaceDE w:val="0"/>
        <w:spacing w:line="264" w:lineRule="auto"/>
        <w:ind w:left="1276"/>
        <w:rPr>
          <w:sz w:val="24"/>
          <w:szCs w:val="24"/>
        </w:rPr>
      </w:pPr>
      <w:r w:rsidRPr="001626EB">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1626EB">
        <w:rPr>
          <w:sz w:val="24"/>
          <w:szCs w:val="24"/>
        </w:rPr>
        <w:lastRenderedPageBreak/>
        <w:t>выдавшее доверенность;</w:t>
      </w:r>
    </w:p>
    <w:p w:rsidR="00F82225" w:rsidRPr="001626EB" w:rsidRDefault="00363775" w:rsidP="00BC19F9">
      <w:pPr>
        <w:widowControl w:val="0"/>
        <w:numPr>
          <w:ilvl w:val="0"/>
          <w:numId w:val="48"/>
        </w:numPr>
        <w:tabs>
          <w:tab w:val="left" w:pos="1260"/>
        </w:tabs>
        <w:autoSpaceDE w:val="0"/>
        <w:spacing w:line="264" w:lineRule="auto"/>
        <w:ind w:left="1276"/>
        <w:rPr>
          <w:sz w:val="24"/>
          <w:szCs w:val="24"/>
        </w:rPr>
      </w:pPr>
      <w:r w:rsidRPr="001626EB">
        <w:rPr>
          <w:sz w:val="24"/>
          <w:szCs w:val="24"/>
        </w:rPr>
        <w:t>Информационное письмо о налич</w:t>
      </w:r>
      <w:proofErr w:type="gramStart"/>
      <w:r w:rsidRPr="001626EB">
        <w:rPr>
          <w:sz w:val="24"/>
          <w:szCs w:val="24"/>
        </w:rPr>
        <w:t>ии у У</w:t>
      </w:r>
      <w:proofErr w:type="gramEnd"/>
      <w:r w:rsidRPr="001626EB">
        <w:rPr>
          <w:sz w:val="24"/>
          <w:szCs w:val="24"/>
        </w:rPr>
        <w:t xml:space="preserve">частника конфликта интересов и/или связей, носящих характер </w:t>
      </w:r>
      <w:proofErr w:type="spellStart"/>
      <w:r w:rsidRPr="001626EB">
        <w:rPr>
          <w:sz w:val="24"/>
          <w:szCs w:val="24"/>
        </w:rPr>
        <w:t>аффилированности</w:t>
      </w:r>
      <w:proofErr w:type="spellEnd"/>
      <w:r w:rsidRPr="001626EB">
        <w:rPr>
          <w:sz w:val="24"/>
          <w:szCs w:val="24"/>
        </w:rPr>
        <w:t xml:space="preserve"> с сотрудниками Заказчика или Организатора</w:t>
      </w:r>
      <w:r w:rsidR="00A600E3" w:rsidRPr="001626EB">
        <w:rPr>
          <w:sz w:val="24"/>
          <w:szCs w:val="24"/>
        </w:rPr>
        <w:t xml:space="preserve"> (</w:t>
      </w:r>
      <w:r w:rsidR="003F3A69" w:rsidRPr="001626EB">
        <w:rPr>
          <w:sz w:val="24"/>
          <w:szCs w:val="24"/>
        </w:rPr>
        <w:t>подраздел</w:t>
      </w:r>
      <w:r w:rsidR="00A600E3"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_Ref440271993 \r \h  \* MERGEFORMAT </w:instrText>
      </w:r>
      <w:r w:rsidR="00C35E5C" w:rsidRPr="001626EB">
        <w:rPr>
          <w:sz w:val="24"/>
          <w:szCs w:val="24"/>
        </w:rPr>
      </w:r>
      <w:r w:rsidR="00C35E5C" w:rsidRPr="001626EB">
        <w:rPr>
          <w:sz w:val="24"/>
          <w:szCs w:val="24"/>
        </w:rPr>
        <w:fldChar w:fldCharType="separate"/>
      </w:r>
      <w:r w:rsidR="00D74ED6" w:rsidRPr="001626EB">
        <w:rPr>
          <w:sz w:val="24"/>
          <w:szCs w:val="24"/>
        </w:rPr>
        <w:t>5.9</w:t>
      </w:r>
      <w:r w:rsidR="00C35E5C" w:rsidRPr="001626EB">
        <w:rPr>
          <w:sz w:val="24"/>
          <w:szCs w:val="24"/>
        </w:rPr>
        <w:fldChar w:fldCharType="end"/>
      </w:r>
      <w:r w:rsidR="00A600E3" w:rsidRPr="001626EB">
        <w:rPr>
          <w:sz w:val="24"/>
          <w:szCs w:val="24"/>
        </w:rPr>
        <w:t>)</w:t>
      </w:r>
      <w:r w:rsidR="00F82225" w:rsidRPr="001626EB">
        <w:rPr>
          <w:sz w:val="24"/>
          <w:szCs w:val="24"/>
        </w:rPr>
        <w:t>;</w:t>
      </w:r>
    </w:p>
    <w:p w:rsidR="00F82225" w:rsidRPr="001626EB" w:rsidRDefault="00F82225" w:rsidP="00BC19F9">
      <w:pPr>
        <w:widowControl w:val="0"/>
        <w:numPr>
          <w:ilvl w:val="0"/>
          <w:numId w:val="48"/>
        </w:numPr>
        <w:tabs>
          <w:tab w:val="left" w:pos="1260"/>
        </w:tabs>
        <w:autoSpaceDE w:val="0"/>
        <w:spacing w:line="264" w:lineRule="auto"/>
        <w:ind w:left="1276"/>
        <w:rPr>
          <w:sz w:val="24"/>
          <w:szCs w:val="24"/>
        </w:rPr>
      </w:pPr>
      <w:bookmarkStart w:id="408" w:name="_Ref440372460"/>
      <w:r w:rsidRPr="001626EB">
        <w:rPr>
          <w:sz w:val="24"/>
          <w:szCs w:val="24"/>
        </w:rPr>
        <w:t>Антикоррупционные обязательства</w:t>
      </w:r>
      <w:r w:rsidR="00A154B7" w:rsidRPr="001626EB">
        <w:rPr>
          <w:sz w:val="24"/>
          <w:szCs w:val="24"/>
        </w:rPr>
        <w:t xml:space="preserve"> </w:t>
      </w:r>
      <w:r w:rsidR="00A154B7" w:rsidRPr="001626EB">
        <w:rPr>
          <w:bCs w:val="0"/>
          <w:sz w:val="24"/>
          <w:szCs w:val="24"/>
        </w:rPr>
        <w:t>по форме, приведенн</w:t>
      </w:r>
      <w:r w:rsidR="00F80103" w:rsidRPr="001626EB">
        <w:rPr>
          <w:bCs w:val="0"/>
          <w:sz w:val="24"/>
          <w:szCs w:val="24"/>
        </w:rPr>
        <w:t>ой</w:t>
      </w:r>
      <w:r w:rsidR="00A154B7" w:rsidRPr="001626EB">
        <w:rPr>
          <w:bCs w:val="0"/>
          <w:sz w:val="24"/>
          <w:szCs w:val="24"/>
        </w:rPr>
        <w:t xml:space="preserve"> в настоящей Документации</w:t>
      </w:r>
      <w:r w:rsidR="00A600E3" w:rsidRPr="001626EB">
        <w:rPr>
          <w:sz w:val="24"/>
          <w:szCs w:val="24"/>
        </w:rPr>
        <w:t xml:space="preserve"> (</w:t>
      </w:r>
      <w:r w:rsidR="003F3A69" w:rsidRPr="001626EB">
        <w:rPr>
          <w:sz w:val="24"/>
          <w:szCs w:val="24"/>
        </w:rPr>
        <w:t>подраздел</w:t>
      </w:r>
      <w:r w:rsidR="00A600E3"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_Ref440271964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00A600E3" w:rsidRPr="001626EB">
        <w:rPr>
          <w:sz w:val="24"/>
          <w:szCs w:val="24"/>
        </w:rPr>
        <w:t>)</w:t>
      </w:r>
      <w:r w:rsidRPr="001626EB">
        <w:rPr>
          <w:sz w:val="24"/>
          <w:szCs w:val="24"/>
        </w:rPr>
        <w:t>;</w:t>
      </w:r>
      <w:bookmarkEnd w:id="408"/>
    </w:p>
    <w:p w:rsidR="009948B4" w:rsidRPr="001626EB" w:rsidRDefault="009948B4" w:rsidP="00BC19F9">
      <w:pPr>
        <w:widowControl w:val="0"/>
        <w:numPr>
          <w:ilvl w:val="0"/>
          <w:numId w:val="48"/>
        </w:numPr>
        <w:tabs>
          <w:tab w:val="left" w:pos="1260"/>
        </w:tabs>
        <w:autoSpaceDE w:val="0"/>
        <w:spacing w:line="264" w:lineRule="auto"/>
        <w:ind w:left="1276"/>
        <w:rPr>
          <w:sz w:val="24"/>
          <w:szCs w:val="24"/>
        </w:rPr>
      </w:pPr>
      <w:r w:rsidRPr="001626EB">
        <w:rPr>
          <w:sz w:val="24"/>
          <w:szCs w:val="24"/>
        </w:rPr>
        <w:t>Информаци</w:t>
      </w:r>
      <w:r w:rsidR="00DA1402" w:rsidRPr="001626EB">
        <w:rPr>
          <w:sz w:val="24"/>
          <w:szCs w:val="24"/>
        </w:rPr>
        <w:t>ю</w:t>
      </w:r>
      <w:r w:rsidRPr="001626EB">
        <w:rPr>
          <w:sz w:val="24"/>
          <w:szCs w:val="24"/>
        </w:rPr>
        <w:t xml:space="preserve"> о собственниках </w:t>
      </w:r>
      <w:r w:rsidR="007705A5" w:rsidRPr="001626EB">
        <w:rPr>
          <w:sz w:val="24"/>
          <w:szCs w:val="24"/>
        </w:rPr>
        <w:t>Участника</w:t>
      </w:r>
      <w:r w:rsidRPr="001626E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26EB">
        <w:rPr>
          <w:sz w:val="24"/>
          <w:szCs w:val="24"/>
        </w:rPr>
        <w:t>подраздел</w:t>
      </w:r>
      <w:r w:rsidR="007705A5"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_Ref440272035 \r \h  \* MERGEFORMAT </w:instrText>
      </w:r>
      <w:r w:rsidR="00C35E5C" w:rsidRPr="001626EB">
        <w:rPr>
          <w:sz w:val="24"/>
          <w:szCs w:val="24"/>
        </w:rPr>
      </w:r>
      <w:r w:rsidR="00C35E5C" w:rsidRPr="001626EB">
        <w:rPr>
          <w:sz w:val="24"/>
          <w:szCs w:val="24"/>
        </w:rPr>
        <w:fldChar w:fldCharType="separate"/>
      </w:r>
      <w:r w:rsidR="00D74ED6" w:rsidRPr="001626EB">
        <w:rPr>
          <w:sz w:val="24"/>
          <w:szCs w:val="24"/>
        </w:rPr>
        <w:t>5.10</w:t>
      </w:r>
      <w:r w:rsidR="00C35E5C" w:rsidRPr="001626EB">
        <w:rPr>
          <w:sz w:val="24"/>
          <w:szCs w:val="24"/>
        </w:rPr>
        <w:fldChar w:fldCharType="end"/>
      </w:r>
      <w:r w:rsidRPr="001626EB">
        <w:rPr>
          <w:sz w:val="24"/>
          <w:szCs w:val="24"/>
        </w:rPr>
        <w:t>);</w:t>
      </w:r>
    </w:p>
    <w:p w:rsidR="00F82225" w:rsidRPr="001626EB" w:rsidRDefault="00F82225" w:rsidP="00BC19F9">
      <w:pPr>
        <w:widowControl w:val="0"/>
        <w:numPr>
          <w:ilvl w:val="0"/>
          <w:numId w:val="48"/>
        </w:numPr>
        <w:tabs>
          <w:tab w:val="left" w:pos="1260"/>
        </w:tabs>
        <w:autoSpaceDE w:val="0"/>
        <w:spacing w:line="264" w:lineRule="auto"/>
        <w:ind w:left="1276"/>
        <w:rPr>
          <w:sz w:val="24"/>
          <w:szCs w:val="24"/>
        </w:rPr>
      </w:pPr>
      <w:r w:rsidRPr="001626EB">
        <w:rPr>
          <w:sz w:val="24"/>
          <w:szCs w:val="24"/>
        </w:rPr>
        <w:t>Согласие на обработку персональных данных</w:t>
      </w:r>
      <w:r w:rsidR="00A600E3" w:rsidRPr="001626EB">
        <w:rPr>
          <w:sz w:val="24"/>
          <w:szCs w:val="24"/>
        </w:rPr>
        <w:t xml:space="preserve"> </w:t>
      </w:r>
      <w:r w:rsidR="00A92723" w:rsidRPr="001626E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26EB">
        <w:rPr>
          <w:sz w:val="24"/>
          <w:szCs w:val="24"/>
        </w:rPr>
        <w:t>(</w:t>
      </w:r>
      <w:r w:rsidR="003F3A69" w:rsidRPr="001626EB">
        <w:rPr>
          <w:sz w:val="24"/>
          <w:szCs w:val="24"/>
        </w:rPr>
        <w:t>подраздел</w:t>
      </w:r>
      <w:r w:rsidR="00A600E3"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_Ref440272051 \r \h  \* MERGEFORMAT </w:instrText>
      </w:r>
      <w:r w:rsidR="00C35E5C" w:rsidRPr="001626EB">
        <w:rPr>
          <w:sz w:val="24"/>
          <w:szCs w:val="24"/>
        </w:rPr>
      </w:r>
      <w:r w:rsidR="00C35E5C" w:rsidRPr="001626EB">
        <w:rPr>
          <w:sz w:val="24"/>
          <w:szCs w:val="24"/>
        </w:rPr>
        <w:fldChar w:fldCharType="separate"/>
      </w:r>
      <w:r w:rsidR="00D74ED6" w:rsidRPr="001626EB">
        <w:rPr>
          <w:sz w:val="24"/>
          <w:szCs w:val="24"/>
        </w:rPr>
        <w:t>5.11</w:t>
      </w:r>
      <w:r w:rsidR="00C35E5C" w:rsidRPr="001626EB">
        <w:rPr>
          <w:sz w:val="24"/>
          <w:szCs w:val="24"/>
        </w:rPr>
        <w:fldChar w:fldCharType="end"/>
      </w:r>
      <w:r w:rsidR="00A600E3" w:rsidRPr="001626EB">
        <w:rPr>
          <w:sz w:val="24"/>
          <w:szCs w:val="24"/>
        </w:rPr>
        <w:t>)</w:t>
      </w:r>
      <w:r w:rsidRPr="001626EB">
        <w:rPr>
          <w:sz w:val="24"/>
          <w:szCs w:val="24"/>
        </w:rPr>
        <w:t>;</w:t>
      </w:r>
    </w:p>
    <w:p w:rsidR="00F82225" w:rsidRPr="001626EB"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1626EB">
        <w:rPr>
          <w:sz w:val="24"/>
          <w:szCs w:val="24"/>
        </w:rPr>
        <w:t>Копи</w:t>
      </w:r>
      <w:r w:rsidR="00DA1402" w:rsidRPr="001626EB">
        <w:rPr>
          <w:sz w:val="24"/>
          <w:szCs w:val="24"/>
        </w:rPr>
        <w:t>ю</w:t>
      </w:r>
      <w:r w:rsidR="00F82225" w:rsidRPr="001626E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26EB">
        <w:rPr>
          <w:sz w:val="24"/>
          <w:szCs w:val="24"/>
        </w:rPr>
        <w:t>Заявок</w:t>
      </w:r>
      <w:r w:rsidR="00F82225" w:rsidRPr="001626EB">
        <w:rPr>
          <w:sz w:val="24"/>
          <w:szCs w:val="24"/>
        </w:rPr>
        <w:t xml:space="preserve"> (код по классификатору налоговой документации 1120101)</w:t>
      </w:r>
      <w:r w:rsidR="008E1BA8" w:rsidRPr="001626EB">
        <w:rPr>
          <w:sz w:val="24"/>
          <w:szCs w:val="24"/>
        </w:rPr>
        <w:t xml:space="preserve"> (</w:t>
      </w:r>
      <w:r w:rsidR="00E45C56" w:rsidRPr="001626EB">
        <w:rPr>
          <w:sz w:val="24"/>
          <w:szCs w:val="24"/>
        </w:rPr>
        <w:t>желательное требование, предоставляется Участником при наличии</w:t>
      </w:r>
      <w:r w:rsidR="008E1BA8" w:rsidRPr="001626EB">
        <w:rPr>
          <w:sz w:val="24"/>
          <w:szCs w:val="24"/>
        </w:rPr>
        <w:t>)</w:t>
      </w:r>
      <w:r w:rsidR="00F82225" w:rsidRPr="001626EB">
        <w:rPr>
          <w:sz w:val="24"/>
          <w:szCs w:val="24"/>
        </w:rPr>
        <w:t>;</w:t>
      </w:r>
      <w:proofErr w:type="gramEnd"/>
    </w:p>
    <w:p w:rsidR="00F82225" w:rsidRPr="001626EB" w:rsidRDefault="00687401" w:rsidP="00BC19F9">
      <w:pPr>
        <w:widowControl w:val="0"/>
        <w:numPr>
          <w:ilvl w:val="0"/>
          <w:numId w:val="48"/>
        </w:numPr>
        <w:tabs>
          <w:tab w:val="left" w:pos="1260"/>
        </w:tabs>
        <w:autoSpaceDE w:val="0"/>
        <w:spacing w:line="264" w:lineRule="auto"/>
        <w:ind w:left="1276"/>
        <w:rPr>
          <w:sz w:val="24"/>
          <w:szCs w:val="24"/>
        </w:rPr>
      </w:pPr>
      <w:r w:rsidRPr="001626EB">
        <w:rPr>
          <w:sz w:val="24"/>
          <w:szCs w:val="24"/>
        </w:rPr>
        <w:t>Копи</w:t>
      </w:r>
      <w:r w:rsidR="00DA1402" w:rsidRPr="001626EB">
        <w:rPr>
          <w:sz w:val="24"/>
          <w:szCs w:val="24"/>
        </w:rPr>
        <w:t>ю</w:t>
      </w:r>
      <w:r w:rsidR="00F82225" w:rsidRPr="001626EB">
        <w:rPr>
          <w:sz w:val="24"/>
          <w:szCs w:val="24"/>
        </w:rPr>
        <w:t xml:space="preserve"> справки</w:t>
      </w:r>
      <w:r w:rsidR="00B016D1" w:rsidRPr="001626E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626EB">
        <w:rPr>
          <w:sz w:val="24"/>
          <w:szCs w:val="24"/>
        </w:rPr>
        <w:t>форма</w:t>
      </w:r>
      <w:proofErr w:type="gramEnd"/>
      <w:r w:rsidR="00F82225" w:rsidRPr="001626EB">
        <w:rPr>
          <w:sz w:val="24"/>
          <w:szCs w:val="24"/>
        </w:rPr>
        <w:t xml:space="preserve"> которой утверждена Приказом ФНС России от </w:t>
      </w:r>
      <w:r w:rsidR="00BD1BD4" w:rsidRPr="001626EB">
        <w:rPr>
          <w:sz w:val="24"/>
          <w:szCs w:val="24"/>
        </w:rPr>
        <w:t>05.06.2015 N ММВ-7-17/227</w:t>
      </w:r>
      <w:r w:rsidR="00F82225" w:rsidRPr="001626E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26EB">
        <w:rPr>
          <w:sz w:val="24"/>
          <w:szCs w:val="24"/>
        </w:rPr>
        <w:t>Заявок</w:t>
      </w:r>
      <w:r w:rsidR="00F82225" w:rsidRPr="001626EB">
        <w:rPr>
          <w:sz w:val="24"/>
          <w:szCs w:val="24"/>
        </w:rPr>
        <w:t xml:space="preserve"> (код по классификатору налоговой документации 1160080)</w:t>
      </w:r>
      <w:r w:rsidR="008E1BA8" w:rsidRPr="001626EB">
        <w:rPr>
          <w:sz w:val="24"/>
          <w:szCs w:val="24"/>
        </w:rPr>
        <w:t xml:space="preserve"> (</w:t>
      </w:r>
      <w:r w:rsidR="00DA1402" w:rsidRPr="001626EB">
        <w:rPr>
          <w:sz w:val="24"/>
          <w:szCs w:val="24"/>
        </w:rPr>
        <w:t>желательное требование, предоставляется Участником при наличии</w:t>
      </w:r>
      <w:r w:rsidR="008E1BA8" w:rsidRPr="001626EB">
        <w:rPr>
          <w:sz w:val="24"/>
          <w:szCs w:val="24"/>
        </w:rPr>
        <w:t>)</w:t>
      </w:r>
      <w:r w:rsidR="00F82225" w:rsidRPr="001626EB">
        <w:rPr>
          <w:sz w:val="24"/>
          <w:szCs w:val="24"/>
        </w:rPr>
        <w:t>;</w:t>
      </w:r>
    </w:p>
    <w:p w:rsidR="00F82225" w:rsidRPr="001626EB" w:rsidRDefault="00F82225" w:rsidP="00BC19F9">
      <w:pPr>
        <w:widowControl w:val="0"/>
        <w:numPr>
          <w:ilvl w:val="0"/>
          <w:numId w:val="48"/>
        </w:numPr>
        <w:tabs>
          <w:tab w:val="left" w:pos="1260"/>
        </w:tabs>
        <w:autoSpaceDE w:val="0"/>
        <w:spacing w:line="264" w:lineRule="auto"/>
        <w:ind w:left="1276"/>
        <w:rPr>
          <w:b/>
          <w:sz w:val="24"/>
          <w:szCs w:val="24"/>
          <w:u w:val="single"/>
        </w:rPr>
      </w:pPr>
      <w:r w:rsidRPr="001626EB">
        <w:rPr>
          <w:b/>
          <w:sz w:val="24"/>
          <w:szCs w:val="24"/>
          <w:u w:val="single"/>
        </w:rPr>
        <w:t>Для обычной системы налогообложения:</w:t>
      </w:r>
    </w:p>
    <w:p w:rsidR="00F82225" w:rsidRPr="001626EB" w:rsidRDefault="00F82225" w:rsidP="00F82225">
      <w:pPr>
        <w:widowControl w:val="0"/>
        <w:tabs>
          <w:tab w:val="left" w:pos="1260"/>
        </w:tabs>
        <w:autoSpaceDE w:val="0"/>
        <w:spacing w:line="264" w:lineRule="auto"/>
        <w:ind w:left="1276" w:firstLine="0"/>
        <w:rPr>
          <w:sz w:val="24"/>
          <w:szCs w:val="24"/>
        </w:rPr>
      </w:pPr>
      <w:r w:rsidRPr="001626E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26EB" w:rsidRDefault="00F82225" w:rsidP="00F82225">
      <w:pPr>
        <w:widowControl w:val="0"/>
        <w:tabs>
          <w:tab w:val="left" w:pos="1260"/>
        </w:tabs>
        <w:autoSpaceDE w:val="0"/>
        <w:spacing w:line="264" w:lineRule="auto"/>
        <w:ind w:left="1276" w:firstLine="0"/>
        <w:rPr>
          <w:sz w:val="24"/>
          <w:szCs w:val="24"/>
        </w:rPr>
      </w:pPr>
      <w:proofErr w:type="gramStart"/>
      <w:r w:rsidRPr="001626E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26EB">
        <w:rPr>
          <w:sz w:val="24"/>
          <w:szCs w:val="24"/>
        </w:rPr>
        <w:t xml:space="preserve"> от 29.07.1998 N 34н;</w:t>
      </w:r>
    </w:p>
    <w:p w:rsidR="00F82225" w:rsidRPr="001626EB" w:rsidRDefault="00F82225" w:rsidP="00F82225">
      <w:pPr>
        <w:widowControl w:val="0"/>
        <w:tabs>
          <w:tab w:val="left" w:pos="1260"/>
        </w:tabs>
        <w:autoSpaceDE w:val="0"/>
        <w:spacing w:line="264" w:lineRule="auto"/>
        <w:ind w:left="1276" w:firstLine="0"/>
        <w:rPr>
          <w:b/>
          <w:sz w:val="24"/>
          <w:szCs w:val="24"/>
          <w:u w:val="single"/>
        </w:rPr>
      </w:pPr>
      <w:r w:rsidRPr="001626EB">
        <w:rPr>
          <w:b/>
          <w:sz w:val="24"/>
          <w:szCs w:val="24"/>
          <w:u w:val="single"/>
        </w:rPr>
        <w:t>Для упрощенной системы налогообложения:</w:t>
      </w:r>
    </w:p>
    <w:p w:rsidR="00F82225" w:rsidRPr="001626EB" w:rsidRDefault="00F82225" w:rsidP="00F82225">
      <w:pPr>
        <w:widowControl w:val="0"/>
        <w:tabs>
          <w:tab w:val="left" w:pos="1260"/>
        </w:tabs>
        <w:autoSpaceDE w:val="0"/>
        <w:spacing w:line="264" w:lineRule="auto"/>
        <w:ind w:left="1276" w:firstLine="0"/>
        <w:rPr>
          <w:sz w:val="24"/>
          <w:szCs w:val="24"/>
        </w:rPr>
      </w:pPr>
      <w:proofErr w:type="gramStart"/>
      <w:r w:rsidRPr="001626EB">
        <w:rPr>
          <w:sz w:val="24"/>
          <w:szCs w:val="24"/>
        </w:rPr>
        <w:t xml:space="preserve">Копии Налоговой </w:t>
      </w:r>
      <w:hyperlink r:id="rId34" w:history="1">
        <w:r w:rsidRPr="001626EB">
          <w:rPr>
            <w:sz w:val="24"/>
            <w:szCs w:val="24"/>
          </w:rPr>
          <w:t>декларации</w:t>
        </w:r>
      </w:hyperlink>
      <w:r w:rsidRPr="001626E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1626EB">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26EB" w:rsidRDefault="00F82225" w:rsidP="00F82225">
      <w:pPr>
        <w:widowControl w:val="0"/>
        <w:tabs>
          <w:tab w:val="left" w:pos="1260"/>
        </w:tabs>
        <w:autoSpaceDE w:val="0"/>
        <w:spacing w:line="264" w:lineRule="auto"/>
        <w:ind w:left="1276" w:firstLine="0"/>
        <w:rPr>
          <w:sz w:val="24"/>
          <w:szCs w:val="24"/>
        </w:rPr>
      </w:pPr>
      <w:r w:rsidRPr="001626EB">
        <w:rPr>
          <w:sz w:val="24"/>
          <w:szCs w:val="24"/>
        </w:rPr>
        <w:t>Уведомление о применении УСНО;</w:t>
      </w:r>
    </w:p>
    <w:p w:rsidR="00F82225" w:rsidRPr="001626EB" w:rsidRDefault="00F82225" w:rsidP="00F82225">
      <w:pPr>
        <w:widowControl w:val="0"/>
        <w:tabs>
          <w:tab w:val="left" w:pos="1260"/>
        </w:tabs>
        <w:autoSpaceDE w:val="0"/>
        <w:spacing w:line="264" w:lineRule="auto"/>
        <w:ind w:left="1276" w:firstLine="0"/>
        <w:rPr>
          <w:sz w:val="24"/>
          <w:szCs w:val="24"/>
        </w:rPr>
      </w:pPr>
      <w:r w:rsidRPr="001626EB">
        <w:rPr>
          <w:b/>
          <w:sz w:val="24"/>
          <w:szCs w:val="24"/>
          <w:u w:val="single"/>
        </w:rPr>
        <w:t>Для индивидуальных предпринимателей:</w:t>
      </w:r>
      <w:r w:rsidRPr="001626EB">
        <w:rPr>
          <w:sz w:val="24"/>
          <w:szCs w:val="24"/>
        </w:rPr>
        <w:t xml:space="preserve"> документы в соответствии с законодательством, </w:t>
      </w:r>
      <w:proofErr w:type="gramStart"/>
      <w:r w:rsidRPr="001626EB">
        <w:rPr>
          <w:sz w:val="24"/>
          <w:szCs w:val="24"/>
        </w:rPr>
        <w:t>аналогичные</w:t>
      </w:r>
      <w:proofErr w:type="gramEnd"/>
      <w:r w:rsidRPr="001626EB">
        <w:rPr>
          <w:sz w:val="24"/>
          <w:szCs w:val="24"/>
        </w:rPr>
        <w:t xml:space="preserve"> по сути и содержанию вышеуказанным;</w:t>
      </w:r>
    </w:p>
    <w:p w:rsidR="00F82225" w:rsidRPr="001626EB" w:rsidRDefault="00F82225" w:rsidP="00BC19F9">
      <w:pPr>
        <w:widowControl w:val="0"/>
        <w:numPr>
          <w:ilvl w:val="0"/>
          <w:numId w:val="48"/>
        </w:numPr>
        <w:tabs>
          <w:tab w:val="left" w:pos="1260"/>
        </w:tabs>
        <w:autoSpaceDE w:val="0"/>
        <w:spacing w:line="264" w:lineRule="auto"/>
        <w:ind w:left="1276"/>
        <w:rPr>
          <w:sz w:val="24"/>
          <w:szCs w:val="24"/>
        </w:rPr>
      </w:pPr>
      <w:r w:rsidRPr="001626EB">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26EB">
        <w:rPr>
          <w:sz w:val="24"/>
          <w:szCs w:val="24"/>
        </w:rPr>
        <w:t xml:space="preserve"> (</w:t>
      </w:r>
      <w:r w:rsidR="00DA1402" w:rsidRPr="001626EB">
        <w:rPr>
          <w:sz w:val="24"/>
          <w:szCs w:val="24"/>
        </w:rPr>
        <w:t>желательное требование, предоставляется Участником при наличии</w:t>
      </w:r>
      <w:r w:rsidR="00BC19F9" w:rsidRPr="001626EB">
        <w:rPr>
          <w:sz w:val="24"/>
          <w:szCs w:val="24"/>
        </w:rPr>
        <w:t>)</w:t>
      </w:r>
      <w:r w:rsidRPr="001626EB">
        <w:rPr>
          <w:sz w:val="24"/>
          <w:szCs w:val="24"/>
        </w:rPr>
        <w:t>;</w:t>
      </w:r>
    </w:p>
    <w:p w:rsidR="00F82225" w:rsidRPr="001626EB" w:rsidRDefault="007D7C50" w:rsidP="00BC19F9">
      <w:pPr>
        <w:widowControl w:val="0"/>
        <w:numPr>
          <w:ilvl w:val="0"/>
          <w:numId w:val="48"/>
        </w:numPr>
        <w:tabs>
          <w:tab w:val="left" w:pos="1260"/>
        </w:tabs>
        <w:autoSpaceDE w:val="0"/>
        <w:spacing w:line="264" w:lineRule="auto"/>
        <w:ind w:left="1276"/>
        <w:rPr>
          <w:sz w:val="24"/>
          <w:szCs w:val="24"/>
        </w:rPr>
      </w:pPr>
      <w:bookmarkStart w:id="409" w:name="_Ref440372474"/>
      <w:r w:rsidRPr="001626EB">
        <w:rPr>
          <w:sz w:val="24"/>
          <w:szCs w:val="24"/>
        </w:rPr>
        <w:t>Анкет</w:t>
      </w:r>
      <w:r w:rsidR="00DA1402" w:rsidRPr="001626EB">
        <w:rPr>
          <w:sz w:val="24"/>
          <w:szCs w:val="24"/>
        </w:rPr>
        <w:t>у</w:t>
      </w:r>
      <w:r w:rsidRPr="001626EB">
        <w:rPr>
          <w:sz w:val="24"/>
          <w:szCs w:val="24"/>
        </w:rPr>
        <w:t xml:space="preserve"> Участника закупки</w:t>
      </w:r>
      <w:r w:rsidR="00A154B7" w:rsidRPr="001626EB">
        <w:rPr>
          <w:sz w:val="24"/>
          <w:szCs w:val="24"/>
        </w:rPr>
        <w:t xml:space="preserve"> </w:t>
      </w:r>
      <w:r w:rsidR="00A154B7" w:rsidRPr="001626EB">
        <w:rPr>
          <w:bCs w:val="0"/>
          <w:sz w:val="24"/>
          <w:szCs w:val="24"/>
        </w:rPr>
        <w:t>по форме и в соответствии с инструкциями, приведенными в настоящей Документации</w:t>
      </w:r>
      <w:r w:rsidR="00F82225" w:rsidRPr="001626EB">
        <w:rPr>
          <w:sz w:val="24"/>
          <w:szCs w:val="24"/>
        </w:rPr>
        <w:t xml:space="preserve"> </w:t>
      </w:r>
      <w:r w:rsidR="009948B4" w:rsidRPr="001626EB">
        <w:rPr>
          <w:sz w:val="24"/>
          <w:szCs w:val="24"/>
        </w:rPr>
        <w:t>(</w:t>
      </w:r>
      <w:r w:rsidR="003F3A69" w:rsidRPr="001626EB">
        <w:rPr>
          <w:sz w:val="24"/>
          <w:szCs w:val="24"/>
        </w:rPr>
        <w:t>подраздел</w:t>
      </w:r>
      <w:r w:rsidR="009948B4"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_Ref440272119 \r \h  \* MERGEFORMAT </w:instrText>
      </w:r>
      <w:r w:rsidR="00C35E5C" w:rsidRPr="001626EB">
        <w:rPr>
          <w:sz w:val="24"/>
          <w:szCs w:val="24"/>
        </w:rPr>
      </w:r>
      <w:r w:rsidR="00C35E5C" w:rsidRPr="001626EB">
        <w:rPr>
          <w:sz w:val="24"/>
          <w:szCs w:val="24"/>
        </w:rPr>
        <w:fldChar w:fldCharType="separate"/>
      </w:r>
      <w:r w:rsidR="00D74ED6" w:rsidRPr="001626EB">
        <w:rPr>
          <w:sz w:val="24"/>
          <w:szCs w:val="24"/>
        </w:rPr>
        <w:t>5.6.1</w:t>
      </w:r>
      <w:r w:rsidR="00C35E5C" w:rsidRPr="001626EB">
        <w:rPr>
          <w:sz w:val="24"/>
          <w:szCs w:val="24"/>
        </w:rPr>
        <w:fldChar w:fldCharType="end"/>
      </w:r>
      <w:r w:rsidR="009948B4" w:rsidRPr="001626EB">
        <w:rPr>
          <w:sz w:val="24"/>
          <w:szCs w:val="24"/>
        </w:rPr>
        <w:t>)</w:t>
      </w:r>
      <w:r w:rsidR="005436EC" w:rsidRPr="001626EB">
        <w:rPr>
          <w:sz w:val="24"/>
          <w:szCs w:val="24"/>
        </w:rPr>
        <w:t xml:space="preserve"> с приложением </w:t>
      </w:r>
      <w:proofErr w:type="gramStart"/>
      <w:r w:rsidR="005436EC" w:rsidRPr="001626EB">
        <w:rPr>
          <w:bCs w:val="0"/>
          <w:sz w:val="24"/>
          <w:szCs w:val="24"/>
        </w:rPr>
        <w:t>файла копии Анкеты Участника запроса</w:t>
      </w:r>
      <w:proofErr w:type="gramEnd"/>
      <w:r w:rsidR="005436EC" w:rsidRPr="001626EB">
        <w:rPr>
          <w:bCs w:val="0"/>
          <w:sz w:val="24"/>
          <w:szCs w:val="24"/>
        </w:rPr>
        <w:t xml:space="preserve"> предложений, выполненн</w:t>
      </w:r>
      <w:r w:rsidR="00067238" w:rsidRPr="001626EB">
        <w:rPr>
          <w:bCs w:val="0"/>
          <w:sz w:val="24"/>
          <w:szCs w:val="24"/>
        </w:rPr>
        <w:t>ого</w:t>
      </w:r>
      <w:r w:rsidR="005436EC" w:rsidRPr="001626EB">
        <w:rPr>
          <w:bCs w:val="0"/>
          <w:sz w:val="24"/>
          <w:szCs w:val="24"/>
        </w:rPr>
        <w:t xml:space="preserve"> в формате MS </w:t>
      </w:r>
      <w:proofErr w:type="spellStart"/>
      <w:r w:rsidR="005436EC" w:rsidRPr="001626EB">
        <w:rPr>
          <w:bCs w:val="0"/>
          <w:sz w:val="24"/>
          <w:szCs w:val="24"/>
        </w:rPr>
        <w:t>Word</w:t>
      </w:r>
      <w:proofErr w:type="spellEnd"/>
      <w:r w:rsidR="00F82225" w:rsidRPr="001626EB">
        <w:rPr>
          <w:sz w:val="24"/>
          <w:szCs w:val="24"/>
        </w:rPr>
        <w:t>;</w:t>
      </w:r>
      <w:bookmarkEnd w:id="409"/>
    </w:p>
    <w:p w:rsidR="00F82225" w:rsidRPr="001626EB" w:rsidRDefault="00AF0D89" w:rsidP="00BC19F9">
      <w:pPr>
        <w:widowControl w:val="0"/>
        <w:numPr>
          <w:ilvl w:val="0"/>
          <w:numId w:val="48"/>
        </w:numPr>
        <w:tabs>
          <w:tab w:val="left" w:pos="1260"/>
        </w:tabs>
        <w:autoSpaceDE w:val="0"/>
        <w:spacing w:line="264" w:lineRule="auto"/>
        <w:ind w:left="1276"/>
        <w:rPr>
          <w:sz w:val="24"/>
          <w:szCs w:val="24"/>
        </w:rPr>
      </w:pPr>
      <w:bookmarkStart w:id="410" w:name="_Ref440372477"/>
      <w:proofErr w:type="gramStart"/>
      <w:r w:rsidRPr="001626E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72536" w:rsidRPr="001626EB">
          <w:rPr>
            <w:rStyle w:val="a7"/>
            <w:sz w:val="24"/>
            <w:szCs w:val="24"/>
          </w:rPr>
          <w:t>https://rmsp.nalog.ru</w:t>
        </w:r>
      </w:hyperlink>
      <w:r w:rsidRPr="001626E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626EB">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1626EB">
        <w:rPr>
          <w:sz w:val="24"/>
          <w:szCs w:val="24"/>
        </w:rPr>
        <w:t>й(</w:t>
      </w:r>
      <w:proofErr w:type="spellStart"/>
      <w:proofErr w:type="gramEnd"/>
      <w:r w:rsidRPr="001626EB">
        <w:rPr>
          <w:sz w:val="24"/>
          <w:szCs w:val="24"/>
        </w:rPr>
        <w:t>ые</w:t>
      </w:r>
      <w:proofErr w:type="spellEnd"/>
      <w:r w:rsidRPr="001626EB">
        <w:rPr>
          <w:sz w:val="24"/>
          <w:szCs w:val="24"/>
        </w:rPr>
        <w:t>) являет(ют)</w:t>
      </w:r>
      <w:proofErr w:type="spellStart"/>
      <w:r w:rsidRPr="001626EB">
        <w:rPr>
          <w:sz w:val="24"/>
          <w:szCs w:val="24"/>
        </w:rPr>
        <w:t>ся</w:t>
      </w:r>
      <w:proofErr w:type="spellEnd"/>
      <w:r w:rsidRPr="001626E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243EA2" w:rsidRPr="001626EB">
        <w:rPr>
          <w:sz w:val="24"/>
          <w:szCs w:val="24"/>
        </w:rPr>
        <w:fldChar w:fldCharType="begin"/>
      </w:r>
      <w:r w:rsidRPr="001626EB">
        <w:rPr>
          <w:sz w:val="24"/>
          <w:szCs w:val="24"/>
        </w:rPr>
        <w:instrText xml:space="preserve"> REF _Ref491180858 \r \h </w:instrText>
      </w:r>
      <w:r w:rsidR="001626EB" w:rsidRPr="001626EB">
        <w:rPr>
          <w:sz w:val="24"/>
          <w:szCs w:val="24"/>
        </w:rPr>
        <w:instrText xml:space="preserve"> \* MERGEFORMAT </w:instrText>
      </w:r>
      <w:r w:rsidR="00243EA2" w:rsidRPr="001626EB">
        <w:rPr>
          <w:sz w:val="24"/>
          <w:szCs w:val="24"/>
        </w:rPr>
      </w:r>
      <w:r w:rsidR="00243EA2" w:rsidRPr="001626EB">
        <w:rPr>
          <w:sz w:val="24"/>
          <w:szCs w:val="24"/>
        </w:rPr>
        <w:fldChar w:fldCharType="separate"/>
      </w:r>
      <w:r w:rsidRPr="001626EB">
        <w:rPr>
          <w:sz w:val="24"/>
          <w:szCs w:val="24"/>
        </w:rPr>
        <w:t>5.6.2</w:t>
      </w:r>
      <w:r w:rsidR="00243EA2" w:rsidRPr="001626EB">
        <w:rPr>
          <w:sz w:val="24"/>
          <w:szCs w:val="24"/>
        </w:rPr>
        <w:fldChar w:fldCharType="end"/>
      </w:r>
      <w:r w:rsidRPr="001626EB">
        <w:rPr>
          <w:sz w:val="24"/>
          <w:szCs w:val="24"/>
        </w:rPr>
        <w:t xml:space="preserve">). В </w:t>
      </w:r>
      <w:proofErr w:type="gramStart"/>
      <w:r w:rsidRPr="001626EB">
        <w:rPr>
          <w:sz w:val="24"/>
          <w:szCs w:val="24"/>
        </w:rPr>
        <w:t>случае</w:t>
      </w:r>
      <w:proofErr w:type="gramEnd"/>
      <w:r w:rsidRPr="001626EB">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1626EB">
        <w:rPr>
          <w:sz w:val="24"/>
          <w:szCs w:val="24"/>
        </w:rPr>
        <w:t>случае</w:t>
      </w:r>
      <w:proofErr w:type="gramEnd"/>
      <w:r w:rsidRPr="001626EB">
        <w:rPr>
          <w:sz w:val="24"/>
          <w:szCs w:val="24"/>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1626EB">
        <w:rPr>
          <w:sz w:val="24"/>
          <w:szCs w:val="24"/>
        </w:rPr>
        <w:t>;</w:t>
      </w:r>
      <w:bookmarkEnd w:id="410"/>
    </w:p>
    <w:p w:rsidR="00920CB0" w:rsidRPr="001626EB" w:rsidRDefault="00363775" w:rsidP="00BC19F9">
      <w:pPr>
        <w:widowControl w:val="0"/>
        <w:numPr>
          <w:ilvl w:val="0"/>
          <w:numId w:val="48"/>
        </w:numPr>
        <w:tabs>
          <w:tab w:val="left" w:pos="1260"/>
        </w:tabs>
        <w:autoSpaceDE w:val="0"/>
        <w:spacing w:line="264" w:lineRule="auto"/>
        <w:ind w:left="1276"/>
        <w:rPr>
          <w:sz w:val="24"/>
          <w:szCs w:val="24"/>
        </w:rPr>
      </w:pPr>
      <w:r w:rsidRPr="001626EB">
        <w:rPr>
          <w:sz w:val="24"/>
          <w:szCs w:val="24"/>
        </w:rPr>
        <w:t>Справк</w:t>
      </w:r>
      <w:r w:rsidR="00DA1402" w:rsidRPr="001626EB">
        <w:rPr>
          <w:sz w:val="24"/>
          <w:szCs w:val="24"/>
        </w:rPr>
        <w:t>у</w:t>
      </w:r>
      <w:r w:rsidRPr="001626EB">
        <w:rPr>
          <w:sz w:val="24"/>
          <w:szCs w:val="24"/>
        </w:rPr>
        <w:t xml:space="preserve"> о перечне и объемах выполнения аналогичных договоров </w:t>
      </w:r>
      <w:r w:rsidR="00A154B7" w:rsidRPr="001626EB">
        <w:rPr>
          <w:bCs w:val="0"/>
          <w:sz w:val="24"/>
          <w:szCs w:val="24"/>
        </w:rPr>
        <w:t>по форме и в соответствии с инструкциями, приведенными в настоящей Документации</w:t>
      </w:r>
      <w:r w:rsidR="009948B4" w:rsidRPr="001626EB">
        <w:rPr>
          <w:sz w:val="24"/>
          <w:szCs w:val="24"/>
        </w:rPr>
        <w:t xml:space="preserve"> (</w:t>
      </w:r>
      <w:r w:rsidR="003C2207" w:rsidRPr="001626EB">
        <w:rPr>
          <w:sz w:val="24"/>
          <w:szCs w:val="24"/>
        </w:rPr>
        <w:t>подраздел</w:t>
      </w:r>
      <w:r w:rsidR="005111C8"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_Ref449017073 \r \h  \* MERGEFORMAT </w:instrText>
      </w:r>
      <w:r w:rsidR="00C35E5C" w:rsidRPr="001626EB">
        <w:rPr>
          <w:sz w:val="24"/>
          <w:szCs w:val="24"/>
        </w:rPr>
      </w:r>
      <w:r w:rsidR="00C35E5C" w:rsidRPr="001626EB">
        <w:rPr>
          <w:sz w:val="24"/>
          <w:szCs w:val="24"/>
        </w:rPr>
        <w:fldChar w:fldCharType="separate"/>
      </w:r>
      <w:r w:rsidR="00D74ED6" w:rsidRPr="001626EB">
        <w:rPr>
          <w:sz w:val="24"/>
          <w:szCs w:val="24"/>
        </w:rPr>
        <w:t>5.7</w:t>
      </w:r>
      <w:r w:rsidR="00C35E5C" w:rsidRPr="001626EB">
        <w:rPr>
          <w:sz w:val="24"/>
          <w:szCs w:val="24"/>
        </w:rPr>
        <w:fldChar w:fldCharType="end"/>
      </w:r>
      <w:r w:rsidR="009948B4" w:rsidRPr="001626EB">
        <w:rPr>
          <w:sz w:val="24"/>
          <w:szCs w:val="24"/>
        </w:rPr>
        <w:t>)</w:t>
      </w:r>
      <w:r w:rsidR="00920CB0" w:rsidRPr="001626EB">
        <w:rPr>
          <w:sz w:val="24"/>
          <w:szCs w:val="24"/>
        </w:rPr>
        <w:t>;</w:t>
      </w:r>
    </w:p>
    <w:p w:rsidR="007705A5" w:rsidRPr="001626EB" w:rsidRDefault="00DA1402" w:rsidP="00BC19F9">
      <w:pPr>
        <w:widowControl w:val="0"/>
        <w:numPr>
          <w:ilvl w:val="0"/>
          <w:numId w:val="48"/>
        </w:numPr>
        <w:tabs>
          <w:tab w:val="left" w:pos="1260"/>
        </w:tabs>
        <w:autoSpaceDE w:val="0"/>
        <w:spacing w:line="264" w:lineRule="auto"/>
        <w:ind w:left="1276"/>
        <w:rPr>
          <w:sz w:val="24"/>
          <w:szCs w:val="24"/>
        </w:rPr>
      </w:pPr>
      <w:r w:rsidRPr="001626E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26EB">
        <w:rPr>
          <w:sz w:val="24"/>
          <w:szCs w:val="24"/>
        </w:rPr>
        <w:t>— Справка о кадровых ресурсах (</w:t>
      </w:r>
      <w:r w:rsidR="003C2207" w:rsidRPr="001626EB">
        <w:rPr>
          <w:sz w:val="24"/>
          <w:szCs w:val="24"/>
        </w:rPr>
        <w:t>подраздел</w:t>
      </w:r>
      <w:r w:rsidR="007705A5"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_Ref55336398 \r \h  \* MERGEFORMAT </w:instrText>
      </w:r>
      <w:r w:rsidR="00C35E5C" w:rsidRPr="001626EB">
        <w:rPr>
          <w:sz w:val="24"/>
          <w:szCs w:val="24"/>
        </w:rPr>
      </w:r>
      <w:r w:rsidR="00C35E5C" w:rsidRPr="001626EB">
        <w:rPr>
          <w:sz w:val="24"/>
          <w:szCs w:val="24"/>
        </w:rPr>
        <w:fldChar w:fldCharType="separate"/>
      </w:r>
      <w:r w:rsidR="00D74ED6" w:rsidRPr="001626EB">
        <w:rPr>
          <w:sz w:val="24"/>
          <w:szCs w:val="24"/>
        </w:rPr>
        <w:t>5.8</w:t>
      </w:r>
      <w:r w:rsidR="00C35E5C" w:rsidRPr="001626EB">
        <w:rPr>
          <w:sz w:val="24"/>
          <w:szCs w:val="24"/>
        </w:rPr>
        <w:fldChar w:fldCharType="end"/>
      </w:r>
      <w:r w:rsidR="007705A5" w:rsidRPr="001626EB">
        <w:rPr>
          <w:sz w:val="24"/>
          <w:szCs w:val="24"/>
        </w:rPr>
        <w:t>);</w:t>
      </w:r>
    </w:p>
    <w:p w:rsidR="00920CB0" w:rsidRPr="001626EB" w:rsidRDefault="00920CB0" w:rsidP="00BC19F9">
      <w:pPr>
        <w:widowControl w:val="0"/>
        <w:numPr>
          <w:ilvl w:val="0"/>
          <w:numId w:val="48"/>
        </w:numPr>
        <w:tabs>
          <w:tab w:val="left" w:pos="1260"/>
        </w:tabs>
        <w:autoSpaceDE w:val="0"/>
        <w:spacing w:line="264" w:lineRule="auto"/>
        <w:ind w:left="1276"/>
        <w:rPr>
          <w:sz w:val="24"/>
          <w:szCs w:val="24"/>
        </w:rPr>
      </w:pPr>
      <w:r w:rsidRPr="001626EB">
        <w:rPr>
          <w:sz w:val="24"/>
          <w:szCs w:val="24"/>
        </w:rPr>
        <w:t>Отзывы, рекомендации или другие документальные доказательства выполнения аналогичных договоров (</w:t>
      </w:r>
      <w:r w:rsidR="00E45C56" w:rsidRPr="001626EB">
        <w:rPr>
          <w:sz w:val="24"/>
          <w:szCs w:val="24"/>
        </w:rPr>
        <w:t xml:space="preserve">желательное требование, </w:t>
      </w:r>
      <w:r w:rsidR="00E45C56" w:rsidRPr="001626EB">
        <w:rPr>
          <w:sz w:val="24"/>
          <w:szCs w:val="24"/>
        </w:rPr>
        <w:lastRenderedPageBreak/>
        <w:t>предоставляется Участником при наличии</w:t>
      </w:r>
      <w:r w:rsidRPr="001626EB">
        <w:rPr>
          <w:sz w:val="24"/>
          <w:szCs w:val="24"/>
        </w:rPr>
        <w:t>)</w:t>
      </w:r>
      <w:r w:rsidR="00EA6C13" w:rsidRPr="001626EB">
        <w:rPr>
          <w:sz w:val="24"/>
          <w:szCs w:val="24"/>
        </w:rPr>
        <w:t xml:space="preserve">. </w:t>
      </w:r>
      <w:r w:rsidR="00EA6C13" w:rsidRPr="001626EB">
        <w:rPr>
          <w:iCs/>
          <w:sz w:val="24"/>
          <w:szCs w:val="24"/>
        </w:rPr>
        <w:t xml:space="preserve">Под термином аналогичного договора понимается договор, идентичный предмету и сопоставимый с объемом и суммой </w:t>
      </w:r>
      <w:r w:rsidR="00AF2446" w:rsidRPr="001626EB">
        <w:rPr>
          <w:iCs/>
          <w:sz w:val="24"/>
          <w:szCs w:val="24"/>
        </w:rPr>
        <w:t>поставок</w:t>
      </w:r>
      <w:r w:rsidR="00EA6C13" w:rsidRPr="001626EB">
        <w:rPr>
          <w:iCs/>
          <w:sz w:val="24"/>
          <w:szCs w:val="24"/>
        </w:rPr>
        <w:t xml:space="preserve"> договора по данной закупочной процедуре</w:t>
      </w:r>
      <w:r w:rsidRPr="001626EB">
        <w:rPr>
          <w:sz w:val="24"/>
          <w:szCs w:val="24"/>
        </w:rPr>
        <w:t>;</w:t>
      </w:r>
    </w:p>
    <w:p w:rsidR="007705A5" w:rsidRPr="001626EB" w:rsidRDefault="007705A5" w:rsidP="00BC19F9">
      <w:pPr>
        <w:widowControl w:val="0"/>
        <w:numPr>
          <w:ilvl w:val="0"/>
          <w:numId w:val="48"/>
        </w:numPr>
        <w:tabs>
          <w:tab w:val="left" w:pos="1260"/>
        </w:tabs>
        <w:autoSpaceDE w:val="0"/>
        <w:spacing w:line="264" w:lineRule="auto"/>
        <w:ind w:left="1276"/>
        <w:rPr>
          <w:sz w:val="24"/>
          <w:szCs w:val="24"/>
        </w:rPr>
      </w:pPr>
      <w:bookmarkStart w:id="411" w:name="_Ref442188512"/>
      <w:r w:rsidRPr="001626EB">
        <w:rPr>
          <w:sz w:val="24"/>
          <w:szCs w:val="24"/>
        </w:rPr>
        <w:t xml:space="preserve">Соглашение о неустойке </w:t>
      </w:r>
      <w:r w:rsidR="00A154B7" w:rsidRPr="001626EB">
        <w:rPr>
          <w:bCs w:val="0"/>
          <w:sz w:val="24"/>
          <w:szCs w:val="24"/>
        </w:rPr>
        <w:t>по форме и в соответствии с инструкциями, приведенными в настоящей Документации</w:t>
      </w:r>
      <w:r w:rsidR="00A154B7" w:rsidRPr="001626EB">
        <w:rPr>
          <w:sz w:val="24"/>
          <w:szCs w:val="24"/>
        </w:rPr>
        <w:t xml:space="preserve"> </w:t>
      </w:r>
      <w:r w:rsidRPr="001626EB">
        <w:rPr>
          <w:sz w:val="24"/>
          <w:szCs w:val="24"/>
        </w:rPr>
        <w:t>(</w:t>
      </w:r>
      <w:r w:rsidR="003C2207" w:rsidRPr="001626EB">
        <w:rPr>
          <w:sz w:val="24"/>
          <w:szCs w:val="24"/>
        </w:rPr>
        <w:t>подраздел</w:t>
      </w:r>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rPr>
        <w:t>5.12</w:t>
      </w:r>
      <w:r w:rsidR="00C35E5C" w:rsidRPr="001626EB">
        <w:rPr>
          <w:sz w:val="24"/>
          <w:szCs w:val="24"/>
        </w:rPr>
        <w:fldChar w:fldCharType="end"/>
      </w:r>
      <w:r w:rsidRPr="001626EB">
        <w:rPr>
          <w:sz w:val="24"/>
          <w:szCs w:val="24"/>
        </w:rPr>
        <w:t>)</w:t>
      </w:r>
      <w:r w:rsidR="00C54850" w:rsidRPr="001626EB">
        <w:rPr>
          <w:sz w:val="24"/>
          <w:szCs w:val="24"/>
        </w:rPr>
        <w:t>, либо документ, подтверждающий факт внесения Участником денежных сре</w:t>
      </w:r>
      <w:proofErr w:type="gramStart"/>
      <w:r w:rsidR="00C54850" w:rsidRPr="001626EB">
        <w:rPr>
          <w:sz w:val="24"/>
          <w:szCs w:val="24"/>
        </w:rPr>
        <w:t>дств в к</w:t>
      </w:r>
      <w:proofErr w:type="gramEnd"/>
      <w:r w:rsidR="00C54850" w:rsidRPr="001626EB">
        <w:rPr>
          <w:sz w:val="24"/>
          <w:szCs w:val="24"/>
        </w:rPr>
        <w:t>ачестве обеспечения исполнения обязательств, связанных с участием в Запросе предложений и подачей Заявки</w:t>
      </w:r>
      <w:r w:rsidRPr="001626EB">
        <w:rPr>
          <w:sz w:val="24"/>
          <w:szCs w:val="24"/>
        </w:rPr>
        <w:t>;</w:t>
      </w:r>
      <w:bookmarkEnd w:id="411"/>
    </w:p>
    <w:p w:rsidR="007705A5" w:rsidRPr="001626EB" w:rsidRDefault="007705A5" w:rsidP="00BC19F9">
      <w:pPr>
        <w:widowControl w:val="0"/>
        <w:numPr>
          <w:ilvl w:val="0"/>
          <w:numId w:val="48"/>
        </w:numPr>
        <w:tabs>
          <w:tab w:val="left" w:pos="1260"/>
        </w:tabs>
        <w:autoSpaceDE w:val="0"/>
        <w:spacing w:line="264" w:lineRule="auto"/>
        <w:ind w:left="1276"/>
        <w:rPr>
          <w:sz w:val="24"/>
          <w:szCs w:val="24"/>
        </w:rPr>
      </w:pPr>
      <w:r w:rsidRPr="001626E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1626EB">
        <w:rPr>
          <w:sz w:val="24"/>
          <w:szCs w:val="24"/>
        </w:rPr>
        <w:t xml:space="preserve">, </w:t>
      </w:r>
      <w:r w:rsidR="00A154B7" w:rsidRPr="001626EB">
        <w:rPr>
          <w:bCs w:val="0"/>
          <w:sz w:val="24"/>
          <w:szCs w:val="24"/>
        </w:rPr>
        <w:t>по форме и в соответствии с инструкциями, приведенными в настоящей Документации</w:t>
      </w:r>
      <w:r w:rsidRPr="001626EB">
        <w:rPr>
          <w:sz w:val="24"/>
          <w:szCs w:val="24"/>
        </w:rPr>
        <w:t xml:space="preserve"> (</w:t>
      </w:r>
      <w:r w:rsidR="003C2207" w:rsidRPr="001626EB">
        <w:rPr>
          <w:sz w:val="24"/>
          <w:szCs w:val="24"/>
        </w:rPr>
        <w:t>подраздел</w:t>
      </w:r>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_Ref440272274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5.14</w:t>
      </w:r>
      <w:r w:rsidR="00C35E5C" w:rsidRPr="001626EB">
        <w:rPr>
          <w:sz w:val="24"/>
          <w:szCs w:val="24"/>
        </w:rPr>
        <w:fldChar w:fldCharType="end"/>
      </w:r>
      <w:r w:rsidRPr="001626EB">
        <w:rPr>
          <w:sz w:val="24"/>
          <w:szCs w:val="24"/>
        </w:rPr>
        <w:t>)</w:t>
      </w:r>
      <w:r w:rsidR="00DA7E38" w:rsidRPr="001626EB">
        <w:rPr>
          <w:sz w:val="24"/>
          <w:szCs w:val="24"/>
        </w:rPr>
        <w:t xml:space="preserve"> (</w:t>
      </w:r>
      <w:r w:rsidR="00E45C56" w:rsidRPr="001626EB">
        <w:rPr>
          <w:sz w:val="24"/>
          <w:szCs w:val="24"/>
        </w:rPr>
        <w:t>желательное требование, предоставляется Участником при наличии</w:t>
      </w:r>
      <w:r w:rsidR="00DA7E38" w:rsidRPr="001626EB">
        <w:rPr>
          <w:sz w:val="24"/>
          <w:szCs w:val="24"/>
        </w:rPr>
        <w:t>)</w:t>
      </w:r>
      <w:r w:rsidRPr="001626EB">
        <w:rPr>
          <w:sz w:val="24"/>
          <w:szCs w:val="24"/>
        </w:rPr>
        <w:t>;</w:t>
      </w:r>
    </w:p>
    <w:p w:rsidR="007705A5" w:rsidRPr="001626EB" w:rsidRDefault="007705A5" w:rsidP="00BC19F9">
      <w:pPr>
        <w:widowControl w:val="0"/>
        <w:numPr>
          <w:ilvl w:val="0"/>
          <w:numId w:val="48"/>
        </w:numPr>
        <w:tabs>
          <w:tab w:val="left" w:pos="1260"/>
        </w:tabs>
        <w:autoSpaceDE w:val="0"/>
        <w:spacing w:line="264" w:lineRule="auto"/>
        <w:ind w:left="1276"/>
        <w:rPr>
          <w:sz w:val="24"/>
          <w:szCs w:val="24"/>
        </w:rPr>
      </w:pPr>
      <w:r w:rsidRPr="001626E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1626EB">
        <w:rPr>
          <w:sz w:val="24"/>
          <w:szCs w:val="24"/>
        </w:rPr>
        <w:t>Участника</w:t>
      </w:r>
      <w:r w:rsidRPr="001626EB">
        <w:rPr>
          <w:sz w:val="24"/>
          <w:szCs w:val="24"/>
        </w:rPr>
        <w:t xml:space="preserve"> крупной) – справку в произвольной форме;</w:t>
      </w:r>
    </w:p>
    <w:p w:rsidR="007705A5" w:rsidRPr="001626EB" w:rsidRDefault="007705A5" w:rsidP="007705A5">
      <w:pPr>
        <w:pStyle w:val="affffff0"/>
        <w:spacing w:before="60" w:line="240" w:lineRule="auto"/>
        <w:ind w:left="1428" w:firstLine="0"/>
        <w:rPr>
          <w:i/>
          <w:sz w:val="24"/>
          <w:szCs w:val="24"/>
        </w:rPr>
      </w:pPr>
      <w:proofErr w:type="gramStart"/>
      <w:r w:rsidRPr="001626EB">
        <w:rPr>
          <w:i/>
          <w:sz w:val="24"/>
          <w:szCs w:val="24"/>
        </w:rPr>
        <w:t>(Примечание:</w:t>
      </w:r>
      <w:proofErr w:type="gramEnd"/>
      <w:r w:rsidRPr="001626EB">
        <w:rPr>
          <w:i/>
          <w:sz w:val="24"/>
          <w:szCs w:val="24"/>
        </w:rPr>
        <w:t xml:space="preserve"> Таковыми документами являются:</w:t>
      </w:r>
    </w:p>
    <w:p w:rsidR="007705A5" w:rsidRPr="001626EB" w:rsidRDefault="007705A5" w:rsidP="007705A5">
      <w:pPr>
        <w:pStyle w:val="affffff0"/>
        <w:spacing w:before="60" w:line="240" w:lineRule="auto"/>
        <w:ind w:left="1428" w:firstLine="0"/>
        <w:rPr>
          <w:i/>
          <w:sz w:val="24"/>
          <w:szCs w:val="24"/>
        </w:rPr>
      </w:pPr>
      <w:proofErr w:type="gramStart"/>
      <w:r w:rsidRPr="001626E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26EB">
        <w:rPr>
          <w:i/>
          <w:sz w:val="24"/>
          <w:szCs w:val="24"/>
        </w:rPr>
        <w:t>Участника</w:t>
      </w:r>
      <w:r w:rsidRPr="001626E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26EB" w:rsidRDefault="007705A5" w:rsidP="007705A5">
      <w:pPr>
        <w:pStyle w:val="affffff0"/>
        <w:spacing w:before="60" w:line="240" w:lineRule="auto"/>
        <w:ind w:left="1428" w:firstLine="0"/>
        <w:rPr>
          <w:i/>
          <w:sz w:val="24"/>
          <w:szCs w:val="24"/>
        </w:rPr>
      </w:pPr>
      <w:r w:rsidRPr="001626E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26EB">
        <w:rPr>
          <w:i/>
          <w:sz w:val="24"/>
          <w:szCs w:val="24"/>
        </w:rPr>
        <w:t>Участник</w:t>
      </w:r>
      <w:r w:rsidRPr="001626E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26EB" w:rsidRDefault="007705A5" w:rsidP="007705A5">
      <w:pPr>
        <w:pStyle w:val="affffff0"/>
        <w:widowControl w:val="0"/>
        <w:tabs>
          <w:tab w:val="left" w:pos="1260"/>
        </w:tabs>
        <w:autoSpaceDE w:val="0"/>
        <w:spacing w:line="264" w:lineRule="auto"/>
        <w:ind w:left="1428" w:firstLine="0"/>
        <w:rPr>
          <w:i/>
          <w:sz w:val="24"/>
          <w:szCs w:val="24"/>
        </w:rPr>
      </w:pPr>
      <w:r w:rsidRPr="001626E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26EB" w:rsidRDefault="007705A5" w:rsidP="00BC19F9">
      <w:pPr>
        <w:widowControl w:val="0"/>
        <w:numPr>
          <w:ilvl w:val="0"/>
          <w:numId w:val="48"/>
        </w:numPr>
        <w:tabs>
          <w:tab w:val="left" w:pos="1260"/>
        </w:tabs>
        <w:autoSpaceDE w:val="0"/>
        <w:spacing w:line="264" w:lineRule="auto"/>
        <w:ind w:left="1276"/>
        <w:rPr>
          <w:sz w:val="24"/>
          <w:szCs w:val="24"/>
        </w:rPr>
      </w:pPr>
      <w:r w:rsidRPr="001626EB">
        <w:rPr>
          <w:sz w:val="24"/>
          <w:szCs w:val="24"/>
        </w:rPr>
        <w:t xml:space="preserve">заверенный </w:t>
      </w:r>
      <w:r w:rsidR="00D15381" w:rsidRPr="001626EB">
        <w:rPr>
          <w:sz w:val="24"/>
          <w:szCs w:val="24"/>
        </w:rPr>
        <w:t>Участником</w:t>
      </w:r>
      <w:r w:rsidRPr="001626E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26EB">
        <w:rPr>
          <w:sz w:val="24"/>
          <w:szCs w:val="24"/>
        </w:rPr>
        <w:t>Участника</w:t>
      </w:r>
      <w:r w:rsidRPr="001626EB">
        <w:rPr>
          <w:sz w:val="24"/>
          <w:szCs w:val="24"/>
        </w:rPr>
        <w:t xml:space="preserve"> сделкой, в совершении которой имеется заинтересованность) – справку в произвольной форме;</w:t>
      </w:r>
    </w:p>
    <w:p w:rsidR="007705A5" w:rsidRPr="001626EB" w:rsidRDefault="007705A5" w:rsidP="007705A5">
      <w:pPr>
        <w:pStyle w:val="affffff0"/>
        <w:spacing w:before="60" w:line="240" w:lineRule="auto"/>
        <w:ind w:left="1428" w:firstLine="0"/>
        <w:rPr>
          <w:i/>
          <w:sz w:val="24"/>
          <w:szCs w:val="24"/>
        </w:rPr>
      </w:pPr>
      <w:proofErr w:type="gramStart"/>
      <w:r w:rsidRPr="001626EB">
        <w:rPr>
          <w:i/>
          <w:sz w:val="24"/>
          <w:szCs w:val="24"/>
        </w:rPr>
        <w:t>(Примечание:</w:t>
      </w:r>
      <w:proofErr w:type="gramEnd"/>
      <w:r w:rsidRPr="001626EB">
        <w:rPr>
          <w:i/>
          <w:sz w:val="24"/>
          <w:szCs w:val="24"/>
        </w:rPr>
        <w:t xml:space="preserve"> Таковыми документами являются:</w:t>
      </w:r>
    </w:p>
    <w:p w:rsidR="007705A5" w:rsidRPr="001626EB" w:rsidRDefault="007705A5" w:rsidP="007705A5">
      <w:pPr>
        <w:pStyle w:val="affffff0"/>
        <w:spacing w:before="60" w:line="240" w:lineRule="auto"/>
        <w:ind w:left="1428" w:firstLine="0"/>
        <w:rPr>
          <w:i/>
          <w:sz w:val="24"/>
          <w:szCs w:val="24"/>
        </w:rPr>
      </w:pPr>
      <w:proofErr w:type="gramStart"/>
      <w:r w:rsidRPr="001626EB">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26EB">
        <w:rPr>
          <w:i/>
          <w:sz w:val="24"/>
          <w:szCs w:val="24"/>
        </w:rPr>
        <w:t>Участника</w:t>
      </w:r>
      <w:r w:rsidRPr="001626E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26EB" w:rsidRDefault="007705A5" w:rsidP="007705A5">
      <w:pPr>
        <w:pStyle w:val="affffff0"/>
        <w:spacing w:before="60" w:line="240" w:lineRule="auto"/>
        <w:ind w:left="1428" w:firstLine="0"/>
        <w:rPr>
          <w:i/>
          <w:sz w:val="24"/>
          <w:szCs w:val="24"/>
        </w:rPr>
      </w:pPr>
      <w:proofErr w:type="gramStart"/>
      <w:r w:rsidRPr="001626E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26EB">
        <w:rPr>
          <w:i/>
          <w:sz w:val="24"/>
          <w:szCs w:val="24"/>
        </w:rPr>
        <w:t>Участник</w:t>
      </w:r>
      <w:r w:rsidRPr="001626E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26EB" w:rsidRDefault="007705A5" w:rsidP="00BD40A3">
      <w:pPr>
        <w:pStyle w:val="affffff0"/>
        <w:widowControl w:val="0"/>
        <w:tabs>
          <w:tab w:val="left" w:pos="1260"/>
        </w:tabs>
        <w:autoSpaceDE w:val="0"/>
        <w:spacing w:line="264" w:lineRule="auto"/>
        <w:ind w:left="1428" w:firstLine="0"/>
        <w:rPr>
          <w:sz w:val="24"/>
          <w:szCs w:val="24"/>
        </w:rPr>
      </w:pPr>
      <w:r w:rsidRPr="001626E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626EB" w:rsidRDefault="00517550" w:rsidP="00BC19F9">
      <w:pPr>
        <w:widowControl w:val="0"/>
        <w:numPr>
          <w:ilvl w:val="0"/>
          <w:numId w:val="48"/>
        </w:numPr>
        <w:tabs>
          <w:tab w:val="left" w:pos="1260"/>
        </w:tabs>
        <w:autoSpaceDE w:val="0"/>
        <w:spacing w:line="264" w:lineRule="auto"/>
        <w:ind w:left="1276"/>
        <w:rPr>
          <w:sz w:val="24"/>
          <w:szCs w:val="24"/>
        </w:rPr>
      </w:pPr>
      <w:bookmarkStart w:id="412" w:name="_Ref464462966"/>
      <w:r w:rsidRPr="001626E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1626EB"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1626EB">
        <w:rPr>
          <w:sz w:val="24"/>
          <w:szCs w:val="24"/>
        </w:rPr>
        <w:t xml:space="preserve">Копию (выписку </w:t>
      </w:r>
      <w:r w:rsidR="00BD40A3" w:rsidRPr="001626E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7C76A8" w:rsidRPr="001626EB" w:rsidRDefault="007C76A8" w:rsidP="00BC19F9">
      <w:pPr>
        <w:widowControl w:val="0"/>
        <w:numPr>
          <w:ilvl w:val="0"/>
          <w:numId w:val="48"/>
        </w:numPr>
        <w:tabs>
          <w:tab w:val="left" w:pos="1260"/>
        </w:tabs>
        <w:autoSpaceDE w:val="0"/>
        <w:spacing w:line="264" w:lineRule="auto"/>
        <w:ind w:left="1276"/>
        <w:rPr>
          <w:sz w:val="24"/>
          <w:szCs w:val="24"/>
        </w:rPr>
      </w:pPr>
      <w:r w:rsidRPr="001626EB">
        <w:rPr>
          <w:sz w:val="24"/>
          <w:szCs w:val="24"/>
        </w:rPr>
        <w:t xml:space="preserve">Документы, предусмотренные п. </w:t>
      </w:r>
      <w:r w:rsidR="00C35E5C" w:rsidRPr="001626EB">
        <w:rPr>
          <w:sz w:val="24"/>
          <w:szCs w:val="24"/>
        </w:rPr>
        <w:fldChar w:fldCharType="begin"/>
      </w:r>
      <w:r w:rsidR="00C35E5C" w:rsidRPr="001626EB">
        <w:rPr>
          <w:sz w:val="24"/>
          <w:szCs w:val="24"/>
        </w:rPr>
        <w:instrText xml:space="preserve"> REF _Ref465675151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3.11.2</w:t>
      </w:r>
      <w:r w:rsidR="00C35E5C" w:rsidRPr="001626EB">
        <w:rPr>
          <w:sz w:val="24"/>
          <w:szCs w:val="24"/>
        </w:rPr>
        <w:fldChar w:fldCharType="end"/>
      </w:r>
      <w:r w:rsidRPr="001626EB">
        <w:rPr>
          <w:sz w:val="24"/>
          <w:szCs w:val="24"/>
        </w:rPr>
        <w:t xml:space="preserve"> документации, в случае если Участником была предложена демпинговая цена;</w:t>
      </w:r>
    </w:p>
    <w:p w:rsidR="00920CB0" w:rsidRPr="001626EB" w:rsidRDefault="00920CB0" w:rsidP="00BC19F9">
      <w:pPr>
        <w:widowControl w:val="0"/>
        <w:numPr>
          <w:ilvl w:val="0"/>
          <w:numId w:val="48"/>
        </w:numPr>
        <w:tabs>
          <w:tab w:val="left" w:pos="1260"/>
        </w:tabs>
        <w:autoSpaceDE w:val="0"/>
        <w:spacing w:line="264" w:lineRule="auto"/>
        <w:ind w:left="1276"/>
        <w:rPr>
          <w:sz w:val="24"/>
          <w:szCs w:val="24"/>
        </w:rPr>
      </w:pPr>
      <w:r w:rsidRPr="001626EB">
        <w:rPr>
          <w:sz w:val="24"/>
          <w:szCs w:val="24"/>
        </w:rPr>
        <w:t>Иные документы, которые</w:t>
      </w:r>
      <w:r w:rsidR="007705A5" w:rsidRPr="001626EB">
        <w:rPr>
          <w:sz w:val="24"/>
          <w:szCs w:val="24"/>
        </w:rPr>
        <w:t>,</w:t>
      </w:r>
      <w:r w:rsidRPr="001626EB">
        <w:rPr>
          <w:sz w:val="24"/>
          <w:szCs w:val="24"/>
        </w:rPr>
        <w:t xml:space="preserve"> по мнению Участника</w:t>
      </w:r>
      <w:r w:rsidR="007705A5" w:rsidRPr="001626EB">
        <w:rPr>
          <w:sz w:val="24"/>
          <w:szCs w:val="24"/>
        </w:rPr>
        <w:t>,</w:t>
      </w:r>
      <w:r w:rsidRPr="001626E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26E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1626EB">
        <w:rPr>
          <w:bCs w:val="0"/>
          <w:sz w:val="24"/>
          <w:szCs w:val="24"/>
        </w:rPr>
        <w:t xml:space="preserve">Организатор Запроса предложений вправе отклонить </w:t>
      </w:r>
      <w:r w:rsidR="007B6A8B" w:rsidRPr="001626EB">
        <w:rPr>
          <w:bCs w:val="0"/>
          <w:sz w:val="24"/>
          <w:szCs w:val="24"/>
        </w:rPr>
        <w:t>Заявку</w:t>
      </w:r>
      <w:r w:rsidRPr="001626EB">
        <w:rPr>
          <w:bCs w:val="0"/>
          <w:sz w:val="24"/>
          <w:szCs w:val="24"/>
        </w:rPr>
        <w:t xml:space="preserve"> </w:t>
      </w:r>
      <w:r w:rsidR="00B20653" w:rsidRPr="001626EB">
        <w:rPr>
          <w:bCs w:val="0"/>
          <w:sz w:val="24"/>
          <w:szCs w:val="24"/>
        </w:rPr>
        <w:t>Участника</w:t>
      </w:r>
      <w:r w:rsidRPr="001626E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26EB" w:rsidRDefault="00680B79" w:rsidP="00680B79">
      <w:pPr>
        <w:pStyle w:val="aff6"/>
        <w:numPr>
          <w:ilvl w:val="0"/>
          <w:numId w:val="0"/>
        </w:numPr>
        <w:spacing w:line="240" w:lineRule="auto"/>
        <w:ind w:left="1134"/>
        <w:rPr>
          <w:sz w:val="24"/>
          <w:szCs w:val="24"/>
        </w:rPr>
      </w:pPr>
      <w:r w:rsidRPr="001626E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26EB" w:rsidRDefault="00680B79" w:rsidP="00680B79">
      <w:pPr>
        <w:pStyle w:val="aff6"/>
        <w:numPr>
          <w:ilvl w:val="0"/>
          <w:numId w:val="0"/>
        </w:numPr>
        <w:spacing w:line="240" w:lineRule="auto"/>
        <w:ind w:left="1134"/>
        <w:rPr>
          <w:sz w:val="24"/>
          <w:szCs w:val="24"/>
        </w:rPr>
      </w:pPr>
      <w:r w:rsidRPr="001626EB">
        <w:rPr>
          <w:sz w:val="24"/>
          <w:szCs w:val="24"/>
        </w:rPr>
        <w:t>- несоблюдение сроков окончания поставки, предусмотренных договором поставки;</w:t>
      </w:r>
    </w:p>
    <w:p w:rsidR="00680B79" w:rsidRPr="001626EB" w:rsidRDefault="00680B79" w:rsidP="00680B79">
      <w:pPr>
        <w:pStyle w:val="aff6"/>
        <w:numPr>
          <w:ilvl w:val="0"/>
          <w:numId w:val="0"/>
        </w:numPr>
        <w:spacing w:line="240" w:lineRule="auto"/>
        <w:ind w:left="1134"/>
        <w:rPr>
          <w:sz w:val="24"/>
          <w:szCs w:val="24"/>
        </w:rPr>
      </w:pPr>
      <w:r w:rsidRPr="001626EB">
        <w:rPr>
          <w:sz w:val="24"/>
          <w:szCs w:val="24"/>
        </w:rPr>
        <w:t>- иные существенные нарушения условий заключенных договоров поставок.</w:t>
      </w:r>
    </w:p>
    <w:p w:rsidR="005B074F" w:rsidRPr="001626E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1626E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1626EB">
        <w:rPr>
          <w:bCs w:val="0"/>
          <w:sz w:val="24"/>
          <w:szCs w:val="24"/>
        </w:rPr>
        <w:t xml:space="preserve"> </w:t>
      </w:r>
      <w:r w:rsidR="00DA1402" w:rsidRPr="001626EB">
        <w:rPr>
          <w:bCs w:val="0"/>
          <w:sz w:val="24"/>
          <w:szCs w:val="24"/>
        </w:rPr>
        <w:t>правоустанавливающих документов</w:t>
      </w:r>
      <w:r w:rsidR="00A44B30" w:rsidRPr="001626EB">
        <w:rPr>
          <w:bCs w:val="0"/>
          <w:sz w:val="24"/>
          <w:szCs w:val="24"/>
        </w:rPr>
        <w:t>.</w:t>
      </w:r>
    </w:p>
    <w:p w:rsidR="00717F60" w:rsidRPr="001626E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1626EB">
        <w:rPr>
          <w:bCs w:val="0"/>
          <w:sz w:val="24"/>
          <w:szCs w:val="24"/>
        </w:rPr>
        <w:t xml:space="preserve">Все указанные документы прилагаются </w:t>
      </w:r>
      <w:r w:rsidR="009C744E" w:rsidRPr="001626EB">
        <w:rPr>
          <w:bCs w:val="0"/>
          <w:sz w:val="24"/>
          <w:szCs w:val="24"/>
        </w:rPr>
        <w:t>Участник</w:t>
      </w:r>
      <w:r w:rsidRPr="001626EB">
        <w:rPr>
          <w:bCs w:val="0"/>
          <w:sz w:val="24"/>
          <w:szCs w:val="24"/>
        </w:rPr>
        <w:t xml:space="preserve">ом к </w:t>
      </w:r>
      <w:r w:rsidR="004B5EB3" w:rsidRPr="001626EB">
        <w:rPr>
          <w:bCs w:val="0"/>
          <w:sz w:val="24"/>
          <w:szCs w:val="24"/>
        </w:rPr>
        <w:t>Заявк</w:t>
      </w:r>
      <w:r w:rsidRPr="001626EB">
        <w:rPr>
          <w:bCs w:val="0"/>
          <w:sz w:val="24"/>
          <w:szCs w:val="24"/>
        </w:rPr>
        <w:t>е.</w:t>
      </w:r>
    </w:p>
    <w:p w:rsidR="00717F60" w:rsidRPr="001626E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1626EB">
        <w:rPr>
          <w:bCs w:val="0"/>
          <w:sz w:val="24"/>
          <w:szCs w:val="24"/>
        </w:rPr>
        <w:lastRenderedPageBreak/>
        <w:t xml:space="preserve">В </w:t>
      </w:r>
      <w:proofErr w:type="gramStart"/>
      <w:r w:rsidRPr="001626EB">
        <w:rPr>
          <w:bCs w:val="0"/>
          <w:sz w:val="24"/>
          <w:szCs w:val="24"/>
        </w:rPr>
        <w:t>случае</w:t>
      </w:r>
      <w:proofErr w:type="gramEnd"/>
      <w:r w:rsidRPr="001626EB">
        <w:rPr>
          <w:bCs w:val="0"/>
          <w:sz w:val="24"/>
          <w:szCs w:val="24"/>
        </w:rPr>
        <w:t xml:space="preserve">, если по каким-либо причинам </w:t>
      </w:r>
      <w:r w:rsidR="009C744E" w:rsidRPr="001626EB">
        <w:rPr>
          <w:bCs w:val="0"/>
          <w:sz w:val="24"/>
          <w:szCs w:val="24"/>
        </w:rPr>
        <w:t>Участник</w:t>
      </w:r>
      <w:r w:rsidRPr="001626E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26EB">
        <w:rPr>
          <w:bCs w:val="0"/>
          <w:sz w:val="24"/>
          <w:szCs w:val="24"/>
        </w:rPr>
        <w:t>Участник</w:t>
      </w:r>
      <w:r w:rsidRPr="001626EB">
        <w:rPr>
          <w:bCs w:val="0"/>
          <w:sz w:val="24"/>
          <w:szCs w:val="24"/>
        </w:rPr>
        <w:t>а данному требованию.</w:t>
      </w:r>
    </w:p>
    <w:p w:rsidR="00717F60" w:rsidRPr="001626EB" w:rsidRDefault="00717F60" w:rsidP="00BC19F9">
      <w:pPr>
        <w:widowControl w:val="0"/>
        <w:numPr>
          <w:ilvl w:val="3"/>
          <w:numId w:val="26"/>
        </w:numPr>
        <w:tabs>
          <w:tab w:val="left" w:pos="1700"/>
        </w:tabs>
        <w:autoSpaceDE w:val="0"/>
        <w:spacing w:after="100" w:line="264" w:lineRule="auto"/>
        <w:ind w:left="0" w:firstLine="709"/>
        <w:rPr>
          <w:sz w:val="24"/>
          <w:szCs w:val="24"/>
        </w:rPr>
      </w:pPr>
      <w:r w:rsidRPr="001626EB">
        <w:rPr>
          <w:sz w:val="24"/>
          <w:szCs w:val="24"/>
        </w:rPr>
        <w:t xml:space="preserve">В </w:t>
      </w:r>
      <w:proofErr w:type="gramStart"/>
      <w:r w:rsidRPr="001626EB">
        <w:rPr>
          <w:sz w:val="24"/>
          <w:szCs w:val="24"/>
        </w:rPr>
        <w:t>случае</w:t>
      </w:r>
      <w:proofErr w:type="gramEnd"/>
      <w:r w:rsidRPr="001626EB">
        <w:rPr>
          <w:sz w:val="24"/>
          <w:szCs w:val="24"/>
        </w:rPr>
        <w:t xml:space="preserve"> участия в запросе предложений иностранной организации, такой </w:t>
      </w:r>
      <w:r w:rsidR="00553A57" w:rsidRPr="001626EB">
        <w:rPr>
          <w:sz w:val="24"/>
          <w:szCs w:val="24"/>
        </w:rPr>
        <w:t>Участник</w:t>
      </w:r>
      <w:r w:rsidRPr="001626EB">
        <w:rPr>
          <w:sz w:val="24"/>
          <w:szCs w:val="24"/>
        </w:rPr>
        <w:t xml:space="preserve"> предоставляет аналогичные документы. Такие документы должны быть переведены на русский язык и </w:t>
      </w:r>
      <w:proofErr w:type="spellStart"/>
      <w:r w:rsidRPr="001626EB">
        <w:rPr>
          <w:sz w:val="24"/>
          <w:szCs w:val="24"/>
        </w:rPr>
        <w:t>апостилированы</w:t>
      </w:r>
      <w:proofErr w:type="spellEnd"/>
      <w:r w:rsidRPr="001626EB">
        <w:rPr>
          <w:sz w:val="24"/>
          <w:szCs w:val="24"/>
        </w:rPr>
        <w:t xml:space="preserve">, в противном случае </w:t>
      </w:r>
      <w:r w:rsidR="00F85CCF" w:rsidRPr="001626EB">
        <w:rPr>
          <w:sz w:val="24"/>
          <w:szCs w:val="24"/>
        </w:rPr>
        <w:t>З</w:t>
      </w:r>
      <w:r w:rsidR="00F81E4D" w:rsidRPr="001626EB">
        <w:rPr>
          <w:sz w:val="24"/>
          <w:szCs w:val="24"/>
        </w:rPr>
        <w:t xml:space="preserve">акупочная </w:t>
      </w:r>
      <w:r w:rsidRPr="001626EB">
        <w:rPr>
          <w:sz w:val="24"/>
          <w:szCs w:val="24"/>
        </w:rPr>
        <w:t xml:space="preserve">комиссия вправе не рассматривать документы </w:t>
      </w:r>
      <w:r w:rsidR="009C744E" w:rsidRPr="001626EB">
        <w:rPr>
          <w:sz w:val="24"/>
          <w:szCs w:val="24"/>
        </w:rPr>
        <w:t>Участник</w:t>
      </w:r>
      <w:r w:rsidRPr="001626EB">
        <w:rPr>
          <w:sz w:val="24"/>
          <w:szCs w:val="24"/>
        </w:rPr>
        <w:t>а.</w:t>
      </w:r>
    </w:p>
    <w:p w:rsidR="000914AA" w:rsidRPr="001626EB" w:rsidRDefault="00C35E5C"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1626E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1626EB">
        <w:rPr>
          <w:sz w:val="24"/>
          <w:szCs w:val="24"/>
        </w:rPr>
        <w:t>я(</w:t>
      </w:r>
      <w:proofErr w:type="gramEnd"/>
      <w:r w:rsidRPr="001626EB">
        <w:rPr>
          <w:sz w:val="24"/>
          <w:szCs w:val="24"/>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1626EB">
        <w:rPr>
          <w:sz w:val="24"/>
          <w:szCs w:val="24"/>
        </w:rPr>
        <w:t>неконтрафактной</w:t>
      </w:r>
      <w:proofErr w:type="spellEnd"/>
      <w:r w:rsidRPr="001626EB">
        <w:rPr>
          <w:sz w:val="24"/>
          <w:szCs w:val="24"/>
        </w:rPr>
        <w:t xml:space="preserve"> продукции в определенные Закупочной документацией сроки, проведение </w:t>
      </w:r>
      <w:proofErr w:type="gramStart"/>
      <w:r w:rsidRPr="001626EB">
        <w:rPr>
          <w:sz w:val="24"/>
          <w:szCs w:val="24"/>
        </w:rPr>
        <w:t>шеф-монтажа</w:t>
      </w:r>
      <w:proofErr w:type="gramEnd"/>
      <w:r w:rsidRPr="001626EB">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1626EB">
        <w:rPr>
          <w:sz w:val="24"/>
          <w:szCs w:val="24"/>
        </w:rPr>
        <w:t>подтверждающий</w:t>
      </w:r>
      <w:proofErr w:type="gramEnd"/>
      <w:r w:rsidRPr="001626EB">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r w:rsidR="000914AA" w:rsidRPr="001626EB">
        <w:rPr>
          <w:sz w:val="24"/>
          <w:szCs w:val="24"/>
        </w:rPr>
        <w:t>.</w:t>
      </w:r>
      <w:bookmarkEnd w:id="413"/>
    </w:p>
    <w:p w:rsidR="00717F60" w:rsidRPr="001626EB"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69260"/>
      <w:bookmarkStart w:id="424" w:name="_Toc468786604"/>
      <w:bookmarkStart w:id="425" w:name="_Toc469481244"/>
      <w:bookmarkStart w:id="426" w:name="_Toc472498832"/>
      <w:r w:rsidRPr="001626EB">
        <w:rPr>
          <w:szCs w:val="24"/>
        </w:rPr>
        <w:t xml:space="preserve">Привлечение </w:t>
      </w:r>
      <w:bookmarkEnd w:id="414"/>
      <w:proofErr w:type="spellStart"/>
      <w:r w:rsidR="005B074F" w:rsidRPr="001626EB">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1626E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1626EB">
        <w:rPr>
          <w:bCs w:val="0"/>
          <w:sz w:val="24"/>
          <w:szCs w:val="24"/>
        </w:rPr>
        <w:t xml:space="preserve">Привлечение </w:t>
      </w:r>
      <w:r w:rsidR="009C744E" w:rsidRPr="001626EB">
        <w:rPr>
          <w:bCs w:val="0"/>
          <w:sz w:val="24"/>
          <w:szCs w:val="24"/>
        </w:rPr>
        <w:t>Участник</w:t>
      </w:r>
      <w:r w:rsidRPr="001626EB">
        <w:rPr>
          <w:bCs w:val="0"/>
          <w:sz w:val="24"/>
          <w:szCs w:val="24"/>
        </w:rPr>
        <w:t>ами</w:t>
      </w:r>
      <w:r w:rsidR="00717F60" w:rsidRPr="001626EB">
        <w:rPr>
          <w:bCs w:val="0"/>
          <w:sz w:val="24"/>
          <w:szCs w:val="24"/>
        </w:rPr>
        <w:t xml:space="preserve"> запроса предложений </w:t>
      </w:r>
      <w:proofErr w:type="spellStart"/>
      <w:r w:rsidR="005B074F" w:rsidRPr="001626EB">
        <w:rPr>
          <w:bCs w:val="0"/>
          <w:sz w:val="24"/>
          <w:szCs w:val="24"/>
        </w:rPr>
        <w:t>сопоставщиков</w:t>
      </w:r>
      <w:proofErr w:type="spellEnd"/>
      <w:r w:rsidRPr="001626EB">
        <w:rPr>
          <w:bCs w:val="0"/>
          <w:sz w:val="24"/>
          <w:szCs w:val="24"/>
        </w:rPr>
        <w:t xml:space="preserve"> не допускается.</w:t>
      </w:r>
      <w:r w:rsidR="003F6889" w:rsidRPr="001626EB">
        <w:rPr>
          <w:bCs w:val="0"/>
          <w:sz w:val="24"/>
          <w:szCs w:val="24"/>
        </w:rPr>
        <w:t xml:space="preserve"> </w:t>
      </w:r>
    </w:p>
    <w:p w:rsidR="00717F60" w:rsidRPr="001626EB"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69261"/>
      <w:bookmarkStart w:id="436" w:name="_Toc468786605"/>
      <w:bookmarkStart w:id="437" w:name="_Toc469481245"/>
      <w:bookmarkStart w:id="438" w:name="_Toc472498833"/>
      <w:r w:rsidRPr="001626EB">
        <w:rPr>
          <w:szCs w:val="24"/>
        </w:rPr>
        <w:t xml:space="preserve">Участие в запросе предложений коллективных </w:t>
      </w:r>
      <w:r w:rsidR="009C744E" w:rsidRPr="001626EB">
        <w:rPr>
          <w:szCs w:val="24"/>
        </w:rPr>
        <w:t>Участник</w:t>
      </w:r>
      <w:r w:rsidRPr="001626EB">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1626E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1626E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1626EB" w:rsidDel="009C744E">
        <w:rPr>
          <w:bCs w:val="0"/>
          <w:sz w:val="24"/>
          <w:szCs w:val="24"/>
        </w:rPr>
        <w:t xml:space="preserve"> </w:t>
      </w:r>
      <w:r w:rsidR="00C35E5C" w:rsidRPr="001626EB">
        <w:rPr>
          <w:sz w:val="24"/>
          <w:szCs w:val="24"/>
        </w:rPr>
        <w:fldChar w:fldCharType="begin"/>
      </w:r>
      <w:r w:rsidR="00C35E5C" w:rsidRPr="001626EB">
        <w:rPr>
          <w:sz w:val="24"/>
          <w:szCs w:val="24"/>
        </w:rPr>
        <w:instrText xml:space="preserve"> REF _Ref191386482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3.3.8.1</w:t>
      </w:r>
      <w:r w:rsidR="00C35E5C" w:rsidRPr="001626EB">
        <w:rPr>
          <w:sz w:val="24"/>
          <w:szCs w:val="24"/>
        </w:rPr>
        <w:fldChar w:fldCharType="end"/>
      </w:r>
      <w:r w:rsidRPr="001626EB">
        <w:rPr>
          <w:bCs w:val="0"/>
          <w:sz w:val="24"/>
          <w:szCs w:val="24"/>
        </w:rPr>
        <w:t xml:space="preserve">), но и их объединения (группы лиц), способные на законных основаниях выполнить требуемые </w:t>
      </w:r>
      <w:r w:rsidR="0007043F" w:rsidRPr="001626EB">
        <w:rPr>
          <w:bCs w:val="0"/>
          <w:sz w:val="24"/>
          <w:szCs w:val="24"/>
        </w:rPr>
        <w:t xml:space="preserve">поставки, </w:t>
      </w:r>
      <w:r w:rsidR="0007043F" w:rsidRPr="001626EB">
        <w:rPr>
          <w:sz w:val="24"/>
          <w:szCs w:val="24"/>
        </w:rPr>
        <w:t>работы</w:t>
      </w:r>
      <w:r w:rsidR="0091430E" w:rsidRPr="001626EB">
        <w:rPr>
          <w:sz w:val="24"/>
          <w:szCs w:val="24"/>
        </w:rPr>
        <w:t xml:space="preserve">, </w:t>
      </w:r>
      <w:r w:rsidR="0007043F" w:rsidRPr="001626EB">
        <w:rPr>
          <w:sz w:val="24"/>
          <w:szCs w:val="24"/>
        </w:rPr>
        <w:t>услуги</w:t>
      </w:r>
      <w:r w:rsidRPr="001626EB">
        <w:rPr>
          <w:bCs w:val="0"/>
          <w:sz w:val="24"/>
          <w:szCs w:val="24"/>
        </w:rPr>
        <w:t>.</w:t>
      </w:r>
      <w:proofErr w:type="gramEnd"/>
    </w:p>
    <w:p w:rsidR="00717F60" w:rsidRPr="001626E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626EB">
        <w:rPr>
          <w:bCs w:val="0"/>
          <w:sz w:val="24"/>
          <w:szCs w:val="24"/>
        </w:rPr>
        <w:t xml:space="preserve">Если </w:t>
      </w:r>
      <w:r w:rsidR="004B5EB3" w:rsidRPr="001626EB">
        <w:rPr>
          <w:bCs w:val="0"/>
          <w:sz w:val="24"/>
          <w:szCs w:val="24"/>
        </w:rPr>
        <w:t>Заявк</w:t>
      </w:r>
      <w:r w:rsidRPr="001626EB">
        <w:rPr>
          <w:bCs w:val="0"/>
          <w:sz w:val="24"/>
          <w:szCs w:val="24"/>
        </w:rPr>
        <w:t xml:space="preserve">а подается коллективным </w:t>
      </w:r>
      <w:r w:rsidR="009C744E" w:rsidRPr="001626EB">
        <w:rPr>
          <w:bCs w:val="0"/>
          <w:sz w:val="24"/>
          <w:szCs w:val="24"/>
        </w:rPr>
        <w:t>Участник</w:t>
      </w:r>
      <w:r w:rsidRPr="001626EB">
        <w:rPr>
          <w:bCs w:val="0"/>
          <w:sz w:val="24"/>
          <w:szCs w:val="24"/>
        </w:rPr>
        <w:t xml:space="preserve">ом (группой лиц), дополнительно к требованиям, указанным в п. </w:t>
      </w:r>
      <w:r w:rsidR="00C35E5C" w:rsidRPr="001626EB">
        <w:rPr>
          <w:sz w:val="24"/>
          <w:szCs w:val="24"/>
        </w:rPr>
        <w:fldChar w:fldCharType="begin"/>
      </w:r>
      <w:r w:rsidR="00C35E5C" w:rsidRPr="001626EB">
        <w:rPr>
          <w:sz w:val="24"/>
          <w:szCs w:val="24"/>
        </w:rPr>
        <w:instrText xml:space="preserve"> REF _Ref191386407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3.3.8</w:t>
      </w:r>
      <w:r w:rsidR="00C35E5C" w:rsidRPr="001626EB">
        <w:rPr>
          <w:sz w:val="24"/>
          <w:szCs w:val="24"/>
        </w:rPr>
        <w:fldChar w:fldCharType="end"/>
      </w:r>
      <w:r w:rsidRPr="001626EB">
        <w:rPr>
          <w:bCs w:val="0"/>
          <w:sz w:val="24"/>
          <w:szCs w:val="24"/>
        </w:rPr>
        <w:t>, должны быть выполнены нижеприведенные требования.</w:t>
      </w:r>
    </w:p>
    <w:p w:rsidR="00717F60" w:rsidRPr="001626E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626EB">
        <w:rPr>
          <w:bCs w:val="0"/>
          <w:sz w:val="24"/>
          <w:szCs w:val="24"/>
        </w:rPr>
        <w:t xml:space="preserve">Каждое юридическое лицо (индивидуальный предприниматель), входящее в состав коллективного </w:t>
      </w:r>
      <w:r w:rsidR="009C744E" w:rsidRPr="001626EB">
        <w:rPr>
          <w:bCs w:val="0"/>
          <w:sz w:val="24"/>
          <w:szCs w:val="24"/>
        </w:rPr>
        <w:t>Участник</w:t>
      </w:r>
      <w:r w:rsidRPr="001626EB">
        <w:rPr>
          <w:bCs w:val="0"/>
          <w:sz w:val="24"/>
          <w:szCs w:val="24"/>
        </w:rPr>
        <w:t xml:space="preserve">а или физическое лицо, входящее в состав коллективного </w:t>
      </w:r>
      <w:r w:rsidR="009C744E" w:rsidRPr="001626EB">
        <w:rPr>
          <w:bCs w:val="0"/>
          <w:sz w:val="24"/>
          <w:szCs w:val="24"/>
        </w:rPr>
        <w:t>Участник</w:t>
      </w:r>
      <w:r w:rsidRPr="001626EB">
        <w:rPr>
          <w:bCs w:val="0"/>
          <w:sz w:val="24"/>
          <w:szCs w:val="24"/>
        </w:rPr>
        <w:t xml:space="preserve">а, должно отвечать требованиям настоящей </w:t>
      </w:r>
      <w:r w:rsidR="007D07A7" w:rsidRPr="001626EB">
        <w:rPr>
          <w:bCs w:val="0"/>
          <w:sz w:val="24"/>
          <w:szCs w:val="24"/>
        </w:rPr>
        <w:t>Д</w:t>
      </w:r>
      <w:r w:rsidRPr="001626EB">
        <w:rPr>
          <w:bCs w:val="0"/>
          <w:sz w:val="24"/>
          <w:szCs w:val="24"/>
        </w:rPr>
        <w:t>окументации, изложенным в п.</w:t>
      </w:r>
      <w:r w:rsidR="00243EA2" w:rsidRPr="001626EB">
        <w:rPr>
          <w:bCs w:val="0"/>
          <w:sz w:val="24"/>
          <w:szCs w:val="24"/>
        </w:rPr>
        <w:fldChar w:fldCharType="begin"/>
      </w:r>
      <w:r w:rsidR="00FB6254" w:rsidRPr="001626EB">
        <w:rPr>
          <w:bCs w:val="0"/>
          <w:sz w:val="24"/>
          <w:szCs w:val="24"/>
        </w:rPr>
        <w:instrText xml:space="preserve"> REF _Ref303669127 \r \h </w:instrText>
      </w:r>
      <w:r w:rsidR="001626EB"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separate"/>
      </w:r>
      <w:r w:rsidR="00D74ED6" w:rsidRPr="001626EB">
        <w:rPr>
          <w:bCs w:val="0"/>
          <w:sz w:val="24"/>
          <w:szCs w:val="24"/>
        </w:rPr>
        <w:t>3.3.8.2</w:t>
      </w:r>
      <w:r w:rsidR="00243EA2" w:rsidRPr="001626EB">
        <w:rPr>
          <w:bCs w:val="0"/>
          <w:sz w:val="24"/>
          <w:szCs w:val="24"/>
        </w:rPr>
        <w:fldChar w:fldCharType="end"/>
      </w:r>
      <w:r w:rsidRPr="001626EB">
        <w:rPr>
          <w:bCs w:val="0"/>
          <w:sz w:val="24"/>
          <w:szCs w:val="24"/>
        </w:rPr>
        <w:t>.</w:t>
      </w:r>
    </w:p>
    <w:p w:rsidR="00717F60" w:rsidRPr="001626E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1626EB">
        <w:rPr>
          <w:bCs w:val="0"/>
          <w:sz w:val="24"/>
          <w:szCs w:val="24"/>
        </w:rPr>
        <w:t>Юридические лица</w:t>
      </w:r>
      <w:r w:rsidR="001F0956" w:rsidRPr="001626EB">
        <w:rPr>
          <w:bCs w:val="0"/>
          <w:sz w:val="24"/>
          <w:szCs w:val="24"/>
        </w:rPr>
        <w:t>, физические лица</w:t>
      </w:r>
      <w:r w:rsidR="00A15A79" w:rsidRPr="001626EB">
        <w:rPr>
          <w:bCs w:val="0"/>
          <w:sz w:val="24"/>
          <w:szCs w:val="24"/>
        </w:rPr>
        <w:t>,</w:t>
      </w:r>
      <w:r w:rsidRPr="001626EB">
        <w:rPr>
          <w:bCs w:val="0"/>
          <w:sz w:val="24"/>
          <w:szCs w:val="24"/>
        </w:rPr>
        <w:t xml:space="preserve"> </w:t>
      </w:r>
      <w:r w:rsidR="001F0956" w:rsidRPr="001626EB">
        <w:rPr>
          <w:bCs w:val="0"/>
          <w:sz w:val="24"/>
          <w:szCs w:val="24"/>
        </w:rPr>
        <w:t xml:space="preserve">в том числе </w:t>
      </w:r>
      <w:r w:rsidRPr="001626EB">
        <w:rPr>
          <w:bCs w:val="0"/>
          <w:sz w:val="24"/>
          <w:szCs w:val="24"/>
        </w:rPr>
        <w:t xml:space="preserve">индивидуальные предприниматели, представляющие коллективного </w:t>
      </w:r>
      <w:r w:rsidR="009C744E" w:rsidRPr="001626EB">
        <w:rPr>
          <w:bCs w:val="0"/>
          <w:sz w:val="24"/>
          <w:szCs w:val="24"/>
        </w:rPr>
        <w:t>Участник</w:t>
      </w:r>
      <w:r w:rsidRPr="001626EB">
        <w:rPr>
          <w:bCs w:val="0"/>
          <w:sz w:val="24"/>
          <w:szCs w:val="24"/>
        </w:rPr>
        <w:t>а, заключают между собой соглашение, соответствующее нормам Гражданского кодекса Р</w:t>
      </w:r>
      <w:r w:rsidR="007F3FB7" w:rsidRPr="001626EB">
        <w:rPr>
          <w:bCs w:val="0"/>
          <w:sz w:val="24"/>
          <w:szCs w:val="24"/>
        </w:rPr>
        <w:t xml:space="preserve">оссийской </w:t>
      </w:r>
      <w:r w:rsidRPr="001626EB">
        <w:rPr>
          <w:bCs w:val="0"/>
          <w:sz w:val="24"/>
          <w:szCs w:val="24"/>
        </w:rPr>
        <w:t>Ф</w:t>
      </w:r>
      <w:r w:rsidR="007F3FB7" w:rsidRPr="001626EB">
        <w:rPr>
          <w:bCs w:val="0"/>
          <w:sz w:val="24"/>
          <w:szCs w:val="24"/>
        </w:rPr>
        <w:t>едерации</w:t>
      </w:r>
      <w:r w:rsidRPr="001626EB">
        <w:rPr>
          <w:bCs w:val="0"/>
          <w:sz w:val="24"/>
          <w:szCs w:val="24"/>
        </w:rPr>
        <w:t>, и отвечающее следующим требованиям:</w:t>
      </w:r>
      <w:bookmarkEnd w:id="439"/>
    </w:p>
    <w:p w:rsidR="00717F60" w:rsidRPr="001626E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1626EB">
        <w:rPr>
          <w:bCs w:val="0"/>
          <w:sz w:val="24"/>
          <w:szCs w:val="24"/>
        </w:rPr>
        <w:t xml:space="preserve">в соглашении должны быть четко определены права и обязанности сторон как в рамках участия в </w:t>
      </w:r>
      <w:r w:rsidR="009C744E" w:rsidRPr="001626EB">
        <w:rPr>
          <w:bCs w:val="0"/>
          <w:sz w:val="24"/>
          <w:szCs w:val="24"/>
        </w:rPr>
        <w:t>З</w:t>
      </w:r>
      <w:r w:rsidRPr="001626EB">
        <w:rPr>
          <w:bCs w:val="0"/>
          <w:sz w:val="24"/>
          <w:szCs w:val="24"/>
        </w:rPr>
        <w:t xml:space="preserve">апросе предложений, так и в рамках исполнения </w:t>
      </w:r>
      <w:r w:rsidR="00123C70" w:rsidRPr="001626EB">
        <w:rPr>
          <w:bCs w:val="0"/>
          <w:sz w:val="24"/>
          <w:szCs w:val="24"/>
        </w:rPr>
        <w:t>Договор</w:t>
      </w:r>
      <w:r w:rsidRPr="001626EB">
        <w:rPr>
          <w:bCs w:val="0"/>
          <w:sz w:val="24"/>
          <w:szCs w:val="24"/>
        </w:rPr>
        <w:t>а;</w:t>
      </w:r>
      <w:bookmarkEnd w:id="440"/>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626EB">
        <w:rPr>
          <w:bCs w:val="0"/>
          <w:sz w:val="24"/>
          <w:szCs w:val="24"/>
        </w:rPr>
        <w:t xml:space="preserve">в соглашении должно быть приведено четкое распределение объемов, стоимости и сроков выполнения </w:t>
      </w:r>
      <w:r w:rsidR="0007043F" w:rsidRPr="001626EB">
        <w:rPr>
          <w:bCs w:val="0"/>
          <w:sz w:val="24"/>
          <w:szCs w:val="24"/>
        </w:rPr>
        <w:t xml:space="preserve">поставок, </w:t>
      </w:r>
      <w:r w:rsidR="0007043F" w:rsidRPr="001626EB">
        <w:rPr>
          <w:sz w:val="24"/>
          <w:szCs w:val="24"/>
        </w:rPr>
        <w:t>работ</w:t>
      </w:r>
      <w:r w:rsidR="0091430E" w:rsidRPr="001626EB">
        <w:rPr>
          <w:sz w:val="24"/>
          <w:szCs w:val="24"/>
        </w:rPr>
        <w:t>,</w:t>
      </w:r>
      <w:r w:rsidR="009C744E" w:rsidRPr="001626EB">
        <w:rPr>
          <w:sz w:val="24"/>
          <w:szCs w:val="24"/>
        </w:rPr>
        <w:t xml:space="preserve"> </w:t>
      </w:r>
      <w:r w:rsidR="0091430E" w:rsidRPr="001626EB">
        <w:rPr>
          <w:sz w:val="24"/>
          <w:szCs w:val="24"/>
        </w:rPr>
        <w:t>услуг</w:t>
      </w:r>
      <w:r w:rsidR="000E024A" w:rsidRPr="001626EB">
        <w:rPr>
          <w:bCs w:val="0"/>
          <w:sz w:val="24"/>
          <w:szCs w:val="24"/>
        </w:rPr>
        <w:t xml:space="preserve"> </w:t>
      </w:r>
      <w:r w:rsidRPr="001626EB">
        <w:rPr>
          <w:bCs w:val="0"/>
          <w:sz w:val="24"/>
          <w:szCs w:val="24"/>
        </w:rPr>
        <w:t xml:space="preserve">между членами коллективного </w:t>
      </w:r>
      <w:r w:rsidR="009C744E" w:rsidRPr="001626EB">
        <w:rPr>
          <w:bCs w:val="0"/>
          <w:sz w:val="24"/>
          <w:szCs w:val="24"/>
        </w:rPr>
        <w:lastRenderedPageBreak/>
        <w:t>У</w:t>
      </w:r>
      <w:r w:rsidRPr="001626EB">
        <w:rPr>
          <w:bCs w:val="0"/>
          <w:sz w:val="24"/>
          <w:szCs w:val="24"/>
        </w:rPr>
        <w:t>частника;</w:t>
      </w:r>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626E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1626EB">
        <w:rPr>
          <w:bCs w:val="0"/>
          <w:sz w:val="24"/>
          <w:szCs w:val="24"/>
        </w:rPr>
        <w:t>Участник</w:t>
      </w:r>
      <w:r w:rsidRPr="001626EB">
        <w:rPr>
          <w:bCs w:val="0"/>
          <w:sz w:val="24"/>
          <w:szCs w:val="24"/>
        </w:rPr>
        <w:t>а во взаимоотношениях с Организатором и Заказчиком;</w:t>
      </w:r>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626EB">
        <w:rPr>
          <w:bCs w:val="0"/>
          <w:sz w:val="24"/>
          <w:szCs w:val="24"/>
        </w:rPr>
        <w:t xml:space="preserve">в соглашении должна быть установлена субсидиарная ответственность каждого члена коллективного </w:t>
      </w:r>
      <w:r w:rsidR="009C744E" w:rsidRPr="001626EB">
        <w:rPr>
          <w:bCs w:val="0"/>
          <w:sz w:val="24"/>
          <w:szCs w:val="24"/>
        </w:rPr>
        <w:t>Участник</w:t>
      </w:r>
      <w:r w:rsidRPr="001626E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26EB">
        <w:rPr>
          <w:bCs w:val="0"/>
          <w:sz w:val="24"/>
          <w:szCs w:val="24"/>
        </w:rPr>
        <w:t>Договор</w:t>
      </w:r>
      <w:r w:rsidRPr="001626EB">
        <w:rPr>
          <w:bCs w:val="0"/>
          <w:sz w:val="24"/>
          <w:szCs w:val="24"/>
        </w:rPr>
        <w:t>а;</w:t>
      </w:r>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626EB">
        <w:rPr>
          <w:bCs w:val="0"/>
          <w:sz w:val="24"/>
          <w:szCs w:val="24"/>
        </w:rPr>
        <w:t xml:space="preserve">соглашением должно быть предусмотрено, что все операции по выполнению </w:t>
      </w:r>
      <w:r w:rsidR="00123C70" w:rsidRPr="001626EB">
        <w:rPr>
          <w:bCs w:val="0"/>
          <w:sz w:val="24"/>
          <w:szCs w:val="24"/>
        </w:rPr>
        <w:t>Договор</w:t>
      </w:r>
      <w:r w:rsidRPr="001626E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626EB">
        <w:rPr>
          <w:bCs w:val="0"/>
          <w:sz w:val="24"/>
          <w:szCs w:val="24"/>
        </w:rPr>
        <w:t>срок действия соглашения должен быть не менее</w:t>
      </w:r>
      <w:proofErr w:type="gramStart"/>
      <w:r w:rsidRPr="001626EB">
        <w:rPr>
          <w:bCs w:val="0"/>
          <w:sz w:val="24"/>
          <w:szCs w:val="24"/>
        </w:rPr>
        <w:t>,</w:t>
      </w:r>
      <w:proofErr w:type="gramEnd"/>
      <w:r w:rsidRPr="001626EB">
        <w:rPr>
          <w:bCs w:val="0"/>
          <w:sz w:val="24"/>
          <w:szCs w:val="24"/>
        </w:rPr>
        <w:t xml:space="preserve"> чем срок действия </w:t>
      </w:r>
      <w:r w:rsidR="00123C70" w:rsidRPr="001626EB">
        <w:rPr>
          <w:bCs w:val="0"/>
          <w:sz w:val="24"/>
          <w:szCs w:val="24"/>
        </w:rPr>
        <w:t>Договор</w:t>
      </w:r>
      <w:r w:rsidRPr="001626EB">
        <w:rPr>
          <w:bCs w:val="0"/>
          <w:sz w:val="24"/>
          <w:szCs w:val="24"/>
        </w:rPr>
        <w:t>а;</w:t>
      </w:r>
    </w:p>
    <w:p w:rsidR="00717F60" w:rsidRPr="001626E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1626EB">
        <w:rPr>
          <w:bCs w:val="0"/>
          <w:sz w:val="24"/>
          <w:szCs w:val="24"/>
        </w:rPr>
        <w:t>соглашение не должно изменяться без одобрения Организатора запроса предложений и Заказчика.</w:t>
      </w:r>
      <w:bookmarkEnd w:id="441"/>
      <w:r w:rsidRPr="001626EB">
        <w:rPr>
          <w:bCs w:val="0"/>
          <w:sz w:val="24"/>
          <w:szCs w:val="24"/>
        </w:rPr>
        <w:t xml:space="preserve"> </w:t>
      </w:r>
    </w:p>
    <w:p w:rsidR="00DB109A" w:rsidRPr="001626E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626E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26EB">
        <w:rPr>
          <w:bCs w:val="0"/>
          <w:sz w:val="24"/>
          <w:szCs w:val="24"/>
        </w:rPr>
        <w:t>а</w:t>
      </w:r>
      <w:r w:rsidRPr="001626EB">
        <w:rPr>
          <w:bCs w:val="0"/>
          <w:sz w:val="24"/>
          <w:szCs w:val="24"/>
        </w:rPr>
        <w:t xml:space="preserve"> быть отражена их воля на участие в Запросе предложений на стороне одного Участника. </w:t>
      </w:r>
      <w:proofErr w:type="gramStart"/>
      <w:r w:rsidRPr="001626EB">
        <w:rPr>
          <w:bCs w:val="0"/>
          <w:sz w:val="24"/>
          <w:szCs w:val="24"/>
        </w:rPr>
        <w:t xml:space="preserve">Такое соглашение должно содержать сведения, указанные в подп. </w:t>
      </w:r>
      <w:r w:rsidR="00C35E5C" w:rsidRPr="001626EB">
        <w:rPr>
          <w:sz w:val="24"/>
          <w:szCs w:val="24"/>
        </w:rPr>
        <w:fldChar w:fldCharType="begin"/>
      </w:r>
      <w:r w:rsidR="00C35E5C" w:rsidRPr="001626EB">
        <w:rPr>
          <w:sz w:val="24"/>
          <w:szCs w:val="24"/>
        </w:rPr>
        <w:instrText xml:space="preserve"> REF _Ref307563248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val="en-US"/>
        </w:rPr>
        <w:t>a</w:t>
      </w:r>
      <w:r w:rsidR="00D74ED6" w:rsidRPr="001626EB">
        <w:rPr>
          <w:bCs w:val="0"/>
          <w:sz w:val="24"/>
          <w:szCs w:val="24"/>
        </w:rPr>
        <w:t>)</w:t>
      </w:r>
      <w:r w:rsidR="00C35E5C" w:rsidRPr="001626EB">
        <w:rPr>
          <w:sz w:val="24"/>
          <w:szCs w:val="24"/>
        </w:rPr>
        <w:fldChar w:fldCharType="end"/>
      </w:r>
      <w:r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_Ref307563262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lang w:val="en-US"/>
        </w:rPr>
        <w:t>g</w:t>
      </w:r>
      <w:r w:rsidR="00D74ED6" w:rsidRPr="001626EB">
        <w:rPr>
          <w:bCs w:val="0"/>
          <w:sz w:val="24"/>
          <w:szCs w:val="24"/>
        </w:rPr>
        <w:t>)</w:t>
      </w:r>
      <w:r w:rsidR="00C35E5C" w:rsidRPr="001626EB">
        <w:rPr>
          <w:sz w:val="24"/>
          <w:szCs w:val="24"/>
        </w:rPr>
        <w:fldChar w:fldCharType="end"/>
      </w:r>
      <w:r w:rsidRPr="001626EB">
        <w:rPr>
          <w:bCs w:val="0"/>
          <w:sz w:val="24"/>
          <w:szCs w:val="24"/>
        </w:rPr>
        <w:t xml:space="preserve">п. </w:t>
      </w:r>
      <w:r w:rsidR="00C35E5C" w:rsidRPr="001626EB">
        <w:rPr>
          <w:sz w:val="24"/>
          <w:szCs w:val="24"/>
        </w:rPr>
        <w:fldChar w:fldCharType="begin"/>
      </w:r>
      <w:r w:rsidR="00C35E5C" w:rsidRPr="001626EB">
        <w:rPr>
          <w:sz w:val="24"/>
          <w:szCs w:val="24"/>
        </w:rPr>
        <w:instrText xml:space="preserve"> REF _Ref306032591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3.3.10.4</w:t>
      </w:r>
      <w:r w:rsidR="00C35E5C" w:rsidRPr="001626EB">
        <w:rPr>
          <w:sz w:val="24"/>
          <w:szCs w:val="24"/>
        </w:rPr>
        <w:fldChar w:fldCharType="end"/>
      </w:r>
      <w:r w:rsidRPr="001626E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26E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626E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26EB">
        <w:rPr>
          <w:sz w:val="24"/>
          <w:szCs w:val="24"/>
        </w:rPr>
        <w:t>случае</w:t>
      </w:r>
      <w:proofErr w:type="gramEnd"/>
      <w:r w:rsidRPr="001626EB">
        <w:rPr>
          <w:sz w:val="24"/>
          <w:szCs w:val="24"/>
        </w:rPr>
        <w:t xml:space="preserve"> невыполнения этих требований Заявки с участием таких организаций/физических лиц будут отклонены</w:t>
      </w:r>
      <w:r w:rsidR="00D77DCB" w:rsidRPr="001626EB">
        <w:rPr>
          <w:bCs w:val="0"/>
          <w:sz w:val="24"/>
          <w:szCs w:val="24"/>
        </w:rPr>
        <w:t>.</w:t>
      </w:r>
    </w:p>
    <w:p w:rsidR="00717F60" w:rsidRPr="001626E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1626EB">
        <w:rPr>
          <w:bCs w:val="0"/>
          <w:sz w:val="24"/>
          <w:szCs w:val="24"/>
        </w:rPr>
        <w:t xml:space="preserve">В связи с вышеизложенным коллективный </w:t>
      </w:r>
      <w:r w:rsidR="009C744E" w:rsidRPr="001626EB">
        <w:rPr>
          <w:bCs w:val="0"/>
          <w:sz w:val="24"/>
          <w:szCs w:val="24"/>
        </w:rPr>
        <w:t>Участник</w:t>
      </w:r>
      <w:r w:rsidRPr="001626EB">
        <w:rPr>
          <w:bCs w:val="0"/>
          <w:sz w:val="24"/>
          <w:szCs w:val="24"/>
        </w:rPr>
        <w:t xml:space="preserve"> готовит </w:t>
      </w:r>
      <w:r w:rsidR="004B5EB3" w:rsidRPr="001626EB">
        <w:rPr>
          <w:bCs w:val="0"/>
          <w:sz w:val="24"/>
          <w:szCs w:val="24"/>
        </w:rPr>
        <w:t>Заявк</w:t>
      </w:r>
      <w:r w:rsidRPr="001626EB">
        <w:rPr>
          <w:bCs w:val="0"/>
          <w:sz w:val="24"/>
          <w:szCs w:val="24"/>
        </w:rPr>
        <w:t>у с учетом следующих дополнительных требований:</w:t>
      </w:r>
      <w:bookmarkEnd w:id="442"/>
      <w:proofErr w:type="gramEnd"/>
    </w:p>
    <w:p w:rsidR="00717F60" w:rsidRPr="001626E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1626EB">
        <w:rPr>
          <w:bCs w:val="0"/>
          <w:sz w:val="24"/>
          <w:szCs w:val="24"/>
        </w:rPr>
        <w:t>Заявк</w:t>
      </w:r>
      <w:r w:rsidR="00717F60" w:rsidRPr="001626E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_Ref303669127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3.3.8.2</w:t>
      </w:r>
      <w:r w:rsidR="00C35E5C" w:rsidRPr="001626EB">
        <w:rPr>
          <w:sz w:val="24"/>
          <w:szCs w:val="24"/>
        </w:rPr>
        <w:fldChar w:fldCharType="end"/>
      </w:r>
      <w:r w:rsidR="00717F60" w:rsidRPr="001626EB">
        <w:rPr>
          <w:bCs w:val="0"/>
          <w:sz w:val="24"/>
          <w:szCs w:val="24"/>
        </w:rPr>
        <w:t>)</w:t>
      </w:r>
      <w:r w:rsidR="00B35A97" w:rsidRPr="001626EB">
        <w:rPr>
          <w:bCs w:val="0"/>
          <w:sz w:val="24"/>
          <w:szCs w:val="24"/>
        </w:rPr>
        <w:t xml:space="preserve">. Документы, указанные в </w:t>
      </w:r>
      <w:proofErr w:type="spellStart"/>
      <w:r w:rsidR="00B35A97" w:rsidRPr="001626EB">
        <w:rPr>
          <w:bCs w:val="0"/>
          <w:sz w:val="24"/>
          <w:szCs w:val="24"/>
        </w:rPr>
        <w:t>пп</w:t>
      </w:r>
      <w:proofErr w:type="spellEnd"/>
      <w:r w:rsidR="00B35A97"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_Ref442188512 \r \h  \* MERGEFORMAT </w:instrText>
      </w:r>
      <w:r w:rsidR="00C35E5C" w:rsidRPr="001626EB">
        <w:rPr>
          <w:sz w:val="24"/>
          <w:szCs w:val="24"/>
        </w:rPr>
      </w:r>
      <w:r w:rsidR="00C35E5C" w:rsidRPr="001626EB">
        <w:rPr>
          <w:sz w:val="24"/>
          <w:szCs w:val="24"/>
        </w:rPr>
        <w:fldChar w:fldCharType="separate"/>
      </w:r>
      <w:r w:rsidR="00D74ED6" w:rsidRPr="001626EB">
        <w:rPr>
          <w:sz w:val="24"/>
          <w:szCs w:val="24"/>
        </w:rPr>
        <w:t>с)</w:t>
      </w:r>
      <w:r w:rsidR="00C35E5C" w:rsidRPr="001626EB">
        <w:rPr>
          <w:sz w:val="24"/>
          <w:szCs w:val="24"/>
        </w:rPr>
        <w:fldChar w:fldCharType="end"/>
      </w:r>
      <w:r w:rsidR="00B35A97" w:rsidRPr="001626EB">
        <w:rPr>
          <w:sz w:val="24"/>
          <w:szCs w:val="24"/>
        </w:rPr>
        <w:t xml:space="preserve"> и </w:t>
      </w:r>
      <w:r w:rsidR="00C35E5C" w:rsidRPr="001626EB">
        <w:rPr>
          <w:sz w:val="24"/>
          <w:szCs w:val="24"/>
        </w:rPr>
        <w:fldChar w:fldCharType="begin"/>
      </w:r>
      <w:r w:rsidR="00C35E5C" w:rsidRPr="001626EB">
        <w:rPr>
          <w:sz w:val="24"/>
          <w:szCs w:val="24"/>
        </w:rPr>
        <w:instrText xml:space="preserve"> REF _Ref464462966 \r \h  \* MERGEFORMAT </w:instrText>
      </w:r>
      <w:r w:rsidR="00C35E5C" w:rsidRPr="001626EB">
        <w:rPr>
          <w:sz w:val="24"/>
          <w:szCs w:val="24"/>
        </w:rPr>
      </w:r>
      <w:r w:rsidR="00C35E5C" w:rsidRPr="001626EB">
        <w:rPr>
          <w:sz w:val="24"/>
          <w:szCs w:val="24"/>
        </w:rPr>
        <w:fldChar w:fldCharType="separate"/>
      </w:r>
      <w:r w:rsidR="00D74ED6" w:rsidRPr="001626EB">
        <w:rPr>
          <w:sz w:val="24"/>
          <w:szCs w:val="24"/>
        </w:rPr>
        <w:t>х)</w:t>
      </w:r>
      <w:r w:rsidR="00C35E5C" w:rsidRPr="001626EB">
        <w:rPr>
          <w:sz w:val="24"/>
          <w:szCs w:val="24"/>
        </w:rPr>
        <w:fldChar w:fldCharType="end"/>
      </w:r>
      <w:r w:rsidR="00B35A97" w:rsidRPr="001626EB">
        <w:rPr>
          <w:sz w:val="24"/>
          <w:szCs w:val="24"/>
        </w:rPr>
        <w:t xml:space="preserve"> п. </w:t>
      </w:r>
      <w:r w:rsidR="00C35E5C" w:rsidRPr="001626EB">
        <w:rPr>
          <w:sz w:val="24"/>
          <w:szCs w:val="24"/>
        </w:rPr>
        <w:fldChar w:fldCharType="begin"/>
      </w:r>
      <w:r w:rsidR="00C35E5C" w:rsidRPr="001626EB">
        <w:rPr>
          <w:sz w:val="24"/>
          <w:szCs w:val="24"/>
        </w:rPr>
        <w:instrText xml:space="preserve"> REF _Ref303587815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3.3.8.3</w:t>
      </w:r>
      <w:r w:rsidR="00C35E5C" w:rsidRPr="001626EB">
        <w:rPr>
          <w:sz w:val="24"/>
          <w:szCs w:val="24"/>
        </w:rPr>
        <w:fldChar w:fldCharType="end"/>
      </w:r>
      <w:r w:rsidR="00B35A97" w:rsidRPr="001626EB">
        <w:rPr>
          <w:sz w:val="24"/>
          <w:szCs w:val="24"/>
        </w:rPr>
        <w:t>, подаются Лидером коллективного участника</w:t>
      </w:r>
      <w:r w:rsidR="00717F60" w:rsidRPr="001626EB">
        <w:rPr>
          <w:bCs w:val="0"/>
          <w:sz w:val="24"/>
          <w:szCs w:val="24"/>
        </w:rPr>
        <w:t>;</w:t>
      </w:r>
    </w:p>
    <w:p w:rsidR="00717F60" w:rsidRPr="001626E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626EB">
        <w:rPr>
          <w:bCs w:val="0"/>
          <w:sz w:val="24"/>
          <w:szCs w:val="24"/>
        </w:rPr>
        <w:t>Заявк</w:t>
      </w:r>
      <w:r w:rsidR="00AD3EBC" w:rsidRPr="001626E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1626EB">
        <w:rPr>
          <w:bCs w:val="0"/>
          <w:sz w:val="24"/>
          <w:szCs w:val="24"/>
        </w:rPr>
        <w:t>Участник</w:t>
      </w:r>
      <w:r w:rsidR="00AD3EBC" w:rsidRPr="001626EB">
        <w:rPr>
          <w:bCs w:val="0"/>
          <w:sz w:val="24"/>
          <w:szCs w:val="24"/>
        </w:rPr>
        <w:t>а;</w:t>
      </w:r>
    </w:p>
    <w:p w:rsidR="00717F60" w:rsidRPr="001626E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626EB">
        <w:rPr>
          <w:bCs w:val="0"/>
          <w:sz w:val="24"/>
          <w:szCs w:val="24"/>
        </w:rPr>
        <w:t xml:space="preserve">в состав </w:t>
      </w:r>
      <w:r w:rsidR="004B5EB3" w:rsidRPr="001626EB">
        <w:rPr>
          <w:bCs w:val="0"/>
          <w:sz w:val="24"/>
          <w:szCs w:val="24"/>
        </w:rPr>
        <w:t>Заявк</w:t>
      </w:r>
      <w:r w:rsidRPr="001626EB">
        <w:rPr>
          <w:bCs w:val="0"/>
          <w:sz w:val="24"/>
          <w:szCs w:val="24"/>
        </w:rPr>
        <w:t>и дополнительн</w:t>
      </w:r>
      <w:r w:rsidR="00717F60" w:rsidRPr="001626EB">
        <w:rPr>
          <w:bCs w:val="0"/>
          <w:sz w:val="24"/>
          <w:szCs w:val="24"/>
        </w:rPr>
        <w:t xml:space="preserve">о включается нотариально заверенная копия соглашения между членами коллективного </w:t>
      </w:r>
      <w:r w:rsidR="009C744E" w:rsidRPr="001626EB">
        <w:rPr>
          <w:bCs w:val="0"/>
          <w:sz w:val="24"/>
          <w:szCs w:val="24"/>
        </w:rPr>
        <w:t>Участник</w:t>
      </w:r>
      <w:r w:rsidR="00717F60" w:rsidRPr="001626EB">
        <w:rPr>
          <w:bCs w:val="0"/>
          <w:sz w:val="24"/>
          <w:szCs w:val="24"/>
        </w:rPr>
        <w:t>а;</w:t>
      </w:r>
    </w:p>
    <w:p w:rsidR="00717F60" w:rsidRPr="001626E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626EB">
        <w:rPr>
          <w:bCs w:val="0"/>
          <w:sz w:val="24"/>
          <w:szCs w:val="24"/>
        </w:rPr>
        <w:t>Заявк</w:t>
      </w:r>
      <w:r w:rsidR="00717F60" w:rsidRPr="001626EB">
        <w:rPr>
          <w:bCs w:val="0"/>
          <w:sz w:val="24"/>
          <w:szCs w:val="24"/>
        </w:rPr>
        <w:t>а дополнительно должна включать сведения о распределени</w:t>
      </w:r>
      <w:r w:rsidR="00AE556B" w:rsidRPr="001626EB">
        <w:rPr>
          <w:bCs w:val="0"/>
          <w:sz w:val="24"/>
          <w:szCs w:val="24"/>
        </w:rPr>
        <w:t>и</w:t>
      </w:r>
      <w:r w:rsidR="00717F60" w:rsidRPr="001626EB">
        <w:rPr>
          <w:bCs w:val="0"/>
          <w:sz w:val="24"/>
          <w:szCs w:val="24"/>
        </w:rPr>
        <w:t xml:space="preserve"> объемов, стоимости и сроков </w:t>
      </w:r>
      <w:proofErr w:type="gramStart"/>
      <w:r w:rsidR="00717F60" w:rsidRPr="001626EB">
        <w:rPr>
          <w:bCs w:val="0"/>
          <w:sz w:val="24"/>
          <w:szCs w:val="24"/>
        </w:rPr>
        <w:t xml:space="preserve">выполнения </w:t>
      </w:r>
      <w:r w:rsidR="005B074F" w:rsidRPr="001626EB">
        <w:rPr>
          <w:bCs w:val="0"/>
          <w:sz w:val="24"/>
          <w:szCs w:val="24"/>
        </w:rPr>
        <w:t>работ/оказания услуг/</w:t>
      </w:r>
      <w:r w:rsidR="0007043F" w:rsidRPr="001626EB">
        <w:rPr>
          <w:bCs w:val="0"/>
          <w:sz w:val="24"/>
          <w:szCs w:val="24"/>
        </w:rPr>
        <w:t>поставок</w:t>
      </w:r>
      <w:r w:rsidR="005B074F" w:rsidRPr="001626EB">
        <w:rPr>
          <w:bCs w:val="0"/>
          <w:sz w:val="24"/>
          <w:szCs w:val="24"/>
        </w:rPr>
        <w:t xml:space="preserve"> товаров</w:t>
      </w:r>
      <w:proofErr w:type="gramEnd"/>
      <w:r w:rsidR="0007043F" w:rsidRPr="001626EB">
        <w:rPr>
          <w:bCs w:val="0"/>
          <w:sz w:val="24"/>
          <w:szCs w:val="24"/>
        </w:rPr>
        <w:t xml:space="preserve"> </w:t>
      </w:r>
      <w:r w:rsidR="00717F60" w:rsidRPr="001626EB">
        <w:rPr>
          <w:bCs w:val="0"/>
          <w:sz w:val="24"/>
          <w:szCs w:val="24"/>
        </w:rPr>
        <w:t xml:space="preserve">между членами коллективного </w:t>
      </w:r>
      <w:r w:rsidR="009C744E" w:rsidRPr="001626EB">
        <w:rPr>
          <w:bCs w:val="0"/>
          <w:sz w:val="24"/>
          <w:szCs w:val="24"/>
        </w:rPr>
        <w:t>Участник</w:t>
      </w:r>
      <w:r w:rsidR="00717F60" w:rsidRPr="001626EB">
        <w:rPr>
          <w:bCs w:val="0"/>
          <w:sz w:val="24"/>
          <w:szCs w:val="24"/>
        </w:rPr>
        <w:t>а по установленной в настоящей Документации форме (</w:t>
      </w:r>
      <w:r w:rsidR="003C2207" w:rsidRPr="001626EB">
        <w:rPr>
          <w:bCs w:val="0"/>
          <w:sz w:val="24"/>
          <w:szCs w:val="24"/>
        </w:rPr>
        <w:t>под</w:t>
      </w:r>
      <w:r w:rsidR="00717F60" w:rsidRPr="001626EB">
        <w:rPr>
          <w:bCs w:val="0"/>
          <w:sz w:val="24"/>
          <w:szCs w:val="24"/>
        </w:rPr>
        <w:t>раздел</w:t>
      </w:r>
      <w:r w:rsidR="003C2207"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_Ref440272510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5.15</w:t>
      </w:r>
      <w:r w:rsidR="00C35E5C" w:rsidRPr="001626EB">
        <w:rPr>
          <w:sz w:val="24"/>
          <w:szCs w:val="24"/>
        </w:rPr>
        <w:fldChar w:fldCharType="end"/>
      </w:r>
      <w:r w:rsidR="00717F60" w:rsidRPr="001626EB">
        <w:rPr>
          <w:bCs w:val="0"/>
          <w:sz w:val="24"/>
          <w:szCs w:val="24"/>
        </w:rPr>
        <w:t>)</w:t>
      </w:r>
      <w:r w:rsidR="00AE556B" w:rsidRPr="001626EB">
        <w:rPr>
          <w:bCs w:val="0"/>
          <w:sz w:val="24"/>
          <w:szCs w:val="24"/>
        </w:rPr>
        <w:t xml:space="preserve">. Указанная форма </w:t>
      </w:r>
      <w:r w:rsidR="00AE556B" w:rsidRPr="001626EB">
        <w:rPr>
          <w:sz w:val="24"/>
          <w:szCs w:val="24"/>
        </w:rPr>
        <w:t>должна быть подготовлена отдельно по каждому из лотов с указанием номера и названия лота</w:t>
      </w:r>
      <w:r w:rsidR="00717F60" w:rsidRPr="001626EB">
        <w:rPr>
          <w:bCs w:val="0"/>
          <w:sz w:val="24"/>
          <w:szCs w:val="24"/>
        </w:rPr>
        <w:t>.</w:t>
      </w:r>
    </w:p>
    <w:p w:rsidR="00717F60" w:rsidRPr="001626E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626EB">
        <w:rPr>
          <w:bCs w:val="0"/>
          <w:sz w:val="24"/>
          <w:szCs w:val="24"/>
        </w:rPr>
        <w:t xml:space="preserve">При оценке количественных параметров деятельности коллективного </w:t>
      </w:r>
      <w:r w:rsidR="009C744E" w:rsidRPr="001626EB">
        <w:rPr>
          <w:bCs w:val="0"/>
          <w:sz w:val="24"/>
          <w:szCs w:val="24"/>
        </w:rPr>
        <w:t>Участник</w:t>
      </w:r>
      <w:r w:rsidRPr="001626EB">
        <w:rPr>
          <w:bCs w:val="0"/>
          <w:sz w:val="24"/>
          <w:szCs w:val="24"/>
        </w:rPr>
        <w:t xml:space="preserve">а, количественные параметры членов объединения суммируются в соответствии с распределением </w:t>
      </w:r>
      <w:r w:rsidR="00BE62BA" w:rsidRPr="001626EB">
        <w:rPr>
          <w:sz w:val="24"/>
          <w:szCs w:val="24"/>
        </w:rPr>
        <w:t xml:space="preserve">объемов выполняемых </w:t>
      </w:r>
      <w:r w:rsidR="0007043F" w:rsidRPr="001626EB">
        <w:rPr>
          <w:bCs w:val="0"/>
          <w:sz w:val="24"/>
          <w:szCs w:val="24"/>
        </w:rPr>
        <w:t xml:space="preserve">поставок, </w:t>
      </w:r>
      <w:r w:rsidR="0007043F" w:rsidRPr="001626EB">
        <w:rPr>
          <w:sz w:val="24"/>
          <w:szCs w:val="24"/>
        </w:rPr>
        <w:t>работ</w:t>
      </w:r>
      <w:r w:rsidR="0091430E" w:rsidRPr="001626EB">
        <w:rPr>
          <w:sz w:val="24"/>
          <w:szCs w:val="24"/>
        </w:rPr>
        <w:t>,</w:t>
      </w:r>
      <w:r w:rsidR="00F85CCF" w:rsidRPr="001626EB">
        <w:rPr>
          <w:sz w:val="24"/>
          <w:szCs w:val="24"/>
        </w:rPr>
        <w:t xml:space="preserve"> </w:t>
      </w:r>
      <w:r w:rsidR="0007043F" w:rsidRPr="001626EB">
        <w:rPr>
          <w:sz w:val="24"/>
          <w:szCs w:val="24"/>
        </w:rPr>
        <w:t>услуг</w:t>
      </w:r>
      <w:r w:rsidR="00BE62BA" w:rsidRPr="001626EB">
        <w:rPr>
          <w:sz w:val="24"/>
          <w:szCs w:val="24"/>
        </w:rPr>
        <w:t xml:space="preserve"> </w:t>
      </w:r>
      <w:r w:rsidRPr="001626EB">
        <w:rPr>
          <w:bCs w:val="0"/>
          <w:sz w:val="24"/>
          <w:szCs w:val="24"/>
        </w:rPr>
        <w:t xml:space="preserve">между членами коллективного </w:t>
      </w:r>
      <w:r w:rsidR="009C744E" w:rsidRPr="001626EB">
        <w:rPr>
          <w:bCs w:val="0"/>
          <w:sz w:val="24"/>
          <w:szCs w:val="24"/>
        </w:rPr>
        <w:t>Участник</w:t>
      </w:r>
      <w:r w:rsidRPr="001626EB">
        <w:rPr>
          <w:bCs w:val="0"/>
          <w:sz w:val="24"/>
          <w:szCs w:val="24"/>
        </w:rPr>
        <w:t>а. Не подлежащие суммированию показатели</w:t>
      </w:r>
      <w:r w:rsidR="00EE2EFB" w:rsidRPr="001626EB">
        <w:rPr>
          <w:bCs w:val="0"/>
          <w:sz w:val="24"/>
          <w:szCs w:val="24"/>
        </w:rPr>
        <w:t xml:space="preserve"> (за исключением </w:t>
      </w:r>
      <w:proofErr w:type="gramStart"/>
      <w:r w:rsidR="00EE2EFB" w:rsidRPr="001626EB">
        <w:rPr>
          <w:bCs w:val="0"/>
          <w:sz w:val="24"/>
          <w:szCs w:val="24"/>
        </w:rPr>
        <w:t>указанных</w:t>
      </w:r>
      <w:proofErr w:type="gramEnd"/>
      <w:r w:rsidR="00EE2EFB" w:rsidRPr="001626EB">
        <w:rPr>
          <w:bCs w:val="0"/>
          <w:sz w:val="24"/>
          <w:szCs w:val="24"/>
        </w:rPr>
        <w:t xml:space="preserve"> </w:t>
      </w:r>
      <w:r w:rsidR="00D77DCB" w:rsidRPr="001626EB">
        <w:rPr>
          <w:bCs w:val="0"/>
          <w:sz w:val="24"/>
          <w:szCs w:val="24"/>
        </w:rPr>
        <w:t>п.</w:t>
      </w:r>
      <w:r w:rsidR="009C744E"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_Ref440291364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3.3.8.1</w:t>
      </w:r>
      <w:r w:rsidR="00C35E5C" w:rsidRPr="001626EB">
        <w:rPr>
          <w:sz w:val="24"/>
          <w:szCs w:val="24"/>
        </w:rPr>
        <w:fldChar w:fldCharType="end"/>
      </w:r>
      <w:r w:rsidR="00D77DCB" w:rsidRPr="001626EB">
        <w:rPr>
          <w:bCs w:val="0"/>
          <w:sz w:val="24"/>
          <w:szCs w:val="24"/>
        </w:rPr>
        <w:t xml:space="preserve">) </w:t>
      </w:r>
      <w:r w:rsidRPr="001626EB">
        <w:rPr>
          <w:bCs w:val="0"/>
          <w:sz w:val="24"/>
          <w:szCs w:val="24"/>
        </w:rPr>
        <w:t>должны быть в наличии хотя бы у одного члена объединения.</w:t>
      </w:r>
    </w:p>
    <w:p w:rsidR="00717F60" w:rsidRPr="001626E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1626EB">
        <w:rPr>
          <w:bCs w:val="0"/>
          <w:sz w:val="24"/>
          <w:szCs w:val="24"/>
        </w:rPr>
        <w:lastRenderedPageBreak/>
        <w:t xml:space="preserve">Закупочная комиссия может отклонить </w:t>
      </w:r>
      <w:r w:rsidR="004B5EB3" w:rsidRPr="001626EB">
        <w:rPr>
          <w:bCs w:val="0"/>
          <w:sz w:val="24"/>
          <w:szCs w:val="24"/>
        </w:rPr>
        <w:t>Заявк</w:t>
      </w:r>
      <w:r w:rsidRPr="001626EB">
        <w:rPr>
          <w:bCs w:val="0"/>
          <w:sz w:val="24"/>
          <w:szCs w:val="24"/>
        </w:rPr>
        <w:t xml:space="preserve">у, а Заказчик имеет право на одностороннее расторжение </w:t>
      </w:r>
      <w:r w:rsidR="00123C70" w:rsidRPr="001626EB">
        <w:rPr>
          <w:bCs w:val="0"/>
          <w:sz w:val="24"/>
          <w:szCs w:val="24"/>
        </w:rPr>
        <w:t>Договор</w:t>
      </w:r>
      <w:r w:rsidRPr="001626EB">
        <w:rPr>
          <w:bCs w:val="0"/>
          <w:sz w:val="24"/>
          <w:szCs w:val="24"/>
        </w:rPr>
        <w:t xml:space="preserve">а, если выяснится, что из состава коллективного </w:t>
      </w:r>
      <w:r w:rsidR="009C744E" w:rsidRPr="001626EB">
        <w:rPr>
          <w:bCs w:val="0"/>
          <w:sz w:val="24"/>
          <w:szCs w:val="24"/>
        </w:rPr>
        <w:t>Участник</w:t>
      </w:r>
      <w:r w:rsidRPr="001626E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26EB">
        <w:rPr>
          <w:bCs w:val="0"/>
          <w:sz w:val="24"/>
          <w:szCs w:val="24"/>
        </w:rPr>
        <w:t>Договор</w:t>
      </w:r>
      <w:r w:rsidRPr="001626EB">
        <w:rPr>
          <w:bCs w:val="0"/>
          <w:sz w:val="24"/>
          <w:szCs w:val="24"/>
        </w:rPr>
        <w:t>.</w:t>
      </w:r>
    </w:p>
    <w:p w:rsidR="00717F60" w:rsidRPr="001626EB"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69262"/>
      <w:bookmarkStart w:id="452" w:name="_Toc468786606"/>
      <w:bookmarkStart w:id="453" w:name="_Toc469481246"/>
      <w:bookmarkStart w:id="454" w:name="_Toc472498834"/>
      <w:r w:rsidRPr="001626EB">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1626E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1626EB">
        <w:rPr>
          <w:bCs w:val="0"/>
          <w:iCs/>
          <w:sz w:val="24"/>
          <w:szCs w:val="24"/>
        </w:rPr>
        <w:t xml:space="preserve">В </w:t>
      </w:r>
      <w:proofErr w:type="gramStart"/>
      <w:r w:rsidRPr="001626EB">
        <w:rPr>
          <w:bCs w:val="0"/>
          <w:iCs/>
          <w:sz w:val="24"/>
          <w:szCs w:val="24"/>
        </w:rPr>
        <w:t>процессе</w:t>
      </w:r>
      <w:proofErr w:type="gramEnd"/>
      <w:r w:rsidRPr="001626EB">
        <w:rPr>
          <w:bCs w:val="0"/>
          <w:iCs/>
          <w:sz w:val="24"/>
          <w:szCs w:val="24"/>
        </w:rPr>
        <w:t xml:space="preserve"> подготовки </w:t>
      </w:r>
      <w:r w:rsidR="004B5EB3" w:rsidRPr="001626EB">
        <w:rPr>
          <w:bCs w:val="0"/>
          <w:iCs/>
          <w:sz w:val="24"/>
          <w:szCs w:val="24"/>
        </w:rPr>
        <w:t>Заявк</w:t>
      </w:r>
      <w:r w:rsidRPr="001626EB">
        <w:rPr>
          <w:bCs w:val="0"/>
          <w:iCs/>
          <w:sz w:val="24"/>
          <w:szCs w:val="24"/>
        </w:rPr>
        <w:t xml:space="preserve">и </w:t>
      </w:r>
      <w:r w:rsidR="009C744E" w:rsidRPr="001626EB">
        <w:rPr>
          <w:bCs w:val="0"/>
          <w:iCs/>
          <w:sz w:val="24"/>
          <w:szCs w:val="24"/>
        </w:rPr>
        <w:t>Участник</w:t>
      </w:r>
      <w:r w:rsidRPr="001626EB">
        <w:rPr>
          <w:bCs w:val="0"/>
          <w:iCs/>
          <w:sz w:val="24"/>
          <w:szCs w:val="24"/>
        </w:rPr>
        <w:t>и вправе обратиться к Организатору запроса предложений за разъяснениями настоящей Д</w:t>
      </w:r>
      <w:r w:rsidRPr="001626EB">
        <w:rPr>
          <w:bCs w:val="0"/>
          <w:sz w:val="24"/>
          <w:szCs w:val="24"/>
        </w:rPr>
        <w:t>окументации по запросу предложений</w:t>
      </w:r>
      <w:r w:rsidRPr="001626EB">
        <w:rPr>
          <w:bCs w:val="0"/>
          <w:iCs/>
          <w:sz w:val="24"/>
          <w:szCs w:val="24"/>
        </w:rPr>
        <w:t xml:space="preserve">. Запросы на разъяснение </w:t>
      </w:r>
      <w:r w:rsidR="007D07A7" w:rsidRPr="001626EB">
        <w:rPr>
          <w:bCs w:val="0"/>
          <w:iCs/>
          <w:sz w:val="24"/>
          <w:szCs w:val="24"/>
        </w:rPr>
        <w:t>Д</w:t>
      </w:r>
      <w:r w:rsidRPr="001626EB">
        <w:rPr>
          <w:bCs w:val="0"/>
          <w:iCs/>
          <w:sz w:val="24"/>
          <w:szCs w:val="24"/>
        </w:rPr>
        <w:t>окументации должны быть направ</w:t>
      </w:r>
      <w:r w:rsidR="003B4C1B" w:rsidRPr="001626EB">
        <w:rPr>
          <w:bCs w:val="0"/>
          <w:iCs/>
          <w:sz w:val="24"/>
          <w:szCs w:val="24"/>
        </w:rPr>
        <w:t>лены через ЭТП или в письменной</w:t>
      </w:r>
      <w:r w:rsidR="00673FC7" w:rsidRPr="001626EB">
        <w:rPr>
          <w:sz w:val="24"/>
          <w:szCs w:val="24"/>
        </w:rPr>
        <w:t xml:space="preserve"> </w:t>
      </w:r>
      <w:r w:rsidRPr="001626E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1626EB">
        <w:rPr>
          <w:bCs w:val="0"/>
          <w:iCs/>
          <w:sz w:val="24"/>
          <w:szCs w:val="24"/>
        </w:rPr>
        <w:t>Участник</w:t>
      </w:r>
      <w:r w:rsidRPr="001626EB">
        <w:rPr>
          <w:bCs w:val="0"/>
          <w:iCs/>
          <w:sz w:val="24"/>
          <w:szCs w:val="24"/>
        </w:rPr>
        <w:t>а.</w:t>
      </w:r>
    </w:p>
    <w:p w:rsidR="00717F60" w:rsidRPr="001626E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1626E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26EB">
        <w:rPr>
          <w:bCs w:val="0"/>
          <w:sz w:val="24"/>
          <w:szCs w:val="24"/>
        </w:rPr>
        <w:t>Заявк</w:t>
      </w:r>
      <w:r w:rsidRPr="001626EB">
        <w:rPr>
          <w:bCs w:val="0"/>
          <w:sz w:val="24"/>
          <w:szCs w:val="24"/>
        </w:rPr>
        <w:t>и.</w:t>
      </w:r>
    </w:p>
    <w:p w:rsidR="00717F60" w:rsidRPr="001626E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1626E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26EB">
        <w:rPr>
          <w:bCs w:val="0"/>
          <w:sz w:val="24"/>
          <w:szCs w:val="24"/>
        </w:rPr>
        <w:t>окументации по запросу предложений</w:t>
      </w:r>
      <w:r w:rsidRPr="001626EB">
        <w:rPr>
          <w:bCs w:val="0"/>
          <w:iCs/>
          <w:sz w:val="24"/>
          <w:szCs w:val="24"/>
        </w:rPr>
        <w:t xml:space="preserve">, если в тексте ответа не будет указано иное. В </w:t>
      </w:r>
      <w:proofErr w:type="gramStart"/>
      <w:r w:rsidRPr="001626EB">
        <w:rPr>
          <w:bCs w:val="0"/>
          <w:iCs/>
          <w:sz w:val="24"/>
          <w:szCs w:val="24"/>
        </w:rPr>
        <w:t>случае</w:t>
      </w:r>
      <w:proofErr w:type="gramEnd"/>
      <w:r w:rsidRPr="001626EB">
        <w:rPr>
          <w:bCs w:val="0"/>
          <w:iCs/>
          <w:sz w:val="24"/>
          <w:szCs w:val="24"/>
        </w:rPr>
        <w:t xml:space="preserve">, если разъяснения изменяют </w:t>
      </w:r>
      <w:r w:rsidR="007D07A7" w:rsidRPr="001626EB">
        <w:rPr>
          <w:bCs w:val="0"/>
          <w:iCs/>
          <w:sz w:val="24"/>
          <w:szCs w:val="24"/>
        </w:rPr>
        <w:t>Д</w:t>
      </w:r>
      <w:r w:rsidRPr="001626EB">
        <w:rPr>
          <w:bCs w:val="0"/>
          <w:iCs/>
          <w:sz w:val="24"/>
          <w:szCs w:val="24"/>
        </w:rPr>
        <w:t xml:space="preserve">окументацию, Организатором осуществляется </w:t>
      </w:r>
      <w:r w:rsidR="007441D3" w:rsidRPr="001626EB">
        <w:rPr>
          <w:bCs w:val="0"/>
          <w:iCs/>
          <w:sz w:val="24"/>
          <w:szCs w:val="24"/>
        </w:rPr>
        <w:t>внесение изменений в Д</w:t>
      </w:r>
      <w:r w:rsidR="007441D3" w:rsidRPr="001626EB">
        <w:rPr>
          <w:bCs w:val="0"/>
          <w:sz w:val="24"/>
          <w:szCs w:val="24"/>
        </w:rPr>
        <w:t>окументацию по запросу предложений</w:t>
      </w:r>
      <w:r w:rsidR="007441D3" w:rsidRPr="001626EB">
        <w:rPr>
          <w:bCs w:val="0"/>
          <w:iCs/>
          <w:sz w:val="24"/>
          <w:szCs w:val="24"/>
        </w:rPr>
        <w:t xml:space="preserve"> (п. </w:t>
      </w:r>
      <w:r w:rsidR="00C35E5C" w:rsidRPr="001626EB">
        <w:rPr>
          <w:sz w:val="24"/>
          <w:szCs w:val="24"/>
        </w:rPr>
        <w:fldChar w:fldCharType="begin"/>
      </w:r>
      <w:r w:rsidR="00C35E5C" w:rsidRPr="001626EB">
        <w:rPr>
          <w:sz w:val="24"/>
          <w:szCs w:val="24"/>
        </w:rPr>
        <w:instrText xml:space="preserve"> REF _Ref440969765 \r \h  \* MERGEFORMAT </w:instrText>
      </w:r>
      <w:r w:rsidR="00C35E5C" w:rsidRPr="001626EB">
        <w:rPr>
          <w:sz w:val="24"/>
          <w:szCs w:val="24"/>
        </w:rPr>
      </w:r>
      <w:r w:rsidR="00C35E5C" w:rsidRPr="001626EB">
        <w:rPr>
          <w:sz w:val="24"/>
          <w:szCs w:val="24"/>
        </w:rPr>
        <w:fldChar w:fldCharType="separate"/>
      </w:r>
      <w:r w:rsidR="00D74ED6" w:rsidRPr="001626EB">
        <w:rPr>
          <w:bCs w:val="0"/>
          <w:iCs/>
          <w:sz w:val="24"/>
          <w:szCs w:val="24"/>
        </w:rPr>
        <w:t>3.3.12</w:t>
      </w:r>
      <w:r w:rsidR="00C35E5C" w:rsidRPr="001626EB">
        <w:rPr>
          <w:sz w:val="24"/>
          <w:szCs w:val="24"/>
        </w:rPr>
        <w:fldChar w:fldCharType="end"/>
      </w:r>
      <w:r w:rsidR="007441D3" w:rsidRPr="001626EB">
        <w:rPr>
          <w:bCs w:val="0"/>
          <w:iCs/>
          <w:sz w:val="24"/>
          <w:szCs w:val="24"/>
        </w:rPr>
        <w:t xml:space="preserve">) и, при необходимости, </w:t>
      </w:r>
      <w:r w:rsidRPr="001626EB">
        <w:rPr>
          <w:bCs w:val="0"/>
          <w:iCs/>
          <w:sz w:val="24"/>
          <w:szCs w:val="24"/>
        </w:rPr>
        <w:t xml:space="preserve">продление подачи заявок в соответствии с п. </w:t>
      </w:r>
      <w:r w:rsidR="00C35E5C" w:rsidRPr="001626EB">
        <w:rPr>
          <w:sz w:val="24"/>
          <w:szCs w:val="24"/>
        </w:rPr>
        <w:fldChar w:fldCharType="begin"/>
      </w:r>
      <w:r w:rsidR="00C35E5C" w:rsidRPr="001626EB">
        <w:rPr>
          <w:sz w:val="24"/>
          <w:szCs w:val="24"/>
        </w:rPr>
        <w:instrText xml:space="preserve"> REF _Ref440289401 \r \h  \* MERGEFORMAT </w:instrText>
      </w:r>
      <w:r w:rsidR="00C35E5C" w:rsidRPr="001626EB">
        <w:rPr>
          <w:sz w:val="24"/>
          <w:szCs w:val="24"/>
        </w:rPr>
      </w:r>
      <w:r w:rsidR="00C35E5C" w:rsidRPr="001626EB">
        <w:rPr>
          <w:sz w:val="24"/>
          <w:szCs w:val="24"/>
        </w:rPr>
        <w:fldChar w:fldCharType="separate"/>
      </w:r>
      <w:r w:rsidR="00D74ED6" w:rsidRPr="001626EB">
        <w:rPr>
          <w:bCs w:val="0"/>
          <w:iCs/>
          <w:sz w:val="24"/>
          <w:szCs w:val="24"/>
        </w:rPr>
        <w:t>3.3.13</w:t>
      </w:r>
      <w:r w:rsidR="00C35E5C" w:rsidRPr="001626EB">
        <w:rPr>
          <w:sz w:val="24"/>
          <w:szCs w:val="24"/>
        </w:rPr>
        <w:fldChar w:fldCharType="end"/>
      </w:r>
      <w:r w:rsidR="00400D7D" w:rsidRPr="001626EB">
        <w:rPr>
          <w:bCs w:val="0"/>
          <w:iCs/>
          <w:sz w:val="24"/>
          <w:szCs w:val="24"/>
        </w:rPr>
        <w:t xml:space="preserve"> </w:t>
      </w:r>
      <w:r w:rsidR="007D07A7" w:rsidRPr="001626EB">
        <w:rPr>
          <w:bCs w:val="0"/>
          <w:iCs/>
          <w:sz w:val="24"/>
          <w:szCs w:val="24"/>
        </w:rPr>
        <w:t>Д</w:t>
      </w:r>
      <w:r w:rsidRPr="001626EB">
        <w:rPr>
          <w:bCs w:val="0"/>
          <w:iCs/>
          <w:sz w:val="24"/>
          <w:szCs w:val="24"/>
        </w:rPr>
        <w:t>окументации</w:t>
      </w:r>
      <w:r w:rsidR="007D07A7" w:rsidRPr="001626EB">
        <w:rPr>
          <w:bCs w:val="0"/>
          <w:iCs/>
          <w:sz w:val="24"/>
          <w:szCs w:val="24"/>
        </w:rPr>
        <w:t xml:space="preserve"> по запросу предложений</w:t>
      </w:r>
      <w:r w:rsidRPr="001626EB">
        <w:rPr>
          <w:bCs w:val="0"/>
          <w:iCs/>
          <w:sz w:val="24"/>
          <w:szCs w:val="24"/>
        </w:rPr>
        <w:t>.</w:t>
      </w:r>
    </w:p>
    <w:p w:rsidR="00717F60" w:rsidRPr="001626EB"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69263"/>
      <w:bookmarkStart w:id="464" w:name="_Toc468786607"/>
      <w:bookmarkStart w:id="465" w:name="_Toc469481247"/>
      <w:bookmarkStart w:id="466" w:name="_Toc472498835"/>
      <w:r w:rsidRPr="001626EB">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1626E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1626E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26EB">
        <w:rPr>
          <w:bCs w:val="0"/>
          <w:iCs/>
          <w:sz w:val="24"/>
          <w:szCs w:val="24"/>
        </w:rPr>
        <w:t>Д</w:t>
      </w:r>
      <w:r w:rsidRPr="001626EB">
        <w:rPr>
          <w:bCs w:val="0"/>
          <w:sz w:val="24"/>
          <w:szCs w:val="24"/>
        </w:rPr>
        <w:t xml:space="preserve">окументацию по запросу предложений. </w:t>
      </w:r>
    </w:p>
    <w:p w:rsidR="00717F60" w:rsidRPr="001626E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1626EB">
        <w:rPr>
          <w:bCs w:val="0"/>
          <w:sz w:val="24"/>
          <w:szCs w:val="24"/>
        </w:rPr>
        <w:t xml:space="preserve">Все </w:t>
      </w:r>
      <w:r w:rsidR="009C744E" w:rsidRPr="001626EB">
        <w:rPr>
          <w:bCs w:val="0"/>
          <w:sz w:val="24"/>
          <w:szCs w:val="24"/>
        </w:rPr>
        <w:t>Участник</w:t>
      </w:r>
      <w:r w:rsidRPr="001626E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626EB"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69264"/>
      <w:bookmarkStart w:id="476" w:name="_Toc468786608"/>
      <w:bookmarkStart w:id="477" w:name="_Toc469481248"/>
      <w:bookmarkStart w:id="478" w:name="_Toc472498836"/>
      <w:r w:rsidRPr="001626EB">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1626E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1626E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1626EB">
        <w:rPr>
          <w:bCs w:val="0"/>
          <w:sz w:val="24"/>
          <w:szCs w:val="24"/>
        </w:rPr>
        <w:t>Участник</w:t>
      </w:r>
      <w:r w:rsidRPr="001626EB">
        <w:rPr>
          <w:bCs w:val="0"/>
          <w:sz w:val="24"/>
          <w:szCs w:val="24"/>
        </w:rPr>
        <w:t>ов запроса предложений, имеет право продлевать срок окончания приема Заявок.</w:t>
      </w:r>
    </w:p>
    <w:p w:rsidR="00717F60" w:rsidRPr="001626E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1626EB">
        <w:rPr>
          <w:bCs w:val="0"/>
          <w:sz w:val="24"/>
          <w:szCs w:val="24"/>
        </w:rPr>
        <w:t xml:space="preserve">Все </w:t>
      </w:r>
      <w:r w:rsidR="009C744E" w:rsidRPr="001626EB">
        <w:rPr>
          <w:bCs w:val="0"/>
          <w:sz w:val="24"/>
          <w:szCs w:val="24"/>
        </w:rPr>
        <w:t>Участник</w:t>
      </w:r>
      <w:r w:rsidRPr="001626EB">
        <w:rPr>
          <w:bCs w:val="0"/>
          <w:sz w:val="24"/>
          <w:szCs w:val="24"/>
        </w:rPr>
        <w:t xml:space="preserve">и, оформившие свое участие в запросе </w:t>
      </w:r>
      <w:r w:rsidRPr="001626EB">
        <w:rPr>
          <w:sz w:val="24"/>
          <w:szCs w:val="24"/>
        </w:rPr>
        <w:t xml:space="preserve">предложений </w:t>
      </w:r>
      <w:r w:rsidRPr="001626EB">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1626EB"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69265"/>
      <w:bookmarkStart w:id="491" w:name="_Toc468786609"/>
      <w:bookmarkStart w:id="492" w:name="_Toc469481249"/>
      <w:bookmarkStart w:id="493" w:name="_Toc472498837"/>
      <w:r w:rsidRPr="001626EB">
        <w:rPr>
          <w:bCs w:val="0"/>
          <w:szCs w:val="24"/>
          <w:lang w:eastAsia="ru-RU"/>
        </w:rPr>
        <w:t xml:space="preserve">Обеспечение </w:t>
      </w:r>
      <w:proofErr w:type="gramStart"/>
      <w:r w:rsidRPr="001626EB">
        <w:rPr>
          <w:szCs w:val="24"/>
        </w:rPr>
        <w:t>исполнения</w:t>
      </w:r>
      <w:r w:rsidRPr="001626EB">
        <w:rPr>
          <w:bCs w:val="0"/>
          <w:szCs w:val="24"/>
          <w:lang w:eastAsia="ru-RU"/>
        </w:rPr>
        <w:t xml:space="preserve"> </w:t>
      </w:r>
      <w:r w:rsidR="00D12816" w:rsidRPr="001626EB">
        <w:rPr>
          <w:bCs w:val="0"/>
          <w:szCs w:val="24"/>
          <w:lang w:eastAsia="ru-RU"/>
        </w:rPr>
        <w:t xml:space="preserve">обязательств </w:t>
      </w:r>
      <w:r w:rsidR="009C744E" w:rsidRPr="001626EB">
        <w:rPr>
          <w:bCs w:val="0"/>
          <w:szCs w:val="24"/>
          <w:lang w:eastAsia="ru-RU"/>
        </w:rPr>
        <w:t>Участник</w:t>
      </w:r>
      <w:r w:rsidRPr="001626EB">
        <w:rPr>
          <w:bCs w:val="0"/>
          <w:szCs w:val="24"/>
          <w:lang w:eastAsia="ru-RU"/>
        </w:rPr>
        <w:t>а запроса предложений</w:t>
      </w:r>
      <w:proofErr w:type="gramEnd"/>
      <w:r w:rsidRPr="001626EB">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1626E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1626EB">
        <w:rPr>
          <w:bCs w:val="0"/>
          <w:sz w:val="24"/>
          <w:szCs w:val="24"/>
        </w:rPr>
        <w:t>Участник</w:t>
      </w:r>
      <w:r w:rsidR="00932C0A" w:rsidRPr="001626EB">
        <w:rPr>
          <w:bCs w:val="0"/>
          <w:sz w:val="24"/>
          <w:szCs w:val="24"/>
        </w:rPr>
        <w:t xml:space="preserve"> </w:t>
      </w:r>
      <w:r w:rsidR="0089163E" w:rsidRPr="001626EB">
        <w:rPr>
          <w:bCs w:val="0"/>
          <w:sz w:val="24"/>
          <w:szCs w:val="24"/>
        </w:rPr>
        <w:t xml:space="preserve">запроса предложений </w:t>
      </w:r>
      <w:r w:rsidR="00932C0A" w:rsidRPr="001626EB">
        <w:rPr>
          <w:bCs w:val="0"/>
          <w:sz w:val="24"/>
          <w:szCs w:val="24"/>
        </w:rPr>
        <w:t xml:space="preserve">в составе своей </w:t>
      </w:r>
      <w:r w:rsidR="004B5EB3" w:rsidRPr="001626EB">
        <w:rPr>
          <w:bCs w:val="0"/>
          <w:sz w:val="24"/>
          <w:szCs w:val="24"/>
        </w:rPr>
        <w:t>Заявк</w:t>
      </w:r>
      <w:r w:rsidR="00932C0A" w:rsidRPr="001626EB">
        <w:rPr>
          <w:bCs w:val="0"/>
          <w:sz w:val="24"/>
          <w:szCs w:val="24"/>
        </w:rPr>
        <w:t xml:space="preserve">и представляет обеспечение исполнения обязательств, связанных с участием в </w:t>
      </w:r>
      <w:r w:rsidR="0089163E" w:rsidRPr="001626EB">
        <w:rPr>
          <w:bCs w:val="0"/>
          <w:sz w:val="24"/>
          <w:szCs w:val="24"/>
        </w:rPr>
        <w:t>запросе предложений</w:t>
      </w:r>
      <w:r w:rsidR="00932C0A" w:rsidRPr="001626EB">
        <w:rPr>
          <w:bCs w:val="0"/>
          <w:sz w:val="24"/>
          <w:szCs w:val="24"/>
        </w:rPr>
        <w:t xml:space="preserve"> и подачей </w:t>
      </w:r>
      <w:r w:rsidR="004B5EB3" w:rsidRPr="001626EB">
        <w:rPr>
          <w:bCs w:val="0"/>
          <w:sz w:val="24"/>
          <w:szCs w:val="24"/>
        </w:rPr>
        <w:t>Заявк</w:t>
      </w:r>
      <w:r w:rsidR="00932C0A" w:rsidRPr="001626EB">
        <w:rPr>
          <w:bCs w:val="0"/>
          <w:sz w:val="24"/>
          <w:szCs w:val="24"/>
        </w:rPr>
        <w:t>и, на сумму не менее</w:t>
      </w:r>
      <w:r w:rsidR="004816F5" w:rsidRPr="001626EB">
        <w:rPr>
          <w:bCs w:val="0"/>
          <w:sz w:val="24"/>
          <w:szCs w:val="24"/>
        </w:rPr>
        <w:t xml:space="preserve"> 3</w:t>
      </w:r>
      <w:r w:rsidR="00932C0A" w:rsidRPr="001626EB">
        <w:rPr>
          <w:bCs w:val="0"/>
          <w:sz w:val="24"/>
          <w:szCs w:val="24"/>
        </w:rPr>
        <w:t xml:space="preserve">% от стоимости </w:t>
      </w:r>
      <w:r w:rsidR="004B5EB3" w:rsidRPr="001626EB">
        <w:rPr>
          <w:bCs w:val="0"/>
          <w:sz w:val="24"/>
          <w:szCs w:val="24"/>
        </w:rPr>
        <w:t>Заявк</w:t>
      </w:r>
      <w:r w:rsidR="00932C0A" w:rsidRPr="001626EB">
        <w:rPr>
          <w:bCs w:val="0"/>
          <w:sz w:val="24"/>
          <w:szCs w:val="24"/>
        </w:rPr>
        <w:t xml:space="preserve">и, с учетом НДС. </w:t>
      </w:r>
    </w:p>
    <w:p w:rsidR="00932C0A" w:rsidRPr="001626EB"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1626EB">
        <w:rPr>
          <w:sz w:val="24"/>
          <w:szCs w:val="24"/>
        </w:rPr>
        <w:t xml:space="preserve">Обеспечение исполнения обязательств Участника может предоставляться </w:t>
      </w:r>
      <w:r w:rsidRPr="001626EB">
        <w:rPr>
          <w:sz w:val="24"/>
          <w:szCs w:val="24"/>
        </w:rPr>
        <w:lastRenderedPageBreak/>
        <w:t xml:space="preserve">Участником в форме соглашения о неустойке (п. </w:t>
      </w:r>
      <w:r w:rsidR="00C35E5C" w:rsidRPr="001626EB">
        <w:rPr>
          <w:sz w:val="24"/>
          <w:szCs w:val="24"/>
        </w:rPr>
        <w:fldChar w:fldCharType="begin"/>
      </w:r>
      <w:r w:rsidR="00C35E5C" w:rsidRPr="001626EB">
        <w:rPr>
          <w:sz w:val="24"/>
          <w:szCs w:val="24"/>
        </w:rPr>
        <w:instrText xml:space="preserve"> REF _Ref467168844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3.3.14.3</w:t>
      </w:r>
      <w:r w:rsidR="00C35E5C" w:rsidRPr="001626EB">
        <w:rPr>
          <w:sz w:val="24"/>
          <w:szCs w:val="24"/>
        </w:rPr>
        <w:fldChar w:fldCharType="end"/>
      </w:r>
      <w:r w:rsidRPr="001626EB">
        <w:rPr>
          <w:sz w:val="24"/>
          <w:szCs w:val="24"/>
        </w:rPr>
        <w:t xml:space="preserve">) или путем внесения денежных средств на расчетный счет Заказчика (п. </w:t>
      </w:r>
      <w:r w:rsidR="00C35E5C" w:rsidRPr="001626EB">
        <w:rPr>
          <w:sz w:val="24"/>
          <w:szCs w:val="24"/>
        </w:rPr>
        <w:fldChar w:fldCharType="begin"/>
      </w:r>
      <w:r w:rsidR="00C35E5C" w:rsidRPr="001626EB">
        <w:rPr>
          <w:sz w:val="24"/>
          <w:szCs w:val="24"/>
        </w:rPr>
        <w:instrText xml:space="preserve"> REF _Ref442263553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3.3.14.4</w:t>
      </w:r>
      <w:r w:rsidR="00C35E5C" w:rsidRPr="001626EB">
        <w:rPr>
          <w:sz w:val="24"/>
          <w:szCs w:val="24"/>
        </w:rPr>
        <w:fldChar w:fldCharType="end"/>
      </w:r>
      <w:r w:rsidRPr="001626E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1626EB">
        <w:rPr>
          <w:bCs w:val="0"/>
          <w:sz w:val="24"/>
          <w:szCs w:val="24"/>
        </w:rPr>
        <w:t>.</w:t>
      </w:r>
    </w:p>
    <w:p w:rsidR="00C54850" w:rsidRPr="001626EB"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1626EB">
        <w:rPr>
          <w:sz w:val="24"/>
          <w:szCs w:val="24"/>
        </w:rPr>
        <w:t xml:space="preserve">В </w:t>
      </w:r>
      <w:proofErr w:type="gramStart"/>
      <w:r w:rsidRPr="001626EB">
        <w:rPr>
          <w:sz w:val="24"/>
          <w:szCs w:val="24"/>
        </w:rPr>
        <w:t>случае</w:t>
      </w:r>
      <w:proofErr w:type="gramEnd"/>
      <w:r w:rsidRPr="001626EB">
        <w:rPr>
          <w:sz w:val="24"/>
          <w:szCs w:val="24"/>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1626EB">
        <w:rPr>
          <w:sz w:val="24"/>
          <w:szCs w:val="24"/>
        </w:rPr>
        <w:t>:</w:t>
      </w:r>
    </w:p>
    <w:p w:rsidR="00932C0A" w:rsidRPr="001626EB"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95" w:name="_Ref306390343"/>
      <w:r w:rsidRPr="001626EB">
        <w:rPr>
          <w:sz w:val="24"/>
          <w:szCs w:val="24"/>
        </w:rPr>
        <w:t>Форма соглашения о неустойке должна</w:t>
      </w:r>
      <w:r w:rsidR="00ED01BF" w:rsidRPr="001626EB">
        <w:rPr>
          <w:sz w:val="24"/>
          <w:szCs w:val="24"/>
        </w:rPr>
        <w:t xml:space="preserve"> соответствовать требованиям ст</w:t>
      </w:r>
      <w:r w:rsidRPr="001626EB">
        <w:rPr>
          <w:sz w:val="24"/>
          <w:szCs w:val="24"/>
        </w:rPr>
        <w:t>.330, 331 Гражданского кодекса Российской Федерации</w:t>
      </w:r>
      <w:bookmarkEnd w:id="495"/>
      <w:r w:rsidR="003C2207" w:rsidRPr="001626EB">
        <w:rPr>
          <w:sz w:val="24"/>
          <w:szCs w:val="24"/>
        </w:rPr>
        <w:t xml:space="preserve"> и быть подготовлена по </w:t>
      </w:r>
      <w:r w:rsidR="005818B2" w:rsidRPr="001626EB">
        <w:rPr>
          <w:spacing w:val="-1"/>
          <w:sz w:val="24"/>
          <w:szCs w:val="24"/>
        </w:rPr>
        <w:t>форме и в соответствии с инструкциями, приведенными в настоящей Документации по запросу предложений</w:t>
      </w:r>
      <w:r w:rsidR="003C2207" w:rsidRPr="001626EB">
        <w:rPr>
          <w:sz w:val="24"/>
          <w:szCs w:val="24"/>
        </w:rPr>
        <w:t xml:space="preserve"> (</w:t>
      </w:r>
      <w:r w:rsidR="003C2207" w:rsidRPr="001626EB">
        <w:rPr>
          <w:sz w:val="24"/>
          <w:szCs w:val="24"/>
          <w:lang w:eastAsia="ru-RU"/>
        </w:rPr>
        <w:t xml:space="preserve">подраздел </w:t>
      </w:r>
      <w:r w:rsidR="00C35E5C" w:rsidRPr="001626EB">
        <w:rPr>
          <w:sz w:val="24"/>
          <w:szCs w:val="24"/>
        </w:rPr>
        <w:fldChar w:fldCharType="begin"/>
      </w:r>
      <w:r w:rsidR="00C35E5C" w:rsidRPr="001626EB">
        <w:rPr>
          <w:sz w:val="24"/>
          <w:szCs w:val="24"/>
        </w:rPr>
        <w:instrText xml:space="preserve"> REF _Ref440272678 \r \h  \* MERGEFORMAT </w:instrText>
      </w:r>
      <w:r w:rsidR="00C35E5C" w:rsidRPr="001626EB">
        <w:rPr>
          <w:sz w:val="24"/>
          <w:szCs w:val="24"/>
        </w:rPr>
      </w:r>
      <w:r w:rsidR="00C35E5C" w:rsidRPr="001626EB">
        <w:rPr>
          <w:sz w:val="24"/>
          <w:szCs w:val="24"/>
        </w:rPr>
        <w:fldChar w:fldCharType="separate"/>
      </w:r>
      <w:r w:rsidR="00D74ED6" w:rsidRPr="001626EB">
        <w:rPr>
          <w:sz w:val="24"/>
          <w:szCs w:val="24"/>
          <w:lang w:eastAsia="ru-RU"/>
        </w:rPr>
        <w:t>5.12</w:t>
      </w:r>
      <w:r w:rsidR="00C35E5C" w:rsidRPr="001626EB">
        <w:rPr>
          <w:sz w:val="24"/>
          <w:szCs w:val="24"/>
        </w:rPr>
        <w:fldChar w:fldCharType="end"/>
      </w:r>
      <w:r w:rsidR="003C2207" w:rsidRPr="001626EB">
        <w:rPr>
          <w:sz w:val="24"/>
          <w:szCs w:val="24"/>
        </w:rPr>
        <w:t>)</w:t>
      </w:r>
      <w:r w:rsidR="000A6857" w:rsidRPr="001626EB">
        <w:rPr>
          <w:sz w:val="24"/>
          <w:szCs w:val="24"/>
        </w:rPr>
        <w:t>.</w:t>
      </w:r>
    </w:p>
    <w:p w:rsidR="00932C0A" w:rsidRPr="001626EB"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6" w:name="_Ref307586570"/>
      <w:r w:rsidRPr="001626EB">
        <w:rPr>
          <w:sz w:val="24"/>
          <w:szCs w:val="24"/>
        </w:rPr>
        <w:t xml:space="preserve">В </w:t>
      </w:r>
      <w:proofErr w:type="gramStart"/>
      <w:r w:rsidRPr="001626EB">
        <w:rPr>
          <w:sz w:val="24"/>
          <w:szCs w:val="24"/>
        </w:rPr>
        <w:t>соглашении</w:t>
      </w:r>
      <w:proofErr w:type="gramEnd"/>
      <w:r w:rsidRPr="001626EB">
        <w:rPr>
          <w:sz w:val="24"/>
          <w:szCs w:val="24"/>
        </w:rPr>
        <w:t xml:space="preserve"> о неустойке должно быть указано</w:t>
      </w:r>
      <w:bookmarkStart w:id="497" w:name="_Ref305753174"/>
      <w:r w:rsidRPr="001626E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26EB">
        <w:rPr>
          <w:sz w:val="24"/>
          <w:szCs w:val="24"/>
        </w:rPr>
        <w:t>запросе предложений</w:t>
      </w:r>
      <w:r w:rsidRPr="001626EB">
        <w:rPr>
          <w:sz w:val="24"/>
          <w:szCs w:val="24"/>
        </w:rPr>
        <w:t>:</w:t>
      </w:r>
      <w:bookmarkEnd w:id="496"/>
      <w:bookmarkEnd w:id="497"/>
    </w:p>
    <w:p w:rsidR="00932C0A" w:rsidRPr="001626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626EB">
        <w:rPr>
          <w:bCs w:val="0"/>
          <w:sz w:val="24"/>
          <w:szCs w:val="24"/>
        </w:rPr>
        <w:t xml:space="preserve">изменения </w:t>
      </w:r>
      <w:r w:rsidR="004B5EB3" w:rsidRPr="001626EB">
        <w:rPr>
          <w:bCs w:val="0"/>
          <w:sz w:val="24"/>
          <w:szCs w:val="24"/>
        </w:rPr>
        <w:t>Заявк</w:t>
      </w:r>
      <w:r w:rsidRPr="001626EB">
        <w:rPr>
          <w:bCs w:val="0"/>
          <w:sz w:val="24"/>
          <w:szCs w:val="24"/>
        </w:rPr>
        <w:t>и, в том числе в процессе проведения переторжки, в течение срока ее действия (п.</w:t>
      </w:r>
      <w:r w:rsidR="00C35E5C" w:rsidRPr="001626EB">
        <w:rPr>
          <w:sz w:val="24"/>
          <w:szCs w:val="24"/>
        </w:rPr>
        <w:fldChar w:fldCharType="begin"/>
      </w:r>
      <w:r w:rsidR="00C35E5C" w:rsidRPr="001626EB">
        <w:rPr>
          <w:sz w:val="24"/>
          <w:szCs w:val="24"/>
        </w:rPr>
        <w:instrText xml:space="preserve"> REF _Ref306008743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3.3.4</w:t>
      </w:r>
      <w:r w:rsidR="00C35E5C" w:rsidRPr="001626EB">
        <w:rPr>
          <w:sz w:val="24"/>
          <w:szCs w:val="24"/>
        </w:rPr>
        <w:fldChar w:fldCharType="end"/>
      </w:r>
      <w:r w:rsidRPr="001626EB">
        <w:rPr>
          <w:bCs w:val="0"/>
          <w:sz w:val="24"/>
          <w:szCs w:val="24"/>
        </w:rPr>
        <w:t xml:space="preserve">) после истечения срока окончания подачи заявок (п.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Pr="001626EB">
        <w:rPr>
          <w:bCs w:val="0"/>
          <w:sz w:val="24"/>
          <w:szCs w:val="24"/>
        </w:rPr>
        <w:t>);</w:t>
      </w:r>
    </w:p>
    <w:p w:rsidR="00932C0A" w:rsidRPr="001626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626EB">
        <w:rPr>
          <w:bCs w:val="0"/>
          <w:sz w:val="24"/>
          <w:szCs w:val="24"/>
        </w:rPr>
        <w:t>предоставления недостоверных сведений или искажения информации</w:t>
      </w:r>
      <w:r w:rsidR="00D4486F" w:rsidRPr="001626EB">
        <w:rPr>
          <w:bCs w:val="0"/>
          <w:sz w:val="24"/>
          <w:szCs w:val="24"/>
        </w:rPr>
        <w:t>, предоставлени</w:t>
      </w:r>
      <w:r w:rsidR="0094024B" w:rsidRPr="001626EB">
        <w:rPr>
          <w:bCs w:val="0"/>
          <w:sz w:val="24"/>
          <w:szCs w:val="24"/>
        </w:rPr>
        <w:t>я</w:t>
      </w:r>
      <w:r w:rsidR="00D4486F" w:rsidRPr="001626EB">
        <w:rPr>
          <w:bCs w:val="0"/>
          <w:sz w:val="24"/>
          <w:szCs w:val="24"/>
        </w:rPr>
        <w:t xml:space="preserve"> </w:t>
      </w:r>
      <w:r w:rsidR="00EB08B2" w:rsidRPr="001626EB">
        <w:rPr>
          <w:sz w:val="24"/>
          <w:szCs w:val="24"/>
        </w:rPr>
        <w:t xml:space="preserve">фальсифицированных </w:t>
      </w:r>
      <w:r w:rsidR="00D4486F" w:rsidRPr="001626EB">
        <w:rPr>
          <w:bCs w:val="0"/>
          <w:sz w:val="24"/>
          <w:szCs w:val="24"/>
        </w:rPr>
        <w:t>документов</w:t>
      </w:r>
      <w:r w:rsidRPr="001626EB">
        <w:rPr>
          <w:bCs w:val="0"/>
          <w:sz w:val="24"/>
          <w:szCs w:val="24"/>
        </w:rPr>
        <w:t xml:space="preserve">, приведенных в составе </w:t>
      </w:r>
      <w:r w:rsidR="004B5EB3" w:rsidRPr="001626EB">
        <w:rPr>
          <w:bCs w:val="0"/>
          <w:sz w:val="24"/>
          <w:szCs w:val="24"/>
        </w:rPr>
        <w:t>Заявк</w:t>
      </w:r>
      <w:r w:rsidRPr="001626EB">
        <w:rPr>
          <w:bCs w:val="0"/>
          <w:sz w:val="24"/>
          <w:szCs w:val="24"/>
        </w:rPr>
        <w:t>и;</w:t>
      </w:r>
    </w:p>
    <w:p w:rsidR="00932C0A" w:rsidRPr="001626EB"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1626EB">
        <w:rPr>
          <w:bCs w:val="0"/>
          <w:sz w:val="24"/>
          <w:szCs w:val="24"/>
        </w:rPr>
        <w:t xml:space="preserve">отказа Участника запроса предложений, </w:t>
      </w:r>
      <w:r w:rsidRPr="001626EB">
        <w:rPr>
          <w:sz w:val="24"/>
          <w:szCs w:val="24"/>
        </w:rPr>
        <w:t>чья Заявка признана лучшей,</w:t>
      </w:r>
      <w:r w:rsidRPr="001626EB">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1626EB">
        <w:rPr>
          <w:bCs w:val="0"/>
          <w:sz w:val="24"/>
          <w:szCs w:val="24"/>
        </w:rPr>
        <w:t>(п</w:t>
      </w:r>
      <w:r w:rsidR="00403042" w:rsidRPr="001626EB">
        <w:rPr>
          <w:bCs w:val="0"/>
          <w:sz w:val="24"/>
          <w:szCs w:val="24"/>
        </w:rPr>
        <w:t>.</w:t>
      </w:r>
      <w:r w:rsidR="00D74ED6"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_Ref468786447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3.12</w:t>
      </w:r>
      <w:r w:rsidR="00C35E5C" w:rsidRPr="001626EB">
        <w:rPr>
          <w:sz w:val="24"/>
          <w:szCs w:val="24"/>
        </w:rPr>
        <w:fldChar w:fldCharType="end"/>
      </w:r>
      <w:r w:rsidR="00932C0A" w:rsidRPr="001626EB">
        <w:rPr>
          <w:bCs w:val="0"/>
          <w:sz w:val="24"/>
          <w:szCs w:val="24"/>
        </w:rPr>
        <w:t>);</w:t>
      </w:r>
    </w:p>
    <w:p w:rsidR="00932C0A" w:rsidRPr="001626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626EB">
        <w:rPr>
          <w:bCs w:val="0"/>
          <w:sz w:val="24"/>
          <w:szCs w:val="24"/>
        </w:rPr>
        <w:t xml:space="preserve">отказа </w:t>
      </w:r>
      <w:r w:rsidR="009C744E" w:rsidRPr="001626EB">
        <w:rPr>
          <w:bCs w:val="0"/>
          <w:sz w:val="24"/>
          <w:szCs w:val="24"/>
        </w:rPr>
        <w:t>Участник</w:t>
      </w:r>
      <w:r w:rsidR="004C5164" w:rsidRPr="001626EB">
        <w:rPr>
          <w:bCs w:val="0"/>
          <w:sz w:val="24"/>
          <w:szCs w:val="24"/>
        </w:rPr>
        <w:t xml:space="preserve">а </w:t>
      </w:r>
      <w:r w:rsidR="007A439E" w:rsidRPr="001626EB">
        <w:rPr>
          <w:bCs w:val="0"/>
          <w:sz w:val="24"/>
          <w:szCs w:val="24"/>
        </w:rPr>
        <w:t>запроса предложений</w:t>
      </w:r>
      <w:r w:rsidR="004C5164" w:rsidRPr="001626EB">
        <w:rPr>
          <w:bCs w:val="0"/>
          <w:sz w:val="24"/>
          <w:szCs w:val="24"/>
        </w:rPr>
        <w:t xml:space="preserve">, </w:t>
      </w:r>
      <w:r w:rsidR="004C5164" w:rsidRPr="001626EB">
        <w:rPr>
          <w:sz w:val="24"/>
          <w:szCs w:val="24"/>
        </w:rPr>
        <w:t xml:space="preserve">чья </w:t>
      </w:r>
      <w:r w:rsidR="004B5EB3" w:rsidRPr="001626EB">
        <w:rPr>
          <w:sz w:val="24"/>
          <w:szCs w:val="24"/>
        </w:rPr>
        <w:t>Заявк</w:t>
      </w:r>
      <w:r w:rsidR="004C5164" w:rsidRPr="001626EB">
        <w:rPr>
          <w:sz w:val="24"/>
          <w:szCs w:val="24"/>
        </w:rPr>
        <w:t>а признана лучшей,</w:t>
      </w:r>
      <w:r w:rsidR="007A439E" w:rsidRPr="001626EB">
        <w:rPr>
          <w:bCs w:val="0"/>
          <w:sz w:val="24"/>
          <w:szCs w:val="24"/>
        </w:rPr>
        <w:t xml:space="preserve"> </w:t>
      </w:r>
      <w:r w:rsidRPr="001626EB">
        <w:rPr>
          <w:bCs w:val="0"/>
          <w:sz w:val="24"/>
          <w:szCs w:val="24"/>
        </w:rPr>
        <w:t xml:space="preserve">предоставить финансовое обеспечение по </w:t>
      </w:r>
      <w:r w:rsidR="00123C70" w:rsidRPr="001626EB">
        <w:rPr>
          <w:bCs w:val="0"/>
          <w:sz w:val="24"/>
          <w:szCs w:val="24"/>
        </w:rPr>
        <w:t>Договор</w:t>
      </w:r>
      <w:r w:rsidRPr="001626EB">
        <w:rPr>
          <w:bCs w:val="0"/>
          <w:sz w:val="24"/>
          <w:szCs w:val="24"/>
        </w:rPr>
        <w:t>у</w:t>
      </w:r>
      <w:r w:rsidR="00FB6254" w:rsidRPr="001626EB">
        <w:rPr>
          <w:bCs w:val="0"/>
          <w:sz w:val="24"/>
          <w:szCs w:val="24"/>
        </w:rPr>
        <w:t xml:space="preserve"> (п.</w:t>
      </w:r>
      <w:r w:rsidR="00D74ED6" w:rsidRPr="001626EB">
        <w:rPr>
          <w:bCs w:val="0"/>
          <w:sz w:val="24"/>
          <w:szCs w:val="24"/>
        </w:rPr>
        <w:t xml:space="preserve"> </w:t>
      </w:r>
      <w:r w:rsidR="00243EA2" w:rsidRPr="001626EB">
        <w:rPr>
          <w:bCs w:val="0"/>
          <w:sz w:val="24"/>
          <w:szCs w:val="24"/>
        </w:rPr>
        <w:fldChar w:fldCharType="begin"/>
      </w:r>
      <w:r w:rsidR="00D74ED6" w:rsidRPr="001626EB">
        <w:rPr>
          <w:bCs w:val="0"/>
          <w:sz w:val="24"/>
          <w:szCs w:val="24"/>
        </w:rPr>
        <w:instrText xml:space="preserve"> REF _Ref472499089 \r \h </w:instrText>
      </w:r>
      <w:r w:rsidR="001626EB" w:rsidRPr="001626EB">
        <w:rPr>
          <w:bCs w:val="0"/>
          <w:sz w:val="24"/>
          <w:szCs w:val="24"/>
        </w:rPr>
        <w:instrText xml:space="preserve"> \* MERGEFORMAT </w:instrText>
      </w:r>
      <w:r w:rsidR="00243EA2" w:rsidRPr="001626EB">
        <w:rPr>
          <w:bCs w:val="0"/>
          <w:sz w:val="24"/>
          <w:szCs w:val="24"/>
        </w:rPr>
      </w:r>
      <w:r w:rsidR="00243EA2" w:rsidRPr="001626EB">
        <w:rPr>
          <w:bCs w:val="0"/>
          <w:sz w:val="24"/>
          <w:szCs w:val="24"/>
        </w:rPr>
        <w:fldChar w:fldCharType="separate"/>
      </w:r>
      <w:r w:rsidR="00D74ED6" w:rsidRPr="001626EB">
        <w:rPr>
          <w:bCs w:val="0"/>
          <w:sz w:val="24"/>
          <w:szCs w:val="24"/>
        </w:rPr>
        <w:t>3.13</w:t>
      </w:r>
      <w:r w:rsidR="00243EA2" w:rsidRPr="001626EB">
        <w:rPr>
          <w:bCs w:val="0"/>
          <w:sz w:val="24"/>
          <w:szCs w:val="24"/>
        </w:rPr>
        <w:fldChar w:fldCharType="end"/>
      </w:r>
      <w:r w:rsidR="00FB6254" w:rsidRPr="001626EB">
        <w:rPr>
          <w:bCs w:val="0"/>
          <w:sz w:val="24"/>
          <w:szCs w:val="24"/>
        </w:rPr>
        <w:t>)</w:t>
      </w:r>
      <w:r w:rsidR="00311F48" w:rsidRPr="001626EB">
        <w:rPr>
          <w:bCs w:val="0"/>
          <w:sz w:val="24"/>
          <w:szCs w:val="24"/>
        </w:rPr>
        <w:t>.</w:t>
      </w:r>
    </w:p>
    <w:p w:rsidR="00932C0A" w:rsidRPr="001626EB"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8" w:name="_Ref307563802"/>
      <w:r w:rsidRPr="001626EB">
        <w:rPr>
          <w:sz w:val="24"/>
          <w:szCs w:val="24"/>
        </w:rPr>
        <w:t xml:space="preserve">В </w:t>
      </w:r>
      <w:proofErr w:type="gramStart"/>
      <w:r w:rsidRPr="001626EB">
        <w:rPr>
          <w:sz w:val="24"/>
          <w:szCs w:val="24"/>
        </w:rPr>
        <w:t>случаях</w:t>
      </w:r>
      <w:proofErr w:type="gramEnd"/>
      <w:r w:rsidRPr="001626EB">
        <w:rPr>
          <w:sz w:val="24"/>
          <w:szCs w:val="24"/>
        </w:rPr>
        <w:t xml:space="preserve">, указанных в п. </w:t>
      </w:r>
      <w:r w:rsidR="00C35E5C" w:rsidRPr="001626EB">
        <w:rPr>
          <w:sz w:val="24"/>
          <w:szCs w:val="24"/>
        </w:rPr>
        <w:fldChar w:fldCharType="begin"/>
      </w:r>
      <w:r w:rsidR="00C35E5C" w:rsidRPr="001626EB">
        <w:rPr>
          <w:sz w:val="24"/>
          <w:szCs w:val="24"/>
        </w:rPr>
        <w:instrText xml:space="preserve"> REF _Ref305753174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3.3.14.3.2</w:t>
      </w:r>
      <w:r w:rsidR="00C35E5C" w:rsidRPr="001626EB">
        <w:rPr>
          <w:sz w:val="24"/>
          <w:szCs w:val="24"/>
        </w:rPr>
        <w:fldChar w:fldCharType="end"/>
      </w:r>
      <w:r w:rsidRPr="001626EB">
        <w:rPr>
          <w:sz w:val="24"/>
          <w:szCs w:val="24"/>
        </w:rPr>
        <w:t xml:space="preserve"> </w:t>
      </w:r>
      <w:r w:rsidR="009C744E" w:rsidRPr="001626EB">
        <w:rPr>
          <w:sz w:val="24"/>
          <w:szCs w:val="24"/>
        </w:rPr>
        <w:t>Участник</w:t>
      </w:r>
      <w:r w:rsidRPr="001626EB">
        <w:rPr>
          <w:sz w:val="24"/>
          <w:szCs w:val="24"/>
        </w:rPr>
        <w:t xml:space="preserve"> обязан выплатить Заказчику неустойку в размере </w:t>
      </w:r>
      <w:bookmarkEnd w:id="498"/>
      <w:r w:rsidR="000A7A8E" w:rsidRPr="001626EB">
        <w:rPr>
          <w:sz w:val="24"/>
          <w:szCs w:val="24"/>
        </w:rPr>
        <w:t>3% от стоимости Заявки, с учетом НДС.</w:t>
      </w:r>
    </w:p>
    <w:p w:rsidR="00932C0A" w:rsidRPr="001626EB"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9" w:name="_Ref299109207"/>
      <w:bookmarkStart w:id="500" w:name="_Ref307563826"/>
      <w:r w:rsidRPr="001626EB">
        <w:rPr>
          <w:sz w:val="24"/>
          <w:szCs w:val="24"/>
        </w:rPr>
        <w:t>Участник</w:t>
      </w:r>
      <w:r w:rsidR="00932C0A" w:rsidRPr="001626E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1626EB"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proofErr w:type="gramStart"/>
      <w:r w:rsidRPr="001626EB">
        <w:rPr>
          <w:sz w:val="24"/>
          <w:szCs w:val="24"/>
        </w:rPr>
        <w:t>Участник должен предоставить оригинал соглашения о неустойке (</w:t>
      </w:r>
      <w:r w:rsidRPr="001626EB">
        <w:rPr>
          <w:sz w:val="24"/>
          <w:szCs w:val="24"/>
          <w:lang w:eastAsia="ru-RU"/>
        </w:rPr>
        <w:t xml:space="preserve">подраздел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lang w:eastAsia="ru-RU"/>
        </w:rPr>
        <w:t>5.12</w:t>
      </w:r>
      <w:r w:rsidR="00C35E5C" w:rsidRPr="001626EB">
        <w:rPr>
          <w:sz w:val="24"/>
          <w:szCs w:val="24"/>
        </w:rPr>
        <w:fldChar w:fldCharType="end"/>
      </w:r>
      <w:r w:rsidRPr="001626EB">
        <w:rPr>
          <w:sz w:val="24"/>
          <w:szCs w:val="24"/>
        </w:rPr>
        <w:t xml:space="preserve">), а также Расписку сдачи-приемки соглашения о неустойке, подготовленную по </w:t>
      </w:r>
      <w:r w:rsidRPr="001626EB">
        <w:rPr>
          <w:spacing w:val="-1"/>
          <w:sz w:val="24"/>
          <w:szCs w:val="24"/>
        </w:rPr>
        <w:t xml:space="preserve">форме и в соответствии с инструкциями, приведенными в настоящей Документации </w:t>
      </w:r>
      <w:r w:rsidRPr="001626EB">
        <w:rPr>
          <w:sz w:val="24"/>
          <w:szCs w:val="24"/>
        </w:rPr>
        <w:t>(</w:t>
      </w:r>
      <w:r w:rsidRPr="001626EB">
        <w:rPr>
          <w:sz w:val="24"/>
          <w:szCs w:val="24"/>
          <w:lang w:eastAsia="ru-RU"/>
        </w:rPr>
        <w:t xml:space="preserve">подраздел </w:t>
      </w:r>
      <w:r w:rsidR="00C35E5C" w:rsidRPr="001626EB">
        <w:rPr>
          <w:sz w:val="24"/>
          <w:szCs w:val="24"/>
        </w:rPr>
        <w:fldChar w:fldCharType="begin"/>
      </w:r>
      <w:r w:rsidR="00C35E5C" w:rsidRPr="001626EB">
        <w:rPr>
          <w:sz w:val="24"/>
          <w:szCs w:val="24"/>
        </w:rPr>
        <w:instrText xml:space="preserve"> REF _Ref441574460 \r \h  \* MERGEFORMAT </w:instrText>
      </w:r>
      <w:r w:rsidR="00C35E5C" w:rsidRPr="001626EB">
        <w:rPr>
          <w:sz w:val="24"/>
          <w:szCs w:val="24"/>
        </w:rPr>
      </w:r>
      <w:r w:rsidR="00C35E5C" w:rsidRPr="001626EB">
        <w:rPr>
          <w:sz w:val="24"/>
          <w:szCs w:val="24"/>
        </w:rPr>
        <w:fldChar w:fldCharType="separate"/>
      </w:r>
      <w:r w:rsidR="00D74ED6" w:rsidRPr="001626EB">
        <w:rPr>
          <w:sz w:val="24"/>
          <w:szCs w:val="24"/>
          <w:lang w:eastAsia="ru-RU"/>
        </w:rPr>
        <w:t>5.13</w:t>
      </w:r>
      <w:r w:rsidR="00C35E5C" w:rsidRPr="001626EB">
        <w:rPr>
          <w:sz w:val="24"/>
          <w:szCs w:val="24"/>
        </w:rPr>
        <w:fldChar w:fldCharType="end"/>
      </w:r>
      <w:r w:rsidRPr="001626EB">
        <w:rPr>
          <w:sz w:val="24"/>
          <w:szCs w:val="24"/>
        </w:rPr>
        <w:t xml:space="preserve">), в срок не позднее даты и времени окончания приема заявок, указанных в пункте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sz w:val="24"/>
          <w:szCs w:val="24"/>
        </w:rPr>
        <w:t>3.4.1.3</w:t>
      </w:r>
      <w:r w:rsidR="00C35E5C" w:rsidRPr="001626EB">
        <w:rPr>
          <w:sz w:val="24"/>
          <w:szCs w:val="24"/>
        </w:rPr>
        <w:fldChar w:fldCharType="end"/>
      </w:r>
      <w:r w:rsidRPr="001626EB">
        <w:rPr>
          <w:sz w:val="24"/>
          <w:szCs w:val="24"/>
        </w:rPr>
        <w:t xml:space="preserve"> настоящей Документации, по адресу: </w:t>
      </w:r>
      <w:r w:rsidR="001626EB" w:rsidRPr="001626EB">
        <w:rPr>
          <w:sz w:val="24"/>
          <w:szCs w:val="24"/>
        </w:rPr>
        <w:t xml:space="preserve">170006, г. Тверь, наб. реки </w:t>
      </w:r>
      <w:proofErr w:type="spellStart"/>
      <w:r w:rsidR="001626EB" w:rsidRPr="001626EB">
        <w:rPr>
          <w:sz w:val="24"/>
          <w:szCs w:val="24"/>
        </w:rPr>
        <w:t>Тьмаки</w:t>
      </w:r>
      <w:proofErr w:type="spellEnd"/>
      <w:r w:rsidR="001626EB" w:rsidRPr="001626EB">
        <w:rPr>
          <w:sz w:val="24"/>
          <w:szCs w:val="24"/>
        </w:rPr>
        <w:t xml:space="preserve">, дом 26 </w:t>
      </w:r>
      <w:proofErr w:type="spellStart"/>
      <w:r w:rsidR="001626EB" w:rsidRPr="001626EB">
        <w:rPr>
          <w:sz w:val="24"/>
          <w:szCs w:val="24"/>
        </w:rPr>
        <w:t>каб</w:t>
      </w:r>
      <w:proofErr w:type="spellEnd"/>
      <w:r w:rsidR="001626EB" w:rsidRPr="001626EB">
        <w:rPr>
          <w:sz w:val="24"/>
          <w:szCs w:val="24"/>
        </w:rPr>
        <w:t>. №3, исполнительные сотрудники</w:t>
      </w:r>
      <w:proofErr w:type="gramEnd"/>
      <w:r w:rsidR="001626EB" w:rsidRPr="001626EB">
        <w:rPr>
          <w:sz w:val="24"/>
          <w:szCs w:val="24"/>
        </w:rPr>
        <w:t xml:space="preserve"> – Королева Елена Михайловна, контактный телефон (4822) 33-62-21, Фомин Роман Владимирович, контактный телефон - (4822) 33-62-35</w:t>
      </w:r>
      <w:r w:rsidRPr="001626E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1626EB" w:rsidRDefault="008D1B83" w:rsidP="0078129F">
      <w:pPr>
        <w:pStyle w:val="aff6"/>
        <w:numPr>
          <w:ilvl w:val="0"/>
          <w:numId w:val="80"/>
        </w:numPr>
        <w:tabs>
          <w:tab w:val="clear" w:pos="1134"/>
          <w:tab w:val="left" w:pos="2127"/>
        </w:tabs>
        <w:suppressAutoHyphens w:val="0"/>
        <w:spacing w:line="240" w:lineRule="auto"/>
        <w:rPr>
          <w:sz w:val="24"/>
          <w:szCs w:val="24"/>
        </w:rPr>
      </w:pPr>
      <w:r w:rsidRPr="001626EB">
        <w:rPr>
          <w:sz w:val="24"/>
          <w:szCs w:val="24"/>
        </w:rPr>
        <w:t>Пометка «</w:t>
      </w:r>
      <w:r w:rsidRPr="001626EB">
        <w:rPr>
          <w:bCs w:val="0"/>
          <w:sz w:val="24"/>
          <w:szCs w:val="24"/>
        </w:rPr>
        <w:t xml:space="preserve"> Соглашение о неустойке</w:t>
      </w:r>
      <w:r w:rsidRPr="001626EB">
        <w:rPr>
          <w:sz w:val="24"/>
          <w:szCs w:val="24"/>
        </w:rPr>
        <w:t>»;</w:t>
      </w:r>
    </w:p>
    <w:p w:rsidR="008D1B83" w:rsidRPr="001626EB" w:rsidRDefault="008D1B83" w:rsidP="0078129F">
      <w:pPr>
        <w:pStyle w:val="aff6"/>
        <w:numPr>
          <w:ilvl w:val="0"/>
          <w:numId w:val="80"/>
        </w:numPr>
        <w:tabs>
          <w:tab w:val="clear" w:pos="1134"/>
          <w:tab w:val="left" w:pos="2127"/>
        </w:tabs>
        <w:suppressAutoHyphens w:val="0"/>
        <w:spacing w:line="240" w:lineRule="auto"/>
        <w:rPr>
          <w:sz w:val="24"/>
          <w:szCs w:val="24"/>
        </w:rPr>
      </w:pPr>
      <w:r w:rsidRPr="001626EB">
        <w:rPr>
          <w:sz w:val="24"/>
          <w:szCs w:val="24"/>
        </w:rPr>
        <w:t xml:space="preserve">наименование и адрес Организатора в соответствии с пунктом </w:t>
      </w:r>
      <w:r w:rsidR="00C35E5C" w:rsidRPr="001626EB">
        <w:rPr>
          <w:sz w:val="24"/>
          <w:szCs w:val="24"/>
        </w:rPr>
        <w:fldChar w:fldCharType="begin"/>
      </w:r>
      <w:r w:rsidR="00C35E5C" w:rsidRPr="001626EB">
        <w:rPr>
          <w:sz w:val="24"/>
          <w:szCs w:val="24"/>
        </w:rPr>
        <w:instrText xml:space="preserve"> REF _Ref191386085 \r \h  \* MERGEFORMAT </w:instrText>
      </w:r>
      <w:r w:rsidR="00C35E5C" w:rsidRPr="001626EB">
        <w:rPr>
          <w:sz w:val="24"/>
          <w:szCs w:val="24"/>
        </w:rPr>
      </w:r>
      <w:r w:rsidR="00C35E5C" w:rsidRPr="001626EB">
        <w:rPr>
          <w:sz w:val="24"/>
          <w:szCs w:val="24"/>
        </w:rPr>
        <w:fldChar w:fldCharType="separate"/>
      </w:r>
      <w:r w:rsidR="00D74ED6" w:rsidRPr="001626EB">
        <w:rPr>
          <w:sz w:val="24"/>
          <w:szCs w:val="24"/>
        </w:rPr>
        <w:t>1.1.1</w:t>
      </w:r>
      <w:r w:rsidR="00C35E5C" w:rsidRPr="001626EB">
        <w:rPr>
          <w:sz w:val="24"/>
          <w:szCs w:val="24"/>
        </w:rPr>
        <w:fldChar w:fldCharType="end"/>
      </w:r>
      <w:r w:rsidRPr="001626EB">
        <w:rPr>
          <w:sz w:val="24"/>
          <w:szCs w:val="24"/>
        </w:rPr>
        <w:t>;</w:t>
      </w:r>
    </w:p>
    <w:p w:rsidR="008D1B83" w:rsidRPr="001626EB" w:rsidRDefault="008D1B83" w:rsidP="0078129F">
      <w:pPr>
        <w:pStyle w:val="aff6"/>
        <w:numPr>
          <w:ilvl w:val="0"/>
          <w:numId w:val="80"/>
        </w:numPr>
        <w:tabs>
          <w:tab w:val="clear" w:pos="1134"/>
          <w:tab w:val="left" w:pos="2127"/>
        </w:tabs>
        <w:suppressAutoHyphens w:val="0"/>
        <w:spacing w:line="240" w:lineRule="auto"/>
        <w:rPr>
          <w:sz w:val="24"/>
          <w:szCs w:val="24"/>
        </w:rPr>
      </w:pPr>
      <w:r w:rsidRPr="001626EB">
        <w:rPr>
          <w:sz w:val="24"/>
          <w:szCs w:val="24"/>
        </w:rPr>
        <w:t>полное фирменное наименование Участника и его почтовый адрес;</w:t>
      </w:r>
    </w:p>
    <w:p w:rsidR="008D1B83" w:rsidRPr="001626EB" w:rsidRDefault="008D1B83" w:rsidP="0078129F">
      <w:pPr>
        <w:pStyle w:val="aff6"/>
        <w:numPr>
          <w:ilvl w:val="0"/>
          <w:numId w:val="80"/>
        </w:numPr>
        <w:tabs>
          <w:tab w:val="clear" w:pos="1134"/>
          <w:tab w:val="left" w:pos="2127"/>
        </w:tabs>
        <w:suppressAutoHyphens w:val="0"/>
        <w:spacing w:line="240" w:lineRule="auto"/>
        <w:rPr>
          <w:sz w:val="24"/>
          <w:szCs w:val="24"/>
        </w:rPr>
      </w:pPr>
      <w:r w:rsidRPr="001626EB">
        <w:rPr>
          <w:sz w:val="24"/>
          <w:szCs w:val="24"/>
        </w:rPr>
        <w:t xml:space="preserve">предмет Договора в соответствии с пунктом </w:t>
      </w:r>
      <w:r w:rsidR="00C35E5C" w:rsidRPr="001626EB">
        <w:rPr>
          <w:sz w:val="24"/>
          <w:szCs w:val="24"/>
        </w:rPr>
        <w:fldChar w:fldCharType="begin"/>
      </w:r>
      <w:r w:rsidR="00C35E5C" w:rsidRPr="001626EB">
        <w:rPr>
          <w:sz w:val="24"/>
          <w:szCs w:val="24"/>
        </w:rPr>
        <w:instrText xml:space="preserve"> REF _Ref303323780 \r \h  \* MERGEFORMAT </w:instrText>
      </w:r>
      <w:r w:rsidR="00C35E5C" w:rsidRPr="001626EB">
        <w:rPr>
          <w:sz w:val="24"/>
          <w:szCs w:val="24"/>
        </w:rPr>
      </w:r>
      <w:r w:rsidR="00C35E5C" w:rsidRPr="001626EB">
        <w:rPr>
          <w:sz w:val="24"/>
          <w:szCs w:val="24"/>
        </w:rPr>
        <w:fldChar w:fldCharType="separate"/>
      </w:r>
      <w:r w:rsidR="00D74ED6" w:rsidRPr="001626EB">
        <w:rPr>
          <w:sz w:val="24"/>
          <w:szCs w:val="24"/>
        </w:rPr>
        <w:t>1.1.4</w:t>
      </w:r>
      <w:r w:rsidR="00C35E5C" w:rsidRPr="001626EB">
        <w:rPr>
          <w:sz w:val="24"/>
          <w:szCs w:val="24"/>
        </w:rPr>
        <w:fldChar w:fldCharType="end"/>
      </w:r>
      <w:r w:rsidRPr="001626EB">
        <w:rPr>
          <w:sz w:val="24"/>
          <w:szCs w:val="24"/>
        </w:rPr>
        <w:t>.</w:t>
      </w:r>
    </w:p>
    <w:p w:rsidR="008D1B83" w:rsidRPr="001626EB"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1626EB">
        <w:rPr>
          <w:sz w:val="24"/>
          <w:szCs w:val="24"/>
        </w:rPr>
        <w:t>Предоставление оригинала соглашения о неустойке без Расписки сдачи-</w:t>
      </w:r>
      <w:r w:rsidRPr="001626EB">
        <w:rPr>
          <w:sz w:val="24"/>
          <w:szCs w:val="24"/>
        </w:rPr>
        <w:lastRenderedPageBreak/>
        <w:t xml:space="preserve">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C35E5C" w:rsidRPr="001626EB">
        <w:rPr>
          <w:sz w:val="24"/>
          <w:szCs w:val="24"/>
        </w:rPr>
        <w:fldChar w:fldCharType="begin"/>
      </w:r>
      <w:r w:rsidR="00C35E5C" w:rsidRPr="001626EB">
        <w:rPr>
          <w:sz w:val="24"/>
          <w:szCs w:val="24"/>
        </w:rPr>
        <w:instrText xml:space="preserve"> REF _Ref467571439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3.3.14.5</w:t>
      </w:r>
      <w:r w:rsidR="00C35E5C" w:rsidRPr="001626EB">
        <w:rPr>
          <w:sz w:val="24"/>
          <w:szCs w:val="24"/>
        </w:rPr>
        <w:fldChar w:fldCharType="end"/>
      </w:r>
      <w:r w:rsidRPr="001626EB">
        <w:rPr>
          <w:sz w:val="24"/>
          <w:szCs w:val="24"/>
        </w:rPr>
        <w:t xml:space="preserve"> настоящей Документации.</w:t>
      </w:r>
    </w:p>
    <w:p w:rsidR="00C54850" w:rsidRPr="001626EB"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1626EB">
        <w:rPr>
          <w:sz w:val="24"/>
          <w:szCs w:val="24"/>
        </w:rPr>
        <w:t xml:space="preserve">В </w:t>
      </w:r>
      <w:proofErr w:type="gramStart"/>
      <w:r w:rsidRPr="001626EB">
        <w:rPr>
          <w:sz w:val="24"/>
          <w:szCs w:val="24"/>
        </w:rPr>
        <w:t>случае</w:t>
      </w:r>
      <w:proofErr w:type="gramEnd"/>
      <w:r w:rsidRPr="001626EB">
        <w:rPr>
          <w:sz w:val="24"/>
          <w:szCs w:val="24"/>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C54850" w:rsidRPr="001626EB"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1626E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C35E5C" w:rsidRPr="001626EB">
        <w:rPr>
          <w:szCs w:val="24"/>
        </w:rPr>
        <w:fldChar w:fldCharType="begin"/>
      </w:r>
      <w:r w:rsidR="00C35E5C" w:rsidRPr="001626EB">
        <w:rPr>
          <w:szCs w:val="24"/>
        </w:rPr>
        <w:instrText xml:space="preserve"> REF _Ref440289953 \r \h  \* MERGEFORMAT </w:instrText>
      </w:r>
      <w:r w:rsidR="00C35E5C" w:rsidRPr="001626EB">
        <w:rPr>
          <w:szCs w:val="24"/>
        </w:rPr>
      </w:r>
      <w:r w:rsidR="00C35E5C" w:rsidRPr="001626EB">
        <w:rPr>
          <w:szCs w:val="24"/>
        </w:rPr>
        <w:fldChar w:fldCharType="separate"/>
      </w:r>
      <w:r w:rsidR="00D74ED6" w:rsidRPr="001626EB">
        <w:rPr>
          <w:szCs w:val="24"/>
        </w:rPr>
        <w:t>3.4.1.3</w:t>
      </w:r>
      <w:r w:rsidR="00C35E5C" w:rsidRPr="001626EB">
        <w:rPr>
          <w:szCs w:val="24"/>
        </w:rPr>
        <w:fldChar w:fldCharType="end"/>
      </w:r>
      <w:r w:rsidRPr="001626EB">
        <w:rPr>
          <w:szCs w:val="24"/>
        </w:rPr>
        <w:t xml:space="preserve">). В </w:t>
      </w:r>
      <w:proofErr w:type="gramStart"/>
      <w:r w:rsidRPr="001626EB">
        <w:rPr>
          <w:szCs w:val="24"/>
        </w:rPr>
        <w:t>случае</w:t>
      </w:r>
      <w:proofErr w:type="gramEnd"/>
      <w:r w:rsidRPr="001626EB">
        <w:rPr>
          <w:szCs w:val="24"/>
        </w:rPr>
        <w:t xml:space="preserve">, если на момент истечения срока окончания приема Заявок (п. </w:t>
      </w:r>
      <w:r w:rsidR="00C35E5C" w:rsidRPr="001626EB">
        <w:rPr>
          <w:szCs w:val="24"/>
        </w:rPr>
        <w:fldChar w:fldCharType="begin"/>
      </w:r>
      <w:r w:rsidR="00C35E5C" w:rsidRPr="001626EB">
        <w:rPr>
          <w:szCs w:val="24"/>
        </w:rPr>
        <w:instrText xml:space="preserve"> REF _Ref440289953 \r \h  \* MERGEFORMAT </w:instrText>
      </w:r>
      <w:r w:rsidR="00C35E5C" w:rsidRPr="001626EB">
        <w:rPr>
          <w:szCs w:val="24"/>
        </w:rPr>
      </w:r>
      <w:r w:rsidR="00C35E5C" w:rsidRPr="001626EB">
        <w:rPr>
          <w:szCs w:val="24"/>
        </w:rPr>
        <w:fldChar w:fldCharType="separate"/>
      </w:r>
      <w:r w:rsidR="00D74ED6" w:rsidRPr="001626EB">
        <w:rPr>
          <w:szCs w:val="24"/>
        </w:rPr>
        <w:t>3.4.1.3</w:t>
      </w:r>
      <w:r w:rsidR="00C35E5C" w:rsidRPr="001626EB">
        <w:rPr>
          <w:szCs w:val="24"/>
        </w:rPr>
        <w:fldChar w:fldCharType="end"/>
      </w:r>
      <w:r w:rsidRPr="001626E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1626EB"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1626EB">
        <w:rPr>
          <w:szCs w:val="24"/>
        </w:rPr>
        <w:t>Денежные средства вносятся Участником на расчетный счет Заказчика, факт внесения Участником денежных сре</w:t>
      </w:r>
      <w:proofErr w:type="gramStart"/>
      <w:r w:rsidRPr="001626EB">
        <w:rPr>
          <w:szCs w:val="24"/>
        </w:rPr>
        <w:t>дств в к</w:t>
      </w:r>
      <w:proofErr w:type="gramEnd"/>
      <w:r w:rsidRPr="001626EB">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1626EB">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1626E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626EB">
        <w:rPr>
          <w:szCs w:val="24"/>
        </w:rPr>
        <w:t>дств пр</w:t>
      </w:r>
      <w:proofErr w:type="gramEnd"/>
      <w:r w:rsidRPr="001626EB">
        <w:rPr>
          <w:szCs w:val="24"/>
        </w:rPr>
        <w:t xml:space="preserve">и помощи системы «Банк-Клиент») должно быть подано Участником в составе документов, входящих в Заявку. В платежном </w:t>
      </w:r>
      <w:proofErr w:type="gramStart"/>
      <w:r w:rsidRPr="001626EB">
        <w:rPr>
          <w:szCs w:val="24"/>
        </w:rPr>
        <w:t>поручении</w:t>
      </w:r>
      <w:proofErr w:type="gramEnd"/>
      <w:r w:rsidRPr="001626EB">
        <w:rPr>
          <w:szCs w:val="24"/>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1626EB">
        <w:rPr>
          <w:szCs w:val="24"/>
        </w:rPr>
        <w:t>случае</w:t>
      </w:r>
      <w:proofErr w:type="gramEnd"/>
      <w:r w:rsidRPr="001626EB">
        <w:rPr>
          <w:szCs w:val="24"/>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1626EB"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1626EB">
        <w:rPr>
          <w:rFonts w:eastAsia="Calibri"/>
          <w:szCs w:val="24"/>
          <w:lang w:eastAsia="en-US"/>
        </w:rPr>
        <w:t xml:space="preserve">После внесения Участником денежных средств в качестве обеспечения </w:t>
      </w:r>
      <w:r w:rsidRPr="001626EB">
        <w:rPr>
          <w:szCs w:val="24"/>
        </w:rPr>
        <w:t>исполнения обязательств, связанных с участием в Запросе предложений и подачей Заявки,</w:t>
      </w:r>
      <w:r w:rsidRPr="001626EB">
        <w:rPr>
          <w:rFonts w:eastAsia="Calibri"/>
          <w:szCs w:val="24"/>
          <w:lang w:eastAsia="en-US"/>
        </w:rPr>
        <w:t xml:space="preserve"> копию </w:t>
      </w:r>
      <w:r w:rsidRPr="001626EB">
        <w:rPr>
          <w:szCs w:val="24"/>
        </w:rPr>
        <w:t>платежного</w:t>
      </w:r>
      <w:r w:rsidRPr="001626E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C35E5C" w:rsidRPr="001626EB">
        <w:rPr>
          <w:szCs w:val="24"/>
        </w:rPr>
        <w:fldChar w:fldCharType="begin"/>
      </w:r>
      <w:r w:rsidR="00C35E5C" w:rsidRPr="001626EB">
        <w:rPr>
          <w:szCs w:val="24"/>
        </w:rPr>
        <w:instrText xml:space="preserve"> REF _Ref55335823 \r \h  \* MERGEFORMAT </w:instrText>
      </w:r>
      <w:r w:rsidR="00C35E5C" w:rsidRPr="001626EB">
        <w:rPr>
          <w:szCs w:val="24"/>
        </w:rPr>
      </w:r>
      <w:r w:rsidR="00C35E5C" w:rsidRPr="001626EB">
        <w:rPr>
          <w:szCs w:val="24"/>
        </w:rPr>
        <w:fldChar w:fldCharType="separate"/>
      </w:r>
      <w:r w:rsidR="00D74ED6" w:rsidRPr="001626EB">
        <w:rPr>
          <w:rFonts w:eastAsia="Calibri"/>
          <w:szCs w:val="24"/>
          <w:lang w:eastAsia="en-US"/>
        </w:rPr>
        <w:t>5.6</w:t>
      </w:r>
      <w:r w:rsidR="00C35E5C" w:rsidRPr="001626EB">
        <w:rPr>
          <w:szCs w:val="24"/>
        </w:rPr>
        <w:fldChar w:fldCharType="end"/>
      </w:r>
      <w:r w:rsidRPr="001626EB">
        <w:rPr>
          <w:rFonts w:eastAsia="Calibri"/>
          <w:szCs w:val="24"/>
          <w:lang w:eastAsia="en-US"/>
        </w:rPr>
        <w:t xml:space="preserve">) Участник обязан направить на электронную почту </w:t>
      </w:r>
      <w:r w:rsidR="001626EB" w:rsidRPr="001626E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1626EB" w:rsidRPr="001626EB">
        <w:rPr>
          <w:iCs/>
          <w:szCs w:val="24"/>
        </w:rPr>
        <w:t xml:space="preserve"> телефон: (4822) 33-62-21, </w:t>
      </w:r>
      <w:r w:rsidR="001626EB" w:rsidRPr="001626EB">
        <w:rPr>
          <w:szCs w:val="24"/>
        </w:rPr>
        <w:t xml:space="preserve">адрес электронной почты: </w:t>
      </w:r>
      <w:hyperlink r:id="rId36" w:history="1">
        <w:r w:rsidR="001626EB" w:rsidRPr="001626EB">
          <w:rPr>
            <w:rStyle w:val="a7"/>
            <w:iCs/>
            <w:szCs w:val="24"/>
            <w:lang w:val="en-US"/>
          </w:rPr>
          <w:t>Koroleva</w:t>
        </w:r>
        <w:r w:rsidR="001626EB" w:rsidRPr="001626EB">
          <w:rPr>
            <w:rStyle w:val="a7"/>
            <w:iCs/>
            <w:szCs w:val="24"/>
          </w:rPr>
          <w:t>.</w:t>
        </w:r>
        <w:r w:rsidR="001626EB" w:rsidRPr="001626EB">
          <w:rPr>
            <w:rStyle w:val="a7"/>
            <w:iCs/>
            <w:szCs w:val="24"/>
            <w:lang w:val="en-US"/>
          </w:rPr>
          <w:t>EM</w:t>
        </w:r>
        <w:r w:rsidR="001626EB" w:rsidRPr="001626EB">
          <w:rPr>
            <w:rStyle w:val="a7"/>
            <w:szCs w:val="24"/>
          </w:rPr>
          <w:t>@mrsk-1.ru</w:t>
        </w:r>
      </w:hyperlink>
      <w:r w:rsidR="001626EB" w:rsidRPr="001626EB">
        <w:rPr>
          <w:iCs/>
          <w:szCs w:val="24"/>
        </w:rPr>
        <w:t xml:space="preserve">, специалисту </w:t>
      </w:r>
      <w:r w:rsidR="001626EB" w:rsidRPr="001626EB">
        <w:rPr>
          <w:iCs/>
          <w:szCs w:val="24"/>
          <w:lang w:val="en-US"/>
        </w:rPr>
        <w:t>I</w:t>
      </w:r>
      <w:r w:rsidR="001626EB" w:rsidRPr="001626E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1626EB" w:rsidRPr="001626EB">
        <w:rPr>
          <w:szCs w:val="24"/>
        </w:rPr>
        <w:t xml:space="preserve"> Фомину Р.В., контактный телефон - (4822) 33-62-35, адрес электронной почты: </w:t>
      </w:r>
      <w:hyperlink r:id="rId37" w:history="1">
        <w:r w:rsidR="001626EB" w:rsidRPr="001626EB">
          <w:rPr>
            <w:rStyle w:val="a7"/>
            <w:szCs w:val="24"/>
            <w:lang w:val="en-US"/>
          </w:rPr>
          <w:t>Fomin</w:t>
        </w:r>
        <w:r w:rsidR="001626EB" w:rsidRPr="001626EB">
          <w:rPr>
            <w:rStyle w:val="a7"/>
            <w:szCs w:val="24"/>
          </w:rPr>
          <w:t>.</w:t>
        </w:r>
        <w:r w:rsidR="001626EB" w:rsidRPr="001626EB">
          <w:rPr>
            <w:rStyle w:val="a7"/>
            <w:szCs w:val="24"/>
            <w:lang w:val="en-US"/>
          </w:rPr>
          <w:t>RV</w:t>
        </w:r>
        <w:r w:rsidR="001626EB" w:rsidRPr="001626EB">
          <w:rPr>
            <w:rStyle w:val="a7"/>
            <w:szCs w:val="24"/>
          </w:rPr>
          <w:t>@mrsk-1.ru</w:t>
        </w:r>
      </w:hyperlink>
      <w:r w:rsidRPr="001626EB">
        <w:rPr>
          <w:rFonts w:eastAsia="Calibri"/>
          <w:szCs w:val="24"/>
          <w:lang w:eastAsia="en-US"/>
        </w:rPr>
        <w:t xml:space="preserve">. Данные документы необходимо направить Заказчику </w:t>
      </w:r>
      <w:r w:rsidRPr="001626EB">
        <w:rPr>
          <w:szCs w:val="24"/>
        </w:rPr>
        <w:t xml:space="preserve">до момента истечения срока окончания приема заявок (п. </w:t>
      </w:r>
      <w:r w:rsidR="00C35E5C" w:rsidRPr="001626EB">
        <w:rPr>
          <w:szCs w:val="24"/>
        </w:rPr>
        <w:fldChar w:fldCharType="begin"/>
      </w:r>
      <w:r w:rsidR="00C35E5C" w:rsidRPr="001626EB">
        <w:rPr>
          <w:szCs w:val="24"/>
        </w:rPr>
        <w:instrText xml:space="preserve"> REF _Ref440289953 \r \h  \* MERGEFORMAT </w:instrText>
      </w:r>
      <w:r w:rsidR="00C35E5C" w:rsidRPr="001626EB">
        <w:rPr>
          <w:szCs w:val="24"/>
        </w:rPr>
      </w:r>
      <w:r w:rsidR="00C35E5C" w:rsidRPr="001626EB">
        <w:rPr>
          <w:szCs w:val="24"/>
        </w:rPr>
        <w:fldChar w:fldCharType="separate"/>
      </w:r>
      <w:r w:rsidR="00D74ED6" w:rsidRPr="001626EB">
        <w:rPr>
          <w:szCs w:val="24"/>
        </w:rPr>
        <w:t>3.4.1.3</w:t>
      </w:r>
      <w:r w:rsidR="00C35E5C" w:rsidRPr="001626EB">
        <w:rPr>
          <w:szCs w:val="24"/>
        </w:rPr>
        <w:fldChar w:fldCharType="end"/>
      </w:r>
      <w:r w:rsidRPr="001626EB">
        <w:rPr>
          <w:szCs w:val="24"/>
        </w:rPr>
        <w:t>).</w:t>
      </w:r>
    </w:p>
    <w:p w:rsidR="00C54850" w:rsidRPr="001626EB"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3" w:name="_Ref468973784"/>
      <w:r w:rsidRPr="001626EB">
        <w:rPr>
          <w:rFonts w:eastAsia="Calibri"/>
          <w:szCs w:val="24"/>
          <w:lang w:eastAsia="en-US"/>
        </w:rPr>
        <w:lastRenderedPageBreak/>
        <w:t>Реквизиты</w:t>
      </w:r>
      <w:r w:rsidRPr="001626EB">
        <w:rPr>
          <w:szCs w:val="24"/>
        </w:rPr>
        <w:t xml:space="preserve"> Заказчика для перечисления денежных сре</w:t>
      </w:r>
      <w:proofErr w:type="gramStart"/>
      <w:r w:rsidRPr="001626EB">
        <w:rPr>
          <w:szCs w:val="24"/>
        </w:rPr>
        <w:t>дств в к</w:t>
      </w:r>
      <w:proofErr w:type="gramEnd"/>
      <w:r w:rsidRPr="001626EB">
        <w:rPr>
          <w:szCs w:val="24"/>
        </w:rPr>
        <w:t>ачестве обеспечения обязательств, связанных с участием в Запросе предложений и подачей Заявки:</w:t>
      </w:r>
      <w:bookmarkEnd w:id="503"/>
    </w:p>
    <w:p w:rsidR="001626EB" w:rsidRPr="001626EB" w:rsidRDefault="001626EB" w:rsidP="001626EB">
      <w:pPr>
        <w:pStyle w:val="aff6"/>
        <w:numPr>
          <w:ilvl w:val="0"/>
          <w:numId w:val="0"/>
        </w:numPr>
        <w:snapToGrid w:val="0"/>
        <w:spacing w:line="240" w:lineRule="auto"/>
        <w:ind w:left="2160"/>
        <w:rPr>
          <w:sz w:val="24"/>
          <w:szCs w:val="24"/>
          <w:u w:val="single"/>
        </w:rPr>
      </w:pPr>
      <w:r w:rsidRPr="001626EB">
        <w:rPr>
          <w:sz w:val="24"/>
          <w:szCs w:val="24"/>
          <w:u w:val="single"/>
        </w:rPr>
        <w:t>Получатель платежа: Филиал ПАО “МРСК Центра”- «Тверьэнерго»</w:t>
      </w:r>
    </w:p>
    <w:p w:rsidR="001626EB" w:rsidRPr="001626EB" w:rsidRDefault="001626EB" w:rsidP="001626EB">
      <w:pPr>
        <w:pStyle w:val="aff6"/>
        <w:numPr>
          <w:ilvl w:val="0"/>
          <w:numId w:val="80"/>
        </w:numPr>
        <w:tabs>
          <w:tab w:val="clear" w:pos="1134"/>
          <w:tab w:val="left" w:pos="2127"/>
        </w:tabs>
        <w:suppressAutoHyphens w:val="0"/>
        <w:spacing w:line="240" w:lineRule="auto"/>
        <w:ind w:left="2835" w:hanging="357"/>
        <w:rPr>
          <w:sz w:val="24"/>
          <w:szCs w:val="24"/>
        </w:rPr>
      </w:pPr>
      <w:r w:rsidRPr="001626EB">
        <w:rPr>
          <w:sz w:val="24"/>
          <w:szCs w:val="24"/>
        </w:rPr>
        <w:t>ИНН/КПП: 6901067107/ 695002001</w:t>
      </w:r>
    </w:p>
    <w:p w:rsidR="001626EB" w:rsidRPr="001626EB" w:rsidRDefault="001626EB" w:rsidP="001626EB">
      <w:pPr>
        <w:pStyle w:val="aff6"/>
        <w:numPr>
          <w:ilvl w:val="0"/>
          <w:numId w:val="0"/>
        </w:numPr>
        <w:tabs>
          <w:tab w:val="left" w:pos="2127"/>
        </w:tabs>
        <w:spacing w:line="240" w:lineRule="auto"/>
        <w:ind w:left="2835"/>
        <w:rPr>
          <w:sz w:val="24"/>
          <w:szCs w:val="24"/>
        </w:rPr>
      </w:pPr>
      <w:proofErr w:type="gramStart"/>
      <w:r w:rsidRPr="001626EB">
        <w:rPr>
          <w:sz w:val="24"/>
          <w:szCs w:val="24"/>
        </w:rPr>
        <w:t>р</w:t>
      </w:r>
      <w:proofErr w:type="gramEnd"/>
      <w:r w:rsidRPr="001626EB">
        <w:rPr>
          <w:sz w:val="24"/>
          <w:szCs w:val="24"/>
        </w:rPr>
        <w:t xml:space="preserve">/с: 40 702 810 627 250 001 032 в филиале </w:t>
      </w:r>
    </w:p>
    <w:p w:rsidR="001626EB" w:rsidRPr="001626EB" w:rsidRDefault="001626EB" w:rsidP="001626EB">
      <w:pPr>
        <w:pStyle w:val="aff6"/>
        <w:numPr>
          <w:ilvl w:val="0"/>
          <w:numId w:val="0"/>
        </w:numPr>
        <w:tabs>
          <w:tab w:val="left" w:pos="2127"/>
        </w:tabs>
        <w:spacing w:line="240" w:lineRule="auto"/>
        <w:ind w:left="2835"/>
        <w:rPr>
          <w:sz w:val="24"/>
          <w:szCs w:val="24"/>
        </w:rPr>
      </w:pPr>
      <w:r w:rsidRPr="001626EB">
        <w:rPr>
          <w:sz w:val="24"/>
          <w:szCs w:val="24"/>
        </w:rPr>
        <w:t>Банка ВТБ (ОАО) в  г. Воронеже</w:t>
      </w:r>
    </w:p>
    <w:p w:rsidR="001626EB" w:rsidRPr="001626EB" w:rsidRDefault="001626EB" w:rsidP="001626EB">
      <w:pPr>
        <w:pStyle w:val="Times120"/>
        <w:suppressAutoHyphens w:val="0"/>
        <w:autoSpaceDN w:val="0"/>
        <w:adjustRightInd w:val="0"/>
        <w:ind w:left="2835" w:firstLine="0"/>
        <w:rPr>
          <w:szCs w:val="24"/>
        </w:rPr>
      </w:pPr>
      <w:r w:rsidRPr="001626EB">
        <w:rPr>
          <w:szCs w:val="24"/>
        </w:rPr>
        <w:t>БИК   042007835</w:t>
      </w:r>
    </w:p>
    <w:p w:rsidR="001626EB" w:rsidRPr="001626EB" w:rsidRDefault="001626EB" w:rsidP="001626EB">
      <w:pPr>
        <w:pStyle w:val="Times120"/>
        <w:suppressAutoHyphens w:val="0"/>
        <w:autoSpaceDN w:val="0"/>
        <w:adjustRightInd w:val="0"/>
        <w:ind w:left="2835" w:firstLine="0"/>
        <w:rPr>
          <w:szCs w:val="24"/>
        </w:rPr>
      </w:pPr>
      <w:r w:rsidRPr="001626EB">
        <w:rPr>
          <w:szCs w:val="24"/>
        </w:rPr>
        <w:t xml:space="preserve">к/с 30 101 810 100 000 000 835 в ГРКЦ </w:t>
      </w:r>
    </w:p>
    <w:p w:rsidR="00C54850" w:rsidRPr="001626EB" w:rsidRDefault="001626EB" w:rsidP="001626EB">
      <w:pPr>
        <w:pStyle w:val="aff6"/>
        <w:numPr>
          <w:ilvl w:val="0"/>
          <w:numId w:val="0"/>
        </w:numPr>
        <w:tabs>
          <w:tab w:val="left" w:pos="2127"/>
        </w:tabs>
        <w:spacing w:line="240" w:lineRule="auto"/>
        <w:ind w:left="2847"/>
        <w:rPr>
          <w:sz w:val="24"/>
          <w:szCs w:val="24"/>
        </w:rPr>
      </w:pPr>
      <w:r w:rsidRPr="001626EB">
        <w:rPr>
          <w:sz w:val="24"/>
          <w:szCs w:val="24"/>
        </w:rPr>
        <w:t xml:space="preserve">ГУ БАНКА РОССИИ </w:t>
      </w:r>
      <w:proofErr w:type="gramStart"/>
      <w:r w:rsidRPr="001626EB">
        <w:rPr>
          <w:sz w:val="24"/>
          <w:szCs w:val="24"/>
        </w:rPr>
        <w:t>по</w:t>
      </w:r>
      <w:proofErr w:type="gramEnd"/>
      <w:r w:rsidRPr="001626EB">
        <w:rPr>
          <w:sz w:val="24"/>
          <w:szCs w:val="24"/>
        </w:rPr>
        <w:t xml:space="preserve"> Воронежской обл.</w:t>
      </w:r>
    </w:p>
    <w:p w:rsidR="00C54850" w:rsidRPr="001626EB"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1626EB">
        <w:rPr>
          <w:rFonts w:eastAsia="Calibri"/>
          <w:szCs w:val="24"/>
          <w:lang w:eastAsia="en-US"/>
        </w:rPr>
        <w:t>Предоставленное</w:t>
      </w:r>
      <w:r w:rsidRPr="001626E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1626EB" w:rsidRDefault="00C54850" w:rsidP="0078129F">
      <w:pPr>
        <w:pStyle w:val="a1"/>
        <w:numPr>
          <w:ilvl w:val="0"/>
          <w:numId w:val="85"/>
        </w:numPr>
        <w:tabs>
          <w:tab w:val="clear" w:pos="1134"/>
        </w:tabs>
        <w:suppressAutoHyphens w:val="0"/>
        <w:spacing w:line="240" w:lineRule="auto"/>
        <w:ind w:left="2126" w:hanging="357"/>
        <w:rPr>
          <w:sz w:val="24"/>
          <w:szCs w:val="24"/>
        </w:rPr>
      </w:pPr>
      <w:r w:rsidRPr="001626E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C54850" w:rsidRPr="001626EB"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1626EB">
        <w:rPr>
          <w:sz w:val="24"/>
          <w:szCs w:val="24"/>
        </w:rPr>
        <w:t>в течение семи рабочих дней со дня поступления Заказчику уведомления об отзыве Участником Заявки;</w:t>
      </w:r>
    </w:p>
    <w:p w:rsidR="00C54850" w:rsidRPr="001626EB"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1626EB">
        <w:rPr>
          <w:sz w:val="24"/>
          <w:szCs w:val="24"/>
        </w:rPr>
        <w:t>всем Участникам – в течение семи рабочих дней со дня признания Запросе предложений несостоявшимся;</w:t>
      </w:r>
    </w:p>
    <w:p w:rsidR="00C54850" w:rsidRPr="001626EB"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1626EB">
        <w:rPr>
          <w:sz w:val="24"/>
          <w:szCs w:val="24"/>
        </w:rPr>
        <w:t>всем Участникам – в течение семи рабочих дней со дня публикации протокола по выбору Победителя</w:t>
      </w:r>
      <w:r w:rsidRPr="001626EB">
        <w:rPr>
          <w:color w:val="FF0000"/>
          <w:sz w:val="24"/>
          <w:szCs w:val="24"/>
        </w:rPr>
        <w:t xml:space="preserve"> </w:t>
      </w:r>
      <w:r w:rsidRPr="001626EB">
        <w:rPr>
          <w:sz w:val="24"/>
          <w:szCs w:val="24"/>
        </w:rPr>
        <w:t xml:space="preserve">(раздел </w:t>
      </w:r>
      <w:r w:rsidR="00C35E5C" w:rsidRPr="001626EB">
        <w:rPr>
          <w:sz w:val="24"/>
          <w:szCs w:val="24"/>
        </w:rPr>
        <w:fldChar w:fldCharType="begin"/>
      </w:r>
      <w:r w:rsidR="00C35E5C" w:rsidRPr="001626EB">
        <w:rPr>
          <w:sz w:val="24"/>
          <w:szCs w:val="24"/>
        </w:rPr>
        <w:instrText xml:space="preserve"> REF _Ref306140451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3.14</w:t>
      </w:r>
      <w:r w:rsidR="00C35E5C" w:rsidRPr="001626EB">
        <w:rPr>
          <w:sz w:val="24"/>
          <w:szCs w:val="24"/>
        </w:rPr>
        <w:fldChar w:fldCharType="end"/>
      </w:r>
      <w:r w:rsidRPr="001626EB">
        <w:rPr>
          <w:sz w:val="24"/>
          <w:szCs w:val="24"/>
        </w:rPr>
        <w:t>);</w:t>
      </w:r>
    </w:p>
    <w:p w:rsidR="00C54850" w:rsidRPr="001626EB"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1626EB">
        <w:rPr>
          <w:sz w:val="24"/>
          <w:szCs w:val="24"/>
        </w:rPr>
        <w:t>Победителю – в течение семи рабочих дней со дня заключения договора.</w:t>
      </w:r>
    </w:p>
    <w:p w:rsidR="00932C0A" w:rsidRPr="001626E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71439"/>
      <w:r w:rsidRPr="001626E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26EB">
        <w:rPr>
          <w:sz w:val="24"/>
          <w:szCs w:val="24"/>
        </w:rPr>
        <w:t>ств тр</w:t>
      </w:r>
      <w:proofErr w:type="gramEnd"/>
      <w:r w:rsidRPr="001626E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1626EB">
        <w:rPr>
          <w:bCs w:val="0"/>
          <w:sz w:val="24"/>
          <w:szCs w:val="24"/>
        </w:rPr>
        <w:t>.</w:t>
      </w:r>
      <w:bookmarkEnd w:id="502"/>
      <w:bookmarkEnd w:id="504"/>
    </w:p>
    <w:p w:rsidR="00717F60" w:rsidRPr="001626EB" w:rsidRDefault="00717F60" w:rsidP="00E71A48">
      <w:pPr>
        <w:pStyle w:val="2"/>
        <w:tabs>
          <w:tab w:val="clear" w:pos="0"/>
          <w:tab w:val="clear" w:pos="1700"/>
          <w:tab w:val="num" w:pos="709"/>
        </w:tabs>
        <w:spacing w:line="264" w:lineRule="auto"/>
      </w:pPr>
      <w:bookmarkStart w:id="505" w:name="_Ref305973214"/>
      <w:bookmarkStart w:id="506" w:name="_Toc472498838"/>
      <w:r w:rsidRPr="001626EB">
        <w:t>Подача Заявок и их прием</w:t>
      </w:r>
      <w:bookmarkStart w:id="507" w:name="_Ref56229451"/>
      <w:bookmarkEnd w:id="479"/>
      <w:bookmarkEnd w:id="505"/>
      <w:bookmarkEnd w:id="506"/>
    </w:p>
    <w:p w:rsidR="00717F60" w:rsidRPr="001626EB"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69267"/>
      <w:bookmarkStart w:id="517" w:name="_Toc468786611"/>
      <w:bookmarkStart w:id="518" w:name="_Toc469481251"/>
      <w:bookmarkStart w:id="519" w:name="_Toc472498839"/>
      <w:r w:rsidRPr="001626EB">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1626EB" w:rsidRDefault="00717F60" w:rsidP="00BC19F9">
      <w:pPr>
        <w:widowControl w:val="0"/>
        <w:numPr>
          <w:ilvl w:val="3"/>
          <w:numId w:val="27"/>
        </w:numPr>
        <w:overflowPunct w:val="0"/>
        <w:autoSpaceDE w:val="0"/>
        <w:spacing w:after="100" w:line="264" w:lineRule="auto"/>
        <w:ind w:left="0" w:firstLine="567"/>
        <w:rPr>
          <w:bCs w:val="0"/>
          <w:sz w:val="24"/>
          <w:szCs w:val="24"/>
        </w:rPr>
      </w:pPr>
      <w:r w:rsidRPr="001626EB">
        <w:rPr>
          <w:bCs w:val="0"/>
          <w:sz w:val="24"/>
          <w:szCs w:val="24"/>
        </w:rPr>
        <w:t>Порядок подачи Заявок на ЭТП определяется правилами и инструкциями данной ЭТП.</w:t>
      </w:r>
    </w:p>
    <w:p w:rsidR="00717F60" w:rsidRPr="001626EB" w:rsidRDefault="00717F60" w:rsidP="00BC19F9">
      <w:pPr>
        <w:widowControl w:val="0"/>
        <w:numPr>
          <w:ilvl w:val="3"/>
          <w:numId w:val="27"/>
        </w:numPr>
        <w:overflowPunct w:val="0"/>
        <w:autoSpaceDE w:val="0"/>
        <w:spacing w:after="100" w:line="264" w:lineRule="auto"/>
        <w:ind w:left="0" w:firstLine="567"/>
        <w:rPr>
          <w:bCs w:val="0"/>
          <w:sz w:val="24"/>
          <w:szCs w:val="24"/>
        </w:rPr>
      </w:pPr>
      <w:r w:rsidRPr="001626E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26EB">
        <w:rPr>
          <w:bCs w:val="0"/>
          <w:sz w:val="24"/>
          <w:szCs w:val="24"/>
        </w:rPr>
        <w:t>Участник</w:t>
      </w:r>
      <w:r w:rsidRPr="001626EB">
        <w:rPr>
          <w:bCs w:val="0"/>
          <w:sz w:val="24"/>
          <w:szCs w:val="24"/>
        </w:rPr>
        <w:t>ом через ЭТП в отсканированном виде</w:t>
      </w:r>
      <w:r w:rsidR="005436EC" w:rsidRPr="001626EB">
        <w:rPr>
          <w:bCs w:val="0"/>
          <w:sz w:val="24"/>
          <w:szCs w:val="24"/>
        </w:rPr>
        <w:t xml:space="preserve"> (за исключением </w:t>
      </w:r>
      <w:proofErr w:type="gramStart"/>
      <w:r w:rsidR="005436EC" w:rsidRPr="001626EB">
        <w:rPr>
          <w:bCs w:val="0"/>
          <w:sz w:val="24"/>
          <w:szCs w:val="24"/>
        </w:rPr>
        <w:t>файла копии Анкеты Участника запроса</w:t>
      </w:r>
      <w:proofErr w:type="gramEnd"/>
      <w:r w:rsidR="005436EC" w:rsidRPr="001626EB">
        <w:rPr>
          <w:bCs w:val="0"/>
          <w:sz w:val="24"/>
          <w:szCs w:val="24"/>
        </w:rPr>
        <w:t xml:space="preserve"> предложений, выполненного в формате MS </w:t>
      </w:r>
      <w:proofErr w:type="spellStart"/>
      <w:r w:rsidR="005436EC" w:rsidRPr="001626EB">
        <w:rPr>
          <w:bCs w:val="0"/>
          <w:sz w:val="24"/>
          <w:szCs w:val="24"/>
        </w:rPr>
        <w:t>Word</w:t>
      </w:r>
      <w:proofErr w:type="spellEnd"/>
      <w:r w:rsidR="005436EC" w:rsidRPr="001626EB">
        <w:rPr>
          <w:bCs w:val="0"/>
          <w:sz w:val="24"/>
          <w:szCs w:val="24"/>
        </w:rPr>
        <w:t>)</w:t>
      </w:r>
      <w:r w:rsidRPr="001626EB">
        <w:rPr>
          <w:bCs w:val="0"/>
          <w:sz w:val="24"/>
          <w:szCs w:val="24"/>
        </w:rPr>
        <w:t xml:space="preserve"> в доступном для прочтения формате (предпочтительнее формат *.</w:t>
      </w:r>
      <w:proofErr w:type="spellStart"/>
      <w:r w:rsidRPr="001626EB">
        <w:rPr>
          <w:bCs w:val="0"/>
          <w:sz w:val="24"/>
          <w:szCs w:val="24"/>
        </w:rPr>
        <w:t>pdf</w:t>
      </w:r>
      <w:proofErr w:type="spellEnd"/>
      <w:r w:rsidRPr="001626E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26EB">
        <w:rPr>
          <w:bCs w:val="0"/>
          <w:sz w:val="24"/>
          <w:szCs w:val="24"/>
        </w:rPr>
        <w:t xml:space="preserve">электронных </w:t>
      </w:r>
      <w:r w:rsidRPr="001626EB">
        <w:rPr>
          <w:bCs w:val="0"/>
          <w:sz w:val="24"/>
          <w:szCs w:val="24"/>
        </w:rPr>
        <w:t>архивов, состоящих из нескольких частей (томов) на ЭТП не допускается.</w:t>
      </w:r>
    </w:p>
    <w:p w:rsidR="00717F60" w:rsidRPr="001626E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1626EB">
        <w:rPr>
          <w:bCs w:val="0"/>
          <w:sz w:val="24"/>
          <w:szCs w:val="24"/>
        </w:rPr>
        <w:t>Заявк</w:t>
      </w:r>
      <w:r w:rsidR="00717F60" w:rsidRPr="001626EB">
        <w:rPr>
          <w:bCs w:val="0"/>
          <w:sz w:val="24"/>
          <w:szCs w:val="24"/>
        </w:rPr>
        <w:t xml:space="preserve">и на ЭТП могут быть поданы до </w:t>
      </w:r>
      <w:r w:rsidR="002B5044" w:rsidRPr="001626EB">
        <w:rPr>
          <w:b/>
          <w:bCs w:val="0"/>
          <w:sz w:val="24"/>
          <w:szCs w:val="24"/>
        </w:rPr>
        <w:t xml:space="preserve">12 часов 00 минут </w:t>
      </w:r>
      <w:r w:rsidR="00CB52DD">
        <w:rPr>
          <w:b/>
          <w:bCs w:val="0"/>
          <w:sz w:val="24"/>
          <w:szCs w:val="24"/>
        </w:rPr>
        <w:t>04</w:t>
      </w:r>
      <w:r w:rsidR="002B5044" w:rsidRPr="001626EB">
        <w:rPr>
          <w:b/>
          <w:bCs w:val="0"/>
          <w:sz w:val="24"/>
          <w:szCs w:val="24"/>
        </w:rPr>
        <w:t xml:space="preserve"> </w:t>
      </w:r>
      <w:r w:rsidR="00CB52DD">
        <w:rPr>
          <w:b/>
          <w:bCs w:val="0"/>
          <w:sz w:val="24"/>
          <w:szCs w:val="24"/>
        </w:rPr>
        <w:t>декабря</w:t>
      </w:r>
      <w:r w:rsidR="001626EB" w:rsidRPr="001626EB">
        <w:rPr>
          <w:b/>
          <w:bCs w:val="0"/>
          <w:sz w:val="24"/>
          <w:szCs w:val="24"/>
        </w:rPr>
        <w:t xml:space="preserve"> </w:t>
      </w:r>
      <w:r w:rsidR="002C027D" w:rsidRPr="001626EB">
        <w:rPr>
          <w:b/>
          <w:bCs w:val="0"/>
          <w:sz w:val="24"/>
          <w:szCs w:val="24"/>
        </w:rPr>
        <w:t>2017</w:t>
      </w:r>
      <w:r w:rsidR="002B5044" w:rsidRPr="001626EB">
        <w:rPr>
          <w:b/>
          <w:bCs w:val="0"/>
          <w:sz w:val="24"/>
          <w:szCs w:val="24"/>
        </w:rPr>
        <w:t xml:space="preserve"> года</w:t>
      </w:r>
      <w:r w:rsidR="00BC2634" w:rsidRPr="001626EB">
        <w:rPr>
          <w:b/>
          <w:bCs w:val="0"/>
          <w:sz w:val="24"/>
          <w:szCs w:val="24"/>
        </w:rPr>
        <w:t xml:space="preserve">, </w:t>
      </w:r>
      <w:r w:rsidR="00BC2634" w:rsidRPr="001626EB">
        <w:rPr>
          <w:bCs w:val="0"/>
          <w:sz w:val="24"/>
          <w:szCs w:val="24"/>
        </w:rPr>
        <w:t xml:space="preserve">при этом предложенная Участником в Письме о подаче оферты </w:t>
      </w:r>
      <w:r w:rsidR="00BC2634" w:rsidRPr="001626EB">
        <w:rPr>
          <w:bCs w:val="0"/>
          <w:spacing w:val="-2"/>
          <w:sz w:val="24"/>
          <w:szCs w:val="24"/>
        </w:rPr>
        <w:t>(под</w:t>
      </w:r>
      <w:r w:rsidR="00BC2634" w:rsidRPr="001626EB">
        <w:rPr>
          <w:bCs w:val="0"/>
          <w:sz w:val="24"/>
          <w:szCs w:val="24"/>
        </w:rPr>
        <w:t xml:space="preserve">раздел </w:t>
      </w:r>
      <w:r w:rsidR="00C35E5C" w:rsidRPr="001626EB">
        <w:rPr>
          <w:sz w:val="24"/>
          <w:szCs w:val="24"/>
        </w:rPr>
        <w:fldChar w:fldCharType="begin"/>
      </w:r>
      <w:r w:rsidR="00C35E5C" w:rsidRPr="001626EB">
        <w:rPr>
          <w:sz w:val="24"/>
          <w:szCs w:val="24"/>
        </w:rPr>
        <w:instrText xml:space="preserve"> REF _Ref55336310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5.1</w:t>
      </w:r>
      <w:r w:rsidR="00C35E5C" w:rsidRPr="001626EB">
        <w:rPr>
          <w:sz w:val="24"/>
          <w:szCs w:val="24"/>
        </w:rPr>
        <w:fldChar w:fldCharType="end"/>
      </w:r>
      <w:r w:rsidR="00BC2634" w:rsidRPr="001626EB">
        <w:rPr>
          <w:bCs w:val="0"/>
          <w:sz w:val="24"/>
          <w:szCs w:val="24"/>
          <w:lang w:eastAsia="ru-RU"/>
        </w:rPr>
        <w:t>)</w:t>
      </w:r>
      <w:r w:rsidR="00BC2634" w:rsidRPr="001626EB">
        <w:rPr>
          <w:bCs w:val="0"/>
          <w:sz w:val="24"/>
          <w:szCs w:val="24"/>
        </w:rPr>
        <w:t xml:space="preserve"> цена должна соответствовать цене, указанной Участником на «котировочной доске» ЭТП</w:t>
      </w:r>
      <w:r w:rsidR="00717F60" w:rsidRPr="001626EB">
        <w:rPr>
          <w:bCs w:val="0"/>
          <w:i/>
          <w:sz w:val="24"/>
          <w:szCs w:val="24"/>
        </w:rPr>
        <w:t>.</w:t>
      </w:r>
      <w:bookmarkEnd w:id="520"/>
    </w:p>
    <w:p w:rsidR="00953987" w:rsidRPr="001626E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1626EB">
        <w:rPr>
          <w:bCs w:val="0"/>
          <w:sz w:val="24"/>
          <w:szCs w:val="24"/>
        </w:rPr>
        <w:lastRenderedPageBreak/>
        <w:t xml:space="preserve">После наступления даты и времени завершения срока подачи Заявок Участниками (п.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Pr="001626EB">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1626EB">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1626EB" w:rsidRDefault="00717F60" w:rsidP="00E71A48">
      <w:pPr>
        <w:pStyle w:val="3"/>
        <w:spacing w:line="264" w:lineRule="auto"/>
        <w:rPr>
          <w:szCs w:val="24"/>
        </w:rPr>
      </w:pPr>
      <w:bookmarkStart w:id="529" w:name="_Toc464120610"/>
      <w:bookmarkStart w:id="530" w:name="_Toc466969268"/>
      <w:bookmarkStart w:id="531" w:name="_Toc468786612"/>
      <w:bookmarkStart w:id="532" w:name="_Toc469481252"/>
      <w:bookmarkStart w:id="533" w:name="_Toc472498840"/>
      <w:r w:rsidRPr="001626EB">
        <w:rPr>
          <w:szCs w:val="24"/>
        </w:rPr>
        <w:t xml:space="preserve">Подача Заявок в письменной </w:t>
      </w:r>
      <w:r w:rsidR="00673FC7" w:rsidRPr="001626EB">
        <w:rPr>
          <w:szCs w:val="24"/>
        </w:rPr>
        <w:t xml:space="preserve">(бумажной) </w:t>
      </w:r>
      <w:r w:rsidRPr="001626EB">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1626EB" w:rsidRDefault="001A3C31" w:rsidP="00BC19F9">
      <w:pPr>
        <w:widowControl w:val="0"/>
        <w:numPr>
          <w:ilvl w:val="3"/>
          <w:numId w:val="28"/>
        </w:numPr>
        <w:overflowPunct w:val="0"/>
        <w:autoSpaceDE w:val="0"/>
        <w:spacing w:after="100" w:line="264" w:lineRule="auto"/>
        <w:ind w:left="0" w:firstLine="567"/>
        <w:rPr>
          <w:bCs w:val="0"/>
          <w:sz w:val="24"/>
          <w:szCs w:val="24"/>
        </w:rPr>
      </w:pPr>
      <w:r w:rsidRPr="001626EB">
        <w:rPr>
          <w:bCs w:val="0"/>
          <w:sz w:val="24"/>
          <w:szCs w:val="24"/>
        </w:rPr>
        <w:t>Подача Участником Заявки в письменной</w:t>
      </w:r>
      <w:r w:rsidR="00673FC7" w:rsidRPr="001626EB">
        <w:rPr>
          <w:bCs w:val="0"/>
          <w:sz w:val="24"/>
          <w:szCs w:val="24"/>
        </w:rPr>
        <w:t xml:space="preserve"> </w:t>
      </w:r>
      <w:r w:rsidR="00673FC7" w:rsidRPr="001626EB">
        <w:rPr>
          <w:sz w:val="24"/>
          <w:szCs w:val="24"/>
        </w:rPr>
        <w:t>(бумажной)</w:t>
      </w:r>
      <w:r w:rsidRPr="001626EB">
        <w:rPr>
          <w:bCs w:val="0"/>
          <w:sz w:val="24"/>
          <w:szCs w:val="24"/>
        </w:rPr>
        <w:t xml:space="preserve"> форме не предусмотрена</w:t>
      </w:r>
      <w:r w:rsidR="008D1B83" w:rsidRPr="001626EB">
        <w:rPr>
          <w:bCs w:val="0"/>
          <w:sz w:val="24"/>
          <w:szCs w:val="24"/>
        </w:rPr>
        <w:t xml:space="preserve">, </w:t>
      </w:r>
      <w:r w:rsidR="00C54850" w:rsidRPr="001626EB">
        <w:rPr>
          <w:sz w:val="24"/>
          <w:szCs w:val="24"/>
        </w:rPr>
        <w:t xml:space="preserve">за исключением Соглашения о неустойке (подраздел </w:t>
      </w:r>
      <w:r w:rsidR="00C35E5C" w:rsidRPr="001626EB">
        <w:rPr>
          <w:sz w:val="24"/>
          <w:szCs w:val="24"/>
        </w:rPr>
        <w:fldChar w:fldCharType="begin"/>
      </w:r>
      <w:r w:rsidR="00C35E5C" w:rsidRPr="001626EB">
        <w:rPr>
          <w:sz w:val="24"/>
          <w:szCs w:val="24"/>
        </w:rPr>
        <w:instrText xml:space="preserve"> REF _Ref440272256 \r \h  \* MERGEFORMAT </w:instrText>
      </w:r>
      <w:r w:rsidR="00C35E5C" w:rsidRPr="001626EB">
        <w:rPr>
          <w:sz w:val="24"/>
          <w:szCs w:val="24"/>
        </w:rPr>
      </w:r>
      <w:r w:rsidR="00C35E5C" w:rsidRPr="001626EB">
        <w:rPr>
          <w:sz w:val="24"/>
          <w:szCs w:val="24"/>
        </w:rPr>
        <w:fldChar w:fldCharType="separate"/>
      </w:r>
      <w:r w:rsidR="00D74ED6" w:rsidRPr="001626EB">
        <w:rPr>
          <w:sz w:val="24"/>
          <w:szCs w:val="24"/>
        </w:rPr>
        <w:t>5.12</w:t>
      </w:r>
      <w:r w:rsidR="00C35E5C" w:rsidRPr="001626EB">
        <w:rPr>
          <w:sz w:val="24"/>
          <w:szCs w:val="24"/>
        </w:rPr>
        <w:fldChar w:fldCharType="end"/>
      </w:r>
      <w:r w:rsidR="00C54850" w:rsidRPr="001626EB">
        <w:rPr>
          <w:sz w:val="24"/>
          <w:szCs w:val="24"/>
        </w:rPr>
        <w:t xml:space="preserve">) и Расписки сдачи-приемки соглашения о неустойке (подраздел </w:t>
      </w:r>
      <w:r w:rsidR="00C35E5C" w:rsidRPr="001626EB">
        <w:rPr>
          <w:sz w:val="24"/>
          <w:szCs w:val="24"/>
        </w:rPr>
        <w:fldChar w:fldCharType="begin"/>
      </w:r>
      <w:r w:rsidR="00C35E5C" w:rsidRPr="001626EB">
        <w:rPr>
          <w:sz w:val="24"/>
          <w:szCs w:val="24"/>
        </w:rPr>
        <w:instrText xml:space="preserve"> REF _Ref467570914 \r \h  \* MERGEFORMAT </w:instrText>
      </w:r>
      <w:r w:rsidR="00C35E5C" w:rsidRPr="001626EB">
        <w:rPr>
          <w:sz w:val="24"/>
          <w:szCs w:val="24"/>
        </w:rPr>
      </w:r>
      <w:r w:rsidR="00C35E5C" w:rsidRPr="001626EB">
        <w:rPr>
          <w:sz w:val="24"/>
          <w:szCs w:val="24"/>
        </w:rPr>
        <w:fldChar w:fldCharType="separate"/>
      </w:r>
      <w:r w:rsidR="00D74ED6" w:rsidRPr="001626EB">
        <w:rPr>
          <w:sz w:val="24"/>
          <w:szCs w:val="24"/>
        </w:rPr>
        <w:t>5.13</w:t>
      </w:r>
      <w:r w:rsidR="00C35E5C" w:rsidRPr="001626EB">
        <w:rPr>
          <w:sz w:val="24"/>
          <w:szCs w:val="24"/>
        </w:rPr>
        <w:fldChar w:fldCharType="end"/>
      </w:r>
      <w:r w:rsidR="00C54850" w:rsidRPr="001626E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626EB">
        <w:rPr>
          <w:bCs w:val="0"/>
          <w:sz w:val="24"/>
          <w:szCs w:val="24"/>
        </w:rPr>
        <w:t>.</w:t>
      </w:r>
    </w:p>
    <w:p w:rsidR="00717F60" w:rsidRPr="001626EB" w:rsidRDefault="00717F60" w:rsidP="00E71A48">
      <w:pPr>
        <w:pStyle w:val="2"/>
        <w:tabs>
          <w:tab w:val="clear" w:pos="1700"/>
          <w:tab w:val="left" w:pos="709"/>
        </w:tabs>
        <w:spacing w:line="264" w:lineRule="auto"/>
      </w:pPr>
      <w:bookmarkStart w:id="534" w:name="_Ref303683883"/>
      <w:bookmarkStart w:id="535" w:name="_Toc472498841"/>
      <w:r w:rsidRPr="001626EB">
        <w:t xml:space="preserve">Изменение и отзыв </w:t>
      </w:r>
      <w:r w:rsidR="004B5EB3" w:rsidRPr="001626EB">
        <w:t>Заявк</w:t>
      </w:r>
      <w:r w:rsidRPr="001626EB">
        <w:t>и</w:t>
      </w:r>
      <w:bookmarkEnd w:id="534"/>
      <w:bookmarkEnd w:id="535"/>
    </w:p>
    <w:p w:rsidR="00622B69" w:rsidRPr="001626EB"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1626EB">
        <w:rPr>
          <w:bCs w:val="0"/>
          <w:sz w:val="24"/>
          <w:szCs w:val="24"/>
        </w:rPr>
        <w:t xml:space="preserve">До окончания срока подачи заявок (п.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Pr="001626EB">
        <w:rPr>
          <w:bCs w:val="0"/>
          <w:sz w:val="24"/>
          <w:szCs w:val="24"/>
        </w:rPr>
        <w:t>) Участник вправе изменить или отозвать поданную Заявку.</w:t>
      </w:r>
    </w:p>
    <w:p w:rsidR="00622B69" w:rsidRPr="001626EB" w:rsidRDefault="00622B69" w:rsidP="00622B69">
      <w:pPr>
        <w:widowControl w:val="0"/>
        <w:numPr>
          <w:ilvl w:val="2"/>
          <w:numId w:val="29"/>
        </w:numPr>
        <w:autoSpaceDE w:val="0"/>
        <w:spacing w:after="100" w:line="264" w:lineRule="auto"/>
        <w:ind w:left="0" w:firstLine="567"/>
        <w:rPr>
          <w:bCs w:val="0"/>
          <w:sz w:val="24"/>
          <w:szCs w:val="24"/>
        </w:rPr>
      </w:pPr>
      <w:r w:rsidRPr="001626EB">
        <w:rPr>
          <w:sz w:val="24"/>
          <w:szCs w:val="24"/>
        </w:rPr>
        <w:t xml:space="preserve">Порядок изменения или отзыва Заявок до окончания срока подачи Заявок </w:t>
      </w:r>
      <w:r w:rsidRPr="001626EB">
        <w:rPr>
          <w:bCs w:val="0"/>
          <w:sz w:val="24"/>
          <w:szCs w:val="24"/>
        </w:rPr>
        <w:t xml:space="preserve">(п.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Pr="001626EB">
        <w:rPr>
          <w:bCs w:val="0"/>
          <w:sz w:val="24"/>
          <w:szCs w:val="24"/>
        </w:rPr>
        <w:t>)</w:t>
      </w:r>
      <w:r w:rsidRPr="001626EB">
        <w:rPr>
          <w:sz w:val="24"/>
          <w:szCs w:val="24"/>
        </w:rPr>
        <w:t xml:space="preserve"> через ЭТП определяется правилами данной системы</w:t>
      </w:r>
      <w:r w:rsidRPr="001626EB">
        <w:rPr>
          <w:bCs w:val="0"/>
          <w:sz w:val="24"/>
          <w:szCs w:val="24"/>
        </w:rPr>
        <w:t>.</w:t>
      </w:r>
    </w:p>
    <w:p w:rsidR="00622B69" w:rsidRPr="001626EB" w:rsidRDefault="00622B69" w:rsidP="00622B69">
      <w:pPr>
        <w:widowControl w:val="0"/>
        <w:numPr>
          <w:ilvl w:val="2"/>
          <w:numId w:val="29"/>
        </w:numPr>
        <w:autoSpaceDE w:val="0"/>
        <w:spacing w:after="100" w:line="264" w:lineRule="auto"/>
        <w:ind w:left="0" w:firstLine="709"/>
        <w:rPr>
          <w:sz w:val="24"/>
          <w:szCs w:val="24"/>
        </w:rPr>
      </w:pPr>
      <w:r w:rsidRPr="001626EB">
        <w:rPr>
          <w:sz w:val="24"/>
          <w:szCs w:val="24"/>
        </w:rPr>
        <w:t xml:space="preserve">После окончания срока подачи Заявок </w:t>
      </w:r>
      <w:r w:rsidRPr="001626EB">
        <w:rPr>
          <w:bCs w:val="0"/>
          <w:sz w:val="24"/>
          <w:szCs w:val="24"/>
        </w:rPr>
        <w:t xml:space="preserve">(п. </w:t>
      </w:r>
      <w:r w:rsidR="00C35E5C" w:rsidRPr="001626EB">
        <w:rPr>
          <w:sz w:val="24"/>
          <w:szCs w:val="24"/>
        </w:rPr>
        <w:fldChar w:fldCharType="begin"/>
      </w:r>
      <w:r w:rsidR="00C35E5C" w:rsidRPr="001626EB">
        <w:rPr>
          <w:sz w:val="24"/>
          <w:szCs w:val="24"/>
        </w:rPr>
        <w:instrText xml:space="preserve"> REF _Ref440289953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3.4.1.3</w:t>
      </w:r>
      <w:r w:rsidR="00C35E5C" w:rsidRPr="001626EB">
        <w:rPr>
          <w:sz w:val="24"/>
          <w:szCs w:val="24"/>
        </w:rPr>
        <w:fldChar w:fldCharType="end"/>
      </w:r>
      <w:r w:rsidRPr="001626EB">
        <w:rPr>
          <w:bCs w:val="0"/>
          <w:sz w:val="24"/>
          <w:szCs w:val="24"/>
        </w:rPr>
        <w:t>)</w:t>
      </w:r>
      <w:r w:rsidRPr="001626E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35E5C" w:rsidRPr="001626EB">
        <w:rPr>
          <w:sz w:val="24"/>
          <w:szCs w:val="24"/>
        </w:rPr>
        <w:fldChar w:fldCharType="begin"/>
      </w:r>
      <w:r w:rsidR="00C35E5C" w:rsidRPr="001626EB">
        <w:rPr>
          <w:sz w:val="24"/>
          <w:szCs w:val="24"/>
        </w:rPr>
        <w:instrText xml:space="preserve"> REF _Ref55279015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3.3.1.6</w:t>
      </w:r>
      <w:r w:rsidR="00C35E5C" w:rsidRPr="001626EB">
        <w:rPr>
          <w:sz w:val="24"/>
          <w:szCs w:val="24"/>
        </w:rPr>
        <w:fldChar w:fldCharType="end"/>
      </w:r>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_Ref195087786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3.3.1.7</w:t>
      </w:r>
      <w:r w:rsidR="00C35E5C" w:rsidRPr="001626EB">
        <w:rPr>
          <w:sz w:val="24"/>
          <w:szCs w:val="24"/>
        </w:rPr>
        <w:fldChar w:fldCharType="end"/>
      </w:r>
      <w:r w:rsidRPr="001626EB">
        <w:rPr>
          <w:sz w:val="24"/>
          <w:szCs w:val="24"/>
        </w:rPr>
        <w:t>, в письменной форме.</w:t>
      </w:r>
    </w:p>
    <w:p w:rsidR="00717F60" w:rsidRPr="001626EB" w:rsidRDefault="00717F60" w:rsidP="00E71A48">
      <w:pPr>
        <w:pStyle w:val="2"/>
        <w:tabs>
          <w:tab w:val="clear" w:pos="1700"/>
          <w:tab w:val="left" w:pos="709"/>
        </w:tabs>
        <w:spacing w:line="264" w:lineRule="auto"/>
      </w:pPr>
      <w:bookmarkStart w:id="537" w:name="_Ref468199525"/>
      <w:bookmarkStart w:id="538" w:name="_Ref468199575"/>
      <w:bookmarkStart w:id="539" w:name="_Toc472498842"/>
      <w:r w:rsidRPr="001626EB">
        <w:t>Оценка Заявок и проведение переговоров</w:t>
      </w:r>
      <w:bookmarkEnd w:id="536"/>
      <w:bookmarkEnd w:id="537"/>
      <w:bookmarkEnd w:id="538"/>
      <w:bookmarkEnd w:id="539"/>
      <w:r w:rsidRPr="001626EB">
        <w:t xml:space="preserve"> </w:t>
      </w:r>
    </w:p>
    <w:p w:rsidR="00717F60" w:rsidRPr="001626EB"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69271"/>
      <w:bookmarkStart w:id="549" w:name="_Toc468786615"/>
      <w:bookmarkStart w:id="550" w:name="_Toc469481255"/>
      <w:bookmarkStart w:id="551" w:name="_Toc472498843"/>
      <w:r w:rsidRPr="001626EB">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1626E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 xml:space="preserve">Оценка Заявок осуществляется Закупочной комиссией </w:t>
      </w:r>
      <w:r w:rsidRPr="001626EB">
        <w:rPr>
          <w:bCs w:val="0"/>
          <w:spacing w:val="-1"/>
          <w:sz w:val="24"/>
          <w:szCs w:val="24"/>
        </w:rPr>
        <w:t xml:space="preserve">и иными лицами (экспертами и специалистами), привлеченными </w:t>
      </w:r>
      <w:r w:rsidRPr="001626EB">
        <w:rPr>
          <w:bCs w:val="0"/>
          <w:sz w:val="24"/>
          <w:szCs w:val="24"/>
        </w:rPr>
        <w:t>Организатором.</w:t>
      </w:r>
    </w:p>
    <w:p w:rsidR="00717F60" w:rsidRPr="001626E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Оценка Заявок будет осуществляться, исходя из электронных версий документов Заявок.</w:t>
      </w:r>
    </w:p>
    <w:p w:rsidR="00717F60" w:rsidRPr="001626E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 xml:space="preserve">Рассмотрение и оценка заявок осуществляется в соответствии с условиями настоящей </w:t>
      </w:r>
      <w:r w:rsidR="007D07A7" w:rsidRPr="001626EB">
        <w:rPr>
          <w:bCs w:val="0"/>
          <w:sz w:val="24"/>
          <w:szCs w:val="24"/>
        </w:rPr>
        <w:t>Д</w:t>
      </w:r>
      <w:r w:rsidRPr="001626EB">
        <w:rPr>
          <w:bCs w:val="0"/>
          <w:sz w:val="24"/>
          <w:szCs w:val="24"/>
        </w:rPr>
        <w:t>окументации.</w:t>
      </w:r>
    </w:p>
    <w:p w:rsidR="00717F60" w:rsidRPr="001626E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1626EB">
        <w:rPr>
          <w:bCs w:val="0"/>
          <w:sz w:val="24"/>
          <w:szCs w:val="24"/>
        </w:rPr>
        <w:t>Участник</w:t>
      </w:r>
      <w:r w:rsidRPr="001626EB">
        <w:rPr>
          <w:bCs w:val="0"/>
          <w:sz w:val="24"/>
          <w:szCs w:val="24"/>
        </w:rPr>
        <w:t xml:space="preserve">ов, а также рекомендации по присуждению </w:t>
      </w:r>
      <w:r w:rsidR="00123C70" w:rsidRPr="001626EB">
        <w:rPr>
          <w:bCs w:val="0"/>
          <w:sz w:val="24"/>
          <w:szCs w:val="24"/>
        </w:rPr>
        <w:t>Договор</w:t>
      </w:r>
      <w:r w:rsidRPr="001626EB">
        <w:rPr>
          <w:bCs w:val="0"/>
          <w:sz w:val="24"/>
          <w:szCs w:val="24"/>
        </w:rPr>
        <w:t xml:space="preserve">а является строго конфиденциальной и не подлежит разглашению </w:t>
      </w:r>
      <w:r w:rsidR="009C744E" w:rsidRPr="001626EB">
        <w:rPr>
          <w:bCs w:val="0"/>
          <w:sz w:val="24"/>
          <w:szCs w:val="24"/>
        </w:rPr>
        <w:t>Участник</w:t>
      </w:r>
      <w:r w:rsidRPr="001626EB">
        <w:rPr>
          <w:bCs w:val="0"/>
          <w:sz w:val="24"/>
          <w:szCs w:val="24"/>
        </w:rPr>
        <w:t>ам или иным лицам, которые официально не имеют к этому отношения</w:t>
      </w:r>
      <w:r w:rsidR="008F7BD0" w:rsidRPr="001626EB">
        <w:rPr>
          <w:bCs w:val="0"/>
          <w:sz w:val="24"/>
          <w:szCs w:val="24"/>
        </w:rPr>
        <w:t>,</w:t>
      </w:r>
      <w:r w:rsidR="008F7BD0" w:rsidRPr="001626EB">
        <w:rPr>
          <w:sz w:val="24"/>
          <w:szCs w:val="24"/>
        </w:rPr>
        <w:t xml:space="preserve"> за исключением сведений, размещаемых на официальном сайте, сайте </w:t>
      </w:r>
      <w:r w:rsidR="001A3C31" w:rsidRPr="001626EB">
        <w:rPr>
          <w:iCs/>
          <w:sz w:val="24"/>
          <w:szCs w:val="24"/>
        </w:rPr>
        <w:t>ПАО «МРСК Центра»</w:t>
      </w:r>
      <w:r w:rsidR="001A3C31" w:rsidRPr="001626EB">
        <w:rPr>
          <w:sz w:val="24"/>
          <w:szCs w:val="24"/>
        </w:rPr>
        <w:t>,</w:t>
      </w:r>
      <w:r w:rsidR="008F7BD0" w:rsidRPr="001626EB">
        <w:rPr>
          <w:sz w:val="24"/>
          <w:szCs w:val="24"/>
        </w:rPr>
        <w:t xml:space="preserve"> ЭТП</w:t>
      </w:r>
      <w:r w:rsidR="001A3C31" w:rsidRPr="001626EB">
        <w:rPr>
          <w:sz w:val="24"/>
          <w:szCs w:val="24"/>
        </w:rPr>
        <w:t>.</w:t>
      </w:r>
    </w:p>
    <w:p w:rsidR="00717F60" w:rsidRPr="001626E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Участник</w:t>
      </w:r>
      <w:r w:rsidR="00717F60" w:rsidRPr="001626E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26EB">
        <w:rPr>
          <w:bCs w:val="0"/>
          <w:sz w:val="24"/>
          <w:szCs w:val="24"/>
        </w:rPr>
        <w:t>Участник</w:t>
      </w:r>
      <w:r w:rsidR="00717F60" w:rsidRPr="001626EB">
        <w:rPr>
          <w:bCs w:val="0"/>
          <w:sz w:val="24"/>
          <w:szCs w:val="24"/>
        </w:rPr>
        <w:t xml:space="preserve">ов повлиять на Закупочную комиссию при экспертизе Заявок или на присуждение </w:t>
      </w:r>
      <w:r w:rsidR="00123C70" w:rsidRPr="001626EB">
        <w:rPr>
          <w:bCs w:val="0"/>
          <w:sz w:val="24"/>
          <w:szCs w:val="24"/>
        </w:rPr>
        <w:t>Договор</w:t>
      </w:r>
      <w:r w:rsidR="00717F60" w:rsidRPr="001626E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1626EB">
        <w:rPr>
          <w:bCs w:val="0"/>
          <w:sz w:val="24"/>
          <w:szCs w:val="24"/>
        </w:rPr>
        <w:t>Участник</w:t>
      </w:r>
      <w:r w:rsidR="00717F60" w:rsidRPr="001626EB">
        <w:rPr>
          <w:bCs w:val="0"/>
          <w:sz w:val="24"/>
          <w:szCs w:val="24"/>
        </w:rPr>
        <w:t>ов.</w:t>
      </w:r>
    </w:p>
    <w:p w:rsidR="00717F60" w:rsidRPr="001626E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626EB">
        <w:rPr>
          <w:bCs w:val="0"/>
          <w:sz w:val="24"/>
          <w:szCs w:val="24"/>
        </w:rPr>
        <w:t xml:space="preserve">Оценка Заявок может включать отборочную стадию (пункт </w:t>
      </w:r>
      <w:r w:rsidR="00C35E5C" w:rsidRPr="001626EB">
        <w:rPr>
          <w:sz w:val="24"/>
          <w:szCs w:val="24"/>
        </w:rPr>
        <w:fldChar w:fldCharType="begin"/>
      </w:r>
      <w:r w:rsidR="00C35E5C" w:rsidRPr="001626EB">
        <w:rPr>
          <w:sz w:val="24"/>
          <w:szCs w:val="24"/>
        </w:rPr>
        <w:instrText xml:space="preserve"> REF _Ref93089454 \n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3.6.2</w:t>
      </w:r>
      <w:r w:rsidR="00C35E5C" w:rsidRPr="001626EB">
        <w:rPr>
          <w:sz w:val="24"/>
          <w:szCs w:val="24"/>
        </w:rPr>
        <w:fldChar w:fldCharType="end"/>
      </w:r>
      <w:r w:rsidRPr="001626EB">
        <w:rPr>
          <w:bCs w:val="0"/>
          <w:sz w:val="24"/>
          <w:szCs w:val="24"/>
        </w:rPr>
        <w:t xml:space="preserve">), </w:t>
      </w:r>
      <w:r w:rsidRPr="001626EB">
        <w:rPr>
          <w:bCs w:val="0"/>
          <w:sz w:val="24"/>
          <w:szCs w:val="24"/>
        </w:rPr>
        <w:lastRenderedPageBreak/>
        <w:t xml:space="preserve">проведение (при необходимости) переговоров (пункт </w:t>
      </w:r>
      <w:r w:rsidR="00C35E5C" w:rsidRPr="001626EB">
        <w:rPr>
          <w:sz w:val="24"/>
          <w:szCs w:val="24"/>
        </w:rPr>
        <w:fldChar w:fldCharType="begin"/>
      </w:r>
      <w:r w:rsidR="00C35E5C" w:rsidRPr="001626EB">
        <w:rPr>
          <w:sz w:val="24"/>
          <w:szCs w:val="24"/>
        </w:rPr>
        <w:instrText xml:space="preserve"> REF _Ref303670674 \n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3.6.3</w:t>
      </w:r>
      <w:r w:rsidR="00C35E5C" w:rsidRPr="001626EB">
        <w:rPr>
          <w:sz w:val="24"/>
          <w:szCs w:val="24"/>
        </w:rPr>
        <w:fldChar w:fldCharType="end"/>
      </w:r>
      <w:r w:rsidRPr="001626EB">
        <w:rPr>
          <w:bCs w:val="0"/>
          <w:sz w:val="24"/>
          <w:szCs w:val="24"/>
        </w:rPr>
        <w:t>) и оценочную стадию (пункт</w:t>
      </w:r>
      <w:r w:rsidR="007F3FB7"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_Ref306138385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3.6.4</w:t>
      </w:r>
      <w:r w:rsidR="00C35E5C" w:rsidRPr="001626EB">
        <w:rPr>
          <w:sz w:val="24"/>
          <w:szCs w:val="24"/>
        </w:rPr>
        <w:fldChar w:fldCharType="end"/>
      </w:r>
      <w:r w:rsidRPr="001626EB">
        <w:rPr>
          <w:bCs w:val="0"/>
          <w:sz w:val="24"/>
          <w:szCs w:val="24"/>
        </w:rPr>
        <w:t>).</w:t>
      </w:r>
    </w:p>
    <w:p w:rsidR="00717F60" w:rsidRPr="001626EB"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69272"/>
      <w:bookmarkStart w:id="562" w:name="_Toc468786616"/>
      <w:bookmarkStart w:id="563" w:name="_Toc469481256"/>
      <w:bookmarkStart w:id="564" w:name="_Toc472498844"/>
      <w:r w:rsidRPr="001626EB">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1626E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1626EB">
        <w:rPr>
          <w:bCs w:val="0"/>
          <w:sz w:val="24"/>
          <w:szCs w:val="24"/>
        </w:rPr>
        <w:t xml:space="preserve">В </w:t>
      </w:r>
      <w:proofErr w:type="gramStart"/>
      <w:r w:rsidRPr="001626EB">
        <w:rPr>
          <w:bCs w:val="0"/>
          <w:sz w:val="24"/>
          <w:szCs w:val="24"/>
        </w:rPr>
        <w:t>рамках</w:t>
      </w:r>
      <w:proofErr w:type="gramEnd"/>
      <w:r w:rsidRPr="001626EB">
        <w:rPr>
          <w:bCs w:val="0"/>
          <w:sz w:val="24"/>
          <w:szCs w:val="24"/>
        </w:rPr>
        <w:t xml:space="preserve"> отборочной стадии Закупочная комиссия проверяет:</w:t>
      </w:r>
    </w:p>
    <w:p w:rsidR="00717F60" w:rsidRPr="001626EB" w:rsidRDefault="00717F60" w:rsidP="00D75CA2">
      <w:pPr>
        <w:widowControl w:val="0"/>
        <w:numPr>
          <w:ilvl w:val="0"/>
          <w:numId w:val="8"/>
        </w:numPr>
        <w:tabs>
          <w:tab w:val="left" w:pos="426"/>
        </w:tabs>
        <w:autoSpaceDE w:val="0"/>
        <w:spacing w:line="264" w:lineRule="auto"/>
        <w:ind w:left="0" w:firstLine="426"/>
        <w:rPr>
          <w:bCs w:val="0"/>
          <w:sz w:val="24"/>
          <w:szCs w:val="24"/>
        </w:rPr>
      </w:pPr>
      <w:r w:rsidRPr="001626EB">
        <w:rPr>
          <w:bCs w:val="0"/>
          <w:sz w:val="24"/>
          <w:szCs w:val="24"/>
        </w:rPr>
        <w:t xml:space="preserve">правильность оформления </w:t>
      </w:r>
      <w:r w:rsidR="004B5EB3" w:rsidRPr="001626EB">
        <w:rPr>
          <w:bCs w:val="0"/>
          <w:sz w:val="24"/>
          <w:szCs w:val="24"/>
        </w:rPr>
        <w:t>Заявк</w:t>
      </w:r>
      <w:r w:rsidRPr="001626EB">
        <w:rPr>
          <w:bCs w:val="0"/>
          <w:sz w:val="24"/>
          <w:szCs w:val="24"/>
        </w:rPr>
        <w:t xml:space="preserve">и и </w:t>
      </w:r>
      <w:r w:rsidR="00930B86" w:rsidRPr="001626EB">
        <w:rPr>
          <w:bCs w:val="0"/>
          <w:sz w:val="24"/>
          <w:szCs w:val="24"/>
        </w:rPr>
        <w:t>ее</w:t>
      </w:r>
      <w:r w:rsidRPr="001626EB">
        <w:rPr>
          <w:bCs w:val="0"/>
          <w:sz w:val="24"/>
          <w:szCs w:val="24"/>
        </w:rPr>
        <w:t xml:space="preserve"> соответствие требованиям настоящей </w:t>
      </w:r>
      <w:r w:rsidR="007D07A7" w:rsidRPr="001626EB">
        <w:rPr>
          <w:bCs w:val="0"/>
          <w:sz w:val="24"/>
          <w:szCs w:val="24"/>
        </w:rPr>
        <w:t>Д</w:t>
      </w:r>
      <w:r w:rsidRPr="001626EB">
        <w:rPr>
          <w:bCs w:val="0"/>
          <w:sz w:val="24"/>
          <w:szCs w:val="24"/>
        </w:rPr>
        <w:t>окументации по запросу предложений по существу;</w:t>
      </w:r>
    </w:p>
    <w:p w:rsidR="00717F60" w:rsidRPr="001626E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1626EB">
        <w:rPr>
          <w:bCs w:val="0"/>
          <w:sz w:val="24"/>
          <w:szCs w:val="24"/>
        </w:rPr>
        <w:t xml:space="preserve">соответствие </w:t>
      </w:r>
      <w:r w:rsidR="003A59B8" w:rsidRPr="001626EB">
        <w:rPr>
          <w:bCs w:val="0"/>
          <w:sz w:val="24"/>
          <w:szCs w:val="24"/>
        </w:rPr>
        <w:t xml:space="preserve">Заявки </w:t>
      </w:r>
      <w:r w:rsidR="009C744E" w:rsidRPr="001626EB">
        <w:rPr>
          <w:bCs w:val="0"/>
          <w:sz w:val="24"/>
          <w:szCs w:val="24"/>
        </w:rPr>
        <w:t>Участник</w:t>
      </w:r>
      <w:r w:rsidRPr="001626EB">
        <w:rPr>
          <w:bCs w:val="0"/>
          <w:sz w:val="24"/>
          <w:szCs w:val="24"/>
        </w:rPr>
        <w:t xml:space="preserve">а запроса предложений требованиям настоящей </w:t>
      </w:r>
      <w:r w:rsidR="007D07A7" w:rsidRPr="001626EB">
        <w:rPr>
          <w:bCs w:val="0"/>
          <w:sz w:val="24"/>
          <w:szCs w:val="24"/>
        </w:rPr>
        <w:t>Д</w:t>
      </w:r>
      <w:r w:rsidRPr="001626EB">
        <w:rPr>
          <w:bCs w:val="0"/>
          <w:sz w:val="24"/>
          <w:szCs w:val="24"/>
        </w:rPr>
        <w:t xml:space="preserve">окументации, в том числе отсутствие </w:t>
      </w:r>
      <w:r w:rsidR="009C744E" w:rsidRPr="001626EB">
        <w:rPr>
          <w:bCs w:val="0"/>
          <w:sz w:val="24"/>
          <w:szCs w:val="24"/>
        </w:rPr>
        <w:t>Участник</w:t>
      </w:r>
      <w:r w:rsidRPr="001626E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1626E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626EB">
        <w:rPr>
          <w:bCs w:val="0"/>
          <w:sz w:val="24"/>
          <w:szCs w:val="24"/>
        </w:rPr>
        <w:t>, Федерального закона от 18.07.2011 № 223-ФЗ «О закупках товаров, работ, услуг отдельными видами юридических лиц»;</w:t>
      </w:r>
      <w:proofErr w:type="gramEnd"/>
      <w:r w:rsidRPr="001626EB">
        <w:rPr>
          <w:bCs w:val="0"/>
          <w:sz w:val="24"/>
          <w:szCs w:val="24"/>
        </w:rPr>
        <w:t xml:space="preserve"> отсутствие отрицательных отзывов о работе </w:t>
      </w:r>
      <w:r w:rsidR="009C744E" w:rsidRPr="001626EB">
        <w:rPr>
          <w:bCs w:val="0"/>
          <w:sz w:val="24"/>
          <w:szCs w:val="24"/>
        </w:rPr>
        <w:t>Участник</w:t>
      </w:r>
      <w:r w:rsidRPr="001626EB">
        <w:rPr>
          <w:bCs w:val="0"/>
          <w:sz w:val="24"/>
          <w:szCs w:val="24"/>
        </w:rPr>
        <w:t xml:space="preserve">а; </w:t>
      </w:r>
    </w:p>
    <w:p w:rsidR="00717F60" w:rsidRPr="001626EB" w:rsidRDefault="00717F60" w:rsidP="00D75CA2">
      <w:pPr>
        <w:widowControl w:val="0"/>
        <w:numPr>
          <w:ilvl w:val="0"/>
          <w:numId w:val="8"/>
        </w:numPr>
        <w:tabs>
          <w:tab w:val="left" w:pos="426"/>
        </w:tabs>
        <w:autoSpaceDE w:val="0"/>
        <w:spacing w:line="264" w:lineRule="auto"/>
        <w:ind w:left="0" w:firstLine="426"/>
        <w:rPr>
          <w:bCs w:val="0"/>
          <w:sz w:val="24"/>
          <w:szCs w:val="24"/>
        </w:rPr>
      </w:pPr>
      <w:r w:rsidRPr="001626EB">
        <w:rPr>
          <w:bCs w:val="0"/>
          <w:sz w:val="24"/>
          <w:szCs w:val="24"/>
        </w:rPr>
        <w:t>с</w:t>
      </w:r>
      <w:r w:rsidR="003A59B8" w:rsidRPr="001626E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26EB">
        <w:rPr>
          <w:b/>
          <w:bCs w:val="0"/>
          <w:i/>
          <w:sz w:val="24"/>
          <w:szCs w:val="24"/>
        </w:rPr>
        <w:t>.</w:t>
      </w:r>
    </w:p>
    <w:p w:rsidR="00717F60" w:rsidRPr="001626E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1626EB">
        <w:rPr>
          <w:sz w:val="24"/>
          <w:szCs w:val="24"/>
        </w:rPr>
        <w:t xml:space="preserve">В </w:t>
      </w:r>
      <w:proofErr w:type="gramStart"/>
      <w:r w:rsidRPr="001626EB">
        <w:rPr>
          <w:sz w:val="24"/>
          <w:szCs w:val="24"/>
        </w:rPr>
        <w:t>рамках</w:t>
      </w:r>
      <w:proofErr w:type="gramEnd"/>
      <w:r w:rsidRPr="001626EB">
        <w:rPr>
          <w:sz w:val="24"/>
          <w:szCs w:val="24"/>
        </w:rPr>
        <w:t xml:space="preserve"> отборочной стадии Закупочная комиссия может запросить у </w:t>
      </w:r>
      <w:r w:rsidR="009C744E" w:rsidRPr="001626EB">
        <w:rPr>
          <w:sz w:val="24"/>
          <w:szCs w:val="24"/>
        </w:rPr>
        <w:t>Участник</w:t>
      </w:r>
      <w:r w:rsidRPr="001626EB">
        <w:rPr>
          <w:sz w:val="24"/>
          <w:szCs w:val="24"/>
        </w:rPr>
        <w:t>ов разъясн</w:t>
      </w:r>
      <w:r w:rsidR="00DA7E38" w:rsidRPr="001626EB">
        <w:rPr>
          <w:sz w:val="24"/>
          <w:szCs w:val="24"/>
        </w:rPr>
        <w:t>ения или дополнения их Заявок</w:t>
      </w:r>
      <w:r w:rsidRPr="001626EB">
        <w:rPr>
          <w:sz w:val="24"/>
          <w:szCs w:val="24"/>
        </w:rPr>
        <w:t xml:space="preserve">. При этом Закупочная комиссия не вправе запрашивать разъяснения или требовать документы, меняющие суть </w:t>
      </w:r>
      <w:r w:rsidR="004B5EB3" w:rsidRPr="001626EB">
        <w:rPr>
          <w:sz w:val="24"/>
          <w:szCs w:val="24"/>
        </w:rPr>
        <w:t>Заявк</w:t>
      </w:r>
      <w:r w:rsidRPr="001626EB">
        <w:rPr>
          <w:sz w:val="24"/>
          <w:szCs w:val="24"/>
        </w:rPr>
        <w:t>и</w:t>
      </w:r>
      <w:r w:rsidR="00076D8B" w:rsidRPr="001626EB">
        <w:rPr>
          <w:sz w:val="24"/>
          <w:szCs w:val="24"/>
        </w:rPr>
        <w:t>, а также документы, перечень которых отсутствует в настоящей Документации</w:t>
      </w:r>
      <w:r w:rsidRPr="001626EB">
        <w:rPr>
          <w:sz w:val="24"/>
          <w:szCs w:val="24"/>
        </w:rPr>
        <w:t xml:space="preserve">. Допускаются уточняющие запросы по техническим условиям </w:t>
      </w:r>
      <w:r w:rsidR="004B5EB3" w:rsidRPr="001626EB">
        <w:rPr>
          <w:sz w:val="24"/>
          <w:szCs w:val="24"/>
        </w:rPr>
        <w:t>Заявк</w:t>
      </w:r>
      <w:r w:rsidRPr="001626E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26EB">
        <w:rPr>
          <w:sz w:val="24"/>
          <w:szCs w:val="24"/>
        </w:rPr>
        <w:t>З</w:t>
      </w:r>
      <w:r w:rsidRPr="001626EB">
        <w:rPr>
          <w:sz w:val="24"/>
          <w:szCs w:val="24"/>
        </w:rPr>
        <w:t>апроса предложений.</w:t>
      </w:r>
    </w:p>
    <w:p w:rsidR="00717F60" w:rsidRPr="001626E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1626EB">
        <w:rPr>
          <w:sz w:val="24"/>
          <w:szCs w:val="24"/>
        </w:rPr>
        <w:t xml:space="preserve">При проверке правильности оформления </w:t>
      </w:r>
      <w:r w:rsidR="004B5EB3" w:rsidRPr="001626EB">
        <w:rPr>
          <w:sz w:val="24"/>
          <w:szCs w:val="24"/>
        </w:rPr>
        <w:t>Заявк</w:t>
      </w:r>
      <w:r w:rsidRPr="001626E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1626EB">
        <w:rPr>
          <w:sz w:val="24"/>
          <w:szCs w:val="24"/>
        </w:rPr>
        <w:t>Заявк</w:t>
      </w:r>
      <w:r w:rsidRPr="001626EB">
        <w:rPr>
          <w:sz w:val="24"/>
          <w:szCs w:val="24"/>
        </w:rPr>
        <w:t xml:space="preserve">и. Закупочная комиссия с письменного согласия </w:t>
      </w:r>
      <w:r w:rsidR="009C744E" w:rsidRPr="001626EB">
        <w:rPr>
          <w:sz w:val="24"/>
          <w:szCs w:val="24"/>
        </w:rPr>
        <w:t>Участник</w:t>
      </w:r>
      <w:r w:rsidRPr="001626EB">
        <w:rPr>
          <w:sz w:val="24"/>
          <w:szCs w:val="24"/>
        </w:rPr>
        <w:t>а также может исправлять очевидные арифметические и грамматические ошибки.</w:t>
      </w:r>
    </w:p>
    <w:p w:rsidR="00717F60" w:rsidRPr="001626E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1626EB">
        <w:rPr>
          <w:sz w:val="24"/>
          <w:szCs w:val="24"/>
        </w:rPr>
        <w:t xml:space="preserve">По результатам проведения отборочной стадии Закупочная комиссия </w:t>
      </w:r>
      <w:r w:rsidR="00DA7E38" w:rsidRPr="001626EB">
        <w:rPr>
          <w:sz w:val="24"/>
          <w:szCs w:val="24"/>
        </w:rPr>
        <w:t>отклонит</w:t>
      </w:r>
      <w:r w:rsidRPr="001626EB">
        <w:rPr>
          <w:sz w:val="24"/>
          <w:szCs w:val="24"/>
        </w:rPr>
        <w:t xml:space="preserve"> </w:t>
      </w:r>
      <w:r w:rsidR="004B5EB3" w:rsidRPr="001626EB">
        <w:rPr>
          <w:sz w:val="24"/>
          <w:szCs w:val="24"/>
        </w:rPr>
        <w:t>Заявк</w:t>
      </w:r>
      <w:r w:rsidRPr="001626EB">
        <w:rPr>
          <w:sz w:val="24"/>
          <w:szCs w:val="24"/>
        </w:rPr>
        <w:t>и, которые:</w:t>
      </w:r>
      <w:bookmarkEnd w:id="565"/>
      <w:bookmarkEnd w:id="566"/>
    </w:p>
    <w:p w:rsidR="00C138CC" w:rsidRPr="001626EB" w:rsidRDefault="003A59B8" w:rsidP="0078129F">
      <w:pPr>
        <w:pStyle w:val="affffff0"/>
        <w:widowControl w:val="0"/>
        <w:numPr>
          <w:ilvl w:val="0"/>
          <w:numId w:val="82"/>
        </w:numPr>
        <w:tabs>
          <w:tab w:val="left" w:pos="426"/>
        </w:tabs>
        <w:autoSpaceDE w:val="0"/>
        <w:spacing w:line="264" w:lineRule="auto"/>
        <w:rPr>
          <w:sz w:val="24"/>
          <w:szCs w:val="24"/>
        </w:rPr>
      </w:pPr>
      <w:r w:rsidRPr="001626E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26EB">
        <w:rPr>
          <w:sz w:val="24"/>
          <w:szCs w:val="24"/>
        </w:rPr>
        <w:t>;</w:t>
      </w:r>
    </w:p>
    <w:p w:rsidR="00C138CC" w:rsidRPr="001626EB" w:rsidRDefault="00C138CC" w:rsidP="0078129F">
      <w:pPr>
        <w:pStyle w:val="affffff0"/>
        <w:widowControl w:val="0"/>
        <w:numPr>
          <w:ilvl w:val="0"/>
          <w:numId w:val="82"/>
        </w:numPr>
        <w:tabs>
          <w:tab w:val="left" w:pos="426"/>
        </w:tabs>
        <w:autoSpaceDE w:val="0"/>
        <w:spacing w:line="264" w:lineRule="auto"/>
        <w:rPr>
          <w:sz w:val="24"/>
          <w:szCs w:val="24"/>
        </w:rPr>
      </w:pPr>
      <w:r w:rsidRPr="001626E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26EB">
        <w:rPr>
          <w:sz w:val="24"/>
          <w:szCs w:val="24"/>
        </w:rPr>
        <w:t>числе</w:t>
      </w:r>
      <w:proofErr w:type="gramEnd"/>
      <w:r w:rsidRPr="001626EB">
        <w:rPr>
          <w:sz w:val="24"/>
          <w:szCs w:val="24"/>
        </w:rPr>
        <w:t xml:space="preserve"> если Участник (в </w:t>
      </w:r>
      <w:proofErr w:type="spellStart"/>
      <w:r w:rsidRPr="001626EB">
        <w:rPr>
          <w:sz w:val="24"/>
          <w:szCs w:val="24"/>
        </w:rPr>
        <w:t>т.ч</w:t>
      </w:r>
      <w:proofErr w:type="spellEnd"/>
      <w:r w:rsidRPr="001626EB">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C35E5C" w:rsidRPr="001626EB">
        <w:rPr>
          <w:sz w:val="24"/>
          <w:szCs w:val="24"/>
        </w:rPr>
        <w:fldChar w:fldCharType="begin"/>
      </w:r>
      <w:r w:rsidR="00C35E5C" w:rsidRPr="001626EB">
        <w:rPr>
          <w:sz w:val="24"/>
          <w:szCs w:val="24"/>
        </w:rPr>
        <w:instrText xml:space="preserve"> REF _Ref444179578 \r \h  \* MERGEFORMAT </w:instrText>
      </w:r>
      <w:r w:rsidR="00C35E5C" w:rsidRPr="001626EB">
        <w:rPr>
          <w:sz w:val="24"/>
          <w:szCs w:val="24"/>
        </w:rPr>
      </w:r>
      <w:r w:rsidR="00C35E5C" w:rsidRPr="001626EB">
        <w:rPr>
          <w:sz w:val="24"/>
          <w:szCs w:val="24"/>
        </w:rPr>
        <w:fldChar w:fldCharType="separate"/>
      </w:r>
      <w:r w:rsidR="00D74ED6" w:rsidRPr="001626EB">
        <w:rPr>
          <w:sz w:val="24"/>
          <w:szCs w:val="24"/>
        </w:rPr>
        <w:t>5.10</w:t>
      </w:r>
      <w:r w:rsidR="00C35E5C" w:rsidRPr="001626EB">
        <w:rPr>
          <w:sz w:val="24"/>
          <w:szCs w:val="24"/>
        </w:rPr>
        <w:fldChar w:fldCharType="end"/>
      </w:r>
      <w:r w:rsidRPr="001626EB">
        <w:rPr>
          <w:sz w:val="24"/>
          <w:szCs w:val="24"/>
        </w:rPr>
        <w:t xml:space="preserve">); </w:t>
      </w:r>
    </w:p>
    <w:p w:rsidR="00C138CC" w:rsidRPr="001626EB" w:rsidRDefault="00C138CC" w:rsidP="0078129F">
      <w:pPr>
        <w:pStyle w:val="affffff0"/>
        <w:widowControl w:val="0"/>
        <w:numPr>
          <w:ilvl w:val="0"/>
          <w:numId w:val="82"/>
        </w:numPr>
        <w:tabs>
          <w:tab w:val="left" w:pos="426"/>
        </w:tabs>
        <w:autoSpaceDE w:val="0"/>
        <w:spacing w:line="264" w:lineRule="auto"/>
        <w:rPr>
          <w:sz w:val="24"/>
          <w:szCs w:val="24"/>
        </w:rPr>
      </w:pPr>
      <w:r w:rsidRPr="001626E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35E5C" w:rsidRPr="001626EB">
        <w:rPr>
          <w:sz w:val="24"/>
          <w:szCs w:val="24"/>
        </w:rPr>
        <w:fldChar w:fldCharType="begin"/>
      </w:r>
      <w:r w:rsidR="00C35E5C" w:rsidRPr="001626EB">
        <w:rPr>
          <w:sz w:val="24"/>
          <w:szCs w:val="24"/>
        </w:rPr>
        <w:instrText xml:space="preserve"> REF _Ref306176386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w:t>
      </w:r>
      <w:r w:rsidR="00C35E5C" w:rsidRPr="001626EB">
        <w:rPr>
          <w:sz w:val="24"/>
          <w:szCs w:val="24"/>
        </w:rPr>
        <w:fldChar w:fldCharType="end"/>
      </w:r>
      <w:r w:rsidRPr="001626EB">
        <w:rPr>
          <w:sz w:val="24"/>
          <w:szCs w:val="24"/>
        </w:rPr>
        <w:t>;</w:t>
      </w:r>
    </w:p>
    <w:p w:rsidR="00C138CC" w:rsidRPr="001626EB" w:rsidRDefault="00953987" w:rsidP="0078129F">
      <w:pPr>
        <w:pStyle w:val="affffff0"/>
        <w:widowControl w:val="0"/>
        <w:numPr>
          <w:ilvl w:val="0"/>
          <w:numId w:val="82"/>
        </w:numPr>
        <w:tabs>
          <w:tab w:val="left" w:pos="426"/>
        </w:tabs>
        <w:autoSpaceDE w:val="0"/>
        <w:spacing w:after="100" w:line="264" w:lineRule="auto"/>
        <w:rPr>
          <w:sz w:val="24"/>
          <w:szCs w:val="24"/>
        </w:rPr>
      </w:pPr>
      <w:r w:rsidRPr="001626EB">
        <w:rPr>
          <w:sz w:val="24"/>
          <w:szCs w:val="24"/>
        </w:rPr>
        <w:t>не содержат всех необходимых документов, требуемых настоящей Документацией</w:t>
      </w:r>
      <w:r w:rsidR="00C138CC" w:rsidRPr="001626EB">
        <w:rPr>
          <w:sz w:val="24"/>
          <w:szCs w:val="24"/>
        </w:rPr>
        <w:t>;</w:t>
      </w:r>
    </w:p>
    <w:p w:rsidR="00C138CC" w:rsidRPr="001626EB" w:rsidRDefault="00C138CC" w:rsidP="0078129F">
      <w:pPr>
        <w:pStyle w:val="affffff0"/>
        <w:widowControl w:val="0"/>
        <w:numPr>
          <w:ilvl w:val="0"/>
          <w:numId w:val="82"/>
        </w:numPr>
        <w:tabs>
          <w:tab w:val="left" w:pos="426"/>
        </w:tabs>
        <w:autoSpaceDE w:val="0"/>
        <w:spacing w:after="100" w:line="264" w:lineRule="auto"/>
        <w:rPr>
          <w:sz w:val="24"/>
          <w:szCs w:val="24"/>
        </w:rPr>
      </w:pPr>
      <w:r w:rsidRPr="001626E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1626EB" w:rsidRDefault="00C138CC" w:rsidP="0078129F">
      <w:pPr>
        <w:pStyle w:val="affffff0"/>
        <w:widowControl w:val="0"/>
        <w:numPr>
          <w:ilvl w:val="0"/>
          <w:numId w:val="82"/>
        </w:numPr>
        <w:tabs>
          <w:tab w:val="left" w:pos="426"/>
        </w:tabs>
        <w:autoSpaceDE w:val="0"/>
        <w:spacing w:line="264" w:lineRule="auto"/>
        <w:rPr>
          <w:sz w:val="24"/>
          <w:szCs w:val="24"/>
        </w:rPr>
      </w:pPr>
      <w:r w:rsidRPr="001626EB">
        <w:rPr>
          <w:sz w:val="24"/>
          <w:szCs w:val="24"/>
        </w:rPr>
        <w:t>содержат очевидные арифметические или грамматические ошибки, с исправлением которых не</w:t>
      </w:r>
      <w:r w:rsidR="00953987" w:rsidRPr="001626EB">
        <w:rPr>
          <w:sz w:val="24"/>
          <w:szCs w:val="24"/>
        </w:rPr>
        <w:t xml:space="preserve"> согласился Участник;</w:t>
      </w:r>
    </w:p>
    <w:p w:rsidR="00953987" w:rsidRPr="001626EB"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proofErr w:type="gramStart"/>
      <w:r w:rsidRPr="001626EB">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1626EB">
        <w:rPr>
          <w:rFonts w:ascii="Times New Roman" w:hAnsi="Times New Roman" w:cs="Times New Roman"/>
        </w:rPr>
        <w:t>;</w:t>
      </w:r>
      <w:proofErr w:type="gramEnd"/>
    </w:p>
    <w:p w:rsidR="00D4486F" w:rsidRPr="001626EB"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1626E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26EB"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1626EB">
        <w:rPr>
          <w:rFonts w:ascii="Times New Roman" w:hAnsi="Times New Roman" w:cs="Times New Roman"/>
        </w:rPr>
        <w:t>содержат недостоверные сведения.</w:t>
      </w:r>
    </w:p>
    <w:p w:rsidR="00717F60" w:rsidRPr="001626E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786409"/>
      <w:r w:rsidRPr="001626E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1626EB">
        <w:rPr>
          <w:sz w:val="24"/>
          <w:szCs w:val="24"/>
        </w:rPr>
        <w:t>Участник</w:t>
      </w:r>
      <w:r w:rsidRPr="001626E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626EB">
        <w:rPr>
          <w:sz w:val="24"/>
          <w:szCs w:val="24"/>
        </w:rPr>
        <w:t>Заявк</w:t>
      </w:r>
      <w:r w:rsidRPr="001626E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26EB">
        <w:rPr>
          <w:sz w:val="24"/>
          <w:szCs w:val="24"/>
        </w:rPr>
        <w:t xml:space="preserve">или документов (представлении </w:t>
      </w:r>
      <w:r w:rsidR="00EB08B2" w:rsidRPr="001626EB">
        <w:rPr>
          <w:sz w:val="24"/>
          <w:szCs w:val="24"/>
        </w:rPr>
        <w:t xml:space="preserve">фальсифицированных </w:t>
      </w:r>
      <w:r w:rsidR="00D4486F" w:rsidRPr="001626EB">
        <w:rPr>
          <w:sz w:val="24"/>
          <w:szCs w:val="24"/>
        </w:rPr>
        <w:t xml:space="preserve">документов), </w:t>
      </w:r>
      <w:r w:rsidRPr="001626EB">
        <w:rPr>
          <w:sz w:val="24"/>
          <w:szCs w:val="24"/>
        </w:rPr>
        <w:t xml:space="preserve">приведенных в составе </w:t>
      </w:r>
      <w:r w:rsidR="004B5EB3" w:rsidRPr="001626EB">
        <w:rPr>
          <w:sz w:val="24"/>
          <w:szCs w:val="24"/>
        </w:rPr>
        <w:t>Заявк</w:t>
      </w:r>
      <w:r w:rsidRPr="001626EB">
        <w:rPr>
          <w:sz w:val="24"/>
          <w:szCs w:val="24"/>
        </w:rPr>
        <w:t xml:space="preserve">и, Заказчик имеет право удержать с </w:t>
      </w:r>
      <w:r w:rsidR="009C744E" w:rsidRPr="001626EB">
        <w:rPr>
          <w:sz w:val="24"/>
          <w:szCs w:val="24"/>
        </w:rPr>
        <w:t>Участник</w:t>
      </w:r>
      <w:r w:rsidRPr="001626EB">
        <w:rPr>
          <w:sz w:val="24"/>
          <w:szCs w:val="24"/>
        </w:rPr>
        <w:t xml:space="preserve">а финансовое обеспечение </w:t>
      </w:r>
      <w:r w:rsidR="004B5EB3" w:rsidRPr="001626EB">
        <w:rPr>
          <w:sz w:val="24"/>
          <w:szCs w:val="24"/>
        </w:rPr>
        <w:t>Заявк</w:t>
      </w:r>
      <w:r w:rsidRPr="001626EB">
        <w:rPr>
          <w:sz w:val="24"/>
          <w:szCs w:val="24"/>
        </w:rPr>
        <w:t xml:space="preserve">и </w:t>
      </w:r>
      <w:r w:rsidR="007F3FB7" w:rsidRPr="001626EB">
        <w:rPr>
          <w:sz w:val="24"/>
          <w:szCs w:val="24"/>
        </w:rPr>
        <w:t xml:space="preserve">(п. </w:t>
      </w:r>
      <w:r w:rsidR="00C35E5C" w:rsidRPr="001626EB">
        <w:rPr>
          <w:sz w:val="24"/>
          <w:szCs w:val="24"/>
        </w:rPr>
        <w:fldChar w:fldCharType="begin"/>
      </w:r>
      <w:r w:rsidR="00C35E5C" w:rsidRPr="001626EB">
        <w:rPr>
          <w:sz w:val="24"/>
          <w:szCs w:val="24"/>
        </w:rPr>
        <w:instrText xml:space="preserve"> REF _Ref306176386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w:t>
      </w:r>
      <w:r w:rsidR="00C35E5C" w:rsidRPr="001626EB">
        <w:rPr>
          <w:sz w:val="24"/>
          <w:szCs w:val="24"/>
        </w:rPr>
        <w:fldChar w:fldCharType="end"/>
      </w:r>
      <w:r w:rsidR="007F3FB7" w:rsidRPr="001626EB">
        <w:rPr>
          <w:sz w:val="24"/>
          <w:szCs w:val="24"/>
        </w:rPr>
        <w:t>).</w:t>
      </w:r>
      <w:bookmarkEnd w:id="567"/>
      <w:r w:rsidR="007F3FB7" w:rsidRPr="001626EB">
        <w:rPr>
          <w:sz w:val="24"/>
          <w:szCs w:val="24"/>
        </w:rPr>
        <w:t xml:space="preserve"> </w:t>
      </w:r>
      <w:r w:rsidRPr="001626EB">
        <w:rPr>
          <w:sz w:val="24"/>
          <w:szCs w:val="24"/>
        </w:rPr>
        <w:t xml:space="preserve"> </w:t>
      </w:r>
    </w:p>
    <w:p w:rsidR="00717F60" w:rsidRPr="001626EB"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69273"/>
      <w:bookmarkStart w:id="578" w:name="_Toc468786617"/>
      <w:bookmarkStart w:id="579" w:name="_Toc469481257"/>
      <w:bookmarkStart w:id="580" w:name="_Toc472498845"/>
      <w:r w:rsidRPr="001626EB">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1626E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1626EB">
        <w:rPr>
          <w:sz w:val="24"/>
          <w:szCs w:val="24"/>
        </w:rPr>
        <w:t xml:space="preserve">После предварительного рассмотрения и оценки </w:t>
      </w:r>
      <w:r w:rsidR="00FE5731" w:rsidRPr="001626EB">
        <w:rPr>
          <w:sz w:val="24"/>
          <w:szCs w:val="24"/>
        </w:rPr>
        <w:t xml:space="preserve">Заявок </w:t>
      </w:r>
      <w:r w:rsidRPr="001626E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1626EB">
        <w:rPr>
          <w:sz w:val="24"/>
          <w:szCs w:val="24"/>
        </w:rPr>
        <w:t>Участник</w:t>
      </w:r>
      <w:r w:rsidRPr="001626EB">
        <w:rPr>
          <w:sz w:val="24"/>
          <w:szCs w:val="24"/>
        </w:rPr>
        <w:t xml:space="preserve">ов, </w:t>
      </w:r>
      <w:r w:rsidR="004B5EB3" w:rsidRPr="001626EB">
        <w:rPr>
          <w:sz w:val="24"/>
          <w:szCs w:val="24"/>
        </w:rPr>
        <w:t>Заявк</w:t>
      </w:r>
      <w:r w:rsidRPr="001626EB">
        <w:rPr>
          <w:sz w:val="24"/>
          <w:szCs w:val="24"/>
        </w:rPr>
        <w:t xml:space="preserve">и которых не были отклонены, по любому положению его </w:t>
      </w:r>
      <w:r w:rsidR="004B5EB3" w:rsidRPr="001626EB">
        <w:rPr>
          <w:sz w:val="24"/>
          <w:szCs w:val="24"/>
        </w:rPr>
        <w:t>Заявк</w:t>
      </w:r>
      <w:r w:rsidRPr="001626EB">
        <w:rPr>
          <w:sz w:val="24"/>
          <w:szCs w:val="24"/>
        </w:rPr>
        <w:t>и.</w:t>
      </w:r>
    </w:p>
    <w:p w:rsidR="00717F60" w:rsidRPr="001626E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1626EB">
        <w:rPr>
          <w:sz w:val="24"/>
          <w:szCs w:val="24"/>
        </w:rPr>
        <w:t xml:space="preserve">Результаты решения Закупочной комиссии об отклонении </w:t>
      </w:r>
      <w:r w:rsidR="004B5EB3" w:rsidRPr="001626EB">
        <w:rPr>
          <w:sz w:val="24"/>
          <w:szCs w:val="24"/>
        </w:rPr>
        <w:t>Заявк</w:t>
      </w:r>
      <w:r w:rsidR="00FE5731" w:rsidRPr="001626EB">
        <w:rPr>
          <w:sz w:val="24"/>
          <w:szCs w:val="24"/>
        </w:rPr>
        <w:t xml:space="preserve">и </w:t>
      </w:r>
      <w:r w:rsidRPr="001626EB">
        <w:rPr>
          <w:sz w:val="24"/>
          <w:szCs w:val="24"/>
        </w:rPr>
        <w:t xml:space="preserve">не подлежат обсуждению с </w:t>
      </w:r>
      <w:r w:rsidR="009C744E" w:rsidRPr="001626EB">
        <w:rPr>
          <w:sz w:val="24"/>
          <w:szCs w:val="24"/>
        </w:rPr>
        <w:t>Участник</w:t>
      </w:r>
      <w:r w:rsidRPr="001626EB">
        <w:rPr>
          <w:sz w:val="24"/>
          <w:szCs w:val="24"/>
        </w:rPr>
        <w:t>ом.</w:t>
      </w:r>
    </w:p>
    <w:p w:rsidR="00717F60" w:rsidRPr="001626EB"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69274"/>
      <w:bookmarkStart w:id="591" w:name="_Toc468786618"/>
      <w:bookmarkStart w:id="592" w:name="_Toc469481258"/>
      <w:bookmarkStart w:id="593" w:name="_Toc472498846"/>
      <w:r w:rsidRPr="001626EB">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626E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1626EB">
        <w:rPr>
          <w:sz w:val="24"/>
          <w:szCs w:val="24"/>
        </w:rPr>
        <w:t>В</w:t>
      </w:r>
      <w:r w:rsidR="00D275BB" w:rsidRPr="001626EB">
        <w:rPr>
          <w:sz w:val="24"/>
          <w:szCs w:val="24"/>
        </w:rPr>
        <w:t xml:space="preserve"> </w:t>
      </w:r>
      <w:proofErr w:type="gramStart"/>
      <w:r w:rsidRPr="001626EB">
        <w:rPr>
          <w:sz w:val="24"/>
          <w:szCs w:val="24"/>
        </w:rPr>
        <w:t>рамках</w:t>
      </w:r>
      <w:proofErr w:type="gramEnd"/>
      <w:r w:rsidRPr="001626EB">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26EB">
        <w:rPr>
          <w:sz w:val="24"/>
          <w:szCs w:val="24"/>
        </w:rPr>
        <w:t xml:space="preserve">. Порядок проведения оценочной стадии, </w:t>
      </w:r>
      <w:r w:rsidRPr="001626EB">
        <w:rPr>
          <w:sz w:val="24"/>
          <w:szCs w:val="24"/>
        </w:rPr>
        <w:t>критери</w:t>
      </w:r>
      <w:r w:rsidR="00D275BB" w:rsidRPr="001626EB">
        <w:rPr>
          <w:sz w:val="24"/>
          <w:szCs w:val="24"/>
        </w:rPr>
        <w:t>и</w:t>
      </w:r>
      <w:r w:rsidRPr="001626EB">
        <w:rPr>
          <w:sz w:val="24"/>
          <w:szCs w:val="24"/>
        </w:rPr>
        <w:t xml:space="preserve"> и их весов</w:t>
      </w:r>
      <w:r w:rsidR="00D275BB" w:rsidRPr="001626EB">
        <w:rPr>
          <w:sz w:val="24"/>
          <w:szCs w:val="24"/>
        </w:rPr>
        <w:t>ые</w:t>
      </w:r>
      <w:r w:rsidRPr="001626EB">
        <w:rPr>
          <w:sz w:val="24"/>
          <w:szCs w:val="24"/>
        </w:rPr>
        <w:t xml:space="preserve"> коэффициент</w:t>
      </w:r>
      <w:r w:rsidR="00D275BB" w:rsidRPr="001626EB">
        <w:rPr>
          <w:sz w:val="24"/>
          <w:szCs w:val="24"/>
        </w:rPr>
        <w:t>ы изложены в Приложении №3 к настоящей Документации.</w:t>
      </w:r>
    </w:p>
    <w:p w:rsidR="00717F60" w:rsidRPr="001626E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626EB">
        <w:rPr>
          <w:sz w:val="24"/>
          <w:szCs w:val="24"/>
        </w:rPr>
        <w:t xml:space="preserve">Закупочная комиссия ранжирует </w:t>
      </w:r>
      <w:r w:rsidR="004B5EB3" w:rsidRPr="001626EB">
        <w:rPr>
          <w:sz w:val="24"/>
          <w:szCs w:val="24"/>
        </w:rPr>
        <w:t>Заявк</w:t>
      </w:r>
      <w:r w:rsidRPr="001626EB">
        <w:rPr>
          <w:sz w:val="24"/>
          <w:szCs w:val="24"/>
        </w:rPr>
        <w:t xml:space="preserve">и </w:t>
      </w:r>
      <w:r w:rsidR="009C744E" w:rsidRPr="001626EB">
        <w:rPr>
          <w:sz w:val="24"/>
          <w:szCs w:val="24"/>
        </w:rPr>
        <w:t>Участник</w:t>
      </w:r>
      <w:r w:rsidRPr="001626EB">
        <w:rPr>
          <w:sz w:val="24"/>
          <w:szCs w:val="24"/>
        </w:rPr>
        <w:t xml:space="preserve">ов по степени предпочтительности условий, предложенных </w:t>
      </w:r>
      <w:r w:rsidR="009C744E" w:rsidRPr="001626EB">
        <w:rPr>
          <w:sz w:val="24"/>
          <w:szCs w:val="24"/>
        </w:rPr>
        <w:t>Участник</w:t>
      </w:r>
      <w:r w:rsidRPr="001626EB">
        <w:rPr>
          <w:sz w:val="24"/>
          <w:szCs w:val="24"/>
        </w:rPr>
        <w:t xml:space="preserve">ами. </w:t>
      </w:r>
      <w:r w:rsidR="0013313E" w:rsidRPr="001626E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C35E5C" w:rsidRPr="001626EB">
        <w:rPr>
          <w:sz w:val="24"/>
          <w:szCs w:val="24"/>
        </w:rPr>
        <w:fldChar w:fldCharType="begin"/>
      </w:r>
      <w:r w:rsidR="00C35E5C" w:rsidRPr="001626EB">
        <w:rPr>
          <w:sz w:val="24"/>
          <w:szCs w:val="24"/>
        </w:rPr>
        <w:instrText xml:space="preserve"> REF _Ref471986997 \r \h  \* MERGEFORMAT </w:instrText>
      </w:r>
      <w:r w:rsidR="00C35E5C" w:rsidRPr="001626EB">
        <w:rPr>
          <w:sz w:val="24"/>
          <w:szCs w:val="24"/>
        </w:rPr>
      </w:r>
      <w:r w:rsidR="00C35E5C" w:rsidRPr="001626EB">
        <w:rPr>
          <w:sz w:val="24"/>
          <w:szCs w:val="24"/>
        </w:rPr>
        <w:fldChar w:fldCharType="separate"/>
      </w:r>
      <w:r w:rsidR="0013313E" w:rsidRPr="001626EB">
        <w:rPr>
          <w:sz w:val="24"/>
          <w:szCs w:val="24"/>
        </w:rPr>
        <w:t>3.8</w:t>
      </w:r>
      <w:r w:rsidR="00C35E5C" w:rsidRPr="001626EB">
        <w:rPr>
          <w:sz w:val="24"/>
          <w:szCs w:val="24"/>
        </w:rPr>
        <w:fldChar w:fldCharType="end"/>
      </w:r>
      <w:r w:rsidR="0013313E" w:rsidRPr="001626EB">
        <w:rPr>
          <w:sz w:val="24"/>
          <w:szCs w:val="24"/>
        </w:rPr>
        <w:t xml:space="preserve"> настоящей документации.</w:t>
      </w:r>
    </w:p>
    <w:p w:rsidR="00347FE8" w:rsidRPr="001626EB"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4" w:name="_Ref303250967"/>
      <w:bookmarkStart w:id="595" w:name="_Toc305697378"/>
      <w:bookmarkStart w:id="596" w:name="_Toc255985696"/>
      <w:r w:rsidRPr="001626EB">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1626EB" w:rsidRDefault="00F15392" w:rsidP="00E71A48">
      <w:pPr>
        <w:pStyle w:val="2"/>
        <w:spacing w:line="264" w:lineRule="auto"/>
      </w:pPr>
      <w:bookmarkStart w:id="597" w:name="_Toc472498847"/>
      <w:r w:rsidRPr="001626EB">
        <w:t>Аукционная процедура понижени</w:t>
      </w:r>
      <w:r w:rsidR="00E60F8E" w:rsidRPr="001626EB">
        <w:t>я</w:t>
      </w:r>
      <w:r w:rsidRPr="001626EB">
        <w:t xml:space="preserve"> цены (переторжка)</w:t>
      </w:r>
      <w:bookmarkEnd w:id="594"/>
      <w:bookmarkEnd w:id="595"/>
      <w:bookmarkEnd w:id="597"/>
      <w:r w:rsidRPr="001626EB">
        <w:t xml:space="preserve"> </w:t>
      </w:r>
    </w:p>
    <w:bookmarkEnd w:id="596"/>
    <w:p w:rsidR="00F15392" w:rsidRPr="001626E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626EB">
        <w:rPr>
          <w:sz w:val="24"/>
          <w:szCs w:val="24"/>
          <w:lang w:eastAsia="ru-RU"/>
        </w:rPr>
        <w:t xml:space="preserve">Организатором </w:t>
      </w:r>
      <w:r w:rsidR="00C05EF6" w:rsidRPr="001626EB">
        <w:rPr>
          <w:sz w:val="24"/>
          <w:szCs w:val="24"/>
          <w:lang w:eastAsia="ru-RU"/>
        </w:rPr>
        <w:t>запроса предложений</w:t>
      </w:r>
      <w:r w:rsidRPr="001626EB">
        <w:rPr>
          <w:sz w:val="24"/>
          <w:szCs w:val="24"/>
          <w:lang w:eastAsia="ru-RU"/>
        </w:rPr>
        <w:t xml:space="preserve"> предусмотрена возможность проведения </w:t>
      </w:r>
      <w:r w:rsidR="003417F7" w:rsidRPr="001626EB">
        <w:rPr>
          <w:sz w:val="24"/>
          <w:szCs w:val="24"/>
          <w:lang w:eastAsia="ru-RU"/>
        </w:rPr>
        <w:t xml:space="preserve">аукционной </w:t>
      </w:r>
      <w:r w:rsidRPr="001626EB">
        <w:rPr>
          <w:sz w:val="24"/>
          <w:szCs w:val="24"/>
          <w:lang w:eastAsia="ru-RU"/>
        </w:rPr>
        <w:t>процедуры</w:t>
      </w:r>
      <w:r w:rsidR="003417F7" w:rsidRPr="001626EB">
        <w:rPr>
          <w:sz w:val="24"/>
          <w:szCs w:val="24"/>
          <w:lang w:eastAsia="ru-RU"/>
        </w:rPr>
        <w:t xml:space="preserve"> понижения цены -</w:t>
      </w:r>
      <w:r w:rsidRPr="001626EB">
        <w:rPr>
          <w:sz w:val="24"/>
          <w:szCs w:val="24"/>
          <w:lang w:eastAsia="ru-RU"/>
        </w:rPr>
        <w:t xml:space="preserve"> переторжки, т.е. предоставление </w:t>
      </w:r>
      <w:r w:rsidR="009C744E" w:rsidRPr="001626EB">
        <w:rPr>
          <w:sz w:val="24"/>
          <w:szCs w:val="24"/>
          <w:lang w:eastAsia="ru-RU"/>
        </w:rPr>
        <w:t>Участник</w:t>
      </w:r>
      <w:r w:rsidRPr="001626EB">
        <w:rPr>
          <w:sz w:val="24"/>
          <w:szCs w:val="24"/>
          <w:lang w:eastAsia="ru-RU"/>
        </w:rPr>
        <w:t xml:space="preserve">ам </w:t>
      </w:r>
      <w:r w:rsidR="00C05EF6" w:rsidRPr="001626EB">
        <w:rPr>
          <w:sz w:val="24"/>
          <w:szCs w:val="24"/>
          <w:lang w:eastAsia="ru-RU"/>
        </w:rPr>
        <w:t>запроса предложений</w:t>
      </w:r>
      <w:r w:rsidRPr="001626EB">
        <w:rPr>
          <w:sz w:val="24"/>
          <w:szCs w:val="24"/>
          <w:lang w:eastAsia="ru-RU"/>
        </w:rPr>
        <w:t xml:space="preserve"> возможности добровольно повысить предпочтительность их </w:t>
      </w:r>
      <w:r w:rsidR="00D275BB" w:rsidRPr="001626EB">
        <w:rPr>
          <w:sz w:val="24"/>
          <w:szCs w:val="24"/>
          <w:lang w:eastAsia="ru-RU"/>
        </w:rPr>
        <w:t>Заявок</w:t>
      </w:r>
      <w:r w:rsidRPr="001626EB">
        <w:rPr>
          <w:sz w:val="24"/>
          <w:szCs w:val="24"/>
          <w:lang w:eastAsia="ru-RU"/>
        </w:rPr>
        <w:t xml:space="preserve"> путем снижения первоначальной, указанной в  </w:t>
      </w:r>
      <w:r w:rsidR="004B5EB3" w:rsidRPr="001626EB">
        <w:rPr>
          <w:sz w:val="24"/>
          <w:szCs w:val="24"/>
          <w:lang w:eastAsia="ru-RU"/>
        </w:rPr>
        <w:t>Заявк</w:t>
      </w:r>
      <w:r w:rsidRPr="001626EB">
        <w:rPr>
          <w:sz w:val="24"/>
          <w:szCs w:val="24"/>
          <w:lang w:eastAsia="ru-RU"/>
        </w:rPr>
        <w:t>е, цены.</w:t>
      </w:r>
    </w:p>
    <w:p w:rsidR="00F15392" w:rsidRPr="001626E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626E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26EB">
        <w:rPr>
          <w:sz w:val="24"/>
          <w:szCs w:val="24"/>
          <w:lang w:eastAsia="ru-RU"/>
        </w:rPr>
        <w:t>.</w:t>
      </w:r>
    </w:p>
    <w:p w:rsidR="00F15392" w:rsidRPr="001626E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1626EB">
        <w:rPr>
          <w:sz w:val="24"/>
          <w:szCs w:val="24"/>
          <w:lang w:eastAsia="ru-RU"/>
        </w:rPr>
        <w:t>Участник</w:t>
      </w:r>
      <w:r w:rsidR="00F15392" w:rsidRPr="001626EB">
        <w:rPr>
          <w:sz w:val="24"/>
          <w:szCs w:val="24"/>
          <w:lang w:eastAsia="ru-RU"/>
        </w:rPr>
        <w:t xml:space="preserve"> </w:t>
      </w:r>
      <w:r w:rsidR="00C05EF6" w:rsidRPr="001626EB">
        <w:rPr>
          <w:sz w:val="24"/>
          <w:szCs w:val="24"/>
          <w:lang w:eastAsia="ru-RU"/>
        </w:rPr>
        <w:t>запроса предложений</w:t>
      </w:r>
      <w:r w:rsidR="00F15392" w:rsidRPr="001626EB">
        <w:rPr>
          <w:sz w:val="24"/>
          <w:szCs w:val="24"/>
          <w:lang w:eastAsia="ru-RU"/>
        </w:rPr>
        <w:t xml:space="preserve">, приглашенный на переторжку, вправе не участвовать в ней, тогда его </w:t>
      </w:r>
      <w:r w:rsidR="004B5EB3" w:rsidRPr="001626EB">
        <w:rPr>
          <w:sz w:val="24"/>
          <w:szCs w:val="24"/>
          <w:lang w:eastAsia="ru-RU"/>
        </w:rPr>
        <w:t>Заявк</w:t>
      </w:r>
      <w:r w:rsidR="00BD05FA" w:rsidRPr="001626EB">
        <w:rPr>
          <w:sz w:val="24"/>
          <w:szCs w:val="24"/>
          <w:lang w:eastAsia="ru-RU"/>
        </w:rPr>
        <w:t>а</w:t>
      </w:r>
      <w:r w:rsidR="00F15392" w:rsidRPr="001626EB">
        <w:rPr>
          <w:sz w:val="24"/>
          <w:szCs w:val="24"/>
          <w:lang w:eastAsia="ru-RU"/>
        </w:rPr>
        <w:t xml:space="preserve">, </w:t>
      </w:r>
      <w:r w:rsidR="00F15392" w:rsidRPr="001626EB">
        <w:rPr>
          <w:i/>
          <w:sz w:val="24"/>
          <w:szCs w:val="24"/>
          <w:lang w:eastAsia="ru-RU"/>
        </w:rPr>
        <w:t>по которо</w:t>
      </w:r>
      <w:r w:rsidR="00BD05FA" w:rsidRPr="001626EB">
        <w:rPr>
          <w:i/>
          <w:sz w:val="24"/>
          <w:szCs w:val="24"/>
          <w:lang w:eastAsia="ru-RU"/>
        </w:rPr>
        <w:t>й</w:t>
      </w:r>
      <w:r w:rsidR="00F15392" w:rsidRPr="001626EB">
        <w:rPr>
          <w:i/>
          <w:sz w:val="24"/>
          <w:szCs w:val="24"/>
          <w:lang w:eastAsia="ru-RU"/>
        </w:rPr>
        <w:t xml:space="preserve"> он не участвовал в переторжке,</w:t>
      </w:r>
      <w:r w:rsidR="00F15392" w:rsidRPr="001626EB">
        <w:rPr>
          <w:sz w:val="24"/>
          <w:szCs w:val="24"/>
          <w:lang w:eastAsia="ru-RU"/>
        </w:rPr>
        <w:t xml:space="preserve"> остается </w:t>
      </w:r>
      <w:r w:rsidR="00BC23FF" w:rsidRPr="001626EB">
        <w:rPr>
          <w:sz w:val="24"/>
          <w:szCs w:val="24"/>
          <w:lang w:eastAsia="ru-RU"/>
        </w:rPr>
        <w:lastRenderedPageBreak/>
        <w:t xml:space="preserve">действующей </w:t>
      </w:r>
      <w:r w:rsidR="00F15392" w:rsidRPr="001626EB">
        <w:rPr>
          <w:sz w:val="24"/>
          <w:szCs w:val="24"/>
          <w:lang w:eastAsia="ru-RU"/>
        </w:rPr>
        <w:t>с ранее объявленной ценой.</w:t>
      </w:r>
      <w:bookmarkEnd w:id="598"/>
    </w:p>
    <w:p w:rsidR="00F15392" w:rsidRPr="001626E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626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26EB">
        <w:rPr>
          <w:sz w:val="24"/>
          <w:szCs w:val="24"/>
          <w:lang w:eastAsia="ru-RU"/>
        </w:rPr>
        <w:t>.</w:t>
      </w:r>
    </w:p>
    <w:p w:rsidR="00F15392" w:rsidRPr="001626E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1626EB">
        <w:rPr>
          <w:sz w:val="24"/>
          <w:szCs w:val="24"/>
          <w:lang w:eastAsia="ru-RU"/>
        </w:rPr>
        <w:t>Процедура переторжки проводится с использованием ЭТП</w:t>
      </w:r>
      <w:r w:rsidRPr="001626EB">
        <w:rPr>
          <w:iCs/>
          <w:sz w:val="24"/>
          <w:szCs w:val="24"/>
          <w:lang w:eastAsia="ru-RU"/>
        </w:rPr>
        <w:t xml:space="preserve">. </w:t>
      </w:r>
      <w:r w:rsidRPr="001626EB">
        <w:rPr>
          <w:sz w:val="24"/>
          <w:szCs w:val="24"/>
          <w:lang w:eastAsia="ru-RU"/>
        </w:rPr>
        <w:t>Порядок проведения процедуры переторжки на ЭТП определяется правилами данной системы.</w:t>
      </w:r>
      <w:bookmarkEnd w:id="599"/>
    </w:p>
    <w:p w:rsidR="00F15392" w:rsidRPr="001626E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1626EB">
        <w:rPr>
          <w:iCs/>
          <w:sz w:val="24"/>
          <w:szCs w:val="24"/>
          <w:lang w:eastAsia="ru-RU"/>
        </w:rPr>
        <w:t xml:space="preserve">В период с момента начала переторжки на ЭТП </w:t>
      </w:r>
      <w:r w:rsidR="009C744E" w:rsidRPr="001626EB">
        <w:rPr>
          <w:iCs/>
          <w:sz w:val="24"/>
          <w:szCs w:val="24"/>
          <w:lang w:eastAsia="ru-RU"/>
        </w:rPr>
        <w:t>Участник</w:t>
      </w:r>
      <w:r w:rsidRPr="001626E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1626EB">
        <w:rPr>
          <w:iCs/>
          <w:sz w:val="24"/>
          <w:szCs w:val="24"/>
          <w:lang w:eastAsia="ru-RU"/>
        </w:rPr>
        <w:t>Заявк</w:t>
      </w:r>
      <w:r w:rsidRPr="001626EB">
        <w:rPr>
          <w:iCs/>
          <w:sz w:val="24"/>
          <w:szCs w:val="24"/>
          <w:lang w:eastAsia="ru-RU"/>
        </w:rPr>
        <w:t>и путем снижения ее цены, должен заявить в режиме реального времени на ЭТП «окончательную</w:t>
      </w:r>
      <w:r w:rsidR="00076D8B" w:rsidRPr="001626EB">
        <w:rPr>
          <w:iCs/>
          <w:sz w:val="24"/>
          <w:szCs w:val="24"/>
          <w:lang w:eastAsia="ru-RU"/>
        </w:rPr>
        <w:t>»</w:t>
      </w:r>
      <w:r w:rsidRPr="001626EB">
        <w:rPr>
          <w:iCs/>
          <w:sz w:val="24"/>
          <w:szCs w:val="24"/>
          <w:lang w:eastAsia="ru-RU"/>
        </w:rPr>
        <w:t xml:space="preserve"> цену </w:t>
      </w:r>
      <w:r w:rsidR="004B5EB3" w:rsidRPr="001626EB">
        <w:rPr>
          <w:iCs/>
          <w:sz w:val="24"/>
          <w:szCs w:val="24"/>
          <w:lang w:eastAsia="ru-RU"/>
        </w:rPr>
        <w:t>Заявк</w:t>
      </w:r>
      <w:r w:rsidRPr="001626EB">
        <w:rPr>
          <w:iCs/>
          <w:sz w:val="24"/>
          <w:szCs w:val="24"/>
          <w:lang w:eastAsia="ru-RU"/>
        </w:rPr>
        <w:t xml:space="preserve">и. Снижение цены </w:t>
      </w:r>
      <w:r w:rsidR="004B5EB3" w:rsidRPr="001626EB">
        <w:rPr>
          <w:iCs/>
          <w:sz w:val="24"/>
          <w:szCs w:val="24"/>
          <w:lang w:eastAsia="ru-RU"/>
        </w:rPr>
        <w:t>Заявк</w:t>
      </w:r>
      <w:r w:rsidRPr="001626EB">
        <w:rPr>
          <w:iCs/>
          <w:sz w:val="24"/>
          <w:szCs w:val="24"/>
          <w:lang w:eastAsia="ru-RU"/>
        </w:rPr>
        <w:t xml:space="preserve">и может производиться </w:t>
      </w:r>
      <w:r w:rsidR="009C744E" w:rsidRPr="001626EB">
        <w:rPr>
          <w:iCs/>
          <w:sz w:val="24"/>
          <w:szCs w:val="24"/>
          <w:lang w:eastAsia="ru-RU"/>
        </w:rPr>
        <w:t>Участник</w:t>
      </w:r>
      <w:r w:rsidRPr="001626EB">
        <w:rPr>
          <w:iCs/>
          <w:sz w:val="24"/>
          <w:szCs w:val="24"/>
          <w:lang w:eastAsia="ru-RU"/>
        </w:rPr>
        <w:t>ом поэтапно до момента окончания переторжки неограниченное количество раз</w:t>
      </w:r>
      <w:r w:rsidR="00076D8B" w:rsidRPr="001626EB">
        <w:rPr>
          <w:iCs/>
          <w:sz w:val="24"/>
          <w:szCs w:val="24"/>
          <w:lang w:eastAsia="ru-RU"/>
        </w:rPr>
        <w:t>.</w:t>
      </w:r>
      <w:r w:rsidRPr="001626EB">
        <w:rPr>
          <w:iCs/>
          <w:sz w:val="24"/>
          <w:szCs w:val="24"/>
          <w:lang w:eastAsia="ru-RU"/>
        </w:rPr>
        <w:t xml:space="preserve"> </w:t>
      </w:r>
      <w:r w:rsidR="00076D8B" w:rsidRPr="001626EB">
        <w:rPr>
          <w:iCs/>
          <w:sz w:val="24"/>
          <w:szCs w:val="24"/>
          <w:lang w:eastAsia="ru-RU"/>
        </w:rPr>
        <w:t>И</w:t>
      </w:r>
      <w:r w:rsidRPr="001626EB">
        <w:rPr>
          <w:iCs/>
          <w:sz w:val="24"/>
          <w:szCs w:val="24"/>
          <w:lang w:eastAsia="ru-RU"/>
        </w:rPr>
        <w:t xml:space="preserve">зменение цены </w:t>
      </w:r>
      <w:r w:rsidR="004B5EB3" w:rsidRPr="001626EB">
        <w:rPr>
          <w:iCs/>
          <w:sz w:val="24"/>
          <w:szCs w:val="24"/>
          <w:lang w:eastAsia="ru-RU"/>
        </w:rPr>
        <w:t>Заявк</w:t>
      </w:r>
      <w:r w:rsidRPr="001626EB">
        <w:rPr>
          <w:iCs/>
          <w:sz w:val="24"/>
          <w:szCs w:val="24"/>
          <w:lang w:eastAsia="ru-RU"/>
        </w:rPr>
        <w:t xml:space="preserve">и не должно повлечь за собой изменение иных условий </w:t>
      </w:r>
      <w:r w:rsidR="004B5EB3" w:rsidRPr="001626EB">
        <w:rPr>
          <w:iCs/>
          <w:sz w:val="24"/>
          <w:szCs w:val="24"/>
          <w:lang w:eastAsia="ru-RU"/>
        </w:rPr>
        <w:t>Заявк</w:t>
      </w:r>
      <w:r w:rsidRPr="001626EB">
        <w:rPr>
          <w:iCs/>
          <w:sz w:val="24"/>
          <w:szCs w:val="24"/>
          <w:lang w:eastAsia="ru-RU"/>
        </w:rPr>
        <w:t>и</w:t>
      </w:r>
      <w:r w:rsidR="00076D8B" w:rsidRPr="001626EB">
        <w:rPr>
          <w:iCs/>
          <w:sz w:val="24"/>
          <w:szCs w:val="24"/>
          <w:lang w:eastAsia="ru-RU"/>
        </w:rPr>
        <w:t>, за исключением документов, обосновывающие определение цены</w:t>
      </w:r>
      <w:r w:rsidRPr="001626EB">
        <w:rPr>
          <w:iCs/>
          <w:sz w:val="24"/>
          <w:szCs w:val="24"/>
          <w:lang w:eastAsia="ru-RU"/>
        </w:rPr>
        <w:t>. Прием предложений по снижению цен заявок прекращается на ЭТП</w:t>
      </w:r>
      <w:r w:rsidRPr="001626EB">
        <w:rPr>
          <w:sz w:val="24"/>
          <w:szCs w:val="24"/>
          <w:lang w:eastAsia="ru-RU"/>
        </w:rPr>
        <w:t xml:space="preserve"> в </w:t>
      </w:r>
      <w:r w:rsidRPr="001626EB">
        <w:rPr>
          <w:iCs/>
          <w:sz w:val="24"/>
          <w:szCs w:val="24"/>
          <w:lang w:eastAsia="ru-RU"/>
        </w:rPr>
        <w:t xml:space="preserve">момент окончания переторжки. </w:t>
      </w:r>
    </w:p>
    <w:p w:rsidR="00076D8B" w:rsidRPr="001626E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626EB">
        <w:rPr>
          <w:iCs/>
          <w:sz w:val="24"/>
          <w:szCs w:val="24"/>
        </w:rPr>
        <w:t>Приглашенные Участники принимают в ней участи</w:t>
      </w:r>
      <w:r w:rsidR="00F80103" w:rsidRPr="001626EB">
        <w:rPr>
          <w:iCs/>
          <w:sz w:val="24"/>
          <w:szCs w:val="24"/>
        </w:rPr>
        <w:t>е</w:t>
      </w:r>
      <w:r w:rsidRPr="001626E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626E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1626EB">
        <w:rPr>
          <w:iCs/>
          <w:sz w:val="24"/>
          <w:szCs w:val="24"/>
          <w:lang w:eastAsia="ru-RU"/>
        </w:rPr>
        <w:t xml:space="preserve"> с учетом положений пункта </w:t>
      </w:r>
      <w:r w:rsidR="00C35E5C" w:rsidRPr="001626EB">
        <w:rPr>
          <w:sz w:val="24"/>
          <w:szCs w:val="24"/>
        </w:rPr>
        <w:fldChar w:fldCharType="begin"/>
      </w:r>
      <w:r w:rsidR="00C35E5C" w:rsidRPr="001626EB">
        <w:rPr>
          <w:sz w:val="24"/>
          <w:szCs w:val="24"/>
        </w:rPr>
        <w:instrText xml:space="preserve"> REF _Ref465850029 \r \h  \* MERGEFORMAT </w:instrText>
      </w:r>
      <w:r w:rsidR="00C35E5C" w:rsidRPr="001626EB">
        <w:rPr>
          <w:sz w:val="24"/>
          <w:szCs w:val="24"/>
        </w:rPr>
      </w:r>
      <w:r w:rsidR="00C35E5C" w:rsidRPr="001626EB">
        <w:rPr>
          <w:sz w:val="24"/>
          <w:szCs w:val="24"/>
        </w:rPr>
        <w:fldChar w:fldCharType="separate"/>
      </w:r>
      <w:r w:rsidR="00D74ED6" w:rsidRPr="001626EB">
        <w:rPr>
          <w:iCs/>
          <w:sz w:val="24"/>
          <w:szCs w:val="24"/>
          <w:lang w:eastAsia="ru-RU"/>
        </w:rPr>
        <w:t>3.7.9</w:t>
      </w:r>
      <w:r w:rsidR="00C35E5C" w:rsidRPr="001626EB">
        <w:rPr>
          <w:sz w:val="24"/>
          <w:szCs w:val="24"/>
        </w:rPr>
        <w:fldChar w:fldCharType="end"/>
      </w:r>
      <w:r w:rsidR="00B35A97" w:rsidRPr="001626EB">
        <w:rPr>
          <w:iCs/>
          <w:sz w:val="24"/>
          <w:szCs w:val="24"/>
          <w:lang w:eastAsia="ru-RU"/>
        </w:rPr>
        <w:t xml:space="preserve">. Решение </w:t>
      </w:r>
      <w:r w:rsidR="00B35A97" w:rsidRPr="001626EB">
        <w:rPr>
          <w:sz w:val="24"/>
          <w:szCs w:val="24"/>
          <w:lang w:eastAsia="ru-RU"/>
        </w:rPr>
        <w:t>о проведении повторной процедуры переторжки принимает Закупочная комиссия</w:t>
      </w:r>
      <w:r w:rsidR="00076D8B" w:rsidRPr="001626EB">
        <w:rPr>
          <w:iCs/>
          <w:sz w:val="24"/>
          <w:szCs w:val="24"/>
          <w:lang w:eastAsia="ru-RU"/>
        </w:rPr>
        <w:t xml:space="preserve">. </w:t>
      </w:r>
    </w:p>
    <w:p w:rsidR="00685336" w:rsidRPr="001626E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626EB">
        <w:rPr>
          <w:iCs/>
          <w:sz w:val="24"/>
          <w:szCs w:val="24"/>
          <w:lang w:eastAsia="ru-RU"/>
        </w:rPr>
        <w:t>Проведение каждой последующей переторжки осуществляется по правилам, предусмотренным в п.п.</w:t>
      </w:r>
      <w:r w:rsidR="00C35E5C" w:rsidRPr="001626EB">
        <w:rPr>
          <w:sz w:val="24"/>
          <w:szCs w:val="24"/>
        </w:rPr>
        <w:fldChar w:fldCharType="begin"/>
      </w:r>
      <w:r w:rsidR="00C35E5C" w:rsidRPr="001626EB">
        <w:rPr>
          <w:sz w:val="24"/>
          <w:szCs w:val="24"/>
        </w:rPr>
        <w:instrText xml:space="preserve"> REF _Ref306352987 \r \h  \* MERGEFORMAT </w:instrText>
      </w:r>
      <w:r w:rsidR="00C35E5C" w:rsidRPr="001626EB">
        <w:rPr>
          <w:sz w:val="24"/>
          <w:szCs w:val="24"/>
        </w:rPr>
      </w:r>
      <w:r w:rsidR="00C35E5C" w:rsidRPr="001626EB">
        <w:rPr>
          <w:sz w:val="24"/>
          <w:szCs w:val="24"/>
        </w:rPr>
        <w:fldChar w:fldCharType="separate"/>
      </w:r>
      <w:r w:rsidR="00D74ED6" w:rsidRPr="001626EB">
        <w:rPr>
          <w:iCs/>
          <w:sz w:val="24"/>
          <w:szCs w:val="24"/>
          <w:lang w:eastAsia="ru-RU"/>
        </w:rPr>
        <w:t>3.7.3</w:t>
      </w:r>
      <w:r w:rsidR="00C35E5C" w:rsidRPr="001626EB">
        <w:rPr>
          <w:sz w:val="24"/>
          <w:szCs w:val="24"/>
        </w:rPr>
        <w:fldChar w:fldCharType="end"/>
      </w:r>
      <w:r w:rsidRPr="001626EB">
        <w:rPr>
          <w:iCs/>
          <w:sz w:val="24"/>
          <w:szCs w:val="24"/>
          <w:lang w:eastAsia="ru-RU"/>
        </w:rPr>
        <w:t xml:space="preserve"> - </w:t>
      </w:r>
      <w:r w:rsidR="00C35E5C" w:rsidRPr="001626EB">
        <w:rPr>
          <w:sz w:val="24"/>
          <w:szCs w:val="24"/>
        </w:rPr>
        <w:fldChar w:fldCharType="begin"/>
      </w:r>
      <w:r w:rsidR="00C35E5C" w:rsidRPr="001626EB">
        <w:rPr>
          <w:sz w:val="24"/>
          <w:szCs w:val="24"/>
        </w:rPr>
        <w:instrText xml:space="preserve"> REF _Ref306353005 \r \h  \* MERGEFORMAT </w:instrText>
      </w:r>
      <w:r w:rsidR="00C35E5C" w:rsidRPr="001626EB">
        <w:rPr>
          <w:sz w:val="24"/>
          <w:szCs w:val="24"/>
        </w:rPr>
      </w:r>
      <w:r w:rsidR="00C35E5C" w:rsidRPr="001626EB">
        <w:rPr>
          <w:sz w:val="24"/>
          <w:szCs w:val="24"/>
        </w:rPr>
        <w:fldChar w:fldCharType="separate"/>
      </w:r>
      <w:r w:rsidR="00D74ED6" w:rsidRPr="001626EB">
        <w:rPr>
          <w:iCs/>
          <w:sz w:val="24"/>
          <w:szCs w:val="24"/>
          <w:lang w:eastAsia="ru-RU"/>
        </w:rPr>
        <w:t>3.7.5</w:t>
      </w:r>
      <w:r w:rsidR="00C35E5C" w:rsidRPr="001626EB">
        <w:rPr>
          <w:sz w:val="24"/>
          <w:szCs w:val="24"/>
        </w:rPr>
        <w:fldChar w:fldCharType="end"/>
      </w:r>
      <w:r w:rsidRPr="001626EB">
        <w:rPr>
          <w:iCs/>
          <w:sz w:val="24"/>
          <w:szCs w:val="24"/>
          <w:lang w:eastAsia="ru-RU"/>
        </w:rPr>
        <w:t>.</w:t>
      </w:r>
    </w:p>
    <w:p w:rsidR="00F15392" w:rsidRPr="001626E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786312"/>
      <w:r w:rsidRPr="001626EB">
        <w:rPr>
          <w:sz w:val="24"/>
          <w:szCs w:val="24"/>
          <w:lang w:eastAsia="ru-RU"/>
        </w:rPr>
        <w:t>Участник</w:t>
      </w:r>
      <w:r w:rsidR="00F15392" w:rsidRPr="001626EB">
        <w:rPr>
          <w:sz w:val="24"/>
          <w:szCs w:val="24"/>
          <w:lang w:eastAsia="ru-RU"/>
        </w:rPr>
        <w:t xml:space="preserve"> </w:t>
      </w:r>
      <w:r w:rsidR="00C86793" w:rsidRPr="001626EB">
        <w:rPr>
          <w:sz w:val="24"/>
          <w:szCs w:val="24"/>
          <w:lang w:eastAsia="ru-RU"/>
        </w:rPr>
        <w:t>запроса предложений</w:t>
      </w:r>
      <w:r w:rsidR="00F15392" w:rsidRPr="001626E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26EB">
        <w:rPr>
          <w:sz w:val="24"/>
          <w:szCs w:val="24"/>
          <w:lang w:eastAsia="ru-RU"/>
        </w:rPr>
        <w:t xml:space="preserve"> </w:t>
      </w:r>
      <w:r w:rsidR="00BC19F9" w:rsidRPr="001626EB">
        <w:rPr>
          <w:sz w:val="24"/>
          <w:szCs w:val="24"/>
        </w:rPr>
        <w:t>(все документы, входящие в Заявку, которые содержат информацию о предложенной цене)</w:t>
      </w:r>
      <w:r w:rsidR="00F15392" w:rsidRPr="001626EB">
        <w:rPr>
          <w:sz w:val="24"/>
          <w:szCs w:val="24"/>
          <w:lang w:eastAsia="ru-RU"/>
        </w:rPr>
        <w:t xml:space="preserve">. Изменение цены в сторону снижения не должно повлечь за собой изменение иных условий </w:t>
      </w:r>
      <w:r w:rsidR="004B5EB3" w:rsidRPr="001626EB">
        <w:rPr>
          <w:sz w:val="24"/>
          <w:szCs w:val="24"/>
          <w:lang w:eastAsia="ru-RU"/>
        </w:rPr>
        <w:t>Заявк</w:t>
      </w:r>
      <w:r w:rsidR="00F15392" w:rsidRPr="001626EB">
        <w:rPr>
          <w:sz w:val="24"/>
          <w:szCs w:val="24"/>
          <w:lang w:eastAsia="ru-RU"/>
        </w:rPr>
        <w:t>и.</w:t>
      </w:r>
      <w:bookmarkEnd w:id="600"/>
    </w:p>
    <w:p w:rsidR="00953987" w:rsidRPr="001626E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29"/>
      <w:r w:rsidRPr="001626E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1626E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1626EB">
        <w:rPr>
          <w:sz w:val="24"/>
          <w:szCs w:val="24"/>
        </w:rPr>
        <w:t xml:space="preserve">В </w:t>
      </w:r>
      <w:proofErr w:type="gramStart"/>
      <w:r w:rsidRPr="001626EB">
        <w:rPr>
          <w:sz w:val="24"/>
          <w:szCs w:val="24"/>
        </w:rPr>
        <w:t>случае</w:t>
      </w:r>
      <w:proofErr w:type="gramEnd"/>
      <w:r w:rsidRPr="001626EB">
        <w:rPr>
          <w:sz w:val="24"/>
          <w:szCs w:val="24"/>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26E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626EB">
        <w:rPr>
          <w:sz w:val="24"/>
          <w:szCs w:val="24"/>
          <w:lang w:eastAsia="ru-RU"/>
        </w:rPr>
        <w:t xml:space="preserve">По решению </w:t>
      </w:r>
      <w:r w:rsidR="00685336" w:rsidRPr="001626EB">
        <w:rPr>
          <w:sz w:val="24"/>
          <w:szCs w:val="24"/>
          <w:lang w:eastAsia="ru-RU"/>
        </w:rPr>
        <w:t xml:space="preserve">Закупочной </w:t>
      </w:r>
      <w:r w:rsidRPr="001626EB">
        <w:rPr>
          <w:sz w:val="24"/>
          <w:szCs w:val="24"/>
          <w:lang w:eastAsia="ru-RU"/>
        </w:rPr>
        <w:t xml:space="preserve">комиссии порядок проведения переторжки может быть уточнен. </w:t>
      </w:r>
    </w:p>
    <w:p w:rsidR="007C76A8" w:rsidRPr="001626EB"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626E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C35E5C" w:rsidRPr="001626EB">
        <w:rPr>
          <w:sz w:val="24"/>
          <w:szCs w:val="24"/>
        </w:rPr>
        <w:fldChar w:fldCharType="begin"/>
      </w:r>
      <w:r w:rsidR="00C35E5C" w:rsidRPr="001626EB">
        <w:rPr>
          <w:sz w:val="24"/>
          <w:szCs w:val="24"/>
        </w:rPr>
        <w:instrText xml:space="preserve"> REF _Ref465670219 \r \h  \* MERGEFORMAT </w:instrText>
      </w:r>
      <w:r w:rsidR="00C35E5C" w:rsidRPr="001626EB">
        <w:rPr>
          <w:sz w:val="24"/>
          <w:szCs w:val="24"/>
        </w:rPr>
      </w:r>
      <w:r w:rsidR="00C35E5C" w:rsidRPr="001626EB">
        <w:rPr>
          <w:sz w:val="24"/>
          <w:szCs w:val="24"/>
        </w:rPr>
        <w:fldChar w:fldCharType="separate"/>
      </w:r>
      <w:r w:rsidR="00D74ED6" w:rsidRPr="001626EB">
        <w:rPr>
          <w:sz w:val="24"/>
          <w:szCs w:val="24"/>
        </w:rPr>
        <w:t>3.11</w:t>
      </w:r>
      <w:r w:rsidR="00C35E5C" w:rsidRPr="001626EB">
        <w:rPr>
          <w:sz w:val="24"/>
          <w:szCs w:val="24"/>
        </w:rPr>
        <w:fldChar w:fldCharType="end"/>
      </w:r>
      <w:r w:rsidRPr="001626EB">
        <w:rPr>
          <w:sz w:val="24"/>
          <w:szCs w:val="24"/>
        </w:rPr>
        <w:t xml:space="preserve"> данной документации. При этом Участник в обязательном порядке помимо документов, указанных в п.</w:t>
      </w:r>
      <w:r w:rsidR="00A75100"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_Ref468786312 \r \h  \* MERGEFORMAT </w:instrText>
      </w:r>
      <w:r w:rsidR="00C35E5C" w:rsidRPr="001626EB">
        <w:rPr>
          <w:sz w:val="24"/>
          <w:szCs w:val="24"/>
        </w:rPr>
      </w:r>
      <w:r w:rsidR="00C35E5C" w:rsidRPr="001626EB">
        <w:rPr>
          <w:sz w:val="24"/>
          <w:szCs w:val="24"/>
        </w:rPr>
        <w:fldChar w:fldCharType="separate"/>
      </w:r>
      <w:r w:rsidR="00D74ED6" w:rsidRPr="001626EB">
        <w:rPr>
          <w:sz w:val="24"/>
          <w:szCs w:val="24"/>
        </w:rPr>
        <w:t>3.7.8</w:t>
      </w:r>
      <w:r w:rsidR="00C35E5C" w:rsidRPr="001626EB">
        <w:rPr>
          <w:sz w:val="24"/>
          <w:szCs w:val="24"/>
        </w:rPr>
        <w:fldChar w:fldCharType="end"/>
      </w:r>
      <w:r w:rsidRPr="001626EB">
        <w:rPr>
          <w:sz w:val="24"/>
          <w:szCs w:val="24"/>
        </w:rPr>
        <w:t xml:space="preserve">, </w:t>
      </w:r>
      <w:proofErr w:type="gramStart"/>
      <w:r w:rsidRPr="001626EB">
        <w:rPr>
          <w:sz w:val="24"/>
          <w:szCs w:val="24"/>
        </w:rPr>
        <w:t>предоставляет документы</w:t>
      </w:r>
      <w:proofErr w:type="gramEnd"/>
      <w:r w:rsidRPr="001626EB">
        <w:rPr>
          <w:sz w:val="24"/>
          <w:szCs w:val="24"/>
        </w:rPr>
        <w:t xml:space="preserve">, предусмотренные подпунктом </w:t>
      </w:r>
      <w:r w:rsidR="00C35E5C" w:rsidRPr="001626EB">
        <w:rPr>
          <w:sz w:val="24"/>
          <w:szCs w:val="24"/>
        </w:rPr>
        <w:fldChar w:fldCharType="begin"/>
      </w:r>
      <w:r w:rsidR="00C35E5C" w:rsidRPr="001626EB">
        <w:rPr>
          <w:sz w:val="24"/>
          <w:szCs w:val="24"/>
        </w:rPr>
        <w:instrText xml:space="preserve"> REF _Ref465675151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3.11.2</w:t>
      </w:r>
      <w:r w:rsidR="00C35E5C" w:rsidRPr="001626EB">
        <w:rPr>
          <w:sz w:val="24"/>
          <w:szCs w:val="24"/>
        </w:rPr>
        <w:fldChar w:fldCharType="end"/>
      </w:r>
      <w:r w:rsidRPr="001626EB">
        <w:rPr>
          <w:sz w:val="24"/>
          <w:szCs w:val="24"/>
        </w:rPr>
        <w:t xml:space="preserve"> документации.</w:t>
      </w:r>
    </w:p>
    <w:p w:rsidR="007C76A8" w:rsidRPr="001626EB"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626E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1626EB">
        <w:rPr>
          <w:sz w:val="24"/>
          <w:szCs w:val="24"/>
        </w:rPr>
        <w:lastRenderedPageBreak/>
        <w:t xml:space="preserve">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C35E5C" w:rsidRPr="001626EB">
        <w:rPr>
          <w:sz w:val="24"/>
          <w:szCs w:val="24"/>
        </w:rPr>
        <w:fldChar w:fldCharType="begin"/>
      </w:r>
      <w:r w:rsidR="00C35E5C" w:rsidRPr="001626EB">
        <w:rPr>
          <w:sz w:val="24"/>
          <w:szCs w:val="24"/>
        </w:rPr>
        <w:instrText xml:space="preserve"> REF _Ref465675151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3.11.2</w:t>
      </w:r>
      <w:r w:rsidR="00C35E5C" w:rsidRPr="001626EB">
        <w:rPr>
          <w:sz w:val="24"/>
          <w:szCs w:val="24"/>
        </w:rPr>
        <w:fldChar w:fldCharType="end"/>
      </w:r>
      <w:r w:rsidRPr="001626EB">
        <w:rPr>
          <w:sz w:val="24"/>
          <w:szCs w:val="24"/>
        </w:rPr>
        <w:t xml:space="preserve"> документации, предоставляются повторно.</w:t>
      </w:r>
    </w:p>
    <w:p w:rsidR="00EE0C12" w:rsidRPr="001626EB" w:rsidRDefault="00EE0C12" w:rsidP="00E71A48">
      <w:pPr>
        <w:pStyle w:val="2"/>
        <w:tabs>
          <w:tab w:val="clear" w:pos="1700"/>
          <w:tab w:val="left" w:pos="709"/>
        </w:tabs>
        <w:spacing w:line="264" w:lineRule="auto"/>
        <w:rPr>
          <w:bCs w:val="0"/>
        </w:rPr>
      </w:pPr>
      <w:bookmarkStart w:id="602" w:name="_Ref471986997"/>
      <w:bookmarkStart w:id="603" w:name="_Toc472497843"/>
      <w:bookmarkStart w:id="604" w:name="_Toc472498848"/>
      <w:bookmarkStart w:id="605" w:name="_Ref303681924"/>
      <w:bookmarkStart w:id="606" w:name="_Ref303683914"/>
      <w:r w:rsidRPr="001626E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p>
    <w:p w:rsidR="00EE0C12" w:rsidRPr="001626EB"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1626EB">
        <w:rPr>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626EB">
        <w:rPr>
          <w:szCs w:val="24"/>
        </w:rPr>
        <w:t xml:space="preserve"> требований п. 4.5.1 </w:t>
      </w:r>
      <w:r w:rsidRPr="001626EB">
        <w:rPr>
          <w:bCs w:val="0"/>
          <w:szCs w:val="24"/>
        </w:rPr>
        <w:t>Единого стандарта закупок ПАО «</w:t>
      </w:r>
      <w:proofErr w:type="spellStart"/>
      <w:r w:rsidRPr="001626EB">
        <w:rPr>
          <w:bCs w:val="0"/>
          <w:szCs w:val="24"/>
        </w:rPr>
        <w:t>Россети</w:t>
      </w:r>
      <w:proofErr w:type="spellEnd"/>
      <w:r w:rsidRPr="001626EB">
        <w:rPr>
          <w:bCs w:val="0"/>
          <w:szCs w:val="24"/>
        </w:rPr>
        <w:t xml:space="preserve">» (Положение о закупке) устанавливается </w:t>
      </w:r>
      <w:r w:rsidRPr="001626EB">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1626EB"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1626EB">
        <w:rPr>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626EB">
        <w:rPr>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1626EB"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1626EB">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626EB">
        <w:rPr>
          <w:i/>
          <w:szCs w:val="24"/>
          <w:lang w:val="en-US"/>
        </w:rPr>
        <w:t>k</w:t>
      </w:r>
      <w:proofErr w:type="gramEnd"/>
      <w:r w:rsidRPr="001626EB">
        <w:rPr>
          <w:i/>
          <w:szCs w:val="24"/>
          <w:vertAlign w:val="subscript"/>
        </w:rPr>
        <w:t>ПРИОР</w:t>
      </w:r>
      <w:r w:rsidRPr="001626EB">
        <w:rPr>
          <w:szCs w:val="24"/>
        </w:rPr>
        <w:t xml:space="preserve">=0,85, иначе </w:t>
      </w:r>
      <w:r w:rsidRPr="001626EB">
        <w:rPr>
          <w:i/>
          <w:szCs w:val="24"/>
          <w:lang w:val="en-US"/>
        </w:rPr>
        <w:t>k</w:t>
      </w:r>
      <w:r w:rsidRPr="001626EB">
        <w:rPr>
          <w:i/>
          <w:szCs w:val="24"/>
          <w:vertAlign w:val="subscript"/>
        </w:rPr>
        <w:t>ПРИОР</w:t>
      </w:r>
      <w:r w:rsidRPr="001626EB">
        <w:rPr>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EE0C12" w:rsidRPr="001626EB"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7" w:name="_Ref471987793"/>
      <w:r w:rsidRPr="001626EB">
        <w:rPr>
          <w:szCs w:val="24"/>
        </w:rPr>
        <w:t>Приоритет не предоставляется в случаях, если:</w:t>
      </w:r>
      <w:bookmarkEnd w:id="607"/>
    </w:p>
    <w:p w:rsidR="00EE0C12" w:rsidRPr="001626EB" w:rsidRDefault="00EE0C12" w:rsidP="00EE0C12">
      <w:pPr>
        <w:pStyle w:val="ConsPlusNormal"/>
        <w:ind w:firstLine="540"/>
        <w:jc w:val="both"/>
        <w:rPr>
          <w:rFonts w:ascii="Times New Roman" w:hAnsi="Times New Roman" w:cs="Times New Roman"/>
          <w:sz w:val="24"/>
          <w:szCs w:val="24"/>
        </w:rPr>
      </w:pPr>
      <w:r w:rsidRPr="001626EB">
        <w:rPr>
          <w:rFonts w:ascii="Times New Roman" w:hAnsi="Times New Roman" w:cs="Times New Roman"/>
          <w:sz w:val="24"/>
          <w:szCs w:val="24"/>
        </w:rPr>
        <w:t xml:space="preserve">а) закупка признана несостоявшейся (п. </w:t>
      </w:r>
      <w:r w:rsidR="00C35E5C" w:rsidRPr="001626EB">
        <w:rPr>
          <w:rFonts w:ascii="Times New Roman" w:hAnsi="Times New Roman" w:cs="Times New Roman"/>
          <w:sz w:val="24"/>
          <w:szCs w:val="24"/>
        </w:rPr>
        <w:fldChar w:fldCharType="begin"/>
      </w:r>
      <w:r w:rsidR="00C35E5C" w:rsidRPr="001626EB">
        <w:rPr>
          <w:rFonts w:ascii="Times New Roman" w:hAnsi="Times New Roman" w:cs="Times New Roman"/>
          <w:sz w:val="24"/>
          <w:szCs w:val="24"/>
        </w:rPr>
        <w:instrText xml:space="preserve"> REF _Ref303251044 \r \h  \* MERGEFORMAT </w:instrText>
      </w:r>
      <w:r w:rsidR="00C35E5C" w:rsidRPr="001626EB">
        <w:rPr>
          <w:rFonts w:ascii="Times New Roman" w:hAnsi="Times New Roman" w:cs="Times New Roman"/>
          <w:sz w:val="24"/>
          <w:szCs w:val="24"/>
        </w:rPr>
      </w:r>
      <w:r w:rsidR="00C35E5C" w:rsidRPr="001626EB">
        <w:rPr>
          <w:rFonts w:ascii="Times New Roman" w:hAnsi="Times New Roman" w:cs="Times New Roman"/>
          <w:sz w:val="24"/>
          <w:szCs w:val="24"/>
        </w:rPr>
        <w:fldChar w:fldCharType="separate"/>
      </w:r>
      <w:r w:rsidR="00D74ED6" w:rsidRPr="001626EB">
        <w:rPr>
          <w:rFonts w:ascii="Times New Roman" w:hAnsi="Times New Roman" w:cs="Times New Roman"/>
          <w:sz w:val="24"/>
          <w:szCs w:val="24"/>
        </w:rPr>
        <w:t>3.10</w:t>
      </w:r>
      <w:r w:rsidR="00C35E5C" w:rsidRPr="001626EB">
        <w:rPr>
          <w:rFonts w:ascii="Times New Roman" w:hAnsi="Times New Roman" w:cs="Times New Roman"/>
          <w:sz w:val="24"/>
          <w:szCs w:val="24"/>
        </w:rPr>
        <w:fldChar w:fldCharType="end"/>
      </w:r>
      <w:r w:rsidRPr="001626E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B64165" w:rsidRPr="001626EB">
        <w:rPr>
          <w:rFonts w:ascii="Times New Roman" w:hAnsi="Times New Roman" w:cs="Times New Roman"/>
          <w:sz w:val="24"/>
          <w:szCs w:val="24"/>
        </w:rPr>
        <w:t xml:space="preserve">по запросу предложений </w:t>
      </w:r>
      <w:r w:rsidRPr="001626E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1626EB">
        <w:rPr>
          <w:rFonts w:ascii="Times New Roman" w:hAnsi="Times New Roman" w:cs="Times New Roman"/>
          <w:sz w:val="24"/>
          <w:szCs w:val="24"/>
        </w:rPr>
        <w:t xml:space="preserve"> по запросу предложений</w:t>
      </w:r>
      <w:r w:rsidRPr="001626EB">
        <w:rPr>
          <w:rFonts w:ascii="Times New Roman" w:hAnsi="Times New Roman" w:cs="Times New Roman"/>
          <w:sz w:val="24"/>
          <w:szCs w:val="24"/>
        </w:rPr>
        <w:t>);</w:t>
      </w:r>
    </w:p>
    <w:p w:rsidR="00EE0C12" w:rsidRPr="001626EB" w:rsidRDefault="00EE0C12" w:rsidP="00EE0C12">
      <w:pPr>
        <w:pStyle w:val="ConsPlusNormal"/>
        <w:ind w:firstLine="540"/>
        <w:jc w:val="both"/>
        <w:rPr>
          <w:rFonts w:ascii="Times New Roman" w:hAnsi="Times New Roman" w:cs="Times New Roman"/>
          <w:sz w:val="24"/>
          <w:szCs w:val="24"/>
        </w:rPr>
      </w:pPr>
      <w:r w:rsidRPr="001626E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1626EB" w:rsidRDefault="00EE0C12" w:rsidP="00EE0C12">
      <w:pPr>
        <w:pStyle w:val="ConsPlusNormal"/>
        <w:ind w:firstLine="540"/>
        <w:jc w:val="both"/>
        <w:rPr>
          <w:rFonts w:ascii="Times New Roman" w:hAnsi="Times New Roman" w:cs="Times New Roman"/>
          <w:sz w:val="24"/>
          <w:szCs w:val="24"/>
        </w:rPr>
      </w:pPr>
      <w:r w:rsidRPr="001626EB">
        <w:rPr>
          <w:rFonts w:ascii="Times New Roman" w:hAnsi="Times New Roman" w:cs="Times New Roman"/>
          <w:sz w:val="24"/>
          <w:szCs w:val="24"/>
        </w:rPr>
        <w:t xml:space="preserve">в) в заявках на участие в закупке </w:t>
      </w:r>
      <w:r w:rsidRPr="001626EB">
        <w:rPr>
          <w:rFonts w:ascii="Times New Roman" w:hAnsi="Times New Roman" w:cs="Times New Roman"/>
          <w:i/>
          <w:sz w:val="24"/>
          <w:szCs w:val="24"/>
        </w:rPr>
        <w:t>всех Участников, прошедших отборочную стадию,</w:t>
      </w:r>
      <w:r w:rsidRPr="001626E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1626EB" w:rsidRDefault="00EE0C12" w:rsidP="00EE0C12">
      <w:pPr>
        <w:pStyle w:val="ConsPlusNormal"/>
        <w:ind w:firstLine="540"/>
        <w:jc w:val="both"/>
        <w:rPr>
          <w:rFonts w:ascii="Times New Roman" w:hAnsi="Times New Roman" w:cs="Times New Roman"/>
          <w:sz w:val="24"/>
          <w:szCs w:val="24"/>
        </w:rPr>
      </w:pPr>
      <w:r w:rsidRPr="001626EB">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626EB">
        <w:rPr>
          <w:rFonts w:ascii="Times New Roman" w:hAnsi="Times New Roman" w:cs="Times New Roman"/>
          <w:sz w:val="24"/>
          <w:szCs w:val="24"/>
        </w:rPr>
        <w:t>Пр</w:t>
      </w:r>
      <w:proofErr w:type="spellEnd"/>
      <w:proofErr w:type="gramEnd"/>
      <w:r w:rsidRPr="001626EB">
        <w:rPr>
          <w:rFonts w:ascii="Times New Roman" w:hAnsi="Times New Roman" w:cs="Times New Roman"/>
          <w:sz w:val="24"/>
          <w:szCs w:val="24"/>
        </w:rPr>
        <w:t xml:space="preserve"> РФ (%) – стоимость продукции российского </w:t>
      </w:r>
      <w:r w:rsidRPr="001626EB">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626EB">
        <w:rPr>
          <w:rFonts w:ascii="Times New Roman" w:hAnsi="Times New Roman" w:cs="Times New Roman"/>
          <w:sz w:val="24"/>
          <w:szCs w:val="24"/>
        </w:rPr>
        <w:t>Пр</w:t>
      </w:r>
      <w:proofErr w:type="spellEnd"/>
      <w:r w:rsidRPr="001626EB">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w:t>
      </w:r>
      <w:proofErr w:type="spellStart"/>
      <w:r w:rsidRPr="001626EB">
        <w:rPr>
          <w:rFonts w:ascii="Times New Roman" w:hAnsi="Times New Roman" w:cs="Times New Roman"/>
          <w:sz w:val="24"/>
          <w:szCs w:val="24"/>
          <w:lang w:val="en-US"/>
        </w:rPr>
        <w:t>kf</w:t>
      </w:r>
      <w:proofErr w:type="spellEnd"/>
      <w:r w:rsidRPr="001626EB">
        <w:rPr>
          <w:rFonts w:ascii="Times New Roman" w:hAnsi="Times New Roman" w:cs="Times New Roman"/>
          <w:sz w:val="24"/>
          <w:szCs w:val="24"/>
        </w:rPr>
        <w:t> * Ц</w:t>
      </w:r>
      <w:proofErr w:type="spellStart"/>
      <w:r w:rsidRPr="001626EB">
        <w:rPr>
          <w:rFonts w:ascii="Times New Roman" w:hAnsi="Times New Roman" w:cs="Times New Roman"/>
          <w:i/>
          <w:sz w:val="24"/>
          <w:szCs w:val="24"/>
          <w:lang w:val="en-US"/>
        </w:rPr>
        <w:t>i</w:t>
      </w:r>
      <w:proofErr w:type="spellEnd"/>
      <w:r w:rsidRPr="001626EB">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proofErr w:type="spellStart"/>
      <w:r w:rsidRPr="001626EB">
        <w:rPr>
          <w:rFonts w:ascii="Times New Roman" w:hAnsi="Times New Roman" w:cs="Times New Roman"/>
          <w:i/>
          <w:sz w:val="24"/>
          <w:szCs w:val="24"/>
          <w:lang w:val="en-US"/>
        </w:rPr>
        <w:t>i</w:t>
      </w:r>
      <w:proofErr w:type="spellEnd"/>
      <w:r w:rsidRPr="001626EB">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1626EB">
        <w:rPr>
          <w:rFonts w:ascii="Times New Roman" w:hAnsi="Times New Roman" w:cs="Times New Roman"/>
          <w:sz w:val="24"/>
          <w:szCs w:val="24"/>
          <w:lang w:val="en-US"/>
        </w:rPr>
        <w:t>kf</w:t>
      </w:r>
      <w:proofErr w:type="spellEnd"/>
      <w:r w:rsidRPr="001626EB">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proofErr w:type="spellStart"/>
      <w:r w:rsidRPr="001626EB">
        <w:rPr>
          <w:rFonts w:ascii="Times New Roman" w:hAnsi="Times New Roman" w:cs="Times New Roman"/>
          <w:sz w:val="24"/>
          <w:szCs w:val="24"/>
          <w:lang w:val="en-US"/>
        </w:rPr>
        <w:t>i</w:t>
      </w:r>
      <w:proofErr w:type="spellEnd"/>
      <w:r w:rsidRPr="001626EB">
        <w:rPr>
          <w:rFonts w:ascii="Times New Roman" w:hAnsi="Times New Roman" w:cs="Times New Roman"/>
          <w:sz w:val="24"/>
          <w:szCs w:val="24"/>
        </w:rPr>
        <w:t> заявки), на сумму начальных (максимальных) цен единицы продукции (∑ Ц</w:t>
      </w:r>
      <w:proofErr w:type="spellStart"/>
      <w:r w:rsidRPr="001626EB">
        <w:rPr>
          <w:rFonts w:ascii="Times New Roman" w:hAnsi="Times New Roman" w:cs="Times New Roman"/>
          <w:sz w:val="24"/>
          <w:szCs w:val="24"/>
          <w:lang w:val="en-US"/>
        </w:rPr>
        <w:t>i</w:t>
      </w:r>
      <w:proofErr w:type="spellEnd"/>
      <w:r w:rsidRPr="001626EB">
        <w:rPr>
          <w:rFonts w:ascii="Times New Roman" w:hAnsi="Times New Roman" w:cs="Times New Roman"/>
          <w:sz w:val="24"/>
          <w:szCs w:val="24"/>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1626EB" w:rsidRDefault="00EE0C12" w:rsidP="00EE0C12">
      <w:pPr>
        <w:pStyle w:val="ConsPlusNormal"/>
        <w:ind w:firstLine="540"/>
        <w:jc w:val="both"/>
        <w:rPr>
          <w:rFonts w:ascii="Times New Roman" w:hAnsi="Times New Roman" w:cs="Times New Roman"/>
          <w:sz w:val="24"/>
          <w:szCs w:val="24"/>
        </w:rPr>
      </w:pPr>
    </w:p>
    <w:p w:rsidR="00EE0C12" w:rsidRPr="001626EB"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1626EB">
        <w:rPr>
          <w:sz w:val="24"/>
          <w:szCs w:val="24"/>
        </w:rPr>
        <w:t>Пр</w:t>
      </w:r>
      <w:proofErr w:type="spellEnd"/>
      <w:proofErr w:type="gramEnd"/>
      <w:r w:rsidRPr="001626EB">
        <w:rPr>
          <w:sz w:val="24"/>
          <w:szCs w:val="24"/>
        </w:rPr>
        <w:t xml:space="preserve"> (РФ) (%) = Ц (РФ)*100/ ∑ Ц</w:t>
      </w:r>
      <w:proofErr w:type="spellStart"/>
      <w:r w:rsidRPr="001626EB">
        <w:rPr>
          <w:sz w:val="24"/>
          <w:szCs w:val="24"/>
          <w:lang w:val="en-US"/>
        </w:rPr>
        <w:t>i</w:t>
      </w:r>
      <w:proofErr w:type="spellEnd"/>
      <w:r w:rsidRPr="001626EB">
        <w:rPr>
          <w:sz w:val="24"/>
          <w:szCs w:val="24"/>
        </w:rPr>
        <w:t xml:space="preserve"> заявки, </w:t>
      </w:r>
    </w:p>
    <w:p w:rsidR="00EE0C12" w:rsidRPr="001626EB" w:rsidRDefault="00EE0C12" w:rsidP="00EE0C12">
      <w:pPr>
        <w:pStyle w:val="a1"/>
        <w:numPr>
          <w:ilvl w:val="0"/>
          <w:numId w:val="0"/>
        </w:numPr>
        <w:tabs>
          <w:tab w:val="num" w:pos="1620"/>
        </w:tabs>
        <w:spacing w:after="120" w:line="240" w:lineRule="auto"/>
        <w:ind w:left="540"/>
        <w:rPr>
          <w:sz w:val="24"/>
          <w:szCs w:val="24"/>
        </w:rPr>
      </w:pPr>
      <w:r w:rsidRPr="001626EB">
        <w:rPr>
          <w:sz w:val="24"/>
          <w:szCs w:val="24"/>
        </w:rPr>
        <w:t xml:space="preserve">где: </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r w:rsidRPr="001626EB">
        <w:rPr>
          <w:sz w:val="24"/>
          <w:szCs w:val="24"/>
        </w:rPr>
        <w:t>Ц</w:t>
      </w:r>
      <w:proofErr w:type="spellStart"/>
      <w:proofErr w:type="gramStart"/>
      <w:r w:rsidRPr="001626EB">
        <w:rPr>
          <w:sz w:val="24"/>
          <w:szCs w:val="24"/>
          <w:lang w:val="en-US"/>
        </w:rPr>
        <w:t>i</w:t>
      </w:r>
      <w:proofErr w:type="spellEnd"/>
      <w:proofErr w:type="gramEnd"/>
      <w:r w:rsidRPr="001626EB">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1626EB">
        <w:rPr>
          <w:sz w:val="24"/>
          <w:szCs w:val="24"/>
        </w:rPr>
        <w:t>Ц</w:t>
      </w:r>
      <w:proofErr w:type="gramEnd"/>
      <w:r w:rsidRPr="001626EB">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EE0C12" w:rsidRPr="001626EB" w:rsidRDefault="00EE0C12" w:rsidP="00EE0C12">
      <w:pPr>
        <w:pStyle w:val="a1"/>
        <w:numPr>
          <w:ilvl w:val="0"/>
          <w:numId w:val="0"/>
        </w:numPr>
        <w:tabs>
          <w:tab w:val="num" w:pos="1620"/>
        </w:tabs>
        <w:spacing w:after="120" w:line="240" w:lineRule="auto"/>
        <w:ind w:left="360" w:hanging="360"/>
        <w:rPr>
          <w:sz w:val="24"/>
          <w:szCs w:val="24"/>
        </w:rPr>
      </w:pPr>
      <w:proofErr w:type="gramStart"/>
      <w:r w:rsidRPr="001626EB">
        <w:rPr>
          <w:sz w:val="24"/>
          <w:szCs w:val="24"/>
        </w:rPr>
        <w:t>Ц</w:t>
      </w:r>
      <w:proofErr w:type="gramEnd"/>
      <w:r w:rsidRPr="001626EB">
        <w:rPr>
          <w:sz w:val="24"/>
          <w:szCs w:val="24"/>
        </w:rPr>
        <w:t xml:space="preserve"> (РФ) = ∑</w:t>
      </w:r>
      <w:proofErr w:type="spellStart"/>
      <w:r w:rsidRPr="001626EB">
        <w:rPr>
          <w:sz w:val="24"/>
          <w:szCs w:val="24"/>
          <w:lang w:val="en-US"/>
        </w:rPr>
        <w:t>kf</w:t>
      </w:r>
      <w:proofErr w:type="spellEnd"/>
      <w:r w:rsidRPr="001626EB">
        <w:rPr>
          <w:sz w:val="24"/>
          <w:szCs w:val="24"/>
        </w:rPr>
        <w:t>* Ц</w:t>
      </w:r>
      <w:proofErr w:type="spellStart"/>
      <w:r w:rsidRPr="001626EB">
        <w:rPr>
          <w:i/>
          <w:sz w:val="24"/>
          <w:szCs w:val="24"/>
          <w:lang w:val="en-US"/>
        </w:rPr>
        <w:t>i</w:t>
      </w:r>
      <w:proofErr w:type="spellEnd"/>
      <w:r w:rsidRPr="001626EB">
        <w:rPr>
          <w:sz w:val="24"/>
          <w:szCs w:val="24"/>
        </w:rPr>
        <w:t xml:space="preserve"> (РФ) нач.(макс) ед.,</w:t>
      </w:r>
    </w:p>
    <w:p w:rsidR="00EE0C12" w:rsidRPr="001626EB" w:rsidRDefault="00EE0C12" w:rsidP="00EE0C12">
      <w:pPr>
        <w:pStyle w:val="a1"/>
        <w:numPr>
          <w:ilvl w:val="0"/>
          <w:numId w:val="0"/>
        </w:numPr>
        <w:tabs>
          <w:tab w:val="num" w:pos="1620"/>
        </w:tabs>
        <w:spacing w:after="120" w:line="240" w:lineRule="auto"/>
        <w:ind w:left="540"/>
        <w:rPr>
          <w:sz w:val="24"/>
          <w:szCs w:val="24"/>
        </w:rPr>
      </w:pPr>
      <w:r w:rsidRPr="001626EB">
        <w:rPr>
          <w:sz w:val="24"/>
          <w:szCs w:val="24"/>
        </w:rPr>
        <w:t>где:</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1626EB">
        <w:rPr>
          <w:sz w:val="24"/>
          <w:szCs w:val="24"/>
        </w:rPr>
        <w:t>Ц</w:t>
      </w:r>
      <w:r w:rsidRPr="001626EB">
        <w:rPr>
          <w:i/>
          <w:sz w:val="24"/>
          <w:szCs w:val="24"/>
        </w:rPr>
        <w:t>i</w:t>
      </w:r>
      <w:proofErr w:type="spellEnd"/>
      <w:r w:rsidRPr="001626EB">
        <w:rPr>
          <w:sz w:val="24"/>
          <w:szCs w:val="24"/>
        </w:rPr>
        <w:t xml:space="preserve"> (РФ) нач</w:t>
      </w:r>
      <w:proofErr w:type="gramStart"/>
      <w:r w:rsidRPr="001626EB">
        <w:rPr>
          <w:sz w:val="24"/>
          <w:szCs w:val="24"/>
        </w:rPr>
        <w:t>.(</w:t>
      </w:r>
      <w:proofErr w:type="gramEnd"/>
      <w:r w:rsidRPr="001626EB">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1626EB">
        <w:rPr>
          <w:sz w:val="24"/>
          <w:szCs w:val="24"/>
        </w:rPr>
        <w:t>kf</w:t>
      </w:r>
      <w:proofErr w:type="spellEnd"/>
      <w:r w:rsidRPr="001626EB">
        <w:rPr>
          <w:sz w:val="24"/>
          <w:szCs w:val="24"/>
        </w:rPr>
        <w:t xml:space="preserve"> - коэффициент изменения начальной (максимальной) цены договора, который рассчитывается по следующей формуле:</w:t>
      </w:r>
    </w:p>
    <w:p w:rsidR="00EE0C12" w:rsidRPr="001626EB"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1626EB">
        <w:rPr>
          <w:sz w:val="24"/>
          <w:szCs w:val="24"/>
          <w:lang w:val="en-US"/>
        </w:rPr>
        <w:t>kf</w:t>
      </w:r>
      <w:proofErr w:type="spellEnd"/>
      <w:proofErr w:type="gramEnd"/>
      <w:r w:rsidRPr="001626EB">
        <w:rPr>
          <w:sz w:val="24"/>
          <w:szCs w:val="24"/>
        </w:rPr>
        <w:t>=∑ Ц</w:t>
      </w:r>
      <w:proofErr w:type="spellStart"/>
      <w:r w:rsidRPr="001626EB">
        <w:rPr>
          <w:sz w:val="24"/>
          <w:szCs w:val="24"/>
          <w:lang w:val="en-US"/>
        </w:rPr>
        <w:t>i</w:t>
      </w:r>
      <w:proofErr w:type="spellEnd"/>
      <w:r w:rsidRPr="001626EB">
        <w:rPr>
          <w:sz w:val="24"/>
          <w:szCs w:val="24"/>
        </w:rPr>
        <w:t xml:space="preserve"> заявки./ ∑ Ц</w:t>
      </w:r>
      <w:proofErr w:type="spellStart"/>
      <w:r w:rsidRPr="001626EB">
        <w:rPr>
          <w:sz w:val="24"/>
          <w:szCs w:val="24"/>
          <w:lang w:val="en-US"/>
        </w:rPr>
        <w:t>i</w:t>
      </w:r>
      <w:proofErr w:type="spellEnd"/>
      <w:r w:rsidRPr="001626EB">
        <w:rPr>
          <w:sz w:val="24"/>
          <w:szCs w:val="24"/>
        </w:rPr>
        <w:t xml:space="preserve"> нач.(макс) ед., </w:t>
      </w:r>
    </w:p>
    <w:p w:rsidR="00EE0C12" w:rsidRPr="001626EB" w:rsidRDefault="00EE0C12" w:rsidP="00EE0C12">
      <w:pPr>
        <w:pStyle w:val="a1"/>
        <w:numPr>
          <w:ilvl w:val="0"/>
          <w:numId w:val="0"/>
        </w:numPr>
        <w:tabs>
          <w:tab w:val="num" w:pos="1620"/>
        </w:tabs>
        <w:spacing w:after="120" w:line="240" w:lineRule="auto"/>
        <w:ind w:left="540"/>
        <w:rPr>
          <w:sz w:val="24"/>
          <w:szCs w:val="24"/>
        </w:rPr>
      </w:pPr>
      <w:r w:rsidRPr="001626EB">
        <w:rPr>
          <w:sz w:val="24"/>
          <w:szCs w:val="24"/>
        </w:rPr>
        <w:t xml:space="preserve">где: </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r w:rsidRPr="001626EB">
        <w:rPr>
          <w:sz w:val="24"/>
          <w:szCs w:val="24"/>
        </w:rPr>
        <w:t>Ц</w:t>
      </w:r>
      <w:proofErr w:type="spellStart"/>
      <w:proofErr w:type="gramStart"/>
      <w:r w:rsidRPr="001626EB">
        <w:rPr>
          <w:sz w:val="24"/>
          <w:szCs w:val="24"/>
          <w:lang w:val="en-US"/>
        </w:rPr>
        <w:t>i</w:t>
      </w:r>
      <w:proofErr w:type="spellEnd"/>
      <w:proofErr w:type="gramEnd"/>
      <w:r w:rsidRPr="001626EB">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1626EB">
        <w:rPr>
          <w:sz w:val="24"/>
          <w:szCs w:val="24"/>
        </w:rPr>
        <w:t>Ц</w:t>
      </w:r>
      <w:r w:rsidRPr="001626EB">
        <w:rPr>
          <w:i/>
          <w:sz w:val="24"/>
          <w:szCs w:val="24"/>
        </w:rPr>
        <w:t>i</w:t>
      </w:r>
      <w:proofErr w:type="spellEnd"/>
      <w:r w:rsidRPr="001626EB">
        <w:rPr>
          <w:sz w:val="24"/>
          <w:szCs w:val="24"/>
        </w:rPr>
        <w:t xml:space="preserve"> нач</w:t>
      </w:r>
      <w:proofErr w:type="gramStart"/>
      <w:r w:rsidRPr="001626EB">
        <w:rPr>
          <w:sz w:val="24"/>
          <w:szCs w:val="24"/>
        </w:rPr>
        <w:t>.(</w:t>
      </w:r>
      <w:proofErr w:type="gramEnd"/>
      <w:r w:rsidRPr="001626EB">
        <w:rPr>
          <w:sz w:val="24"/>
          <w:szCs w:val="24"/>
        </w:rPr>
        <w:t>макс) ед. – начальная (максимальная) цена единицы продукции по i-той позиции.</w:t>
      </w:r>
    </w:p>
    <w:p w:rsidR="00EE0C12" w:rsidRPr="001626EB" w:rsidRDefault="00EE0C12" w:rsidP="00EE0C12">
      <w:pPr>
        <w:pStyle w:val="a1"/>
        <w:numPr>
          <w:ilvl w:val="0"/>
          <w:numId w:val="0"/>
        </w:numPr>
        <w:tabs>
          <w:tab w:val="num" w:pos="1620"/>
        </w:tabs>
        <w:spacing w:after="120" w:line="240" w:lineRule="auto"/>
        <w:ind w:left="360" w:hanging="360"/>
        <w:rPr>
          <w:sz w:val="24"/>
          <w:szCs w:val="24"/>
        </w:rPr>
      </w:pPr>
    </w:p>
    <w:p w:rsidR="00EE0C12" w:rsidRPr="001626EB"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1626EB">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626EB">
        <w:rPr>
          <w:bCs w:val="0"/>
          <w:szCs w:val="24"/>
        </w:rPr>
        <w:t>(</w:t>
      </w:r>
      <w:r w:rsidRPr="001626EB">
        <w:rPr>
          <w:bCs w:val="0"/>
          <w:spacing w:val="-2"/>
          <w:szCs w:val="24"/>
        </w:rPr>
        <w:t>под</w:t>
      </w:r>
      <w:r w:rsidRPr="001626EB">
        <w:rPr>
          <w:bCs w:val="0"/>
          <w:szCs w:val="24"/>
        </w:rPr>
        <w:t xml:space="preserve">раздел </w:t>
      </w:r>
      <w:r w:rsidR="00C35E5C" w:rsidRPr="001626EB">
        <w:rPr>
          <w:szCs w:val="24"/>
        </w:rPr>
        <w:fldChar w:fldCharType="begin"/>
      </w:r>
      <w:r w:rsidR="00C35E5C" w:rsidRPr="001626EB">
        <w:rPr>
          <w:szCs w:val="24"/>
        </w:rPr>
        <w:instrText xml:space="preserve"> REF _Ref440271072 \r \h  \* MERGEFORMAT </w:instrText>
      </w:r>
      <w:r w:rsidR="00C35E5C" w:rsidRPr="001626EB">
        <w:rPr>
          <w:szCs w:val="24"/>
        </w:rPr>
      </w:r>
      <w:r w:rsidR="00C35E5C" w:rsidRPr="001626EB">
        <w:rPr>
          <w:szCs w:val="24"/>
        </w:rPr>
        <w:fldChar w:fldCharType="separate"/>
      </w:r>
      <w:r w:rsidR="00D74ED6" w:rsidRPr="001626EB">
        <w:rPr>
          <w:bCs w:val="0"/>
          <w:szCs w:val="24"/>
        </w:rPr>
        <w:t>5.2</w:t>
      </w:r>
      <w:r w:rsidR="00C35E5C" w:rsidRPr="001626EB">
        <w:rPr>
          <w:szCs w:val="24"/>
        </w:rPr>
        <w:fldChar w:fldCharType="end"/>
      </w:r>
      <w:r w:rsidRPr="001626EB">
        <w:rPr>
          <w:bCs w:val="0"/>
          <w:szCs w:val="24"/>
        </w:rPr>
        <w:t xml:space="preserve">) для </w:t>
      </w:r>
      <w:r w:rsidRPr="001626EB">
        <w:rPr>
          <w:szCs w:val="24"/>
        </w:rPr>
        <w:t xml:space="preserve">каждой позиции предлагаемой к поставке продукции </w:t>
      </w:r>
      <w:r w:rsidRPr="001626EB">
        <w:rPr>
          <w:bCs w:val="0"/>
          <w:szCs w:val="24"/>
        </w:rPr>
        <w:t xml:space="preserve">в графе </w:t>
      </w:r>
      <w:r w:rsidRPr="001626EB">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1626EB" w:rsidRDefault="00EE0C12" w:rsidP="00EE0C12">
      <w:pPr>
        <w:rPr>
          <w:sz w:val="24"/>
          <w:szCs w:val="24"/>
        </w:rPr>
      </w:pPr>
    </w:p>
    <w:p w:rsidR="00717F60" w:rsidRPr="001626EB" w:rsidRDefault="00717F60" w:rsidP="00E71A48">
      <w:pPr>
        <w:pStyle w:val="2"/>
        <w:tabs>
          <w:tab w:val="clear" w:pos="1700"/>
          <w:tab w:val="left" w:pos="709"/>
        </w:tabs>
        <w:spacing w:line="264" w:lineRule="auto"/>
      </w:pPr>
      <w:bookmarkStart w:id="608" w:name="_Toc472498849"/>
      <w:bookmarkStart w:id="609" w:name="_Ref472499010"/>
      <w:bookmarkStart w:id="610" w:name="_Ref472499016"/>
      <w:r w:rsidRPr="001626EB">
        <w:t xml:space="preserve">Подведение итогов </w:t>
      </w:r>
      <w:r w:rsidR="00DF639D" w:rsidRPr="001626EB">
        <w:t>З</w:t>
      </w:r>
      <w:r w:rsidRPr="001626EB">
        <w:t>апроса предложений</w:t>
      </w:r>
      <w:bookmarkEnd w:id="605"/>
      <w:bookmarkEnd w:id="606"/>
      <w:bookmarkEnd w:id="608"/>
      <w:bookmarkEnd w:id="609"/>
      <w:bookmarkEnd w:id="610"/>
    </w:p>
    <w:p w:rsidR="00717F60" w:rsidRPr="001626EB"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1" w:name="_Ref440290296"/>
      <w:r w:rsidRPr="001626EB">
        <w:rPr>
          <w:sz w:val="24"/>
          <w:szCs w:val="24"/>
        </w:rPr>
        <w:t xml:space="preserve">По результатам оценочной стадии Закупочная комиссия принимает решение либо по </w:t>
      </w:r>
      <w:r w:rsidRPr="001626EB">
        <w:rPr>
          <w:sz w:val="24"/>
          <w:szCs w:val="24"/>
          <w:lang w:eastAsia="ru-RU"/>
        </w:rPr>
        <w:t>определению</w:t>
      </w:r>
      <w:r w:rsidRPr="001626EB">
        <w:rPr>
          <w:sz w:val="24"/>
          <w:szCs w:val="24"/>
        </w:rPr>
        <w:t xml:space="preserve"> </w:t>
      </w:r>
      <w:r w:rsidR="004D431C" w:rsidRPr="001626EB">
        <w:rPr>
          <w:sz w:val="24"/>
          <w:szCs w:val="24"/>
        </w:rPr>
        <w:t xml:space="preserve">лучшей </w:t>
      </w:r>
      <w:r w:rsidR="004B5EB3" w:rsidRPr="001626EB">
        <w:rPr>
          <w:sz w:val="24"/>
          <w:szCs w:val="24"/>
        </w:rPr>
        <w:t>Заявк</w:t>
      </w:r>
      <w:r w:rsidR="004D431C" w:rsidRPr="001626EB">
        <w:rPr>
          <w:sz w:val="24"/>
          <w:szCs w:val="24"/>
        </w:rPr>
        <w:t>и запроса предложений</w:t>
      </w:r>
      <w:r w:rsidRPr="001626EB">
        <w:rPr>
          <w:sz w:val="24"/>
          <w:szCs w:val="24"/>
        </w:rPr>
        <w:t xml:space="preserve">, либо по завершению данной процедуры </w:t>
      </w:r>
      <w:r w:rsidR="00DF639D" w:rsidRPr="001626EB">
        <w:rPr>
          <w:sz w:val="24"/>
          <w:szCs w:val="24"/>
        </w:rPr>
        <w:t>З</w:t>
      </w:r>
      <w:r w:rsidRPr="001626EB">
        <w:rPr>
          <w:sz w:val="24"/>
          <w:szCs w:val="24"/>
        </w:rPr>
        <w:t xml:space="preserve">апроса предложений без определения </w:t>
      </w:r>
      <w:r w:rsidR="009C744E" w:rsidRPr="001626EB">
        <w:rPr>
          <w:sz w:val="24"/>
          <w:szCs w:val="24"/>
        </w:rPr>
        <w:t>Участник</w:t>
      </w:r>
      <w:r w:rsidR="004D431C" w:rsidRPr="001626EB">
        <w:rPr>
          <w:sz w:val="24"/>
          <w:szCs w:val="24"/>
        </w:rPr>
        <w:t xml:space="preserve">а, чья </w:t>
      </w:r>
      <w:r w:rsidR="004B5EB3" w:rsidRPr="001626EB">
        <w:rPr>
          <w:sz w:val="24"/>
          <w:szCs w:val="24"/>
        </w:rPr>
        <w:t>Заявк</w:t>
      </w:r>
      <w:r w:rsidR="004D431C" w:rsidRPr="001626EB">
        <w:rPr>
          <w:sz w:val="24"/>
          <w:szCs w:val="24"/>
        </w:rPr>
        <w:t xml:space="preserve">а признана лучшей, </w:t>
      </w:r>
      <w:r w:rsidRPr="001626EB">
        <w:rPr>
          <w:sz w:val="24"/>
          <w:szCs w:val="24"/>
        </w:rPr>
        <w:lastRenderedPageBreak/>
        <w:t xml:space="preserve">и заключения </w:t>
      </w:r>
      <w:r w:rsidR="00123C70" w:rsidRPr="001626EB">
        <w:rPr>
          <w:sz w:val="24"/>
          <w:szCs w:val="24"/>
        </w:rPr>
        <w:t>Договор</w:t>
      </w:r>
      <w:r w:rsidRPr="001626EB">
        <w:rPr>
          <w:sz w:val="24"/>
          <w:szCs w:val="24"/>
        </w:rPr>
        <w:t>а:</w:t>
      </w:r>
      <w:bookmarkEnd w:id="611"/>
    </w:p>
    <w:p w:rsidR="00717F60" w:rsidRPr="001626EB" w:rsidRDefault="00717F60" w:rsidP="00E6083F">
      <w:pPr>
        <w:widowControl w:val="0"/>
        <w:numPr>
          <w:ilvl w:val="0"/>
          <w:numId w:val="2"/>
        </w:numPr>
        <w:tabs>
          <w:tab w:val="left" w:pos="426"/>
        </w:tabs>
        <w:autoSpaceDE w:val="0"/>
        <w:spacing w:line="264" w:lineRule="auto"/>
        <w:ind w:left="0" w:firstLine="426"/>
        <w:rPr>
          <w:bCs w:val="0"/>
          <w:sz w:val="24"/>
          <w:szCs w:val="24"/>
        </w:rPr>
      </w:pPr>
      <w:r w:rsidRPr="001626EB">
        <w:rPr>
          <w:bCs w:val="0"/>
          <w:sz w:val="24"/>
          <w:szCs w:val="24"/>
        </w:rPr>
        <w:t xml:space="preserve">в случае если </w:t>
      </w:r>
      <w:r w:rsidR="004B5EB3" w:rsidRPr="001626EB">
        <w:rPr>
          <w:bCs w:val="0"/>
          <w:sz w:val="24"/>
          <w:szCs w:val="24"/>
        </w:rPr>
        <w:t>Заявк</w:t>
      </w:r>
      <w:r w:rsidRPr="001626EB">
        <w:rPr>
          <w:bCs w:val="0"/>
          <w:sz w:val="24"/>
          <w:szCs w:val="24"/>
        </w:rPr>
        <w:t xml:space="preserve">а какого-либо из </w:t>
      </w:r>
      <w:r w:rsidR="009C744E" w:rsidRPr="001626EB">
        <w:rPr>
          <w:bCs w:val="0"/>
          <w:sz w:val="24"/>
          <w:szCs w:val="24"/>
        </w:rPr>
        <w:t>Участник</w:t>
      </w:r>
      <w:r w:rsidRPr="001626EB">
        <w:rPr>
          <w:bCs w:val="0"/>
          <w:sz w:val="24"/>
          <w:szCs w:val="24"/>
        </w:rPr>
        <w:t>ов полностью удовлетворит Закупочную комиссию</w:t>
      </w:r>
      <w:r w:rsidR="0087407B" w:rsidRPr="001626EB">
        <w:rPr>
          <w:bCs w:val="0"/>
          <w:sz w:val="24"/>
          <w:szCs w:val="24"/>
        </w:rPr>
        <w:t xml:space="preserve"> и признается </w:t>
      </w:r>
      <w:proofErr w:type="gramStart"/>
      <w:r w:rsidR="0087407B" w:rsidRPr="001626EB">
        <w:rPr>
          <w:bCs w:val="0"/>
          <w:sz w:val="24"/>
          <w:szCs w:val="24"/>
        </w:rPr>
        <w:t>наилучшей</w:t>
      </w:r>
      <w:proofErr w:type="gramEnd"/>
      <w:r w:rsidRPr="001626EB">
        <w:rPr>
          <w:bCs w:val="0"/>
          <w:sz w:val="24"/>
          <w:szCs w:val="24"/>
        </w:rPr>
        <w:t xml:space="preserve">. </w:t>
      </w:r>
      <w:r w:rsidR="009C744E" w:rsidRPr="001626EB">
        <w:rPr>
          <w:bCs w:val="0"/>
          <w:sz w:val="24"/>
          <w:szCs w:val="24"/>
        </w:rPr>
        <w:t>Участник</w:t>
      </w:r>
      <w:r w:rsidRPr="001626EB">
        <w:rPr>
          <w:bCs w:val="0"/>
          <w:sz w:val="24"/>
          <w:szCs w:val="24"/>
        </w:rPr>
        <w:t xml:space="preserve"> незамедлительно уведомляется о признании его </w:t>
      </w:r>
      <w:r w:rsidR="004B5EB3" w:rsidRPr="001626EB">
        <w:rPr>
          <w:bCs w:val="0"/>
          <w:sz w:val="24"/>
          <w:szCs w:val="24"/>
        </w:rPr>
        <w:t>Заявк</w:t>
      </w:r>
      <w:r w:rsidR="0087407B" w:rsidRPr="001626EB">
        <w:rPr>
          <w:bCs w:val="0"/>
          <w:sz w:val="24"/>
          <w:szCs w:val="24"/>
        </w:rPr>
        <w:t>и лучшей</w:t>
      </w:r>
      <w:r w:rsidRPr="001626EB">
        <w:rPr>
          <w:bCs w:val="0"/>
          <w:sz w:val="24"/>
          <w:szCs w:val="24"/>
        </w:rPr>
        <w:t>; процедура запроса предложений на этом будет завершена;</w:t>
      </w:r>
    </w:p>
    <w:p w:rsidR="00717F60" w:rsidRPr="001626EB" w:rsidRDefault="00717F60" w:rsidP="00E6083F">
      <w:pPr>
        <w:widowControl w:val="0"/>
        <w:numPr>
          <w:ilvl w:val="0"/>
          <w:numId w:val="2"/>
        </w:numPr>
        <w:tabs>
          <w:tab w:val="left" w:pos="426"/>
        </w:tabs>
        <w:autoSpaceDE w:val="0"/>
        <w:spacing w:line="264" w:lineRule="auto"/>
        <w:ind w:left="0" w:firstLine="426"/>
        <w:rPr>
          <w:bCs w:val="0"/>
          <w:sz w:val="24"/>
          <w:szCs w:val="24"/>
        </w:rPr>
      </w:pPr>
      <w:r w:rsidRPr="001626EB">
        <w:rPr>
          <w:bCs w:val="0"/>
          <w:sz w:val="24"/>
          <w:szCs w:val="24"/>
        </w:rPr>
        <w:t xml:space="preserve">в случае если </w:t>
      </w:r>
      <w:r w:rsidR="001716DB" w:rsidRPr="001626EB">
        <w:rPr>
          <w:bCs w:val="0"/>
          <w:sz w:val="24"/>
          <w:szCs w:val="24"/>
        </w:rPr>
        <w:t xml:space="preserve">ни одна </w:t>
      </w:r>
      <w:r w:rsidR="004B5EB3" w:rsidRPr="001626EB">
        <w:rPr>
          <w:bCs w:val="0"/>
          <w:sz w:val="24"/>
          <w:szCs w:val="24"/>
        </w:rPr>
        <w:t>Заявк</w:t>
      </w:r>
      <w:r w:rsidRPr="001626E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1626EB"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626EB">
        <w:rPr>
          <w:sz w:val="24"/>
          <w:szCs w:val="24"/>
        </w:rPr>
        <w:t>Решение Закупочной комиссии оформляется протоколом заседания Закупочной комиссии</w:t>
      </w:r>
      <w:r w:rsidR="00E60F8E" w:rsidRPr="001626EB">
        <w:rPr>
          <w:sz w:val="24"/>
          <w:szCs w:val="24"/>
        </w:rPr>
        <w:t xml:space="preserve">, который подписывается </w:t>
      </w:r>
      <w:r w:rsidR="00953987" w:rsidRPr="001626EB">
        <w:rPr>
          <w:sz w:val="24"/>
          <w:szCs w:val="24"/>
        </w:rPr>
        <w:t>членами</w:t>
      </w:r>
      <w:r w:rsidR="00E60F8E" w:rsidRPr="001626EB">
        <w:rPr>
          <w:sz w:val="24"/>
          <w:szCs w:val="24"/>
        </w:rPr>
        <w:t xml:space="preserve"> Закупочной комиссии</w:t>
      </w:r>
      <w:r w:rsidRPr="001626EB">
        <w:rPr>
          <w:sz w:val="24"/>
          <w:szCs w:val="24"/>
        </w:rPr>
        <w:t>.</w:t>
      </w:r>
    </w:p>
    <w:p w:rsidR="00717F60" w:rsidRPr="001626EB"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1626EB">
        <w:rPr>
          <w:sz w:val="24"/>
          <w:szCs w:val="24"/>
        </w:rPr>
        <w:t>Участник</w:t>
      </w:r>
      <w:r w:rsidR="00717F60" w:rsidRPr="001626EB">
        <w:rPr>
          <w:bCs w:val="0"/>
          <w:sz w:val="24"/>
          <w:szCs w:val="24"/>
        </w:rPr>
        <w:t xml:space="preserve"> </w:t>
      </w:r>
      <w:r w:rsidR="0087407B" w:rsidRPr="001626EB">
        <w:rPr>
          <w:bCs w:val="0"/>
          <w:sz w:val="24"/>
          <w:szCs w:val="24"/>
        </w:rPr>
        <w:t xml:space="preserve">запроса предложений </w:t>
      </w:r>
      <w:r w:rsidR="00717F60" w:rsidRPr="001626EB">
        <w:rPr>
          <w:bCs w:val="0"/>
          <w:sz w:val="24"/>
          <w:szCs w:val="24"/>
        </w:rPr>
        <w:t xml:space="preserve">незамедлительно уведомляется о признании его </w:t>
      </w:r>
      <w:r w:rsidR="004B5EB3" w:rsidRPr="001626EB">
        <w:rPr>
          <w:sz w:val="24"/>
          <w:szCs w:val="24"/>
        </w:rPr>
        <w:t>Заявк</w:t>
      </w:r>
      <w:r w:rsidR="0087407B" w:rsidRPr="001626EB">
        <w:rPr>
          <w:sz w:val="24"/>
          <w:szCs w:val="24"/>
        </w:rPr>
        <w:t>и лучшей</w:t>
      </w:r>
      <w:r w:rsidR="0087407B" w:rsidRPr="001626EB">
        <w:rPr>
          <w:bCs w:val="0"/>
          <w:sz w:val="24"/>
          <w:szCs w:val="24"/>
        </w:rPr>
        <w:t xml:space="preserve"> </w:t>
      </w:r>
      <w:r w:rsidR="00717F60" w:rsidRPr="001626EB">
        <w:rPr>
          <w:bCs w:val="0"/>
          <w:sz w:val="24"/>
          <w:szCs w:val="24"/>
        </w:rPr>
        <w:t>функционалом ЭТП согласно правилам данной ЭТП.</w:t>
      </w:r>
    </w:p>
    <w:p w:rsidR="00717F60" w:rsidRPr="001626EB"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626EB">
        <w:rPr>
          <w:sz w:val="24"/>
          <w:szCs w:val="24"/>
        </w:rPr>
        <w:t xml:space="preserve">В </w:t>
      </w:r>
      <w:proofErr w:type="gramStart"/>
      <w:r w:rsidRPr="001626EB">
        <w:rPr>
          <w:sz w:val="24"/>
          <w:szCs w:val="24"/>
        </w:rPr>
        <w:t>случае</w:t>
      </w:r>
      <w:proofErr w:type="gramEnd"/>
      <w:r w:rsidRPr="001626EB">
        <w:rPr>
          <w:sz w:val="24"/>
          <w:szCs w:val="24"/>
        </w:rPr>
        <w:t xml:space="preserve"> </w:t>
      </w:r>
      <w:r w:rsidR="001716DB" w:rsidRPr="001626EB">
        <w:rPr>
          <w:sz w:val="24"/>
          <w:szCs w:val="24"/>
        </w:rPr>
        <w:t xml:space="preserve">завершения или </w:t>
      </w:r>
      <w:r w:rsidRPr="001626EB">
        <w:rPr>
          <w:sz w:val="24"/>
          <w:szCs w:val="24"/>
        </w:rPr>
        <w:t>прекращени</w:t>
      </w:r>
      <w:r w:rsidR="001716DB" w:rsidRPr="001626EB">
        <w:rPr>
          <w:sz w:val="24"/>
          <w:szCs w:val="24"/>
        </w:rPr>
        <w:t>я</w:t>
      </w:r>
      <w:r w:rsidRPr="001626EB">
        <w:rPr>
          <w:sz w:val="24"/>
          <w:szCs w:val="24"/>
        </w:rPr>
        <w:t xml:space="preserve"> процедуры запроса предложений </w:t>
      </w:r>
      <w:r w:rsidR="009C744E" w:rsidRPr="001626EB">
        <w:rPr>
          <w:sz w:val="24"/>
          <w:szCs w:val="24"/>
        </w:rPr>
        <w:t>Участник</w:t>
      </w:r>
      <w:r w:rsidRPr="001626EB">
        <w:rPr>
          <w:sz w:val="24"/>
          <w:szCs w:val="24"/>
        </w:rPr>
        <w:t>ам направляются уведомления о результатах запроса предложений согласно правилам ЭТП.</w:t>
      </w:r>
    </w:p>
    <w:p w:rsidR="00355981" w:rsidRPr="001626EB"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626E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1626EB"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626E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1626EB" w:rsidRDefault="0075787E" w:rsidP="00E71A48">
      <w:pPr>
        <w:widowControl w:val="0"/>
        <w:overflowPunct w:val="0"/>
        <w:autoSpaceDE w:val="0"/>
        <w:spacing w:line="264" w:lineRule="auto"/>
        <w:ind w:firstLine="700"/>
        <w:rPr>
          <w:sz w:val="24"/>
          <w:szCs w:val="24"/>
        </w:rPr>
      </w:pPr>
    </w:p>
    <w:p w:rsidR="00717F60" w:rsidRPr="001626EB" w:rsidRDefault="00717F60" w:rsidP="00E71A48">
      <w:pPr>
        <w:pStyle w:val="2"/>
        <w:tabs>
          <w:tab w:val="clear" w:pos="1700"/>
          <w:tab w:val="left" w:pos="709"/>
        </w:tabs>
        <w:spacing w:line="264" w:lineRule="auto"/>
      </w:pPr>
      <w:bookmarkStart w:id="612" w:name="_Ref303251044"/>
      <w:bookmarkStart w:id="613" w:name="_Toc472498850"/>
      <w:bookmarkStart w:id="614" w:name="_Ref191386295"/>
      <w:r w:rsidRPr="001626EB">
        <w:t xml:space="preserve">Признание запроса предложений </w:t>
      </w:r>
      <w:proofErr w:type="gramStart"/>
      <w:r w:rsidRPr="001626EB">
        <w:t>несостоявшимся</w:t>
      </w:r>
      <w:bookmarkEnd w:id="612"/>
      <w:bookmarkEnd w:id="613"/>
      <w:proofErr w:type="gramEnd"/>
    </w:p>
    <w:p w:rsidR="00717F60" w:rsidRPr="001626EB"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5" w:name="_Ref303277595"/>
      <w:r w:rsidRPr="001626EB">
        <w:rPr>
          <w:bCs w:val="0"/>
          <w:sz w:val="24"/>
          <w:szCs w:val="24"/>
        </w:rPr>
        <w:t>Запрос предложений</w:t>
      </w:r>
      <w:r w:rsidRPr="001626EB">
        <w:rPr>
          <w:sz w:val="24"/>
          <w:szCs w:val="24"/>
        </w:rPr>
        <w:t xml:space="preserve"> признается несостоявшимся в случаях:</w:t>
      </w:r>
      <w:bookmarkEnd w:id="615"/>
    </w:p>
    <w:p w:rsidR="00717F60" w:rsidRPr="001626EB"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1626EB">
        <w:rPr>
          <w:bCs/>
          <w:sz w:val="24"/>
          <w:szCs w:val="24"/>
        </w:rPr>
        <w:t xml:space="preserve">подана </w:t>
      </w:r>
      <w:r w:rsidRPr="001626EB">
        <w:rPr>
          <w:sz w:val="24"/>
          <w:szCs w:val="24"/>
          <w:lang w:eastAsia="ru-RU"/>
        </w:rPr>
        <w:t xml:space="preserve">только одна </w:t>
      </w:r>
      <w:r w:rsidR="004B5EB3" w:rsidRPr="001626EB">
        <w:rPr>
          <w:sz w:val="24"/>
          <w:szCs w:val="24"/>
          <w:lang w:eastAsia="ru-RU"/>
        </w:rPr>
        <w:t>Заявк</w:t>
      </w:r>
      <w:r w:rsidRPr="001626EB">
        <w:rPr>
          <w:sz w:val="24"/>
          <w:szCs w:val="24"/>
          <w:lang w:eastAsia="ru-RU"/>
        </w:rPr>
        <w:t>а;</w:t>
      </w:r>
      <w:bookmarkEnd w:id="616"/>
    </w:p>
    <w:p w:rsidR="00717F60" w:rsidRPr="001626EB" w:rsidRDefault="00717F60" w:rsidP="00D75CA2">
      <w:pPr>
        <w:pStyle w:val="35"/>
        <w:numPr>
          <w:ilvl w:val="0"/>
          <w:numId w:val="12"/>
        </w:numPr>
        <w:suppressAutoHyphens w:val="0"/>
        <w:spacing w:line="264" w:lineRule="auto"/>
        <w:ind w:left="0" w:firstLine="709"/>
        <w:rPr>
          <w:sz w:val="24"/>
          <w:szCs w:val="24"/>
          <w:lang w:eastAsia="ru-RU"/>
        </w:rPr>
      </w:pPr>
      <w:r w:rsidRPr="001626EB">
        <w:rPr>
          <w:sz w:val="24"/>
          <w:szCs w:val="24"/>
          <w:lang w:eastAsia="ru-RU"/>
        </w:rPr>
        <w:t xml:space="preserve">не подана ни одна </w:t>
      </w:r>
      <w:r w:rsidR="004B5EB3" w:rsidRPr="001626EB">
        <w:rPr>
          <w:sz w:val="24"/>
          <w:szCs w:val="24"/>
          <w:lang w:eastAsia="ru-RU"/>
        </w:rPr>
        <w:t>Заявк</w:t>
      </w:r>
      <w:r w:rsidRPr="001626EB">
        <w:rPr>
          <w:sz w:val="24"/>
          <w:szCs w:val="24"/>
          <w:lang w:eastAsia="ru-RU"/>
        </w:rPr>
        <w:t>а;</w:t>
      </w:r>
    </w:p>
    <w:p w:rsidR="00717F60" w:rsidRPr="001626EB" w:rsidRDefault="00717F60" w:rsidP="00D75CA2">
      <w:pPr>
        <w:pStyle w:val="35"/>
        <w:numPr>
          <w:ilvl w:val="0"/>
          <w:numId w:val="12"/>
        </w:numPr>
        <w:suppressAutoHyphens w:val="0"/>
        <w:spacing w:line="264" w:lineRule="auto"/>
        <w:ind w:left="0" w:firstLine="709"/>
        <w:rPr>
          <w:sz w:val="24"/>
          <w:szCs w:val="24"/>
          <w:lang w:eastAsia="ru-RU"/>
        </w:rPr>
      </w:pPr>
      <w:r w:rsidRPr="001626EB">
        <w:rPr>
          <w:sz w:val="24"/>
          <w:szCs w:val="24"/>
          <w:lang w:eastAsia="ru-RU"/>
        </w:rPr>
        <w:t xml:space="preserve">принято решение об отказе в допуске всем </w:t>
      </w:r>
      <w:r w:rsidR="009C744E" w:rsidRPr="001626EB">
        <w:rPr>
          <w:sz w:val="24"/>
          <w:szCs w:val="24"/>
          <w:lang w:eastAsia="ru-RU"/>
        </w:rPr>
        <w:t>Участник</w:t>
      </w:r>
      <w:r w:rsidRPr="001626EB">
        <w:rPr>
          <w:sz w:val="24"/>
          <w:szCs w:val="24"/>
          <w:lang w:eastAsia="ru-RU"/>
        </w:rPr>
        <w:t xml:space="preserve">ам, подавшим </w:t>
      </w:r>
      <w:r w:rsidR="004B5EB3" w:rsidRPr="001626EB">
        <w:rPr>
          <w:sz w:val="24"/>
          <w:szCs w:val="24"/>
          <w:lang w:eastAsia="ru-RU"/>
        </w:rPr>
        <w:t>Заявк</w:t>
      </w:r>
      <w:r w:rsidRPr="001626EB">
        <w:rPr>
          <w:sz w:val="24"/>
          <w:szCs w:val="24"/>
          <w:lang w:eastAsia="ru-RU"/>
        </w:rPr>
        <w:t>и;</w:t>
      </w:r>
    </w:p>
    <w:p w:rsidR="00717F60" w:rsidRPr="001626EB" w:rsidRDefault="00717F60" w:rsidP="00D75CA2">
      <w:pPr>
        <w:pStyle w:val="35"/>
        <w:numPr>
          <w:ilvl w:val="0"/>
          <w:numId w:val="12"/>
        </w:numPr>
        <w:suppressAutoHyphens w:val="0"/>
        <w:spacing w:line="264" w:lineRule="auto"/>
        <w:ind w:left="0" w:firstLine="709"/>
        <w:rPr>
          <w:bCs/>
          <w:sz w:val="24"/>
          <w:szCs w:val="24"/>
        </w:rPr>
      </w:pPr>
      <w:r w:rsidRPr="001626EB">
        <w:rPr>
          <w:sz w:val="24"/>
          <w:szCs w:val="24"/>
          <w:lang w:eastAsia="ru-RU"/>
        </w:rPr>
        <w:t>принято решение о допуске</w:t>
      </w:r>
      <w:r w:rsidRPr="001626EB">
        <w:rPr>
          <w:bCs/>
          <w:sz w:val="24"/>
          <w:szCs w:val="24"/>
        </w:rPr>
        <w:t xml:space="preserve"> только одного </w:t>
      </w:r>
      <w:r w:rsidR="009C744E" w:rsidRPr="001626EB">
        <w:rPr>
          <w:bCs/>
          <w:sz w:val="24"/>
          <w:szCs w:val="24"/>
        </w:rPr>
        <w:t>Участник</w:t>
      </w:r>
      <w:r w:rsidRPr="001626EB">
        <w:rPr>
          <w:bCs/>
          <w:sz w:val="24"/>
          <w:szCs w:val="24"/>
        </w:rPr>
        <w:t>а.</w:t>
      </w:r>
    </w:p>
    <w:p w:rsidR="00F20C7B" w:rsidRPr="001626EB"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7" w:name="_Ref311220495"/>
      <w:r w:rsidRPr="001626EB">
        <w:rPr>
          <w:bCs w:val="0"/>
          <w:sz w:val="24"/>
          <w:szCs w:val="24"/>
          <w:lang w:eastAsia="ru-RU"/>
        </w:rPr>
        <w:t xml:space="preserve">В </w:t>
      </w:r>
      <w:proofErr w:type="gramStart"/>
      <w:r w:rsidRPr="001626EB">
        <w:rPr>
          <w:bCs w:val="0"/>
          <w:sz w:val="24"/>
          <w:szCs w:val="24"/>
        </w:rPr>
        <w:t>случае</w:t>
      </w:r>
      <w:proofErr w:type="gramEnd"/>
      <w:r w:rsidRPr="001626EB">
        <w:rPr>
          <w:bCs w:val="0"/>
          <w:sz w:val="24"/>
          <w:szCs w:val="24"/>
          <w:lang w:eastAsia="ru-RU"/>
        </w:rPr>
        <w:t xml:space="preserve">, если при проведении запроса предложений: </w:t>
      </w:r>
      <w:bookmarkEnd w:id="617"/>
    </w:p>
    <w:p w:rsidR="00F20C7B" w:rsidRPr="001626EB" w:rsidRDefault="00F20C7B" w:rsidP="00BC19F9">
      <w:pPr>
        <w:numPr>
          <w:ilvl w:val="0"/>
          <w:numId w:val="51"/>
        </w:numPr>
        <w:suppressAutoHyphens w:val="0"/>
        <w:spacing w:line="264" w:lineRule="auto"/>
        <w:rPr>
          <w:bCs w:val="0"/>
          <w:sz w:val="24"/>
          <w:szCs w:val="24"/>
          <w:lang w:eastAsia="ru-RU"/>
        </w:rPr>
      </w:pPr>
      <w:r w:rsidRPr="001626E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26EB" w:rsidRDefault="00F20C7B" w:rsidP="00BC19F9">
      <w:pPr>
        <w:numPr>
          <w:ilvl w:val="0"/>
          <w:numId w:val="51"/>
        </w:numPr>
        <w:suppressAutoHyphens w:val="0"/>
        <w:spacing w:line="264" w:lineRule="auto"/>
        <w:rPr>
          <w:bCs w:val="0"/>
          <w:sz w:val="24"/>
          <w:szCs w:val="24"/>
          <w:lang w:eastAsia="ru-RU"/>
        </w:rPr>
      </w:pPr>
      <w:r w:rsidRPr="001626E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26EB">
        <w:rPr>
          <w:bCs w:val="0"/>
          <w:sz w:val="24"/>
          <w:szCs w:val="24"/>
          <w:lang w:eastAsia="ru-RU"/>
        </w:rPr>
        <w:t>по запросу предложений и при условии получения сог</w:t>
      </w:r>
      <w:r w:rsidRPr="001626EB">
        <w:rPr>
          <w:bCs w:val="0"/>
          <w:sz w:val="24"/>
          <w:szCs w:val="24"/>
          <w:lang w:eastAsia="ru-RU"/>
        </w:rPr>
        <w:t>ласия ЦКК Общества;</w:t>
      </w:r>
    </w:p>
    <w:p w:rsidR="00F20C7B" w:rsidRPr="001626EB" w:rsidRDefault="00F20C7B" w:rsidP="00BC19F9">
      <w:pPr>
        <w:numPr>
          <w:ilvl w:val="0"/>
          <w:numId w:val="51"/>
        </w:numPr>
        <w:suppressAutoHyphens w:val="0"/>
        <w:spacing w:line="264" w:lineRule="auto"/>
        <w:rPr>
          <w:bCs w:val="0"/>
          <w:sz w:val="24"/>
          <w:szCs w:val="24"/>
        </w:rPr>
      </w:pPr>
      <w:r w:rsidRPr="001626EB">
        <w:rPr>
          <w:bCs w:val="0"/>
          <w:sz w:val="24"/>
          <w:szCs w:val="24"/>
          <w:lang w:eastAsia="ru-RU"/>
        </w:rPr>
        <w:t xml:space="preserve">признать </w:t>
      </w:r>
      <w:r w:rsidR="002514DE" w:rsidRPr="001626EB">
        <w:rPr>
          <w:bCs w:val="0"/>
          <w:sz w:val="24"/>
          <w:szCs w:val="24"/>
          <w:lang w:eastAsia="ru-RU"/>
        </w:rPr>
        <w:t>запрос предложений</w:t>
      </w:r>
      <w:r w:rsidR="00DA4ADE" w:rsidRPr="001626EB">
        <w:rPr>
          <w:bCs w:val="0"/>
          <w:sz w:val="24"/>
          <w:szCs w:val="24"/>
          <w:lang w:eastAsia="ru-RU"/>
        </w:rPr>
        <w:t xml:space="preserve"> несостоявшим</w:t>
      </w:r>
      <w:r w:rsidRPr="001626EB">
        <w:rPr>
          <w:bCs w:val="0"/>
          <w:sz w:val="24"/>
          <w:szCs w:val="24"/>
          <w:lang w:eastAsia="ru-RU"/>
        </w:rPr>
        <w:t xml:space="preserve">ся и назначить повторную процедуру </w:t>
      </w:r>
      <w:r w:rsidR="00DA4ADE" w:rsidRPr="001626EB">
        <w:rPr>
          <w:bCs w:val="0"/>
          <w:sz w:val="24"/>
          <w:szCs w:val="24"/>
          <w:lang w:eastAsia="ru-RU"/>
        </w:rPr>
        <w:t xml:space="preserve">запроса предложений </w:t>
      </w:r>
      <w:r w:rsidRPr="001626EB">
        <w:rPr>
          <w:bCs w:val="0"/>
          <w:sz w:val="24"/>
          <w:szCs w:val="24"/>
          <w:lang w:eastAsia="ru-RU"/>
        </w:rPr>
        <w:t>либо провести закупки иным способом, предусмотренным Положением о закупках Общества.</w:t>
      </w:r>
    </w:p>
    <w:p w:rsidR="007C76A8" w:rsidRPr="001626EB" w:rsidRDefault="007C76A8" w:rsidP="00E71A48">
      <w:pPr>
        <w:pStyle w:val="2"/>
        <w:tabs>
          <w:tab w:val="clear" w:pos="1700"/>
          <w:tab w:val="left" w:pos="709"/>
        </w:tabs>
        <w:spacing w:line="264" w:lineRule="auto"/>
        <w:rPr>
          <w:bCs w:val="0"/>
        </w:rPr>
      </w:pPr>
      <w:bookmarkStart w:id="618" w:name="_Toc468462453"/>
      <w:bookmarkStart w:id="619" w:name="_Toc468441704"/>
      <w:bookmarkStart w:id="620" w:name="_Ref465670219"/>
      <w:bookmarkStart w:id="621" w:name="_Toc472498851"/>
      <w:bookmarkStart w:id="622" w:name="_Ref303683929"/>
      <w:r w:rsidRPr="001626EB">
        <w:rPr>
          <w:bCs w:val="0"/>
        </w:rPr>
        <w:t>Антидемпинговые меры</w:t>
      </w:r>
      <w:bookmarkEnd w:id="618"/>
      <w:bookmarkEnd w:id="619"/>
      <w:bookmarkEnd w:id="620"/>
      <w:bookmarkEnd w:id="621"/>
    </w:p>
    <w:p w:rsidR="007C76A8" w:rsidRPr="001626EB" w:rsidRDefault="000B3BAA" w:rsidP="002A3D4F">
      <w:pPr>
        <w:pStyle w:val="affffff0"/>
        <w:numPr>
          <w:ilvl w:val="0"/>
          <w:numId w:val="93"/>
        </w:numPr>
        <w:tabs>
          <w:tab w:val="left" w:pos="1620"/>
        </w:tabs>
        <w:suppressAutoHyphens w:val="0"/>
        <w:spacing w:after="120" w:line="240" w:lineRule="auto"/>
        <w:ind w:left="0" w:firstLine="567"/>
        <w:rPr>
          <w:sz w:val="24"/>
          <w:szCs w:val="24"/>
        </w:rPr>
      </w:pPr>
      <w:r w:rsidRPr="001626EB">
        <w:rPr>
          <w:sz w:val="24"/>
          <w:szCs w:val="24"/>
          <w:lang w:eastAsia="ru-RU"/>
        </w:rPr>
        <w:t xml:space="preserve">При 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D778B5" w:rsidRPr="001626EB">
        <w:rPr>
          <w:sz w:val="24"/>
          <w:szCs w:val="24"/>
        </w:rPr>
        <w:t>Расчет для определения демпинговой цены производится по приведенным единичным расценкам, указанным в Заявк</w:t>
      </w:r>
      <w:proofErr w:type="gramStart"/>
      <w:r w:rsidR="00D778B5" w:rsidRPr="001626EB">
        <w:rPr>
          <w:sz w:val="24"/>
          <w:szCs w:val="24"/>
        </w:rPr>
        <w:t>е(</w:t>
      </w:r>
      <w:proofErr w:type="gramEnd"/>
      <w:r w:rsidR="00D778B5" w:rsidRPr="001626EB">
        <w:rPr>
          <w:sz w:val="24"/>
          <w:szCs w:val="24"/>
        </w:rPr>
        <w:t>ах) Участника(</w:t>
      </w:r>
      <w:proofErr w:type="spellStart"/>
      <w:r w:rsidR="00D778B5" w:rsidRPr="001626EB">
        <w:rPr>
          <w:sz w:val="24"/>
          <w:szCs w:val="24"/>
        </w:rPr>
        <w:t>ов</w:t>
      </w:r>
      <w:proofErr w:type="spellEnd"/>
      <w:r w:rsidR="00D778B5" w:rsidRPr="001626EB">
        <w:rPr>
          <w:sz w:val="24"/>
          <w:szCs w:val="24"/>
        </w:rPr>
        <w:t xml:space="preserve">) (без НДС) и без учета предоставления приоритета </w:t>
      </w:r>
      <w:r w:rsidR="00D778B5" w:rsidRPr="001626EB">
        <w:rPr>
          <w:sz w:val="24"/>
          <w:szCs w:val="24"/>
        </w:rPr>
        <w:lastRenderedPageBreak/>
        <w:t>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1626EB" w:rsidRDefault="00D778B5" w:rsidP="00D778B5">
      <w:pPr>
        <w:pStyle w:val="3"/>
        <w:keepNext w:val="0"/>
        <w:numPr>
          <w:ilvl w:val="0"/>
          <w:numId w:val="0"/>
        </w:numPr>
        <w:tabs>
          <w:tab w:val="left" w:pos="708"/>
        </w:tabs>
        <w:spacing w:before="0" w:after="60" w:line="264" w:lineRule="auto"/>
        <w:ind w:left="567"/>
        <w:jc w:val="both"/>
        <w:rPr>
          <w:b w:val="0"/>
          <w:szCs w:val="24"/>
        </w:rPr>
      </w:pPr>
      <w:r w:rsidRPr="001626EB">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8" o:title=""/>
          </v:shape>
          <o:OLEObject Type="Embed" ProgID="Equation.3" ShapeID="_x0000_i1025" DrawAspect="Content" ObjectID="_1572949112" r:id="rId39"/>
        </w:object>
      </w:r>
      <w:r w:rsidRPr="001626EB">
        <w:rPr>
          <w:b w:val="0"/>
          <w:szCs w:val="24"/>
        </w:rPr>
        <w:t>&gt;1,33, где:</w:t>
      </w:r>
    </w:p>
    <w:p w:rsidR="00D778B5" w:rsidRPr="001626EB" w:rsidRDefault="00D778B5" w:rsidP="00D778B5">
      <w:pPr>
        <w:pStyle w:val="3"/>
        <w:keepNext w:val="0"/>
        <w:numPr>
          <w:ilvl w:val="0"/>
          <w:numId w:val="0"/>
        </w:numPr>
        <w:tabs>
          <w:tab w:val="left" w:pos="708"/>
        </w:tabs>
        <w:spacing w:before="0" w:after="60" w:line="264" w:lineRule="auto"/>
        <w:ind w:left="567"/>
        <w:jc w:val="both"/>
        <w:rPr>
          <w:b w:val="0"/>
          <w:szCs w:val="24"/>
        </w:rPr>
      </w:pPr>
      <w:r w:rsidRPr="001626EB">
        <w:rPr>
          <w:b w:val="0"/>
          <w:position w:val="-20"/>
          <w:szCs w:val="24"/>
        </w:rPr>
        <w:object w:dxaOrig="1060" w:dyaOrig="440">
          <v:shape id="_x0000_i1026" type="#_x0000_t75" style="width:53.25pt;height:21.75pt" o:ole="">
            <v:imagedata r:id="rId40" o:title=""/>
          </v:shape>
          <o:OLEObject Type="Embed" ProgID="Equation.3" ShapeID="_x0000_i1026" DrawAspect="Content" ObjectID="_1572949113" r:id="rId41"/>
        </w:object>
      </w:r>
      <w:r w:rsidRPr="001626EB">
        <w:rPr>
          <w:b w:val="0"/>
          <w:szCs w:val="24"/>
        </w:rPr>
        <w:t xml:space="preserve">– единичная начальная (максимальная) расценка (цена), указанная в приложении №1 к настоящей документации; </w:t>
      </w:r>
    </w:p>
    <w:p w:rsidR="00D778B5" w:rsidRPr="001626EB" w:rsidRDefault="00D778B5" w:rsidP="00D778B5">
      <w:pPr>
        <w:pStyle w:val="3"/>
        <w:keepNext w:val="0"/>
        <w:numPr>
          <w:ilvl w:val="0"/>
          <w:numId w:val="0"/>
        </w:numPr>
        <w:tabs>
          <w:tab w:val="left" w:pos="708"/>
        </w:tabs>
        <w:spacing w:before="0" w:after="60" w:line="264" w:lineRule="auto"/>
        <w:ind w:left="567"/>
        <w:jc w:val="both"/>
        <w:rPr>
          <w:b w:val="0"/>
          <w:szCs w:val="24"/>
        </w:rPr>
      </w:pPr>
      <w:r w:rsidRPr="001626EB">
        <w:rPr>
          <w:b w:val="0"/>
          <w:position w:val="-20"/>
          <w:szCs w:val="24"/>
        </w:rPr>
        <w:object w:dxaOrig="380" w:dyaOrig="440">
          <v:shape id="_x0000_i1027" type="#_x0000_t75" style="width:18.75pt;height:21.75pt" o:ole="">
            <v:imagedata r:id="rId42" o:title=""/>
          </v:shape>
          <o:OLEObject Type="Embed" ProgID="Equation.3" ShapeID="_x0000_i1027" DrawAspect="Content" ObjectID="_1572949114" r:id="rId43"/>
        </w:object>
      </w:r>
      <w:r w:rsidRPr="001626EB">
        <w:rPr>
          <w:b w:val="0"/>
          <w:szCs w:val="24"/>
        </w:rPr>
        <w:t xml:space="preserve">– оцениваемая, предложенная Участником цена продукции, по каждой позиции; </w:t>
      </w:r>
    </w:p>
    <w:p w:rsidR="00D778B5" w:rsidRPr="001626EB" w:rsidRDefault="00D778B5" w:rsidP="00D778B5">
      <w:pPr>
        <w:pStyle w:val="3"/>
        <w:keepNext w:val="0"/>
        <w:numPr>
          <w:ilvl w:val="0"/>
          <w:numId w:val="0"/>
        </w:numPr>
        <w:tabs>
          <w:tab w:val="left" w:pos="708"/>
        </w:tabs>
        <w:spacing w:before="0" w:after="60" w:line="264" w:lineRule="auto"/>
        <w:ind w:left="567"/>
        <w:jc w:val="both"/>
        <w:rPr>
          <w:b w:val="0"/>
          <w:szCs w:val="24"/>
        </w:rPr>
      </w:pPr>
      <w:r w:rsidRPr="001626EB">
        <w:rPr>
          <w:b w:val="0"/>
          <w:i/>
          <w:iCs/>
          <w:szCs w:val="24"/>
          <w:lang w:val="en-US"/>
        </w:rPr>
        <w:t>n</w:t>
      </w:r>
      <w:r w:rsidRPr="001626EB">
        <w:rPr>
          <w:b w:val="0"/>
          <w:szCs w:val="24"/>
        </w:rPr>
        <w:t xml:space="preserve"> – </w:t>
      </w:r>
      <w:proofErr w:type="gramStart"/>
      <w:r w:rsidRPr="001626EB">
        <w:rPr>
          <w:b w:val="0"/>
          <w:szCs w:val="24"/>
        </w:rPr>
        <w:t>количество</w:t>
      </w:r>
      <w:proofErr w:type="gramEnd"/>
      <w:r w:rsidRPr="001626EB">
        <w:rPr>
          <w:b w:val="0"/>
          <w:szCs w:val="24"/>
        </w:rPr>
        <w:t xml:space="preserve"> позиций продукции;</w:t>
      </w:r>
    </w:p>
    <w:p w:rsidR="00D778B5" w:rsidRPr="001626EB" w:rsidRDefault="00D778B5" w:rsidP="00D778B5">
      <w:pPr>
        <w:pStyle w:val="3"/>
        <w:keepNext w:val="0"/>
        <w:numPr>
          <w:ilvl w:val="0"/>
          <w:numId w:val="0"/>
        </w:numPr>
        <w:tabs>
          <w:tab w:val="left" w:pos="708"/>
        </w:tabs>
        <w:spacing w:before="0" w:after="60" w:line="264" w:lineRule="auto"/>
        <w:ind w:left="567"/>
        <w:jc w:val="both"/>
        <w:rPr>
          <w:b w:val="0"/>
          <w:szCs w:val="24"/>
        </w:rPr>
      </w:pPr>
      <w:r w:rsidRPr="001626EB">
        <w:rPr>
          <w:b w:val="0"/>
          <w:i/>
          <w:iCs/>
          <w:szCs w:val="24"/>
        </w:rPr>
        <w:t xml:space="preserve">1,33 </w:t>
      </w:r>
      <w:r w:rsidRPr="001626EB">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bCs/>
          <w:sz w:val="24"/>
          <w:szCs w:val="24"/>
        </w:rPr>
      </w:pPr>
      <w:bookmarkStart w:id="623" w:name="_Ref465675151"/>
      <w:r w:rsidRPr="001626EB">
        <w:rPr>
          <w:rFonts w:eastAsia="Times New Roman,Italic"/>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23"/>
    </w:p>
    <w:p w:rsidR="007C76A8" w:rsidRPr="001626EB" w:rsidRDefault="007C76A8" w:rsidP="007C76A8">
      <w:pPr>
        <w:numPr>
          <w:ilvl w:val="0"/>
          <w:numId w:val="87"/>
        </w:numPr>
        <w:tabs>
          <w:tab w:val="left" w:pos="1620"/>
        </w:tabs>
        <w:suppressAutoHyphens w:val="0"/>
        <w:spacing w:after="120" w:line="240" w:lineRule="auto"/>
        <w:rPr>
          <w:bCs w:val="0"/>
          <w:sz w:val="24"/>
          <w:szCs w:val="24"/>
        </w:rPr>
      </w:pPr>
      <w:r w:rsidRPr="001626EB">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1626EB">
        <w:rPr>
          <w:rFonts w:eastAsia="Times New Roman,Italic"/>
          <w:bCs w:val="0"/>
          <w:iCs/>
          <w:sz w:val="24"/>
          <w:szCs w:val="24"/>
        </w:rPr>
        <w:t xml:space="preserve">подписью и печатью </w:t>
      </w:r>
      <w:r w:rsidRPr="001626EB">
        <w:rPr>
          <w:sz w:val="24"/>
          <w:szCs w:val="24"/>
        </w:rPr>
        <w:t>производителя</w:t>
      </w:r>
      <w:r w:rsidRPr="001626EB">
        <w:rPr>
          <w:rFonts w:eastAsia="Times New Roman,Italic"/>
          <w:bCs w:val="0"/>
          <w:iCs/>
          <w:sz w:val="24"/>
          <w:szCs w:val="24"/>
        </w:rPr>
        <w:t>)</w:t>
      </w:r>
      <w:r w:rsidRPr="001626EB">
        <w:rPr>
          <w:sz w:val="24"/>
          <w:szCs w:val="24"/>
        </w:rPr>
        <w:t>;</w:t>
      </w:r>
    </w:p>
    <w:p w:rsidR="000B3BAA" w:rsidRPr="001626EB" w:rsidRDefault="000B3BAA" w:rsidP="000B3BAA">
      <w:pPr>
        <w:numPr>
          <w:ilvl w:val="0"/>
          <w:numId w:val="87"/>
        </w:numPr>
        <w:tabs>
          <w:tab w:val="left" w:pos="1620"/>
        </w:tabs>
        <w:suppressAutoHyphens w:val="0"/>
        <w:spacing w:after="120" w:line="240" w:lineRule="auto"/>
        <w:rPr>
          <w:sz w:val="24"/>
          <w:szCs w:val="24"/>
        </w:rPr>
      </w:pPr>
      <w:r w:rsidRPr="001626EB">
        <w:rPr>
          <w:sz w:val="24"/>
          <w:szCs w:val="24"/>
        </w:rPr>
        <w:t xml:space="preserve">документы, подтверждающие </w:t>
      </w:r>
      <w:r w:rsidRPr="001626EB">
        <w:rPr>
          <w:rFonts w:eastAsia="Times New Roman,Italic"/>
          <w:bCs w:val="0"/>
          <w:iCs/>
          <w:sz w:val="24"/>
          <w:szCs w:val="24"/>
        </w:rPr>
        <w:t>возможность Участника осуществить поставку этой продукции по предлагаемой цене</w:t>
      </w:r>
      <w:r w:rsidRPr="001626EB">
        <w:rPr>
          <w:sz w:val="24"/>
          <w:szCs w:val="24"/>
        </w:rPr>
        <w:t>;</w:t>
      </w:r>
    </w:p>
    <w:p w:rsidR="000B3BAA" w:rsidRPr="001626EB" w:rsidRDefault="000B3BAA" w:rsidP="000B3BAA">
      <w:pPr>
        <w:numPr>
          <w:ilvl w:val="0"/>
          <w:numId w:val="87"/>
        </w:numPr>
        <w:tabs>
          <w:tab w:val="left" w:pos="1620"/>
        </w:tabs>
        <w:suppressAutoHyphens w:val="0"/>
        <w:spacing w:after="120" w:line="240" w:lineRule="auto"/>
        <w:rPr>
          <w:sz w:val="24"/>
          <w:szCs w:val="24"/>
        </w:rPr>
      </w:pPr>
      <w:r w:rsidRPr="001626EB">
        <w:rPr>
          <w:sz w:val="24"/>
          <w:szCs w:val="24"/>
        </w:rPr>
        <w:t xml:space="preserve">иные документы и расчеты, подтверждающие возможность Участника закупки осуществить поставку продукции по </w:t>
      </w:r>
      <w:r w:rsidRPr="001626EB">
        <w:rPr>
          <w:rFonts w:eastAsia="Times New Roman,Italic"/>
          <w:bCs w:val="0"/>
          <w:iCs/>
          <w:sz w:val="24"/>
          <w:szCs w:val="24"/>
        </w:rPr>
        <w:t>предлагаемой цене и обоснование этой цены</w:t>
      </w:r>
      <w:r w:rsidRPr="001626EB">
        <w:rPr>
          <w:sz w:val="24"/>
          <w:szCs w:val="24"/>
        </w:rPr>
        <w:t>.</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1626EB">
        <w:rPr>
          <w:rFonts w:eastAsia="Times New Roman,Italic"/>
          <w:iCs/>
          <w:sz w:val="24"/>
          <w:szCs w:val="24"/>
        </w:rPr>
        <w:t>Непредставление Участником</w:t>
      </w:r>
      <w:r w:rsidR="00D778B5" w:rsidRPr="001626EB">
        <w:rPr>
          <w:rFonts w:eastAsia="Times New Roman,Italic"/>
          <w:iCs/>
          <w:sz w:val="24"/>
          <w:szCs w:val="24"/>
        </w:rPr>
        <w:t>, предложившим демпинговую цену,</w:t>
      </w:r>
      <w:r w:rsidRPr="001626EB">
        <w:rPr>
          <w:rFonts w:eastAsia="Times New Roman,Italic"/>
          <w:iCs/>
          <w:sz w:val="24"/>
          <w:szCs w:val="24"/>
        </w:rPr>
        <w:t xml:space="preserve"> документов, </w:t>
      </w:r>
      <w:r w:rsidR="00D778B5" w:rsidRPr="001626EB">
        <w:rPr>
          <w:rFonts w:eastAsia="Times New Roman,Italic"/>
          <w:iCs/>
          <w:sz w:val="24"/>
          <w:szCs w:val="24"/>
        </w:rPr>
        <w:t>указанных</w:t>
      </w:r>
      <w:r w:rsidR="00D778B5" w:rsidRPr="001626EB">
        <w:rPr>
          <w:sz w:val="24"/>
          <w:szCs w:val="24"/>
        </w:rPr>
        <w:t xml:space="preserve"> </w:t>
      </w:r>
      <w:r w:rsidRPr="001626EB">
        <w:rPr>
          <w:rFonts w:eastAsia="Times New Roman,Italic"/>
          <w:iCs/>
          <w:sz w:val="24"/>
          <w:szCs w:val="24"/>
        </w:rPr>
        <w:t xml:space="preserve">в п. </w:t>
      </w:r>
      <w:r w:rsidR="00C35E5C" w:rsidRPr="001626EB">
        <w:rPr>
          <w:sz w:val="24"/>
          <w:szCs w:val="24"/>
        </w:rPr>
        <w:fldChar w:fldCharType="begin"/>
      </w:r>
      <w:r w:rsidR="00C35E5C" w:rsidRPr="001626EB">
        <w:rPr>
          <w:sz w:val="24"/>
          <w:szCs w:val="24"/>
        </w:rPr>
        <w:instrText xml:space="preserve"> REF _Ref465675151 \r \h  \* MERGEFORMAT </w:instrText>
      </w:r>
      <w:r w:rsidR="00C35E5C" w:rsidRPr="001626EB">
        <w:rPr>
          <w:sz w:val="24"/>
          <w:szCs w:val="24"/>
        </w:rPr>
      </w:r>
      <w:r w:rsidR="00C35E5C" w:rsidRPr="001626EB">
        <w:rPr>
          <w:sz w:val="24"/>
          <w:szCs w:val="24"/>
        </w:rPr>
        <w:fldChar w:fldCharType="separate"/>
      </w:r>
      <w:r w:rsidR="00D74ED6" w:rsidRPr="001626EB">
        <w:rPr>
          <w:rFonts w:eastAsia="Times New Roman,Italic"/>
          <w:iCs/>
          <w:sz w:val="24"/>
          <w:szCs w:val="24"/>
        </w:rPr>
        <w:t>3.11.2</w:t>
      </w:r>
      <w:r w:rsidR="00C35E5C" w:rsidRPr="001626EB">
        <w:rPr>
          <w:sz w:val="24"/>
          <w:szCs w:val="24"/>
        </w:rPr>
        <w:fldChar w:fldCharType="end"/>
      </w:r>
      <w:r w:rsidR="00572A95" w:rsidRPr="001626EB">
        <w:rPr>
          <w:rFonts w:eastAsia="Times New Roman,Italic"/>
          <w:iCs/>
          <w:sz w:val="24"/>
          <w:szCs w:val="24"/>
        </w:rPr>
        <w:t>,</w:t>
      </w:r>
      <w:r w:rsidRPr="001626EB">
        <w:rPr>
          <w:rFonts w:eastAsia="Times New Roman,Italic"/>
          <w:iCs/>
          <w:sz w:val="24"/>
          <w:szCs w:val="24"/>
        </w:rPr>
        <w:t xml:space="preserve"> будет являться причиной отклонения Участника.</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1626EB">
        <w:rPr>
          <w:rFonts w:eastAsia="Times New Roman,Italic"/>
          <w:iCs/>
          <w:sz w:val="24"/>
          <w:szCs w:val="24"/>
        </w:rPr>
        <w:t xml:space="preserve">В </w:t>
      </w:r>
      <w:proofErr w:type="gramStart"/>
      <w:r w:rsidRPr="001626EB">
        <w:rPr>
          <w:rFonts w:eastAsia="Times New Roman,Italic"/>
          <w:iCs/>
          <w:sz w:val="24"/>
          <w:szCs w:val="24"/>
        </w:rPr>
        <w:t>случае</w:t>
      </w:r>
      <w:proofErr w:type="gramEnd"/>
      <w:r w:rsidRPr="001626EB">
        <w:rPr>
          <w:rFonts w:eastAsia="Times New Roman,Italic"/>
          <w:iCs/>
          <w:sz w:val="24"/>
          <w:szCs w:val="24"/>
        </w:rPr>
        <w:t xml:space="preserve"> невыполнения Участником требования о представлении документов или признания </w:t>
      </w:r>
      <w:r w:rsidR="00D778B5" w:rsidRPr="001626EB">
        <w:rPr>
          <w:rFonts w:eastAsia="Times New Roman,Italic"/>
          <w:iCs/>
          <w:sz w:val="24"/>
          <w:szCs w:val="24"/>
        </w:rPr>
        <w:t>Закупочной комиссией</w:t>
      </w:r>
      <w:r w:rsidRPr="001626EB">
        <w:rPr>
          <w:rFonts w:eastAsia="Times New Roman,Italic"/>
          <w:iCs/>
          <w:sz w:val="24"/>
          <w:szCs w:val="24"/>
        </w:rPr>
        <w:t xml:space="preserve"> предложенной </w:t>
      </w:r>
      <w:r w:rsidR="00D778B5" w:rsidRPr="001626EB">
        <w:rPr>
          <w:rFonts w:eastAsia="Times New Roman,Italic"/>
          <w:iCs/>
          <w:sz w:val="24"/>
          <w:szCs w:val="24"/>
        </w:rPr>
        <w:t xml:space="preserve">Участником </w:t>
      </w:r>
      <w:r w:rsidRPr="001626EB">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C35E5C" w:rsidRPr="001626EB">
        <w:rPr>
          <w:sz w:val="24"/>
          <w:szCs w:val="24"/>
        </w:rPr>
        <w:fldChar w:fldCharType="begin"/>
      </w:r>
      <w:r w:rsidR="00C35E5C" w:rsidRPr="001626EB">
        <w:rPr>
          <w:sz w:val="24"/>
          <w:szCs w:val="24"/>
        </w:rPr>
        <w:instrText xml:space="preserve"> REF _Ref468786409 \r \h  \* MERGEFORMAT </w:instrText>
      </w:r>
      <w:r w:rsidR="00C35E5C" w:rsidRPr="001626EB">
        <w:rPr>
          <w:sz w:val="24"/>
          <w:szCs w:val="24"/>
        </w:rPr>
      </w:r>
      <w:r w:rsidR="00C35E5C" w:rsidRPr="001626EB">
        <w:rPr>
          <w:sz w:val="24"/>
          <w:szCs w:val="24"/>
        </w:rPr>
        <w:fldChar w:fldCharType="separate"/>
      </w:r>
      <w:r w:rsidR="00D74ED6" w:rsidRPr="001626EB">
        <w:rPr>
          <w:rFonts w:eastAsia="Times New Roman,Italic"/>
          <w:iCs/>
          <w:sz w:val="24"/>
          <w:szCs w:val="24"/>
        </w:rPr>
        <w:t>3.6.2.5</w:t>
      </w:r>
      <w:r w:rsidR="00C35E5C" w:rsidRPr="001626EB">
        <w:rPr>
          <w:sz w:val="24"/>
          <w:szCs w:val="24"/>
        </w:rPr>
        <w:fldChar w:fldCharType="end"/>
      </w:r>
      <w:r w:rsidR="000B3BAA" w:rsidRPr="001626EB">
        <w:rPr>
          <w:sz w:val="24"/>
          <w:szCs w:val="24"/>
        </w:rPr>
        <w:t xml:space="preserve"> </w:t>
      </w:r>
      <w:r w:rsidRPr="001626EB">
        <w:rPr>
          <w:rFonts w:eastAsia="Times New Roman,Italic"/>
          <w:iCs/>
          <w:sz w:val="24"/>
          <w:szCs w:val="24"/>
        </w:rPr>
        <w:t>документации.</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1626EB">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1626EB">
        <w:rPr>
          <w:sz w:val="24"/>
          <w:szCs w:val="24"/>
        </w:rPr>
        <w:t xml:space="preserve">Участник, </w:t>
      </w:r>
      <w:r w:rsidR="000B3BAA" w:rsidRPr="001626EB">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1626EB">
        <w:rPr>
          <w:sz w:val="24"/>
          <w:szCs w:val="24"/>
        </w:rPr>
        <w:t xml:space="preserve">в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_Ref465437572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3.13.2</w:t>
      </w:r>
      <w:r w:rsidR="00C35E5C" w:rsidRPr="001626EB">
        <w:rPr>
          <w:sz w:val="24"/>
          <w:szCs w:val="24"/>
        </w:rPr>
        <w:fldChar w:fldCharType="end"/>
      </w:r>
      <w:r w:rsidRPr="001626EB">
        <w:rPr>
          <w:sz w:val="24"/>
          <w:szCs w:val="24"/>
        </w:rPr>
        <w:t>-</w:t>
      </w:r>
      <w:r w:rsidR="00C35E5C" w:rsidRPr="001626EB">
        <w:rPr>
          <w:sz w:val="24"/>
          <w:szCs w:val="24"/>
        </w:rPr>
        <w:fldChar w:fldCharType="begin"/>
      </w:r>
      <w:r w:rsidR="00C35E5C" w:rsidRPr="001626EB">
        <w:rPr>
          <w:sz w:val="24"/>
          <w:szCs w:val="24"/>
        </w:rPr>
        <w:instrText xml:space="preserve"> REF _Ref465440181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3.13.4</w:t>
      </w:r>
      <w:r w:rsidR="00C35E5C" w:rsidRPr="001626EB">
        <w:rPr>
          <w:sz w:val="24"/>
          <w:szCs w:val="24"/>
        </w:rPr>
        <w:fldChar w:fldCharType="end"/>
      </w:r>
      <w:r w:rsidRPr="001626EB">
        <w:rPr>
          <w:sz w:val="24"/>
          <w:szCs w:val="24"/>
        </w:rPr>
        <w:t>.</w:t>
      </w:r>
    </w:p>
    <w:p w:rsidR="007C76A8" w:rsidRPr="001626EB" w:rsidRDefault="007C76A8" w:rsidP="002A3D4F">
      <w:pPr>
        <w:pStyle w:val="affffff0"/>
        <w:numPr>
          <w:ilvl w:val="0"/>
          <w:numId w:val="93"/>
        </w:numPr>
        <w:tabs>
          <w:tab w:val="left" w:pos="1620"/>
        </w:tabs>
        <w:suppressAutoHyphens w:val="0"/>
        <w:spacing w:after="120" w:line="240" w:lineRule="auto"/>
        <w:ind w:left="0" w:firstLine="567"/>
        <w:rPr>
          <w:bCs/>
          <w:sz w:val="24"/>
          <w:szCs w:val="24"/>
        </w:rPr>
      </w:pPr>
      <w:proofErr w:type="gramStart"/>
      <w:r w:rsidRPr="001626EB">
        <w:rPr>
          <w:sz w:val="24"/>
          <w:szCs w:val="24"/>
        </w:rPr>
        <w:lastRenderedPageBreak/>
        <w:t xml:space="preserve">В случае, если по итогам анализа документов, представленных Участником, предложившим </w:t>
      </w:r>
      <w:r w:rsidRPr="001626EB">
        <w:rPr>
          <w:rFonts w:eastAsia="Times New Roman,Italic"/>
          <w:iCs/>
          <w:sz w:val="24"/>
          <w:szCs w:val="24"/>
        </w:rPr>
        <w:t>демпинговую цену</w:t>
      </w:r>
      <w:r w:rsidRPr="001626EB">
        <w:rPr>
          <w:sz w:val="24"/>
          <w:szCs w:val="24"/>
        </w:rPr>
        <w:t xml:space="preserve">, будет установлено, что </w:t>
      </w:r>
      <w:r w:rsidR="000B3BAA" w:rsidRPr="001626EB">
        <w:rPr>
          <w:sz w:val="24"/>
          <w:szCs w:val="24"/>
          <w:lang w:eastAsia="ru-RU"/>
        </w:rPr>
        <w:t>единичные начальные (максимальные) расценки были</w:t>
      </w:r>
      <w:r w:rsidRPr="001626EB">
        <w:rPr>
          <w:sz w:val="24"/>
          <w:szCs w:val="24"/>
        </w:rPr>
        <w:t xml:space="preserve"> </w:t>
      </w:r>
      <w:r w:rsidR="004F6793" w:rsidRPr="001626EB">
        <w:rPr>
          <w:sz w:val="24"/>
          <w:szCs w:val="24"/>
          <w:lang w:eastAsia="ru-RU"/>
        </w:rPr>
        <w:t xml:space="preserve">рассчитаны </w:t>
      </w:r>
      <w:r w:rsidRPr="001626EB">
        <w:rPr>
          <w:sz w:val="24"/>
          <w:szCs w:val="24"/>
        </w:rPr>
        <w:t>неверно, и ценовое предложение Участника закупки не является аномально низк</w:t>
      </w:r>
      <w:r w:rsidR="000B3BAA" w:rsidRPr="001626EB">
        <w:rPr>
          <w:sz w:val="24"/>
          <w:szCs w:val="24"/>
        </w:rPr>
        <w:t>им</w:t>
      </w:r>
      <w:r w:rsidRPr="001626EB">
        <w:rPr>
          <w:sz w:val="24"/>
          <w:szCs w:val="24"/>
        </w:rPr>
        <w:t xml:space="preserve"> (</w:t>
      </w:r>
      <w:r w:rsidRPr="001626EB">
        <w:rPr>
          <w:rFonts w:eastAsia="Times New Roman,Italic"/>
          <w:iCs/>
          <w:sz w:val="24"/>
          <w:szCs w:val="24"/>
        </w:rPr>
        <w:t>демпингов</w:t>
      </w:r>
      <w:r w:rsidR="000B3BAA" w:rsidRPr="001626EB">
        <w:rPr>
          <w:rFonts w:eastAsia="Times New Roman,Italic"/>
          <w:iCs/>
          <w:sz w:val="24"/>
          <w:szCs w:val="24"/>
        </w:rPr>
        <w:t>ым</w:t>
      </w:r>
      <w:r w:rsidRPr="001626EB">
        <w:rPr>
          <w:rFonts w:eastAsia="Times New Roman,Italic"/>
          <w:iCs/>
          <w:sz w:val="24"/>
          <w:szCs w:val="24"/>
        </w:rPr>
        <w:t>)</w:t>
      </w:r>
      <w:r w:rsidRPr="001626EB">
        <w:rPr>
          <w:sz w:val="24"/>
          <w:szCs w:val="24"/>
        </w:rPr>
        <w:t>, закупочная комиссия вправе принять следующие решения:</w:t>
      </w:r>
      <w:proofErr w:type="gramEnd"/>
    </w:p>
    <w:p w:rsidR="007C76A8" w:rsidRPr="001626EB" w:rsidRDefault="007C76A8" w:rsidP="007C76A8">
      <w:pPr>
        <w:numPr>
          <w:ilvl w:val="0"/>
          <w:numId w:val="88"/>
        </w:numPr>
        <w:tabs>
          <w:tab w:val="left" w:pos="1620"/>
        </w:tabs>
        <w:suppressAutoHyphens w:val="0"/>
        <w:spacing w:after="120" w:line="240" w:lineRule="auto"/>
        <w:rPr>
          <w:bCs w:val="0"/>
          <w:sz w:val="24"/>
          <w:szCs w:val="24"/>
        </w:rPr>
      </w:pPr>
      <w:r w:rsidRPr="001626EB">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1626EB">
        <w:rPr>
          <w:sz w:val="24"/>
          <w:szCs w:val="24"/>
        </w:rPr>
        <w:t>откорректированными единичными начальными (максимальными) расценками и</w:t>
      </w:r>
      <w:r w:rsidR="00D778B5" w:rsidRPr="001626EB">
        <w:rPr>
          <w:sz w:val="24"/>
          <w:szCs w:val="24"/>
        </w:rPr>
        <w:t>, при необходимости,</w:t>
      </w:r>
      <w:r w:rsidR="000B3BAA" w:rsidRPr="001626EB">
        <w:rPr>
          <w:sz w:val="24"/>
          <w:szCs w:val="24"/>
        </w:rPr>
        <w:t xml:space="preserve"> </w:t>
      </w:r>
      <w:r w:rsidRPr="001626EB">
        <w:rPr>
          <w:sz w:val="24"/>
          <w:szCs w:val="24"/>
        </w:rPr>
        <w:t>начальной (максимальной) ценой Договора;</w:t>
      </w:r>
    </w:p>
    <w:p w:rsidR="007C76A8" w:rsidRPr="001626EB" w:rsidRDefault="007C76A8" w:rsidP="000B3BAA">
      <w:pPr>
        <w:numPr>
          <w:ilvl w:val="0"/>
          <w:numId w:val="88"/>
        </w:numPr>
        <w:tabs>
          <w:tab w:val="left" w:pos="1620"/>
        </w:tabs>
        <w:suppressAutoHyphens w:val="0"/>
        <w:spacing w:after="120" w:line="240" w:lineRule="auto"/>
        <w:rPr>
          <w:sz w:val="24"/>
          <w:szCs w:val="24"/>
        </w:rPr>
      </w:pPr>
      <w:r w:rsidRPr="001626EB">
        <w:rPr>
          <w:sz w:val="24"/>
          <w:szCs w:val="24"/>
        </w:rPr>
        <w:t xml:space="preserve">о заключении Договора с участником закупки, </w:t>
      </w:r>
      <w:r w:rsidR="000B3BAA" w:rsidRPr="001626EB">
        <w:rPr>
          <w:sz w:val="24"/>
          <w:szCs w:val="24"/>
        </w:rPr>
        <w:t>чья заявка была признана лучшей,</w:t>
      </w:r>
      <w:r w:rsidRPr="001626EB">
        <w:rPr>
          <w:sz w:val="24"/>
          <w:szCs w:val="24"/>
        </w:rPr>
        <w:t xml:space="preserve"> при этом требования о предоставлении обеспечения, указанные в </w:t>
      </w:r>
      <w:proofErr w:type="spellStart"/>
      <w:r w:rsidRPr="001626EB">
        <w:rPr>
          <w:sz w:val="24"/>
          <w:szCs w:val="24"/>
        </w:rPr>
        <w:t>пп</w:t>
      </w:r>
      <w:proofErr w:type="spellEnd"/>
      <w:r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_Ref465437572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3.13.2</w:t>
      </w:r>
      <w:r w:rsidR="00C35E5C" w:rsidRPr="001626EB">
        <w:rPr>
          <w:sz w:val="24"/>
          <w:szCs w:val="24"/>
        </w:rPr>
        <w:fldChar w:fldCharType="end"/>
      </w:r>
      <w:r w:rsidRPr="001626EB">
        <w:rPr>
          <w:sz w:val="24"/>
          <w:szCs w:val="24"/>
        </w:rPr>
        <w:t>-</w:t>
      </w:r>
      <w:r w:rsidR="00C35E5C" w:rsidRPr="001626EB">
        <w:rPr>
          <w:sz w:val="24"/>
          <w:szCs w:val="24"/>
        </w:rPr>
        <w:fldChar w:fldCharType="begin"/>
      </w:r>
      <w:r w:rsidR="00C35E5C" w:rsidRPr="001626EB">
        <w:rPr>
          <w:sz w:val="24"/>
          <w:szCs w:val="24"/>
        </w:rPr>
        <w:instrText xml:space="preserve"> REF _Ref465440181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3.13.4</w:t>
      </w:r>
      <w:r w:rsidR="00C35E5C" w:rsidRPr="001626EB">
        <w:rPr>
          <w:sz w:val="24"/>
          <w:szCs w:val="24"/>
        </w:rPr>
        <w:fldChar w:fldCharType="end"/>
      </w:r>
      <w:r w:rsidR="000B3BAA" w:rsidRPr="001626EB">
        <w:rPr>
          <w:sz w:val="24"/>
          <w:szCs w:val="24"/>
        </w:rPr>
        <w:t>,</w:t>
      </w:r>
      <w:r w:rsidRPr="001626EB">
        <w:rPr>
          <w:sz w:val="24"/>
          <w:szCs w:val="24"/>
        </w:rPr>
        <w:t xml:space="preserve"> не применяются.</w:t>
      </w:r>
    </w:p>
    <w:p w:rsidR="00717F60" w:rsidRPr="001626EB" w:rsidRDefault="00717F60" w:rsidP="00E71A48">
      <w:pPr>
        <w:pStyle w:val="2"/>
        <w:tabs>
          <w:tab w:val="clear" w:pos="1700"/>
          <w:tab w:val="left" w:pos="709"/>
        </w:tabs>
        <w:spacing w:line="264" w:lineRule="auto"/>
      </w:pPr>
      <w:bookmarkStart w:id="624" w:name="_Ref468786447"/>
      <w:bookmarkStart w:id="625" w:name="_Toc472498852"/>
      <w:r w:rsidRPr="001626EB">
        <w:t>Проведение пред</w:t>
      </w:r>
      <w:r w:rsidR="006353B1" w:rsidRPr="001626EB">
        <w:t>д</w:t>
      </w:r>
      <w:r w:rsidR="00123C70" w:rsidRPr="001626EB">
        <w:t>оговор</w:t>
      </w:r>
      <w:r w:rsidRPr="001626EB">
        <w:t xml:space="preserve">ных переговоров (по необходимости) и подписание </w:t>
      </w:r>
      <w:r w:rsidR="00123C70" w:rsidRPr="001626EB">
        <w:t>Договор</w:t>
      </w:r>
      <w:r w:rsidRPr="001626EB">
        <w:t>а</w:t>
      </w:r>
      <w:bookmarkEnd w:id="614"/>
      <w:bookmarkEnd w:id="622"/>
      <w:bookmarkEnd w:id="624"/>
      <w:bookmarkEnd w:id="625"/>
    </w:p>
    <w:p w:rsidR="00717F60" w:rsidRPr="001626EB"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1626EB">
        <w:rPr>
          <w:bCs w:val="0"/>
          <w:i/>
          <w:sz w:val="24"/>
          <w:szCs w:val="24"/>
        </w:rPr>
        <w:t xml:space="preserve">По всем вопросам, не нашедшим отражение в </w:t>
      </w:r>
      <w:r w:rsidR="004B5EB3" w:rsidRPr="001626EB">
        <w:rPr>
          <w:bCs w:val="0"/>
          <w:i/>
          <w:sz w:val="24"/>
          <w:szCs w:val="24"/>
        </w:rPr>
        <w:t>Извещени</w:t>
      </w:r>
      <w:r w:rsidRPr="001626EB">
        <w:rPr>
          <w:bCs w:val="0"/>
          <w:i/>
          <w:sz w:val="24"/>
          <w:szCs w:val="24"/>
        </w:rPr>
        <w:t xml:space="preserve">и о проведении запроса предложений, настоящей Документации и </w:t>
      </w:r>
      <w:r w:rsidR="004B5EB3" w:rsidRPr="001626EB">
        <w:rPr>
          <w:bCs w:val="0"/>
          <w:i/>
          <w:sz w:val="24"/>
          <w:szCs w:val="24"/>
        </w:rPr>
        <w:t>Заявк</w:t>
      </w:r>
      <w:r w:rsidRPr="001626EB">
        <w:rPr>
          <w:bCs w:val="0"/>
          <w:i/>
          <w:sz w:val="24"/>
          <w:szCs w:val="24"/>
        </w:rPr>
        <w:t>и</w:t>
      </w:r>
      <w:r w:rsidR="0087407B" w:rsidRPr="001626EB">
        <w:rPr>
          <w:bCs w:val="0"/>
          <w:i/>
          <w:sz w:val="24"/>
          <w:szCs w:val="24"/>
        </w:rPr>
        <w:t>, признанной лучшей,</w:t>
      </w:r>
      <w:r w:rsidRPr="001626EB">
        <w:rPr>
          <w:bCs w:val="0"/>
          <w:i/>
          <w:sz w:val="24"/>
          <w:szCs w:val="24"/>
        </w:rPr>
        <w:t xml:space="preserve"> стороны имеют право вступить в пред</w:t>
      </w:r>
      <w:r w:rsidR="006353B1" w:rsidRPr="001626EB">
        <w:rPr>
          <w:bCs w:val="0"/>
          <w:i/>
          <w:sz w:val="24"/>
          <w:szCs w:val="24"/>
        </w:rPr>
        <w:t>д</w:t>
      </w:r>
      <w:r w:rsidR="00123C70" w:rsidRPr="001626EB">
        <w:rPr>
          <w:bCs w:val="0"/>
          <w:i/>
          <w:sz w:val="24"/>
          <w:szCs w:val="24"/>
        </w:rPr>
        <w:t>оговор</w:t>
      </w:r>
      <w:r w:rsidRPr="001626EB">
        <w:rPr>
          <w:bCs w:val="0"/>
          <w:i/>
          <w:sz w:val="24"/>
          <w:szCs w:val="24"/>
        </w:rPr>
        <w:t>ные переговоры, направленные на уточнение любых условий технико-коммерческо</w:t>
      </w:r>
      <w:r w:rsidR="00841A6F" w:rsidRPr="001626EB">
        <w:rPr>
          <w:bCs w:val="0"/>
          <w:i/>
          <w:sz w:val="24"/>
          <w:szCs w:val="24"/>
        </w:rPr>
        <w:t>й части</w:t>
      </w:r>
      <w:r w:rsidRPr="001626EB">
        <w:rPr>
          <w:bCs w:val="0"/>
          <w:i/>
          <w:sz w:val="24"/>
          <w:szCs w:val="24"/>
        </w:rPr>
        <w:t xml:space="preserve"> </w:t>
      </w:r>
      <w:r w:rsidR="004B5EB3" w:rsidRPr="001626EB">
        <w:rPr>
          <w:bCs w:val="0"/>
          <w:i/>
          <w:sz w:val="24"/>
          <w:szCs w:val="24"/>
        </w:rPr>
        <w:t>Заявк</w:t>
      </w:r>
      <w:r w:rsidRPr="001626EB">
        <w:rPr>
          <w:bCs w:val="0"/>
          <w:i/>
          <w:sz w:val="24"/>
          <w:szCs w:val="24"/>
        </w:rPr>
        <w:t>и</w:t>
      </w:r>
      <w:r w:rsidR="0087407B" w:rsidRPr="001626EB">
        <w:rPr>
          <w:bCs w:val="0"/>
          <w:i/>
          <w:sz w:val="24"/>
          <w:szCs w:val="24"/>
        </w:rPr>
        <w:t>, признанной лучшей</w:t>
      </w:r>
      <w:r w:rsidRPr="001626EB">
        <w:rPr>
          <w:bCs w:val="0"/>
          <w:i/>
          <w:sz w:val="24"/>
          <w:szCs w:val="24"/>
        </w:rPr>
        <w:t xml:space="preserve">, однако при этом не допускается создание </w:t>
      </w:r>
      <w:r w:rsidR="009C744E" w:rsidRPr="001626EB">
        <w:rPr>
          <w:bCs w:val="0"/>
          <w:i/>
          <w:sz w:val="24"/>
          <w:szCs w:val="24"/>
        </w:rPr>
        <w:t>Участник</w:t>
      </w:r>
      <w:r w:rsidR="0087407B" w:rsidRPr="001626EB">
        <w:rPr>
          <w:bCs w:val="0"/>
          <w:i/>
          <w:sz w:val="24"/>
          <w:szCs w:val="24"/>
        </w:rPr>
        <w:t xml:space="preserve">у </w:t>
      </w:r>
      <w:r w:rsidRPr="001626EB">
        <w:rPr>
          <w:bCs w:val="0"/>
          <w:i/>
          <w:sz w:val="24"/>
          <w:szCs w:val="24"/>
        </w:rPr>
        <w:t>запроса предложений</w:t>
      </w:r>
      <w:r w:rsidR="0087407B" w:rsidRPr="001626EB">
        <w:rPr>
          <w:bCs w:val="0"/>
          <w:i/>
          <w:sz w:val="24"/>
          <w:szCs w:val="24"/>
        </w:rPr>
        <w:t xml:space="preserve">, </w:t>
      </w:r>
      <w:r w:rsidR="0087407B" w:rsidRPr="001626EB">
        <w:rPr>
          <w:i/>
          <w:sz w:val="24"/>
          <w:szCs w:val="24"/>
        </w:rPr>
        <w:t xml:space="preserve">чья </w:t>
      </w:r>
      <w:r w:rsidR="004B5EB3" w:rsidRPr="001626EB">
        <w:rPr>
          <w:i/>
          <w:sz w:val="24"/>
          <w:szCs w:val="24"/>
        </w:rPr>
        <w:t>Заявк</w:t>
      </w:r>
      <w:r w:rsidR="0087407B" w:rsidRPr="001626EB">
        <w:rPr>
          <w:i/>
          <w:sz w:val="24"/>
          <w:szCs w:val="24"/>
        </w:rPr>
        <w:t>а признана лучшей,</w:t>
      </w:r>
      <w:r w:rsidRPr="001626EB">
        <w:rPr>
          <w:bCs w:val="0"/>
          <w:i/>
          <w:sz w:val="24"/>
          <w:szCs w:val="24"/>
        </w:rPr>
        <w:t xml:space="preserve"> преимущественных условий участия в запросе предложений</w:t>
      </w:r>
      <w:r w:rsidRPr="001626EB">
        <w:rPr>
          <w:bCs w:val="0"/>
          <w:sz w:val="24"/>
          <w:szCs w:val="24"/>
        </w:rPr>
        <w:t>.</w:t>
      </w:r>
      <w:proofErr w:type="gramEnd"/>
    </w:p>
    <w:p w:rsidR="00717F60" w:rsidRPr="001626EB" w:rsidRDefault="00AD3EBC" w:rsidP="00BC19F9">
      <w:pPr>
        <w:pStyle w:val="affffff0"/>
        <w:numPr>
          <w:ilvl w:val="2"/>
          <w:numId w:val="44"/>
        </w:numPr>
        <w:spacing w:line="264" w:lineRule="auto"/>
        <w:ind w:left="0" w:firstLine="709"/>
        <w:rPr>
          <w:rStyle w:val="adskobk"/>
          <w:i/>
          <w:sz w:val="24"/>
          <w:szCs w:val="24"/>
        </w:rPr>
      </w:pPr>
      <w:r w:rsidRPr="001626EB">
        <w:rPr>
          <w:rStyle w:val="adskobk"/>
          <w:i/>
          <w:sz w:val="24"/>
          <w:szCs w:val="24"/>
        </w:rPr>
        <w:t>Ход переговоров и достигнутые результаты фиксируются в Протоколе пред</w:t>
      </w:r>
      <w:r w:rsidR="006353B1" w:rsidRPr="001626EB">
        <w:rPr>
          <w:rStyle w:val="adskobk"/>
          <w:i/>
          <w:sz w:val="24"/>
          <w:szCs w:val="24"/>
        </w:rPr>
        <w:t>д</w:t>
      </w:r>
      <w:r w:rsidR="00123C70" w:rsidRPr="001626EB">
        <w:rPr>
          <w:rStyle w:val="adskobk"/>
          <w:i/>
          <w:sz w:val="24"/>
          <w:szCs w:val="24"/>
        </w:rPr>
        <w:t>оговор</w:t>
      </w:r>
      <w:r w:rsidRPr="001626EB">
        <w:rPr>
          <w:rStyle w:val="adskobk"/>
          <w:i/>
          <w:sz w:val="24"/>
          <w:szCs w:val="24"/>
        </w:rPr>
        <w:t>ных переговоров</w:t>
      </w:r>
      <w:r w:rsidR="00E60F8E" w:rsidRPr="001626EB">
        <w:rPr>
          <w:rStyle w:val="adskobk"/>
          <w:i/>
          <w:sz w:val="24"/>
          <w:szCs w:val="24"/>
        </w:rPr>
        <w:t>,</w:t>
      </w:r>
      <w:r w:rsidR="00E60F8E" w:rsidRPr="001626EB">
        <w:rPr>
          <w:bCs/>
          <w:i/>
          <w:sz w:val="24"/>
          <w:szCs w:val="24"/>
        </w:rPr>
        <w:t xml:space="preserve"> который подписывается уполномоченными представителями Заказчика/Организатора</w:t>
      </w:r>
      <w:r w:rsidRPr="001626EB">
        <w:rPr>
          <w:rStyle w:val="adskobk"/>
          <w:i/>
          <w:sz w:val="24"/>
          <w:szCs w:val="24"/>
        </w:rPr>
        <w:t>.</w:t>
      </w:r>
    </w:p>
    <w:p w:rsidR="00717F60" w:rsidRPr="001626EB" w:rsidRDefault="00123C70" w:rsidP="00BC19F9">
      <w:pPr>
        <w:widowControl w:val="0"/>
        <w:numPr>
          <w:ilvl w:val="2"/>
          <w:numId w:val="44"/>
        </w:numPr>
        <w:overflowPunct w:val="0"/>
        <w:autoSpaceDE w:val="0"/>
        <w:spacing w:line="264" w:lineRule="auto"/>
        <w:ind w:left="0" w:firstLine="726"/>
        <w:rPr>
          <w:bCs w:val="0"/>
          <w:sz w:val="24"/>
          <w:szCs w:val="24"/>
        </w:rPr>
      </w:pPr>
      <w:bookmarkStart w:id="626" w:name="_Ref294695403"/>
      <w:bookmarkStart w:id="627" w:name="_Ref306320315"/>
      <w:r w:rsidRPr="001626EB">
        <w:rPr>
          <w:bCs w:val="0"/>
          <w:sz w:val="24"/>
          <w:szCs w:val="24"/>
        </w:rPr>
        <w:t>Договор</w:t>
      </w:r>
      <w:r w:rsidR="00717F60" w:rsidRPr="001626EB">
        <w:rPr>
          <w:bCs w:val="0"/>
          <w:sz w:val="24"/>
          <w:szCs w:val="24"/>
        </w:rPr>
        <w:t xml:space="preserve"> между Заказчиком и </w:t>
      </w:r>
      <w:r w:rsidR="009C744E" w:rsidRPr="001626EB">
        <w:rPr>
          <w:bCs w:val="0"/>
          <w:sz w:val="24"/>
          <w:szCs w:val="24"/>
        </w:rPr>
        <w:t>Участник</w:t>
      </w:r>
      <w:r w:rsidR="0087407B" w:rsidRPr="001626EB">
        <w:rPr>
          <w:bCs w:val="0"/>
          <w:sz w:val="24"/>
          <w:szCs w:val="24"/>
        </w:rPr>
        <w:t xml:space="preserve">ом, чья </w:t>
      </w:r>
      <w:r w:rsidR="004B5EB3" w:rsidRPr="001626EB">
        <w:rPr>
          <w:bCs w:val="0"/>
          <w:sz w:val="24"/>
          <w:szCs w:val="24"/>
        </w:rPr>
        <w:t>Заявк</w:t>
      </w:r>
      <w:r w:rsidR="0087407B" w:rsidRPr="001626EB">
        <w:rPr>
          <w:bCs w:val="0"/>
          <w:sz w:val="24"/>
          <w:szCs w:val="24"/>
        </w:rPr>
        <w:t xml:space="preserve">а признана лучшей, </w:t>
      </w:r>
      <w:r w:rsidR="00717F60" w:rsidRPr="001626EB">
        <w:rPr>
          <w:bCs w:val="0"/>
          <w:sz w:val="24"/>
          <w:szCs w:val="24"/>
        </w:rPr>
        <w:t xml:space="preserve">подписывается </w:t>
      </w:r>
      <w:r w:rsidR="00675D86" w:rsidRPr="001626EB">
        <w:rPr>
          <w:sz w:val="24"/>
          <w:szCs w:val="24"/>
        </w:rPr>
        <w:t>не ранее чем через 10 (десять) дней</w:t>
      </w:r>
      <w:r w:rsidR="00675D86" w:rsidRPr="001626EB">
        <w:rPr>
          <w:bCs w:val="0"/>
          <w:sz w:val="24"/>
          <w:szCs w:val="24"/>
        </w:rPr>
        <w:t xml:space="preserve"> и не позднее чем через </w:t>
      </w:r>
      <w:r w:rsidR="00675D86" w:rsidRPr="001626EB">
        <w:rPr>
          <w:sz w:val="24"/>
          <w:szCs w:val="24"/>
        </w:rPr>
        <w:t>20 (двадцать) рабочих дней</w:t>
      </w:r>
      <w:r w:rsidR="006F758C" w:rsidRPr="001626EB">
        <w:rPr>
          <w:bCs w:val="0"/>
          <w:sz w:val="24"/>
          <w:szCs w:val="24"/>
        </w:rPr>
        <w:t xml:space="preserve"> </w:t>
      </w:r>
      <w:r w:rsidR="00717F60" w:rsidRPr="001626EB">
        <w:rPr>
          <w:bCs w:val="0"/>
          <w:sz w:val="24"/>
          <w:szCs w:val="24"/>
        </w:rPr>
        <w:t xml:space="preserve">с момента определения </w:t>
      </w:r>
      <w:r w:rsidR="0087407B" w:rsidRPr="001626EB">
        <w:rPr>
          <w:bCs w:val="0"/>
          <w:sz w:val="24"/>
          <w:szCs w:val="24"/>
        </w:rPr>
        <w:t xml:space="preserve">лучшей </w:t>
      </w:r>
      <w:r w:rsidR="004B5EB3" w:rsidRPr="001626EB">
        <w:rPr>
          <w:bCs w:val="0"/>
          <w:sz w:val="24"/>
          <w:szCs w:val="24"/>
        </w:rPr>
        <w:t>Заявк</w:t>
      </w:r>
      <w:r w:rsidR="0087407B" w:rsidRPr="001626EB">
        <w:rPr>
          <w:bCs w:val="0"/>
          <w:sz w:val="24"/>
          <w:szCs w:val="24"/>
        </w:rPr>
        <w:t>и</w:t>
      </w:r>
      <w:r w:rsidR="00717F60" w:rsidRPr="001626EB">
        <w:rPr>
          <w:bCs w:val="0"/>
          <w:sz w:val="24"/>
          <w:szCs w:val="24"/>
        </w:rPr>
        <w:t xml:space="preserve">. </w:t>
      </w:r>
      <w:proofErr w:type="gramStart"/>
      <w:r w:rsidR="00717F60" w:rsidRPr="001626EB">
        <w:rPr>
          <w:bCs w:val="0"/>
          <w:sz w:val="24"/>
          <w:szCs w:val="24"/>
        </w:rPr>
        <w:t xml:space="preserve">Для </w:t>
      </w:r>
      <w:r w:rsidR="009C744E" w:rsidRPr="001626EB">
        <w:rPr>
          <w:bCs w:val="0"/>
          <w:sz w:val="24"/>
          <w:szCs w:val="24"/>
        </w:rPr>
        <w:t>Участник</w:t>
      </w:r>
      <w:r w:rsidR="0087407B" w:rsidRPr="001626EB">
        <w:rPr>
          <w:bCs w:val="0"/>
          <w:sz w:val="24"/>
          <w:szCs w:val="24"/>
        </w:rPr>
        <w:t xml:space="preserve">а, </w:t>
      </w:r>
      <w:r w:rsidR="0087407B" w:rsidRPr="001626EB">
        <w:rPr>
          <w:sz w:val="24"/>
          <w:szCs w:val="24"/>
        </w:rPr>
        <w:t xml:space="preserve">чья </w:t>
      </w:r>
      <w:r w:rsidR="004B5EB3" w:rsidRPr="001626EB">
        <w:rPr>
          <w:sz w:val="24"/>
          <w:szCs w:val="24"/>
        </w:rPr>
        <w:t>Заявк</w:t>
      </w:r>
      <w:r w:rsidR="0087407B" w:rsidRPr="001626EB">
        <w:rPr>
          <w:sz w:val="24"/>
          <w:szCs w:val="24"/>
        </w:rPr>
        <w:t>а признана лучшей,</w:t>
      </w:r>
      <w:r w:rsidR="0087407B" w:rsidRPr="001626EB">
        <w:rPr>
          <w:bCs w:val="0"/>
          <w:sz w:val="24"/>
          <w:szCs w:val="24"/>
        </w:rPr>
        <w:t xml:space="preserve"> </w:t>
      </w:r>
      <w:r w:rsidR="00717F60" w:rsidRPr="001626EB">
        <w:rPr>
          <w:bCs w:val="0"/>
          <w:sz w:val="24"/>
          <w:szCs w:val="24"/>
        </w:rPr>
        <w:t xml:space="preserve">срок для подписания </w:t>
      </w:r>
      <w:r w:rsidRPr="001626EB">
        <w:rPr>
          <w:bCs w:val="0"/>
          <w:sz w:val="24"/>
          <w:szCs w:val="24"/>
        </w:rPr>
        <w:t>Договор</w:t>
      </w:r>
      <w:r w:rsidR="00717F60" w:rsidRPr="001626EB">
        <w:rPr>
          <w:bCs w:val="0"/>
          <w:sz w:val="24"/>
          <w:szCs w:val="24"/>
        </w:rPr>
        <w:t xml:space="preserve">а – не позднее 5 рабочих дней с момента получения от Заказчика конечной редакции </w:t>
      </w:r>
      <w:r w:rsidRPr="001626EB">
        <w:rPr>
          <w:bCs w:val="0"/>
          <w:sz w:val="24"/>
          <w:szCs w:val="24"/>
        </w:rPr>
        <w:t>Договор</w:t>
      </w:r>
      <w:r w:rsidR="00717F60" w:rsidRPr="001626EB">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26EB">
        <w:rPr>
          <w:bCs w:val="0"/>
          <w:sz w:val="24"/>
          <w:szCs w:val="24"/>
        </w:rPr>
        <w:t>Договор</w:t>
      </w:r>
      <w:r w:rsidR="00717F60" w:rsidRPr="001626EB">
        <w:rPr>
          <w:bCs w:val="0"/>
          <w:sz w:val="24"/>
          <w:szCs w:val="24"/>
        </w:rPr>
        <w:t xml:space="preserve">а, соответствующие требованиям </w:t>
      </w:r>
      <w:r w:rsidR="007D07A7" w:rsidRPr="001626EB">
        <w:rPr>
          <w:bCs w:val="0"/>
          <w:sz w:val="24"/>
          <w:szCs w:val="24"/>
        </w:rPr>
        <w:t>Д</w:t>
      </w:r>
      <w:r w:rsidR="00717F60" w:rsidRPr="001626EB">
        <w:rPr>
          <w:bCs w:val="0"/>
          <w:sz w:val="24"/>
          <w:szCs w:val="24"/>
        </w:rPr>
        <w:t>окументации</w:t>
      </w:r>
      <w:r w:rsidR="00DF639D" w:rsidRPr="001626EB">
        <w:rPr>
          <w:bCs w:val="0"/>
          <w:sz w:val="24"/>
          <w:szCs w:val="24"/>
        </w:rPr>
        <w:t>.</w:t>
      </w:r>
      <w:bookmarkEnd w:id="626"/>
      <w:bookmarkEnd w:id="627"/>
      <w:r w:rsidR="00717F60" w:rsidRPr="001626EB">
        <w:rPr>
          <w:bCs w:val="0"/>
          <w:sz w:val="24"/>
          <w:szCs w:val="24"/>
        </w:rPr>
        <w:t xml:space="preserve"> </w:t>
      </w:r>
      <w:proofErr w:type="gramEnd"/>
    </w:p>
    <w:p w:rsidR="00A75100" w:rsidRPr="001626EB" w:rsidRDefault="00A75100" w:rsidP="00BC19F9">
      <w:pPr>
        <w:widowControl w:val="0"/>
        <w:numPr>
          <w:ilvl w:val="2"/>
          <w:numId w:val="44"/>
        </w:numPr>
        <w:overflowPunct w:val="0"/>
        <w:autoSpaceDE w:val="0"/>
        <w:spacing w:line="264" w:lineRule="auto"/>
        <w:ind w:left="0" w:firstLine="726"/>
        <w:rPr>
          <w:bCs w:val="0"/>
          <w:sz w:val="24"/>
          <w:szCs w:val="24"/>
        </w:rPr>
      </w:pPr>
      <w:r w:rsidRPr="001626EB">
        <w:rPr>
          <w:sz w:val="24"/>
          <w:szCs w:val="24"/>
        </w:rPr>
        <w:t xml:space="preserve">Условия </w:t>
      </w:r>
      <w:proofErr w:type="gramStart"/>
      <w:r w:rsidRPr="001626EB">
        <w:rPr>
          <w:sz w:val="24"/>
          <w:szCs w:val="24"/>
        </w:rPr>
        <w:t xml:space="preserve">предоставления обеспечения исполнения обязательств </w:t>
      </w:r>
      <w:r w:rsidR="000F5DED" w:rsidRPr="001626EB">
        <w:rPr>
          <w:sz w:val="24"/>
          <w:szCs w:val="24"/>
        </w:rPr>
        <w:t>Поставщика</w:t>
      </w:r>
      <w:proofErr w:type="gramEnd"/>
      <w:r w:rsidR="000F5DED" w:rsidRPr="001626EB">
        <w:rPr>
          <w:sz w:val="24"/>
          <w:szCs w:val="24"/>
        </w:rPr>
        <w:t xml:space="preserve"> </w:t>
      </w:r>
      <w:r w:rsidRPr="001626EB">
        <w:rPr>
          <w:sz w:val="24"/>
          <w:szCs w:val="24"/>
        </w:rPr>
        <w:t xml:space="preserve">по Договору, связанных с выполнением антидемпинговых мер, изложенных в подпункте </w:t>
      </w:r>
      <w:r w:rsidR="00C35E5C" w:rsidRPr="001626EB">
        <w:rPr>
          <w:sz w:val="24"/>
          <w:szCs w:val="24"/>
        </w:rPr>
        <w:fldChar w:fldCharType="begin"/>
      </w:r>
      <w:r w:rsidR="00C35E5C" w:rsidRPr="001626EB">
        <w:rPr>
          <w:sz w:val="24"/>
          <w:szCs w:val="24"/>
        </w:rPr>
        <w:instrText xml:space="preserve"> REF _Ref465670219 \r \h  \* MERGEFORMAT </w:instrText>
      </w:r>
      <w:r w:rsidR="00C35E5C" w:rsidRPr="001626EB">
        <w:rPr>
          <w:sz w:val="24"/>
          <w:szCs w:val="24"/>
        </w:rPr>
      </w:r>
      <w:r w:rsidR="00C35E5C" w:rsidRPr="001626EB">
        <w:rPr>
          <w:sz w:val="24"/>
          <w:szCs w:val="24"/>
        </w:rPr>
        <w:fldChar w:fldCharType="separate"/>
      </w:r>
      <w:r w:rsidR="00D74ED6" w:rsidRPr="001626EB">
        <w:rPr>
          <w:sz w:val="24"/>
          <w:szCs w:val="24"/>
        </w:rPr>
        <w:t>3.11</w:t>
      </w:r>
      <w:r w:rsidR="00C35E5C" w:rsidRPr="001626EB">
        <w:rPr>
          <w:sz w:val="24"/>
          <w:szCs w:val="24"/>
        </w:rPr>
        <w:fldChar w:fldCharType="end"/>
      </w:r>
      <w:r w:rsidRPr="001626EB">
        <w:rPr>
          <w:sz w:val="24"/>
          <w:szCs w:val="24"/>
        </w:rPr>
        <w:t xml:space="preserve">, обговариваются на этапе преддоговорных переговоров с учетом требований, изложенных в подпунктах </w:t>
      </w:r>
      <w:r w:rsidR="00C35E5C" w:rsidRPr="001626EB">
        <w:rPr>
          <w:sz w:val="24"/>
          <w:szCs w:val="24"/>
        </w:rPr>
        <w:fldChar w:fldCharType="begin"/>
      </w:r>
      <w:r w:rsidR="00C35E5C" w:rsidRPr="001626EB">
        <w:rPr>
          <w:sz w:val="24"/>
          <w:szCs w:val="24"/>
        </w:rPr>
        <w:instrText xml:space="preserve"> REF _Ref465437572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3.13.2</w:t>
      </w:r>
      <w:r w:rsidR="00C35E5C" w:rsidRPr="001626EB">
        <w:rPr>
          <w:sz w:val="24"/>
          <w:szCs w:val="24"/>
        </w:rPr>
        <w:fldChar w:fldCharType="end"/>
      </w:r>
      <w:r w:rsidRPr="001626EB">
        <w:rPr>
          <w:sz w:val="24"/>
          <w:szCs w:val="24"/>
        </w:rPr>
        <w:t>-</w:t>
      </w:r>
      <w:r w:rsidR="00C35E5C" w:rsidRPr="001626EB">
        <w:rPr>
          <w:sz w:val="24"/>
          <w:szCs w:val="24"/>
        </w:rPr>
        <w:fldChar w:fldCharType="begin"/>
      </w:r>
      <w:r w:rsidR="00C35E5C" w:rsidRPr="001626EB">
        <w:rPr>
          <w:sz w:val="24"/>
          <w:szCs w:val="24"/>
        </w:rPr>
        <w:instrText xml:space="preserve"> REF _Ref465440181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3.13.4</w:t>
      </w:r>
      <w:r w:rsidR="00C35E5C" w:rsidRPr="001626EB">
        <w:rPr>
          <w:sz w:val="24"/>
          <w:szCs w:val="24"/>
        </w:rPr>
        <w:fldChar w:fldCharType="end"/>
      </w:r>
      <w:r w:rsidRPr="001626EB">
        <w:rPr>
          <w:sz w:val="24"/>
          <w:szCs w:val="24"/>
        </w:rPr>
        <w:t xml:space="preserve"> Документации</w:t>
      </w:r>
      <w:r w:rsidR="00B54CCB" w:rsidRPr="001626EB">
        <w:rPr>
          <w:sz w:val="24"/>
          <w:szCs w:val="24"/>
        </w:rPr>
        <w:t xml:space="preserve"> по запросу предложений</w:t>
      </w:r>
      <w:r w:rsidRPr="001626EB">
        <w:rPr>
          <w:sz w:val="24"/>
          <w:szCs w:val="24"/>
        </w:rPr>
        <w:t>.</w:t>
      </w:r>
    </w:p>
    <w:p w:rsidR="00717F60" w:rsidRPr="001626EB" w:rsidRDefault="009C744E" w:rsidP="00BC19F9">
      <w:pPr>
        <w:widowControl w:val="0"/>
        <w:numPr>
          <w:ilvl w:val="2"/>
          <w:numId w:val="44"/>
        </w:numPr>
        <w:overflowPunct w:val="0"/>
        <w:autoSpaceDE w:val="0"/>
        <w:spacing w:line="264" w:lineRule="auto"/>
        <w:ind w:left="0" w:firstLine="700"/>
        <w:rPr>
          <w:sz w:val="24"/>
          <w:szCs w:val="24"/>
        </w:rPr>
      </w:pPr>
      <w:bookmarkStart w:id="628" w:name="_Ref305979053"/>
      <w:r w:rsidRPr="001626EB">
        <w:rPr>
          <w:sz w:val="24"/>
          <w:szCs w:val="24"/>
        </w:rPr>
        <w:t>Участник</w:t>
      </w:r>
      <w:r w:rsidR="00717F60" w:rsidRPr="001626EB">
        <w:rPr>
          <w:sz w:val="24"/>
          <w:szCs w:val="24"/>
        </w:rPr>
        <w:t xml:space="preserve"> запроса предложений</w:t>
      </w:r>
      <w:r w:rsidR="0087407B" w:rsidRPr="001626EB">
        <w:rPr>
          <w:sz w:val="24"/>
          <w:szCs w:val="24"/>
        </w:rPr>
        <w:t xml:space="preserve">, чья </w:t>
      </w:r>
      <w:r w:rsidR="004B5EB3" w:rsidRPr="001626EB">
        <w:rPr>
          <w:sz w:val="24"/>
          <w:szCs w:val="24"/>
        </w:rPr>
        <w:t>Заявк</w:t>
      </w:r>
      <w:r w:rsidR="0087407B" w:rsidRPr="001626EB">
        <w:rPr>
          <w:sz w:val="24"/>
          <w:szCs w:val="24"/>
        </w:rPr>
        <w:t xml:space="preserve">а </w:t>
      </w:r>
      <w:r w:rsidR="00717F60" w:rsidRPr="001626EB">
        <w:rPr>
          <w:sz w:val="24"/>
          <w:szCs w:val="24"/>
        </w:rPr>
        <w:t xml:space="preserve">утрачивает статус </w:t>
      </w:r>
      <w:proofErr w:type="gramStart"/>
      <w:r w:rsidR="00696966" w:rsidRPr="001626EB">
        <w:rPr>
          <w:sz w:val="24"/>
          <w:szCs w:val="24"/>
        </w:rPr>
        <w:t>наилучшей</w:t>
      </w:r>
      <w:proofErr w:type="gramEnd"/>
      <w:r w:rsidR="00717F60" w:rsidRPr="001626EB">
        <w:rPr>
          <w:sz w:val="24"/>
          <w:szCs w:val="24"/>
        </w:rPr>
        <w:t xml:space="preserve">, и его действия (бездействия) означают отказ от заключения </w:t>
      </w:r>
      <w:r w:rsidR="00123C70" w:rsidRPr="001626EB">
        <w:rPr>
          <w:sz w:val="24"/>
          <w:szCs w:val="24"/>
        </w:rPr>
        <w:t>Договор</w:t>
      </w:r>
      <w:r w:rsidR="00717F60" w:rsidRPr="001626EB">
        <w:rPr>
          <w:sz w:val="24"/>
          <w:szCs w:val="24"/>
        </w:rPr>
        <w:t>а в следующих случаях:</w:t>
      </w:r>
      <w:bookmarkEnd w:id="628"/>
    </w:p>
    <w:p w:rsidR="00717F60" w:rsidRPr="001626EB" w:rsidRDefault="00717F60" w:rsidP="00D75CA2">
      <w:pPr>
        <w:widowControl w:val="0"/>
        <w:numPr>
          <w:ilvl w:val="2"/>
          <w:numId w:val="14"/>
        </w:numPr>
        <w:tabs>
          <w:tab w:val="left" w:pos="851"/>
        </w:tabs>
        <w:overflowPunct w:val="0"/>
        <w:autoSpaceDE w:val="0"/>
        <w:spacing w:line="264" w:lineRule="auto"/>
        <w:rPr>
          <w:bCs w:val="0"/>
          <w:sz w:val="24"/>
          <w:szCs w:val="24"/>
        </w:rPr>
      </w:pPr>
      <w:r w:rsidRPr="001626EB">
        <w:rPr>
          <w:bCs w:val="0"/>
          <w:sz w:val="24"/>
          <w:szCs w:val="24"/>
        </w:rPr>
        <w:t xml:space="preserve">не подписал по итогам проведения запроса предложений </w:t>
      </w:r>
      <w:r w:rsidR="00123C70" w:rsidRPr="001626EB">
        <w:rPr>
          <w:bCs w:val="0"/>
          <w:sz w:val="24"/>
          <w:szCs w:val="24"/>
        </w:rPr>
        <w:t>Договор</w:t>
      </w:r>
      <w:r w:rsidRPr="001626EB">
        <w:rPr>
          <w:bCs w:val="0"/>
          <w:sz w:val="24"/>
          <w:szCs w:val="24"/>
        </w:rPr>
        <w:t xml:space="preserve"> на условиях, определяемых в п.</w:t>
      </w:r>
      <w:r w:rsidR="00C35E5C" w:rsidRPr="001626EB">
        <w:rPr>
          <w:sz w:val="24"/>
          <w:szCs w:val="24"/>
        </w:rPr>
        <w:fldChar w:fldCharType="begin"/>
      </w:r>
      <w:r w:rsidR="00C35E5C" w:rsidRPr="001626EB">
        <w:rPr>
          <w:sz w:val="24"/>
          <w:szCs w:val="24"/>
        </w:rPr>
        <w:instrText xml:space="preserve"> REF _Ref294695546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 xml:space="preserve"> 1.2.6 </w:t>
      </w:r>
      <w:r w:rsidR="00C35E5C" w:rsidRPr="001626EB">
        <w:rPr>
          <w:sz w:val="24"/>
          <w:szCs w:val="24"/>
        </w:rPr>
        <w:fldChar w:fldCharType="end"/>
      </w:r>
      <w:r w:rsidRPr="001626EB">
        <w:rPr>
          <w:bCs w:val="0"/>
          <w:sz w:val="24"/>
          <w:szCs w:val="24"/>
        </w:rPr>
        <w:t>и/или в срок, определенный в п.</w:t>
      </w:r>
      <w:r w:rsidR="001716DB"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_Ref294695403 \n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3.12.3</w:t>
      </w:r>
      <w:r w:rsidR="00C35E5C" w:rsidRPr="001626EB">
        <w:rPr>
          <w:sz w:val="24"/>
          <w:szCs w:val="24"/>
        </w:rPr>
        <w:fldChar w:fldCharType="end"/>
      </w:r>
      <w:r w:rsidRPr="001626EB">
        <w:rPr>
          <w:bCs w:val="0"/>
          <w:sz w:val="24"/>
          <w:szCs w:val="24"/>
        </w:rPr>
        <w:t>;</w:t>
      </w:r>
    </w:p>
    <w:p w:rsidR="00717F60" w:rsidRPr="001626EB" w:rsidRDefault="00717F60" w:rsidP="00D75CA2">
      <w:pPr>
        <w:widowControl w:val="0"/>
        <w:numPr>
          <w:ilvl w:val="2"/>
          <w:numId w:val="14"/>
        </w:numPr>
        <w:tabs>
          <w:tab w:val="left" w:pos="851"/>
        </w:tabs>
        <w:overflowPunct w:val="0"/>
        <w:autoSpaceDE w:val="0"/>
        <w:spacing w:line="264" w:lineRule="auto"/>
        <w:rPr>
          <w:bCs w:val="0"/>
          <w:sz w:val="24"/>
          <w:szCs w:val="24"/>
        </w:rPr>
      </w:pPr>
      <w:r w:rsidRPr="001626EB">
        <w:rPr>
          <w:bCs w:val="0"/>
          <w:sz w:val="24"/>
          <w:szCs w:val="24"/>
        </w:rPr>
        <w:t xml:space="preserve">не предоставил обеспечения исполнения обязательств по </w:t>
      </w:r>
      <w:r w:rsidR="00123C70" w:rsidRPr="001626EB">
        <w:rPr>
          <w:bCs w:val="0"/>
          <w:sz w:val="24"/>
          <w:szCs w:val="24"/>
        </w:rPr>
        <w:t>Договор</w:t>
      </w:r>
      <w:r w:rsidRPr="001626EB">
        <w:rPr>
          <w:bCs w:val="0"/>
          <w:sz w:val="24"/>
          <w:szCs w:val="24"/>
        </w:rPr>
        <w:t>у</w:t>
      </w:r>
      <w:r w:rsidR="00FB6254" w:rsidRPr="001626EB">
        <w:rPr>
          <w:bCs w:val="0"/>
          <w:sz w:val="24"/>
          <w:szCs w:val="24"/>
        </w:rPr>
        <w:t xml:space="preserve"> п.</w:t>
      </w:r>
      <w:r w:rsidR="00C35E5C" w:rsidRPr="001626EB">
        <w:rPr>
          <w:sz w:val="24"/>
          <w:szCs w:val="24"/>
        </w:rPr>
        <w:fldChar w:fldCharType="begin"/>
      </w:r>
      <w:r w:rsidR="00C35E5C" w:rsidRPr="001626EB">
        <w:rPr>
          <w:sz w:val="24"/>
          <w:szCs w:val="24"/>
        </w:rPr>
        <w:instrText xml:space="preserve"> REF _Ref468199873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3.12.9</w:t>
      </w:r>
      <w:r w:rsidR="00C35E5C" w:rsidRPr="001626EB">
        <w:rPr>
          <w:sz w:val="24"/>
          <w:szCs w:val="24"/>
        </w:rPr>
        <w:fldChar w:fldCharType="end"/>
      </w:r>
      <w:r w:rsidRPr="001626EB">
        <w:rPr>
          <w:bCs w:val="0"/>
          <w:sz w:val="24"/>
          <w:szCs w:val="24"/>
        </w:rPr>
        <w:t xml:space="preserve"> в течение установленного в </w:t>
      </w:r>
      <w:r w:rsidR="007D07A7" w:rsidRPr="001626EB">
        <w:rPr>
          <w:bCs w:val="0"/>
          <w:sz w:val="24"/>
          <w:szCs w:val="24"/>
        </w:rPr>
        <w:t>Д</w:t>
      </w:r>
      <w:r w:rsidRPr="001626EB">
        <w:rPr>
          <w:bCs w:val="0"/>
          <w:sz w:val="24"/>
          <w:szCs w:val="24"/>
        </w:rPr>
        <w:t>окументации по запросу предложений срока;</w:t>
      </w:r>
    </w:p>
    <w:p w:rsidR="00717F60" w:rsidRPr="001626EB" w:rsidRDefault="00717F60" w:rsidP="00D75CA2">
      <w:pPr>
        <w:widowControl w:val="0"/>
        <w:numPr>
          <w:ilvl w:val="2"/>
          <w:numId w:val="14"/>
        </w:numPr>
        <w:tabs>
          <w:tab w:val="left" w:pos="851"/>
        </w:tabs>
        <w:overflowPunct w:val="0"/>
        <w:autoSpaceDE w:val="0"/>
        <w:spacing w:line="264" w:lineRule="auto"/>
        <w:rPr>
          <w:bCs w:val="0"/>
          <w:sz w:val="24"/>
          <w:szCs w:val="24"/>
        </w:rPr>
      </w:pPr>
      <w:r w:rsidRPr="001626EB">
        <w:rPr>
          <w:bCs w:val="0"/>
          <w:sz w:val="24"/>
          <w:szCs w:val="24"/>
        </w:rPr>
        <w:t xml:space="preserve">предложил Заказчику внести изменения в условия </w:t>
      </w:r>
      <w:r w:rsidR="00123C70" w:rsidRPr="001626EB">
        <w:rPr>
          <w:bCs w:val="0"/>
          <w:sz w:val="24"/>
          <w:szCs w:val="24"/>
        </w:rPr>
        <w:t>Договор</w:t>
      </w:r>
      <w:r w:rsidRPr="001626E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1626EB">
        <w:rPr>
          <w:bCs w:val="0"/>
          <w:sz w:val="24"/>
          <w:szCs w:val="24"/>
        </w:rPr>
        <w:t>;</w:t>
      </w:r>
    </w:p>
    <w:p w:rsidR="00976E6F" w:rsidRPr="001626EB" w:rsidRDefault="00976E6F" w:rsidP="00D75CA2">
      <w:pPr>
        <w:widowControl w:val="0"/>
        <w:numPr>
          <w:ilvl w:val="2"/>
          <w:numId w:val="14"/>
        </w:numPr>
        <w:tabs>
          <w:tab w:val="left" w:pos="851"/>
        </w:tabs>
        <w:overflowPunct w:val="0"/>
        <w:autoSpaceDE w:val="0"/>
        <w:spacing w:line="264" w:lineRule="auto"/>
        <w:rPr>
          <w:bCs w:val="0"/>
          <w:sz w:val="24"/>
          <w:szCs w:val="24"/>
        </w:rPr>
      </w:pPr>
      <w:r w:rsidRPr="001626EB">
        <w:rPr>
          <w:sz w:val="24"/>
          <w:szCs w:val="24"/>
        </w:rPr>
        <w:t>отказался от представления документов,</w:t>
      </w:r>
      <w:r w:rsidR="00C35E5C" w:rsidRPr="001626EB">
        <w:rPr>
          <w:sz w:val="24"/>
          <w:szCs w:val="24"/>
        </w:rPr>
        <w:t xml:space="preserve"> в том числе в отведенные для этого сроки,</w:t>
      </w:r>
      <w:r w:rsidRPr="001626EB">
        <w:rPr>
          <w:sz w:val="24"/>
          <w:szCs w:val="24"/>
        </w:rPr>
        <w:t xml:space="preserve"> </w:t>
      </w:r>
      <w:r w:rsidRPr="001626EB">
        <w:rPr>
          <w:sz w:val="24"/>
          <w:szCs w:val="24"/>
        </w:rPr>
        <w:lastRenderedPageBreak/>
        <w:t>подтверждающих его полномочия  на поставку продукции  от производител</w:t>
      </w:r>
      <w:proofErr w:type="gramStart"/>
      <w:r w:rsidRPr="001626EB">
        <w:rPr>
          <w:sz w:val="24"/>
          <w:szCs w:val="24"/>
        </w:rPr>
        <w:t>я(</w:t>
      </w:r>
      <w:proofErr w:type="gramEnd"/>
      <w:r w:rsidRPr="001626EB">
        <w:rPr>
          <w:sz w:val="24"/>
          <w:szCs w:val="24"/>
        </w:rPr>
        <w:t xml:space="preserve">ей) данной  продукции (п. </w:t>
      </w:r>
      <w:r w:rsidR="00C35E5C" w:rsidRPr="001626EB">
        <w:rPr>
          <w:sz w:val="24"/>
          <w:szCs w:val="24"/>
        </w:rPr>
        <w:fldChar w:fldCharType="begin"/>
      </w:r>
      <w:r w:rsidR="00C35E5C" w:rsidRPr="001626EB">
        <w:rPr>
          <w:sz w:val="24"/>
          <w:szCs w:val="24"/>
        </w:rPr>
        <w:instrText xml:space="preserve"> REF _Ref466909528 \r \h  \* MERGEFORMAT </w:instrText>
      </w:r>
      <w:r w:rsidR="00C35E5C" w:rsidRPr="001626EB">
        <w:rPr>
          <w:sz w:val="24"/>
          <w:szCs w:val="24"/>
        </w:rPr>
      </w:r>
      <w:r w:rsidR="00C35E5C" w:rsidRPr="001626EB">
        <w:rPr>
          <w:sz w:val="24"/>
          <w:szCs w:val="24"/>
        </w:rPr>
        <w:fldChar w:fldCharType="separate"/>
      </w:r>
      <w:r w:rsidR="00D74ED6" w:rsidRPr="001626EB">
        <w:rPr>
          <w:sz w:val="24"/>
          <w:szCs w:val="24"/>
        </w:rPr>
        <w:t>3.3.8.9</w:t>
      </w:r>
      <w:r w:rsidR="00C35E5C" w:rsidRPr="001626EB">
        <w:rPr>
          <w:sz w:val="24"/>
          <w:szCs w:val="24"/>
        </w:rPr>
        <w:fldChar w:fldCharType="end"/>
      </w:r>
      <w:r w:rsidRPr="001626EB">
        <w:rPr>
          <w:sz w:val="24"/>
          <w:szCs w:val="24"/>
        </w:rPr>
        <w:t>).</w:t>
      </w:r>
    </w:p>
    <w:p w:rsidR="00717F60" w:rsidRPr="001626EB"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468786492"/>
      <w:r w:rsidRPr="001626EB">
        <w:rPr>
          <w:bCs w:val="0"/>
          <w:sz w:val="24"/>
          <w:szCs w:val="24"/>
        </w:rPr>
        <w:t>При наступ</w:t>
      </w:r>
      <w:r w:rsidR="00CF6A0E" w:rsidRPr="001626EB">
        <w:rPr>
          <w:bCs w:val="0"/>
          <w:sz w:val="24"/>
          <w:szCs w:val="24"/>
        </w:rPr>
        <w:t>лении случаев, определенных в п.</w:t>
      </w:r>
      <w:r w:rsidR="001716DB" w:rsidRPr="001626EB">
        <w:rPr>
          <w:bCs w:val="0"/>
          <w:sz w:val="24"/>
          <w:szCs w:val="24"/>
        </w:rPr>
        <w:t xml:space="preserve"> </w:t>
      </w:r>
      <w:r w:rsidR="00C35E5C" w:rsidRPr="001626EB">
        <w:rPr>
          <w:sz w:val="24"/>
          <w:szCs w:val="24"/>
        </w:rPr>
        <w:fldChar w:fldCharType="begin"/>
      </w:r>
      <w:r w:rsidR="00C35E5C" w:rsidRPr="001626EB">
        <w:rPr>
          <w:sz w:val="24"/>
          <w:szCs w:val="24"/>
        </w:rPr>
        <w:instrText xml:space="preserve"> REF _Ref305979053 \r \h  \* MERGEFORMAT </w:instrText>
      </w:r>
      <w:r w:rsidR="00C35E5C" w:rsidRPr="001626EB">
        <w:rPr>
          <w:sz w:val="24"/>
          <w:szCs w:val="24"/>
        </w:rPr>
      </w:r>
      <w:r w:rsidR="00C35E5C" w:rsidRPr="001626EB">
        <w:rPr>
          <w:sz w:val="24"/>
          <w:szCs w:val="24"/>
        </w:rPr>
        <w:fldChar w:fldCharType="separate"/>
      </w:r>
      <w:r w:rsidR="00D74ED6" w:rsidRPr="001626EB">
        <w:rPr>
          <w:bCs w:val="0"/>
          <w:sz w:val="24"/>
          <w:szCs w:val="24"/>
        </w:rPr>
        <w:t>3.12.5</w:t>
      </w:r>
      <w:r w:rsidR="00C35E5C" w:rsidRPr="001626EB">
        <w:rPr>
          <w:sz w:val="24"/>
          <w:szCs w:val="24"/>
        </w:rPr>
        <w:fldChar w:fldCharType="end"/>
      </w:r>
      <w:r w:rsidRPr="001626EB">
        <w:rPr>
          <w:bCs w:val="0"/>
          <w:sz w:val="24"/>
          <w:szCs w:val="24"/>
        </w:rPr>
        <w:t xml:space="preserve">, Организатор запроса предложений имеет право выбрать новую выигравшую </w:t>
      </w:r>
      <w:r w:rsidR="004B5EB3" w:rsidRPr="001626EB">
        <w:rPr>
          <w:bCs w:val="0"/>
          <w:sz w:val="24"/>
          <w:szCs w:val="24"/>
        </w:rPr>
        <w:t>Заявк</w:t>
      </w:r>
      <w:r w:rsidRPr="001626EB">
        <w:rPr>
          <w:bCs w:val="0"/>
          <w:sz w:val="24"/>
          <w:szCs w:val="24"/>
        </w:rPr>
        <w:t>у из числа остальных действующих</w:t>
      </w:r>
      <w:r w:rsidR="00EE0C12" w:rsidRPr="001626E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626EB">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626EB">
        <w:rPr>
          <w:bCs w:val="0"/>
          <w:sz w:val="24"/>
          <w:szCs w:val="24"/>
        </w:rPr>
        <w:t>Участник</w:t>
      </w:r>
      <w:r w:rsidRPr="001626EB">
        <w:rPr>
          <w:bCs w:val="0"/>
          <w:sz w:val="24"/>
          <w:szCs w:val="24"/>
        </w:rPr>
        <w:t xml:space="preserve">а, </w:t>
      </w:r>
      <w:r w:rsidR="00D663E3" w:rsidRPr="001626EB">
        <w:rPr>
          <w:bCs w:val="0"/>
          <w:sz w:val="24"/>
          <w:szCs w:val="24"/>
        </w:rPr>
        <w:t xml:space="preserve">чья </w:t>
      </w:r>
      <w:r w:rsidR="004B5EB3" w:rsidRPr="001626EB">
        <w:rPr>
          <w:bCs w:val="0"/>
          <w:sz w:val="24"/>
          <w:szCs w:val="24"/>
        </w:rPr>
        <w:t>Заявк</w:t>
      </w:r>
      <w:r w:rsidR="00D663E3" w:rsidRPr="001626EB">
        <w:rPr>
          <w:bCs w:val="0"/>
          <w:sz w:val="24"/>
          <w:szCs w:val="24"/>
        </w:rPr>
        <w:t xml:space="preserve">а утратила </w:t>
      </w:r>
      <w:r w:rsidRPr="001626EB">
        <w:rPr>
          <w:bCs w:val="0"/>
          <w:sz w:val="24"/>
          <w:szCs w:val="24"/>
        </w:rPr>
        <w:t xml:space="preserve">статус </w:t>
      </w:r>
      <w:r w:rsidR="00D663E3" w:rsidRPr="001626EB">
        <w:rPr>
          <w:bCs w:val="0"/>
          <w:sz w:val="24"/>
          <w:szCs w:val="24"/>
        </w:rPr>
        <w:t>лучшей</w:t>
      </w:r>
      <w:r w:rsidRPr="001626EB">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626EB">
        <w:rPr>
          <w:bCs w:val="0"/>
          <w:sz w:val="24"/>
          <w:szCs w:val="24"/>
        </w:rPr>
        <w:t>З</w:t>
      </w:r>
      <w:r w:rsidR="00C74146" w:rsidRPr="001626EB">
        <w:rPr>
          <w:bCs w:val="0"/>
          <w:sz w:val="24"/>
          <w:szCs w:val="24"/>
        </w:rPr>
        <w:t>О</w:t>
      </w:r>
      <w:r w:rsidRPr="001626EB">
        <w:rPr>
          <w:bCs w:val="0"/>
          <w:sz w:val="24"/>
          <w:szCs w:val="24"/>
        </w:rPr>
        <w:t xml:space="preserve"> </w:t>
      </w:r>
      <w:r w:rsidR="00E74632" w:rsidRPr="001626EB">
        <w:rPr>
          <w:bCs w:val="0"/>
          <w:sz w:val="24"/>
          <w:szCs w:val="24"/>
        </w:rPr>
        <w:t>ПАО</w:t>
      </w:r>
      <w:r w:rsidRPr="001626EB">
        <w:rPr>
          <w:bCs w:val="0"/>
          <w:sz w:val="24"/>
          <w:szCs w:val="24"/>
        </w:rPr>
        <w:t xml:space="preserve"> «</w:t>
      </w:r>
      <w:r w:rsidR="00C12FA4" w:rsidRPr="001626EB">
        <w:rPr>
          <w:bCs w:val="0"/>
          <w:sz w:val="24"/>
          <w:szCs w:val="24"/>
        </w:rPr>
        <w:t>МРСК Центра</w:t>
      </w:r>
      <w:r w:rsidRPr="001626EB">
        <w:rPr>
          <w:bCs w:val="0"/>
          <w:sz w:val="24"/>
          <w:szCs w:val="24"/>
        </w:rPr>
        <w:t>».</w:t>
      </w:r>
      <w:bookmarkEnd w:id="629"/>
      <w:r w:rsidRPr="001626EB">
        <w:rPr>
          <w:bCs w:val="0"/>
          <w:sz w:val="24"/>
          <w:szCs w:val="24"/>
        </w:rPr>
        <w:t xml:space="preserve"> </w:t>
      </w:r>
    </w:p>
    <w:p w:rsidR="00717F60" w:rsidRPr="001626EB" w:rsidRDefault="00717F60" w:rsidP="00BC19F9">
      <w:pPr>
        <w:widowControl w:val="0"/>
        <w:numPr>
          <w:ilvl w:val="2"/>
          <w:numId w:val="44"/>
        </w:numPr>
        <w:overflowPunct w:val="0"/>
        <w:autoSpaceDE w:val="0"/>
        <w:spacing w:line="264" w:lineRule="auto"/>
        <w:ind w:left="0" w:firstLine="700"/>
        <w:rPr>
          <w:sz w:val="24"/>
          <w:szCs w:val="24"/>
        </w:rPr>
      </w:pPr>
      <w:r w:rsidRPr="001626EB">
        <w:rPr>
          <w:sz w:val="24"/>
          <w:szCs w:val="24"/>
        </w:rPr>
        <w:t xml:space="preserve">В </w:t>
      </w:r>
      <w:proofErr w:type="gramStart"/>
      <w:r w:rsidRPr="001626EB">
        <w:rPr>
          <w:sz w:val="24"/>
          <w:szCs w:val="24"/>
        </w:rPr>
        <w:t>случае</w:t>
      </w:r>
      <w:proofErr w:type="gramEnd"/>
      <w:r w:rsidRPr="001626EB">
        <w:rPr>
          <w:sz w:val="24"/>
          <w:szCs w:val="24"/>
        </w:rPr>
        <w:t xml:space="preserve"> признания </w:t>
      </w:r>
      <w:r w:rsidR="004B5EB3" w:rsidRPr="001626EB">
        <w:rPr>
          <w:sz w:val="24"/>
          <w:szCs w:val="24"/>
        </w:rPr>
        <w:t>Заявк</w:t>
      </w:r>
      <w:r w:rsidR="00EB1E5E" w:rsidRPr="001626EB">
        <w:rPr>
          <w:sz w:val="24"/>
          <w:szCs w:val="24"/>
        </w:rPr>
        <w:t xml:space="preserve">и </w:t>
      </w:r>
      <w:r w:rsidR="009C744E" w:rsidRPr="001626EB">
        <w:rPr>
          <w:sz w:val="24"/>
          <w:szCs w:val="24"/>
        </w:rPr>
        <w:t>Участник</w:t>
      </w:r>
      <w:r w:rsidR="00EB1E5E" w:rsidRPr="001626EB">
        <w:rPr>
          <w:sz w:val="24"/>
          <w:szCs w:val="24"/>
        </w:rPr>
        <w:t>а лучшей</w:t>
      </w:r>
      <w:r w:rsidRPr="001626EB">
        <w:rPr>
          <w:sz w:val="24"/>
          <w:szCs w:val="24"/>
        </w:rPr>
        <w:t xml:space="preserve">, заключение </w:t>
      </w:r>
      <w:r w:rsidR="00DF639D" w:rsidRPr="001626EB">
        <w:rPr>
          <w:sz w:val="24"/>
          <w:szCs w:val="24"/>
        </w:rPr>
        <w:t>Д</w:t>
      </w:r>
      <w:r w:rsidRPr="001626EB">
        <w:rPr>
          <w:sz w:val="24"/>
          <w:szCs w:val="24"/>
        </w:rPr>
        <w:t>оговора с</w:t>
      </w:r>
      <w:r w:rsidR="00EB1E5E" w:rsidRPr="001626EB">
        <w:rPr>
          <w:sz w:val="24"/>
          <w:szCs w:val="24"/>
        </w:rPr>
        <w:t xml:space="preserve"> данным </w:t>
      </w:r>
      <w:r w:rsidR="009C744E" w:rsidRPr="001626EB">
        <w:rPr>
          <w:sz w:val="24"/>
          <w:szCs w:val="24"/>
        </w:rPr>
        <w:t>Участник</w:t>
      </w:r>
      <w:r w:rsidR="00EB1E5E" w:rsidRPr="001626EB">
        <w:rPr>
          <w:sz w:val="24"/>
          <w:szCs w:val="24"/>
        </w:rPr>
        <w:t>ом</w:t>
      </w:r>
      <w:r w:rsidRPr="001626EB">
        <w:rPr>
          <w:sz w:val="24"/>
          <w:szCs w:val="24"/>
        </w:rPr>
        <w:t xml:space="preserve"> требует предварительного одобрения Советом директоров </w:t>
      </w:r>
      <w:r w:rsidR="00C12FA4" w:rsidRPr="001626EB">
        <w:rPr>
          <w:sz w:val="24"/>
          <w:szCs w:val="24"/>
        </w:rPr>
        <w:t>ПАО «МРСК Центра»</w:t>
      </w:r>
      <w:r w:rsidRPr="001626EB">
        <w:rPr>
          <w:sz w:val="24"/>
          <w:szCs w:val="24"/>
        </w:rPr>
        <w:t xml:space="preserve"> как сделки, в совершении которой имеется заинтересованность, </w:t>
      </w:r>
      <w:r w:rsidR="00123C70" w:rsidRPr="001626EB">
        <w:rPr>
          <w:sz w:val="24"/>
          <w:szCs w:val="24"/>
        </w:rPr>
        <w:t>Договор</w:t>
      </w:r>
      <w:r w:rsidRPr="001626EB">
        <w:rPr>
          <w:sz w:val="24"/>
          <w:szCs w:val="24"/>
        </w:rPr>
        <w:t xml:space="preserve"> заключается после одобрения Советом директоров </w:t>
      </w:r>
      <w:r w:rsidR="00E74632" w:rsidRPr="001626EB">
        <w:rPr>
          <w:sz w:val="24"/>
          <w:szCs w:val="24"/>
        </w:rPr>
        <w:t>ПАО</w:t>
      </w:r>
      <w:r w:rsidRPr="001626EB">
        <w:rPr>
          <w:sz w:val="24"/>
          <w:szCs w:val="24"/>
        </w:rPr>
        <w:t xml:space="preserve"> «</w:t>
      </w:r>
      <w:r w:rsidR="00C12FA4" w:rsidRPr="001626EB">
        <w:rPr>
          <w:sz w:val="24"/>
          <w:szCs w:val="24"/>
        </w:rPr>
        <w:t>МРСК Центра</w:t>
      </w:r>
      <w:r w:rsidRPr="001626EB">
        <w:rPr>
          <w:sz w:val="24"/>
          <w:szCs w:val="24"/>
        </w:rPr>
        <w:t>».</w:t>
      </w:r>
    </w:p>
    <w:p w:rsidR="00717F60" w:rsidRPr="001626EB" w:rsidRDefault="00717F60" w:rsidP="00BC19F9">
      <w:pPr>
        <w:widowControl w:val="0"/>
        <w:numPr>
          <w:ilvl w:val="2"/>
          <w:numId w:val="44"/>
        </w:numPr>
        <w:overflowPunct w:val="0"/>
        <w:autoSpaceDE w:val="0"/>
        <w:spacing w:line="264" w:lineRule="auto"/>
        <w:ind w:left="0" w:firstLine="700"/>
        <w:rPr>
          <w:bCs w:val="0"/>
          <w:sz w:val="24"/>
          <w:szCs w:val="24"/>
        </w:rPr>
      </w:pPr>
      <w:bookmarkStart w:id="630" w:name="_Ref191386314"/>
      <w:r w:rsidRPr="001626EB">
        <w:rPr>
          <w:bCs w:val="0"/>
          <w:sz w:val="24"/>
          <w:szCs w:val="24"/>
        </w:rPr>
        <w:t xml:space="preserve">Заказчик оставляет за собой право при присуждении и заключении </w:t>
      </w:r>
      <w:r w:rsidR="00DF639D" w:rsidRPr="001626EB">
        <w:rPr>
          <w:bCs w:val="0"/>
          <w:sz w:val="24"/>
          <w:szCs w:val="24"/>
        </w:rPr>
        <w:t>Д</w:t>
      </w:r>
      <w:r w:rsidRPr="001626EB">
        <w:rPr>
          <w:bCs w:val="0"/>
          <w:sz w:val="24"/>
          <w:szCs w:val="24"/>
        </w:rPr>
        <w:t>оговора увеличивать или уменьшать изначальный объем закупаемой продукции в пределах</w:t>
      </w:r>
      <w:r w:rsidR="006F758C" w:rsidRPr="001626EB">
        <w:rPr>
          <w:bCs w:val="0"/>
          <w:sz w:val="24"/>
          <w:szCs w:val="24"/>
        </w:rPr>
        <w:t xml:space="preserve"> 10%, </w:t>
      </w:r>
      <w:r w:rsidRPr="001626EB">
        <w:rPr>
          <w:bCs w:val="0"/>
          <w:sz w:val="24"/>
          <w:szCs w:val="24"/>
        </w:rPr>
        <w:t>не меняя при этом цену единицы поставляемой продукции и другие условия.</w:t>
      </w:r>
    </w:p>
    <w:p w:rsidR="00EE0C12" w:rsidRPr="001626EB"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1" w:name="_Toc181693189"/>
      <w:bookmarkStart w:id="632" w:name="_Ref190680463"/>
      <w:bookmarkStart w:id="633" w:name="_Ref306140410"/>
      <w:bookmarkStart w:id="634" w:name="_Ref306142159"/>
      <w:bookmarkStart w:id="635" w:name="_Ref468199796"/>
      <w:bookmarkStart w:id="636" w:name="_Ref468199873"/>
      <w:bookmarkStart w:id="637" w:name="_Ref303102866"/>
      <w:bookmarkStart w:id="638" w:name="_Toc305835589"/>
      <w:bookmarkStart w:id="639" w:name="_Ref303683952"/>
      <w:bookmarkStart w:id="640" w:name="__RefNumPara__840_922829174"/>
      <w:bookmarkEnd w:id="630"/>
      <w:r w:rsidRPr="001626E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626EB">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C35E5C" w:rsidRPr="001626EB">
        <w:rPr>
          <w:sz w:val="24"/>
          <w:szCs w:val="24"/>
        </w:rPr>
        <w:fldChar w:fldCharType="begin"/>
      </w:r>
      <w:r w:rsidR="00C35E5C" w:rsidRPr="001626EB">
        <w:rPr>
          <w:sz w:val="24"/>
          <w:szCs w:val="24"/>
        </w:rPr>
        <w:instrText xml:space="preserve"> REF _Ref471986997 \r \h  \* MERGEFORMAT </w:instrText>
      </w:r>
      <w:r w:rsidR="00C35E5C" w:rsidRPr="001626EB">
        <w:rPr>
          <w:sz w:val="24"/>
          <w:szCs w:val="24"/>
        </w:rPr>
      </w:r>
      <w:r w:rsidR="00C35E5C" w:rsidRPr="001626EB">
        <w:rPr>
          <w:sz w:val="24"/>
          <w:szCs w:val="24"/>
        </w:rPr>
        <w:fldChar w:fldCharType="separate"/>
      </w:r>
      <w:r w:rsidR="00D74ED6" w:rsidRPr="001626EB">
        <w:rPr>
          <w:sz w:val="24"/>
          <w:szCs w:val="24"/>
        </w:rPr>
        <w:t>3.8</w:t>
      </w:r>
      <w:r w:rsidR="00C35E5C" w:rsidRPr="001626EB">
        <w:rPr>
          <w:sz w:val="24"/>
          <w:szCs w:val="24"/>
        </w:rPr>
        <w:fldChar w:fldCharType="end"/>
      </w:r>
      <w:r w:rsidRPr="001626EB">
        <w:rPr>
          <w:sz w:val="24"/>
          <w:szCs w:val="24"/>
        </w:rPr>
        <w:t>), не допускается замена страны происхождения</w:t>
      </w:r>
      <w:proofErr w:type="gramEnd"/>
      <w:r w:rsidRPr="001626EB">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C35E5C" w:rsidRPr="001626EB">
        <w:rPr>
          <w:sz w:val="24"/>
          <w:szCs w:val="24"/>
        </w:rPr>
        <w:fldChar w:fldCharType="begin"/>
      </w:r>
      <w:r w:rsidR="00C35E5C" w:rsidRPr="001626EB">
        <w:rPr>
          <w:sz w:val="24"/>
          <w:szCs w:val="24"/>
        </w:rPr>
        <w:instrText xml:space="preserve"> REF _Ref471987697 \r \h  \* MERGEFORMAT </w:instrText>
      </w:r>
      <w:r w:rsidR="00C35E5C" w:rsidRPr="001626EB">
        <w:rPr>
          <w:sz w:val="24"/>
          <w:szCs w:val="24"/>
        </w:rPr>
      </w:r>
      <w:r w:rsidR="00C35E5C" w:rsidRPr="001626EB">
        <w:rPr>
          <w:sz w:val="24"/>
          <w:szCs w:val="24"/>
        </w:rPr>
        <w:fldChar w:fldCharType="separate"/>
      </w:r>
      <w:r w:rsidR="00D74ED6" w:rsidRPr="001626EB">
        <w:rPr>
          <w:sz w:val="24"/>
          <w:szCs w:val="24"/>
        </w:rPr>
        <w:t>3.12.10</w:t>
      </w:r>
      <w:r w:rsidR="00C35E5C" w:rsidRPr="001626EB">
        <w:rPr>
          <w:sz w:val="24"/>
          <w:szCs w:val="24"/>
        </w:rPr>
        <w:fldChar w:fldCharType="end"/>
      </w:r>
      <w:r w:rsidRPr="001626EB">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1626EB"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1" w:name="_Ref471987697"/>
      <w:r w:rsidRPr="001626EB">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C35E5C" w:rsidRPr="001626EB">
        <w:rPr>
          <w:sz w:val="24"/>
          <w:szCs w:val="24"/>
        </w:rPr>
        <w:fldChar w:fldCharType="begin"/>
      </w:r>
      <w:r w:rsidR="00C35E5C" w:rsidRPr="001626EB">
        <w:rPr>
          <w:sz w:val="24"/>
          <w:szCs w:val="24"/>
        </w:rPr>
        <w:instrText xml:space="preserve"> REF _Ref471986997 \r \h  \* MERGEFORMAT </w:instrText>
      </w:r>
      <w:r w:rsidR="00C35E5C" w:rsidRPr="001626EB">
        <w:rPr>
          <w:sz w:val="24"/>
          <w:szCs w:val="24"/>
        </w:rPr>
      </w:r>
      <w:r w:rsidR="00C35E5C" w:rsidRPr="001626EB">
        <w:rPr>
          <w:sz w:val="24"/>
          <w:szCs w:val="24"/>
        </w:rPr>
        <w:fldChar w:fldCharType="separate"/>
      </w:r>
      <w:r w:rsidR="00D74ED6" w:rsidRPr="001626EB">
        <w:rPr>
          <w:sz w:val="24"/>
          <w:szCs w:val="24"/>
        </w:rPr>
        <w:t>3.8</w:t>
      </w:r>
      <w:r w:rsidR="00C35E5C" w:rsidRPr="001626EB">
        <w:rPr>
          <w:sz w:val="24"/>
          <w:szCs w:val="24"/>
        </w:rPr>
        <w:fldChar w:fldCharType="end"/>
      </w:r>
      <w:r w:rsidRPr="001626EB">
        <w:rPr>
          <w:sz w:val="24"/>
          <w:szCs w:val="24"/>
        </w:rPr>
        <w:t xml:space="preserve">), </w:t>
      </w:r>
      <w:r w:rsidRPr="001626EB">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C35E5C" w:rsidRPr="001626EB">
        <w:rPr>
          <w:sz w:val="24"/>
          <w:szCs w:val="24"/>
        </w:rPr>
        <w:fldChar w:fldCharType="begin"/>
      </w:r>
      <w:r w:rsidR="00C35E5C" w:rsidRPr="001626EB">
        <w:rPr>
          <w:sz w:val="24"/>
          <w:szCs w:val="24"/>
        </w:rPr>
        <w:instrText xml:space="preserve"> REF _Ref465698749 \r \h  \* MERGEFORMAT </w:instrText>
      </w:r>
      <w:r w:rsidR="00C35E5C" w:rsidRPr="001626EB">
        <w:rPr>
          <w:sz w:val="24"/>
          <w:szCs w:val="24"/>
        </w:rPr>
      </w:r>
      <w:r w:rsidR="00C35E5C" w:rsidRPr="001626EB">
        <w:rPr>
          <w:sz w:val="24"/>
          <w:szCs w:val="24"/>
        </w:rPr>
        <w:fldChar w:fldCharType="separate"/>
      </w:r>
      <w:r w:rsidR="00D74ED6" w:rsidRPr="001626EB">
        <w:rPr>
          <w:i/>
          <w:sz w:val="24"/>
          <w:szCs w:val="24"/>
          <w:u w:val="single"/>
        </w:rPr>
        <w:t>3.3.7.1</w:t>
      </w:r>
      <w:r w:rsidR="00C35E5C" w:rsidRPr="001626EB">
        <w:rPr>
          <w:sz w:val="24"/>
          <w:szCs w:val="24"/>
        </w:rPr>
        <w:fldChar w:fldCharType="end"/>
      </w:r>
      <w:r w:rsidRPr="001626EB">
        <w:rPr>
          <w:i/>
          <w:sz w:val="24"/>
          <w:szCs w:val="24"/>
          <w:u w:val="single"/>
        </w:rPr>
        <w:t>)</w:t>
      </w:r>
      <w:r w:rsidRPr="001626EB">
        <w:rPr>
          <w:sz w:val="24"/>
          <w:szCs w:val="24"/>
          <w:u w:val="single"/>
        </w:rPr>
        <w:t xml:space="preserve">. </w:t>
      </w:r>
      <w:r w:rsidRPr="001626EB">
        <w:rPr>
          <w:sz w:val="24"/>
          <w:szCs w:val="24"/>
        </w:rPr>
        <w:t>При этом установление соотношения цены Договора (</w:t>
      </w:r>
      <w:proofErr w:type="spellStart"/>
      <w:proofErr w:type="gramStart"/>
      <w:r w:rsidRPr="001626EB">
        <w:rPr>
          <w:sz w:val="24"/>
          <w:szCs w:val="24"/>
        </w:rPr>
        <w:t>Пр</w:t>
      </w:r>
      <w:proofErr w:type="spellEnd"/>
      <w:proofErr w:type="gramEnd"/>
      <w:r w:rsidRPr="001626EB">
        <w:rPr>
          <w:sz w:val="24"/>
          <w:szCs w:val="24"/>
        </w:rPr>
        <w:t> РФ (%)</w:t>
      </w:r>
      <w:r w:rsidRPr="001626EB">
        <w:rPr>
          <w:sz w:val="24"/>
          <w:szCs w:val="24"/>
          <w:vertAlign w:val="subscript"/>
        </w:rPr>
        <w:t>ДОГ</w:t>
      </w:r>
      <w:r w:rsidRPr="001626EB">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w:t>
      </w:r>
      <w:r w:rsidRPr="001626EB">
        <w:rPr>
          <w:sz w:val="24"/>
          <w:szCs w:val="24"/>
        </w:rPr>
        <w:lastRenderedPageBreak/>
        <w:t>(Ц</w:t>
      </w:r>
      <w:proofErr w:type="spellStart"/>
      <w:r w:rsidRPr="001626EB">
        <w:rPr>
          <w:i/>
          <w:sz w:val="24"/>
          <w:szCs w:val="24"/>
          <w:lang w:val="en-US"/>
        </w:rPr>
        <w:t>i</w:t>
      </w:r>
      <w:proofErr w:type="spellEnd"/>
      <w:r w:rsidRPr="001626EB">
        <w:rPr>
          <w:sz w:val="24"/>
          <w:szCs w:val="24"/>
        </w:rPr>
        <w:t> нач.(макс) ед.) на коэффициент изменения начальной (максимальной) цены договора по результатам проведения закупки (</w:t>
      </w:r>
      <w:proofErr w:type="spellStart"/>
      <w:r w:rsidRPr="001626EB">
        <w:rPr>
          <w:sz w:val="24"/>
          <w:szCs w:val="24"/>
          <w:lang w:val="en-US"/>
        </w:rPr>
        <w:t>kf</w:t>
      </w:r>
      <w:proofErr w:type="spellEnd"/>
      <w:r w:rsidRPr="001626EB">
        <w:rPr>
          <w:sz w:val="24"/>
          <w:szCs w:val="24"/>
        </w:rPr>
        <w:t>), определяемый как результат деления суммы цен единицы продукции по i-той позиции Заявки Участника (∑ Ц</w:t>
      </w:r>
      <w:proofErr w:type="spellStart"/>
      <w:r w:rsidRPr="001626EB">
        <w:rPr>
          <w:sz w:val="24"/>
          <w:szCs w:val="24"/>
          <w:lang w:val="en-US"/>
        </w:rPr>
        <w:t>i</w:t>
      </w:r>
      <w:proofErr w:type="spellEnd"/>
      <w:r w:rsidRPr="001626EB">
        <w:rPr>
          <w:sz w:val="24"/>
          <w:szCs w:val="24"/>
        </w:rPr>
        <w:t> заявки), на сумму начальных (максимальных) цен единицы продукции (∑ Ц</w:t>
      </w:r>
      <w:proofErr w:type="spellStart"/>
      <w:r w:rsidRPr="001626EB">
        <w:rPr>
          <w:sz w:val="24"/>
          <w:szCs w:val="24"/>
          <w:lang w:val="en-US"/>
        </w:rPr>
        <w:t>i</w:t>
      </w:r>
      <w:proofErr w:type="spellEnd"/>
      <w:r w:rsidRPr="001626EB">
        <w:rPr>
          <w:sz w:val="24"/>
          <w:szCs w:val="24"/>
        </w:rPr>
        <w:t> нач</w:t>
      </w:r>
      <w:proofErr w:type="gramStart"/>
      <w:r w:rsidRPr="001626EB">
        <w:rPr>
          <w:sz w:val="24"/>
          <w:szCs w:val="24"/>
        </w:rPr>
        <w:t>.(</w:t>
      </w:r>
      <w:proofErr w:type="gramEnd"/>
      <w:r w:rsidRPr="001626EB">
        <w:rPr>
          <w:sz w:val="24"/>
          <w:szCs w:val="24"/>
        </w:rPr>
        <w:t>макс) ед.) и производится по следующей формуле:</w:t>
      </w:r>
      <w:bookmarkEnd w:id="641"/>
    </w:p>
    <w:p w:rsidR="00EE0C12" w:rsidRPr="001626EB" w:rsidRDefault="00EE0C12" w:rsidP="00EE0C12">
      <w:pPr>
        <w:tabs>
          <w:tab w:val="left" w:pos="1620"/>
        </w:tabs>
        <w:spacing w:after="120"/>
        <w:ind w:left="540" w:firstLine="0"/>
        <w:rPr>
          <w:bCs w:val="0"/>
          <w:sz w:val="24"/>
          <w:szCs w:val="24"/>
        </w:rPr>
      </w:pPr>
      <w:proofErr w:type="spellStart"/>
      <w:proofErr w:type="gramStart"/>
      <w:r w:rsidRPr="001626EB">
        <w:rPr>
          <w:sz w:val="24"/>
          <w:szCs w:val="24"/>
        </w:rPr>
        <w:t>Пр</w:t>
      </w:r>
      <w:proofErr w:type="spellEnd"/>
      <w:proofErr w:type="gramEnd"/>
      <w:r w:rsidRPr="001626EB">
        <w:rPr>
          <w:sz w:val="24"/>
          <w:szCs w:val="24"/>
        </w:rPr>
        <w:t> РФ (%)</w:t>
      </w:r>
      <w:r w:rsidRPr="001626EB">
        <w:rPr>
          <w:sz w:val="24"/>
          <w:szCs w:val="24"/>
          <w:vertAlign w:val="subscript"/>
        </w:rPr>
        <w:t>ДОГ</w:t>
      </w:r>
      <w:r w:rsidRPr="001626EB">
        <w:rPr>
          <w:sz w:val="24"/>
          <w:szCs w:val="24"/>
        </w:rPr>
        <w:t>= Ц (РФ)</w:t>
      </w:r>
      <w:r w:rsidRPr="001626EB">
        <w:rPr>
          <w:sz w:val="24"/>
          <w:szCs w:val="24"/>
          <w:vertAlign w:val="subscript"/>
        </w:rPr>
        <w:t>ДОГ</w:t>
      </w:r>
      <w:r w:rsidRPr="001626EB">
        <w:rPr>
          <w:sz w:val="24"/>
          <w:szCs w:val="24"/>
        </w:rPr>
        <w:t>*100/ Ц</w:t>
      </w:r>
      <w:r w:rsidRPr="001626EB">
        <w:rPr>
          <w:sz w:val="24"/>
          <w:szCs w:val="24"/>
          <w:vertAlign w:val="subscript"/>
        </w:rPr>
        <w:t>ДОГ</w:t>
      </w:r>
      <w:r w:rsidRPr="001626EB">
        <w:rPr>
          <w:sz w:val="24"/>
          <w:szCs w:val="24"/>
        </w:rPr>
        <w:t>,</w:t>
      </w:r>
    </w:p>
    <w:p w:rsidR="00EE0C12" w:rsidRPr="001626EB" w:rsidRDefault="00EE0C12" w:rsidP="00EE0C12">
      <w:pPr>
        <w:tabs>
          <w:tab w:val="left" w:pos="1620"/>
        </w:tabs>
        <w:spacing w:after="120"/>
        <w:ind w:left="540" w:firstLine="0"/>
        <w:rPr>
          <w:bCs w:val="0"/>
          <w:sz w:val="24"/>
          <w:szCs w:val="24"/>
        </w:rPr>
      </w:pPr>
      <w:r w:rsidRPr="001626EB">
        <w:rPr>
          <w:bCs w:val="0"/>
          <w:sz w:val="24"/>
          <w:szCs w:val="24"/>
        </w:rPr>
        <w:t xml:space="preserve">где: </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r w:rsidRPr="001626EB">
        <w:rPr>
          <w:sz w:val="24"/>
          <w:szCs w:val="24"/>
        </w:rPr>
        <w:t>Ц</w:t>
      </w:r>
      <w:r w:rsidRPr="001626EB">
        <w:rPr>
          <w:sz w:val="24"/>
          <w:szCs w:val="24"/>
          <w:vertAlign w:val="subscript"/>
        </w:rPr>
        <w:t>ДОГ</w:t>
      </w:r>
      <w:r w:rsidRPr="001626EB">
        <w:rPr>
          <w:sz w:val="24"/>
          <w:szCs w:val="24"/>
        </w:rPr>
        <w:t xml:space="preserve"> – цена Договора, указанная в «Письме о подаче оферты» и равная начальной (максимальной) цене Договора (п. </w:t>
      </w:r>
      <w:r w:rsidR="00C35E5C" w:rsidRPr="001626EB">
        <w:rPr>
          <w:sz w:val="24"/>
          <w:szCs w:val="24"/>
        </w:rPr>
        <w:fldChar w:fldCharType="begin"/>
      </w:r>
      <w:r w:rsidR="00C35E5C" w:rsidRPr="001626EB">
        <w:rPr>
          <w:sz w:val="24"/>
          <w:szCs w:val="24"/>
        </w:rPr>
        <w:instrText xml:space="preserve"> REF _Ref465698749 \r \h  \* MERGEFORMAT </w:instrText>
      </w:r>
      <w:r w:rsidR="00C35E5C" w:rsidRPr="001626EB">
        <w:rPr>
          <w:sz w:val="24"/>
          <w:szCs w:val="24"/>
        </w:rPr>
      </w:r>
      <w:r w:rsidR="00C35E5C" w:rsidRPr="001626EB">
        <w:rPr>
          <w:sz w:val="24"/>
          <w:szCs w:val="24"/>
        </w:rPr>
        <w:fldChar w:fldCharType="separate"/>
      </w:r>
      <w:r w:rsidR="00D74ED6" w:rsidRPr="001626EB">
        <w:rPr>
          <w:sz w:val="24"/>
          <w:szCs w:val="24"/>
        </w:rPr>
        <w:t>3.3.7.1</w:t>
      </w:r>
      <w:r w:rsidR="00C35E5C" w:rsidRPr="001626EB">
        <w:rPr>
          <w:sz w:val="24"/>
          <w:szCs w:val="24"/>
        </w:rPr>
        <w:fldChar w:fldCharType="end"/>
      </w:r>
      <w:r w:rsidRPr="001626EB">
        <w:rPr>
          <w:sz w:val="24"/>
          <w:szCs w:val="24"/>
        </w:rPr>
        <w:t>);</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1626EB">
        <w:rPr>
          <w:sz w:val="24"/>
          <w:szCs w:val="24"/>
        </w:rPr>
        <w:t>Ц</w:t>
      </w:r>
      <w:proofErr w:type="gramEnd"/>
      <w:r w:rsidRPr="001626EB">
        <w:rPr>
          <w:sz w:val="24"/>
          <w:szCs w:val="24"/>
        </w:rPr>
        <w:t xml:space="preserve"> (РФ)</w:t>
      </w:r>
      <w:r w:rsidRPr="001626EB">
        <w:rPr>
          <w:sz w:val="24"/>
          <w:szCs w:val="24"/>
          <w:vertAlign w:val="subscript"/>
        </w:rPr>
        <w:t>ДОГ</w:t>
      </w:r>
      <w:r w:rsidRPr="001626EB">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1626EB" w:rsidRDefault="00EE0C12" w:rsidP="00EE0C12">
      <w:pPr>
        <w:pStyle w:val="a1"/>
        <w:numPr>
          <w:ilvl w:val="0"/>
          <w:numId w:val="0"/>
        </w:numPr>
        <w:tabs>
          <w:tab w:val="num" w:pos="1620"/>
        </w:tabs>
        <w:spacing w:after="120" w:line="240" w:lineRule="auto"/>
        <w:ind w:left="360" w:hanging="360"/>
        <w:rPr>
          <w:sz w:val="24"/>
          <w:szCs w:val="24"/>
        </w:rPr>
      </w:pPr>
      <w:proofErr w:type="gramStart"/>
      <w:r w:rsidRPr="001626EB">
        <w:rPr>
          <w:sz w:val="24"/>
          <w:szCs w:val="24"/>
        </w:rPr>
        <w:t>Ц</w:t>
      </w:r>
      <w:proofErr w:type="gramEnd"/>
      <w:r w:rsidRPr="001626EB">
        <w:rPr>
          <w:sz w:val="24"/>
          <w:szCs w:val="24"/>
        </w:rPr>
        <w:t xml:space="preserve"> (РФ)</w:t>
      </w:r>
      <w:r w:rsidRPr="001626EB">
        <w:rPr>
          <w:sz w:val="24"/>
          <w:szCs w:val="24"/>
          <w:vertAlign w:val="subscript"/>
        </w:rPr>
        <w:t>ДОГ</w:t>
      </w:r>
      <w:r w:rsidRPr="001626EB">
        <w:rPr>
          <w:sz w:val="24"/>
          <w:szCs w:val="24"/>
        </w:rPr>
        <w:t xml:space="preserve">= </w:t>
      </w:r>
      <w:proofErr w:type="spellStart"/>
      <w:r w:rsidRPr="001626EB">
        <w:rPr>
          <w:sz w:val="24"/>
          <w:szCs w:val="24"/>
          <w:lang w:val="en-US"/>
        </w:rPr>
        <w:t>kf</w:t>
      </w:r>
      <w:proofErr w:type="spellEnd"/>
      <w:r w:rsidRPr="001626EB">
        <w:rPr>
          <w:sz w:val="24"/>
          <w:szCs w:val="24"/>
        </w:rPr>
        <w:t>*∑Ц</w:t>
      </w:r>
      <w:proofErr w:type="spellStart"/>
      <w:r w:rsidRPr="001626EB">
        <w:rPr>
          <w:i/>
          <w:sz w:val="24"/>
          <w:szCs w:val="24"/>
          <w:lang w:val="en-US"/>
        </w:rPr>
        <w:t>i</w:t>
      </w:r>
      <w:proofErr w:type="spellEnd"/>
      <w:r w:rsidRPr="001626EB">
        <w:rPr>
          <w:sz w:val="24"/>
          <w:szCs w:val="24"/>
        </w:rPr>
        <w:t xml:space="preserve"> (РФ) нач.(макс) ед.*</w:t>
      </w:r>
      <w:r w:rsidRPr="001626EB">
        <w:rPr>
          <w:sz w:val="24"/>
          <w:szCs w:val="24"/>
          <w:lang w:val="en-US"/>
        </w:rPr>
        <w:t>K</w:t>
      </w:r>
      <w:r w:rsidRPr="001626EB">
        <w:rPr>
          <w:sz w:val="24"/>
          <w:szCs w:val="24"/>
        </w:rPr>
        <w:t>,</w:t>
      </w:r>
    </w:p>
    <w:p w:rsidR="00EE0C12" w:rsidRPr="001626EB" w:rsidRDefault="00EE0C12" w:rsidP="00EE0C12">
      <w:pPr>
        <w:pStyle w:val="a1"/>
        <w:numPr>
          <w:ilvl w:val="0"/>
          <w:numId w:val="0"/>
        </w:numPr>
        <w:tabs>
          <w:tab w:val="num" w:pos="1620"/>
        </w:tabs>
        <w:spacing w:after="120" w:line="240" w:lineRule="auto"/>
        <w:ind w:left="540"/>
        <w:rPr>
          <w:sz w:val="24"/>
          <w:szCs w:val="24"/>
        </w:rPr>
      </w:pPr>
      <w:r w:rsidRPr="001626EB">
        <w:rPr>
          <w:sz w:val="24"/>
          <w:szCs w:val="24"/>
        </w:rPr>
        <w:t>где:</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r w:rsidRPr="001626EB">
        <w:rPr>
          <w:sz w:val="24"/>
          <w:szCs w:val="24"/>
        </w:rPr>
        <w:t>K – количество закупленной Заказчиком продукции российского происхождения по i-той позиции;</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1626EB">
        <w:rPr>
          <w:sz w:val="24"/>
          <w:szCs w:val="24"/>
        </w:rPr>
        <w:t>Цi</w:t>
      </w:r>
      <w:proofErr w:type="spellEnd"/>
      <w:r w:rsidRPr="001626EB">
        <w:rPr>
          <w:sz w:val="24"/>
          <w:szCs w:val="24"/>
        </w:rPr>
        <w:t xml:space="preserve"> (РФ) нач</w:t>
      </w:r>
      <w:proofErr w:type="gramStart"/>
      <w:r w:rsidRPr="001626EB">
        <w:rPr>
          <w:sz w:val="24"/>
          <w:szCs w:val="24"/>
        </w:rPr>
        <w:t>.(</w:t>
      </w:r>
      <w:proofErr w:type="gramEnd"/>
      <w:r w:rsidRPr="001626EB">
        <w:rPr>
          <w:sz w:val="24"/>
          <w:szCs w:val="24"/>
        </w:rPr>
        <w:t>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1626EB"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1626EB">
        <w:rPr>
          <w:sz w:val="24"/>
          <w:szCs w:val="24"/>
        </w:rPr>
        <w:t>kf</w:t>
      </w:r>
      <w:proofErr w:type="spellEnd"/>
      <w:r w:rsidRPr="001626EB">
        <w:rPr>
          <w:sz w:val="24"/>
          <w:szCs w:val="24"/>
        </w:rPr>
        <w:t xml:space="preserve"> – коэффициент изменения начальной (максимальной) цены договора, который рассчитывается по формуле, указанной в </w:t>
      </w:r>
      <w:proofErr w:type="spellStart"/>
      <w:r w:rsidRPr="001626EB">
        <w:rPr>
          <w:sz w:val="24"/>
          <w:szCs w:val="24"/>
        </w:rPr>
        <w:t>пп</w:t>
      </w:r>
      <w:proofErr w:type="spellEnd"/>
      <w:r w:rsidRPr="001626EB">
        <w:rPr>
          <w:sz w:val="24"/>
          <w:szCs w:val="24"/>
        </w:rPr>
        <w:t xml:space="preserve">. г) п. </w:t>
      </w:r>
      <w:r w:rsidR="00C35E5C" w:rsidRPr="001626EB">
        <w:rPr>
          <w:sz w:val="24"/>
          <w:szCs w:val="24"/>
        </w:rPr>
        <w:fldChar w:fldCharType="begin"/>
      </w:r>
      <w:r w:rsidR="00C35E5C" w:rsidRPr="001626EB">
        <w:rPr>
          <w:sz w:val="24"/>
          <w:szCs w:val="24"/>
        </w:rPr>
        <w:instrText xml:space="preserve"> REF _Ref471987793 \r \h  \* MERGEFORMAT </w:instrText>
      </w:r>
      <w:r w:rsidR="00C35E5C" w:rsidRPr="001626EB">
        <w:rPr>
          <w:sz w:val="24"/>
          <w:szCs w:val="24"/>
        </w:rPr>
      </w:r>
      <w:r w:rsidR="00C35E5C" w:rsidRPr="001626EB">
        <w:rPr>
          <w:sz w:val="24"/>
          <w:szCs w:val="24"/>
        </w:rPr>
        <w:fldChar w:fldCharType="separate"/>
      </w:r>
      <w:r w:rsidR="00D74ED6" w:rsidRPr="001626EB">
        <w:rPr>
          <w:sz w:val="24"/>
          <w:szCs w:val="24"/>
        </w:rPr>
        <w:t>3.8.4</w:t>
      </w:r>
      <w:r w:rsidR="00C35E5C" w:rsidRPr="001626EB">
        <w:rPr>
          <w:sz w:val="24"/>
          <w:szCs w:val="24"/>
        </w:rPr>
        <w:fldChar w:fldCharType="end"/>
      </w:r>
      <w:r w:rsidRPr="001626EB">
        <w:rPr>
          <w:sz w:val="24"/>
          <w:szCs w:val="24"/>
        </w:rPr>
        <w:t xml:space="preserve">. </w:t>
      </w:r>
    </w:p>
    <w:p w:rsidR="00667F31" w:rsidRPr="001626EB" w:rsidRDefault="00932C0A" w:rsidP="00667F31">
      <w:pPr>
        <w:pStyle w:val="2"/>
        <w:tabs>
          <w:tab w:val="clear" w:pos="1700"/>
          <w:tab w:val="left" w:pos="709"/>
        </w:tabs>
        <w:spacing w:line="264" w:lineRule="auto"/>
      </w:pPr>
      <w:bookmarkStart w:id="642" w:name="_Toc472498853"/>
      <w:bookmarkStart w:id="643" w:name="_Ref472499071"/>
      <w:bookmarkStart w:id="644" w:name="_Ref472499089"/>
      <w:r w:rsidRPr="001626EB">
        <w:t xml:space="preserve">Обеспечение исполнения обязательств </w:t>
      </w:r>
      <w:r w:rsidR="0088633C" w:rsidRPr="001626EB">
        <w:t>Поставщика</w:t>
      </w:r>
      <w:r w:rsidR="00972AAA" w:rsidRPr="001626EB">
        <w:t xml:space="preserve"> </w:t>
      </w:r>
      <w:r w:rsidRPr="001626EB">
        <w:t>по </w:t>
      </w:r>
      <w:r w:rsidR="00123C70" w:rsidRPr="001626EB">
        <w:t>Договор</w:t>
      </w:r>
      <w:r w:rsidRPr="001626EB">
        <w:t>у</w:t>
      </w:r>
      <w:bookmarkEnd w:id="631"/>
      <w:bookmarkEnd w:id="632"/>
      <w:bookmarkEnd w:id="633"/>
      <w:bookmarkEnd w:id="634"/>
      <w:bookmarkEnd w:id="635"/>
      <w:bookmarkEnd w:id="636"/>
      <w:bookmarkEnd w:id="642"/>
      <w:bookmarkEnd w:id="643"/>
      <w:bookmarkEnd w:id="644"/>
      <w:r w:rsidRPr="001626EB">
        <w:t xml:space="preserve"> </w:t>
      </w:r>
      <w:bookmarkEnd w:id="637"/>
      <w:bookmarkEnd w:id="638"/>
    </w:p>
    <w:p w:rsidR="00932C0A" w:rsidRPr="001626EB"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1626EB">
        <w:rPr>
          <w:sz w:val="24"/>
          <w:szCs w:val="24"/>
        </w:rPr>
        <w:t xml:space="preserve">Обеспечения исполнения обязательств Поставщика по Договору, помимо указанного в проекте Договора (раздел </w:t>
      </w:r>
      <w:r w:rsidR="00C35E5C" w:rsidRPr="001626EB">
        <w:rPr>
          <w:sz w:val="24"/>
          <w:szCs w:val="24"/>
        </w:rPr>
        <w:fldChar w:fldCharType="begin"/>
      </w:r>
      <w:r w:rsidR="00C35E5C" w:rsidRPr="001626EB">
        <w:rPr>
          <w:sz w:val="24"/>
          <w:szCs w:val="24"/>
        </w:rPr>
        <w:instrText xml:space="preserve"> REF _Ref440272931 \r \h  \* MERGEFORMAT </w:instrText>
      </w:r>
      <w:r w:rsidR="00C35E5C" w:rsidRPr="001626EB">
        <w:rPr>
          <w:sz w:val="24"/>
          <w:szCs w:val="24"/>
        </w:rPr>
      </w:r>
      <w:r w:rsidR="00C35E5C" w:rsidRPr="001626EB">
        <w:rPr>
          <w:sz w:val="24"/>
          <w:szCs w:val="24"/>
        </w:rPr>
        <w:fldChar w:fldCharType="separate"/>
      </w:r>
      <w:r w:rsidR="00D74ED6" w:rsidRPr="001626EB">
        <w:rPr>
          <w:sz w:val="24"/>
          <w:szCs w:val="24"/>
        </w:rPr>
        <w:t>2</w:t>
      </w:r>
      <w:r w:rsidR="00C35E5C" w:rsidRPr="001626EB">
        <w:rPr>
          <w:sz w:val="24"/>
          <w:szCs w:val="24"/>
        </w:rPr>
        <w:fldChar w:fldCharType="end"/>
      </w:r>
      <w:r w:rsidRPr="001626EB">
        <w:rPr>
          <w:sz w:val="24"/>
          <w:szCs w:val="24"/>
        </w:rPr>
        <w:t>)</w:t>
      </w:r>
      <w:r w:rsidRPr="001626EB">
        <w:rPr>
          <w:color w:val="7030A0"/>
          <w:sz w:val="24"/>
          <w:szCs w:val="24"/>
        </w:rPr>
        <w:t xml:space="preserve"> </w:t>
      </w:r>
      <w:r w:rsidRPr="001626EB">
        <w:rPr>
          <w:sz w:val="24"/>
          <w:szCs w:val="24"/>
        </w:rPr>
        <w:t xml:space="preserve">и подпункте </w:t>
      </w:r>
      <w:r w:rsidR="00C35E5C" w:rsidRPr="001626EB">
        <w:rPr>
          <w:sz w:val="24"/>
          <w:szCs w:val="24"/>
        </w:rPr>
        <w:fldChar w:fldCharType="begin"/>
      </w:r>
      <w:r w:rsidR="00C35E5C" w:rsidRPr="001626EB">
        <w:rPr>
          <w:sz w:val="24"/>
          <w:szCs w:val="24"/>
        </w:rPr>
        <w:instrText xml:space="preserve"> REF _Ref465437572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3.13.2</w:t>
      </w:r>
      <w:r w:rsidR="00C35E5C" w:rsidRPr="001626EB">
        <w:rPr>
          <w:sz w:val="24"/>
          <w:szCs w:val="24"/>
        </w:rPr>
        <w:fldChar w:fldCharType="end"/>
      </w:r>
      <w:r w:rsidRPr="001626EB">
        <w:rPr>
          <w:sz w:val="24"/>
          <w:szCs w:val="24"/>
        </w:rPr>
        <w:t>, не требуется.</w:t>
      </w:r>
    </w:p>
    <w:p w:rsidR="00A75100" w:rsidRPr="001626EB"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5" w:name="_Ref465437572"/>
      <w:r w:rsidRPr="001626EB">
        <w:rPr>
          <w:sz w:val="24"/>
          <w:szCs w:val="24"/>
        </w:rPr>
        <w:t xml:space="preserve">Участник, </w:t>
      </w:r>
      <w:r w:rsidR="00611A24" w:rsidRPr="001626EB">
        <w:rPr>
          <w:sz w:val="24"/>
          <w:szCs w:val="24"/>
          <w:lang w:eastAsia="ru-RU"/>
        </w:rPr>
        <w:t>чья Заявка была признан</w:t>
      </w:r>
      <w:r w:rsidR="00B54CCB" w:rsidRPr="001626EB">
        <w:rPr>
          <w:sz w:val="24"/>
          <w:szCs w:val="24"/>
          <w:lang w:eastAsia="ru-RU"/>
        </w:rPr>
        <w:t xml:space="preserve">а лучшей, предложивший демпинговую цену, должен в обязательном порядке </w:t>
      </w:r>
      <w:r w:rsidRPr="001626EB">
        <w:rPr>
          <w:sz w:val="24"/>
          <w:szCs w:val="24"/>
        </w:rPr>
        <w:t xml:space="preserve">предоставить обеспечение исполнения обязательств </w:t>
      </w:r>
      <w:r w:rsidR="00B54CCB" w:rsidRPr="001626EB">
        <w:rPr>
          <w:sz w:val="24"/>
          <w:szCs w:val="24"/>
        </w:rPr>
        <w:t>Поставщика</w:t>
      </w:r>
      <w:r w:rsidRPr="001626EB">
        <w:rPr>
          <w:sz w:val="24"/>
          <w:szCs w:val="24"/>
        </w:rPr>
        <w:t xml:space="preserve"> по Договору в размере 5% от стоимости Заявки</w:t>
      </w:r>
      <w:r w:rsidR="005D5F58" w:rsidRPr="001626EB">
        <w:rPr>
          <w:sz w:val="24"/>
          <w:szCs w:val="24"/>
        </w:rPr>
        <w:t>, указанной в Письме о подаче оферты</w:t>
      </w:r>
      <w:r w:rsidR="00AE37BA" w:rsidRPr="001626EB">
        <w:rPr>
          <w:sz w:val="24"/>
          <w:szCs w:val="24"/>
        </w:rPr>
        <w:t>, с учетом НДС</w:t>
      </w:r>
      <w:r w:rsidRPr="001626EB">
        <w:rPr>
          <w:sz w:val="24"/>
          <w:szCs w:val="24"/>
        </w:rPr>
        <w:t>. При этом данное обеспечение в обязательном порядке предоставляется до заключения Договора.</w:t>
      </w:r>
      <w:bookmarkEnd w:id="645"/>
    </w:p>
    <w:p w:rsidR="00A75100" w:rsidRPr="001626EB"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1626EB">
        <w:rPr>
          <w:sz w:val="24"/>
          <w:szCs w:val="24"/>
        </w:rPr>
        <w:t xml:space="preserve">Обеспечение исполнения обязательств </w:t>
      </w:r>
      <w:r w:rsidR="000F5DED" w:rsidRPr="001626EB">
        <w:rPr>
          <w:sz w:val="24"/>
          <w:szCs w:val="24"/>
        </w:rPr>
        <w:t xml:space="preserve">Поставщика </w:t>
      </w:r>
      <w:r w:rsidRPr="001626E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1626EB">
        <w:rPr>
          <w:sz w:val="24"/>
          <w:szCs w:val="24"/>
        </w:rPr>
        <w:t>ств на расчетный счет Заказчика</w:t>
      </w:r>
      <w:r w:rsidR="00891F2B" w:rsidRPr="001626EB">
        <w:rPr>
          <w:sz w:val="24"/>
          <w:szCs w:val="24"/>
        </w:rPr>
        <w:t xml:space="preserve"> (п. </w:t>
      </w:r>
      <w:r w:rsidR="00C35E5C" w:rsidRPr="001626EB">
        <w:rPr>
          <w:sz w:val="24"/>
          <w:szCs w:val="24"/>
        </w:rPr>
        <w:fldChar w:fldCharType="begin"/>
      </w:r>
      <w:r w:rsidR="00C35E5C" w:rsidRPr="001626EB">
        <w:rPr>
          <w:sz w:val="24"/>
          <w:szCs w:val="24"/>
        </w:rPr>
        <w:instrText xml:space="preserve"> REF _Ref468973784 \r \h  \* MERGEFORMAT </w:instrText>
      </w:r>
      <w:r w:rsidR="00C35E5C" w:rsidRPr="001626EB">
        <w:rPr>
          <w:sz w:val="24"/>
          <w:szCs w:val="24"/>
        </w:rPr>
      </w:r>
      <w:r w:rsidR="00C35E5C" w:rsidRPr="001626EB">
        <w:rPr>
          <w:sz w:val="24"/>
          <w:szCs w:val="24"/>
        </w:rPr>
        <w:fldChar w:fldCharType="separate"/>
      </w:r>
      <w:r w:rsidR="00D74ED6" w:rsidRPr="001626EB">
        <w:rPr>
          <w:sz w:val="24"/>
          <w:szCs w:val="24"/>
        </w:rPr>
        <w:t>3.3.14.4.4</w:t>
      </w:r>
      <w:r w:rsidR="00C35E5C" w:rsidRPr="001626EB">
        <w:rPr>
          <w:sz w:val="24"/>
          <w:szCs w:val="24"/>
        </w:rPr>
        <w:fldChar w:fldCharType="end"/>
      </w:r>
      <w:r w:rsidR="00891F2B" w:rsidRPr="001626EB">
        <w:rPr>
          <w:sz w:val="24"/>
          <w:szCs w:val="24"/>
        </w:rPr>
        <w:t>)</w:t>
      </w:r>
      <w:r w:rsidR="005D5F58" w:rsidRPr="001626EB">
        <w:rPr>
          <w:sz w:val="24"/>
          <w:szCs w:val="24"/>
        </w:rPr>
        <w:t>.</w:t>
      </w:r>
      <w:r w:rsidRPr="001626EB">
        <w:rPr>
          <w:sz w:val="24"/>
          <w:szCs w:val="24"/>
        </w:rPr>
        <w:t xml:space="preserve"> Выбор </w:t>
      </w:r>
      <w:proofErr w:type="gramStart"/>
      <w:r w:rsidRPr="001626EB">
        <w:rPr>
          <w:sz w:val="24"/>
          <w:szCs w:val="24"/>
        </w:rPr>
        <w:t xml:space="preserve">способа обеспечения исполнения обязательств </w:t>
      </w:r>
      <w:r w:rsidR="00B54CCB" w:rsidRPr="001626EB">
        <w:rPr>
          <w:sz w:val="24"/>
          <w:szCs w:val="24"/>
        </w:rPr>
        <w:t>Поставщика</w:t>
      </w:r>
      <w:proofErr w:type="gramEnd"/>
      <w:r w:rsidRPr="001626EB">
        <w:rPr>
          <w:sz w:val="24"/>
          <w:szCs w:val="24"/>
        </w:rPr>
        <w:t xml:space="preserve"> по Договору осуществляется </w:t>
      </w:r>
      <w:r w:rsidR="00B0712E" w:rsidRPr="001626EB">
        <w:rPr>
          <w:sz w:val="24"/>
          <w:szCs w:val="24"/>
        </w:rPr>
        <w:t>Участником/Победителем</w:t>
      </w:r>
      <w:r w:rsidRPr="001626EB">
        <w:rPr>
          <w:sz w:val="24"/>
          <w:szCs w:val="24"/>
        </w:rPr>
        <w:t xml:space="preserve">. Условия и содержание обеспечения исполнения обязательств </w:t>
      </w:r>
      <w:r w:rsidR="00B54CCB" w:rsidRPr="001626EB">
        <w:rPr>
          <w:sz w:val="24"/>
          <w:szCs w:val="24"/>
        </w:rPr>
        <w:t>Поставщика</w:t>
      </w:r>
      <w:r w:rsidRPr="001626EB">
        <w:rPr>
          <w:sz w:val="24"/>
          <w:szCs w:val="24"/>
        </w:rPr>
        <w:t xml:space="preserve"> по Договору, а также сроки возврата обеспечения устанавливаются на основании проекта Договора (раздел </w:t>
      </w:r>
      <w:r w:rsidR="00C35E5C" w:rsidRPr="001626EB">
        <w:rPr>
          <w:sz w:val="24"/>
          <w:szCs w:val="24"/>
        </w:rPr>
        <w:fldChar w:fldCharType="begin"/>
      </w:r>
      <w:r w:rsidR="00C35E5C" w:rsidRPr="001626EB">
        <w:rPr>
          <w:sz w:val="24"/>
          <w:szCs w:val="24"/>
        </w:rPr>
        <w:instrText xml:space="preserve"> REF _Ref440272931 \r \h  \* MERGEFORMAT </w:instrText>
      </w:r>
      <w:r w:rsidR="00C35E5C" w:rsidRPr="001626EB">
        <w:rPr>
          <w:sz w:val="24"/>
          <w:szCs w:val="24"/>
        </w:rPr>
      </w:r>
      <w:r w:rsidR="00C35E5C" w:rsidRPr="001626EB">
        <w:rPr>
          <w:sz w:val="24"/>
          <w:szCs w:val="24"/>
        </w:rPr>
        <w:fldChar w:fldCharType="separate"/>
      </w:r>
      <w:r w:rsidR="00D74ED6" w:rsidRPr="001626EB">
        <w:rPr>
          <w:sz w:val="24"/>
          <w:szCs w:val="24"/>
        </w:rPr>
        <w:t>2</w:t>
      </w:r>
      <w:r w:rsidR="00C35E5C" w:rsidRPr="001626EB">
        <w:rPr>
          <w:sz w:val="24"/>
          <w:szCs w:val="24"/>
        </w:rPr>
        <w:fldChar w:fldCharType="end"/>
      </w:r>
      <w:r w:rsidRPr="001626EB">
        <w:rPr>
          <w:sz w:val="24"/>
          <w:szCs w:val="24"/>
        </w:rPr>
        <w:t xml:space="preserve">) с учетом требований, изложенных в подпункте </w:t>
      </w:r>
      <w:r w:rsidR="00C35E5C" w:rsidRPr="001626EB">
        <w:rPr>
          <w:sz w:val="24"/>
          <w:szCs w:val="24"/>
        </w:rPr>
        <w:fldChar w:fldCharType="begin"/>
      </w:r>
      <w:r w:rsidR="00C35E5C" w:rsidRPr="001626EB">
        <w:rPr>
          <w:sz w:val="24"/>
          <w:szCs w:val="24"/>
        </w:rPr>
        <w:instrText xml:space="preserve"> REF _Ref465437572 \r \h  \* MERGEFORMAT </w:instrText>
      </w:r>
      <w:r w:rsidR="00C35E5C" w:rsidRPr="001626EB">
        <w:rPr>
          <w:sz w:val="24"/>
          <w:szCs w:val="24"/>
        </w:rPr>
      </w:r>
      <w:r w:rsidR="00C35E5C" w:rsidRPr="001626EB">
        <w:rPr>
          <w:sz w:val="24"/>
          <w:szCs w:val="24"/>
        </w:rPr>
        <w:fldChar w:fldCharType="separate"/>
      </w:r>
      <w:r w:rsidR="00D74ED6" w:rsidRPr="001626EB">
        <w:rPr>
          <w:sz w:val="24"/>
          <w:szCs w:val="24"/>
        </w:rPr>
        <w:t>3.13.2</w:t>
      </w:r>
      <w:r w:rsidR="00C35E5C" w:rsidRPr="001626EB">
        <w:rPr>
          <w:sz w:val="24"/>
          <w:szCs w:val="24"/>
        </w:rPr>
        <w:fldChar w:fldCharType="end"/>
      </w:r>
      <w:r w:rsidRPr="001626EB">
        <w:rPr>
          <w:sz w:val="24"/>
          <w:szCs w:val="24"/>
        </w:rPr>
        <w:t xml:space="preserve">, а также на этапе </w:t>
      </w:r>
      <w:proofErr w:type="spellStart"/>
      <w:r w:rsidRPr="001626EB">
        <w:rPr>
          <w:sz w:val="24"/>
          <w:szCs w:val="24"/>
        </w:rPr>
        <w:t>преддговорных</w:t>
      </w:r>
      <w:proofErr w:type="spellEnd"/>
      <w:r w:rsidRPr="001626EB">
        <w:rPr>
          <w:sz w:val="24"/>
          <w:szCs w:val="24"/>
        </w:rPr>
        <w:t xml:space="preserve"> переговоров (п.</w:t>
      </w:r>
      <w:r w:rsidR="00306311"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_Ref468786447 \r \h  \* MERGEFORMAT </w:instrText>
      </w:r>
      <w:r w:rsidR="00C35E5C" w:rsidRPr="001626EB">
        <w:rPr>
          <w:sz w:val="24"/>
          <w:szCs w:val="24"/>
        </w:rPr>
      </w:r>
      <w:r w:rsidR="00C35E5C" w:rsidRPr="001626EB">
        <w:rPr>
          <w:sz w:val="24"/>
          <w:szCs w:val="24"/>
        </w:rPr>
        <w:fldChar w:fldCharType="separate"/>
      </w:r>
      <w:r w:rsidR="00D74ED6" w:rsidRPr="001626EB">
        <w:rPr>
          <w:sz w:val="24"/>
          <w:szCs w:val="24"/>
        </w:rPr>
        <w:t>3.12</w:t>
      </w:r>
      <w:r w:rsidR="00C35E5C" w:rsidRPr="001626EB">
        <w:rPr>
          <w:sz w:val="24"/>
          <w:szCs w:val="24"/>
        </w:rPr>
        <w:fldChar w:fldCharType="end"/>
      </w:r>
      <w:r w:rsidRPr="001626EB">
        <w:rPr>
          <w:sz w:val="24"/>
          <w:szCs w:val="24"/>
        </w:rPr>
        <w:t>).</w:t>
      </w:r>
    </w:p>
    <w:p w:rsidR="00A75100" w:rsidRPr="001626EB"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6" w:name="_Ref465440181"/>
      <w:r w:rsidRPr="001626EB">
        <w:rPr>
          <w:sz w:val="24"/>
          <w:szCs w:val="24"/>
        </w:rPr>
        <w:t xml:space="preserve">Непредставление обеспечения исполнения обязательств </w:t>
      </w:r>
      <w:r w:rsidR="00B54CCB" w:rsidRPr="001626EB">
        <w:rPr>
          <w:sz w:val="24"/>
          <w:szCs w:val="24"/>
        </w:rPr>
        <w:t xml:space="preserve">Поставщика </w:t>
      </w:r>
      <w:r w:rsidRPr="001626EB">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1626EB">
        <w:rPr>
          <w:sz w:val="24"/>
          <w:szCs w:val="24"/>
        </w:rPr>
        <w:t xml:space="preserve"> </w:t>
      </w:r>
      <w:r w:rsidR="00C35E5C" w:rsidRPr="001626EB">
        <w:rPr>
          <w:sz w:val="24"/>
          <w:szCs w:val="24"/>
        </w:rPr>
        <w:fldChar w:fldCharType="begin"/>
      </w:r>
      <w:r w:rsidR="00C35E5C" w:rsidRPr="001626EB">
        <w:rPr>
          <w:sz w:val="24"/>
          <w:szCs w:val="24"/>
        </w:rPr>
        <w:instrText xml:space="preserve"> REF _Ref468786492 \r \h  \* MERGEFORMAT </w:instrText>
      </w:r>
      <w:r w:rsidR="00C35E5C" w:rsidRPr="001626EB">
        <w:rPr>
          <w:sz w:val="24"/>
          <w:szCs w:val="24"/>
        </w:rPr>
      </w:r>
      <w:r w:rsidR="00C35E5C" w:rsidRPr="001626EB">
        <w:rPr>
          <w:sz w:val="24"/>
          <w:szCs w:val="24"/>
        </w:rPr>
        <w:fldChar w:fldCharType="separate"/>
      </w:r>
      <w:r w:rsidR="00D74ED6" w:rsidRPr="001626EB">
        <w:rPr>
          <w:sz w:val="24"/>
          <w:szCs w:val="24"/>
        </w:rPr>
        <w:t>3.12.6</w:t>
      </w:r>
      <w:r w:rsidR="00C35E5C" w:rsidRPr="001626EB">
        <w:rPr>
          <w:sz w:val="24"/>
          <w:szCs w:val="24"/>
        </w:rPr>
        <w:fldChar w:fldCharType="end"/>
      </w:r>
      <w:r w:rsidRPr="001626EB">
        <w:rPr>
          <w:sz w:val="24"/>
          <w:szCs w:val="24"/>
        </w:rPr>
        <w:t>.</w:t>
      </w:r>
      <w:bookmarkEnd w:id="646"/>
    </w:p>
    <w:p w:rsidR="00932C0A" w:rsidRPr="001626E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98854"/>
      <w:r w:rsidRPr="001626EB">
        <w:lastRenderedPageBreak/>
        <w:t xml:space="preserve">Уведомление о результатах </w:t>
      </w:r>
      <w:bookmarkEnd w:id="647"/>
      <w:bookmarkEnd w:id="648"/>
      <w:r w:rsidRPr="001626EB">
        <w:t>запроса предложений</w:t>
      </w:r>
      <w:bookmarkEnd w:id="649"/>
      <w:bookmarkEnd w:id="650"/>
    </w:p>
    <w:bookmarkEnd w:id="639"/>
    <w:p w:rsidR="00ED5C7C" w:rsidRPr="001626EB" w:rsidRDefault="00B42AE0" w:rsidP="00B42AE0">
      <w:pPr>
        <w:widowControl w:val="0"/>
        <w:suppressAutoHyphens w:val="0"/>
        <w:adjustRightInd w:val="0"/>
        <w:spacing w:line="264" w:lineRule="auto"/>
        <w:ind w:firstLine="709"/>
        <w:textAlignment w:val="baseline"/>
        <w:rPr>
          <w:bCs w:val="0"/>
          <w:sz w:val="24"/>
          <w:szCs w:val="24"/>
          <w:lang w:eastAsia="ru-RU"/>
        </w:rPr>
      </w:pPr>
      <w:r w:rsidRPr="001626EB">
        <w:rPr>
          <w:bCs w:val="0"/>
          <w:sz w:val="24"/>
          <w:szCs w:val="24"/>
          <w:lang w:eastAsia="ru-RU"/>
        </w:rPr>
        <w:t>3</w:t>
      </w:r>
      <w:r w:rsidR="00A75100" w:rsidRPr="001626EB">
        <w:rPr>
          <w:bCs w:val="0"/>
          <w:sz w:val="24"/>
          <w:szCs w:val="24"/>
          <w:lang w:eastAsia="ru-RU"/>
        </w:rPr>
        <w:t>.1</w:t>
      </w:r>
      <w:r w:rsidR="00EE0C12" w:rsidRPr="001626EB">
        <w:rPr>
          <w:bCs w:val="0"/>
          <w:sz w:val="24"/>
          <w:szCs w:val="24"/>
          <w:lang w:eastAsia="ru-RU"/>
        </w:rPr>
        <w:t>4</w:t>
      </w:r>
      <w:r w:rsidRPr="001626EB">
        <w:rPr>
          <w:bCs w:val="0"/>
          <w:sz w:val="24"/>
          <w:szCs w:val="24"/>
          <w:lang w:eastAsia="ru-RU"/>
        </w:rPr>
        <w:t>.1</w:t>
      </w:r>
      <w:r w:rsidRPr="001626EB">
        <w:rPr>
          <w:bCs w:val="0"/>
          <w:sz w:val="24"/>
          <w:szCs w:val="24"/>
          <w:lang w:eastAsia="ru-RU"/>
        </w:rPr>
        <w:tab/>
      </w:r>
      <w:r w:rsidR="00ED5C7C" w:rsidRPr="001626E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26EB">
        <w:rPr>
          <w:bCs w:val="0"/>
          <w:sz w:val="24"/>
          <w:szCs w:val="24"/>
          <w:lang w:eastAsia="ru-RU"/>
        </w:rPr>
        <w:t xml:space="preserve">на интернет-сайтах, на которых было опубликовано </w:t>
      </w:r>
      <w:r w:rsidR="00D56F8C" w:rsidRPr="001626EB">
        <w:rPr>
          <w:iCs/>
          <w:sz w:val="24"/>
          <w:szCs w:val="24"/>
        </w:rPr>
        <w:t>Извещение</w:t>
      </w:r>
      <w:r w:rsidR="00D56F8C" w:rsidRPr="001626EB">
        <w:rPr>
          <w:sz w:val="24"/>
          <w:szCs w:val="24"/>
        </w:rPr>
        <w:t xml:space="preserve"> о проведении открытого </w:t>
      </w:r>
      <w:r w:rsidR="00D56F8C" w:rsidRPr="001626EB">
        <w:rPr>
          <w:iCs/>
          <w:sz w:val="24"/>
          <w:szCs w:val="24"/>
        </w:rPr>
        <w:t xml:space="preserve">запроса предложений (подраздел </w:t>
      </w:r>
      <w:r w:rsidR="00C35E5C" w:rsidRPr="001626EB">
        <w:rPr>
          <w:sz w:val="24"/>
          <w:szCs w:val="24"/>
        </w:rPr>
        <w:fldChar w:fldCharType="begin"/>
      </w:r>
      <w:r w:rsidR="00C35E5C" w:rsidRPr="001626EB">
        <w:rPr>
          <w:sz w:val="24"/>
          <w:szCs w:val="24"/>
        </w:rPr>
        <w:instrText xml:space="preserve"> REF _Ref191386085 \r \h  \* MERGEFORMAT </w:instrText>
      </w:r>
      <w:r w:rsidR="00C35E5C" w:rsidRPr="001626EB">
        <w:rPr>
          <w:sz w:val="24"/>
          <w:szCs w:val="24"/>
        </w:rPr>
      </w:r>
      <w:r w:rsidR="00C35E5C" w:rsidRPr="001626EB">
        <w:rPr>
          <w:sz w:val="24"/>
          <w:szCs w:val="24"/>
        </w:rPr>
        <w:fldChar w:fldCharType="separate"/>
      </w:r>
      <w:r w:rsidR="00D74ED6" w:rsidRPr="001626EB">
        <w:rPr>
          <w:iCs/>
          <w:sz w:val="24"/>
          <w:szCs w:val="24"/>
        </w:rPr>
        <w:t>1.1.1</w:t>
      </w:r>
      <w:r w:rsidR="00C35E5C" w:rsidRPr="001626EB">
        <w:rPr>
          <w:sz w:val="24"/>
          <w:szCs w:val="24"/>
        </w:rPr>
        <w:fldChar w:fldCharType="end"/>
      </w:r>
      <w:r w:rsidR="00D56F8C" w:rsidRPr="001626EB">
        <w:rPr>
          <w:iCs/>
          <w:sz w:val="24"/>
          <w:szCs w:val="24"/>
        </w:rPr>
        <w:t>)</w:t>
      </w:r>
      <w:r w:rsidR="00D56F8C" w:rsidRPr="001626EB">
        <w:rPr>
          <w:sz w:val="24"/>
          <w:szCs w:val="24"/>
        </w:rPr>
        <w:t>,</w:t>
      </w:r>
      <w:r w:rsidR="00D56F8C" w:rsidRPr="001626EB">
        <w:rPr>
          <w:bCs w:val="0"/>
          <w:sz w:val="24"/>
          <w:szCs w:val="24"/>
          <w:lang w:eastAsia="ru-RU"/>
        </w:rPr>
        <w:t xml:space="preserve">  </w:t>
      </w:r>
      <w:r w:rsidR="00ED5C7C" w:rsidRPr="001626EB">
        <w:rPr>
          <w:bCs w:val="0"/>
          <w:sz w:val="24"/>
          <w:szCs w:val="24"/>
          <w:lang w:eastAsia="ru-RU"/>
        </w:rPr>
        <w:t xml:space="preserve">для всех </w:t>
      </w:r>
      <w:r w:rsidR="00D15381" w:rsidRPr="001626EB">
        <w:rPr>
          <w:bCs w:val="0"/>
          <w:sz w:val="24"/>
          <w:szCs w:val="24"/>
          <w:lang w:eastAsia="ru-RU"/>
        </w:rPr>
        <w:t>Участников</w:t>
      </w:r>
      <w:r w:rsidR="00ED5C7C" w:rsidRPr="001626EB">
        <w:rPr>
          <w:bCs w:val="0"/>
          <w:sz w:val="24"/>
          <w:szCs w:val="24"/>
          <w:lang w:eastAsia="ru-RU"/>
        </w:rPr>
        <w:t xml:space="preserve"> Протокол о выборе победителя открытого запроса предложений, в котором указывает:</w:t>
      </w:r>
    </w:p>
    <w:p w:rsidR="00ED5C7C" w:rsidRPr="001626EB" w:rsidRDefault="00ED5C7C" w:rsidP="00A75100">
      <w:pPr>
        <w:pStyle w:val="a0"/>
        <w:numPr>
          <w:ilvl w:val="0"/>
          <w:numId w:val="0"/>
        </w:numPr>
        <w:suppressAutoHyphens w:val="0"/>
        <w:spacing w:before="60" w:line="240" w:lineRule="auto"/>
        <w:ind w:left="1775" w:right="-142"/>
        <w:rPr>
          <w:bCs w:val="0"/>
          <w:sz w:val="24"/>
          <w:szCs w:val="24"/>
          <w:lang w:eastAsia="ru-RU"/>
        </w:rPr>
      </w:pPr>
      <w:r w:rsidRPr="001626EB">
        <w:rPr>
          <w:bCs w:val="0"/>
          <w:sz w:val="24"/>
          <w:szCs w:val="24"/>
          <w:lang w:eastAsia="ru-RU"/>
        </w:rPr>
        <w:t>Наименование и адрес Победителя;</w:t>
      </w:r>
    </w:p>
    <w:p w:rsidR="00ED5C7C" w:rsidRPr="001626EB" w:rsidRDefault="00ED5C7C" w:rsidP="00A75100">
      <w:pPr>
        <w:pStyle w:val="a0"/>
        <w:numPr>
          <w:ilvl w:val="0"/>
          <w:numId w:val="0"/>
        </w:numPr>
        <w:suppressAutoHyphens w:val="0"/>
        <w:spacing w:before="60" w:line="240" w:lineRule="auto"/>
        <w:ind w:left="1775" w:right="-142"/>
        <w:rPr>
          <w:bCs w:val="0"/>
          <w:sz w:val="24"/>
          <w:szCs w:val="24"/>
          <w:lang w:eastAsia="ru-RU"/>
        </w:rPr>
      </w:pPr>
      <w:r w:rsidRPr="001626EB">
        <w:rPr>
          <w:bCs w:val="0"/>
          <w:sz w:val="24"/>
          <w:szCs w:val="24"/>
          <w:lang w:eastAsia="ru-RU"/>
        </w:rPr>
        <w:t xml:space="preserve">Краткое изложение предмета и общей цены </w:t>
      </w:r>
      <w:r w:rsidR="009D58D0" w:rsidRPr="001626EB">
        <w:rPr>
          <w:bCs w:val="0"/>
          <w:sz w:val="24"/>
          <w:szCs w:val="24"/>
          <w:lang w:eastAsia="ru-RU"/>
        </w:rPr>
        <w:t>Заявки</w:t>
      </w:r>
      <w:r w:rsidRPr="001626EB">
        <w:rPr>
          <w:bCs w:val="0"/>
          <w:sz w:val="24"/>
          <w:szCs w:val="24"/>
          <w:lang w:eastAsia="ru-RU"/>
        </w:rPr>
        <w:t xml:space="preserve"> Победителя.</w:t>
      </w:r>
    </w:p>
    <w:p w:rsidR="00ED5C7C" w:rsidRPr="001626EB" w:rsidRDefault="00B42AE0" w:rsidP="00B42AE0">
      <w:pPr>
        <w:widowControl w:val="0"/>
        <w:suppressAutoHyphens w:val="0"/>
        <w:adjustRightInd w:val="0"/>
        <w:spacing w:line="264" w:lineRule="auto"/>
        <w:ind w:firstLine="709"/>
        <w:textAlignment w:val="baseline"/>
        <w:rPr>
          <w:bCs w:val="0"/>
          <w:sz w:val="24"/>
          <w:szCs w:val="24"/>
          <w:lang w:eastAsia="ru-RU"/>
        </w:rPr>
      </w:pPr>
      <w:r w:rsidRPr="001626EB">
        <w:rPr>
          <w:bCs w:val="0"/>
          <w:sz w:val="24"/>
          <w:szCs w:val="24"/>
          <w:lang w:eastAsia="ru-RU"/>
        </w:rPr>
        <w:t>3.</w:t>
      </w:r>
      <w:r w:rsidR="00EE0C12" w:rsidRPr="001626EB">
        <w:rPr>
          <w:bCs w:val="0"/>
          <w:sz w:val="24"/>
          <w:szCs w:val="24"/>
          <w:lang w:eastAsia="ru-RU"/>
        </w:rPr>
        <w:t>14</w:t>
      </w:r>
      <w:r w:rsidRPr="001626EB">
        <w:rPr>
          <w:bCs w:val="0"/>
          <w:sz w:val="24"/>
          <w:szCs w:val="24"/>
          <w:lang w:eastAsia="ru-RU"/>
        </w:rPr>
        <w:t>.2</w:t>
      </w:r>
      <w:r w:rsidRPr="001626EB">
        <w:rPr>
          <w:bCs w:val="0"/>
          <w:sz w:val="24"/>
          <w:szCs w:val="24"/>
          <w:lang w:eastAsia="ru-RU"/>
        </w:rPr>
        <w:tab/>
      </w:r>
      <w:r w:rsidR="00ED5C7C" w:rsidRPr="001626E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26EB"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1626EB"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1626EB"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1626EB"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Pr="001626EB"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98855"/>
      <w:r w:rsidRPr="001626EB">
        <w:rPr>
          <w:szCs w:val="24"/>
        </w:rPr>
        <w:lastRenderedPageBreak/>
        <w:t>Техническая часть</w:t>
      </w:r>
      <w:bookmarkEnd w:id="651"/>
      <w:bookmarkEnd w:id="652"/>
      <w:bookmarkEnd w:id="653"/>
      <w:bookmarkEnd w:id="654"/>
      <w:bookmarkEnd w:id="655"/>
      <w:r w:rsidRPr="001626EB">
        <w:rPr>
          <w:szCs w:val="24"/>
        </w:rPr>
        <w:t xml:space="preserve"> </w:t>
      </w:r>
    </w:p>
    <w:p w:rsidR="002B5044" w:rsidRPr="001626EB"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98856"/>
      <w:r w:rsidRPr="001626EB">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1626EB"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69283"/>
      <w:bookmarkStart w:id="688" w:name="_Toc468786628"/>
      <w:bookmarkStart w:id="689" w:name="_Toc469481268"/>
      <w:bookmarkStart w:id="690" w:name="_Toc472498857"/>
      <w:r w:rsidRPr="001626EB">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1626EB"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69284"/>
      <w:bookmarkStart w:id="707" w:name="_Toc468786629"/>
      <w:bookmarkStart w:id="708" w:name="_Toc469481269"/>
      <w:bookmarkStart w:id="709" w:name="_Toc472498858"/>
      <w:r w:rsidRPr="001626EB">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1626EB" w:rsidRDefault="002B5044" w:rsidP="0021751A">
      <w:pPr>
        <w:pStyle w:val="2"/>
        <w:ind w:left="1701" w:hanging="1134"/>
      </w:pPr>
      <w:bookmarkStart w:id="710" w:name="_Toc423421726"/>
      <w:bookmarkStart w:id="711" w:name="_Ref450646963"/>
      <w:bookmarkStart w:id="712" w:name="_Toc472498859"/>
      <w:r w:rsidRPr="001626EB">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1626EB"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69286"/>
      <w:bookmarkStart w:id="729" w:name="_Toc468786631"/>
      <w:bookmarkStart w:id="730" w:name="_Toc469481271"/>
      <w:bookmarkStart w:id="731" w:name="_Toc472498860"/>
      <w:r w:rsidRPr="001626EB">
        <w:rPr>
          <w:b w:val="0"/>
          <w:szCs w:val="24"/>
        </w:rPr>
        <w:t>Техническ</w:t>
      </w:r>
      <w:r w:rsidR="003776BB" w:rsidRPr="001626EB">
        <w:rPr>
          <w:b w:val="0"/>
          <w:szCs w:val="24"/>
        </w:rPr>
        <w:t>о</w:t>
      </w:r>
      <w:proofErr w:type="gramStart"/>
      <w:r w:rsidR="003776BB" w:rsidRPr="001626EB">
        <w:rPr>
          <w:b w:val="0"/>
          <w:szCs w:val="24"/>
        </w:rPr>
        <w:t>е(</w:t>
      </w:r>
      <w:proofErr w:type="spellStart"/>
      <w:proofErr w:type="gramEnd"/>
      <w:r w:rsidRPr="001626EB">
        <w:rPr>
          <w:b w:val="0"/>
          <w:szCs w:val="24"/>
        </w:rPr>
        <w:t>ие</w:t>
      </w:r>
      <w:proofErr w:type="spellEnd"/>
      <w:r w:rsidR="003776BB" w:rsidRPr="001626EB">
        <w:rPr>
          <w:b w:val="0"/>
          <w:szCs w:val="24"/>
        </w:rPr>
        <w:t>)</w:t>
      </w:r>
      <w:r w:rsidRPr="001626EB">
        <w:rPr>
          <w:b w:val="0"/>
          <w:szCs w:val="24"/>
        </w:rPr>
        <w:t xml:space="preserve"> задани</w:t>
      </w:r>
      <w:r w:rsidR="003776BB" w:rsidRPr="001626EB">
        <w:rPr>
          <w:b w:val="0"/>
          <w:szCs w:val="24"/>
        </w:rPr>
        <w:t>е(</w:t>
      </w:r>
      <w:r w:rsidRPr="001626EB">
        <w:rPr>
          <w:b w:val="0"/>
          <w:szCs w:val="24"/>
        </w:rPr>
        <w:t>я</w:t>
      </w:r>
      <w:r w:rsidR="003776BB" w:rsidRPr="001626EB">
        <w:rPr>
          <w:b w:val="0"/>
          <w:szCs w:val="24"/>
        </w:rPr>
        <w:t>)</w:t>
      </w:r>
      <w:r w:rsidRPr="001626EB">
        <w:rPr>
          <w:b w:val="0"/>
          <w:szCs w:val="24"/>
        </w:rPr>
        <w:t xml:space="preserve"> </w:t>
      </w:r>
      <w:r w:rsidR="00A154B7" w:rsidRPr="001626EB">
        <w:rPr>
          <w:b w:val="0"/>
          <w:szCs w:val="24"/>
        </w:rPr>
        <w:t xml:space="preserve">по Лоту №1 (подраздел </w:t>
      </w:r>
      <w:r w:rsidR="00C35E5C" w:rsidRPr="001626EB">
        <w:rPr>
          <w:szCs w:val="24"/>
        </w:rPr>
        <w:fldChar w:fldCharType="begin"/>
      </w:r>
      <w:r w:rsidR="00C35E5C" w:rsidRPr="001626EB">
        <w:rPr>
          <w:szCs w:val="24"/>
        </w:rPr>
        <w:instrText xml:space="preserve"> REF _Ref440275279 \r \h  \* MERGEFORMAT </w:instrText>
      </w:r>
      <w:r w:rsidR="00C35E5C" w:rsidRPr="001626EB">
        <w:rPr>
          <w:szCs w:val="24"/>
        </w:rPr>
      </w:r>
      <w:r w:rsidR="00C35E5C" w:rsidRPr="001626EB">
        <w:rPr>
          <w:szCs w:val="24"/>
        </w:rPr>
        <w:fldChar w:fldCharType="separate"/>
      </w:r>
      <w:r w:rsidR="00D74ED6" w:rsidRPr="001626EB">
        <w:rPr>
          <w:b w:val="0"/>
          <w:szCs w:val="24"/>
        </w:rPr>
        <w:t>1.1.4</w:t>
      </w:r>
      <w:r w:rsidR="00C35E5C" w:rsidRPr="001626EB">
        <w:rPr>
          <w:szCs w:val="24"/>
        </w:rPr>
        <w:fldChar w:fldCharType="end"/>
      </w:r>
      <w:r w:rsidR="00A154B7" w:rsidRPr="001626EB">
        <w:rPr>
          <w:b w:val="0"/>
          <w:szCs w:val="24"/>
        </w:rPr>
        <w:t>)</w:t>
      </w:r>
      <w:r w:rsidRPr="001626EB">
        <w:rPr>
          <w:b w:val="0"/>
          <w:szCs w:val="24"/>
        </w:rPr>
        <w:t xml:space="preserve"> изложен</w:t>
      </w:r>
      <w:r w:rsidR="00F463E8" w:rsidRPr="001626EB">
        <w:rPr>
          <w:b w:val="0"/>
          <w:szCs w:val="24"/>
        </w:rPr>
        <w:t>о(</w:t>
      </w:r>
      <w:r w:rsidRPr="001626EB">
        <w:rPr>
          <w:b w:val="0"/>
          <w:szCs w:val="24"/>
        </w:rPr>
        <w:t>ы</w:t>
      </w:r>
      <w:r w:rsidR="00F463E8" w:rsidRPr="001626EB">
        <w:rPr>
          <w:b w:val="0"/>
          <w:szCs w:val="24"/>
        </w:rPr>
        <w:t>)</w:t>
      </w:r>
      <w:r w:rsidRPr="001626EB">
        <w:rPr>
          <w:b w:val="0"/>
          <w:szCs w:val="24"/>
        </w:rPr>
        <w:t xml:space="preserve"> в Приложении №1, которое является неотъемлемым приложением к настоящей документации и предоставляется </w:t>
      </w:r>
      <w:r w:rsidR="0021751A" w:rsidRPr="001626EB">
        <w:rPr>
          <w:b w:val="0"/>
          <w:szCs w:val="24"/>
        </w:rPr>
        <w:t>Участник</w:t>
      </w:r>
      <w:r w:rsidRPr="001626EB">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1626EB" w:rsidRDefault="002B5044" w:rsidP="0021751A">
      <w:pPr>
        <w:pStyle w:val="2"/>
        <w:ind w:left="1701" w:hanging="1134"/>
      </w:pPr>
      <w:bookmarkStart w:id="732" w:name="_Ref194832984"/>
      <w:bookmarkStart w:id="733" w:name="_Ref197686508"/>
      <w:bookmarkStart w:id="734" w:name="_Toc423421727"/>
      <w:bookmarkStart w:id="735" w:name="_Toc472498862"/>
      <w:r w:rsidRPr="001626EB">
        <w:t>Требование к поставляемой продукции</w:t>
      </w:r>
      <w:bookmarkEnd w:id="732"/>
      <w:bookmarkEnd w:id="733"/>
      <w:bookmarkEnd w:id="734"/>
      <w:bookmarkEnd w:id="735"/>
    </w:p>
    <w:p w:rsidR="002B5044" w:rsidRPr="001626EB"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69289"/>
      <w:bookmarkStart w:id="752" w:name="_Toc468786634"/>
      <w:bookmarkStart w:id="753" w:name="_Toc469481274"/>
      <w:bookmarkStart w:id="754" w:name="_Toc472498863"/>
      <w:bookmarkStart w:id="755" w:name="_Ref194833053"/>
      <w:bookmarkStart w:id="756" w:name="_Ref223496951"/>
      <w:bookmarkStart w:id="757" w:name="_Ref223496970"/>
      <w:r w:rsidRPr="001626EB">
        <w:rPr>
          <w:b w:val="0"/>
          <w:szCs w:val="24"/>
        </w:rPr>
        <w:t>Участник</w:t>
      </w:r>
      <w:r w:rsidR="002B5044" w:rsidRPr="001626EB">
        <w:rPr>
          <w:b w:val="0"/>
          <w:szCs w:val="24"/>
        </w:rPr>
        <w:t xml:space="preserve"> в составе свое</w:t>
      </w:r>
      <w:r w:rsidR="00841A6F" w:rsidRPr="001626EB">
        <w:rPr>
          <w:b w:val="0"/>
          <w:szCs w:val="24"/>
        </w:rPr>
        <w:t>й</w:t>
      </w:r>
      <w:r w:rsidR="002B5044" w:rsidRPr="001626EB">
        <w:rPr>
          <w:b w:val="0"/>
          <w:szCs w:val="24"/>
        </w:rPr>
        <w:t xml:space="preserve"> </w:t>
      </w:r>
      <w:r w:rsidR="00841A6F" w:rsidRPr="001626EB">
        <w:rPr>
          <w:b w:val="0"/>
          <w:szCs w:val="24"/>
        </w:rPr>
        <w:t>Заявки</w:t>
      </w:r>
      <w:r w:rsidR="002B5044" w:rsidRPr="001626EB">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26EB">
        <w:rPr>
          <w:b w:val="0"/>
          <w:szCs w:val="24"/>
        </w:rPr>
        <w:t>желательное требование, предоставляется Участником при наличии</w:t>
      </w:r>
      <w:r w:rsidR="002B5044" w:rsidRPr="001626EB">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1626EB"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69290"/>
      <w:bookmarkStart w:id="774" w:name="_Toc468786635"/>
      <w:bookmarkStart w:id="775" w:name="_Toc469481275"/>
      <w:bookmarkStart w:id="776" w:name="_Toc472498864"/>
      <w:r w:rsidRPr="001626EB">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1626EB">
        <w:rPr>
          <w:b w:val="0"/>
          <w:szCs w:val="24"/>
          <w:lang w:eastAsia="ru-RU"/>
        </w:rPr>
        <w:t>Техническог</w:t>
      </w:r>
      <w:proofErr w:type="gramStart"/>
      <w:r w:rsidR="003776BB" w:rsidRPr="001626EB">
        <w:rPr>
          <w:b w:val="0"/>
          <w:szCs w:val="24"/>
          <w:lang w:eastAsia="ru-RU"/>
        </w:rPr>
        <w:t>о(</w:t>
      </w:r>
      <w:proofErr w:type="gramEnd"/>
      <w:r w:rsidR="003776BB" w:rsidRPr="001626EB">
        <w:rPr>
          <w:b w:val="0"/>
          <w:szCs w:val="24"/>
          <w:lang w:eastAsia="ru-RU"/>
        </w:rPr>
        <w:t>их) задания(й), изложены в Приложении №1 (Техническом(их) задании(</w:t>
      </w:r>
      <w:proofErr w:type="spellStart"/>
      <w:r w:rsidR="003776BB" w:rsidRPr="001626EB">
        <w:rPr>
          <w:b w:val="0"/>
          <w:szCs w:val="24"/>
          <w:lang w:eastAsia="ru-RU"/>
        </w:rPr>
        <w:t>ях</w:t>
      </w:r>
      <w:proofErr w:type="spellEnd"/>
      <w:r w:rsidR="003776BB" w:rsidRPr="001626EB">
        <w:rPr>
          <w:b w:val="0"/>
          <w:szCs w:val="24"/>
          <w:lang w:eastAsia="ru-RU"/>
        </w:rPr>
        <w:t>)) к настоящей Документации. При несоблюдении требований Техническог</w:t>
      </w:r>
      <w:proofErr w:type="gramStart"/>
      <w:r w:rsidR="003776BB" w:rsidRPr="001626EB">
        <w:rPr>
          <w:b w:val="0"/>
          <w:szCs w:val="24"/>
          <w:lang w:eastAsia="ru-RU"/>
        </w:rPr>
        <w:t>о(</w:t>
      </w:r>
      <w:proofErr w:type="gramEnd"/>
      <w:r w:rsidR="003776BB" w:rsidRPr="001626EB">
        <w:rPr>
          <w:b w:val="0"/>
          <w:szCs w:val="24"/>
          <w:lang w:eastAsia="ru-RU"/>
        </w:rPr>
        <w:t>их) задания(й) Закупочная комиссия отклонит Заявку Участника</w:t>
      </w:r>
      <w:r w:rsidRPr="001626EB">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1626EB" w:rsidRDefault="002B5044" w:rsidP="0021751A">
      <w:pPr>
        <w:pStyle w:val="2"/>
        <w:ind w:left="1701" w:hanging="1134"/>
      </w:pPr>
      <w:bookmarkStart w:id="777" w:name="_Ref247513861"/>
      <w:bookmarkStart w:id="778" w:name="_Toc423421728"/>
      <w:bookmarkStart w:id="779" w:name="_Toc472498865"/>
      <w:r w:rsidRPr="001626EB">
        <w:t xml:space="preserve">Требование к </w:t>
      </w:r>
      <w:r w:rsidR="0021751A" w:rsidRPr="001626EB">
        <w:t>Участник</w:t>
      </w:r>
      <w:r w:rsidRPr="001626EB">
        <w:t>у</w:t>
      </w:r>
      <w:bookmarkEnd w:id="755"/>
      <w:bookmarkEnd w:id="756"/>
      <w:bookmarkEnd w:id="757"/>
      <w:r w:rsidRPr="001626EB">
        <w:t>.</w:t>
      </w:r>
      <w:bookmarkEnd w:id="777"/>
      <w:bookmarkEnd w:id="778"/>
      <w:bookmarkEnd w:id="779"/>
    </w:p>
    <w:p w:rsidR="002B5044" w:rsidRPr="001626EB"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69292"/>
      <w:bookmarkStart w:id="797" w:name="_Toc468786637"/>
      <w:bookmarkStart w:id="798" w:name="_Toc469481277"/>
      <w:bookmarkStart w:id="799" w:name="_Toc472498866"/>
      <w:r w:rsidRPr="001626EB">
        <w:rPr>
          <w:b w:val="0"/>
          <w:szCs w:val="24"/>
        </w:rPr>
        <w:t xml:space="preserve">В составе </w:t>
      </w:r>
      <w:r w:rsidR="0094713A" w:rsidRPr="001626EB">
        <w:rPr>
          <w:b w:val="0"/>
          <w:szCs w:val="24"/>
        </w:rPr>
        <w:t>своей Заявки</w:t>
      </w:r>
      <w:r w:rsidRPr="001626EB">
        <w:rPr>
          <w:b w:val="0"/>
          <w:szCs w:val="24"/>
        </w:rPr>
        <w:t xml:space="preserve"> </w:t>
      </w:r>
      <w:r w:rsidR="0021751A" w:rsidRPr="001626EB">
        <w:rPr>
          <w:b w:val="0"/>
          <w:szCs w:val="24"/>
        </w:rPr>
        <w:t>Участник</w:t>
      </w:r>
      <w:r w:rsidRPr="001626EB">
        <w:rPr>
          <w:b w:val="0"/>
          <w:szCs w:val="24"/>
        </w:rPr>
        <w:t xml:space="preserve"> должен предоставить руководств</w:t>
      </w:r>
      <w:proofErr w:type="gramStart"/>
      <w:r w:rsidRPr="001626EB">
        <w:rPr>
          <w:b w:val="0"/>
          <w:szCs w:val="24"/>
        </w:rPr>
        <w:t>о(</w:t>
      </w:r>
      <w:proofErr w:type="gramEnd"/>
      <w:r w:rsidRPr="001626EB">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317FE8" w:rsidRPr="001626EB">
        <w:rPr>
          <w:b w:val="0"/>
          <w:szCs w:val="24"/>
        </w:rPr>
        <w:t xml:space="preserve">Производителем </w:t>
      </w:r>
      <w:r w:rsidRPr="001626EB">
        <w:rPr>
          <w:b w:val="0"/>
          <w:szCs w:val="24"/>
        </w:rPr>
        <w:t>(на каждый тип предлагаемого оборудования). Данный документ должен содержать подтверждение технических характеристик</w:t>
      </w:r>
      <w:r w:rsidR="00FB4D12" w:rsidRPr="001626EB">
        <w:rPr>
          <w:b w:val="0"/>
          <w:szCs w:val="24"/>
        </w:rPr>
        <w:t xml:space="preserve"> оборудования</w:t>
      </w:r>
      <w:r w:rsidRPr="001626EB">
        <w:rPr>
          <w:b w:val="0"/>
          <w:szCs w:val="24"/>
        </w:rPr>
        <w:t xml:space="preserve">, заявленных </w:t>
      </w:r>
      <w:r w:rsidR="0021751A" w:rsidRPr="001626EB">
        <w:rPr>
          <w:b w:val="0"/>
          <w:szCs w:val="24"/>
        </w:rPr>
        <w:t>Участник</w:t>
      </w:r>
      <w:r w:rsidR="0094713A" w:rsidRPr="001626EB">
        <w:rPr>
          <w:b w:val="0"/>
          <w:szCs w:val="24"/>
        </w:rPr>
        <w:t>ом в Т</w:t>
      </w:r>
      <w:r w:rsidRPr="001626EB">
        <w:rPr>
          <w:b w:val="0"/>
          <w:szCs w:val="24"/>
        </w:rPr>
        <w:t>ехническом предложении (</w:t>
      </w:r>
      <w:r w:rsidR="00D56F8C" w:rsidRPr="001626EB">
        <w:rPr>
          <w:b w:val="0"/>
          <w:szCs w:val="24"/>
        </w:rPr>
        <w:t>подраздел</w:t>
      </w:r>
      <w:r w:rsidR="0094713A" w:rsidRPr="001626EB">
        <w:rPr>
          <w:b w:val="0"/>
          <w:szCs w:val="24"/>
        </w:rPr>
        <w:t xml:space="preserve"> </w:t>
      </w:r>
      <w:r w:rsidR="00C35E5C" w:rsidRPr="001626EB">
        <w:rPr>
          <w:szCs w:val="24"/>
        </w:rPr>
        <w:fldChar w:fldCharType="begin"/>
      </w:r>
      <w:r w:rsidR="00C35E5C" w:rsidRPr="001626EB">
        <w:rPr>
          <w:szCs w:val="24"/>
        </w:rPr>
        <w:instrText xml:space="preserve"> REF _Ref86826666 \r \h  \* MERGEFORMAT </w:instrText>
      </w:r>
      <w:r w:rsidR="00C35E5C" w:rsidRPr="001626EB">
        <w:rPr>
          <w:szCs w:val="24"/>
        </w:rPr>
      </w:r>
      <w:r w:rsidR="00C35E5C" w:rsidRPr="001626EB">
        <w:rPr>
          <w:szCs w:val="24"/>
        </w:rPr>
        <w:fldChar w:fldCharType="separate"/>
      </w:r>
      <w:r w:rsidR="00D74ED6" w:rsidRPr="001626EB">
        <w:rPr>
          <w:b w:val="0"/>
          <w:szCs w:val="24"/>
        </w:rPr>
        <w:t>5.3</w:t>
      </w:r>
      <w:r w:rsidR="00C35E5C" w:rsidRPr="001626EB">
        <w:rPr>
          <w:szCs w:val="24"/>
        </w:rPr>
        <w:fldChar w:fldCharType="end"/>
      </w:r>
      <w:r w:rsidRPr="001626EB">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1626EB"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69293"/>
      <w:bookmarkStart w:id="816" w:name="_Toc468786638"/>
      <w:bookmarkStart w:id="817" w:name="_Toc469481278"/>
      <w:bookmarkStart w:id="818" w:name="_Toc472498867"/>
      <w:r w:rsidRPr="001626EB">
        <w:rPr>
          <w:b w:val="0"/>
          <w:szCs w:val="24"/>
        </w:rPr>
        <w:t xml:space="preserve">Непредставление </w:t>
      </w:r>
      <w:r w:rsidR="0021751A" w:rsidRPr="001626EB">
        <w:rPr>
          <w:b w:val="0"/>
          <w:szCs w:val="24"/>
        </w:rPr>
        <w:t>Участник</w:t>
      </w:r>
      <w:r w:rsidRPr="001626EB">
        <w:rPr>
          <w:b w:val="0"/>
          <w:szCs w:val="24"/>
        </w:rPr>
        <w:t>ом технических параметров на предлагаемую к поставке продукцию в Техническ</w:t>
      </w:r>
      <w:r w:rsidR="0094713A" w:rsidRPr="001626EB">
        <w:rPr>
          <w:b w:val="0"/>
          <w:szCs w:val="24"/>
        </w:rPr>
        <w:t>ом</w:t>
      </w:r>
      <w:r w:rsidRPr="001626EB">
        <w:rPr>
          <w:b w:val="0"/>
          <w:szCs w:val="24"/>
        </w:rPr>
        <w:t xml:space="preserve"> предложени</w:t>
      </w:r>
      <w:r w:rsidR="0094713A" w:rsidRPr="001626EB">
        <w:rPr>
          <w:b w:val="0"/>
          <w:szCs w:val="24"/>
        </w:rPr>
        <w:t>и</w:t>
      </w:r>
      <w:r w:rsidRPr="001626EB">
        <w:rPr>
          <w:b w:val="0"/>
          <w:szCs w:val="24"/>
        </w:rPr>
        <w:t xml:space="preserve"> </w:t>
      </w:r>
      <w:r w:rsidR="00D56F8C" w:rsidRPr="001626EB">
        <w:rPr>
          <w:b w:val="0"/>
          <w:szCs w:val="24"/>
        </w:rPr>
        <w:t xml:space="preserve">(подраздел </w:t>
      </w:r>
      <w:r w:rsidR="00C35E5C" w:rsidRPr="001626EB">
        <w:rPr>
          <w:szCs w:val="24"/>
        </w:rPr>
        <w:fldChar w:fldCharType="begin"/>
      </w:r>
      <w:r w:rsidR="00C35E5C" w:rsidRPr="001626EB">
        <w:rPr>
          <w:szCs w:val="24"/>
        </w:rPr>
        <w:instrText xml:space="preserve"> REF _Ref86826666 \r \h  \* MERGEFORMAT </w:instrText>
      </w:r>
      <w:r w:rsidR="00C35E5C" w:rsidRPr="001626EB">
        <w:rPr>
          <w:szCs w:val="24"/>
        </w:rPr>
      </w:r>
      <w:r w:rsidR="00C35E5C" w:rsidRPr="001626EB">
        <w:rPr>
          <w:szCs w:val="24"/>
        </w:rPr>
        <w:fldChar w:fldCharType="separate"/>
      </w:r>
      <w:r w:rsidR="00D74ED6" w:rsidRPr="001626EB">
        <w:rPr>
          <w:b w:val="0"/>
          <w:szCs w:val="24"/>
        </w:rPr>
        <w:t>5.3</w:t>
      </w:r>
      <w:r w:rsidR="00C35E5C" w:rsidRPr="001626EB">
        <w:rPr>
          <w:szCs w:val="24"/>
        </w:rPr>
        <w:fldChar w:fldCharType="end"/>
      </w:r>
      <w:r w:rsidR="00D56F8C" w:rsidRPr="001626EB">
        <w:rPr>
          <w:b w:val="0"/>
          <w:szCs w:val="24"/>
        </w:rPr>
        <w:t>)</w:t>
      </w:r>
      <w:r w:rsidRPr="001626EB">
        <w:rPr>
          <w:b w:val="0"/>
          <w:szCs w:val="24"/>
        </w:rPr>
        <w:t xml:space="preserve"> будет являться причиной для отклонения предложения </w:t>
      </w:r>
      <w:r w:rsidR="0021751A" w:rsidRPr="001626EB">
        <w:rPr>
          <w:b w:val="0"/>
          <w:szCs w:val="24"/>
        </w:rPr>
        <w:t>Участник</w:t>
      </w:r>
      <w:r w:rsidRPr="001626EB">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1626EB" w:rsidRDefault="00464832" w:rsidP="00464832">
      <w:pPr>
        <w:pStyle w:val="2"/>
        <w:ind w:left="1701" w:hanging="1134"/>
      </w:pPr>
      <w:bookmarkStart w:id="819" w:name="_Toc248219573"/>
      <w:bookmarkStart w:id="820" w:name="_Toc256099315"/>
      <w:bookmarkStart w:id="821" w:name="_Toc423421664"/>
      <w:bookmarkStart w:id="822" w:name="_Toc472498868"/>
      <w:bookmarkEnd w:id="670"/>
      <w:bookmarkEnd w:id="671"/>
      <w:r w:rsidRPr="001626EB">
        <w:t>Иные требования</w:t>
      </w:r>
      <w:bookmarkEnd w:id="819"/>
      <w:bookmarkEnd w:id="820"/>
      <w:bookmarkEnd w:id="821"/>
      <w:bookmarkEnd w:id="822"/>
    </w:p>
    <w:p w:rsidR="0011726E" w:rsidRPr="001626EB" w:rsidRDefault="00953987" w:rsidP="0011726E">
      <w:pPr>
        <w:pStyle w:val="3"/>
        <w:ind w:left="0" w:firstLine="851"/>
        <w:jc w:val="both"/>
        <w:rPr>
          <w:b w:val="0"/>
          <w:szCs w:val="24"/>
        </w:rPr>
      </w:pPr>
      <w:bookmarkStart w:id="823" w:name="_Toc464120637"/>
      <w:bookmarkStart w:id="824" w:name="_Toc466969295"/>
      <w:bookmarkStart w:id="825" w:name="_Toc468786640"/>
      <w:bookmarkStart w:id="826" w:name="_Toc469481280"/>
      <w:bookmarkStart w:id="827" w:name="_Toc472498869"/>
      <w:bookmarkStart w:id="828" w:name="_Toc447269814"/>
      <w:r w:rsidRPr="001626EB">
        <w:rPr>
          <w:b w:val="0"/>
          <w:szCs w:val="24"/>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26EB">
        <w:rPr>
          <w:b w:val="0"/>
          <w:szCs w:val="24"/>
        </w:rPr>
        <w:t>.</w:t>
      </w:r>
      <w:bookmarkEnd w:id="823"/>
      <w:bookmarkEnd w:id="824"/>
      <w:bookmarkEnd w:id="825"/>
      <w:bookmarkEnd w:id="826"/>
      <w:bookmarkEnd w:id="827"/>
    </w:p>
    <w:p w:rsidR="002B5044" w:rsidRPr="001626EB" w:rsidRDefault="00464832" w:rsidP="00464832">
      <w:pPr>
        <w:pStyle w:val="3"/>
        <w:ind w:left="0" w:firstLine="851"/>
        <w:jc w:val="both"/>
        <w:rPr>
          <w:b w:val="0"/>
          <w:szCs w:val="24"/>
        </w:rPr>
      </w:pPr>
      <w:bookmarkStart w:id="829" w:name="_Toc464120638"/>
      <w:bookmarkStart w:id="830" w:name="_Toc466969296"/>
      <w:bookmarkStart w:id="831" w:name="_Toc468786641"/>
      <w:bookmarkStart w:id="832" w:name="_Toc469481281"/>
      <w:bookmarkStart w:id="833" w:name="_Toc472498870"/>
      <w:proofErr w:type="gramStart"/>
      <w:r w:rsidRPr="001626EB">
        <w:rPr>
          <w:b w:val="0"/>
          <w:szCs w:val="24"/>
        </w:rPr>
        <w:t xml:space="preserve">В случае, если Участником предлагается </w:t>
      </w:r>
      <w:r w:rsidR="00953987" w:rsidRPr="001626EB">
        <w:rPr>
          <w:b w:val="0"/>
          <w:szCs w:val="24"/>
        </w:rPr>
        <w:t xml:space="preserve">эквивалент </w:t>
      </w:r>
      <w:r w:rsidRPr="001626EB">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26EB">
        <w:rPr>
          <w:b w:val="0"/>
          <w:szCs w:val="24"/>
        </w:rPr>
        <w:t>поставляемой продукции</w:t>
      </w:r>
      <w:r w:rsidRPr="001626EB">
        <w:rPr>
          <w:b w:val="0"/>
          <w:szCs w:val="24"/>
        </w:rPr>
        <w:t>, в согласованные с Заказчиком сроки.</w:t>
      </w:r>
      <w:bookmarkEnd w:id="828"/>
      <w:bookmarkEnd w:id="829"/>
      <w:bookmarkEnd w:id="830"/>
      <w:bookmarkEnd w:id="831"/>
      <w:bookmarkEnd w:id="832"/>
      <w:bookmarkEnd w:id="833"/>
      <w:proofErr w:type="gramEnd"/>
    </w:p>
    <w:p w:rsidR="00953987" w:rsidRPr="001626EB" w:rsidRDefault="00953987" w:rsidP="00953987">
      <w:pPr>
        <w:pStyle w:val="2"/>
        <w:ind w:left="1701" w:hanging="1134"/>
        <w:rPr>
          <w:b w:val="0"/>
        </w:rPr>
      </w:pPr>
      <w:bookmarkStart w:id="834" w:name="_Toc461808930"/>
      <w:bookmarkStart w:id="835" w:name="_Toc472498871"/>
      <w:r w:rsidRPr="001626EB">
        <w:t>Альтернативные предложения</w:t>
      </w:r>
      <w:bookmarkStart w:id="836" w:name="_Ref56252639"/>
      <w:bookmarkEnd w:id="834"/>
      <w:bookmarkEnd w:id="835"/>
    </w:p>
    <w:p w:rsidR="00953987" w:rsidRPr="001626EB"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69298"/>
      <w:bookmarkStart w:id="841" w:name="_Toc468786643"/>
      <w:bookmarkStart w:id="842" w:name="_Toc469481283"/>
      <w:bookmarkStart w:id="843" w:name="_Toc472498872"/>
      <w:r w:rsidRPr="001626EB">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98873"/>
      <w:bookmarkEnd w:id="5"/>
      <w:bookmarkEnd w:id="640"/>
      <w:r w:rsidRPr="00066ED2">
        <w:rPr>
          <w:szCs w:val="24"/>
        </w:rPr>
        <w:lastRenderedPageBreak/>
        <w:t>Образцы основных форм документов, включаемых в Заявку</w:t>
      </w:r>
      <w:bookmarkEnd w:id="844"/>
      <w:bookmarkEnd w:id="845"/>
      <w:r w:rsidRPr="00066ED2">
        <w:rPr>
          <w:szCs w:val="24"/>
        </w:rPr>
        <w:t xml:space="preserve"> </w:t>
      </w:r>
    </w:p>
    <w:p w:rsidR="004F4D80" w:rsidRPr="00066ED2"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98874"/>
      <w:r w:rsidRPr="00066ED2">
        <w:t xml:space="preserve">Письмо о подаче оферты </w:t>
      </w:r>
      <w:bookmarkStart w:id="853" w:name="_Ref22846535"/>
      <w:r w:rsidRPr="00066ED2">
        <w:t>(</w:t>
      </w:r>
      <w:bookmarkEnd w:id="853"/>
      <w:r w:rsidRPr="00066ED2">
        <w:t xml:space="preserve">форма </w:t>
      </w:r>
      <w:r w:rsidRPr="00066ED2">
        <w:rPr>
          <w:noProof/>
        </w:rPr>
        <w:t>1</w:t>
      </w:r>
      <w:r w:rsidRPr="00066ED2">
        <w:t>)</w:t>
      </w:r>
      <w:bookmarkEnd w:id="846"/>
      <w:bookmarkEnd w:id="847"/>
      <w:bookmarkEnd w:id="848"/>
      <w:bookmarkEnd w:id="849"/>
      <w:bookmarkEnd w:id="850"/>
      <w:bookmarkEnd w:id="851"/>
      <w:bookmarkEnd w:id="852"/>
    </w:p>
    <w:p w:rsidR="004F4D80" w:rsidRPr="00066ED2"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72498875"/>
      <w:r w:rsidRPr="00066ED2">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1"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xml:space="preserve">, опубликованное </w:t>
      </w:r>
      <w:proofErr w:type="gramStart"/>
      <w:r w:rsidRPr="00066ED2">
        <w:rPr>
          <w:sz w:val="24"/>
          <w:szCs w:val="24"/>
        </w:rPr>
        <w:t>в</w:t>
      </w:r>
      <w:proofErr w:type="gramEnd"/>
      <w:r w:rsidRPr="00066ED2">
        <w:rPr>
          <w:sz w:val="24"/>
          <w:szCs w:val="24"/>
        </w:rPr>
        <w:t xml:space="preserve"> [</w:t>
      </w:r>
      <w:r w:rsidRPr="00066ED2">
        <w:rPr>
          <w:rStyle w:val="aa"/>
          <w:sz w:val="24"/>
          <w:szCs w:val="24"/>
        </w:rPr>
        <w:t xml:space="preserve">указывается </w:t>
      </w:r>
      <w:proofErr w:type="gramStart"/>
      <w:r w:rsidRPr="00066ED2">
        <w:rPr>
          <w:rStyle w:val="aa"/>
          <w:sz w:val="24"/>
          <w:szCs w:val="24"/>
        </w:rPr>
        <w:t>дата</w:t>
      </w:r>
      <w:proofErr w:type="gramEnd"/>
      <w:r w:rsidRPr="00066ED2">
        <w:rPr>
          <w:rStyle w:val="aa"/>
          <w:sz w:val="24"/>
          <w:szCs w:val="24"/>
        </w:rPr>
        <w:t xml:space="preserve">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proofErr w:type="gramStart"/>
      <w:r w:rsidRPr="00066ED2">
        <w:rPr>
          <w:sz w:val="24"/>
          <w:szCs w:val="24"/>
        </w:rPr>
        <w:t>зарегистрированное</w:t>
      </w:r>
      <w:proofErr w:type="gramEnd"/>
      <w:r w:rsidRPr="00066ED2">
        <w:rPr>
          <w:sz w:val="24"/>
          <w:szCs w:val="24"/>
        </w:rPr>
        <w:t xml:space="preserve">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w:t>
            </w:r>
            <w:proofErr w:type="spellStart"/>
            <w:r w:rsidRPr="00066ED2">
              <w:t>руб.РФ</w:t>
            </w:r>
            <w:proofErr w:type="spellEnd"/>
            <w:r w:rsidRPr="00066ED2">
              <w:t>.</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proofErr w:type="gramStart"/>
            <w:r w:rsidRPr="00066ED2">
              <w:rPr>
                <w:rStyle w:val="aa"/>
                <w:b w:val="0"/>
                <w:i w:val="0"/>
              </w:rPr>
              <w:t>п</w:t>
            </w:r>
            <w:proofErr w:type="gramEnd"/>
            <w:r w:rsidRPr="00066ED2">
              <w:rPr>
                <w:rStyle w:val="aa"/>
                <w:b w:val="0"/>
                <w:i w:val="0"/>
              </w:rPr>
              <w:t>/п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lastRenderedPageBreak/>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proofErr w:type="gramStart"/>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proofErr w:type="gramStart"/>
      <w:r w:rsidRPr="00DC6F6F">
        <w:rPr>
          <w:sz w:val="24"/>
          <w:szCs w:val="24"/>
        </w:rPr>
        <w:t>обеспечения исполнения обязательств Участника закупки</w:t>
      </w:r>
      <w:proofErr w:type="gramEnd"/>
      <w:r w:rsidRPr="00DC6F6F">
        <w:rPr>
          <w:sz w:val="24"/>
          <w:szCs w:val="24"/>
        </w:rPr>
        <w:t xml:space="preserve">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w:t>
      </w:r>
      <w:proofErr w:type="gramEnd"/>
      <w:r w:rsidRPr="00066ED2">
        <w:rPr>
          <w:rStyle w:val="FTN-"/>
          <w:sz w:val="24"/>
          <w:szCs w:val="24"/>
        </w:rPr>
        <w:t xml:space="preserve"> </w:t>
      </w:r>
      <w:proofErr w:type="gramStart"/>
      <w:r w:rsidRPr="00066ED2">
        <w:rPr>
          <w:rStyle w:val="FTN-"/>
          <w:sz w:val="24"/>
          <w:szCs w:val="24"/>
        </w:rPr>
        <w:t>При подготовке Заявки юридическим лицом – данная формулировка подлежит удалению]</w:t>
      </w:r>
      <w:r w:rsidRPr="00066ED2">
        <w:rPr>
          <w:sz w:val="24"/>
          <w:szCs w:val="24"/>
        </w:rPr>
        <w:t>;</w:t>
      </w:r>
      <w:proofErr w:type="gramEnd"/>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 xml:space="preserve">обладает необходимыми профессиональными и техническими квалификационными </w:t>
      </w:r>
      <w:r w:rsidRPr="00066ED2">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w:t>
      </w:r>
      <w:proofErr w:type="gramEnd"/>
      <w:r w:rsidRPr="00066ED2">
        <w:rPr>
          <w:sz w:val="24"/>
          <w:szCs w:val="24"/>
        </w:rPr>
        <w:t xml:space="preserve">  ________________________(</w:t>
      </w:r>
      <w:proofErr w:type="gramStart"/>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roofErr w:type="gramEnd"/>
    </w:p>
    <w:p w:rsidR="00975C64" w:rsidRPr="00066ED2" w:rsidRDefault="00975C64" w:rsidP="00975C64">
      <w:pPr>
        <w:spacing w:after="120" w:line="240" w:lineRule="auto"/>
        <w:rPr>
          <w:sz w:val="24"/>
          <w:szCs w:val="24"/>
        </w:rPr>
      </w:pPr>
      <w:proofErr w:type="gramStart"/>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 xml:space="preserve">№ </w:t>
            </w:r>
            <w:proofErr w:type="spellStart"/>
            <w:proofErr w:type="gramStart"/>
            <w:r w:rsidRPr="00066ED2">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066ED2">
        <w:rPr>
          <w:b/>
          <w:szCs w:val="24"/>
        </w:rPr>
        <w:br w:type="page"/>
      </w:r>
    </w:p>
    <w:p w:rsidR="004F4D80" w:rsidRPr="00066ED2"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72498876"/>
      <w:r w:rsidRPr="00066ED2">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94"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066ED2">
        <w:rPr>
          <w:sz w:val="24"/>
          <w:szCs w:val="24"/>
        </w:rPr>
        <w:t>ХХХ</w:t>
      </w:r>
      <w:proofErr w:type="spellEnd"/>
      <w:r w:rsidR="004F4D80" w:rsidRPr="00066ED2">
        <w:rPr>
          <w:sz w:val="24"/>
          <w:szCs w:val="24"/>
        </w:rPr>
        <w:t> ХХХ</w:t>
      </w:r>
      <w:proofErr w:type="gramStart"/>
      <w:r w:rsidR="004F4D80" w:rsidRPr="00066ED2">
        <w:rPr>
          <w:sz w:val="24"/>
          <w:szCs w:val="24"/>
        </w:rPr>
        <w:t>,Х</w:t>
      </w:r>
      <w:proofErr w:type="gramEnd"/>
      <w:r w:rsidR="004F4D80" w:rsidRPr="00066ED2">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94"/>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proofErr w:type="gramStart"/>
      <w:r w:rsidRPr="00066ED2">
        <w:rPr>
          <w:sz w:val="24"/>
          <w:szCs w:val="24"/>
        </w:rPr>
        <w:t>шеф-монтажа</w:t>
      </w:r>
      <w:proofErr w:type="gramEnd"/>
      <w:r w:rsidRPr="00066ED2">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C35E5C">
        <w:fldChar w:fldCharType="begin"/>
      </w:r>
      <w:r w:rsidR="00C35E5C">
        <w:instrText xml:space="preserve"> REF _Ref306008743 \r \h  \* MERGEFORMAT </w:instrText>
      </w:r>
      <w:r w:rsidR="00C35E5C">
        <w:fldChar w:fldCharType="separate"/>
      </w:r>
      <w:r w:rsidR="00D74ED6" w:rsidRPr="00D74ED6">
        <w:rPr>
          <w:sz w:val="24"/>
          <w:szCs w:val="24"/>
        </w:rPr>
        <w:t>3.3.4</w:t>
      </w:r>
      <w:r w:rsidR="00C35E5C">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C35E5C">
        <w:fldChar w:fldCharType="begin"/>
      </w:r>
      <w:r w:rsidR="00C35E5C">
        <w:instrText xml:space="preserve"> REF _Ref55279015 \r \h  \* MERGEFORMAT </w:instrText>
      </w:r>
      <w:r w:rsidR="00C35E5C">
        <w:fldChar w:fldCharType="separate"/>
      </w:r>
      <w:r w:rsidR="00D74ED6" w:rsidRPr="00D74ED6">
        <w:rPr>
          <w:sz w:val="24"/>
          <w:szCs w:val="24"/>
        </w:rPr>
        <w:t>3.3.1.6</w:t>
      </w:r>
      <w:r w:rsidR="00C35E5C">
        <w:fldChar w:fldCharType="end"/>
      </w:r>
      <w:r w:rsidRPr="00066ED2">
        <w:rPr>
          <w:sz w:val="24"/>
          <w:szCs w:val="24"/>
        </w:rPr>
        <w:t xml:space="preserve"> и </w:t>
      </w:r>
      <w:r w:rsidR="00C35E5C">
        <w:fldChar w:fldCharType="begin"/>
      </w:r>
      <w:r w:rsidR="00C35E5C">
        <w:instrText xml:space="preserve"> REF _Ref195087786 \r \h  \* MERGEFORMAT </w:instrText>
      </w:r>
      <w:r w:rsidR="00C35E5C">
        <w:fldChar w:fldCharType="separate"/>
      </w:r>
      <w:r w:rsidR="00D74ED6" w:rsidRPr="00D74ED6">
        <w:rPr>
          <w:sz w:val="24"/>
          <w:szCs w:val="24"/>
        </w:rPr>
        <w:t>3.3.1.7</w:t>
      </w:r>
      <w:r w:rsidR="00C35E5C">
        <w:fldChar w:fldCharType="end"/>
      </w:r>
      <w:r w:rsidRPr="00066ED2">
        <w:rPr>
          <w:sz w:val="24"/>
          <w:szCs w:val="24"/>
        </w:rPr>
        <w:t>.</w:t>
      </w:r>
    </w:p>
    <w:p w:rsidR="00347FE8" w:rsidRPr="00066ED2" w:rsidRDefault="00347FE8"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C35E5C">
        <w:fldChar w:fldCharType="begin"/>
      </w:r>
      <w:r w:rsidR="00C35E5C">
        <w:instrText xml:space="preserve"> REF _Ref465698996 \r \h  \* MERGEFORMAT </w:instrText>
      </w:r>
      <w:r w:rsidR="00C35E5C">
        <w:fldChar w:fldCharType="separate"/>
      </w:r>
      <w:r w:rsidR="00D74ED6" w:rsidRPr="00D74ED6">
        <w:rPr>
          <w:sz w:val="24"/>
          <w:szCs w:val="24"/>
        </w:rPr>
        <w:t>5.1.2.3</w:t>
      </w:r>
      <w:r w:rsidR="00C35E5C">
        <w:fldChar w:fldCharType="end"/>
      </w:r>
      <w:r w:rsidRPr="00066ED2">
        <w:rPr>
          <w:sz w:val="24"/>
          <w:szCs w:val="24"/>
        </w:rPr>
        <w:t xml:space="preserve">, является ценой заключаемого договора, и должна соответствовать цене, указанной в п. </w:t>
      </w:r>
      <w:r w:rsidR="00C35E5C">
        <w:fldChar w:fldCharType="begin"/>
      </w:r>
      <w:r w:rsidR="00C35E5C">
        <w:instrText xml:space="preserve"> REF _Ref465698749 \r \h  \* MERGEFORMAT </w:instrText>
      </w:r>
      <w:r w:rsidR="00C35E5C">
        <w:fldChar w:fldCharType="separate"/>
      </w:r>
      <w:r w:rsidR="00D74ED6" w:rsidRPr="00D74ED6">
        <w:rPr>
          <w:sz w:val="24"/>
          <w:szCs w:val="24"/>
        </w:rPr>
        <w:t>3.3.7.1</w:t>
      </w:r>
      <w:r w:rsidR="00C35E5C">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066ED2">
        <w:br w:type="page"/>
      </w:r>
    </w:p>
    <w:p w:rsidR="00920CB0" w:rsidRPr="00066ED2" w:rsidRDefault="00920CB0" w:rsidP="00920CB0">
      <w:pPr>
        <w:pStyle w:val="3"/>
        <w:rPr>
          <w:szCs w:val="24"/>
        </w:rPr>
      </w:pPr>
      <w:bookmarkStart w:id="901" w:name="_Ref440271964"/>
      <w:bookmarkStart w:id="902" w:name="_Toc440357135"/>
      <w:bookmarkStart w:id="903" w:name="_Toc440359690"/>
      <w:bookmarkStart w:id="904" w:name="_Toc472498877"/>
      <w:r w:rsidRPr="00066ED2">
        <w:rPr>
          <w:szCs w:val="24"/>
        </w:rPr>
        <w:lastRenderedPageBreak/>
        <w:t>Антикоррупционные обязательства (Форма 1.1).</w:t>
      </w:r>
      <w:bookmarkEnd w:id="901"/>
      <w:bookmarkEnd w:id="902"/>
      <w:bookmarkEnd w:id="903"/>
      <w:bookmarkEnd w:id="904"/>
    </w:p>
    <w:p w:rsidR="00920CB0" w:rsidRPr="00066ED2" w:rsidRDefault="00920CB0" w:rsidP="0078129F">
      <w:pPr>
        <w:pStyle w:val="3"/>
        <w:numPr>
          <w:ilvl w:val="3"/>
          <w:numId w:val="74"/>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72498878"/>
      <w:r w:rsidRPr="00066ED2">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66ED2">
        <w:t>Россети</w:t>
      </w:r>
      <w:proofErr w:type="spellEnd"/>
      <w:r w:rsidRPr="00066ED2">
        <w:t>»/ДЗО ПАО «</w:t>
      </w:r>
      <w:proofErr w:type="spellStart"/>
      <w:r w:rsidRPr="00066ED2">
        <w:t>Россети</w:t>
      </w:r>
      <w:proofErr w:type="spellEnd"/>
      <w:r w:rsidRPr="00066ED2">
        <w:t>»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66ED2">
        <w:t>Россети</w:t>
      </w:r>
      <w:proofErr w:type="spellEnd"/>
      <w:r w:rsidRPr="00066ED2">
        <w:t>»/ДЗО ПАО «</w:t>
      </w:r>
      <w:proofErr w:type="spellStart"/>
      <w:r w:rsidRPr="00066ED2">
        <w:t>Россети</w:t>
      </w:r>
      <w:proofErr w:type="spellEnd"/>
      <w:r w:rsidRPr="00066ED2">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w:t>
      </w:r>
      <w:proofErr w:type="spellStart"/>
      <w:r w:rsidRPr="00066ED2">
        <w:t>Россети</w:t>
      </w:r>
      <w:proofErr w:type="spellEnd"/>
      <w:r w:rsidRPr="00066ED2">
        <w:t>» и его ДЗО, утвержденной решением Совета директоров ПАО «</w:t>
      </w:r>
      <w:proofErr w:type="spellStart"/>
      <w:r w:rsidRPr="00066ED2">
        <w:t>Россети</w:t>
      </w:r>
      <w:proofErr w:type="spellEnd"/>
      <w:r w:rsidRPr="00066ED2">
        <w:t>»/</w:t>
      </w:r>
      <w:r w:rsidRPr="00066ED2">
        <w:rPr>
          <w:rFonts w:ascii="Calibri" w:hAnsi="Calibri"/>
        </w:rPr>
        <w:t xml:space="preserve"> </w:t>
      </w:r>
      <w:r w:rsidRPr="00066ED2">
        <w:t>ДЗО ПАО «</w:t>
      </w:r>
      <w:proofErr w:type="spellStart"/>
      <w:r w:rsidRPr="00066ED2">
        <w:t>Россети</w:t>
      </w:r>
      <w:proofErr w:type="spellEnd"/>
      <w:r w:rsidRPr="00066ED2">
        <w:t>»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proofErr w:type="gramStart"/>
      <w:r w:rsidRPr="00066ED2">
        <w:t>Согласен с принимаемыми в ПАО «</w:t>
      </w:r>
      <w:proofErr w:type="spellStart"/>
      <w:r w:rsidRPr="00066ED2">
        <w:t>Россети</w:t>
      </w:r>
      <w:proofErr w:type="spellEnd"/>
      <w:r w:rsidRPr="00066ED2">
        <w:t>»/ДЗО ПАО «</w:t>
      </w:r>
      <w:proofErr w:type="spellStart"/>
      <w:r w:rsidRPr="00066ED2">
        <w:t>Россети</w:t>
      </w:r>
      <w:proofErr w:type="spellEnd"/>
      <w:r w:rsidRPr="00066ED2">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66ED2">
        <w:t xml:space="preserve"> В их </w:t>
      </w:r>
      <w:proofErr w:type="gramStart"/>
      <w:r w:rsidRPr="00066ED2">
        <w:t>числе</w:t>
      </w:r>
      <w:proofErr w:type="gramEnd"/>
      <w:r w:rsidRPr="00066ED2">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66ED2">
        <w:t>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66ED2">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 xml:space="preserve">непредставление информации о наличии аффилированных и иных связей, </w:t>
      </w:r>
      <w:proofErr w:type="gramStart"/>
      <w:r w:rsidRPr="00066ED2">
        <w:t>пред</w:t>
      </w:r>
      <w:proofErr w:type="gramEnd"/>
      <w:r w:rsidRPr="00066ED2">
        <w:t>/</w:t>
      </w:r>
      <w:proofErr w:type="gramStart"/>
      <w:r w:rsidRPr="00066ED2">
        <w:t>конфликта</w:t>
      </w:r>
      <w:proofErr w:type="gramEnd"/>
      <w:r w:rsidRPr="00066ED2">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66ED2">
        <w:lastRenderedPageBreak/>
        <w:t>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proofErr w:type="spellStart"/>
      <w:r w:rsidRPr="00066ED2">
        <w:t>тимулирование</w:t>
      </w:r>
      <w:proofErr w:type="spellEnd"/>
      <w:r w:rsidRPr="00066ED2">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 xml:space="preserve">В </w:t>
      </w:r>
      <w:proofErr w:type="gramStart"/>
      <w:r w:rsidRPr="00066ED2">
        <w:t>случае</w:t>
      </w:r>
      <w:proofErr w:type="gramEnd"/>
      <w:r w:rsidRPr="00066ED2">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 xml:space="preserve">форме. В </w:t>
      </w:r>
      <w:proofErr w:type="gramStart"/>
      <w:r w:rsidRPr="00066ED2">
        <w:t>таком</w:t>
      </w:r>
      <w:proofErr w:type="gramEnd"/>
      <w:r w:rsidRPr="00066ED2">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proofErr w:type="gramStart"/>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50"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51"/>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6" w:name="_Toc423423668"/>
      <w:bookmarkStart w:id="917" w:name="_Ref440271072"/>
      <w:bookmarkStart w:id="918" w:name="_Ref440273986"/>
      <w:bookmarkStart w:id="919" w:name="_Ref440274337"/>
      <w:bookmarkStart w:id="920" w:name="_Ref440274913"/>
      <w:bookmarkStart w:id="921" w:name="_Ref440284918"/>
      <w:bookmarkStart w:id="922" w:name="_Toc472498879"/>
      <w:r w:rsidRPr="00066ED2">
        <w:lastRenderedPageBreak/>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5"/>
      <w:bookmarkEnd w:id="896"/>
      <w:bookmarkEnd w:id="897"/>
      <w:bookmarkEnd w:id="898"/>
      <w:bookmarkEnd w:id="899"/>
      <w:bookmarkEnd w:id="900"/>
      <w:bookmarkEnd w:id="916"/>
      <w:bookmarkEnd w:id="917"/>
      <w:bookmarkEnd w:id="918"/>
      <w:bookmarkEnd w:id="919"/>
      <w:bookmarkEnd w:id="920"/>
      <w:bookmarkEnd w:id="921"/>
      <w:bookmarkEnd w:id="922"/>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3" w:name="_Toc98253923"/>
      <w:bookmarkStart w:id="924" w:name="_Toc157248177"/>
      <w:bookmarkStart w:id="925" w:name="_Toc157496546"/>
      <w:bookmarkStart w:id="926" w:name="_Toc158206085"/>
      <w:bookmarkStart w:id="927" w:name="_Toc164057770"/>
      <w:bookmarkStart w:id="928" w:name="_Toc164137120"/>
      <w:bookmarkStart w:id="929" w:name="_Toc164161280"/>
      <w:bookmarkStart w:id="930" w:name="_Toc165173851"/>
      <w:bookmarkStart w:id="931" w:name="_Ref264038986"/>
      <w:bookmarkStart w:id="932" w:name="_Ref264359294"/>
      <w:bookmarkStart w:id="933" w:name="_Toc439170676"/>
      <w:bookmarkStart w:id="934" w:name="_Toc439172778"/>
      <w:bookmarkStart w:id="935" w:name="_Toc439173222"/>
      <w:bookmarkStart w:id="936" w:name="_Toc439238218"/>
      <w:bookmarkStart w:id="937" w:name="_Toc439252766"/>
      <w:bookmarkStart w:id="938" w:name="_Toc439323740"/>
      <w:bookmarkStart w:id="939" w:name="_Toc440357138"/>
      <w:bookmarkStart w:id="940" w:name="_Toc440359693"/>
      <w:bookmarkStart w:id="941" w:name="_Toc440632157"/>
      <w:bookmarkStart w:id="942" w:name="_Toc440875977"/>
      <w:bookmarkStart w:id="943" w:name="_Toc441131005"/>
      <w:bookmarkStart w:id="944" w:name="_Toc447269822"/>
      <w:bookmarkStart w:id="945" w:name="_Toc464120648"/>
      <w:bookmarkStart w:id="946" w:name="_Toc466969306"/>
      <w:bookmarkStart w:id="947" w:name="_Toc468786651"/>
      <w:bookmarkStart w:id="948" w:name="_Toc469481291"/>
      <w:bookmarkStart w:id="949" w:name="_Toc472498880"/>
      <w:r w:rsidRPr="00066ED2">
        <w:rPr>
          <w:szCs w:val="24"/>
        </w:rPr>
        <w:t xml:space="preserve">Форма </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00492C8B" w:rsidRPr="00066ED2">
        <w:rPr>
          <w:szCs w:val="24"/>
        </w:rPr>
        <w:t>Сводной таблицы стоимости</w:t>
      </w:r>
      <w:bookmarkEnd w:id="937"/>
      <w:bookmarkEnd w:id="938"/>
      <w:bookmarkEnd w:id="939"/>
      <w:bookmarkEnd w:id="940"/>
      <w:bookmarkEnd w:id="941"/>
      <w:bookmarkEnd w:id="942"/>
      <w:r w:rsidR="00F04258" w:rsidRPr="00066ED2">
        <w:rPr>
          <w:bCs w:val="0"/>
          <w:szCs w:val="24"/>
        </w:rPr>
        <w:t xml:space="preserve"> поставок</w:t>
      </w:r>
      <w:bookmarkEnd w:id="943"/>
      <w:bookmarkEnd w:id="944"/>
      <w:bookmarkEnd w:id="945"/>
      <w:bookmarkEnd w:id="946"/>
      <w:bookmarkEnd w:id="947"/>
      <w:bookmarkEnd w:id="948"/>
      <w:bookmarkEnd w:id="949"/>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xml:space="preserve">№ </w:t>
            </w:r>
            <w:proofErr w:type="gramStart"/>
            <w:r w:rsidRPr="00066ED2">
              <w:rPr>
                <w:b/>
                <w:sz w:val="18"/>
                <w:szCs w:val="18"/>
                <w:highlight w:val="yellow"/>
              </w:rPr>
              <w:t>п</w:t>
            </w:r>
            <w:proofErr w:type="gramEnd"/>
            <w:r w:rsidRPr="00066ED2">
              <w:rPr>
                <w:b/>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 xml:space="preserve">(заполняется </w:t>
            </w:r>
            <w:proofErr w:type="gramStart"/>
            <w:r w:rsidRPr="00066ED2">
              <w:rPr>
                <w:b/>
                <w:sz w:val="18"/>
                <w:szCs w:val="18"/>
                <w:highlight w:val="yellow"/>
              </w:rPr>
              <w:t>Участником</w:t>
            </w:r>
            <w:proofErr w:type="gramEnd"/>
            <w:r w:rsidRPr="00066ED2">
              <w:rPr>
                <w:b/>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 xml:space="preserve">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066ED2">
        <w:rPr>
          <w:sz w:val="24"/>
          <w:szCs w:val="24"/>
        </w:rPr>
        <w:t>шеф-монтажом</w:t>
      </w:r>
      <w:proofErr w:type="gramEnd"/>
      <w:r w:rsidRPr="00066ED2">
        <w:rPr>
          <w:sz w:val="24"/>
          <w:szCs w:val="24"/>
        </w:rPr>
        <w:t xml:space="preserve">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lastRenderedPageBreak/>
              <w:t xml:space="preserve">№ </w:t>
            </w:r>
            <w:proofErr w:type="gramStart"/>
            <w:r w:rsidRPr="00066ED2">
              <w:t>п</w:t>
            </w:r>
            <w:proofErr w:type="gramEnd"/>
            <w:r w:rsidRPr="00066ED2">
              <w:t>/п</w:t>
            </w:r>
          </w:p>
        </w:tc>
        <w:tc>
          <w:tcPr>
            <w:tcW w:w="4860" w:type="dxa"/>
            <w:vAlign w:val="center"/>
          </w:tcPr>
          <w:p w:rsidR="004F4D80" w:rsidRPr="00066ED2" w:rsidRDefault="004F4D80" w:rsidP="004F4D80">
            <w:pPr>
              <w:pStyle w:val="aff0"/>
              <w:spacing w:before="0" w:after="0"/>
              <w:ind w:left="0" w:right="0"/>
              <w:jc w:val="center"/>
            </w:pPr>
            <w:r w:rsidRPr="00066ED2">
              <w:t>Наименование</w:t>
            </w:r>
          </w:p>
        </w:tc>
        <w:tc>
          <w:tcPr>
            <w:tcW w:w="4860" w:type="dxa"/>
            <w:vAlign w:val="center"/>
          </w:tcPr>
          <w:p w:rsidR="004F4D80" w:rsidRPr="00066ED2" w:rsidRDefault="004F4D80" w:rsidP="004F4D80">
            <w:pPr>
              <w:pStyle w:val="aff0"/>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1"/>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4860" w:type="dxa"/>
          </w:tcPr>
          <w:p w:rsidR="004F4D80" w:rsidRPr="00066ED2" w:rsidRDefault="004F4D80" w:rsidP="004F4D80">
            <w:pPr>
              <w:pStyle w:val="aff1"/>
              <w:spacing w:before="0" w:after="0"/>
              <w:ind w:left="0" w:right="0"/>
              <w:rPr>
                <w:sz w:val="22"/>
              </w:rPr>
            </w:pPr>
            <w:r w:rsidRPr="00066ED2">
              <w:rPr>
                <w:sz w:val="22"/>
              </w:rPr>
              <w:t>и т.д.</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p>
        </w:tc>
        <w:tc>
          <w:tcPr>
            <w:tcW w:w="4860" w:type="dxa"/>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50" w:name="_Toc176765534"/>
      <w:bookmarkStart w:id="951" w:name="_Toc198979983"/>
      <w:bookmarkStart w:id="952" w:name="_Toc217466315"/>
      <w:bookmarkStart w:id="953" w:name="_Toc217702856"/>
      <w:bookmarkStart w:id="954" w:name="_Toc233601974"/>
      <w:bookmarkStart w:id="955" w:name="_Toc263343460"/>
      <w:r w:rsidRPr="00066ED2">
        <w:rPr>
          <w:b w:val="0"/>
          <w:szCs w:val="24"/>
        </w:rPr>
        <w:br w:type="page"/>
      </w:r>
      <w:bookmarkStart w:id="956" w:name="_Toc439170677"/>
      <w:bookmarkStart w:id="957" w:name="_Toc439172779"/>
      <w:bookmarkStart w:id="958" w:name="_Toc439173223"/>
      <w:bookmarkStart w:id="959" w:name="_Toc439238219"/>
      <w:bookmarkStart w:id="960" w:name="_Toc439252767"/>
      <w:bookmarkStart w:id="961" w:name="_Toc439323741"/>
      <w:bookmarkStart w:id="962" w:name="_Toc440357139"/>
      <w:bookmarkStart w:id="963" w:name="_Toc440359694"/>
      <w:bookmarkStart w:id="964" w:name="_Toc440632158"/>
      <w:bookmarkStart w:id="965" w:name="_Toc440875978"/>
      <w:bookmarkStart w:id="966" w:name="_Toc441131006"/>
      <w:bookmarkStart w:id="967" w:name="_Toc447269823"/>
      <w:bookmarkStart w:id="968" w:name="_Toc464120649"/>
      <w:bookmarkStart w:id="969" w:name="_Toc466969307"/>
      <w:bookmarkStart w:id="970" w:name="_Toc468786652"/>
      <w:bookmarkStart w:id="971" w:name="_Toc469481292"/>
      <w:bookmarkStart w:id="972" w:name="_Toc472498881"/>
      <w:r w:rsidRPr="00066ED2">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Техническог</w:t>
      </w:r>
      <w:proofErr w:type="gramStart"/>
      <w:r w:rsidR="008179BB" w:rsidRPr="00066ED2">
        <w:rPr>
          <w:sz w:val="24"/>
          <w:szCs w:val="24"/>
        </w:rPr>
        <w:t>о(</w:t>
      </w:r>
      <w:proofErr w:type="gramEnd"/>
      <w:r w:rsidR="008179BB" w:rsidRPr="00066ED2">
        <w:rPr>
          <w:sz w:val="24"/>
          <w:szCs w:val="24"/>
        </w:rPr>
        <w:t xml:space="preserve">их) задания(й) (п. </w:t>
      </w:r>
      <w:r w:rsidR="00C35E5C">
        <w:fldChar w:fldCharType="begin"/>
      </w:r>
      <w:r w:rsidR="00C35E5C">
        <w:instrText xml:space="preserve"> REF _Ref450646963 \r \h  \* MERGEFORMAT </w:instrText>
      </w:r>
      <w:r w:rsidR="00C35E5C">
        <w:fldChar w:fldCharType="separate"/>
      </w:r>
      <w:r w:rsidR="00D74ED6" w:rsidRPr="00D74ED6">
        <w:rPr>
          <w:sz w:val="24"/>
          <w:szCs w:val="24"/>
        </w:rPr>
        <w:t>4.2</w:t>
      </w:r>
      <w:r w:rsidR="00C35E5C">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C35E5C">
        <w:fldChar w:fldCharType="begin"/>
      </w:r>
      <w:r w:rsidR="00C35E5C">
        <w:instrText xml:space="preserve"> REF _Ref86826666 \r \h  \* MERGEFORMAT </w:instrText>
      </w:r>
      <w:r w:rsidR="00C35E5C">
        <w:fldChar w:fldCharType="separate"/>
      </w:r>
      <w:r w:rsidR="00D74ED6" w:rsidRPr="00D74ED6">
        <w:rPr>
          <w:sz w:val="24"/>
          <w:szCs w:val="24"/>
        </w:rPr>
        <w:t>5.3</w:t>
      </w:r>
      <w:r w:rsidR="00C35E5C">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w:t>
      </w:r>
      <w:proofErr w:type="gramStart"/>
      <w:r w:rsidR="00347FE8" w:rsidRPr="00066ED2">
        <w:rPr>
          <w:sz w:val="24"/>
          <w:szCs w:val="24"/>
        </w:rPr>
        <w:t>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C35E5C">
        <w:fldChar w:fldCharType="begin"/>
      </w:r>
      <w:r w:rsidR="00C35E5C">
        <w:instrText xml:space="preserve"> REF _Ref440292752 \r \h  \* MERGEFORMAT </w:instrText>
      </w:r>
      <w:r w:rsidR="00C35E5C">
        <w:fldChar w:fldCharType="separate"/>
      </w:r>
      <w:r w:rsidR="00D74ED6" w:rsidRPr="00344C5F">
        <w:t>2</w:t>
      </w:r>
      <w:r w:rsidR="00C35E5C">
        <w:fldChar w:fldCharType="end"/>
      </w:r>
      <w:r w:rsidRPr="00344C5F">
        <w:rPr>
          <w:sz w:val="24"/>
          <w:szCs w:val="24"/>
        </w:rPr>
        <w:t xml:space="preserve"> и </w:t>
      </w:r>
      <w:r w:rsidR="00C35E5C">
        <w:fldChar w:fldCharType="begin"/>
      </w:r>
      <w:r w:rsidR="00C35E5C">
        <w:instrText xml:space="preserve"> REF _Ref440292779 \r \h  \* MERGEFORMAT </w:instrText>
      </w:r>
      <w:r w:rsidR="00C35E5C">
        <w:fldChar w:fldCharType="separate"/>
      </w:r>
      <w:r w:rsidR="00D74ED6" w:rsidRPr="00344C5F">
        <w:t>4</w:t>
      </w:r>
      <w:r w:rsidR="00C35E5C">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w:t>
      </w:r>
      <w:proofErr w:type="gramEnd"/>
      <w:r w:rsidRPr="00344C5F">
        <w:rPr>
          <w:sz w:val="24"/>
          <w:szCs w:val="24"/>
        </w:rPr>
        <w:t xml:space="preserve">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proofErr w:type="gramStart"/>
      <w:r w:rsidR="00C236C0" w:rsidRPr="00344C5F">
        <w:rPr>
          <w:sz w:val="24"/>
          <w:szCs w:val="24"/>
        </w:rPr>
        <w:t>Участник</w:t>
      </w:r>
      <w:r w:rsidRPr="00344C5F">
        <w:rPr>
          <w:sz w:val="24"/>
          <w:szCs w:val="24"/>
        </w:rPr>
        <w:t>ом</w:t>
      </w:r>
      <w:proofErr w:type="gramEnd"/>
      <w:r w:rsidRPr="00344C5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344C5F">
        <w:rPr>
          <w:sz w:val="24"/>
          <w:szCs w:val="24"/>
        </w:rPr>
        <w:t>случае</w:t>
      </w:r>
      <w:proofErr w:type="gramEnd"/>
      <w:r w:rsidRPr="00344C5F">
        <w:rPr>
          <w:sz w:val="24"/>
          <w:szCs w:val="24"/>
        </w:rPr>
        <w:t xml:space="preserve">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w:t>
      </w:r>
      <w:proofErr w:type="gramStart"/>
      <w:r w:rsidRPr="00344C5F">
        <w:rPr>
          <w:sz w:val="24"/>
          <w:szCs w:val="24"/>
        </w:rPr>
        <w:t>случае</w:t>
      </w:r>
      <w:proofErr w:type="gramEnd"/>
      <w:r w:rsidRPr="00344C5F">
        <w:rPr>
          <w:sz w:val="24"/>
          <w:szCs w:val="24"/>
        </w:rPr>
        <w:t xml:space="preserve">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 xml:space="preserve">В </w:t>
      </w:r>
      <w:proofErr w:type="gramStart"/>
      <w:r w:rsidRPr="00066ED2">
        <w:rPr>
          <w:sz w:val="24"/>
          <w:szCs w:val="24"/>
        </w:rPr>
        <w:t>случае</w:t>
      </w:r>
      <w:proofErr w:type="gramEnd"/>
      <w:r w:rsidRPr="00066ED2">
        <w:rPr>
          <w:sz w:val="24"/>
          <w:szCs w:val="24"/>
        </w:rPr>
        <w:t xml:space="preserve">,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В случае,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066ED2">
        <w:rPr>
          <w:sz w:val="24"/>
          <w:szCs w:val="24"/>
        </w:rPr>
        <w:t xml:space="preserve">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должны быть представлены в формате XXX </w:t>
      </w:r>
      <w:proofErr w:type="spellStart"/>
      <w:r w:rsidRPr="00066ED2">
        <w:rPr>
          <w:sz w:val="24"/>
          <w:szCs w:val="24"/>
        </w:rPr>
        <w:t>XXX</w:t>
      </w:r>
      <w:proofErr w:type="spellEnd"/>
      <w:r w:rsidRPr="00066ED2">
        <w:rPr>
          <w:sz w:val="24"/>
          <w:szCs w:val="24"/>
        </w:rPr>
        <w:t xml:space="preserve"> XXX,XX руб. например: «1 234 567,89 руб.».</w:t>
      </w:r>
    </w:p>
    <w:p w:rsidR="00EE0C12" w:rsidRPr="00344C5F" w:rsidRDefault="00EE0C12" w:rsidP="004F4D80">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C35E5C">
        <w:fldChar w:fldCharType="begin"/>
      </w:r>
      <w:r w:rsidR="00C35E5C">
        <w:instrText xml:space="preserve"> REF _Ref440271072 \r \h  \* MERGEFORMAT </w:instrText>
      </w:r>
      <w:r w:rsidR="00C35E5C">
        <w:fldChar w:fldCharType="separate"/>
      </w:r>
      <w:r w:rsidR="00D74ED6" w:rsidRPr="00344C5F">
        <w:rPr>
          <w:sz w:val="24"/>
          <w:szCs w:val="24"/>
        </w:rPr>
        <w:t>5.2</w:t>
      </w:r>
      <w:r w:rsidR="00C35E5C">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3" w:name="_Ref86826666"/>
      <w:bookmarkStart w:id="974" w:name="_Toc90385112"/>
      <w:bookmarkStart w:id="975" w:name="_Toc98253925"/>
      <w:bookmarkStart w:id="976" w:name="_Toc165173853"/>
      <w:bookmarkStart w:id="977" w:name="_Toc423423669"/>
      <w:bookmarkStart w:id="978" w:name="_Toc472498882"/>
      <w:r w:rsidRPr="00066ED2">
        <w:lastRenderedPageBreak/>
        <w:t xml:space="preserve">Техническое предложение (форма </w:t>
      </w:r>
      <w:r w:rsidRPr="00066ED2">
        <w:rPr>
          <w:noProof/>
        </w:rPr>
        <w:t>3</w:t>
      </w:r>
      <w:r w:rsidRPr="00066ED2">
        <w:t>)</w:t>
      </w:r>
      <w:bookmarkEnd w:id="973"/>
      <w:bookmarkEnd w:id="974"/>
      <w:bookmarkEnd w:id="975"/>
      <w:bookmarkEnd w:id="976"/>
      <w:bookmarkEnd w:id="977"/>
      <w:bookmarkEnd w:id="97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9" w:name="_Toc90385113"/>
      <w:bookmarkStart w:id="980" w:name="_Toc98253926"/>
      <w:bookmarkStart w:id="981" w:name="_Toc157248180"/>
      <w:bookmarkStart w:id="982" w:name="_Toc157496549"/>
      <w:bookmarkStart w:id="983" w:name="_Toc158206088"/>
      <w:bookmarkStart w:id="984" w:name="_Toc164057773"/>
      <w:bookmarkStart w:id="985" w:name="_Toc164137123"/>
      <w:bookmarkStart w:id="986" w:name="_Toc164161283"/>
      <w:bookmarkStart w:id="987" w:name="_Toc165173854"/>
      <w:bookmarkStart w:id="988" w:name="_Ref193690005"/>
      <w:bookmarkStart w:id="989" w:name="_Toc439170679"/>
      <w:bookmarkStart w:id="990" w:name="_Toc439172781"/>
      <w:bookmarkStart w:id="991" w:name="_Toc439173225"/>
      <w:bookmarkStart w:id="992" w:name="_Toc439238221"/>
      <w:bookmarkStart w:id="993" w:name="_Toc439252769"/>
      <w:bookmarkStart w:id="994" w:name="_Toc439323743"/>
      <w:bookmarkStart w:id="995" w:name="_Toc440357141"/>
      <w:bookmarkStart w:id="996" w:name="_Toc440359696"/>
      <w:bookmarkStart w:id="997" w:name="_Toc440632160"/>
      <w:bookmarkStart w:id="998" w:name="_Toc440875980"/>
      <w:bookmarkStart w:id="999" w:name="_Toc441131008"/>
      <w:bookmarkStart w:id="1000" w:name="_Toc447269825"/>
      <w:bookmarkStart w:id="1001" w:name="_Toc464120651"/>
      <w:bookmarkStart w:id="1002" w:name="_Toc466969309"/>
      <w:bookmarkStart w:id="1003" w:name="_Toc468786654"/>
      <w:bookmarkStart w:id="1004" w:name="_Toc469481294"/>
      <w:bookmarkStart w:id="1005" w:name="_Toc472498883"/>
      <w:r w:rsidRPr="00066ED2">
        <w:rPr>
          <w:szCs w:val="24"/>
        </w:rPr>
        <w:t xml:space="preserve">Форма </w:t>
      </w:r>
      <w:bookmarkEnd w:id="979"/>
      <w:bookmarkEnd w:id="980"/>
      <w:bookmarkEnd w:id="981"/>
      <w:bookmarkEnd w:id="982"/>
      <w:bookmarkEnd w:id="983"/>
      <w:bookmarkEnd w:id="984"/>
      <w:bookmarkEnd w:id="985"/>
      <w:bookmarkEnd w:id="986"/>
      <w:bookmarkEnd w:id="987"/>
      <w:bookmarkEnd w:id="988"/>
      <w:r w:rsidRPr="00066ED2">
        <w:rPr>
          <w:szCs w:val="24"/>
        </w:rPr>
        <w:t>технического предложения</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6" w:name="_Ref55335818"/>
      <w:bookmarkStart w:id="1007" w:name="_Ref55336334"/>
      <w:bookmarkStart w:id="1008" w:name="_Toc57314673"/>
      <w:bookmarkStart w:id="1009" w:name="_Toc69728987"/>
      <w:bookmarkStart w:id="1010" w:name="_Toc98253928"/>
      <w:bookmarkStart w:id="1011" w:name="_Toc165173856"/>
      <w:bookmarkStart w:id="1012" w:name="_Ref194749150"/>
      <w:bookmarkStart w:id="1013" w:name="_Ref194750368"/>
      <w:bookmarkStart w:id="1014" w:name="_Ref89649494"/>
      <w:bookmarkStart w:id="1015"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6" w:name="_Toc176765537"/>
      <w:bookmarkStart w:id="1017" w:name="_Toc198979986"/>
      <w:bookmarkStart w:id="1018" w:name="_Toc217466321"/>
      <w:bookmarkStart w:id="1019" w:name="_Toc217702859"/>
      <w:bookmarkStart w:id="1020" w:name="_Toc233601977"/>
      <w:bookmarkStart w:id="1021" w:name="_Toc263343463"/>
      <w:bookmarkStart w:id="1022" w:name="_Toc439170680"/>
      <w:bookmarkStart w:id="1023" w:name="_Toc439172782"/>
      <w:bookmarkStart w:id="1024" w:name="_Toc439173226"/>
      <w:bookmarkStart w:id="1025" w:name="_Toc439238222"/>
      <w:bookmarkStart w:id="1026" w:name="_Toc439252770"/>
      <w:bookmarkStart w:id="1027" w:name="_Toc439323744"/>
      <w:bookmarkStart w:id="1028" w:name="_Toc440357142"/>
      <w:bookmarkStart w:id="1029" w:name="_Toc440359697"/>
      <w:bookmarkStart w:id="1030" w:name="_Toc440632161"/>
      <w:bookmarkStart w:id="1031" w:name="_Toc440875981"/>
      <w:bookmarkStart w:id="1032" w:name="_Toc441131009"/>
      <w:bookmarkStart w:id="1033" w:name="_Toc447269826"/>
      <w:bookmarkStart w:id="1034" w:name="_Toc464120652"/>
      <w:bookmarkStart w:id="1035" w:name="_Toc466969310"/>
      <w:bookmarkStart w:id="1036" w:name="_Toc468786655"/>
      <w:bookmarkStart w:id="1037" w:name="_Toc469481295"/>
      <w:bookmarkStart w:id="1038" w:name="_Toc472498884"/>
      <w:r w:rsidRPr="00066ED2">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w:t>
      </w:r>
      <w:proofErr w:type="gramStart"/>
      <w:r w:rsidRPr="00066ED2">
        <w:rPr>
          <w:sz w:val="24"/>
          <w:szCs w:val="24"/>
        </w:rPr>
        <w:t>предложении</w:t>
      </w:r>
      <w:proofErr w:type="gramEnd"/>
      <w:r w:rsidRPr="00066ED2">
        <w:rPr>
          <w:sz w:val="24"/>
          <w:szCs w:val="24"/>
        </w:rPr>
        <w:t xml:space="preserve">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C35E5C">
        <w:fldChar w:fldCharType="begin"/>
      </w:r>
      <w:r w:rsidR="00C35E5C">
        <w:instrText xml:space="preserve"> REF _Ref440292555 \r \h  \* MERGEFORMAT </w:instrText>
      </w:r>
      <w:r w:rsidR="00C35E5C">
        <w:fldChar w:fldCharType="separate"/>
      </w:r>
      <w:r w:rsidR="00D74ED6">
        <w:t>4</w:t>
      </w:r>
      <w:r w:rsidR="00C35E5C">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C35E5C">
        <w:fldChar w:fldCharType="begin"/>
      </w:r>
      <w:r w:rsidR="00C35E5C">
        <w:instrText xml:space="preserve"> REF _Ref440271182 \r \h  \* MERGEFORMAT </w:instrText>
      </w:r>
      <w:r w:rsidR="00C35E5C">
        <w:fldChar w:fldCharType="separate"/>
      </w:r>
      <w:r w:rsidR="00D74ED6" w:rsidRPr="00D74ED6">
        <w:rPr>
          <w:sz w:val="24"/>
          <w:szCs w:val="24"/>
        </w:rPr>
        <w:t>3.3.1.9</w:t>
      </w:r>
      <w:r w:rsidR="00C35E5C">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C35E5C">
        <w:fldChar w:fldCharType="begin"/>
      </w:r>
      <w:r w:rsidR="00C35E5C">
        <w:instrText xml:space="preserve"> REF _Ref440292618 \r \h  \* MERGEFORMAT </w:instrText>
      </w:r>
      <w:r w:rsidR="00C35E5C">
        <w:fldChar w:fldCharType="separate"/>
      </w:r>
      <w:r w:rsidR="00D74ED6" w:rsidRPr="00D74ED6">
        <w:rPr>
          <w:sz w:val="24"/>
          <w:szCs w:val="24"/>
        </w:rPr>
        <w:t>4.4.1</w:t>
      </w:r>
      <w:r w:rsidR="00C35E5C">
        <w:fldChar w:fldCharType="end"/>
      </w:r>
      <w:r w:rsidRPr="00066ED2">
        <w:rPr>
          <w:sz w:val="24"/>
          <w:szCs w:val="24"/>
        </w:rPr>
        <w:t xml:space="preserve"> настоящей документации.</w:t>
      </w:r>
    </w:p>
    <w:p w:rsidR="004F4D80" w:rsidRPr="00066ED2" w:rsidRDefault="004F4D80" w:rsidP="004F4D80">
      <w:pPr>
        <w:pStyle w:val="aff6"/>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9"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0" w:name="_Toc423423670"/>
      <w:bookmarkStart w:id="1041" w:name="_Ref440271036"/>
      <w:bookmarkStart w:id="1042" w:name="_Ref440274366"/>
      <w:bookmarkStart w:id="1043" w:name="_Ref440274902"/>
      <w:bookmarkStart w:id="1044" w:name="_Ref440284947"/>
      <w:bookmarkStart w:id="1045" w:name="_Toc472498885"/>
      <w:r w:rsidRPr="00066ED2">
        <w:lastRenderedPageBreak/>
        <w:t xml:space="preserve">График </w:t>
      </w:r>
      <w:r w:rsidR="00512B0F" w:rsidRPr="00066ED2">
        <w:t>выполнения поставок</w:t>
      </w:r>
      <w:r w:rsidRPr="00066ED2">
        <w:t xml:space="preserve"> (форма </w:t>
      </w:r>
      <w:r w:rsidRPr="00066ED2">
        <w:rPr>
          <w:noProof/>
        </w:rPr>
        <w:t>4</w:t>
      </w:r>
      <w:r w:rsidRPr="00066ED2">
        <w:t>)</w:t>
      </w:r>
      <w:bookmarkEnd w:id="1006"/>
      <w:bookmarkEnd w:id="1007"/>
      <w:bookmarkEnd w:id="1008"/>
      <w:bookmarkEnd w:id="1009"/>
      <w:bookmarkEnd w:id="1010"/>
      <w:bookmarkEnd w:id="1011"/>
      <w:bookmarkEnd w:id="1012"/>
      <w:bookmarkEnd w:id="1013"/>
      <w:bookmarkEnd w:id="1039"/>
      <w:bookmarkEnd w:id="1040"/>
      <w:bookmarkEnd w:id="1041"/>
      <w:bookmarkEnd w:id="1042"/>
      <w:bookmarkEnd w:id="1043"/>
      <w:bookmarkEnd w:id="1044"/>
      <w:bookmarkEnd w:id="1045"/>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6" w:name="_Toc98253929"/>
      <w:bookmarkStart w:id="1047" w:name="_Toc157248183"/>
      <w:bookmarkStart w:id="1048" w:name="_Toc157496552"/>
      <w:bookmarkStart w:id="1049" w:name="_Toc158206091"/>
      <w:bookmarkStart w:id="1050" w:name="_Toc164057776"/>
      <w:bookmarkStart w:id="1051" w:name="_Toc164137126"/>
      <w:bookmarkStart w:id="1052" w:name="_Toc164161286"/>
      <w:bookmarkStart w:id="1053" w:name="_Toc165173857"/>
      <w:bookmarkStart w:id="1054" w:name="_Toc439170682"/>
      <w:bookmarkStart w:id="1055" w:name="_Toc439172784"/>
      <w:bookmarkStart w:id="1056" w:name="_Toc439173228"/>
      <w:bookmarkStart w:id="1057" w:name="_Toc439238224"/>
      <w:bookmarkStart w:id="1058" w:name="_Toc439252772"/>
      <w:bookmarkStart w:id="1059" w:name="_Toc439323746"/>
      <w:bookmarkStart w:id="1060" w:name="_Toc440357144"/>
      <w:bookmarkStart w:id="1061" w:name="_Toc440359699"/>
      <w:bookmarkStart w:id="1062" w:name="_Toc440632163"/>
      <w:bookmarkStart w:id="1063" w:name="_Toc440875983"/>
      <w:bookmarkStart w:id="1064" w:name="_Toc441131011"/>
      <w:bookmarkStart w:id="1065" w:name="_Toc447269828"/>
      <w:bookmarkStart w:id="1066" w:name="_Toc464120654"/>
      <w:bookmarkStart w:id="1067" w:name="_Toc466969312"/>
      <w:bookmarkStart w:id="1068" w:name="_Toc468786657"/>
      <w:bookmarkStart w:id="1069" w:name="_Toc469481297"/>
      <w:bookmarkStart w:id="1070" w:name="_Toc472498886"/>
      <w:r w:rsidRPr="00066ED2">
        <w:rPr>
          <w:szCs w:val="24"/>
        </w:rPr>
        <w:t xml:space="preserve">Форма </w:t>
      </w:r>
      <w:bookmarkEnd w:id="1046"/>
      <w:r w:rsidRPr="00066ED2">
        <w:rPr>
          <w:szCs w:val="24"/>
        </w:rPr>
        <w:t xml:space="preserve">графика </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512B0F" w:rsidRPr="00066ED2">
        <w:rPr>
          <w:szCs w:val="24"/>
        </w:rPr>
        <w:t>выполнения поставок</w:t>
      </w:r>
      <w:bookmarkEnd w:id="1060"/>
      <w:bookmarkEnd w:id="1061"/>
      <w:bookmarkEnd w:id="1062"/>
      <w:bookmarkEnd w:id="1063"/>
      <w:bookmarkEnd w:id="1064"/>
      <w:bookmarkEnd w:id="1065"/>
      <w:bookmarkEnd w:id="1066"/>
      <w:bookmarkEnd w:id="1067"/>
      <w:bookmarkEnd w:id="1068"/>
      <w:bookmarkEnd w:id="1069"/>
      <w:bookmarkEnd w:id="10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rPr>
                <w:b/>
              </w:rPr>
            </w:pPr>
            <w:r w:rsidRPr="00066ED2">
              <w:rPr>
                <w:b/>
              </w:rPr>
              <w:t xml:space="preserve">№ </w:t>
            </w:r>
            <w:proofErr w:type="gramStart"/>
            <w:r w:rsidRPr="00066ED2">
              <w:rPr>
                <w:b/>
              </w:rPr>
              <w:t>п</w:t>
            </w:r>
            <w:proofErr w:type="gramEnd"/>
            <w:r w:rsidRPr="00066ED2">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proofErr w:type="spellStart"/>
            <w:r w:rsidRPr="00066ED2">
              <w:t>энерго</w:t>
            </w:r>
            <w:proofErr w:type="spellEnd"/>
            <w:r w:rsidRPr="00066ED2">
              <w:t>»</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1" w:name="_Toc171070556"/>
      <w:bookmarkStart w:id="1072" w:name="_Toc98253927"/>
      <w:bookmarkStart w:id="1073" w:name="_Toc176605808"/>
      <w:bookmarkStart w:id="1074" w:name="_Toc176611017"/>
      <w:bookmarkStart w:id="1075" w:name="_Toc176611073"/>
      <w:bookmarkStart w:id="1076" w:name="_Toc176668676"/>
      <w:bookmarkStart w:id="1077" w:name="_Toc176684336"/>
      <w:bookmarkStart w:id="1078" w:name="_Toc176746279"/>
      <w:bookmarkStart w:id="1079" w:name="_Toc176747346"/>
      <w:bookmarkStart w:id="1080" w:name="_Toc198979988"/>
      <w:bookmarkStart w:id="1081" w:name="_Toc217466324"/>
      <w:bookmarkStart w:id="1082" w:name="_Toc217702862"/>
      <w:bookmarkStart w:id="1083" w:name="_Toc233601980"/>
      <w:bookmarkStart w:id="1084" w:name="_Toc263343466"/>
      <w:r w:rsidRPr="00066ED2">
        <w:rPr>
          <w:b w:val="0"/>
          <w:szCs w:val="24"/>
        </w:rPr>
        <w:br w:type="page"/>
      </w:r>
      <w:bookmarkStart w:id="1085" w:name="_Toc439170683"/>
      <w:bookmarkStart w:id="1086" w:name="_Toc439172785"/>
      <w:bookmarkStart w:id="1087" w:name="_Toc439173229"/>
      <w:bookmarkStart w:id="1088" w:name="_Toc439238225"/>
      <w:bookmarkStart w:id="1089" w:name="_Toc439252773"/>
      <w:bookmarkStart w:id="1090" w:name="_Toc439323747"/>
      <w:bookmarkStart w:id="1091" w:name="_Toc440357145"/>
      <w:bookmarkStart w:id="1092" w:name="_Toc440359700"/>
      <w:bookmarkStart w:id="1093" w:name="_Toc440632164"/>
      <w:bookmarkStart w:id="1094" w:name="_Toc440875984"/>
      <w:bookmarkStart w:id="1095" w:name="_Toc441131012"/>
      <w:bookmarkStart w:id="1096" w:name="_Toc447269829"/>
      <w:bookmarkStart w:id="1097" w:name="_Toc464120655"/>
      <w:bookmarkStart w:id="1098" w:name="_Toc466969313"/>
      <w:bookmarkStart w:id="1099" w:name="_Toc468786658"/>
      <w:bookmarkStart w:id="1100" w:name="_Toc469481298"/>
      <w:bookmarkStart w:id="1101" w:name="_Toc472498887"/>
      <w:r w:rsidRPr="00066ED2">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4F4D80" w:rsidRPr="00066ED2">
        <w:rPr>
          <w:sz w:val="24"/>
          <w:szCs w:val="24"/>
        </w:rPr>
        <w:t>).</w:t>
      </w:r>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C35E5C">
        <w:fldChar w:fldCharType="begin"/>
      </w:r>
      <w:r w:rsidR="00C35E5C">
        <w:instrText xml:space="preserve"> REF _Ref440273986 \r \h  \* MERGEFORMAT </w:instrText>
      </w:r>
      <w:r w:rsidR="00C35E5C">
        <w:fldChar w:fldCharType="separate"/>
      </w:r>
      <w:r w:rsidR="00D74ED6" w:rsidRPr="00D74ED6">
        <w:rPr>
          <w:sz w:val="24"/>
          <w:szCs w:val="24"/>
        </w:rPr>
        <w:t>5.2</w:t>
      </w:r>
      <w:r w:rsidR="00C35E5C">
        <w:fldChar w:fldCharType="end"/>
      </w:r>
      <w:r w:rsidRPr="00066ED2">
        <w:rPr>
          <w:sz w:val="24"/>
          <w:szCs w:val="24"/>
        </w:rPr>
        <w:t>).</w:t>
      </w:r>
      <w:proofErr w:type="gramEnd"/>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2" w:name="_Hlt22846931"/>
      <w:bookmarkStart w:id="1103" w:name="_Ref93264992"/>
      <w:bookmarkStart w:id="1104" w:name="_Ref93265116"/>
      <w:bookmarkStart w:id="1105" w:name="_Toc98253933"/>
      <w:bookmarkStart w:id="1106" w:name="_Toc165173859"/>
      <w:bookmarkStart w:id="1107" w:name="_Toc423423671"/>
      <w:bookmarkStart w:id="1108" w:name="_Toc472498888"/>
      <w:bookmarkEnd w:id="1102"/>
      <w:r w:rsidRPr="00066ED2">
        <w:lastRenderedPageBreak/>
        <w:t xml:space="preserve">Протокол разногласий к проекту Договора (форма </w:t>
      </w:r>
      <w:r w:rsidRPr="00066ED2">
        <w:rPr>
          <w:noProof/>
        </w:rPr>
        <w:t>5</w:t>
      </w:r>
      <w:r w:rsidRPr="00066ED2">
        <w:t>)</w:t>
      </w:r>
      <w:bookmarkEnd w:id="1014"/>
      <w:bookmarkEnd w:id="1015"/>
      <w:bookmarkEnd w:id="1103"/>
      <w:bookmarkEnd w:id="1104"/>
      <w:bookmarkEnd w:id="1105"/>
      <w:bookmarkEnd w:id="1106"/>
      <w:bookmarkEnd w:id="1107"/>
      <w:bookmarkEnd w:id="110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9" w:name="_Toc439170685"/>
      <w:bookmarkStart w:id="1110" w:name="_Toc439172787"/>
      <w:bookmarkStart w:id="1111" w:name="_Toc439173231"/>
      <w:bookmarkStart w:id="1112" w:name="_Toc439238227"/>
      <w:bookmarkStart w:id="1113" w:name="_Toc439252775"/>
      <w:bookmarkStart w:id="1114" w:name="_Toc439323749"/>
      <w:bookmarkStart w:id="1115" w:name="_Toc440357147"/>
      <w:bookmarkStart w:id="1116" w:name="_Toc440359702"/>
      <w:bookmarkStart w:id="1117" w:name="_Toc440632166"/>
      <w:bookmarkStart w:id="1118" w:name="_Toc440875986"/>
      <w:bookmarkStart w:id="1119" w:name="_Toc441131014"/>
      <w:bookmarkStart w:id="1120" w:name="_Toc447269831"/>
      <w:bookmarkStart w:id="1121" w:name="_Toc464120657"/>
      <w:bookmarkStart w:id="1122" w:name="_Toc466969315"/>
      <w:bookmarkStart w:id="1123" w:name="_Toc468786660"/>
      <w:bookmarkStart w:id="1124" w:name="_Toc469481300"/>
      <w:bookmarkStart w:id="1125" w:name="_Toc472498889"/>
      <w:bookmarkStart w:id="1126" w:name="_Toc157248186"/>
      <w:bookmarkStart w:id="1127" w:name="_Toc157496555"/>
      <w:bookmarkStart w:id="1128" w:name="_Toc158206094"/>
      <w:bookmarkStart w:id="1129" w:name="_Toc164057779"/>
      <w:bookmarkStart w:id="1130" w:name="_Toc164137129"/>
      <w:bookmarkStart w:id="1131" w:name="_Toc164161289"/>
      <w:bookmarkStart w:id="1132" w:name="_Toc165173860"/>
      <w:r w:rsidRPr="00066ED2">
        <w:rPr>
          <w:szCs w:val="24"/>
        </w:rPr>
        <w:t>Форма Протокола разногласий к проекту Договора</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066ED2">
        <w:rPr>
          <w:szCs w:val="24"/>
        </w:rPr>
        <w:t xml:space="preserve"> </w:t>
      </w:r>
      <w:bookmarkEnd w:id="1126"/>
      <w:bookmarkEnd w:id="1127"/>
      <w:bookmarkEnd w:id="1128"/>
      <w:bookmarkEnd w:id="1129"/>
      <w:bookmarkEnd w:id="1130"/>
      <w:bookmarkEnd w:id="1131"/>
      <w:bookmarkEnd w:id="113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0"/>
              <w:spacing w:before="0" w:after="0"/>
              <w:ind w:left="0" w:right="0"/>
              <w:jc w:val="center"/>
            </w:pPr>
            <w:r w:rsidRPr="00066ED2">
              <w:t xml:space="preserve">№ пункта проекта Договора (раздел </w:t>
            </w:r>
            <w:r w:rsidR="00C35E5C">
              <w:fldChar w:fldCharType="begin"/>
            </w:r>
            <w:r w:rsidR="00C35E5C">
              <w:instrText xml:space="preserve"> REF _Ref440272931 \r \h  \* MERGEFORMAT </w:instrText>
            </w:r>
            <w:r w:rsidR="00C35E5C">
              <w:fldChar w:fldCharType="separate"/>
            </w:r>
            <w:r w:rsidR="00D74ED6">
              <w:t>2</w:t>
            </w:r>
            <w:r w:rsidR="00C35E5C">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 пункта проекта Договора (раздел </w:t>
            </w:r>
            <w:r w:rsidR="00C35E5C">
              <w:fldChar w:fldCharType="begin"/>
            </w:r>
            <w:r w:rsidR="00C35E5C">
              <w:instrText xml:space="preserve"> REF _Ref440272931 \r \h  \* MERGEFORMAT </w:instrText>
            </w:r>
            <w:r w:rsidR="00C35E5C">
              <w:fldChar w:fldCharType="separate"/>
            </w:r>
            <w:r w:rsidR="00D74ED6">
              <w:t>2</w:t>
            </w:r>
            <w:r w:rsidR="00C35E5C">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3" w:name="_Toc439170686"/>
      <w:bookmarkStart w:id="1134" w:name="_Toc439172788"/>
      <w:bookmarkStart w:id="1135" w:name="_Toc439173232"/>
      <w:bookmarkStart w:id="1136" w:name="_Toc439238228"/>
      <w:bookmarkStart w:id="1137" w:name="_Toc439252776"/>
      <w:bookmarkStart w:id="1138" w:name="_Toc439323750"/>
      <w:bookmarkStart w:id="1139" w:name="_Toc440357148"/>
      <w:bookmarkStart w:id="1140" w:name="_Toc440359703"/>
      <w:bookmarkStart w:id="1141" w:name="_Toc440632167"/>
      <w:bookmarkStart w:id="1142" w:name="_Toc440875987"/>
      <w:bookmarkStart w:id="1143" w:name="_Toc441131015"/>
      <w:bookmarkStart w:id="1144" w:name="_Toc447269832"/>
      <w:bookmarkStart w:id="1145" w:name="_Toc464120658"/>
      <w:bookmarkStart w:id="1146" w:name="_Toc466969316"/>
      <w:bookmarkStart w:id="1147" w:name="_Toc468786661"/>
      <w:bookmarkStart w:id="1148" w:name="_Toc469481301"/>
      <w:bookmarkStart w:id="1149" w:name="_Toc472498890"/>
      <w:r w:rsidRPr="00066ED2">
        <w:rPr>
          <w:szCs w:val="24"/>
        </w:rPr>
        <w:t>Инструкции по заполнению Протокола разногласий к проекту Договора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066ED2" w:rsidRDefault="007B5153"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C35E5C">
        <w:fldChar w:fldCharType="begin"/>
      </w:r>
      <w:r w:rsidR="00C35E5C">
        <w:instrText xml:space="preserve"> REF _Ref440274025 \r \h  \* MERGEFORMAT </w:instrText>
      </w:r>
      <w:r w:rsidR="00C35E5C">
        <w:fldChar w:fldCharType="separate"/>
      </w:r>
      <w:r w:rsidR="00D74ED6">
        <w:t>2</w:t>
      </w:r>
      <w:r w:rsidR="00C35E5C">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w:t>
      </w:r>
      <w:proofErr w:type="gramStart"/>
      <w:r w:rsidRPr="00066ED2">
        <w:rPr>
          <w:sz w:val="24"/>
          <w:szCs w:val="24"/>
        </w:rPr>
        <w:t>случае</w:t>
      </w:r>
      <w:proofErr w:type="gramEnd"/>
      <w:r w:rsidRPr="00066ED2">
        <w:rPr>
          <w:sz w:val="24"/>
          <w:szCs w:val="24"/>
        </w:rPr>
        <w:t xml:space="preserve">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w:t>
      </w:r>
      <w:proofErr w:type="gramStart"/>
      <w:r w:rsidRPr="00066ED2">
        <w:rPr>
          <w:sz w:val="24"/>
          <w:szCs w:val="24"/>
        </w:rPr>
        <w:t>протоколе</w:t>
      </w:r>
      <w:proofErr w:type="gramEnd"/>
      <w:r w:rsidRPr="00066ED2">
        <w:rPr>
          <w:sz w:val="24"/>
          <w:szCs w:val="24"/>
        </w:rPr>
        <w:t xml:space="preserve">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66ED2">
        <w:rPr>
          <w:sz w:val="24"/>
          <w:szCs w:val="24"/>
        </w:rPr>
        <w:t>отклонение</w:t>
      </w:r>
      <w:proofErr w:type="gramEnd"/>
      <w:r w:rsidRPr="00066ED2">
        <w:rPr>
          <w:sz w:val="24"/>
          <w:szCs w:val="24"/>
        </w:rPr>
        <w:t xml:space="preserve">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C35E5C">
        <w:fldChar w:fldCharType="begin"/>
      </w:r>
      <w:r w:rsidR="00C35E5C">
        <w:instrText xml:space="preserve"> REF _Ref294695546 \r \h  \* MERGEFORMAT </w:instrText>
      </w:r>
      <w:r w:rsidR="00C35E5C">
        <w:fldChar w:fldCharType="separate"/>
      </w:r>
      <w:r w:rsidR="00D74ED6" w:rsidRPr="00D74ED6">
        <w:rPr>
          <w:sz w:val="24"/>
          <w:szCs w:val="24"/>
        </w:rPr>
        <w:t xml:space="preserve"> 1.2.6 </w:t>
      </w:r>
      <w:r w:rsidR="00C35E5C">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066ED2">
        <w:rPr>
          <w:sz w:val="24"/>
          <w:szCs w:val="24"/>
        </w:rPr>
        <w:t>случае</w:t>
      </w:r>
      <w:proofErr w:type="gramEnd"/>
      <w:r w:rsidRPr="00066ED2">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w:t>
      </w:r>
      <w:proofErr w:type="gramStart"/>
      <w:r w:rsidRPr="00066ED2">
        <w:rPr>
          <w:sz w:val="24"/>
          <w:szCs w:val="24"/>
        </w:rPr>
        <w:t>любом</w:t>
      </w:r>
      <w:proofErr w:type="gramEnd"/>
      <w:r w:rsidRPr="00066ED2">
        <w:rPr>
          <w:sz w:val="24"/>
          <w:szCs w:val="24"/>
        </w:rPr>
        <w:t xml:space="preserve">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0" w:name="_Ref55335823"/>
      <w:bookmarkStart w:id="1151" w:name="_Ref55336359"/>
      <w:bookmarkStart w:id="1152" w:name="_Toc57314675"/>
      <w:bookmarkStart w:id="1153" w:name="_Toc69728989"/>
      <w:bookmarkStart w:id="1154" w:name="_Toc98253939"/>
      <w:bookmarkStart w:id="1155" w:name="_Toc165173865"/>
      <w:bookmarkStart w:id="1156" w:name="_Toc423423672"/>
      <w:bookmarkStart w:id="1157" w:name="_Toc472498891"/>
      <w:bookmarkEnd w:id="871"/>
      <w:r w:rsidRPr="00066ED2">
        <w:lastRenderedPageBreak/>
        <w:t>Анкета (форма 6)</w:t>
      </w:r>
      <w:bookmarkEnd w:id="1150"/>
      <w:bookmarkEnd w:id="1151"/>
      <w:bookmarkEnd w:id="1152"/>
      <w:bookmarkEnd w:id="1153"/>
      <w:bookmarkEnd w:id="1154"/>
      <w:bookmarkEnd w:id="1155"/>
      <w:bookmarkEnd w:id="1156"/>
      <w:bookmarkEnd w:id="1157"/>
    </w:p>
    <w:p w:rsidR="004F4D80" w:rsidRPr="00066ED2" w:rsidRDefault="004F4D80" w:rsidP="004F4D80">
      <w:pPr>
        <w:pStyle w:val="3"/>
        <w:rPr>
          <w:szCs w:val="24"/>
        </w:rPr>
      </w:pPr>
      <w:bookmarkStart w:id="1158" w:name="_Toc98253940"/>
      <w:bookmarkStart w:id="1159" w:name="_Toc157248192"/>
      <w:bookmarkStart w:id="1160" w:name="_Toc157496561"/>
      <w:bookmarkStart w:id="1161" w:name="_Toc158206100"/>
      <w:bookmarkStart w:id="1162" w:name="_Toc164057785"/>
      <w:bookmarkStart w:id="1163" w:name="_Toc164137135"/>
      <w:bookmarkStart w:id="1164" w:name="_Toc164161295"/>
      <w:bookmarkStart w:id="1165" w:name="_Toc165173866"/>
      <w:bookmarkStart w:id="1166" w:name="_Toc439170688"/>
      <w:bookmarkStart w:id="1167" w:name="_Toc439172790"/>
      <w:bookmarkStart w:id="1168" w:name="_Toc439173234"/>
      <w:bookmarkStart w:id="1169" w:name="_Toc439238230"/>
      <w:bookmarkStart w:id="1170" w:name="_Toc439252778"/>
      <w:bookmarkStart w:id="1171" w:name="_Ref440272119"/>
      <w:bookmarkStart w:id="1172" w:name="_Toc440357150"/>
      <w:bookmarkStart w:id="1173" w:name="_Toc440359705"/>
      <w:bookmarkStart w:id="1174" w:name="_Ref444164229"/>
      <w:bookmarkStart w:id="1175" w:name="_Toc447269834"/>
      <w:bookmarkStart w:id="1176" w:name="_Toc464120660"/>
      <w:bookmarkStart w:id="1177" w:name="_Toc472498892"/>
      <w:r w:rsidRPr="00066ED2">
        <w:rPr>
          <w:szCs w:val="24"/>
        </w:rPr>
        <w:t xml:space="preserve">Форма Анкеты </w:t>
      </w:r>
      <w:r w:rsidR="00C236C0" w:rsidRPr="00066ED2">
        <w:rPr>
          <w:szCs w:val="24"/>
        </w:rPr>
        <w:t>Участник</w:t>
      </w:r>
      <w:r w:rsidRPr="00066ED2">
        <w:rPr>
          <w:szCs w:val="24"/>
        </w:rPr>
        <w:t>а</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xml:space="preserve">№ </w:t>
            </w:r>
            <w:proofErr w:type="gramStart"/>
            <w:r w:rsidRPr="00066ED2">
              <w:rPr>
                <w:sz w:val="24"/>
                <w:szCs w:val="24"/>
              </w:rPr>
              <w:t>п</w:t>
            </w:r>
            <w:proofErr w:type="gramEnd"/>
            <w:r w:rsidRPr="00066ED2">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 xml:space="preserve">Сведения </w:t>
            </w:r>
            <w:proofErr w:type="gramStart"/>
            <w:r w:rsidRPr="00066ED2">
              <w:rPr>
                <w:sz w:val="24"/>
                <w:szCs w:val="24"/>
              </w:rPr>
              <w:t>о</w:t>
            </w:r>
            <w:proofErr w:type="gramEnd"/>
            <w:r w:rsidRPr="00066ED2">
              <w:rPr>
                <w:sz w:val="24"/>
                <w:szCs w:val="24"/>
              </w:rPr>
              <w:t xml:space="preserve">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1"/>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какой)</w:t>
            </w:r>
          </w:p>
        </w:tc>
      </w:tr>
      <w:tr w:rsidR="00A830A9" w:rsidRPr="00066ED2"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066ED2" w:rsidRDefault="00A830A9" w:rsidP="00EA6C13">
            <w:pPr>
              <w:pStyle w:val="aff1"/>
              <w:spacing w:before="0" w:after="0"/>
              <w:ind w:left="0" w:right="0"/>
              <w:rPr>
                <w:szCs w:val="24"/>
              </w:rPr>
            </w:pPr>
            <w:r w:rsidRPr="00066ED2">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pStyle w:val="aff1"/>
              <w:spacing w:after="0"/>
              <w:ind w:left="0" w:right="0"/>
              <w:jc w:val="center"/>
              <w:rPr>
                <w:rStyle w:val="aa"/>
                <w:b w:val="0"/>
                <w:szCs w:val="24"/>
              </w:rPr>
            </w:pPr>
            <w:r w:rsidRPr="00066ED2">
              <w:rPr>
                <w:rStyle w:val="aa"/>
                <w:szCs w:val="24"/>
              </w:rPr>
              <w:t>(нет/указать что именно)</w:t>
            </w:r>
          </w:p>
        </w:tc>
      </w:tr>
      <w:tr w:rsidR="00A830A9" w:rsidRPr="00F51ECC"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A830A9">
            <w:pPr>
              <w:numPr>
                <w:ilvl w:val="0"/>
                <w:numId w:val="67"/>
              </w:numPr>
              <w:suppressAutoHyphens w:val="0"/>
              <w:snapToGrid w:val="0"/>
              <w:spacing w:line="240" w:lineRule="auto"/>
              <w:ind w:left="0" w:firstLine="0"/>
              <w:jc w:val="center"/>
              <w:rPr>
                <w:sz w:val="24"/>
                <w:szCs w:val="24"/>
              </w:rPr>
            </w:pPr>
            <w:bookmarkStart w:id="1178" w:name="_Toc439170689"/>
            <w:bookmarkStart w:id="1179" w:name="_Toc439172791"/>
            <w:bookmarkStart w:id="1180" w:name="_Toc439173235"/>
            <w:bookmarkStart w:id="1181" w:name="_Toc439238231"/>
            <w:bookmarkStart w:id="1182" w:name="_Toc439252779"/>
            <w:bookmarkStart w:id="1183" w:name="_Ref440272147"/>
            <w:bookmarkStart w:id="1184" w:name="_Toc440357151"/>
            <w:bookmarkStart w:id="1185" w:name="_Toc440359706"/>
            <w:bookmarkStart w:id="1186" w:name="_Ref444164176"/>
            <w:bookmarkStart w:id="1187" w:name="_Ref444164241"/>
            <w:bookmarkStart w:id="1188" w:name="_Toc47249889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F51ECC" w:rsidRDefault="00A830A9" w:rsidP="00EA6C1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EA6C13">
            <w:pPr>
              <w:pStyle w:val="aff1"/>
              <w:spacing w:after="0"/>
              <w:ind w:left="0" w:right="0"/>
              <w:jc w:val="center"/>
              <w:rPr>
                <w:rStyle w:val="aa"/>
                <w:b w:val="0"/>
                <w:szCs w:val="24"/>
              </w:rPr>
            </w:pPr>
          </w:p>
        </w:tc>
      </w:tr>
    </w:tbl>
    <w:p w:rsidR="00A830A9" w:rsidRPr="00F51ECC" w:rsidRDefault="00A830A9" w:rsidP="00A830A9">
      <w:pPr>
        <w:spacing w:line="240" w:lineRule="auto"/>
      </w:pP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(подпись, М.П.)</w:t>
      </w: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Pr="00F51ECC" w:rsidRDefault="00A830A9" w:rsidP="00A830A9">
      <w:pPr>
        <w:spacing w:line="240" w:lineRule="auto"/>
        <w:ind w:right="-1"/>
        <w:jc w:val="left"/>
        <w:rPr>
          <w:color w:val="000000"/>
          <w:vertAlign w:val="superscript"/>
        </w:rPr>
        <w:sectPr w:rsidR="00A830A9"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066ED2" w:rsidRDefault="004F4D80" w:rsidP="004C0021">
      <w:pPr>
        <w:pStyle w:val="3"/>
        <w:jc w:val="both"/>
        <w:rPr>
          <w:szCs w:val="24"/>
        </w:rPr>
      </w:pPr>
      <w:bookmarkStart w:id="1189" w:name="_Ref491180858"/>
      <w:r w:rsidRPr="00066ED2">
        <w:rPr>
          <w:szCs w:val="24"/>
        </w:rPr>
        <w:lastRenderedPageBreak/>
        <w:t xml:space="preserve">Форма </w:t>
      </w:r>
      <w:bookmarkEnd w:id="1178"/>
      <w:bookmarkEnd w:id="1179"/>
      <w:bookmarkEnd w:id="1180"/>
      <w:bookmarkEnd w:id="1181"/>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2"/>
      <w:bookmarkEnd w:id="1183"/>
      <w:bookmarkEnd w:id="1184"/>
      <w:bookmarkEnd w:id="1185"/>
      <w:bookmarkEnd w:id="1186"/>
      <w:bookmarkEnd w:id="1187"/>
      <w:bookmarkEnd w:id="1188"/>
      <w:bookmarkEnd w:id="1189"/>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w:t>
      </w:r>
      <w:proofErr w:type="gramStart"/>
      <w:r w:rsidRPr="00066ED2">
        <w:t>г</w:t>
      </w:r>
      <w:proofErr w:type="gramEnd"/>
      <w:r w:rsidRPr="00066ED2">
        <w:t>.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90" w:name="_Toc439170690"/>
      <w:bookmarkStart w:id="1191" w:name="_Toc439172792"/>
      <w:bookmarkStart w:id="1192" w:name="_Toc439173236"/>
      <w:bookmarkStart w:id="1193"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4" w:name="_Toc125426243"/>
      <w:bookmarkStart w:id="1195" w:name="_Toc396984070"/>
      <w:bookmarkStart w:id="1196" w:name="_Toc423423673"/>
      <w:bookmarkStart w:id="1197" w:name="_Toc439170691"/>
      <w:bookmarkStart w:id="1198" w:name="_Toc439172793"/>
      <w:bookmarkStart w:id="1199" w:name="_Toc439173237"/>
      <w:bookmarkStart w:id="1200" w:name="_Toc439238233"/>
      <w:bookmarkStart w:id="1201" w:name="_Toc439252780"/>
      <w:bookmarkStart w:id="1202" w:name="_Toc439323754"/>
      <w:bookmarkStart w:id="1203" w:name="_Toc440357152"/>
      <w:bookmarkStart w:id="1204" w:name="_Toc440359707"/>
      <w:bookmarkStart w:id="1205" w:name="_Toc440632171"/>
      <w:bookmarkStart w:id="1206" w:name="_Toc440875991"/>
      <w:bookmarkStart w:id="1207" w:name="_Toc441131019"/>
      <w:bookmarkStart w:id="1208" w:name="_Toc447269836"/>
      <w:bookmarkEnd w:id="1190"/>
      <w:bookmarkEnd w:id="1191"/>
      <w:bookmarkEnd w:id="1192"/>
      <w:bookmarkEnd w:id="1193"/>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222766">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222766">
      <w:pPr>
        <w:pBdr>
          <w:top w:val="single" w:sz="4" w:space="1" w:color="auto"/>
        </w:pBdr>
        <w:spacing w:line="240" w:lineRule="auto"/>
        <w:ind w:left="567"/>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222766">
      <w:pPr>
        <w:pBdr>
          <w:top w:val="single" w:sz="4" w:space="1" w:color="auto"/>
        </w:pBdr>
        <w:spacing w:line="240" w:lineRule="auto"/>
        <w:ind w:left="567"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222766">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222766" w:rsidP="00222766">
      <w:pPr>
        <w:spacing w:line="240" w:lineRule="auto"/>
        <w:ind w:left="567"/>
        <w:rPr>
          <w:sz w:val="24"/>
          <w:szCs w:val="24"/>
        </w:rPr>
      </w:pPr>
      <w:r>
        <w:rPr>
          <w:sz w:val="24"/>
          <w:szCs w:val="24"/>
        </w:rPr>
        <w:t>4</w:t>
      </w:r>
      <w:r w:rsidR="00726A75" w:rsidRPr="00066ED2">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9"/>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xml:space="preserve">№ </w:t>
            </w:r>
            <w:proofErr w:type="gramStart"/>
            <w:r w:rsidRPr="00066ED2">
              <w:t>п</w:t>
            </w:r>
            <w:proofErr w:type="gramEnd"/>
            <w:r w:rsidRPr="00066ED2">
              <w:t>/п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9"/>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9"/>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f"/>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lastRenderedPageBreak/>
              <w:t>4</w:t>
            </w:r>
          </w:p>
        </w:tc>
        <w:tc>
          <w:tcPr>
            <w:tcW w:w="4649" w:type="dxa"/>
          </w:tcPr>
          <w:p w:rsidR="00726A75" w:rsidRPr="00066ED2" w:rsidRDefault="00726A75" w:rsidP="00726A75">
            <w:pPr>
              <w:spacing w:line="240" w:lineRule="auto"/>
              <w:ind w:left="57" w:firstLine="0"/>
            </w:pPr>
            <w:proofErr w:type="gramStart"/>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066ED2">
                <w:t>законом</w:t>
              </w:r>
            </w:hyperlink>
            <w:r w:rsidRPr="00066ED2">
              <w:t xml:space="preserve"> "Об инновационном центре "</w:t>
            </w:r>
            <w:proofErr w:type="spellStart"/>
            <w:r w:rsidRPr="00066ED2">
              <w:t>Сколково</w:t>
            </w:r>
            <w:proofErr w:type="spellEnd"/>
            <w:r w:rsidRPr="00066ED2">
              <w:t>"</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proofErr w:type="gramStart"/>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066ED2">
                <w:t>законом</w:t>
              </w:r>
            </w:hyperlink>
            <w:r w:rsidRPr="00066ED2">
              <w:t xml:space="preserve"> «О науке и государственной научно-технической политике».</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 xml:space="preserve">до 15 – </w:t>
            </w:r>
            <w:proofErr w:type="spellStart"/>
            <w:r w:rsidRPr="00066ED2">
              <w:t>микропред</w:t>
            </w:r>
            <w:r w:rsidRPr="00066ED2">
              <w:softHyphen/>
              <w:t>приятие</w:t>
            </w:r>
            <w:proofErr w:type="spellEnd"/>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066ED2" w:rsidRDefault="00726A75" w:rsidP="00726A75">
            <w:pPr>
              <w:spacing w:line="240" w:lineRule="auto"/>
              <w:ind w:firstLine="0"/>
              <w:jc w:val="center"/>
            </w:pPr>
            <w:r w:rsidRPr="00066ED2">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 xml:space="preserve">120 в год – </w:t>
            </w:r>
            <w:proofErr w:type="spellStart"/>
            <w:r w:rsidRPr="00066ED2">
              <w:t>микро</w:t>
            </w:r>
            <w:r w:rsidRPr="00066ED2">
              <w:softHyphen/>
              <w:t>предприятие</w:t>
            </w:r>
            <w:proofErr w:type="spellEnd"/>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proofErr w:type="gramStart"/>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066ED2">
                <w:t>законом</w:t>
              </w:r>
            </w:hyperlink>
            <w:r w:rsidRPr="00066ED2">
              <w:t xml:space="preserve"> "О закупках товаров, работ, услуг отдельными видами юридических лиц"</w:t>
            </w:r>
            <w:proofErr w:type="gramEnd"/>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proofErr w:type="gramStart"/>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66ED2">
              <w:t xml:space="preserve">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066ED2">
                <w:t>О закупках товаров</w:t>
              </w:r>
            </w:hyperlink>
            <w:r w:rsidRPr="00066ED2">
              <w:t>, работ, услуг отдельными видами юридических лиц" и "</w:t>
            </w:r>
            <w:hyperlink r:id="rId57"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 xml:space="preserve">(фамилия, имя, отчество (при наличии) </w:t>
      </w:r>
      <w:proofErr w:type="gramStart"/>
      <w:r w:rsidRPr="00066ED2">
        <w:rPr>
          <w:sz w:val="24"/>
          <w:szCs w:val="24"/>
        </w:rPr>
        <w:t>подписавшего</w:t>
      </w:r>
      <w:proofErr w:type="gramEnd"/>
      <w:r w:rsidRPr="00066ED2">
        <w:rPr>
          <w:sz w:val="24"/>
          <w:szCs w:val="24"/>
        </w:rPr>
        <w:t>,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7"/>
        <w:jc w:val="both"/>
        <w:rPr>
          <w:sz w:val="24"/>
          <w:szCs w:val="24"/>
        </w:rPr>
      </w:pPr>
      <w:r w:rsidRPr="00066ED2">
        <w:rPr>
          <w:rStyle w:val="afffffff9"/>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7"/>
        <w:jc w:val="both"/>
        <w:rPr>
          <w:sz w:val="24"/>
          <w:szCs w:val="24"/>
        </w:rPr>
      </w:pPr>
    </w:p>
    <w:p w:rsidR="00726A75" w:rsidRPr="00066ED2" w:rsidRDefault="00726A75" w:rsidP="00726A75">
      <w:pPr>
        <w:pStyle w:val="afffffff7"/>
        <w:jc w:val="both"/>
        <w:rPr>
          <w:sz w:val="24"/>
          <w:szCs w:val="24"/>
        </w:rPr>
      </w:pPr>
      <w:r w:rsidRPr="00066ED2">
        <w:rPr>
          <w:rStyle w:val="afffffff9"/>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7"/>
        <w:rPr>
          <w:sz w:val="24"/>
          <w:szCs w:val="24"/>
        </w:rPr>
      </w:pPr>
    </w:p>
    <w:p w:rsidR="00726A75" w:rsidRPr="00066ED2" w:rsidRDefault="00726A75" w:rsidP="00726A75">
      <w:pPr>
        <w:spacing w:line="240" w:lineRule="auto"/>
        <w:ind w:firstLine="0"/>
        <w:rPr>
          <w:sz w:val="24"/>
          <w:szCs w:val="24"/>
        </w:rPr>
      </w:pPr>
      <w:r w:rsidRPr="00066ED2">
        <w:rPr>
          <w:rStyle w:val="afffffff9"/>
          <w:sz w:val="24"/>
          <w:szCs w:val="24"/>
        </w:rPr>
        <w:t>3</w:t>
      </w:r>
      <w:r w:rsidRPr="00066ED2">
        <w:rPr>
          <w:sz w:val="24"/>
          <w:szCs w:val="24"/>
        </w:rPr>
        <w:t xml:space="preserve"> </w:t>
      </w:r>
      <w:proofErr w:type="gramStart"/>
      <w:r w:rsidRPr="00066ED2">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066ED2">
        <w:rPr>
          <w:sz w:val="24"/>
          <w:szCs w:val="24"/>
        </w:rPr>
        <w:t xml:space="preserve">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9" w:name="_Toc464120662"/>
      <w:bookmarkStart w:id="1210" w:name="_Toc472498894"/>
      <w:r w:rsidRPr="00066ED2">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rsidR="004F4D80" w:rsidRPr="00066ED2" w:rsidRDefault="00C236C0" w:rsidP="004F4D80">
      <w:pPr>
        <w:pStyle w:val="aff6"/>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юридический адрес.</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w:t>
      </w:r>
      <w:proofErr w:type="gramStart"/>
      <w:r w:rsidR="004F4D80" w:rsidRPr="00066ED2">
        <w:rPr>
          <w:sz w:val="24"/>
          <w:szCs w:val="24"/>
        </w:rPr>
        <w:t>случае</w:t>
      </w:r>
      <w:proofErr w:type="gramEnd"/>
      <w:r w:rsidR="004F4D80" w:rsidRPr="00066ED2">
        <w:rPr>
          <w:sz w:val="24"/>
          <w:szCs w:val="24"/>
        </w:rPr>
        <w:t xml:space="preserve"> отсутствия каких-либо данных указать слово «нет».</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1" w:name="_Ref55336378"/>
      <w:bookmarkStart w:id="1212" w:name="_Toc57314676"/>
      <w:bookmarkStart w:id="1213" w:name="_Toc69728990"/>
      <w:bookmarkStart w:id="1214" w:name="_Toc98253942"/>
      <w:bookmarkStart w:id="1215" w:name="_Toc165173868"/>
      <w:bookmarkStart w:id="1216"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AF0D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243EA2">
        <w:fldChar w:fldCharType="begin"/>
      </w:r>
      <w:r>
        <w:rPr>
          <w:sz w:val="24"/>
          <w:szCs w:val="24"/>
        </w:rPr>
        <w:instrText xml:space="preserve"> REF _Ref491180858 \r \h </w:instrText>
      </w:r>
      <w:r w:rsidR="00243EA2">
        <w:fldChar w:fldCharType="separate"/>
      </w:r>
      <w:r>
        <w:rPr>
          <w:sz w:val="24"/>
          <w:szCs w:val="24"/>
        </w:rPr>
        <w:t>5.6.2</w:t>
      </w:r>
      <w:r w:rsidR="00243EA2">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577EC9">
        <w:rPr>
          <w:sz w:val="24"/>
          <w:szCs w:val="24"/>
        </w:rPr>
        <w:t>случае</w:t>
      </w:r>
      <w:proofErr w:type="gramEnd"/>
      <w:r w:rsidRPr="00577EC9">
        <w:rPr>
          <w:sz w:val="24"/>
          <w:szCs w:val="24"/>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577EC9">
        <w:rPr>
          <w:sz w:val="24"/>
          <w:szCs w:val="24"/>
        </w:rPr>
        <w:t>случае</w:t>
      </w:r>
      <w:proofErr w:type="gramEnd"/>
      <w:r w:rsidRPr="00577EC9">
        <w:rPr>
          <w:sz w:val="24"/>
          <w:szCs w:val="24"/>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066ED2">
        <w:rPr>
          <w:sz w:val="24"/>
          <w:szCs w:val="24"/>
        </w:rPr>
        <w:t>.</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7" w:name="_Ref449017073"/>
      <w:bookmarkStart w:id="1218" w:name="_Toc472498895"/>
      <w:r w:rsidRPr="00066ED2">
        <w:lastRenderedPageBreak/>
        <w:t>Справка о перечне и годовых объемах выполнения аналогичных договоров (форма 7)</w:t>
      </w:r>
      <w:bookmarkEnd w:id="1211"/>
      <w:bookmarkEnd w:id="1212"/>
      <w:bookmarkEnd w:id="1213"/>
      <w:bookmarkEnd w:id="1214"/>
      <w:bookmarkEnd w:id="1215"/>
      <w:bookmarkEnd w:id="1216"/>
      <w:bookmarkEnd w:id="1217"/>
      <w:bookmarkEnd w:id="1218"/>
    </w:p>
    <w:p w:rsidR="004F4D80" w:rsidRPr="00066ED2" w:rsidRDefault="004F4D80" w:rsidP="004F4D80">
      <w:pPr>
        <w:pStyle w:val="3"/>
        <w:rPr>
          <w:szCs w:val="24"/>
        </w:rPr>
      </w:pPr>
      <w:bookmarkStart w:id="1219" w:name="_Toc98253943"/>
      <w:bookmarkStart w:id="1220" w:name="_Toc157248195"/>
      <w:bookmarkStart w:id="1221" w:name="_Toc157496564"/>
      <w:bookmarkStart w:id="1222" w:name="_Toc158206103"/>
      <w:bookmarkStart w:id="1223" w:name="_Toc164057788"/>
      <w:bookmarkStart w:id="1224" w:name="_Toc164137138"/>
      <w:bookmarkStart w:id="1225" w:name="_Toc164161298"/>
      <w:bookmarkStart w:id="1226" w:name="_Toc165173869"/>
      <w:bookmarkStart w:id="1227" w:name="_Toc439170693"/>
      <w:bookmarkStart w:id="1228" w:name="_Toc439172795"/>
      <w:bookmarkStart w:id="1229" w:name="_Toc439173239"/>
      <w:bookmarkStart w:id="1230" w:name="_Toc439238235"/>
      <w:bookmarkStart w:id="1231" w:name="_Toc439252782"/>
      <w:bookmarkStart w:id="1232" w:name="_Toc439323756"/>
      <w:bookmarkStart w:id="1233" w:name="_Toc440357154"/>
      <w:bookmarkStart w:id="1234" w:name="_Toc440359709"/>
      <w:bookmarkStart w:id="1235" w:name="_Toc440632173"/>
      <w:bookmarkStart w:id="1236" w:name="_Toc440875993"/>
      <w:bookmarkStart w:id="1237" w:name="_Toc441131021"/>
      <w:bookmarkStart w:id="1238" w:name="_Toc447269838"/>
      <w:bookmarkStart w:id="1239" w:name="_Toc464120664"/>
      <w:bookmarkStart w:id="1240" w:name="_Toc466969322"/>
      <w:bookmarkStart w:id="1241" w:name="_Toc468786667"/>
      <w:bookmarkStart w:id="1242" w:name="_Toc469481307"/>
      <w:bookmarkStart w:id="1243" w:name="_Toc472498896"/>
      <w:r w:rsidRPr="00066ED2">
        <w:rPr>
          <w:szCs w:val="24"/>
        </w:rPr>
        <w:t>Форма Справки о перечне и годовых объемах выполнения аналогичных договоров</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Справка о перечне и объемах выполнения аналогичных договоров </w:t>
      </w:r>
      <w:proofErr w:type="gramStart"/>
      <w:r w:rsidRPr="00066ED2">
        <w:rPr>
          <w:b/>
          <w:sz w:val="24"/>
          <w:szCs w:val="24"/>
        </w:rPr>
        <w:t>за</w:t>
      </w:r>
      <w:proofErr w:type="gramEnd"/>
      <w:r w:rsidRPr="00066ED2">
        <w:rPr>
          <w:b/>
          <w:sz w:val="24"/>
          <w:szCs w:val="24"/>
        </w:rPr>
        <w:t xml:space="preserve">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proofErr w:type="gramStart"/>
            <w:r w:rsidRPr="00066ED2">
              <w:t>п</w:t>
            </w:r>
            <w:proofErr w:type="gramEnd"/>
            <w:r w:rsidRPr="00066ED2">
              <w:t>/п</w:t>
            </w:r>
          </w:p>
        </w:tc>
        <w:tc>
          <w:tcPr>
            <w:tcW w:w="2520" w:type="dxa"/>
            <w:vAlign w:val="center"/>
          </w:tcPr>
          <w:p w:rsidR="004F4D80" w:rsidRPr="00066ED2" w:rsidRDefault="004F4D80" w:rsidP="004F4D80">
            <w:pPr>
              <w:pStyle w:val="aff0"/>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0"/>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0"/>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0"/>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0"/>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w:t>
            </w:r>
            <w:proofErr w:type="gramEnd"/>
            <w:r w:rsidRPr="00066ED2">
              <w:rPr>
                <w:b/>
                <w:sz w:val="22"/>
              </w:rPr>
              <w:t xml:space="preserve"> [</w:t>
            </w:r>
            <w:r w:rsidRPr="00066ED2">
              <w:rPr>
                <w:rStyle w:val="aa"/>
                <w:sz w:val="22"/>
              </w:rPr>
              <w:t xml:space="preserve">указать, </w:t>
            </w:r>
            <w:proofErr w:type="gramStart"/>
            <w:r w:rsidRPr="00066ED2">
              <w:rPr>
                <w:rStyle w:val="aa"/>
                <w:sz w:val="22"/>
              </w:rPr>
              <w:t>в</w:t>
            </w:r>
            <w:proofErr w:type="gramEnd"/>
            <w:r w:rsidRPr="00066ED2">
              <w:rPr>
                <w:rStyle w:val="aa"/>
                <w:sz w:val="22"/>
              </w:rPr>
              <w:t xml:space="preserve">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4" w:name="_Toc98253944"/>
      <w:bookmarkStart w:id="1245" w:name="_Toc157248196"/>
      <w:bookmarkStart w:id="1246" w:name="_Toc157496565"/>
      <w:bookmarkStart w:id="1247" w:name="_Toc158206104"/>
      <w:bookmarkStart w:id="1248" w:name="_Toc164057789"/>
      <w:bookmarkStart w:id="1249" w:name="_Toc164137139"/>
      <w:bookmarkStart w:id="1250" w:name="_Toc164161299"/>
      <w:bookmarkStart w:id="1251" w:name="_Toc165173870"/>
      <w:r w:rsidRPr="00066ED2">
        <w:rPr>
          <w:szCs w:val="24"/>
        </w:rPr>
        <w:br w:type="page"/>
      </w:r>
    </w:p>
    <w:p w:rsidR="004F4D80" w:rsidRPr="00066ED2" w:rsidRDefault="004F4D80" w:rsidP="004F4D80">
      <w:pPr>
        <w:pStyle w:val="3"/>
        <w:rPr>
          <w:szCs w:val="24"/>
        </w:rPr>
      </w:pPr>
      <w:bookmarkStart w:id="1252" w:name="_Toc439170694"/>
      <w:bookmarkStart w:id="1253" w:name="_Toc439172796"/>
      <w:bookmarkStart w:id="1254" w:name="_Toc439173240"/>
      <w:bookmarkStart w:id="1255" w:name="_Toc439238236"/>
      <w:bookmarkStart w:id="1256" w:name="_Toc439252783"/>
      <w:bookmarkStart w:id="1257" w:name="_Toc439323757"/>
      <w:bookmarkStart w:id="1258" w:name="_Toc440357155"/>
      <w:bookmarkStart w:id="1259" w:name="_Toc440359710"/>
      <w:bookmarkStart w:id="1260" w:name="_Toc440632174"/>
      <w:bookmarkStart w:id="1261" w:name="_Toc440875994"/>
      <w:bookmarkStart w:id="1262" w:name="_Toc441131022"/>
      <w:bookmarkStart w:id="1263" w:name="_Toc447269839"/>
      <w:bookmarkStart w:id="1264" w:name="_Toc464120665"/>
      <w:bookmarkStart w:id="1265" w:name="_Toc466969323"/>
      <w:bookmarkStart w:id="1266" w:name="_Toc468786668"/>
      <w:bookmarkStart w:id="1267" w:name="_Toc469481308"/>
      <w:bookmarkStart w:id="1268" w:name="_Toc472498897"/>
      <w:r w:rsidRPr="00066ED2">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BF2B84"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35E5C">
        <w:fldChar w:fldCharType="begin"/>
      </w:r>
      <w:r w:rsidR="00C35E5C">
        <w:instrText xml:space="preserve"> REF _Ref440274159 \r \h  \* MERGEFORMAT </w:instrText>
      </w:r>
      <w:r w:rsidR="00C35E5C">
        <w:fldChar w:fldCharType="separate"/>
      </w:r>
      <w:r w:rsidR="00D74ED6" w:rsidRPr="00BF2B84">
        <w:t>4</w:t>
      </w:r>
      <w:r w:rsidR="00C35E5C">
        <w:fldChar w:fldCharType="end"/>
      </w:r>
      <w:r w:rsidRPr="00BF2B84">
        <w:rPr>
          <w:sz w:val="24"/>
          <w:szCs w:val="24"/>
        </w:rPr>
        <w:t>.</w:t>
      </w:r>
    </w:p>
    <w:p w:rsidR="004F4D80" w:rsidRPr="00BF2B84" w:rsidRDefault="004F4D80" w:rsidP="004F4D80">
      <w:pPr>
        <w:pStyle w:val="aff6"/>
        <w:numPr>
          <w:ilvl w:val="3"/>
          <w:numId w:val="1"/>
        </w:numPr>
        <w:tabs>
          <w:tab w:val="num" w:pos="1134"/>
        </w:tabs>
        <w:suppressAutoHyphens w:val="0"/>
        <w:spacing w:before="100" w:beforeAutospacing="1" w:line="240" w:lineRule="auto"/>
        <w:rPr>
          <w:sz w:val="24"/>
          <w:szCs w:val="24"/>
        </w:rPr>
      </w:pPr>
      <w:r w:rsidRPr="00BF2B84">
        <w:rPr>
          <w:sz w:val="24"/>
          <w:szCs w:val="24"/>
        </w:rPr>
        <w:t xml:space="preserve">Следует указать не менее </w:t>
      </w:r>
      <w:r w:rsidR="00726A75" w:rsidRPr="00BF2B84">
        <w:rPr>
          <w:sz w:val="24"/>
          <w:szCs w:val="24"/>
        </w:rPr>
        <w:t>одного</w:t>
      </w:r>
      <w:r w:rsidR="003D4E4C" w:rsidRPr="00BF2B84">
        <w:rPr>
          <w:sz w:val="24"/>
          <w:szCs w:val="24"/>
        </w:rPr>
        <w:t xml:space="preserve">, но не более десяти </w:t>
      </w:r>
      <w:r w:rsidR="00726A75" w:rsidRPr="00BF2B84">
        <w:rPr>
          <w:sz w:val="24"/>
          <w:szCs w:val="24"/>
        </w:rPr>
        <w:t>аналогичн</w:t>
      </w:r>
      <w:r w:rsidR="003D4E4C" w:rsidRPr="00BF2B84">
        <w:rPr>
          <w:sz w:val="24"/>
          <w:szCs w:val="24"/>
        </w:rPr>
        <w:t>ых</w:t>
      </w:r>
      <w:r w:rsidR="00AF2446" w:rsidRPr="00BF2B84">
        <w:rPr>
          <w:sz w:val="24"/>
          <w:szCs w:val="24"/>
        </w:rPr>
        <w:t xml:space="preserve"> договоров (п</w:t>
      </w:r>
      <w:r w:rsidR="00AF2446" w:rsidRPr="00BF2B84">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AF2446" w:rsidRPr="00BF2B84">
        <w:rPr>
          <w:sz w:val="24"/>
          <w:szCs w:val="24"/>
        </w:rPr>
        <w:t>)</w:t>
      </w:r>
      <w:r w:rsidRPr="00BF2B84">
        <w:rPr>
          <w:sz w:val="24"/>
          <w:szCs w:val="24"/>
        </w:rPr>
        <w:t xml:space="preserve">. </w:t>
      </w:r>
      <w:r w:rsidR="00C236C0" w:rsidRPr="00BF2B84">
        <w:rPr>
          <w:sz w:val="24"/>
          <w:szCs w:val="24"/>
        </w:rPr>
        <w:t>Участник</w:t>
      </w:r>
      <w:r w:rsidRPr="00BF2B84">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9" w:name="_Ref55336398"/>
      <w:bookmarkStart w:id="1270" w:name="_Toc57314678"/>
      <w:bookmarkStart w:id="1271" w:name="_Toc69728992"/>
      <w:bookmarkStart w:id="1272" w:name="_Toc98253948"/>
      <w:bookmarkStart w:id="1273" w:name="_Toc165173874"/>
      <w:bookmarkStart w:id="1274" w:name="_Toc423423676"/>
      <w:bookmarkStart w:id="1275" w:name="_Toc472498898"/>
      <w:r w:rsidRPr="00066ED2">
        <w:lastRenderedPageBreak/>
        <w:t xml:space="preserve">Справка о кадровых ресурсах (форма </w:t>
      </w:r>
      <w:r w:rsidR="000D67AD" w:rsidRPr="00066ED2">
        <w:t>8</w:t>
      </w:r>
      <w:r w:rsidRPr="00066ED2">
        <w:t>)</w:t>
      </w:r>
      <w:bookmarkEnd w:id="1269"/>
      <w:bookmarkEnd w:id="1270"/>
      <w:bookmarkEnd w:id="1271"/>
      <w:bookmarkEnd w:id="1272"/>
      <w:bookmarkEnd w:id="1273"/>
      <w:bookmarkEnd w:id="1274"/>
      <w:bookmarkEnd w:id="1275"/>
    </w:p>
    <w:p w:rsidR="004F4D80" w:rsidRPr="00066ED2" w:rsidRDefault="004F4D80" w:rsidP="004F4D80">
      <w:pPr>
        <w:pStyle w:val="3"/>
        <w:rPr>
          <w:szCs w:val="24"/>
        </w:rPr>
      </w:pPr>
      <w:bookmarkStart w:id="1276" w:name="_Toc98253949"/>
      <w:bookmarkStart w:id="1277" w:name="_Toc157248201"/>
      <w:bookmarkStart w:id="1278" w:name="_Toc157496570"/>
      <w:bookmarkStart w:id="1279" w:name="_Toc158206109"/>
      <w:bookmarkStart w:id="1280" w:name="_Toc164057794"/>
      <w:bookmarkStart w:id="1281" w:name="_Toc164137144"/>
      <w:bookmarkStart w:id="1282" w:name="_Toc164161304"/>
      <w:bookmarkStart w:id="1283" w:name="_Toc165173875"/>
      <w:bookmarkStart w:id="1284" w:name="_Toc439170699"/>
      <w:bookmarkStart w:id="1285" w:name="_Toc439172801"/>
      <w:bookmarkStart w:id="1286" w:name="_Toc439173245"/>
      <w:bookmarkStart w:id="1287" w:name="_Toc439238241"/>
      <w:bookmarkStart w:id="1288" w:name="_Toc439252788"/>
      <w:bookmarkStart w:id="1289" w:name="_Toc439323762"/>
      <w:bookmarkStart w:id="1290" w:name="_Toc440357160"/>
      <w:bookmarkStart w:id="1291" w:name="_Toc440359712"/>
      <w:bookmarkStart w:id="1292" w:name="_Toc440632176"/>
      <w:bookmarkStart w:id="1293" w:name="_Toc440875996"/>
      <w:bookmarkStart w:id="1294" w:name="_Toc441131024"/>
      <w:bookmarkStart w:id="1295" w:name="_Toc447269841"/>
      <w:bookmarkStart w:id="1296" w:name="_Toc464120667"/>
      <w:bookmarkStart w:id="1297" w:name="_Toc466969325"/>
      <w:bookmarkStart w:id="1298" w:name="_Toc468786670"/>
      <w:bookmarkStart w:id="1299" w:name="_Toc469481310"/>
      <w:bookmarkStart w:id="1300" w:name="_Toc472498899"/>
      <w:r w:rsidRPr="00066ED2">
        <w:rPr>
          <w:szCs w:val="24"/>
        </w:rPr>
        <w:t>Форма Справки о кадровых ресурсах</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r>
            <w:proofErr w:type="gramStart"/>
            <w:r w:rsidRPr="00066ED2">
              <w:t>п</w:t>
            </w:r>
            <w:proofErr w:type="gramEnd"/>
            <w:r w:rsidRPr="00066ED2">
              <w:t>/п</w:t>
            </w:r>
          </w:p>
        </w:tc>
        <w:tc>
          <w:tcPr>
            <w:tcW w:w="2268" w:type="dxa"/>
            <w:vAlign w:val="center"/>
          </w:tcPr>
          <w:p w:rsidR="004F4D80" w:rsidRPr="00066ED2" w:rsidRDefault="004F4D80" w:rsidP="004F4D80">
            <w:pPr>
              <w:pStyle w:val="aff0"/>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0"/>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0"/>
              <w:spacing w:before="0" w:after="0"/>
              <w:ind w:left="0" w:right="0"/>
              <w:jc w:val="center"/>
            </w:pPr>
            <w:r w:rsidRPr="00066ED2">
              <w:t>Должность</w:t>
            </w:r>
          </w:p>
        </w:tc>
        <w:tc>
          <w:tcPr>
            <w:tcW w:w="2747" w:type="dxa"/>
            <w:vAlign w:val="center"/>
          </w:tcPr>
          <w:p w:rsidR="004F4D80" w:rsidRPr="00066ED2" w:rsidRDefault="004F4D80" w:rsidP="004F4D80">
            <w:pPr>
              <w:pStyle w:val="aff0"/>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01" w:name="_Toc98253950"/>
      <w:bookmarkStart w:id="1302" w:name="_Toc157248202"/>
      <w:bookmarkStart w:id="1303" w:name="_Toc157496571"/>
      <w:bookmarkStart w:id="1304" w:name="_Toc158206110"/>
      <w:bookmarkStart w:id="1305" w:name="_Toc164057795"/>
      <w:bookmarkStart w:id="1306" w:name="_Toc164137145"/>
      <w:bookmarkStart w:id="1307" w:name="_Toc164161305"/>
      <w:bookmarkStart w:id="1308" w:name="_Toc165173876"/>
      <w:r w:rsidRPr="00066ED2">
        <w:rPr>
          <w:b/>
          <w:szCs w:val="24"/>
        </w:rPr>
        <w:br w:type="page"/>
      </w:r>
    </w:p>
    <w:p w:rsidR="004F4D80" w:rsidRPr="00066ED2" w:rsidRDefault="004F4D80" w:rsidP="004F4D80">
      <w:pPr>
        <w:pStyle w:val="3"/>
        <w:rPr>
          <w:szCs w:val="24"/>
        </w:rPr>
      </w:pPr>
      <w:bookmarkStart w:id="1309" w:name="_Toc439170700"/>
      <w:bookmarkStart w:id="1310" w:name="_Toc439172802"/>
      <w:bookmarkStart w:id="1311" w:name="_Toc439173246"/>
      <w:bookmarkStart w:id="1312" w:name="_Toc439238242"/>
      <w:bookmarkStart w:id="1313" w:name="_Toc439252789"/>
      <w:bookmarkStart w:id="1314" w:name="_Toc439323763"/>
      <w:bookmarkStart w:id="1315" w:name="_Toc440357161"/>
      <w:bookmarkStart w:id="1316" w:name="_Toc440359713"/>
      <w:bookmarkStart w:id="1317" w:name="_Toc440632177"/>
      <w:bookmarkStart w:id="1318" w:name="_Toc440875997"/>
      <w:bookmarkStart w:id="1319" w:name="_Toc441131025"/>
      <w:bookmarkStart w:id="1320" w:name="_Toc447269842"/>
      <w:bookmarkStart w:id="1321" w:name="_Toc464120668"/>
      <w:bookmarkStart w:id="1322" w:name="_Toc466969326"/>
      <w:bookmarkStart w:id="1323" w:name="_Toc468786671"/>
      <w:bookmarkStart w:id="1324" w:name="_Toc469481311"/>
      <w:bookmarkStart w:id="1325" w:name="_Toc472498900"/>
      <w:r w:rsidRPr="00066ED2">
        <w:rPr>
          <w:szCs w:val="24"/>
        </w:rPr>
        <w:lastRenderedPageBreak/>
        <w:t>Инструкции по заполнению</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w:t>
      </w:r>
      <w:proofErr w:type="gramStart"/>
      <w:r w:rsidRPr="00066ED2">
        <w:rPr>
          <w:sz w:val="24"/>
          <w:szCs w:val="24"/>
        </w:rPr>
        <w:t>указывается</w:t>
      </w:r>
      <w:proofErr w:type="gramEnd"/>
      <w:r w:rsidRPr="00066ED2">
        <w:rPr>
          <w:sz w:val="24"/>
          <w:szCs w:val="24"/>
        </w:rPr>
        <w:t xml:space="preserve">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6" w:name="_Toc165173881"/>
      <w:bookmarkStart w:id="1327" w:name="_Ref194749267"/>
      <w:bookmarkStart w:id="1328" w:name="_Toc423423677"/>
      <w:bookmarkStart w:id="1329" w:name="_Ref440271993"/>
      <w:bookmarkStart w:id="1330" w:name="_Ref440274659"/>
      <w:bookmarkStart w:id="1331" w:name="_Toc472498901"/>
      <w:bookmarkStart w:id="1332" w:name="_Ref90381523"/>
      <w:bookmarkStart w:id="1333" w:name="_Toc90385124"/>
      <w:bookmarkStart w:id="1334" w:name="_Ref96861029"/>
      <w:bookmarkStart w:id="1335" w:name="_Toc97651410"/>
      <w:bookmarkStart w:id="1336" w:name="_Toc98253955"/>
      <w:r w:rsidRPr="00066ED2">
        <w:lastRenderedPageBreak/>
        <w:t>Информационное письмо о налич</w:t>
      </w:r>
      <w:proofErr w:type="gramStart"/>
      <w:r w:rsidRPr="00066ED2">
        <w:t xml:space="preserve">ии у </w:t>
      </w:r>
      <w:r w:rsidR="00C236C0" w:rsidRPr="00066ED2">
        <w:t>У</w:t>
      </w:r>
      <w:proofErr w:type="gramEnd"/>
      <w:r w:rsidR="00C236C0" w:rsidRPr="00066ED2">
        <w:t>частник</w:t>
      </w:r>
      <w:r w:rsidRPr="00066ED2">
        <w:t xml:space="preserve">а </w:t>
      </w:r>
      <w:r w:rsidR="00A600E3" w:rsidRPr="00066ED2">
        <w:t xml:space="preserve">конфликта интересов и/или </w:t>
      </w:r>
      <w:r w:rsidRPr="00066ED2">
        <w:t xml:space="preserve">связей, носящих характер </w:t>
      </w:r>
      <w:proofErr w:type="spellStart"/>
      <w:r w:rsidRPr="00066ED2">
        <w:t>аффилированности</w:t>
      </w:r>
      <w:proofErr w:type="spellEnd"/>
      <w:r w:rsidRPr="00066ED2">
        <w:t xml:space="preserve"> с сотрудниками Заказчика или Организатора (форма </w:t>
      </w:r>
      <w:r w:rsidR="000D67AD" w:rsidRPr="00066ED2">
        <w:t>9</w:t>
      </w:r>
      <w:r w:rsidRPr="00066ED2">
        <w:t>)</w:t>
      </w:r>
      <w:bookmarkEnd w:id="1326"/>
      <w:bookmarkEnd w:id="1327"/>
      <w:bookmarkEnd w:id="1328"/>
      <w:bookmarkEnd w:id="1329"/>
      <w:bookmarkEnd w:id="1330"/>
      <w:bookmarkEnd w:id="1331"/>
    </w:p>
    <w:p w:rsidR="004F4D80" w:rsidRPr="00066ED2" w:rsidRDefault="004F4D80" w:rsidP="004F4D80">
      <w:pPr>
        <w:pStyle w:val="3"/>
        <w:rPr>
          <w:szCs w:val="24"/>
        </w:rPr>
      </w:pPr>
      <w:bookmarkStart w:id="1337" w:name="_Toc97651411"/>
      <w:bookmarkStart w:id="1338" w:name="_Toc98253956"/>
      <w:bookmarkStart w:id="1339" w:name="_Toc157248208"/>
      <w:bookmarkStart w:id="1340" w:name="_Toc157496577"/>
      <w:bookmarkStart w:id="1341" w:name="_Toc158206116"/>
      <w:bookmarkStart w:id="1342" w:name="_Toc164057801"/>
      <w:bookmarkStart w:id="1343" w:name="_Toc164137151"/>
      <w:bookmarkStart w:id="1344" w:name="_Toc164161311"/>
      <w:bookmarkStart w:id="1345" w:name="_Toc165173882"/>
      <w:bookmarkStart w:id="1346" w:name="_Toc439170702"/>
      <w:bookmarkStart w:id="1347" w:name="_Toc439172804"/>
      <w:bookmarkStart w:id="1348" w:name="_Toc439173248"/>
      <w:bookmarkStart w:id="1349" w:name="_Toc439238244"/>
      <w:bookmarkStart w:id="1350" w:name="_Toc439252791"/>
      <w:bookmarkStart w:id="1351" w:name="_Toc439323765"/>
      <w:bookmarkStart w:id="1352" w:name="_Toc440357163"/>
      <w:bookmarkStart w:id="1353" w:name="_Toc440359715"/>
      <w:bookmarkStart w:id="1354" w:name="_Toc440632179"/>
      <w:bookmarkStart w:id="1355" w:name="_Toc440875999"/>
      <w:bookmarkStart w:id="1356" w:name="_Toc441131027"/>
      <w:bookmarkStart w:id="1357" w:name="_Toc447269844"/>
      <w:bookmarkStart w:id="1358" w:name="_Toc464120670"/>
      <w:bookmarkStart w:id="1359" w:name="_Toc466969328"/>
      <w:bookmarkStart w:id="1360" w:name="_Toc468786673"/>
      <w:bookmarkStart w:id="1361" w:name="_Toc469481313"/>
      <w:bookmarkStart w:id="1362" w:name="_Toc472498902"/>
      <w:r w:rsidRPr="00066ED2">
        <w:rPr>
          <w:szCs w:val="24"/>
        </w:rPr>
        <w:t>Форма письма о налич</w:t>
      </w:r>
      <w:proofErr w:type="gramStart"/>
      <w:r w:rsidRPr="00066ED2">
        <w:rPr>
          <w:szCs w:val="24"/>
        </w:rPr>
        <w:t xml:space="preserve">ии у </w:t>
      </w:r>
      <w:r w:rsidR="00C236C0" w:rsidRPr="00066ED2">
        <w:rPr>
          <w:szCs w:val="24"/>
        </w:rPr>
        <w:t>У</w:t>
      </w:r>
      <w:proofErr w:type="gramEnd"/>
      <w:r w:rsidR="00C236C0" w:rsidRPr="00066ED2">
        <w:rPr>
          <w:szCs w:val="24"/>
        </w:rPr>
        <w:t>частник</w:t>
      </w:r>
      <w:r w:rsidRPr="00066ED2">
        <w:rPr>
          <w:szCs w:val="24"/>
        </w:rPr>
        <w:t xml:space="preserve">а </w:t>
      </w:r>
      <w:r w:rsidR="00A600E3" w:rsidRPr="00066ED2">
        <w:rPr>
          <w:szCs w:val="24"/>
        </w:rPr>
        <w:t xml:space="preserve">конфликта интересов и/или </w:t>
      </w:r>
      <w:r w:rsidRPr="00066ED2">
        <w:rPr>
          <w:szCs w:val="24"/>
        </w:rPr>
        <w:t xml:space="preserve">связей, носящих характер </w:t>
      </w:r>
      <w:proofErr w:type="spellStart"/>
      <w:r w:rsidRPr="00066ED2">
        <w:rPr>
          <w:szCs w:val="24"/>
        </w:rPr>
        <w:t>аффилированности</w:t>
      </w:r>
      <w:proofErr w:type="spellEnd"/>
      <w:r w:rsidRPr="00066ED2">
        <w:rPr>
          <w:szCs w:val="24"/>
        </w:rPr>
        <w:t xml:space="preserve"> с сотрудниками Заказчика или Организатора</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w:t>
      </w:r>
      <w:proofErr w:type="spellStart"/>
      <w:r w:rsidRPr="00066ED2">
        <w:rPr>
          <w:sz w:val="24"/>
          <w:szCs w:val="24"/>
        </w:rPr>
        <w:t>аффилированности</w:t>
      </w:r>
      <w:proofErr w:type="spellEnd"/>
      <w:r w:rsidRPr="00066ED2">
        <w:rPr>
          <w:sz w:val="24"/>
          <w:szCs w:val="24"/>
        </w:rPr>
        <w:t xml:space="preserve"> с лицами, являющимися </w:t>
      </w:r>
      <w:r w:rsidRPr="00066ED2">
        <w:rPr>
          <w:b/>
          <w:i/>
          <w:sz w:val="24"/>
          <w:szCs w:val="24"/>
        </w:rPr>
        <w:t>{</w:t>
      </w:r>
      <w:proofErr w:type="gramStart"/>
      <w:r w:rsidRPr="00066ED2">
        <w:rPr>
          <w:b/>
          <w:i/>
          <w:sz w:val="24"/>
          <w:szCs w:val="24"/>
        </w:rPr>
        <w:t>указывается</w:t>
      </w:r>
      <w:proofErr w:type="gramEnd"/>
      <w:r w:rsidRPr="00066ED2">
        <w:rPr>
          <w:b/>
          <w:i/>
          <w:sz w:val="24"/>
          <w:szCs w:val="24"/>
        </w:rPr>
        <w:t xml:space="preserve">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3" w:name="_Toc97651412"/>
      <w:bookmarkStart w:id="1364" w:name="_Toc98253957"/>
      <w:bookmarkStart w:id="1365" w:name="_Toc157248209"/>
      <w:bookmarkStart w:id="1366" w:name="_Toc157496578"/>
      <w:bookmarkStart w:id="1367" w:name="_Toc158206117"/>
      <w:bookmarkStart w:id="1368" w:name="_Toc164057802"/>
      <w:bookmarkStart w:id="1369" w:name="_Toc164137152"/>
      <w:bookmarkStart w:id="1370" w:name="_Toc164161312"/>
      <w:bookmarkStart w:id="1371" w:name="_Toc165173883"/>
      <w:r w:rsidRPr="00066ED2">
        <w:rPr>
          <w:b/>
          <w:szCs w:val="24"/>
        </w:rPr>
        <w:br w:type="page"/>
      </w:r>
    </w:p>
    <w:p w:rsidR="004F4D80" w:rsidRPr="00066ED2" w:rsidRDefault="004F4D80" w:rsidP="004F4D80">
      <w:pPr>
        <w:pStyle w:val="3"/>
        <w:rPr>
          <w:szCs w:val="24"/>
        </w:rPr>
      </w:pPr>
      <w:bookmarkStart w:id="1372" w:name="_Toc439170703"/>
      <w:bookmarkStart w:id="1373" w:name="_Toc439172805"/>
      <w:bookmarkStart w:id="1374" w:name="_Toc439173249"/>
      <w:bookmarkStart w:id="1375" w:name="_Toc439238245"/>
      <w:bookmarkStart w:id="1376" w:name="_Toc439252792"/>
      <w:bookmarkStart w:id="1377" w:name="_Toc439323766"/>
      <w:bookmarkStart w:id="1378" w:name="_Toc440357164"/>
      <w:bookmarkStart w:id="1379" w:name="_Toc440359716"/>
      <w:bookmarkStart w:id="1380" w:name="_Toc440632180"/>
      <w:bookmarkStart w:id="1381" w:name="_Toc440876000"/>
      <w:bookmarkStart w:id="1382" w:name="_Toc441131028"/>
      <w:bookmarkStart w:id="1383" w:name="_Toc447269845"/>
      <w:bookmarkStart w:id="1384" w:name="_Toc464120671"/>
      <w:bookmarkStart w:id="1385" w:name="_Toc466969329"/>
      <w:bookmarkStart w:id="1386" w:name="_Toc468786674"/>
      <w:bookmarkStart w:id="1387" w:name="_Toc469481314"/>
      <w:bookmarkStart w:id="1388" w:name="_Toc472498903"/>
      <w:r w:rsidRPr="00066ED2">
        <w:rPr>
          <w:szCs w:val="24"/>
        </w:rPr>
        <w:lastRenderedPageBreak/>
        <w:t>Инструкции по заполнению</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w:t>
      </w:r>
      <w:proofErr w:type="gramStart"/>
      <w:r w:rsidR="004F4D80" w:rsidRPr="00066ED2">
        <w:rPr>
          <w:sz w:val="24"/>
          <w:szCs w:val="24"/>
        </w:rPr>
        <w:t>лиц</w:t>
      </w:r>
      <w:proofErr w:type="gramEnd"/>
      <w:r w:rsidR="004F4D80" w:rsidRPr="00066ED2">
        <w:rPr>
          <w:sz w:val="24"/>
          <w:szCs w:val="24"/>
        </w:rPr>
        <w:t xml:space="preserve">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w:t>
      </w:r>
      <w:proofErr w:type="spellStart"/>
      <w:r w:rsidRPr="00066ED2">
        <w:rPr>
          <w:sz w:val="24"/>
          <w:szCs w:val="24"/>
        </w:rPr>
        <w:t>аффилированности</w:t>
      </w:r>
      <w:proofErr w:type="spellEnd"/>
      <w:r w:rsidRPr="00066ED2">
        <w:rPr>
          <w:sz w:val="24"/>
          <w:szCs w:val="24"/>
        </w:rPr>
        <w:t xml:space="preserve">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w:t>
      </w:r>
      <w:proofErr w:type="gramEnd"/>
      <w:r w:rsidR="00D904EF" w:rsidRPr="00066ED2">
        <w:rPr>
          <w:sz w:val="24"/>
          <w:szCs w:val="24"/>
        </w:rPr>
        <w:t xml:space="preserve">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2"/>
    <w:bookmarkEnd w:id="1333"/>
    <w:bookmarkEnd w:id="1334"/>
    <w:bookmarkEnd w:id="1335"/>
    <w:bookmarkEnd w:id="1336"/>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9"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90" w:name="_Toc423423680"/>
      <w:bookmarkStart w:id="1391" w:name="_Ref440272035"/>
      <w:bookmarkStart w:id="1392" w:name="_Ref440274733"/>
      <w:bookmarkStart w:id="1393" w:name="_Ref444179578"/>
      <w:bookmarkStart w:id="1394" w:name="_Toc472498904"/>
      <w:r w:rsidRPr="00066ED2">
        <w:lastRenderedPageBreak/>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9"/>
      <w:bookmarkEnd w:id="1390"/>
      <w:bookmarkEnd w:id="1391"/>
      <w:bookmarkEnd w:id="1392"/>
      <w:bookmarkEnd w:id="1393"/>
      <w:bookmarkEnd w:id="1394"/>
    </w:p>
    <w:p w:rsidR="004F4D80" w:rsidRPr="00066ED2" w:rsidRDefault="004F4D80" w:rsidP="004F4D80">
      <w:pPr>
        <w:pStyle w:val="3"/>
        <w:rPr>
          <w:szCs w:val="24"/>
        </w:rPr>
      </w:pPr>
      <w:bookmarkStart w:id="1395" w:name="_Toc343690584"/>
      <w:bookmarkStart w:id="1396" w:name="_Toc372294428"/>
      <w:bookmarkStart w:id="1397" w:name="_Toc379288896"/>
      <w:bookmarkStart w:id="1398" w:name="_Toc384734780"/>
      <w:bookmarkStart w:id="1399" w:name="_Toc396984078"/>
      <w:bookmarkStart w:id="1400" w:name="_Toc423423681"/>
      <w:bookmarkStart w:id="1401" w:name="_Toc439170710"/>
      <w:bookmarkStart w:id="1402" w:name="_Toc439172812"/>
      <w:bookmarkStart w:id="1403" w:name="_Toc439173253"/>
      <w:bookmarkStart w:id="1404" w:name="_Toc439238249"/>
      <w:bookmarkStart w:id="1405" w:name="_Toc439252796"/>
      <w:bookmarkStart w:id="1406" w:name="_Toc439323770"/>
      <w:bookmarkStart w:id="1407" w:name="_Toc440357168"/>
      <w:bookmarkStart w:id="1408" w:name="_Toc440359720"/>
      <w:bookmarkStart w:id="1409" w:name="_Toc440632184"/>
      <w:bookmarkStart w:id="1410" w:name="_Toc440876004"/>
      <w:bookmarkStart w:id="1411" w:name="_Toc441131032"/>
      <w:bookmarkStart w:id="1412" w:name="_Toc447269849"/>
      <w:bookmarkStart w:id="1413" w:name="_Toc464120675"/>
      <w:bookmarkStart w:id="1414" w:name="_Toc466969331"/>
      <w:bookmarkStart w:id="1415" w:name="_Toc468786676"/>
      <w:bookmarkStart w:id="1416" w:name="_Toc469481316"/>
      <w:bookmarkStart w:id="1417"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 </w:t>
            </w:r>
            <w:proofErr w:type="spellStart"/>
            <w:r w:rsidRPr="00066ED2">
              <w:rPr>
                <w:b/>
                <w:bCs w:val="0"/>
                <w:sz w:val="16"/>
                <w:szCs w:val="16"/>
              </w:rPr>
              <w:t>п.п</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серия и номер документа, удостоверяющего личность (для </w:t>
            </w:r>
            <w:proofErr w:type="spellStart"/>
            <w:r w:rsidRPr="00066ED2">
              <w:rPr>
                <w:b/>
                <w:bCs w:val="0"/>
                <w:sz w:val="16"/>
                <w:szCs w:val="16"/>
              </w:rPr>
              <w:t>физ</w:t>
            </w:r>
            <w:proofErr w:type="gramStart"/>
            <w:r w:rsidRPr="00066ED2">
              <w:rPr>
                <w:b/>
                <w:bCs w:val="0"/>
                <w:sz w:val="16"/>
                <w:szCs w:val="16"/>
              </w:rPr>
              <w:t>.л</w:t>
            </w:r>
            <w:proofErr w:type="gramEnd"/>
            <w:r w:rsidRPr="00066ED2">
              <w:rPr>
                <w:b/>
                <w:bCs w:val="0"/>
                <w:sz w:val="16"/>
                <w:szCs w:val="16"/>
              </w:rPr>
              <w:t>иц</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 xml:space="preserve">(фамилия, имя, отчество </w:t>
      </w:r>
      <w:proofErr w:type="gramStart"/>
      <w:r w:rsidRPr="00066ED2">
        <w:rPr>
          <w:vertAlign w:val="superscript"/>
        </w:rPr>
        <w:t>подписавшего</w:t>
      </w:r>
      <w:proofErr w:type="gramEnd"/>
      <w:r w:rsidRPr="00066ED2">
        <w:rPr>
          <w:vertAlign w:val="superscript"/>
        </w:rPr>
        <w:t>,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8" w:name="_Toc343690585"/>
      <w:bookmarkStart w:id="1419" w:name="_Toc372294429"/>
      <w:bookmarkStart w:id="1420" w:name="_Toc379288897"/>
      <w:bookmarkStart w:id="1421" w:name="_Toc384734781"/>
      <w:bookmarkStart w:id="1422" w:name="_Toc396984079"/>
      <w:bookmarkStart w:id="1423" w:name="_Toc423423682"/>
      <w:bookmarkStart w:id="1424" w:name="_Toc439170711"/>
      <w:bookmarkStart w:id="1425" w:name="_Toc439172813"/>
      <w:bookmarkStart w:id="1426" w:name="_Toc439173254"/>
      <w:bookmarkStart w:id="1427" w:name="_Toc439238250"/>
      <w:bookmarkStart w:id="1428" w:name="_Toc439252797"/>
      <w:bookmarkStart w:id="1429" w:name="_Toc439323771"/>
      <w:bookmarkStart w:id="1430" w:name="_Toc440357169"/>
      <w:bookmarkStart w:id="1431" w:name="_Toc440359721"/>
      <w:bookmarkStart w:id="1432" w:name="_Toc440632185"/>
      <w:bookmarkStart w:id="1433" w:name="_Toc440876005"/>
      <w:bookmarkStart w:id="1434" w:name="_Toc441131033"/>
      <w:bookmarkStart w:id="1435" w:name="_Toc447269850"/>
      <w:bookmarkStart w:id="1436" w:name="_Toc464120676"/>
      <w:bookmarkStart w:id="1437" w:name="_Toc466969332"/>
      <w:bookmarkStart w:id="1438" w:name="_Toc468786677"/>
      <w:bookmarkStart w:id="1439" w:name="_Toc469481317"/>
      <w:bookmarkStart w:id="1440" w:name="_Toc472498906"/>
      <w:r w:rsidRPr="00066ED2">
        <w:rPr>
          <w:szCs w:val="24"/>
        </w:rPr>
        <w:lastRenderedPageBreak/>
        <w:t>Инструкции по заполнению</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66ED2">
        <w:rPr>
          <w:sz w:val="24"/>
          <w:szCs w:val="24"/>
        </w:rPr>
        <w:t xml:space="preserve"> для физических лиц - фамилия, имя и отчество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 xml:space="preserve">АО); </w:t>
      </w:r>
      <w:r w:rsidRPr="00066ED2">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66ED2">
        <w:rPr>
          <w:sz w:val="24"/>
          <w:szCs w:val="24"/>
        </w:rPr>
        <w:t>гос. учреждения</w:t>
      </w:r>
      <w:proofErr w:type="gramEnd"/>
      <w:r w:rsidRPr="00066ED2">
        <w:rPr>
          <w:sz w:val="24"/>
          <w:szCs w:val="24"/>
        </w:rPr>
        <w:t xml:space="preserve"> РФ, физические лица, кроме руководителей).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1" w:name="_Toc329588495"/>
      <w:r w:rsidRPr="00066ED2">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(выписка из реестра акционеров либо решение учредителя участника общества и т.д.). </w:t>
      </w:r>
      <w:proofErr w:type="gramStart"/>
      <w:r w:rsidRPr="00066ED2">
        <w:rPr>
          <w:sz w:val="24"/>
          <w:szCs w:val="24"/>
        </w:rPr>
        <w:t>Скан-копии</w:t>
      </w:r>
      <w:proofErr w:type="gramEnd"/>
      <w:r w:rsidRPr="00066ED2">
        <w:rPr>
          <w:sz w:val="24"/>
          <w:szCs w:val="24"/>
        </w:rPr>
        <w:t xml:space="preserve">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2" w:name="_Toc423423683"/>
      <w:bookmarkStart w:id="1443" w:name="_Ref440272051"/>
      <w:bookmarkStart w:id="1444" w:name="_Ref440274744"/>
      <w:bookmarkStart w:id="1445" w:name="_Toc472498907"/>
      <w:r w:rsidRPr="00066ED2">
        <w:lastRenderedPageBreak/>
        <w:t>Согласие на обработку персональных данных</w:t>
      </w:r>
      <w:r w:rsidR="004F4D80" w:rsidRPr="00066ED2">
        <w:t xml:space="preserve"> (форма 1</w:t>
      </w:r>
      <w:r w:rsidR="000914AA" w:rsidRPr="00066ED2">
        <w:t>1</w:t>
      </w:r>
      <w:r w:rsidR="004F4D80" w:rsidRPr="00066ED2">
        <w:t>)</w:t>
      </w:r>
      <w:bookmarkEnd w:id="1441"/>
      <w:bookmarkEnd w:id="1442"/>
      <w:bookmarkEnd w:id="1443"/>
      <w:bookmarkEnd w:id="1444"/>
      <w:bookmarkEnd w:id="1445"/>
    </w:p>
    <w:p w:rsidR="004F4D80" w:rsidRPr="00066ED2" w:rsidRDefault="004F4D80" w:rsidP="004F4D80">
      <w:pPr>
        <w:pStyle w:val="3"/>
        <w:rPr>
          <w:szCs w:val="24"/>
        </w:rPr>
      </w:pPr>
      <w:bookmarkStart w:id="1446" w:name="_Toc343690587"/>
      <w:bookmarkStart w:id="1447" w:name="_Toc372294431"/>
      <w:bookmarkStart w:id="1448" w:name="_Toc379288899"/>
      <w:bookmarkStart w:id="1449" w:name="_Toc384734783"/>
      <w:bookmarkStart w:id="1450" w:name="_Toc396984081"/>
      <w:bookmarkStart w:id="1451" w:name="_Toc423423684"/>
      <w:bookmarkStart w:id="1452" w:name="_Toc439170713"/>
      <w:bookmarkStart w:id="1453" w:name="_Toc439172815"/>
      <w:bookmarkStart w:id="1454" w:name="_Toc439173256"/>
      <w:bookmarkStart w:id="1455" w:name="_Toc439238252"/>
      <w:bookmarkStart w:id="1456" w:name="_Toc439252799"/>
      <w:bookmarkStart w:id="1457" w:name="_Toc439323773"/>
      <w:bookmarkStart w:id="1458" w:name="_Toc440357171"/>
      <w:bookmarkStart w:id="1459" w:name="_Toc440359723"/>
      <w:bookmarkStart w:id="1460" w:name="_Toc440632187"/>
      <w:bookmarkStart w:id="1461" w:name="_Toc440876007"/>
      <w:bookmarkStart w:id="1462" w:name="_Toc441131035"/>
      <w:bookmarkStart w:id="1463" w:name="_Toc447269852"/>
      <w:bookmarkStart w:id="1464" w:name="_Toc464120678"/>
      <w:bookmarkStart w:id="1465" w:name="_Toc466969334"/>
      <w:bookmarkStart w:id="1466" w:name="_Toc468786679"/>
      <w:bookmarkStart w:id="1467" w:name="_Toc469481319"/>
      <w:bookmarkStart w:id="1468" w:name="_Toc472498908"/>
      <w:r w:rsidRPr="00066ED2">
        <w:rPr>
          <w:szCs w:val="24"/>
        </w:rPr>
        <w:t xml:space="preserve">Форма </w:t>
      </w:r>
      <w:bookmarkEnd w:id="1446"/>
      <w:bookmarkEnd w:id="1447"/>
      <w:bookmarkEnd w:id="1448"/>
      <w:bookmarkEnd w:id="1449"/>
      <w:bookmarkEnd w:id="1450"/>
      <w:bookmarkEnd w:id="1451"/>
      <w:bookmarkEnd w:id="1452"/>
      <w:bookmarkEnd w:id="1453"/>
      <w:bookmarkEnd w:id="1454"/>
      <w:bookmarkEnd w:id="1455"/>
      <w:bookmarkEnd w:id="1456"/>
      <w:r w:rsidR="000D70B6" w:rsidRPr="00066ED2">
        <w:rPr>
          <w:szCs w:val="24"/>
        </w:rPr>
        <w:t>Согласия на обработку персональных данных</w:t>
      </w:r>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proofErr w:type="gramStart"/>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w:t>
      </w:r>
      <w:proofErr w:type="spellStart"/>
      <w:r w:rsidRPr="00066ED2">
        <w:rPr>
          <w:snapToGrid w:val="0"/>
          <w:sz w:val="24"/>
          <w:szCs w:val="24"/>
        </w:rPr>
        <w:t>Россети</w:t>
      </w:r>
      <w:proofErr w:type="spellEnd"/>
      <w:r w:rsidRPr="00066ED2">
        <w:rPr>
          <w:snapToGrid w:val="0"/>
          <w:sz w:val="24"/>
          <w:szCs w:val="24"/>
        </w:rPr>
        <w:t>»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66ED2">
        <w:rPr>
          <w:sz w:val="24"/>
          <w:szCs w:val="24"/>
        </w:rPr>
        <w:t>субконтрагентов</w:t>
      </w:r>
      <w:proofErr w:type="spellEnd"/>
      <w:r w:rsidRPr="00066ED2">
        <w:rPr>
          <w:sz w:val="24"/>
          <w:szCs w:val="24"/>
        </w:rPr>
        <w:t xml:space="preserve"> и</w:t>
      </w:r>
      <w:proofErr w:type="gramEnd"/>
      <w:r w:rsidRPr="00066ED2">
        <w:rPr>
          <w:sz w:val="24"/>
          <w:szCs w:val="24"/>
        </w:rPr>
        <w:t xml:space="preserve"> </w:t>
      </w:r>
      <w:proofErr w:type="gramStart"/>
      <w:r w:rsidRPr="00066ED2">
        <w:rPr>
          <w:sz w:val="24"/>
          <w:szCs w:val="24"/>
        </w:rPr>
        <w:t>их собственников (участников, учредителей, акционеров), в том числе конечных бенефициаров (</w:t>
      </w:r>
      <w:r w:rsidRPr="00066ED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66ED2">
        <w:rPr>
          <w:snapToGrid w:val="0"/>
          <w:sz w:val="24"/>
          <w:szCs w:val="24"/>
        </w:rPr>
        <w:t xml:space="preserve"> ИНН </w:t>
      </w:r>
      <w:r w:rsidRPr="00066ED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66ED2">
        <w:rPr>
          <w:sz w:val="24"/>
          <w:szCs w:val="24"/>
        </w:rPr>
        <w:t>Росфинмониторинг</w:t>
      </w:r>
      <w:proofErr w:type="spellEnd"/>
      <w:r w:rsidRPr="00066ED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proofErr w:type="gramStart"/>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066ED2" w:rsidRDefault="00726A75" w:rsidP="00726A75">
      <w:pPr>
        <w:spacing w:line="240" w:lineRule="auto"/>
        <w:ind w:firstLine="709"/>
        <w:rPr>
          <w:snapToGrid w:val="0"/>
          <w:sz w:val="24"/>
          <w:szCs w:val="24"/>
        </w:rPr>
      </w:pPr>
      <w:r w:rsidRPr="00066ED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66ED2">
        <w:rPr>
          <w:snapToGrid w:val="0"/>
          <w:sz w:val="24"/>
          <w:szCs w:val="24"/>
        </w:rPr>
        <w:t>выполнения / отмены действия поручений Правительства Российской</w:t>
      </w:r>
      <w:proofErr w:type="gramEnd"/>
      <w:r w:rsidRPr="00066ED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9" w:name="_Toc439252801"/>
      <w:bookmarkStart w:id="1470" w:name="_Toc439323774"/>
      <w:bookmarkStart w:id="1471" w:name="_Toc440357172"/>
      <w:bookmarkStart w:id="1472" w:name="_Toc440359724"/>
      <w:bookmarkStart w:id="1473" w:name="_Toc440632188"/>
      <w:bookmarkStart w:id="1474" w:name="_Toc440876008"/>
      <w:bookmarkStart w:id="1475" w:name="_Toc441131036"/>
      <w:bookmarkStart w:id="1476" w:name="_Toc447269853"/>
      <w:bookmarkStart w:id="1477" w:name="_Toc464120679"/>
      <w:bookmarkStart w:id="1478" w:name="_Toc466969335"/>
      <w:bookmarkStart w:id="1479" w:name="_Toc468786680"/>
      <w:bookmarkStart w:id="1480" w:name="_Toc469481320"/>
      <w:bookmarkStart w:id="1481" w:name="_Toc472498909"/>
      <w:r w:rsidRPr="00066ED2">
        <w:rPr>
          <w:szCs w:val="24"/>
        </w:rPr>
        <w:lastRenderedPageBreak/>
        <w:t>Инструкции по заполнению</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w:t>
      </w:r>
      <w:proofErr w:type="gramStart"/>
      <w:r w:rsidRPr="00066ED2">
        <w:rPr>
          <w:b/>
          <w:bCs w:val="0"/>
          <w:sz w:val="24"/>
          <w:szCs w:val="24"/>
        </w:rPr>
        <w:t>а(</w:t>
      </w:r>
      <w:proofErr w:type="spellStart"/>
      <w:proofErr w:type="gramEnd"/>
      <w:r w:rsidRPr="00066ED2">
        <w:rPr>
          <w:b/>
          <w:bCs w:val="0"/>
          <w:sz w:val="24"/>
          <w:szCs w:val="24"/>
        </w:rPr>
        <w:t>ов</w:t>
      </w:r>
      <w:proofErr w:type="spellEnd"/>
      <w:r w:rsidRPr="00066ED2">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proofErr w:type="gramStart"/>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66ED2">
        <w:rPr>
          <w:bCs w:val="0"/>
          <w:sz w:val="24"/>
          <w:szCs w:val="24"/>
        </w:rPr>
        <w:t>Россети</w:t>
      </w:r>
      <w:proofErr w:type="spellEnd"/>
      <w:r w:rsidRPr="00066ED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66ED2">
        <w:rPr>
          <w:bCs w:val="0"/>
          <w:sz w:val="24"/>
          <w:szCs w:val="24"/>
        </w:rPr>
        <w:t>субконтрагентов</w:t>
      </w:r>
      <w:proofErr w:type="spellEnd"/>
      <w:r w:rsidRPr="00066ED2">
        <w:rPr>
          <w:bCs w:val="0"/>
          <w:sz w:val="24"/>
          <w:szCs w:val="24"/>
        </w:rPr>
        <w:t xml:space="preserve"> за предоставление Обществу данных о своих собственниках (участниках, учредителях, акционерах</w:t>
      </w:r>
      <w:proofErr w:type="gramEnd"/>
      <w:r w:rsidRPr="00066ED2">
        <w:rPr>
          <w:bCs w:val="0"/>
          <w:sz w:val="24"/>
          <w:szCs w:val="24"/>
        </w:rPr>
        <w:t xml:space="preserve">), в том числе бенефициарах и бенефициарах своего </w:t>
      </w:r>
      <w:proofErr w:type="spellStart"/>
      <w:r w:rsidRPr="00066ED2">
        <w:rPr>
          <w:bCs w:val="0"/>
          <w:sz w:val="24"/>
          <w:szCs w:val="24"/>
        </w:rPr>
        <w:t>субконтрагента</w:t>
      </w:r>
      <w:proofErr w:type="spellEnd"/>
      <w:r w:rsidRPr="00066ED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66ED2">
        <w:rPr>
          <w:bCs w:val="0"/>
          <w:sz w:val="24"/>
          <w:szCs w:val="24"/>
        </w:rPr>
        <w:t>субконтрагентов</w:t>
      </w:r>
      <w:proofErr w:type="spellEnd"/>
      <w:r w:rsidRPr="00066ED2">
        <w:rPr>
          <w:bCs w:val="0"/>
          <w:sz w:val="24"/>
          <w:szCs w:val="24"/>
        </w:rPr>
        <w:t xml:space="preserve"> согласие на представление (обработку) ПАО «МРСК Центра», и ПАО «</w:t>
      </w:r>
      <w:proofErr w:type="spellStart"/>
      <w:r w:rsidRPr="00066ED2">
        <w:rPr>
          <w:bCs w:val="0"/>
          <w:sz w:val="24"/>
          <w:szCs w:val="24"/>
        </w:rPr>
        <w:t>Россети</w:t>
      </w:r>
      <w:proofErr w:type="spellEnd"/>
      <w:r w:rsidRPr="00066ED2">
        <w:rPr>
          <w:bCs w:val="0"/>
          <w:sz w:val="24"/>
          <w:szCs w:val="24"/>
        </w:rPr>
        <w:t>»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2" w:name="_Toc461808970"/>
      <w:bookmarkStart w:id="1483" w:name="_Toc464120680"/>
      <w:bookmarkStart w:id="1484" w:name="_Toc466969336"/>
      <w:bookmarkStart w:id="1485" w:name="_Toc468786681"/>
      <w:bookmarkStart w:id="1486" w:name="_Toc469481321"/>
      <w:bookmarkStart w:id="1487" w:name="_Toc472498910"/>
      <w:r w:rsidRPr="00066ED2">
        <w:rPr>
          <w:szCs w:val="24"/>
        </w:rPr>
        <w:lastRenderedPageBreak/>
        <w:t>Форма Согласия на обработку персональных данных</w:t>
      </w:r>
      <w:bookmarkEnd w:id="1482"/>
      <w:bookmarkEnd w:id="1483"/>
      <w:bookmarkEnd w:id="1484"/>
      <w:bookmarkEnd w:id="1485"/>
      <w:bookmarkEnd w:id="1486"/>
      <w:bookmarkEnd w:id="1487"/>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8" w:name="_Toc461808971"/>
      <w:r w:rsidRPr="00066ED2">
        <w:rPr>
          <w:b/>
          <w:sz w:val="24"/>
          <w:szCs w:val="24"/>
        </w:rPr>
        <w:t>Согласие на обработку персональных данных</w:t>
      </w:r>
      <w:bookmarkEnd w:id="1488"/>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w:t>
      </w:r>
      <w:proofErr w:type="gramStart"/>
      <w:r w:rsidRPr="00066ED2">
        <w:rPr>
          <w:sz w:val="24"/>
          <w:szCs w:val="24"/>
        </w:rPr>
        <w:t xml:space="preserve">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roofErr w:type="gramEnd"/>
    </w:p>
    <w:p w:rsidR="00726A75" w:rsidRPr="00066ED2" w:rsidRDefault="00726A75" w:rsidP="00726A75">
      <w:pPr>
        <w:tabs>
          <w:tab w:val="left" w:pos="1134"/>
        </w:tabs>
        <w:spacing w:line="276" w:lineRule="auto"/>
        <w:rPr>
          <w:sz w:val="24"/>
          <w:szCs w:val="24"/>
        </w:rPr>
      </w:pPr>
      <w:proofErr w:type="gramStart"/>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w:t>
      </w:r>
      <w:proofErr w:type="gramEnd"/>
      <w:r w:rsidRPr="00066ED2">
        <w:rPr>
          <w:sz w:val="24"/>
          <w:szCs w:val="24"/>
        </w:rPr>
        <w:t xml:space="preserve"> ОГРН: ______________, ИНН: _________________, </w:t>
      </w:r>
      <w:proofErr w:type="gramStart"/>
      <w:r w:rsidRPr="00066ED2">
        <w:rPr>
          <w:sz w:val="24"/>
          <w:szCs w:val="24"/>
        </w:rPr>
        <w:t>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66ED2">
        <w:rPr>
          <w:sz w:val="24"/>
          <w:szCs w:val="24"/>
        </w:rPr>
        <w:t xml:space="preserve"> средств автоматизации или без использования таких сре</w:t>
      </w:r>
      <w:proofErr w:type="gramStart"/>
      <w:r w:rsidRPr="00066ED2">
        <w:rPr>
          <w:sz w:val="24"/>
          <w:szCs w:val="24"/>
        </w:rPr>
        <w:t>дств дл</w:t>
      </w:r>
      <w:proofErr w:type="gramEnd"/>
      <w:r w:rsidRPr="00066ED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w:t>
      </w:r>
      <w:proofErr w:type="spellStart"/>
      <w:r w:rsidRPr="00066ED2">
        <w:rPr>
          <w:sz w:val="24"/>
          <w:szCs w:val="24"/>
        </w:rPr>
        <w:t>Росфинмониторинг</w:t>
      </w:r>
      <w:proofErr w:type="spellEnd"/>
      <w:r w:rsidRPr="00066ED2">
        <w:rPr>
          <w:sz w:val="24"/>
          <w:szCs w:val="24"/>
        </w:rPr>
        <w:t xml:space="preserve">,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9" w:name="_Toc461808972"/>
      <w:bookmarkStart w:id="1490" w:name="_Toc464120681"/>
      <w:bookmarkStart w:id="1491" w:name="_Toc466969337"/>
      <w:bookmarkStart w:id="1492" w:name="_Toc468786682"/>
      <w:bookmarkStart w:id="1493" w:name="_Toc469481322"/>
      <w:bookmarkStart w:id="1494" w:name="_Toc472498911"/>
      <w:r w:rsidRPr="00066ED2">
        <w:rPr>
          <w:szCs w:val="24"/>
        </w:rPr>
        <w:lastRenderedPageBreak/>
        <w:t>Инструкции по заполнению</w:t>
      </w:r>
      <w:bookmarkEnd w:id="1489"/>
      <w:bookmarkEnd w:id="1490"/>
      <w:bookmarkEnd w:id="1491"/>
      <w:bookmarkEnd w:id="1492"/>
      <w:bookmarkEnd w:id="1493"/>
      <w:bookmarkEnd w:id="1494"/>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066ED2">
        <w:rPr>
          <w:b/>
          <w:sz w:val="24"/>
          <w:szCs w:val="24"/>
        </w:rPr>
        <w:t>последнем</w:t>
      </w:r>
      <w:proofErr w:type="gramEnd"/>
      <w:r w:rsidRPr="00066ED2">
        <w:rPr>
          <w:b/>
          <w:sz w:val="24"/>
          <w:szCs w:val="24"/>
        </w:rPr>
        <w:t xml:space="preserve">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5" w:name="_Ref440272256"/>
      <w:bookmarkStart w:id="1496" w:name="_Ref440272678"/>
      <w:bookmarkStart w:id="1497" w:name="_Ref440274944"/>
      <w:bookmarkStart w:id="1498" w:name="_Toc472498912"/>
      <w:r w:rsidRPr="00066ED2">
        <w:lastRenderedPageBreak/>
        <w:t>Соглашение о неустойке (форма 1</w:t>
      </w:r>
      <w:r w:rsidR="000914AA" w:rsidRPr="00066ED2">
        <w:t>2</w:t>
      </w:r>
      <w:r w:rsidRPr="00066ED2">
        <w:t>)</w:t>
      </w:r>
      <w:bookmarkEnd w:id="1495"/>
      <w:bookmarkEnd w:id="1496"/>
      <w:bookmarkEnd w:id="1497"/>
      <w:bookmarkEnd w:id="1498"/>
    </w:p>
    <w:p w:rsidR="007A6A39" w:rsidRPr="00066ED2" w:rsidRDefault="007A6A39" w:rsidP="007A6A39">
      <w:pPr>
        <w:pStyle w:val="3"/>
        <w:rPr>
          <w:szCs w:val="24"/>
        </w:rPr>
      </w:pPr>
      <w:bookmarkStart w:id="1499" w:name="_Toc439170715"/>
      <w:bookmarkStart w:id="1500" w:name="_Toc439172817"/>
      <w:bookmarkStart w:id="1501" w:name="_Toc439173259"/>
      <w:bookmarkStart w:id="1502" w:name="_Toc439238255"/>
      <w:bookmarkStart w:id="1503" w:name="_Toc439252803"/>
      <w:bookmarkStart w:id="1504" w:name="_Toc439323776"/>
      <w:bookmarkStart w:id="1505" w:name="_Toc440357174"/>
      <w:bookmarkStart w:id="1506" w:name="_Toc440359726"/>
      <w:bookmarkStart w:id="1507" w:name="_Toc440632190"/>
      <w:bookmarkStart w:id="1508" w:name="_Toc440876010"/>
      <w:bookmarkStart w:id="1509" w:name="_Toc441131038"/>
      <w:bookmarkStart w:id="1510" w:name="_Toc447269855"/>
      <w:bookmarkStart w:id="1511" w:name="_Toc464120683"/>
      <w:bookmarkStart w:id="1512" w:name="_Toc466969339"/>
      <w:bookmarkStart w:id="1513" w:name="_Toc468786684"/>
      <w:bookmarkStart w:id="1514" w:name="_Toc469481324"/>
      <w:bookmarkStart w:id="1515" w:name="_Toc472498913"/>
      <w:r w:rsidRPr="00066ED2">
        <w:rPr>
          <w:szCs w:val="24"/>
        </w:rPr>
        <w:t>Форма соглашени</w:t>
      </w:r>
      <w:r w:rsidR="00E47073" w:rsidRPr="00066ED2">
        <w:rPr>
          <w:szCs w:val="24"/>
        </w:rPr>
        <w:t>я</w:t>
      </w:r>
      <w:r w:rsidRPr="00066ED2">
        <w:rPr>
          <w:szCs w:val="24"/>
        </w:rPr>
        <w:t xml:space="preserve"> о неустойке</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d"/>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d"/>
        <w:ind w:firstLine="709"/>
        <w:rPr>
          <w:sz w:val="24"/>
          <w:szCs w:val="24"/>
        </w:rPr>
      </w:pP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Участник, подавший Заявку на участие </w:t>
      </w:r>
      <w:proofErr w:type="gramStart"/>
      <w:r w:rsidRPr="00066ED2">
        <w:rPr>
          <w:sz w:val="24"/>
          <w:szCs w:val="24"/>
        </w:rPr>
        <w:t>в</w:t>
      </w:r>
      <w:proofErr w:type="gramEnd"/>
      <w:r w:rsidRPr="00066ED2">
        <w:rPr>
          <w:sz w:val="24"/>
          <w:szCs w:val="24"/>
        </w:rPr>
        <w:t xml:space="preserve">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C35E5C">
        <w:fldChar w:fldCharType="begin"/>
      </w:r>
      <w:r w:rsidR="00C35E5C">
        <w:instrText xml:space="preserve"> REF _Ref440275279 \r \h  \* MERGEFORMAT </w:instrText>
      </w:r>
      <w:r w:rsidR="00C35E5C">
        <w:fldChar w:fldCharType="separate"/>
      </w:r>
      <w:r w:rsidR="00D74ED6" w:rsidRPr="00D74ED6">
        <w:rPr>
          <w:vertAlign w:val="subscript"/>
        </w:rPr>
        <w:t>1.1.4</w:t>
      </w:r>
      <w:r w:rsidR="00C35E5C">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xml:space="preserve">, предложившим наилучшую заявку, либо единственным Участником, соответствующим </w:t>
      </w:r>
      <w:r w:rsidR="003833A3" w:rsidRPr="00FC1534">
        <w:rPr>
          <w:sz w:val="24"/>
          <w:szCs w:val="24"/>
        </w:rPr>
        <w:t>требованиям документации о закупке</w:t>
      </w:r>
      <w:r w:rsidR="00726A75" w:rsidRPr="00FC1534">
        <w:rPr>
          <w:sz w:val="24"/>
          <w:szCs w:val="24"/>
        </w:rPr>
        <w:t>; 4</w:t>
      </w:r>
      <w:r w:rsidRPr="00FC1534">
        <w:rPr>
          <w:sz w:val="24"/>
          <w:szCs w:val="24"/>
        </w:rPr>
        <w:t xml:space="preserve">) предоставить финансовое обеспечение по договору, </w:t>
      </w:r>
      <w:r w:rsidR="00FC1534" w:rsidRPr="00FC1534">
        <w:rPr>
          <w:sz w:val="24"/>
          <w:szCs w:val="24"/>
        </w:rPr>
        <w:t xml:space="preserve">а также подтвердить </w:t>
      </w:r>
      <w:r w:rsidR="00FC1534" w:rsidRPr="00FC1534">
        <w:rPr>
          <w:i/>
          <w:iCs/>
          <w:sz w:val="24"/>
          <w:szCs w:val="24"/>
        </w:rPr>
        <w:t>документально полномочия на поставку продукции от производител</w:t>
      </w:r>
      <w:proofErr w:type="gramStart"/>
      <w:r w:rsidR="00FC1534" w:rsidRPr="00FC1534">
        <w:rPr>
          <w:i/>
          <w:iCs/>
          <w:sz w:val="24"/>
          <w:szCs w:val="24"/>
        </w:rPr>
        <w:t>я(</w:t>
      </w:r>
      <w:proofErr w:type="gramEnd"/>
      <w:r w:rsidR="00FC1534" w:rsidRPr="00FC1534">
        <w:rPr>
          <w:i/>
          <w:iCs/>
          <w:sz w:val="24"/>
          <w:szCs w:val="24"/>
        </w:rPr>
        <w:t>ей) продукции по договору</w:t>
      </w:r>
      <w:r w:rsidR="00FC1534" w:rsidRPr="00FC1534">
        <w:rPr>
          <w:sz w:val="24"/>
          <w:szCs w:val="24"/>
        </w:rPr>
        <w:t xml:space="preserve">, </w:t>
      </w:r>
      <w:r w:rsidRPr="00FC1534">
        <w:rPr>
          <w:sz w:val="24"/>
          <w:szCs w:val="24"/>
        </w:rPr>
        <w:t>заключенному по итогам запроса предложений, в случае признания Участника победителем запроса предложений</w:t>
      </w:r>
      <w:r w:rsidR="003833A3" w:rsidRPr="00FC1534">
        <w:rPr>
          <w:sz w:val="24"/>
          <w:szCs w:val="24"/>
        </w:rPr>
        <w:t>,</w:t>
      </w:r>
      <w:r w:rsidR="003833A3" w:rsidRPr="003833A3">
        <w:rPr>
          <w:sz w:val="24"/>
          <w:szCs w:val="24"/>
        </w:rPr>
        <w:t xml:space="preserve">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66ED2">
        <w:rPr>
          <w:sz w:val="24"/>
          <w:szCs w:val="24"/>
        </w:rPr>
        <w:t>в</w:t>
      </w:r>
      <w:proofErr w:type="gramEnd"/>
      <w:r w:rsidRPr="00066ED2">
        <w:rPr>
          <w:sz w:val="24"/>
          <w:szCs w:val="24"/>
        </w:rPr>
        <w:t xml:space="preserve">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C35E5C">
        <w:fldChar w:fldCharType="begin"/>
      </w:r>
      <w:r w:rsidR="00C35E5C">
        <w:instrText xml:space="preserve"> REF _Ref440275279 \r \h  \* MERGEFORMAT </w:instrText>
      </w:r>
      <w:r w:rsidR="00C35E5C">
        <w:fldChar w:fldCharType="separate"/>
      </w:r>
      <w:r w:rsidR="00D74ED6" w:rsidRPr="00D74ED6">
        <w:rPr>
          <w:vertAlign w:val="subscript"/>
        </w:rPr>
        <w:t>1.1.4</w:t>
      </w:r>
      <w:r w:rsidR="00C35E5C">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ind w:left="709"/>
        <w:jc w:val="both"/>
        <w:rPr>
          <w:sz w:val="24"/>
          <w:szCs w:val="24"/>
        </w:rPr>
      </w:pP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w:t>
      </w:r>
      <w:proofErr w:type="gramStart"/>
      <w:r w:rsidRPr="00066ED2">
        <w:rPr>
          <w:sz w:val="24"/>
          <w:szCs w:val="24"/>
        </w:rPr>
        <w:t xml:space="preserve"> _____________________ (_______________) </w:t>
      </w:r>
      <w:proofErr w:type="gramEnd"/>
      <w:r w:rsidRPr="00066ED2">
        <w:rPr>
          <w:sz w:val="24"/>
          <w:szCs w:val="24"/>
        </w:rPr>
        <w:t>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066ED2">
        <w:rPr>
          <w:sz w:val="24"/>
          <w:szCs w:val="24"/>
        </w:rPr>
        <w:lastRenderedPageBreak/>
        <w:t>уведомления об итогах запроса предложений или объявления запроса предложений несостоявшимся.</w:t>
      </w:r>
    </w:p>
    <w:p w:rsidR="007A6A39" w:rsidRPr="003833A3" w:rsidRDefault="007A6A39" w:rsidP="0078129F">
      <w:pPr>
        <w:pStyle w:val="afd"/>
        <w:numPr>
          <w:ilvl w:val="0"/>
          <w:numId w:val="68"/>
        </w:numPr>
        <w:tabs>
          <w:tab w:val="clear" w:pos="9360"/>
        </w:tabs>
        <w:suppressAutoHyphens w:val="0"/>
        <w:ind w:left="0" w:firstLine="709"/>
        <w:jc w:val="both"/>
        <w:rPr>
          <w:sz w:val="24"/>
          <w:szCs w:val="24"/>
        </w:rPr>
      </w:pPr>
      <w:proofErr w:type="gramStart"/>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w:t>
      </w:r>
      <w:proofErr w:type="gramEnd"/>
      <w:r w:rsidRPr="003833A3">
        <w:rPr>
          <w:sz w:val="24"/>
          <w:szCs w:val="24"/>
        </w:rPr>
        <w:t xml:space="preserve"> 2) предоставит достоверные (легитимные, без искажения </w:t>
      </w:r>
      <w:r w:rsidRPr="00FC1534">
        <w:rPr>
          <w:sz w:val="24"/>
          <w:szCs w:val="24"/>
        </w:rPr>
        <w:t xml:space="preserve">информации (сведений)) документы или информацию, приведенные в составе </w:t>
      </w:r>
      <w:r w:rsidR="00311F48" w:rsidRPr="00FC1534">
        <w:rPr>
          <w:sz w:val="24"/>
          <w:szCs w:val="24"/>
        </w:rPr>
        <w:t>Заявки</w:t>
      </w:r>
      <w:r w:rsidRPr="00FC1534">
        <w:rPr>
          <w:sz w:val="24"/>
          <w:szCs w:val="24"/>
        </w:rPr>
        <w:t xml:space="preserve">; </w:t>
      </w:r>
      <w:r w:rsidR="00311F48" w:rsidRPr="00FC1534">
        <w:rPr>
          <w:sz w:val="24"/>
          <w:szCs w:val="24"/>
        </w:rPr>
        <w:t>3</w:t>
      </w:r>
      <w:r w:rsidRPr="00FC1534">
        <w:rPr>
          <w:sz w:val="24"/>
          <w:szCs w:val="24"/>
        </w:rPr>
        <w:t xml:space="preserve">) </w:t>
      </w:r>
      <w:r w:rsidRPr="00C35E5C">
        <w:rPr>
          <w:sz w:val="24"/>
          <w:szCs w:val="24"/>
        </w:rPr>
        <w:t xml:space="preserve">заключит договор в установленном документацией по запросу предложений порядке; </w:t>
      </w:r>
      <w:r w:rsidR="00FC1534" w:rsidRPr="00C35E5C">
        <w:rPr>
          <w:sz w:val="24"/>
          <w:szCs w:val="24"/>
        </w:rPr>
        <w:t xml:space="preserve">4) предоставит </w:t>
      </w:r>
      <w:r w:rsidR="00C35E5C" w:rsidRPr="00C35E5C">
        <w:rPr>
          <w:sz w:val="24"/>
          <w:szCs w:val="24"/>
        </w:rPr>
        <w:t xml:space="preserve">в течение 10 дней документальное подтверждение полномочий </w:t>
      </w:r>
      <w:r w:rsidR="00FC1534" w:rsidRPr="00C35E5C">
        <w:rPr>
          <w:i/>
          <w:iCs/>
          <w:sz w:val="24"/>
          <w:szCs w:val="24"/>
        </w:rPr>
        <w:t>документальны</w:t>
      </w:r>
      <w:r w:rsidR="00FC1534" w:rsidRPr="00FC1534">
        <w:rPr>
          <w:i/>
          <w:iCs/>
          <w:sz w:val="24"/>
          <w:szCs w:val="24"/>
        </w:rPr>
        <w:t>е полномочия на поставку продукции от производител</w:t>
      </w:r>
      <w:proofErr w:type="gramStart"/>
      <w:r w:rsidR="00FC1534" w:rsidRPr="00FC1534">
        <w:rPr>
          <w:i/>
          <w:iCs/>
          <w:sz w:val="24"/>
          <w:szCs w:val="24"/>
        </w:rPr>
        <w:t>я(</w:t>
      </w:r>
      <w:proofErr w:type="gramEnd"/>
      <w:r w:rsidR="00FC1534" w:rsidRPr="00FC1534">
        <w:rPr>
          <w:i/>
          <w:iCs/>
          <w:sz w:val="24"/>
          <w:szCs w:val="24"/>
        </w:rPr>
        <w:t xml:space="preserve">ей) продукции по договору; </w:t>
      </w:r>
      <w:proofErr w:type="gramStart"/>
      <w:r w:rsidR="00FC1534" w:rsidRPr="00FC1534">
        <w:rPr>
          <w:i/>
          <w:iCs/>
          <w:sz w:val="24"/>
          <w:szCs w:val="24"/>
        </w:rPr>
        <w:t>5</w:t>
      </w:r>
      <w:r w:rsidR="00FC1534" w:rsidRPr="00FC1534">
        <w:rPr>
          <w:sz w:val="24"/>
          <w:szCs w:val="24"/>
        </w:rPr>
        <w:t xml:space="preserve">) </w:t>
      </w:r>
      <w:r w:rsidRPr="00FC1534">
        <w:rPr>
          <w:sz w:val="24"/>
          <w:szCs w:val="24"/>
        </w:rPr>
        <w:t>предоставит финансовое обеспечение по договору (</w:t>
      </w:r>
      <w:r w:rsidRPr="00FC1534">
        <w:rPr>
          <w:i/>
          <w:sz w:val="24"/>
          <w:szCs w:val="24"/>
        </w:rPr>
        <w:t>Примечание: если такое обеспечение предусмотрено условиями запроса предложений</w:t>
      </w:r>
      <w:r w:rsidRPr="00FC1534">
        <w:rPr>
          <w:sz w:val="24"/>
          <w:szCs w:val="24"/>
        </w:rPr>
        <w:t>) соглашение о неустойке прекращается</w:t>
      </w:r>
      <w:r w:rsidRPr="003833A3">
        <w:rPr>
          <w:sz w:val="24"/>
          <w:szCs w:val="24"/>
        </w:rPr>
        <w:t xml:space="preserve">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Заключение настоящего соглашения не является основанием возникновения права Участника не </w:t>
      </w:r>
      <w:proofErr w:type="gramStart"/>
      <w:r w:rsidRPr="00066ED2">
        <w:rPr>
          <w:sz w:val="24"/>
          <w:szCs w:val="24"/>
        </w:rPr>
        <w:t>предоставлять иные документы</w:t>
      </w:r>
      <w:proofErr w:type="gramEnd"/>
      <w:r w:rsidRPr="00066ED2">
        <w:rPr>
          <w:sz w:val="24"/>
          <w:szCs w:val="24"/>
        </w:rPr>
        <w:t>, предусмотренные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d"/>
        <w:rPr>
          <w:sz w:val="24"/>
          <w:szCs w:val="24"/>
        </w:rPr>
      </w:pPr>
    </w:p>
    <w:p w:rsidR="007A6A39" w:rsidRPr="00066ED2"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d"/>
              <w:rPr>
                <w:sz w:val="24"/>
                <w:szCs w:val="24"/>
              </w:rPr>
            </w:pPr>
            <w:r w:rsidRPr="00066ED2">
              <w:rPr>
                <w:sz w:val="24"/>
                <w:szCs w:val="24"/>
              </w:rPr>
              <w:t>Участник</w:t>
            </w:r>
          </w:p>
        </w:tc>
        <w:tc>
          <w:tcPr>
            <w:tcW w:w="4431" w:type="dxa"/>
          </w:tcPr>
          <w:p w:rsidR="007A6A39" w:rsidRPr="00066ED2" w:rsidRDefault="007A6A39" w:rsidP="007857E5">
            <w:pPr>
              <w:pStyle w:val="afd"/>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6" w:name="_Toc439170716"/>
      <w:bookmarkStart w:id="1517" w:name="_Toc439172818"/>
      <w:bookmarkStart w:id="1518" w:name="_Toc439173260"/>
      <w:bookmarkStart w:id="1519" w:name="_Toc439238256"/>
      <w:bookmarkStart w:id="1520" w:name="_Toc439252804"/>
      <w:bookmarkStart w:id="1521" w:name="_Toc439323777"/>
      <w:bookmarkStart w:id="1522" w:name="_Toc440357175"/>
      <w:bookmarkStart w:id="1523" w:name="_Toc440359727"/>
      <w:bookmarkStart w:id="1524" w:name="_Toc440632191"/>
      <w:bookmarkStart w:id="1525" w:name="_Toc440876011"/>
      <w:bookmarkStart w:id="1526" w:name="_Toc441131039"/>
      <w:bookmarkStart w:id="1527" w:name="_Toc447269856"/>
      <w:bookmarkStart w:id="1528" w:name="_Toc464120684"/>
      <w:bookmarkStart w:id="1529" w:name="_Toc466969340"/>
      <w:bookmarkStart w:id="1530" w:name="_Toc468786685"/>
      <w:bookmarkStart w:id="1531" w:name="_Toc469481325"/>
      <w:bookmarkStart w:id="1532" w:name="_Toc472498914"/>
      <w:r w:rsidRPr="00066ED2">
        <w:rPr>
          <w:szCs w:val="24"/>
        </w:rPr>
        <w:lastRenderedPageBreak/>
        <w:t>Инструкции по заполнению</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0731A1" w:rsidRPr="00066ED2"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8"/>
          <w:headerReference w:type="default" r:id="rId59"/>
          <w:footerReference w:type="even" r:id="rId60"/>
          <w:headerReference w:type="first" r:id="rId61"/>
          <w:footerReference w:type="first" r:id="rId62"/>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3" w:name="_Toc426108836"/>
      <w:bookmarkStart w:id="1534" w:name="_Ref441574460"/>
      <w:bookmarkStart w:id="1535" w:name="_Ref441574649"/>
      <w:bookmarkStart w:id="1536" w:name="_Toc441575251"/>
      <w:bookmarkStart w:id="1537" w:name="_Ref442187883"/>
      <w:bookmarkStart w:id="1538" w:name="_Ref467570914"/>
      <w:bookmarkStart w:id="1539" w:name="_Toc472498915"/>
      <w:r w:rsidRPr="00066ED2">
        <w:lastRenderedPageBreak/>
        <w:t>Расписка  сдачи-приемки соглашения о неустойке (форма 1</w:t>
      </w:r>
      <w:r w:rsidR="000914AA" w:rsidRPr="00066ED2">
        <w:t>3</w:t>
      </w:r>
      <w:r w:rsidRPr="00066ED2">
        <w:t>)</w:t>
      </w:r>
      <w:bookmarkEnd w:id="1533"/>
      <w:bookmarkEnd w:id="1534"/>
      <w:bookmarkEnd w:id="1535"/>
      <w:bookmarkEnd w:id="1536"/>
      <w:bookmarkEnd w:id="1537"/>
      <w:bookmarkEnd w:id="1538"/>
      <w:bookmarkEnd w:id="1539"/>
    </w:p>
    <w:p w:rsidR="00726A75" w:rsidRPr="00066ED2" w:rsidRDefault="00726A75" w:rsidP="00726A75">
      <w:pPr>
        <w:pStyle w:val="3"/>
        <w:rPr>
          <w:szCs w:val="24"/>
        </w:rPr>
      </w:pPr>
      <w:bookmarkStart w:id="1540" w:name="_Toc426108837"/>
      <w:bookmarkStart w:id="1541" w:name="_Ref441574456"/>
      <w:bookmarkStart w:id="1542" w:name="_Toc441575252"/>
      <w:bookmarkStart w:id="1543" w:name="_Toc447269864"/>
      <w:bookmarkStart w:id="1544" w:name="_Toc464120686"/>
      <w:bookmarkStart w:id="1545" w:name="_Toc466969342"/>
      <w:bookmarkStart w:id="1546" w:name="_Toc468786687"/>
      <w:bookmarkStart w:id="1547" w:name="_Toc469481327"/>
      <w:bookmarkStart w:id="1548" w:name="_Toc472498916"/>
      <w:r w:rsidRPr="00066ED2">
        <w:rPr>
          <w:szCs w:val="24"/>
        </w:rPr>
        <w:t xml:space="preserve">Форма Расписки  сдачи-приемки </w:t>
      </w:r>
      <w:bookmarkEnd w:id="1540"/>
      <w:r w:rsidRPr="00066ED2">
        <w:rPr>
          <w:szCs w:val="24"/>
        </w:rPr>
        <w:t>соглашения о неустойке</w:t>
      </w:r>
      <w:bookmarkEnd w:id="1541"/>
      <w:bookmarkEnd w:id="1542"/>
      <w:bookmarkEnd w:id="1543"/>
      <w:bookmarkEnd w:id="1544"/>
      <w:bookmarkEnd w:id="1545"/>
      <w:bookmarkEnd w:id="1546"/>
      <w:bookmarkEnd w:id="1547"/>
      <w:bookmarkEnd w:id="1548"/>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d"/>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d"/>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d"/>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d"/>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d"/>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d"/>
              <w:rPr>
                <w:sz w:val="24"/>
                <w:szCs w:val="24"/>
              </w:rPr>
            </w:pPr>
            <w:r w:rsidRPr="00066ED2">
              <w:rPr>
                <w:sz w:val="24"/>
                <w:szCs w:val="24"/>
              </w:rPr>
              <w:t>Время получения (</w:t>
            </w:r>
            <w:proofErr w:type="gramStart"/>
            <w:r w:rsidRPr="00066ED2">
              <w:rPr>
                <w:sz w:val="24"/>
                <w:szCs w:val="24"/>
              </w:rPr>
              <w:t>МСК</w:t>
            </w:r>
            <w:proofErr w:type="gramEnd"/>
            <w:r w:rsidRPr="00066ED2">
              <w:rPr>
                <w:sz w:val="24"/>
                <w:szCs w:val="24"/>
              </w:rPr>
              <w:t>)</w:t>
            </w:r>
          </w:p>
        </w:tc>
        <w:tc>
          <w:tcPr>
            <w:tcW w:w="2262" w:type="dxa"/>
            <w:shd w:val="clear" w:color="auto" w:fill="auto"/>
          </w:tcPr>
          <w:p w:rsidR="00726A75" w:rsidRPr="00066ED2" w:rsidRDefault="00726A75" w:rsidP="00B30304">
            <w:pPr>
              <w:pStyle w:val="afd"/>
              <w:ind w:right="86"/>
              <w:rPr>
                <w:sz w:val="24"/>
                <w:szCs w:val="24"/>
              </w:rPr>
            </w:pPr>
            <w:r w:rsidRPr="00066ED2">
              <w:rPr>
                <w:sz w:val="24"/>
                <w:szCs w:val="24"/>
              </w:rPr>
              <w:t>Сдал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d"/>
              <w:ind w:right="86"/>
              <w:rPr>
                <w:sz w:val="24"/>
                <w:szCs w:val="24"/>
              </w:rPr>
            </w:pPr>
            <w:r w:rsidRPr="00066ED2">
              <w:rPr>
                <w:sz w:val="24"/>
                <w:szCs w:val="24"/>
              </w:rPr>
              <w:t>Получил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d"/>
              <w:rPr>
                <w:sz w:val="24"/>
                <w:szCs w:val="24"/>
              </w:rPr>
            </w:pPr>
          </w:p>
          <w:p w:rsidR="00726A75" w:rsidRPr="00066ED2" w:rsidRDefault="00726A75" w:rsidP="00B30304">
            <w:pPr>
              <w:pStyle w:val="afd"/>
              <w:rPr>
                <w:sz w:val="24"/>
                <w:szCs w:val="24"/>
              </w:rPr>
            </w:pPr>
          </w:p>
        </w:tc>
        <w:tc>
          <w:tcPr>
            <w:tcW w:w="3800" w:type="dxa"/>
            <w:shd w:val="clear" w:color="auto" w:fill="auto"/>
          </w:tcPr>
          <w:p w:rsidR="00726A75" w:rsidRPr="00066ED2" w:rsidRDefault="00726A75" w:rsidP="00B30304">
            <w:pPr>
              <w:pStyle w:val="afd"/>
              <w:rPr>
                <w:sz w:val="24"/>
                <w:szCs w:val="24"/>
              </w:rPr>
            </w:pPr>
          </w:p>
        </w:tc>
        <w:tc>
          <w:tcPr>
            <w:tcW w:w="1559" w:type="dxa"/>
            <w:shd w:val="clear" w:color="auto" w:fill="auto"/>
          </w:tcPr>
          <w:p w:rsidR="00726A75" w:rsidRPr="00066ED2" w:rsidRDefault="00726A75" w:rsidP="00B30304">
            <w:pPr>
              <w:pStyle w:val="afd"/>
              <w:rPr>
                <w:sz w:val="24"/>
                <w:szCs w:val="24"/>
              </w:rPr>
            </w:pPr>
          </w:p>
        </w:tc>
        <w:tc>
          <w:tcPr>
            <w:tcW w:w="1418" w:type="dxa"/>
            <w:shd w:val="clear" w:color="auto" w:fill="auto"/>
          </w:tcPr>
          <w:p w:rsidR="00726A75" w:rsidRPr="00066ED2" w:rsidRDefault="00726A75" w:rsidP="00B30304">
            <w:pPr>
              <w:pStyle w:val="afd"/>
              <w:rPr>
                <w:sz w:val="24"/>
                <w:szCs w:val="24"/>
              </w:rPr>
            </w:pPr>
          </w:p>
        </w:tc>
        <w:tc>
          <w:tcPr>
            <w:tcW w:w="1299" w:type="dxa"/>
            <w:shd w:val="clear" w:color="auto" w:fill="auto"/>
          </w:tcPr>
          <w:p w:rsidR="00726A75" w:rsidRPr="00066ED2" w:rsidRDefault="00726A75" w:rsidP="00B30304">
            <w:pPr>
              <w:pStyle w:val="afd"/>
              <w:rPr>
                <w:sz w:val="24"/>
                <w:szCs w:val="24"/>
              </w:rPr>
            </w:pPr>
          </w:p>
        </w:tc>
        <w:tc>
          <w:tcPr>
            <w:tcW w:w="2262" w:type="dxa"/>
            <w:shd w:val="clear" w:color="auto" w:fill="auto"/>
          </w:tcPr>
          <w:p w:rsidR="00726A75" w:rsidRPr="00066ED2" w:rsidRDefault="00726A75" w:rsidP="00B30304">
            <w:pPr>
              <w:pStyle w:val="afd"/>
              <w:rPr>
                <w:sz w:val="24"/>
                <w:szCs w:val="24"/>
              </w:rPr>
            </w:pPr>
          </w:p>
        </w:tc>
        <w:tc>
          <w:tcPr>
            <w:tcW w:w="2263" w:type="dxa"/>
            <w:shd w:val="clear" w:color="auto" w:fill="auto"/>
          </w:tcPr>
          <w:p w:rsidR="00726A75" w:rsidRPr="00066ED2" w:rsidRDefault="00726A75" w:rsidP="00B30304">
            <w:pPr>
              <w:pStyle w:val="afd"/>
              <w:rPr>
                <w:sz w:val="24"/>
                <w:szCs w:val="24"/>
              </w:rPr>
            </w:pPr>
          </w:p>
        </w:tc>
      </w:tr>
    </w:tbl>
    <w:p w:rsidR="00726A75" w:rsidRPr="00066ED2" w:rsidRDefault="00726A75" w:rsidP="00726A75">
      <w:pPr>
        <w:pStyle w:val="afd"/>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9" w:name="_Toc426108838"/>
      <w:bookmarkStart w:id="1550" w:name="_Toc441575253"/>
      <w:bookmarkStart w:id="1551" w:name="_Toc447269865"/>
      <w:bookmarkStart w:id="1552" w:name="_Toc464120687"/>
      <w:bookmarkStart w:id="1553" w:name="_Toc466969343"/>
      <w:bookmarkStart w:id="1554" w:name="_Toc468786688"/>
      <w:bookmarkStart w:id="1555" w:name="_Toc469481328"/>
      <w:bookmarkStart w:id="1556" w:name="_Toc472498917"/>
      <w:r w:rsidRPr="00066ED2">
        <w:rPr>
          <w:szCs w:val="24"/>
        </w:rPr>
        <w:lastRenderedPageBreak/>
        <w:t>Инструкции по заполнению</w:t>
      </w:r>
      <w:bookmarkEnd w:id="1549"/>
      <w:bookmarkEnd w:id="1550"/>
      <w:bookmarkEnd w:id="1551"/>
      <w:bookmarkEnd w:id="1552"/>
      <w:bookmarkEnd w:id="1553"/>
      <w:bookmarkEnd w:id="1554"/>
      <w:bookmarkEnd w:id="1555"/>
      <w:bookmarkEnd w:id="1556"/>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 xml:space="preserve">«Участник», в </w:t>
      </w:r>
      <w:proofErr w:type="gramStart"/>
      <w:r w:rsidRPr="00066ED2">
        <w:rPr>
          <w:sz w:val="24"/>
          <w:szCs w:val="24"/>
        </w:rPr>
        <w:t>которой</w:t>
      </w:r>
      <w:proofErr w:type="gramEnd"/>
      <w:r w:rsidRPr="00066ED2">
        <w:rPr>
          <w:sz w:val="24"/>
          <w:szCs w:val="24"/>
        </w:rPr>
        <w:t xml:space="preserve">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proofErr w:type="gramStart"/>
      <w:r w:rsidRPr="00066ED2">
        <w:rPr>
          <w:sz w:val="24"/>
          <w:szCs w:val="24"/>
        </w:rPr>
        <w:t>«Номер на ЭТП», в которой указывает номер закупочной процедуры на ЭТП.</w:t>
      </w:r>
      <w:proofErr w:type="gramEnd"/>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7" w:name="_Ref440272274"/>
      <w:bookmarkStart w:id="1558" w:name="_Ref440274756"/>
      <w:bookmarkStart w:id="1559" w:name="_Toc472498918"/>
      <w:r w:rsidRPr="00066ED2">
        <w:lastRenderedPageBreak/>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7"/>
      <w:bookmarkEnd w:id="1558"/>
      <w:bookmarkEnd w:id="1559"/>
    </w:p>
    <w:p w:rsidR="007857E5" w:rsidRPr="00066ED2" w:rsidRDefault="007857E5" w:rsidP="007857E5">
      <w:pPr>
        <w:pStyle w:val="3"/>
        <w:rPr>
          <w:szCs w:val="24"/>
        </w:rPr>
      </w:pPr>
      <w:bookmarkStart w:id="1560" w:name="_Toc439170718"/>
      <w:bookmarkStart w:id="1561" w:name="_Toc439172820"/>
      <w:bookmarkStart w:id="1562" w:name="_Toc439173262"/>
      <w:bookmarkStart w:id="1563" w:name="_Toc439238258"/>
      <w:bookmarkStart w:id="1564" w:name="_Toc439252806"/>
      <w:bookmarkStart w:id="1565" w:name="_Toc439323779"/>
      <w:bookmarkStart w:id="1566" w:name="_Toc440357177"/>
      <w:bookmarkStart w:id="1567" w:name="_Toc440359729"/>
      <w:bookmarkStart w:id="1568" w:name="_Toc440632193"/>
      <w:bookmarkStart w:id="1569" w:name="_Toc440876013"/>
      <w:bookmarkStart w:id="1570" w:name="_Toc441131041"/>
      <w:bookmarkStart w:id="1571" w:name="_Toc447269858"/>
      <w:bookmarkStart w:id="1572" w:name="_Toc464120689"/>
      <w:bookmarkStart w:id="1573" w:name="_Toc466969345"/>
      <w:bookmarkStart w:id="1574" w:name="_Toc468786690"/>
      <w:bookmarkStart w:id="1575" w:name="_Toc469481330"/>
      <w:bookmarkStart w:id="1576" w:name="_Toc472498919"/>
      <w:r w:rsidRPr="00066ED2">
        <w:rPr>
          <w:szCs w:val="24"/>
        </w:rPr>
        <w:t xml:space="preserve">Форма </w:t>
      </w:r>
      <w:bookmarkEnd w:id="1560"/>
      <w:r w:rsidR="00E47073" w:rsidRPr="00066ED2">
        <w:rPr>
          <w:szCs w:val="24"/>
        </w:rPr>
        <w:t>согласия Участника налоговым органам на разглашение сведений, составляющих налоговую тайну</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7" w:name="_Toc300142269"/>
      <w:bookmarkStart w:id="1578" w:name="_Toc309735391"/>
      <w:bookmarkStart w:id="1579"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7"/>
      <w:r w:rsidRPr="00066ED2">
        <w:rPr>
          <w:b/>
          <w:bCs w:val="0"/>
          <w:snapToGrid w:val="0"/>
          <w:sz w:val="24"/>
          <w:szCs w:val="24"/>
        </w:rPr>
        <w:t xml:space="preserve"> </w:t>
      </w:r>
      <w:bookmarkEnd w:id="1578"/>
      <w:bookmarkEnd w:id="1579"/>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66ED2">
        <w:rPr>
          <w:sz w:val="24"/>
          <w:szCs w:val="24"/>
        </w:rPr>
        <w:t xml:space="preserve">предпринимателей) </w:t>
      </w:r>
      <w:proofErr w:type="gramEnd"/>
      <w:r w:rsidRPr="00066ED2">
        <w:rPr>
          <w:sz w:val="24"/>
          <w:szCs w:val="24"/>
        </w:rPr>
        <w:t xml:space="preserve">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80" w:name="_Toc439170719"/>
      <w:bookmarkStart w:id="1581" w:name="_Toc439172821"/>
      <w:bookmarkStart w:id="1582" w:name="_Toc439173263"/>
      <w:bookmarkStart w:id="1583" w:name="_Toc439238259"/>
      <w:bookmarkStart w:id="1584" w:name="_Toc439252807"/>
      <w:bookmarkStart w:id="1585" w:name="_Toc439323780"/>
      <w:bookmarkStart w:id="1586" w:name="_Toc440357178"/>
      <w:bookmarkStart w:id="1587" w:name="_Toc440359730"/>
      <w:bookmarkStart w:id="1588" w:name="_Toc440632194"/>
      <w:bookmarkStart w:id="1589" w:name="_Toc440876014"/>
      <w:bookmarkStart w:id="1590" w:name="_Toc441131042"/>
      <w:bookmarkStart w:id="1591" w:name="_Toc447269859"/>
      <w:bookmarkStart w:id="1592" w:name="_Toc464120690"/>
      <w:bookmarkStart w:id="1593" w:name="_Toc466969346"/>
      <w:bookmarkStart w:id="1594" w:name="_Toc468786691"/>
      <w:bookmarkStart w:id="1595" w:name="_Toc469481331"/>
      <w:bookmarkStart w:id="1596" w:name="_Toc472498920"/>
      <w:r w:rsidRPr="00066ED2">
        <w:rPr>
          <w:szCs w:val="24"/>
        </w:rPr>
        <w:lastRenderedPageBreak/>
        <w:t>Инструкции по заполнению</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7" w:name="_Ref93268095"/>
      <w:bookmarkStart w:id="1598" w:name="_Ref93268099"/>
      <w:bookmarkStart w:id="1599" w:name="_Toc98253958"/>
      <w:bookmarkStart w:id="1600" w:name="_Toc165173884"/>
      <w:bookmarkStart w:id="1601" w:name="_Toc423423678"/>
      <w:bookmarkStart w:id="1602" w:name="_Ref440272510"/>
      <w:bookmarkStart w:id="1603" w:name="_Ref440274961"/>
      <w:bookmarkStart w:id="1604" w:name="_Toc472498921"/>
      <w:r w:rsidRPr="00066ED2">
        <w:lastRenderedPageBreak/>
        <w:t>План распределения объемов выполнения поставок внутри коллективного Участника (форма </w:t>
      </w:r>
      <w:r w:rsidR="000914AA" w:rsidRPr="00066ED2">
        <w:t>15</w:t>
      </w:r>
      <w:r w:rsidRPr="00066ED2">
        <w:t>)</w:t>
      </w:r>
      <w:bookmarkEnd w:id="1597"/>
      <w:bookmarkEnd w:id="1598"/>
      <w:bookmarkEnd w:id="1599"/>
      <w:bookmarkEnd w:id="1600"/>
      <w:bookmarkEnd w:id="1601"/>
      <w:bookmarkEnd w:id="1602"/>
      <w:bookmarkEnd w:id="1603"/>
      <w:bookmarkEnd w:id="1604"/>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5" w:name="_Toc90385125"/>
      <w:bookmarkStart w:id="1606" w:name="_Toc439170705"/>
      <w:bookmarkStart w:id="1607" w:name="_Toc439172807"/>
      <w:bookmarkStart w:id="1608" w:name="_Toc439173268"/>
      <w:bookmarkStart w:id="1609" w:name="_Toc439238264"/>
      <w:bookmarkStart w:id="1610" w:name="_Toc439252812"/>
      <w:bookmarkStart w:id="1611" w:name="_Toc439323785"/>
      <w:bookmarkStart w:id="1612" w:name="_Toc440357183"/>
      <w:bookmarkStart w:id="1613" w:name="_Toc440359735"/>
      <w:bookmarkStart w:id="1614" w:name="_Toc440632199"/>
      <w:bookmarkStart w:id="1615" w:name="_Toc440876016"/>
      <w:bookmarkStart w:id="1616" w:name="_Toc441131044"/>
      <w:bookmarkStart w:id="1617" w:name="_Toc447269861"/>
      <w:bookmarkStart w:id="1618" w:name="_Toc464120692"/>
      <w:bookmarkStart w:id="1619" w:name="_Toc466969348"/>
      <w:bookmarkStart w:id="1620" w:name="_Toc468786693"/>
      <w:bookmarkStart w:id="1621" w:name="_Toc469481333"/>
      <w:bookmarkStart w:id="1622" w:name="_Toc472498922"/>
      <w:r w:rsidRPr="00066ED2">
        <w:rPr>
          <w:szCs w:val="24"/>
        </w:rPr>
        <w:t xml:space="preserve">Форма </w:t>
      </w:r>
      <w:proofErr w:type="gramStart"/>
      <w:r w:rsidRPr="00066ED2">
        <w:rPr>
          <w:szCs w:val="24"/>
        </w:rPr>
        <w:t>плана распределения объемов выполнения поставок</w:t>
      </w:r>
      <w:proofErr w:type="gramEnd"/>
      <w:r w:rsidRPr="00066ED2">
        <w:rPr>
          <w:szCs w:val="24"/>
        </w:rPr>
        <w:t xml:space="preserve"> внутри коллективного Участника</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 xml:space="preserve">План </w:t>
      </w:r>
      <w:proofErr w:type="gramStart"/>
      <w:r w:rsidRPr="00066ED2">
        <w:rPr>
          <w:b/>
          <w:sz w:val="24"/>
          <w:szCs w:val="24"/>
        </w:rPr>
        <w:t>распределения объемов выполнения поставок продукции</w:t>
      </w:r>
      <w:proofErr w:type="gramEnd"/>
      <w:r w:rsidRPr="00066ED2">
        <w:rPr>
          <w:b/>
          <w:sz w:val="24"/>
          <w:szCs w:val="24"/>
        </w:rPr>
        <w:t xml:space="preserve">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3284"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0"/>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0"/>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0"/>
              <w:spacing w:before="0" w:after="0"/>
              <w:ind w:left="0" w:right="0"/>
              <w:jc w:val="center"/>
            </w:pPr>
          </w:p>
        </w:tc>
        <w:tc>
          <w:tcPr>
            <w:tcW w:w="3284" w:type="dxa"/>
            <w:vMerge/>
            <w:vAlign w:val="center"/>
          </w:tcPr>
          <w:p w:rsidR="00635719" w:rsidRPr="00066ED2" w:rsidRDefault="00635719" w:rsidP="00635719">
            <w:pPr>
              <w:pStyle w:val="aff0"/>
              <w:spacing w:before="0" w:after="0"/>
              <w:ind w:left="0" w:right="0"/>
              <w:jc w:val="center"/>
            </w:pPr>
          </w:p>
        </w:tc>
        <w:tc>
          <w:tcPr>
            <w:tcW w:w="1689" w:type="dxa"/>
            <w:vMerge/>
            <w:vAlign w:val="center"/>
          </w:tcPr>
          <w:p w:rsidR="00635719" w:rsidRPr="00066ED2" w:rsidRDefault="00635719" w:rsidP="00635719">
            <w:pPr>
              <w:pStyle w:val="aff0"/>
              <w:spacing w:before="0" w:after="0"/>
              <w:ind w:left="0" w:right="0"/>
              <w:jc w:val="center"/>
            </w:pPr>
          </w:p>
        </w:tc>
        <w:tc>
          <w:tcPr>
            <w:tcW w:w="1432" w:type="dxa"/>
            <w:vAlign w:val="center"/>
          </w:tcPr>
          <w:p w:rsidR="00635719" w:rsidRPr="00066ED2" w:rsidRDefault="00635719" w:rsidP="00635719">
            <w:pPr>
              <w:pStyle w:val="aff0"/>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0"/>
              <w:spacing w:before="0" w:after="0"/>
              <w:ind w:left="0" w:right="0"/>
              <w:jc w:val="center"/>
              <w:rPr>
                <w:b/>
              </w:rPr>
            </w:pPr>
            <w:proofErr w:type="gramStart"/>
            <w:r w:rsidRPr="00066ED2">
              <w:rPr>
                <w:b/>
              </w:rPr>
              <w:t>в</w:t>
            </w:r>
            <w:proofErr w:type="gramEnd"/>
            <w:r w:rsidRPr="00066ED2">
              <w:rPr>
                <w:b/>
              </w:rPr>
              <w:t xml:space="preserve"> % от общей стоимости</w:t>
            </w:r>
          </w:p>
        </w:tc>
        <w:tc>
          <w:tcPr>
            <w:tcW w:w="1349" w:type="dxa"/>
            <w:vMerge/>
            <w:vAlign w:val="center"/>
          </w:tcPr>
          <w:p w:rsidR="00635719" w:rsidRPr="00066ED2" w:rsidRDefault="00635719" w:rsidP="00635719">
            <w:pPr>
              <w:pStyle w:val="aff0"/>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1"/>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1"/>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1"/>
              <w:spacing w:before="0" w:after="0"/>
              <w:ind w:left="0" w:right="0"/>
              <w:jc w:val="center"/>
              <w:rPr>
                <w:b/>
                <w:sz w:val="22"/>
              </w:rPr>
            </w:pPr>
          </w:p>
        </w:tc>
        <w:tc>
          <w:tcPr>
            <w:tcW w:w="1276" w:type="dxa"/>
            <w:vAlign w:val="center"/>
          </w:tcPr>
          <w:p w:rsidR="00635719" w:rsidRPr="00066ED2" w:rsidRDefault="00635719" w:rsidP="00635719">
            <w:pPr>
              <w:pStyle w:val="aff1"/>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1"/>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3" w:name="_Toc90385126"/>
      <w:bookmarkStart w:id="1624" w:name="_Toc98253959"/>
      <w:bookmarkStart w:id="1625" w:name="_Toc157248211"/>
      <w:bookmarkStart w:id="1626" w:name="_Toc157496580"/>
      <w:bookmarkStart w:id="1627" w:name="_Toc158206119"/>
      <w:bookmarkStart w:id="1628" w:name="_Toc164057804"/>
      <w:bookmarkStart w:id="1629" w:name="_Toc164137154"/>
      <w:bookmarkStart w:id="1630" w:name="_Toc164161314"/>
      <w:bookmarkStart w:id="1631" w:name="_Toc165173885"/>
      <w:r w:rsidRPr="00066ED2">
        <w:rPr>
          <w:b/>
          <w:szCs w:val="24"/>
        </w:rPr>
        <w:br w:type="page"/>
      </w:r>
    </w:p>
    <w:p w:rsidR="00635719" w:rsidRPr="00066ED2" w:rsidRDefault="00635719" w:rsidP="00635719">
      <w:pPr>
        <w:pStyle w:val="3"/>
        <w:rPr>
          <w:szCs w:val="24"/>
        </w:rPr>
      </w:pPr>
      <w:bookmarkStart w:id="1632" w:name="_Toc439170706"/>
      <w:bookmarkStart w:id="1633" w:name="_Toc439172808"/>
      <w:bookmarkStart w:id="1634" w:name="_Toc439173269"/>
      <w:bookmarkStart w:id="1635" w:name="_Toc439238265"/>
      <w:bookmarkStart w:id="1636" w:name="_Toc439252813"/>
      <w:bookmarkStart w:id="1637" w:name="_Toc439323786"/>
      <w:bookmarkStart w:id="1638" w:name="_Toc440357184"/>
      <w:bookmarkStart w:id="1639" w:name="_Toc440359736"/>
      <w:bookmarkStart w:id="1640" w:name="_Toc440632200"/>
      <w:bookmarkStart w:id="1641" w:name="_Toc440876017"/>
      <w:bookmarkStart w:id="1642" w:name="_Toc441131045"/>
      <w:bookmarkStart w:id="1643" w:name="_Toc447269862"/>
      <w:bookmarkStart w:id="1644" w:name="_Toc464120693"/>
      <w:bookmarkStart w:id="1645" w:name="_Toc466969349"/>
      <w:bookmarkStart w:id="1646" w:name="_Toc468786694"/>
      <w:bookmarkStart w:id="1647" w:name="_Toc469481334"/>
      <w:bookmarkStart w:id="1648" w:name="_Toc472498923"/>
      <w:r w:rsidRPr="00066ED2">
        <w:rPr>
          <w:szCs w:val="24"/>
        </w:rPr>
        <w:lastRenderedPageBreak/>
        <w:t>Инструкции по заполнению</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C35E5C">
        <w:fldChar w:fldCharType="begin"/>
      </w:r>
      <w:r w:rsidR="00C35E5C">
        <w:instrText xml:space="preserve"> REF _Ref191386461 \r \h  \* MERGEFORMAT </w:instrText>
      </w:r>
      <w:r w:rsidR="00C35E5C">
        <w:fldChar w:fldCharType="separate"/>
      </w:r>
      <w:r w:rsidR="00D74ED6" w:rsidRPr="00D74ED6">
        <w:rPr>
          <w:sz w:val="24"/>
          <w:szCs w:val="24"/>
        </w:rPr>
        <w:t>3.3.10</w:t>
      </w:r>
      <w:r w:rsidR="00C35E5C">
        <w:fldChar w:fldCharType="end"/>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w:t>
      </w:r>
      <w:proofErr w:type="gramStart"/>
      <w:r w:rsidRPr="00066ED2">
        <w:rPr>
          <w:sz w:val="24"/>
          <w:szCs w:val="24"/>
        </w:rPr>
        <w:t>с</w:t>
      </w:r>
      <w:proofErr w:type="gramEnd"/>
      <w:r w:rsidRPr="00066ED2">
        <w:rPr>
          <w:sz w:val="24"/>
          <w:szCs w:val="24"/>
        </w:rPr>
        <w:t xml:space="preserve">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C35E5C">
        <w:fldChar w:fldCharType="begin"/>
      </w:r>
      <w:r w:rsidR="00C35E5C">
        <w:instrText xml:space="preserve"> REF _Ref440274337 \r \h  \* MERGEFORMAT </w:instrText>
      </w:r>
      <w:r w:rsidR="00C35E5C">
        <w:fldChar w:fldCharType="separate"/>
      </w:r>
      <w:r w:rsidR="00D74ED6" w:rsidRPr="00D74ED6">
        <w:rPr>
          <w:sz w:val="24"/>
          <w:szCs w:val="24"/>
        </w:rPr>
        <w:t>5.2</w:t>
      </w:r>
      <w:r w:rsidR="00C35E5C">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C35E5C">
        <w:fldChar w:fldCharType="begin"/>
      </w:r>
      <w:r w:rsidR="00C35E5C">
        <w:instrText xml:space="preserve"> REF _Ref440274366 \r \h  \* MERGEFORMAT </w:instrText>
      </w:r>
      <w:r w:rsidR="00C35E5C">
        <w:fldChar w:fldCharType="separate"/>
      </w:r>
      <w:r w:rsidR="00D74ED6" w:rsidRPr="00D74ED6">
        <w:rPr>
          <w:sz w:val="24"/>
          <w:szCs w:val="24"/>
        </w:rPr>
        <w:t>5.4</w:t>
      </w:r>
      <w:r w:rsidR="00C35E5C">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841" w:rsidRDefault="003A4841">
      <w:pPr>
        <w:spacing w:line="240" w:lineRule="auto"/>
      </w:pPr>
      <w:r>
        <w:separator/>
      </w:r>
    </w:p>
  </w:endnote>
  <w:endnote w:type="continuationSeparator" w:id="0">
    <w:p w:rsidR="003A4841" w:rsidRDefault="003A4841">
      <w:pPr>
        <w:spacing w:line="240" w:lineRule="auto"/>
      </w:pPr>
      <w:r>
        <w:continuationSeparator/>
      </w:r>
    </w:p>
  </w:endnote>
  <w:endnote w:id="1">
    <w:p w:rsidR="00784440" w:rsidRDefault="00784440" w:rsidP="00A830A9">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4440" w:rsidRDefault="0078444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Pr="00FA0376" w:rsidRDefault="0078444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81231">
      <w:rPr>
        <w:noProof/>
        <w:sz w:val="16"/>
        <w:szCs w:val="16"/>
        <w:lang w:eastAsia="ru-RU"/>
      </w:rPr>
      <w:t>2</w:t>
    </w:r>
    <w:r w:rsidRPr="00FA0376">
      <w:rPr>
        <w:sz w:val="16"/>
        <w:szCs w:val="16"/>
        <w:lang w:eastAsia="ru-RU"/>
      </w:rPr>
      <w:fldChar w:fldCharType="end"/>
    </w:r>
  </w:p>
  <w:p w:rsidR="00784440" w:rsidRPr="00EE0539" w:rsidRDefault="0078444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84440">
      <w:rPr>
        <w:sz w:val="18"/>
        <w:szCs w:val="18"/>
      </w:rPr>
      <w:t>Договора на поставку расходных материалов и запчастей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841" w:rsidRDefault="003A4841">
      <w:pPr>
        <w:spacing w:line="240" w:lineRule="auto"/>
      </w:pPr>
      <w:r>
        <w:separator/>
      </w:r>
    </w:p>
  </w:footnote>
  <w:footnote w:type="continuationSeparator" w:id="0">
    <w:p w:rsidR="003A4841" w:rsidRDefault="003A4841">
      <w:pPr>
        <w:spacing w:line="240" w:lineRule="auto"/>
      </w:pPr>
      <w:r>
        <w:continuationSeparator/>
      </w:r>
    </w:p>
  </w:footnote>
  <w:footnote w:id="1">
    <w:p w:rsidR="00784440" w:rsidRPr="00B36685" w:rsidRDefault="00784440"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84440" w:rsidRDefault="00784440"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84440" w:rsidRDefault="00784440" w:rsidP="006C0A94">
      <w:pPr>
        <w:pStyle w:val="1ff4"/>
        <w:rPr>
          <w:rFonts w:ascii="Times New Roman" w:eastAsia="Times New Roman" w:hAnsi="Times New Roman" w:cs="Times New Roman"/>
          <w:lang w:eastAsia="ru-RU"/>
        </w:rPr>
      </w:pPr>
    </w:p>
  </w:footnote>
  <w:footnote w:id="3">
    <w:p w:rsidR="00784440" w:rsidRDefault="0078444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Pr="00930031" w:rsidRDefault="0078444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440" w:rsidRDefault="007844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536"/>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6E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766"/>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3EA2"/>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17FE8"/>
    <w:rsid w:val="00321E72"/>
    <w:rsid w:val="00322BB8"/>
    <w:rsid w:val="003260D1"/>
    <w:rsid w:val="003303E9"/>
    <w:rsid w:val="00330519"/>
    <w:rsid w:val="00330669"/>
    <w:rsid w:val="003311F3"/>
    <w:rsid w:val="00332B6A"/>
    <w:rsid w:val="00334224"/>
    <w:rsid w:val="00334232"/>
    <w:rsid w:val="003345FE"/>
    <w:rsid w:val="003404ED"/>
    <w:rsid w:val="003417F7"/>
    <w:rsid w:val="00341CCF"/>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4841"/>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12BD3"/>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06D47"/>
    <w:rsid w:val="00711BC4"/>
    <w:rsid w:val="00715E72"/>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4440"/>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2C1F"/>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408B"/>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424F"/>
    <w:rsid w:val="00975C64"/>
    <w:rsid w:val="00976E6F"/>
    <w:rsid w:val="00980E44"/>
    <w:rsid w:val="009820FB"/>
    <w:rsid w:val="00983F8A"/>
    <w:rsid w:val="0098480C"/>
    <w:rsid w:val="0098672B"/>
    <w:rsid w:val="00986D6E"/>
    <w:rsid w:val="00987DE6"/>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26A6"/>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30A9"/>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0D89"/>
    <w:rsid w:val="00AF2446"/>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B84"/>
    <w:rsid w:val="00BF4CA0"/>
    <w:rsid w:val="00BF5310"/>
    <w:rsid w:val="00BF5FD7"/>
    <w:rsid w:val="00C00B95"/>
    <w:rsid w:val="00C04FF9"/>
    <w:rsid w:val="00C05396"/>
    <w:rsid w:val="00C05EF6"/>
    <w:rsid w:val="00C12145"/>
    <w:rsid w:val="00C12B9A"/>
    <w:rsid w:val="00C12FA4"/>
    <w:rsid w:val="00C138CC"/>
    <w:rsid w:val="00C16703"/>
    <w:rsid w:val="00C21FA7"/>
    <w:rsid w:val="00C236C0"/>
    <w:rsid w:val="00C2544E"/>
    <w:rsid w:val="00C30AF4"/>
    <w:rsid w:val="00C33106"/>
    <w:rsid w:val="00C35E5C"/>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2DD"/>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1231"/>
    <w:rsid w:val="00D82D37"/>
    <w:rsid w:val="00D84AC7"/>
    <w:rsid w:val="00D87F60"/>
    <w:rsid w:val="00D90031"/>
    <w:rsid w:val="00D904EF"/>
    <w:rsid w:val="00D92448"/>
    <w:rsid w:val="00D975BA"/>
    <w:rsid w:val="00DA1402"/>
    <w:rsid w:val="00DA4ADE"/>
    <w:rsid w:val="00DA5A22"/>
    <w:rsid w:val="00DA5FAE"/>
    <w:rsid w:val="00DA6907"/>
    <w:rsid w:val="00DA6A84"/>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5D1F"/>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5F17"/>
    <w:rsid w:val="00E963D9"/>
    <w:rsid w:val="00EA6C13"/>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34D"/>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C0"/>
    <w:rsid w:val="00F958E8"/>
    <w:rsid w:val="00F962F2"/>
    <w:rsid w:val="00F974F9"/>
    <w:rsid w:val="00FA0376"/>
    <w:rsid w:val="00FA2656"/>
    <w:rsid w:val="00FA3AD8"/>
    <w:rsid w:val="00FB00C0"/>
    <w:rsid w:val="00FB1839"/>
    <w:rsid w:val="00FB34FA"/>
    <w:rsid w:val="00FB4D12"/>
    <w:rsid w:val="00FB6254"/>
    <w:rsid w:val="00FB666F"/>
    <w:rsid w:val="00FB6C72"/>
    <w:rsid w:val="00FB7C04"/>
    <w:rsid w:val="00FC153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oleObject" Target="embeddings/oleObject1.bin"/><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AF98E-189F-4567-9A71-CF1DDE264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28328</Words>
  <Characters>161476</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189426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94</cp:revision>
  <cp:lastPrinted>2015-12-29T14:27:00Z</cp:lastPrinted>
  <dcterms:created xsi:type="dcterms:W3CDTF">2016-04-01T06:18:00Z</dcterms:created>
  <dcterms:modified xsi:type="dcterms:W3CDTF">2017-11-23T10:32:00Z</dcterms:modified>
</cp:coreProperties>
</file>