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Ref57322919"/>
    <w:bookmarkStart w:id="1" w:name="_Ref57322917"/>
    <w:bookmarkStart w:id="2" w:name="_Ref57046967"/>
    <w:bookmarkStart w:id="3" w:name="_Ref56251020"/>
    <w:bookmarkStart w:id="4" w:name="_Ref56251018"/>
    <w:bookmarkStart w:id="5" w:name="_Ref55335495"/>
    <w:p w:rsidR="00A13E63" w:rsidRPr="0031282F" w:rsidRDefault="00C75D7E" w:rsidP="00A13E63">
      <w:pPr>
        <w:ind w:right="-425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4061460</wp:posOffset>
                </wp:positionH>
                <wp:positionV relativeFrom="paragraph">
                  <wp:posOffset>7620</wp:posOffset>
                </wp:positionV>
                <wp:extent cx="2503170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153D" w:rsidRPr="000D67AD" w:rsidRDefault="00F0153D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F0153D" w:rsidRPr="000D67AD" w:rsidRDefault="00F0153D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F0153D" w:rsidRPr="000D67AD" w:rsidRDefault="00F0153D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F0153D" w:rsidRPr="000D67AD" w:rsidRDefault="00F0153D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F0153D" w:rsidRPr="000D67AD" w:rsidRDefault="00F0153D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F0153D" w:rsidRPr="000D67AD" w:rsidRDefault="00F0153D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F0153D" w:rsidRPr="000D67AD" w:rsidRDefault="00F0153D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F0153D" w:rsidRPr="000D67AD" w:rsidRDefault="00F0153D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F0153D" w:rsidRPr="000D67AD" w:rsidRDefault="00F0153D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F0153D" w:rsidRPr="00AB2DE8" w:rsidRDefault="00F0153D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AB2DE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AB2DE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AB2DE8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AB2DE8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AB2DE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10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AB2DE8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AB2DE8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    <v:textbox>
                  <w:txbxContent>
                    <w:p w:rsidR="00F0153D" w:rsidRPr="000D67AD" w:rsidRDefault="00F0153D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F0153D" w:rsidRPr="000D67AD" w:rsidRDefault="00F0153D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F0153D" w:rsidRPr="000D67AD" w:rsidRDefault="00F0153D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F0153D" w:rsidRPr="000D67AD" w:rsidRDefault="00F0153D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F0153D" w:rsidRPr="000D67AD" w:rsidRDefault="00F0153D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F0153D" w:rsidRPr="000D67AD" w:rsidRDefault="00F0153D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F0153D" w:rsidRPr="000D67AD" w:rsidRDefault="00F0153D" w:rsidP="00A13E63">
                      <w:pPr>
                        <w:spacing w:line="240" w:lineRule="auto"/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F0153D" w:rsidRPr="000D67AD" w:rsidRDefault="00F0153D" w:rsidP="00A13E63">
                      <w:pPr>
                        <w:spacing w:line="240" w:lineRule="auto"/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F0153D" w:rsidRPr="000D67AD" w:rsidRDefault="00F0153D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F0153D" w:rsidRPr="00AB2DE8" w:rsidRDefault="00F0153D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AB2DE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AB2DE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AB2DE8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AB2DE8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AB2DE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2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AB2DE8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AB2DE8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13E63" w:rsidRPr="0031282F">
        <w:rPr>
          <w:noProof/>
          <w:sz w:val="24"/>
          <w:szCs w:val="24"/>
          <w:lang w:eastAsia="ru-RU"/>
        </w:rPr>
        <w:drawing>
          <wp:inline distT="0" distB="0" distL="0" distR="0" wp14:anchorId="029B259D" wp14:editId="14FEA1A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1282F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lang w:val="en-US"/>
        </w:rPr>
      </w:pPr>
    </w:p>
    <w:p w:rsidR="007556FF" w:rsidRPr="0031282F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1282F" w:rsidRDefault="007556FF" w:rsidP="007556FF">
      <w:pPr>
        <w:jc w:val="center"/>
        <w:rPr>
          <w:rFonts w:ascii="Arial" w:hAnsi="Arial" w:cs="Arial"/>
          <w:noProof/>
          <w:sz w:val="24"/>
          <w:szCs w:val="24"/>
          <w:lang w:val="en-US"/>
        </w:rPr>
      </w:pPr>
    </w:p>
    <w:p w:rsidR="005C08CA" w:rsidRPr="0031282F" w:rsidRDefault="005C08CA" w:rsidP="007556FF">
      <w:pPr>
        <w:ind w:left="5670" w:firstLine="0"/>
        <w:jc w:val="center"/>
        <w:rPr>
          <w:sz w:val="24"/>
          <w:szCs w:val="24"/>
        </w:rPr>
      </w:pPr>
    </w:p>
    <w:p w:rsidR="00124D56" w:rsidRPr="0031282F" w:rsidRDefault="00124D56" w:rsidP="00124D56">
      <w:pPr>
        <w:spacing w:line="240" w:lineRule="auto"/>
        <w:ind w:left="7088"/>
        <w:jc w:val="center"/>
        <w:rPr>
          <w:sz w:val="24"/>
          <w:szCs w:val="24"/>
        </w:rPr>
      </w:pPr>
      <w:r w:rsidRPr="0031282F">
        <w:rPr>
          <w:sz w:val="24"/>
          <w:szCs w:val="24"/>
        </w:rPr>
        <w:t>УТВЕРЖДАЮ:</w:t>
      </w:r>
    </w:p>
    <w:p w:rsidR="00124D56" w:rsidRPr="0031282F" w:rsidRDefault="00124D56" w:rsidP="00124D56">
      <w:pPr>
        <w:spacing w:line="240" w:lineRule="auto"/>
        <w:jc w:val="right"/>
        <w:rPr>
          <w:sz w:val="24"/>
          <w:szCs w:val="24"/>
        </w:rPr>
      </w:pPr>
      <w:r w:rsidRPr="0031282F">
        <w:rPr>
          <w:sz w:val="24"/>
          <w:szCs w:val="24"/>
        </w:rPr>
        <w:t>Председатель закупочной комиссии -</w:t>
      </w:r>
    </w:p>
    <w:p w:rsidR="00124D56" w:rsidRPr="0031282F" w:rsidRDefault="00124D56" w:rsidP="00124D56">
      <w:pPr>
        <w:spacing w:line="240" w:lineRule="auto"/>
        <w:jc w:val="right"/>
        <w:rPr>
          <w:sz w:val="24"/>
          <w:szCs w:val="24"/>
        </w:rPr>
      </w:pPr>
      <w:r w:rsidRPr="0031282F">
        <w:rPr>
          <w:sz w:val="24"/>
          <w:szCs w:val="24"/>
        </w:rPr>
        <w:t>Заместитель генерального директора –</w:t>
      </w:r>
    </w:p>
    <w:p w:rsidR="00124D56" w:rsidRPr="0031282F" w:rsidRDefault="00124D56" w:rsidP="00124D56">
      <w:pPr>
        <w:spacing w:line="240" w:lineRule="auto"/>
        <w:jc w:val="right"/>
        <w:rPr>
          <w:sz w:val="24"/>
          <w:szCs w:val="24"/>
        </w:rPr>
      </w:pPr>
      <w:r w:rsidRPr="0031282F">
        <w:rPr>
          <w:sz w:val="24"/>
          <w:szCs w:val="24"/>
        </w:rPr>
        <w:t xml:space="preserve"> директор филиала ПАО «МРСК Центра» - </w:t>
      </w:r>
    </w:p>
    <w:p w:rsidR="00124D56" w:rsidRPr="0031282F" w:rsidRDefault="00124D56" w:rsidP="00124D56">
      <w:pPr>
        <w:spacing w:line="240" w:lineRule="auto"/>
        <w:jc w:val="right"/>
        <w:rPr>
          <w:sz w:val="24"/>
          <w:szCs w:val="24"/>
        </w:rPr>
      </w:pPr>
      <w:r w:rsidRPr="0031282F">
        <w:rPr>
          <w:sz w:val="24"/>
          <w:szCs w:val="24"/>
        </w:rPr>
        <w:t>«Липецкэнерго»</w:t>
      </w:r>
    </w:p>
    <w:p w:rsidR="00124D56" w:rsidRPr="0031282F" w:rsidRDefault="00124D56" w:rsidP="00124D56">
      <w:pPr>
        <w:spacing w:line="240" w:lineRule="auto"/>
        <w:jc w:val="right"/>
        <w:rPr>
          <w:sz w:val="24"/>
          <w:szCs w:val="24"/>
        </w:rPr>
      </w:pPr>
    </w:p>
    <w:p w:rsidR="00124D56" w:rsidRPr="0031282F" w:rsidRDefault="00124D56" w:rsidP="00124D56">
      <w:pPr>
        <w:spacing w:line="240" w:lineRule="auto"/>
        <w:jc w:val="right"/>
        <w:rPr>
          <w:sz w:val="24"/>
          <w:szCs w:val="24"/>
        </w:rPr>
      </w:pPr>
      <w:r w:rsidRPr="0031282F">
        <w:rPr>
          <w:sz w:val="24"/>
          <w:szCs w:val="24"/>
        </w:rPr>
        <w:t xml:space="preserve">________________ </w:t>
      </w:r>
      <w:r w:rsidRPr="0031282F">
        <w:rPr>
          <w:snapToGrid w:val="0"/>
          <w:sz w:val="24"/>
          <w:szCs w:val="24"/>
        </w:rPr>
        <w:t>С.А. Коваль</w:t>
      </w:r>
    </w:p>
    <w:p w:rsidR="00124D56" w:rsidRPr="0031282F" w:rsidRDefault="00124D56" w:rsidP="00124D56">
      <w:pPr>
        <w:spacing w:line="240" w:lineRule="auto"/>
        <w:jc w:val="right"/>
        <w:rPr>
          <w:sz w:val="24"/>
          <w:szCs w:val="24"/>
        </w:rPr>
      </w:pPr>
      <w:r w:rsidRPr="0031282F">
        <w:rPr>
          <w:sz w:val="24"/>
          <w:szCs w:val="24"/>
        </w:rPr>
        <w:t xml:space="preserve"> «</w:t>
      </w:r>
      <w:r w:rsidR="00345238">
        <w:rPr>
          <w:sz w:val="24"/>
          <w:szCs w:val="24"/>
        </w:rPr>
        <w:t>30</w:t>
      </w:r>
      <w:r w:rsidRPr="0031282F">
        <w:rPr>
          <w:sz w:val="24"/>
          <w:szCs w:val="24"/>
        </w:rPr>
        <w:t xml:space="preserve">» </w:t>
      </w:r>
      <w:r w:rsidR="00345238">
        <w:rPr>
          <w:sz w:val="24"/>
          <w:szCs w:val="24"/>
        </w:rPr>
        <w:t>января</w:t>
      </w:r>
      <w:r w:rsidRPr="0031282F">
        <w:rPr>
          <w:sz w:val="24"/>
          <w:szCs w:val="24"/>
        </w:rPr>
        <w:t xml:space="preserve"> 2019 года</w:t>
      </w:r>
    </w:p>
    <w:p w:rsidR="007556FF" w:rsidRPr="0031282F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1282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1282F">
        <w:rPr>
          <w:b/>
          <w:kern w:val="36"/>
          <w:sz w:val="24"/>
          <w:szCs w:val="24"/>
        </w:rPr>
        <w:t>Согласовано на заседании</w:t>
      </w:r>
    </w:p>
    <w:p w:rsidR="007556FF" w:rsidRPr="0031282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1282F">
        <w:rPr>
          <w:b/>
          <w:kern w:val="36"/>
          <w:sz w:val="24"/>
          <w:szCs w:val="24"/>
        </w:rPr>
        <w:t>закупочной комиссии</w:t>
      </w:r>
    </w:p>
    <w:p w:rsidR="007556FF" w:rsidRPr="0031282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1282F">
        <w:rPr>
          <w:b/>
          <w:kern w:val="36"/>
          <w:sz w:val="24"/>
          <w:szCs w:val="24"/>
        </w:rPr>
        <w:t>Протокол № _________</w:t>
      </w:r>
    </w:p>
    <w:p w:rsidR="007556FF" w:rsidRPr="0031282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1282F">
        <w:rPr>
          <w:b/>
          <w:kern w:val="36"/>
          <w:sz w:val="24"/>
          <w:szCs w:val="24"/>
        </w:rPr>
        <w:t>от «</w:t>
      </w:r>
      <w:r w:rsidR="00345238">
        <w:rPr>
          <w:b/>
          <w:kern w:val="36"/>
          <w:sz w:val="24"/>
          <w:szCs w:val="24"/>
        </w:rPr>
        <w:t>30</w:t>
      </w:r>
      <w:r w:rsidRPr="0031282F">
        <w:rPr>
          <w:b/>
          <w:kern w:val="36"/>
          <w:sz w:val="24"/>
          <w:szCs w:val="24"/>
        </w:rPr>
        <w:t xml:space="preserve">» </w:t>
      </w:r>
      <w:r w:rsidR="00345238">
        <w:rPr>
          <w:b/>
          <w:kern w:val="36"/>
          <w:sz w:val="24"/>
          <w:szCs w:val="24"/>
        </w:rPr>
        <w:t>января</w:t>
      </w:r>
      <w:r w:rsidRPr="0031282F">
        <w:rPr>
          <w:b/>
          <w:kern w:val="36"/>
          <w:sz w:val="24"/>
          <w:szCs w:val="24"/>
        </w:rPr>
        <w:t xml:space="preserve"> </w:t>
      </w:r>
      <w:r w:rsidR="00666A46" w:rsidRPr="0031282F">
        <w:rPr>
          <w:b/>
          <w:kern w:val="36"/>
          <w:sz w:val="24"/>
          <w:szCs w:val="24"/>
        </w:rPr>
        <w:t>2019</w:t>
      </w:r>
      <w:r w:rsidRPr="0031282F">
        <w:rPr>
          <w:b/>
          <w:kern w:val="36"/>
          <w:sz w:val="24"/>
          <w:szCs w:val="24"/>
        </w:rPr>
        <w:t xml:space="preserve"> года</w:t>
      </w:r>
    </w:p>
    <w:p w:rsidR="00717F60" w:rsidRPr="0031282F" w:rsidRDefault="00717F60" w:rsidP="00E71A48">
      <w:pPr>
        <w:spacing w:line="264" w:lineRule="auto"/>
        <w:jc w:val="center"/>
        <w:rPr>
          <w:sz w:val="24"/>
          <w:szCs w:val="24"/>
        </w:rPr>
      </w:pPr>
      <w:bookmarkStart w:id="6" w:name="_GoBack"/>
      <w:bookmarkEnd w:id="6"/>
    </w:p>
    <w:p w:rsidR="00717F60" w:rsidRPr="0031282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1282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1282F" w:rsidRDefault="00717F60" w:rsidP="00E71A48">
      <w:pPr>
        <w:pStyle w:val="1f6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1282F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1282F" w:rsidRDefault="00717F60" w:rsidP="00E71A48">
      <w:pPr>
        <w:pStyle w:val="1f6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666A46" w:rsidRPr="0031282F" w:rsidRDefault="00666A46" w:rsidP="00666A46">
      <w:pPr>
        <w:pStyle w:val="1f6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1282F">
        <w:rPr>
          <w:rFonts w:ascii="Times New Roman" w:hAnsi="Times New Roman"/>
          <w:b/>
          <w:sz w:val="24"/>
          <w:szCs w:val="24"/>
        </w:rPr>
        <w:t>ЗАПРОС ПРЕДЛОЖЕНИЙ В ЭЛЕКТРОННОЙ ФОРМЕ</w:t>
      </w:r>
    </w:p>
    <w:p w:rsidR="00717F60" w:rsidRPr="0031282F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1282F">
        <w:rPr>
          <w:b/>
          <w:sz w:val="24"/>
          <w:szCs w:val="24"/>
        </w:rPr>
        <w:t xml:space="preserve">на право заключения </w:t>
      </w:r>
      <w:r w:rsidR="00366652" w:rsidRPr="0031282F">
        <w:rPr>
          <w:b/>
          <w:sz w:val="24"/>
          <w:szCs w:val="24"/>
        </w:rPr>
        <w:t>Договор</w:t>
      </w:r>
      <w:r w:rsidR="00DF3B9A" w:rsidRPr="0031282F">
        <w:rPr>
          <w:b/>
          <w:sz w:val="24"/>
          <w:szCs w:val="24"/>
        </w:rPr>
        <w:t>а</w:t>
      </w:r>
      <w:r w:rsidR="00366652" w:rsidRPr="0031282F">
        <w:rPr>
          <w:b/>
          <w:sz w:val="24"/>
          <w:szCs w:val="24"/>
        </w:rPr>
        <w:t xml:space="preserve"> на </w:t>
      </w:r>
      <w:r w:rsidR="00DF3B9A" w:rsidRPr="0031282F">
        <w:rPr>
          <w:b/>
          <w:sz w:val="24"/>
          <w:szCs w:val="24"/>
        </w:rPr>
        <w:t>оказание услуг по оценке рыночной стоимости электросетевого имущества (КЛ, ВЛ, КТП, РП, ТП 0,4/10кВ, производственные базы) для нужд филиала ПАО «МРСК Центра»-«Липецкэнерго»</w:t>
      </w:r>
    </w:p>
    <w:p w:rsidR="007556FF" w:rsidRPr="0031282F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1282F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1282F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1282F">
        <w:rPr>
          <w:rFonts w:ascii="Times New Roman" w:eastAsia="Times New Roman" w:hAnsi="Times New Roman" w:cs="Times New Roman"/>
          <w:b/>
          <w:caps/>
        </w:rPr>
        <w:t>,</w:t>
      </w:r>
      <w:r w:rsidRPr="0031282F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1282F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1282F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1282F">
        <w:rPr>
          <w:rFonts w:ascii="Times New Roman" w:hAnsi="Times New Roman" w:cs="Times New Roman"/>
        </w:rPr>
        <w:t xml:space="preserve"> </w:t>
      </w:r>
    </w:p>
    <w:p w:rsidR="00717F60" w:rsidRPr="0031282F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1282F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1282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1282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1282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1282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1282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1282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1282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1282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31282F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31282F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1282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1282F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1282F">
        <w:rPr>
          <w:sz w:val="24"/>
          <w:szCs w:val="24"/>
        </w:rPr>
        <w:t xml:space="preserve">г. </w:t>
      </w:r>
      <w:r w:rsidR="00DF3B9A" w:rsidRPr="0031282F">
        <w:rPr>
          <w:sz w:val="24"/>
          <w:szCs w:val="24"/>
        </w:rPr>
        <w:t>Липецк</w:t>
      </w:r>
      <w:r w:rsidRPr="0031282F">
        <w:rPr>
          <w:sz w:val="24"/>
          <w:szCs w:val="24"/>
        </w:rPr>
        <w:br/>
      </w:r>
      <w:r w:rsidR="00666A46" w:rsidRPr="0031282F">
        <w:rPr>
          <w:sz w:val="24"/>
          <w:szCs w:val="24"/>
        </w:rPr>
        <w:t>2019</w:t>
      </w:r>
      <w:r w:rsidRPr="0031282F">
        <w:rPr>
          <w:sz w:val="24"/>
          <w:szCs w:val="24"/>
        </w:rPr>
        <w:t xml:space="preserve"> г.</w:t>
      </w:r>
    </w:p>
    <w:p w:rsidR="00717F60" w:rsidRPr="0031282F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1282F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1282F" w:rsidRDefault="00717F60" w:rsidP="00F44B29">
      <w:pPr>
        <w:pStyle w:val="1f5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1282F">
        <w:rPr>
          <w:sz w:val="24"/>
          <w:szCs w:val="24"/>
        </w:rPr>
        <w:lastRenderedPageBreak/>
        <w:t>СОДЕРЖАНИЕ</w:t>
      </w:r>
    </w:p>
    <w:p w:rsidR="004D25B8" w:rsidRPr="0031282F" w:rsidRDefault="007F30BA">
      <w:pPr>
        <w:pStyle w:val="1f5"/>
        <w:rPr>
          <w:rFonts w:asciiTheme="minorHAnsi" w:eastAsiaTheme="minorEastAsia" w:hAnsiTheme="minorHAnsi" w:cstheme="minorBidi"/>
          <w:b w:val="0"/>
          <w:caps w:val="0"/>
          <w:noProof/>
          <w:sz w:val="24"/>
          <w:szCs w:val="24"/>
          <w:lang w:eastAsia="ru-RU"/>
        </w:rPr>
      </w:pPr>
      <w:r w:rsidRPr="0031282F">
        <w:rPr>
          <w:sz w:val="24"/>
          <w:szCs w:val="24"/>
        </w:rPr>
        <w:fldChar w:fldCharType="begin"/>
      </w:r>
      <w:r w:rsidR="00717F60" w:rsidRPr="0031282F">
        <w:rPr>
          <w:sz w:val="24"/>
          <w:szCs w:val="24"/>
        </w:rPr>
        <w:instrText xml:space="preserve"> TOC </w:instrText>
      </w:r>
      <w:r w:rsidRPr="0031282F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 w:rsidRPr="0031282F">
        <w:rPr>
          <w:noProof/>
          <w:sz w:val="24"/>
          <w:szCs w:val="24"/>
        </w:rPr>
        <w:t>1</w:t>
      </w:r>
      <w:r w:rsidR="004D25B8" w:rsidRPr="0031282F">
        <w:rPr>
          <w:rFonts w:asciiTheme="minorHAnsi" w:eastAsiaTheme="minorEastAsia" w:hAnsiTheme="minorHAnsi" w:cstheme="minorBidi"/>
          <w:b w:val="0"/>
          <w:caps w:val="0"/>
          <w:noProof/>
          <w:sz w:val="24"/>
          <w:szCs w:val="24"/>
          <w:lang w:eastAsia="ru-RU"/>
        </w:rPr>
        <w:tab/>
      </w:r>
      <w:r w:rsidR="004D25B8" w:rsidRPr="0031282F">
        <w:rPr>
          <w:noProof/>
          <w:sz w:val="24"/>
          <w:szCs w:val="24"/>
        </w:rPr>
        <w:t>Общие положения</w:t>
      </w:r>
      <w:r w:rsidR="004D25B8" w:rsidRPr="0031282F">
        <w:rPr>
          <w:noProof/>
          <w:sz w:val="24"/>
          <w:szCs w:val="24"/>
        </w:rPr>
        <w:tab/>
      </w:r>
      <w:r w:rsidRPr="0031282F">
        <w:rPr>
          <w:noProof/>
          <w:sz w:val="24"/>
          <w:szCs w:val="24"/>
        </w:rPr>
        <w:fldChar w:fldCharType="begin"/>
      </w:r>
      <w:r w:rsidR="004D25B8" w:rsidRPr="0031282F">
        <w:rPr>
          <w:noProof/>
          <w:sz w:val="24"/>
          <w:szCs w:val="24"/>
        </w:rPr>
        <w:instrText xml:space="preserve"> PAGEREF _Toc498590277 \h </w:instrText>
      </w:r>
      <w:r w:rsidRPr="0031282F">
        <w:rPr>
          <w:noProof/>
          <w:sz w:val="24"/>
          <w:szCs w:val="24"/>
        </w:rPr>
      </w:r>
      <w:r w:rsidRPr="0031282F">
        <w:rPr>
          <w:noProof/>
          <w:sz w:val="24"/>
          <w:szCs w:val="24"/>
        </w:rPr>
        <w:fldChar w:fldCharType="separate"/>
      </w:r>
      <w:r w:rsidR="00124FCB" w:rsidRPr="0031282F">
        <w:rPr>
          <w:noProof/>
          <w:sz w:val="24"/>
          <w:szCs w:val="24"/>
        </w:rPr>
        <w:t>4</w:t>
      </w:r>
      <w:r w:rsidRPr="0031282F">
        <w:rPr>
          <w:noProof/>
          <w:sz w:val="24"/>
          <w:szCs w:val="24"/>
        </w:rPr>
        <w:fldChar w:fldCharType="end"/>
      </w:r>
    </w:p>
    <w:p w:rsidR="004D25B8" w:rsidRPr="0031282F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31282F">
        <w:rPr>
          <w:noProof/>
        </w:rPr>
        <w:t>1.1</w:t>
      </w:r>
      <w:r w:rsidRPr="0031282F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31282F">
        <w:rPr>
          <w:noProof/>
        </w:rPr>
        <w:t>Общие сведения о процедуре запроса предложений</w:t>
      </w:r>
      <w:r w:rsidRPr="0031282F">
        <w:rPr>
          <w:noProof/>
        </w:rPr>
        <w:tab/>
      </w:r>
      <w:r w:rsidR="007F30BA" w:rsidRPr="0031282F">
        <w:rPr>
          <w:noProof/>
        </w:rPr>
        <w:fldChar w:fldCharType="begin"/>
      </w:r>
      <w:r w:rsidRPr="0031282F">
        <w:rPr>
          <w:noProof/>
        </w:rPr>
        <w:instrText xml:space="preserve"> PAGEREF _Toc498590278 \h </w:instrText>
      </w:r>
      <w:r w:rsidR="007F30BA" w:rsidRPr="0031282F">
        <w:rPr>
          <w:noProof/>
        </w:rPr>
      </w:r>
      <w:r w:rsidR="007F30BA" w:rsidRPr="0031282F">
        <w:rPr>
          <w:noProof/>
        </w:rPr>
        <w:fldChar w:fldCharType="separate"/>
      </w:r>
      <w:r w:rsidR="00124FCB" w:rsidRPr="0031282F">
        <w:rPr>
          <w:noProof/>
        </w:rPr>
        <w:t>4</w:t>
      </w:r>
      <w:r w:rsidR="007F30BA" w:rsidRPr="0031282F">
        <w:rPr>
          <w:noProof/>
        </w:rPr>
        <w:fldChar w:fldCharType="end"/>
      </w:r>
    </w:p>
    <w:p w:rsidR="004D25B8" w:rsidRPr="0031282F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31282F">
        <w:rPr>
          <w:noProof/>
        </w:rPr>
        <w:t>1.2</w:t>
      </w:r>
      <w:r w:rsidRPr="0031282F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31282F">
        <w:rPr>
          <w:noProof/>
        </w:rPr>
        <w:t>Правовой статус документов</w:t>
      </w:r>
      <w:r w:rsidRPr="0031282F">
        <w:rPr>
          <w:noProof/>
        </w:rPr>
        <w:tab/>
      </w:r>
      <w:r w:rsidR="007F30BA" w:rsidRPr="0031282F">
        <w:rPr>
          <w:noProof/>
        </w:rPr>
        <w:fldChar w:fldCharType="begin"/>
      </w:r>
      <w:r w:rsidRPr="0031282F">
        <w:rPr>
          <w:noProof/>
        </w:rPr>
        <w:instrText xml:space="preserve"> PAGEREF _Toc498590279 \h </w:instrText>
      </w:r>
      <w:r w:rsidR="007F30BA" w:rsidRPr="0031282F">
        <w:rPr>
          <w:noProof/>
        </w:rPr>
      </w:r>
      <w:r w:rsidR="007F30BA" w:rsidRPr="0031282F">
        <w:rPr>
          <w:noProof/>
        </w:rPr>
        <w:fldChar w:fldCharType="separate"/>
      </w:r>
      <w:r w:rsidR="00124FCB" w:rsidRPr="0031282F">
        <w:rPr>
          <w:noProof/>
        </w:rPr>
        <w:t>5</w:t>
      </w:r>
      <w:r w:rsidR="007F30BA" w:rsidRPr="0031282F">
        <w:rPr>
          <w:noProof/>
        </w:rPr>
        <w:fldChar w:fldCharType="end"/>
      </w:r>
    </w:p>
    <w:p w:rsidR="004D25B8" w:rsidRPr="0031282F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31282F">
        <w:rPr>
          <w:noProof/>
        </w:rPr>
        <w:t>1.3</w:t>
      </w:r>
      <w:r w:rsidRPr="0031282F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31282F">
        <w:rPr>
          <w:noProof/>
        </w:rPr>
        <w:t>Особые положения в связи с проведением Запроса предложений на ЭТП</w:t>
      </w:r>
      <w:r w:rsidRPr="0031282F">
        <w:rPr>
          <w:noProof/>
        </w:rPr>
        <w:tab/>
      </w:r>
      <w:r w:rsidR="007F30BA" w:rsidRPr="0031282F">
        <w:rPr>
          <w:noProof/>
        </w:rPr>
        <w:fldChar w:fldCharType="begin"/>
      </w:r>
      <w:r w:rsidRPr="0031282F">
        <w:rPr>
          <w:noProof/>
        </w:rPr>
        <w:instrText xml:space="preserve"> PAGEREF _Toc498590280 \h </w:instrText>
      </w:r>
      <w:r w:rsidR="007F30BA" w:rsidRPr="0031282F">
        <w:rPr>
          <w:noProof/>
        </w:rPr>
      </w:r>
      <w:r w:rsidR="007F30BA" w:rsidRPr="0031282F">
        <w:rPr>
          <w:noProof/>
        </w:rPr>
        <w:fldChar w:fldCharType="separate"/>
      </w:r>
      <w:r w:rsidR="00124FCB" w:rsidRPr="0031282F">
        <w:rPr>
          <w:noProof/>
        </w:rPr>
        <w:t>6</w:t>
      </w:r>
      <w:r w:rsidR="007F30BA" w:rsidRPr="0031282F">
        <w:rPr>
          <w:noProof/>
        </w:rPr>
        <w:fldChar w:fldCharType="end"/>
      </w:r>
    </w:p>
    <w:p w:rsidR="004D25B8" w:rsidRPr="0031282F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31282F">
        <w:rPr>
          <w:noProof/>
        </w:rPr>
        <w:t>1.4</w:t>
      </w:r>
      <w:r w:rsidRPr="0031282F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31282F">
        <w:rPr>
          <w:noProof/>
        </w:rPr>
        <w:t>Обжалование</w:t>
      </w:r>
      <w:r w:rsidRPr="0031282F">
        <w:rPr>
          <w:noProof/>
        </w:rPr>
        <w:tab/>
      </w:r>
      <w:r w:rsidR="007F30BA" w:rsidRPr="0031282F">
        <w:rPr>
          <w:noProof/>
        </w:rPr>
        <w:fldChar w:fldCharType="begin"/>
      </w:r>
      <w:r w:rsidRPr="0031282F">
        <w:rPr>
          <w:noProof/>
        </w:rPr>
        <w:instrText xml:space="preserve"> PAGEREF _Toc498590281 \h </w:instrText>
      </w:r>
      <w:r w:rsidR="007F30BA" w:rsidRPr="0031282F">
        <w:rPr>
          <w:noProof/>
        </w:rPr>
      </w:r>
      <w:r w:rsidR="007F30BA" w:rsidRPr="0031282F">
        <w:rPr>
          <w:noProof/>
        </w:rPr>
        <w:fldChar w:fldCharType="separate"/>
      </w:r>
      <w:r w:rsidR="00124FCB" w:rsidRPr="0031282F">
        <w:rPr>
          <w:noProof/>
        </w:rPr>
        <w:t>7</w:t>
      </w:r>
      <w:r w:rsidR="007F30BA" w:rsidRPr="0031282F">
        <w:rPr>
          <w:noProof/>
        </w:rPr>
        <w:fldChar w:fldCharType="end"/>
      </w:r>
    </w:p>
    <w:p w:rsidR="004D25B8" w:rsidRPr="0031282F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31282F">
        <w:rPr>
          <w:noProof/>
        </w:rPr>
        <w:t>1.5</w:t>
      </w:r>
      <w:r w:rsidRPr="0031282F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31282F">
        <w:rPr>
          <w:noProof/>
        </w:rPr>
        <w:t>Прочие положения</w:t>
      </w:r>
      <w:r w:rsidRPr="0031282F">
        <w:rPr>
          <w:noProof/>
        </w:rPr>
        <w:tab/>
      </w:r>
      <w:r w:rsidR="007F30BA" w:rsidRPr="0031282F">
        <w:rPr>
          <w:noProof/>
        </w:rPr>
        <w:fldChar w:fldCharType="begin"/>
      </w:r>
      <w:r w:rsidRPr="0031282F">
        <w:rPr>
          <w:noProof/>
        </w:rPr>
        <w:instrText xml:space="preserve"> PAGEREF _Toc498590282 \h </w:instrText>
      </w:r>
      <w:r w:rsidR="007F30BA" w:rsidRPr="0031282F">
        <w:rPr>
          <w:noProof/>
        </w:rPr>
      </w:r>
      <w:r w:rsidR="007F30BA" w:rsidRPr="0031282F">
        <w:rPr>
          <w:noProof/>
        </w:rPr>
        <w:fldChar w:fldCharType="separate"/>
      </w:r>
      <w:r w:rsidR="00124FCB" w:rsidRPr="0031282F">
        <w:rPr>
          <w:noProof/>
        </w:rPr>
        <w:t>7</w:t>
      </w:r>
      <w:r w:rsidR="007F30BA" w:rsidRPr="0031282F">
        <w:rPr>
          <w:noProof/>
        </w:rPr>
        <w:fldChar w:fldCharType="end"/>
      </w:r>
    </w:p>
    <w:p w:rsidR="004D25B8" w:rsidRPr="0031282F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31282F">
        <w:rPr>
          <w:noProof/>
        </w:rPr>
        <w:t>1.6</w:t>
      </w:r>
      <w:r w:rsidRPr="0031282F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31282F">
        <w:rPr>
          <w:noProof/>
        </w:rPr>
        <w:t>Закупка услуг с разбиением заказа на лоты</w:t>
      </w:r>
      <w:r w:rsidRPr="0031282F">
        <w:rPr>
          <w:noProof/>
        </w:rPr>
        <w:tab/>
      </w:r>
      <w:r w:rsidR="007F30BA" w:rsidRPr="0031282F">
        <w:rPr>
          <w:noProof/>
        </w:rPr>
        <w:fldChar w:fldCharType="begin"/>
      </w:r>
      <w:r w:rsidRPr="0031282F">
        <w:rPr>
          <w:noProof/>
        </w:rPr>
        <w:instrText xml:space="preserve"> PAGEREF _Toc498590283 \h </w:instrText>
      </w:r>
      <w:r w:rsidR="007F30BA" w:rsidRPr="0031282F">
        <w:rPr>
          <w:noProof/>
        </w:rPr>
      </w:r>
      <w:r w:rsidR="007F30BA" w:rsidRPr="0031282F">
        <w:rPr>
          <w:noProof/>
        </w:rPr>
        <w:fldChar w:fldCharType="separate"/>
      </w:r>
      <w:r w:rsidR="00124FCB" w:rsidRPr="0031282F">
        <w:rPr>
          <w:noProof/>
        </w:rPr>
        <w:t>9</w:t>
      </w:r>
      <w:r w:rsidR="007F30BA" w:rsidRPr="0031282F">
        <w:rPr>
          <w:noProof/>
        </w:rPr>
        <w:fldChar w:fldCharType="end"/>
      </w:r>
    </w:p>
    <w:p w:rsidR="004D25B8" w:rsidRPr="0031282F" w:rsidRDefault="004D25B8">
      <w:pPr>
        <w:pStyle w:val="1f5"/>
        <w:rPr>
          <w:rFonts w:asciiTheme="minorHAnsi" w:eastAsiaTheme="minorEastAsia" w:hAnsiTheme="minorHAnsi" w:cstheme="minorBidi"/>
          <w:b w:val="0"/>
          <w:caps w:val="0"/>
          <w:noProof/>
          <w:sz w:val="24"/>
          <w:szCs w:val="24"/>
          <w:lang w:eastAsia="ru-RU"/>
        </w:rPr>
      </w:pPr>
      <w:r w:rsidRPr="0031282F">
        <w:rPr>
          <w:noProof/>
          <w:sz w:val="24"/>
          <w:szCs w:val="24"/>
        </w:rPr>
        <w:t>2</w:t>
      </w:r>
      <w:r w:rsidRPr="0031282F">
        <w:rPr>
          <w:rFonts w:asciiTheme="minorHAnsi" w:eastAsiaTheme="minorEastAsia" w:hAnsiTheme="minorHAnsi" w:cstheme="minorBidi"/>
          <w:b w:val="0"/>
          <w:caps w:val="0"/>
          <w:noProof/>
          <w:sz w:val="24"/>
          <w:szCs w:val="24"/>
          <w:lang w:eastAsia="ru-RU"/>
        </w:rPr>
        <w:tab/>
      </w:r>
      <w:r w:rsidRPr="0031282F">
        <w:rPr>
          <w:noProof/>
          <w:sz w:val="24"/>
          <w:szCs w:val="24"/>
        </w:rPr>
        <w:t>Проект Договора. Антикоррупционная оговорка, включаемая в проект договора</w:t>
      </w:r>
      <w:r w:rsidRPr="0031282F">
        <w:rPr>
          <w:noProof/>
          <w:sz w:val="24"/>
          <w:szCs w:val="24"/>
        </w:rPr>
        <w:tab/>
      </w:r>
      <w:r w:rsidR="007F30BA" w:rsidRPr="0031282F">
        <w:rPr>
          <w:noProof/>
          <w:sz w:val="24"/>
          <w:szCs w:val="24"/>
        </w:rPr>
        <w:fldChar w:fldCharType="begin"/>
      </w:r>
      <w:r w:rsidRPr="0031282F">
        <w:rPr>
          <w:noProof/>
          <w:sz w:val="24"/>
          <w:szCs w:val="24"/>
        </w:rPr>
        <w:instrText xml:space="preserve"> PAGEREF _Toc498590290 \h </w:instrText>
      </w:r>
      <w:r w:rsidR="007F30BA" w:rsidRPr="0031282F">
        <w:rPr>
          <w:noProof/>
          <w:sz w:val="24"/>
          <w:szCs w:val="24"/>
        </w:rPr>
      </w:r>
      <w:r w:rsidR="007F30BA" w:rsidRPr="0031282F">
        <w:rPr>
          <w:noProof/>
          <w:sz w:val="24"/>
          <w:szCs w:val="24"/>
        </w:rPr>
        <w:fldChar w:fldCharType="separate"/>
      </w:r>
      <w:r w:rsidR="00124FCB" w:rsidRPr="0031282F">
        <w:rPr>
          <w:noProof/>
          <w:sz w:val="24"/>
          <w:szCs w:val="24"/>
        </w:rPr>
        <w:t>10</w:t>
      </w:r>
      <w:r w:rsidR="007F30BA" w:rsidRPr="0031282F">
        <w:rPr>
          <w:noProof/>
          <w:sz w:val="24"/>
          <w:szCs w:val="24"/>
        </w:rPr>
        <w:fldChar w:fldCharType="end"/>
      </w:r>
    </w:p>
    <w:p w:rsidR="004D25B8" w:rsidRPr="0031282F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31282F">
        <w:rPr>
          <w:noProof/>
        </w:rPr>
        <w:t>2.1</w:t>
      </w:r>
      <w:r w:rsidRPr="0031282F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31282F">
        <w:rPr>
          <w:noProof/>
        </w:rPr>
        <w:t>Проект договора</w:t>
      </w:r>
      <w:r w:rsidRPr="0031282F">
        <w:rPr>
          <w:noProof/>
        </w:rPr>
        <w:tab/>
      </w:r>
      <w:r w:rsidR="007F30BA" w:rsidRPr="0031282F">
        <w:rPr>
          <w:noProof/>
        </w:rPr>
        <w:fldChar w:fldCharType="begin"/>
      </w:r>
      <w:r w:rsidRPr="0031282F">
        <w:rPr>
          <w:noProof/>
        </w:rPr>
        <w:instrText xml:space="preserve"> PAGEREF _Toc498590291 \h </w:instrText>
      </w:r>
      <w:r w:rsidR="007F30BA" w:rsidRPr="0031282F">
        <w:rPr>
          <w:noProof/>
        </w:rPr>
      </w:r>
      <w:r w:rsidR="007F30BA" w:rsidRPr="0031282F">
        <w:rPr>
          <w:noProof/>
        </w:rPr>
        <w:fldChar w:fldCharType="separate"/>
      </w:r>
      <w:r w:rsidR="00124FCB" w:rsidRPr="0031282F">
        <w:rPr>
          <w:noProof/>
        </w:rPr>
        <w:t>10</w:t>
      </w:r>
      <w:r w:rsidR="007F30BA" w:rsidRPr="0031282F">
        <w:rPr>
          <w:noProof/>
        </w:rPr>
        <w:fldChar w:fldCharType="end"/>
      </w:r>
    </w:p>
    <w:p w:rsidR="004D25B8" w:rsidRPr="0031282F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31282F">
        <w:rPr>
          <w:noProof/>
        </w:rPr>
        <w:t>2.2</w:t>
      </w:r>
      <w:r w:rsidRPr="0031282F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31282F">
        <w:rPr>
          <w:bCs w:val="0"/>
          <w:noProof/>
        </w:rPr>
        <w:t>Антикоррупционная оговорка, включаемая в проект договора</w:t>
      </w:r>
      <w:r w:rsidRPr="0031282F">
        <w:rPr>
          <w:noProof/>
        </w:rPr>
        <w:tab/>
      </w:r>
      <w:r w:rsidR="007F30BA" w:rsidRPr="0031282F">
        <w:rPr>
          <w:noProof/>
        </w:rPr>
        <w:fldChar w:fldCharType="begin"/>
      </w:r>
      <w:r w:rsidRPr="0031282F">
        <w:rPr>
          <w:noProof/>
        </w:rPr>
        <w:instrText xml:space="preserve"> PAGEREF _Toc498590295 \h </w:instrText>
      </w:r>
      <w:r w:rsidR="007F30BA" w:rsidRPr="0031282F">
        <w:rPr>
          <w:noProof/>
        </w:rPr>
      </w:r>
      <w:r w:rsidR="007F30BA" w:rsidRPr="0031282F">
        <w:rPr>
          <w:noProof/>
        </w:rPr>
        <w:fldChar w:fldCharType="separate"/>
      </w:r>
      <w:r w:rsidR="00124FCB" w:rsidRPr="0031282F">
        <w:rPr>
          <w:noProof/>
        </w:rPr>
        <w:t>10</w:t>
      </w:r>
      <w:r w:rsidR="007F30BA" w:rsidRPr="0031282F">
        <w:rPr>
          <w:noProof/>
        </w:rPr>
        <w:fldChar w:fldCharType="end"/>
      </w:r>
    </w:p>
    <w:p w:rsidR="004D25B8" w:rsidRPr="0031282F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31282F">
        <w:rPr>
          <w:bCs w:val="0"/>
          <w:noProof/>
        </w:rPr>
        <w:t>2.3</w:t>
      </w:r>
      <w:r w:rsidRPr="0031282F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31282F">
        <w:rPr>
          <w:bCs w:val="0"/>
          <w:noProof/>
        </w:rPr>
        <w:t>Дополнительные условия, включаемые в проект договора</w:t>
      </w:r>
      <w:r w:rsidRPr="0031282F">
        <w:rPr>
          <w:noProof/>
        </w:rPr>
        <w:tab/>
      </w:r>
      <w:r w:rsidR="007F30BA" w:rsidRPr="0031282F">
        <w:rPr>
          <w:noProof/>
        </w:rPr>
        <w:fldChar w:fldCharType="begin"/>
      </w:r>
      <w:r w:rsidRPr="0031282F">
        <w:rPr>
          <w:noProof/>
        </w:rPr>
        <w:instrText xml:space="preserve"> PAGEREF _Toc498590299 \h </w:instrText>
      </w:r>
      <w:r w:rsidR="007F30BA" w:rsidRPr="0031282F">
        <w:rPr>
          <w:noProof/>
        </w:rPr>
      </w:r>
      <w:r w:rsidR="007F30BA" w:rsidRPr="0031282F">
        <w:rPr>
          <w:noProof/>
        </w:rPr>
        <w:fldChar w:fldCharType="separate"/>
      </w:r>
      <w:r w:rsidR="00124FCB" w:rsidRPr="0031282F">
        <w:rPr>
          <w:noProof/>
        </w:rPr>
        <w:t>11</w:t>
      </w:r>
      <w:r w:rsidR="007F30BA" w:rsidRPr="0031282F">
        <w:rPr>
          <w:noProof/>
        </w:rPr>
        <w:fldChar w:fldCharType="end"/>
      </w:r>
    </w:p>
    <w:p w:rsidR="004D25B8" w:rsidRPr="0031282F" w:rsidRDefault="004D25B8">
      <w:pPr>
        <w:pStyle w:val="1f5"/>
        <w:rPr>
          <w:rFonts w:asciiTheme="minorHAnsi" w:eastAsiaTheme="minorEastAsia" w:hAnsiTheme="minorHAnsi" w:cstheme="minorBidi"/>
          <w:b w:val="0"/>
          <w:caps w:val="0"/>
          <w:noProof/>
          <w:sz w:val="24"/>
          <w:szCs w:val="24"/>
          <w:lang w:eastAsia="ru-RU"/>
        </w:rPr>
      </w:pPr>
      <w:r w:rsidRPr="0031282F">
        <w:rPr>
          <w:noProof/>
          <w:sz w:val="24"/>
          <w:szCs w:val="24"/>
        </w:rPr>
        <w:t>3</w:t>
      </w:r>
      <w:r w:rsidRPr="0031282F">
        <w:rPr>
          <w:rFonts w:asciiTheme="minorHAnsi" w:eastAsiaTheme="minorEastAsia" w:hAnsiTheme="minorHAnsi" w:cstheme="minorBidi"/>
          <w:b w:val="0"/>
          <w:caps w:val="0"/>
          <w:noProof/>
          <w:sz w:val="24"/>
          <w:szCs w:val="24"/>
          <w:lang w:eastAsia="ru-RU"/>
        </w:rPr>
        <w:tab/>
      </w:r>
      <w:r w:rsidRPr="0031282F">
        <w:rPr>
          <w:noProof/>
          <w:sz w:val="24"/>
          <w:szCs w:val="24"/>
        </w:rPr>
        <w:t>Порядок проведения Запроса предложений. Инструкции по подготовке Заявок</w:t>
      </w:r>
      <w:r w:rsidRPr="0031282F">
        <w:rPr>
          <w:noProof/>
          <w:sz w:val="24"/>
          <w:szCs w:val="24"/>
        </w:rPr>
        <w:tab/>
      </w:r>
      <w:r w:rsidR="007F30BA" w:rsidRPr="0031282F">
        <w:rPr>
          <w:noProof/>
          <w:sz w:val="24"/>
          <w:szCs w:val="24"/>
        </w:rPr>
        <w:fldChar w:fldCharType="begin"/>
      </w:r>
      <w:r w:rsidRPr="0031282F">
        <w:rPr>
          <w:noProof/>
          <w:sz w:val="24"/>
          <w:szCs w:val="24"/>
        </w:rPr>
        <w:instrText xml:space="preserve"> PAGEREF _Toc498590307 \h </w:instrText>
      </w:r>
      <w:r w:rsidR="007F30BA" w:rsidRPr="0031282F">
        <w:rPr>
          <w:noProof/>
          <w:sz w:val="24"/>
          <w:szCs w:val="24"/>
        </w:rPr>
      </w:r>
      <w:r w:rsidR="007F30BA" w:rsidRPr="0031282F">
        <w:rPr>
          <w:noProof/>
          <w:sz w:val="24"/>
          <w:szCs w:val="24"/>
        </w:rPr>
        <w:fldChar w:fldCharType="separate"/>
      </w:r>
      <w:r w:rsidR="00124FCB" w:rsidRPr="0031282F">
        <w:rPr>
          <w:noProof/>
          <w:sz w:val="24"/>
          <w:szCs w:val="24"/>
        </w:rPr>
        <w:t>13</w:t>
      </w:r>
      <w:r w:rsidR="007F30BA" w:rsidRPr="0031282F">
        <w:rPr>
          <w:noProof/>
          <w:sz w:val="24"/>
          <w:szCs w:val="24"/>
        </w:rPr>
        <w:fldChar w:fldCharType="end"/>
      </w:r>
    </w:p>
    <w:p w:rsidR="004D25B8" w:rsidRPr="0031282F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31282F">
        <w:rPr>
          <w:noProof/>
        </w:rPr>
        <w:t>3.1</w:t>
      </w:r>
      <w:r w:rsidRPr="0031282F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31282F">
        <w:rPr>
          <w:noProof/>
        </w:rPr>
        <w:t>Общий порядок проведения Запроса предложений</w:t>
      </w:r>
      <w:r w:rsidRPr="0031282F">
        <w:rPr>
          <w:noProof/>
        </w:rPr>
        <w:tab/>
      </w:r>
      <w:r w:rsidR="007F30BA" w:rsidRPr="0031282F">
        <w:rPr>
          <w:noProof/>
        </w:rPr>
        <w:fldChar w:fldCharType="begin"/>
      </w:r>
      <w:r w:rsidRPr="0031282F">
        <w:rPr>
          <w:noProof/>
        </w:rPr>
        <w:instrText xml:space="preserve"> PAGEREF _Toc498590308 \h </w:instrText>
      </w:r>
      <w:r w:rsidR="007F30BA" w:rsidRPr="0031282F">
        <w:rPr>
          <w:noProof/>
        </w:rPr>
      </w:r>
      <w:r w:rsidR="007F30BA" w:rsidRPr="0031282F">
        <w:rPr>
          <w:noProof/>
        </w:rPr>
        <w:fldChar w:fldCharType="separate"/>
      </w:r>
      <w:r w:rsidR="00124FCB" w:rsidRPr="0031282F">
        <w:rPr>
          <w:noProof/>
        </w:rPr>
        <w:t>13</w:t>
      </w:r>
      <w:r w:rsidR="007F30BA" w:rsidRPr="0031282F">
        <w:rPr>
          <w:noProof/>
        </w:rPr>
        <w:fldChar w:fldCharType="end"/>
      </w:r>
    </w:p>
    <w:p w:rsidR="004D25B8" w:rsidRPr="0031282F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31282F">
        <w:rPr>
          <w:noProof/>
        </w:rPr>
        <w:t>3.2</w:t>
      </w:r>
      <w:r w:rsidRPr="0031282F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31282F">
        <w:rPr>
          <w:noProof/>
        </w:rPr>
        <w:t>Публикация Извещения о проведении запроса предложений и Документации по запросу предложений</w:t>
      </w:r>
      <w:r w:rsidRPr="0031282F">
        <w:rPr>
          <w:noProof/>
        </w:rPr>
        <w:tab/>
      </w:r>
      <w:r w:rsidR="007F30BA" w:rsidRPr="0031282F">
        <w:rPr>
          <w:noProof/>
        </w:rPr>
        <w:fldChar w:fldCharType="begin"/>
      </w:r>
      <w:r w:rsidRPr="0031282F">
        <w:rPr>
          <w:noProof/>
        </w:rPr>
        <w:instrText xml:space="preserve"> PAGEREF _Toc498590311 \h </w:instrText>
      </w:r>
      <w:r w:rsidR="007F30BA" w:rsidRPr="0031282F">
        <w:rPr>
          <w:noProof/>
        </w:rPr>
      </w:r>
      <w:r w:rsidR="007F30BA" w:rsidRPr="0031282F">
        <w:rPr>
          <w:noProof/>
        </w:rPr>
        <w:fldChar w:fldCharType="separate"/>
      </w:r>
      <w:r w:rsidR="00124FCB" w:rsidRPr="0031282F">
        <w:rPr>
          <w:noProof/>
        </w:rPr>
        <w:t>14</w:t>
      </w:r>
      <w:r w:rsidR="007F30BA" w:rsidRPr="0031282F">
        <w:rPr>
          <w:noProof/>
        </w:rPr>
        <w:fldChar w:fldCharType="end"/>
      </w:r>
    </w:p>
    <w:p w:rsidR="004D25B8" w:rsidRPr="0031282F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31282F">
        <w:rPr>
          <w:noProof/>
        </w:rPr>
        <w:t>3.3</w:t>
      </w:r>
      <w:r w:rsidRPr="0031282F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31282F">
        <w:rPr>
          <w:noProof/>
        </w:rPr>
        <w:t>Подготовка Заявок</w:t>
      </w:r>
      <w:r w:rsidRPr="0031282F">
        <w:rPr>
          <w:noProof/>
        </w:rPr>
        <w:tab/>
      </w:r>
      <w:r w:rsidR="007F30BA" w:rsidRPr="0031282F">
        <w:rPr>
          <w:noProof/>
        </w:rPr>
        <w:fldChar w:fldCharType="begin"/>
      </w:r>
      <w:r w:rsidRPr="0031282F">
        <w:rPr>
          <w:noProof/>
        </w:rPr>
        <w:instrText xml:space="preserve"> PAGEREF _Toc498590312 \h </w:instrText>
      </w:r>
      <w:r w:rsidR="007F30BA" w:rsidRPr="0031282F">
        <w:rPr>
          <w:noProof/>
        </w:rPr>
      </w:r>
      <w:r w:rsidR="007F30BA" w:rsidRPr="0031282F">
        <w:rPr>
          <w:noProof/>
        </w:rPr>
        <w:fldChar w:fldCharType="separate"/>
      </w:r>
      <w:r w:rsidR="00124FCB" w:rsidRPr="0031282F">
        <w:rPr>
          <w:noProof/>
        </w:rPr>
        <w:t>14</w:t>
      </w:r>
      <w:r w:rsidR="007F30BA" w:rsidRPr="0031282F">
        <w:rPr>
          <w:noProof/>
        </w:rPr>
        <w:fldChar w:fldCharType="end"/>
      </w:r>
    </w:p>
    <w:p w:rsidR="004D25B8" w:rsidRPr="0031282F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31282F">
        <w:rPr>
          <w:noProof/>
        </w:rPr>
        <w:t>3.4</w:t>
      </w:r>
      <w:r w:rsidRPr="0031282F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31282F">
        <w:rPr>
          <w:noProof/>
        </w:rPr>
        <w:t>Подача Заявок и их прием</w:t>
      </w:r>
      <w:r w:rsidRPr="0031282F">
        <w:rPr>
          <w:noProof/>
        </w:rPr>
        <w:tab/>
      </w:r>
      <w:r w:rsidR="007F30BA" w:rsidRPr="0031282F">
        <w:rPr>
          <w:noProof/>
        </w:rPr>
        <w:fldChar w:fldCharType="begin"/>
      </w:r>
      <w:r w:rsidRPr="0031282F">
        <w:rPr>
          <w:noProof/>
        </w:rPr>
        <w:instrText xml:space="preserve"> PAGEREF _Toc498590327 \h </w:instrText>
      </w:r>
      <w:r w:rsidR="007F30BA" w:rsidRPr="0031282F">
        <w:rPr>
          <w:noProof/>
        </w:rPr>
      </w:r>
      <w:r w:rsidR="007F30BA" w:rsidRPr="0031282F">
        <w:rPr>
          <w:noProof/>
        </w:rPr>
        <w:fldChar w:fldCharType="separate"/>
      </w:r>
      <w:r w:rsidR="00124FCB" w:rsidRPr="0031282F">
        <w:rPr>
          <w:noProof/>
        </w:rPr>
        <w:t>32</w:t>
      </w:r>
      <w:r w:rsidR="007F30BA" w:rsidRPr="0031282F">
        <w:rPr>
          <w:noProof/>
        </w:rPr>
        <w:fldChar w:fldCharType="end"/>
      </w:r>
    </w:p>
    <w:p w:rsidR="004D25B8" w:rsidRPr="0031282F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31282F">
        <w:rPr>
          <w:noProof/>
        </w:rPr>
        <w:t>3.5</w:t>
      </w:r>
      <w:r w:rsidRPr="0031282F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31282F">
        <w:rPr>
          <w:noProof/>
        </w:rPr>
        <w:t>Изменение и отзыв Заявки</w:t>
      </w:r>
      <w:r w:rsidRPr="0031282F">
        <w:rPr>
          <w:noProof/>
        </w:rPr>
        <w:tab/>
      </w:r>
      <w:r w:rsidR="007F30BA" w:rsidRPr="0031282F">
        <w:rPr>
          <w:noProof/>
        </w:rPr>
        <w:fldChar w:fldCharType="begin"/>
      </w:r>
      <w:r w:rsidRPr="0031282F">
        <w:rPr>
          <w:noProof/>
        </w:rPr>
        <w:instrText xml:space="preserve"> PAGEREF _Toc498590330 \h </w:instrText>
      </w:r>
      <w:r w:rsidR="007F30BA" w:rsidRPr="0031282F">
        <w:rPr>
          <w:noProof/>
        </w:rPr>
      </w:r>
      <w:r w:rsidR="007F30BA" w:rsidRPr="0031282F">
        <w:rPr>
          <w:noProof/>
        </w:rPr>
        <w:fldChar w:fldCharType="separate"/>
      </w:r>
      <w:r w:rsidR="00124FCB" w:rsidRPr="0031282F">
        <w:rPr>
          <w:noProof/>
        </w:rPr>
        <w:t>33</w:t>
      </w:r>
      <w:r w:rsidR="007F30BA" w:rsidRPr="0031282F">
        <w:rPr>
          <w:noProof/>
        </w:rPr>
        <w:fldChar w:fldCharType="end"/>
      </w:r>
    </w:p>
    <w:p w:rsidR="004D25B8" w:rsidRPr="0031282F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31282F">
        <w:rPr>
          <w:noProof/>
        </w:rPr>
        <w:t>3.6</w:t>
      </w:r>
      <w:r w:rsidRPr="0031282F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31282F">
        <w:rPr>
          <w:noProof/>
        </w:rPr>
        <w:t>Оценка Заявок и проведение переговоров</w:t>
      </w:r>
      <w:r w:rsidRPr="0031282F">
        <w:rPr>
          <w:noProof/>
        </w:rPr>
        <w:tab/>
      </w:r>
      <w:r w:rsidR="007F30BA" w:rsidRPr="0031282F">
        <w:rPr>
          <w:noProof/>
        </w:rPr>
        <w:fldChar w:fldCharType="begin"/>
      </w:r>
      <w:r w:rsidRPr="0031282F">
        <w:rPr>
          <w:noProof/>
        </w:rPr>
        <w:instrText xml:space="preserve"> PAGEREF _Toc498590331 \h </w:instrText>
      </w:r>
      <w:r w:rsidR="007F30BA" w:rsidRPr="0031282F">
        <w:rPr>
          <w:noProof/>
        </w:rPr>
      </w:r>
      <w:r w:rsidR="007F30BA" w:rsidRPr="0031282F">
        <w:rPr>
          <w:noProof/>
        </w:rPr>
        <w:fldChar w:fldCharType="separate"/>
      </w:r>
      <w:r w:rsidR="00124FCB" w:rsidRPr="0031282F">
        <w:rPr>
          <w:noProof/>
        </w:rPr>
        <w:t>33</w:t>
      </w:r>
      <w:r w:rsidR="007F30BA" w:rsidRPr="0031282F">
        <w:rPr>
          <w:noProof/>
        </w:rPr>
        <w:fldChar w:fldCharType="end"/>
      </w:r>
    </w:p>
    <w:p w:rsidR="004D25B8" w:rsidRPr="0031282F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31282F">
        <w:rPr>
          <w:noProof/>
        </w:rPr>
        <w:t>3.7</w:t>
      </w:r>
      <w:r w:rsidRPr="0031282F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31282F">
        <w:rPr>
          <w:noProof/>
        </w:rPr>
        <w:t>Аукционная процедура понижения цены (переторжка)</w:t>
      </w:r>
      <w:r w:rsidRPr="0031282F">
        <w:rPr>
          <w:noProof/>
        </w:rPr>
        <w:tab/>
      </w:r>
      <w:r w:rsidR="007F30BA" w:rsidRPr="0031282F">
        <w:rPr>
          <w:noProof/>
        </w:rPr>
        <w:fldChar w:fldCharType="begin"/>
      </w:r>
      <w:r w:rsidRPr="0031282F">
        <w:rPr>
          <w:noProof/>
        </w:rPr>
        <w:instrText xml:space="preserve"> PAGEREF _Toc498590336 \h </w:instrText>
      </w:r>
      <w:r w:rsidR="007F30BA" w:rsidRPr="0031282F">
        <w:rPr>
          <w:noProof/>
        </w:rPr>
      </w:r>
      <w:r w:rsidR="007F30BA" w:rsidRPr="0031282F">
        <w:rPr>
          <w:noProof/>
        </w:rPr>
        <w:fldChar w:fldCharType="separate"/>
      </w:r>
      <w:r w:rsidR="00124FCB" w:rsidRPr="0031282F">
        <w:rPr>
          <w:noProof/>
        </w:rPr>
        <w:t>35</w:t>
      </w:r>
      <w:r w:rsidR="007F30BA" w:rsidRPr="0031282F">
        <w:rPr>
          <w:noProof/>
        </w:rPr>
        <w:fldChar w:fldCharType="end"/>
      </w:r>
    </w:p>
    <w:p w:rsidR="004D25B8" w:rsidRPr="0031282F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31282F">
        <w:rPr>
          <w:bCs w:val="0"/>
          <w:noProof/>
        </w:rPr>
        <w:t>3.8</w:t>
      </w:r>
      <w:r w:rsidRPr="0031282F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31282F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 w:rsidRPr="0031282F">
        <w:rPr>
          <w:noProof/>
        </w:rPr>
        <w:tab/>
      </w:r>
      <w:r w:rsidR="007F30BA" w:rsidRPr="0031282F">
        <w:rPr>
          <w:noProof/>
        </w:rPr>
        <w:fldChar w:fldCharType="begin"/>
      </w:r>
      <w:r w:rsidRPr="0031282F">
        <w:rPr>
          <w:noProof/>
        </w:rPr>
        <w:instrText xml:space="preserve"> PAGEREF _Toc498590337 \h </w:instrText>
      </w:r>
      <w:r w:rsidR="007F30BA" w:rsidRPr="0031282F">
        <w:rPr>
          <w:noProof/>
        </w:rPr>
      </w:r>
      <w:r w:rsidR="007F30BA" w:rsidRPr="0031282F">
        <w:rPr>
          <w:noProof/>
        </w:rPr>
        <w:fldChar w:fldCharType="separate"/>
      </w:r>
      <w:r w:rsidR="00124FCB" w:rsidRPr="0031282F">
        <w:rPr>
          <w:noProof/>
        </w:rPr>
        <w:t>36</w:t>
      </w:r>
      <w:r w:rsidR="007F30BA" w:rsidRPr="0031282F">
        <w:rPr>
          <w:noProof/>
        </w:rPr>
        <w:fldChar w:fldCharType="end"/>
      </w:r>
    </w:p>
    <w:p w:rsidR="004D25B8" w:rsidRPr="0031282F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31282F">
        <w:rPr>
          <w:noProof/>
        </w:rPr>
        <w:t>3.9</w:t>
      </w:r>
      <w:r w:rsidRPr="0031282F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31282F">
        <w:rPr>
          <w:noProof/>
        </w:rPr>
        <w:t>Подведение итогов Запроса предложений</w:t>
      </w:r>
      <w:r w:rsidRPr="0031282F">
        <w:rPr>
          <w:noProof/>
        </w:rPr>
        <w:tab/>
      </w:r>
      <w:r w:rsidR="007F30BA" w:rsidRPr="0031282F">
        <w:rPr>
          <w:noProof/>
        </w:rPr>
        <w:fldChar w:fldCharType="begin"/>
      </w:r>
      <w:r w:rsidRPr="0031282F">
        <w:rPr>
          <w:noProof/>
        </w:rPr>
        <w:instrText xml:space="preserve"> PAGEREF _Toc498590338 \h </w:instrText>
      </w:r>
      <w:r w:rsidR="007F30BA" w:rsidRPr="0031282F">
        <w:rPr>
          <w:noProof/>
        </w:rPr>
      </w:r>
      <w:r w:rsidR="007F30BA" w:rsidRPr="0031282F">
        <w:rPr>
          <w:noProof/>
        </w:rPr>
        <w:fldChar w:fldCharType="separate"/>
      </w:r>
      <w:r w:rsidR="00124FCB" w:rsidRPr="0031282F">
        <w:rPr>
          <w:noProof/>
        </w:rPr>
        <w:t>37</w:t>
      </w:r>
      <w:r w:rsidR="007F30BA" w:rsidRPr="0031282F">
        <w:rPr>
          <w:noProof/>
        </w:rPr>
        <w:fldChar w:fldCharType="end"/>
      </w:r>
    </w:p>
    <w:p w:rsidR="004D25B8" w:rsidRPr="0031282F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31282F">
        <w:rPr>
          <w:noProof/>
        </w:rPr>
        <w:t>3.10</w:t>
      </w:r>
      <w:r w:rsidRPr="0031282F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31282F">
        <w:rPr>
          <w:noProof/>
        </w:rPr>
        <w:t>Признание запроса предложений несостоявшимся</w:t>
      </w:r>
      <w:r w:rsidRPr="0031282F">
        <w:rPr>
          <w:noProof/>
        </w:rPr>
        <w:tab/>
      </w:r>
      <w:r w:rsidR="007F30BA" w:rsidRPr="0031282F">
        <w:rPr>
          <w:noProof/>
        </w:rPr>
        <w:fldChar w:fldCharType="begin"/>
      </w:r>
      <w:r w:rsidRPr="0031282F">
        <w:rPr>
          <w:noProof/>
        </w:rPr>
        <w:instrText xml:space="preserve"> PAGEREF _Toc498590339 \h </w:instrText>
      </w:r>
      <w:r w:rsidR="007F30BA" w:rsidRPr="0031282F">
        <w:rPr>
          <w:noProof/>
        </w:rPr>
      </w:r>
      <w:r w:rsidR="007F30BA" w:rsidRPr="0031282F">
        <w:rPr>
          <w:noProof/>
        </w:rPr>
        <w:fldChar w:fldCharType="separate"/>
      </w:r>
      <w:r w:rsidR="00124FCB" w:rsidRPr="0031282F">
        <w:rPr>
          <w:noProof/>
        </w:rPr>
        <w:t>38</w:t>
      </w:r>
      <w:r w:rsidR="007F30BA" w:rsidRPr="0031282F">
        <w:rPr>
          <w:noProof/>
        </w:rPr>
        <w:fldChar w:fldCharType="end"/>
      </w:r>
    </w:p>
    <w:p w:rsidR="004D25B8" w:rsidRPr="0031282F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31282F">
        <w:rPr>
          <w:bCs w:val="0"/>
          <w:noProof/>
        </w:rPr>
        <w:t>3.11</w:t>
      </w:r>
      <w:r w:rsidRPr="0031282F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31282F">
        <w:rPr>
          <w:bCs w:val="0"/>
          <w:noProof/>
        </w:rPr>
        <w:t>Антидемпинговые меры</w:t>
      </w:r>
      <w:r w:rsidRPr="0031282F">
        <w:rPr>
          <w:noProof/>
        </w:rPr>
        <w:tab/>
      </w:r>
      <w:r w:rsidR="007F30BA" w:rsidRPr="0031282F">
        <w:rPr>
          <w:noProof/>
        </w:rPr>
        <w:fldChar w:fldCharType="begin"/>
      </w:r>
      <w:r w:rsidRPr="0031282F">
        <w:rPr>
          <w:noProof/>
        </w:rPr>
        <w:instrText xml:space="preserve"> PAGEREF _Toc498590340 \h </w:instrText>
      </w:r>
      <w:r w:rsidR="007F30BA" w:rsidRPr="0031282F">
        <w:rPr>
          <w:noProof/>
        </w:rPr>
      </w:r>
      <w:r w:rsidR="007F30BA" w:rsidRPr="0031282F">
        <w:rPr>
          <w:noProof/>
        </w:rPr>
        <w:fldChar w:fldCharType="separate"/>
      </w:r>
      <w:r w:rsidR="00124FCB" w:rsidRPr="0031282F">
        <w:rPr>
          <w:noProof/>
        </w:rPr>
        <w:t>38</w:t>
      </w:r>
      <w:r w:rsidR="007F30BA" w:rsidRPr="0031282F">
        <w:rPr>
          <w:noProof/>
        </w:rPr>
        <w:fldChar w:fldCharType="end"/>
      </w:r>
    </w:p>
    <w:p w:rsidR="004D25B8" w:rsidRPr="0031282F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31282F">
        <w:rPr>
          <w:noProof/>
        </w:rPr>
        <w:t>3.12</w:t>
      </w:r>
      <w:r w:rsidRPr="0031282F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31282F">
        <w:rPr>
          <w:noProof/>
        </w:rPr>
        <w:t>Проведение преддоговорных переговоров (по необходимости) и подписание Договора</w:t>
      </w:r>
      <w:r w:rsidRPr="0031282F">
        <w:rPr>
          <w:noProof/>
        </w:rPr>
        <w:tab/>
      </w:r>
      <w:r w:rsidR="007F30BA" w:rsidRPr="0031282F">
        <w:rPr>
          <w:noProof/>
        </w:rPr>
        <w:fldChar w:fldCharType="begin"/>
      </w:r>
      <w:r w:rsidRPr="0031282F">
        <w:rPr>
          <w:noProof/>
        </w:rPr>
        <w:instrText xml:space="preserve"> PAGEREF _Toc498590341 \h </w:instrText>
      </w:r>
      <w:r w:rsidR="007F30BA" w:rsidRPr="0031282F">
        <w:rPr>
          <w:noProof/>
        </w:rPr>
      </w:r>
      <w:r w:rsidR="007F30BA" w:rsidRPr="0031282F">
        <w:rPr>
          <w:noProof/>
        </w:rPr>
        <w:fldChar w:fldCharType="separate"/>
      </w:r>
      <w:r w:rsidR="00124FCB" w:rsidRPr="0031282F">
        <w:rPr>
          <w:noProof/>
        </w:rPr>
        <w:t>40</w:t>
      </w:r>
      <w:r w:rsidR="007F30BA" w:rsidRPr="0031282F">
        <w:rPr>
          <w:noProof/>
        </w:rPr>
        <w:fldChar w:fldCharType="end"/>
      </w:r>
    </w:p>
    <w:p w:rsidR="004D25B8" w:rsidRPr="0031282F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31282F">
        <w:rPr>
          <w:noProof/>
        </w:rPr>
        <w:t>3.13</w:t>
      </w:r>
      <w:r w:rsidRPr="0031282F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31282F">
        <w:rPr>
          <w:noProof/>
        </w:rPr>
        <w:t>Обеспечение исполнения обязательств Исполнителя по Договору</w:t>
      </w:r>
      <w:r w:rsidRPr="0031282F">
        <w:rPr>
          <w:noProof/>
        </w:rPr>
        <w:tab/>
      </w:r>
      <w:r w:rsidR="007F30BA" w:rsidRPr="0031282F">
        <w:rPr>
          <w:noProof/>
        </w:rPr>
        <w:fldChar w:fldCharType="begin"/>
      </w:r>
      <w:r w:rsidRPr="0031282F">
        <w:rPr>
          <w:noProof/>
        </w:rPr>
        <w:instrText xml:space="preserve"> PAGEREF _Toc498590342 \h </w:instrText>
      </w:r>
      <w:r w:rsidR="007F30BA" w:rsidRPr="0031282F">
        <w:rPr>
          <w:noProof/>
        </w:rPr>
      </w:r>
      <w:r w:rsidR="007F30BA" w:rsidRPr="0031282F">
        <w:rPr>
          <w:noProof/>
        </w:rPr>
        <w:fldChar w:fldCharType="separate"/>
      </w:r>
      <w:r w:rsidR="00124FCB" w:rsidRPr="0031282F">
        <w:rPr>
          <w:noProof/>
        </w:rPr>
        <w:t>42</w:t>
      </w:r>
      <w:r w:rsidR="007F30BA" w:rsidRPr="0031282F">
        <w:rPr>
          <w:noProof/>
        </w:rPr>
        <w:fldChar w:fldCharType="end"/>
      </w:r>
    </w:p>
    <w:p w:rsidR="004D25B8" w:rsidRPr="0031282F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31282F">
        <w:rPr>
          <w:noProof/>
        </w:rPr>
        <w:t>3.14</w:t>
      </w:r>
      <w:r w:rsidRPr="0031282F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31282F">
        <w:rPr>
          <w:noProof/>
        </w:rPr>
        <w:t>Уведомление о результатах запроса предложений</w:t>
      </w:r>
      <w:r w:rsidRPr="0031282F">
        <w:rPr>
          <w:noProof/>
        </w:rPr>
        <w:tab/>
      </w:r>
      <w:r w:rsidR="007F30BA" w:rsidRPr="0031282F">
        <w:rPr>
          <w:noProof/>
        </w:rPr>
        <w:fldChar w:fldCharType="begin"/>
      </w:r>
      <w:r w:rsidRPr="0031282F">
        <w:rPr>
          <w:noProof/>
        </w:rPr>
        <w:instrText xml:space="preserve"> PAGEREF _Toc498590343 \h </w:instrText>
      </w:r>
      <w:r w:rsidR="007F30BA" w:rsidRPr="0031282F">
        <w:rPr>
          <w:noProof/>
        </w:rPr>
      </w:r>
      <w:r w:rsidR="007F30BA" w:rsidRPr="0031282F">
        <w:rPr>
          <w:noProof/>
        </w:rPr>
        <w:fldChar w:fldCharType="separate"/>
      </w:r>
      <w:r w:rsidR="00124FCB" w:rsidRPr="0031282F">
        <w:rPr>
          <w:noProof/>
        </w:rPr>
        <w:t>42</w:t>
      </w:r>
      <w:r w:rsidR="007F30BA" w:rsidRPr="0031282F">
        <w:rPr>
          <w:noProof/>
        </w:rPr>
        <w:fldChar w:fldCharType="end"/>
      </w:r>
    </w:p>
    <w:p w:rsidR="004D25B8" w:rsidRPr="0031282F" w:rsidRDefault="004D25B8">
      <w:pPr>
        <w:pStyle w:val="1f5"/>
        <w:rPr>
          <w:rFonts w:asciiTheme="minorHAnsi" w:eastAsiaTheme="minorEastAsia" w:hAnsiTheme="minorHAnsi" w:cstheme="minorBidi"/>
          <w:b w:val="0"/>
          <w:caps w:val="0"/>
          <w:noProof/>
          <w:sz w:val="24"/>
          <w:szCs w:val="24"/>
          <w:lang w:eastAsia="ru-RU"/>
        </w:rPr>
      </w:pPr>
      <w:r w:rsidRPr="0031282F">
        <w:rPr>
          <w:noProof/>
          <w:snapToGrid w:val="0"/>
          <w:sz w:val="24"/>
          <w:szCs w:val="24"/>
          <w:lang w:eastAsia="ru-RU"/>
        </w:rPr>
        <w:t>4</w:t>
      </w:r>
      <w:r w:rsidRPr="0031282F">
        <w:rPr>
          <w:rFonts w:asciiTheme="minorHAnsi" w:eastAsiaTheme="minorEastAsia" w:hAnsiTheme="minorHAnsi" w:cstheme="minorBidi"/>
          <w:b w:val="0"/>
          <w:caps w:val="0"/>
          <w:noProof/>
          <w:sz w:val="24"/>
          <w:szCs w:val="24"/>
          <w:lang w:eastAsia="ru-RU"/>
        </w:rPr>
        <w:tab/>
      </w:r>
      <w:r w:rsidRPr="0031282F">
        <w:rPr>
          <w:noProof/>
          <w:sz w:val="24"/>
          <w:szCs w:val="24"/>
        </w:rPr>
        <w:t>Техническая часть</w:t>
      </w:r>
      <w:r w:rsidRPr="0031282F">
        <w:rPr>
          <w:noProof/>
          <w:sz w:val="24"/>
          <w:szCs w:val="24"/>
        </w:rPr>
        <w:tab/>
      </w:r>
      <w:r w:rsidR="007F30BA" w:rsidRPr="0031282F">
        <w:rPr>
          <w:noProof/>
          <w:sz w:val="24"/>
          <w:szCs w:val="24"/>
        </w:rPr>
        <w:fldChar w:fldCharType="begin"/>
      </w:r>
      <w:r w:rsidRPr="0031282F">
        <w:rPr>
          <w:noProof/>
          <w:sz w:val="24"/>
          <w:szCs w:val="24"/>
        </w:rPr>
        <w:instrText xml:space="preserve"> PAGEREF _Toc498590344 \h </w:instrText>
      </w:r>
      <w:r w:rsidR="007F30BA" w:rsidRPr="0031282F">
        <w:rPr>
          <w:noProof/>
          <w:sz w:val="24"/>
          <w:szCs w:val="24"/>
        </w:rPr>
      </w:r>
      <w:r w:rsidR="007F30BA" w:rsidRPr="0031282F">
        <w:rPr>
          <w:noProof/>
          <w:sz w:val="24"/>
          <w:szCs w:val="24"/>
        </w:rPr>
        <w:fldChar w:fldCharType="separate"/>
      </w:r>
      <w:r w:rsidR="00124FCB" w:rsidRPr="0031282F">
        <w:rPr>
          <w:noProof/>
          <w:sz w:val="24"/>
          <w:szCs w:val="24"/>
        </w:rPr>
        <w:t>43</w:t>
      </w:r>
      <w:r w:rsidR="007F30BA" w:rsidRPr="0031282F">
        <w:rPr>
          <w:noProof/>
          <w:sz w:val="24"/>
          <w:szCs w:val="24"/>
        </w:rPr>
        <w:fldChar w:fldCharType="end"/>
      </w:r>
    </w:p>
    <w:p w:rsidR="004D25B8" w:rsidRPr="0031282F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31282F">
        <w:rPr>
          <w:noProof/>
        </w:rPr>
        <w:t>4.1</w:t>
      </w:r>
      <w:r w:rsidRPr="0031282F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31282F">
        <w:rPr>
          <w:noProof/>
        </w:rPr>
        <w:t>Перечень, объемы и характеристики закупаемых услуг</w:t>
      </w:r>
      <w:r w:rsidRPr="0031282F">
        <w:rPr>
          <w:noProof/>
        </w:rPr>
        <w:tab/>
      </w:r>
      <w:r w:rsidR="007F30BA" w:rsidRPr="0031282F">
        <w:rPr>
          <w:noProof/>
        </w:rPr>
        <w:fldChar w:fldCharType="begin"/>
      </w:r>
      <w:r w:rsidRPr="0031282F">
        <w:rPr>
          <w:noProof/>
        </w:rPr>
        <w:instrText xml:space="preserve"> PAGEREF _Toc498590345 \h </w:instrText>
      </w:r>
      <w:r w:rsidR="007F30BA" w:rsidRPr="0031282F">
        <w:rPr>
          <w:noProof/>
        </w:rPr>
      </w:r>
      <w:r w:rsidR="007F30BA" w:rsidRPr="0031282F">
        <w:rPr>
          <w:noProof/>
        </w:rPr>
        <w:fldChar w:fldCharType="separate"/>
      </w:r>
      <w:r w:rsidR="00124FCB" w:rsidRPr="0031282F">
        <w:rPr>
          <w:noProof/>
        </w:rPr>
        <w:t>43</w:t>
      </w:r>
      <w:r w:rsidR="007F30BA" w:rsidRPr="0031282F">
        <w:rPr>
          <w:noProof/>
        </w:rPr>
        <w:fldChar w:fldCharType="end"/>
      </w:r>
    </w:p>
    <w:p w:rsidR="004D25B8" w:rsidRPr="0031282F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31282F">
        <w:rPr>
          <w:noProof/>
        </w:rPr>
        <w:t>4.2</w:t>
      </w:r>
      <w:r w:rsidRPr="0031282F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31282F">
        <w:rPr>
          <w:noProof/>
        </w:rPr>
        <w:t>Требование к закупаемым услугам</w:t>
      </w:r>
      <w:r w:rsidRPr="0031282F">
        <w:rPr>
          <w:noProof/>
        </w:rPr>
        <w:tab/>
      </w:r>
      <w:r w:rsidR="007F30BA" w:rsidRPr="0031282F">
        <w:rPr>
          <w:noProof/>
        </w:rPr>
        <w:fldChar w:fldCharType="begin"/>
      </w:r>
      <w:r w:rsidRPr="0031282F">
        <w:rPr>
          <w:noProof/>
        </w:rPr>
        <w:instrText xml:space="preserve"> PAGEREF _Toc498590347 \h </w:instrText>
      </w:r>
      <w:r w:rsidR="007F30BA" w:rsidRPr="0031282F">
        <w:rPr>
          <w:noProof/>
        </w:rPr>
      </w:r>
      <w:r w:rsidR="007F30BA" w:rsidRPr="0031282F">
        <w:rPr>
          <w:noProof/>
        </w:rPr>
        <w:fldChar w:fldCharType="separate"/>
      </w:r>
      <w:r w:rsidR="00124FCB" w:rsidRPr="0031282F">
        <w:rPr>
          <w:noProof/>
        </w:rPr>
        <w:t>43</w:t>
      </w:r>
      <w:r w:rsidR="007F30BA" w:rsidRPr="0031282F">
        <w:rPr>
          <w:noProof/>
        </w:rPr>
        <w:fldChar w:fldCharType="end"/>
      </w:r>
    </w:p>
    <w:p w:rsidR="004D25B8" w:rsidRPr="0031282F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31282F">
        <w:rPr>
          <w:noProof/>
        </w:rPr>
        <w:t>4.3</w:t>
      </w:r>
      <w:r w:rsidRPr="0031282F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31282F">
        <w:rPr>
          <w:noProof/>
        </w:rPr>
        <w:t>Альтернативные предложения</w:t>
      </w:r>
      <w:r w:rsidRPr="0031282F">
        <w:rPr>
          <w:noProof/>
        </w:rPr>
        <w:tab/>
      </w:r>
      <w:r w:rsidR="007F30BA" w:rsidRPr="0031282F">
        <w:rPr>
          <w:noProof/>
        </w:rPr>
        <w:fldChar w:fldCharType="begin"/>
      </w:r>
      <w:r w:rsidRPr="0031282F">
        <w:rPr>
          <w:noProof/>
        </w:rPr>
        <w:instrText xml:space="preserve"> PAGEREF _Toc498590349 \h </w:instrText>
      </w:r>
      <w:r w:rsidR="007F30BA" w:rsidRPr="0031282F">
        <w:rPr>
          <w:noProof/>
        </w:rPr>
      </w:r>
      <w:r w:rsidR="007F30BA" w:rsidRPr="0031282F">
        <w:rPr>
          <w:noProof/>
        </w:rPr>
        <w:fldChar w:fldCharType="separate"/>
      </w:r>
      <w:r w:rsidR="00124FCB" w:rsidRPr="0031282F">
        <w:rPr>
          <w:noProof/>
        </w:rPr>
        <w:t>43</w:t>
      </w:r>
      <w:r w:rsidR="007F30BA" w:rsidRPr="0031282F">
        <w:rPr>
          <w:noProof/>
        </w:rPr>
        <w:fldChar w:fldCharType="end"/>
      </w:r>
    </w:p>
    <w:p w:rsidR="004D25B8" w:rsidRPr="0031282F" w:rsidRDefault="004D25B8">
      <w:pPr>
        <w:pStyle w:val="1f5"/>
        <w:rPr>
          <w:rFonts w:asciiTheme="minorHAnsi" w:eastAsiaTheme="minorEastAsia" w:hAnsiTheme="minorHAnsi" w:cstheme="minorBidi"/>
          <w:b w:val="0"/>
          <w:caps w:val="0"/>
          <w:noProof/>
          <w:sz w:val="24"/>
          <w:szCs w:val="24"/>
          <w:lang w:eastAsia="ru-RU"/>
        </w:rPr>
      </w:pPr>
      <w:r w:rsidRPr="0031282F">
        <w:rPr>
          <w:noProof/>
          <w:sz w:val="24"/>
          <w:szCs w:val="24"/>
          <w:lang w:eastAsia="ru-RU"/>
        </w:rPr>
        <w:t>5</w:t>
      </w:r>
      <w:r w:rsidRPr="0031282F">
        <w:rPr>
          <w:rFonts w:asciiTheme="minorHAnsi" w:eastAsiaTheme="minorEastAsia" w:hAnsiTheme="minorHAnsi" w:cstheme="minorBidi"/>
          <w:b w:val="0"/>
          <w:caps w:val="0"/>
          <w:noProof/>
          <w:sz w:val="24"/>
          <w:szCs w:val="24"/>
          <w:lang w:eastAsia="ru-RU"/>
        </w:rPr>
        <w:tab/>
      </w:r>
      <w:r w:rsidRPr="0031282F">
        <w:rPr>
          <w:noProof/>
          <w:sz w:val="24"/>
          <w:szCs w:val="24"/>
        </w:rPr>
        <w:t>Образцы основных форм документов, включаемых в Заявку</w:t>
      </w:r>
      <w:r w:rsidRPr="0031282F">
        <w:rPr>
          <w:noProof/>
          <w:sz w:val="24"/>
          <w:szCs w:val="24"/>
        </w:rPr>
        <w:tab/>
      </w:r>
      <w:r w:rsidR="007F30BA" w:rsidRPr="0031282F">
        <w:rPr>
          <w:noProof/>
          <w:sz w:val="24"/>
          <w:szCs w:val="24"/>
        </w:rPr>
        <w:fldChar w:fldCharType="begin"/>
      </w:r>
      <w:r w:rsidRPr="0031282F">
        <w:rPr>
          <w:noProof/>
          <w:sz w:val="24"/>
          <w:szCs w:val="24"/>
        </w:rPr>
        <w:instrText xml:space="preserve"> PAGEREF _Toc498590351 \h </w:instrText>
      </w:r>
      <w:r w:rsidR="007F30BA" w:rsidRPr="0031282F">
        <w:rPr>
          <w:noProof/>
          <w:sz w:val="24"/>
          <w:szCs w:val="24"/>
        </w:rPr>
      </w:r>
      <w:r w:rsidR="007F30BA" w:rsidRPr="0031282F">
        <w:rPr>
          <w:noProof/>
          <w:sz w:val="24"/>
          <w:szCs w:val="24"/>
        </w:rPr>
        <w:fldChar w:fldCharType="separate"/>
      </w:r>
      <w:r w:rsidR="00124FCB" w:rsidRPr="0031282F">
        <w:rPr>
          <w:noProof/>
          <w:sz w:val="24"/>
          <w:szCs w:val="24"/>
        </w:rPr>
        <w:t>44</w:t>
      </w:r>
      <w:r w:rsidR="007F30BA" w:rsidRPr="0031282F">
        <w:rPr>
          <w:noProof/>
          <w:sz w:val="24"/>
          <w:szCs w:val="24"/>
        </w:rPr>
        <w:fldChar w:fldCharType="end"/>
      </w:r>
    </w:p>
    <w:p w:rsidR="004D25B8" w:rsidRPr="0031282F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31282F">
        <w:rPr>
          <w:noProof/>
        </w:rPr>
        <w:t>5.1</w:t>
      </w:r>
      <w:r w:rsidRPr="0031282F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31282F">
        <w:rPr>
          <w:noProof/>
        </w:rPr>
        <w:t>Письмо о подаче оферты (форма 1)</w:t>
      </w:r>
      <w:r w:rsidRPr="0031282F">
        <w:rPr>
          <w:noProof/>
        </w:rPr>
        <w:tab/>
      </w:r>
      <w:r w:rsidR="007F30BA" w:rsidRPr="0031282F">
        <w:rPr>
          <w:noProof/>
        </w:rPr>
        <w:fldChar w:fldCharType="begin"/>
      </w:r>
      <w:r w:rsidRPr="0031282F">
        <w:rPr>
          <w:noProof/>
        </w:rPr>
        <w:instrText xml:space="preserve"> PAGEREF _Toc498590352 \h </w:instrText>
      </w:r>
      <w:r w:rsidR="007F30BA" w:rsidRPr="0031282F">
        <w:rPr>
          <w:noProof/>
        </w:rPr>
      </w:r>
      <w:r w:rsidR="007F30BA" w:rsidRPr="0031282F">
        <w:rPr>
          <w:noProof/>
        </w:rPr>
        <w:fldChar w:fldCharType="separate"/>
      </w:r>
      <w:r w:rsidR="00124FCB" w:rsidRPr="0031282F">
        <w:rPr>
          <w:noProof/>
        </w:rPr>
        <w:t>44</w:t>
      </w:r>
      <w:r w:rsidR="007F30BA" w:rsidRPr="0031282F">
        <w:rPr>
          <w:noProof/>
        </w:rPr>
        <w:fldChar w:fldCharType="end"/>
      </w:r>
    </w:p>
    <w:p w:rsidR="004D25B8" w:rsidRPr="0031282F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lang w:eastAsia="ru-RU"/>
        </w:rPr>
      </w:pPr>
      <w:r w:rsidRPr="0031282F">
        <w:rPr>
          <w:noProof/>
        </w:rPr>
        <w:t>5.1.3</w:t>
      </w:r>
      <w:r w:rsidRPr="0031282F">
        <w:rPr>
          <w:rFonts w:asciiTheme="minorHAnsi" w:eastAsiaTheme="minorEastAsia" w:hAnsiTheme="minorHAnsi" w:cstheme="minorBidi"/>
          <w:bCs w:val="0"/>
          <w:iCs w:val="0"/>
          <w:noProof/>
          <w:lang w:eastAsia="ru-RU"/>
        </w:rPr>
        <w:tab/>
      </w:r>
      <w:r w:rsidRPr="0031282F">
        <w:rPr>
          <w:noProof/>
        </w:rPr>
        <w:t>Антикоррупционные обязательства (Форма 1.1).</w:t>
      </w:r>
      <w:r w:rsidRPr="0031282F">
        <w:rPr>
          <w:noProof/>
        </w:rPr>
        <w:tab/>
      </w:r>
      <w:r w:rsidR="007F30BA" w:rsidRPr="0031282F">
        <w:rPr>
          <w:noProof/>
        </w:rPr>
        <w:fldChar w:fldCharType="begin"/>
      </w:r>
      <w:r w:rsidRPr="0031282F">
        <w:rPr>
          <w:noProof/>
        </w:rPr>
        <w:instrText xml:space="preserve"> PAGEREF _Toc498590355 \h </w:instrText>
      </w:r>
      <w:r w:rsidR="007F30BA" w:rsidRPr="0031282F">
        <w:rPr>
          <w:noProof/>
        </w:rPr>
      </w:r>
      <w:r w:rsidR="007F30BA" w:rsidRPr="0031282F">
        <w:rPr>
          <w:noProof/>
        </w:rPr>
        <w:fldChar w:fldCharType="separate"/>
      </w:r>
      <w:r w:rsidR="00124FCB" w:rsidRPr="0031282F">
        <w:rPr>
          <w:noProof/>
        </w:rPr>
        <w:t>48</w:t>
      </w:r>
      <w:r w:rsidR="007F30BA" w:rsidRPr="0031282F">
        <w:rPr>
          <w:noProof/>
        </w:rPr>
        <w:fldChar w:fldCharType="end"/>
      </w:r>
    </w:p>
    <w:p w:rsidR="004D25B8" w:rsidRPr="0031282F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31282F">
        <w:rPr>
          <w:noProof/>
        </w:rPr>
        <w:t>5.2</w:t>
      </w:r>
      <w:r w:rsidRPr="0031282F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31282F">
        <w:rPr>
          <w:noProof/>
        </w:rPr>
        <w:t xml:space="preserve">Сводная таблица стоимости </w:t>
      </w:r>
      <w:r w:rsidRPr="0031282F">
        <w:rPr>
          <w:bCs w:val="0"/>
          <w:noProof/>
        </w:rPr>
        <w:t>услуг</w:t>
      </w:r>
      <w:r w:rsidRPr="0031282F">
        <w:rPr>
          <w:noProof/>
        </w:rPr>
        <w:t xml:space="preserve"> (форма 2)</w:t>
      </w:r>
      <w:r w:rsidRPr="0031282F">
        <w:rPr>
          <w:noProof/>
        </w:rPr>
        <w:tab/>
      </w:r>
      <w:r w:rsidR="007F30BA" w:rsidRPr="0031282F">
        <w:rPr>
          <w:noProof/>
        </w:rPr>
        <w:fldChar w:fldCharType="begin"/>
      </w:r>
      <w:r w:rsidRPr="0031282F">
        <w:rPr>
          <w:noProof/>
        </w:rPr>
        <w:instrText xml:space="preserve"> PAGEREF _Toc498590357 \h </w:instrText>
      </w:r>
      <w:r w:rsidR="007F30BA" w:rsidRPr="0031282F">
        <w:rPr>
          <w:noProof/>
        </w:rPr>
      </w:r>
      <w:r w:rsidR="007F30BA" w:rsidRPr="0031282F">
        <w:rPr>
          <w:noProof/>
        </w:rPr>
        <w:fldChar w:fldCharType="separate"/>
      </w:r>
      <w:r w:rsidR="00124FCB" w:rsidRPr="0031282F">
        <w:rPr>
          <w:noProof/>
        </w:rPr>
        <w:t>50</w:t>
      </w:r>
      <w:r w:rsidR="007F30BA" w:rsidRPr="0031282F">
        <w:rPr>
          <w:noProof/>
        </w:rPr>
        <w:fldChar w:fldCharType="end"/>
      </w:r>
    </w:p>
    <w:p w:rsidR="004D25B8" w:rsidRPr="0031282F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31282F">
        <w:rPr>
          <w:noProof/>
          <w:color w:val="000000"/>
        </w:rPr>
        <w:t>5.3</w:t>
      </w:r>
      <w:r w:rsidRPr="0031282F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31282F">
        <w:rPr>
          <w:noProof/>
          <w:color w:val="000000"/>
        </w:rPr>
        <w:t>Техническое предложение (форма 3)</w:t>
      </w:r>
      <w:r w:rsidRPr="0031282F">
        <w:rPr>
          <w:noProof/>
        </w:rPr>
        <w:tab/>
      </w:r>
      <w:r w:rsidR="007F30BA" w:rsidRPr="0031282F">
        <w:rPr>
          <w:noProof/>
        </w:rPr>
        <w:fldChar w:fldCharType="begin"/>
      </w:r>
      <w:r w:rsidRPr="0031282F">
        <w:rPr>
          <w:noProof/>
        </w:rPr>
        <w:instrText xml:space="preserve"> PAGEREF _Toc498590360 \h </w:instrText>
      </w:r>
      <w:r w:rsidR="007F30BA" w:rsidRPr="0031282F">
        <w:rPr>
          <w:noProof/>
        </w:rPr>
      </w:r>
      <w:r w:rsidR="007F30BA" w:rsidRPr="0031282F">
        <w:rPr>
          <w:noProof/>
        </w:rPr>
        <w:fldChar w:fldCharType="separate"/>
      </w:r>
      <w:r w:rsidR="00124FCB" w:rsidRPr="0031282F">
        <w:rPr>
          <w:noProof/>
        </w:rPr>
        <w:t>53</w:t>
      </w:r>
      <w:r w:rsidR="007F30BA" w:rsidRPr="0031282F">
        <w:rPr>
          <w:noProof/>
        </w:rPr>
        <w:fldChar w:fldCharType="end"/>
      </w:r>
    </w:p>
    <w:p w:rsidR="004D25B8" w:rsidRPr="0031282F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31282F">
        <w:rPr>
          <w:noProof/>
        </w:rPr>
        <w:t>5.4</w:t>
      </w:r>
      <w:r w:rsidRPr="0031282F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31282F">
        <w:rPr>
          <w:noProof/>
        </w:rPr>
        <w:t>График оказания услуг (форма 4)</w:t>
      </w:r>
      <w:r w:rsidRPr="0031282F">
        <w:rPr>
          <w:noProof/>
        </w:rPr>
        <w:tab/>
      </w:r>
      <w:r w:rsidR="007F30BA" w:rsidRPr="0031282F">
        <w:rPr>
          <w:noProof/>
        </w:rPr>
        <w:fldChar w:fldCharType="begin"/>
      </w:r>
      <w:r w:rsidRPr="0031282F">
        <w:rPr>
          <w:noProof/>
        </w:rPr>
        <w:instrText xml:space="preserve"> PAGEREF _Toc498590363 \h </w:instrText>
      </w:r>
      <w:r w:rsidR="007F30BA" w:rsidRPr="0031282F">
        <w:rPr>
          <w:noProof/>
        </w:rPr>
      </w:r>
      <w:r w:rsidR="007F30BA" w:rsidRPr="0031282F">
        <w:rPr>
          <w:noProof/>
        </w:rPr>
        <w:fldChar w:fldCharType="separate"/>
      </w:r>
      <w:r w:rsidR="00124FCB" w:rsidRPr="0031282F">
        <w:rPr>
          <w:noProof/>
        </w:rPr>
        <w:t>55</w:t>
      </w:r>
      <w:r w:rsidR="007F30BA" w:rsidRPr="0031282F">
        <w:rPr>
          <w:noProof/>
        </w:rPr>
        <w:fldChar w:fldCharType="end"/>
      </w:r>
    </w:p>
    <w:p w:rsidR="004D25B8" w:rsidRPr="0031282F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31282F">
        <w:rPr>
          <w:noProof/>
        </w:rPr>
        <w:t>5.5</w:t>
      </w:r>
      <w:r w:rsidRPr="0031282F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31282F">
        <w:rPr>
          <w:noProof/>
        </w:rPr>
        <w:t>График оплаты оказания услуг (форма 5)</w:t>
      </w:r>
      <w:r w:rsidRPr="0031282F">
        <w:rPr>
          <w:noProof/>
        </w:rPr>
        <w:tab/>
      </w:r>
      <w:r w:rsidR="007F30BA" w:rsidRPr="0031282F">
        <w:rPr>
          <w:noProof/>
        </w:rPr>
        <w:fldChar w:fldCharType="begin"/>
      </w:r>
      <w:r w:rsidRPr="0031282F">
        <w:rPr>
          <w:noProof/>
        </w:rPr>
        <w:instrText xml:space="preserve"> PAGEREF _Toc498590366 \h </w:instrText>
      </w:r>
      <w:r w:rsidR="007F30BA" w:rsidRPr="0031282F">
        <w:rPr>
          <w:noProof/>
        </w:rPr>
      </w:r>
      <w:r w:rsidR="007F30BA" w:rsidRPr="0031282F">
        <w:rPr>
          <w:noProof/>
        </w:rPr>
        <w:fldChar w:fldCharType="separate"/>
      </w:r>
      <w:r w:rsidR="00124FCB" w:rsidRPr="0031282F">
        <w:rPr>
          <w:noProof/>
        </w:rPr>
        <w:t>57</w:t>
      </w:r>
      <w:r w:rsidR="007F30BA" w:rsidRPr="0031282F">
        <w:rPr>
          <w:noProof/>
        </w:rPr>
        <w:fldChar w:fldCharType="end"/>
      </w:r>
    </w:p>
    <w:p w:rsidR="004D25B8" w:rsidRPr="0031282F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31282F">
        <w:rPr>
          <w:noProof/>
          <w:color w:val="000000"/>
        </w:rPr>
        <w:t>5.6</w:t>
      </w:r>
      <w:r w:rsidRPr="0031282F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31282F">
        <w:rPr>
          <w:noProof/>
          <w:color w:val="000000"/>
        </w:rPr>
        <w:t>Протокол разногласий к проекту Договора (форма 6)</w:t>
      </w:r>
      <w:r w:rsidRPr="0031282F">
        <w:rPr>
          <w:noProof/>
        </w:rPr>
        <w:tab/>
      </w:r>
      <w:r w:rsidR="007F30BA" w:rsidRPr="0031282F">
        <w:rPr>
          <w:noProof/>
        </w:rPr>
        <w:fldChar w:fldCharType="begin"/>
      </w:r>
      <w:r w:rsidRPr="0031282F">
        <w:rPr>
          <w:noProof/>
        </w:rPr>
        <w:instrText xml:space="preserve"> PAGEREF _Toc498590369 \h </w:instrText>
      </w:r>
      <w:r w:rsidR="007F30BA" w:rsidRPr="0031282F">
        <w:rPr>
          <w:noProof/>
        </w:rPr>
      </w:r>
      <w:r w:rsidR="007F30BA" w:rsidRPr="0031282F">
        <w:rPr>
          <w:noProof/>
        </w:rPr>
        <w:fldChar w:fldCharType="separate"/>
      </w:r>
      <w:r w:rsidR="00124FCB" w:rsidRPr="0031282F">
        <w:rPr>
          <w:noProof/>
        </w:rPr>
        <w:t>59</w:t>
      </w:r>
      <w:r w:rsidR="007F30BA" w:rsidRPr="0031282F">
        <w:rPr>
          <w:noProof/>
        </w:rPr>
        <w:fldChar w:fldCharType="end"/>
      </w:r>
    </w:p>
    <w:p w:rsidR="004D25B8" w:rsidRPr="0031282F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31282F">
        <w:rPr>
          <w:noProof/>
        </w:rPr>
        <w:t>5.7</w:t>
      </w:r>
      <w:r w:rsidRPr="0031282F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31282F">
        <w:rPr>
          <w:noProof/>
        </w:rPr>
        <w:t>Анкета (форма 7)</w:t>
      </w:r>
      <w:r w:rsidRPr="0031282F">
        <w:rPr>
          <w:noProof/>
        </w:rPr>
        <w:tab/>
      </w:r>
      <w:r w:rsidR="007F30BA" w:rsidRPr="0031282F">
        <w:rPr>
          <w:noProof/>
        </w:rPr>
        <w:fldChar w:fldCharType="begin"/>
      </w:r>
      <w:r w:rsidRPr="0031282F">
        <w:rPr>
          <w:noProof/>
        </w:rPr>
        <w:instrText xml:space="preserve"> PAGEREF _Toc498590372 \h </w:instrText>
      </w:r>
      <w:r w:rsidR="007F30BA" w:rsidRPr="0031282F">
        <w:rPr>
          <w:noProof/>
        </w:rPr>
      </w:r>
      <w:r w:rsidR="007F30BA" w:rsidRPr="0031282F">
        <w:rPr>
          <w:noProof/>
        </w:rPr>
        <w:fldChar w:fldCharType="separate"/>
      </w:r>
      <w:r w:rsidR="00124FCB" w:rsidRPr="0031282F">
        <w:rPr>
          <w:noProof/>
        </w:rPr>
        <w:t>61</w:t>
      </w:r>
      <w:r w:rsidR="007F30BA" w:rsidRPr="0031282F">
        <w:rPr>
          <w:noProof/>
        </w:rPr>
        <w:fldChar w:fldCharType="end"/>
      </w:r>
    </w:p>
    <w:p w:rsidR="004D25B8" w:rsidRPr="0031282F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lang w:eastAsia="ru-RU"/>
        </w:rPr>
      </w:pPr>
      <w:r w:rsidRPr="0031282F">
        <w:rPr>
          <w:noProof/>
        </w:rPr>
        <w:t>5.7.2</w:t>
      </w:r>
      <w:r w:rsidRPr="0031282F">
        <w:rPr>
          <w:rFonts w:asciiTheme="minorHAnsi" w:eastAsiaTheme="minorEastAsia" w:hAnsiTheme="minorHAnsi" w:cstheme="minorBidi"/>
          <w:bCs w:val="0"/>
          <w:iCs w:val="0"/>
          <w:noProof/>
          <w:lang w:eastAsia="ru-RU"/>
        </w:rPr>
        <w:tab/>
      </w:r>
      <w:r w:rsidRPr="0031282F"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 w:rsidRPr="0031282F">
        <w:rPr>
          <w:noProof/>
        </w:rPr>
        <w:tab/>
      </w:r>
      <w:r w:rsidR="007F30BA" w:rsidRPr="0031282F">
        <w:rPr>
          <w:noProof/>
        </w:rPr>
        <w:fldChar w:fldCharType="begin"/>
      </w:r>
      <w:r w:rsidRPr="0031282F">
        <w:rPr>
          <w:noProof/>
        </w:rPr>
        <w:instrText xml:space="preserve"> PAGEREF _Toc498590374 \h </w:instrText>
      </w:r>
      <w:r w:rsidR="007F30BA" w:rsidRPr="0031282F">
        <w:rPr>
          <w:noProof/>
        </w:rPr>
      </w:r>
      <w:r w:rsidR="007F30BA" w:rsidRPr="0031282F">
        <w:rPr>
          <w:noProof/>
        </w:rPr>
        <w:fldChar w:fldCharType="separate"/>
      </w:r>
      <w:r w:rsidR="00124FCB" w:rsidRPr="0031282F">
        <w:rPr>
          <w:noProof/>
        </w:rPr>
        <w:t>63</w:t>
      </w:r>
      <w:r w:rsidR="007F30BA" w:rsidRPr="0031282F">
        <w:rPr>
          <w:noProof/>
        </w:rPr>
        <w:fldChar w:fldCharType="end"/>
      </w:r>
    </w:p>
    <w:p w:rsidR="004D25B8" w:rsidRPr="0031282F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31282F">
        <w:rPr>
          <w:noProof/>
        </w:rPr>
        <w:lastRenderedPageBreak/>
        <w:t>5.8</w:t>
      </w:r>
      <w:r w:rsidRPr="0031282F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31282F">
        <w:rPr>
          <w:noProof/>
        </w:rPr>
        <w:t>Справка о перечне и годовых объемах выполнения аналогичных договоров (форма 8)</w:t>
      </w:r>
      <w:r w:rsidRPr="0031282F">
        <w:rPr>
          <w:noProof/>
        </w:rPr>
        <w:tab/>
      </w:r>
      <w:r w:rsidR="007F30BA" w:rsidRPr="0031282F">
        <w:rPr>
          <w:noProof/>
        </w:rPr>
        <w:fldChar w:fldCharType="begin"/>
      </w:r>
      <w:r w:rsidRPr="0031282F">
        <w:rPr>
          <w:noProof/>
        </w:rPr>
        <w:instrText xml:space="preserve"> PAGEREF _Toc498590376 \h </w:instrText>
      </w:r>
      <w:r w:rsidR="007F30BA" w:rsidRPr="0031282F">
        <w:rPr>
          <w:noProof/>
        </w:rPr>
      </w:r>
      <w:r w:rsidR="007F30BA" w:rsidRPr="0031282F">
        <w:rPr>
          <w:noProof/>
        </w:rPr>
        <w:fldChar w:fldCharType="separate"/>
      </w:r>
      <w:r w:rsidR="00124FCB" w:rsidRPr="0031282F">
        <w:rPr>
          <w:noProof/>
        </w:rPr>
        <w:t>70</w:t>
      </w:r>
      <w:r w:rsidR="007F30BA" w:rsidRPr="0031282F">
        <w:rPr>
          <w:noProof/>
        </w:rPr>
        <w:fldChar w:fldCharType="end"/>
      </w:r>
    </w:p>
    <w:p w:rsidR="004D25B8" w:rsidRPr="0031282F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31282F">
        <w:rPr>
          <w:noProof/>
        </w:rPr>
        <w:t>5.9</w:t>
      </w:r>
      <w:r w:rsidRPr="0031282F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31282F">
        <w:rPr>
          <w:noProof/>
        </w:rPr>
        <w:t>Справка о материально-технических ресурсах (форма 9)</w:t>
      </w:r>
      <w:r w:rsidRPr="0031282F">
        <w:rPr>
          <w:noProof/>
        </w:rPr>
        <w:tab/>
      </w:r>
      <w:r w:rsidR="007F30BA" w:rsidRPr="0031282F">
        <w:rPr>
          <w:noProof/>
        </w:rPr>
        <w:fldChar w:fldCharType="begin"/>
      </w:r>
      <w:r w:rsidRPr="0031282F">
        <w:rPr>
          <w:noProof/>
        </w:rPr>
        <w:instrText xml:space="preserve"> PAGEREF _Toc498590379 \h </w:instrText>
      </w:r>
      <w:r w:rsidR="007F30BA" w:rsidRPr="0031282F">
        <w:rPr>
          <w:noProof/>
        </w:rPr>
      </w:r>
      <w:r w:rsidR="007F30BA" w:rsidRPr="0031282F">
        <w:rPr>
          <w:noProof/>
        </w:rPr>
        <w:fldChar w:fldCharType="separate"/>
      </w:r>
      <w:r w:rsidR="00124FCB" w:rsidRPr="0031282F">
        <w:rPr>
          <w:noProof/>
        </w:rPr>
        <w:t>72</w:t>
      </w:r>
      <w:r w:rsidR="007F30BA" w:rsidRPr="0031282F">
        <w:rPr>
          <w:noProof/>
        </w:rPr>
        <w:fldChar w:fldCharType="end"/>
      </w:r>
    </w:p>
    <w:p w:rsidR="004D25B8" w:rsidRPr="0031282F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31282F">
        <w:rPr>
          <w:noProof/>
        </w:rPr>
        <w:t>5.10</w:t>
      </w:r>
      <w:r w:rsidRPr="0031282F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31282F">
        <w:rPr>
          <w:noProof/>
        </w:rPr>
        <w:t>Справка о кадровых ресурсах (форма 10)</w:t>
      </w:r>
      <w:r w:rsidRPr="0031282F">
        <w:rPr>
          <w:noProof/>
        </w:rPr>
        <w:tab/>
      </w:r>
      <w:r w:rsidR="007F30BA" w:rsidRPr="0031282F">
        <w:rPr>
          <w:noProof/>
        </w:rPr>
        <w:fldChar w:fldCharType="begin"/>
      </w:r>
      <w:r w:rsidRPr="0031282F">
        <w:rPr>
          <w:noProof/>
        </w:rPr>
        <w:instrText xml:space="preserve"> PAGEREF _Toc498590382 \h </w:instrText>
      </w:r>
      <w:r w:rsidR="007F30BA" w:rsidRPr="0031282F">
        <w:rPr>
          <w:noProof/>
        </w:rPr>
      </w:r>
      <w:r w:rsidR="007F30BA" w:rsidRPr="0031282F">
        <w:rPr>
          <w:noProof/>
        </w:rPr>
        <w:fldChar w:fldCharType="separate"/>
      </w:r>
      <w:r w:rsidR="00124FCB" w:rsidRPr="0031282F">
        <w:rPr>
          <w:noProof/>
        </w:rPr>
        <w:t>74</w:t>
      </w:r>
      <w:r w:rsidR="007F30BA" w:rsidRPr="0031282F">
        <w:rPr>
          <w:noProof/>
        </w:rPr>
        <w:fldChar w:fldCharType="end"/>
      </w:r>
    </w:p>
    <w:p w:rsidR="004D25B8" w:rsidRPr="0031282F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31282F">
        <w:rPr>
          <w:noProof/>
        </w:rPr>
        <w:t>5.11</w:t>
      </w:r>
      <w:r w:rsidRPr="0031282F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31282F"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 w:rsidRPr="0031282F">
        <w:rPr>
          <w:noProof/>
        </w:rPr>
        <w:tab/>
      </w:r>
      <w:r w:rsidR="007F30BA" w:rsidRPr="0031282F">
        <w:rPr>
          <w:noProof/>
        </w:rPr>
        <w:fldChar w:fldCharType="begin"/>
      </w:r>
      <w:r w:rsidRPr="0031282F">
        <w:rPr>
          <w:noProof/>
        </w:rPr>
        <w:instrText xml:space="preserve"> PAGEREF _Toc498590385 \h </w:instrText>
      </w:r>
      <w:r w:rsidR="007F30BA" w:rsidRPr="0031282F">
        <w:rPr>
          <w:noProof/>
        </w:rPr>
      </w:r>
      <w:r w:rsidR="007F30BA" w:rsidRPr="0031282F">
        <w:rPr>
          <w:noProof/>
        </w:rPr>
        <w:fldChar w:fldCharType="separate"/>
      </w:r>
      <w:r w:rsidR="00124FCB" w:rsidRPr="0031282F">
        <w:rPr>
          <w:noProof/>
        </w:rPr>
        <w:t>76</w:t>
      </w:r>
      <w:r w:rsidR="007F30BA" w:rsidRPr="0031282F">
        <w:rPr>
          <w:noProof/>
        </w:rPr>
        <w:fldChar w:fldCharType="end"/>
      </w:r>
    </w:p>
    <w:p w:rsidR="004D25B8" w:rsidRPr="0031282F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31282F">
        <w:rPr>
          <w:noProof/>
        </w:rPr>
        <w:t>5.12</w:t>
      </w:r>
      <w:r w:rsidRPr="0031282F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31282F"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 w:rsidRPr="0031282F">
        <w:rPr>
          <w:noProof/>
        </w:rPr>
        <w:tab/>
      </w:r>
      <w:r w:rsidR="007F30BA" w:rsidRPr="0031282F">
        <w:rPr>
          <w:noProof/>
        </w:rPr>
        <w:fldChar w:fldCharType="begin"/>
      </w:r>
      <w:r w:rsidRPr="0031282F">
        <w:rPr>
          <w:noProof/>
        </w:rPr>
        <w:instrText xml:space="preserve"> PAGEREF _Toc498590388 \h </w:instrText>
      </w:r>
      <w:r w:rsidR="007F30BA" w:rsidRPr="0031282F">
        <w:rPr>
          <w:noProof/>
        </w:rPr>
      </w:r>
      <w:r w:rsidR="007F30BA" w:rsidRPr="0031282F">
        <w:rPr>
          <w:noProof/>
        </w:rPr>
        <w:fldChar w:fldCharType="separate"/>
      </w:r>
      <w:r w:rsidR="00124FCB" w:rsidRPr="0031282F">
        <w:rPr>
          <w:noProof/>
        </w:rPr>
        <w:t>78</w:t>
      </w:r>
      <w:r w:rsidR="007F30BA" w:rsidRPr="0031282F">
        <w:rPr>
          <w:noProof/>
        </w:rPr>
        <w:fldChar w:fldCharType="end"/>
      </w:r>
    </w:p>
    <w:p w:rsidR="004D25B8" w:rsidRPr="0031282F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31282F">
        <w:rPr>
          <w:noProof/>
        </w:rPr>
        <w:t>5.13</w:t>
      </w:r>
      <w:r w:rsidRPr="0031282F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31282F">
        <w:rPr>
          <w:noProof/>
        </w:rPr>
        <w:t>Согласие на обработку персональных данных (форма 13)</w:t>
      </w:r>
      <w:r w:rsidRPr="0031282F">
        <w:rPr>
          <w:noProof/>
        </w:rPr>
        <w:tab/>
      </w:r>
      <w:r w:rsidR="007F30BA" w:rsidRPr="0031282F">
        <w:rPr>
          <w:noProof/>
        </w:rPr>
        <w:fldChar w:fldCharType="begin"/>
      </w:r>
      <w:r w:rsidRPr="0031282F">
        <w:rPr>
          <w:noProof/>
        </w:rPr>
        <w:instrText xml:space="preserve"> PAGEREF _Toc498590391 \h </w:instrText>
      </w:r>
      <w:r w:rsidR="007F30BA" w:rsidRPr="0031282F">
        <w:rPr>
          <w:noProof/>
        </w:rPr>
      </w:r>
      <w:r w:rsidR="007F30BA" w:rsidRPr="0031282F">
        <w:rPr>
          <w:noProof/>
        </w:rPr>
        <w:fldChar w:fldCharType="separate"/>
      </w:r>
      <w:r w:rsidR="00124FCB" w:rsidRPr="0031282F">
        <w:rPr>
          <w:noProof/>
        </w:rPr>
        <w:t>82</w:t>
      </w:r>
      <w:r w:rsidR="007F30BA" w:rsidRPr="0031282F">
        <w:rPr>
          <w:noProof/>
        </w:rPr>
        <w:fldChar w:fldCharType="end"/>
      </w:r>
    </w:p>
    <w:p w:rsidR="004D25B8" w:rsidRPr="0031282F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31282F">
        <w:rPr>
          <w:noProof/>
        </w:rPr>
        <w:t>5.14</w:t>
      </w:r>
      <w:r w:rsidRPr="0031282F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31282F">
        <w:rPr>
          <w:noProof/>
        </w:rPr>
        <w:t>Соглашение о неустойке (форма 14)</w:t>
      </w:r>
      <w:r w:rsidRPr="0031282F">
        <w:rPr>
          <w:noProof/>
        </w:rPr>
        <w:tab/>
      </w:r>
      <w:r w:rsidR="007F30BA" w:rsidRPr="0031282F">
        <w:rPr>
          <w:noProof/>
        </w:rPr>
        <w:fldChar w:fldCharType="begin"/>
      </w:r>
      <w:r w:rsidRPr="0031282F">
        <w:rPr>
          <w:noProof/>
        </w:rPr>
        <w:instrText xml:space="preserve"> PAGEREF _Toc498590396 \h </w:instrText>
      </w:r>
      <w:r w:rsidR="007F30BA" w:rsidRPr="0031282F">
        <w:rPr>
          <w:noProof/>
        </w:rPr>
      </w:r>
      <w:r w:rsidR="007F30BA" w:rsidRPr="0031282F">
        <w:rPr>
          <w:noProof/>
        </w:rPr>
        <w:fldChar w:fldCharType="separate"/>
      </w:r>
      <w:r w:rsidR="00124FCB" w:rsidRPr="0031282F">
        <w:rPr>
          <w:noProof/>
        </w:rPr>
        <w:t>85</w:t>
      </w:r>
      <w:r w:rsidR="007F30BA" w:rsidRPr="0031282F">
        <w:rPr>
          <w:noProof/>
        </w:rPr>
        <w:fldChar w:fldCharType="end"/>
      </w:r>
    </w:p>
    <w:p w:rsidR="004D25B8" w:rsidRPr="0031282F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31282F">
        <w:rPr>
          <w:noProof/>
        </w:rPr>
        <w:t>5.15</w:t>
      </w:r>
      <w:r w:rsidRPr="0031282F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31282F">
        <w:rPr>
          <w:noProof/>
        </w:rPr>
        <w:t>Расписка  сдачи-приемки соглашения о неустойке (форма 15)</w:t>
      </w:r>
      <w:r w:rsidRPr="0031282F">
        <w:rPr>
          <w:noProof/>
        </w:rPr>
        <w:tab/>
      </w:r>
      <w:r w:rsidR="007F30BA" w:rsidRPr="0031282F">
        <w:rPr>
          <w:noProof/>
        </w:rPr>
        <w:fldChar w:fldCharType="begin"/>
      </w:r>
      <w:r w:rsidRPr="0031282F">
        <w:rPr>
          <w:noProof/>
        </w:rPr>
        <w:instrText xml:space="preserve"> PAGEREF _Toc498590399 \h </w:instrText>
      </w:r>
      <w:r w:rsidR="007F30BA" w:rsidRPr="0031282F">
        <w:rPr>
          <w:noProof/>
        </w:rPr>
      </w:r>
      <w:r w:rsidR="007F30BA" w:rsidRPr="0031282F">
        <w:rPr>
          <w:noProof/>
        </w:rPr>
        <w:fldChar w:fldCharType="separate"/>
      </w:r>
      <w:r w:rsidR="00124FCB" w:rsidRPr="0031282F">
        <w:rPr>
          <w:noProof/>
        </w:rPr>
        <w:t>88</w:t>
      </w:r>
      <w:r w:rsidR="007F30BA" w:rsidRPr="0031282F">
        <w:rPr>
          <w:noProof/>
        </w:rPr>
        <w:fldChar w:fldCharType="end"/>
      </w:r>
    </w:p>
    <w:p w:rsidR="004D25B8" w:rsidRPr="0031282F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31282F">
        <w:rPr>
          <w:noProof/>
        </w:rPr>
        <w:t>5.16</w:t>
      </w:r>
      <w:r w:rsidRPr="0031282F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31282F"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 w:rsidRPr="0031282F">
        <w:rPr>
          <w:noProof/>
        </w:rPr>
        <w:tab/>
      </w:r>
      <w:r w:rsidR="007F30BA" w:rsidRPr="0031282F">
        <w:rPr>
          <w:noProof/>
        </w:rPr>
        <w:fldChar w:fldCharType="begin"/>
      </w:r>
      <w:r w:rsidRPr="0031282F">
        <w:rPr>
          <w:noProof/>
        </w:rPr>
        <w:instrText xml:space="preserve"> PAGEREF _Toc498590402 \h </w:instrText>
      </w:r>
      <w:r w:rsidR="007F30BA" w:rsidRPr="0031282F">
        <w:rPr>
          <w:noProof/>
        </w:rPr>
      </w:r>
      <w:r w:rsidR="007F30BA" w:rsidRPr="0031282F">
        <w:rPr>
          <w:noProof/>
        </w:rPr>
        <w:fldChar w:fldCharType="separate"/>
      </w:r>
      <w:r w:rsidR="00124FCB" w:rsidRPr="0031282F">
        <w:rPr>
          <w:noProof/>
        </w:rPr>
        <w:t>90</w:t>
      </w:r>
      <w:r w:rsidR="007F30BA" w:rsidRPr="0031282F">
        <w:rPr>
          <w:noProof/>
        </w:rPr>
        <w:fldChar w:fldCharType="end"/>
      </w:r>
    </w:p>
    <w:p w:rsidR="004D25B8" w:rsidRPr="0031282F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31282F">
        <w:rPr>
          <w:noProof/>
          <w:color w:val="000000"/>
        </w:rPr>
        <w:t>5.17</w:t>
      </w:r>
      <w:r w:rsidRPr="0031282F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31282F">
        <w:rPr>
          <w:noProof/>
        </w:rPr>
        <w:t xml:space="preserve">План распределения объемов </w:t>
      </w:r>
      <w:r w:rsidRPr="0031282F">
        <w:rPr>
          <w:noProof/>
          <w:color w:val="000000"/>
        </w:rPr>
        <w:t>оказания услуг</w:t>
      </w:r>
      <w:r w:rsidRPr="0031282F">
        <w:rPr>
          <w:noProof/>
        </w:rPr>
        <w:t xml:space="preserve"> между Участником и соисполнителями </w:t>
      </w:r>
      <w:r w:rsidRPr="0031282F">
        <w:rPr>
          <w:noProof/>
          <w:color w:val="000000"/>
        </w:rPr>
        <w:t>(форма 17)</w:t>
      </w:r>
      <w:r w:rsidRPr="0031282F">
        <w:rPr>
          <w:noProof/>
        </w:rPr>
        <w:tab/>
      </w:r>
      <w:r w:rsidR="007F30BA" w:rsidRPr="0031282F">
        <w:rPr>
          <w:noProof/>
        </w:rPr>
        <w:fldChar w:fldCharType="begin"/>
      </w:r>
      <w:r w:rsidRPr="0031282F">
        <w:rPr>
          <w:noProof/>
        </w:rPr>
        <w:instrText xml:space="preserve"> PAGEREF _Toc498590405 \h </w:instrText>
      </w:r>
      <w:r w:rsidR="007F30BA" w:rsidRPr="0031282F">
        <w:rPr>
          <w:noProof/>
        </w:rPr>
      </w:r>
      <w:r w:rsidR="007F30BA" w:rsidRPr="0031282F">
        <w:rPr>
          <w:noProof/>
        </w:rPr>
        <w:fldChar w:fldCharType="separate"/>
      </w:r>
      <w:r w:rsidR="00124FCB" w:rsidRPr="0031282F">
        <w:rPr>
          <w:noProof/>
        </w:rPr>
        <w:t>92</w:t>
      </w:r>
      <w:r w:rsidR="007F30BA" w:rsidRPr="0031282F">
        <w:rPr>
          <w:noProof/>
        </w:rPr>
        <w:fldChar w:fldCharType="end"/>
      </w:r>
    </w:p>
    <w:p w:rsidR="004D25B8" w:rsidRPr="0031282F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 w:rsidRPr="0031282F">
        <w:rPr>
          <w:noProof/>
          <w:color w:val="000000"/>
        </w:rPr>
        <w:t>5.18</w:t>
      </w:r>
      <w:r w:rsidRPr="0031282F"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  <w:tab/>
      </w:r>
      <w:r w:rsidRPr="0031282F">
        <w:rPr>
          <w:noProof/>
        </w:rPr>
        <w:t xml:space="preserve">План распределения объемов оказания услуг внутри коллективного Участника </w:t>
      </w:r>
      <w:r w:rsidRPr="0031282F">
        <w:rPr>
          <w:noProof/>
          <w:color w:val="000000"/>
        </w:rPr>
        <w:t>(форма 18)</w:t>
      </w:r>
      <w:r w:rsidRPr="0031282F">
        <w:rPr>
          <w:noProof/>
        </w:rPr>
        <w:tab/>
      </w:r>
      <w:r w:rsidR="007F30BA" w:rsidRPr="0031282F">
        <w:rPr>
          <w:noProof/>
        </w:rPr>
        <w:fldChar w:fldCharType="begin"/>
      </w:r>
      <w:r w:rsidRPr="0031282F">
        <w:rPr>
          <w:noProof/>
        </w:rPr>
        <w:instrText xml:space="preserve"> PAGEREF _Toc498590408 \h </w:instrText>
      </w:r>
      <w:r w:rsidR="007F30BA" w:rsidRPr="0031282F">
        <w:rPr>
          <w:noProof/>
        </w:rPr>
      </w:r>
      <w:r w:rsidR="007F30BA" w:rsidRPr="0031282F">
        <w:rPr>
          <w:noProof/>
        </w:rPr>
        <w:fldChar w:fldCharType="separate"/>
      </w:r>
      <w:r w:rsidR="00124FCB" w:rsidRPr="0031282F">
        <w:rPr>
          <w:noProof/>
        </w:rPr>
        <w:t>94</w:t>
      </w:r>
      <w:r w:rsidR="007F30BA" w:rsidRPr="0031282F">
        <w:rPr>
          <w:noProof/>
        </w:rPr>
        <w:fldChar w:fldCharType="end"/>
      </w:r>
    </w:p>
    <w:p w:rsidR="00717F60" w:rsidRPr="0031282F" w:rsidRDefault="007F30BA" w:rsidP="00F44B29">
      <w:pPr>
        <w:pStyle w:val="1f5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1282F" w:rsidSect="002B0606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1282F">
        <w:rPr>
          <w:sz w:val="24"/>
          <w:szCs w:val="24"/>
        </w:rPr>
        <w:fldChar w:fldCharType="end"/>
      </w:r>
    </w:p>
    <w:p w:rsidR="00717F60" w:rsidRPr="0031282F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98590277"/>
      <w:bookmarkEnd w:id="7"/>
      <w:r w:rsidRPr="0031282F">
        <w:rPr>
          <w:szCs w:val="24"/>
        </w:rPr>
        <w:lastRenderedPageBreak/>
        <w:t>Общие положения</w:t>
      </w:r>
      <w:bookmarkEnd w:id="8"/>
    </w:p>
    <w:p w:rsidR="00717F60" w:rsidRPr="0031282F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98590278"/>
      <w:bookmarkEnd w:id="9"/>
      <w:r w:rsidRPr="0031282F">
        <w:t>Общие сведения о процедуре запроса предложений</w:t>
      </w:r>
      <w:bookmarkEnd w:id="10"/>
    </w:p>
    <w:p w:rsidR="005B75A6" w:rsidRPr="0031282F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proofErr w:type="gramStart"/>
      <w:r w:rsidRPr="0031282F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1282F">
        <w:rPr>
          <w:iCs/>
          <w:sz w:val="24"/>
          <w:szCs w:val="24"/>
        </w:rPr>
        <w:t>– ПАО «МРСК Центра» (далее – Заказчик или Организатор)</w:t>
      </w:r>
      <w:r w:rsidRPr="0031282F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1282F">
        <w:rPr>
          <w:iCs/>
          <w:sz w:val="24"/>
          <w:szCs w:val="24"/>
        </w:rPr>
        <w:t xml:space="preserve"> </w:t>
      </w:r>
      <w:proofErr w:type="gramStart"/>
      <w:r w:rsidR="007556FF" w:rsidRPr="0031282F">
        <w:rPr>
          <w:iCs/>
          <w:sz w:val="24"/>
          <w:szCs w:val="24"/>
        </w:rPr>
        <w:t>РФ, 127018, г. Москва, ул. 2-я Ямская, 4</w:t>
      </w:r>
      <w:r w:rsidR="00EC1043" w:rsidRPr="0031282F">
        <w:rPr>
          <w:iCs/>
          <w:sz w:val="24"/>
          <w:szCs w:val="24"/>
        </w:rPr>
        <w:t>, с</w:t>
      </w:r>
      <w:r w:rsidRPr="0031282F">
        <w:rPr>
          <w:iCs/>
          <w:sz w:val="24"/>
          <w:szCs w:val="24"/>
        </w:rPr>
        <w:t xml:space="preserve">екретарь Закупочной комиссии – </w:t>
      </w:r>
      <w:r w:rsidR="00DF3B9A" w:rsidRPr="0031282F">
        <w:rPr>
          <w:iCs/>
          <w:sz w:val="24"/>
          <w:szCs w:val="24"/>
        </w:rPr>
        <w:t xml:space="preserve">Начальник отдела закупочной деятельности Управления логистики и МТО филиала ПАО «МРСК Центра» - Липецкэнерго» Бронников Н.Ю., контактный телефон: (4742) 22-83-03, адрес электронной почты: </w:t>
      </w:r>
      <w:hyperlink r:id="rId20" w:history="1">
        <w:r w:rsidR="00DF3B9A" w:rsidRPr="0031282F">
          <w:rPr>
            <w:rStyle w:val="a7"/>
            <w:sz w:val="24"/>
            <w:szCs w:val="24"/>
            <w:lang w:val="en-US"/>
          </w:rPr>
          <w:t>bronnikov</w:t>
        </w:r>
        <w:r w:rsidR="00DF3B9A" w:rsidRPr="0031282F">
          <w:rPr>
            <w:rStyle w:val="a7"/>
            <w:sz w:val="24"/>
            <w:szCs w:val="24"/>
          </w:rPr>
          <w:t>.</w:t>
        </w:r>
        <w:r w:rsidR="00DF3B9A" w:rsidRPr="0031282F">
          <w:rPr>
            <w:rStyle w:val="a7"/>
            <w:sz w:val="24"/>
            <w:szCs w:val="24"/>
            <w:lang w:val="en-US"/>
          </w:rPr>
          <w:t>nu</w:t>
        </w:r>
        <w:r w:rsidR="00DF3B9A" w:rsidRPr="0031282F">
          <w:rPr>
            <w:rStyle w:val="a7"/>
            <w:sz w:val="24"/>
            <w:szCs w:val="24"/>
          </w:rPr>
          <w:t>@</w:t>
        </w:r>
        <w:r w:rsidR="00DF3B9A" w:rsidRPr="0031282F">
          <w:rPr>
            <w:rStyle w:val="a7"/>
            <w:sz w:val="24"/>
            <w:szCs w:val="24"/>
            <w:lang w:val="en-US"/>
          </w:rPr>
          <w:t>mrsk</w:t>
        </w:r>
        <w:r w:rsidR="00DF3B9A" w:rsidRPr="0031282F">
          <w:rPr>
            <w:rStyle w:val="a7"/>
            <w:sz w:val="24"/>
            <w:szCs w:val="24"/>
          </w:rPr>
          <w:t>-1.</w:t>
        </w:r>
        <w:r w:rsidR="00DF3B9A" w:rsidRPr="0031282F">
          <w:rPr>
            <w:rStyle w:val="a7"/>
            <w:sz w:val="24"/>
            <w:szCs w:val="24"/>
            <w:lang w:val="en-US"/>
          </w:rPr>
          <w:t>ru</w:t>
        </w:r>
      </w:hyperlink>
      <w:r w:rsidR="00DF3B9A" w:rsidRPr="0031282F">
        <w:rPr>
          <w:sz w:val="24"/>
          <w:szCs w:val="24"/>
        </w:rPr>
        <w:t xml:space="preserve">, ответственное лицо - </w:t>
      </w:r>
      <w:r w:rsidR="00DF3B9A" w:rsidRPr="0031282F">
        <w:rPr>
          <w:iCs/>
          <w:sz w:val="24"/>
          <w:szCs w:val="24"/>
        </w:rPr>
        <w:t>Специалист I категории отдела закупочной деятельности Управления логистики и МТО филиала ПАО «МРСК Центра» - Липецкэнерго» Назимов Д.А., контактные телефоны</w:t>
      </w:r>
      <w:proofErr w:type="gramEnd"/>
      <w:r w:rsidR="00DF3B9A" w:rsidRPr="0031282F">
        <w:rPr>
          <w:iCs/>
          <w:sz w:val="24"/>
          <w:szCs w:val="24"/>
        </w:rPr>
        <w:t>: (</w:t>
      </w:r>
      <w:proofErr w:type="gramStart"/>
      <w:r w:rsidR="00DF3B9A" w:rsidRPr="0031282F">
        <w:rPr>
          <w:iCs/>
          <w:sz w:val="24"/>
          <w:szCs w:val="24"/>
        </w:rPr>
        <w:t xml:space="preserve">4742) 22-83-67, адрес электронной почты: </w:t>
      </w:r>
      <w:hyperlink r:id="rId21" w:history="1">
        <w:r w:rsidR="00DF3B9A" w:rsidRPr="0031282F">
          <w:rPr>
            <w:rStyle w:val="a7"/>
            <w:sz w:val="24"/>
            <w:szCs w:val="24"/>
            <w:lang w:val="en-US"/>
          </w:rPr>
          <w:t>nazimov</w:t>
        </w:r>
        <w:r w:rsidR="00DF3B9A" w:rsidRPr="0031282F">
          <w:rPr>
            <w:rStyle w:val="a7"/>
            <w:sz w:val="24"/>
            <w:szCs w:val="24"/>
          </w:rPr>
          <w:t>.</w:t>
        </w:r>
        <w:r w:rsidR="00DF3B9A" w:rsidRPr="0031282F">
          <w:rPr>
            <w:rStyle w:val="a7"/>
            <w:sz w:val="24"/>
            <w:szCs w:val="24"/>
            <w:lang w:val="en-US"/>
          </w:rPr>
          <w:t>da</w:t>
        </w:r>
        <w:r w:rsidR="00DF3B9A" w:rsidRPr="0031282F">
          <w:rPr>
            <w:rStyle w:val="a7"/>
            <w:sz w:val="24"/>
            <w:szCs w:val="24"/>
          </w:rPr>
          <w:t>@</w:t>
        </w:r>
        <w:r w:rsidR="00DF3B9A" w:rsidRPr="0031282F">
          <w:rPr>
            <w:rStyle w:val="a7"/>
            <w:sz w:val="24"/>
            <w:szCs w:val="24"/>
            <w:lang w:val="en-US"/>
          </w:rPr>
          <w:t>mrsk</w:t>
        </w:r>
        <w:r w:rsidR="00DF3B9A" w:rsidRPr="0031282F">
          <w:rPr>
            <w:rStyle w:val="a7"/>
            <w:sz w:val="24"/>
            <w:szCs w:val="24"/>
          </w:rPr>
          <w:t>-1.</w:t>
        </w:r>
        <w:r w:rsidR="00DF3B9A" w:rsidRPr="0031282F">
          <w:rPr>
            <w:rStyle w:val="a7"/>
            <w:sz w:val="24"/>
            <w:szCs w:val="24"/>
            <w:lang w:val="en-US"/>
          </w:rPr>
          <w:t>ru</w:t>
        </w:r>
      </w:hyperlink>
      <w:r w:rsidR="004030CB" w:rsidRPr="0031282F">
        <w:rPr>
          <w:sz w:val="24"/>
          <w:szCs w:val="24"/>
        </w:rPr>
        <w:t>.</w:t>
      </w:r>
      <w:r w:rsidR="00862664" w:rsidRPr="0031282F">
        <w:rPr>
          <w:sz w:val="24"/>
          <w:szCs w:val="24"/>
        </w:rPr>
        <w:t xml:space="preserve"> </w:t>
      </w:r>
      <w:r w:rsidR="004B5EB3" w:rsidRPr="0031282F">
        <w:rPr>
          <w:iCs/>
          <w:sz w:val="24"/>
          <w:szCs w:val="24"/>
        </w:rPr>
        <w:t>Извещени</w:t>
      </w:r>
      <w:r w:rsidRPr="0031282F">
        <w:rPr>
          <w:iCs/>
          <w:sz w:val="24"/>
          <w:szCs w:val="24"/>
        </w:rPr>
        <w:t>е</w:t>
      </w:r>
      <w:r w:rsidRPr="00345238">
        <w:rPr>
          <w:iCs/>
          <w:sz w:val="24"/>
          <w:szCs w:val="24"/>
        </w:rPr>
        <w:t>м</w:t>
      </w:r>
      <w:r w:rsidRPr="00345238">
        <w:rPr>
          <w:sz w:val="24"/>
          <w:szCs w:val="24"/>
        </w:rPr>
        <w:t xml:space="preserve"> о проведении </w:t>
      </w:r>
      <w:r w:rsidRPr="00345238">
        <w:rPr>
          <w:iCs/>
          <w:sz w:val="24"/>
          <w:szCs w:val="24"/>
        </w:rPr>
        <w:t>запроса предложений</w:t>
      </w:r>
      <w:r w:rsidRPr="00345238">
        <w:rPr>
          <w:sz w:val="24"/>
          <w:szCs w:val="24"/>
        </w:rPr>
        <w:t xml:space="preserve">, опубликованным </w:t>
      </w:r>
      <w:r w:rsidRPr="00345238">
        <w:rPr>
          <w:b/>
          <w:sz w:val="24"/>
          <w:szCs w:val="24"/>
        </w:rPr>
        <w:t>«</w:t>
      </w:r>
      <w:r w:rsidR="00345238" w:rsidRPr="00345238">
        <w:rPr>
          <w:b/>
          <w:sz w:val="24"/>
          <w:szCs w:val="24"/>
        </w:rPr>
        <w:t>01</w:t>
      </w:r>
      <w:r w:rsidRPr="00345238">
        <w:rPr>
          <w:b/>
          <w:sz w:val="24"/>
          <w:szCs w:val="24"/>
        </w:rPr>
        <w:t xml:space="preserve">» </w:t>
      </w:r>
      <w:r w:rsidR="00345238" w:rsidRPr="00345238">
        <w:rPr>
          <w:b/>
          <w:sz w:val="24"/>
          <w:szCs w:val="24"/>
        </w:rPr>
        <w:t>февраля</w:t>
      </w:r>
      <w:r w:rsidRPr="00345238">
        <w:rPr>
          <w:b/>
          <w:sz w:val="24"/>
          <w:szCs w:val="24"/>
        </w:rPr>
        <w:t xml:space="preserve"> </w:t>
      </w:r>
      <w:r w:rsidR="00666A46" w:rsidRPr="00345238">
        <w:rPr>
          <w:b/>
          <w:sz w:val="24"/>
          <w:szCs w:val="24"/>
        </w:rPr>
        <w:t>2019</w:t>
      </w:r>
      <w:r w:rsidRPr="00345238">
        <w:rPr>
          <w:b/>
          <w:sz w:val="24"/>
          <w:szCs w:val="24"/>
        </w:rPr>
        <w:t xml:space="preserve"> г.</w:t>
      </w:r>
      <w:r w:rsidRPr="00345238">
        <w:rPr>
          <w:sz w:val="24"/>
          <w:szCs w:val="24"/>
        </w:rPr>
        <w:t xml:space="preserve"> на официальном</w:t>
      </w:r>
      <w:r w:rsidRPr="0031282F">
        <w:rPr>
          <w:sz w:val="24"/>
          <w:szCs w:val="24"/>
        </w:rPr>
        <w:t xml:space="preserve"> сайте (</w:t>
      </w:r>
      <w:hyperlink r:id="rId22" w:history="1">
        <w:r w:rsidR="00345CCA" w:rsidRPr="0031282F">
          <w:rPr>
            <w:rStyle w:val="a7"/>
            <w:sz w:val="24"/>
            <w:szCs w:val="24"/>
          </w:rPr>
          <w:t>www.zakupki.</w:t>
        </w:r>
        <w:r w:rsidR="00345CCA" w:rsidRPr="0031282F">
          <w:rPr>
            <w:rStyle w:val="a7"/>
            <w:sz w:val="24"/>
            <w:szCs w:val="24"/>
            <w:lang w:val="en-US"/>
          </w:rPr>
          <w:t>gov</w:t>
        </w:r>
        <w:r w:rsidR="00345CCA" w:rsidRPr="0031282F">
          <w:rPr>
            <w:rStyle w:val="a7"/>
            <w:sz w:val="24"/>
            <w:szCs w:val="24"/>
          </w:rPr>
          <w:t>.ru</w:t>
        </w:r>
      </w:hyperlink>
      <w:r w:rsidRPr="0031282F">
        <w:rPr>
          <w:sz w:val="24"/>
          <w:szCs w:val="24"/>
        </w:rPr>
        <w:t>),</w:t>
      </w:r>
      <w:r w:rsidR="009D7F01" w:rsidRPr="0031282F">
        <w:rPr>
          <w:iCs/>
          <w:sz w:val="24"/>
          <w:szCs w:val="24"/>
        </w:rPr>
        <w:t xml:space="preserve"> </w:t>
      </w:r>
      <w:r w:rsidR="009D7F01" w:rsidRPr="0031282F">
        <w:rPr>
          <w:sz w:val="24"/>
          <w:szCs w:val="24"/>
        </w:rPr>
        <w:t xml:space="preserve">на сайте </w:t>
      </w:r>
      <w:r w:rsidR="007556FF" w:rsidRPr="0031282F">
        <w:rPr>
          <w:iCs/>
          <w:sz w:val="24"/>
          <w:szCs w:val="24"/>
        </w:rPr>
        <w:t>ПАО «МРСК Центра»</w:t>
      </w:r>
      <w:r w:rsidR="009D7F01" w:rsidRPr="0031282F">
        <w:rPr>
          <w:sz w:val="24"/>
          <w:szCs w:val="24"/>
        </w:rPr>
        <w:t xml:space="preserve"> (</w:t>
      </w:r>
      <w:hyperlink r:id="rId23" w:history="1">
        <w:r w:rsidR="007556FF" w:rsidRPr="0031282F">
          <w:rPr>
            <w:rStyle w:val="a7"/>
            <w:sz w:val="24"/>
            <w:szCs w:val="24"/>
          </w:rPr>
          <w:t>www.mrsk-1.ru</w:t>
        </w:r>
      </w:hyperlink>
      <w:r w:rsidR="00862664" w:rsidRPr="0031282F">
        <w:rPr>
          <w:sz w:val="24"/>
          <w:szCs w:val="24"/>
        </w:rPr>
        <w:t>)</w:t>
      </w:r>
      <w:r w:rsidR="00702B2C" w:rsidRPr="0031282F">
        <w:rPr>
          <w:sz w:val="24"/>
          <w:szCs w:val="24"/>
        </w:rPr>
        <w:t xml:space="preserve">, на сайте ЭТП, указанном в п.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_Ref440269836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1.1.2</w:t>
      </w:r>
      <w:r w:rsidR="00402725" w:rsidRPr="0031282F">
        <w:rPr>
          <w:sz w:val="24"/>
          <w:szCs w:val="24"/>
        </w:rPr>
        <w:fldChar w:fldCharType="end"/>
      </w:r>
      <w:r w:rsidR="00702B2C" w:rsidRPr="0031282F">
        <w:rPr>
          <w:sz w:val="24"/>
          <w:szCs w:val="24"/>
        </w:rPr>
        <w:t xml:space="preserve"> настоящей Документации,</w:t>
      </w:r>
      <w:r w:rsidR="009A7733" w:rsidRPr="0031282F">
        <w:rPr>
          <w:iCs/>
          <w:sz w:val="24"/>
          <w:szCs w:val="24"/>
        </w:rPr>
        <w:t xml:space="preserve"> </w:t>
      </w:r>
      <w:r w:rsidRPr="0031282F">
        <w:rPr>
          <w:iCs/>
          <w:sz w:val="24"/>
          <w:szCs w:val="24"/>
        </w:rPr>
        <w:t>приг</w:t>
      </w:r>
      <w:r w:rsidRPr="0031282F">
        <w:rPr>
          <w:sz w:val="24"/>
          <w:szCs w:val="24"/>
        </w:rPr>
        <w:t>ласило юридических лиц</w:t>
      </w:r>
      <w:r w:rsidR="005B75A6" w:rsidRPr="0031282F">
        <w:rPr>
          <w:sz w:val="24"/>
          <w:szCs w:val="24"/>
        </w:rPr>
        <w:t xml:space="preserve"> и физических лиц (в т.</w:t>
      </w:r>
      <w:r w:rsidR="003129D4" w:rsidRPr="0031282F">
        <w:rPr>
          <w:sz w:val="24"/>
          <w:szCs w:val="24"/>
        </w:rPr>
        <w:t xml:space="preserve"> </w:t>
      </w:r>
      <w:r w:rsidR="005B75A6" w:rsidRPr="0031282F">
        <w:rPr>
          <w:sz w:val="24"/>
          <w:szCs w:val="24"/>
        </w:rPr>
        <w:t>ч. индивидуальных предпринимателей)</w:t>
      </w:r>
      <w:r w:rsidR="00DC6125" w:rsidRPr="0031282F">
        <w:rPr>
          <w:sz w:val="24"/>
          <w:szCs w:val="24"/>
        </w:rPr>
        <w:t xml:space="preserve"> (далее - Участники)</w:t>
      </w:r>
      <w:r w:rsidR="009D7F01" w:rsidRPr="0031282F">
        <w:rPr>
          <w:sz w:val="24"/>
          <w:szCs w:val="24"/>
        </w:rPr>
        <w:t xml:space="preserve"> </w:t>
      </w:r>
      <w:r w:rsidR="004B5EB3" w:rsidRPr="0031282F">
        <w:rPr>
          <w:sz w:val="24"/>
          <w:szCs w:val="24"/>
        </w:rPr>
        <w:t>к участию в процедуре</w:t>
      </w:r>
      <w:proofErr w:type="gramEnd"/>
      <w:r w:rsidR="004B5EB3" w:rsidRPr="0031282F">
        <w:rPr>
          <w:sz w:val="24"/>
          <w:szCs w:val="24"/>
        </w:rPr>
        <w:t xml:space="preserve"> </w:t>
      </w:r>
      <w:proofErr w:type="gramStart"/>
      <w:r w:rsidR="00666A46" w:rsidRPr="0031282F">
        <w:rPr>
          <w:sz w:val="24"/>
          <w:szCs w:val="24"/>
        </w:rPr>
        <w:t>Запроса</w:t>
      </w:r>
      <w:proofErr w:type="gramEnd"/>
      <w:r w:rsidR="00666A46" w:rsidRPr="0031282F">
        <w:rPr>
          <w:sz w:val="24"/>
          <w:szCs w:val="24"/>
        </w:rPr>
        <w:t xml:space="preserve"> предложений в электронной форме </w:t>
      </w:r>
      <w:r w:rsidRPr="0031282F">
        <w:rPr>
          <w:sz w:val="24"/>
          <w:szCs w:val="24"/>
        </w:rPr>
        <w:t xml:space="preserve">(далее – запрос предложений) </w:t>
      </w:r>
      <w:bookmarkEnd w:id="11"/>
      <w:r w:rsidR="004B5EB3" w:rsidRPr="0031282F">
        <w:rPr>
          <w:sz w:val="24"/>
          <w:szCs w:val="24"/>
        </w:rPr>
        <w:t xml:space="preserve">на право заключения </w:t>
      </w:r>
      <w:r w:rsidR="00366652" w:rsidRPr="0031282F">
        <w:rPr>
          <w:sz w:val="24"/>
          <w:szCs w:val="24"/>
        </w:rPr>
        <w:t>Договор</w:t>
      </w:r>
      <w:r w:rsidR="00DF3B9A" w:rsidRPr="0031282F">
        <w:rPr>
          <w:sz w:val="24"/>
          <w:szCs w:val="24"/>
        </w:rPr>
        <w:t>а</w:t>
      </w:r>
      <w:r w:rsidR="00366652" w:rsidRPr="0031282F">
        <w:rPr>
          <w:sz w:val="24"/>
          <w:szCs w:val="24"/>
        </w:rPr>
        <w:t xml:space="preserve"> на </w:t>
      </w:r>
      <w:r w:rsidR="00DF3B9A" w:rsidRPr="0031282F">
        <w:rPr>
          <w:sz w:val="24"/>
          <w:szCs w:val="24"/>
        </w:rPr>
        <w:t xml:space="preserve">оказание услуг по оценке рыночной стоимости электросетевого имущества (КЛ, </w:t>
      </w:r>
      <w:proofErr w:type="gramStart"/>
      <w:r w:rsidR="00DF3B9A" w:rsidRPr="0031282F">
        <w:rPr>
          <w:sz w:val="24"/>
          <w:szCs w:val="24"/>
        </w:rPr>
        <w:t>ВЛ</w:t>
      </w:r>
      <w:proofErr w:type="gramEnd"/>
      <w:r w:rsidR="00DF3B9A" w:rsidRPr="0031282F">
        <w:rPr>
          <w:sz w:val="24"/>
          <w:szCs w:val="24"/>
        </w:rPr>
        <w:t xml:space="preserve">, КТП, РП, ТП 0,4/10кВ, производственные базы)  для нужд ПАО «МРСК Центра» (филиала «Липецкэнерго», расположенного по адресу: </w:t>
      </w:r>
      <w:proofErr w:type="gramStart"/>
      <w:r w:rsidR="00DF3B9A" w:rsidRPr="0031282F">
        <w:rPr>
          <w:sz w:val="24"/>
          <w:szCs w:val="24"/>
        </w:rPr>
        <w:t>РФ, 398001, г. Липецк, ул. 50-лет НЛМК, 33)</w:t>
      </w:r>
      <w:r w:rsidRPr="0031282F">
        <w:rPr>
          <w:sz w:val="24"/>
          <w:szCs w:val="24"/>
        </w:rPr>
        <w:t>.</w:t>
      </w:r>
      <w:bookmarkEnd w:id="12"/>
      <w:bookmarkEnd w:id="13"/>
      <w:bookmarkEnd w:id="14"/>
      <w:proofErr w:type="gramEnd"/>
    </w:p>
    <w:p w:rsidR="00717F60" w:rsidRPr="0031282F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31282F">
        <w:rPr>
          <w:sz w:val="24"/>
          <w:szCs w:val="24"/>
        </w:rPr>
        <w:t xml:space="preserve">Настоящий </w:t>
      </w:r>
      <w:r w:rsidR="004B5EB3" w:rsidRPr="0031282F">
        <w:rPr>
          <w:sz w:val="24"/>
          <w:szCs w:val="24"/>
        </w:rPr>
        <w:t>З</w:t>
      </w:r>
      <w:r w:rsidRPr="0031282F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D266B0" w:rsidRPr="0031282F">
        <w:rPr>
          <w:sz w:val="24"/>
          <w:szCs w:val="24"/>
        </w:rPr>
        <w:t xml:space="preserve">электронной торговой площадки ПАО «Россети» Единой электронной торговой площадки </w:t>
      </w:r>
      <w:hyperlink r:id="rId24" w:tgtFrame="_blank" w:history="1">
        <w:r w:rsidR="00D266B0" w:rsidRPr="0031282F">
          <w:rPr>
            <w:rStyle w:val="a7"/>
            <w:sz w:val="24"/>
            <w:szCs w:val="24"/>
          </w:rPr>
          <w:t>https://rosseti.roseltorg.ru</w:t>
        </w:r>
      </w:hyperlink>
      <w:r w:rsidR="003B72EA" w:rsidRPr="0031282F">
        <w:rPr>
          <w:sz w:val="24"/>
          <w:szCs w:val="24"/>
        </w:rPr>
        <w:t xml:space="preserve"> </w:t>
      </w:r>
      <w:r w:rsidR="00702B2C" w:rsidRPr="0031282F">
        <w:rPr>
          <w:sz w:val="24"/>
          <w:szCs w:val="24"/>
        </w:rPr>
        <w:t>(далее — ЭТП)</w:t>
      </w:r>
      <w:r w:rsidR="005B75A6" w:rsidRPr="0031282F">
        <w:rPr>
          <w:sz w:val="24"/>
          <w:szCs w:val="24"/>
        </w:rPr>
        <w:t>.</w:t>
      </w:r>
      <w:bookmarkEnd w:id="15"/>
    </w:p>
    <w:p w:rsidR="00717F60" w:rsidRPr="0031282F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31282F">
        <w:rPr>
          <w:sz w:val="24"/>
          <w:szCs w:val="24"/>
        </w:rPr>
        <w:t>Заказчик</w:t>
      </w:r>
      <w:r w:rsidR="00702B2C" w:rsidRPr="0031282F">
        <w:rPr>
          <w:sz w:val="24"/>
          <w:szCs w:val="24"/>
        </w:rPr>
        <w:t xml:space="preserve">: </w:t>
      </w:r>
      <w:r w:rsidRPr="0031282F">
        <w:rPr>
          <w:sz w:val="24"/>
          <w:szCs w:val="24"/>
        </w:rPr>
        <w:t xml:space="preserve"> </w:t>
      </w:r>
      <w:r w:rsidR="00702B2C" w:rsidRPr="0031282F">
        <w:rPr>
          <w:iCs/>
          <w:sz w:val="24"/>
          <w:szCs w:val="24"/>
        </w:rPr>
        <w:t>ПАО «МРСК Центра».</w:t>
      </w:r>
      <w:r w:rsidRPr="0031282F">
        <w:rPr>
          <w:rStyle w:val="aa"/>
          <w:sz w:val="24"/>
          <w:szCs w:val="24"/>
        </w:rPr>
        <w:t xml:space="preserve"> </w:t>
      </w:r>
      <w:bookmarkEnd w:id="16"/>
    </w:p>
    <w:p w:rsidR="008C4223" w:rsidRPr="0031282F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31282F">
        <w:rPr>
          <w:sz w:val="24"/>
          <w:szCs w:val="24"/>
        </w:rPr>
        <w:t>Предмет З</w:t>
      </w:r>
      <w:r w:rsidR="00717F60" w:rsidRPr="0031282F">
        <w:rPr>
          <w:sz w:val="24"/>
          <w:szCs w:val="24"/>
        </w:rPr>
        <w:t>апроса предложений</w:t>
      </w:r>
      <w:r w:rsidR="00702B2C" w:rsidRPr="0031282F">
        <w:rPr>
          <w:sz w:val="24"/>
          <w:szCs w:val="24"/>
        </w:rPr>
        <w:t>:</w:t>
      </w:r>
      <w:bookmarkEnd w:id="17"/>
    </w:p>
    <w:p w:rsidR="00A40714" w:rsidRPr="0031282F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1282F">
        <w:rPr>
          <w:b/>
          <w:sz w:val="24"/>
          <w:szCs w:val="24"/>
          <w:u w:val="single"/>
        </w:rPr>
        <w:t>Лот №1:</w:t>
      </w:r>
      <w:r w:rsidR="00717F60" w:rsidRPr="0031282F">
        <w:rPr>
          <w:sz w:val="24"/>
          <w:szCs w:val="24"/>
        </w:rPr>
        <w:t xml:space="preserve"> право заключения </w:t>
      </w:r>
      <w:r w:rsidR="00123C70" w:rsidRPr="0031282F">
        <w:rPr>
          <w:sz w:val="24"/>
          <w:szCs w:val="24"/>
        </w:rPr>
        <w:t>Договор</w:t>
      </w:r>
      <w:r w:rsidR="00DF3B9A" w:rsidRPr="0031282F">
        <w:rPr>
          <w:sz w:val="24"/>
          <w:szCs w:val="24"/>
        </w:rPr>
        <w:t>а</w:t>
      </w:r>
      <w:r w:rsidR="00A40714" w:rsidRPr="0031282F">
        <w:rPr>
          <w:sz w:val="24"/>
          <w:szCs w:val="24"/>
        </w:rPr>
        <w:t xml:space="preserve"> </w:t>
      </w:r>
      <w:r w:rsidR="00366652" w:rsidRPr="0031282F">
        <w:rPr>
          <w:sz w:val="24"/>
          <w:szCs w:val="24"/>
        </w:rPr>
        <w:t xml:space="preserve">на </w:t>
      </w:r>
      <w:bookmarkEnd w:id="18"/>
      <w:r w:rsidR="00DF3B9A" w:rsidRPr="0031282F">
        <w:rPr>
          <w:sz w:val="24"/>
          <w:szCs w:val="24"/>
        </w:rPr>
        <w:t>оказание услуг по оценке рыночной стоимости электросетевого имущества (КЛ, ВЛ, КТП, РП, ТП 0,4/10кВ, производственные базы) для нужд филиала ПАО «МРСК Центра»-«Липецкэнерго»</w:t>
      </w:r>
      <w:r w:rsidR="00702B2C" w:rsidRPr="0031282F">
        <w:rPr>
          <w:sz w:val="24"/>
          <w:szCs w:val="24"/>
        </w:rPr>
        <w:t>.</w:t>
      </w:r>
    </w:p>
    <w:p w:rsidR="008C4223" w:rsidRPr="0031282F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1282F">
        <w:rPr>
          <w:sz w:val="24"/>
          <w:szCs w:val="24"/>
        </w:rPr>
        <w:t xml:space="preserve">Количество лотов: </w:t>
      </w:r>
      <w:r w:rsidRPr="0031282F">
        <w:rPr>
          <w:b/>
          <w:sz w:val="24"/>
          <w:szCs w:val="24"/>
        </w:rPr>
        <w:t>1 (один)</w:t>
      </w:r>
      <w:r w:rsidRPr="0031282F">
        <w:rPr>
          <w:sz w:val="24"/>
          <w:szCs w:val="24"/>
        </w:rPr>
        <w:t>.</w:t>
      </w:r>
    </w:p>
    <w:bookmarkEnd w:id="19"/>
    <w:p w:rsidR="00804801" w:rsidRPr="0031282F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1282F">
        <w:rPr>
          <w:sz w:val="24"/>
          <w:szCs w:val="24"/>
        </w:rPr>
        <w:t xml:space="preserve">Частичное </w:t>
      </w:r>
      <w:r w:rsidR="00366652" w:rsidRPr="0031282F">
        <w:rPr>
          <w:sz w:val="24"/>
          <w:szCs w:val="24"/>
        </w:rPr>
        <w:t xml:space="preserve">оказание </w:t>
      </w:r>
      <w:r w:rsidR="00AD3EBC" w:rsidRPr="0031282F">
        <w:rPr>
          <w:sz w:val="24"/>
          <w:szCs w:val="24"/>
        </w:rPr>
        <w:t>услуг</w:t>
      </w:r>
      <w:r w:rsidRPr="0031282F">
        <w:rPr>
          <w:sz w:val="24"/>
          <w:szCs w:val="24"/>
        </w:rPr>
        <w:t xml:space="preserve"> не допускается.</w:t>
      </w:r>
    </w:p>
    <w:p w:rsidR="00717F60" w:rsidRPr="0031282F" w:rsidRDefault="008D2928" w:rsidP="003128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40" w:lineRule="auto"/>
        <w:ind w:left="0" w:firstLine="550"/>
        <w:rPr>
          <w:sz w:val="24"/>
          <w:szCs w:val="24"/>
        </w:rPr>
      </w:pPr>
      <w:bookmarkStart w:id="20" w:name="_Ref440270637"/>
      <w:r w:rsidRPr="0031282F">
        <w:rPr>
          <w:sz w:val="24"/>
          <w:szCs w:val="24"/>
        </w:rPr>
        <w:t>Сроки</w:t>
      </w:r>
      <w:r w:rsidR="00717F60" w:rsidRPr="0031282F">
        <w:rPr>
          <w:sz w:val="24"/>
          <w:szCs w:val="24"/>
        </w:rPr>
        <w:t xml:space="preserve"> </w:t>
      </w:r>
      <w:r w:rsidR="00366652" w:rsidRPr="0031282F">
        <w:rPr>
          <w:sz w:val="24"/>
          <w:szCs w:val="24"/>
        </w:rPr>
        <w:t>оказания услуг</w:t>
      </w:r>
      <w:r w:rsidR="00717F60" w:rsidRPr="0031282F">
        <w:rPr>
          <w:sz w:val="24"/>
          <w:szCs w:val="24"/>
        </w:rPr>
        <w:t xml:space="preserve">: </w:t>
      </w:r>
      <w:r w:rsidR="00DF3B9A" w:rsidRPr="0031282F">
        <w:rPr>
          <w:sz w:val="24"/>
          <w:szCs w:val="24"/>
        </w:rPr>
        <w:t>В соответствии со сроками указанными в приложении № 1 – Техническое задание</w:t>
      </w:r>
      <w:r w:rsidR="00717F60" w:rsidRPr="0031282F">
        <w:rPr>
          <w:sz w:val="24"/>
          <w:szCs w:val="24"/>
        </w:rPr>
        <w:t>.</w:t>
      </w:r>
      <w:bookmarkEnd w:id="20"/>
    </w:p>
    <w:p w:rsidR="0031282F" w:rsidRPr="0031282F" w:rsidRDefault="0031282F" w:rsidP="0031282F">
      <w:pPr>
        <w:spacing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Первый этап проводится в обязательном порядке:</w:t>
      </w:r>
    </w:p>
    <w:p w:rsidR="0031282F" w:rsidRPr="0031282F" w:rsidRDefault="0031282F" w:rsidP="0031282F">
      <w:pPr>
        <w:spacing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– Подготовка и представление предварительного проекта Отчета об оценке для рассмотрения Заказчику осуществляется не позднее 10 (десяти) рабочих дней с момента представления всей необходимой для оценки информации на основании информационного запроса Участника.</w:t>
      </w:r>
    </w:p>
    <w:p w:rsidR="0031282F" w:rsidRPr="0031282F" w:rsidRDefault="0031282F" w:rsidP="0031282F">
      <w:pPr>
        <w:spacing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– Завершение оказания услуг по первому этапу – не позднее 5 (пяти) рабочих дней с момента рассмотрения проекта Отчета об оценке Заказчиком или, в случае проведения корпоративных процедур по сделке с оцениваемым имуществом, с момента получения протокола Правления ПАО «Россети» и/или протокола Совета директоров ПАО «МРСК Центра».</w:t>
      </w:r>
    </w:p>
    <w:p w:rsidR="0031282F" w:rsidRPr="0031282F" w:rsidRDefault="0031282F" w:rsidP="0031282F">
      <w:pPr>
        <w:spacing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 xml:space="preserve">Второй этап проводится при необходимости по официальному письменному запросу Заказчика, но не позднее 2 (двух) лет с момента заключения Договора. Второй этап представляет собой сопровождение экспертизы саморегулируемой организации оценщиков (далее – СРО) Отчета об оценке, выполненного Участником, и предоставление положительного экспертного заключения. Срок оказания второго этапа – не более 10 </w:t>
      </w:r>
      <w:r w:rsidRPr="0031282F">
        <w:rPr>
          <w:sz w:val="24"/>
          <w:szCs w:val="24"/>
        </w:rPr>
        <w:lastRenderedPageBreak/>
        <w:t>(</w:t>
      </w:r>
      <w:r w:rsidRPr="00766DF8">
        <w:rPr>
          <w:sz w:val="24"/>
          <w:szCs w:val="24"/>
        </w:rPr>
        <w:t>десяти) рабочих дней с момента направления Заказчиком официального письменного запроса.</w:t>
      </w:r>
      <w:r w:rsidR="00304F90" w:rsidRPr="00766DF8">
        <w:rPr>
          <w:sz w:val="24"/>
          <w:szCs w:val="24"/>
        </w:rPr>
        <w:t xml:space="preserve"> Завершение оказания услуг по второму этапу – не позднее 5 (пяти) рабочих дней с момента рассмотрения Экспертного заключения на отчет об оценке Заказчиком или, в случае проведения корпоративных процедур по сделке с оцениваемым имуществом, с момента получения протокола Правления ПАО «Россети» и/или протокола Совета директоров ПАО «МРСК Центра».</w:t>
      </w:r>
    </w:p>
    <w:p w:rsidR="008D2928" w:rsidRPr="0031282F" w:rsidRDefault="00366652" w:rsidP="003128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21" w:name="_Ref440361495"/>
      <w:r w:rsidRPr="0031282F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31282F">
        <w:rPr>
          <w:sz w:val="24"/>
          <w:szCs w:val="24"/>
        </w:rPr>
        <w:t>территории Р</w:t>
      </w:r>
      <w:r w:rsidR="00A0540E" w:rsidRPr="0031282F">
        <w:rPr>
          <w:sz w:val="24"/>
          <w:szCs w:val="24"/>
        </w:rPr>
        <w:t xml:space="preserve">оссийской </w:t>
      </w:r>
      <w:r w:rsidR="00425F34" w:rsidRPr="0031282F">
        <w:rPr>
          <w:sz w:val="24"/>
          <w:szCs w:val="24"/>
        </w:rPr>
        <w:t>Ф</w:t>
      </w:r>
      <w:r w:rsidR="00A0540E" w:rsidRPr="0031282F">
        <w:rPr>
          <w:sz w:val="24"/>
          <w:szCs w:val="24"/>
        </w:rPr>
        <w:t>едерации</w:t>
      </w:r>
      <w:r w:rsidRPr="0031282F">
        <w:rPr>
          <w:sz w:val="24"/>
          <w:szCs w:val="24"/>
        </w:rPr>
        <w:t>.</w:t>
      </w:r>
      <w:bookmarkEnd w:id="21"/>
    </w:p>
    <w:p w:rsidR="0031282F" w:rsidRPr="0031282F" w:rsidRDefault="0022360B" w:rsidP="003128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iCs/>
          <w:sz w:val="24"/>
          <w:szCs w:val="24"/>
        </w:rPr>
      </w:pPr>
      <w:bookmarkStart w:id="22" w:name="_Ref440270663"/>
      <w:r w:rsidRPr="0031282F">
        <w:rPr>
          <w:iCs/>
          <w:sz w:val="24"/>
          <w:szCs w:val="24"/>
        </w:rPr>
        <w:t xml:space="preserve">Форма и порядок оплаты: </w:t>
      </w:r>
      <w:r w:rsidR="00DF3B9A" w:rsidRPr="0031282F">
        <w:rPr>
          <w:sz w:val="24"/>
          <w:szCs w:val="24"/>
        </w:rPr>
        <w:t>В соответствии с порядком оплаты указанным в приложении № 1 – Техническое задание.</w:t>
      </w:r>
      <w:bookmarkEnd w:id="22"/>
      <w:r w:rsidR="00691FB1" w:rsidRPr="0031282F">
        <w:rPr>
          <w:iCs/>
          <w:sz w:val="24"/>
          <w:szCs w:val="24"/>
        </w:rPr>
        <w:t xml:space="preserve"> </w:t>
      </w:r>
    </w:p>
    <w:p w:rsidR="00717F60" w:rsidRPr="0031282F" w:rsidRDefault="0031282F" w:rsidP="0031282F">
      <w:pPr>
        <w:spacing w:line="240" w:lineRule="auto"/>
        <w:rPr>
          <w:iCs/>
          <w:sz w:val="24"/>
          <w:szCs w:val="24"/>
        </w:rPr>
      </w:pPr>
      <w:r w:rsidRPr="0031282F">
        <w:rPr>
          <w:sz w:val="24"/>
          <w:szCs w:val="24"/>
        </w:rPr>
        <w:t xml:space="preserve">Оплата услуг по первому этапу оказания услуг – в размере не более 75 % от общей стоимости услуг по Договору производится безналичным расчетом в течение 30 (тридцати) календарных дней после подписания Сторонами Акта приема-сдачи оказанных услуг и предоставления счета или счета-фактуры. Оплата услуг по второму этапу оказания услуг – в размере не более 25 % от общей стоимости услуг по договору производится безналичным расчетом в течение 30 (тридцати) календарных дней после подписания Сторонами Акта приема-сдачи оказанных услуг и предоставления счета или счета-фактуры. </w:t>
      </w:r>
      <w:r w:rsidR="00691FB1" w:rsidRPr="0031282F">
        <w:rPr>
          <w:iCs/>
          <w:sz w:val="24"/>
          <w:szCs w:val="24"/>
        </w:rPr>
        <w:t>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31282F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1282F">
        <w:rPr>
          <w:iCs/>
          <w:sz w:val="24"/>
          <w:szCs w:val="24"/>
        </w:rPr>
        <w:t xml:space="preserve">Порядок проведения </w:t>
      </w:r>
      <w:r w:rsidR="00C05EF6" w:rsidRPr="0031282F">
        <w:rPr>
          <w:iCs/>
          <w:sz w:val="24"/>
          <w:szCs w:val="24"/>
        </w:rPr>
        <w:t xml:space="preserve">запроса предложений </w:t>
      </w:r>
      <w:r w:rsidRPr="0031282F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1282F">
        <w:rPr>
          <w:sz w:val="24"/>
          <w:szCs w:val="24"/>
        </w:rPr>
        <w:t>заявок</w:t>
      </w:r>
      <w:r w:rsidRPr="0031282F">
        <w:rPr>
          <w:iCs/>
          <w:sz w:val="24"/>
          <w:szCs w:val="24"/>
        </w:rPr>
        <w:t>, приведены в разделе</w:t>
      </w:r>
      <w:r w:rsidR="00E71A48" w:rsidRPr="0031282F">
        <w:rPr>
          <w:iCs/>
          <w:sz w:val="24"/>
          <w:szCs w:val="24"/>
        </w:rPr>
        <w:t xml:space="preserve"> </w:t>
      </w:r>
      <w:r w:rsidR="007F30BA" w:rsidRPr="0031282F">
        <w:rPr>
          <w:iCs/>
          <w:sz w:val="24"/>
          <w:szCs w:val="24"/>
        </w:rPr>
        <w:fldChar w:fldCharType="begin"/>
      </w:r>
      <w:r w:rsidR="00E71A48" w:rsidRPr="0031282F">
        <w:rPr>
          <w:iCs/>
          <w:sz w:val="24"/>
          <w:szCs w:val="24"/>
        </w:rPr>
        <w:instrText xml:space="preserve"> REF _Ref311232052 \r \h </w:instrText>
      </w:r>
      <w:r w:rsidR="0031282F" w:rsidRPr="0031282F">
        <w:rPr>
          <w:iCs/>
          <w:sz w:val="24"/>
          <w:szCs w:val="24"/>
        </w:rPr>
        <w:instrText xml:space="preserve"> \* MERGEFORMAT </w:instrText>
      </w:r>
      <w:r w:rsidR="007F30BA" w:rsidRPr="0031282F">
        <w:rPr>
          <w:iCs/>
          <w:sz w:val="24"/>
          <w:szCs w:val="24"/>
        </w:rPr>
      </w:r>
      <w:r w:rsidR="007F30BA" w:rsidRPr="0031282F">
        <w:rPr>
          <w:iCs/>
          <w:sz w:val="24"/>
          <w:szCs w:val="24"/>
        </w:rPr>
        <w:fldChar w:fldCharType="separate"/>
      </w:r>
      <w:r w:rsidR="005C221E" w:rsidRPr="0031282F">
        <w:rPr>
          <w:iCs/>
          <w:sz w:val="24"/>
          <w:szCs w:val="24"/>
        </w:rPr>
        <w:t>3</w:t>
      </w:r>
      <w:r w:rsidR="007F30BA" w:rsidRPr="0031282F">
        <w:rPr>
          <w:iCs/>
          <w:sz w:val="24"/>
          <w:szCs w:val="24"/>
        </w:rPr>
        <w:fldChar w:fldCharType="end"/>
      </w:r>
      <w:r w:rsidR="00E71A48" w:rsidRPr="0031282F">
        <w:rPr>
          <w:iCs/>
          <w:sz w:val="24"/>
          <w:szCs w:val="24"/>
        </w:rPr>
        <w:t xml:space="preserve"> </w:t>
      </w:r>
      <w:r w:rsidRPr="0031282F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1282F">
        <w:rPr>
          <w:iCs/>
          <w:sz w:val="24"/>
          <w:szCs w:val="24"/>
        </w:rPr>
        <w:t>Д</w:t>
      </w:r>
      <w:r w:rsidRPr="0031282F">
        <w:rPr>
          <w:iCs/>
          <w:sz w:val="24"/>
          <w:szCs w:val="24"/>
        </w:rPr>
        <w:t xml:space="preserve">окументации). </w:t>
      </w:r>
      <w:r w:rsidRPr="0031282F">
        <w:rPr>
          <w:sz w:val="24"/>
          <w:szCs w:val="24"/>
        </w:rPr>
        <w:t xml:space="preserve">Подробные требования к </w:t>
      </w:r>
      <w:r w:rsidR="00366652" w:rsidRPr="0031282F">
        <w:rPr>
          <w:sz w:val="24"/>
          <w:szCs w:val="24"/>
        </w:rPr>
        <w:t>оказываемым услугам</w:t>
      </w:r>
      <w:r w:rsidR="00077FB6" w:rsidRPr="0031282F">
        <w:rPr>
          <w:sz w:val="24"/>
          <w:szCs w:val="24"/>
        </w:rPr>
        <w:t xml:space="preserve"> </w:t>
      </w:r>
      <w:r w:rsidRPr="0031282F">
        <w:rPr>
          <w:sz w:val="24"/>
          <w:szCs w:val="24"/>
        </w:rPr>
        <w:t>изложены в</w:t>
      </w:r>
      <w:r w:rsidR="00953802" w:rsidRPr="0031282F">
        <w:rPr>
          <w:sz w:val="24"/>
          <w:szCs w:val="24"/>
        </w:rPr>
        <w:t xml:space="preserve"> разделе </w:t>
      </w:r>
      <w:r w:rsidR="007F30BA" w:rsidRPr="0031282F">
        <w:rPr>
          <w:sz w:val="24"/>
          <w:szCs w:val="24"/>
        </w:rPr>
        <w:fldChar w:fldCharType="begin"/>
      </w:r>
      <w:r w:rsidR="008D2928" w:rsidRPr="0031282F">
        <w:rPr>
          <w:sz w:val="24"/>
          <w:szCs w:val="24"/>
        </w:rPr>
        <w:instrText xml:space="preserve"> REF _Ref440270568 \r \h </w:instrText>
      </w:r>
      <w:r w:rsidR="0031282F" w:rsidRPr="0031282F">
        <w:rPr>
          <w:sz w:val="24"/>
          <w:szCs w:val="24"/>
        </w:rPr>
        <w:instrText xml:space="preserve"> \* MERGEFORMAT </w:instrText>
      </w:r>
      <w:r w:rsidR="007F30BA" w:rsidRPr="0031282F">
        <w:rPr>
          <w:sz w:val="24"/>
          <w:szCs w:val="24"/>
        </w:rPr>
      </w:r>
      <w:r w:rsidR="007F30BA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4</w:t>
      </w:r>
      <w:r w:rsidR="007F30BA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>.</w:t>
      </w:r>
      <w:r w:rsidR="004B5EB3" w:rsidRPr="0031282F">
        <w:rPr>
          <w:sz w:val="24"/>
          <w:szCs w:val="24"/>
        </w:rPr>
        <w:t xml:space="preserve"> Проект</w:t>
      </w:r>
      <w:r w:rsidR="004B5EB3" w:rsidRPr="0031282F">
        <w:rPr>
          <w:iCs/>
          <w:sz w:val="24"/>
          <w:szCs w:val="24"/>
        </w:rPr>
        <w:t xml:space="preserve"> </w:t>
      </w:r>
      <w:r w:rsidR="00123C70" w:rsidRPr="0031282F">
        <w:rPr>
          <w:iCs/>
          <w:sz w:val="24"/>
          <w:szCs w:val="24"/>
        </w:rPr>
        <w:t>Договор</w:t>
      </w:r>
      <w:r w:rsidRPr="0031282F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1282F">
        <w:rPr>
          <w:iCs/>
          <w:sz w:val="24"/>
          <w:szCs w:val="24"/>
        </w:rPr>
        <w:t>З</w:t>
      </w:r>
      <w:r w:rsidR="00C05EF6" w:rsidRPr="0031282F">
        <w:rPr>
          <w:iCs/>
          <w:sz w:val="24"/>
          <w:szCs w:val="24"/>
        </w:rPr>
        <w:t>апроса предложений</w:t>
      </w:r>
      <w:r w:rsidRPr="0031282F">
        <w:rPr>
          <w:iCs/>
          <w:sz w:val="24"/>
          <w:szCs w:val="24"/>
        </w:rPr>
        <w:t xml:space="preserve">, приведен в разделе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_Ref305973574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2</w:t>
      </w:r>
      <w:r w:rsidR="00402725" w:rsidRPr="0031282F">
        <w:rPr>
          <w:sz w:val="24"/>
          <w:szCs w:val="24"/>
        </w:rPr>
        <w:fldChar w:fldCharType="end"/>
      </w:r>
      <w:r w:rsidR="004B5EB3" w:rsidRPr="0031282F">
        <w:rPr>
          <w:iCs/>
          <w:sz w:val="24"/>
          <w:szCs w:val="24"/>
        </w:rPr>
        <w:t>.</w:t>
      </w:r>
      <w:r w:rsidRPr="0031282F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1282F">
        <w:rPr>
          <w:iCs/>
          <w:sz w:val="24"/>
          <w:szCs w:val="24"/>
        </w:rPr>
        <w:t>подготовить и подать в составе Заявк</w:t>
      </w:r>
      <w:r w:rsidR="00953802" w:rsidRPr="0031282F">
        <w:rPr>
          <w:iCs/>
          <w:sz w:val="24"/>
          <w:szCs w:val="24"/>
        </w:rPr>
        <w:t xml:space="preserve">и, приведены в разделе </w:t>
      </w:r>
      <w:r w:rsidR="007F30BA" w:rsidRPr="0031282F">
        <w:rPr>
          <w:iCs/>
          <w:sz w:val="24"/>
          <w:szCs w:val="24"/>
        </w:rPr>
        <w:fldChar w:fldCharType="begin"/>
      </w:r>
      <w:r w:rsidR="008D2928" w:rsidRPr="0031282F">
        <w:rPr>
          <w:iCs/>
          <w:sz w:val="24"/>
          <w:szCs w:val="24"/>
        </w:rPr>
        <w:instrText xml:space="preserve"> REF _Ref440270602 \r \h </w:instrText>
      </w:r>
      <w:r w:rsidR="0031282F" w:rsidRPr="0031282F">
        <w:rPr>
          <w:iCs/>
          <w:sz w:val="24"/>
          <w:szCs w:val="24"/>
        </w:rPr>
        <w:instrText xml:space="preserve"> \* MERGEFORMAT </w:instrText>
      </w:r>
      <w:r w:rsidR="007F30BA" w:rsidRPr="0031282F">
        <w:rPr>
          <w:iCs/>
          <w:sz w:val="24"/>
          <w:szCs w:val="24"/>
        </w:rPr>
      </w:r>
      <w:r w:rsidR="007F30BA" w:rsidRPr="0031282F">
        <w:rPr>
          <w:iCs/>
          <w:sz w:val="24"/>
          <w:szCs w:val="24"/>
        </w:rPr>
        <w:fldChar w:fldCharType="separate"/>
      </w:r>
      <w:r w:rsidR="005C221E" w:rsidRPr="0031282F">
        <w:rPr>
          <w:iCs/>
          <w:sz w:val="24"/>
          <w:szCs w:val="24"/>
        </w:rPr>
        <w:t>5</w:t>
      </w:r>
      <w:r w:rsidR="007F30BA" w:rsidRPr="0031282F">
        <w:rPr>
          <w:iCs/>
          <w:sz w:val="24"/>
          <w:szCs w:val="24"/>
        </w:rPr>
        <w:fldChar w:fldCharType="end"/>
      </w:r>
      <w:r w:rsidR="004B5EB3" w:rsidRPr="0031282F">
        <w:rPr>
          <w:sz w:val="24"/>
          <w:szCs w:val="24"/>
        </w:rPr>
        <w:t>.</w:t>
      </w:r>
    </w:p>
    <w:p w:rsidR="002A47D1" w:rsidRPr="0031282F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1282F">
        <w:rPr>
          <w:sz w:val="24"/>
          <w:szCs w:val="24"/>
        </w:rPr>
        <w:t xml:space="preserve">В случае, если </w:t>
      </w:r>
      <w:r w:rsidR="00366652" w:rsidRPr="0031282F">
        <w:rPr>
          <w:sz w:val="24"/>
          <w:szCs w:val="24"/>
        </w:rPr>
        <w:t>сроки оказания услуг, форма и порядок оплаты</w:t>
      </w:r>
      <w:r w:rsidRPr="0031282F">
        <w:rPr>
          <w:sz w:val="24"/>
          <w:szCs w:val="24"/>
        </w:rPr>
        <w:t xml:space="preserve">, указанные в п.п.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_Ref440270637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1.1.5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 xml:space="preserve">,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_Ref440270663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1.1.7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1282F">
        <w:rPr>
          <w:sz w:val="24"/>
          <w:szCs w:val="24"/>
        </w:rPr>
        <w:t>срокам оказания услуг, форме и порядку оплаты</w:t>
      </w:r>
      <w:r w:rsidRPr="0031282F">
        <w:rPr>
          <w:sz w:val="24"/>
          <w:szCs w:val="24"/>
        </w:rPr>
        <w:t>, указанным в Приложении №1 (Техническ</w:t>
      </w:r>
      <w:r w:rsidR="00A154B7" w:rsidRPr="0031282F">
        <w:rPr>
          <w:sz w:val="24"/>
          <w:szCs w:val="24"/>
        </w:rPr>
        <w:t>о</w:t>
      </w:r>
      <w:proofErr w:type="gramStart"/>
      <w:r w:rsidR="00A154B7" w:rsidRPr="0031282F">
        <w:rPr>
          <w:sz w:val="24"/>
          <w:szCs w:val="24"/>
        </w:rPr>
        <w:t>м(</w:t>
      </w:r>
      <w:proofErr w:type="gramEnd"/>
      <w:r w:rsidRPr="0031282F">
        <w:rPr>
          <w:sz w:val="24"/>
          <w:szCs w:val="24"/>
        </w:rPr>
        <w:t>их</w:t>
      </w:r>
      <w:r w:rsidR="00A154B7" w:rsidRPr="0031282F">
        <w:rPr>
          <w:sz w:val="24"/>
          <w:szCs w:val="24"/>
        </w:rPr>
        <w:t>)</w:t>
      </w:r>
      <w:r w:rsidRPr="0031282F">
        <w:rPr>
          <w:sz w:val="24"/>
          <w:szCs w:val="24"/>
        </w:rPr>
        <w:t xml:space="preserve"> задани</w:t>
      </w:r>
      <w:r w:rsidR="00A154B7" w:rsidRPr="0031282F">
        <w:rPr>
          <w:sz w:val="24"/>
          <w:szCs w:val="24"/>
        </w:rPr>
        <w:t>и(</w:t>
      </w:r>
      <w:r w:rsidRPr="0031282F">
        <w:rPr>
          <w:sz w:val="24"/>
          <w:szCs w:val="24"/>
        </w:rPr>
        <w:t>ях</w:t>
      </w:r>
      <w:r w:rsidR="00A154B7" w:rsidRPr="0031282F">
        <w:rPr>
          <w:sz w:val="24"/>
          <w:szCs w:val="24"/>
        </w:rPr>
        <w:t>)</w:t>
      </w:r>
      <w:r w:rsidRPr="0031282F">
        <w:rPr>
          <w:sz w:val="24"/>
          <w:szCs w:val="24"/>
        </w:rPr>
        <w:t xml:space="preserve">) </w:t>
      </w:r>
      <w:r w:rsidR="00254926" w:rsidRPr="0031282F">
        <w:rPr>
          <w:sz w:val="24"/>
          <w:szCs w:val="24"/>
        </w:rPr>
        <w:t>и/или в Приложении №2 (проекте Договора)</w:t>
      </w:r>
      <w:r w:rsidR="00254926" w:rsidRPr="0031282F">
        <w:rPr>
          <w:bCs w:val="0"/>
          <w:iCs/>
          <w:sz w:val="24"/>
          <w:szCs w:val="24"/>
        </w:rPr>
        <w:t xml:space="preserve"> </w:t>
      </w:r>
      <w:r w:rsidRPr="0031282F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_Ref440270637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1.1.5</w:t>
      </w:r>
      <w:r w:rsidR="00402725" w:rsidRPr="0031282F">
        <w:rPr>
          <w:sz w:val="24"/>
          <w:szCs w:val="24"/>
        </w:rPr>
        <w:fldChar w:fldCharType="end"/>
      </w:r>
      <w:r w:rsidR="008D2928" w:rsidRPr="0031282F">
        <w:rPr>
          <w:sz w:val="24"/>
          <w:szCs w:val="24"/>
        </w:rPr>
        <w:t xml:space="preserve">,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_Ref440270663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1.1.7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 xml:space="preserve"> настоящей Документации.</w:t>
      </w:r>
    </w:p>
    <w:p w:rsidR="002A47D1" w:rsidRPr="0031282F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31282F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31282F">
        <w:rPr>
          <w:sz w:val="24"/>
          <w:szCs w:val="24"/>
        </w:rPr>
        <w:t xml:space="preserve">оказания услуг и </w:t>
      </w:r>
      <w:r w:rsidRPr="0031282F">
        <w:rPr>
          <w:sz w:val="24"/>
          <w:szCs w:val="24"/>
        </w:rPr>
        <w:t>оплаты, не хуже условий указанных в п.</w:t>
      </w:r>
      <w:r w:rsidR="005106E7" w:rsidRPr="0031282F">
        <w:rPr>
          <w:sz w:val="24"/>
          <w:szCs w:val="24"/>
        </w:rPr>
        <w:t xml:space="preserve">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_Ref440270637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iCs/>
          <w:sz w:val="24"/>
          <w:szCs w:val="24"/>
        </w:rPr>
        <w:t>1.1.5</w:t>
      </w:r>
      <w:r w:rsidR="00402725" w:rsidRPr="0031282F">
        <w:rPr>
          <w:sz w:val="24"/>
          <w:szCs w:val="24"/>
        </w:rPr>
        <w:fldChar w:fldCharType="end"/>
      </w:r>
      <w:r w:rsidR="005106E7" w:rsidRPr="0031282F">
        <w:rPr>
          <w:bCs w:val="0"/>
          <w:iCs/>
          <w:sz w:val="24"/>
          <w:szCs w:val="24"/>
        </w:rPr>
        <w:t xml:space="preserve"> и</w:t>
      </w:r>
      <w:r w:rsidRPr="0031282F">
        <w:rPr>
          <w:sz w:val="24"/>
          <w:szCs w:val="24"/>
        </w:rPr>
        <w:t xml:space="preserve">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_Ref440270663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1.1.7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31282F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90279"/>
      <w:r w:rsidRPr="0031282F">
        <w:t>Правовой статус документов</w:t>
      </w:r>
      <w:bookmarkEnd w:id="27"/>
      <w:bookmarkEnd w:id="28"/>
      <w:bookmarkEnd w:id="29"/>
      <w:bookmarkEnd w:id="30"/>
    </w:p>
    <w:p w:rsidR="00717F60" w:rsidRPr="0031282F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1282F">
        <w:rPr>
          <w:bCs w:val="0"/>
          <w:sz w:val="24"/>
          <w:szCs w:val="24"/>
        </w:rPr>
        <w:t>Запрос предложений</w:t>
      </w:r>
      <w:r w:rsidRPr="0031282F">
        <w:rPr>
          <w:sz w:val="24"/>
          <w:szCs w:val="24"/>
        </w:rPr>
        <w:t xml:space="preserve"> </w:t>
      </w:r>
      <w:r w:rsidRPr="0031282F">
        <w:rPr>
          <w:bCs w:val="0"/>
          <w:sz w:val="24"/>
          <w:szCs w:val="24"/>
        </w:rPr>
        <w:t xml:space="preserve">проводится в соответствии с </w:t>
      </w:r>
      <w:r w:rsidR="0022360B" w:rsidRPr="0031282F">
        <w:rPr>
          <w:bCs w:val="0"/>
          <w:sz w:val="24"/>
          <w:szCs w:val="24"/>
        </w:rPr>
        <w:t>Единым Стандартом закупок ПАО «Россети»</w:t>
      </w:r>
      <w:r w:rsidR="00666A46" w:rsidRPr="0031282F">
        <w:rPr>
          <w:bCs w:val="0"/>
          <w:sz w:val="24"/>
          <w:szCs w:val="24"/>
        </w:rPr>
        <w:t xml:space="preserve"> (Положение о закупке</w:t>
      </w:r>
      <w:r w:rsidR="003303E9" w:rsidRPr="0031282F">
        <w:rPr>
          <w:bCs w:val="0"/>
          <w:sz w:val="24"/>
          <w:szCs w:val="24"/>
        </w:rPr>
        <w:t>)</w:t>
      </w:r>
      <w:r w:rsidR="00721B30" w:rsidRPr="0031282F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1282F">
        <w:rPr>
          <w:bCs w:val="0"/>
          <w:sz w:val="24"/>
          <w:szCs w:val="24"/>
        </w:rPr>
        <w:t>П</w:t>
      </w:r>
      <w:r w:rsidR="00721B30" w:rsidRPr="0031282F">
        <w:rPr>
          <w:bCs w:val="0"/>
          <w:sz w:val="24"/>
          <w:szCs w:val="24"/>
        </w:rPr>
        <w:t xml:space="preserve">АО «МРСК Центра» (Протокол № </w:t>
      </w:r>
      <w:r w:rsidR="00666A46" w:rsidRPr="0031282F">
        <w:rPr>
          <w:color w:val="000000"/>
          <w:sz w:val="24"/>
          <w:szCs w:val="24"/>
        </w:rPr>
        <w:t>№44/18 от «25» декабря 2018 года</w:t>
      </w:r>
      <w:r w:rsidR="00721B30" w:rsidRPr="0031282F">
        <w:rPr>
          <w:bCs w:val="0"/>
          <w:sz w:val="24"/>
          <w:szCs w:val="24"/>
        </w:rPr>
        <w:t>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1282F">
        <w:rPr>
          <w:sz w:val="24"/>
          <w:szCs w:val="24"/>
        </w:rPr>
        <w:t>.</w:t>
      </w:r>
    </w:p>
    <w:p w:rsidR="00717F60" w:rsidRPr="0031282F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1282F">
        <w:rPr>
          <w:bCs w:val="0"/>
          <w:sz w:val="24"/>
          <w:szCs w:val="24"/>
        </w:rPr>
        <w:t>ый</w:t>
      </w:r>
      <w:r w:rsidRPr="0031282F">
        <w:rPr>
          <w:bCs w:val="0"/>
          <w:sz w:val="24"/>
          <w:szCs w:val="24"/>
        </w:rPr>
        <w:t xml:space="preserve"> </w:t>
      </w:r>
      <w:r w:rsidR="00721B30" w:rsidRPr="0031282F">
        <w:rPr>
          <w:bCs w:val="0"/>
          <w:sz w:val="24"/>
          <w:szCs w:val="24"/>
        </w:rPr>
        <w:t>запрос предложений</w:t>
      </w:r>
      <w:r w:rsidRPr="0031282F">
        <w:rPr>
          <w:bCs w:val="0"/>
          <w:sz w:val="24"/>
          <w:szCs w:val="24"/>
        </w:rPr>
        <w:t xml:space="preserve"> проводится согласно </w:t>
      </w:r>
      <w:r w:rsidR="004E3ED2" w:rsidRPr="0031282F">
        <w:rPr>
          <w:bCs w:val="0"/>
          <w:sz w:val="24"/>
          <w:szCs w:val="24"/>
        </w:rPr>
        <w:t xml:space="preserve">Стандарту закупок </w:t>
      </w:r>
      <w:r w:rsidR="00E74632" w:rsidRPr="0031282F">
        <w:rPr>
          <w:bCs w:val="0"/>
          <w:sz w:val="24"/>
          <w:szCs w:val="24"/>
        </w:rPr>
        <w:t>ПАО</w:t>
      </w:r>
      <w:r w:rsidR="004E3ED2" w:rsidRPr="0031282F">
        <w:rPr>
          <w:bCs w:val="0"/>
          <w:sz w:val="24"/>
          <w:szCs w:val="24"/>
        </w:rPr>
        <w:t xml:space="preserve"> «Россети»</w:t>
      </w:r>
      <w:r w:rsidRPr="0031282F">
        <w:rPr>
          <w:bCs w:val="0"/>
          <w:sz w:val="24"/>
          <w:szCs w:val="24"/>
        </w:rPr>
        <w:t xml:space="preserve">, при этом в </w:t>
      </w:r>
      <w:r w:rsidRPr="0031282F">
        <w:rPr>
          <w:bCs w:val="0"/>
          <w:sz w:val="24"/>
          <w:szCs w:val="24"/>
        </w:rPr>
        <w:lastRenderedPageBreak/>
        <w:t xml:space="preserve">соответствии с ч. 4 ст. 447 Гражданского Кодекса РФ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1282F">
        <w:rPr>
          <w:bCs w:val="0"/>
          <w:sz w:val="24"/>
          <w:szCs w:val="24"/>
        </w:rPr>
        <w:t>Т</w:t>
      </w:r>
      <w:r w:rsidR="004B5EB3" w:rsidRPr="0031282F">
        <w:rPr>
          <w:bCs w:val="0"/>
          <w:sz w:val="24"/>
          <w:szCs w:val="24"/>
        </w:rPr>
        <w:t>аким образом, данная процедура З</w:t>
      </w:r>
      <w:r w:rsidR="00717F60" w:rsidRPr="0031282F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1282F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1282F">
        <w:rPr>
          <w:sz w:val="24"/>
          <w:szCs w:val="24"/>
        </w:rPr>
        <w:t>Опубликованное в соответствии с п.</w:t>
      </w:r>
      <w:r w:rsidR="00D421AA" w:rsidRPr="0031282F">
        <w:rPr>
          <w:sz w:val="24"/>
          <w:szCs w:val="24"/>
        </w:rPr>
        <w:t xml:space="preserve">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_Ref305973033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3.2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 xml:space="preserve"> </w:t>
      </w:r>
      <w:r w:rsidR="004B5EB3" w:rsidRPr="0031282F">
        <w:rPr>
          <w:sz w:val="24"/>
          <w:szCs w:val="24"/>
        </w:rPr>
        <w:t>Извещени</w:t>
      </w:r>
      <w:r w:rsidRPr="0031282F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1282F">
        <w:rPr>
          <w:sz w:val="24"/>
          <w:szCs w:val="24"/>
        </w:rPr>
        <w:t>Д</w:t>
      </w:r>
      <w:r w:rsidRPr="0031282F">
        <w:rPr>
          <w:sz w:val="24"/>
          <w:szCs w:val="24"/>
        </w:rPr>
        <w:t xml:space="preserve">окументацией, являются </w:t>
      </w:r>
      <w:r w:rsidRPr="0031282F">
        <w:rPr>
          <w:bCs w:val="0"/>
          <w:sz w:val="24"/>
          <w:szCs w:val="24"/>
        </w:rPr>
        <w:t xml:space="preserve">приглашением делать оферты и </w:t>
      </w:r>
      <w:r w:rsidRPr="0031282F">
        <w:rPr>
          <w:sz w:val="24"/>
          <w:szCs w:val="24"/>
        </w:rPr>
        <w:t xml:space="preserve">должны рассматриваться </w:t>
      </w:r>
      <w:r w:rsidR="009C744E" w:rsidRPr="0031282F">
        <w:rPr>
          <w:sz w:val="24"/>
          <w:szCs w:val="24"/>
        </w:rPr>
        <w:t>Участник</w:t>
      </w:r>
      <w:r w:rsidRPr="0031282F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1282F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1282F">
        <w:rPr>
          <w:sz w:val="24"/>
          <w:szCs w:val="24"/>
        </w:rPr>
        <w:t>Заявк</w:t>
      </w:r>
      <w:r w:rsidR="00717F60" w:rsidRPr="0031282F">
        <w:rPr>
          <w:sz w:val="24"/>
          <w:szCs w:val="24"/>
        </w:rPr>
        <w:t xml:space="preserve">а </w:t>
      </w:r>
      <w:r w:rsidR="009C744E" w:rsidRPr="0031282F">
        <w:rPr>
          <w:sz w:val="24"/>
          <w:szCs w:val="24"/>
        </w:rPr>
        <w:t>Участник</w:t>
      </w:r>
      <w:r w:rsidR="00717F60" w:rsidRPr="0031282F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1282F">
        <w:rPr>
          <w:bCs w:val="0"/>
          <w:sz w:val="24"/>
          <w:szCs w:val="24"/>
        </w:rPr>
        <w:t>запроса предложений</w:t>
      </w:r>
      <w:r w:rsidR="00717F60" w:rsidRPr="0031282F">
        <w:rPr>
          <w:sz w:val="24"/>
          <w:szCs w:val="24"/>
        </w:rPr>
        <w:t xml:space="preserve"> в соо</w:t>
      </w:r>
      <w:r w:rsidR="00717F60" w:rsidRPr="0031282F">
        <w:rPr>
          <w:bCs w:val="0"/>
          <w:sz w:val="24"/>
          <w:szCs w:val="24"/>
        </w:rPr>
        <w:t>тветствии с этим.</w:t>
      </w:r>
    </w:p>
    <w:p w:rsidR="00717F60" w:rsidRPr="0031282F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1282F">
        <w:rPr>
          <w:sz w:val="24"/>
          <w:szCs w:val="24"/>
        </w:rPr>
        <w:t>Заключенный</w:t>
      </w:r>
      <w:r w:rsidR="00AD3EBC" w:rsidRPr="0031282F">
        <w:rPr>
          <w:sz w:val="24"/>
          <w:szCs w:val="24"/>
        </w:rPr>
        <w:t xml:space="preserve"> по результатам запроса предложений и пред</w:t>
      </w:r>
      <w:r w:rsidR="009D7F01" w:rsidRPr="0031282F">
        <w:rPr>
          <w:sz w:val="24"/>
          <w:szCs w:val="24"/>
        </w:rPr>
        <w:t>д</w:t>
      </w:r>
      <w:r w:rsidR="00123C70" w:rsidRPr="0031282F">
        <w:rPr>
          <w:sz w:val="24"/>
          <w:szCs w:val="24"/>
        </w:rPr>
        <w:t>оговор</w:t>
      </w:r>
      <w:r w:rsidR="00AD3EBC" w:rsidRPr="0031282F">
        <w:rPr>
          <w:sz w:val="24"/>
          <w:szCs w:val="24"/>
        </w:rPr>
        <w:t xml:space="preserve">ных переговоров </w:t>
      </w:r>
      <w:r w:rsidR="00123C70" w:rsidRPr="0031282F">
        <w:rPr>
          <w:sz w:val="24"/>
          <w:szCs w:val="24"/>
        </w:rPr>
        <w:t>Договор</w:t>
      </w:r>
      <w:r w:rsidR="00AD3EBC" w:rsidRPr="0031282F">
        <w:rPr>
          <w:sz w:val="24"/>
          <w:szCs w:val="24"/>
        </w:rPr>
        <w:t xml:space="preserve"> фиксирует все достигн</w:t>
      </w:r>
      <w:r w:rsidR="00AD3EBC" w:rsidRPr="0031282F">
        <w:rPr>
          <w:bCs w:val="0"/>
          <w:sz w:val="24"/>
          <w:szCs w:val="24"/>
        </w:rPr>
        <w:t xml:space="preserve">утые сторонами </w:t>
      </w:r>
      <w:r w:rsidR="00123C70" w:rsidRPr="0031282F">
        <w:rPr>
          <w:bCs w:val="0"/>
          <w:sz w:val="24"/>
          <w:szCs w:val="24"/>
        </w:rPr>
        <w:t>Договор</w:t>
      </w:r>
      <w:r w:rsidR="00AD3EBC" w:rsidRPr="0031282F">
        <w:rPr>
          <w:bCs w:val="0"/>
          <w:sz w:val="24"/>
          <w:szCs w:val="24"/>
        </w:rPr>
        <w:t>енности.</w:t>
      </w:r>
    </w:p>
    <w:p w:rsidR="00717F60" w:rsidRPr="0031282F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31282F">
        <w:rPr>
          <w:sz w:val="24"/>
          <w:szCs w:val="24"/>
        </w:rPr>
        <w:t>При определении</w:t>
      </w:r>
      <w:r w:rsidR="004B5EB3" w:rsidRPr="0031282F">
        <w:rPr>
          <w:sz w:val="24"/>
          <w:szCs w:val="24"/>
        </w:rPr>
        <w:t xml:space="preserve"> условий </w:t>
      </w:r>
      <w:r w:rsidR="00123C70" w:rsidRPr="0031282F">
        <w:rPr>
          <w:sz w:val="24"/>
          <w:szCs w:val="24"/>
        </w:rPr>
        <w:t>Договор</w:t>
      </w:r>
      <w:r w:rsidRPr="0031282F">
        <w:rPr>
          <w:sz w:val="24"/>
          <w:szCs w:val="24"/>
        </w:rPr>
        <w:t xml:space="preserve">а с </w:t>
      </w:r>
      <w:r w:rsidR="009C744E" w:rsidRPr="0031282F">
        <w:rPr>
          <w:sz w:val="24"/>
          <w:szCs w:val="24"/>
        </w:rPr>
        <w:t>Участник</w:t>
      </w:r>
      <w:r w:rsidR="004B5EB3" w:rsidRPr="0031282F">
        <w:rPr>
          <w:sz w:val="24"/>
          <w:szCs w:val="24"/>
        </w:rPr>
        <w:t>ом запроса предложений, чья Заявк</w:t>
      </w:r>
      <w:r w:rsidRPr="0031282F">
        <w:rPr>
          <w:sz w:val="24"/>
          <w:szCs w:val="24"/>
        </w:rPr>
        <w:t xml:space="preserve">а признана </w:t>
      </w:r>
      <w:r w:rsidR="00717F60" w:rsidRPr="0031282F">
        <w:rPr>
          <w:sz w:val="24"/>
          <w:szCs w:val="24"/>
        </w:rPr>
        <w:t>наилучшей</w:t>
      </w:r>
      <w:r w:rsidRPr="0031282F">
        <w:rPr>
          <w:sz w:val="24"/>
          <w:szCs w:val="24"/>
        </w:rPr>
        <w:t>, используются следующие документы с</w:t>
      </w:r>
      <w:r w:rsidRPr="0031282F">
        <w:rPr>
          <w:sz w:val="24"/>
          <w:szCs w:val="24"/>
          <w:lang w:val="en-US"/>
        </w:rPr>
        <w:t> </w:t>
      </w:r>
      <w:r w:rsidRPr="0031282F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31282F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1282F">
        <w:rPr>
          <w:sz w:val="24"/>
          <w:szCs w:val="24"/>
        </w:rPr>
        <w:t>П</w:t>
      </w:r>
      <w:r w:rsidR="00717F60" w:rsidRPr="0031282F">
        <w:rPr>
          <w:sz w:val="24"/>
          <w:szCs w:val="24"/>
        </w:rPr>
        <w:t>ротоколы пред</w:t>
      </w:r>
      <w:r w:rsidR="00F85CCF" w:rsidRPr="0031282F">
        <w:rPr>
          <w:sz w:val="24"/>
          <w:szCs w:val="24"/>
        </w:rPr>
        <w:t>д</w:t>
      </w:r>
      <w:r w:rsidR="00123C70" w:rsidRPr="0031282F">
        <w:rPr>
          <w:sz w:val="24"/>
          <w:szCs w:val="24"/>
        </w:rPr>
        <w:t>оговор</w:t>
      </w:r>
      <w:r w:rsidR="00717F60" w:rsidRPr="0031282F">
        <w:rPr>
          <w:sz w:val="24"/>
          <w:szCs w:val="24"/>
        </w:rPr>
        <w:t xml:space="preserve">ных переговоров между Заказчиком и </w:t>
      </w:r>
      <w:r w:rsidR="009C744E" w:rsidRPr="0031282F">
        <w:rPr>
          <w:sz w:val="24"/>
          <w:szCs w:val="24"/>
        </w:rPr>
        <w:t>Участник</w:t>
      </w:r>
      <w:r w:rsidR="00886684" w:rsidRPr="0031282F">
        <w:rPr>
          <w:sz w:val="24"/>
          <w:szCs w:val="24"/>
        </w:rPr>
        <w:t xml:space="preserve">ом запроса предложений, чья </w:t>
      </w:r>
      <w:r w:rsidRPr="0031282F">
        <w:rPr>
          <w:sz w:val="24"/>
          <w:szCs w:val="24"/>
        </w:rPr>
        <w:t>Заявк</w:t>
      </w:r>
      <w:r w:rsidR="00886684" w:rsidRPr="0031282F">
        <w:rPr>
          <w:sz w:val="24"/>
          <w:szCs w:val="24"/>
        </w:rPr>
        <w:t xml:space="preserve">а признана лучшей </w:t>
      </w:r>
      <w:r w:rsidR="00717F60" w:rsidRPr="0031282F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1282F">
        <w:rPr>
          <w:sz w:val="24"/>
          <w:szCs w:val="24"/>
        </w:rPr>
        <w:t>Заявк</w:t>
      </w:r>
      <w:r w:rsidR="00717F60" w:rsidRPr="0031282F">
        <w:rPr>
          <w:sz w:val="24"/>
          <w:szCs w:val="24"/>
        </w:rPr>
        <w:t xml:space="preserve">е </w:t>
      </w:r>
      <w:r w:rsidR="009C744E" w:rsidRPr="0031282F">
        <w:rPr>
          <w:sz w:val="24"/>
          <w:szCs w:val="24"/>
        </w:rPr>
        <w:t>Участник</w:t>
      </w:r>
      <w:r w:rsidR="004C5164" w:rsidRPr="0031282F">
        <w:rPr>
          <w:sz w:val="24"/>
          <w:szCs w:val="24"/>
        </w:rPr>
        <w:t xml:space="preserve">а запроса предложений, чья </w:t>
      </w:r>
      <w:r w:rsidRPr="0031282F">
        <w:rPr>
          <w:sz w:val="24"/>
          <w:szCs w:val="24"/>
        </w:rPr>
        <w:t>Заявк</w:t>
      </w:r>
      <w:r w:rsidR="004C5164" w:rsidRPr="0031282F">
        <w:rPr>
          <w:sz w:val="24"/>
          <w:szCs w:val="24"/>
        </w:rPr>
        <w:t>а признана лучшей</w:t>
      </w:r>
      <w:r w:rsidR="00717F60" w:rsidRPr="0031282F">
        <w:rPr>
          <w:sz w:val="24"/>
          <w:szCs w:val="24"/>
        </w:rPr>
        <w:t>);</w:t>
      </w:r>
    </w:p>
    <w:p w:rsidR="00717F60" w:rsidRPr="0031282F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1282F">
        <w:rPr>
          <w:sz w:val="24"/>
          <w:szCs w:val="24"/>
        </w:rPr>
        <w:t>Извещени</w:t>
      </w:r>
      <w:r w:rsidR="00717F60" w:rsidRPr="0031282F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1282F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1282F">
        <w:rPr>
          <w:sz w:val="24"/>
          <w:szCs w:val="24"/>
        </w:rPr>
        <w:t>Заявк</w:t>
      </w:r>
      <w:r w:rsidR="00717F60" w:rsidRPr="0031282F">
        <w:rPr>
          <w:sz w:val="24"/>
          <w:szCs w:val="24"/>
        </w:rPr>
        <w:t xml:space="preserve">а </w:t>
      </w:r>
      <w:r w:rsidR="009C744E" w:rsidRPr="0031282F">
        <w:rPr>
          <w:sz w:val="24"/>
          <w:szCs w:val="24"/>
        </w:rPr>
        <w:t>Участник</w:t>
      </w:r>
      <w:r w:rsidR="004C5164" w:rsidRPr="0031282F">
        <w:rPr>
          <w:sz w:val="24"/>
          <w:szCs w:val="24"/>
        </w:rPr>
        <w:t xml:space="preserve">а </w:t>
      </w:r>
      <w:r w:rsidR="00717F60" w:rsidRPr="0031282F">
        <w:rPr>
          <w:sz w:val="24"/>
          <w:szCs w:val="24"/>
        </w:rPr>
        <w:t>запроса предложений</w:t>
      </w:r>
      <w:r w:rsidR="004C5164" w:rsidRPr="0031282F">
        <w:rPr>
          <w:sz w:val="24"/>
          <w:szCs w:val="24"/>
        </w:rPr>
        <w:t xml:space="preserve">, чья </w:t>
      </w:r>
      <w:r w:rsidRPr="0031282F">
        <w:rPr>
          <w:sz w:val="24"/>
          <w:szCs w:val="24"/>
        </w:rPr>
        <w:t>Заявк</w:t>
      </w:r>
      <w:r w:rsidR="004C5164" w:rsidRPr="0031282F">
        <w:rPr>
          <w:sz w:val="24"/>
          <w:szCs w:val="24"/>
        </w:rPr>
        <w:t>а признана лучшей,</w:t>
      </w:r>
      <w:r w:rsidR="00717F60" w:rsidRPr="0031282F">
        <w:rPr>
          <w:sz w:val="24"/>
          <w:szCs w:val="24"/>
        </w:rPr>
        <w:t xml:space="preserve"> со всеми дополнениями и разъяснениями</w:t>
      </w:r>
      <w:r w:rsidR="00E963D9" w:rsidRPr="0031282F">
        <w:rPr>
          <w:sz w:val="24"/>
          <w:szCs w:val="24"/>
        </w:rPr>
        <w:t>;</w:t>
      </w:r>
    </w:p>
    <w:p w:rsidR="00717F60" w:rsidRPr="0031282F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1282F">
        <w:rPr>
          <w:sz w:val="24"/>
          <w:szCs w:val="24"/>
        </w:rPr>
        <w:t xml:space="preserve">Иные документы Организатора и </w:t>
      </w:r>
      <w:r w:rsidR="009C744E" w:rsidRPr="0031282F">
        <w:rPr>
          <w:sz w:val="24"/>
          <w:szCs w:val="24"/>
        </w:rPr>
        <w:t>Участник</w:t>
      </w:r>
      <w:r w:rsidRPr="0031282F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1282F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1282F">
        <w:rPr>
          <w:sz w:val="24"/>
          <w:szCs w:val="24"/>
        </w:rPr>
        <w:t xml:space="preserve">Во всем, что не урегулировано </w:t>
      </w:r>
      <w:r w:rsidR="004B5EB3" w:rsidRPr="0031282F">
        <w:rPr>
          <w:sz w:val="24"/>
          <w:szCs w:val="24"/>
        </w:rPr>
        <w:t>Извещени</w:t>
      </w:r>
      <w:r w:rsidRPr="0031282F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1282F">
        <w:rPr>
          <w:sz w:val="24"/>
          <w:szCs w:val="24"/>
        </w:rPr>
        <w:t>действующим законодательством</w:t>
      </w:r>
      <w:r w:rsidRPr="0031282F">
        <w:rPr>
          <w:sz w:val="24"/>
          <w:szCs w:val="24"/>
        </w:rPr>
        <w:t xml:space="preserve"> Российской Федерации.</w:t>
      </w:r>
    </w:p>
    <w:p w:rsidR="00717F60" w:rsidRPr="0031282F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1282F">
        <w:rPr>
          <w:sz w:val="24"/>
          <w:szCs w:val="24"/>
        </w:rPr>
        <w:t xml:space="preserve">Если в отношении сторон </w:t>
      </w:r>
      <w:r w:rsidR="00123C70" w:rsidRPr="0031282F">
        <w:rPr>
          <w:sz w:val="24"/>
          <w:szCs w:val="24"/>
        </w:rPr>
        <w:t>Договор</w:t>
      </w:r>
      <w:r w:rsidRPr="0031282F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1282F">
        <w:rPr>
          <w:sz w:val="24"/>
          <w:szCs w:val="24"/>
        </w:rPr>
        <w:t xml:space="preserve"> </w:t>
      </w:r>
      <w:r w:rsidR="007D07A7" w:rsidRPr="0031282F">
        <w:rPr>
          <w:sz w:val="24"/>
          <w:szCs w:val="24"/>
        </w:rPr>
        <w:t>Д</w:t>
      </w:r>
      <w:r w:rsidRPr="0031282F">
        <w:rPr>
          <w:sz w:val="24"/>
          <w:szCs w:val="24"/>
        </w:rPr>
        <w:t xml:space="preserve">окументация (и проект </w:t>
      </w:r>
      <w:r w:rsidR="004B5EB3" w:rsidRPr="0031282F">
        <w:rPr>
          <w:sz w:val="24"/>
          <w:szCs w:val="24"/>
        </w:rPr>
        <w:t>Д</w:t>
      </w:r>
      <w:r w:rsidRPr="0031282F">
        <w:rPr>
          <w:sz w:val="24"/>
          <w:szCs w:val="24"/>
        </w:rPr>
        <w:t xml:space="preserve">оговора как ее часть) и </w:t>
      </w:r>
      <w:r w:rsidR="004B5EB3" w:rsidRPr="0031282F">
        <w:rPr>
          <w:sz w:val="24"/>
          <w:szCs w:val="24"/>
        </w:rPr>
        <w:t>Заявк</w:t>
      </w:r>
      <w:r w:rsidRPr="0031282F">
        <w:rPr>
          <w:sz w:val="24"/>
          <w:szCs w:val="24"/>
        </w:rPr>
        <w:t xml:space="preserve">а </w:t>
      </w:r>
      <w:r w:rsidR="009C744E" w:rsidRPr="0031282F">
        <w:rPr>
          <w:sz w:val="24"/>
          <w:szCs w:val="24"/>
        </w:rPr>
        <w:t>Участник</w:t>
      </w:r>
      <w:r w:rsidR="004C5164" w:rsidRPr="0031282F">
        <w:rPr>
          <w:sz w:val="24"/>
          <w:szCs w:val="24"/>
        </w:rPr>
        <w:t xml:space="preserve">а </w:t>
      </w:r>
      <w:r w:rsidRPr="0031282F">
        <w:rPr>
          <w:sz w:val="24"/>
          <w:szCs w:val="24"/>
        </w:rPr>
        <w:t>запроса предложений</w:t>
      </w:r>
      <w:r w:rsidR="004C5164" w:rsidRPr="0031282F">
        <w:rPr>
          <w:sz w:val="24"/>
          <w:szCs w:val="24"/>
        </w:rPr>
        <w:t xml:space="preserve">, чья </w:t>
      </w:r>
      <w:r w:rsidR="004B5EB3" w:rsidRPr="0031282F">
        <w:rPr>
          <w:sz w:val="24"/>
          <w:szCs w:val="24"/>
        </w:rPr>
        <w:t>Заявк</w:t>
      </w:r>
      <w:r w:rsidR="004C5164" w:rsidRPr="0031282F">
        <w:rPr>
          <w:sz w:val="24"/>
          <w:szCs w:val="24"/>
        </w:rPr>
        <w:t>а признана лучшей,</w:t>
      </w:r>
      <w:r w:rsidRPr="0031282F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1282F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90280"/>
      <w:bookmarkEnd w:id="33"/>
      <w:r w:rsidRPr="0031282F">
        <w:t>Особые положения в связи с проведением Запроса предложений на ЭТП</w:t>
      </w:r>
      <w:bookmarkEnd w:id="34"/>
    </w:p>
    <w:p w:rsidR="00717F60" w:rsidRPr="0031282F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1282F">
        <w:rPr>
          <w:color w:val="000000"/>
          <w:sz w:val="24"/>
          <w:szCs w:val="24"/>
        </w:rPr>
        <w:t xml:space="preserve">Для участия в </w:t>
      </w:r>
      <w:r w:rsidR="004B5EB3" w:rsidRPr="0031282F">
        <w:rPr>
          <w:color w:val="000000"/>
          <w:sz w:val="24"/>
          <w:szCs w:val="24"/>
        </w:rPr>
        <w:t>З</w:t>
      </w:r>
      <w:r w:rsidRPr="0031282F">
        <w:rPr>
          <w:color w:val="000000"/>
          <w:sz w:val="24"/>
          <w:szCs w:val="24"/>
        </w:rPr>
        <w:t xml:space="preserve">апросе предложений лицо </w:t>
      </w:r>
      <w:r w:rsidR="0099066F" w:rsidRPr="0031282F">
        <w:rPr>
          <w:color w:val="000000"/>
          <w:sz w:val="24"/>
          <w:szCs w:val="24"/>
        </w:rPr>
        <w:t xml:space="preserve">должно </w:t>
      </w:r>
      <w:r w:rsidRPr="0031282F">
        <w:rPr>
          <w:color w:val="000000"/>
          <w:sz w:val="24"/>
          <w:szCs w:val="24"/>
        </w:rPr>
        <w:t xml:space="preserve">быть </w:t>
      </w:r>
      <w:r w:rsidR="0099066F" w:rsidRPr="0031282F">
        <w:rPr>
          <w:color w:val="000000"/>
          <w:sz w:val="24"/>
          <w:szCs w:val="24"/>
        </w:rPr>
        <w:t xml:space="preserve">зарегистрировано </w:t>
      </w:r>
      <w:r w:rsidRPr="0031282F">
        <w:rPr>
          <w:sz w:val="24"/>
          <w:szCs w:val="24"/>
        </w:rPr>
        <w:t xml:space="preserve">в системе </w:t>
      </w:r>
      <w:r w:rsidRPr="0031282F">
        <w:rPr>
          <w:color w:val="000000"/>
          <w:sz w:val="24"/>
          <w:szCs w:val="24"/>
        </w:rPr>
        <w:t xml:space="preserve">ЭТП </w:t>
      </w:r>
      <w:r w:rsidRPr="0031282F">
        <w:rPr>
          <w:sz w:val="24"/>
          <w:szCs w:val="24"/>
        </w:rPr>
        <w:t xml:space="preserve">в качестве </w:t>
      </w:r>
      <w:r w:rsidR="004B5EB3" w:rsidRPr="0031282F">
        <w:rPr>
          <w:sz w:val="24"/>
          <w:szCs w:val="24"/>
        </w:rPr>
        <w:t>У</w:t>
      </w:r>
      <w:r w:rsidRPr="0031282F">
        <w:rPr>
          <w:sz w:val="24"/>
          <w:szCs w:val="24"/>
        </w:rPr>
        <w:t xml:space="preserve">частника данной системы, т.е. </w:t>
      </w:r>
      <w:r w:rsidR="0099066F" w:rsidRPr="0031282F">
        <w:rPr>
          <w:sz w:val="24"/>
          <w:szCs w:val="24"/>
        </w:rPr>
        <w:t xml:space="preserve">должно </w:t>
      </w:r>
      <w:r w:rsidRPr="0031282F">
        <w:rPr>
          <w:sz w:val="24"/>
          <w:szCs w:val="24"/>
        </w:rPr>
        <w:t xml:space="preserve">заключить соответствующий </w:t>
      </w:r>
      <w:r w:rsidR="00123C70" w:rsidRPr="0031282F">
        <w:rPr>
          <w:sz w:val="24"/>
          <w:szCs w:val="24"/>
        </w:rPr>
        <w:t>Договор</w:t>
      </w:r>
      <w:r w:rsidRPr="0031282F">
        <w:rPr>
          <w:sz w:val="24"/>
          <w:szCs w:val="24"/>
        </w:rPr>
        <w:t xml:space="preserve"> с оператором системы </w:t>
      </w:r>
      <w:r w:rsidRPr="0031282F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31282F">
        <w:rPr>
          <w:sz w:val="24"/>
          <w:szCs w:val="24"/>
        </w:rPr>
        <w:t xml:space="preserve">, а также </w:t>
      </w:r>
      <w:r w:rsidRPr="0031282F">
        <w:rPr>
          <w:color w:val="000000"/>
          <w:sz w:val="24"/>
          <w:szCs w:val="24"/>
        </w:rPr>
        <w:t>должн</w:t>
      </w:r>
      <w:r w:rsidR="0099066F" w:rsidRPr="0031282F">
        <w:rPr>
          <w:color w:val="000000"/>
          <w:sz w:val="24"/>
          <w:szCs w:val="24"/>
        </w:rPr>
        <w:t>о</w:t>
      </w:r>
      <w:r w:rsidRPr="0031282F">
        <w:rPr>
          <w:color w:val="000000"/>
          <w:sz w:val="24"/>
          <w:szCs w:val="24"/>
        </w:rPr>
        <w:t xml:space="preserve"> быть </w:t>
      </w:r>
      <w:r w:rsidR="0099066F" w:rsidRPr="0031282F">
        <w:rPr>
          <w:color w:val="000000"/>
          <w:sz w:val="24"/>
          <w:szCs w:val="24"/>
        </w:rPr>
        <w:t>зарегистрировано</w:t>
      </w:r>
      <w:r w:rsidR="0099066F" w:rsidRPr="0031282F">
        <w:rPr>
          <w:sz w:val="24"/>
          <w:szCs w:val="24"/>
        </w:rPr>
        <w:t xml:space="preserve"> </w:t>
      </w:r>
      <w:r w:rsidRPr="0031282F">
        <w:rPr>
          <w:sz w:val="24"/>
          <w:szCs w:val="24"/>
        </w:rPr>
        <w:t xml:space="preserve">системой ЭТП в качестве </w:t>
      </w:r>
      <w:r w:rsidR="009C744E" w:rsidRPr="0031282F">
        <w:rPr>
          <w:sz w:val="24"/>
          <w:szCs w:val="24"/>
        </w:rPr>
        <w:t>Участник</w:t>
      </w:r>
      <w:r w:rsidRPr="0031282F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31282F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31282F">
        <w:rPr>
          <w:color w:val="000000"/>
          <w:sz w:val="24"/>
          <w:szCs w:val="24"/>
        </w:rPr>
        <w:lastRenderedPageBreak/>
        <w:t>Участник</w:t>
      </w:r>
      <w:r w:rsidR="00717F60" w:rsidRPr="0031282F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31282F">
        <w:rPr>
          <w:color w:val="000000"/>
          <w:sz w:val="24"/>
          <w:szCs w:val="24"/>
        </w:rPr>
        <w:t>Заявк</w:t>
      </w:r>
      <w:r w:rsidR="00717F60" w:rsidRPr="0031282F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_Ref191386109 \n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color w:val="000000"/>
          <w:sz w:val="24"/>
          <w:szCs w:val="24"/>
        </w:rPr>
        <w:t>3.3.2</w:t>
      </w:r>
      <w:r w:rsidR="00402725" w:rsidRPr="0031282F">
        <w:rPr>
          <w:sz w:val="24"/>
          <w:szCs w:val="24"/>
        </w:rPr>
        <w:fldChar w:fldCharType="end"/>
      </w:r>
      <w:r w:rsidR="00721B30" w:rsidRPr="0031282F">
        <w:rPr>
          <w:color w:val="000000"/>
          <w:sz w:val="24"/>
          <w:szCs w:val="24"/>
        </w:rPr>
        <w:t>)</w:t>
      </w:r>
      <w:r w:rsidR="002F273A" w:rsidRPr="0031282F">
        <w:rPr>
          <w:bCs w:val="0"/>
          <w:sz w:val="24"/>
          <w:szCs w:val="24"/>
        </w:rPr>
        <w:t xml:space="preserve">, </w:t>
      </w:r>
      <w:r w:rsidR="00CE4D51" w:rsidRPr="0031282F">
        <w:rPr>
          <w:sz w:val="24"/>
          <w:szCs w:val="24"/>
        </w:rPr>
        <w:t xml:space="preserve">за исключением Соглашения о неустойке (подраздел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_Ref440272256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5.14</w:t>
      </w:r>
      <w:r w:rsidR="00402725" w:rsidRPr="0031282F">
        <w:rPr>
          <w:sz w:val="24"/>
          <w:szCs w:val="24"/>
        </w:rPr>
        <w:fldChar w:fldCharType="end"/>
      </w:r>
      <w:r w:rsidR="00CE4D51" w:rsidRPr="0031282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_Ref465847449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5.15</w:t>
      </w:r>
      <w:r w:rsidR="00402725" w:rsidRPr="0031282F">
        <w:rPr>
          <w:sz w:val="24"/>
          <w:szCs w:val="24"/>
        </w:rPr>
        <w:fldChar w:fldCharType="end"/>
      </w:r>
      <w:r w:rsidR="00CE4D51" w:rsidRPr="0031282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31282F">
        <w:rPr>
          <w:color w:val="000000"/>
          <w:sz w:val="24"/>
          <w:szCs w:val="24"/>
        </w:rPr>
        <w:t xml:space="preserve"> </w:t>
      </w:r>
      <w:r w:rsidR="00717F60" w:rsidRPr="0031282F">
        <w:rPr>
          <w:color w:val="000000"/>
          <w:sz w:val="24"/>
          <w:szCs w:val="24"/>
        </w:rPr>
        <w:t xml:space="preserve">При нарушении этого требования, </w:t>
      </w:r>
      <w:r w:rsidRPr="0031282F">
        <w:rPr>
          <w:color w:val="000000"/>
          <w:sz w:val="24"/>
          <w:szCs w:val="24"/>
        </w:rPr>
        <w:t>Участник</w:t>
      </w:r>
      <w:r w:rsidR="00717F60" w:rsidRPr="0031282F">
        <w:rPr>
          <w:color w:val="000000"/>
          <w:sz w:val="24"/>
          <w:szCs w:val="24"/>
        </w:rPr>
        <w:t xml:space="preserve"> </w:t>
      </w:r>
      <w:r w:rsidR="007C0F1C" w:rsidRPr="0031282F">
        <w:rPr>
          <w:color w:val="000000"/>
          <w:sz w:val="24"/>
          <w:szCs w:val="24"/>
        </w:rPr>
        <w:t>будет</w:t>
      </w:r>
      <w:r w:rsidR="00717F60" w:rsidRPr="0031282F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31282F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1282F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31282F">
        <w:rPr>
          <w:color w:val="000000"/>
          <w:sz w:val="24"/>
          <w:szCs w:val="24"/>
        </w:rPr>
        <w:t>З</w:t>
      </w:r>
      <w:r w:rsidRPr="0031282F">
        <w:rPr>
          <w:color w:val="000000"/>
          <w:sz w:val="24"/>
          <w:szCs w:val="24"/>
        </w:rPr>
        <w:t xml:space="preserve">апроса предложений через </w:t>
      </w:r>
      <w:r w:rsidRPr="0031282F">
        <w:rPr>
          <w:sz w:val="24"/>
          <w:szCs w:val="24"/>
        </w:rPr>
        <w:t>ЭТП определяются правилами ее работы.</w:t>
      </w:r>
    </w:p>
    <w:p w:rsidR="00717F60" w:rsidRPr="0031282F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90281"/>
      <w:bookmarkEnd w:id="35"/>
      <w:r w:rsidRPr="0031282F">
        <w:t>Обжалование</w:t>
      </w:r>
      <w:bookmarkEnd w:id="36"/>
    </w:p>
    <w:p w:rsidR="00717F60" w:rsidRPr="0031282F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31282F">
        <w:rPr>
          <w:sz w:val="24"/>
          <w:szCs w:val="24"/>
        </w:rPr>
        <w:t xml:space="preserve">Все споры и </w:t>
      </w:r>
      <w:r w:rsidRPr="0031282F">
        <w:rPr>
          <w:color w:val="000000"/>
          <w:sz w:val="24"/>
          <w:szCs w:val="24"/>
        </w:rPr>
        <w:t>разногласия</w:t>
      </w:r>
      <w:r w:rsidRPr="0031282F">
        <w:rPr>
          <w:sz w:val="24"/>
          <w:szCs w:val="24"/>
        </w:rPr>
        <w:t xml:space="preserve">, возникающие в связи с проведением </w:t>
      </w:r>
      <w:r w:rsidRPr="0031282F">
        <w:rPr>
          <w:color w:val="000000"/>
          <w:sz w:val="24"/>
          <w:szCs w:val="24"/>
        </w:rPr>
        <w:t xml:space="preserve">запроса </w:t>
      </w:r>
      <w:r w:rsidRPr="0031282F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31282F">
        <w:rPr>
          <w:sz w:val="24"/>
          <w:szCs w:val="24"/>
        </w:rPr>
        <w:t>Участник</w:t>
      </w:r>
      <w:r w:rsidRPr="0031282F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1282F">
        <w:rPr>
          <w:sz w:val="24"/>
          <w:szCs w:val="24"/>
        </w:rPr>
        <w:t>З</w:t>
      </w:r>
      <w:r w:rsidRPr="0031282F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1282F">
        <w:rPr>
          <w:sz w:val="24"/>
          <w:szCs w:val="24"/>
        </w:rPr>
        <w:t xml:space="preserve">, при этом уполномоченным представителем </w:t>
      </w:r>
      <w:r w:rsidR="00721B30" w:rsidRPr="0031282F">
        <w:rPr>
          <w:sz w:val="24"/>
          <w:szCs w:val="24"/>
        </w:rPr>
        <w:t>ПАО «МРСК Центра»</w:t>
      </w:r>
      <w:r w:rsidR="0099066F" w:rsidRPr="0031282F">
        <w:rPr>
          <w:sz w:val="24"/>
          <w:szCs w:val="24"/>
        </w:rPr>
        <w:t xml:space="preserve"> в рамках данного пункта выступает Закупочная комиссия</w:t>
      </w:r>
      <w:r w:rsidRPr="0031282F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1282F">
        <w:rPr>
          <w:sz w:val="24"/>
          <w:szCs w:val="24"/>
        </w:rPr>
        <w:t>10</w:t>
      </w:r>
      <w:r w:rsidRPr="0031282F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31282F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31282F">
        <w:rPr>
          <w:sz w:val="24"/>
          <w:szCs w:val="24"/>
        </w:rPr>
        <w:t>Если претензионный порядок, указанный в п.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_Ref191386164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 xml:space="preserve"> 1.4.1 </w:t>
      </w:r>
      <w:r w:rsidR="00402725" w:rsidRPr="0031282F">
        <w:rPr>
          <w:sz w:val="24"/>
          <w:szCs w:val="24"/>
        </w:rPr>
        <w:fldChar w:fldCharType="end"/>
      </w:r>
      <w:r w:rsidR="00D421AA" w:rsidRPr="0031282F">
        <w:rPr>
          <w:sz w:val="24"/>
          <w:szCs w:val="24"/>
        </w:rPr>
        <w:t xml:space="preserve"> </w:t>
      </w:r>
      <w:r w:rsidRPr="0031282F">
        <w:rPr>
          <w:sz w:val="24"/>
          <w:szCs w:val="24"/>
        </w:rPr>
        <w:t xml:space="preserve">не привел к разрешению разногласий, </w:t>
      </w:r>
      <w:r w:rsidR="009C744E" w:rsidRPr="0031282F">
        <w:rPr>
          <w:sz w:val="24"/>
          <w:szCs w:val="24"/>
        </w:rPr>
        <w:t>Участник</w:t>
      </w:r>
      <w:r w:rsidRPr="0031282F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1282F">
        <w:rPr>
          <w:sz w:val="24"/>
          <w:szCs w:val="24"/>
        </w:rPr>
        <w:t xml:space="preserve">закупочную </w:t>
      </w:r>
      <w:r w:rsidRPr="0031282F">
        <w:rPr>
          <w:sz w:val="24"/>
          <w:szCs w:val="24"/>
        </w:rPr>
        <w:t xml:space="preserve">комиссию </w:t>
      </w:r>
      <w:r w:rsidR="00721B30" w:rsidRPr="0031282F">
        <w:rPr>
          <w:sz w:val="24"/>
          <w:szCs w:val="24"/>
        </w:rPr>
        <w:t>ПАО «МРСК Центра»</w:t>
      </w:r>
      <w:r w:rsidRPr="0031282F">
        <w:rPr>
          <w:sz w:val="24"/>
          <w:szCs w:val="24"/>
        </w:rPr>
        <w:t>.</w:t>
      </w:r>
      <w:bookmarkEnd w:id="39"/>
    </w:p>
    <w:p w:rsidR="00717F60" w:rsidRPr="0031282F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1282F">
        <w:rPr>
          <w:sz w:val="24"/>
          <w:szCs w:val="24"/>
        </w:rPr>
        <w:t>Участник</w:t>
      </w:r>
      <w:r w:rsidR="00717F60" w:rsidRPr="0031282F">
        <w:rPr>
          <w:sz w:val="24"/>
          <w:szCs w:val="24"/>
        </w:rPr>
        <w:t xml:space="preserve"> вправе обжаловать в антимонопольн</w:t>
      </w:r>
      <w:r w:rsidR="005C3F93" w:rsidRPr="0031282F">
        <w:rPr>
          <w:sz w:val="24"/>
          <w:szCs w:val="24"/>
        </w:rPr>
        <w:t>ом</w:t>
      </w:r>
      <w:r w:rsidR="00717F60" w:rsidRPr="0031282F">
        <w:rPr>
          <w:sz w:val="24"/>
          <w:szCs w:val="24"/>
        </w:rPr>
        <w:t xml:space="preserve"> орган</w:t>
      </w:r>
      <w:r w:rsidR="005C3F93" w:rsidRPr="0031282F">
        <w:rPr>
          <w:sz w:val="24"/>
          <w:szCs w:val="24"/>
        </w:rPr>
        <w:t>е</w:t>
      </w:r>
      <w:r w:rsidR="00717F60" w:rsidRPr="0031282F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1282F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1282F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1282F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31282F">
        <w:rPr>
          <w:color w:val="000000"/>
          <w:sz w:val="24"/>
          <w:szCs w:val="24"/>
        </w:rPr>
        <w:t>запроса предложений</w:t>
      </w:r>
      <w:r w:rsidRPr="0031282F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31282F">
        <w:rPr>
          <w:sz w:val="24"/>
          <w:szCs w:val="24"/>
        </w:rPr>
        <w:t>Участник</w:t>
      </w:r>
      <w:r w:rsidRPr="0031282F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_Ref306978606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 xml:space="preserve"> 1.4.2 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1282F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1282F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1282F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90282"/>
      <w:bookmarkEnd w:id="40"/>
      <w:r w:rsidRPr="0031282F">
        <w:t>Прочие положения</w:t>
      </w:r>
      <w:bookmarkEnd w:id="41"/>
    </w:p>
    <w:p w:rsidR="00717F60" w:rsidRPr="0031282F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1282F">
        <w:rPr>
          <w:sz w:val="24"/>
          <w:szCs w:val="24"/>
        </w:rPr>
        <w:t>Участник</w:t>
      </w:r>
      <w:r w:rsidR="00717F60" w:rsidRPr="0031282F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1282F">
        <w:rPr>
          <w:sz w:val="24"/>
          <w:szCs w:val="24"/>
        </w:rPr>
        <w:t>Заявк</w:t>
      </w:r>
      <w:r w:rsidR="00717F60" w:rsidRPr="0031282F">
        <w:rPr>
          <w:sz w:val="24"/>
          <w:szCs w:val="24"/>
        </w:rPr>
        <w:t xml:space="preserve">и, а Организатор </w:t>
      </w:r>
      <w:r w:rsidR="00717F60" w:rsidRPr="0031282F">
        <w:rPr>
          <w:color w:val="000000"/>
          <w:sz w:val="24"/>
          <w:szCs w:val="24"/>
        </w:rPr>
        <w:t>запроса предложений</w:t>
      </w:r>
      <w:r w:rsidR="00717F60" w:rsidRPr="0031282F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31282F">
        <w:rPr>
          <w:sz w:val="24"/>
          <w:szCs w:val="24"/>
        </w:rPr>
        <w:t>З</w:t>
      </w:r>
      <w:r w:rsidR="00717F60" w:rsidRPr="0031282F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1282F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1282F">
        <w:rPr>
          <w:sz w:val="24"/>
          <w:szCs w:val="24"/>
        </w:rPr>
        <w:lastRenderedPageBreak/>
        <w:t xml:space="preserve">Применение факсимильной подписи (факсимиле) в оригиналах документов и заверяемых </w:t>
      </w:r>
      <w:r w:rsidR="009C744E" w:rsidRPr="0031282F">
        <w:rPr>
          <w:sz w:val="24"/>
          <w:szCs w:val="24"/>
        </w:rPr>
        <w:t>Участник</w:t>
      </w:r>
      <w:r w:rsidRPr="0031282F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1282F">
        <w:rPr>
          <w:sz w:val="24"/>
          <w:szCs w:val="24"/>
        </w:rPr>
        <w:t>Заявк</w:t>
      </w:r>
      <w:r w:rsidRPr="0031282F">
        <w:rPr>
          <w:sz w:val="24"/>
          <w:szCs w:val="24"/>
        </w:rPr>
        <w:t>и, не допускается.</w:t>
      </w:r>
    </w:p>
    <w:p w:rsidR="00717F60" w:rsidRPr="0031282F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1282F">
        <w:rPr>
          <w:sz w:val="24"/>
          <w:szCs w:val="24"/>
        </w:rPr>
        <w:t xml:space="preserve">Предполагается, что </w:t>
      </w:r>
      <w:r w:rsidR="009C744E" w:rsidRPr="0031282F">
        <w:rPr>
          <w:sz w:val="24"/>
          <w:szCs w:val="24"/>
        </w:rPr>
        <w:t>Участник</w:t>
      </w:r>
      <w:r w:rsidRPr="0031282F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1282F">
        <w:rPr>
          <w:sz w:val="24"/>
          <w:szCs w:val="24"/>
        </w:rPr>
        <w:t>Участник</w:t>
      </w:r>
      <w:r w:rsidRPr="0031282F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1282F">
        <w:rPr>
          <w:sz w:val="24"/>
          <w:szCs w:val="24"/>
        </w:rPr>
        <w:t>п</w:t>
      </w:r>
      <w:r w:rsidRPr="0031282F">
        <w:rPr>
          <w:sz w:val="24"/>
          <w:szCs w:val="24"/>
        </w:rPr>
        <w:t>о запрос</w:t>
      </w:r>
      <w:r w:rsidR="00AE0F91" w:rsidRPr="0031282F">
        <w:rPr>
          <w:sz w:val="24"/>
          <w:szCs w:val="24"/>
        </w:rPr>
        <w:t>у</w:t>
      </w:r>
      <w:r w:rsidRPr="0031282F">
        <w:rPr>
          <w:sz w:val="24"/>
          <w:szCs w:val="24"/>
        </w:rPr>
        <w:t xml:space="preserve"> предложений, или же подача </w:t>
      </w:r>
      <w:r w:rsidR="004B5EB3" w:rsidRPr="0031282F">
        <w:rPr>
          <w:sz w:val="24"/>
          <w:szCs w:val="24"/>
        </w:rPr>
        <w:t>Заявк</w:t>
      </w:r>
      <w:r w:rsidRPr="0031282F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1282F">
        <w:rPr>
          <w:sz w:val="24"/>
          <w:szCs w:val="24"/>
        </w:rPr>
        <w:t>Участник</w:t>
      </w:r>
      <w:r w:rsidRPr="0031282F">
        <w:rPr>
          <w:sz w:val="24"/>
          <w:szCs w:val="24"/>
        </w:rPr>
        <w:t xml:space="preserve">а и может привести к отклонению его </w:t>
      </w:r>
      <w:r w:rsidR="004B5EB3" w:rsidRPr="0031282F">
        <w:rPr>
          <w:sz w:val="24"/>
          <w:szCs w:val="24"/>
        </w:rPr>
        <w:t>Заявк</w:t>
      </w:r>
      <w:r w:rsidRPr="0031282F">
        <w:rPr>
          <w:sz w:val="24"/>
          <w:szCs w:val="24"/>
        </w:rPr>
        <w:t>и.</w:t>
      </w:r>
    </w:p>
    <w:p w:rsidR="00717F60" w:rsidRPr="0031282F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1282F">
        <w:rPr>
          <w:sz w:val="24"/>
          <w:szCs w:val="24"/>
        </w:rPr>
        <w:t xml:space="preserve">Организатор </w:t>
      </w:r>
      <w:r w:rsidRPr="0031282F">
        <w:rPr>
          <w:color w:val="000000"/>
          <w:sz w:val="24"/>
          <w:szCs w:val="24"/>
        </w:rPr>
        <w:t>запроса</w:t>
      </w:r>
      <w:r w:rsidRPr="0031282F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31282F">
        <w:rPr>
          <w:sz w:val="24"/>
          <w:szCs w:val="24"/>
        </w:rPr>
        <w:t>Участник</w:t>
      </w:r>
      <w:r w:rsidRPr="0031282F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1282F">
        <w:rPr>
          <w:color w:val="000000"/>
          <w:sz w:val="24"/>
          <w:szCs w:val="24"/>
        </w:rPr>
        <w:t>Заявк</w:t>
      </w:r>
      <w:r w:rsidRPr="0031282F">
        <w:rPr>
          <w:color w:val="000000"/>
          <w:sz w:val="24"/>
          <w:szCs w:val="24"/>
        </w:rPr>
        <w:t>ах</w:t>
      </w:r>
      <w:r w:rsidRPr="0031282F">
        <w:rPr>
          <w:sz w:val="24"/>
          <w:szCs w:val="24"/>
        </w:rPr>
        <w:t xml:space="preserve"> Предоставление этой информации другим </w:t>
      </w:r>
      <w:r w:rsidR="009C744E" w:rsidRPr="0031282F">
        <w:rPr>
          <w:sz w:val="24"/>
          <w:szCs w:val="24"/>
        </w:rPr>
        <w:t>Участник</w:t>
      </w:r>
      <w:r w:rsidRPr="0031282F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1282F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1282F">
        <w:rPr>
          <w:sz w:val="24"/>
          <w:szCs w:val="24"/>
        </w:rPr>
        <w:t xml:space="preserve">Организатор </w:t>
      </w:r>
      <w:r w:rsidRPr="0031282F">
        <w:rPr>
          <w:color w:val="000000"/>
          <w:sz w:val="24"/>
          <w:szCs w:val="24"/>
        </w:rPr>
        <w:t>запроса предложений</w:t>
      </w:r>
      <w:r w:rsidRPr="0031282F">
        <w:rPr>
          <w:sz w:val="24"/>
          <w:szCs w:val="24"/>
        </w:rPr>
        <w:t xml:space="preserve">, по решению </w:t>
      </w:r>
      <w:r w:rsidRPr="0031282F">
        <w:rPr>
          <w:color w:val="000000"/>
          <w:sz w:val="24"/>
          <w:szCs w:val="24"/>
        </w:rPr>
        <w:t>Закупочной</w:t>
      </w:r>
      <w:r w:rsidRPr="0031282F">
        <w:rPr>
          <w:sz w:val="24"/>
          <w:szCs w:val="24"/>
        </w:rPr>
        <w:t xml:space="preserve"> комиссии, </w:t>
      </w:r>
      <w:r w:rsidR="005832CD" w:rsidRPr="0031282F">
        <w:rPr>
          <w:sz w:val="24"/>
          <w:szCs w:val="24"/>
        </w:rPr>
        <w:t xml:space="preserve">отклонит </w:t>
      </w:r>
      <w:r w:rsidR="004B5EB3" w:rsidRPr="0031282F">
        <w:rPr>
          <w:sz w:val="24"/>
          <w:szCs w:val="24"/>
        </w:rPr>
        <w:t>Заявк</w:t>
      </w:r>
      <w:r w:rsidRPr="0031282F">
        <w:rPr>
          <w:sz w:val="24"/>
          <w:szCs w:val="24"/>
        </w:rPr>
        <w:t xml:space="preserve">у, если он установит, что </w:t>
      </w:r>
      <w:r w:rsidR="009C744E" w:rsidRPr="0031282F">
        <w:rPr>
          <w:sz w:val="24"/>
          <w:szCs w:val="24"/>
        </w:rPr>
        <w:t>Участник</w:t>
      </w:r>
      <w:r w:rsidRPr="0031282F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31282F">
        <w:rPr>
          <w:color w:val="000000"/>
          <w:sz w:val="24"/>
          <w:szCs w:val="24"/>
        </w:rPr>
        <w:t>запроса предложений</w:t>
      </w:r>
      <w:r w:rsidRPr="0031282F">
        <w:rPr>
          <w:sz w:val="24"/>
          <w:szCs w:val="24"/>
        </w:rPr>
        <w:t xml:space="preserve"> вознаграждение в любой форме: </w:t>
      </w:r>
      <w:r w:rsidR="006561C2" w:rsidRPr="0031282F">
        <w:rPr>
          <w:sz w:val="24"/>
          <w:szCs w:val="24"/>
        </w:rPr>
        <w:t xml:space="preserve">поставку, </w:t>
      </w:r>
      <w:r w:rsidRPr="0031282F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31282F">
        <w:rPr>
          <w:color w:val="000000"/>
          <w:sz w:val="24"/>
          <w:szCs w:val="24"/>
        </w:rPr>
        <w:t>Закупочной</w:t>
      </w:r>
      <w:r w:rsidRPr="0031282F">
        <w:rPr>
          <w:sz w:val="24"/>
          <w:szCs w:val="24"/>
        </w:rPr>
        <w:t xml:space="preserve"> комиссией решения по определению </w:t>
      </w:r>
      <w:r w:rsidR="009C744E" w:rsidRPr="0031282F">
        <w:rPr>
          <w:sz w:val="24"/>
          <w:szCs w:val="24"/>
        </w:rPr>
        <w:t>Участник</w:t>
      </w:r>
      <w:r w:rsidR="004C5164" w:rsidRPr="0031282F">
        <w:rPr>
          <w:sz w:val="24"/>
          <w:szCs w:val="24"/>
        </w:rPr>
        <w:t xml:space="preserve">а </w:t>
      </w:r>
      <w:r w:rsidRPr="0031282F">
        <w:rPr>
          <w:sz w:val="24"/>
          <w:szCs w:val="24"/>
        </w:rPr>
        <w:t>запроса предложений</w:t>
      </w:r>
      <w:r w:rsidR="004C5164" w:rsidRPr="0031282F">
        <w:rPr>
          <w:sz w:val="24"/>
          <w:szCs w:val="24"/>
        </w:rPr>
        <w:t xml:space="preserve">, чья </w:t>
      </w:r>
      <w:r w:rsidR="004B5EB3" w:rsidRPr="0031282F">
        <w:rPr>
          <w:sz w:val="24"/>
          <w:szCs w:val="24"/>
        </w:rPr>
        <w:t>Заявк</w:t>
      </w:r>
      <w:r w:rsidR="004C5164" w:rsidRPr="0031282F">
        <w:rPr>
          <w:sz w:val="24"/>
          <w:szCs w:val="24"/>
        </w:rPr>
        <w:t>а признана лучшей</w:t>
      </w:r>
      <w:r w:rsidRPr="0031282F">
        <w:rPr>
          <w:sz w:val="24"/>
          <w:szCs w:val="24"/>
        </w:rPr>
        <w:t>.</w:t>
      </w:r>
    </w:p>
    <w:p w:rsidR="00717F60" w:rsidRPr="0031282F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1282F">
        <w:rPr>
          <w:sz w:val="24"/>
          <w:szCs w:val="24"/>
        </w:rPr>
        <w:t xml:space="preserve">Организатор </w:t>
      </w:r>
      <w:r w:rsidRPr="0031282F">
        <w:rPr>
          <w:color w:val="000000"/>
          <w:sz w:val="24"/>
          <w:szCs w:val="24"/>
        </w:rPr>
        <w:t>запроса предложений</w:t>
      </w:r>
      <w:r w:rsidRPr="0031282F">
        <w:rPr>
          <w:sz w:val="24"/>
          <w:szCs w:val="24"/>
        </w:rPr>
        <w:t xml:space="preserve">, по решению </w:t>
      </w:r>
      <w:r w:rsidRPr="0031282F">
        <w:rPr>
          <w:color w:val="000000"/>
          <w:sz w:val="24"/>
          <w:szCs w:val="24"/>
        </w:rPr>
        <w:t>Закупочной</w:t>
      </w:r>
      <w:r w:rsidRPr="0031282F">
        <w:rPr>
          <w:sz w:val="24"/>
          <w:szCs w:val="24"/>
        </w:rPr>
        <w:t xml:space="preserve"> комиссии, </w:t>
      </w:r>
      <w:r w:rsidR="005832CD" w:rsidRPr="0031282F">
        <w:rPr>
          <w:sz w:val="24"/>
          <w:szCs w:val="24"/>
        </w:rPr>
        <w:t xml:space="preserve">отклонит </w:t>
      </w:r>
      <w:r w:rsidR="004B5EB3" w:rsidRPr="0031282F">
        <w:rPr>
          <w:sz w:val="24"/>
          <w:szCs w:val="24"/>
        </w:rPr>
        <w:t>Заявк</w:t>
      </w:r>
      <w:r w:rsidRPr="0031282F">
        <w:rPr>
          <w:sz w:val="24"/>
          <w:szCs w:val="24"/>
        </w:rPr>
        <w:t xml:space="preserve">и </w:t>
      </w:r>
      <w:r w:rsidR="009C744E" w:rsidRPr="0031282F">
        <w:rPr>
          <w:sz w:val="24"/>
          <w:szCs w:val="24"/>
        </w:rPr>
        <w:t>Участник</w:t>
      </w:r>
      <w:r w:rsidRPr="0031282F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1282F">
        <w:rPr>
          <w:sz w:val="24"/>
          <w:szCs w:val="24"/>
        </w:rPr>
        <w:t>Участник</w:t>
      </w:r>
      <w:r w:rsidR="004C5164" w:rsidRPr="0031282F">
        <w:rPr>
          <w:sz w:val="24"/>
          <w:szCs w:val="24"/>
        </w:rPr>
        <w:t xml:space="preserve">а </w:t>
      </w:r>
      <w:r w:rsidRPr="0031282F">
        <w:rPr>
          <w:sz w:val="24"/>
          <w:szCs w:val="24"/>
        </w:rPr>
        <w:t>запроса предложений</w:t>
      </w:r>
      <w:r w:rsidR="004C5164" w:rsidRPr="0031282F">
        <w:rPr>
          <w:sz w:val="24"/>
          <w:szCs w:val="24"/>
        </w:rPr>
        <w:t xml:space="preserve">, чья </w:t>
      </w:r>
      <w:r w:rsidR="004B5EB3" w:rsidRPr="0031282F">
        <w:rPr>
          <w:sz w:val="24"/>
          <w:szCs w:val="24"/>
        </w:rPr>
        <w:t>Заявк</w:t>
      </w:r>
      <w:r w:rsidR="004C5164" w:rsidRPr="0031282F">
        <w:rPr>
          <w:sz w:val="24"/>
          <w:szCs w:val="24"/>
        </w:rPr>
        <w:t>а признана лучшей</w:t>
      </w:r>
      <w:r w:rsidRPr="0031282F">
        <w:rPr>
          <w:sz w:val="24"/>
          <w:szCs w:val="24"/>
        </w:rPr>
        <w:t>.</w:t>
      </w:r>
    </w:p>
    <w:p w:rsidR="00717F60" w:rsidRPr="0031282F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1282F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1282F">
        <w:rPr>
          <w:color w:val="FF0000"/>
          <w:sz w:val="24"/>
          <w:szCs w:val="24"/>
        </w:rPr>
        <w:t xml:space="preserve"> </w:t>
      </w:r>
      <w:r w:rsidRPr="0031282F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31282F">
        <w:rPr>
          <w:sz w:val="24"/>
          <w:szCs w:val="24"/>
        </w:rPr>
        <w:t>.</w:t>
      </w:r>
    </w:p>
    <w:p w:rsidR="00717F60" w:rsidRPr="0031282F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1282F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31282F">
        <w:rPr>
          <w:color w:val="000000"/>
          <w:sz w:val="24"/>
          <w:szCs w:val="24"/>
        </w:rPr>
        <w:t>закупочной</w:t>
      </w:r>
      <w:r w:rsidRPr="0031282F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31282F">
        <w:rPr>
          <w:sz w:val="24"/>
          <w:szCs w:val="24"/>
        </w:rPr>
        <w:t>Участник</w:t>
      </w:r>
      <w:r w:rsidRPr="0031282F">
        <w:rPr>
          <w:sz w:val="24"/>
          <w:szCs w:val="24"/>
        </w:rPr>
        <w:t xml:space="preserve">ом </w:t>
      </w:r>
      <w:r w:rsidRPr="0031282F">
        <w:rPr>
          <w:color w:val="000000"/>
          <w:sz w:val="24"/>
          <w:szCs w:val="24"/>
        </w:rPr>
        <w:t>Запроса предложений</w:t>
      </w:r>
      <w:r w:rsidR="0099066F" w:rsidRPr="0031282F">
        <w:rPr>
          <w:color w:val="000000"/>
          <w:sz w:val="24"/>
          <w:szCs w:val="24"/>
        </w:rPr>
        <w:t>.</w:t>
      </w:r>
      <w:r w:rsidRPr="0031282F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31282F">
        <w:rPr>
          <w:bCs w:val="0"/>
          <w:sz w:val="24"/>
          <w:szCs w:val="24"/>
        </w:rPr>
        <w:t>запроса предложений</w:t>
      </w:r>
      <w:r w:rsidRPr="0031282F">
        <w:rPr>
          <w:sz w:val="24"/>
          <w:szCs w:val="24"/>
        </w:rPr>
        <w:t xml:space="preserve">, но до подписания </w:t>
      </w:r>
      <w:r w:rsidR="00123C70" w:rsidRPr="0031282F">
        <w:rPr>
          <w:bCs w:val="0"/>
          <w:sz w:val="24"/>
          <w:szCs w:val="24"/>
        </w:rPr>
        <w:t>Договор</w:t>
      </w:r>
      <w:r w:rsidRPr="0031282F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1282F">
        <w:rPr>
          <w:sz w:val="24"/>
          <w:szCs w:val="24"/>
        </w:rPr>
        <w:t xml:space="preserve"> комиссия информирует об этом Ц</w:t>
      </w:r>
      <w:r w:rsidR="009A7733" w:rsidRPr="0031282F">
        <w:rPr>
          <w:sz w:val="24"/>
          <w:szCs w:val="24"/>
        </w:rPr>
        <w:t>З</w:t>
      </w:r>
      <w:r w:rsidR="00C74146" w:rsidRPr="0031282F">
        <w:rPr>
          <w:sz w:val="24"/>
          <w:szCs w:val="24"/>
        </w:rPr>
        <w:t>О</w:t>
      </w:r>
      <w:r w:rsidR="009A7733" w:rsidRPr="0031282F">
        <w:rPr>
          <w:sz w:val="24"/>
          <w:szCs w:val="24"/>
        </w:rPr>
        <w:t xml:space="preserve"> </w:t>
      </w:r>
      <w:r w:rsidR="00721B30" w:rsidRPr="0031282F">
        <w:rPr>
          <w:sz w:val="24"/>
          <w:szCs w:val="24"/>
        </w:rPr>
        <w:t>ПАО «МРСК Центра»</w:t>
      </w:r>
      <w:r w:rsidRPr="0031282F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1282F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1282F">
        <w:rPr>
          <w:sz w:val="24"/>
          <w:szCs w:val="24"/>
        </w:rPr>
        <w:t xml:space="preserve">Предполагается, что </w:t>
      </w:r>
      <w:r w:rsidR="009C744E" w:rsidRPr="0031282F">
        <w:rPr>
          <w:sz w:val="24"/>
          <w:szCs w:val="24"/>
        </w:rPr>
        <w:t>Участник</w:t>
      </w:r>
      <w:r w:rsidRPr="0031282F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</w:t>
      </w:r>
      <w:r w:rsidR="00AE0F91" w:rsidRPr="0031282F">
        <w:rPr>
          <w:sz w:val="24"/>
          <w:szCs w:val="24"/>
        </w:rPr>
        <w:t>Д</w:t>
      </w:r>
      <w:r w:rsidRPr="0031282F">
        <w:rPr>
          <w:sz w:val="24"/>
          <w:szCs w:val="24"/>
        </w:rPr>
        <w:t>окументации</w:t>
      </w:r>
      <w:r w:rsidR="00AE0F91" w:rsidRPr="0031282F">
        <w:rPr>
          <w:sz w:val="24"/>
          <w:szCs w:val="24"/>
        </w:rPr>
        <w:t xml:space="preserve"> по запросу предложений</w:t>
      </w:r>
      <w:r w:rsidRPr="0031282F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1282F">
        <w:rPr>
          <w:sz w:val="24"/>
          <w:szCs w:val="24"/>
        </w:rPr>
        <w:t>Участник</w:t>
      </w:r>
      <w:r w:rsidRPr="0031282F">
        <w:rPr>
          <w:sz w:val="24"/>
          <w:szCs w:val="24"/>
        </w:rPr>
        <w:t>ами запросов (в соответствии с п.</w:t>
      </w:r>
      <w:r w:rsidR="00D560EA" w:rsidRPr="0031282F" w:rsidDel="00D560EA">
        <w:rPr>
          <w:sz w:val="24"/>
          <w:szCs w:val="24"/>
        </w:rPr>
        <w:t xml:space="preserve">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_Ref306114966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3.3.11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 xml:space="preserve"> настоящей Документации).</w:t>
      </w:r>
    </w:p>
    <w:p w:rsidR="00750D4A" w:rsidRPr="0031282F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1282F">
        <w:rPr>
          <w:sz w:val="24"/>
          <w:szCs w:val="24"/>
        </w:rPr>
        <w:lastRenderedPageBreak/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31282F">
        <w:rPr>
          <w:bCs w:val="0"/>
          <w:sz w:val="24"/>
          <w:szCs w:val="24"/>
        </w:rPr>
        <w:t xml:space="preserve">в любой момент </w:t>
      </w:r>
      <w:r w:rsidRPr="0031282F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31282F">
        <w:rPr>
          <w:sz w:val="24"/>
          <w:szCs w:val="24"/>
        </w:rPr>
        <w:t>.</w:t>
      </w:r>
    </w:p>
    <w:p w:rsidR="002D4BC6" w:rsidRPr="0031282F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90283"/>
      <w:bookmarkStart w:id="53" w:name="_Ref306144164"/>
      <w:r w:rsidRPr="0031282F">
        <w:t xml:space="preserve">Закупка </w:t>
      </w:r>
      <w:r w:rsidR="00541FAB" w:rsidRPr="0031282F">
        <w:t>услуг</w:t>
      </w:r>
      <w:r w:rsidRPr="0031282F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31282F" w:rsidRDefault="00DC6125" w:rsidP="00750D4A">
      <w:pPr>
        <w:pStyle w:val="3"/>
        <w:keepLines/>
        <w:ind w:left="0" w:firstLine="709"/>
        <w:jc w:val="both"/>
        <w:rPr>
          <w:b w:val="0"/>
          <w:szCs w:val="24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5294"/>
      <w:bookmarkStart w:id="65" w:name="_Toc469488338"/>
      <w:bookmarkStart w:id="66" w:name="_Toc471894859"/>
      <w:bookmarkStart w:id="67" w:name="_Toc498590284"/>
      <w:r w:rsidRPr="0031282F">
        <w:rPr>
          <w:b w:val="0"/>
          <w:szCs w:val="24"/>
        </w:rPr>
        <w:t>Участник</w:t>
      </w:r>
      <w:r w:rsidR="002D4BC6" w:rsidRPr="0031282F">
        <w:rPr>
          <w:b w:val="0"/>
          <w:szCs w:val="24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7F30BA" w:rsidRPr="0031282F">
        <w:rPr>
          <w:b w:val="0"/>
          <w:szCs w:val="24"/>
        </w:rPr>
        <w:fldChar w:fldCharType="begin"/>
      </w:r>
      <w:r w:rsidR="002D4BC6" w:rsidRPr="0031282F">
        <w:rPr>
          <w:b w:val="0"/>
          <w:szCs w:val="24"/>
        </w:rPr>
        <w:instrText xml:space="preserve"> REF _Ref440275279 \r \h </w:instrText>
      </w:r>
      <w:r w:rsidR="0031282F" w:rsidRPr="0031282F">
        <w:rPr>
          <w:b w:val="0"/>
          <w:szCs w:val="24"/>
        </w:rPr>
        <w:instrText xml:space="preserve"> \* MERGEFORMAT </w:instrText>
      </w:r>
      <w:r w:rsidR="007F30BA" w:rsidRPr="0031282F">
        <w:rPr>
          <w:b w:val="0"/>
          <w:szCs w:val="24"/>
        </w:rPr>
      </w:r>
      <w:r w:rsidR="007F30BA" w:rsidRPr="0031282F">
        <w:rPr>
          <w:b w:val="0"/>
          <w:szCs w:val="24"/>
        </w:rPr>
        <w:fldChar w:fldCharType="separate"/>
      </w:r>
      <w:r w:rsidR="005C221E" w:rsidRPr="0031282F">
        <w:rPr>
          <w:b w:val="0"/>
          <w:szCs w:val="24"/>
        </w:rPr>
        <w:t>1.1.4</w:t>
      </w:r>
      <w:r w:rsidR="007F30BA" w:rsidRPr="0031282F">
        <w:rPr>
          <w:b w:val="0"/>
          <w:szCs w:val="24"/>
        </w:rPr>
        <w:fldChar w:fldCharType="end"/>
      </w:r>
      <w:r w:rsidR="002D4BC6" w:rsidRPr="0031282F">
        <w:rPr>
          <w:b w:val="0"/>
          <w:szCs w:val="24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="002D4BC6" w:rsidRPr="0031282F">
        <w:rPr>
          <w:b w:val="0"/>
          <w:szCs w:val="24"/>
        </w:rPr>
        <w:t xml:space="preserve"> </w:t>
      </w:r>
    </w:p>
    <w:p w:rsidR="002D4BC6" w:rsidRPr="0031282F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68" w:name="_Toc440361306"/>
      <w:bookmarkStart w:id="69" w:name="_Toc440376061"/>
      <w:bookmarkStart w:id="70" w:name="_Toc440376188"/>
      <w:bookmarkStart w:id="71" w:name="_Toc440382453"/>
      <w:bookmarkStart w:id="72" w:name="_Toc440447123"/>
      <w:bookmarkStart w:id="73" w:name="_Toc440632283"/>
      <w:bookmarkStart w:id="74" w:name="_Toc440875056"/>
      <w:bookmarkStart w:id="75" w:name="_Toc441131043"/>
      <w:bookmarkStart w:id="76" w:name="_Toc465774564"/>
      <w:bookmarkStart w:id="77" w:name="_Toc465848793"/>
      <w:bookmarkStart w:id="78" w:name="_Toc468875295"/>
      <w:bookmarkStart w:id="79" w:name="_Toc469488339"/>
      <w:bookmarkStart w:id="80" w:name="_Toc471894860"/>
      <w:bookmarkStart w:id="81" w:name="_Toc498590285"/>
      <w:r w:rsidRPr="0031282F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402725" w:rsidRPr="0031282F">
        <w:rPr>
          <w:szCs w:val="24"/>
        </w:rPr>
        <w:fldChar w:fldCharType="begin"/>
      </w:r>
      <w:r w:rsidR="00402725" w:rsidRPr="0031282F">
        <w:rPr>
          <w:szCs w:val="24"/>
        </w:rPr>
        <w:instrText xml:space="preserve"> REF _Ref305973147 \r \h  \* MERGEFORMAT </w:instrText>
      </w:r>
      <w:r w:rsidR="00402725" w:rsidRPr="0031282F">
        <w:rPr>
          <w:szCs w:val="24"/>
        </w:rPr>
      </w:r>
      <w:r w:rsidR="00402725" w:rsidRPr="0031282F">
        <w:rPr>
          <w:szCs w:val="24"/>
        </w:rPr>
        <w:fldChar w:fldCharType="separate"/>
      </w:r>
      <w:r w:rsidR="005C221E" w:rsidRPr="0031282F">
        <w:rPr>
          <w:b w:val="0"/>
          <w:szCs w:val="24"/>
        </w:rPr>
        <w:t>3.3</w:t>
      </w:r>
      <w:r w:rsidR="00402725" w:rsidRPr="0031282F">
        <w:rPr>
          <w:szCs w:val="24"/>
        </w:rPr>
        <w:fldChar w:fldCharType="end"/>
      </w:r>
      <w:r w:rsidRPr="0031282F">
        <w:rPr>
          <w:b w:val="0"/>
          <w:szCs w:val="24"/>
        </w:rPr>
        <w:t xml:space="preserve"> должны быть соблюдены следующие требования: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2D4BC6" w:rsidRPr="0031282F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2" w:name="_Toc440361307"/>
      <w:bookmarkStart w:id="83" w:name="_Toc440376062"/>
      <w:bookmarkStart w:id="84" w:name="_Toc440376189"/>
      <w:bookmarkStart w:id="85" w:name="_Toc440382454"/>
      <w:bookmarkStart w:id="86" w:name="_Toc440447124"/>
      <w:bookmarkStart w:id="87" w:name="_Toc440632284"/>
      <w:bookmarkStart w:id="88" w:name="_Toc440875057"/>
      <w:bookmarkStart w:id="89" w:name="_Toc441131044"/>
      <w:bookmarkStart w:id="90" w:name="_Toc465774565"/>
      <w:bookmarkStart w:id="91" w:name="_Toc465848794"/>
      <w:bookmarkStart w:id="92" w:name="_Toc468875296"/>
      <w:bookmarkStart w:id="93" w:name="_Toc469488340"/>
      <w:bookmarkStart w:id="94" w:name="_Toc471894861"/>
      <w:bookmarkStart w:id="95" w:name="_Toc498590286"/>
      <w:r w:rsidRPr="0031282F">
        <w:rPr>
          <w:b w:val="0"/>
          <w:szCs w:val="24"/>
        </w:rPr>
        <w:t xml:space="preserve">Письмо о подаче оферты (подраздел </w:t>
      </w:r>
      <w:r w:rsidR="00402725" w:rsidRPr="0031282F">
        <w:rPr>
          <w:szCs w:val="24"/>
        </w:rPr>
        <w:fldChar w:fldCharType="begin"/>
      </w:r>
      <w:r w:rsidR="00402725" w:rsidRPr="0031282F">
        <w:rPr>
          <w:szCs w:val="24"/>
        </w:rPr>
        <w:instrText xml:space="preserve"> REF _Ref55336310 \r \h  \* MERGEFORMAT </w:instrText>
      </w:r>
      <w:r w:rsidR="00402725" w:rsidRPr="0031282F">
        <w:rPr>
          <w:szCs w:val="24"/>
        </w:rPr>
      </w:r>
      <w:r w:rsidR="00402725" w:rsidRPr="0031282F">
        <w:rPr>
          <w:szCs w:val="24"/>
        </w:rPr>
        <w:fldChar w:fldCharType="separate"/>
      </w:r>
      <w:r w:rsidR="005C221E" w:rsidRPr="0031282F">
        <w:rPr>
          <w:b w:val="0"/>
          <w:szCs w:val="24"/>
        </w:rPr>
        <w:t>5.1</w:t>
      </w:r>
      <w:r w:rsidR="00402725" w:rsidRPr="0031282F">
        <w:rPr>
          <w:szCs w:val="24"/>
        </w:rPr>
        <w:fldChar w:fldCharType="end"/>
      </w:r>
      <w:r w:rsidRPr="0031282F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2D4BC6" w:rsidRPr="0031282F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6" w:name="_Toc440361308"/>
      <w:bookmarkStart w:id="97" w:name="_Toc440376063"/>
      <w:bookmarkStart w:id="98" w:name="_Toc440376190"/>
      <w:bookmarkStart w:id="99" w:name="_Toc440382455"/>
      <w:bookmarkStart w:id="100" w:name="_Toc440447125"/>
      <w:bookmarkStart w:id="101" w:name="_Toc440632285"/>
      <w:bookmarkStart w:id="102" w:name="_Toc440875058"/>
      <w:bookmarkStart w:id="103" w:name="_Toc441131045"/>
      <w:bookmarkStart w:id="104" w:name="_Toc465774566"/>
      <w:bookmarkStart w:id="105" w:name="_Toc465848795"/>
      <w:bookmarkStart w:id="106" w:name="_Toc468875297"/>
      <w:bookmarkStart w:id="107" w:name="_Toc469488341"/>
      <w:bookmarkStart w:id="108" w:name="_Toc471894862"/>
      <w:bookmarkStart w:id="109" w:name="_Toc498590287"/>
      <w:r w:rsidRPr="0031282F">
        <w:rPr>
          <w:b w:val="0"/>
          <w:szCs w:val="24"/>
        </w:rPr>
        <w:t>Сводная таблица стоимости</w:t>
      </w:r>
      <w:r w:rsidR="00525723" w:rsidRPr="0031282F">
        <w:rPr>
          <w:b w:val="0"/>
          <w:szCs w:val="24"/>
        </w:rPr>
        <w:t xml:space="preserve"> услуг</w:t>
      </w:r>
      <w:r w:rsidRPr="0031282F">
        <w:rPr>
          <w:b w:val="0"/>
          <w:szCs w:val="24"/>
        </w:rPr>
        <w:t xml:space="preserve"> (подраздел </w:t>
      </w:r>
      <w:r w:rsidR="00402725" w:rsidRPr="0031282F">
        <w:rPr>
          <w:szCs w:val="24"/>
        </w:rPr>
        <w:fldChar w:fldCharType="begin"/>
      </w:r>
      <w:r w:rsidR="00402725" w:rsidRPr="0031282F">
        <w:rPr>
          <w:szCs w:val="24"/>
        </w:rPr>
        <w:instrText xml:space="preserve"> REF _Ref440284918 \r \h  \* MERGEFORMAT </w:instrText>
      </w:r>
      <w:r w:rsidR="00402725" w:rsidRPr="0031282F">
        <w:rPr>
          <w:szCs w:val="24"/>
        </w:rPr>
      </w:r>
      <w:r w:rsidR="00402725" w:rsidRPr="0031282F">
        <w:rPr>
          <w:szCs w:val="24"/>
        </w:rPr>
        <w:fldChar w:fldCharType="separate"/>
      </w:r>
      <w:r w:rsidR="005C221E" w:rsidRPr="0031282F">
        <w:rPr>
          <w:b w:val="0"/>
          <w:szCs w:val="24"/>
        </w:rPr>
        <w:t>5.2</w:t>
      </w:r>
      <w:r w:rsidR="00402725" w:rsidRPr="0031282F">
        <w:rPr>
          <w:szCs w:val="24"/>
        </w:rPr>
        <w:fldChar w:fldCharType="end"/>
      </w:r>
      <w:r w:rsidRPr="0031282F">
        <w:rPr>
          <w:b w:val="0"/>
          <w:szCs w:val="24"/>
        </w:rPr>
        <w:t xml:space="preserve">), Техническое предложение </w:t>
      </w:r>
      <w:r w:rsidR="007502E0" w:rsidRPr="0031282F">
        <w:rPr>
          <w:b w:val="0"/>
          <w:bCs w:val="0"/>
          <w:spacing w:val="-1"/>
          <w:szCs w:val="24"/>
        </w:rPr>
        <w:t>(</w:t>
      </w:r>
      <w:r w:rsidR="007502E0" w:rsidRPr="0031282F">
        <w:rPr>
          <w:b w:val="0"/>
          <w:bCs w:val="0"/>
          <w:spacing w:val="-2"/>
          <w:szCs w:val="24"/>
        </w:rPr>
        <w:t>под</w:t>
      </w:r>
      <w:r w:rsidR="007502E0" w:rsidRPr="0031282F">
        <w:rPr>
          <w:b w:val="0"/>
          <w:bCs w:val="0"/>
          <w:szCs w:val="24"/>
        </w:rPr>
        <w:t xml:space="preserve">раздел </w:t>
      </w:r>
      <w:r w:rsidR="00402725" w:rsidRPr="0031282F">
        <w:rPr>
          <w:szCs w:val="24"/>
        </w:rPr>
        <w:fldChar w:fldCharType="begin"/>
      </w:r>
      <w:r w:rsidR="00402725" w:rsidRPr="0031282F">
        <w:rPr>
          <w:szCs w:val="24"/>
        </w:rPr>
        <w:instrText xml:space="preserve"> REF _Ref440537086 \r \h  \* MERGEFORMAT </w:instrText>
      </w:r>
      <w:r w:rsidR="00402725" w:rsidRPr="0031282F">
        <w:rPr>
          <w:szCs w:val="24"/>
        </w:rPr>
      </w:r>
      <w:r w:rsidR="00402725" w:rsidRPr="0031282F">
        <w:rPr>
          <w:szCs w:val="24"/>
        </w:rPr>
        <w:fldChar w:fldCharType="separate"/>
      </w:r>
      <w:r w:rsidR="005C221E" w:rsidRPr="0031282F">
        <w:rPr>
          <w:b w:val="0"/>
          <w:bCs w:val="0"/>
          <w:szCs w:val="24"/>
        </w:rPr>
        <w:t>5.3</w:t>
      </w:r>
      <w:r w:rsidR="00402725" w:rsidRPr="0031282F">
        <w:rPr>
          <w:szCs w:val="24"/>
        </w:rPr>
        <w:fldChar w:fldCharType="end"/>
      </w:r>
      <w:r w:rsidR="007502E0" w:rsidRPr="0031282F">
        <w:rPr>
          <w:b w:val="0"/>
          <w:bCs w:val="0"/>
          <w:spacing w:val="-1"/>
          <w:szCs w:val="24"/>
        </w:rPr>
        <w:t>)</w:t>
      </w:r>
      <w:r w:rsidR="00AE556B" w:rsidRPr="0031282F">
        <w:rPr>
          <w:b w:val="0"/>
          <w:szCs w:val="24"/>
        </w:rPr>
        <w:t>,</w:t>
      </w:r>
      <w:r w:rsidRPr="0031282F">
        <w:rPr>
          <w:b w:val="0"/>
          <w:szCs w:val="24"/>
        </w:rPr>
        <w:t xml:space="preserve"> </w:t>
      </w:r>
      <w:r w:rsidR="00E639AE" w:rsidRPr="0031282F">
        <w:rPr>
          <w:b w:val="0"/>
          <w:szCs w:val="24"/>
        </w:rPr>
        <w:t xml:space="preserve">График </w:t>
      </w:r>
      <w:r w:rsidR="00B8118F" w:rsidRPr="0031282F">
        <w:rPr>
          <w:b w:val="0"/>
          <w:szCs w:val="24"/>
        </w:rPr>
        <w:t>оказания</w:t>
      </w:r>
      <w:r w:rsidR="00E639AE" w:rsidRPr="0031282F">
        <w:rPr>
          <w:b w:val="0"/>
          <w:szCs w:val="24"/>
        </w:rPr>
        <w:t xml:space="preserve"> услуг</w:t>
      </w:r>
      <w:r w:rsidRPr="0031282F">
        <w:rPr>
          <w:b w:val="0"/>
          <w:szCs w:val="24"/>
        </w:rPr>
        <w:t xml:space="preserve"> (подраздел </w:t>
      </w:r>
      <w:r w:rsidR="00402725" w:rsidRPr="0031282F">
        <w:rPr>
          <w:szCs w:val="24"/>
        </w:rPr>
        <w:fldChar w:fldCharType="begin"/>
      </w:r>
      <w:r w:rsidR="00402725" w:rsidRPr="0031282F">
        <w:rPr>
          <w:szCs w:val="24"/>
        </w:rPr>
        <w:instrText xml:space="preserve"> REF _Ref440284947 \r \h  \* MERGEFORMAT </w:instrText>
      </w:r>
      <w:r w:rsidR="00402725" w:rsidRPr="0031282F">
        <w:rPr>
          <w:szCs w:val="24"/>
        </w:rPr>
      </w:r>
      <w:r w:rsidR="00402725" w:rsidRPr="0031282F">
        <w:rPr>
          <w:szCs w:val="24"/>
        </w:rPr>
        <w:fldChar w:fldCharType="separate"/>
      </w:r>
      <w:r w:rsidR="005C221E" w:rsidRPr="0031282F">
        <w:rPr>
          <w:b w:val="0"/>
          <w:szCs w:val="24"/>
        </w:rPr>
        <w:t>5.4</w:t>
      </w:r>
      <w:r w:rsidR="00402725" w:rsidRPr="0031282F">
        <w:rPr>
          <w:szCs w:val="24"/>
        </w:rPr>
        <w:fldChar w:fldCharType="end"/>
      </w:r>
      <w:r w:rsidRPr="0031282F">
        <w:rPr>
          <w:b w:val="0"/>
          <w:szCs w:val="24"/>
        </w:rPr>
        <w:t>)</w:t>
      </w:r>
      <w:r w:rsidR="00B8118F" w:rsidRPr="0031282F">
        <w:rPr>
          <w:b w:val="0"/>
          <w:szCs w:val="24"/>
        </w:rPr>
        <w:t xml:space="preserve">, График оплаты оказания услуг (подраздел </w:t>
      </w:r>
      <w:r w:rsidR="007F30BA" w:rsidRPr="0031282F">
        <w:rPr>
          <w:b w:val="0"/>
          <w:szCs w:val="24"/>
        </w:rPr>
        <w:fldChar w:fldCharType="begin"/>
      </w:r>
      <w:r w:rsidR="00B8118F" w:rsidRPr="0031282F">
        <w:rPr>
          <w:b w:val="0"/>
          <w:szCs w:val="24"/>
        </w:rPr>
        <w:instrText xml:space="preserve"> REF _Ref440361439 \r \h </w:instrText>
      </w:r>
      <w:r w:rsidR="0031282F" w:rsidRPr="0031282F">
        <w:rPr>
          <w:b w:val="0"/>
          <w:szCs w:val="24"/>
        </w:rPr>
        <w:instrText xml:space="preserve"> \* MERGEFORMAT </w:instrText>
      </w:r>
      <w:r w:rsidR="007F30BA" w:rsidRPr="0031282F">
        <w:rPr>
          <w:b w:val="0"/>
          <w:szCs w:val="24"/>
        </w:rPr>
      </w:r>
      <w:r w:rsidR="007F30BA" w:rsidRPr="0031282F">
        <w:rPr>
          <w:b w:val="0"/>
          <w:szCs w:val="24"/>
        </w:rPr>
        <w:fldChar w:fldCharType="separate"/>
      </w:r>
      <w:r w:rsidR="005C221E" w:rsidRPr="0031282F">
        <w:rPr>
          <w:b w:val="0"/>
          <w:szCs w:val="24"/>
        </w:rPr>
        <w:t>5.5</w:t>
      </w:r>
      <w:r w:rsidR="007F30BA" w:rsidRPr="0031282F">
        <w:rPr>
          <w:b w:val="0"/>
          <w:szCs w:val="24"/>
        </w:rPr>
        <w:fldChar w:fldCharType="end"/>
      </w:r>
      <w:r w:rsidR="00B8118F" w:rsidRPr="0031282F">
        <w:rPr>
          <w:b w:val="0"/>
          <w:szCs w:val="24"/>
        </w:rPr>
        <w:t>)</w:t>
      </w:r>
      <w:r w:rsidR="00AE556B" w:rsidRPr="0031282F">
        <w:rPr>
          <w:b w:val="0"/>
          <w:szCs w:val="24"/>
        </w:rPr>
        <w:t xml:space="preserve"> и Протокол разногласий к проекту Договора (подраздел </w:t>
      </w:r>
      <w:r w:rsidR="007F30BA" w:rsidRPr="0031282F">
        <w:rPr>
          <w:b w:val="0"/>
          <w:szCs w:val="24"/>
        </w:rPr>
        <w:fldChar w:fldCharType="begin"/>
      </w:r>
      <w:r w:rsidR="00B8118F" w:rsidRPr="0031282F">
        <w:rPr>
          <w:b w:val="0"/>
          <w:szCs w:val="24"/>
        </w:rPr>
        <w:instrText xml:space="preserve"> REF _Ref440361531 \r \h </w:instrText>
      </w:r>
      <w:r w:rsidR="0031282F" w:rsidRPr="0031282F">
        <w:rPr>
          <w:b w:val="0"/>
          <w:szCs w:val="24"/>
        </w:rPr>
        <w:instrText xml:space="preserve"> \* MERGEFORMAT </w:instrText>
      </w:r>
      <w:r w:rsidR="007F30BA" w:rsidRPr="0031282F">
        <w:rPr>
          <w:b w:val="0"/>
          <w:szCs w:val="24"/>
        </w:rPr>
      </w:r>
      <w:r w:rsidR="007F30BA" w:rsidRPr="0031282F">
        <w:rPr>
          <w:b w:val="0"/>
          <w:szCs w:val="24"/>
        </w:rPr>
        <w:fldChar w:fldCharType="separate"/>
      </w:r>
      <w:r w:rsidR="005C221E" w:rsidRPr="0031282F">
        <w:rPr>
          <w:b w:val="0"/>
          <w:szCs w:val="24"/>
        </w:rPr>
        <w:t>5.6</w:t>
      </w:r>
      <w:r w:rsidR="007F30BA" w:rsidRPr="0031282F">
        <w:rPr>
          <w:b w:val="0"/>
          <w:szCs w:val="24"/>
        </w:rPr>
        <w:fldChar w:fldCharType="end"/>
      </w:r>
      <w:r w:rsidR="00AE556B" w:rsidRPr="0031282F">
        <w:rPr>
          <w:b w:val="0"/>
          <w:szCs w:val="24"/>
        </w:rPr>
        <w:t>)</w:t>
      </w:r>
      <w:r w:rsidRPr="0031282F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r w:rsidR="00AE556B" w:rsidRPr="0031282F">
        <w:rPr>
          <w:b w:val="0"/>
          <w:szCs w:val="24"/>
        </w:rPr>
        <w:t xml:space="preserve"> </w:t>
      </w:r>
    </w:p>
    <w:p w:rsidR="002D4BC6" w:rsidRPr="0031282F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0" w:name="_Toc440361309"/>
      <w:bookmarkStart w:id="111" w:name="_Toc440376064"/>
      <w:bookmarkStart w:id="112" w:name="_Toc440376191"/>
      <w:bookmarkStart w:id="113" w:name="_Toc440382456"/>
      <w:bookmarkStart w:id="114" w:name="_Toc440447126"/>
      <w:bookmarkStart w:id="115" w:name="_Toc440632286"/>
      <w:bookmarkStart w:id="116" w:name="_Toc440875059"/>
      <w:bookmarkStart w:id="117" w:name="_Toc441131046"/>
      <w:bookmarkStart w:id="118" w:name="_Toc465774567"/>
      <w:bookmarkStart w:id="119" w:name="_Toc465848796"/>
      <w:bookmarkStart w:id="120" w:name="_Toc468875298"/>
      <w:bookmarkStart w:id="121" w:name="_Toc469488342"/>
      <w:bookmarkStart w:id="122" w:name="_Toc471894863"/>
      <w:bookmarkStart w:id="123" w:name="_Toc498590288"/>
      <w:r w:rsidRPr="0031282F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7F30BA" w:rsidRPr="0031282F">
        <w:rPr>
          <w:b w:val="0"/>
          <w:szCs w:val="24"/>
        </w:rPr>
        <w:fldChar w:fldCharType="begin"/>
      </w:r>
      <w:r w:rsidRPr="0031282F">
        <w:rPr>
          <w:b w:val="0"/>
          <w:szCs w:val="24"/>
        </w:rPr>
        <w:instrText xml:space="preserve"> REF _Ref440285128 \r \h </w:instrText>
      </w:r>
      <w:r w:rsidR="0031282F" w:rsidRPr="0031282F">
        <w:rPr>
          <w:b w:val="0"/>
          <w:szCs w:val="24"/>
        </w:rPr>
        <w:instrText xml:space="preserve"> \* MERGEFORMAT </w:instrText>
      </w:r>
      <w:r w:rsidR="007F30BA" w:rsidRPr="0031282F">
        <w:rPr>
          <w:b w:val="0"/>
          <w:szCs w:val="24"/>
        </w:rPr>
      </w:r>
      <w:r w:rsidR="007F30BA" w:rsidRPr="0031282F">
        <w:rPr>
          <w:b w:val="0"/>
          <w:szCs w:val="24"/>
        </w:rPr>
        <w:fldChar w:fldCharType="separate"/>
      </w:r>
      <w:r w:rsidR="005C221E" w:rsidRPr="0031282F">
        <w:rPr>
          <w:b w:val="0"/>
          <w:szCs w:val="24"/>
        </w:rPr>
        <w:t>3.3.14</w:t>
      </w:r>
      <w:r w:rsidR="007F30BA" w:rsidRPr="0031282F">
        <w:rPr>
          <w:b w:val="0"/>
          <w:szCs w:val="24"/>
        </w:rPr>
        <w:fldChar w:fldCharType="end"/>
      </w:r>
      <w:r w:rsidRPr="0031282F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 w:rsidRPr="0031282F">
        <w:rPr>
          <w:b w:val="0"/>
          <w:szCs w:val="24"/>
        </w:rPr>
        <w:t>го</w:t>
      </w:r>
      <w:r w:rsidRPr="0031282F">
        <w:rPr>
          <w:b w:val="0"/>
          <w:szCs w:val="24"/>
        </w:rPr>
        <w:t xml:space="preserve"> </w:t>
      </w:r>
      <w:r w:rsidR="001702EE" w:rsidRPr="0031282F">
        <w:rPr>
          <w:b w:val="0"/>
          <w:szCs w:val="24"/>
        </w:rPr>
        <w:t>объема услуг</w:t>
      </w:r>
      <w:r w:rsidRPr="0031282F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1282F">
        <w:rPr>
          <w:b w:val="0"/>
          <w:szCs w:val="24"/>
        </w:rPr>
        <w:t>ь</w:t>
      </w:r>
      <w:r w:rsidRPr="0031282F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2D4BC6" w:rsidRPr="0031282F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4" w:name="_Toc440361310"/>
      <w:bookmarkStart w:id="125" w:name="_Toc440376065"/>
      <w:bookmarkStart w:id="126" w:name="_Toc440376192"/>
      <w:bookmarkStart w:id="127" w:name="_Toc440382457"/>
      <w:bookmarkStart w:id="128" w:name="_Toc440447127"/>
      <w:bookmarkStart w:id="129" w:name="_Toc440632287"/>
      <w:bookmarkStart w:id="130" w:name="_Toc440875060"/>
      <w:bookmarkStart w:id="131" w:name="_Toc441131047"/>
      <w:bookmarkStart w:id="132" w:name="_Toc465774568"/>
      <w:bookmarkStart w:id="133" w:name="_Toc465848797"/>
      <w:bookmarkStart w:id="134" w:name="_Toc468875299"/>
      <w:bookmarkStart w:id="135" w:name="_Toc469488343"/>
      <w:bookmarkStart w:id="136" w:name="_Toc471894864"/>
      <w:bookmarkStart w:id="137" w:name="_Toc498590289"/>
      <w:r w:rsidRPr="0031282F">
        <w:rPr>
          <w:b w:val="0"/>
          <w:szCs w:val="24"/>
        </w:rPr>
        <w:t>Оценка заявок (подраздел</w:t>
      </w:r>
      <w:r w:rsidR="00043F1B" w:rsidRPr="0031282F">
        <w:rPr>
          <w:b w:val="0"/>
          <w:szCs w:val="24"/>
        </w:rPr>
        <w:t xml:space="preserve"> </w:t>
      </w:r>
      <w:r w:rsidR="007F30BA" w:rsidRPr="0031282F">
        <w:rPr>
          <w:b w:val="0"/>
          <w:szCs w:val="24"/>
        </w:rPr>
        <w:fldChar w:fldCharType="begin"/>
      </w:r>
      <w:r w:rsidR="00043F1B" w:rsidRPr="0031282F">
        <w:rPr>
          <w:b w:val="0"/>
          <w:szCs w:val="24"/>
        </w:rPr>
        <w:instrText xml:space="preserve"> REF _Ref468201145 \r \h </w:instrText>
      </w:r>
      <w:r w:rsidR="0031282F" w:rsidRPr="0031282F">
        <w:rPr>
          <w:b w:val="0"/>
          <w:szCs w:val="24"/>
        </w:rPr>
        <w:instrText xml:space="preserve"> \* MERGEFORMAT </w:instrText>
      </w:r>
      <w:r w:rsidR="007F30BA" w:rsidRPr="0031282F">
        <w:rPr>
          <w:b w:val="0"/>
          <w:szCs w:val="24"/>
        </w:rPr>
      </w:r>
      <w:r w:rsidR="007F30BA" w:rsidRPr="0031282F">
        <w:rPr>
          <w:b w:val="0"/>
          <w:szCs w:val="24"/>
        </w:rPr>
        <w:fldChar w:fldCharType="separate"/>
      </w:r>
      <w:r w:rsidR="005C221E" w:rsidRPr="0031282F">
        <w:rPr>
          <w:b w:val="0"/>
          <w:szCs w:val="24"/>
        </w:rPr>
        <w:t>3.6</w:t>
      </w:r>
      <w:r w:rsidR="007F30BA" w:rsidRPr="0031282F">
        <w:rPr>
          <w:b w:val="0"/>
          <w:szCs w:val="24"/>
        </w:rPr>
        <w:fldChar w:fldCharType="end"/>
      </w:r>
      <w:r w:rsidRPr="0031282F">
        <w:rPr>
          <w:b w:val="0"/>
          <w:szCs w:val="24"/>
        </w:rPr>
        <w:t xml:space="preserve">) и подведение итогов запроса предложений (подраздел </w:t>
      </w:r>
      <w:r w:rsidR="007F30BA" w:rsidRPr="0031282F">
        <w:rPr>
          <w:b w:val="0"/>
          <w:szCs w:val="24"/>
        </w:rPr>
        <w:fldChar w:fldCharType="begin"/>
      </w:r>
      <w:r w:rsidRPr="0031282F">
        <w:rPr>
          <w:b w:val="0"/>
          <w:szCs w:val="24"/>
        </w:rPr>
        <w:instrText xml:space="preserve"> REF _Ref303681924 \r \h </w:instrText>
      </w:r>
      <w:r w:rsidR="0031282F" w:rsidRPr="0031282F">
        <w:rPr>
          <w:b w:val="0"/>
          <w:szCs w:val="24"/>
        </w:rPr>
        <w:instrText xml:space="preserve"> \* MERGEFORMAT </w:instrText>
      </w:r>
      <w:r w:rsidR="007F30BA" w:rsidRPr="0031282F">
        <w:rPr>
          <w:b w:val="0"/>
          <w:szCs w:val="24"/>
        </w:rPr>
      </w:r>
      <w:r w:rsidR="007F30BA" w:rsidRPr="0031282F">
        <w:rPr>
          <w:b w:val="0"/>
          <w:szCs w:val="24"/>
        </w:rPr>
        <w:fldChar w:fldCharType="separate"/>
      </w:r>
      <w:r w:rsidR="005C221E" w:rsidRPr="0031282F">
        <w:rPr>
          <w:b w:val="0"/>
          <w:szCs w:val="24"/>
        </w:rPr>
        <w:t>3.8</w:t>
      </w:r>
      <w:r w:rsidR="007F30BA" w:rsidRPr="0031282F">
        <w:rPr>
          <w:b w:val="0"/>
          <w:szCs w:val="24"/>
        </w:rPr>
        <w:fldChar w:fldCharType="end"/>
      </w:r>
      <w:r w:rsidRPr="0031282F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E420A2" w:rsidRPr="0031282F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31282F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1282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8" w:name="_Проект_договора"/>
      <w:bookmarkStart w:id="139" w:name="_Ref305973574"/>
      <w:bookmarkStart w:id="140" w:name="_Ref440272931"/>
      <w:bookmarkStart w:id="141" w:name="_Ref440274025"/>
      <w:bookmarkStart w:id="142" w:name="_Ref440292752"/>
      <w:bookmarkStart w:id="143" w:name="_Toc498590290"/>
      <w:bookmarkEnd w:id="53"/>
      <w:bookmarkEnd w:id="138"/>
      <w:r w:rsidRPr="0031282F">
        <w:rPr>
          <w:szCs w:val="24"/>
        </w:rPr>
        <w:lastRenderedPageBreak/>
        <w:t xml:space="preserve">Проект </w:t>
      </w:r>
      <w:r w:rsidR="00123C70" w:rsidRPr="0031282F">
        <w:rPr>
          <w:szCs w:val="24"/>
        </w:rPr>
        <w:t>Договор</w:t>
      </w:r>
      <w:r w:rsidRPr="0031282F">
        <w:rPr>
          <w:szCs w:val="24"/>
        </w:rPr>
        <w:t>а</w:t>
      </w:r>
      <w:bookmarkEnd w:id="139"/>
      <w:r w:rsidR="00953802" w:rsidRPr="0031282F">
        <w:rPr>
          <w:szCs w:val="24"/>
        </w:rPr>
        <w:t xml:space="preserve">. </w:t>
      </w:r>
      <w:r w:rsidR="00953802" w:rsidRPr="0031282F">
        <w:rPr>
          <w:bCs w:val="0"/>
          <w:szCs w:val="24"/>
        </w:rPr>
        <w:t>Антикоррупционная оговорка, включаемая в проект договора</w:t>
      </w:r>
      <w:bookmarkEnd w:id="140"/>
      <w:bookmarkEnd w:id="141"/>
      <w:bookmarkEnd w:id="142"/>
      <w:bookmarkEnd w:id="143"/>
    </w:p>
    <w:p w:rsidR="00953802" w:rsidRPr="0031282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4" w:name="_Toc498590291"/>
      <w:r w:rsidRPr="0031282F">
        <w:t>Проект договора</w:t>
      </w:r>
      <w:bookmarkEnd w:id="144"/>
    </w:p>
    <w:p w:rsidR="00953802" w:rsidRPr="0031282F" w:rsidRDefault="00953802" w:rsidP="00953802">
      <w:pPr>
        <w:pStyle w:val="3"/>
        <w:ind w:left="0" w:firstLine="709"/>
        <w:jc w:val="both"/>
        <w:rPr>
          <w:b w:val="0"/>
          <w:szCs w:val="24"/>
        </w:rPr>
      </w:pPr>
      <w:bookmarkStart w:id="145" w:name="_Toc439238031"/>
      <w:bookmarkStart w:id="146" w:name="_Toc439238153"/>
      <w:bookmarkStart w:id="147" w:name="_Toc439252705"/>
      <w:bookmarkStart w:id="148" w:name="_Toc439323563"/>
      <w:bookmarkStart w:id="149" w:name="_Toc439323679"/>
      <w:bookmarkStart w:id="150" w:name="_Toc440361313"/>
      <w:bookmarkStart w:id="151" w:name="_Toc440376068"/>
      <w:bookmarkStart w:id="152" w:name="_Toc440376195"/>
      <w:bookmarkStart w:id="153" w:name="_Toc440382460"/>
      <w:bookmarkStart w:id="154" w:name="_Toc440447130"/>
      <w:bookmarkStart w:id="155" w:name="_Toc440632290"/>
      <w:bookmarkStart w:id="156" w:name="_Toc440875063"/>
      <w:bookmarkStart w:id="157" w:name="_Toc441131050"/>
      <w:bookmarkStart w:id="158" w:name="_Toc465774571"/>
      <w:bookmarkStart w:id="159" w:name="_Toc465848800"/>
      <w:bookmarkStart w:id="160" w:name="_Toc468875302"/>
      <w:bookmarkStart w:id="161" w:name="_Toc469488346"/>
      <w:bookmarkStart w:id="162" w:name="_Toc471894867"/>
      <w:bookmarkStart w:id="163" w:name="_Toc498590292"/>
      <w:r w:rsidRPr="0031282F">
        <w:rPr>
          <w:b w:val="0"/>
          <w:szCs w:val="24"/>
        </w:rPr>
        <w:t xml:space="preserve">Проект договора на </w:t>
      </w:r>
      <w:r w:rsidR="005036EF" w:rsidRPr="0031282F">
        <w:rPr>
          <w:b w:val="0"/>
          <w:szCs w:val="24"/>
        </w:rPr>
        <w:t>оказание услуг</w:t>
      </w:r>
      <w:r w:rsidRPr="0031282F">
        <w:rPr>
          <w:b w:val="0"/>
          <w:szCs w:val="24"/>
        </w:rPr>
        <w:t xml:space="preserve"> изложен в Приложении №2 к настоящей Доку</w:t>
      </w:r>
      <w:r w:rsidR="006238AF" w:rsidRPr="0031282F">
        <w:rPr>
          <w:b w:val="0"/>
          <w:szCs w:val="24"/>
        </w:rPr>
        <w:t>ментации по запросу предложений</w:t>
      </w:r>
      <w:r w:rsidRPr="0031282F">
        <w:rPr>
          <w:b w:val="0"/>
          <w:szCs w:val="24"/>
        </w:rPr>
        <w:t>.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953802" w:rsidRPr="0031282F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64" w:name="_Toc439238032"/>
      <w:bookmarkStart w:id="165" w:name="_Toc439238154"/>
      <w:bookmarkStart w:id="166" w:name="_Toc439252706"/>
      <w:bookmarkStart w:id="167" w:name="_Toc439323564"/>
      <w:bookmarkStart w:id="168" w:name="_Toc439323680"/>
      <w:bookmarkStart w:id="169" w:name="_Toc440361314"/>
      <w:bookmarkStart w:id="170" w:name="_Toc440376069"/>
      <w:bookmarkStart w:id="171" w:name="_Toc440376196"/>
      <w:bookmarkStart w:id="172" w:name="_Toc440382461"/>
      <w:bookmarkStart w:id="173" w:name="_Toc440447131"/>
      <w:bookmarkStart w:id="174" w:name="_Toc440632291"/>
      <w:bookmarkStart w:id="175" w:name="_Toc440875064"/>
      <w:bookmarkStart w:id="176" w:name="_Toc441131051"/>
      <w:bookmarkStart w:id="177" w:name="_Toc465774572"/>
      <w:bookmarkStart w:id="178" w:name="_Toc465848801"/>
      <w:bookmarkStart w:id="179" w:name="_Toc468875303"/>
      <w:bookmarkStart w:id="180" w:name="_Toc469488347"/>
      <w:bookmarkStart w:id="181" w:name="_Toc471894868"/>
      <w:bookmarkStart w:id="182" w:name="_Toc498590293"/>
      <w:r w:rsidRPr="0031282F">
        <w:rPr>
          <w:b w:val="0"/>
          <w:szCs w:val="24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1282F">
        <w:rPr>
          <w:b w:val="0"/>
          <w:szCs w:val="24"/>
        </w:rPr>
        <w:t>раздел</w:t>
      </w:r>
      <w:r w:rsidR="00043F1B" w:rsidRPr="0031282F">
        <w:rPr>
          <w:b w:val="0"/>
          <w:szCs w:val="24"/>
        </w:rPr>
        <w:t xml:space="preserve"> </w:t>
      </w:r>
      <w:r w:rsidR="007F30BA" w:rsidRPr="0031282F">
        <w:rPr>
          <w:b w:val="0"/>
          <w:szCs w:val="24"/>
        </w:rPr>
        <w:fldChar w:fldCharType="begin"/>
      </w:r>
      <w:r w:rsidR="00043F1B" w:rsidRPr="0031282F">
        <w:rPr>
          <w:b w:val="0"/>
          <w:szCs w:val="24"/>
        </w:rPr>
        <w:instrText xml:space="preserve"> REF _Ref440361531 \r \h </w:instrText>
      </w:r>
      <w:r w:rsidR="0031282F" w:rsidRPr="0031282F">
        <w:rPr>
          <w:b w:val="0"/>
          <w:szCs w:val="24"/>
        </w:rPr>
        <w:instrText xml:space="preserve"> \* MERGEFORMAT </w:instrText>
      </w:r>
      <w:r w:rsidR="007F30BA" w:rsidRPr="0031282F">
        <w:rPr>
          <w:b w:val="0"/>
          <w:szCs w:val="24"/>
        </w:rPr>
      </w:r>
      <w:r w:rsidR="007F30BA" w:rsidRPr="0031282F">
        <w:rPr>
          <w:b w:val="0"/>
          <w:szCs w:val="24"/>
        </w:rPr>
        <w:fldChar w:fldCharType="separate"/>
      </w:r>
      <w:r w:rsidR="005C221E" w:rsidRPr="0031282F">
        <w:rPr>
          <w:b w:val="0"/>
          <w:szCs w:val="24"/>
        </w:rPr>
        <w:t>5.6</w:t>
      </w:r>
      <w:r w:rsidR="007F30BA" w:rsidRPr="0031282F">
        <w:rPr>
          <w:b w:val="0"/>
          <w:szCs w:val="24"/>
        </w:rPr>
        <w:fldChar w:fldCharType="end"/>
      </w:r>
      <w:r w:rsidRPr="0031282F">
        <w:rPr>
          <w:b w:val="0"/>
          <w:szCs w:val="24"/>
        </w:rPr>
        <w:t>) и приложить его к своей Заявке.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4713A" w:rsidRPr="0031282F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83" w:name="_Toc439238033"/>
      <w:bookmarkStart w:id="184" w:name="_Toc439238155"/>
      <w:bookmarkStart w:id="185" w:name="_Toc439252707"/>
      <w:bookmarkStart w:id="186" w:name="_Toc439323565"/>
      <w:bookmarkStart w:id="187" w:name="_Toc439323681"/>
      <w:bookmarkStart w:id="188" w:name="_Toc440361315"/>
      <w:bookmarkStart w:id="189" w:name="_Toc440376070"/>
      <w:bookmarkStart w:id="190" w:name="_Toc440376197"/>
      <w:bookmarkStart w:id="191" w:name="_Toc440382462"/>
      <w:bookmarkStart w:id="192" w:name="_Toc440447132"/>
      <w:bookmarkStart w:id="193" w:name="_Toc440632292"/>
      <w:bookmarkStart w:id="194" w:name="_Toc440875065"/>
      <w:bookmarkStart w:id="195" w:name="_Toc441131052"/>
      <w:bookmarkStart w:id="196" w:name="_Toc465774573"/>
      <w:bookmarkStart w:id="197" w:name="_Toc465848802"/>
      <w:bookmarkStart w:id="198" w:name="_Toc468875304"/>
      <w:bookmarkStart w:id="199" w:name="_Toc469488348"/>
      <w:bookmarkStart w:id="200" w:name="_Toc471894869"/>
      <w:bookmarkStart w:id="201" w:name="_Toc498590294"/>
      <w:r w:rsidRPr="0031282F">
        <w:rPr>
          <w:b w:val="0"/>
          <w:szCs w:val="24"/>
        </w:rPr>
        <w:t>Настоящий проект Договора не является окончательным, редакция Договора может быть изменена Заказчиком.</w:t>
      </w:r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53802" w:rsidRPr="0031282F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2" w:name="_Toc440875066"/>
      <w:bookmarkStart w:id="203" w:name="_Toc498590295"/>
      <w:r w:rsidRPr="0031282F">
        <w:rPr>
          <w:bCs w:val="0"/>
        </w:rPr>
        <w:t>Антикоррупционная оговорка, включаемая в проект договора</w:t>
      </w:r>
      <w:bookmarkEnd w:id="202"/>
      <w:bookmarkEnd w:id="203"/>
    </w:p>
    <w:p w:rsidR="00953802" w:rsidRPr="0031282F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04" w:name="_Toc439238157"/>
      <w:bookmarkStart w:id="205" w:name="_Toc439252709"/>
      <w:bookmarkStart w:id="206" w:name="_Toc439323567"/>
      <w:bookmarkStart w:id="207" w:name="_Toc439323683"/>
      <w:bookmarkStart w:id="208" w:name="_Toc440361317"/>
      <w:bookmarkStart w:id="209" w:name="_Toc440376072"/>
      <w:bookmarkStart w:id="210" w:name="_Toc440376199"/>
      <w:bookmarkStart w:id="211" w:name="_Toc440382464"/>
      <w:bookmarkStart w:id="212" w:name="_Toc440447134"/>
      <w:bookmarkStart w:id="213" w:name="_Toc440632294"/>
      <w:bookmarkStart w:id="214" w:name="_Toc440875067"/>
      <w:bookmarkStart w:id="215" w:name="_Toc441131054"/>
      <w:bookmarkStart w:id="216" w:name="_Toc465774575"/>
      <w:bookmarkStart w:id="217" w:name="_Toc465848804"/>
      <w:bookmarkStart w:id="218" w:name="_Toc468875306"/>
      <w:bookmarkStart w:id="219" w:name="_Toc469488350"/>
      <w:bookmarkStart w:id="220" w:name="_Toc471894871"/>
      <w:bookmarkStart w:id="221" w:name="_Toc498590296"/>
      <w:r w:rsidRPr="0031282F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 w:rsidRPr="0031282F">
        <w:rPr>
          <w:b w:val="0"/>
          <w:szCs w:val="24"/>
        </w:rPr>
        <w:fldChar w:fldCharType="begin"/>
      </w:r>
      <w:r w:rsidR="008D2928" w:rsidRPr="0031282F">
        <w:rPr>
          <w:b w:val="0"/>
          <w:szCs w:val="24"/>
        </w:rPr>
        <w:instrText xml:space="preserve"> REF _Ref440270867 \r \h </w:instrText>
      </w:r>
      <w:r w:rsidR="0031282F" w:rsidRPr="0031282F">
        <w:rPr>
          <w:b w:val="0"/>
          <w:szCs w:val="24"/>
        </w:rPr>
        <w:instrText xml:space="preserve"> \* MERGEFORMAT </w:instrText>
      </w:r>
      <w:r w:rsidR="007F30BA" w:rsidRPr="0031282F">
        <w:rPr>
          <w:b w:val="0"/>
          <w:szCs w:val="24"/>
        </w:rPr>
      </w:r>
      <w:r w:rsidR="007F30BA" w:rsidRPr="0031282F">
        <w:rPr>
          <w:b w:val="0"/>
          <w:szCs w:val="24"/>
        </w:rPr>
        <w:fldChar w:fldCharType="separate"/>
      </w:r>
      <w:r w:rsidR="005C221E" w:rsidRPr="0031282F">
        <w:rPr>
          <w:b w:val="0"/>
          <w:szCs w:val="24"/>
        </w:rPr>
        <w:t>2.2.3</w:t>
      </w:r>
      <w:r w:rsidR="007F30BA" w:rsidRPr="0031282F">
        <w:rPr>
          <w:b w:val="0"/>
          <w:szCs w:val="24"/>
        </w:rPr>
        <w:fldChar w:fldCharType="end"/>
      </w:r>
      <w:r w:rsidRPr="0031282F">
        <w:rPr>
          <w:b w:val="0"/>
          <w:szCs w:val="24"/>
        </w:rPr>
        <w:t>).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:rsidR="0094713A" w:rsidRPr="0031282F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22" w:name="_Toc439238158"/>
      <w:bookmarkStart w:id="223" w:name="_Toc439252710"/>
      <w:bookmarkStart w:id="224" w:name="_Toc439323568"/>
      <w:bookmarkStart w:id="225" w:name="_Toc439323684"/>
      <w:bookmarkStart w:id="226" w:name="_Toc440361318"/>
      <w:bookmarkStart w:id="227" w:name="_Toc440376073"/>
      <w:bookmarkStart w:id="228" w:name="_Toc440376200"/>
      <w:bookmarkStart w:id="229" w:name="_Toc440382465"/>
      <w:bookmarkStart w:id="230" w:name="_Toc440447135"/>
      <w:bookmarkStart w:id="231" w:name="_Toc440632295"/>
      <w:bookmarkStart w:id="232" w:name="_Toc440875068"/>
      <w:bookmarkStart w:id="233" w:name="_Toc441131055"/>
      <w:bookmarkStart w:id="234" w:name="_Toc465774576"/>
      <w:bookmarkStart w:id="235" w:name="_Toc465848805"/>
      <w:bookmarkStart w:id="236" w:name="_Toc468875307"/>
      <w:bookmarkStart w:id="237" w:name="_Toc469488351"/>
      <w:bookmarkStart w:id="238" w:name="_Toc471894872"/>
      <w:bookmarkStart w:id="239" w:name="_Toc498590297"/>
      <w:r w:rsidRPr="0031282F">
        <w:rPr>
          <w:b w:val="0"/>
          <w:szCs w:val="24"/>
        </w:rPr>
        <w:t>Отказ Участника, чья Заявка признана лучшей, от подписания Договора с в</w:t>
      </w:r>
      <w:r w:rsidR="006238AF" w:rsidRPr="0031282F">
        <w:rPr>
          <w:b w:val="0"/>
          <w:szCs w:val="24"/>
        </w:rPr>
        <w:t>к</w:t>
      </w:r>
      <w:r w:rsidRPr="0031282F">
        <w:rPr>
          <w:b w:val="0"/>
          <w:szCs w:val="24"/>
        </w:rPr>
        <w:t xml:space="preserve">люченной в текст Антикоррупционной оговоркой, приведет к </w:t>
      </w:r>
      <w:r w:rsidR="006238AF" w:rsidRPr="0031282F">
        <w:rPr>
          <w:b w:val="0"/>
          <w:szCs w:val="24"/>
        </w:rPr>
        <w:t>утере данным Участником статуса Победителя</w:t>
      </w:r>
      <w:r w:rsidRPr="0031282F">
        <w:rPr>
          <w:b w:val="0"/>
          <w:szCs w:val="24"/>
        </w:rPr>
        <w:t>.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:rsidR="0094713A" w:rsidRPr="0031282F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40" w:name="_Toc439238159"/>
      <w:bookmarkStart w:id="241" w:name="_Toc439252711"/>
      <w:bookmarkStart w:id="242" w:name="_Toc439323569"/>
      <w:bookmarkStart w:id="243" w:name="_Toc439323685"/>
      <w:bookmarkStart w:id="244" w:name="_Ref440270867"/>
      <w:bookmarkStart w:id="245" w:name="_Toc440361319"/>
      <w:bookmarkStart w:id="246" w:name="_Toc440376074"/>
      <w:bookmarkStart w:id="247" w:name="_Toc440376201"/>
      <w:bookmarkStart w:id="248" w:name="_Toc440382466"/>
      <w:bookmarkStart w:id="249" w:name="_Toc440447136"/>
      <w:bookmarkStart w:id="250" w:name="_Toc440632296"/>
      <w:bookmarkStart w:id="251" w:name="_Toc440875069"/>
      <w:bookmarkStart w:id="252" w:name="_Toc441131056"/>
      <w:bookmarkStart w:id="253" w:name="_Toc465774577"/>
      <w:bookmarkStart w:id="254" w:name="_Toc465848806"/>
      <w:bookmarkStart w:id="255" w:name="_Toc468875308"/>
      <w:bookmarkStart w:id="256" w:name="_Toc469488352"/>
      <w:bookmarkStart w:id="257" w:name="_Toc471894873"/>
      <w:bookmarkStart w:id="258" w:name="_Toc498590298"/>
      <w:r w:rsidRPr="0031282F">
        <w:rPr>
          <w:b w:val="0"/>
          <w:szCs w:val="24"/>
        </w:rPr>
        <w:t>Текст Антикоррупционной оговорки: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:rsidR="00953802" w:rsidRPr="0031282F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1282F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1282F">
        <w:rPr>
          <w:b/>
          <w:i/>
          <w:sz w:val="24"/>
          <w:szCs w:val="24"/>
        </w:rPr>
        <w:t>АНТИКОРРУПЦИОННАЯ ОГОВОРКА</w:t>
      </w:r>
    </w:p>
    <w:p w:rsidR="005C5D3E" w:rsidRPr="0031282F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31282F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31282F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31282F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30" w:history="1">
        <w:r w:rsidRPr="0031282F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31282F">
        <w:rPr>
          <w:sz w:val="24"/>
          <w:szCs w:val="24"/>
        </w:rPr>
        <w:t>, ПАО «МРСК Центра» по адресу -</w:t>
      </w:r>
      <w:r w:rsidRPr="0031282F">
        <w:rPr>
          <w:rFonts w:eastAsia="Calibri"/>
          <w:sz w:val="24"/>
          <w:szCs w:val="24"/>
        </w:rPr>
        <w:t xml:space="preserve"> </w:t>
      </w:r>
      <w:r w:rsidRPr="0031282F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1282F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31282F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31282F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1282F">
        <w:rPr>
          <w:i/>
          <w:sz w:val="24"/>
          <w:szCs w:val="24"/>
        </w:rPr>
        <w:t>.</w:t>
      </w:r>
    </w:p>
    <w:p w:rsidR="005C5D3E" w:rsidRPr="0031282F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1282F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31282F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31282F">
        <w:rPr>
          <w:sz w:val="24"/>
          <w:szCs w:val="24"/>
          <w:lang w:val="en-US"/>
        </w:rPr>
        <w:t> </w:t>
      </w:r>
      <w:r w:rsidRPr="0031282F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31282F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31282F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1282F">
        <w:rPr>
          <w:b/>
          <w:sz w:val="24"/>
          <w:szCs w:val="24"/>
        </w:rPr>
        <w:t xml:space="preserve"> </w:t>
      </w:r>
      <w:r w:rsidRPr="0031282F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31282F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1282F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31282F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31282F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1282F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1282F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31282F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31282F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31282F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31282F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31282F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31282F">
        <w:rPr>
          <w:sz w:val="24"/>
          <w:szCs w:val="24"/>
        </w:rPr>
        <w:t>** </w:t>
      </w:r>
      <w:r w:rsidRPr="0031282F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1282F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1282F" w:rsidRDefault="00FB666F" w:rsidP="00FB666F">
      <w:pPr>
        <w:pStyle w:val="11"/>
        <w:rPr>
          <w:sz w:val="24"/>
        </w:rPr>
      </w:pPr>
    </w:p>
    <w:p w:rsidR="00717F60" w:rsidRPr="0031282F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9" w:name="_Ref303622434"/>
      <w:bookmarkStart w:id="260" w:name="_Ref303624273"/>
      <w:bookmarkStart w:id="261" w:name="_Ref303682476"/>
      <w:bookmarkStart w:id="262" w:name="_Ref303683017"/>
      <w:bookmarkEnd w:id="259"/>
      <w:bookmarkEnd w:id="260"/>
      <w:bookmarkEnd w:id="261"/>
      <w:bookmarkEnd w:id="262"/>
    </w:p>
    <w:p w:rsidR="00886100" w:rsidRPr="0031282F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3" w:name="_Toc469470557"/>
      <w:bookmarkStart w:id="264" w:name="_Toc498590299"/>
      <w:r w:rsidRPr="0031282F">
        <w:rPr>
          <w:bCs w:val="0"/>
        </w:rPr>
        <w:t>Дополнительные условия, включаемые в проект договора</w:t>
      </w:r>
      <w:bookmarkEnd w:id="263"/>
      <w:bookmarkEnd w:id="264"/>
    </w:p>
    <w:p w:rsidR="00886100" w:rsidRPr="0031282F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5" w:name="_Toc469470558"/>
      <w:bookmarkStart w:id="266" w:name="_Toc469488354"/>
      <w:bookmarkStart w:id="267" w:name="_Toc471894875"/>
      <w:bookmarkStart w:id="268" w:name="_Toc498590300"/>
      <w:r w:rsidRPr="0031282F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7F30BA" w:rsidRPr="0031282F">
        <w:rPr>
          <w:b w:val="0"/>
          <w:szCs w:val="24"/>
        </w:rPr>
        <w:fldChar w:fldCharType="begin"/>
      </w:r>
      <w:r w:rsidRPr="0031282F">
        <w:rPr>
          <w:b w:val="0"/>
          <w:szCs w:val="24"/>
        </w:rPr>
        <w:instrText xml:space="preserve"> REF _Ref469470272 \r \h </w:instrText>
      </w:r>
      <w:r w:rsidR="0031282F" w:rsidRPr="0031282F">
        <w:rPr>
          <w:b w:val="0"/>
          <w:szCs w:val="24"/>
        </w:rPr>
        <w:instrText xml:space="preserve"> \* MERGEFORMAT </w:instrText>
      </w:r>
      <w:r w:rsidR="007F30BA" w:rsidRPr="0031282F">
        <w:rPr>
          <w:b w:val="0"/>
          <w:szCs w:val="24"/>
        </w:rPr>
      </w:r>
      <w:r w:rsidR="007F30BA" w:rsidRPr="0031282F">
        <w:rPr>
          <w:b w:val="0"/>
          <w:szCs w:val="24"/>
        </w:rPr>
        <w:fldChar w:fldCharType="separate"/>
      </w:r>
      <w:r w:rsidR="005C221E" w:rsidRPr="0031282F">
        <w:rPr>
          <w:b w:val="0"/>
          <w:szCs w:val="24"/>
        </w:rPr>
        <w:t>2.3.3</w:t>
      </w:r>
      <w:r w:rsidR="007F30BA" w:rsidRPr="0031282F">
        <w:rPr>
          <w:b w:val="0"/>
          <w:szCs w:val="24"/>
        </w:rPr>
        <w:fldChar w:fldCharType="end"/>
      </w:r>
      <w:r w:rsidRPr="0031282F">
        <w:rPr>
          <w:b w:val="0"/>
          <w:szCs w:val="24"/>
        </w:rPr>
        <w:t>).</w:t>
      </w:r>
      <w:bookmarkEnd w:id="265"/>
      <w:bookmarkEnd w:id="266"/>
      <w:bookmarkEnd w:id="267"/>
      <w:bookmarkEnd w:id="268"/>
    </w:p>
    <w:p w:rsidR="00886100" w:rsidRPr="0031282F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9" w:name="_Toc469470559"/>
      <w:bookmarkStart w:id="270" w:name="_Toc469488355"/>
      <w:bookmarkStart w:id="271" w:name="_Toc471894876"/>
      <w:bookmarkStart w:id="272" w:name="_Toc498590301"/>
      <w:r w:rsidRPr="0031282F">
        <w:rPr>
          <w:b w:val="0"/>
          <w:szCs w:val="24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9"/>
      <w:bookmarkEnd w:id="270"/>
      <w:bookmarkEnd w:id="271"/>
      <w:bookmarkEnd w:id="272"/>
    </w:p>
    <w:p w:rsidR="00886100" w:rsidRPr="0031282F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3" w:name="_Ref469470272"/>
      <w:bookmarkStart w:id="274" w:name="_Toc469470560"/>
      <w:bookmarkStart w:id="275" w:name="_Toc469488356"/>
      <w:bookmarkStart w:id="276" w:name="_Toc471894877"/>
      <w:bookmarkStart w:id="277" w:name="_Toc498590302"/>
      <w:r w:rsidRPr="0031282F">
        <w:rPr>
          <w:b w:val="0"/>
          <w:szCs w:val="24"/>
        </w:rPr>
        <w:t>Дополнительные условия:</w:t>
      </w:r>
      <w:bookmarkEnd w:id="273"/>
      <w:bookmarkEnd w:id="274"/>
      <w:bookmarkEnd w:id="275"/>
      <w:bookmarkEnd w:id="276"/>
      <w:bookmarkEnd w:id="277"/>
    </w:p>
    <w:p w:rsidR="00886100" w:rsidRPr="0031282F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8" w:name="_Toc469470561"/>
      <w:bookmarkStart w:id="279" w:name="_Toc469488357"/>
      <w:bookmarkStart w:id="280" w:name="_Toc471894878"/>
      <w:bookmarkStart w:id="281" w:name="_Toc498590303"/>
      <w:r w:rsidRPr="0031282F">
        <w:rPr>
          <w:b w:val="0"/>
          <w:szCs w:val="24"/>
        </w:rPr>
        <w:t xml:space="preserve">а) </w:t>
      </w:r>
      <w:r w:rsidRPr="0031282F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</w:t>
      </w:r>
      <w:r w:rsidRPr="0031282F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31282F">
        <w:rPr>
          <w:rFonts w:eastAsia="Calibri"/>
          <w:b w:val="0"/>
          <w:szCs w:val="24"/>
          <w:vertAlign w:val="superscript"/>
        </w:rPr>
        <w:footnoteReference w:id="1"/>
      </w:r>
      <w:r w:rsidRPr="0031282F">
        <w:rPr>
          <w:b w:val="0"/>
          <w:szCs w:val="24"/>
          <w:lang w:eastAsia="ru-RU"/>
        </w:rPr>
        <w:t>.</w:t>
      </w:r>
      <w:bookmarkEnd w:id="278"/>
      <w:bookmarkEnd w:id="279"/>
      <w:bookmarkEnd w:id="280"/>
      <w:bookmarkEnd w:id="281"/>
    </w:p>
    <w:p w:rsidR="00886100" w:rsidRPr="0031282F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2" w:name="_Toc469470562"/>
      <w:bookmarkStart w:id="283" w:name="_Toc469488358"/>
      <w:bookmarkStart w:id="284" w:name="_Toc471894879"/>
      <w:bookmarkStart w:id="285" w:name="_Toc498590304"/>
      <w:r w:rsidRPr="0031282F">
        <w:rPr>
          <w:b w:val="0"/>
          <w:szCs w:val="24"/>
        </w:rPr>
        <w:t xml:space="preserve">б) </w:t>
      </w:r>
      <w:r w:rsidRPr="0031282F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82"/>
      <w:bookmarkEnd w:id="283"/>
      <w:bookmarkEnd w:id="284"/>
      <w:bookmarkEnd w:id="285"/>
    </w:p>
    <w:p w:rsidR="00886100" w:rsidRPr="0031282F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6" w:name="_Toc469470563"/>
      <w:bookmarkStart w:id="287" w:name="_Toc469488359"/>
      <w:bookmarkStart w:id="288" w:name="_Toc471894880"/>
      <w:bookmarkStart w:id="289" w:name="_Toc498590305"/>
      <w:r w:rsidRPr="0031282F">
        <w:rPr>
          <w:b w:val="0"/>
          <w:szCs w:val="24"/>
        </w:rPr>
        <w:t xml:space="preserve">в) </w:t>
      </w:r>
      <w:r w:rsidRPr="0031282F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6"/>
      <w:bookmarkEnd w:id="287"/>
      <w:bookmarkEnd w:id="288"/>
      <w:bookmarkEnd w:id="289"/>
    </w:p>
    <w:p w:rsidR="00886100" w:rsidRPr="0031282F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90" w:name="_Toc469470564"/>
      <w:bookmarkStart w:id="291" w:name="_Toc469488360"/>
      <w:bookmarkStart w:id="292" w:name="_Toc471894881"/>
      <w:bookmarkStart w:id="293" w:name="_Toc498590306"/>
      <w:r w:rsidRPr="0031282F">
        <w:rPr>
          <w:b w:val="0"/>
          <w:szCs w:val="24"/>
        </w:rPr>
        <w:t xml:space="preserve">г) </w:t>
      </w:r>
      <w:r w:rsidRPr="0031282F">
        <w:rPr>
          <w:rFonts w:eastAsia="Calibri"/>
          <w:b w:val="0"/>
          <w:szCs w:val="24"/>
        </w:rPr>
        <w:t xml:space="preserve">Куратор </w:t>
      </w:r>
      <w:r w:rsidRPr="0031282F">
        <w:rPr>
          <w:b w:val="0"/>
          <w:szCs w:val="24"/>
          <w:lang w:eastAsia="ru-RU"/>
        </w:rPr>
        <w:t>договора</w:t>
      </w:r>
      <w:r w:rsidRPr="0031282F">
        <w:rPr>
          <w:b w:val="0"/>
          <w:szCs w:val="24"/>
          <w:vertAlign w:val="superscript"/>
          <w:lang w:eastAsia="ru-RU"/>
        </w:rPr>
        <w:footnoteReference w:id="2"/>
      </w:r>
      <w:r w:rsidRPr="0031282F">
        <w:rPr>
          <w:rFonts w:eastAsia="Calibri"/>
          <w:b w:val="0"/>
          <w:szCs w:val="24"/>
          <w:lang w:eastAsia="ru-RU"/>
        </w:rPr>
        <w:t xml:space="preserve"> </w:t>
      </w:r>
      <w:r w:rsidRPr="0031282F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90"/>
      <w:bookmarkEnd w:id="291"/>
      <w:bookmarkEnd w:id="292"/>
      <w:bookmarkEnd w:id="293"/>
      <w:r w:rsidRPr="0031282F">
        <w:rPr>
          <w:rFonts w:eastAsia="Calibri"/>
          <w:b w:val="0"/>
          <w:szCs w:val="24"/>
        </w:rPr>
        <w:t xml:space="preserve"> </w:t>
      </w:r>
    </w:p>
    <w:p w:rsidR="00717F60" w:rsidRPr="0031282F" w:rsidRDefault="00717F60" w:rsidP="00E71A48">
      <w:pPr>
        <w:spacing w:line="264" w:lineRule="auto"/>
        <w:rPr>
          <w:sz w:val="24"/>
          <w:szCs w:val="24"/>
        </w:rPr>
        <w:sectPr w:rsidR="00717F60" w:rsidRPr="0031282F" w:rsidSect="002B0606">
          <w:headerReference w:type="even" r:id="rId31"/>
          <w:headerReference w:type="default" r:id="rId32"/>
          <w:footerReference w:type="even" r:id="rId33"/>
          <w:headerReference w:type="first" r:id="rId34"/>
          <w:footerReference w:type="first" r:id="rId3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1282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4" w:name="_Ref303711222"/>
      <w:bookmarkStart w:id="295" w:name="_Ref311232052"/>
      <w:bookmarkStart w:id="296" w:name="_Toc498590307"/>
      <w:r w:rsidRPr="0031282F">
        <w:rPr>
          <w:szCs w:val="24"/>
        </w:rPr>
        <w:lastRenderedPageBreak/>
        <w:t xml:space="preserve">Порядок проведения </w:t>
      </w:r>
      <w:r w:rsidR="00440928" w:rsidRPr="0031282F">
        <w:rPr>
          <w:szCs w:val="24"/>
        </w:rPr>
        <w:t>З</w:t>
      </w:r>
      <w:r w:rsidRPr="0031282F">
        <w:rPr>
          <w:szCs w:val="24"/>
        </w:rPr>
        <w:t xml:space="preserve">апроса предложений. Инструкции по подготовке </w:t>
      </w:r>
      <w:bookmarkEnd w:id="294"/>
      <w:r w:rsidR="00D51A0B" w:rsidRPr="0031282F">
        <w:rPr>
          <w:szCs w:val="24"/>
        </w:rPr>
        <w:t>Заявок</w:t>
      </w:r>
      <w:bookmarkEnd w:id="295"/>
      <w:bookmarkEnd w:id="296"/>
    </w:p>
    <w:p w:rsidR="00717F60" w:rsidRPr="0031282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7" w:name="_Toc498590308"/>
      <w:r w:rsidRPr="0031282F">
        <w:t xml:space="preserve">Общий порядок проведения </w:t>
      </w:r>
      <w:r w:rsidR="00440928" w:rsidRPr="0031282F">
        <w:t>З</w:t>
      </w:r>
      <w:r w:rsidRPr="0031282F">
        <w:t>апроса предложений</w:t>
      </w:r>
      <w:bookmarkEnd w:id="297"/>
    </w:p>
    <w:p w:rsidR="00717F60" w:rsidRPr="0031282F" w:rsidRDefault="00717F60" w:rsidP="00953802">
      <w:pPr>
        <w:pStyle w:val="3"/>
        <w:rPr>
          <w:bCs w:val="0"/>
          <w:szCs w:val="24"/>
        </w:rPr>
      </w:pPr>
      <w:bookmarkStart w:id="298" w:name="_Toc439323688"/>
      <w:bookmarkStart w:id="299" w:name="_Toc440361322"/>
      <w:bookmarkStart w:id="300" w:name="_Toc440376077"/>
      <w:bookmarkStart w:id="301" w:name="_Toc440376204"/>
      <w:bookmarkStart w:id="302" w:name="_Toc440382469"/>
      <w:bookmarkStart w:id="303" w:name="_Toc440447139"/>
      <w:bookmarkStart w:id="304" w:name="_Toc440632299"/>
      <w:bookmarkStart w:id="305" w:name="_Toc440875072"/>
      <w:bookmarkStart w:id="306" w:name="_Toc441131059"/>
      <w:bookmarkStart w:id="307" w:name="_Toc465774580"/>
      <w:bookmarkStart w:id="308" w:name="_Toc465848809"/>
      <w:bookmarkStart w:id="309" w:name="_Toc468875311"/>
      <w:bookmarkStart w:id="310" w:name="_Toc469488363"/>
      <w:bookmarkStart w:id="311" w:name="_Toc471894884"/>
      <w:bookmarkStart w:id="312" w:name="_Toc498590309"/>
      <w:r w:rsidRPr="0031282F">
        <w:rPr>
          <w:szCs w:val="24"/>
        </w:rPr>
        <w:t>Запрос</w:t>
      </w:r>
      <w:r w:rsidRPr="0031282F">
        <w:rPr>
          <w:bCs w:val="0"/>
          <w:szCs w:val="24"/>
        </w:rPr>
        <w:t xml:space="preserve"> предложений проводится в следующем порядке: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717F60" w:rsidRPr="0031282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публикация </w:t>
      </w:r>
      <w:r w:rsidR="004B5EB3" w:rsidRPr="0031282F">
        <w:rPr>
          <w:bCs w:val="0"/>
          <w:sz w:val="24"/>
          <w:szCs w:val="24"/>
        </w:rPr>
        <w:t>Извещени</w:t>
      </w:r>
      <w:r w:rsidRPr="0031282F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_Ref305973033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3.2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bCs w:val="0"/>
          <w:sz w:val="24"/>
          <w:szCs w:val="24"/>
        </w:rPr>
        <w:t>),</w:t>
      </w:r>
    </w:p>
    <w:p w:rsidR="00717F60" w:rsidRPr="0031282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>подготовка</w:t>
      </w:r>
      <w:r w:rsidR="009D7F01" w:rsidRPr="0031282F">
        <w:rPr>
          <w:bCs w:val="0"/>
          <w:sz w:val="24"/>
          <w:szCs w:val="24"/>
        </w:rPr>
        <w:t xml:space="preserve"> </w:t>
      </w:r>
      <w:r w:rsidRPr="0031282F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_Ref305973147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3.3</w:t>
      </w:r>
      <w:r w:rsidR="00402725" w:rsidRPr="0031282F">
        <w:rPr>
          <w:sz w:val="24"/>
          <w:szCs w:val="24"/>
        </w:rPr>
        <w:fldChar w:fldCharType="end"/>
      </w:r>
      <w:r w:rsidR="007F30BA" w:rsidRPr="0031282F">
        <w:rPr>
          <w:bCs w:val="0"/>
          <w:sz w:val="24"/>
          <w:szCs w:val="24"/>
        </w:rPr>
        <w:fldChar w:fldCharType="begin"/>
      </w:r>
      <w:r w:rsidRPr="0031282F">
        <w:rPr>
          <w:bCs w:val="0"/>
          <w:sz w:val="24"/>
          <w:szCs w:val="24"/>
        </w:rPr>
        <w:instrText xml:space="preserve"> REF __RefNumPara__444_922829174 \h </w:instrText>
      </w:r>
      <w:r w:rsidR="00C70F61" w:rsidRPr="0031282F">
        <w:rPr>
          <w:bCs w:val="0"/>
          <w:sz w:val="24"/>
          <w:szCs w:val="24"/>
        </w:rPr>
        <w:instrText xml:space="preserve"> \* MERGEFORMAT </w:instrText>
      </w:r>
      <w:r w:rsidR="007F30BA" w:rsidRPr="0031282F">
        <w:rPr>
          <w:bCs w:val="0"/>
          <w:sz w:val="24"/>
          <w:szCs w:val="24"/>
        </w:rPr>
      </w:r>
      <w:r w:rsidR="007F30BA" w:rsidRPr="0031282F">
        <w:rPr>
          <w:bCs w:val="0"/>
          <w:sz w:val="24"/>
          <w:szCs w:val="24"/>
        </w:rPr>
        <w:fldChar w:fldCharType="end"/>
      </w:r>
      <w:r w:rsidRPr="0031282F">
        <w:rPr>
          <w:bCs w:val="0"/>
          <w:sz w:val="24"/>
          <w:szCs w:val="24"/>
        </w:rPr>
        <w:t>);</w:t>
      </w:r>
    </w:p>
    <w:p w:rsidR="00717F60" w:rsidRPr="0031282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28_922829174"/>
      <w:bookmarkEnd w:id="313"/>
      <w:r w:rsidRPr="0031282F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1282F">
        <w:rPr>
          <w:bCs w:val="0"/>
          <w:sz w:val="24"/>
          <w:szCs w:val="24"/>
        </w:rPr>
        <w:t>Заявк</w:t>
      </w:r>
      <w:r w:rsidRPr="0031282F">
        <w:rPr>
          <w:bCs w:val="0"/>
          <w:sz w:val="24"/>
          <w:szCs w:val="24"/>
        </w:rPr>
        <w:t xml:space="preserve">и (подразделы </w:t>
      </w:r>
      <w:r w:rsidR="007F30BA" w:rsidRPr="0031282F">
        <w:rPr>
          <w:bCs w:val="0"/>
          <w:sz w:val="24"/>
          <w:szCs w:val="24"/>
        </w:rPr>
        <w:fldChar w:fldCharType="begin"/>
      </w:r>
      <w:r w:rsidRPr="0031282F">
        <w:rPr>
          <w:bCs w:val="0"/>
          <w:sz w:val="24"/>
          <w:szCs w:val="24"/>
        </w:rPr>
        <w:instrText xml:space="preserve"> REF __RefNumPara__828_922829174 \h </w:instrText>
      </w:r>
      <w:r w:rsidR="00C70F61" w:rsidRPr="0031282F">
        <w:rPr>
          <w:bCs w:val="0"/>
          <w:sz w:val="24"/>
          <w:szCs w:val="24"/>
        </w:rPr>
        <w:instrText xml:space="preserve"> \* MERGEFORMAT </w:instrText>
      </w:r>
      <w:r w:rsidR="007F30BA" w:rsidRPr="0031282F">
        <w:rPr>
          <w:bCs w:val="0"/>
          <w:sz w:val="24"/>
          <w:szCs w:val="24"/>
        </w:rPr>
      </w:r>
      <w:r w:rsidR="007F30BA" w:rsidRPr="0031282F">
        <w:rPr>
          <w:bCs w:val="0"/>
          <w:sz w:val="24"/>
          <w:szCs w:val="24"/>
        </w:rPr>
        <w:fldChar w:fldCharType="end"/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_Ref305973214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3.4</w:t>
      </w:r>
      <w:r w:rsidR="00402725" w:rsidRPr="0031282F">
        <w:rPr>
          <w:sz w:val="24"/>
          <w:szCs w:val="24"/>
        </w:rPr>
        <w:fldChar w:fldCharType="end"/>
      </w:r>
      <w:r w:rsidR="00096E9D" w:rsidRPr="0031282F">
        <w:rPr>
          <w:bCs w:val="0"/>
          <w:sz w:val="24"/>
          <w:szCs w:val="24"/>
        </w:rPr>
        <w:t xml:space="preserve">,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_Ref303683883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3.5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bCs w:val="0"/>
          <w:sz w:val="24"/>
          <w:szCs w:val="24"/>
        </w:rPr>
        <w:t xml:space="preserve">), </w:t>
      </w:r>
    </w:p>
    <w:p w:rsidR="00717F60" w:rsidRPr="0031282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2_922829174"/>
      <w:bookmarkEnd w:id="314"/>
      <w:r w:rsidRPr="0031282F">
        <w:rPr>
          <w:bCs w:val="0"/>
          <w:sz w:val="24"/>
          <w:szCs w:val="24"/>
        </w:rPr>
        <w:t xml:space="preserve">оценка </w:t>
      </w:r>
      <w:r w:rsidR="00D51A0B" w:rsidRPr="0031282F">
        <w:rPr>
          <w:bCs w:val="0"/>
          <w:sz w:val="24"/>
          <w:szCs w:val="24"/>
        </w:rPr>
        <w:t xml:space="preserve">Заявок </w:t>
      </w:r>
      <w:r w:rsidR="00F86B89" w:rsidRPr="0031282F">
        <w:rPr>
          <w:bCs w:val="0"/>
          <w:sz w:val="24"/>
          <w:szCs w:val="24"/>
        </w:rPr>
        <w:t xml:space="preserve">и проведение переговоров </w:t>
      </w:r>
      <w:r w:rsidRPr="0031282F">
        <w:rPr>
          <w:bCs w:val="0"/>
          <w:sz w:val="24"/>
          <w:szCs w:val="24"/>
        </w:rPr>
        <w:t xml:space="preserve">(подраздел </w:t>
      </w:r>
      <w:r w:rsidR="007F30BA" w:rsidRPr="0031282F">
        <w:rPr>
          <w:sz w:val="24"/>
          <w:szCs w:val="24"/>
        </w:rPr>
        <w:fldChar w:fldCharType="begin"/>
      </w:r>
      <w:r w:rsidR="00043F1B" w:rsidRPr="0031282F">
        <w:rPr>
          <w:bCs w:val="0"/>
          <w:sz w:val="24"/>
          <w:szCs w:val="24"/>
        </w:rPr>
        <w:instrText xml:space="preserve"> REF _Ref468201209 \r \h </w:instrText>
      </w:r>
      <w:r w:rsidR="0031282F" w:rsidRPr="0031282F">
        <w:rPr>
          <w:sz w:val="24"/>
          <w:szCs w:val="24"/>
        </w:rPr>
        <w:instrText xml:space="preserve"> \* MERGEFORMAT </w:instrText>
      </w:r>
      <w:r w:rsidR="007F30BA" w:rsidRPr="0031282F">
        <w:rPr>
          <w:sz w:val="24"/>
          <w:szCs w:val="24"/>
        </w:rPr>
      </w:r>
      <w:r w:rsidR="007F30BA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3.6</w:t>
      </w:r>
      <w:r w:rsidR="007F30BA" w:rsidRPr="0031282F">
        <w:rPr>
          <w:sz w:val="24"/>
          <w:szCs w:val="24"/>
        </w:rPr>
        <w:fldChar w:fldCharType="end"/>
      </w:r>
      <w:r w:rsidR="007F30BA" w:rsidRPr="0031282F">
        <w:rPr>
          <w:bCs w:val="0"/>
          <w:sz w:val="24"/>
          <w:szCs w:val="24"/>
        </w:rPr>
        <w:fldChar w:fldCharType="begin"/>
      </w:r>
      <w:r w:rsidRPr="0031282F">
        <w:rPr>
          <w:bCs w:val="0"/>
          <w:sz w:val="24"/>
          <w:szCs w:val="24"/>
        </w:rPr>
        <w:instrText xml:space="preserve"> REF __RefNumPara__832_922829174 \h </w:instrText>
      </w:r>
      <w:r w:rsidR="00C70F61" w:rsidRPr="0031282F">
        <w:rPr>
          <w:bCs w:val="0"/>
          <w:sz w:val="24"/>
          <w:szCs w:val="24"/>
        </w:rPr>
        <w:instrText xml:space="preserve"> \* MERGEFORMAT </w:instrText>
      </w:r>
      <w:r w:rsidR="007F30BA" w:rsidRPr="0031282F">
        <w:rPr>
          <w:bCs w:val="0"/>
          <w:sz w:val="24"/>
          <w:szCs w:val="24"/>
        </w:rPr>
      </w:r>
      <w:r w:rsidR="007F30BA" w:rsidRPr="0031282F">
        <w:rPr>
          <w:bCs w:val="0"/>
          <w:sz w:val="24"/>
          <w:szCs w:val="24"/>
        </w:rPr>
        <w:fldChar w:fldCharType="end"/>
      </w:r>
      <w:r w:rsidRPr="0031282F">
        <w:rPr>
          <w:bCs w:val="0"/>
          <w:sz w:val="24"/>
          <w:szCs w:val="24"/>
        </w:rPr>
        <w:t>);</w:t>
      </w:r>
    </w:p>
    <w:p w:rsidR="00717F60" w:rsidRPr="0031282F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4_922829174"/>
      <w:bookmarkEnd w:id="315"/>
      <w:r w:rsidRPr="0031282F">
        <w:rPr>
          <w:bCs w:val="0"/>
          <w:sz w:val="24"/>
          <w:szCs w:val="24"/>
        </w:rPr>
        <w:t>аукционная процедура понижени</w:t>
      </w:r>
      <w:r w:rsidR="003E170D" w:rsidRPr="0031282F">
        <w:rPr>
          <w:bCs w:val="0"/>
          <w:sz w:val="24"/>
          <w:szCs w:val="24"/>
        </w:rPr>
        <w:t>я</w:t>
      </w:r>
      <w:r w:rsidRPr="0031282F">
        <w:rPr>
          <w:bCs w:val="0"/>
          <w:sz w:val="24"/>
          <w:szCs w:val="24"/>
        </w:rPr>
        <w:t xml:space="preserve"> цены</w:t>
      </w:r>
      <w:r w:rsidR="00717F60" w:rsidRPr="0031282F">
        <w:rPr>
          <w:bCs w:val="0"/>
          <w:sz w:val="24"/>
          <w:szCs w:val="24"/>
        </w:rPr>
        <w:t xml:space="preserve"> </w:t>
      </w:r>
      <w:r w:rsidRPr="0031282F">
        <w:rPr>
          <w:bCs w:val="0"/>
          <w:sz w:val="24"/>
          <w:szCs w:val="24"/>
        </w:rPr>
        <w:t>(</w:t>
      </w:r>
      <w:r w:rsidR="00717F60" w:rsidRPr="0031282F">
        <w:rPr>
          <w:bCs w:val="0"/>
          <w:sz w:val="24"/>
          <w:szCs w:val="24"/>
        </w:rPr>
        <w:t>переторжк</w:t>
      </w:r>
      <w:r w:rsidRPr="0031282F">
        <w:rPr>
          <w:bCs w:val="0"/>
          <w:sz w:val="24"/>
          <w:szCs w:val="24"/>
        </w:rPr>
        <w:t>а)</w:t>
      </w:r>
      <w:r w:rsidR="00717F60" w:rsidRPr="0031282F">
        <w:rPr>
          <w:bCs w:val="0"/>
          <w:sz w:val="24"/>
          <w:szCs w:val="24"/>
        </w:rPr>
        <w:t xml:space="preserve"> (при необходимости) (подраздел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_Ref303250967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3.7</w:t>
      </w:r>
      <w:r w:rsidR="00402725" w:rsidRPr="0031282F">
        <w:rPr>
          <w:sz w:val="24"/>
          <w:szCs w:val="24"/>
        </w:rPr>
        <w:fldChar w:fldCharType="end"/>
      </w:r>
      <w:r w:rsidR="007F30BA" w:rsidRPr="0031282F">
        <w:rPr>
          <w:bCs w:val="0"/>
          <w:sz w:val="24"/>
          <w:szCs w:val="24"/>
        </w:rPr>
        <w:fldChar w:fldCharType="begin"/>
      </w:r>
      <w:r w:rsidR="00717F60" w:rsidRPr="0031282F">
        <w:rPr>
          <w:bCs w:val="0"/>
          <w:sz w:val="24"/>
          <w:szCs w:val="24"/>
        </w:rPr>
        <w:instrText xml:space="preserve"> REF __RefNumPara__834_922829174 \h </w:instrText>
      </w:r>
      <w:r w:rsidR="00C70F61" w:rsidRPr="0031282F">
        <w:rPr>
          <w:bCs w:val="0"/>
          <w:sz w:val="24"/>
          <w:szCs w:val="24"/>
        </w:rPr>
        <w:instrText xml:space="preserve"> \* MERGEFORMAT </w:instrText>
      </w:r>
      <w:r w:rsidR="007F30BA" w:rsidRPr="0031282F">
        <w:rPr>
          <w:bCs w:val="0"/>
          <w:sz w:val="24"/>
          <w:szCs w:val="24"/>
        </w:rPr>
      </w:r>
      <w:r w:rsidR="007F30BA" w:rsidRPr="0031282F">
        <w:rPr>
          <w:bCs w:val="0"/>
          <w:sz w:val="24"/>
          <w:szCs w:val="24"/>
        </w:rPr>
        <w:fldChar w:fldCharType="end"/>
      </w:r>
      <w:r w:rsidR="00717F60" w:rsidRPr="0031282F">
        <w:rPr>
          <w:bCs w:val="0"/>
          <w:sz w:val="24"/>
          <w:szCs w:val="24"/>
        </w:rPr>
        <w:t>);</w:t>
      </w:r>
    </w:p>
    <w:p w:rsidR="00717F60" w:rsidRPr="0031282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6" w:name="__RefNumPara__836_922829174"/>
      <w:bookmarkEnd w:id="316"/>
      <w:r w:rsidRPr="0031282F">
        <w:rPr>
          <w:bCs w:val="0"/>
          <w:sz w:val="24"/>
          <w:szCs w:val="24"/>
        </w:rPr>
        <w:t xml:space="preserve">подведение итогов </w:t>
      </w:r>
      <w:r w:rsidR="00440928" w:rsidRPr="0031282F">
        <w:rPr>
          <w:bCs w:val="0"/>
          <w:sz w:val="24"/>
          <w:szCs w:val="24"/>
        </w:rPr>
        <w:t>З</w:t>
      </w:r>
      <w:r w:rsidRPr="0031282F">
        <w:rPr>
          <w:bCs w:val="0"/>
          <w:sz w:val="24"/>
          <w:szCs w:val="24"/>
        </w:rPr>
        <w:t xml:space="preserve">апроса предложений (подраздел </w:t>
      </w:r>
      <w:r w:rsidR="007F30BA" w:rsidRPr="0031282F">
        <w:rPr>
          <w:bCs w:val="0"/>
          <w:sz w:val="24"/>
          <w:szCs w:val="24"/>
        </w:rPr>
        <w:fldChar w:fldCharType="begin"/>
      </w:r>
      <w:r w:rsidR="00E54225" w:rsidRPr="0031282F">
        <w:rPr>
          <w:bCs w:val="0"/>
          <w:sz w:val="24"/>
          <w:szCs w:val="24"/>
        </w:rPr>
        <w:instrText xml:space="preserve"> REF _Ref471980938 \r \h </w:instrText>
      </w:r>
      <w:r w:rsidR="0031282F" w:rsidRPr="0031282F">
        <w:rPr>
          <w:bCs w:val="0"/>
          <w:sz w:val="24"/>
          <w:szCs w:val="24"/>
        </w:rPr>
        <w:instrText xml:space="preserve"> \* MERGEFORMAT </w:instrText>
      </w:r>
      <w:r w:rsidR="007F30BA" w:rsidRPr="0031282F">
        <w:rPr>
          <w:bCs w:val="0"/>
          <w:sz w:val="24"/>
          <w:szCs w:val="24"/>
        </w:rPr>
      </w:r>
      <w:r w:rsidR="007F30BA" w:rsidRPr="0031282F">
        <w:rPr>
          <w:bCs w:val="0"/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3.9</w:t>
      </w:r>
      <w:r w:rsidR="007F30BA" w:rsidRPr="0031282F">
        <w:rPr>
          <w:bCs w:val="0"/>
          <w:sz w:val="24"/>
          <w:szCs w:val="24"/>
        </w:rPr>
        <w:fldChar w:fldCharType="end"/>
      </w:r>
      <w:r w:rsidR="007F30BA" w:rsidRPr="0031282F">
        <w:rPr>
          <w:bCs w:val="0"/>
          <w:sz w:val="24"/>
          <w:szCs w:val="24"/>
        </w:rPr>
        <w:fldChar w:fldCharType="begin"/>
      </w:r>
      <w:r w:rsidRPr="0031282F">
        <w:rPr>
          <w:bCs w:val="0"/>
          <w:sz w:val="24"/>
          <w:szCs w:val="24"/>
        </w:rPr>
        <w:instrText xml:space="preserve"> REF __RefNumPara__836_922829174 \h </w:instrText>
      </w:r>
      <w:r w:rsidR="00C70F61" w:rsidRPr="0031282F">
        <w:rPr>
          <w:bCs w:val="0"/>
          <w:sz w:val="24"/>
          <w:szCs w:val="24"/>
        </w:rPr>
        <w:instrText xml:space="preserve"> \* MERGEFORMAT </w:instrText>
      </w:r>
      <w:r w:rsidR="007F30BA" w:rsidRPr="0031282F">
        <w:rPr>
          <w:bCs w:val="0"/>
          <w:sz w:val="24"/>
          <w:szCs w:val="24"/>
        </w:rPr>
      </w:r>
      <w:r w:rsidR="007F30BA" w:rsidRPr="0031282F">
        <w:rPr>
          <w:bCs w:val="0"/>
          <w:sz w:val="24"/>
          <w:szCs w:val="24"/>
        </w:rPr>
        <w:fldChar w:fldCharType="end"/>
      </w:r>
      <w:r w:rsidRPr="0031282F">
        <w:rPr>
          <w:bCs w:val="0"/>
          <w:sz w:val="24"/>
          <w:szCs w:val="24"/>
        </w:rPr>
        <w:t>);</w:t>
      </w:r>
    </w:p>
    <w:p w:rsidR="00717F60" w:rsidRPr="0031282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>проведение пред</w:t>
      </w:r>
      <w:r w:rsidR="00CF531D" w:rsidRPr="0031282F">
        <w:rPr>
          <w:bCs w:val="0"/>
          <w:sz w:val="24"/>
          <w:szCs w:val="24"/>
        </w:rPr>
        <w:t>д</w:t>
      </w:r>
      <w:r w:rsidR="00123C70" w:rsidRPr="0031282F">
        <w:rPr>
          <w:bCs w:val="0"/>
          <w:sz w:val="24"/>
          <w:szCs w:val="24"/>
        </w:rPr>
        <w:t>оговор</w:t>
      </w:r>
      <w:r w:rsidRPr="0031282F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1282F">
        <w:rPr>
          <w:bCs w:val="0"/>
          <w:sz w:val="24"/>
          <w:szCs w:val="24"/>
        </w:rPr>
        <w:t>Договор</w:t>
      </w:r>
      <w:r w:rsidRPr="0031282F">
        <w:rPr>
          <w:bCs w:val="0"/>
          <w:sz w:val="24"/>
          <w:szCs w:val="24"/>
        </w:rPr>
        <w:t>а (подраздел</w:t>
      </w:r>
      <w:r w:rsidR="00E54225" w:rsidRPr="0031282F">
        <w:rPr>
          <w:sz w:val="24"/>
          <w:szCs w:val="24"/>
        </w:rPr>
        <w:t xml:space="preserve"> </w:t>
      </w:r>
      <w:r w:rsidR="007F30BA" w:rsidRPr="0031282F">
        <w:rPr>
          <w:sz w:val="24"/>
          <w:szCs w:val="24"/>
        </w:rPr>
        <w:fldChar w:fldCharType="begin"/>
      </w:r>
      <w:r w:rsidR="00E54225" w:rsidRPr="0031282F">
        <w:rPr>
          <w:sz w:val="24"/>
          <w:szCs w:val="24"/>
        </w:rPr>
        <w:instrText xml:space="preserve"> REF _Ref468875001 \r \h </w:instrText>
      </w:r>
      <w:r w:rsidR="0031282F" w:rsidRPr="0031282F">
        <w:rPr>
          <w:sz w:val="24"/>
          <w:szCs w:val="24"/>
        </w:rPr>
        <w:instrText xml:space="preserve"> \* MERGEFORMAT </w:instrText>
      </w:r>
      <w:r w:rsidR="007F30BA" w:rsidRPr="0031282F">
        <w:rPr>
          <w:sz w:val="24"/>
          <w:szCs w:val="24"/>
        </w:rPr>
      </w:r>
      <w:r w:rsidR="007F30BA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3.12</w:t>
      </w:r>
      <w:r w:rsidR="007F30BA" w:rsidRPr="0031282F">
        <w:rPr>
          <w:sz w:val="24"/>
          <w:szCs w:val="24"/>
        </w:rPr>
        <w:fldChar w:fldCharType="end"/>
      </w:r>
      <w:r w:rsidR="00096E9D" w:rsidRPr="0031282F">
        <w:rPr>
          <w:bCs w:val="0"/>
          <w:sz w:val="24"/>
          <w:szCs w:val="24"/>
        </w:rPr>
        <w:t>)</w:t>
      </w:r>
    </w:p>
    <w:p w:rsidR="00BE7342" w:rsidRPr="0031282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31282F">
        <w:rPr>
          <w:bCs w:val="0"/>
          <w:sz w:val="24"/>
          <w:szCs w:val="24"/>
        </w:rPr>
        <w:t>Исполнителя</w:t>
      </w:r>
      <w:r w:rsidR="00F030B1" w:rsidRPr="0031282F">
        <w:rPr>
          <w:bCs w:val="0"/>
          <w:sz w:val="24"/>
          <w:szCs w:val="24"/>
        </w:rPr>
        <w:t xml:space="preserve"> </w:t>
      </w:r>
      <w:r w:rsidR="00CF39D0" w:rsidRPr="0031282F">
        <w:rPr>
          <w:bCs w:val="0"/>
          <w:sz w:val="24"/>
          <w:szCs w:val="24"/>
        </w:rPr>
        <w:t xml:space="preserve">(при необходимости) </w:t>
      </w:r>
      <w:r w:rsidRPr="0031282F">
        <w:rPr>
          <w:bCs w:val="0"/>
          <w:sz w:val="24"/>
          <w:szCs w:val="24"/>
        </w:rPr>
        <w:t>по </w:t>
      </w:r>
      <w:r w:rsidR="00123C70" w:rsidRPr="0031282F">
        <w:rPr>
          <w:bCs w:val="0"/>
          <w:sz w:val="24"/>
          <w:szCs w:val="24"/>
        </w:rPr>
        <w:t>Договор</w:t>
      </w:r>
      <w:r w:rsidRPr="0031282F">
        <w:rPr>
          <w:bCs w:val="0"/>
          <w:sz w:val="24"/>
          <w:szCs w:val="24"/>
        </w:rPr>
        <w:t xml:space="preserve">у (подраздел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_Ref306140410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3.13</w:t>
      </w:r>
      <w:r w:rsidR="00402725" w:rsidRPr="0031282F">
        <w:rPr>
          <w:sz w:val="24"/>
          <w:szCs w:val="24"/>
        </w:rPr>
        <w:fldChar w:fldCharType="end"/>
      </w:r>
      <w:r w:rsidR="00BE7342" w:rsidRPr="0031282F">
        <w:rPr>
          <w:bCs w:val="0"/>
          <w:sz w:val="24"/>
          <w:szCs w:val="24"/>
        </w:rPr>
        <w:t>);</w:t>
      </w:r>
    </w:p>
    <w:p w:rsidR="00717F60" w:rsidRPr="0031282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уведомление о результатах </w:t>
      </w:r>
      <w:r w:rsidR="00440928" w:rsidRPr="0031282F">
        <w:rPr>
          <w:bCs w:val="0"/>
          <w:sz w:val="24"/>
          <w:szCs w:val="24"/>
        </w:rPr>
        <w:t>З</w:t>
      </w:r>
      <w:r w:rsidRPr="0031282F">
        <w:rPr>
          <w:bCs w:val="0"/>
          <w:sz w:val="24"/>
          <w:szCs w:val="24"/>
        </w:rPr>
        <w:t xml:space="preserve">апроса предложений (подраздел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_Ref306140451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3.14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bCs w:val="0"/>
          <w:sz w:val="24"/>
          <w:szCs w:val="24"/>
        </w:rPr>
        <w:t>)</w:t>
      </w:r>
      <w:r w:rsidR="0099066F" w:rsidRPr="0031282F">
        <w:rPr>
          <w:bCs w:val="0"/>
          <w:sz w:val="24"/>
          <w:szCs w:val="24"/>
        </w:rPr>
        <w:t>.</w:t>
      </w:r>
    </w:p>
    <w:p w:rsidR="0099066F" w:rsidRPr="0031282F" w:rsidRDefault="0099066F" w:rsidP="00953802">
      <w:pPr>
        <w:pStyle w:val="3"/>
        <w:rPr>
          <w:szCs w:val="24"/>
          <w:lang w:eastAsia="ru-RU"/>
        </w:rPr>
      </w:pPr>
      <w:bookmarkStart w:id="317" w:name="_Toc439323689"/>
      <w:bookmarkStart w:id="318" w:name="_Toc440361323"/>
      <w:bookmarkStart w:id="319" w:name="_Toc440376078"/>
      <w:bookmarkStart w:id="320" w:name="_Toc440376205"/>
      <w:bookmarkStart w:id="321" w:name="_Toc440382470"/>
      <w:bookmarkStart w:id="322" w:name="_Toc440447140"/>
      <w:bookmarkStart w:id="323" w:name="_Toc440632300"/>
      <w:bookmarkStart w:id="324" w:name="_Toc440875073"/>
      <w:bookmarkStart w:id="325" w:name="_Toc441131060"/>
      <w:bookmarkStart w:id="326" w:name="_Toc465774581"/>
      <w:bookmarkStart w:id="327" w:name="_Toc465848810"/>
      <w:bookmarkStart w:id="328" w:name="_Toc468875312"/>
      <w:bookmarkStart w:id="329" w:name="_Toc469488364"/>
      <w:bookmarkStart w:id="330" w:name="_Toc471894885"/>
      <w:bookmarkStart w:id="331" w:name="_Toc498590310"/>
      <w:r w:rsidRPr="0031282F">
        <w:rPr>
          <w:szCs w:val="24"/>
          <w:lang w:eastAsia="ru-RU"/>
        </w:rPr>
        <w:t xml:space="preserve">В </w:t>
      </w:r>
      <w:r w:rsidRPr="0031282F">
        <w:rPr>
          <w:bCs w:val="0"/>
          <w:szCs w:val="24"/>
        </w:rPr>
        <w:t>процессе</w:t>
      </w:r>
      <w:r w:rsidRPr="0031282F">
        <w:rPr>
          <w:szCs w:val="24"/>
          <w:lang w:eastAsia="ru-RU"/>
        </w:rPr>
        <w:t xml:space="preserve"> проведения </w:t>
      </w:r>
      <w:r w:rsidR="00440928" w:rsidRPr="0031282F">
        <w:rPr>
          <w:szCs w:val="24"/>
          <w:lang w:eastAsia="ru-RU"/>
        </w:rPr>
        <w:t>З</w:t>
      </w:r>
      <w:r w:rsidRPr="0031282F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99066F" w:rsidRPr="0031282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1282F">
        <w:rPr>
          <w:sz w:val="24"/>
          <w:szCs w:val="24"/>
          <w:lang w:eastAsia="ru-RU"/>
        </w:rPr>
        <w:t xml:space="preserve">изменения, вносимые в </w:t>
      </w:r>
      <w:r w:rsidR="004B5EB3" w:rsidRPr="0031282F">
        <w:rPr>
          <w:sz w:val="24"/>
          <w:szCs w:val="24"/>
          <w:lang w:eastAsia="ru-RU"/>
        </w:rPr>
        <w:t>Извещени</w:t>
      </w:r>
      <w:r w:rsidRPr="0031282F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1282F">
        <w:rPr>
          <w:sz w:val="24"/>
          <w:szCs w:val="24"/>
          <w:lang w:eastAsia="ru-RU"/>
        </w:rPr>
        <w:t>запросе предложений</w:t>
      </w:r>
      <w:r w:rsidRPr="0031282F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1282F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1282F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31282F">
        <w:rPr>
          <w:sz w:val="24"/>
          <w:szCs w:val="24"/>
        </w:rPr>
        <w:t>3 (трех) рабочих дней с даты поступления запроса</w:t>
      </w:r>
      <w:r w:rsidR="0099066F" w:rsidRPr="0031282F">
        <w:rPr>
          <w:sz w:val="24"/>
          <w:szCs w:val="24"/>
          <w:lang w:eastAsia="ru-RU"/>
        </w:rPr>
        <w:t>;</w:t>
      </w:r>
    </w:p>
    <w:p w:rsidR="003A4706" w:rsidRPr="0031282F" w:rsidRDefault="003A4706" w:rsidP="003A4706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1282F">
        <w:rPr>
          <w:sz w:val="24"/>
          <w:szCs w:val="24"/>
          <w:lang w:eastAsia="ru-RU"/>
        </w:rPr>
        <w:t>отказ от проведения Запроса предложений – в день принятия такого решения и размещения в Единой 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ЕИС);</w:t>
      </w:r>
    </w:p>
    <w:p w:rsidR="00124FCB" w:rsidRPr="0031282F" w:rsidRDefault="00124FCB" w:rsidP="00124FCB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1282F">
        <w:rPr>
          <w:sz w:val="24"/>
          <w:szCs w:val="24"/>
          <w:lang w:eastAsia="ru-RU"/>
        </w:rPr>
        <w:t xml:space="preserve">Протоколы, составляемые в процессе проведения Запроса предложений и </w:t>
      </w:r>
      <w:r w:rsidRPr="0031282F">
        <w:rPr>
          <w:sz w:val="24"/>
          <w:szCs w:val="24"/>
        </w:rPr>
        <w:t xml:space="preserve">подписанные членами </w:t>
      </w:r>
      <w:r w:rsidRPr="0031282F">
        <w:rPr>
          <w:sz w:val="24"/>
          <w:szCs w:val="24"/>
          <w:lang w:eastAsia="ru-RU"/>
        </w:rPr>
        <w:t>Закупочной комиссии – не позднее 3 дней со дня подписания таких Протоколов;</w:t>
      </w:r>
    </w:p>
    <w:p w:rsidR="00124FCB" w:rsidRPr="0031282F" w:rsidRDefault="00124FCB" w:rsidP="00124FCB">
      <w:pPr>
        <w:pStyle w:val="Times120"/>
        <w:numPr>
          <w:ilvl w:val="0"/>
          <w:numId w:val="20"/>
        </w:numPr>
        <w:suppressAutoHyphens w:val="0"/>
        <w:autoSpaceDN w:val="0"/>
        <w:adjustRightInd w:val="0"/>
        <w:spacing w:after="120"/>
        <w:rPr>
          <w:szCs w:val="24"/>
        </w:rPr>
      </w:pPr>
      <w:r w:rsidRPr="0031282F">
        <w:rPr>
          <w:szCs w:val="24"/>
        </w:rPr>
        <w:t>Договоры и информацию о Договорах в реестр договоров, размещенном в ЕИС, – не позднее 3 рабочих дней со дня подписания Договора.</w:t>
      </w:r>
    </w:p>
    <w:p w:rsidR="00124FCB" w:rsidRPr="0031282F" w:rsidRDefault="00124FCB" w:rsidP="00124FCB">
      <w:pPr>
        <w:overflowPunct w:val="0"/>
        <w:autoSpaceDE w:val="0"/>
        <w:spacing w:line="264" w:lineRule="auto"/>
        <w:rPr>
          <w:sz w:val="24"/>
          <w:szCs w:val="24"/>
        </w:rPr>
      </w:pPr>
      <w:r w:rsidRPr="0031282F">
        <w:rPr>
          <w:sz w:val="24"/>
          <w:szCs w:val="24"/>
        </w:rPr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717F60" w:rsidRPr="0031282F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1282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2" w:name="_Ref303250835"/>
      <w:bookmarkStart w:id="333" w:name="_Ref305973033"/>
      <w:bookmarkStart w:id="334" w:name="_Toc498590311"/>
      <w:bookmarkStart w:id="335" w:name="_Ref191386178"/>
      <w:r w:rsidRPr="0031282F">
        <w:lastRenderedPageBreak/>
        <w:t xml:space="preserve">Публикация </w:t>
      </w:r>
      <w:r w:rsidR="004B5EB3" w:rsidRPr="0031282F">
        <w:t>Извещени</w:t>
      </w:r>
      <w:r w:rsidRPr="0031282F">
        <w:t>я о проведении запроса предложений и Документации</w:t>
      </w:r>
      <w:bookmarkEnd w:id="332"/>
      <w:r w:rsidRPr="0031282F">
        <w:t xml:space="preserve"> по запросу предложений</w:t>
      </w:r>
      <w:bookmarkEnd w:id="333"/>
      <w:bookmarkEnd w:id="334"/>
    </w:p>
    <w:p w:rsidR="00717F60" w:rsidRPr="0031282F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1282F">
        <w:rPr>
          <w:sz w:val="24"/>
          <w:szCs w:val="24"/>
        </w:rPr>
        <w:t>Извещени</w:t>
      </w:r>
      <w:r w:rsidR="00717F60" w:rsidRPr="0031282F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1282F">
        <w:rPr>
          <w:sz w:val="24"/>
          <w:szCs w:val="24"/>
        </w:rPr>
        <w:t xml:space="preserve">опубликованы </w:t>
      </w:r>
      <w:r w:rsidR="00717F60" w:rsidRPr="0031282F">
        <w:rPr>
          <w:sz w:val="24"/>
          <w:szCs w:val="24"/>
        </w:rPr>
        <w:t xml:space="preserve">в порядке, указанном в п.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_Ref302563524 \n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1.1.1</w:t>
      </w:r>
      <w:r w:rsidR="00402725" w:rsidRPr="0031282F">
        <w:rPr>
          <w:sz w:val="24"/>
          <w:szCs w:val="24"/>
        </w:rPr>
        <w:fldChar w:fldCharType="end"/>
      </w:r>
      <w:r w:rsidR="004C5DD3" w:rsidRPr="0031282F">
        <w:rPr>
          <w:sz w:val="24"/>
          <w:szCs w:val="24"/>
        </w:rPr>
        <w:t xml:space="preserve"> </w:t>
      </w:r>
      <w:r w:rsidR="004C5DD3" w:rsidRPr="0031282F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1282F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1282F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1282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6" w:name="__RefNumPara__444_922829174"/>
      <w:bookmarkStart w:id="337" w:name="_Ref191386216"/>
      <w:bookmarkStart w:id="338" w:name="_Ref305973147"/>
      <w:bookmarkStart w:id="339" w:name="_Toc498590312"/>
      <w:bookmarkEnd w:id="335"/>
      <w:bookmarkEnd w:id="336"/>
      <w:r w:rsidRPr="0031282F">
        <w:t xml:space="preserve">Подготовка </w:t>
      </w:r>
      <w:bookmarkEnd w:id="337"/>
      <w:r w:rsidRPr="0031282F">
        <w:t>Заявок</w:t>
      </w:r>
      <w:bookmarkEnd w:id="338"/>
      <w:bookmarkEnd w:id="339"/>
    </w:p>
    <w:p w:rsidR="00717F60" w:rsidRPr="0031282F" w:rsidRDefault="00717F60" w:rsidP="00E71A48">
      <w:pPr>
        <w:pStyle w:val="3"/>
        <w:spacing w:line="264" w:lineRule="auto"/>
        <w:rPr>
          <w:szCs w:val="24"/>
        </w:rPr>
      </w:pPr>
      <w:bookmarkStart w:id="340" w:name="_Ref306114638"/>
      <w:bookmarkStart w:id="341" w:name="_Toc440361326"/>
      <w:bookmarkStart w:id="342" w:name="_Toc440376081"/>
      <w:bookmarkStart w:id="343" w:name="_Toc440376208"/>
      <w:bookmarkStart w:id="344" w:name="_Toc440382473"/>
      <w:bookmarkStart w:id="345" w:name="_Toc440447143"/>
      <w:bookmarkStart w:id="346" w:name="_Toc440632303"/>
      <w:bookmarkStart w:id="347" w:name="_Toc440875076"/>
      <w:bookmarkStart w:id="348" w:name="_Toc441131063"/>
      <w:bookmarkStart w:id="349" w:name="_Toc465774584"/>
      <w:bookmarkStart w:id="350" w:name="_Toc465848813"/>
      <w:bookmarkStart w:id="351" w:name="_Toc468875315"/>
      <w:bookmarkStart w:id="352" w:name="_Toc469488367"/>
      <w:bookmarkStart w:id="353" w:name="_Toc471894888"/>
      <w:bookmarkStart w:id="354" w:name="_Toc498590313"/>
      <w:r w:rsidRPr="0031282F">
        <w:rPr>
          <w:szCs w:val="24"/>
        </w:rPr>
        <w:t xml:space="preserve">Общие требования к </w:t>
      </w:r>
      <w:r w:rsidR="004B5EB3" w:rsidRPr="0031282F">
        <w:rPr>
          <w:szCs w:val="24"/>
        </w:rPr>
        <w:t>Заявк</w:t>
      </w:r>
      <w:r w:rsidRPr="0031282F">
        <w:rPr>
          <w:szCs w:val="24"/>
        </w:rPr>
        <w:t>е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717F60" w:rsidRPr="0031282F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>Участник</w:t>
      </w:r>
      <w:r w:rsidR="00717F60" w:rsidRPr="0031282F">
        <w:rPr>
          <w:bCs w:val="0"/>
          <w:sz w:val="24"/>
          <w:szCs w:val="24"/>
        </w:rPr>
        <w:t xml:space="preserve"> должен подготовить </w:t>
      </w:r>
      <w:r w:rsidR="004B5EB3" w:rsidRPr="0031282F">
        <w:rPr>
          <w:bCs w:val="0"/>
          <w:sz w:val="24"/>
          <w:szCs w:val="24"/>
        </w:rPr>
        <w:t>Заявк</w:t>
      </w:r>
      <w:r w:rsidR="00717F60" w:rsidRPr="0031282F">
        <w:rPr>
          <w:bCs w:val="0"/>
          <w:sz w:val="24"/>
          <w:szCs w:val="24"/>
        </w:rPr>
        <w:t>у, включающую в себя:</w:t>
      </w:r>
    </w:p>
    <w:p w:rsidR="00717F60" w:rsidRPr="0031282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1282F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1282F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1282F">
        <w:rPr>
          <w:bCs w:val="0"/>
          <w:spacing w:val="-2"/>
          <w:sz w:val="24"/>
          <w:szCs w:val="24"/>
        </w:rPr>
        <w:t>(</w:t>
      </w:r>
      <w:r w:rsidR="003F3A69" w:rsidRPr="0031282F">
        <w:rPr>
          <w:bCs w:val="0"/>
          <w:spacing w:val="-2"/>
          <w:sz w:val="24"/>
          <w:szCs w:val="24"/>
        </w:rPr>
        <w:t>под</w:t>
      </w:r>
      <w:r w:rsidR="003F3A69" w:rsidRPr="0031282F">
        <w:rPr>
          <w:bCs w:val="0"/>
          <w:sz w:val="24"/>
          <w:szCs w:val="24"/>
        </w:rPr>
        <w:t>раздел</w:t>
      </w:r>
      <w:r w:rsidRPr="0031282F">
        <w:rPr>
          <w:bCs w:val="0"/>
          <w:sz w:val="24"/>
          <w:szCs w:val="24"/>
        </w:rPr>
        <w:t xml:space="preserve"> </w:t>
      </w:r>
      <w:r w:rsidR="007F30BA" w:rsidRPr="0031282F">
        <w:rPr>
          <w:bCs w:val="0"/>
          <w:sz w:val="24"/>
          <w:szCs w:val="24"/>
        </w:rPr>
        <w:fldChar w:fldCharType="begin"/>
      </w:r>
      <w:r w:rsidR="008D2928" w:rsidRPr="0031282F">
        <w:rPr>
          <w:bCs w:val="0"/>
          <w:sz w:val="24"/>
          <w:szCs w:val="24"/>
        </w:rPr>
        <w:instrText xml:space="preserve"> REF _Ref55336310 \r \h </w:instrText>
      </w:r>
      <w:r w:rsidR="0031282F" w:rsidRPr="0031282F">
        <w:rPr>
          <w:bCs w:val="0"/>
          <w:sz w:val="24"/>
          <w:szCs w:val="24"/>
        </w:rPr>
        <w:instrText xml:space="preserve"> \* MERGEFORMAT </w:instrText>
      </w:r>
      <w:r w:rsidR="007F30BA" w:rsidRPr="0031282F">
        <w:rPr>
          <w:bCs w:val="0"/>
          <w:sz w:val="24"/>
          <w:szCs w:val="24"/>
        </w:rPr>
      </w:r>
      <w:r w:rsidR="007F30BA" w:rsidRPr="0031282F">
        <w:rPr>
          <w:bCs w:val="0"/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5.1</w:t>
      </w:r>
      <w:r w:rsidR="007F30BA" w:rsidRPr="0031282F">
        <w:rPr>
          <w:bCs w:val="0"/>
          <w:sz w:val="24"/>
          <w:szCs w:val="24"/>
        </w:rPr>
        <w:fldChar w:fldCharType="end"/>
      </w:r>
      <w:r w:rsidR="00D80639" w:rsidRPr="0031282F">
        <w:rPr>
          <w:bCs w:val="0"/>
          <w:sz w:val="24"/>
          <w:szCs w:val="24"/>
          <w:lang w:eastAsia="ru-RU"/>
        </w:rPr>
        <w:t>)</w:t>
      </w:r>
      <w:r w:rsidR="00B71B9D" w:rsidRPr="0031282F">
        <w:rPr>
          <w:bCs w:val="0"/>
          <w:sz w:val="24"/>
          <w:szCs w:val="24"/>
          <w:lang w:eastAsia="ru-RU"/>
        </w:rPr>
        <w:t>;</w:t>
      </w:r>
    </w:p>
    <w:p w:rsidR="00B71B9D" w:rsidRPr="0031282F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1282F">
        <w:rPr>
          <w:bCs w:val="0"/>
          <w:sz w:val="24"/>
          <w:szCs w:val="24"/>
        </w:rPr>
        <w:t>Сводную таблицу стоимости</w:t>
      </w:r>
      <w:r w:rsidR="00525723" w:rsidRPr="0031282F">
        <w:rPr>
          <w:bCs w:val="0"/>
          <w:sz w:val="24"/>
          <w:szCs w:val="24"/>
        </w:rPr>
        <w:t xml:space="preserve"> услуг</w:t>
      </w:r>
      <w:r w:rsidRPr="0031282F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1282F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1282F">
        <w:rPr>
          <w:bCs w:val="0"/>
          <w:sz w:val="24"/>
          <w:szCs w:val="24"/>
        </w:rPr>
        <w:t xml:space="preserve"> (</w:t>
      </w:r>
      <w:r w:rsidR="003F3A69" w:rsidRPr="0031282F">
        <w:rPr>
          <w:bCs w:val="0"/>
          <w:spacing w:val="-2"/>
          <w:sz w:val="24"/>
          <w:szCs w:val="24"/>
        </w:rPr>
        <w:t>под</w:t>
      </w:r>
      <w:r w:rsidR="003F3A69" w:rsidRPr="0031282F">
        <w:rPr>
          <w:bCs w:val="0"/>
          <w:sz w:val="24"/>
          <w:szCs w:val="24"/>
        </w:rPr>
        <w:t>раздел</w:t>
      </w:r>
      <w:r w:rsidRPr="0031282F">
        <w:rPr>
          <w:bCs w:val="0"/>
          <w:sz w:val="24"/>
          <w:szCs w:val="24"/>
        </w:rPr>
        <w:t xml:space="preserve"> </w:t>
      </w:r>
      <w:r w:rsidR="007F30BA" w:rsidRPr="0031282F">
        <w:rPr>
          <w:bCs w:val="0"/>
          <w:sz w:val="24"/>
          <w:szCs w:val="24"/>
        </w:rPr>
        <w:fldChar w:fldCharType="begin"/>
      </w:r>
      <w:r w:rsidRPr="0031282F">
        <w:rPr>
          <w:bCs w:val="0"/>
          <w:sz w:val="24"/>
          <w:szCs w:val="24"/>
        </w:rPr>
        <w:instrText xml:space="preserve"> REF _Ref440271072 \r \h </w:instrText>
      </w:r>
      <w:r w:rsidR="0031282F" w:rsidRPr="0031282F">
        <w:rPr>
          <w:bCs w:val="0"/>
          <w:sz w:val="24"/>
          <w:szCs w:val="24"/>
        </w:rPr>
        <w:instrText xml:space="preserve"> \* MERGEFORMAT </w:instrText>
      </w:r>
      <w:r w:rsidR="007F30BA" w:rsidRPr="0031282F">
        <w:rPr>
          <w:bCs w:val="0"/>
          <w:sz w:val="24"/>
          <w:szCs w:val="24"/>
        </w:rPr>
      </w:r>
      <w:r w:rsidR="007F30BA" w:rsidRPr="0031282F">
        <w:rPr>
          <w:bCs w:val="0"/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5.2</w:t>
      </w:r>
      <w:r w:rsidR="007F30BA" w:rsidRPr="0031282F">
        <w:rPr>
          <w:bCs w:val="0"/>
          <w:sz w:val="24"/>
          <w:szCs w:val="24"/>
        </w:rPr>
        <w:fldChar w:fldCharType="end"/>
      </w:r>
      <w:r w:rsidRPr="0031282F">
        <w:rPr>
          <w:bCs w:val="0"/>
          <w:sz w:val="24"/>
          <w:szCs w:val="24"/>
        </w:rPr>
        <w:t>);</w:t>
      </w:r>
    </w:p>
    <w:p w:rsidR="00717F60" w:rsidRPr="0031282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1282F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 w:rsidRPr="0031282F">
        <w:rPr>
          <w:bCs w:val="0"/>
          <w:spacing w:val="-2"/>
          <w:sz w:val="24"/>
          <w:szCs w:val="24"/>
        </w:rPr>
        <w:t>под</w:t>
      </w:r>
      <w:r w:rsidR="003F3A69" w:rsidRPr="0031282F">
        <w:rPr>
          <w:bCs w:val="0"/>
          <w:sz w:val="24"/>
          <w:szCs w:val="24"/>
        </w:rPr>
        <w:t>раздел</w:t>
      </w:r>
      <w:r w:rsidR="007502E0" w:rsidRPr="0031282F">
        <w:rPr>
          <w:bCs w:val="0"/>
          <w:sz w:val="24"/>
          <w:szCs w:val="24"/>
        </w:rPr>
        <w:t xml:space="preserve"> </w:t>
      </w:r>
      <w:r w:rsidR="007F30BA" w:rsidRPr="0031282F">
        <w:rPr>
          <w:bCs w:val="0"/>
          <w:sz w:val="24"/>
          <w:szCs w:val="24"/>
        </w:rPr>
        <w:fldChar w:fldCharType="begin"/>
      </w:r>
      <w:r w:rsidR="007502E0" w:rsidRPr="0031282F">
        <w:rPr>
          <w:bCs w:val="0"/>
          <w:sz w:val="24"/>
          <w:szCs w:val="24"/>
        </w:rPr>
        <w:instrText xml:space="preserve"> REF _Ref440537086 \r \h </w:instrText>
      </w:r>
      <w:r w:rsidR="0031282F" w:rsidRPr="0031282F">
        <w:rPr>
          <w:bCs w:val="0"/>
          <w:sz w:val="24"/>
          <w:szCs w:val="24"/>
        </w:rPr>
        <w:instrText xml:space="preserve"> \* MERGEFORMAT </w:instrText>
      </w:r>
      <w:r w:rsidR="007F30BA" w:rsidRPr="0031282F">
        <w:rPr>
          <w:bCs w:val="0"/>
          <w:sz w:val="24"/>
          <w:szCs w:val="24"/>
        </w:rPr>
      </w:r>
      <w:r w:rsidR="007F30BA" w:rsidRPr="0031282F">
        <w:rPr>
          <w:bCs w:val="0"/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5.3</w:t>
      </w:r>
      <w:r w:rsidR="007F30BA" w:rsidRPr="0031282F">
        <w:rPr>
          <w:bCs w:val="0"/>
          <w:sz w:val="24"/>
          <w:szCs w:val="24"/>
        </w:rPr>
        <w:fldChar w:fldCharType="end"/>
      </w:r>
      <w:r w:rsidRPr="0031282F">
        <w:rPr>
          <w:bCs w:val="0"/>
          <w:spacing w:val="-1"/>
          <w:sz w:val="24"/>
          <w:szCs w:val="24"/>
        </w:rPr>
        <w:t>)</w:t>
      </w:r>
      <w:r w:rsidR="00E17CEB" w:rsidRPr="0031282F">
        <w:rPr>
          <w:bCs w:val="0"/>
          <w:spacing w:val="-1"/>
          <w:sz w:val="24"/>
          <w:szCs w:val="24"/>
        </w:rPr>
        <w:t>;</w:t>
      </w:r>
      <w:r w:rsidR="00F030B1" w:rsidRPr="0031282F">
        <w:rPr>
          <w:bCs w:val="0"/>
          <w:spacing w:val="-1"/>
          <w:sz w:val="24"/>
          <w:szCs w:val="24"/>
        </w:rPr>
        <w:t xml:space="preserve"> </w:t>
      </w:r>
    </w:p>
    <w:p w:rsidR="00717F60" w:rsidRPr="0031282F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График </w:t>
      </w:r>
      <w:r w:rsidR="00C8364E" w:rsidRPr="0031282F">
        <w:rPr>
          <w:bCs w:val="0"/>
          <w:sz w:val="24"/>
          <w:szCs w:val="24"/>
        </w:rPr>
        <w:t>оказания</w:t>
      </w:r>
      <w:r w:rsidR="00027C2B" w:rsidRPr="0031282F">
        <w:rPr>
          <w:bCs w:val="0"/>
          <w:sz w:val="24"/>
          <w:szCs w:val="24"/>
        </w:rPr>
        <w:t xml:space="preserve"> </w:t>
      </w:r>
      <w:r w:rsidR="00F030B1" w:rsidRPr="0031282F">
        <w:rPr>
          <w:bCs w:val="0"/>
          <w:sz w:val="24"/>
          <w:szCs w:val="24"/>
        </w:rPr>
        <w:t xml:space="preserve">услуг </w:t>
      </w:r>
      <w:r w:rsidRPr="0031282F">
        <w:rPr>
          <w:bCs w:val="0"/>
          <w:sz w:val="24"/>
          <w:szCs w:val="24"/>
        </w:rPr>
        <w:t>по</w:t>
      </w:r>
      <w:r w:rsidR="00717F60" w:rsidRPr="0031282F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1282F">
        <w:rPr>
          <w:bCs w:val="0"/>
          <w:sz w:val="24"/>
          <w:szCs w:val="24"/>
        </w:rPr>
        <w:t>Д</w:t>
      </w:r>
      <w:r w:rsidR="00717F60" w:rsidRPr="0031282F">
        <w:rPr>
          <w:bCs w:val="0"/>
          <w:sz w:val="24"/>
          <w:szCs w:val="24"/>
        </w:rPr>
        <w:t>окументации (</w:t>
      </w:r>
      <w:r w:rsidR="003F3A69" w:rsidRPr="0031282F">
        <w:rPr>
          <w:bCs w:val="0"/>
          <w:spacing w:val="-2"/>
          <w:sz w:val="24"/>
          <w:szCs w:val="24"/>
        </w:rPr>
        <w:t>под</w:t>
      </w:r>
      <w:r w:rsidR="003F3A69" w:rsidRPr="0031282F">
        <w:rPr>
          <w:bCs w:val="0"/>
          <w:sz w:val="24"/>
          <w:szCs w:val="24"/>
        </w:rPr>
        <w:t>раздел</w:t>
      </w:r>
      <w:r w:rsidR="00717F60" w:rsidRPr="0031282F">
        <w:rPr>
          <w:bCs w:val="0"/>
          <w:sz w:val="24"/>
          <w:szCs w:val="24"/>
        </w:rPr>
        <w:t xml:space="preserve"> </w:t>
      </w:r>
      <w:r w:rsidR="007F30BA" w:rsidRPr="0031282F">
        <w:rPr>
          <w:bCs w:val="0"/>
          <w:sz w:val="24"/>
          <w:szCs w:val="24"/>
        </w:rPr>
        <w:fldChar w:fldCharType="begin"/>
      </w:r>
      <w:r w:rsidR="00B71B9D" w:rsidRPr="0031282F">
        <w:rPr>
          <w:bCs w:val="0"/>
          <w:sz w:val="24"/>
          <w:szCs w:val="24"/>
        </w:rPr>
        <w:instrText xml:space="preserve"> REF _Ref440271036 \r \h </w:instrText>
      </w:r>
      <w:r w:rsidR="0031282F" w:rsidRPr="0031282F">
        <w:rPr>
          <w:bCs w:val="0"/>
          <w:sz w:val="24"/>
          <w:szCs w:val="24"/>
        </w:rPr>
        <w:instrText xml:space="preserve"> \* MERGEFORMAT </w:instrText>
      </w:r>
      <w:r w:rsidR="007F30BA" w:rsidRPr="0031282F">
        <w:rPr>
          <w:bCs w:val="0"/>
          <w:sz w:val="24"/>
          <w:szCs w:val="24"/>
        </w:rPr>
      </w:r>
      <w:r w:rsidR="007F30BA" w:rsidRPr="0031282F">
        <w:rPr>
          <w:bCs w:val="0"/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5.4</w:t>
      </w:r>
      <w:r w:rsidR="007F30BA" w:rsidRPr="0031282F">
        <w:rPr>
          <w:bCs w:val="0"/>
          <w:sz w:val="24"/>
          <w:szCs w:val="24"/>
        </w:rPr>
        <w:fldChar w:fldCharType="end"/>
      </w:r>
      <w:r w:rsidR="00717F60" w:rsidRPr="0031282F">
        <w:rPr>
          <w:bCs w:val="0"/>
          <w:sz w:val="24"/>
          <w:szCs w:val="24"/>
        </w:rPr>
        <w:t>);</w:t>
      </w:r>
    </w:p>
    <w:p w:rsidR="000A00E6" w:rsidRPr="0031282F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>График оплаты оказания услуг по форме и в соответствии с инструкциями, приведенными в настоящей Документации (</w:t>
      </w:r>
      <w:r w:rsidRPr="0031282F">
        <w:rPr>
          <w:bCs w:val="0"/>
          <w:spacing w:val="-2"/>
          <w:sz w:val="24"/>
          <w:szCs w:val="24"/>
        </w:rPr>
        <w:t>под</w:t>
      </w:r>
      <w:r w:rsidRPr="0031282F">
        <w:rPr>
          <w:bCs w:val="0"/>
          <w:sz w:val="24"/>
          <w:szCs w:val="24"/>
        </w:rPr>
        <w:t xml:space="preserve">раздел </w:t>
      </w:r>
      <w:r w:rsidR="007F30BA" w:rsidRPr="0031282F">
        <w:rPr>
          <w:bCs w:val="0"/>
          <w:sz w:val="24"/>
          <w:szCs w:val="24"/>
        </w:rPr>
        <w:fldChar w:fldCharType="begin"/>
      </w:r>
      <w:r w:rsidRPr="0031282F">
        <w:rPr>
          <w:bCs w:val="0"/>
          <w:sz w:val="24"/>
          <w:szCs w:val="24"/>
        </w:rPr>
        <w:instrText xml:space="preserve"> REF _Ref440361914 \r \h </w:instrText>
      </w:r>
      <w:r w:rsidR="0031282F" w:rsidRPr="0031282F">
        <w:rPr>
          <w:bCs w:val="0"/>
          <w:sz w:val="24"/>
          <w:szCs w:val="24"/>
        </w:rPr>
        <w:instrText xml:space="preserve"> \* MERGEFORMAT </w:instrText>
      </w:r>
      <w:r w:rsidR="007F30BA" w:rsidRPr="0031282F">
        <w:rPr>
          <w:bCs w:val="0"/>
          <w:sz w:val="24"/>
          <w:szCs w:val="24"/>
        </w:rPr>
      </w:r>
      <w:r w:rsidR="007F30BA" w:rsidRPr="0031282F">
        <w:rPr>
          <w:bCs w:val="0"/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5.5</w:t>
      </w:r>
      <w:r w:rsidR="007F30BA" w:rsidRPr="0031282F">
        <w:rPr>
          <w:bCs w:val="0"/>
          <w:sz w:val="24"/>
          <w:szCs w:val="24"/>
        </w:rPr>
        <w:fldChar w:fldCharType="end"/>
      </w:r>
      <w:r w:rsidRPr="0031282F">
        <w:rPr>
          <w:bCs w:val="0"/>
          <w:sz w:val="24"/>
          <w:szCs w:val="24"/>
        </w:rPr>
        <w:t>);</w:t>
      </w:r>
    </w:p>
    <w:p w:rsidR="00420F24" w:rsidRPr="0031282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1282F">
        <w:rPr>
          <w:bCs w:val="0"/>
          <w:sz w:val="24"/>
          <w:szCs w:val="24"/>
        </w:rPr>
        <w:t>Участник</w:t>
      </w:r>
      <w:r w:rsidRPr="0031282F">
        <w:rPr>
          <w:bCs w:val="0"/>
          <w:sz w:val="24"/>
          <w:szCs w:val="24"/>
        </w:rPr>
        <w:t xml:space="preserve">а требованиям настоящей </w:t>
      </w:r>
      <w:r w:rsidR="00AE0F91" w:rsidRPr="0031282F">
        <w:rPr>
          <w:bCs w:val="0"/>
          <w:sz w:val="24"/>
          <w:szCs w:val="24"/>
        </w:rPr>
        <w:t>Д</w:t>
      </w:r>
      <w:r w:rsidRPr="0031282F">
        <w:rPr>
          <w:bCs w:val="0"/>
          <w:sz w:val="24"/>
          <w:szCs w:val="24"/>
        </w:rPr>
        <w:t>окументации (подраздел</w:t>
      </w:r>
      <w:r w:rsidR="00420F24" w:rsidRPr="0031282F">
        <w:rPr>
          <w:bCs w:val="0"/>
          <w:sz w:val="24"/>
          <w:szCs w:val="24"/>
        </w:rPr>
        <w:t xml:space="preserve">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_Ref191386407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3.3.8</w:t>
      </w:r>
      <w:r w:rsidR="00402725" w:rsidRPr="0031282F">
        <w:rPr>
          <w:sz w:val="24"/>
          <w:szCs w:val="24"/>
        </w:rPr>
        <w:fldChar w:fldCharType="end"/>
      </w:r>
      <w:r w:rsidR="00FF4BD0" w:rsidRPr="0031282F">
        <w:rPr>
          <w:bCs w:val="0"/>
          <w:sz w:val="24"/>
          <w:szCs w:val="24"/>
        </w:rPr>
        <w:t>)</w:t>
      </w:r>
      <w:r w:rsidR="00B71B9D" w:rsidRPr="0031282F">
        <w:rPr>
          <w:bCs w:val="0"/>
          <w:sz w:val="24"/>
          <w:szCs w:val="24"/>
        </w:rPr>
        <w:t>;</w:t>
      </w:r>
    </w:p>
    <w:p w:rsidR="00717F60" w:rsidRPr="0031282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1282F">
        <w:rPr>
          <w:bCs w:val="0"/>
          <w:sz w:val="24"/>
          <w:szCs w:val="24"/>
        </w:rPr>
        <w:t>Договор</w:t>
      </w:r>
      <w:r w:rsidRPr="0031282F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1282F">
        <w:rPr>
          <w:bCs w:val="0"/>
          <w:sz w:val="24"/>
          <w:szCs w:val="24"/>
        </w:rPr>
        <w:t>Д</w:t>
      </w:r>
      <w:r w:rsidRPr="0031282F">
        <w:rPr>
          <w:bCs w:val="0"/>
          <w:sz w:val="24"/>
          <w:szCs w:val="24"/>
        </w:rPr>
        <w:t>окументации (</w:t>
      </w:r>
      <w:r w:rsidR="003F3A69" w:rsidRPr="0031282F">
        <w:rPr>
          <w:bCs w:val="0"/>
          <w:spacing w:val="-2"/>
          <w:sz w:val="24"/>
          <w:szCs w:val="24"/>
        </w:rPr>
        <w:t>под</w:t>
      </w:r>
      <w:r w:rsidR="003F3A69" w:rsidRPr="0031282F">
        <w:rPr>
          <w:bCs w:val="0"/>
          <w:sz w:val="24"/>
          <w:szCs w:val="24"/>
        </w:rPr>
        <w:t>раздел</w:t>
      </w:r>
      <w:r w:rsidRPr="0031282F">
        <w:rPr>
          <w:bCs w:val="0"/>
          <w:sz w:val="24"/>
          <w:szCs w:val="24"/>
        </w:rPr>
        <w:t xml:space="preserve">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_Ref440361610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5.6</w:t>
      </w:r>
      <w:r w:rsidR="00402725" w:rsidRPr="0031282F">
        <w:rPr>
          <w:sz w:val="24"/>
          <w:szCs w:val="24"/>
        </w:rPr>
        <w:fldChar w:fldCharType="end"/>
      </w:r>
      <w:r w:rsidR="00B71B9D" w:rsidRPr="0031282F">
        <w:rPr>
          <w:bCs w:val="0"/>
          <w:sz w:val="24"/>
          <w:szCs w:val="24"/>
        </w:rPr>
        <w:t>);</w:t>
      </w:r>
    </w:p>
    <w:p w:rsidR="00717F60" w:rsidRPr="0031282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1282F">
        <w:rPr>
          <w:bCs w:val="0"/>
          <w:sz w:val="24"/>
          <w:szCs w:val="24"/>
        </w:rPr>
        <w:t>Участник</w:t>
      </w:r>
      <w:r w:rsidRPr="0031282F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1282F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303683384"/>
      <w:r w:rsidRPr="0031282F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31282F">
        <w:rPr>
          <w:bCs w:val="0"/>
          <w:sz w:val="24"/>
          <w:szCs w:val="24"/>
        </w:rPr>
        <w:t>Заявк</w:t>
      </w:r>
      <w:r w:rsidRPr="0031282F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5"/>
    </w:p>
    <w:p w:rsidR="00717F60" w:rsidRPr="0031282F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>Письмо о подаче оферты (</w:t>
      </w:r>
      <w:r w:rsidR="00A154B7" w:rsidRPr="0031282F">
        <w:rPr>
          <w:bCs w:val="0"/>
          <w:spacing w:val="-2"/>
          <w:sz w:val="24"/>
          <w:szCs w:val="24"/>
        </w:rPr>
        <w:t>под</w:t>
      </w:r>
      <w:r w:rsidR="00A154B7" w:rsidRPr="0031282F">
        <w:rPr>
          <w:bCs w:val="0"/>
          <w:sz w:val="24"/>
          <w:szCs w:val="24"/>
        </w:rPr>
        <w:t>раздел</w:t>
      </w:r>
      <w:r w:rsidR="00F86B89" w:rsidRPr="0031282F">
        <w:rPr>
          <w:bCs w:val="0"/>
          <w:sz w:val="24"/>
          <w:szCs w:val="24"/>
          <w:lang w:eastAsia="ru-RU"/>
        </w:rPr>
        <w:t xml:space="preserve">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_Ref55336310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  <w:lang w:eastAsia="ru-RU"/>
        </w:rPr>
        <w:t>5.1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bCs w:val="0"/>
          <w:sz w:val="24"/>
          <w:szCs w:val="24"/>
        </w:rPr>
        <w:t>);</w:t>
      </w:r>
    </w:p>
    <w:p w:rsidR="005106E7" w:rsidRPr="0031282F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1282F">
        <w:rPr>
          <w:sz w:val="24"/>
          <w:szCs w:val="24"/>
        </w:rPr>
        <w:t xml:space="preserve">Антикоррупционные обязательства (подраздел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_Ref440271964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5.1.3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>);</w:t>
      </w:r>
    </w:p>
    <w:p w:rsidR="005106E7" w:rsidRPr="0031282F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1282F">
        <w:rPr>
          <w:sz w:val="24"/>
          <w:szCs w:val="24"/>
        </w:rPr>
        <w:t>Докумен</w:t>
      </w:r>
      <w:proofErr w:type="gramStart"/>
      <w:r w:rsidRPr="0031282F">
        <w:rPr>
          <w:sz w:val="24"/>
          <w:szCs w:val="24"/>
        </w:rPr>
        <w:t>т(</w:t>
      </w:r>
      <w:proofErr w:type="gramEnd"/>
      <w:r w:rsidRPr="0031282F">
        <w:rPr>
          <w:sz w:val="24"/>
          <w:szCs w:val="24"/>
        </w:rPr>
        <w:t xml:space="preserve">ы) в соответствии с пп.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_Ref440279062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б)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 xml:space="preserve"> п.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_Ref303587815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3.3.8.3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>;</w:t>
      </w:r>
    </w:p>
    <w:p w:rsidR="005106E7" w:rsidRPr="0031282F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Техническое предложение </w:t>
      </w:r>
      <w:r w:rsidRPr="0031282F">
        <w:rPr>
          <w:bCs w:val="0"/>
          <w:spacing w:val="-1"/>
          <w:sz w:val="24"/>
          <w:szCs w:val="24"/>
        </w:rPr>
        <w:t>(</w:t>
      </w:r>
      <w:r w:rsidRPr="0031282F">
        <w:rPr>
          <w:bCs w:val="0"/>
          <w:spacing w:val="-2"/>
          <w:sz w:val="24"/>
          <w:szCs w:val="24"/>
        </w:rPr>
        <w:t>под</w:t>
      </w:r>
      <w:r w:rsidRPr="0031282F">
        <w:rPr>
          <w:bCs w:val="0"/>
          <w:sz w:val="24"/>
          <w:szCs w:val="24"/>
        </w:rPr>
        <w:t xml:space="preserve">раздел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_Ref440537086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5.3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bCs w:val="0"/>
          <w:spacing w:val="-1"/>
          <w:sz w:val="24"/>
          <w:szCs w:val="24"/>
        </w:rPr>
        <w:t>)</w:t>
      </w:r>
      <w:r w:rsidRPr="0031282F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31282F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>Сводная таблица стоимости услуг (</w:t>
      </w:r>
      <w:r w:rsidRPr="0031282F">
        <w:rPr>
          <w:bCs w:val="0"/>
          <w:spacing w:val="-2"/>
          <w:sz w:val="24"/>
          <w:szCs w:val="24"/>
        </w:rPr>
        <w:t>под</w:t>
      </w:r>
      <w:r w:rsidRPr="0031282F">
        <w:rPr>
          <w:bCs w:val="0"/>
          <w:sz w:val="24"/>
          <w:szCs w:val="24"/>
        </w:rPr>
        <w:t>раздел</w:t>
      </w:r>
      <w:r w:rsidRPr="0031282F">
        <w:rPr>
          <w:bCs w:val="0"/>
          <w:sz w:val="24"/>
          <w:szCs w:val="24"/>
          <w:lang w:eastAsia="ru-RU"/>
        </w:rPr>
        <w:t xml:space="preserve">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_Ref440274913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  <w:lang w:eastAsia="ru-RU"/>
        </w:rPr>
        <w:t>5.2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bCs w:val="0"/>
          <w:sz w:val="24"/>
          <w:szCs w:val="24"/>
        </w:rPr>
        <w:t>);</w:t>
      </w:r>
    </w:p>
    <w:p w:rsidR="005106E7" w:rsidRPr="0031282F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>График оказания</w:t>
      </w:r>
      <w:r w:rsidRPr="0031282F">
        <w:rPr>
          <w:sz w:val="24"/>
          <w:szCs w:val="24"/>
        </w:rPr>
        <w:t xml:space="preserve"> услуг</w:t>
      </w:r>
      <w:r w:rsidRPr="0031282F">
        <w:rPr>
          <w:bCs w:val="0"/>
          <w:sz w:val="24"/>
          <w:szCs w:val="24"/>
        </w:rPr>
        <w:t xml:space="preserve"> (</w:t>
      </w:r>
      <w:r w:rsidRPr="0031282F">
        <w:rPr>
          <w:bCs w:val="0"/>
          <w:spacing w:val="-2"/>
          <w:sz w:val="24"/>
          <w:szCs w:val="24"/>
        </w:rPr>
        <w:t>под</w:t>
      </w:r>
      <w:r w:rsidRPr="0031282F">
        <w:rPr>
          <w:bCs w:val="0"/>
          <w:sz w:val="24"/>
          <w:szCs w:val="24"/>
        </w:rPr>
        <w:t>раздел</w:t>
      </w:r>
      <w:r w:rsidRPr="0031282F">
        <w:rPr>
          <w:bCs w:val="0"/>
          <w:sz w:val="24"/>
          <w:szCs w:val="24"/>
          <w:lang w:eastAsia="ru-RU"/>
        </w:rPr>
        <w:t xml:space="preserve">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_Ref440274902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  <w:lang w:eastAsia="ru-RU"/>
        </w:rPr>
        <w:t>5.4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bCs w:val="0"/>
          <w:sz w:val="24"/>
          <w:szCs w:val="24"/>
        </w:rPr>
        <w:t>);</w:t>
      </w:r>
    </w:p>
    <w:p w:rsidR="005106E7" w:rsidRPr="0031282F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>График оплаты оказания услуг (</w:t>
      </w:r>
      <w:r w:rsidRPr="0031282F">
        <w:rPr>
          <w:bCs w:val="0"/>
          <w:spacing w:val="-2"/>
          <w:sz w:val="24"/>
          <w:szCs w:val="24"/>
        </w:rPr>
        <w:t>под</w:t>
      </w:r>
      <w:r w:rsidRPr="0031282F">
        <w:rPr>
          <w:bCs w:val="0"/>
          <w:sz w:val="24"/>
          <w:szCs w:val="24"/>
        </w:rPr>
        <w:t xml:space="preserve">раздел </w:t>
      </w:r>
      <w:r w:rsidR="007F30BA" w:rsidRPr="0031282F">
        <w:rPr>
          <w:bCs w:val="0"/>
          <w:sz w:val="24"/>
          <w:szCs w:val="24"/>
        </w:rPr>
        <w:fldChar w:fldCharType="begin"/>
      </w:r>
      <w:r w:rsidRPr="0031282F">
        <w:rPr>
          <w:bCs w:val="0"/>
          <w:sz w:val="24"/>
          <w:szCs w:val="24"/>
        </w:rPr>
        <w:instrText xml:space="preserve"> REF _Ref440361959 \r \h </w:instrText>
      </w:r>
      <w:r w:rsidR="0031282F" w:rsidRPr="0031282F">
        <w:rPr>
          <w:bCs w:val="0"/>
          <w:sz w:val="24"/>
          <w:szCs w:val="24"/>
        </w:rPr>
        <w:instrText xml:space="preserve"> \* MERGEFORMAT </w:instrText>
      </w:r>
      <w:r w:rsidR="007F30BA" w:rsidRPr="0031282F">
        <w:rPr>
          <w:bCs w:val="0"/>
          <w:sz w:val="24"/>
          <w:szCs w:val="24"/>
        </w:rPr>
      </w:r>
      <w:r w:rsidR="007F30BA" w:rsidRPr="0031282F">
        <w:rPr>
          <w:bCs w:val="0"/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5.5</w:t>
      </w:r>
      <w:r w:rsidR="007F30BA" w:rsidRPr="0031282F">
        <w:rPr>
          <w:bCs w:val="0"/>
          <w:sz w:val="24"/>
          <w:szCs w:val="24"/>
        </w:rPr>
        <w:fldChar w:fldCharType="end"/>
      </w:r>
      <w:r w:rsidRPr="0031282F">
        <w:rPr>
          <w:bCs w:val="0"/>
          <w:sz w:val="24"/>
          <w:szCs w:val="24"/>
        </w:rPr>
        <w:t>);</w:t>
      </w:r>
    </w:p>
    <w:p w:rsidR="005106E7" w:rsidRPr="0031282F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>Протокол разногласий к проекту Договора (</w:t>
      </w:r>
      <w:r w:rsidRPr="0031282F">
        <w:rPr>
          <w:bCs w:val="0"/>
          <w:spacing w:val="-2"/>
          <w:sz w:val="24"/>
          <w:szCs w:val="24"/>
        </w:rPr>
        <w:t>под</w:t>
      </w:r>
      <w:r w:rsidRPr="0031282F">
        <w:rPr>
          <w:bCs w:val="0"/>
          <w:sz w:val="24"/>
          <w:szCs w:val="24"/>
        </w:rPr>
        <w:t>раздел</w:t>
      </w:r>
      <w:r w:rsidRPr="0031282F">
        <w:rPr>
          <w:bCs w:val="0"/>
          <w:sz w:val="24"/>
          <w:szCs w:val="24"/>
          <w:lang w:eastAsia="ru-RU"/>
        </w:rPr>
        <w:t xml:space="preserve"> </w:t>
      </w:r>
      <w:r w:rsidR="007F30BA" w:rsidRPr="0031282F">
        <w:rPr>
          <w:bCs w:val="0"/>
          <w:sz w:val="24"/>
          <w:szCs w:val="24"/>
        </w:rPr>
        <w:fldChar w:fldCharType="begin"/>
      </w:r>
      <w:r w:rsidRPr="0031282F">
        <w:rPr>
          <w:bCs w:val="0"/>
          <w:sz w:val="24"/>
          <w:szCs w:val="24"/>
        </w:rPr>
        <w:instrText xml:space="preserve"> REF _Ref440361610 \r \h </w:instrText>
      </w:r>
      <w:r w:rsidR="0031282F" w:rsidRPr="0031282F">
        <w:rPr>
          <w:bCs w:val="0"/>
          <w:sz w:val="24"/>
          <w:szCs w:val="24"/>
        </w:rPr>
        <w:instrText xml:space="preserve"> \* MERGEFORMAT </w:instrText>
      </w:r>
      <w:r w:rsidR="007F30BA" w:rsidRPr="0031282F">
        <w:rPr>
          <w:bCs w:val="0"/>
          <w:sz w:val="24"/>
          <w:szCs w:val="24"/>
        </w:rPr>
      </w:r>
      <w:r w:rsidR="007F30BA" w:rsidRPr="0031282F">
        <w:rPr>
          <w:bCs w:val="0"/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5.6</w:t>
      </w:r>
      <w:r w:rsidR="007F30BA" w:rsidRPr="0031282F">
        <w:rPr>
          <w:bCs w:val="0"/>
          <w:sz w:val="24"/>
          <w:szCs w:val="24"/>
        </w:rPr>
        <w:fldChar w:fldCharType="end"/>
      </w:r>
      <w:r w:rsidRPr="0031282F">
        <w:rPr>
          <w:bCs w:val="0"/>
          <w:sz w:val="24"/>
          <w:szCs w:val="24"/>
          <w:lang w:eastAsia="ru-RU"/>
        </w:rPr>
        <w:t>)</w:t>
      </w:r>
      <w:r w:rsidRPr="0031282F">
        <w:rPr>
          <w:bCs w:val="0"/>
          <w:sz w:val="24"/>
          <w:szCs w:val="24"/>
        </w:rPr>
        <w:t>.</w:t>
      </w:r>
    </w:p>
    <w:p w:rsidR="00717F60" w:rsidRPr="0031282F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Анкета </w:t>
      </w:r>
      <w:r w:rsidR="009C744E" w:rsidRPr="0031282F">
        <w:rPr>
          <w:bCs w:val="0"/>
          <w:sz w:val="24"/>
          <w:szCs w:val="24"/>
        </w:rPr>
        <w:t>Участник</w:t>
      </w:r>
      <w:r w:rsidRPr="0031282F">
        <w:rPr>
          <w:bCs w:val="0"/>
          <w:sz w:val="24"/>
          <w:szCs w:val="24"/>
        </w:rPr>
        <w:t>а запроса предложений (</w:t>
      </w:r>
      <w:r w:rsidR="00A154B7" w:rsidRPr="0031282F">
        <w:rPr>
          <w:bCs w:val="0"/>
          <w:spacing w:val="-2"/>
          <w:sz w:val="24"/>
          <w:szCs w:val="24"/>
        </w:rPr>
        <w:t>под</w:t>
      </w:r>
      <w:r w:rsidR="00A154B7" w:rsidRPr="0031282F">
        <w:rPr>
          <w:bCs w:val="0"/>
          <w:sz w:val="24"/>
          <w:szCs w:val="24"/>
        </w:rPr>
        <w:t>раздел</w:t>
      </w:r>
      <w:r w:rsidR="00DA481F" w:rsidRPr="0031282F">
        <w:rPr>
          <w:bCs w:val="0"/>
          <w:sz w:val="24"/>
          <w:szCs w:val="24"/>
        </w:rPr>
        <w:t xml:space="preserve"> </w:t>
      </w:r>
      <w:r w:rsidR="007F30BA" w:rsidRPr="0031282F">
        <w:rPr>
          <w:bCs w:val="0"/>
          <w:sz w:val="24"/>
          <w:szCs w:val="24"/>
        </w:rPr>
        <w:fldChar w:fldCharType="begin"/>
      </w:r>
      <w:r w:rsidR="00DA481F" w:rsidRPr="0031282F">
        <w:rPr>
          <w:bCs w:val="0"/>
          <w:sz w:val="24"/>
          <w:szCs w:val="24"/>
        </w:rPr>
        <w:instrText xml:space="preserve"> REF _Ref444170274 \r \h </w:instrText>
      </w:r>
      <w:r w:rsidR="0031282F" w:rsidRPr="0031282F">
        <w:rPr>
          <w:bCs w:val="0"/>
          <w:sz w:val="24"/>
          <w:szCs w:val="24"/>
        </w:rPr>
        <w:instrText xml:space="preserve"> \* MERGEFORMAT </w:instrText>
      </w:r>
      <w:r w:rsidR="007F30BA" w:rsidRPr="0031282F">
        <w:rPr>
          <w:bCs w:val="0"/>
          <w:sz w:val="24"/>
          <w:szCs w:val="24"/>
        </w:rPr>
      </w:r>
      <w:r w:rsidR="007F30BA" w:rsidRPr="0031282F">
        <w:rPr>
          <w:bCs w:val="0"/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5.7.1</w:t>
      </w:r>
      <w:r w:rsidR="007F30BA" w:rsidRPr="0031282F">
        <w:rPr>
          <w:bCs w:val="0"/>
          <w:sz w:val="24"/>
          <w:szCs w:val="24"/>
        </w:rPr>
        <w:fldChar w:fldCharType="end"/>
      </w:r>
      <w:r w:rsidRPr="0031282F">
        <w:rPr>
          <w:bCs w:val="0"/>
          <w:sz w:val="24"/>
          <w:szCs w:val="24"/>
        </w:rPr>
        <w:t>)</w:t>
      </w:r>
      <w:r w:rsidR="0038211D" w:rsidRPr="0031282F">
        <w:rPr>
          <w:bCs w:val="0"/>
          <w:sz w:val="24"/>
          <w:szCs w:val="24"/>
        </w:rPr>
        <w:t xml:space="preserve"> </w:t>
      </w:r>
      <w:r w:rsidR="0038211D" w:rsidRPr="0031282F">
        <w:rPr>
          <w:sz w:val="24"/>
          <w:szCs w:val="24"/>
        </w:rPr>
        <w:t xml:space="preserve">с </w:t>
      </w:r>
      <w:r w:rsidR="0038211D" w:rsidRPr="0031282F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1282F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1282F">
        <w:rPr>
          <w:bCs w:val="0"/>
          <w:sz w:val="24"/>
          <w:szCs w:val="24"/>
        </w:rPr>
        <w:t xml:space="preserve"> предложений, выполненного в формате MS Word</w:t>
      </w:r>
      <w:r w:rsidRPr="0031282F">
        <w:rPr>
          <w:bCs w:val="0"/>
          <w:sz w:val="24"/>
          <w:szCs w:val="24"/>
        </w:rPr>
        <w:t>;</w:t>
      </w:r>
    </w:p>
    <w:p w:rsidR="00DA481F" w:rsidRPr="0031282F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1282F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участника/соисполнителя/члена Коллективного участника закупки критериям отнесения к субъектам МСП, установленным статьей 4 Закона </w:t>
      </w:r>
      <w:r w:rsidRPr="0031282F">
        <w:rPr>
          <w:sz w:val="24"/>
          <w:szCs w:val="24"/>
        </w:rPr>
        <w:lastRenderedPageBreak/>
        <w:t xml:space="preserve">209-ФЗ «О развитии малого и среднего предпринимательства в Российской Федерации», в случае отсутствия сведений об участнике/соисполнителе/членах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 w:rsidRPr="0031282F">
        <w:rPr>
          <w:sz w:val="24"/>
          <w:szCs w:val="24"/>
        </w:rPr>
        <w:fldChar w:fldCharType="begin"/>
      </w:r>
      <w:r w:rsidRPr="0031282F">
        <w:rPr>
          <w:sz w:val="24"/>
          <w:szCs w:val="24"/>
        </w:rPr>
        <w:instrText xml:space="preserve"> REF _Ref491179060 \r \h </w:instrText>
      </w:r>
      <w:r w:rsidR="0031282F" w:rsidRPr="0031282F">
        <w:rPr>
          <w:sz w:val="24"/>
          <w:szCs w:val="24"/>
        </w:rPr>
        <w:instrText xml:space="preserve"> \* MERGEFORMAT </w:instrText>
      </w:r>
      <w:r w:rsidR="007F30BA" w:rsidRPr="0031282F">
        <w:rPr>
          <w:sz w:val="24"/>
          <w:szCs w:val="24"/>
        </w:rPr>
      </w:r>
      <w:r w:rsidR="007F30BA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5.7.2</w:t>
      </w:r>
      <w:r w:rsidR="007F30BA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МСП;</w:t>
      </w:r>
    </w:p>
    <w:p w:rsidR="00717F60" w:rsidRPr="0031282F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31282F">
        <w:rPr>
          <w:bCs w:val="0"/>
          <w:sz w:val="24"/>
          <w:szCs w:val="24"/>
        </w:rPr>
        <w:t xml:space="preserve">Документы, </w:t>
      </w:r>
      <w:r w:rsidR="005106E7" w:rsidRPr="0031282F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31282F">
        <w:rPr>
          <w:bCs w:val="0"/>
          <w:sz w:val="24"/>
          <w:szCs w:val="24"/>
        </w:rPr>
        <w:t xml:space="preserve">(подраздел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_Ref306005578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3.3.8.3</w:t>
      </w:r>
      <w:r w:rsidR="00402725" w:rsidRPr="0031282F">
        <w:rPr>
          <w:sz w:val="24"/>
          <w:szCs w:val="24"/>
        </w:rPr>
        <w:fldChar w:fldCharType="end"/>
      </w:r>
      <w:r w:rsidR="00F463E8" w:rsidRPr="0031282F">
        <w:rPr>
          <w:bCs w:val="0"/>
          <w:sz w:val="24"/>
          <w:szCs w:val="24"/>
        </w:rPr>
        <w:t>, за исключением документ</w:t>
      </w:r>
      <w:r w:rsidR="00FA5339" w:rsidRPr="0031282F">
        <w:rPr>
          <w:bCs w:val="0"/>
          <w:sz w:val="24"/>
          <w:szCs w:val="24"/>
        </w:rPr>
        <w:t>ов</w:t>
      </w:r>
      <w:r w:rsidR="00F463E8" w:rsidRPr="0031282F">
        <w:rPr>
          <w:bCs w:val="0"/>
          <w:sz w:val="24"/>
          <w:szCs w:val="24"/>
        </w:rPr>
        <w:t>, указанн</w:t>
      </w:r>
      <w:r w:rsidR="00FA5339" w:rsidRPr="0031282F">
        <w:rPr>
          <w:bCs w:val="0"/>
          <w:sz w:val="24"/>
          <w:szCs w:val="24"/>
        </w:rPr>
        <w:t>ых</w:t>
      </w:r>
      <w:r w:rsidR="00F463E8" w:rsidRPr="0031282F">
        <w:rPr>
          <w:bCs w:val="0"/>
          <w:sz w:val="24"/>
          <w:szCs w:val="24"/>
        </w:rPr>
        <w:t xml:space="preserve"> в </w:t>
      </w:r>
      <w:r w:rsidR="00F463E8" w:rsidRPr="0031282F">
        <w:rPr>
          <w:sz w:val="24"/>
          <w:szCs w:val="24"/>
        </w:rPr>
        <w:t xml:space="preserve">пп.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_Ref440279062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б)</w:t>
      </w:r>
      <w:r w:rsidR="00402725" w:rsidRPr="0031282F">
        <w:rPr>
          <w:sz w:val="24"/>
          <w:szCs w:val="24"/>
        </w:rPr>
        <w:fldChar w:fldCharType="end"/>
      </w:r>
      <w:r w:rsidR="00FA5339" w:rsidRPr="0031282F">
        <w:rPr>
          <w:sz w:val="24"/>
          <w:szCs w:val="24"/>
        </w:rPr>
        <w:t>,</w:t>
      </w:r>
      <w:r w:rsidR="007638F4" w:rsidRPr="0031282F">
        <w:rPr>
          <w:sz w:val="24"/>
          <w:szCs w:val="24"/>
        </w:rPr>
        <w:t xml:space="preserve"> </w:t>
      </w:r>
      <w:r w:rsidR="007F30BA" w:rsidRPr="0031282F">
        <w:rPr>
          <w:sz w:val="24"/>
          <w:szCs w:val="24"/>
        </w:rPr>
        <w:fldChar w:fldCharType="begin"/>
      </w:r>
      <w:r w:rsidR="007F30BA" w:rsidRPr="0031282F">
        <w:rPr>
          <w:sz w:val="24"/>
          <w:szCs w:val="24"/>
        </w:rPr>
        <w:instrText xml:space="preserve"> REF _Ref440372326 \r \h  \* MERGEFORMAT </w:instrText>
      </w:r>
      <w:r w:rsidR="007F30BA" w:rsidRPr="0031282F">
        <w:rPr>
          <w:sz w:val="24"/>
          <w:szCs w:val="24"/>
        </w:rPr>
      </w:r>
      <w:r w:rsidR="007F30BA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д)</w:t>
      </w:r>
      <w:r w:rsidR="007F30BA" w:rsidRPr="0031282F">
        <w:rPr>
          <w:sz w:val="24"/>
          <w:szCs w:val="24"/>
        </w:rPr>
        <w:fldChar w:fldCharType="end"/>
      </w:r>
      <w:r w:rsidR="007638F4" w:rsidRPr="0031282F">
        <w:rPr>
          <w:sz w:val="24"/>
          <w:szCs w:val="24"/>
        </w:rPr>
        <w:t>,</w:t>
      </w:r>
      <w:r w:rsidR="00FA5339" w:rsidRPr="0031282F">
        <w:rPr>
          <w:sz w:val="24"/>
          <w:szCs w:val="24"/>
        </w:rPr>
        <w:t xml:space="preserve">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_Ref440371812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м)</w:t>
      </w:r>
      <w:r w:rsidR="00402725" w:rsidRPr="0031282F">
        <w:rPr>
          <w:sz w:val="24"/>
          <w:szCs w:val="24"/>
        </w:rPr>
        <w:fldChar w:fldCharType="end"/>
      </w:r>
      <w:r w:rsidR="00FA5339" w:rsidRPr="0031282F">
        <w:rPr>
          <w:sz w:val="24"/>
          <w:szCs w:val="24"/>
        </w:rPr>
        <w:t xml:space="preserve">, </w:t>
      </w:r>
      <w:r w:rsidR="007F30BA" w:rsidRPr="0031282F">
        <w:rPr>
          <w:sz w:val="24"/>
          <w:szCs w:val="24"/>
        </w:rPr>
        <w:fldChar w:fldCharType="begin"/>
      </w:r>
      <w:r w:rsidR="007F30BA" w:rsidRPr="0031282F">
        <w:rPr>
          <w:sz w:val="24"/>
          <w:szCs w:val="24"/>
        </w:rPr>
        <w:instrText xml:space="preserve"> REF _Ref440371822 \r \h  \* MERGEFORMAT </w:instrText>
      </w:r>
      <w:r w:rsidR="007F30BA" w:rsidRPr="0031282F">
        <w:rPr>
          <w:sz w:val="24"/>
          <w:szCs w:val="24"/>
        </w:rPr>
      </w:r>
      <w:r w:rsidR="007F30BA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н)</w:t>
      </w:r>
      <w:r w:rsidR="007F30BA" w:rsidRPr="0031282F">
        <w:rPr>
          <w:sz w:val="24"/>
          <w:szCs w:val="24"/>
        </w:rPr>
        <w:fldChar w:fldCharType="end"/>
      </w:r>
      <w:r w:rsidR="002F273A" w:rsidRPr="0031282F">
        <w:rPr>
          <w:sz w:val="24"/>
          <w:szCs w:val="24"/>
        </w:rPr>
        <w:t xml:space="preserve">,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_Ref442190626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у)</w:t>
      </w:r>
      <w:r w:rsidR="00402725" w:rsidRPr="0031282F">
        <w:rPr>
          <w:sz w:val="24"/>
          <w:szCs w:val="24"/>
        </w:rPr>
        <w:fldChar w:fldCharType="end"/>
      </w:r>
      <w:r w:rsidR="00F463E8" w:rsidRPr="0031282F">
        <w:rPr>
          <w:sz w:val="24"/>
          <w:szCs w:val="24"/>
        </w:rPr>
        <w:t xml:space="preserve"> п.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_Ref306005578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3.3.8.3</w:t>
      </w:r>
      <w:r w:rsidR="00402725" w:rsidRPr="0031282F">
        <w:rPr>
          <w:sz w:val="24"/>
          <w:szCs w:val="24"/>
        </w:rPr>
        <w:fldChar w:fldCharType="end"/>
      </w:r>
      <w:r w:rsidR="00D90031" w:rsidRPr="0031282F">
        <w:rPr>
          <w:bCs w:val="0"/>
          <w:sz w:val="24"/>
          <w:szCs w:val="24"/>
        </w:rPr>
        <w:t>)</w:t>
      </w:r>
      <w:r w:rsidRPr="0031282F">
        <w:rPr>
          <w:bCs w:val="0"/>
          <w:sz w:val="24"/>
          <w:szCs w:val="24"/>
        </w:rPr>
        <w:t>;</w:t>
      </w:r>
      <w:proofErr w:type="gramEnd"/>
    </w:p>
    <w:p w:rsidR="00BD74DF" w:rsidRPr="0031282F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_Ref306143446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3.3.9.3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 xml:space="preserve">. </w:t>
      </w:r>
      <w:r w:rsidRPr="0031282F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31282F">
        <w:rPr>
          <w:sz w:val="24"/>
          <w:szCs w:val="24"/>
        </w:rPr>
        <w:t>;</w:t>
      </w:r>
    </w:p>
    <w:p w:rsidR="005106E7" w:rsidRPr="0031282F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_Ref465847423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3.3.10.7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>.</w:t>
      </w:r>
      <w:r w:rsidRPr="0031282F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Pr="0031282F">
        <w:rPr>
          <w:sz w:val="24"/>
          <w:szCs w:val="24"/>
        </w:rPr>
        <w:t>.</w:t>
      </w:r>
    </w:p>
    <w:p w:rsidR="00CE4D51" w:rsidRPr="0031282F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6" w:name="_Ref306004660"/>
      <w:proofErr w:type="gramStart"/>
      <w:r w:rsidRPr="0031282F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 w:rsidRPr="0031282F">
        <w:rPr>
          <w:szCs w:val="24"/>
        </w:rPr>
        <w:fldChar w:fldCharType="begin"/>
      </w:r>
      <w:r w:rsidR="00402725" w:rsidRPr="0031282F">
        <w:rPr>
          <w:szCs w:val="24"/>
        </w:rPr>
        <w:instrText xml:space="preserve"> REF _Ref442263553 \r \h  \* MERGEFORMAT </w:instrText>
      </w:r>
      <w:r w:rsidR="00402725" w:rsidRPr="0031282F">
        <w:rPr>
          <w:szCs w:val="24"/>
        </w:rPr>
      </w:r>
      <w:r w:rsidR="00402725" w:rsidRPr="0031282F">
        <w:rPr>
          <w:szCs w:val="24"/>
        </w:rPr>
        <w:fldChar w:fldCharType="separate"/>
      </w:r>
      <w:r w:rsidR="005C221E" w:rsidRPr="0031282F">
        <w:rPr>
          <w:szCs w:val="24"/>
        </w:rPr>
        <w:t>3.3.14.4</w:t>
      </w:r>
      <w:r w:rsidR="00402725" w:rsidRPr="0031282F">
        <w:rPr>
          <w:szCs w:val="24"/>
        </w:rPr>
        <w:fldChar w:fldCharType="end"/>
      </w:r>
      <w:r w:rsidRPr="0031282F">
        <w:rPr>
          <w:szCs w:val="24"/>
        </w:rPr>
        <w:t>).</w:t>
      </w:r>
      <w:proofErr w:type="gramEnd"/>
    </w:p>
    <w:p w:rsidR="00717F60" w:rsidRPr="0031282F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>Участник</w:t>
      </w:r>
      <w:r w:rsidR="00717F60" w:rsidRPr="0031282F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31282F">
        <w:rPr>
          <w:bCs w:val="0"/>
          <w:sz w:val="24"/>
          <w:szCs w:val="24"/>
        </w:rPr>
        <w:t>Заявк</w:t>
      </w:r>
      <w:r w:rsidR="00717F60" w:rsidRPr="0031282F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31282F">
        <w:rPr>
          <w:bCs w:val="0"/>
          <w:sz w:val="24"/>
          <w:szCs w:val="24"/>
        </w:rPr>
        <w:t>Заявк</w:t>
      </w:r>
      <w:r w:rsidR="00717F60" w:rsidRPr="0031282F">
        <w:rPr>
          <w:bCs w:val="0"/>
          <w:sz w:val="24"/>
          <w:szCs w:val="24"/>
        </w:rPr>
        <w:t xml:space="preserve">и такого </w:t>
      </w:r>
      <w:r w:rsidRPr="0031282F">
        <w:rPr>
          <w:bCs w:val="0"/>
          <w:sz w:val="24"/>
          <w:szCs w:val="24"/>
        </w:rPr>
        <w:t>Участник</w:t>
      </w:r>
      <w:r w:rsidR="00717F60" w:rsidRPr="0031282F">
        <w:rPr>
          <w:bCs w:val="0"/>
          <w:sz w:val="24"/>
          <w:szCs w:val="24"/>
        </w:rPr>
        <w:t>а отклоняются без рассмотрения по существу.</w:t>
      </w:r>
      <w:bookmarkEnd w:id="356"/>
    </w:p>
    <w:p w:rsidR="00BD40A3" w:rsidRPr="0031282F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1282F">
        <w:rPr>
          <w:bCs w:val="0"/>
          <w:sz w:val="24"/>
          <w:szCs w:val="24"/>
        </w:rPr>
        <w:t xml:space="preserve">Все формы, указанные в разделе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_Ref440270602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5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31282F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1282F">
        <w:rPr>
          <w:bCs w:val="0"/>
          <w:sz w:val="24"/>
          <w:szCs w:val="24"/>
        </w:rPr>
        <w:t>Заявк</w:t>
      </w:r>
      <w:r w:rsidR="00717F60" w:rsidRPr="0031282F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_Ref191386419 \n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3.3.2</w:t>
      </w:r>
      <w:r w:rsidR="00402725" w:rsidRPr="0031282F">
        <w:rPr>
          <w:sz w:val="24"/>
          <w:szCs w:val="24"/>
        </w:rPr>
        <w:fldChar w:fldCharType="end"/>
      </w:r>
      <w:r w:rsidR="00717F60" w:rsidRPr="0031282F">
        <w:rPr>
          <w:bCs w:val="0"/>
          <w:sz w:val="24"/>
          <w:szCs w:val="24"/>
        </w:rPr>
        <w:t>)</w:t>
      </w:r>
      <w:r w:rsidR="002F273A" w:rsidRPr="0031282F">
        <w:rPr>
          <w:bCs w:val="0"/>
          <w:sz w:val="24"/>
          <w:szCs w:val="24"/>
        </w:rPr>
        <w:t xml:space="preserve">, </w:t>
      </w:r>
      <w:r w:rsidR="00CE4D51" w:rsidRPr="0031282F">
        <w:rPr>
          <w:sz w:val="24"/>
          <w:szCs w:val="24"/>
        </w:rPr>
        <w:t xml:space="preserve">за исключением Соглашения о неустойке (подраздел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_Ref440272256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5.14</w:t>
      </w:r>
      <w:r w:rsidR="00402725" w:rsidRPr="0031282F">
        <w:rPr>
          <w:sz w:val="24"/>
          <w:szCs w:val="24"/>
        </w:rPr>
        <w:fldChar w:fldCharType="end"/>
      </w:r>
      <w:r w:rsidR="00CE4D51" w:rsidRPr="0031282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_Ref465847449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5.15</w:t>
      </w:r>
      <w:r w:rsidR="00402725" w:rsidRPr="0031282F">
        <w:rPr>
          <w:sz w:val="24"/>
          <w:szCs w:val="24"/>
        </w:rPr>
        <w:fldChar w:fldCharType="end"/>
      </w:r>
      <w:r w:rsidR="00CE4D51" w:rsidRPr="0031282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31282F">
        <w:rPr>
          <w:bCs w:val="0"/>
          <w:sz w:val="24"/>
          <w:szCs w:val="24"/>
        </w:rPr>
        <w:t>.</w:t>
      </w:r>
      <w:proofErr w:type="gramEnd"/>
    </w:p>
    <w:p w:rsidR="00BD40A3" w:rsidRPr="0031282F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55279015"/>
      <w:bookmarkStart w:id="358" w:name="_Ref55279017"/>
      <w:r w:rsidRPr="0031282F">
        <w:rPr>
          <w:bCs w:val="0"/>
          <w:sz w:val="24"/>
          <w:szCs w:val="24"/>
        </w:rPr>
        <w:t xml:space="preserve">Каждый документ, входящий в </w:t>
      </w:r>
      <w:r w:rsidR="00BA1AEC" w:rsidRPr="0031282F">
        <w:rPr>
          <w:bCs w:val="0"/>
          <w:sz w:val="24"/>
          <w:szCs w:val="24"/>
        </w:rPr>
        <w:t>Заявку</w:t>
      </w:r>
      <w:r w:rsidRPr="0031282F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</w:t>
      </w:r>
      <w:r w:rsidRPr="0031282F">
        <w:rPr>
          <w:bCs w:val="0"/>
          <w:sz w:val="24"/>
          <w:szCs w:val="24"/>
        </w:rPr>
        <w:lastRenderedPageBreak/>
        <w:t xml:space="preserve">лицом на основании доверенности (далее — уполномоченного лица). В последнем случае </w:t>
      </w:r>
      <w:r w:rsidR="00C318B5" w:rsidRPr="0031282F">
        <w:rPr>
          <w:bCs w:val="0"/>
          <w:sz w:val="24"/>
          <w:szCs w:val="24"/>
        </w:rPr>
        <w:t>копия</w:t>
      </w:r>
      <w:r w:rsidRPr="0031282F">
        <w:rPr>
          <w:bCs w:val="0"/>
          <w:sz w:val="24"/>
          <w:szCs w:val="24"/>
        </w:rPr>
        <w:t xml:space="preserve"> </w:t>
      </w:r>
      <w:r w:rsidR="00BD74DF" w:rsidRPr="0031282F">
        <w:rPr>
          <w:bCs w:val="0"/>
          <w:sz w:val="24"/>
          <w:szCs w:val="24"/>
        </w:rPr>
        <w:t xml:space="preserve">доверенности </w:t>
      </w:r>
      <w:r w:rsidRPr="0031282F">
        <w:rPr>
          <w:bCs w:val="0"/>
          <w:sz w:val="24"/>
          <w:szCs w:val="24"/>
        </w:rPr>
        <w:t xml:space="preserve">прикладывается к </w:t>
      </w:r>
      <w:r w:rsidR="00F056E4" w:rsidRPr="0031282F">
        <w:rPr>
          <w:bCs w:val="0"/>
          <w:sz w:val="24"/>
          <w:szCs w:val="24"/>
        </w:rPr>
        <w:t>Заявке</w:t>
      </w:r>
      <w:r w:rsidRPr="0031282F">
        <w:rPr>
          <w:bCs w:val="0"/>
          <w:sz w:val="24"/>
          <w:szCs w:val="24"/>
        </w:rPr>
        <w:t>.</w:t>
      </w:r>
      <w:bookmarkEnd w:id="357"/>
    </w:p>
    <w:p w:rsidR="00BD40A3" w:rsidRPr="0031282F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5087786"/>
      <w:r w:rsidRPr="0031282F">
        <w:rPr>
          <w:bCs w:val="0"/>
          <w:sz w:val="24"/>
          <w:szCs w:val="24"/>
        </w:rPr>
        <w:t xml:space="preserve">Каждый документ, входящий в </w:t>
      </w:r>
      <w:r w:rsidR="00BA1AEC" w:rsidRPr="0031282F">
        <w:rPr>
          <w:bCs w:val="0"/>
          <w:sz w:val="24"/>
          <w:szCs w:val="24"/>
        </w:rPr>
        <w:t>Заявку</w:t>
      </w:r>
      <w:r w:rsidRPr="0031282F">
        <w:rPr>
          <w:bCs w:val="0"/>
          <w:sz w:val="24"/>
          <w:szCs w:val="24"/>
        </w:rPr>
        <w:t>, должен быть скреплен печатью Участника.</w:t>
      </w:r>
      <w:bookmarkEnd w:id="358"/>
      <w:bookmarkEnd w:id="359"/>
    </w:p>
    <w:p w:rsidR="00BD40A3" w:rsidRPr="0031282F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1282F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31282F">
        <w:rPr>
          <w:sz w:val="24"/>
          <w:szCs w:val="24"/>
        </w:rPr>
        <w:t>Заявку</w:t>
      </w:r>
      <w:r w:rsidRPr="0031282F">
        <w:rPr>
          <w:sz w:val="24"/>
          <w:szCs w:val="24"/>
        </w:rPr>
        <w:t xml:space="preserve"> </w:t>
      </w:r>
      <w:r w:rsidR="000E5AC7" w:rsidRPr="0031282F">
        <w:rPr>
          <w:sz w:val="24"/>
          <w:szCs w:val="24"/>
        </w:rPr>
        <w:t>Участника</w:t>
      </w:r>
      <w:r w:rsidRPr="0031282F">
        <w:rPr>
          <w:sz w:val="24"/>
          <w:szCs w:val="24"/>
        </w:rPr>
        <w:t>.</w:t>
      </w:r>
    </w:p>
    <w:p w:rsidR="00BD40A3" w:rsidRPr="0031282F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1282F">
        <w:rPr>
          <w:sz w:val="24"/>
          <w:szCs w:val="24"/>
        </w:rPr>
        <w:t xml:space="preserve">Участник в </w:t>
      </w:r>
      <w:r w:rsidR="000A00E6" w:rsidRPr="0031282F">
        <w:rPr>
          <w:bCs w:val="0"/>
          <w:sz w:val="24"/>
          <w:szCs w:val="24"/>
        </w:rPr>
        <w:t>Графике оплаты оказания услуг (</w:t>
      </w:r>
      <w:r w:rsidR="000A00E6" w:rsidRPr="0031282F">
        <w:rPr>
          <w:bCs w:val="0"/>
          <w:spacing w:val="-2"/>
          <w:sz w:val="24"/>
          <w:szCs w:val="24"/>
        </w:rPr>
        <w:t>под</w:t>
      </w:r>
      <w:r w:rsidR="000A00E6" w:rsidRPr="0031282F">
        <w:rPr>
          <w:bCs w:val="0"/>
          <w:sz w:val="24"/>
          <w:szCs w:val="24"/>
        </w:rPr>
        <w:t xml:space="preserve">раздел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_Ref440361959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5.5</w:t>
      </w:r>
      <w:r w:rsidR="00402725" w:rsidRPr="0031282F">
        <w:rPr>
          <w:sz w:val="24"/>
          <w:szCs w:val="24"/>
        </w:rPr>
        <w:fldChar w:fldCharType="end"/>
      </w:r>
      <w:r w:rsidR="000A00E6" w:rsidRPr="0031282F">
        <w:rPr>
          <w:bCs w:val="0"/>
          <w:sz w:val="24"/>
          <w:szCs w:val="24"/>
        </w:rPr>
        <w:t>)</w:t>
      </w:r>
      <w:r w:rsidRPr="0031282F">
        <w:rPr>
          <w:sz w:val="24"/>
          <w:szCs w:val="24"/>
        </w:rPr>
        <w:t xml:space="preserve"> должен указать условия оплаты за </w:t>
      </w:r>
      <w:r w:rsidR="00541FAB" w:rsidRPr="0031282F">
        <w:rPr>
          <w:sz w:val="24"/>
          <w:szCs w:val="24"/>
        </w:rPr>
        <w:t>оказываемые услуги</w:t>
      </w:r>
      <w:r w:rsidRPr="0031282F">
        <w:rPr>
          <w:sz w:val="24"/>
          <w:szCs w:val="24"/>
        </w:rPr>
        <w:t xml:space="preserve">, а в Графике </w:t>
      </w:r>
      <w:r w:rsidR="00C8364E" w:rsidRPr="0031282F">
        <w:rPr>
          <w:bCs w:val="0"/>
          <w:sz w:val="24"/>
          <w:szCs w:val="24"/>
        </w:rPr>
        <w:t>оказания</w:t>
      </w:r>
      <w:r w:rsidR="00B71B9D" w:rsidRPr="0031282F">
        <w:rPr>
          <w:sz w:val="24"/>
          <w:szCs w:val="24"/>
        </w:rPr>
        <w:t xml:space="preserve"> услуг</w:t>
      </w:r>
      <w:r w:rsidRPr="0031282F">
        <w:rPr>
          <w:sz w:val="24"/>
          <w:szCs w:val="24"/>
        </w:rPr>
        <w:t xml:space="preserve"> </w:t>
      </w:r>
      <w:r w:rsidR="00B71B9D" w:rsidRPr="0031282F">
        <w:rPr>
          <w:bCs w:val="0"/>
          <w:sz w:val="24"/>
          <w:szCs w:val="24"/>
        </w:rPr>
        <w:t xml:space="preserve">(раздел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_Ref440271036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5.4</w:t>
      </w:r>
      <w:r w:rsidR="00402725" w:rsidRPr="0031282F">
        <w:rPr>
          <w:sz w:val="24"/>
          <w:szCs w:val="24"/>
        </w:rPr>
        <w:fldChar w:fldCharType="end"/>
      </w:r>
      <w:r w:rsidR="00B71B9D" w:rsidRPr="0031282F">
        <w:rPr>
          <w:bCs w:val="0"/>
          <w:sz w:val="24"/>
          <w:szCs w:val="24"/>
        </w:rPr>
        <w:t>)</w:t>
      </w:r>
      <w:r w:rsidRPr="0031282F">
        <w:rPr>
          <w:sz w:val="24"/>
          <w:szCs w:val="24"/>
        </w:rPr>
        <w:t xml:space="preserve"> – условия по срокам </w:t>
      </w:r>
      <w:r w:rsidR="00541FAB" w:rsidRPr="0031282F">
        <w:rPr>
          <w:sz w:val="24"/>
          <w:szCs w:val="24"/>
        </w:rPr>
        <w:t>оказания услуг</w:t>
      </w:r>
      <w:r w:rsidRPr="0031282F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31282F">
        <w:rPr>
          <w:bCs w:val="0"/>
          <w:spacing w:val="-2"/>
          <w:sz w:val="24"/>
          <w:szCs w:val="24"/>
        </w:rPr>
        <w:t>(</w:t>
      </w:r>
      <w:r w:rsidR="003F3A69" w:rsidRPr="0031282F">
        <w:rPr>
          <w:bCs w:val="0"/>
          <w:spacing w:val="-2"/>
          <w:sz w:val="24"/>
          <w:szCs w:val="24"/>
        </w:rPr>
        <w:t>под</w:t>
      </w:r>
      <w:r w:rsidR="003F3A69" w:rsidRPr="0031282F">
        <w:rPr>
          <w:bCs w:val="0"/>
          <w:sz w:val="24"/>
          <w:szCs w:val="24"/>
        </w:rPr>
        <w:t>раздел</w:t>
      </w:r>
      <w:r w:rsidR="00B71B9D" w:rsidRPr="0031282F">
        <w:rPr>
          <w:bCs w:val="0"/>
          <w:sz w:val="24"/>
          <w:szCs w:val="24"/>
        </w:rPr>
        <w:t xml:space="preserve">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_Ref55336310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5.1</w:t>
      </w:r>
      <w:r w:rsidR="00402725" w:rsidRPr="0031282F">
        <w:rPr>
          <w:sz w:val="24"/>
          <w:szCs w:val="24"/>
        </w:rPr>
        <w:fldChar w:fldCharType="end"/>
      </w:r>
      <w:r w:rsidR="00B71B9D" w:rsidRPr="0031282F">
        <w:rPr>
          <w:bCs w:val="0"/>
          <w:sz w:val="24"/>
          <w:szCs w:val="24"/>
          <w:lang w:eastAsia="ru-RU"/>
        </w:rPr>
        <w:t>)</w:t>
      </w:r>
      <w:r w:rsidRPr="0031282F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1282F">
        <w:rPr>
          <w:bCs w:val="0"/>
          <w:spacing w:val="-2"/>
          <w:sz w:val="24"/>
          <w:szCs w:val="24"/>
        </w:rPr>
        <w:t>(</w:t>
      </w:r>
      <w:r w:rsidR="00B71B9D" w:rsidRPr="0031282F">
        <w:rPr>
          <w:bCs w:val="0"/>
          <w:sz w:val="24"/>
          <w:szCs w:val="24"/>
        </w:rPr>
        <w:t xml:space="preserve">раздел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_Ref55336310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5.1</w:t>
      </w:r>
      <w:r w:rsidR="00402725" w:rsidRPr="0031282F">
        <w:rPr>
          <w:sz w:val="24"/>
          <w:szCs w:val="24"/>
        </w:rPr>
        <w:fldChar w:fldCharType="end"/>
      </w:r>
      <w:r w:rsidR="00B71B9D" w:rsidRPr="0031282F">
        <w:rPr>
          <w:bCs w:val="0"/>
          <w:sz w:val="24"/>
          <w:szCs w:val="24"/>
          <w:lang w:eastAsia="ru-RU"/>
        </w:rPr>
        <w:t>)</w:t>
      </w:r>
      <w:r w:rsidRPr="0031282F">
        <w:rPr>
          <w:sz w:val="24"/>
          <w:szCs w:val="24"/>
        </w:rPr>
        <w:t>.</w:t>
      </w:r>
    </w:p>
    <w:p w:rsidR="00717F60" w:rsidRPr="0031282F" w:rsidRDefault="00717F60" w:rsidP="00E71A48">
      <w:pPr>
        <w:pStyle w:val="3"/>
        <w:spacing w:line="264" w:lineRule="auto"/>
        <w:rPr>
          <w:szCs w:val="24"/>
        </w:rPr>
      </w:pPr>
      <w:bookmarkStart w:id="360" w:name="_Ref115076752"/>
      <w:bookmarkStart w:id="361" w:name="_Ref191386109"/>
      <w:bookmarkStart w:id="362" w:name="_Ref191386419"/>
      <w:bookmarkStart w:id="363" w:name="_Toc440361327"/>
      <w:bookmarkStart w:id="364" w:name="_Toc440376082"/>
      <w:bookmarkStart w:id="365" w:name="_Toc440376209"/>
      <w:bookmarkStart w:id="366" w:name="_Toc440382474"/>
      <w:bookmarkStart w:id="367" w:name="_Toc440447144"/>
      <w:bookmarkStart w:id="368" w:name="_Toc440632304"/>
      <w:bookmarkStart w:id="369" w:name="_Toc440875077"/>
      <w:bookmarkStart w:id="370" w:name="_Toc441131064"/>
      <w:bookmarkStart w:id="371" w:name="_Toc465774585"/>
      <w:bookmarkStart w:id="372" w:name="_Toc465848814"/>
      <w:bookmarkStart w:id="373" w:name="_Toc468875316"/>
      <w:bookmarkStart w:id="374" w:name="_Toc469488368"/>
      <w:bookmarkStart w:id="375" w:name="_Toc471894889"/>
      <w:bookmarkStart w:id="376" w:name="_Toc498590314"/>
      <w:r w:rsidRPr="0031282F">
        <w:rPr>
          <w:szCs w:val="24"/>
        </w:rPr>
        <w:t xml:space="preserve">Порядок подготовки </w:t>
      </w:r>
      <w:r w:rsidR="004B5EB3" w:rsidRPr="0031282F">
        <w:rPr>
          <w:szCs w:val="24"/>
        </w:rPr>
        <w:t>Заявк</w:t>
      </w:r>
      <w:r w:rsidRPr="0031282F">
        <w:rPr>
          <w:szCs w:val="24"/>
        </w:rPr>
        <w:t>и через </w:t>
      </w:r>
      <w:bookmarkEnd w:id="360"/>
      <w:bookmarkEnd w:id="361"/>
      <w:bookmarkEnd w:id="362"/>
      <w:r w:rsidRPr="0031282F">
        <w:rPr>
          <w:szCs w:val="24"/>
        </w:rPr>
        <w:t>ЭТП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717F60" w:rsidRPr="0031282F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>Участник</w:t>
      </w:r>
      <w:r w:rsidR="00717F60" w:rsidRPr="0031282F">
        <w:rPr>
          <w:bCs w:val="0"/>
          <w:sz w:val="24"/>
          <w:szCs w:val="24"/>
        </w:rPr>
        <w:t xml:space="preserve">и при оформлении </w:t>
      </w:r>
      <w:r w:rsidR="004B5EB3" w:rsidRPr="0031282F">
        <w:rPr>
          <w:bCs w:val="0"/>
          <w:sz w:val="24"/>
          <w:szCs w:val="24"/>
        </w:rPr>
        <w:t>Заявк</w:t>
      </w:r>
      <w:r w:rsidR="00FE5731" w:rsidRPr="0031282F">
        <w:rPr>
          <w:bCs w:val="0"/>
          <w:sz w:val="24"/>
          <w:szCs w:val="24"/>
        </w:rPr>
        <w:t xml:space="preserve">и </w:t>
      </w:r>
      <w:r w:rsidR="00717F60" w:rsidRPr="0031282F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1282F">
        <w:rPr>
          <w:bCs w:val="0"/>
          <w:sz w:val="24"/>
          <w:szCs w:val="24"/>
        </w:rPr>
        <w:t>Д</w:t>
      </w:r>
      <w:r w:rsidR="00717F60" w:rsidRPr="0031282F">
        <w:rPr>
          <w:bCs w:val="0"/>
          <w:sz w:val="24"/>
          <w:szCs w:val="24"/>
        </w:rPr>
        <w:t>окументацией по запросу предложений.</w:t>
      </w:r>
    </w:p>
    <w:p w:rsidR="00717F60" w:rsidRPr="0031282F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Все файлы </w:t>
      </w:r>
      <w:r w:rsidR="004B5EB3" w:rsidRPr="0031282F">
        <w:rPr>
          <w:bCs w:val="0"/>
          <w:sz w:val="24"/>
          <w:szCs w:val="24"/>
        </w:rPr>
        <w:t>Заявк</w:t>
      </w:r>
      <w:r w:rsidRPr="0031282F">
        <w:rPr>
          <w:bCs w:val="0"/>
          <w:sz w:val="24"/>
          <w:szCs w:val="24"/>
        </w:rPr>
        <w:t xml:space="preserve">и, размещенные </w:t>
      </w:r>
      <w:r w:rsidR="009C744E" w:rsidRPr="0031282F">
        <w:rPr>
          <w:bCs w:val="0"/>
          <w:sz w:val="24"/>
          <w:szCs w:val="24"/>
        </w:rPr>
        <w:t>Участник</w:t>
      </w:r>
      <w:r w:rsidRPr="0031282F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1282F">
        <w:rPr>
          <w:bCs w:val="0"/>
          <w:sz w:val="24"/>
          <w:szCs w:val="24"/>
        </w:rPr>
        <w:t>Заявк</w:t>
      </w:r>
      <w:r w:rsidRPr="0031282F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1282F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Правила оформления </w:t>
      </w:r>
      <w:r w:rsidR="004B5EB3" w:rsidRPr="0031282F">
        <w:rPr>
          <w:bCs w:val="0"/>
          <w:sz w:val="24"/>
          <w:szCs w:val="24"/>
        </w:rPr>
        <w:t>Заявк</w:t>
      </w:r>
      <w:r w:rsidRPr="0031282F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1282F" w:rsidRDefault="00717F60" w:rsidP="00E71A48">
      <w:pPr>
        <w:pStyle w:val="3"/>
        <w:spacing w:line="264" w:lineRule="auto"/>
        <w:rPr>
          <w:szCs w:val="24"/>
        </w:rPr>
      </w:pPr>
      <w:bookmarkStart w:id="377" w:name="_Ref115076807"/>
      <w:bookmarkStart w:id="378" w:name="_Toc440361328"/>
      <w:bookmarkStart w:id="379" w:name="_Toc440376083"/>
      <w:bookmarkStart w:id="380" w:name="_Toc440376210"/>
      <w:bookmarkStart w:id="381" w:name="_Toc440382475"/>
      <w:bookmarkStart w:id="382" w:name="_Toc440447145"/>
      <w:bookmarkStart w:id="383" w:name="_Toc440632305"/>
      <w:bookmarkStart w:id="384" w:name="_Toc440875078"/>
      <w:bookmarkStart w:id="385" w:name="_Toc441131065"/>
      <w:bookmarkStart w:id="386" w:name="_Toc465774586"/>
      <w:bookmarkStart w:id="387" w:name="_Toc465848815"/>
      <w:bookmarkStart w:id="388" w:name="_Toc468875317"/>
      <w:bookmarkStart w:id="389" w:name="_Toc469488369"/>
      <w:bookmarkStart w:id="390" w:name="_Toc471894890"/>
      <w:bookmarkStart w:id="391" w:name="_Toc498590315"/>
      <w:r w:rsidRPr="0031282F">
        <w:rPr>
          <w:szCs w:val="24"/>
        </w:rPr>
        <w:t xml:space="preserve">Порядок подготовки </w:t>
      </w:r>
      <w:r w:rsidR="004B5EB3" w:rsidRPr="0031282F">
        <w:rPr>
          <w:szCs w:val="24"/>
        </w:rPr>
        <w:t>Заявк</w:t>
      </w:r>
      <w:r w:rsidRPr="0031282F">
        <w:rPr>
          <w:szCs w:val="24"/>
        </w:rPr>
        <w:t xml:space="preserve">и в письменной </w:t>
      </w:r>
      <w:r w:rsidR="00FA523F" w:rsidRPr="0031282F">
        <w:rPr>
          <w:szCs w:val="24"/>
        </w:rPr>
        <w:t xml:space="preserve">(бумажной) </w:t>
      </w:r>
      <w:r w:rsidRPr="0031282F">
        <w:rPr>
          <w:szCs w:val="24"/>
        </w:rPr>
        <w:t>форме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717F60" w:rsidRPr="0031282F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2" w:name="_Ref191386548"/>
      <w:r w:rsidRPr="0031282F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31282F">
        <w:rPr>
          <w:sz w:val="24"/>
          <w:szCs w:val="24"/>
        </w:rPr>
        <w:t xml:space="preserve">(бумажной) </w:t>
      </w:r>
      <w:r w:rsidRPr="0031282F">
        <w:rPr>
          <w:bCs w:val="0"/>
          <w:sz w:val="24"/>
          <w:szCs w:val="24"/>
        </w:rPr>
        <w:t>форме не предусмотрено</w:t>
      </w:r>
      <w:r w:rsidR="002F273A" w:rsidRPr="0031282F">
        <w:rPr>
          <w:bCs w:val="0"/>
          <w:sz w:val="24"/>
          <w:szCs w:val="24"/>
        </w:rPr>
        <w:t xml:space="preserve">, </w:t>
      </w:r>
      <w:r w:rsidR="00CE4D51" w:rsidRPr="0031282F">
        <w:rPr>
          <w:sz w:val="24"/>
          <w:szCs w:val="24"/>
        </w:rPr>
        <w:t xml:space="preserve">за исключением Соглашения о неустойке (подраздел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_Ref440272256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5.14</w:t>
      </w:r>
      <w:r w:rsidR="00402725" w:rsidRPr="0031282F">
        <w:rPr>
          <w:sz w:val="24"/>
          <w:szCs w:val="24"/>
        </w:rPr>
        <w:fldChar w:fldCharType="end"/>
      </w:r>
      <w:r w:rsidR="00CE4D51" w:rsidRPr="0031282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_Ref465847449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5.15</w:t>
      </w:r>
      <w:r w:rsidR="00402725" w:rsidRPr="0031282F">
        <w:rPr>
          <w:sz w:val="24"/>
          <w:szCs w:val="24"/>
        </w:rPr>
        <w:fldChar w:fldCharType="end"/>
      </w:r>
      <w:r w:rsidR="00CE4D51" w:rsidRPr="0031282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31282F">
        <w:rPr>
          <w:bCs w:val="0"/>
          <w:sz w:val="24"/>
          <w:szCs w:val="24"/>
        </w:rPr>
        <w:t>.</w:t>
      </w:r>
      <w:bookmarkEnd w:id="392"/>
    </w:p>
    <w:p w:rsidR="00717F60" w:rsidRPr="0031282F" w:rsidRDefault="00717F60" w:rsidP="00E71A48">
      <w:pPr>
        <w:pStyle w:val="3"/>
        <w:spacing w:line="264" w:lineRule="auto"/>
        <w:rPr>
          <w:szCs w:val="24"/>
        </w:rPr>
      </w:pPr>
      <w:bookmarkStart w:id="393" w:name="_Ref306008743"/>
      <w:bookmarkStart w:id="394" w:name="_Toc440361329"/>
      <w:bookmarkStart w:id="395" w:name="_Toc440376084"/>
      <w:bookmarkStart w:id="396" w:name="_Toc440376211"/>
      <w:bookmarkStart w:id="397" w:name="_Toc440382476"/>
      <w:bookmarkStart w:id="398" w:name="_Toc440447146"/>
      <w:bookmarkStart w:id="399" w:name="_Toc440632306"/>
      <w:bookmarkStart w:id="400" w:name="_Toc440875079"/>
      <w:bookmarkStart w:id="401" w:name="_Toc441131066"/>
      <w:bookmarkStart w:id="402" w:name="_Toc465774587"/>
      <w:bookmarkStart w:id="403" w:name="_Toc465848816"/>
      <w:bookmarkStart w:id="404" w:name="_Toc468875318"/>
      <w:bookmarkStart w:id="405" w:name="_Toc469488370"/>
      <w:bookmarkStart w:id="406" w:name="_Toc471894891"/>
      <w:bookmarkStart w:id="407" w:name="_Toc498590316"/>
      <w:r w:rsidRPr="0031282F">
        <w:rPr>
          <w:szCs w:val="24"/>
        </w:rPr>
        <w:t xml:space="preserve">Требования к сроку действия </w:t>
      </w:r>
      <w:r w:rsidR="004B5EB3" w:rsidRPr="0031282F">
        <w:rPr>
          <w:szCs w:val="24"/>
        </w:rPr>
        <w:t>Заявк</w:t>
      </w:r>
      <w:r w:rsidRPr="0031282F">
        <w:rPr>
          <w:szCs w:val="24"/>
        </w:rPr>
        <w:t>и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</w:p>
    <w:p w:rsidR="00717F60" w:rsidRPr="0031282F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8" w:name="_Ref303683455"/>
      <w:r w:rsidRPr="0031282F">
        <w:rPr>
          <w:bCs w:val="0"/>
          <w:sz w:val="24"/>
          <w:szCs w:val="24"/>
        </w:rPr>
        <w:t>Заявк</w:t>
      </w:r>
      <w:r w:rsidR="00717F60" w:rsidRPr="0031282F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1282F">
        <w:rPr>
          <w:bCs w:val="0"/>
          <w:sz w:val="24"/>
          <w:szCs w:val="24"/>
        </w:rPr>
        <w:t>Участник</w:t>
      </w:r>
      <w:r w:rsidR="00717F60" w:rsidRPr="0031282F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1282F">
        <w:rPr>
          <w:bCs w:val="0"/>
          <w:sz w:val="24"/>
          <w:szCs w:val="24"/>
        </w:rPr>
        <w:t>90</w:t>
      </w:r>
      <w:r w:rsidR="00717F60" w:rsidRPr="0031282F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1282F">
        <w:rPr>
          <w:bCs w:val="0"/>
          <w:sz w:val="24"/>
          <w:szCs w:val="24"/>
        </w:rPr>
        <w:t xml:space="preserve">подачи </w:t>
      </w:r>
      <w:r w:rsidR="00717F60" w:rsidRPr="0031282F">
        <w:rPr>
          <w:bCs w:val="0"/>
          <w:sz w:val="24"/>
          <w:szCs w:val="24"/>
        </w:rPr>
        <w:t>Заявок</w:t>
      </w:r>
      <w:r w:rsidR="00D71E6D" w:rsidRPr="0031282F">
        <w:rPr>
          <w:bCs w:val="0"/>
          <w:sz w:val="24"/>
          <w:szCs w:val="24"/>
        </w:rPr>
        <w:t xml:space="preserve"> (п.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_Ref440289953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3.4.1.3</w:t>
      </w:r>
      <w:r w:rsidR="00402725" w:rsidRPr="0031282F">
        <w:rPr>
          <w:sz w:val="24"/>
          <w:szCs w:val="24"/>
        </w:rPr>
        <w:fldChar w:fldCharType="end"/>
      </w:r>
      <w:r w:rsidR="00D71E6D" w:rsidRPr="0031282F">
        <w:rPr>
          <w:bCs w:val="0"/>
          <w:sz w:val="24"/>
          <w:szCs w:val="24"/>
        </w:rPr>
        <w:t>)</w:t>
      </w:r>
      <w:r w:rsidR="00717F60" w:rsidRPr="0031282F">
        <w:rPr>
          <w:bCs w:val="0"/>
          <w:sz w:val="24"/>
          <w:szCs w:val="24"/>
        </w:rPr>
        <w:t>.</w:t>
      </w:r>
      <w:bookmarkEnd w:id="408"/>
    </w:p>
    <w:p w:rsidR="00717F60" w:rsidRPr="0031282F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1282F">
        <w:rPr>
          <w:bCs w:val="0"/>
          <w:sz w:val="24"/>
          <w:szCs w:val="24"/>
        </w:rPr>
        <w:t>Заявк</w:t>
      </w:r>
      <w:r w:rsidRPr="0031282F">
        <w:rPr>
          <w:bCs w:val="0"/>
          <w:sz w:val="24"/>
          <w:szCs w:val="24"/>
        </w:rPr>
        <w:t>и.</w:t>
      </w:r>
    </w:p>
    <w:p w:rsidR="00717F60" w:rsidRPr="0031282F" w:rsidRDefault="00717F60" w:rsidP="00E71A48">
      <w:pPr>
        <w:pStyle w:val="3"/>
        <w:spacing w:line="264" w:lineRule="auto"/>
        <w:rPr>
          <w:szCs w:val="24"/>
        </w:rPr>
      </w:pPr>
      <w:bookmarkStart w:id="409" w:name="_Toc440361330"/>
      <w:bookmarkStart w:id="410" w:name="_Toc440376085"/>
      <w:bookmarkStart w:id="411" w:name="_Toc440376212"/>
      <w:bookmarkStart w:id="412" w:name="_Toc440382477"/>
      <w:bookmarkStart w:id="413" w:name="_Toc440447147"/>
      <w:bookmarkStart w:id="414" w:name="_Toc440632307"/>
      <w:bookmarkStart w:id="415" w:name="_Toc440875080"/>
      <w:bookmarkStart w:id="416" w:name="_Toc441131067"/>
      <w:bookmarkStart w:id="417" w:name="_Toc465774588"/>
      <w:bookmarkStart w:id="418" w:name="_Toc465848817"/>
      <w:bookmarkStart w:id="419" w:name="_Toc468875319"/>
      <w:bookmarkStart w:id="420" w:name="_Toc469488371"/>
      <w:bookmarkStart w:id="421" w:name="_Toc471894892"/>
      <w:bookmarkStart w:id="422" w:name="_Toc498590317"/>
      <w:r w:rsidRPr="0031282F">
        <w:rPr>
          <w:szCs w:val="24"/>
        </w:rPr>
        <w:t xml:space="preserve">Требования к языку </w:t>
      </w:r>
      <w:r w:rsidR="004B5EB3" w:rsidRPr="0031282F">
        <w:rPr>
          <w:szCs w:val="24"/>
        </w:rPr>
        <w:t>Заявк</w:t>
      </w:r>
      <w:r w:rsidRPr="0031282F">
        <w:rPr>
          <w:szCs w:val="24"/>
        </w:rPr>
        <w:t>и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717F60" w:rsidRPr="0031282F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3.3.5.1. </w:t>
      </w:r>
      <w:r w:rsidR="00717F60" w:rsidRPr="0031282F">
        <w:rPr>
          <w:bCs w:val="0"/>
          <w:sz w:val="24"/>
          <w:szCs w:val="24"/>
        </w:rPr>
        <w:t xml:space="preserve">Все документы, входящие в </w:t>
      </w:r>
      <w:r w:rsidR="004B5EB3" w:rsidRPr="0031282F">
        <w:rPr>
          <w:bCs w:val="0"/>
          <w:sz w:val="24"/>
          <w:szCs w:val="24"/>
        </w:rPr>
        <w:t>Заявк</w:t>
      </w:r>
      <w:r w:rsidR="00717F60" w:rsidRPr="0031282F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1282F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1282F">
        <w:rPr>
          <w:bCs w:val="0"/>
          <w:sz w:val="24"/>
          <w:szCs w:val="24"/>
        </w:rPr>
        <w:t>Участник</w:t>
      </w:r>
      <w:r w:rsidRPr="0031282F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1282F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lastRenderedPageBreak/>
        <w:t>Закупочная комиссия вправе не рассматривать документы, не переведенные на русский язык.</w:t>
      </w:r>
    </w:p>
    <w:p w:rsidR="00717F60" w:rsidRPr="0031282F" w:rsidRDefault="00717F60" w:rsidP="00E71A48">
      <w:pPr>
        <w:pStyle w:val="3"/>
        <w:spacing w:line="264" w:lineRule="auto"/>
        <w:rPr>
          <w:szCs w:val="24"/>
        </w:rPr>
      </w:pPr>
      <w:bookmarkStart w:id="423" w:name="_Toc440361331"/>
      <w:bookmarkStart w:id="424" w:name="_Toc440376086"/>
      <w:bookmarkStart w:id="425" w:name="_Toc440376213"/>
      <w:bookmarkStart w:id="426" w:name="_Toc440382478"/>
      <w:bookmarkStart w:id="427" w:name="_Toc440447148"/>
      <w:bookmarkStart w:id="428" w:name="_Toc440632308"/>
      <w:bookmarkStart w:id="429" w:name="_Toc440875081"/>
      <w:bookmarkStart w:id="430" w:name="_Toc441131068"/>
      <w:bookmarkStart w:id="431" w:name="_Toc465774589"/>
      <w:bookmarkStart w:id="432" w:name="_Toc465848818"/>
      <w:bookmarkStart w:id="433" w:name="_Toc468875320"/>
      <w:bookmarkStart w:id="434" w:name="_Toc469488372"/>
      <w:bookmarkStart w:id="435" w:name="_Toc471894893"/>
      <w:bookmarkStart w:id="436" w:name="_Toc498590318"/>
      <w:r w:rsidRPr="0031282F">
        <w:rPr>
          <w:szCs w:val="24"/>
        </w:rPr>
        <w:t xml:space="preserve">Требования к валюте </w:t>
      </w:r>
      <w:r w:rsidR="004B5EB3" w:rsidRPr="0031282F">
        <w:rPr>
          <w:szCs w:val="24"/>
        </w:rPr>
        <w:t>Заявк</w:t>
      </w:r>
      <w:r w:rsidRPr="0031282F">
        <w:rPr>
          <w:szCs w:val="24"/>
        </w:rPr>
        <w:t>и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717F60" w:rsidRPr="0031282F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1282F">
        <w:rPr>
          <w:bCs w:val="0"/>
          <w:sz w:val="24"/>
          <w:szCs w:val="24"/>
        </w:rPr>
        <w:t>Заявк</w:t>
      </w:r>
      <w:r w:rsidRPr="0031282F">
        <w:rPr>
          <w:bCs w:val="0"/>
          <w:sz w:val="24"/>
          <w:szCs w:val="24"/>
        </w:rPr>
        <w:t>у, должны быть выражены в рублях</w:t>
      </w:r>
      <w:r w:rsidR="00676A76" w:rsidRPr="0031282F">
        <w:rPr>
          <w:bCs w:val="0"/>
          <w:sz w:val="24"/>
          <w:szCs w:val="24"/>
        </w:rPr>
        <w:t xml:space="preserve"> РФ</w:t>
      </w:r>
      <w:r w:rsidRPr="0031282F">
        <w:rPr>
          <w:bCs w:val="0"/>
          <w:sz w:val="24"/>
          <w:szCs w:val="24"/>
        </w:rPr>
        <w:t>, за исключением нижеследующего.</w:t>
      </w:r>
    </w:p>
    <w:p w:rsidR="00717F60" w:rsidRPr="0031282F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1282F">
        <w:rPr>
          <w:bCs w:val="0"/>
          <w:sz w:val="24"/>
          <w:szCs w:val="24"/>
        </w:rPr>
        <w:t>Участник</w:t>
      </w:r>
      <w:r w:rsidRPr="0031282F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 w:rsidRPr="0031282F">
        <w:rPr>
          <w:bCs w:val="0"/>
          <w:sz w:val="24"/>
          <w:szCs w:val="24"/>
        </w:rPr>
        <w:t xml:space="preserve">РФ </w:t>
      </w:r>
      <w:r w:rsidRPr="0031282F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31282F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Цена </w:t>
      </w:r>
      <w:r w:rsidR="004B5EB3" w:rsidRPr="0031282F">
        <w:rPr>
          <w:bCs w:val="0"/>
          <w:sz w:val="24"/>
          <w:szCs w:val="24"/>
        </w:rPr>
        <w:t>Заявк</w:t>
      </w:r>
      <w:r w:rsidRPr="0031282F">
        <w:rPr>
          <w:bCs w:val="0"/>
          <w:sz w:val="24"/>
          <w:szCs w:val="24"/>
        </w:rPr>
        <w:t xml:space="preserve">и фиксируется в рублях </w:t>
      </w:r>
      <w:r w:rsidR="00676A76" w:rsidRPr="0031282F">
        <w:rPr>
          <w:bCs w:val="0"/>
          <w:sz w:val="24"/>
          <w:szCs w:val="24"/>
        </w:rPr>
        <w:t xml:space="preserve">РФ </w:t>
      </w:r>
      <w:r w:rsidRPr="0031282F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1282F" w:rsidRDefault="00717F60" w:rsidP="00E71A48">
      <w:pPr>
        <w:pStyle w:val="3"/>
        <w:spacing w:line="264" w:lineRule="auto"/>
        <w:rPr>
          <w:szCs w:val="24"/>
        </w:rPr>
      </w:pPr>
      <w:bookmarkStart w:id="437" w:name="_Toc440361332"/>
      <w:bookmarkStart w:id="438" w:name="_Toc440376087"/>
      <w:bookmarkStart w:id="439" w:name="_Toc440376214"/>
      <w:bookmarkStart w:id="440" w:name="_Toc440382479"/>
      <w:bookmarkStart w:id="441" w:name="_Toc440447149"/>
      <w:bookmarkStart w:id="442" w:name="_Toc440632309"/>
      <w:bookmarkStart w:id="443" w:name="_Toc440875082"/>
      <w:bookmarkStart w:id="444" w:name="_Toc441131069"/>
      <w:bookmarkStart w:id="445" w:name="_Toc465774590"/>
      <w:bookmarkStart w:id="446" w:name="_Toc465848819"/>
      <w:bookmarkStart w:id="447" w:name="_Ref468874794"/>
      <w:bookmarkStart w:id="448" w:name="_Toc468875321"/>
      <w:bookmarkStart w:id="449" w:name="_Toc469488373"/>
      <w:bookmarkStart w:id="450" w:name="_Toc471894894"/>
      <w:bookmarkStart w:id="451" w:name="_Toc498590319"/>
      <w:r w:rsidRPr="0031282F">
        <w:rPr>
          <w:szCs w:val="24"/>
        </w:rPr>
        <w:t xml:space="preserve">Начальная (максимальная) цена </w:t>
      </w:r>
      <w:r w:rsidR="00123C70" w:rsidRPr="0031282F">
        <w:rPr>
          <w:szCs w:val="24"/>
        </w:rPr>
        <w:t>Договор</w:t>
      </w:r>
      <w:r w:rsidRPr="0031282F">
        <w:rPr>
          <w:szCs w:val="24"/>
        </w:rPr>
        <w:t>а (цена лота)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216641" w:rsidRPr="0031282F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Начальная (максимальная) цена </w:t>
      </w:r>
      <w:r w:rsidR="00123C70" w:rsidRPr="0031282F">
        <w:rPr>
          <w:bCs w:val="0"/>
          <w:sz w:val="24"/>
          <w:szCs w:val="24"/>
        </w:rPr>
        <w:t>Договор</w:t>
      </w:r>
      <w:r w:rsidRPr="0031282F">
        <w:rPr>
          <w:bCs w:val="0"/>
          <w:sz w:val="24"/>
          <w:szCs w:val="24"/>
        </w:rPr>
        <w:t>а</w:t>
      </w:r>
      <w:r w:rsidR="00216641" w:rsidRPr="0031282F">
        <w:rPr>
          <w:bCs w:val="0"/>
          <w:sz w:val="24"/>
          <w:szCs w:val="24"/>
        </w:rPr>
        <w:t>:</w:t>
      </w:r>
    </w:p>
    <w:p w:rsidR="00450865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sz w:val="24"/>
          <w:szCs w:val="24"/>
        </w:rPr>
      </w:pPr>
      <w:r w:rsidRPr="00450865">
        <w:rPr>
          <w:b/>
          <w:bCs w:val="0"/>
          <w:sz w:val="24"/>
          <w:szCs w:val="24"/>
          <w:u w:val="single"/>
        </w:rPr>
        <w:t>По Лоту №1</w:t>
      </w:r>
      <w:r w:rsidRPr="00450865">
        <w:rPr>
          <w:b/>
          <w:bCs w:val="0"/>
          <w:sz w:val="24"/>
          <w:szCs w:val="24"/>
        </w:rPr>
        <w:t>:</w:t>
      </w:r>
      <w:r w:rsidR="00717F60" w:rsidRPr="00450865">
        <w:rPr>
          <w:bCs w:val="0"/>
          <w:sz w:val="24"/>
          <w:szCs w:val="24"/>
        </w:rPr>
        <w:t xml:space="preserve"> </w:t>
      </w:r>
      <w:r w:rsidR="00450865">
        <w:rPr>
          <w:b/>
          <w:sz w:val="24"/>
          <w:szCs w:val="24"/>
        </w:rPr>
        <w:t>1 417 000,00</w:t>
      </w:r>
      <w:r w:rsidR="00155DAF" w:rsidRPr="00450865">
        <w:rPr>
          <w:sz w:val="24"/>
          <w:szCs w:val="24"/>
        </w:rPr>
        <w:t xml:space="preserve"> (</w:t>
      </w:r>
      <w:r w:rsidR="00450865" w:rsidRPr="00450865">
        <w:rPr>
          <w:sz w:val="24"/>
          <w:szCs w:val="24"/>
        </w:rPr>
        <w:t>один миллион четыреста семнадцать тысяч</w:t>
      </w:r>
      <w:r w:rsidR="00155DAF" w:rsidRPr="00450865">
        <w:rPr>
          <w:sz w:val="24"/>
          <w:szCs w:val="24"/>
        </w:rPr>
        <w:t>) рубл</w:t>
      </w:r>
      <w:r w:rsidR="00450865">
        <w:rPr>
          <w:sz w:val="24"/>
          <w:szCs w:val="24"/>
        </w:rPr>
        <w:t>ей</w:t>
      </w:r>
      <w:r w:rsidR="00155DAF" w:rsidRPr="00450865">
        <w:rPr>
          <w:sz w:val="24"/>
          <w:szCs w:val="24"/>
        </w:rPr>
        <w:t xml:space="preserve"> 00 копеек РФ, без учета НДС; НДС составляет </w:t>
      </w:r>
      <w:r w:rsidR="00450865">
        <w:rPr>
          <w:b/>
          <w:sz w:val="24"/>
          <w:szCs w:val="24"/>
        </w:rPr>
        <w:t>283 400,00</w:t>
      </w:r>
      <w:r w:rsidR="00155DAF" w:rsidRPr="00450865">
        <w:rPr>
          <w:sz w:val="24"/>
          <w:szCs w:val="24"/>
        </w:rPr>
        <w:t xml:space="preserve"> (</w:t>
      </w:r>
      <w:r w:rsidR="00450865" w:rsidRPr="00450865">
        <w:rPr>
          <w:sz w:val="24"/>
          <w:szCs w:val="24"/>
        </w:rPr>
        <w:t>двести восемьдесят три тысячи четыреста</w:t>
      </w:r>
      <w:r w:rsidR="00155DAF" w:rsidRPr="00450865">
        <w:rPr>
          <w:sz w:val="24"/>
          <w:szCs w:val="24"/>
        </w:rPr>
        <w:t xml:space="preserve">) рублей </w:t>
      </w:r>
      <w:r w:rsidR="00450865">
        <w:rPr>
          <w:sz w:val="24"/>
          <w:szCs w:val="24"/>
        </w:rPr>
        <w:t>00</w:t>
      </w:r>
      <w:r w:rsidR="00155DAF" w:rsidRPr="00450865">
        <w:rPr>
          <w:sz w:val="24"/>
          <w:szCs w:val="24"/>
        </w:rPr>
        <w:t xml:space="preserve"> копеек РФ; </w:t>
      </w:r>
      <w:r w:rsidR="00450865">
        <w:rPr>
          <w:b/>
          <w:sz w:val="24"/>
          <w:szCs w:val="24"/>
        </w:rPr>
        <w:t>1 700 400,00</w:t>
      </w:r>
      <w:r w:rsidR="00155DAF" w:rsidRPr="00450865">
        <w:rPr>
          <w:sz w:val="24"/>
          <w:szCs w:val="24"/>
        </w:rPr>
        <w:t xml:space="preserve"> (</w:t>
      </w:r>
      <w:r w:rsidR="00450865" w:rsidRPr="00450865">
        <w:rPr>
          <w:sz w:val="24"/>
          <w:szCs w:val="24"/>
        </w:rPr>
        <w:t>один миллион семьсот тысяч четыреста</w:t>
      </w:r>
      <w:r w:rsidR="00155DAF" w:rsidRPr="00450865">
        <w:rPr>
          <w:sz w:val="24"/>
          <w:szCs w:val="24"/>
        </w:rPr>
        <w:t xml:space="preserve">) рублей </w:t>
      </w:r>
      <w:r w:rsidR="00450865">
        <w:rPr>
          <w:sz w:val="24"/>
          <w:szCs w:val="24"/>
        </w:rPr>
        <w:t>00</w:t>
      </w:r>
      <w:r w:rsidR="00155DAF" w:rsidRPr="00450865">
        <w:rPr>
          <w:sz w:val="24"/>
          <w:szCs w:val="24"/>
        </w:rPr>
        <w:t xml:space="preserve"> копеек РФ, с учетом НДС</w:t>
      </w:r>
      <w:r w:rsidR="00450865" w:rsidRPr="00450865">
        <w:rPr>
          <w:sz w:val="24"/>
          <w:szCs w:val="24"/>
        </w:rPr>
        <w:t>.</w:t>
      </w:r>
    </w:p>
    <w:p w:rsidR="004F657D" w:rsidRPr="0031282F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1282F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653830" w:rsidRPr="0031282F">
        <w:rPr>
          <w:sz w:val="24"/>
          <w:szCs w:val="24"/>
        </w:rPr>
        <w:t>Договора (Лота)</w:t>
      </w:r>
      <w:r w:rsidR="004F657D" w:rsidRPr="0031282F">
        <w:rPr>
          <w:bCs w:val="0"/>
          <w:sz w:val="24"/>
          <w:szCs w:val="24"/>
        </w:rPr>
        <w:t>.</w:t>
      </w:r>
    </w:p>
    <w:p w:rsidR="004F657D" w:rsidRPr="0031282F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Цена в письме о подаче оферты </w:t>
      </w:r>
      <w:r w:rsidR="003F3A69" w:rsidRPr="0031282F">
        <w:rPr>
          <w:bCs w:val="0"/>
          <w:spacing w:val="-2"/>
          <w:sz w:val="24"/>
          <w:szCs w:val="24"/>
        </w:rPr>
        <w:t>(под</w:t>
      </w:r>
      <w:r w:rsidR="003F3A69" w:rsidRPr="0031282F">
        <w:rPr>
          <w:bCs w:val="0"/>
          <w:sz w:val="24"/>
          <w:szCs w:val="24"/>
        </w:rPr>
        <w:t xml:space="preserve">раздел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_Ref55336310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5.1</w:t>
      </w:r>
      <w:r w:rsidR="00402725" w:rsidRPr="0031282F">
        <w:rPr>
          <w:sz w:val="24"/>
          <w:szCs w:val="24"/>
        </w:rPr>
        <w:fldChar w:fldCharType="end"/>
      </w:r>
      <w:r w:rsidR="003F3A69" w:rsidRPr="0031282F">
        <w:rPr>
          <w:bCs w:val="0"/>
          <w:sz w:val="24"/>
          <w:szCs w:val="24"/>
          <w:lang w:eastAsia="ru-RU"/>
        </w:rPr>
        <w:t>)</w:t>
      </w:r>
      <w:r w:rsidRPr="0031282F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1282F">
        <w:rPr>
          <w:bCs w:val="0"/>
          <w:sz w:val="24"/>
          <w:szCs w:val="24"/>
        </w:rPr>
        <w:t>Сводной таблице стоимости</w:t>
      </w:r>
      <w:r w:rsidR="00525723" w:rsidRPr="0031282F">
        <w:rPr>
          <w:bCs w:val="0"/>
          <w:sz w:val="24"/>
          <w:szCs w:val="24"/>
        </w:rPr>
        <w:t xml:space="preserve"> услуг</w:t>
      </w:r>
      <w:r w:rsidRPr="0031282F">
        <w:rPr>
          <w:bCs w:val="0"/>
          <w:sz w:val="24"/>
          <w:szCs w:val="24"/>
        </w:rPr>
        <w:t xml:space="preserve"> </w:t>
      </w:r>
      <w:r w:rsidR="003F3A69" w:rsidRPr="0031282F">
        <w:rPr>
          <w:bCs w:val="0"/>
          <w:sz w:val="24"/>
          <w:szCs w:val="24"/>
        </w:rPr>
        <w:t>(</w:t>
      </w:r>
      <w:r w:rsidR="003F3A69" w:rsidRPr="0031282F">
        <w:rPr>
          <w:bCs w:val="0"/>
          <w:spacing w:val="-2"/>
          <w:sz w:val="24"/>
          <w:szCs w:val="24"/>
        </w:rPr>
        <w:t>под</w:t>
      </w:r>
      <w:r w:rsidR="003F3A69" w:rsidRPr="0031282F">
        <w:rPr>
          <w:bCs w:val="0"/>
          <w:sz w:val="24"/>
          <w:szCs w:val="24"/>
        </w:rPr>
        <w:t xml:space="preserve">раздел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_Ref440271072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5.2</w:t>
      </w:r>
      <w:r w:rsidR="00402725" w:rsidRPr="0031282F">
        <w:rPr>
          <w:sz w:val="24"/>
          <w:szCs w:val="24"/>
        </w:rPr>
        <w:fldChar w:fldCharType="end"/>
      </w:r>
      <w:r w:rsidR="003F3A69" w:rsidRPr="0031282F">
        <w:rPr>
          <w:bCs w:val="0"/>
          <w:sz w:val="24"/>
          <w:szCs w:val="24"/>
        </w:rPr>
        <w:t>)</w:t>
      </w:r>
      <w:r w:rsidR="00BD74DF" w:rsidRPr="0031282F">
        <w:rPr>
          <w:bCs w:val="0"/>
          <w:sz w:val="24"/>
          <w:szCs w:val="24"/>
        </w:rPr>
        <w:t>,</w:t>
      </w:r>
      <w:r w:rsidR="00EA1723" w:rsidRPr="0031282F">
        <w:rPr>
          <w:sz w:val="24"/>
          <w:szCs w:val="24"/>
        </w:rPr>
        <w:t xml:space="preserve"> Графике оплаты оказания услуг (подраздел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_Ref440361439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5.5</w:t>
      </w:r>
      <w:r w:rsidR="00402725" w:rsidRPr="0031282F">
        <w:rPr>
          <w:sz w:val="24"/>
          <w:szCs w:val="24"/>
        </w:rPr>
        <w:fldChar w:fldCharType="end"/>
      </w:r>
      <w:r w:rsidR="00EA1723" w:rsidRPr="0031282F">
        <w:rPr>
          <w:sz w:val="24"/>
          <w:szCs w:val="24"/>
        </w:rPr>
        <w:t>)</w:t>
      </w:r>
      <w:r w:rsidR="00BD74DF" w:rsidRPr="0031282F">
        <w:rPr>
          <w:bCs w:val="0"/>
          <w:sz w:val="24"/>
          <w:szCs w:val="24"/>
        </w:rPr>
        <w:t xml:space="preserve"> и </w:t>
      </w:r>
      <w:r w:rsidR="00BD74DF" w:rsidRPr="0031282F">
        <w:rPr>
          <w:sz w:val="24"/>
          <w:szCs w:val="24"/>
        </w:rPr>
        <w:t>на «котировочной доске» ЭТП</w:t>
      </w:r>
      <w:r w:rsidRPr="0031282F">
        <w:rPr>
          <w:bCs w:val="0"/>
          <w:sz w:val="24"/>
          <w:szCs w:val="24"/>
        </w:rPr>
        <w:t>. В противном случае Заявк</w:t>
      </w:r>
      <w:r w:rsidR="009F10B1" w:rsidRPr="0031282F">
        <w:rPr>
          <w:bCs w:val="0"/>
          <w:sz w:val="24"/>
          <w:szCs w:val="24"/>
        </w:rPr>
        <w:t>а</w:t>
      </w:r>
      <w:r w:rsidRPr="0031282F">
        <w:rPr>
          <w:bCs w:val="0"/>
          <w:sz w:val="24"/>
          <w:szCs w:val="24"/>
        </w:rPr>
        <w:t xml:space="preserve"> Участника будет отклонен</w:t>
      </w:r>
      <w:r w:rsidR="009F10B1" w:rsidRPr="0031282F">
        <w:rPr>
          <w:bCs w:val="0"/>
          <w:sz w:val="24"/>
          <w:szCs w:val="24"/>
        </w:rPr>
        <w:t>а</w:t>
      </w:r>
      <w:r w:rsidRPr="0031282F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1282F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_Ref306138385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3.6.4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31282F">
        <w:rPr>
          <w:bCs w:val="0"/>
          <w:sz w:val="24"/>
          <w:szCs w:val="24"/>
        </w:rPr>
        <w:t>оценивает и сопоставляет</w:t>
      </w:r>
      <w:proofErr w:type="gramEnd"/>
      <w:r w:rsidRPr="0031282F">
        <w:rPr>
          <w:bCs w:val="0"/>
          <w:sz w:val="24"/>
          <w:szCs w:val="24"/>
        </w:rPr>
        <w:t xml:space="preserve"> стоимость Заявки без учета НДС.</w:t>
      </w:r>
    </w:p>
    <w:p w:rsidR="006371C4" w:rsidRPr="0031282F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_Ref465670219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3.11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bCs w:val="0"/>
          <w:sz w:val="24"/>
          <w:szCs w:val="24"/>
        </w:rPr>
        <w:t xml:space="preserve"> данной документации.</w:t>
      </w:r>
    </w:p>
    <w:p w:rsidR="002A5B42" w:rsidRPr="0031282F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5322"/>
      <w:bookmarkStart w:id="465" w:name="_Toc469488374"/>
      <w:bookmarkStart w:id="466" w:name="_Toc471894895"/>
      <w:bookmarkStart w:id="467" w:name="_Toc498590320"/>
      <w:bookmarkStart w:id="468" w:name="_Ref303624481"/>
      <w:r w:rsidRPr="0031282F">
        <w:rPr>
          <w:szCs w:val="24"/>
        </w:rPr>
        <w:t xml:space="preserve">Требования к </w:t>
      </w:r>
      <w:r w:rsidR="009C744E" w:rsidRPr="0031282F">
        <w:rPr>
          <w:szCs w:val="24"/>
        </w:rPr>
        <w:t>Участник</w:t>
      </w:r>
      <w:r w:rsidRPr="0031282F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31282F">
        <w:rPr>
          <w:szCs w:val="24"/>
        </w:rPr>
        <w:t xml:space="preserve"> </w:t>
      </w:r>
    </w:p>
    <w:p w:rsidR="00E71628" w:rsidRPr="0031282F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31282F">
        <w:rPr>
          <w:bCs w:val="0"/>
          <w:sz w:val="24"/>
          <w:szCs w:val="24"/>
        </w:rPr>
        <w:t xml:space="preserve">Требования к </w:t>
      </w:r>
      <w:r w:rsidR="009C744E" w:rsidRPr="0031282F">
        <w:rPr>
          <w:bCs w:val="0"/>
          <w:sz w:val="24"/>
          <w:szCs w:val="24"/>
        </w:rPr>
        <w:t>Участник</w:t>
      </w:r>
      <w:r w:rsidRPr="0031282F">
        <w:rPr>
          <w:bCs w:val="0"/>
          <w:sz w:val="24"/>
          <w:szCs w:val="24"/>
        </w:rPr>
        <w:t>ам</w:t>
      </w:r>
      <w:bookmarkEnd w:id="469"/>
      <w:r w:rsidRPr="0031282F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31282F">
        <w:rPr>
          <w:bCs w:val="0"/>
          <w:sz w:val="24"/>
          <w:szCs w:val="24"/>
        </w:rPr>
        <w:t xml:space="preserve"> у</w:t>
      </w:r>
      <w:r w:rsidRPr="0031282F">
        <w:rPr>
          <w:bCs w:val="0"/>
          <w:sz w:val="24"/>
          <w:szCs w:val="24"/>
        </w:rPr>
        <w:t xml:space="preserve">частвовать в процедуре </w:t>
      </w:r>
      <w:r w:rsidR="009C744E" w:rsidRPr="0031282F">
        <w:rPr>
          <w:bCs w:val="0"/>
          <w:sz w:val="24"/>
          <w:szCs w:val="24"/>
        </w:rPr>
        <w:t>З</w:t>
      </w:r>
      <w:r w:rsidRPr="0031282F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31282F">
        <w:rPr>
          <w:bCs w:val="0"/>
          <w:color w:val="000000"/>
          <w:sz w:val="24"/>
          <w:szCs w:val="24"/>
        </w:rPr>
        <w:t>физическое</w:t>
      </w:r>
      <w:r w:rsidRPr="0031282F">
        <w:rPr>
          <w:bCs w:val="0"/>
          <w:sz w:val="24"/>
          <w:szCs w:val="24"/>
        </w:rPr>
        <w:t xml:space="preserve"> лицо </w:t>
      </w:r>
      <w:r w:rsidR="00E71628" w:rsidRPr="0031282F">
        <w:rPr>
          <w:bCs w:val="0"/>
          <w:sz w:val="24"/>
          <w:szCs w:val="24"/>
        </w:rPr>
        <w:t>(в т.</w:t>
      </w:r>
      <w:r w:rsidR="003129D4" w:rsidRPr="0031282F">
        <w:rPr>
          <w:bCs w:val="0"/>
          <w:sz w:val="24"/>
          <w:szCs w:val="24"/>
        </w:rPr>
        <w:t xml:space="preserve"> </w:t>
      </w:r>
      <w:r w:rsidR="00E71628" w:rsidRPr="0031282F">
        <w:rPr>
          <w:bCs w:val="0"/>
          <w:sz w:val="24"/>
          <w:szCs w:val="24"/>
        </w:rPr>
        <w:t xml:space="preserve">ч. </w:t>
      </w:r>
      <w:r w:rsidRPr="0031282F">
        <w:rPr>
          <w:bCs w:val="0"/>
          <w:sz w:val="24"/>
          <w:szCs w:val="24"/>
        </w:rPr>
        <w:t>индивидуальный предприниматель</w:t>
      </w:r>
      <w:r w:rsidR="00E71628" w:rsidRPr="0031282F">
        <w:rPr>
          <w:bCs w:val="0"/>
          <w:sz w:val="24"/>
          <w:szCs w:val="24"/>
        </w:rPr>
        <w:t>)</w:t>
      </w:r>
      <w:r w:rsidRPr="0031282F">
        <w:rPr>
          <w:bCs w:val="0"/>
          <w:sz w:val="24"/>
          <w:szCs w:val="24"/>
        </w:rPr>
        <w:t xml:space="preserve">. </w:t>
      </w:r>
      <w:proofErr w:type="gramStart"/>
      <w:r w:rsidR="00362EA4" w:rsidRPr="0031282F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_Ref191386451 \n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3.3.9</w:t>
      </w:r>
      <w:r w:rsidR="00402725" w:rsidRPr="0031282F">
        <w:rPr>
          <w:sz w:val="24"/>
          <w:szCs w:val="24"/>
        </w:rPr>
        <w:fldChar w:fldCharType="end"/>
      </w:r>
      <w:r w:rsidR="00362EA4" w:rsidRPr="0031282F">
        <w:rPr>
          <w:bCs w:val="0"/>
          <w:sz w:val="24"/>
          <w:szCs w:val="24"/>
        </w:rPr>
        <w:t>.</w:t>
      </w:r>
      <w:r w:rsidR="00036006" w:rsidRPr="0031282F">
        <w:rPr>
          <w:bCs w:val="0"/>
          <w:sz w:val="24"/>
          <w:szCs w:val="24"/>
        </w:rPr>
        <w:t xml:space="preserve"> </w:t>
      </w:r>
      <w:r w:rsidRPr="0031282F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1282F">
        <w:rPr>
          <w:bCs w:val="0"/>
          <w:sz w:val="24"/>
          <w:szCs w:val="24"/>
        </w:rPr>
        <w:t>У</w:t>
      </w:r>
      <w:r w:rsidRPr="0031282F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31282F">
        <w:rPr>
          <w:bCs w:val="0"/>
          <w:sz w:val="24"/>
          <w:szCs w:val="24"/>
        </w:rPr>
        <w:t xml:space="preserve">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_Ref440876619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3.3.10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bCs w:val="0"/>
          <w:sz w:val="24"/>
          <w:szCs w:val="24"/>
        </w:rPr>
        <w:t xml:space="preserve">. При проведении запроса предложений на ЭТП, </w:t>
      </w:r>
      <w:r w:rsidRPr="0031282F">
        <w:rPr>
          <w:bCs w:val="0"/>
          <w:sz w:val="24"/>
          <w:szCs w:val="24"/>
        </w:rPr>
        <w:lastRenderedPageBreak/>
        <w:t>такое</w:t>
      </w:r>
      <w:r w:rsidRPr="0031282F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1282F">
        <w:rPr>
          <w:sz w:val="24"/>
          <w:szCs w:val="24"/>
        </w:rPr>
        <w:t>Участник</w:t>
      </w:r>
      <w:r w:rsidRPr="0031282F">
        <w:rPr>
          <w:sz w:val="24"/>
          <w:szCs w:val="24"/>
        </w:rPr>
        <w:t xml:space="preserve">а ЭТП, а также в качестве </w:t>
      </w:r>
      <w:r w:rsidR="009C744E" w:rsidRPr="0031282F">
        <w:rPr>
          <w:sz w:val="24"/>
          <w:szCs w:val="24"/>
        </w:rPr>
        <w:t>Участник</w:t>
      </w:r>
      <w:r w:rsidRPr="0031282F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31282F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31282F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1282F">
        <w:rPr>
          <w:bCs w:val="0"/>
          <w:sz w:val="24"/>
          <w:szCs w:val="24"/>
        </w:rPr>
        <w:t>З</w:t>
      </w:r>
      <w:r w:rsidRPr="0031282F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1282F">
        <w:rPr>
          <w:bCs w:val="0"/>
          <w:sz w:val="24"/>
          <w:szCs w:val="24"/>
        </w:rPr>
        <w:t>Договор</w:t>
      </w:r>
      <w:r w:rsidRPr="0031282F">
        <w:rPr>
          <w:bCs w:val="0"/>
          <w:sz w:val="24"/>
          <w:szCs w:val="24"/>
        </w:rPr>
        <w:t xml:space="preserve">, </w:t>
      </w:r>
      <w:r w:rsidR="009C744E" w:rsidRPr="0031282F">
        <w:rPr>
          <w:bCs w:val="0"/>
          <w:sz w:val="24"/>
          <w:szCs w:val="24"/>
        </w:rPr>
        <w:t>Участник</w:t>
      </w:r>
      <w:r w:rsidRPr="0031282F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31282F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532999899"/>
      <w:bookmarkStart w:id="475" w:name="_Ref306032455"/>
      <w:r w:rsidRPr="0031282F">
        <w:rPr>
          <w:bCs w:val="0"/>
          <w:color w:val="000000"/>
          <w:sz w:val="24"/>
          <w:szCs w:val="24"/>
        </w:rPr>
        <w:t xml:space="preserve">должен </w:t>
      </w:r>
      <w:bookmarkStart w:id="476" w:name="_Ref303669099"/>
      <w:r w:rsidRPr="0031282F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1282F">
        <w:rPr>
          <w:sz w:val="24"/>
          <w:szCs w:val="24"/>
          <w:lang w:eastAsia="ru-RU"/>
        </w:rPr>
        <w:t>исполнения</w:t>
      </w:r>
      <w:r w:rsidRPr="0031282F">
        <w:rPr>
          <w:bCs w:val="0"/>
          <w:color w:val="000000"/>
          <w:sz w:val="24"/>
          <w:szCs w:val="24"/>
        </w:rPr>
        <w:t xml:space="preserve"> </w:t>
      </w:r>
      <w:r w:rsidR="00123C70" w:rsidRPr="0031282F">
        <w:rPr>
          <w:bCs w:val="0"/>
          <w:color w:val="000000"/>
          <w:sz w:val="24"/>
          <w:szCs w:val="24"/>
        </w:rPr>
        <w:t>Договор</w:t>
      </w:r>
      <w:r w:rsidRPr="0031282F">
        <w:rPr>
          <w:bCs w:val="0"/>
          <w:color w:val="000000"/>
          <w:sz w:val="24"/>
          <w:szCs w:val="24"/>
        </w:rPr>
        <w:t xml:space="preserve">а </w:t>
      </w:r>
      <w:r w:rsidR="009D7F01" w:rsidRPr="0031282F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1282F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31282F">
        <w:rPr>
          <w:color w:val="000000"/>
          <w:sz w:val="24"/>
          <w:szCs w:val="24"/>
        </w:rPr>
        <w:t>;</w:t>
      </w:r>
      <w:bookmarkEnd w:id="474"/>
      <w:r w:rsidR="009D7F01" w:rsidRPr="0031282F">
        <w:rPr>
          <w:color w:val="000000"/>
          <w:sz w:val="24"/>
          <w:szCs w:val="24"/>
        </w:rPr>
        <w:t xml:space="preserve"> </w:t>
      </w:r>
      <w:bookmarkEnd w:id="475"/>
      <w:bookmarkEnd w:id="476"/>
    </w:p>
    <w:p w:rsidR="00717F60" w:rsidRPr="0031282F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1282F">
        <w:rPr>
          <w:bCs w:val="0"/>
          <w:sz w:val="24"/>
          <w:szCs w:val="24"/>
        </w:rPr>
        <w:t>Участник</w:t>
      </w:r>
      <w:r w:rsidRPr="0031282F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31282F">
        <w:rPr>
          <w:bCs w:val="0"/>
          <w:sz w:val="24"/>
          <w:szCs w:val="24"/>
        </w:rPr>
        <w:t>Участника не должен</w:t>
      </w:r>
      <w:r w:rsidRPr="0031282F">
        <w:rPr>
          <w:bCs w:val="0"/>
          <w:sz w:val="24"/>
          <w:szCs w:val="24"/>
        </w:rPr>
        <w:t xml:space="preserve"> быть наложен арест, </w:t>
      </w:r>
      <w:r w:rsidRPr="0031282F">
        <w:rPr>
          <w:sz w:val="24"/>
          <w:szCs w:val="24"/>
          <w:lang w:eastAsia="ru-RU"/>
        </w:rPr>
        <w:t>экономическая</w:t>
      </w:r>
      <w:r w:rsidRPr="0031282F">
        <w:rPr>
          <w:bCs w:val="0"/>
          <w:sz w:val="24"/>
          <w:szCs w:val="24"/>
        </w:rPr>
        <w:t xml:space="preserve"> деятельность </w:t>
      </w:r>
      <w:r w:rsidR="009C744E" w:rsidRPr="0031282F">
        <w:rPr>
          <w:bCs w:val="0"/>
          <w:sz w:val="24"/>
          <w:szCs w:val="24"/>
        </w:rPr>
        <w:t>Участник</w:t>
      </w:r>
      <w:r w:rsidRPr="0031282F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1282F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7" w:name="_Ref306032457"/>
      <w:r w:rsidRPr="0031282F">
        <w:rPr>
          <w:sz w:val="24"/>
          <w:szCs w:val="24"/>
          <w:lang w:eastAsia="ru-RU"/>
        </w:rPr>
        <w:t xml:space="preserve">не быть включенным в </w:t>
      </w:r>
      <w:r w:rsidRPr="0031282F">
        <w:rPr>
          <w:rFonts w:eastAsia="Arial Unicode MS"/>
          <w:sz w:val="24"/>
          <w:szCs w:val="24"/>
          <w:lang w:eastAsia="ru-RU"/>
        </w:rPr>
        <w:t>Реестр</w:t>
      </w:r>
      <w:r w:rsidRPr="0031282F">
        <w:rPr>
          <w:sz w:val="24"/>
          <w:szCs w:val="24"/>
          <w:lang w:eastAsia="ru-RU"/>
        </w:rPr>
        <w:t xml:space="preserve"> недобросовестных поставщиков</w:t>
      </w:r>
      <w:r w:rsidRPr="0031282F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лиц»;</w:t>
      </w:r>
      <w:bookmarkEnd w:id="477"/>
    </w:p>
    <w:p w:rsidR="00DC7643" w:rsidRPr="0031282F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31282F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_Ref440275279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1.1.4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 xml:space="preserve"> и разделе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_Ref440270568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4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124D56" w:rsidRPr="0031282F">
        <w:rPr>
          <w:sz w:val="24"/>
          <w:szCs w:val="24"/>
        </w:rPr>
        <w:t>;</w:t>
      </w:r>
      <w:r w:rsidRPr="0031282F">
        <w:rPr>
          <w:sz w:val="24"/>
          <w:szCs w:val="24"/>
        </w:rPr>
        <w:t xml:space="preserve"> </w:t>
      </w:r>
    </w:p>
    <w:p w:rsidR="009D7F01" w:rsidRPr="0031282F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31282F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31282F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31282F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31282F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31282F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31282F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31282F">
        <w:rPr>
          <w:color w:val="000000"/>
          <w:sz w:val="24"/>
          <w:szCs w:val="24"/>
          <w:lang w:eastAsia="ru-RU"/>
        </w:rPr>
        <w:t xml:space="preserve">. </w:t>
      </w:r>
    </w:p>
    <w:p w:rsidR="00CF39D0" w:rsidRPr="0031282F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1282F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1282F">
        <w:rPr>
          <w:sz w:val="24"/>
          <w:szCs w:val="24"/>
          <w:lang w:eastAsia="ru-RU"/>
        </w:rPr>
        <w:t>ого(</w:t>
      </w:r>
      <w:r w:rsidRPr="0031282F">
        <w:rPr>
          <w:sz w:val="24"/>
          <w:szCs w:val="24"/>
          <w:lang w:eastAsia="ru-RU"/>
        </w:rPr>
        <w:t>их</w:t>
      </w:r>
      <w:r w:rsidR="003776BB" w:rsidRPr="0031282F">
        <w:rPr>
          <w:sz w:val="24"/>
          <w:szCs w:val="24"/>
          <w:lang w:eastAsia="ru-RU"/>
        </w:rPr>
        <w:t>)</w:t>
      </w:r>
      <w:r w:rsidRPr="0031282F">
        <w:rPr>
          <w:sz w:val="24"/>
          <w:szCs w:val="24"/>
          <w:lang w:eastAsia="ru-RU"/>
        </w:rPr>
        <w:t xml:space="preserve"> задани</w:t>
      </w:r>
      <w:r w:rsidR="003776BB" w:rsidRPr="0031282F">
        <w:rPr>
          <w:sz w:val="24"/>
          <w:szCs w:val="24"/>
          <w:lang w:eastAsia="ru-RU"/>
        </w:rPr>
        <w:t>я(</w:t>
      </w:r>
      <w:r w:rsidRPr="0031282F">
        <w:rPr>
          <w:sz w:val="24"/>
          <w:szCs w:val="24"/>
          <w:lang w:eastAsia="ru-RU"/>
        </w:rPr>
        <w:t>й</w:t>
      </w:r>
      <w:r w:rsidR="003776BB" w:rsidRPr="0031282F">
        <w:rPr>
          <w:sz w:val="24"/>
          <w:szCs w:val="24"/>
          <w:lang w:eastAsia="ru-RU"/>
        </w:rPr>
        <w:t>)</w:t>
      </w:r>
      <w:r w:rsidRPr="0031282F">
        <w:rPr>
          <w:sz w:val="24"/>
          <w:szCs w:val="24"/>
          <w:lang w:eastAsia="ru-RU"/>
        </w:rPr>
        <w:t>, изложены в Приложении №1 (Техническ</w:t>
      </w:r>
      <w:r w:rsidR="003776BB" w:rsidRPr="0031282F">
        <w:rPr>
          <w:sz w:val="24"/>
          <w:szCs w:val="24"/>
          <w:lang w:eastAsia="ru-RU"/>
        </w:rPr>
        <w:t>ом(</w:t>
      </w:r>
      <w:r w:rsidRPr="0031282F">
        <w:rPr>
          <w:sz w:val="24"/>
          <w:szCs w:val="24"/>
          <w:lang w:eastAsia="ru-RU"/>
        </w:rPr>
        <w:t>их</w:t>
      </w:r>
      <w:r w:rsidR="003776BB" w:rsidRPr="0031282F">
        <w:rPr>
          <w:sz w:val="24"/>
          <w:szCs w:val="24"/>
          <w:lang w:eastAsia="ru-RU"/>
        </w:rPr>
        <w:t>)</w:t>
      </w:r>
      <w:r w:rsidRPr="0031282F">
        <w:rPr>
          <w:sz w:val="24"/>
          <w:szCs w:val="24"/>
          <w:lang w:eastAsia="ru-RU"/>
        </w:rPr>
        <w:t xml:space="preserve"> задани</w:t>
      </w:r>
      <w:r w:rsidR="003776BB" w:rsidRPr="0031282F">
        <w:rPr>
          <w:sz w:val="24"/>
          <w:szCs w:val="24"/>
          <w:lang w:eastAsia="ru-RU"/>
        </w:rPr>
        <w:t>и(</w:t>
      </w:r>
      <w:r w:rsidRPr="0031282F">
        <w:rPr>
          <w:sz w:val="24"/>
          <w:szCs w:val="24"/>
          <w:lang w:eastAsia="ru-RU"/>
        </w:rPr>
        <w:t>ях</w:t>
      </w:r>
      <w:r w:rsidR="003776BB" w:rsidRPr="0031282F">
        <w:rPr>
          <w:sz w:val="24"/>
          <w:szCs w:val="24"/>
          <w:lang w:eastAsia="ru-RU"/>
        </w:rPr>
        <w:t>)</w:t>
      </w:r>
      <w:r w:rsidRPr="0031282F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1282F">
        <w:rPr>
          <w:sz w:val="24"/>
          <w:szCs w:val="24"/>
          <w:lang w:eastAsia="ru-RU"/>
        </w:rPr>
        <w:t>ого(</w:t>
      </w:r>
      <w:r w:rsidRPr="0031282F">
        <w:rPr>
          <w:sz w:val="24"/>
          <w:szCs w:val="24"/>
          <w:lang w:eastAsia="ru-RU"/>
        </w:rPr>
        <w:t>их</w:t>
      </w:r>
      <w:r w:rsidR="003776BB" w:rsidRPr="0031282F">
        <w:rPr>
          <w:sz w:val="24"/>
          <w:szCs w:val="24"/>
          <w:lang w:eastAsia="ru-RU"/>
        </w:rPr>
        <w:t>)</w:t>
      </w:r>
      <w:r w:rsidRPr="0031282F">
        <w:rPr>
          <w:sz w:val="24"/>
          <w:szCs w:val="24"/>
          <w:lang w:eastAsia="ru-RU"/>
        </w:rPr>
        <w:t xml:space="preserve"> задани</w:t>
      </w:r>
      <w:r w:rsidR="003776BB" w:rsidRPr="0031282F">
        <w:rPr>
          <w:sz w:val="24"/>
          <w:szCs w:val="24"/>
          <w:lang w:eastAsia="ru-RU"/>
        </w:rPr>
        <w:t>я(</w:t>
      </w:r>
      <w:r w:rsidRPr="0031282F">
        <w:rPr>
          <w:sz w:val="24"/>
          <w:szCs w:val="24"/>
          <w:lang w:eastAsia="ru-RU"/>
        </w:rPr>
        <w:t>й</w:t>
      </w:r>
      <w:r w:rsidR="003776BB" w:rsidRPr="0031282F">
        <w:rPr>
          <w:sz w:val="24"/>
          <w:szCs w:val="24"/>
          <w:lang w:eastAsia="ru-RU"/>
        </w:rPr>
        <w:t>)</w:t>
      </w:r>
      <w:r w:rsidRPr="0031282F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1282F">
        <w:rPr>
          <w:sz w:val="24"/>
          <w:szCs w:val="24"/>
          <w:lang w:eastAsia="ru-RU"/>
        </w:rPr>
        <w:t>Заявку</w:t>
      </w:r>
      <w:r w:rsidRPr="0031282F">
        <w:rPr>
          <w:sz w:val="24"/>
          <w:szCs w:val="24"/>
          <w:lang w:eastAsia="ru-RU"/>
        </w:rPr>
        <w:t xml:space="preserve"> Участника.</w:t>
      </w:r>
    </w:p>
    <w:p w:rsidR="009D7F01" w:rsidRPr="00144AB5" w:rsidRDefault="00BD74DF" w:rsidP="00CF39D0">
      <w:pPr>
        <w:suppressAutoHyphens w:val="0"/>
        <w:spacing w:line="264" w:lineRule="auto"/>
        <w:ind w:left="927" w:firstLine="0"/>
        <w:rPr>
          <w:color w:val="000000"/>
          <w:sz w:val="24"/>
          <w:szCs w:val="24"/>
        </w:rPr>
      </w:pPr>
      <w:r w:rsidRPr="0031282F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</w:t>
      </w:r>
      <w:r w:rsidRPr="00144AB5">
        <w:rPr>
          <w:sz w:val="24"/>
          <w:szCs w:val="24"/>
        </w:rPr>
        <w:lastRenderedPageBreak/>
        <w:t>Устава, выписка из ЕГРЮЛ/ЕГРИП, учредительный договор), подтверждающие факт аффилированности предприятий</w:t>
      </w:r>
      <w:r w:rsidR="00532D93" w:rsidRPr="00144AB5">
        <w:rPr>
          <w:color w:val="000000"/>
          <w:sz w:val="24"/>
          <w:szCs w:val="24"/>
        </w:rPr>
        <w:t>;</w:t>
      </w:r>
    </w:p>
    <w:p w:rsidR="00532D93" w:rsidRPr="00144AB5" w:rsidRDefault="00532D93" w:rsidP="00532D93">
      <w:pPr>
        <w:numPr>
          <w:ilvl w:val="0"/>
          <w:numId w:val="21"/>
        </w:numPr>
        <w:suppressAutoHyphens w:val="0"/>
        <w:spacing w:line="264" w:lineRule="auto"/>
        <w:rPr>
          <w:sz w:val="24"/>
        </w:rPr>
      </w:pPr>
      <w:r w:rsidRPr="00144AB5">
        <w:rPr>
          <w:sz w:val="24"/>
          <w:szCs w:val="24"/>
          <w:lang w:eastAsia="ru-RU"/>
        </w:rPr>
        <w:t>быть</w:t>
      </w:r>
      <w:r w:rsidRPr="00144AB5">
        <w:rPr>
          <w:sz w:val="24"/>
        </w:rPr>
        <w:t xml:space="preserve"> правомочной заключать договоры в соответствии с положениями ст. 15.1 Федерального закона от 29.07.1998 № 135-ФЗ (ред. от 29.07.2017) «Об оценочной деятельности в Российской Федерации»;</w:t>
      </w:r>
    </w:p>
    <w:p w:rsidR="00E37495" w:rsidRPr="00144AB5" w:rsidRDefault="00E37495" w:rsidP="00E37495">
      <w:pPr>
        <w:pStyle w:val="affffff"/>
        <w:numPr>
          <w:ilvl w:val="0"/>
          <w:numId w:val="21"/>
        </w:numPr>
        <w:suppressAutoHyphens w:val="0"/>
        <w:spacing w:line="264" w:lineRule="auto"/>
        <w:rPr>
          <w:sz w:val="24"/>
        </w:rPr>
      </w:pPr>
      <w:r w:rsidRPr="00144AB5">
        <w:rPr>
          <w:spacing w:val="-4"/>
          <w:sz w:val="24"/>
        </w:rPr>
        <w:t>не иметь отчетов об оценке, признанных недействительными по решению</w:t>
      </w:r>
      <w:r w:rsidRPr="00144AB5">
        <w:rPr>
          <w:sz w:val="24"/>
        </w:rPr>
        <w:t xml:space="preserve"> суда за последние 3 года;</w:t>
      </w:r>
    </w:p>
    <w:p w:rsidR="00E37495" w:rsidRPr="00144AB5" w:rsidRDefault="00E37495" w:rsidP="00532D93">
      <w:pPr>
        <w:numPr>
          <w:ilvl w:val="0"/>
          <w:numId w:val="21"/>
        </w:numPr>
        <w:suppressAutoHyphens w:val="0"/>
        <w:spacing w:line="264" w:lineRule="auto"/>
        <w:rPr>
          <w:sz w:val="24"/>
        </w:rPr>
      </w:pPr>
      <w:r w:rsidRPr="00144AB5">
        <w:rPr>
          <w:sz w:val="24"/>
        </w:rPr>
        <w:t>иметь действующий полис (договор) страхования профессиональной ответственности участника;</w:t>
      </w:r>
    </w:p>
    <w:p w:rsidR="00E37495" w:rsidRPr="00144AB5" w:rsidRDefault="00E37495" w:rsidP="00532D93">
      <w:pPr>
        <w:numPr>
          <w:ilvl w:val="0"/>
          <w:numId w:val="21"/>
        </w:numPr>
        <w:suppressAutoHyphens w:val="0"/>
        <w:spacing w:line="264" w:lineRule="auto"/>
        <w:rPr>
          <w:sz w:val="24"/>
        </w:rPr>
      </w:pPr>
      <w:r w:rsidRPr="00144AB5">
        <w:rPr>
          <w:sz w:val="24"/>
        </w:rPr>
        <w:t>входить в рейтинг ТОП-25</w:t>
      </w:r>
      <w:r w:rsidR="001551D7" w:rsidRPr="00144AB5">
        <w:rPr>
          <w:sz w:val="24"/>
        </w:rPr>
        <w:t xml:space="preserve"> </w:t>
      </w:r>
      <w:r w:rsidRPr="00144AB5">
        <w:rPr>
          <w:sz w:val="24"/>
        </w:rPr>
        <w:t>оценочных /аудиторско-консалтинговых групп, объединений и организаций России по версии Эксперт РА за последние два года;</w:t>
      </w:r>
    </w:p>
    <w:p w:rsidR="00E37495" w:rsidRPr="00144AB5" w:rsidRDefault="00E37495" w:rsidP="00532D93">
      <w:pPr>
        <w:numPr>
          <w:ilvl w:val="0"/>
          <w:numId w:val="21"/>
        </w:numPr>
        <w:suppressAutoHyphens w:val="0"/>
        <w:spacing w:line="264" w:lineRule="auto"/>
        <w:rPr>
          <w:sz w:val="24"/>
        </w:rPr>
      </w:pPr>
      <w:r w:rsidRPr="00144AB5">
        <w:rPr>
          <w:sz w:val="24"/>
        </w:rPr>
        <w:t>обладать опытом оценки электросетевых активов.</w:t>
      </w:r>
    </w:p>
    <w:p w:rsidR="00717F60" w:rsidRPr="0031282F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8" w:name="_Ref306005578"/>
      <w:bookmarkStart w:id="479" w:name="_Ref303587815"/>
      <w:r w:rsidRPr="0031282F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_Ref440291364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3.3.8.1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>-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_Ref303669127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3.3.8.2</w:t>
      </w:r>
      <w:r w:rsidR="00402725" w:rsidRPr="0031282F">
        <w:rPr>
          <w:sz w:val="24"/>
          <w:szCs w:val="24"/>
        </w:rPr>
        <w:fldChar w:fldCharType="end"/>
      </w:r>
      <w:r w:rsidR="00717F60" w:rsidRPr="0031282F">
        <w:rPr>
          <w:bCs w:val="0"/>
          <w:sz w:val="24"/>
          <w:szCs w:val="24"/>
        </w:rPr>
        <w:t>:</w:t>
      </w:r>
      <w:bookmarkEnd w:id="478"/>
      <w:bookmarkEnd w:id="479"/>
      <w:r w:rsidR="005B074F" w:rsidRPr="0031282F">
        <w:rPr>
          <w:bCs w:val="0"/>
          <w:sz w:val="24"/>
          <w:szCs w:val="24"/>
        </w:rPr>
        <w:t xml:space="preserve"> </w:t>
      </w:r>
    </w:p>
    <w:p w:rsidR="00553A57" w:rsidRPr="00144AB5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44AB5">
        <w:rPr>
          <w:sz w:val="24"/>
          <w:szCs w:val="24"/>
        </w:rPr>
        <w:t>З</w:t>
      </w:r>
      <w:r w:rsidR="00553A57" w:rsidRPr="00144AB5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144AB5">
        <w:rPr>
          <w:sz w:val="24"/>
          <w:szCs w:val="24"/>
        </w:rPr>
        <w:t xml:space="preserve"> (для юридических лиц)</w:t>
      </w:r>
      <w:r w:rsidR="00553A57" w:rsidRPr="00144AB5">
        <w:rPr>
          <w:sz w:val="24"/>
          <w:szCs w:val="24"/>
        </w:rPr>
        <w:t>;</w:t>
      </w:r>
    </w:p>
    <w:p w:rsidR="00F0153D" w:rsidRPr="00144AB5" w:rsidRDefault="004211E8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44AB5">
        <w:rPr>
          <w:sz w:val="24"/>
          <w:szCs w:val="24"/>
        </w:rPr>
        <w:t>Заверенное Участником письмо, подтверждающее отсутствие отчетов об оценке, признанных недействительными по решению суда за последние 3 года - справку в произвольной форме.</w:t>
      </w:r>
    </w:p>
    <w:p w:rsidR="004211E8" w:rsidRPr="00144AB5" w:rsidRDefault="004211E8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44AB5">
        <w:rPr>
          <w:sz w:val="24"/>
          <w:szCs w:val="24"/>
        </w:rPr>
        <w:t>Заверенную Участником выгрузку с официального сайта Эксперт РА.</w:t>
      </w:r>
    </w:p>
    <w:p w:rsidR="00C75D7E" w:rsidRPr="00144AB5" w:rsidRDefault="00C75D7E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44AB5">
        <w:rPr>
          <w:sz w:val="24"/>
          <w:szCs w:val="24"/>
        </w:rPr>
        <w:t>Заверенный Участником документ (копии заключений/копии заданий на оценку/копии договоров/копии отчетов), согласно которому однозначно можно отнести объекты оценки к категории электросетевые (ВЛ, КЛ, КТП, ЗТП, РП, ПС и пр).</w:t>
      </w:r>
    </w:p>
    <w:p w:rsidR="00AB2DE8" w:rsidRPr="00144AB5" w:rsidRDefault="00AB2DE8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44AB5">
        <w:rPr>
          <w:sz w:val="24"/>
          <w:szCs w:val="24"/>
        </w:rPr>
        <w:t xml:space="preserve">Заверенную Участником справку о наличии в штате не менее 2-х оценщиков, являющихся членами СРО (саморегулируемой организации оценщиков) с приложением копий полисов страхования ответственности данных сотрудников на сумму не менее 300 тысяч рублей, копию страхования ответственности юридического лица на сумму не менее 5 млн. рублей, копий документов, подтверждающих членство оценщиков в СРО.  </w:t>
      </w:r>
    </w:p>
    <w:p w:rsidR="00553A57" w:rsidRPr="0031282F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279062"/>
      <w:r w:rsidRPr="0031282F">
        <w:rPr>
          <w:i/>
          <w:sz w:val="24"/>
          <w:szCs w:val="24"/>
        </w:rPr>
        <w:t>для Участников, зарегистрированных на территории РФ:</w:t>
      </w:r>
      <w:r w:rsidRPr="0031282F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</w:t>
      </w:r>
      <w:r w:rsidRPr="0031282F">
        <w:rPr>
          <w:sz w:val="24"/>
          <w:szCs w:val="24"/>
        </w:rPr>
        <w:lastRenderedPageBreak/>
        <w:t xml:space="preserve">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1282F">
        <w:rPr>
          <w:i/>
          <w:sz w:val="24"/>
          <w:szCs w:val="24"/>
        </w:rPr>
        <w:t>Для Участников и их собственников – иностранных лиц:</w:t>
      </w:r>
      <w:r w:rsidRPr="0031282F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1282F">
        <w:rPr>
          <w:sz w:val="24"/>
          <w:szCs w:val="24"/>
        </w:rPr>
        <w:t>;</w:t>
      </w:r>
      <w:bookmarkEnd w:id="480"/>
    </w:p>
    <w:p w:rsidR="00F82225" w:rsidRPr="0031282F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1282F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1282F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1282F">
        <w:rPr>
          <w:sz w:val="24"/>
          <w:szCs w:val="24"/>
        </w:rPr>
        <w:t>Информационное письмо о налич</w:t>
      </w:r>
      <w:proofErr w:type="gramStart"/>
      <w:r w:rsidRPr="0031282F">
        <w:rPr>
          <w:sz w:val="24"/>
          <w:szCs w:val="24"/>
        </w:rPr>
        <w:t>ии у У</w:t>
      </w:r>
      <w:proofErr w:type="gramEnd"/>
      <w:r w:rsidRPr="0031282F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31282F">
        <w:rPr>
          <w:sz w:val="24"/>
          <w:szCs w:val="24"/>
        </w:rPr>
        <w:t>(</w:t>
      </w:r>
      <w:r w:rsidR="003F3A69" w:rsidRPr="0031282F">
        <w:rPr>
          <w:sz w:val="24"/>
          <w:szCs w:val="24"/>
        </w:rPr>
        <w:t>подраздел</w:t>
      </w:r>
      <w:r w:rsidR="00A600E3" w:rsidRPr="0031282F">
        <w:rPr>
          <w:sz w:val="24"/>
          <w:szCs w:val="24"/>
        </w:rPr>
        <w:t xml:space="preserve">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_Ref440271993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5.11</w:t>
      </w:r>
      <w:r w:rsidR="00402725" w:rsidRPr="0031282F">
        <w:rPr>
          <w:sz w:val="24"/>
          <w:szCs w:val="24"/>
        </w:rPr>
        <w:fldChar w:fldCharType="end"/>
      </w:r>
      <w:r w:rsidR="00A600E3" w:rsidRPr="0031282F">
        <w:rPr>
          <w:sz w:val="24"/>
          <w:szCs w:val="24"/>
        </w:rPr>
        <w:t>)</w:t>
      </w:r>
      <w:r w:rsidR="00F82225" w:rsidRPr="0031282F">
        <w:rPr>
          <w:sz w:val="24"/>
          <w:szCs w:val="24"/>
        </w:rPr>
        <w:t>;</w:t>
      </w:r>
    </w:p>
    <w:p w:rsidR="00F82225" w:rsidRPr="0031282F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2326"/>
      <w:r w:rsidRPr="0031282F">
        <w:rPr>
          <w:sz w:val="24"/>
          <w:szCs w:val="24"/>
        </w:rPr>
        <w:t>Антикоррупционные обязательства</w:t>
      </w:r>
      <w:r w:rsidR="00BD74DF" w:rsidRPr="0031282F">
        <w:rPr>
          <w:sz w:val="24"/>
          <w:szCs w:val="24"/>
        </w:rPr>
        <w:t xml:space="preserve"> по</w:t>
      </w:r>
      <w:r w:rsidR="00A154B7" w:rsidRPr="0031282F">
        <w:rPr>
          <w:sz w:val="24"/>
          <w:szCs w:val="24"/>
        </w:rPr>
        <w:t xml:space="preserve"> </w:t>
      </w:r>
      <w:r w:rsidR="00BD74DF" w:rsidRPr="0031282F">
        <w:rPr>
          <w:bCs w:val="0"/>
          <w:sz w:val="24"/>
          <w:szCs w:val="24"/>
        </w:rPr>
        <w:t>форме, приведенной</w:t>
      </w:r>
      <w:r w:rsidR="00A154B7" w:rsidRPr="0031282F">
        <w:rPr>
          <w:bCs w:val="0"/>
          <w:sz w:val="24"/>
          <w:szCs w:val="24"/>
        </w:rPr>
        <w:t xml:space="preserve"> в настоящей Документации</w:t>
      </w:r>
      <w:r w:rsidR="00A600E3" w:rsidRPr="0031282F">
        <w:rPr>
          <w:sz w:val="24"/>
          <w:szCs w:val="24"/>
        </w:rPr>
        <w:t xml:space="preserve"> (</w:t>
      </w:r>
      <w:r w:rsidR="003F3A69" w:rsidRPr="0031282F">
        <w:rPr>
          <w:sz w:val="24"/>
          <w:szCs w:val="24"/>
        </w:rPr>
        <w:t>подраздел</w:t>
      </w:r>
      <w:r w:rsidR="00A600E3" w:rsidRPr="0031282F">
        <w:rPr>
          <w:sz w:val="24"/>
          <w:szCs w:val="24"/>
        </w:rPr>
        <w:t xml:space="preserve">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_Ref440271964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5.1.3</w:t>
      </w:r>
      <w:r w:rsidR="00402725" w:rsidRPr="0031282F">
        <w:rPr>
          <w:sz w:val="24"/>
          <w:szCs w:val="24"/>
        </w:rPr>
        <w:fldChar w:fldCharType="end"/>
      </w:r>
      <w:r w:rsidR="00A600E3" w:rsidRPr="0031282F">
        <w:rPr>
          <w:sz w:val="24"/>
          <w:szCs w:val="24"/>
        </w:rPr>
        <w:t>)</w:t>
      </w:r>
      <w:r w:rsidRPr="0031282F">
        <w:rPr>
          <w:sz w:val="24"/>
          <w:szCs w:val="24"/>
        </w:rPr>
        <w:t>;</w:t>
      </w:r>
      <w:bookmarkEnd w:id="481"/>
    </w:p>
    <w:p w:rsidR="009948B4" w:rsidRPr="0031282F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1282F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31282F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31282F">
        <w:rPr>
          <w:sz w:val="24"/>
          <w:szCs w:val="24"/>
        </w:rPr>
        <w:t>подраздел</w:t>
      </w:r>
      <w:r w:rsidR="007705A5" w:rsidRPr="0031282F">
        <w:rPr>
          <w:sz w:val="24"/>
          <w:szCs w:val="24"/>
        </w:rPr>
        <w:t xml:space="preserve">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_Ref440272035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5.12</w:t>
      </w:r>
      <w:r w:rsidR="00402725" w:rsidRPr="0031282F">
        <w:rPr>
          <w:sz w:val="24"/>
          <w:szCs w:val="24"/>
        </w:rPr>
        <w:fldChar w:fldCharType="end"/>
      </w:r>
      <w:r w:rsidR="009948B4" w:rsidRPr="0031282F">
        <w:rPr>
          <w:sz w:val="24"/>
          <w:szCs w:val="24"/>
        </w:rPr>
        <w:t>);</w:t>
      </w:r>
    </w:p>
    <w:p w:rsidR="00F82225" w:rsidRPr="0031282F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1282F">
        <w:rPr>
          <w:sz w:val="24"/>
          <w:szCs w:val="24"/>
        </w:rPr>
        <w:t>Согласие на обработку персональных данных</w:t>
      </w:r>
      <w:r w:rsidR="00A600E3" w:rsidRPr="0031282F">
        <w:rPr>
          <w:sz w:val="24"/>
          <w:szCs w:val="24"/>
        </w:rPr>
        <w:t xml:space="preserve"> </w:t>
      </w:r>
      <w:r w:rsidR="00A92723" w:rsidRPr="0031282F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1282F">
        <w:rPr>
          <w:sz w:val="24"/>
          <w:szCs w:val="24"/>
        </w:rPr>
        <w:t>(</w:t>
      </w:r>
      <w:r w:rsidR="003F3A69" w:rsidRPr="0031282F">
        <w:rPr>
          <w:sz w:val="24"/>
          <w:szCs w:val="24"/>
        </w:rPr>
        <w:t>подраздел</w:t>
      </w:r>
      <w:r w:rsidR="00A600E3" w:rsidRPr="0031282F">
        <w:rPr>
          <w:sz w:val="24"/>
          <w:szCs w:val="24"/>
        </w:rPr>
        <w:t xml:space="preserve">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_Ref440272051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5.12.2.18</w:t>
      </w:r>
      <w:r w:rsidR="00402725" w:rsidRPr="0031282F">
        <w:rPr>
          <w:sz w:val="24"/>
          <w:szCs w:val="24"/>
        </w:rPr>
        <w:fldChar w:fldCharType="end"/>
      </w:r>
      <w:r w:rsidR="00A600E3" w:rsidRPr="0031282F">
        <w:rPr>
          <w:sz w:val="24"/>
          <w:szCs w:val="24"/>
        </w:rPr>
        <w:t>)</w:t>
      </w:r>
      <w:r w:rsidRPr="0031282F">
        <w:rPr>
          <w:sz w:val="24"/>
          <w:szCs w:val="24"/>
        </w:rPr>
        <w:t>;</w:t>
      </w:r>
    </w:p>
    <w:p w:rsidR="00F82225" w:rsidRPr="0031282F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1282F">
        <w:rPr>
          <w:sz w:val="24"/>
          <w:szCs w:val="24"/>
        </w:rPr>
        <w:t>К</w:t>
      </w:r>
      <w:r w:rsidR="00F82225" w:rsidRPr="0031282F">
        <w:rPr>
          <w:sz w:val="24"/>
          <w:szCs w:val="24"/>
        </w:rPr>
        <w:t>опи</w:t>
      </w:r>
      <w:r w:rsidR="00BD74DF" w:rsidRPr="0031282F">
        <w:rPr>
          <w:sz w:val="24"/>
          <w:szCs w:val="24"/>
        </w:rPr>
        <w:t>ю</w:t>
      </w:r>
      <w:r w:rsidR="00F82225" w:rsidRPr="0031282F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1282F">
        <w:rPr>
          <w:sz w:val="24"/>
          <w:szCs w:val="24"/>
        </w:rPr>
        <w:t>Заявок</w:t>
      </w:r>
      <w:r w:rsidR="00F82225" w:rsidRPr="0031282F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31282F">
        <w:rPr>
          <w:sz w:val="24"/>
          <w:szCs w:val="24"/>
        </w:rPr>
        <w:t xml:space="preserve"> (</w:t>
      </w:r>
      <w:r w:rsidR="00240E62" w:rsidRPr="0031282F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31282F">
        <w:rPr>
          <w:sz w:val="24"/>
          <w:szCs w:val="24"/>
        </w:rPr>
        <w:t>)</w:t>
      </w:r>
      <w:r w:rsidR="00F82225" w:rsidRPr="0031282F">
        <w:rPr>
          <w:sz w:val="24"/>
          <w:szCs w:val="24"/>
        </w:rPr>
        <w:t>;</w:t>
      </w:r>
    </w:p>
    <w:p w:rsidR="00F82225" w:rsidRPr="0031282F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1282F">
        <w:rPr>
          <w:sz w:val="24"/>
          <w:szCs w:val="24"/>
        </w:rPr>
        <w:t>К</w:t>
      </w:r>
      <w:r w:rsidR="00BD74DF" w:rsidRPr="0031282F">
        <w:rPr>
          <w:sz w:val="24"/>
          <w:szCs w:val="24"/>
        </w:rPr>
        <w:t>опию</w:t>
      </w:r>
      <w:r w:rsidR="00F82225" w:rsidRPr="0031282F">
        <w:rPr>
          <w:sz w:val="24"/>
          <w:szCs w:val="24"/>
        </w:rPr>
        <w:t xml:space="preserve"> справки</w:t>
      </w:r>
      <w:r w:rsidR="00B016D1" w:rsidRPr="0031282F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1282F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1282F">
        <w:rPr>
          <w:sz w:val="24"/>
          <w:szCs w:val="24"/>
        </w:rPr>
        <w:t>Заявок</w:t>
      </w:r>
      <w:r w:rsidR="00F82225" w:rsidRPr="0031282F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31282F">
        <w:rPr>
          <w:sz w:val="24"/>
          <w:szCs w:val="24"/>
        </w:rPr>
        <w:t xml:space="preserve"> (</w:t>
      </w:r>
      <w:r w:rsidR="00BD74DF" w:rsidRPr="0031282F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31282F">
        <w:rPr>
          <w:sz w:val="24"/>
          <w:szCs w:val="24"/>
        </w:rPr>
        <w:t>)</w:t>
      </w:r>
      <w:r w:rsidR="00F82225" w:rsidRPr="0031282F">
        <w:rPr>
          <w:sz w:val="24"/>
          <w:szCs w:val="24"/>
        </w:rPr>
        <w:t>;</w:t>
      </w:r>
    </w:p>
    <w:p w:rsidR="00F82225" w:rsidRPr="0031282F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1282F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1282F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1282F">
        <w:rPr>
          <w:sz w:val="24"/>
          <w:szCs w:val="24"/>
        </w:rPr>
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</w:t>
      </w:r>
      <w:r w:rsidRPr="0031282F">
        <w:rPr>
          <w:sz w:val="24"/>
          <w:szCs w:val="24"/>
        </w:rPr>
        <w:lastRenderedPageBreak/>
        <w:t>организации" ПБУ 4/99, утвержденным Приказом Минфина России от 06.07.1999 № 43н;</w:t>
      </w:r>
    </w:p>
    <w:p w:rsidR="00F82225" w:rsidRPr="0031282F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1282F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1282F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1282F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1282F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1282F">
        <w:rPr>
          <w:sz w:val="24"/>
          <w:szCs w:val="24"/>
        </w:rPr>
        <w:t xml:space="preserve">Копии Налоговой </w:t>
      </w:r>
      <w:hyperlink r:id="rId36" w:history="1">
        <w:r w:rsidRPr="0031282F">
          <w:rPr>
            <w:sz w:val="24"/>
            <w:szCs w:val="24"/>
          </w:rPr>
          <w:t>декларации</w:t>
        </w:r>
      </w:hyperlink>
      <w:r w:rsidRPr="0031282F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1282F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1282F">
        <w:rPr>
          <w:sz w:val="24"/>
          <w:szCs w:val="24"/>
        </w:rPr>
        <w:t>Уведомление о применении УСНО;</w:t>
      </w:r>
    </w:p>
    <w:p w:rsidR="00F82225" w:rsidRPr="0031282F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1282F">
        <w:rPr>
          <w:b/>
          <w:sz w:val="24"/>
          <w:szCs w:val="24"/>
          <w:u w:val="single"/>
        </w:rPr>
        <w:t>Для индивидуальных предпринимателей:</w:t>
      </w:r>
      <w:r w:rsidRPr="0031282F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1282F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1282F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31282F">
        <w:rPr>
          <w:sz w:val="24"/>
          <w:szCs w:val="24"/>
        </w:rPr>
        <w:t xml:space="preserve"> (</w:t>
      </w:r>
      <w:r w:rsidR="00BD74DF" w:rsidRPr="0031282F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31282F">
        <w:rPr>
          <w:sz w:val="24"/>
          <w:szCs w:val="24"/>
        </w:rPr>
        <w:t>)</w:t>
      </w:r>
      <w:r w:rsidRPr="0031282F">
        <w:rPr>
          <w:sz w:val="24"/>
          <w:szCs w:val="24"/>
        </w:rPr>
        <w:t>;</w:t>
      </w:r>
    </w:p>
    <w:p w:rsidR="00F82225" w:rsidRPr="0031282F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12"/>
      <w:r w:rsidRPr="0031282F">
        <w:rPr>
          <w:sz w:val="24"/>
          <w:szCs w:val="24"/>
        </w:rPr>
        <w:t>Анкету</w:t>
      </w:r>
      <w:r w:rsidR="007D7C50" w:rsidRPr="0031282F">
        <w:rPr>
          <w:sz w:val="24"/>
          <w:szCs w:val="24"/>
        </w:rPr>
        <w:t xml:space="preserve"> Участника закупки</w:t>
      </w:r>
      <w:r w:rsidR="00A154B7" w:rsidRPr="0031282F">
        <w:rPr>
          <w:sz w:val="24"/>
          <w:szCs w:val="24"/>
        </w:rPr>
        <w:t xml:space="preserve"> </w:t>
      </w:r>
      <w:r w:rsidR="00A154B7" w:rsidRPr="0031282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1282F">
        <w:rPr>
          <w:sz w:val="24"/>
          <w:szCs w:val="24"/>
        </w:rPr>
        <w:t xml:space="preserve"> </w:t>
      </w:r>
      <w:r w:rsidR="009948B4" w:rsidRPr="0031282F">
        <w:rPr>
          <w:sz w:val="24"/>
          <w:szCs w:val="24"/>
        </w:rPr>
        <w:t>(</w:t>
      </w:r>
      <w:r w:rsidR="003F3A69" w:rsidRPr="0031282F">
        <w:rPr>
          <w:sz w:val="24"/>
          <w:szCs w:val="24"/>
        </w:rPr>
        <w:t>подраздел</w:t>
      </w:r>
      <w:r w:rsidR="009948B4" w:rsidRPr="0031282F">
        <w:rPr>
          <w:sz w:val="24"/>
          <w:szCs w:val="24"/>
        </w:rPr>
        <w:t xml:space="preserve">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_Ref440272119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5.7.1</w:t>
      </w:r>
      <w:r w:rsidR="00402725" w:rsidRPr="0031282F">
        <w:rPr>
          <w:sz w:val="24"/>
          <w:szCs w:val="24"/>
        </w:rPr>
        <w:fldChar w:fldCharType="end"/>
      </w:r>
      <w:r w:rsidR="009948B4" w:rsidRPr="0031282F">
        <w:rPr>
          <w:sz w:val="24"/>
          <w:szCs w:val="24"/>
        </w:rPr>
        <w:t>)</w:t>
      </w:r>
      <w:r w:rsidR="0038211D" w:rsidRPr="0031282F">
        <w:rPr>
          <w:sz w:val="24"/>
          <w:szCs w:val="24"/>
        </w:rPr>
        <w:t xml:space="preserve"> с </w:t>
      </w:r>
      <w:r w:rsidR="0038211D" w:rsidRPr="0031282F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1282F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1282F">
        <w:rPr>
          <w:bCs w:val="0"/>
          <w:sz w:val="24"/>
          <w:szCs w:val="24"/>
        </w:rPr>
        <w:t xml:space="preserve"> предложений, выполненного в формате MS Word</w:t>
      </w:r>
      <w:r w:rsidR="00F82225" w:rsidRPr="0031282F">
        <w:rPr>
          <w:sz w:val="24"/>
          <w:szCs w:val="24"/>
        </w:rPr>
        <w:t>;</w:t>
      </w:r>
      <w:bookmarkEnd w:id="482"/>
    </w:p>
    <w:p w:rsidR="00F82225" w:rsidRPr="0031282F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0371822"/>
      <w:proofErr w:type="gramStart"/>
      <w:r w:rsidRPr="0031282F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7" w:history="1">
        <w:r w:rsidR="001B1E92" w:rsidRPr="0031282F">
          <w:rPr>
            <w:rStyle w:val="a7"/>
            <w:sz w:val="24"/>
            <w:szCs w:val="24"/>
          </w:rPr>
          <w:t>https://rmsp.nalog.ru</w:t>
        </w:r>
      </w:hyperlink>
      <w:r w:rsidRPr="0031282F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31282F">
        <w:rPr>
          <w:sz w:val="24"/>
          <w:szCs w:val="24"/>
        </w:rPr>
        <w:t>, срока действия), или Декларацию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участнике/соисполнителе/членах Коллективного участника закупки, которы</w:t>
      </w:r>
      <w:proofErr w:type="gramStart"/>
      <w:r w:rsidRPr="0031282F">
        <w:rPr>
          <w:sz w:val="24"/>
          <w:szCs w:val="24"/>
        </w:rPr>
        <w:t>й(</w:t>
      </w:r>
      <w:proofErr w:type="gramEnd"/>
      <w:r w:rsidRPr="0031282F">
        <w:rPr>
          <w:sz w:val="24"/>
          <w:szCs w:val="24"/>
        </w:rPr>
        <w:t xml:space="preserve">ые) являет(ют)ся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31282F">
        <w:rPr>
          <w:sz w:val="24"/>
          <w:szCs w:val="24"/>
        </w:rPr>
        <w:t>реестре</w:t>
      </w:r>
      <w:proofErr w:type="gramEnd"/>
      <w:r w:rsidRPr="0031282F">
        <w:rPr>
          <w:sz w:val="24"/>
          <w:szCs w:val="24"/>
        </w:rPr>
        <w:t xml:space="preserve"> субъектов МСП (п. 11 </w:t>
      </w:r>
      <w:r w:rsidRPr="0031282F">
        <w:rPr>
          <w:sz w:val="24"/>
          <w:szCs w:val="24"/>
        </w:rPr>
        <w:lastRenderedPageBreak/>
        <w:t xml:space="preserve">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 w:rsidRPr="0031282F">
        <w:rPr>
          <w:sz w:val="24"/>
          <w:szCs w:val="24"/>
        </w:rPr>
        <w:fldChar w:fldCharType="begin"/>
      </w:r>
      <w:r w:rsidRPr="0031282F">
        <w:rPr>
          <w:sz w:val="24"/>
          <w:szCs w:val="24"/>
        </w:rPr>
        <w:instrText xml:space="preserve"> REF _Ref491179060 \r \h </w:instrText>
      </w:r>
      <w:r w:rsidR="0031282F" w:rsidRPr="0031282F">
        <w:rPr>
          <w:sz w:val="24"/>
          <w:szCs w:val="24"/>
        </w:rPr>
        <w:instrText xml:space="preserve"> \* MERGEFORMAT </w:instrText>
      </w:r>
      <w:r w:rsidR="007F30BA" w:rsidRPr="0031282F">
        <w:rPr>
          <w:sz w:val="24"/>
          <w:szCs w:val="24"/>
        </w:rPr>
      </w:r>
      <w:r w:rsidR="007F30BA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5.7.2</w:t>
      </w:r>
      <w:r w:rsidR="007F30BA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1282F">
        <w:rPr>
          <w:sz w:val="24"/>
          <w:szCs w:val="24"/>
        </w:rPr>
        <w:t>;</w:t>
      </w:r>
      <w:bookmarkEnd w:id="483"/>
    </w:p>
    <w:p w:rsidR="00F82225" w:rsidRPr="0031282F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1282F">
        <w:rPr>
          <w:sz w:val="24"/>
          <w:szCs w:val="24"/>
        </w:rPr>
        <w:t>З</w:t>
      </w:r>
      <w:r w:rsidR="00A316B7" w:rsidRPr="0031282F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31282F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_Ref440275279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1.1.4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 xml:space="preserve"> и разделе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_Ref440270568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4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31282F">
        <w:rPr>
          <w:sz w:val="24"/>
          <w:szCs w:val="24"/>
        </w:rPr>
        <w:t>;</w:t>
      </w:r>
      <w:proofErr w:type="gramEnd"/>
    </w:p>
    <w:p w:rsidR="00920CB0" w:rsidRPr="0031282F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1282F">
        <w:rPr>
          <w:sz w:val="24"/>
          <w:szCs w:val="24"/>
        </w:rPr>
        <w:t>Справк</w:t>
      </w:r>
      <w:r w:rsidR="00BD74DF" w:rsidRPr="0031282F">
        <w:rPr>
          <w:sz w:val="24"/>
          <w:szCs w:val="24"/>
        </w:rPr>
        <w:t>у</w:t>
      </w:r>
      <w:r w:rsidRPr="0031282F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1282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1282F">
        <w:rPr>
          <w:sz w:val="24"/>
          <w:szCs w:val="24"/>
        </w:rPr>
        <w:t xml:space="preserve"> (</w:t>
      </w:r>
      <w:r w:rsidR="003C2207" w:rsidRPr="0031282F">
        <w:rPr>
          <w:sz w:val="24"/>
          <w:szCs w:val="24"/>
        </w:rPr>
        <w:t>подраздел</w:t>
      </w:r>
      <w:r w:rsidR="00552FBF" w:rsidRPr="0031282F">
        <w:rPr>
          <w:sz w:val="24"/>
          <w:szCs w:val="24"/>
        </w:rPr>
        <w:t xml:space="preserve"> </w:t>
      </w:r>
      <w:r w:rsidR="007F30BA" w:rsidRPr="0031282F">
        <w:rPr>
          <w:sz w:val="24"/>
          <w:szCs w:val="24"/>
        </w:rPr>
        <w:fldChar w:fldCharType="begin"/>
      </w:r>
      <w:r w:rsidR="00552FBF" w:rsidRPr="0031282F">
        <w:rPr>
          <w:sz w:val="24"/>
          <w:szCs w:val="24"/>
        </w:rPr>
        <w:instrText xml:space="preserve"> REF _Ref449016627 \r \h </w:instrText>
      </w:r>
      <w:r w:rsidR="0031282F" w:rsidRPr="0031282F">
        <w:rPr>
          <w:sz w:val="24"/>
          <w:szCs w:val="24"/>
        </w:rPr>
        <w:instrText xml:space="preserve"> \* MERGEFORMAT </w:instrText>
      </w:r>
      <w:r w:rsidR="007F30BA" w:rsidRPr="0031282F">
        <w:rPr>
          <w:sz w:val="24"/>
          <w:szCs w:val="24"/>
        </w:rPr>
      </w:r>
      <w:r w:rsidR="007F30BA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5.8</w:t>
      </w:r>
      <w:r w:rsidR="007F30BA" w:rsidRPr="0031282F">
        <w:rPr>
          <w:sz w:val="24"/>
          <w:szCs w:val="24"/>
        </w:rPr>
        <w:fldChar w:fldCharType="end"/>
      </w:r>
      <w:r w:rsidR="009948B4" w:rsidRPr="0031282F">
        <w:rPr>
          <w:sz w:val="24"/>
          <w:szCs w:val="24"/>
        </w:rPr>
        <w:t>)</w:t>
      </w:r>
      <w:r w:rsidR="00920CB0" w:rsidRPr="0031282F">
        <w:rPr>
          <w:sz w:val="24"/>
          <w:szCs w:val="24"/>
        </w:rPr>
        <w:t>;</w:t>
      </w:r>
    </w:p>
    <w:p w:rsidR="007705A5" w:rsidRPr="0031282F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1282F">
        <w:rPr>
          <w:sz w:val="24"/>
          <w:szCs w:val="24"/>
        </w:rPr>
        <w:t>Справку</w:t>
      </w:r>
      <w:r w:rsidR="00FE6C1A" w:rsidRPr="0031282F">
        <w:rPr>
          <w:sz w:val="24"/>
          <w:szCs w:val="24"/>
        </w:rPr>
        <w:t xml:space="preserve"> </w:t>
      </w:r>
      <w:r w:rsidR="007705A5" w:rsidRPr="0031282F">
        <w:rPr>
          <w:sz w:val="24"/>
          <w:szCs w:val="24"/>
        </w:rPr>
        <w:t>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материально-технических ресурсах (</w:t>
      </w:r>
      <w:r w:rsidR="003C2207" w:rsidRPr="0031282F">
        <w:rPr>
          <w:sz w:val="24"/>
          <w:szCs w:val="24"/>
        </w:rPr>
        <w:t>подраздел</w:t>
      </w:r>
      <w:r w:rsidR="007705A5" w:rsidRPr="0031282F">
        <w:rPr>
          <w:sz w:val="24"/>
          <w:szCs w:val="24"/>
        </w:rPr>
        <w:t xml:space="preserve">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_Ref55336389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5.9</w:t>
      </w:r>
      <w:r w:rsidR="00402725" w:rsidRPr="0031282F">
        <w:rPr>
          <w:sz w:val="24"/>
          <w:szCs w:val="24"/>
        </w:rPr>
        <w:fldChar w:fldCharType="end"/>
      </w:r>
      <w:r w:rsidR="00FA5339" w:rsidRPr="0031282F">
        <w:rPr>
          <w:sz w:val="24"/>
          <w:szCs w:val="24"/>
        </w:rPr>
        <w:t>)</w:t>
      </w:r>
      <w:r w:rsidR="007705A5" w:rsidRPr="0031282F">
        <w:rPr>
          <w:sz w:val="24"/>
          <w:szCs w:val="24"/>
        </w:rPr>
        <w:t>;</w:t>
      </w:r>
    </w:p>
    <w:p w:rsidR="007705A5" w:rsidRPr="0031282F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1282F">
        <w:rPr>
          <w:sz w:val="24"/>
          <w:szCs w:val="24"/>
        </w:rPr>
        <w:t>Справк</w:t>
      </w:r>
      <w:r w:rsidR="00197954" w:rsidRPr="0031282F">
        <w:rPr>
          <w:sz w:val="24"/>
          <w:szCs w:val="24"/>
        </w:rPr>
        <w:t>у</w:t>
      </w:r>
      <w:r w:rsidRPr="0031282F">
        <w:rPr>
          <w:sz w:val="24"/>
          <w:szCs w:val="24"/>
        </w:rPr>
        <w:t xml:space="preserve"> </w:t>
      </w:r>
      <w:r w:rsidR="007705A5" w:rsidRPr="0031282F">
        <w:rPr>
          <w:sz w:val="24"/>
          <w:szCs w:val="24"/>
        </w:rPr>
        <w:t xml:space="preserve">о кадровых ресурсах, </w:t>
      </w:r>
      <w:r w:rsidR="00BD74DF" w:rsidRPr="0031282F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31282F">
        <w:rPr>
          <w:sz w:val="24"/>
          <w:szCs w:val="24"/>
        </w:rPr>
        <w:t>— Справка о кадровых ресурсах (</w:t>
      </w:r>
      <w:r w:rsidR="003C2207" w:rsidRPr="0031282F">
        <w:rPr>
          <w:sz w:val="24"/>
          <w:szCs w:val="24"/>
        </w:rPr>
        <w:t>подраздел</w:t>
      </w:r>
      <w:r w:rsidR="007705A5" w:rsidRPr="0031282F">
        <w:rPr>
          <w:sz w:val="24"/>
          <w:szCs w:val="24"/>
        </w:rPr>
        <w:t xml:space="preserve">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_Ref55336398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5.10</w:t>
      </w:r>
      <w:r w:rsidR="00402725" w:rsidRPr="0031282F">
        <w:rPr>
          <w:sz w:val="24"/>
          <w:szCs w:val="24"/>
        </w:rPr>
        <w:fldChar w:fldCharType="end"/>
      </w:r>
      <w:r w:rsidR="007705A5" w:rsidRPr="0031282F">
        <w:rPr>
          <w:sz w:val="24"/>
          <w:szCs w:val="24"/>
        </w:rPr>
        <w:t>);</w:t>
      </w:r>
    </w:p>
    <w:p w:rsidR="00920CB0" w:rsidRPr="0031282F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1282F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240E62" w:rsidRPr="0031282F">
        <w:rPr>
          <w:sz w:val="24"/>
          <w:szCs w:val="24"/>
        </w:rPr>
        <w:t>желательное требование, предоставляется Участником при наличии</w:t>
      </w:r>
      <w:r w:rsidRPr="0031282F">
        <w:rPr>
          <w:sz w:val="24"/>
          <w:szCs w:val="24"/>
        </w:rPr>
        <w:t>)</w:t>
      </w:r>
      <w:r w:rsidR="00090FCB" w:rsidRPr="0031282F">
        <w:rPr>
          <w:sz w:val="24"/>
          <w:szCs w:val="24"/>
        </w:rPr>
        <w:t>.</w:t>
      </w:r>
      <w:r w:rsidR="00090FCB" w:rsidRPr="0031282F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31282F">
        <w:rPr>
          <w:sz w:val="24"/>
          <w:szCs w:val="24"/>
        </w:rPr>
        <w:t>;</w:t>
      </w:r>
    </w:p>
    <w:p w:rsidR="007705A5" w:rsidRPr="0031282F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4" w:name="_Ref442190626"/>
      <w:r w:rsidRPr="0031282F">
        <w:rPr>
          <w:sz w:val="24"/>
          <w:szCs w:val="24"/>
        </w:rPr>
        <w:t xml:space="preserve">Соглашение о неустойке </w:t>
      </w:r>
      <w:r w:rsidR="00A154B7" w:rsidRPr="0031282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31282F">
        <w:rPr>
          <w:sz w:val="24"/>
          <w:szCs w:val="24"/>
        </w:rPr>
        <w:t xml:space="preserve"> </w:t>
      </w:r>
      <w:r w:rsidRPr="0031282F">
        <w:rPr>
          <w:sz w:val="24"/>
          <w:szCs w:val="24"/>
        </w:rPr>
        <w:t>(</w:t>
      </w:r>
      <w:r w:rsidR="003C2207" w:rsidRPr="0031282F">
        <w:rPr>
          <w:sz w:val="24"/>
          <w:szCs w:val="24"/>
        </w:rPr>
        <w:t>подраздел</w:t>
      </w:r>
      <w:r w:rsidRPr="0031282F">
        <w:rPr>
          <w:sz w:val="24"/>
          <w:szCs w:val="24"/>
        </w:rPr>
        <w:t xml:space="preserve">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_Ref440272256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5.14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>)</w:t>
      </w:r>
      <w:r w:rsidR="00CE4D51" w:rsidRPr="0031282F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31282F">
        <w:rPr>
          <w:sz w:val="24"/>
          <w:szCs w:val="24"/>
        </w:rPr>
        <w:t>дств в к</w:t>
      </w:r>
      <w:proofErr w:type="gramEnd"/>
      <w:r w:rsidR="00CE4D51" w:rsidRPr="0031282F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31282F">
        <w:rPr>
          <w:sz w:val="24"/>
          <w:szCs w:val="24"/>
        </w:rPr>
        <w:t>;</w:t>
      </w:r>
      <w:bookmarkEnd w:id="484"/>
    </w:p>
    <w:p w:rsidR="007705A5" w:rsidRPr="0031282F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1282F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31282F">
        <w:rPr>
          <w:sz w:val="24"/>
          <w:szCs w:val="24"/>
        </w:rPr>
        <w:t xml:space="preserve">, </w:t>
      </w:r>
      <w:r w:rsidR="00A154B7" w:rsidRPr="0031282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1282F">
        <w:rPr>
          <w:sz w:val="24"/>
          <w:szCs w:val="24"/>
        </w:rPr>
        <w:t xml:space="preserve"> (</w:t>
      </w:r>
      <w:r w:rsidR="003C2207" w:rsidRPr="0031282F">
        <w:rPr>
          <w:sz w:val="24"/>
          <w:szCs w:val="24"/>
        </w:rPr>
        <w:t>подраздел</w:t>
      </w:r>
      <w:r w:rsidRPr="0031282F">
        <w:rPr>
          <w:sz w:val="24"/>
          <w:szCs w:val="24"/>
        </w:rPr>
        <w:t xml:space="preserve">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_Ref440272274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5.16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>)</w:t>
      </w:r>
      <w:r w:rsidR="005347FA" w:rsidRPr="0031282F">
        <w:rPr>
          <w:sz w:val="24"/>
          <w:szCs w:val="24"/>
        </w:rPr>
        <w:t xml:space="preserve"> (</w:t>
      </w:r>
      <w:r w:rsidR="00240E62" w:rsidRPr="0031282F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31282F">
        <w:rPr>
          <w:sz w:val="24"/>
          <w:szCs w:val="24"/>
        </w:rPr>
        <w:t>)</w:t>
      </w:r>
      <w:r w:rsidRPr="0031282F">
        <w:rPr>
          <w:sz w:val="24"/>
          <w:szCs w:val="24"/>
        </w:rPr>
        <w:t>;</w:t>
      </w:r>
    </w:p>
    <w:p w:rsidR="007705A5" w:rsidRPr="0031282F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1282F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31282F">
        <w:rPr>
          <w:sz w:val="24"/>
          <w:szCs w:val="24"/>
        </w:rPr>
        <w:t>Участника</w:t>
      </w:r>
      <w:r w:rsidRPr="0031282F">
        <w:rPr>
          <w:sz w:val="24"/>
          <w:szCs w:val="24"/>
        </w:rPr>
        <w:t xml:space="preserve"> крупной) – справку в произвольной форме;</w:t>
      </w:r>
    </w:p>
    <w:p w:rsidR="007705A5" w:rsidRPr="0031282F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1282F">
        <w:rPr>
          <w:i/>
          <w:sz w:val="24"/>
          <w:szCs w:val="24"/>
        </w:rPr>
        <w:lastRenderedPageBreak/>
        <w:t>(Примечание: Таковыми документами являются:</w:t>
      </w:r>
    </w:p>
    <w:p w:rsidR="007705A5" w:rsidRPr="0031282F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1282F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 w:rsidRPr="0031282F">
        <w:rPr>
          <w:i/>
          <w:sz w:val="24"/>
          <w:szCs w:val="24"/>
        </w:rPr>
        <w:t>Участника</w:t>
      </w:r>
      <w:r w:rsidRPr="0031282F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1282F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1282F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 w:rsidRPr="0031282F">
        <w:rPr>
          <w:i/>
          <w:sz w:val="24"/>
          <w:szCs w:val="24"/>
        </w:rPr>
        <w:t>Участник</w:t>
      </w:r>
      <w:r w:rsidRPr="0031282F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1282F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1282F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1282F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1282F">
        <w:rPr>
          <w:sz w:val="24"/>
          <w:szCs w:val="24"/>
        </w:rPr>
        <w:t xml:space="preserve">заверенный </w:t>
      </w:r>
      <w:r w:rsidR="00DC6125" w:rsidRPr="0031282F">
        <w:rPr>
          <w:sz w:val="24"/>
          <w:szCs w:val="24"/>
        </w:rPr>
        <w:t>Участником</w:t>
      </w:r>
      <w:r w:rsidRPr="0031282F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31282F">
        <w:rPr>
          <w:sz w:val="24"/>
          <w:szCs w:val="24"/>
        </w:rPr>
        <w:t>Участника</w:t>
      </w:r>
      <w:r w:rsidRPr="0031282F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1282F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1282F">
        <w:rPr>
          <w:i/>
          <w:sz w:val="24"/>
          <w:szCs w:val="24"/>
        </w:rPr>
        <w:t>(Примечание: Таковыми документами являются:</w:t>
      </w:r>
    </w:p>
    <w:p w:rsidR="007705A5" w:rsidRPr="0031282F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1282F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 w:rsidRPr="0031282F">
        <w:rPr>
          <w:i/>
          <w:sz w:val="24"/>
          <w:szCs w:val="24"/>
        </w:rPr>
        <w:t>Участника</w:t>
      </w:r>
      <w:r w:rsidRPr="0031282F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1282F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1282F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 w:rsidRPr="0031282F">
        <w:rPr>
          <w:i/>
          <w:sz w:val="24"/>
          <w:szCs w:val="24"/>
        </w:rPr>
        <w:t>Участник</w:t>
      </w:r>
      <w:r w:rsidRPr="0031282F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1282F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1282F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31282F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1282F">
        <w:rPr>
          <w:sz w:val="24"/>
          <w:szCs w:val="24"/>
        </w:rPr>
        <w:t>Копию (выписку из</w:t>
      </w:r>
      <w:r w:rsidR="00BD40A3" w:rsidRPr="0031282F">
        <w:rPr>
          <w:sz w:val="24"/>
          <w:szCs w:val="24"/>
        </w:rPr>
        <w:t xml:space="preserve">) распорядительного документа Участника, утвердившего </w:t>
      </w:r>
      <w:r w:rsidR="00BD40A3" w:rsidRPr="0031282F">
        <w:rPr>
          <w:sz w:val="24"/>
          <w:szCs w:val="24"/>
        </w:rPr>
        <w:lastRenderedPageBreak/>
        <w:t>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31282F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1282F">
        <w:rPr>
          <w:sz w:val="24"/>
          <w:szCs w:val="24"/>
        </w:rPr>
        <w:t xml:space="preserve">Документы, предусмотренные п.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_Ref465675151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3.11.2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1282F">
        <w:rPr>
          <w:sz w:val="24"/>
          <w:szCs w:val="24"/>
        </w:rPr>
        <w:t>Иные документы, которые</w:t>
      </w:r>
      <w:r w:rsidR="007705A5" w:rsidRPr="0031282F">
        <w:rPr>
          <w:sz w:val="24"/>
          <w:szCs w:val="24"/>
        </w:rPr>
        <w:t>,</w:t>
      </w:r>
      <w:r w:rsidRPr="0031282F">
        <w:rPr>
          <w:sz w:val="24"/>
          <w:szCs w:val="24"/>
        </w:rPr>
        <w:t xml:space="preserve"> по мнению Участника</w:t>
      </w:r>
      <w:r w:rsidR="007705A5" w:rsidRPr="0031282F">
        <w:rPr>
          <w:sz w:val="24"/>
          <w:szCs w:val="24"/>
        </w:rPr>
        <w:t>,</w:t>
      </w:r>
      <w:r w:rsidRPr="0031282F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1282F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 w:rsidRPr="0031282F">
        <w:rPr>
          <w:bCs w:val="0"/>
          <w:sz w:val="24"/>
          <w:szCs w:val="24"/>
        </w:rPr>
        <w:t>Заявку</w:t>
      </w:r>
      <w:r w:rsidRPr="0031282F">
        <w:rPr>
          <w:bCs w:val="0"/>
          <w:sz w:val="24"/>
          <w:szCs w:val="24"/>
        </w:rPr>
        <w:t xml:space="preserve"> </w:t>
      </w:r>
      <w:r w:rsidR="00B20653" w:rsidRPr="0031282F">
        <w:rPr>
          <w:bCs w:val="0"/>
          <w:sz w:val="24"/>
          <w:szCs w:val="24"/>
        </w:rPr>
        <w:t>Участника</w:t>
      </w:r>
      <w:r w:rsidRPr="0031282F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1282F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1282F">
        <w:rPr>
          <w:sz w:val="24"/>
          <w:szCs w:val="24"/>
        </w:rPr>
        <w:t xml:space="preserve">- наличие замечаний Заказчика по составу и качеству </w:t>
      </w:r>
      <w:r w:rsidR="00DC7643" w:rsidRPr="0031282F">
        <w:rPr>
          <w:sz w:val="24"/>
          <w:szCs w:val="24"/>
        </w:rPr>
        <w:t>оказания услуг</w:t>
      </w:r>
      <w:r w:rsidRPr="0031282F">
        <w:rPr>
          <w:sz w:val="24"/>
          <w:szCs w:val="24"/>
        </w:rPr>
        <w:t xml:space="preserve">, задержка устранения дефектов в </w:t>
      </w:r>
      <w:r w:rsidR="00DC7643" w:rsidRPr="0031282F">
        <w:rPr>
          <w:sz w:val="24"/>
          <w:szCs w:val="24"/>
        </w:rPr>
        <w:t>оказании услуг</w:t>
      </w:r>
      <w:r w:rsidRPr="0031282F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31282F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1282F">
        <w:rPr>
          <w:sz w:val="24"/>
          <w:szCs w:val="24"/>
        </w:rPr>
        <w:t xml:space="preserve">- несоблюдение </w:t>
      </w:r>
      <w:r w:rsidR="00DC7643" w:rsidRPr="0031282F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31282F">
        <w:rPr>
          <w:sz w:val="24"/>
          <w:szCs w:val="24"/>
        </w:rPr>
        <w:t>;</w:t>
      </w:r>
    </w:p>
    <w:p w:rsidR="00680B79" w:rsidRPr="0031282F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1282F">
        <w:rPr>
          <w:sz w:val="24"/>
          <w:szCs w:val="24"/>
        </w:rPr>
        <w:t xml:space="preserve">- </w:t>
      </w:r>
      <w:r w:rsidR="000D2876" w:rsidRPr="0031282F">
        <w:rPr>
          <w:sz w:val="24"/>
          <w:szCs w:val="24"/>
          <w:lang w:val="x-none"/>
        </w:rPr>
        <w:t>иные нарушения существенны</w:t>
      </w:r>
      <w:r w:rsidR="000D2876" w:rsidRPr="0031282F">
        <w:rPr>
          <w:sz w:val="24"/>
          <w:szCs w:val="24"/>
        </w:rPr>
        <w:t xml:space="preserve">х </w:t>
      </w:r>
      <w:r w:rsidR="000D2876" w:rsidRPr="0031282F">
        <w:rPr>
          <w:sz w:val="24"/>
          <w:szCs w:val="24"/>
          <w:lang w:val="x-none"/>
        </w:rPr>
        <w:t>условий заключенных договоров</w:t>
      </w:r>
      <w:r w:rsidR="000D2876" w:rsidRPr="0031282F">
        <w:rPr>
          <w:sz w:val="24"/>
          <w:szCs w:val="24"/>
        </w:rPr>
        <w:t xml:space="preserve"> </w:t>
      </w:r>
      <w:r w:rsidR="00DC7643" w:rsidRPr="0031282F">
        <w:rPr>
          <w:sz w:val="24"/>
          <w:szCs w:val="24"/>
        </w:rPr>
        <w:t>оказания услуг</w:t>
      </w:r>
      <w:r w:rsidRPr="0031282F">
        <w:rPr>
          <w:sz w:val="24"/>
          <w:szCs w:val="24"/>
        </w:rPr>
        <w:t>.</w:t>
      </w:r>
    </w:p>
    <w:p w:rsidR="005B074F" w:rsidRPr="0031282F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31282F">
        <w:rPr>
          <w:bCs w:val="0"/>
          <w:sz w:val="24"/>
          <w:szCs w:val="24"/>
        </w:rPr>
        <w:t xml:space="preserve"> </w:t>
      </w:r>
      <w:r w:rsidR="00BD74DF" w:rsidRPr="0031282F">
        <w:rPr>
          <w:bCs w:val="0"/>
          <w:sz w:val="24"/>
          <w:szCs w:val="24"/>
        </w:rPr>
        <w:t>правоустанавливающих документов</w:t>
      </w:r>
      <w:r w:rsidR="00A44B30" w:rsidRPr="0031282F">
        <w:rPr>
          <w:bCs w:val="0"/>
          <w:sz w:val="24"/>
          <w:szCs w:val="24"/>
        </w:rPr>
        <w:t>.</w:t>
      </w:r>
    </w:p>
    <w:p w:rsidR="00717F60" w:rsidRPr="0031282F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1282F">
        <w:rPr>
          <w:bCs w:val="0"/>
          <w:sz w:val="24"/>
          <w:szCs w:val="24"/>
        </w:rPr>
        <w:t>Участник</w:t>
      </w:r>
      <w:r w:rsidRPr="0031282F">
        <w:rPr>
          <w:bCs w:val="0"/>
          <w:sz w:val="24"/>
          <w:szCs w:val="24"/>
        </w:rPr>
        <w:t xml:space="preserve">ом к </w:t>
      </w:r>
      <w:r w:rsidR="004B5EB3" w:rsidRPr="0031282F">
        <w:rPr>
          <w:bCs w:val="0"/>
          <w:sz w:val="24"/>
          <w:szCs w:val="24"/>
        </w:rPr>
        <w:t>Заявк</w:t>
      </w:r>
      <w:r w:rsidRPr="0031282F">
        <w:rPr>
          <w:bCs w:val="0"/>
          <w:sz w:val="24"/>
          <w:szCs w:val="24"/>
        </w:rPr>
        <w:t>е.</w:t>
      </w:r>
    </w:p>
    <w:p w:rsidR="00717F60" w:rsidRPr="0031282F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31282F">
        <w:rPr>
          <w:bCs w:val="0"/>
          <w:sz w:val="24"/>
          <w:szCs w:val="24"/>
        </w:rPr>
        <w:t>Участник</w:t>
      </w:r>
      <w:r w:rsidRPr="0031282F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1282F">
        <w:rPr>
          <w:bCs w:val="0"/>
          <w:sz w:val="24"/>
          <w:szCs w:val="24"/>
        </w:rPr>
        <w:t>Участник</w:t>
      </w:r>
      <w:r w:rsidRPr="0031282F">
        <w:rPr>
          <w:bCs w:val="0"/>
          <w:sz w:val="24"/>
          <w:szCs w:val="24"/>
        </w:rPr>
        <w:t>а данному требованию.</w:t>
      </w:r>
    </w:p>
    <w:p w:rsidR="00717F60" w:rsidRPr="0031282F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1282F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1282F">
        <w:rPr>
          <w:sz w:val="24"/>
          <w:szCs w:val="24"/>
        </w:rPr>
        <w:t>Участник</w:t>
      </w:r>
      <w:r w:rsidRPr="0031282F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1282F">
        <w:rPr>
          <w:sz w:val="24"/>
          <w:szCs w:val="24"/>
        </w:rPr>
        <w:t>З</w:t>
      </w:r>
      <w:r w:rsidR="00F81E4D" w:rsidRPr="0031282F">
        <w:rPr>
          <w:sz w:val="24"/>
          <w:szCs w:val="24"/>
        </w:rPr>
        <w:t xml:space="preserve">акупочная </w:t>
      </w:r>
      <w:r w:rsidRPr="0031282F">
        <w:rPr>
          <w:sz w:val="24"/>
          <w:szCs w:val="24"/>
        </w:rPr>
        <w:t xml:space="preserve">комиссия вправе не рассматривать документы </w:t>
      </w:r>
      <w:r w:rsidR="009C744E" w:rsidRPr="0031282F">
        <w:rPr>
          <w:sz w:val="24"/>
          <w:szCs w:val="24"/>
        </w:rPr>
        <w:t>Участник</w:t>
      </w:r>
      <w:r w:rsidRPr="0031282F">
        <w:rPr>
          <w:sz w:val="24"/>
          <w:szCs w:val="24"/>
        </w:rPr>
        <w:t>а.</w:t>
      </w:r>
    </w:p>
    <w:p w:rsidR="00717F60" w:rsidRPr="0031282F" w:rsidRDefault="00717F60" w:rsidP="00E71A48">
      <w:pPr>
        <w:pStyle w:val="3"/>
        <w:spacing w:line="264" w:lineRule="auto"/>
        <w:rPr>
          <w:szCs w:val="24"/>
        </w:rPr>
      </w:pPr>
      <w:bookmarkStart w:id="485" w:name="_Ref191386451"/>
      <w:bookmarkStart w:id="486" w:name="_Ref440271628"/>
      <w:bookmarkStart w:id="487" w:name="_Toc440361334"/>
      <w:bookmarkStart w:id="488" w:name="_Toc440376089"/>
      <w:bookmarkStart w:id="489" w:name="_Toc440376216"/>
      <w:bookmarkStart w:id="490" w:name="_Toc440382481"/>
      <w:bookmarkStart w:id="491" w:name="_Toc440447151"/>
      <w:bookmarkStart w:id="492" w:name="_Toc440632311"/>
      <w:bookmarkStart w:id="493" w:name="_Toc440875084"/>
      <w:bookmarkStart w:id="494" w:name="_Toc441131071"/>
      <w:bookmarkStart w:id="495" w:name="_Ref465773032"/>
      <w:bookmarkStart w:id="496" w:name="_Toc465774592"/>
      <w:bookmarkStart w:id="497" w:name="_Toc465848821"/>
      <w:bookmarkStart w:id="498" w:name="_Toc468875323"/>
      <w:bookmarkStart w:id="499" w:name="_Toc469488375"/>
      <w:bookmarkStart w:id="500" w:name="_Toc471894896"/>
      <w:bookmarkStart w:id="501" w:name="_Toc498590321"/>
      <w:r w:rsidRPr="0031282F">
        <w:rPr>
          <w:szCs w:val="24"/>
        </w:rPr>
        <w:t xml:space="preserve">Привлечение </w:t>
      </w:r>
      <w:bookmarkEnd w:id="485"/>
      <w:bookmarkEnd w:id="486"/>
      <w:bookmarkEnd w:id="487"/>
      <w:bookmarkEnd w:id="488"/>
      <w:bookmarkEnd w:id="489"/>
      <w:r w:rsidR="00362EA4" w:rsidRPr="0031282F">
        <w:rPr>
          <w:szCs w:val="24"/>
        </w:rPr>
        <w:t>соисполнителей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D50E8D" w:rsidRPr="0031282F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2" w:name="_Ref191386461"/>
      <w:bookmarkStart w:id="503" w:name="_Toc440361335"/>
      <w:bookmarkStart w:id="504" w:name="_Toc440376090"/>
      <w:bookmarkStart w:id="505" w:name="_Toc440376217"/>
      <w:r w:rsidRPr="0031282F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31282F">
        <w:rPr>
          <w:snapToGrid w:val="0"/>
          <w:sz w:val="24"/>
          <w:szCs w:val="24"/>
          <w:lang w:eastAsia="ru-RU"/>
        </w:rPr>
        <w:t>при условии</w:t>
      </w:r>
      <w:r w:rsidR="00D57D88" w:rsidRPr="0031282F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31282F">
        <w:rPr>
          <w:sz w:val="24"/>
          <w:szCs w:val="24"/>
        </w:rPr>
        <w:t xml:space="preserve">должен оказывать не более </w:t>
      </w:r>
      <w:r w:rsidR="004F3685" w:rsidRPr="0031282F">
        <w:rPr>
          <w:sz w:val="24"/>
          <w:szCs w:val="24"/>
        </w:rPr>
        <w:t>25</w:t>
      </w:r>
      <w:r w:rsidR="00D57D88" w:rsidRPr="0031282F">
        <w:rPr>
          <w:sz w:val="24"/>
          <w:szCs w:val="24"/>
        </w:rPr>
        <w:t>% услуг c использованием ресурсов</w:t>
      </w:r>
      <w:r w:rsidR="00D57D88" w:rsidRPr="0031282F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1282F">
        <w:rPr>
          <w:sz w:val="24"/>
          <w:szCs w:val="24"/>
        </w:rPr>
        <w:t>При нарушении этого требования, Заявка данного Участника будет отклонена.</w:t>
      </w:r>
    </w:p>
    <w:p w:rsidR="00D50E8D" w:rsidRPr="0031282F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31282F">
        <w:rPr>
          <w:sz w:val="24"/>
          <w:szCs w:val="24"/>
        </w:rPr>
        <w:t>соисполнителей</w:t>
      </w:r>
      <w:r w:rsidRPr="0031282F" w:rsidDel="000506A1">
        <w:rPr>
          <w:bCs w:val="0"/>
          <w:sz w:val="24"/>
          <w:szCs w:val="24"/>
        </w:rPr>
        <w:t xml:space="preserve"> </w:t>
      </w:r>
      <w:r w:rsidRPr="0031282F">
        <w:rPr>
          <w:bCs w:val="0"/>
          <w:sz w:val="24"/>
          <w:szCs w:val="24"/>
        </w:rPr>
        <w:t xml:space="preserve">(т.е. выполняющих более 5% объема поставок, </w:t>
      </w:r>
      <w:r w:rsidRPr="0031282F">
        <w:rPr>
          <w:sz w:val="24"/>
          <w:szCs w:val="24"/>
        </w:rPr>
        <w:t>работ, услуг)</w:t>
      </w:r>
      <w:r w:rsidRPr="0031282F">
        <w:rPr>
          <w:bCs w:val="0"/>
          <w:sz w:val="24"/>
          <w:szCs w:val="24"/>
        </w:rPr>
        <w:t>:</w:t>
      </w:r>
    </w:p>
    <w:p w:rsidR="00D50E8D" w:rsidRPr="0031282F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31282F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согласен с выделяемым ему перечнем, объемами, сроками и стоимостью </w:t>
      </w:r>
      <w:r w:rsidRPr="0031282F">
        <w:rPr>
          <w:bCs w:val="0"/>
          <w:sz w:val="24"/>
          <w:szCs w:val="24"/>
        </w:rPr>
        <w:lastRenderedPageBreak/>
        <w:t>оказания услуг;</w:t>
      </w:r>
    </w:p>
    <w:p w:rsidR="00D50E8D" w:rsidRPr="0031282F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_Ref191386407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3.3.8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bCs w:val="0"/>
          <w:sz w:val="24"/>
          <w:szCs w:val="24"/>
        </w:rPr>
        <w:t xml:space="preserve">) в объеме </w:t>
      </w:r>
      <w:r w:rsidR="00362EA4" w:rsidRPr="0031282F">
        <w:rPr>
          <w:sz w:val="24"/>
          <w:szCs w:val="24"/>
        </w:rPr>
        <w:t>оказываемых</w:t>
      </w:r>
      <w:r w:rsidRPr="0031282F">
        <w:rPr>
          <w:sz w:val="24"/>
          <w:szCs w:val="24"/>
        </w:rPr>
        <w:t xml:space="preserve"> </w:t>
      </w:r>
      <w:r w:rsidRPr="0031282F">
        <w:rPr>
          <w:bCs w:val="0"/>
          <w:sz w:val="24"/>
          <w:szCs w:val="24"/>
        </w:rPr>
        <w:t>соисполнителем</w:t>
      </w:r>
      <w:r w:rsidRPr="0031282F">
        <w:rPr>
          <w:sz w:val="24"/>
          <w:szCs w:val="24"/>
        </w:rPr>
        <w:t xml:space="preserve"> </w:t>
      </w:r>
      <w:r w:rsidRPr="0031282F">
        <w:rPr>
          <w:bCs w:val="0"/>
          <w:sz w:val="24"/>
          <w:szCs w:val="24"/>
        </w:rPr>
        <w:t>услуг</w:t>
      </w:r>
      <w:r w:rsidRPr="0031282F">
        <w:rPr>
          <w:sz w:val="24"/>
          <w:szCs w:val="24"/>
        </w:rPr>
        <w:t>.</w:t>
      </w:r>
    </w:p>
    <w:p w:rsidR="00D50E8D" w:rsidRPr="0031282F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6" w:name="_Ref306143446"/>
      <w:r w:rsidRPr="0031282F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6"/>
    </w:p>
    <w:p w:rsidR="00D50E8D" w:rsidRPr="0031282F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>в Заявку включаются</w:t>
      </w:r>
      <w:r w:rsidRPr="0031282F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 w:rsidRPr="0031282F">
        <w:rPr>
          <w:bCs w:val="0"/>
          <w:color w:val="000000"/>
          <w:sz w:val="24"/>
          <w:szCs w:val="24"/>
        </w:rPr>
        <w:t>соисполнителем</w:t>
      </w:r>
      <w:r w:rsidRPr="0031282F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31282F">
        <w:rPr>
          <w:bCs w:val="0"/>
          <w:sz w:val="24"/>
          <w:szCs w:val="24"/>
        </w:rPr>
        <w:t>соисполнителя соответственно услуг;</w:t>
      </w:r>
    </w:p>
    <w:p w:rsidR="00D50E8D" w:rsidRPr="0031282F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31282F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 w:rsidRPr="0031282F">
        <w:rPr>
          <w:bCs w:val="0"/>
          <w:sz w:val="24"/>
          <w:szCs w:val="24"/>
        </w:rPr>
        <w:fldChar w:fldCharType="begin"/>
      </w:r>
      <w:r w:rsidR="00D57D88" w:rsidRPr="0031282F">
        <w:rPr>
          <w:bCs w:val="0"/>
          <w:sz w:val="24"/>
          <w:szCs w:val="24"/>
        </w:rPr>
        <w:instrText xml:space="preserve"> REF _Ref440291364 \r \h </w:instrText>
      </w:r>
      <w:r w:rsidR="0031282F" w:rsidRPr="0031282F">
        <w:rPr>
          <w:bCs w:val="0"/>
          <w:sz w:val="24"/>
          <w:szCs w:val="24"/>
        </w:rPr>
        <w:instrText xml:space="preserve"> \* MERGEFORMAT </w:instrText>
      </w:r>
      <w:r w:rsidR="007F30BA" w:rsidRPr="0031282F">
        <w:rPr>
          <w:bCs w:val="0"/>
          <w:sz w:val="24"/>
          <w:szCs w:val="24"/>
        </w:rPr>
      </w:r>
      <w:r w:rsidR="007F30BA" w:rsidRPr="0031282F">
        <w:rPr>
          <w:bCs w:val="0"/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3.3.8.1</w:t>
      </w:r>
      <w:r w:rsidR="007F30BA" w:rsidRPr="0031282F">
        <w:rPr>
          <w:bCs w:val="0"/>
          <w:sz w:val="24"/>
          <w:szCs w:val="24"/>
        </w:rPr>
        <w:fldChar w:fldCharType="end"/>
      </w:r>
      <w:r w:rsidRPr="0031282F">
        <w:rPr>
          <w:bCs w:val="0"/>
          <w:sz w:val="24"/>
          <w:szCs w:val="24"/>
        </w:rPr>
        <w:t>;</w:t>
      </w:r>
    </w:p>
    <w:p w:rsidR="00D57D88" w:rsidRPr="0031282F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_Ref303669127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3.3.8.2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bCs w:val="0"/>
          <w:sz w:val="24"/>
          <w:szCs w:val="24"/>
        </w:rPr>
        <w:t>)</w:t>
      </w:r>
      <w:r w:rsidR="00197954" w:rsidRPr="0031282F">
        <w:rPr>
          <w:bCs w:val="0"/>
          <w:sz w:val="24"/>
          <w:szCs w:val="24"/>
        </w:rPr>
        <w:t>. Документы, указанные в пп</w:t>
      </w:r>
      <w:r w:rsidR="00197954" w:rsidRPr="0031282F">
        <w:rPr>
          <w:sz w:val="24"/>
          <w:szCs w:val="24"/>
        </w:rPr>
        <w:t xml:space="preserve">.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_Ref442190626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у)</w:t>
      </w:r>
      <w:r w:rsidR="00402725" w:rsidRPr="0031282F">
        <w:rPr>
          <w:sz w:val="24"/>
          <w:szCs w:val="24"/>
        </w:rPr>
        <w:fldChar w:fldCharType="end"/>
      </w:r>
      <w:r w:rsidR="00197954" w:rsidRPr="0031282F">
        <w:rPr>
          <w:sz w:val="24"/>
          <w:szCs w:val="24"/>
        </w:rPr>
        <w:t xml:space="preserve"> п.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_Ref303587815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3.3.8.3</w:t>
      </w:r>
      <w:r w:rsidR="00402725" w:rsidRPr="0031282F">
        <w:rPr>
          <w:sz w:val="24"/>
          <w:szCs w:val="24"/>
        </w:rPr>
        <w:fldChar w:fldCharType="end"/>
      </w:r>
      <w:r w:rsidR="00197954" w:rsidRPr="0031282F">
        <w:rPr>
          <w:sz w:val="24"/>
          <w:szCs w:val="24"/>
        </w:rPr>
        <w:t>, подаются основным Участником;</w:t>
      </w:r>
    </w:p>
    <w:p w:rsidR="00D50E8D" w:rsidRPr="0031282F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31282F">
        <w:rPr>
          <w:bCs w:val="0"/>
          <w:sz w:val="24"/>
          <w:szCs w:val="24"/>
        </w:rPr>
        <w:t xml:space="preserve">(подраздел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_Ref440272510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5.17</w:t>
      </w:r>
      <w:r w:rsidR="00402725" w:rsidRPr="0031282F">
        <w:rPr>
          <w:sz w:val="24"/>
          <w:szCs w:val="24"/>
        </w:rPr>
        <w:fldChar w:fldCharType="end"/>
      </w:r>
      <w:r w:rsidR="00362EA4" w:rsidRPr="0031282F">
        <w:rPr>
          <w:bCs w:val="0"/>
          <w:sz w:val="24"/>
          <w:szCs w:val="24"/>
        </w:rPr>
        <w:t xml:space="preserve">). Указанная форма </w:t>
      </w:r>
      <w:r w:rsidR="00362EA4" w:rsidRPr="0031282F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31282F">
        <w:rPr>
          <w:bCs w:val="0"/>
          <w:sz w:val="24"/>
          <w:szCs w:val="24"/>
        </w:rPr>
        <w:t>.</w:t>
      </w:r>
    </w:p>
    <w:p w:rsidR="00D50E8D" w:rsidRPr="0031282F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>При оценке соисполнителей</w:t>
      </w:r>
      <w:r w:rsidRPr="0031282F">
        <w:rPr>
          <w:sz w:val="24"/>
          <w:szCs w:val="24"/>
        </w:rPr>
        <w:t xml:space="preserve"> </w:t>
      </w:r>
      <w:r w:rsidRPr="0031282F">
        <w:rPr>
          <w:bCs w:val="0"/>
          <w:sz w:val="24"/>
          <w:szCs w:val="24"/>
        </w:rPr>
        <w:t xml:space="preserve">количественные требования к </w:t>
      </w:r>
      <w:r w:rsidRPr="0031282F">
        <w:rPr>
          <w:sz w:val="24"/>
          <w:szCs w:val="24"/>
        </w:rPr>
        <w:t xml:space="preserve">соисполнителям </w:t>
      </w:r>
      <w:r w:rsidRPr="0031282F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31282F">
        <w:rPr>
          <w:sz w:val="24"/>
          <w:szCs w:val="24"/>
        </w:rPr>
        <w:t>оказания услуг</w:t>
      </w:r>
      <w:r w:rsidRPr="0031282F">
        <w:rPr>
          <w:bCs w:val="0"/>
          <w:sz w:val="24"/>
          <w:szCs w:val="24"/>
        </w:rPr>
        <w:t>.</w:t>
      </w:r>
    </w:p>
    <w:p w:rsidR="00D50E8D" w:rsidRPr="0031282F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 в запросе предложений лично либо в составе коллективного Участника, не может быть соисполнителем у других Участников данного запроса предложений.</w:t>
      </w:r>
    </w:p>
    <w:p w:rsidR="00D50E8D" w:rsidRPr="0031282F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31282F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31282F">
        <w:rPr>
          <w:bCs w:val="0"/>
          <w:color w:val="000000"/>
          <w:sz w:val="24"/>
          <w:szCs w:val="24"/>
        </w:rPr>
        <w:t>, не принимающее участие в Запросе предложений лично либо в составе коллективного Участника, может являться соисполнителем у произвольного числа Участников.</w:t>
      </w:r>
    </w:p>
    <w:p w:rsidR="00D50E8D" w:rsidRPr="0031282F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 w:rsidRPr="0031282F">
        <w:rPr>
          <w:sz w:val="24"/>
          <w:szCs w:val="24"/>
        </w:rPr>
        <w:t>соисполнителей</w:t>
      </w:r>
      <w:r w:rsidRPr="0031282F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31282F" w:rsidRDefault="00717F60" w:rsidP="00E71A48">
      <w:pPr>
        <w:pStyle w:val="3"/>
        <w:spacing w:line="264" w:lineRule="auto"/>
        <w:rPr>
          <w:szCs w:val="24"/>
        </w:rPr>
      </w:pPr>
      <w:bookmarkStart w:id="507" w:name="_Toc440382482"/>
      <w:bookmarkStart w:id="508" w:name="_Toc440447152"/>
      <w:bookmarkStart w:id="509" w:name="_Toc440632312"/>
      <w:bookmarkStart w:id="510" w:name="_Toc440875085"/>
      <w:bookmarkStart w:id="511" w:name="_Ref440876619"/>
      <w:bookmarkStart w:id="512" w:name="_Ref440876660"/>
      <w:bookmarkStart w:id="513" w:name="_Toc441131072"/>
      <w:bookmarkStart w:id="514" w:name="_Ref465772690"/>
      <w:bookmarkStart w:id="515" w:name="_Toc465774593"/>
      <w:bookmarkStart w:id="516" w:name="_Toc465848822"/>
      <w:bookmarkStart w:id="517" w:name="_Toc468875324"/>
      <w:bookmarkStart w:id="518" w:name="_Toc469488376"/>
      <w:bookmarkStart w:id="519" w:name="_Toc471894897"/>
      <w:bookmarkStart w:id="520" w:name="_Toc498590322"/>
      <w:r w:rsidRPr="0031282F">
        <w:rPr>
          <w:szCs w:val="24"/>
        </w:rPr>
        <w:t xml:space="preserve">Участие в запросе предложений коллективных </w:t>
      </w:r>
      <w:r w:rsidR="009C744E" w:rsidRPr="0031282F">
        <w:rPr>
          <w:szCs w:val="24"/>
        </w:rPr>
        <w:t>Участник</w:t>
      </w:r>
      <w:r w:rsidRPr="0031282F">
        <w:rPr>
          <w:szCs w:val="24"/>
        </w:rPr>
        <w:t>ов</w:t>
      </w:r>
      <w:bookmarkEnd w:id="502"/>
      <w:bookmarkEnd w:id="503"/>
      <w:bookmarkEnd w:id="504"/>
      <w:bookmarkEnd w:id="505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31282F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1282F" w:rsidDel="009C744E">
        <w:rPr>
          <w:bCs w:val="0"/>
          <w:sz w:val="24"/>
          <w:szCs w:val="24"/>
        </w:rPr>
        <w:t xml:space="preserve">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_Ref191386482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3.3.8.1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1282F">
        <w:rPr>
          <w:bCs w:val="0"/>
          <w:sz w:val="24"/>
          <w:szCs w:val="24"/>
        </w:rPr>
        <w:t xml:space="preserve">поставки, </w:t>
      </w:r>
      <w:r w:rsidR="0007043F" w:rsidRPr="0031282F">
        <w:rPr>
          <w:sz w:val="24"/>
          <w:szCs w:val="24"/>
        </w:rPr>
        <w:t>работы</w:t>
      </w:r>
      <w:r w:rsidR="0091430E" w:rsidRPr="0031282F">
        <w:rPr>
          <w:sz w:val="24"/>
          <w:szCs w:val="24"/>
        </w:rPr>
        <w:t xml:space="preserve">, </w:t>
      </w:r>
      <w:r w:rsidR="0007043F" w:rsidRPr="0031282F">
        <w:rPr>
          <w:sz w:val="24"/>
          <w:szCs w:val="24"/>
        </w:rPr>
        <w:t>услуги</w:t>
      </w:r>
      <w:r w:rsidRPr="0031282F">
        <w:rPr>
          <w:bCs w:val="0"/>
          <w:sz w:val="24"/>
          <w:szCs w:val="24"/>
        </w:rPr>
        <w:t>.</w:t>
      </w:r>
    </w:p>
    <w:p w:rsidR="00717F60" w:rsidRPr="0031282F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Если </w:t>
      </w:r>
      <w:r w:rsidR="004B5EB3" w:rsidRPr="0031282F">
        <w:rPr>
          <w:bCs w:val="0"/>
          <w:sz w:val="24"/>
          <w:szCs w:val="24"/>
        </w:rPr>
        <w:t>Заявк</w:t>
      </w:r>
      <w:r w:rsidRPr="0031282F">
        <w:rPr>
          <w:bCs w:val="0"/>
          <w:sz w:val="24"/>
          <w:szCs w:val="24"/>
        </w:rPr>
        <w:t xml:space="preserve">а подается коллективным </w:t>
      </w:r>
      <w:r w:rsidR="009C744E" w:rsidRPr="0031282F">
        <w:rPr>
          <w:bCs w:val="0"/>
          <w:sz w:val="24"/>
          <w:szCs w:val="24"/>
        </w:rPr>
        <w:t>Участник</w:t>
      </w:r>
      <w:r w:rsidRPr="0031282F">
        <w:rPr>
          <w:bCs w:val="0"/>
          <w:sz w:val="24"/>
          <w:szCs w:val="24"/>
        </w:rPr>
        <w:t xml:space="preserve">ом (группой лиц), </w:t>
      </w:r>
      <w:r w:rsidRPr="0031282F">
        <w:rPr>
          <w:bCs w:val="0"/>
          <w:sz w:val="24"/>
          <w:szCs w:val="24"/>
        </w:rPr>
        <w:lastRenderedPageBreak/>
        <w:t xml:space="preserve">дополнительно к требованиям, указанным в п.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_Ref191386407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3.3.8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1282F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1282F">
        <w:rPr>
          <w:bCs w:val="0"/>
          <w:sz w:val="24"/>
          <w:szCs w:val="24"/>
        </w:rPr>
        <w:t>Участник</w:t>
      </w:r>
      <w:r w:rsidRPr="0031282F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1282F">
        <w:rPr>
          <w:bCs w:val="0"/>
          <w:sz w:val="24"/>
          <w:szCs w:val="24"/>
        </w:rPr>
        <w:t>Участник</w:t>
      </w:r>
      <w:r w:rsidRPr="0031282F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1282F">
        <w:rPr>
          <w:bCs w:val="0"/>
          <w:sz w:val="24"/>
          <w:szCs w:val="24"/>
        </w:rPr>
        <w:t>Д</w:t>
      </w:r>
      <w:r w:rsidRPr="0031282F">
        <w:rPr>
          <w:bCs w:val="0"/>
          <w:sz w:val="24"/>
          <w:szCs w:val="24"/>
        </w:rPr>
        <w:t xml:space="preserve">окументации, изложенным в </w:t>
      </w:r>
      <w:r w:rsidR="005C221E" w:rsidRPr="0031282F">
        <w:rPr>
          <w:bCs w:val="0"/>
          <w:sz w:val="24"/>
          <w:szCs w:val="24"/>
        </w:rPr>
        <w:t xml:space="preserve">пп. </w:t>
      </w:r>
      <w:r w:rsidR="005C221E" w:rsidRPr="0031282F">
        <w:rPr>
          <w:bCs w:val="0"/>
          <w:sz w:val="24"/>
          <w:szCs w:val="24"/>
        </w:rPr>
        <w:fldChar w:fldCharType="begin"/>
      </w:r>
      <w:r w:rsidR="005C221E" w:rsidRPr="0031282F">
        <w:rPr>
          <w:bCs w:val="0"/>
          <w:sz w:val="24"/>
          <w:szCs w:val="24"/>
        </w:rPr>
        <w:instrText xml:space="preserve"> REF _Ref532999899 \r \h  \* MERGEFORMAT </w:instrText>
      </w:r>
      <w:r w:rsidR="005C221E" w:rsidRPr="0031282F">
        <w:rPr>
          <w:bCs w:val="0"/>
          <w:sz w:val="24"/>
          <w:szCs w:val="24"/>
        </w:rPr>
      </w:r>
      <w:r w:rsidR="005C221E" w:rsidRPr="0031282F">
        <w:rPr>
          <w:bCs w:val="0"/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а)</w:t>
      </w:r>
      <w:r w:rsidR="005C221E" w:rsidRPr="0031282F">
        <w:rPr>
          <w:bCs w:val="0"/>
          <w:sz w:val="24"/>
          <w:szCs w:val="24"/>
        </w:rPr>
        <w:fldChar w:fldCharType="end"/>
      </w:r>
      <w:r w:rsidR="005C221E" w:rsidRPr="0031282F">
        <w:rPr>
          <w:bCs w:val="0"/>
          <w:sz w:val="24"/>
          <w:szCs w:val="24"/>
        </w:rPr>
        <w:t>-</w:t>
      </w:r>
      <w:r w:rsidR="005C221E" w:rsidRPr="0031282F">
        <w:rPr>
          <w:bCs w:val="0"/>
          <w:sz w:val="24"/>
          <w:szCs w:val="24"/>
        </w:rPr>
        <w:fldChar w:fldCharType="begin"/>
      </w:r>
      <w:r w:rsidR="005C221E" w:rsidRPr="0031282F">
        <w:rPr>
          <w:bCs w:val="0"/>
          <w:sz w:val="24"/>
          <w:szCs w:val="24"/>
        </w:rPr>
        <w:instrText xml:space="preserve"> REF _Ref306032457 \r \h  \* MERGEFORMAT </w:instrText>
      </w:r>
      <w:r w:rsidR="005C221E" w:rsidRPr="0031282F">
        <w:rPr>
          <w:bCs w:val="0"/>
          <w:sz w:val="24"/>
          <w:szCs w:val="24"/>
        </w:rPr>
      </w:r>
      <w:r w:rsidR="005C221E" w:rsidRPr="0031282F">
        <w:rPr>
          <w:bCs w:val="0"/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в)</w:t>
      </w:r>
      <w:r w:rsidR="005C221E" w:rsidRPr="0031282F">
        <w:rPr>
          <w:bCs w:val="0"/>
          <w:sz w:val="24"/>
          <w:szCs w:val="24"/>
        </w:rPr>
        <w:fldChar w:fldCharType="end"/>
      </w:r>
      <w:r w:rsidR="005C221E" w:rsidRPr="0031282F">
        <w:rPr>
          <w:bCs w:val="0"/>
          <w:sz w:val="24"/>
          <w:szCs w:val="24"/>
        </w:rPr>
        <w:t xml:space="preserve"> п. </w:t>
      </w:r>
      <w:r w:rsidR="005C221E" w:rsidRPr="0031282F">
        <w:rPr>
          <w:sz w:val="24"/>
          <w:szCs w:val="24"/>
        </w:rPr>
        <w:fldChar w:fldCharType="begin"/>
      </w:r>
      <w:r w:rsidR="005C221E" w:rsidRPr="0031282F">
        <w:rPr>
          <w:bCs w:val="0"/>
          <w:sz w:val="24"/>
          <w:szCs w:val="24"/>
        </w:rPr>
        <w:instrText xml:space="preserve"> REF _Ref303669127 \r \h </w:instrText>
      </w:r>
      <w:r w:rsidR="005C221E" w:rsidRPr="0031282F">
        <w:rPr>
          <w:sz w:val="24"/>
          <w:szCs w:val="24"/>
        </w:rPr>
        <w:instrText xml:space="preserve"> \* MERGEFORMAT </w:instrText>
      </w:r>
      <w:r w:rsidR="005C221E" w:rsidRPr="0031282F">
        <w:rPr>
          <w:sz w:val="24"/>
          <w:szCs w:val="24"/>
        </w:rPr>
      </w:r>
      <w:r w:rsidR="005C221E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3.3.8.2</w:t>
      </w:r>
      <w:r w:rsidR="005C221E" w:rsidRPr="0031282F">
        <w:rPr>
          <w:sz w:val="24"/>
          <w:szCs w:val="24"/>
        </w:rPr>
        <w:fldChar w:fldCharType="end"/>
      </w:r>
      <w:r w:rsidRPr="0031282F">
        <w:rPr>
          <w:bCs w:val="0"/>
          <w:sz w:val="24"/>
          <w:szCs w:val="24"/>
        </w:rPr>
        <w:t>.</w:t>
      </w:r>
    </w:p>
    <w:p w:rsidR="00717F60" w:rsidRPr="0031282F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1" w:name="_Ref306032591"/>
      <w:r w:rsidRPr="0031282F">
        <w:rPr>
          <w:bCs w:val="0"/>
          <w:sz w:val="24"/>
          <w:szCs w:val="24"/>
        </w:rPr>
        <w:t>Юридические лица</w:t>
      </w:r>
      <w:r w:rsidR="001F0956" w:rsidRPr="0031282F">
        <w:rPr>
          <w:bCs w:val="0"/>
          <w:sz w:val="24"/>
          <w:szCs w:val="24"/>
        </w:rPr>
        <w:t>, физические лица</w:t>
      </w:r>
      <w:r w:rsidR="00A15A79" w:rsidRPr="0031282F">
        <w:rPr>
          <w:bCs w:val="0"/>
          <w:sz w:val="24"/>
          <w:szCs w:val="24"/>
        </w:rPr>
        <w:t>,</w:t>
      </w:r>
      <w:r w:rsidRPr="0031282F">
        <w:rPr>
          <w:bCs w:val="0"/>
          <w:sz w:val="24"/>
          <w:szCs w:val="24"/>
        </w:rPr>
        <w:t xml:space="preserve"> </w:t>
      </w:r>
      <w:r w:rsidR="001F0956" w:rsidRPr="0031282F">
        <w:rPr>
          <w:bCs w:val="0"/>
          <w:sz w:val="24"/>
          <w:szCs w:val="24"/>
        </w:rPr>
        <w:t xml:space="preserve">в том числе </w:t>
      </w:r>
      <w:r w:rsidRPr="0031282F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1282F">
        <w:rPr>
          <w:bCs w:val="0"/>
          <w:sz w:val="24"/>
          <w:szCs w:val="24"/>
        </w:rPr>
        <w:t>Участник</w:t>
      </w:r>
      <w:r w:rsidRPr="0031282F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1282F">
        <w:rPr>
          <w:bCs w:val="0"/>
          <w:sz w:val="24"/>
          <w:szCs w:val="24"/>
        </w:rPr>
        <w:t xml:space="preserve">оссийской </w:t>
      </w:r>
      <w:r w:rsidRPr="0031282F">
        <w:rPr>
          <w:bCs w:val="0"/>
          <w:sz w:val="24"/>
          <w:szCs w:val="24"/>
        </w:rPr>
        <w:t>Ф</w:t>
      </w:r>
      <w:r w:rsidR="007F3FB7" w:rsidRPr="0031282F">
        <w:rPr>
          <w:bCs w:val="0"/>
          <w:sz w:val="24"/>
          <w:szCs w:val="24"/>
        </w:rPr>
        <w:t>едерации</w:t>
      </w:r>
      <w:r w:rsidRPr="0031282F">
        <w:rPr>
          <w:bCs w:val="0"/>
          <w:sz w:val="24"/>
          <w:szCs w:val="24"/>
        </w:rPr>
        <w:t>, и отвечающее следующим требованиям:</w:t>
      </w:r>
      <w:bookmarkEnd w:id="521"/>
    </w:p>
    <w:p w:rsidR="00717F60" w:rsidRPr="0031282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2" w:name="_Ref307563248"/>
      <w:r w:rsidRPr="0031282F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1282F">
        <w:rPr>
          <w:bCs w:val="0"/>
          <w:sz w:val="24"/>
          <w:szCs w:val="24"/>
        </w:rPr>
        <w:t>З</w:t>
      </w:r>
      <w:r w:rsidRPr="0031282F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1282F">
        <w:rPr>
          <w:bCs w:val="0"/>
          <w:sz w:val="24"/>
          <w:szCs w:val="24"/>
        </w:rPr>
        <w:t>Договор</w:t>
      </w:r>
      <w:r w:rsidRPr="0031282F">
        <w:rPr>
          <w:bCs w:val="0"/>
          <w:sz w:val="24"/>
          <w:szCs w:val="24"/>
        </w:rPr>
        <w:t>а;</w:t>
      </w:r>
      <w:bookmarkEnd w:id="522"/>
    </w:p>
    <w:p w:rsidR="00717F60" w:rsidRPr="0031282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1282F">
        <w:rPr>
          <w:bCs w:val="0"/>
          <w:sz w:val="24"/>
          <w:szCs w:val="24"/>
        </w:rPr>
        <w:t xml:space="preserve">поставок, </w:t>
      </w:r>
      <w:r w:rsidR="0007043F" w:rsidRPr="0031282F">
        <w:rPr>
          <w:sz w:val="24"/>
          <w:szCs w:val="24"/>
        </w:rPr>
        <w:t>работ</w:t>
      </w:r>
      <w:r w:rsidR="0091430E" w:rsidRPr="0031282F">
        <w:rPr>
          <w:sz w:val="24"/>
          <w:szCs w:val="24"/>
        </w:rPr>
        <w:t>,</w:t>
      </w:r>
      <w:r w:rsidR="009C744E" w:rsidRPr="0031282F">
        <w:rPr>
          <w:sz w:val="24"/>
          <w:szCs w:val="24"/>
        </w:rPr>
        <w:t xml:space="preserve"> </w:t>
      </w:r>
      <w:r w:rsidR="0091430E" w:rsidRPr="0031282F">
        <w:rPr>
          <w:sz w:val="24"/>
          <w:szCs w:val="24"/>
        </w:rPr>
        <w:t>услуг</w:t>
      </w:r>
      <w:r w:rsidR="000E024A" w:rsidRPr="0031282F">
        <w:rPr>
          <w:bCs w:val="0"/>
          <w:sz w:val="24"/>
          <w:szCs w:val="24"/>
        </w:rPr>
        <w:t xml:space="preserve"> </w:t>
      </w:r>
      <w:r w:rsidRPr="0031282F">
        <w:rPr>
          <w:bCs w:val="0"/>
          <w:sz w:val="24"/>
          <w:szCs w:val="24"/>
        </w:rPr>
        <w:t xml:space="preserve">между членами коллективного </w:t>
      </w:r>
      <w:r w:rsidR="009C744E" w:rsidRPr="0031282F">
        <w:rPr>
          <w:bCs w:val="0"/>
          <w:sz w:val="24"/>
          <w:szCs w:val="24"/>
        </w:rPr>
        <w:t>У</w:t>
      </w:r>
      <w:r w:rsidRPr="0031282F">
        <w:rPr>
          <w:bCs w:val="0"/>
          <w:sz w:val="24"/>
          <w:szCs w:val="24"/>
        </w:rPr>
        <w:t>частника;</w:t>
      </w:r>
    </w:p>
    <w:p w:rsidR="00717F60" w:rsidRPr="0031282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1282F">
        <w:rPr>
          <w:bCs w:val="0"/>
          <w:sz w:val="24"/>
          <w:szCs w:val="24"/>
        </w:rPr>
        <w:t>Участник</w:t>
      </w:r>
      <w:r w:rsidRPr="0031282F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1282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1282F">
        <w:rPr>
          <w:bCs w:val="0"/>
          <w:sz w:val="24"/>
          <w:szCs w:val="24"/>
        </w:rPr>
        <w:t>Участник</w:t>
      </w:r>
      <w:r w:rsidRPr="0031282F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1282F">
        <w:rPr>
          <w:bCs w:val="0"/>
          <w:sz w:val="24"/>
          <w:szCs w:val="24"/>
        </w:rPr>
        <w:t>Договор</w:t>
      </w:r>
      <w:r w:rsidRPr="0031282F">
        <w:rPr>
          <w:bCs w:val="0"/>
          <w:sz w:val="24"/>
          <w:szCs w:val="24"/>
        </w:rPr>
        <w:t>а;</w:t>
      </w:r>
    </w:p>
    <w:p w:rsidR="00717F60" w:rsidRPr="0031282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1282F">
        <w:rPr>
          <w:bCs w:val="0"/>
          <w:sz w:val="24"/>
          <w:szCs w:val="24"/>
        </w:rPr>
        <w:t>Договор</w:t>
      </w:r>
      <w:r w:rsidRPr="0031282F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1282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1282F">
        <w:rPr>
          <w:bCs w:val="0"/>
          <w:sz w:val="24"/>
          <w:szCs w:val="24"/>
        </w:rPr>
        <w:t>Договор</w:t>
      </w:r>
      <w:r w:rsidRPr="0031282F">
        <w:rPr>
          <w:bCs w:val="0"/>
          <w:sz w:val="24"/>
          <w:szCs w:val="24"/>
        </w:rPr>
        <w:t>а;</w:t>
      </w:r>
    </w:p>
    <w:p w:rsidR="00717F60" w:rsidRPr="0031282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3" w:name="_Ref307563262"/>
      <w:r w:rsidRPr="0031282F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3"/>
      <w:r w:rsidRPr="0031282F">
        <w:rPr>
          <w:bCs w:val="0"/>
          <w:sz w:val="24"/>
          <w:szCs w:val="24"/>
        </w:rPr>
        <w:t xml:space="preserve"> </w:t>
      </w:r>
    </w:p>
    <w:p w:rsidR="00DB109A" w:rsidRPr="0031282F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 w:rsidRPr="0031282F">
        <w:rPr>
          <w:bCs w:val="0"/>
          <w:sz w:val="24"/>
          <w:szCs w:val="24"/>
        </w:rPr>
        <w:t>щее соглашение, в котором должна</w:t>
      </w:r>
      <w:r w:rsidRPr="0031282F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_Ref307563248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  <w:lang w:val="en-US"/>
        </w:rPr>
        <w:t>a</w:t>
      </w:r>
      <w:r w:rsidR="005C221E" w:rsidRPr="0031282F">
        <w:rPr>
          <w:bCs w:val="0"/>
          <w:sz w:val="24"/>
          <w:szCs w:val="24"/>
        </w:rPr>
        <w:t>)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bCs w:val="0"/>
          <w:sz w:val="24"/>
          <w:szCs w:val="24"/>
        </w:rPr>
        <w:t xml:space="preserve">-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_Ref307563262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  <w:lang w:val="en-US"/>
        </w:rPr>
        <w:t>g</w:t>
      </w:r>
      <w:r w:rsidR="005C221E" w:rsidRPr="0031282F">
        <w:rPr>
          <w:bCs w:val="0"/>
          <w:sz w:val="24"/>
          <w:szCs w:val="24"/>
        </w:rPr>
        <w:t>)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bCs w:val="0"/>
          <w:sz w:val="24"/>
          <w:szCs w:val="24"/>
        </w:rPr>
        <w:t xml:space="preserve">п.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_Ref306032591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3.3.10.4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1282F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1282F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1282F">
        <w:rPr>
          <w:bCs w:val="0"/>
          <w:sz w:val="24"/>
          <w:szCs w:val="24"/>
        </w:rPr>
        <w:t>.</w:t>
      </w:r>
    </w:p>
    <w:p w:rsidR="00717F60" w:rsidRPr="0031282F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4" w:name="_Ref465847423"/>
      <w:r w:rsidRPr="0031282F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1282F">
        <w:rPr>
          <w:bCs w:val="0"/>
          <w:sz w:val="24"/>
          <w:szCs w:val="24"/>
        </w:rPr>
        <w:t>Участник</w:t>
      </w:r>
      <w:r w:rsidRPr="0031282F">
        <w:rPr>
          <w:bCs w:val="0"/>
          <w:sz w:val="24"/>
          <w:szCs w:val="24"/>
        </w:rPr>
        <w:t xml:space="preserve"> готовит </w:t>
      </w:r>
      <w:r w:rsidR="004B5EB3" w:rsidRPr="0031282F">
        <w:rPr>
          <w:bCs w:val="0"/>
          <w:sz w:val="24"/>
          <w:szCs w:val="24"/>
        </w:rPr>
        <w:t>Заявк</w:t>
      </w:r>
      <w:r w:rsidRPr="0031282F">
        <w:rPr>
          <w:bCs w:val="0"/>
          <w:sz w:val="24"/>
          <w:szCs w:val="24"/>
        </w:rPr>
        <w:t>у с учетом следующих дополнительных требований:</w:t>
      </w:r>
      <w:bookmarkEnd w:id="524"/>
    </w:p>
    <w:p w:rsidR="00717F60" w:rsidRPr="0031282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1282F">
        <w:rPr>
          <w:bCs w:val="0"/>
          <w:sz w:val="24"/>
          <w:szCs w:val="24"/>
        </w:rPr>
        <w:t>Заявк</w:t>
      </w:r>
      <w:r w:rsidR="00717F60" w:rsidRPr="0031282F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1282F">
        <w:rPr>
          <w:bCs w:val="0"/>
          <w:sz w:val="24"/>
          <w:szCs w:val="24"/>
        </w:rPr>
        <w:t xml:space="preserve">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_Ref303669127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3.3.8.2</w:t>
      </w:r>
      <w:r w:rsidR="00402725" w:rsidRPr="0031282F">
        <w:rPr>
          <w:sz w:val="24"/>
          <w:szCs w:val="24"/>
        </w:rPr>
        <w:fldChar w:fldCharType="end"/>
      </w:r>
      <w:r w:rsidR="00717F60" w:rsidRPr="0031282F">
        <w:rPr>
          <w:bCs w:val="0"/>
          <w:sz w:val="24"/>
          <w:szCs w:val="24"/>
        </w:rPr>
        <w:t>)</w:t>
      </w:r>
      <w:r w:rsidR="00197954" w:rsidRPr="0031282F">
        <w:rPr>
          <w:bCs w:val="0"/>
          <w:sz w:val="24"/>
          <w:szCs w:val="24"/>
        </w:rPr>
        <w:t xml:space="preserve">. Документы, </w:t>
      </w:r>
      <w:r w:rsidR="00197954" w:rsidRPr="0031282F">
        <w:rPr>
          <w:bCs w:val="0"/>
          <w:sz w:val="24"/>
          <w:szCs w:val="24"/>
        </w:rPr>
        <w:lastRenderedPageBreak/>
        <w:t>указанные в пп</w:t>
      </w:r>
      <w:r w:rsidR="00197954" w:rsidRPr="0031282F">
        <w:rPr>
          <w:sz w:val="24"/>
          <w:szCs w:val="24"/>
        </w:rPr>
        <w:t xml:space="preserve">.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_Ref442190626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у)</w:t>
      </w:r>
      <w:r w:rsidR="00402725" w:rsidRPr="0031282F">
        <w:rPr>
          <w:sz w:val="24"/>
          <w:szCs w:val="24"/>
        </w:rPr>
        <w:fldChar w:fldCharType="end"/>
      </w:r>
      <w:r w:rsidR="00197954" w:rsidRPr="0031282F">
        <w:rPr>
          <w:sz w:val="24"/>
          <w:szCs w:val="24"/>
        </w:rPr>
        <w:t xml:space="preserve"> п.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_Ref303587815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3.3.8.3</w:t>
      </w:r>
      <w:r w:rsidR="00402725" w:rsidRPr="0031282F">
        <w:rPr>
          <w:sz w:val="24"/>
          <w:szCs w:val="24"/>
        </w:rPr>
        <w:fldChar w:fldCharType="end"/>
      </w:r>
      <w:r w:rsidR="00197954" w:rsidRPr="0031282F">
        <w:rPr>
          <w:sz w:val="24"/>
          <w:szCs w:val="24"/>
        </w:rPr>
        <w:t>, подаются Лидером коллективного участника;</w:t>
      </w:r>
    </w:p>
    <w:p w:rsidR="00717F60" w:rsidRPr="0031282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>Заявк</w:t>
      </w:r>
      <w:r w:rsidR="00AD3EBC" w:rsidRPr="0031282F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1282F">
        <w:rPr>
          <w:bCs w:val="0"/>
          <w:sz w:val="24"/>
          <w:szCs w:val="24"/>
        </w:rPr>
        <w:t>Участник</w:t>
      </w:r>
      <w:r w:rsidR="00AD3EBC" w:rsidRPr="0031282F">
        <w:rPr>
          <w:bCs w:val="0"/>
          <w:sz w:val="24"/>
          <w:szCs w:val="24"/>
        </w:rPr>
        <w:t>а;</w:t>
      </w:r>
    </w:p>
    <w:p w:rsidR="00717F60" w:rsidRPr="0031282F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в состав </w:t>
      </w:r>
      <w:r w:rsidR="004B5EB3" w:rsidRPr="0031282F">
        <w:rPr>
          <w:bCs w:val="0"/>
          <w:sz w:val="24"/>
          <w:szCs w:val="24"/>
        </w:rPr>
        <w:t>Заявк</w:t>
      </w:r>
      <w:r w:rsidRPr="0031282F">
        <w:rPr>
          <w:bCs w:val="0"/>
          <w:sz w:val="24"/>
          <w:szCs w:val="24"/>
        </w:rPr>
        <w:t>и дополнительн</w:t>
      </w:r>
      <w:r w:rsidR="00717F60" w:rsidRPr="0031282F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1282F">
        <w:rPr>
          <w:bCs w:val="0"/>
          <w:sz w:val="24"/>
          <w:szCs w:val="24"/>
        </w:rPr>
        <w:t>Участник</w:t>
      </w:r>
      <w:r w:rsidR="00717F60" w:rsidRPr="0031282F">
        <w:rPr>
          <w:bCs w:val="0"/>
          <w:sz w:val="24"/>
          <w:szCs w:val="24"/>
        </w:rPr>
        <w:t>а;</w:t>
      </w:r>
    </w:p>
    <w:p w:rsidR="00717F60" w:rsidRPr="0031282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>Заявк</w:t>
      </w:r>
      <w:r w:rsidR="00717F60" w:rsidRPr="0031282F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1282F">
        <w:rPr>
          <w:bCs w:val="0"/>
          <w:sz w:val="24"/>
          <w:szCs w:val="24"/>
        </w:rPr>
        <w:t>и</w:t>
      </w:r>
      <w:r w:rsidR="00717F60" w:rsidRPr="0031282F">
        <w:rPr>
          <w:bCs w:val="0"/>
          <w:sz w:val="24"/>
          <w:szCs w:val="24"/>
        </w:rPr>
        <w:t xml:space="preserve"> объемов, стоимости и сроков </w:t>
      </w:r>
      <w:r w:rsidR="00CC3DAD" w:rsidRPr="0031282F">
        <w:rPr>
          <w:bCs w:val="0"/>
          <w:sz w:val="24"/>
          <w:szCs w:val="24"/>
        </w:rPr>
        <w:t xml:space="preserve">оказания услуг </w:t>
      </w:r>
      <w:r w:rsidR="00717F60" w:rsidRPr="0031282F">
        <w:rPr>
          <w:bCs w:val="0"/>
          <w:sz w:val="24"/>
          <w:szCs w:val="24"/>
        </w:rPr>
        <w:t xml:space="preserve">между членами коллективного </w:t>
      </w:r>
      <w:r w:rsidR="009C744E" w:rsidRPr="0031282F">
        <w:rPr>
          <w:bCs w:val="0"/>
          <w:sz w:val="24"/>
          <w:szCs w:val="24"/>
        </w:rPr>
        <w:t>Участник</w:t>
      </w:r>
      <w:r w:rsidR="00717F60" w:rsidRPr="0031282F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1282F">
        <w:rPr>
          <w:bCs w:val="0"/>
          <w:sz w:val="24"/>
          <w:szCs w:val="24"/>
        </w:rPr>
        <w:t>под</w:t>
      </w:r>
      <w:r w:rsidR="00717F60" w:rsidRPr="0031282F">
        <w:rPr>
          <w:bCs w:val="0"/>
          <w:sz w:val="24"/>
          <w:szCs w:val="24"/>
        </w:rPr>
        <w:t>раздел</w:t>
      </w:r>
      <w:r w:rsidR="003C2207" w:rsidRPr="0031282F">
        <w:rPr>
          <w:bCs w:val="0"/>
          <w:sz w:val="24"/>
          <w:szCs w:val="24"/>
        </w:rPr>
        <w:t xml:space="preserve"> </w:t>
      </w:r>
      <w:r w:rsidR="007F30BA" w:rsidRPr="0031282F">
        <w:rPr>
          <w:bCs w:val="0"/>
          <w:sz w:val="24"/>
          <w:szCs w:val="24"/>
        </w:rPr>
        <w:fldChar w:fldCharType="begin"/>
      </w:r>
      <w:r w:rsidR="00D50E8D" w:rsidRPr="0031282F">
        <w:rPr>
          <w:bCs w:val="0"/>
          <w:sz w:val="24"/>
          <w:szCs w:val="24"/>
        </w:rPr>
        <w:instrText xml:space="preserve"> REF _Ref440376324 \r \h </w:instrText>
      </w:r>
      <w:r w:rsidR="0031282F" w:rsidRPr="0031282F">
        <w:rPr>
          <w:bCs w:val="0"/>
          <w:sz w:val="24"/>
          <w:szCs w:val="24"/>
        </w:rPr>
        <w:instrText xml:space="preserve"> \* MERGEFORMAT </w:instrText>
      </w:r>
      <w:r w:rsidR="007F30BA" w:rsidRPr="0031282F">
        <w:rPr>
          <w:bCs w:val="0"/>
          <w:sz w:val="24"/>
          <w:szCs w:val="24"/>
        </w:rPr>
      </w:r>
      <w:r w:rsidR="007F30BA" w:rsidRPr="0031282F">
        <w:rPr>
          <w:bCs w:val="0"/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5.18</w:t>
      </w:r>
      <w:r w:rsidR="007F30BA" w:rsidRPr="0031282F">
        <w:rPr>
          <w:bCs w:val="0"/>
          <w:sz w:val="24"/>
          <w:szCs w:val="24"/>
        </w:rPr>
        <w:fldChar w:fldCharType="end"/>
      </w:r>
      <w:r w:rsidR="00717F60" w:rsidRPr="0031282F">
        <w:rPr>
          <w:bCs w:val="0"/>
          <w:sz w:val="24"/>
          <w:szCs w:val="24"/>
        </w:rPr>
        <w:t>)</w:t>
      </w:r>
      <w:r w:rsidR="00AE556B" w:rsidRPr="0031282F">
        <w:rPr>
          <w:bCs w:val="0"/>
          <w:sz w:val="24"/>
          <w:szCs w:val="24"/>
        </w:rPr>
        <w:t xml:space="preserve">. Указанная форма </w:t>
      </w:r>
      <w:r w:rsidR="00AE556B" w:rsidRPr="0031282F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1282F">
        <w:rPr>
          <w:bCs w:val="0"/>
          <w:sz w:val="24"/>
          <w:szCs w:val="24"/>
        </w:rPr>
        <w:t>.</w:t>
      </w:r>
    </w:p>
    <w:p w:rsidR="00717F60" w:rsidRPr="0031282F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1282F">
        <w:rPr>
          <w:bCs w:val="0"/>
          <w:sz w:val="24"/>
          <w:szCs w:val="24"/>
        </w:rPr>
        <w:t>Участник</w:t>
      </w:r>
      <w:r w:rsidRPr="0031282F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1282F">
        <w:rPr>
          <w:sz w:val="24"/>
          <w:szCs w:val="24"/>
        </w:rPr>
        <w:t>объемов</w:t>
      </w:r>
      <w:r w:rsidR="00CC3DAD" w:rsidRPr="0031282F">
        <w:rPr>
          <w:sz w:val="24"/>
          <w:szCs w:val="24"/>
        </w:rPr>
        <w:t xml:space="preserve"> оказываемых</w:t>
      </w:r>
      <w:r w:rsidR="00F85CCF" w:rsidRPr="0031282F">
        <w:rPr>
          <w:sz w:val="24"/>
          <w:szCs w:val="24"/>
        </w:rPr>
        <w:t xml:space="preserve"> </w:t>
      </w:r>
      <w:r w:rsidR="0007043F" w:rsidRPr="0031282F">
        <w:rPr>
          <w:sz w:val="24"/>
          <w:szCs w:val="24"/>
        </w:rPr>
        <w:t>услуг</w:t>
      </w:r>
      <w:r w:rsidR="00BE62BA" w:rsidRPr="0031282F">
        <w:rPr>
          <w:sz w:val="24"/>
          <w:szCs w:val="24"/>
        </w:rPr>
        <w:t xml:space="preserve"> </w:t>
      </w:r>
      <w:r w:rsidRPr="0031282F">
        <w:rPr>
          <w:bCs w:val="0"/>
          <w:sz w:val="24"/>
          <w:szCs w:val="24"/>
        </w:rPr>
        <w:t xml:space="preserve">между членами коллективного </w:t>
      </w:r>
      <w:r w:rsidR="009C744E" w:rsidRPr="0031282F">
        <w:rPr>
          <w:bCs w:val="0"/>
          <w:sz w:val="24"/>
          <w:szCs w:val="24"/>
        </w:rPr>
        <w:t>Участник</w:t>
      </w:r>
      <w:r w:rsidRPr="0031282F">
        <w:rPr>
          <w:bCs w:val="0"/>
          <w:sz w:val="24"/>
          <w:szCs w:val="24"/>
        </w:rPr>
        <w:t>а. Не подлежащие суммированию показатели</w:t>
      </w:r>
      <w:r w:rsidR="00EE2EFB" w:rsidRPr="0031282F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1282F">
        <w:rPr>
          <w:bCs w:val="0"/>
          <w:sz w:val="24"/>
          <w:szCs w:val="24"/>
        </w:rPr>
        <w:t>указанных</w:t>
      </w:r>
      <w:proofErr w:type="gramEnd"/>
      <w:r w:rsidR="00EE2EFB" w:rsidRPr="0031282F">
        <w:rPr>
          <w:bCs w:val="0"/>
          <w:sz w:val="24"/>
          <w:szCs w:val="24"/>
        </w:rPr>
        <w:t xml:space="preserve"> </w:t>
      </w:r>
      <w:r w:rsidR="005C221E" w:rsidRPr="0031282F">
        <w:rPr>
          <w:bCs w:val="0"/>
          <w:sz w:val="24"/>
          <w:szCs w:val="24"/>
        </w:rPr>
        <w:t xml:space="preserve">пп. </w:t>
      </w:r>
      <w:r w:rsidR="005C221E" w:rsidRPr="0031282F">
        <w:rPr>
          <w:bCs w:val="0"/>
          <w:sz w:val="24"/>
          <w:szCs w:val="24"/>
        </w:rPr>
        <w:fldChar w:fldCharType="begin"/>
      </w:r>
      <w:r w:rsidR="005C221E" w:rsidRPr="0031282F">
        <w:rPr>
          <w:bCs w:val="0"/>
          <w:sz w:val="24"/>
          <w:szCs w:val="24"/>
        </w:rPr>
        <w:instrText xml:space="preserve"> REF _Ref532999899 \r \h  \* MERGEFORMAT </w:instrText>
      </w:r>
      <w:r w:rsidR="005C221E" w:rsidRPr="0031282F">
        <w:rPr>
          <w:bCs w:val="0"/>
          <w:sz w:val="24"/>
          <w:szCs w:val="24"/>
        </w:rPr>
      </w:r>
      <w:r w:rsidR="005C221E" w:rsidRPr="0031282F">
        <w:rPr>
          <w:bCs w:val="0"/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а)</w:t>
      </w:r>
      <w:r w:rsidR="005C221E" w:rsidRPr="0031282F">
        <w:rPr>
          <w:bCs w:val="0"/>
          <w:sz w:val="24"/>
          <w:szCs w:val="24"/>
        </w:rPr>
        <w:fldChar w:fldCharType="end"/>
      </w:r>
      <w:r w:rsidR="005C221E" w:rsidRPr="0031282F">
        <w:rPr>
          <w:bCs w:val="0"/>
          <w:sz w:val="24"/>
          <w:szCs w:val="24"/>
        </w:rPr>
        <w:t>-</w:t>
      </w:r>
      <w:r w:rsidR="005C221E" w:rsidRPr="0031282F">
        <w:rPr>
          <w:bCs w:val="0"/>
          <w:sz w:val="24"/>
          <w:szCs w:val="24"/>
        </w:rPr>
        <w:fldChar w:fldCharType="begin"/>
      </w:r>
      <w:r w:rsidR="005C221E" w:rsidRPr="0031282F">
        <w:rPr>
          <w:bCs w:val="0"/>
          <w:sz w:val="24"/>
          <w:szCs w:val="24"/>
        </w:rPr>
        <w:instrText xml:space="preserve"> REF _Ref306032457 \r \h  \* MERGEFORMAT </w:instrText>
      </w:r>
      <w:r w:rsidR="005C221E" w:rsidRPr="0031282F">
        <w:rPr>
          <w:bCs w:val="0"/>
          <w:sz w:val="24"/>
          <w:szCs w:val="24"/>
        </w:rPr>
      </w:r>
      <w:r w:rsidR="005C221E" w:rsidRPr="0031282F">
        <w:rPr>
          <w:bCs w:val="0"/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в)</w:t>
      </w:r>
      <w:r w:rsidR="005C221E" w:rsidRPr="0031282F">
        <w:rPr>
          <w:bCs w:val="0"/>
          <w:sz w:val="24"/>
          <w:szCs w:val="24"/>
        </w:rPr>
        <w:fldChar w:fldCharType="end"/>
      </w:r>
      <w:r w:rsidR="005C221E" w:rsidRPr="0031282F">
        <w:rPr>
          <w:bCs w:val="0"/>
          <w:sz w:val="24"/>
          <w:szCs w:val="24"/>
        </w:rPr>
        <w:t xml:space="preserve"> п. </w:t>
      </w:r>
      <w:r w:rsidR="005C221E" w:rsidRPr="0031282F">
        <w:rPr>
          <w:sz w:val="24"/>
          <w:szCs w:val="24"/>
        </w:rPr>
        <w:fldChar w:fldCharType="begin"/>
      </w:r>
      <w:r w:rsidR="005C221E" w:rsidRPr="0031282F">
        <w:rPr>
          <w:bCs w:val="0"/>
          <w:sz w:val="24"/>
          <w:szCs w:val="24"/>
        </w:rPr>
        <w:instrText xml:space="preserve"> REF _Ref303669127 \r \h </w:instrText>
      </w:r>
      <w:r w:rsidR="005C221E" w:rsidRPr="0031282F">
        <w:rPr>
          <w:sz w:val="24"/>
          <w:szCs w:val="24"/>
        </w:rPr>
        <w:instrText xml:space="preserve"> \* MERGEFORMAT </w:instrText>
      </w:r>
      <w:r w:rsidR="005C221E" w:rsidRPr="0031282F">
        <w:rPr>
          <w:sz w:val="24"/>
          <w:szCs w:val="24"/>
        </w:rPr>
      </w:r>
      <w:r w:rsidR="005C221E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3.3.8.2</w:t>
      </w:r>
      <w:r w:rsidR="005C221E" w:rsidRPr="0031282F">
        <w:rPr>
          <w:sz w:val="24"/>
          <w:szCs w:val="24"/>
        </w:rPr>
        <w:fldChar w:fldCharType="end"/>
      </w:r>
      <w:r w:rsidR="00D77DCB" w:rsidRPr="0031282F">
        <w:rPr>
          <w:bCs w:val="0"/>
          <w:sz w:val="24"/>
          <w:szCs w:val="24"/>
        </w:rPr>
        <w:t xml:space="preserve">) </w:t>
      </w:r>
      <w:r w:rsidRPr="0031282F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1282F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1282F">
        <w:rPr>
          <w:bCs w:val="0"/>
          <w:sz w:val="24"/>
          <w:szCs w:val="24"/>
        </w:rPr>
        <w:t>Заявк</w:t>
      </w:r>
      <w:r w:rsidRPr="0031282F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1282F">
        <w:rPr>
          <w:bCs w:val="0"/>
          <w:sz w:val="24"/>
          <w:szCs w:val="24"/>
        </w:rPr>
        <w:t>Договор</w:t>
      </w:r>
      <w:r w:rsidRPr="0031282F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1282F">
        <w:rPr>
          <w:bCs w:val="0"/>
          <w:sz w:val="24"/>
          <w:szCs w:val="24"/>
        </w:rPr>
        <w:t>Участник</w:t>
      </w:r>
      <w:r w:rsidRPr="0031282F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1282F">
        <w:rPr>
          <w:bCs w:val="0"/>
          <w:sz w:val="24"/>
          <w:szCs w:val="24"/>
        </w:rPr>
        <w:t>Договор</w:t>
      </w:r>
      <w:r w:rsidRPr="0031282F">
        <w:rPr>
          <w:bCs w:val="0"/>
          <w:sz w:val="24"/>
          <w:szCs w:val="24"/>
        </w:rPr>
        <w:t>.</w:t>
      </w:r>
    </w:p>
    <w:p w:rsidR="00717F60" w:rsidRPr="0031282F" w:rsidRDefault="00717F60" w:rsidP="00E71A48">
      <w:pPr>
        <w:pStyle w:val="3"/>
        <w:spacing w:line="264" w:lineRule="auto"/>
        <w:rPr>
          <w:szCs w:val="24"/>
        </w:rPr>
      </w:pPr>
      <w:bookmarkStart w:id="525" w:name="_Ref306114966"/>
      <w:bookmarkStart w:id="526" w:name="_Toc440361336"/>
      <w:bookmarkStart w:id="527" w:name="_Toc440376091"/>
      <w:bookmarkStart w:id="528" w:name="_Toc440376218"/>
      <w:bookmarkStart w:id="529" w:name="_Toc440382483"/>
      <w:bookmarkStart w:id="530" w:name="_Toc440447153"/>
      <w:bookmarkStart w:id="531" w:name="_Toc440632313"/>
      <w:bookmarkStart w:id="532" w:name="_Toc440875086"/>
      <w:bookmarkStart w:id="533" w:name="_Toc441131073"/>
      <w:bookmarkStart w:id="534" w:name="_Toc465774594"/>
      <w:bookmarkStart w:id="535" w:name="_Toc465848823"/>
      <w:bookmarkStart w:id="536" w:name="_Toc468875325"/>
      <w:bookmarkStart w:id="537" w:name="_Toc469488377"/>
      <w:bookmarkStart w:id="538" w:name="_Toc471894898"/>
      <w:bookmarkStart w:id="539" w:name="_Toc498590323"/>
      <w:r w:rsidRPr="0031282F">
        <w:rPr>
          <w:szCs w:val="24"/>
        </w:rPr>
        <w:t>Разъяснение Документации по запросу предложений</w:t>
      </w:r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717F60" w:rsidRPr="0031282F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1282F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1282F">
        <w:rPr>
          <w:bCs w:val="0"/>
          <w:sz w:val="24"/>
          <w:szCs w:val="24"/>
        </w:rPr>
        <w:t>окументации по запросу предложений</w:t>
      </w:r>
      <w:r w:rsidRPr="0031282F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31282F">
        <w:rPr>
          <w:bCs w:val="0"/>
          <w:iCs/>
          <w:sz w:val="24"/>
          <w:szCs w:val="24"/>
        </w:rPr>
        <w:t>.</w:t>
      </w:r>
    </w:p>
    <w:p w:rsidR="007365D2" w:rsidRPr="0031282F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31282F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7365D2" w:rsidRPr="0031282F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1282F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Pr="00345238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45238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345238">
        <w:rPr>
          <w:sz w:val="24"/>
          <w:szCs w:val="24"/>
        </w:rPr>
        <w:t>с даты публикации</w:t>
      </w:r>
      <w:proofErr w:type="gramEnd"/>
      <w:r w:rsidRPr="00345238">
        <w:rPr>
          <w:sz w:val="24"/>
          <w:szCs w:val="24"/>
        </w:rPr>
        <w:t xml:space="preserve"> закупочной процедуры (п. </w:t>
      </w:r>
      <w:r w:rsidRPr="00345238">
        <w:rPr>
          <w:sz w:val="24"/>
          <w:szCs w:val="24"/>
        </w:rPr>
        <w:fldChar w:fldCharType="begin"/>
      </w:r>
      <w:r w:rsidRPr="00345238">
        <w:rPr>
          <w:sz w:val="24"/>
          <w:szCs w:val="24"/>
        </w:rPr>
        <w:instrText xml:space="preserve"> REF _Ref191386085 \r \h  \* MERGEFORMAT </w:instrText>
      </w:r>
      <w:r w:rsidRPr="00345238">
        <w:rPr>
          <w:sz w:val="24"/>
          <w:szCs w:val="24"/>
        </w:rPr>
      </w:r>
      <w:r w:rsidRPr="00345238">
        <w:rPr>
          <w:sz w:val="24"/>
          <w:szCs w:val="24"/>
        </w:rPr>
        <w:fldChar w:fldCharType="separate"/>
      </w:r>
      <w:r w:rsidR="005C221E" w:rsidRPr="00345238">
        <w:rPr>
          <w:sz w:val="24"/>
          <w:szCs w:val="24"/>
        </w:rPr>
        <w:t>1.1.1</w:t>
      </w:r>
      <w:r w:rsidRPr="00345238">
        <w:rPr>
          <w:sz w:val="24"/>
          <w:szCs w:val="24"/>
        </w:rPr>
        <w:fldChar w:fldCharType="end"/>
      </w:r>
      <w:r w:rsidRPr="00345238">
        <w:rPr>
          <w:sz w:val="24"/>
          <w:szCs w:val="24"/>
        </w:rPr>
        <w:t>).</w:t>
      </w:r>
    </w:p>
    <w:p w:rsidR="007365D2" w:rsidRPr="00345238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45238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345238">
        <w:rPr>
          <w:b/>
          <w:sz w:val="24"/>
          <w:szCs w:val="24"/>
        </w:rPr>
        <w:t xml:space="preserve">12:00 </w:t>
      </w:r>
      <w:r w:rsidR="00345238" w:rsidRPr="00345238">
        <w:rPr>
          <w:b/>
          <w:sz w:val="24"/>
          <w:szCs w:val="24"/>
        </w:rPr>
        <w:t>12</w:t>
      </w:r>
      <w:r w:rsidRPr="00345238">
        <w:rPr>
          <w:b/>
          <w:sz w:val="24"/>
          <w:szCs w:val="24"/>
        </w:rPr>
        <w:t xml:space="preserve"> </w:t>
      </w:r>
      <w:r w:rsidR="00073685" w:rsidRPr="00345238">
        <w:rPr>
          <w:b/>
          <w:sz w:val="24"/>
          <w:szCs w:val="24"/>
        </w:rPr>
        <w:t>февраля</w:t>
      </w:r>
      <w:r w:rsidRPr="00345238">
        <w:rPr>
          <w:b/>
          <w:sz w:val="24"/>
          <w:szCs w:val="24"/>
        </w:rPr>
        <w:t xml:space="preserve"> </w:t>
      </w:r>
      <w:r w:rsidR="00666A46" w:rsidRPr="00345238">
        <w:rPr>
          <w:b/>
          <w:sz w:val="24"/>
          <w:szCs w:val="24"/>
        </w:rPr>
        <w:t>2019</w:t>
      </w:r>
      <w:r w:rsidRPr="00345238">
        <w:rPr>
          <w:b/>
          <w:sz w:val="24"/>
          <w:szCs w:val="24"/>
        </w:rPr>
        <w:t xml:space="preserve"> года</w:t>
      </w:r>
      <w:r w:rsidRPr="00345238">
        <w:rPr>
          <w:sz w:val="24"/>
          <w:szCs w:val="24"/>
        </w:rPr>
        <w:t>.</w:t>
      </w:r>
    </w:p>
    <w:p w:rsidR="00717F60" w:rsidRPr="0031282F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</w:t>
      </w:r>
      <w:r w:rsidR="00717F60" w:rsidRPr="0031282F">
        <w:rPr>
          <w:bCs w:val="0"/>
          <w:sz w:val="24"/>
          <w:szCs w:val="24"/>
        </w:rPr>
        <w:t>.</w:t>
      </w:r>
    </w:p>
    <w:p w:rsidR="00717F60" w:rsidRPr="0031282F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1282F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1282F">
        <w:rPr>
          <w:bCs w:val="0"/>
          <w:sz w:val="24"/>
          <w:szCs w:val="24"/>
        </w:rPr>
        <w:t>окументации по запросу предложений</w:t>
      </w:r>
      <w:r w:rsidRPr="0031282F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1282F">
        <w:rPr>
          <w:bCs w:val="0"/>
          <w:iCs/>
          <w:sz w:val="24"/>
          <w:szCs w:val="24"/>
        </w:rPr>
        <w:t>,</w:t>
      </w:r>
      <w:proofErr w:type="gramEnd"/>
      <w:r w:rsidRPr="0031282F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1282F">
        <w:rPr>
          <w:bCs w:val="0"/>
          <w:iCs/>
          <w:sz w:val="24"/>
          <w:szCs w:val="24"/>
        </w:rPr>
        <w:t>Д</w:t>
      </w:r>
      <w:r w:rsidRPr="0031282F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31282F">
        <w:rPr>
          <w:bCs w:val="0"/>
          <w:iCs/>
          <w:sz w:val="24"/>
          <w:szCs w:val="24"/>
        </w:rPr>
        <w:t>внесение изменений в Д</w:t>
      </w:r>
      <w:r w:rsidR="00212D09" w:rsidRPr="0031282F">
        <w:rPr>
          <w:bCs w:val="0"/>
          <w:sz w:val="24"/>
          <w:szCs w:val="24"/>
        </w:rPr>
        <w:t>окументацию по запросу предложений</w:t>
      </w:r>
      <w:r w:rsidR="00212D09" w:rsidRPr="0031282F">
        <w:rPr>
          <w:bCs w:val="0"/>
          <w:iCs/>
          <w:sz w:val="24"/>
          <w:szCs w:val="24"/>
        </w:rPr>
        <w:t xml:space="preserve"> </w:t>
      </w:r>
      <w:r w:rsidR="006B0604" w:rsidRPr="0031282F">
        <w:rPr>
          <w:bCs w:val="0"/>
          <w:iCs/>
          <w:sz w:val="24"/>
          <w:szCs w:val="24"/>
        </w:rPr>
        <w:t xml:space="preserve">(п. </w:t>
      </w:r>
      <w:r w:rsidR="007F30BA" w:rsidRPr="0031282F">
        <w:rPr>
          <w:bCs w:val="0"/>
          <w:iCs/>
          <w:sz w:val="24"/>
          <w:szCs w:val="24"/>
        </w:rPr>
        <w:fldChar w:fldCharType="begin"/>
      </w:r>
      <w:r w:rsidR="006B0604" w:rsidRPr="0031282F">
        <w:rPr>
          <w:bCs w:val="0"/>
          <w:iCs/>
          <w:sz w:val="24"/>
          <w:szCs w:val="24"/>
        </w:rPr>
        <w:instrText xml:space="preserve"> REF _Ref441057071 \r \h </w:instrText>
      </w:r>
      <w:r w:rsidR="0031282F" w:rsidRPr="0031282F">
        <w:rPr>
          <w:bCs w:val="0"/>
          <w:iCs/>
          <w:sz w:val="24"/>
          <w:szCs w:val="24"/>
        </w:rPr>
        <w:instrText xml:space="preserve"> \* MERGEFORMAT </w:instrText>
      </w:r>
      <w:r w:rsidR="007F30BA" w:rsidRPr="0031282F">
        <w:rPr>
          <w:bCs w:val="0"/>
          <w:iCs/>
          <w:sz w:val="24"/>
          <w:szCs w:val="24"/>
        </w:rPr>
      </w:r>
      <w:r w:rsidR="007F30BA" w:rsidRPr="0031282F">
        <w:rPr>
          <w:bCs w:val="0"/>
          <w:iCs/>
          <w:sz w:val="24"/>
          <w:szCs w:val="24"/>
        </w:rPr>
        <w:fldChar w:fldCharType="separate"/>
      </w:r>
      <w:r w:rsidR="005C221E" w:rsidRPr="0031282F">
        <w:rPr>
          <w:bCs w:val="0"/>
          <w:iCs/>
          <w:sz w:val="24"/>
          <w:szCs w:val="24"/>
        </w:rPr>
        <w:t>3.3.12</w:t>
      </w:r>
      <w:r w:rsidR="007F30BA" w:rsidRPr="0031282F">
        <w:rPr>
          <w:bCs w:val="0"/>
          <w:iCs/>
          <w:sz w:val="24"/>
          <w:szCs w:val="24"/>
        </w:rPr>
        <w:fldChar w:fldCharType="end"/>
      </w:r>
      <w:r w:rsidR="006B0604" w:rsidRPr="0031282F">
        <w:rPr>
          <w:bCs w:val="0"/>
          <w:iCs/>
          <w:sz w:val="24"/>
          <w:szCs w:val="24"/>
        </w:rPr>
        <w:t>)</w:t>
      </w:r>
      <w:r w:rsidR="00212D09" w:rsidRPr="0031282F">
        <w:rPr>
          <w:bCs w:val="0"/>
          <w:iCs/>
          <w:sz w:val="24"/>
          <w:szCs w:val="24"/>
        </w:rPr>
        <w:t xml:space="preserve"> и, при необходимости, </w:t>
      </w:r>
      <w:r w:rsidRPr="0031282F">
        <w:rPr>
          <w:bCs w:val="0"/>
          <w:iCs/>
          <w:sz w:val="24"/>
          <w:szCs w:val="24"/>
        </w:rPr>
        <w:t xml:space="preserve">продление подачи заявок в соответствии с </w:t>
      </w:r>
      <w:r w:rsidRPr="0031282F">
        <w:rPr>
          <w:bCs w:val="0"/>
          <w:iCs/>
          <w:sz w:val="24"/>
          <w:szCs w:val="24"/>
        </w:rPr>
        <w:lastRenderedPageBreak/>
        <w:t xml:space="preserve">п.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_Ref440289401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iCs/>
          <w:sz w:val="24"/>
          <w:szCs w:val="24"/>
        </w:rPr>
        <w:t>3.3.13</w:t>
      </w:r>
      <w:r w:rsidR="00402725" w:rsidRPr="0031282F">
        <w:rPr>
          <w:sz w:val="24"/>
          <w:szCs w:val="24"/>
        </w:rPr>
        <w:fldChar w:fldCharType="end"/>
      </w:r>
      <w:r w:rsidR="00400D7D" w:rsidRPr="0031282F">
        <w:rPr>
          <w:bCs w:val="0"/>
          <w:iCs/>
          <w:sz w:val="24"/>
          <w:szCs w:val="24"/>
        </w:rPr>
        <w:t xml:space="preserve"> </w:t>
      </w:r>
      <w:r w:rsidR="007D07A7" w:rsidRPr="0031282F">
        <w:rPr>
          <w:bCs w:val="0"/>
          <w:iCs/>
          <w:sz w:val="24"/>
          <w:szCs w:val="24"/>
        </w:rPr>
        <w:t>Д</w:t>
      </w:r>
      <w:r w:rsidRPr="0031282F">
        <w:rPr>
          <w:bCs w:val="0"/>
          <w:iCs/>
          <w:sz w:val="24"/>
          <w:szCs w:val="24"/>
        </w:rPr>
        <w:t>окументации</w:t>
      </w:r>
      <w:r w:rsidR="007D07A7" w:rsidRPr="0031282F">
        <w:rPr>
          <w:bCs w:val="0"/>
          <w:iCs/>
          <w:sz w:val="24"/>
          <w:szCs w:val="24"/>
        </w:rPr>
        <w:t xml:space="preserve"> по запросу предложений</w:t>
      </w:r>
      <w:r w:rsidRPr="0031282F">
        <w:rPr>
          <w:bCs w:val="0"/>
          <w:iCs/>
          <w:sz w:val="24"/>
          <w:szCs w:val="24"/>
        </w:rPr>
        <w:t>.</w:t>
      </w:r>
    </w:p>
    <w:p w:rsidR="00717F60" w:rsidRPr="0031282F" w:rsidRDefault="00717F60" w:rsidP="00E71A48">
      <w:pPr>
        <w:pStyle w:val="3"/>
        <w:spacing w:line="264" w:lineRule="auto"/>
        <w:rPr>
          <w:szCs w:val="24"/>
        </w:rPr>
      </w:pPr>
      <w:bookmarkStart w:id="540" w:name="_Toc440361337"/>
      <w:bookmarkStart w:id="541" w:name="_Toc440376092"/>
      <w:bookmarkStart w:id="542" w:name="_Toc440376219"/>
      <w:bookmarkStart w:id="543" w:name="_Toc440382484"/>
      <w:bookmarkStart w:id="544" w:name="_Toc440447154"/>
      <w:bookmarkStart w:id="545" w:name="_Toc440632314"/>
      <w:bookmarkStart w:id="546" w:name="_Toc440875087"/>
      <w:bookmarkStart w:id="547" w:name="_Ref440969948"/>
      <w:bookmarkStart w:id="548" w:name="_Ref441057071"/>
      <w:bookmarkStart w:id="549" w:name="_Toc441131074"/>
      <w:bookmarkStart w:id="550" w:name="_Toc465774595"/>
      <w:bookmarkStart w:id="551" w:name="_Toc465848824"/>
      <w:bookmarkStart w:id="552" w:name="_Toc468875326"/>
      <w:bookmarkStart w:id="553" w:name="_Toc469488378"/>
      <w:bookmarkStart w:id="554" w:name="_Toc471894899"/>
      <w:bookmarkStart w:id="555" w:name="_Toc498590324"/>
      <w:r w:rsidRPr="0031282F">
        <w:rPr>
          <w:szCs w:val="24"/>
        </w:rPr>
        <w:t>Внесение изменений в Документацию по запросу предложений.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DE2870" w:rsidRPr="0031282F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</w:t>
      </w:r>
      <w:r w:rsidR="00124FCB" w:rsidRPr="0031282F">
        <w:rPr>
          <w:iCs/>
          <w:sz w:val="24"/>
          <w:szCs w:val="24"/>
        </w:rPr>
        <w:t xml:space="preserve">(п. </w:t>
      </w:r>
      <w:r w:rsidR="00124FCB" w:rsidRPr="0031282F">
        <w:rPr>
          <w:sz w:val="24"/>
          <w:szCs w:val="24"/>
        </w:rPr>
        <w:fldChar w:fldCharType="begin"/>
      </w:r>
      <w:r w:rsidR="00124FCB" w:rsidRPr="0031282F">
        <w:rPr>
          <w:iCs/>
          <w:sz w:val="24"/>
          <w:szCs w:val="24"/>
        </w:rPr>
        <w:instrText xml:space="preserve"> REF _Ref440289953 \r \h </w:instrText>
      </w:r>
      <w:r w:rsidR="00124FCB" w:rsidRPr="0031282F">
        <w:rPr>
          <w:sz w:val="24"/>
          <w:szCs w:val="24"/>
        </w:rPr>
        <w:instrText xml:space="preserve"> \* MERGEFORMAT </w:instrText>
      </w:r>
      <w:r w:rsidR="00124FCB" w:rsidRPr="0031282F">
        <w:rPr>
          <w:sz w:val="24"/>
          <w:szCs w:val="24"/>
        </w:rPr>
      </w:r>
      <w:r w:rsidR="00124FCB" w:rsidRPr="0031282F">
        <w:rPr>
          <w:sz w:val="24"/>
          <w:szCs w:val="24"/>
        </w:rPr>
        <w:fldChar w:fldCharType="separate"/>
      </w:r>
      <w:r w:rsidR="00124FCB" w:rsidRPr="0031282F">
        <w:rPr>
          <w:iCs/>
          <w:sz w:val="24"/>
          <w:szCs w:val="24"/>
        </w:rPr>
        <w:t>3.4.1.3</w:t>
      </w:r>
      <w:r w:rsidR="00124FCB" w:rsidRPr="0031282F">
        <w:rPr>
          <w:sz w:val="24"/>
          <w:szCs w:val="24"/>
        </w:rPr>
        <w:fldChar w:fldCharType="end"/>
      </w:r>
      <w:r w:rsidR="00124FCB" w:rsidRPr="0031282F">
        <w:rPr>
          <w:iCs/>
          <w:sz w:val="24"/>
          <w:szCs w:val="24"/>
        </w:rPr>
        <w:t>)</w:t>
      </w:r>
      <w:r w:rsidR="00124FCB" w:rsidRPr="0031282F">
        <w:rPr>
          <w:sz w:val="24"/>
          <w:szCs w:val="24"/>
        </w:rPr>
        <w:t xml:space="preserve"> </w:t>
      </w:r>
      <w:r w:rsidRPr="0031282F">
        <w:rPr>
          <w:bCs w:val="0"/>
          <w:sz w:val="24"/>
          <w:szCs w:val="24"/>
        </w:rPr>
        <w:t xml:space="preserve">вправе внести изменения в настоящую </w:t>
      </w:r>
      <w:r w:rsidRPr="0031282F">
        <w:rPr>
          <w:bCs w:val="0"/>
          <w:iCs/>
          <w:sz w:val="24"/>
          <w:szCs w:val="24"/>
        </w:rPr>
        <w:t>Д</w:t>
      </w:r>
      <w:r w:rsidRPr="0031282F">
        <w:rPr>
          <w:bCs w:val="0"/>
          <w:sz w:val="24"/>
          <w:szCs w:val="24"/>
        </w:rPr>
        <w:t xml:space="preserve">окументацию по запросу предложений. </w:t>
      </w:r>
      <w:r w:rsidR="00124FCB" w:rsidRPr="0031282F">
        <w:rPr>
          <w:iCs/>
          <w:sz w:val="24"/>
          <w:szCs w:val="24"/>
        </w:rPr>
        <w:t xml:space="preserve">В случае внесения изменения в Извещение или настоящую документацию, срок подачи Заявок должен быть продлен так, чтобы </w:t>
      </w:r>
      <w:proofErr w:type="gramStart"/>
      <w:r w:rsidR="00124FCB" w:rsidRPr="0031282F">
        <w:rPr>
          <w:sz w:val="24"/>
          <w:szCs w:val="24"/>
        </w:rPr>
        <w:t>с даты размещения</w:t>
      </w:r>
      <w:proofErr w:type="gramEnd"/>
      <w:r w:rsidR="00124FCB" w:rsidRPr="0031282F">
        <w:rPr>
          <w:sz w:val="24"/>
          <w:szCs w:val="24"/>
        </w:rPr>
        <w:t xml:space="preserve"> в ЕИС указанных изменений до даты окончания срока подачи заявок </w:t>
      </w:r>
      <w:r w:rsidR="00124FCB" w:rsidRPr="0031282F">
        <w:rPr>
          <w:iCs/>
          <w:sz w:val="24"/>
          <w:szCs w:val="24"/>
        </w:rPr>
        <w:t xml:space="preserve">(п. </w:t>
      </w:r>
      <w:r w:rsidR="00124FCB" w:rsidRPr="0031282F">
        <w:rPr>
          <w:sz w:val="24"/>
          <w:szCs w:val="24"/>
        </w:rPr>
        <w:fldChar w:fldCharType="begin"/>
      </w:r>
      <w:r w:rsidR="00124FCB" w:rsidRPr="0031282F">
        <w:rPr>
          <w:iCs/>
          <w:sz w:val="24"/>
          <w:szCs w:val="24"/>
        </w:rPr>
        <w:instrText xml:space="preserve"> REF _Ref440289953 \r \h </w:instrText>
      </w:r>
      <w:r w:rsidR="00124FCB" w:rsidRPr="0031282F">
        <w:rPr>
          <w:sz w:val="24"/>
          <w:szCs w:val="24"/>
        </w:rPr>
        <w:instrText xml:space="preserve"> \* MERGEFORMAT </w:instrText>
      </w:r>
      <w:r w:rsidR="00124FCB" w:rsidRPr="0031282F">
        <w:rPr>
          <w:sz w:val="24"/>
          <w:szCs w:val="24"/>
        </w:rPr>
      </w:r>
      <w:r w:rsidR="00124FCB" w:rsidRPr="0031282F">
        <w:rPr>
          <w:sz w:val="24"/>
          <w:szCs w:val="24"/>
        </w:rPr>
        <w:fldChar w:fldCharType="separate"/>
      </w:r>
      <w:r w:rsidR="00124FCB" w:rsidRPr="0031282F">
        <w:rPr>
          <w:iCs/>
          <w:sz w:val="24"/>
          <w:szCs w:val="24"/>
        </w:rPr>
        <w:t>3.4.1.3</w:t>
      </w:r>
      <w:r w:rsidR="00124FCB" w:rsidRPr="0031282F">
        <w:rPr>
          <w:sz w:val="24"/>
          <w:szCs w:val="24"/>
        </w:rPr>
        <w:fldChar w:fldCharType="end"/>
      </w:r>
      <w:r w:rsidR="00124FCB" w:rsidRPr="0031282F">
        <w:rPr>
          <w:iCs/>
          <w:sz w:val="24"/>
          <w:szCs w:val="24"/>
        </w:rPr>
        <w:t>)</w:t>
      </w:r>
      <w:r w:rsidR="00124FCB" w:rsidRPr="0031282F">
        <w:rPr>
          <w:sz w:val="24"/>
          <w:szCs w:val="24"/>
        </w:rPr>
        <w:t xml:space="preserve"> оставалось не менее половины срока подачи заявок на участие в такой закупке</w:t>
      </w:r>
      <w:r w:rsidR="00124FCB" w:rsidRPr="0031282F">
        <w:rPr>
          <w:iCs/>
          <w:sz w:val="24"/>
          <w:szCs w:val="24"/>
        </w:rPr>
        <w:t>.</w:t>
      </w:r>
    </w:p>
    <w:p w:rsidR="00717F60" w:rsidRPr="0031282F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Все </w:t>
      </w:r>
      <w:r w:rsidR="009C744E" w:rsidRPr="0031282F">
        <w:rPr>
          <w:bCs w:val="0"/>
          <w:sz w:val="24"/>
          <w:szCs w:val="24"/>
        </w:rPr>
        <w:t>Участник</w:t>
      </w:r>
      <w:r w:rsidRPr="0031282F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1282F" w:rsidRDefault="00717F60" w:rsidP="00E71A48">
      <w:pPr>
        <w:pStyle w:val="3"/>
        <w:spacing w:line="264" w:lineRule="auto"/>
        <w:rPr>
          <w:szCs w:val="24"/>
        </w:rPr>
      </w:pPr>
      <w:bookmarkStart w:id="556" w:name="_Ref440289401"/>
      <w:bookmarkStart w:id="557" w:name="_Toc440361338"/>
      <w:bookmarkStart w:id="558" w:name="_Toc440376093"/>
      <w:bookmarkStart w:id="559" w:name="_Toc440376220"/>
      <w:bookmarkStart w:id="560" w:name="_Toc440382485"/>
      <w:bookmarkStart w:id="561" w:name="_Toc440447155"/>
      <w:bookmarkStart w:id="562" w:name="_Toc440632315"/>
      <w:bookmarkStart w:id="563" w:name="_Toc440875088"/>
      <w:bookmarkStart w:id="564" w:name="_Toc441131075"/>
      <w:bookmarkStart w:id="565" w:name="_Toc465774596"/>
      <w:bookmarkStart w:id="566" w:name="_Toc465848825"/>
      <w:bookmarkStart w:id="567" w:name="_Toc468875327"/>
      <w:bookmarkStart w:id="568" w:name="_Toc469488379"/>
      <w:bookmarkStart w:id="569" w:name="_Toc471894900"/>
      <w:bookmarkStart w:id="570" w:name="_Toc498590325"/>
      <w:r w:rsidRPr="0031282F">
        <w:rPr>
          <w:szCs w:val="24"/>
        </w:rPr>
        <w:t>Продление срока окончания приема Заявок</w:t>
      </w:r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p w:rsidR="00717F60" w:rsidRPr="0031282F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1282F">
        <w:rPr>
          <w:bCs w:val="0"/>
          <w:sz w:val="24"/>
          <w:szCs w:val="24"/>
        </w:rPr>
        <w:t>Участник</w:t>
      </w:r>
      <w:r w:rsidRPr="0031282F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1282F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Все </w:t>
      </w:r>
      <w:r w:rsidR="009C744E" w:rsidRPr="0031282F">
        <w:rPr>
          <w:bCs w:val="0"/>
          <w:sz w:val="24"/>
          <w:szCs w:val="24"/>
        </w:rPr>
        <w:t>Участник</w:t>
      </w:r>
      <w:r w:rsidRPr="0031282F">
        <w:rPr>
          <w:bCs w:val="0"/>
          <w:sz w:val="24"/>
          <w:szCs w:val="24"/>
        </w:rPr>
        <w:t xml:space="preserve">и, оформившие свое участие в запросе </w:t>
      </w:r>
      <w:r w:rsidRPr="0031282F">
        <w:rPr>
          <w:sz w:val="24"/>
          <w:szCs w:val="24"/>
        </w:rPr>
        <w:t xml:space="preserve">предложений </w:t>
      </w:r>
      <w:r w:rsidRPr="0031282F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1" w:name="_Ref191386249"/>
    </w:p>
    <w:p w:rsidR="00AC1995" w:rsidRPr="0031282F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2" w:name="_Toc299701566"/>
      <w:bookmarkStart w:id="573" w:name="_Ref306176386"/>
      <w:bookmarkStart w:id="574" w:name="_Ref440285128"/>
      <w:bookmarkStart w:id="575" w:name="_Toc440361339"/>
      <w:bookmarkStart w:id="576" w:name="_Toc440376094"/>
      <w:bookmarkStart w:id="577" w:name="_Toc440376221"/>
      <w:bookmarkStart w:id="578" w:name="_Toc440382486"/>
      <w:bookmarkStart w:id="579" w:name="_Toc440447156"/>
      <w:bookmarkStart w:id="580" w:name="_Toc440632316"/>
      <w:bookmarkStart w:id="581" w:name="_Toc440875089"/>
      <w:bookmarkStart w:id="582" w:name="_Toc441131076"/>
      <w:bookmarkStart w:id="583" w:name="_Toc465774597"/>
      <w:bookmarkStart w:id="584" w:name="_Toc465848826"/>
      <w:bookmarkStart w:id="585" w:name="_Toc468875328"/>
      <w:bookmarkStart w:id="586" w:name="_Toc469488380"/>
      <w:bookmarkStart w:id="587" w:name="_Toc471894901"/>
      <w:bookmarkStart w:id="588" w:name="_Toc498590326"/>
      <w:r w:rsidRPr="0031282F">
        <w:rPr>
          <w:bCs w:val="0"/>
          <w:szCs w:val="24"/>
          <w:lang w:eastAsia="ru-RU"/>
        </w:rPr>
        <w:t xml:space="preserve">Обеспечение </w:t>
      </w:r>
      <w:r w:rsidRPr="0031282F">
        <w:rPr>
          <w:szCs w:val="24"/>
        </w:rPr>
        <w:t>исполнения</w:t>
      </w:r>
      <w:r w:rsidRPr="0031282F">
        <w:rPr>
          <w:bCs w:val="0"/>
          <w:szCs w:val="24"/>
          <w:lang w:eastAsia="ru-RU"/>
        </w:rPr>
        <w:t xml:space="preserve"> </w:t>
      </w:r>
      <w:r w:rsidR="00EE0AB0" w:rsidRPr="0031282F">
        <w:rPr>
          <w:bCs w:val="0"/>
          <w:szCs w:val="24"/>
          <w:lang w:eastAsia="ru-RU"/>
        </w:rPr>
        <w:t xml:space="preserve">обязательств </w:t>
      </w:r>
      <w:r w:rsidR="009C744E" w:rsidRPr="0031282F">
        <w:rPr>
          <w:bCs w:val="0"/>
          <w:szCs w:val="24"/>
          <w:lang w:eastAsia="ru-RU"/>
        </w:rPr>
        <w:t>Участник</w:t>
      </w:r>
      <w:r w:rsidRPr="0031282F">
        <w:rPr>
          <w:bCs w:val="0"/>
          <w:szCs w:val="24"/>
          <w:lang w:eastAsia="ru-RU"/>
        </w:rPr>
        <w:t>а запроса предложений.</w:t>
      </w:r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</w:p>
    <w:p w:rsidR="00932C0A" w:rsidRPr="0031282F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>Участник</w:t>
      </w:r>
      <w:r w:rsidR="00932C0A" w:rsidRPr="0031282F">
        <w:rPr>
          <w:bCs w:val="0"/>
          <w:sz w:val="24"/>
          <w:szCs w:val="24"/>
        </w:rPr>
        <w:t xml:space="preserve"> </w:t>
      </w:r>
      <w:r w:rsidR="0089163E" w:rsidRPr="0031282F">
        <w:rPr>
          <w:bCs w:val="0"/>
          <w:sz w:val="24"/>
          <w:szCs w:val="24"/>
        </w:rPr>
        <w:t xml:space="preserve">запроса предложений </w:t>
      </w:r>
      <w:r w:rsidR="00932C0A" w:rsidRPr="0031282F">
        <w:rPr>
          <w:bCs w:val="0"/>
          <w:sz w:val="24"/>
          <w:szCs w:val="24"/>
        </w:rPr>
        <w:t xml:space="preserve">в составе своей </w:t>
      </w:r>
      <w:r w:rsidR="004B5EB3" w:rsidRPr="0031282F">
        <w:rPr>
          <w:bCs w:val="0"/>
          <w:sz w:val="24"/>
          <w:szCs w:val="24"/>
        </w:rPr>
        <w:t>Заявк</w:t>
      </w:r>
      <w:r w:rsidR="00932C0A" w:rsidRPr="0031282F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31282F">
        <w:rPr>
          <w:bCs w:val="0"/>
          <w:sz w:val="24"/>
          <w:szCs w:val="24"/>
        </w:rPr>
        <w:t>запросе предложений</w:t>
      </w:r>
      <w:r w:rsidR="00932C0A" w:rsidRPr="0031282F">
        <w:rPr>
          <w:bCs w:val="0"/>
          <w:sz w:val="24"/>
          <w:szCs w:val="24"/>
        </w:rPr>
        <w:t xml:space="preserve"> и подачей </w:t>
      </w:r>
      <w:r w:rsidR="004B5EB3" w:rsidRPr="0031282F">
        <w:rPr>
          <w:bCs w:val="0"/>
          <w:sz w:val="24"/>
          <w:szCs w:val="24"/>
        </w:rPr>
        <w:t>Заявк</w:t>
      </w:r>
      <w:r w:rsidR="00932C0A" w:rsidRPr="0031282F">
        <w:rPr>
          <w:bCs w:val="0"/>
          <w:sz w:val="24"/>
          <w:szCs w:val="24"/>
        </w:rPr>
        <w:t>и, на сумму не менее</w:t>
      </w:r>
      <w:r w:rsidR="004816F5" w:rsidRPr="0031282F">
        <w:rPr>
          <w:bCs w:val="0"/>
          <w:sz w:val="24"/>
          <w:szCs w:val="24"/>
        </w:rPr>
        <w:t xml:space="preserve"> 3</w:t>
      </w:r>
      <w:r w:rsidR="00932C0A" w:rsidRPr="0031282F">
        <w:rPr>
          <w:bCs w:val="0"/>
          <w:sz w:val="24"/>
          <w:szCs w:val="24"/>
        </w:rPr>
        <w:t xml:space="preserve">% от стоимости </w:t>
      </w:r>
      <w:r w:rsidR="004B5EB3" w:rsidRPr="0031282F">
        <w:rPr>
          <w:bCs w:val="0"/>
          <w:sz w:val="24"/>
          <w:szCs w:val="24"/>
        </w:rPr>
        <w:t>Заявк</w:t>
      </w:r>
      <w:r w:rsidR="00932C0A" w:rsidRPr="0031282F">
        <w:rPr>
          <w:bCs w:val="0"/>
          <w:sz w:val="24"/>
          <w:szCs w:val="24"/>
        </w:rPr>
        <w:t xml:space="preserve">и, с учетом НДС. </w:t>
      </w:r>
    </w:p>
    <w:p w:rsidR="00932C0A" w:rsidRPr="0031282F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1282F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_Ref467168844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3.3.14.3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_Ref442263553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3.3.14.4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31282F">
        <w:rPr>
          <w:sz w:val="24"/>
          <w:szCs w:val="24"/>
        </w:rPr>
        <w:t>Запросе предложений</w:t>
      </w:r>
      <w:r w:rsidRPr="0031282F">
        <w:rPr>
          <w:sz w:val="24"/>
          <w:szCs w:val="24"/>
        </w:rPr>
        <w:t xml:space="preserve"> и подачей Заявки, осуществляется Участником</w:t>
      </w:r>
      <w:r w:rsidR="00932C0A" w:rsidRPr="0031282F">
        <w:rPr>
          <w:bCs w:val="0"/>
          <w:sz w:val="24"/>
          <w:szCs w:val="24"/>
        </w:rPr>
        <w:t>.</w:t>
      </w:r>
    </w:p>
    <w:p w:rsidR="00CE4D51" w:rsidRPr="0031282F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9" w:name="_Ref467168844"/>
      <w:bookmarkStart w:id="590" w:name="_Ref306390343"/>
      <w:r w:rsidRPr="0031282F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31282F">
        <w:rPr>
          <w:sz w:val="24"/>
          <w:szCs w:val="24"/>
        </w:rPr>
        <w:t>Запросе предложений</w:t>
      </w:r>
      <w:r w:rsidRPr="0031282F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9"/>
      <w:r w:rsidR="00C5118D" w:rsidRPr="0031282F">
        <w:rPr>
          <w:sz w:val="24"/>
          <w:szCs w:val="24"/>
        </w:rPr>
        <w:t>:</w:t>
      </w:r>
    </w:p>
    <w:p w:rsidR="00932C0A" w:rsidRPr="0031282F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>Форма соглашения о неустойке должна</w:t>
      </w:r>
      <w:r w:rsidR="00ED01BF" w:rsidRPr="0031282F">
        <w:rPr>
          <w:bCs w:val="0"/>
          <w:sz w:val="24"/>
          <w:szCs w:val="24"/>
        </w:rPr>
        <w:t xml:space="preserve"> соответствовать требованиям ст</w:t>
      </w:r>
      <w:r w:rsidRPr="0031282F">
        <w:rPr>
          <w:bCs w:val="0"/>
          <w:sz w:val="24"/>
          <w:szCs w:val="24"/>
        </w:rPr>
        <w:t>.330, 331 Гражданского кодекса Российской Федерации</w:t>
      </w:r>
      <w:bookmarkEnd w:id="590"/>
      <w:r w:rsidR="003C2207" w:rsidRPr="0031282F">
        <w:rPr>
          <w:bCs w:val="0"/>
          <w:sz w:val="24"/>
          <w:szCs w:val="24"/>
        </w:rPr>
        <w:t xml:space="preserve"> и быть подготовлена по </w:t>
      </w:r>
      <w:r w:rsidR="005818B2" w:rsidRPr="0031282F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31282F">
        <w:rPr>
          <w:bCs w:val="0"/>
          <w:sz w:val="24"/>
          <w:szCs w:val="24"/>
        </w:rPr>
        <w:t xml:space="preserve"> (</w:t>
      </w:r>
      <w:r w:rsidR="003C2207" w:rsidRPr="0031282F">
        <w:rPr>
          <w:bCs w:val="0"/>
          <w:sz w:val="24"/>
          <w:szCs w:val="24"/>
          <w:lang w:eastAsia="ru-RU"/>
        </w:rPr>
        <w:t xml:space="preserve">подраздел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_Ref440272678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  <w:lang w:eastAsia="ru-RU"/>
        </w:rPr>
        <w:t>5.14</w:t>
      </w:r>
      <w:r w:rsidR="00402725" w:rsidRPr="0031282F">
        <w:rPr>
          <w:sz w:val="24"/>
          <w:szCs w:val="24"/>
        </w:rPr>
        <w:fldChar w:fldCharType="end"/>
      </w:r>
      <w:r w:rsidR="003C2207" w:rsidRPr="0031282F">
        <w:rPr>
          <w:bCs w:val="0"/>
          <w:sz w:val="24"/>
          <w:szCs w:val="24"/>
        </w:rPr>
        <w:t>)</w:t>
      </w:r>
      <w:r w:rsidR="000A6857" w:rsidRPr="0031282F">
        <w:rPr>
          <w:bCs w:val="0"/>
          <w:sz w:val="24"/>
          <w:szCs w:val="24"/>
        </w:rPr>
        <w:t>.</w:t>
      </w:r>
    </w:p>
    <w:p w:rsidR="00932C0A" w:rsidRPr="0031282F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307586570"/>
      <w:r w:rsidRPr="0031282F">
        <w:rPr>
          <w:bCs w:val="0"/>
          <w:sz w:val="24"/>
          <w:szCs w:val="24"/>
        </w:rPr>
        <w:t>В соглашении о неустойке должно быть указано</w:t>
      </w:r>
      <w:bookmarkStart w:id="592" w:name="_Ref305753174"/>
      <w:r w:rsidRPr="0031282F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1282F">
        <w:rPr>
          <w:bCs w:val="0"/>
          <w:sz w:val="24"/>
          <w:szCs w:val="24"/>
        </w:rPr>
        <w:t>запросе предложений</w:t>
      </w:r>
      <w:r w:rsidRPr="0031282F">
        <w:rPr>
          <w:bCs w:val="0"/>
          <w:sz w:val="24"/>
          <w:szCs w:val="24"/>
        </w:rPr>
        <w:t>:</w:t>
      </w:r>
      <w:bookmarkEnd w:id="591"/>
      <w:bookmarkEnd w:id="592"/>
    </w:p>
    <w:p w:rsidR="00932C0A" w:rsidRPr="0031282F" w:rsidRDefault="00932C0A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 w:rsidRPr="0031282F">
        <w:rPr>
          <w:bCs w:val="0"/>
          <w:sz w:val="24"/>
          <w:szCs w:val="24"/>
        </w:rPr>
        <w:t>, предоставления</w:t>
      </w:r>
      <w:r w:rsidR="007C47E3" w:rsidRPr="0031282F">
        <w:rPr>
          <w:bCs w:val="0"/>
          <w:sz w:val="24"/>
          <w:szCs w:val="24"/>
        </w:rPr>
        <w:t xml:space="preserve"> </w:t>
      </w:r>
      <w:r w:rsidR="00F56BF5" w:rsidRPr="0031282F">
        <w:rPr>
          <w:sz w:val="24"/>
          <w:szCs w:val="24"/>
        </w:rPr>
        <w:t xml:space="preserve">фальсифицированных </w:t>
      </w:r>
      <w:r w:rsidR="007C47E3" w:rsidRPr="0031282F">
        <w:rPr>
          <w:bCs w:val="0"/>
          <w:sz w:val="24"/>
          <w:szCs w:val="24"/>
        </w:rPr>
        <w:t>документов, приведенных в</w:t>
      </w:r>
      <w:r w:rsidRPr="0031282F">
        <w:rPr>
          <w:bCs w:val="0"/>
          <w:sz w:val="24"/>
          <w:szCs w:val="24"/>
        </w:rPr>
        <w:t xml:space="preserve"> составе </w:t>
      </w:r>
      <w:r w:rsidR="004B5EB3" w:rsidRPr="0031282F">
        <w:rPr>
          <w:bCs w:val="0"/>
          <w:sz w:val="24"/>
          <w:szCs w:val="24"/>
        </w:rPr>
        <w:t>Заявк</w:t>
      </w:r>
      <w:r w:rsidRPr="0031282F">
        <w:rPr>
          <w:bCs w:val="0"/>
          <w:sz w:val="24"/>
          <w:szCs w:val="24"/>
        </w:rPr>
        <w:t>и;</w:t>
      </w:r>
    </w:p>
    <w:p w:rsidR="00932C0A" w:rsidRPr="0031282F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отказа </w:t>
      </w:r>
      <w:r w:rsidRPr="0031282F">
        <w:rPr>
          <w:sz w:val="24"/>
          <w:szCs w:val="24"/>
          <w:lang w:val="x-none" w:eastAsia="x-none"/>
        </w:rPr>
        <w:t xml:space="preserve">Победителя или </w:t>
      </w:r>
      <w:r w:rsidRPr="0031282F">
        <w:rPr>
          <w:sz w:val="24"/>
          <w:szCs w:val="24"/>
          <w:lang w:eastAsia="x-none"/>
        </w:rPr>
        <w:t>У</w:t>
      </w:r>
      <w:r w:rsidRPr="0031282F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31282F">
        <w:rPr>
          <w:sz w:val="24"/>
          <w:szCs w:val="24"/>
          <w:lang w:eastAsia="x-none"/>
        </w:rPr>
        <w:t>У</w:t>
      </w:r>
      <w:r w:rsidRPr="0031282F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31282F">
        <w:rPr>
          <w:sz w:val="24"/>
          <w:szCs w:val="24"/>
          <w:lang w:eastAsia="x-none"/>
        </w:rPr>
        <w:t>Документации по запросу предложений</w:t>
      </w:r>
      <w:r w:rsidRPr="0031282F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31282F">
        <w:rPr>
          <w:sz w:val="24"/>
          <w:szCs w:val="24"/>
          <w:lang w:eastAsia="x-none"/>
        </w:rPr>
        <w:t>Документации по запросу предложений</w:t>
      </w:r>
      <w:r w:rsidRPr="0031282F">
        <w:rPr>
          <w:sz w:val="24"/>
          <w:szCs w:val="24"/>
          <w:lang w:val="x-none" w:eastAsia="x-none"/>
        </w:rPr>
        <w:t xml:space="preserve"> </w:t>
      </w:r>
      <w:r w:rsidRPr="0031282F">
        <w:rPr>
          <w:sz w:val="24"/>
          <w:szCs w:val="24"/>
          <w:lang w:val="x-none" w:eastAsia="x-none"/>
        </w:rPr>
        <w:lastRenderedPageBreak/>
        <w:t>порядке</w:t>
      </w:r>
      <w:r w:rsidRPr="0031282F">
        <w:rPr>
          <w:bCs w:val="0"/>
          <w:sz w:val="24"/>
          <w:szCs w:val="24"/>
        </w:rPr>
        <w:t xml:space="preserve"> </w:t>
      </w:r>
      <w:r w:rsidR="00932C0A" w:rsidRPr="0031282F">
        <w:rPr>
          <w:bCs w:val="0"/>
          <w:sz w:val="24"/>
          <w:szCs w:val="24"/>
        </w:rPr>
        <w:t>(п</w:t>
      </w:r>
      <w:r w:rsidR="00403042" w:rsidRPr="0031282F">
        <w:rPr>
          <w:bCs w:val="0"/>
          <w:sz w:val="24"/>
          <w:szCs w:val="24"/>
        </w:rPr>
        <w:t>.</w:t>
      </w:r>
      <w:r w:rsidR="007F30BA" w:rsidRPr="0031282F">
        <w:rPr>
          <w:bCs w:val="0"/>
          <w:sz w:val="24"/>
          <w:szCs w:val="24"/>
        </w:rPr>
        <w:fldChar w:fldCharType="begin"/>
      </w:r>
      <w:r w:rsidR="00E54225" w:rsidRPr="0031282F">
        <w:rPr>
          <w:bCs w:val="0"/>
          <w:sz w:val="24"/>
          <w:szCs w:val="24"/>
        </w:rPr>
        <w:instrText xml:space="preserve"> REF _Ref468875001 \r \h </w:instrText>
      </w:r>
      <w:r w:rsidRPr="0031282F">
        <w:rPr>
          <w:bCs w:val="0"/>
          <w:sz w:val="24"/>
          <w:szCs w:val="24"/>
        </w:rPr>
        <w:instrText xml:space="preserve"> \* MERGEFORMAT </w:instrText>
      </w:r>
      <w:r w:rsidR="007F30BA" w:rsidRPr="0031282F">
        <w:rPr>
          <w:bCs w:val="0"/>
          <w:sz w:val="24"/>
          <w:szCs w:val="24"/>
        </w:rPr>
      </w:r>
      <w:r w:rsidR="007F30BA" w:rsidRPr="0031282F">
        <w:rPr>
          <w:bCs w:val="0"/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3.12</w:t>
      </w:r>
      <w:r w:rsidR="007F30BA" w:rsidRPr="0031282F">
        <w:rPr>
          <w:bCs w:val="0"/>
          <w:sz w:val="24"/>
          <w:szCs w:val="24"/>
        </w:rPr>
        <w:fldChar w:fldCharType="end"/>
      </w:r>
      <w:r w:rsidR="00932C0A" w:rsidRPr="0031282F">
        <w:rPr>
          <w:bCs w:val="0"/>
          <w:sz w:val="24"/>
          <w:szCs w:val="24"/>
        </w:rPr>
        <w:t>);</w:t>
      </w:r>
    </w:p>
    <w:p w:rsidR="00932C0A" w:rsidRPr="0031282F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1282F">
        <w:rPr>
          <w:sz w:val="24"/>
          <w:szCs w:val="24"/>
          <w:lang w:eastAsia="ru-RU"/>
        </w:rPr>
        <w:t>непредставлени</w:t>
      </w:r>
      <w:r w:rsidRPr="0031282F">
        <w:rPr>
          <w:sz w:val="24"/>
          <w:szCs w:val="24"/>
        </w:rPr>
        <w:t>я или предоставления</w:t>
      </w:r>
      <w:r w:rsidRPr="0031282F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1282F">
        <w:rPr>
          <w:bCs w:val="0"/>
          <w:sz w:val="24"/>
          <w:szCs w:val="24"/>
        </w:rPr>
        <w:t xml:space="preserve"> </w:t>
      </w:r>
      <w:r w:rsidR="00043F1B" w:rsidRPr="0031282F">
        <w:rPr>
          <w:bCs w:val="0"/>
          <w:sz w:val="24"/>
          <w:szCs w:val="24"/>
        </w:rPr>
        <w:t>(п.</w:t>
      </w:r>
      <w:r w:rsidR="007F30BA" w:rsidRPr="0031282F">
        <w:rPr>
          <w:bCs w:val="0"/>
          <w:sz w:val="24"/>
          <w:szCs w:val="24"/>
        </w:rPr>
        <w:fldChar w:fldCharType="begin"/>
      </w:r>
      <w:r w:rsidR="00043F1B" w:rsidRPr="0031282F">
        <w:rPr>
          <w:bCs w:val="0"/>
          <w:sz w:val="24"/>
          <w:szCs w:val="24"/>
        </w:rPr>
        <w:instrText xml:space="preserve"> REF _Ref468201354 \r \h </w:instrText>
      </w:r>
      <w:r w:rsidRPr="0031282F">
        <w:rPr>
          <w:bCs w:val="0"/>
          <w:sz w:val="24"/>
          <w:szCs w:val="24"/>
        </w:rPr>
        <w:instrText xml:space="preserve"> \* MERGEFORMAT </w:instrText>
      </w:r>
      <w:r w:rsidR="007F30BA" w:rsidRPr="0031282F">
        <w:rPr>
          <w:bCs w:val="0"/>
          <w:sz w:val="24"/>
          <w:szCs w:val="24"/>
        </w:rPr>
      </w:r>
      <w:r w:rsidR="007F30BA" w:rsidRPr="0031282F">
        <w:rPr>
          <w:bCs w:val="0"/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3.13</w:t>
      </w:r>
      <w:r w:rsidR="007F30BA" w:rsidRPr="0031282F">
        <w:rPr>
          <w:bCs w:val="0"/>
          <w:sz w:val="24"/>
          <w:szCs w:val="24"/>
        </w:rPr>
        <w:fldChar w:fldCharType="end"/>
      </w:r>
      <w:r w:rsidR="00043F1B" w:rsidRPr="0031282F">
        <w:rPr>
          <w:bCs w:val="0"/>
          <w:sz w:val="24"/>
          <w:szCs w:val="24"/>
        </w:rPr>
        <w:t>)</w:t>
      </w:r>
      <w:r w:rsidR="00311F48" w:rsidRPr="0031282F">
        <w:rPr>
          <w:bCs w:val="0"/>
          <w:sz w:val="24"/>
          <w:szCs w:val="24"/>
        </w:rPr>
        <w:t>.</w:t>
      </w:r>
    </w:p>
    <w:p w:rsidR="00932C0A" w:rsidRPr="0031282F" w:rsidRDefault="00932C0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3" w:name="_Ref307563802"/>
      <w:r w:rsidRPr="0031282F">
        <w:rPr>
          <w:bCs w:val="0"/>
          <w:sz w:val="24"/>
          <w:szCs w:val="24"/>
        </w:rPr>
        <w:t xml:space="preserve">В случаях, указанных в п.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_Ref305753174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-3.3.14.3</w:t>
      </w:r>
      <w:r w:rsidR="005C221E" w:rsidRPr="0031282F">
        <w:rPr>
          <w:sz w:val="24"/>
          <w:szCs w:val="24"/>
        </w:rPr>
        <w:t>.2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bCs w:val="0"/>
          <w:sz w:val="24"/>
          <w:szCs w:val="24"/>
        </w:rPr>
        <w:t xml:space="preserve"> </w:t>
      </w:r>
      <w:r w:rsidR="009C744E" w:rsidRPr="0031282F">
        <w:rPr>
          <w:bCs w:val="0"/>
          <w:sz w:val="24"/>
          <w:szCs w:val="24"/>
        </w:rPr>
        <w:t>Участник</w:t>
      </w:r>
      <w:r w:rsidRPr="0031282F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3"/>
      <w:r w:rsidR="000A7A8E" w:rsidRPr="0031282F">
        <w:rPr>
          <w:bCs w:val="0"/>
          <w:sz w:val="24"/>
          <w:szCs w:val="24"/>
        </w:rPr>
        <w:t>3% от стоимости Заявки, с учетом НДС.</w:t>
      </w:r>
    </w:p>
    <w:p w:rsidR="00932C0A" w:rsidRPr="0031282F" w:rsidRDefault="009C744E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4" w:name="_Ref299109207"/>
      <w:bookmarkStart w:id="595" w:name="_Ref307563826"/>
      <w:r w:rsidRPr="0031282F">
        <w:rPr>
          <w:bCs w:val="0"/>
          <w:sz w:val="24"/>
          <w:szCs w:val="24"/>
        </w:rPr>
        <w:t>Участник</w:t>
      </w:r>
      <w:r w:rsidR="00932C0A" w:rsidRPr="0031282F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4"/>
      <w:bookmarkEnd w:id="595"/>
    </w:p>
    <w:p w:rsidR="002F273A" w:rsidRPr="0031282F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31282F">
        <w:rPr>
          <w:bCs w:val="0"/>
          <w:sz w:val="24"/>
          <w:szCs w:val="24"/>
          <w:lang w:eastAsia="ru-RU"/>
        </w:rPr>
        <w:t xml:space="preserve">подраздел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_Ref440272256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  <w:lang w:eastAsia="ru-RU"/>
        </w:rPr>
        <w:t>5.14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1282F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1282F">
        <w:rPr>
          <w:bCs w:val="0"/>
          <w:sz w:val="24"/>
          <w:szCs w:val="24"/>
        </w:rPr>
        <w:t>(</w:t>
      </w:r>
      <w:r w:rsidRPr="0031282F">
        <w:rPr>
          <w:bCs w:val="0"/>
          <w:sz w:val="24"/>
          <w:szCs w:val="24"/>
          <w:lang w:eastAsia="ru-RU"/>
        </w:rPr>
        <w:t xml:space="preserve">подраздел </w:t>
      </w:r>
      <w:r w:rsidR="007F30BA" w:rsidRPr="0031282F">
        <w:rPr>
          <w:sz w:val="24"/>
          <w:szCs w:val="24"/>
        </w:rPr>
        <w:fldChar w:fldCharType="begin"/>
      </w:r>
      <w:r w:rsidR="00197954" w:rsidRPr="0031282F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31282F" w:rsidRPr="0031282F">
        <w:rPr>
          <w:sz w:val="24"/>
          <w:szCs w:val="24"/>
        </w:rPr>
        <w:instrText xml:space="preserve"> \* MERGEFORMAT </w:instrText>
      </w:r>
      <w:r w:rsidR="007F30BA" w:rsidRPr="0031282F">
        <w:rPr>
          <w:sz w:val="24"/>
          <w:szCs w:val="24"/>
        </w:rPr>
      </w:r>
      <w:r w:rsidR="007F30BA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  <w:lang w:eastAsia="ru-RU"/>
        </w:rPr>
        <w:t>5.15</w:t>
      </w:r>
      <w:r w:rsidR="007F30BA" w:rsidRPr="0031282F">
        <w:rPr>
          <w:sz w:val="24"/>
          <w:szCs w:val="24"/>
        </w:rPr>
        <w:fldChar w:fldCharType="end"/>
      </w:r>
      <w:r w:rsidRPr="0031282F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_Ref440289953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3.4.1.3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bCs w:val="0"/>
          <w:sz w:val="24"/>
          <w:szCs w:val="24"/>
        </w:rPr>
        <w:t xml:space="preserve"> настоящей Документации, по адресу: </w:t>
      </w:r>
      <w:r w:rsidR="00073685">
        <w:rPr>
          <w:sz w:val="24"/>
          <w:szCs w:val="24"/>
        </w:rPr>
        <w:t xml:space="preserve">РФ, 398001, г. Липецк, ул. 50-лет </w:t>
      </w:r>
      <w:r w:rsidR="00073685" w:rsidRPr="00371765">
        <w:rPr>
          <w:sz w:val="24"/>
          <w:szCs w:val="24"/>
        </w:rPr>
        <w:t>НЛМК, 33, исполнительный сотрудник – Назимов Дмитрий Александрович, контактный телефон (4742) 22-83</w:t>
      </w:r>
      <w:r w:rsidR="00073685">
        <w:rPr>
          <w:sz w:val="24"/>
          <w:szCs w:val="24"/>
        </w:rPr>
        <w:t>-67</w:t>
      </w:r>
      <w:r w:rsidRPr="0031282F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31282F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Пометка «</w:t>
      </w:r>
      <w:r w:rsidRPr="0031282F">
        <w:rPr>
          <w:bCs w:val="0"/>
          <w:sz w:val="24"/>
          <w:szCs w:val="24"/>
        </w:rPr>
        <w:t xml:space="preserve"> Соглашение о неустойке</w:t>
      </w:r>
      <w:r w:rsidRPr="0031282F">
        <w:rPr>
          <w:sz w:val="24"/>
          <w:szCs w:val="24"/>
        </w:rPr>
        <w:t>»;</w:t>
      </w:r>
    </w:p>
    <w:p w:rsidR="002F273A" w:rsidRPr="0031282F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_Ref191386085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1.1.1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>;</w:t>
      </w:r>
    </w:p>
    <w:p w:rsidR="002F273A" w:rsidRPr="0031282F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31282F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 xml:space="preserve">предмет Договора в соответствии с пунктом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_Ref303323780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1.1.4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>.</w:t>
      </w:r>
    </w:p>
    <w:p w:rsidR="002F273A" w:rsidRPr="0031282F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31282F">
        <w:rPr>
          <w:bCs w:val="0"/>
          <w:sz w:val="24"/>
          <w:szCs w:val="24"/>
        </w:rPr>
        <w:t>Предоставление</w:t>
      </w:r>
      <w:r w:rsidRPr="0031282F">
        <w:rPr>
          <w:sz w:val="24"/>
          <w:szCs w:val="24"/>
        </w:rPr>
        <w:t xml:space="preserve"> оригинала </w:t>
      </w:r>
      <w:r w:rsidRPr="0031282F">
        <w:rPr>
          <w:bCs w:val="0"/>
          <w:sz w:val="24"/>
          <w:szCs w:val="24"/>
        </w:rPr>
        <w:t>соглашения о неустойке</w:t>
      </w:r>
      <w:r w:rsidRPr="0031282F">
        <w:rPr>
          <w:sz w:val="24"/>
          <w:szCs w:val="24"/>
        </w:rPr>
        <w:t xml:space="preserve"> без Расписки сдачи-приемки </w:t>
      </w:r>
      <w:r w:rsidRPr="0031282F">
        <w:rPr>
          <w:bCs w:val="0"/>
          <w:sz w:val="24"/>
          <w:szCs w:val="24"/>
        </w:rPr>
        <w:t>соглашения о неустойке</w:t>
      </w:r>
      <w:r w:rsidRPr="0031282F">
        <w:rPr>
          <w:sz w:val="24"/>
          <w:szCs w:val="24"/>
        </w:rPr>
        <w:t xml:space="preserve"> будет считаться Организатором как не предоставление </w:t>
      </w:r>
      <w:r w:rsidRPr="0031282F">
        <w:rPr>
          <w:bCs w:val="0"/>
          <w:sz w:val="24"/>
          <w:szCs w:val="24"/>
        </w:rPr>
        <w:t>соглашения о неустойке</w:t>
      </w:r>
      <w:r w:rsidRPr="0031282F">
        <w:rPr>
          <w:sz w:val="24"/>
          <w:szCs w:val="24"/>
        </w:rPr>
        <w:t xml:space="preserve">, и повлечет за собой последствия, указанные в п. </w:t>
      </w:r>
      <w:r w:rsidR="007365D2" w:rsidRPr="0031282F">
        <w:rPr>
          <w:sz w:val="24"/>
          <w:szCs w:val="24"/>
        </w:rPr>
        <w:fldChar w:fldCharType="begin"/>
      </w:r>
      <w:r w:rsidR="007365D2" w:rsidRPr="0031282F">
        <w:rPr>
          <w:sz w:val="24"/>
          <w:szCs w:val="24"/>
        </w:rPr>
        <w:instrText xml:space="preserve"> REF _Ref518917165 \r \h </w:instrText>
      </w:r>
      <w:r w:rsidR="0031282F" w:rsidRPr="0031282F">
        <w:rPr>
          <w:sz w:val="24"/>
          <w:szCs w:val="24"/>
        </w:rPr>
        <w:instrText xml:space="preserve"> \* MERGEFORMAT </w:instrText>
      </w:r>
      <w:r w:rsidR="007365D2" w:rsidRPr="0031282F">
        <w:rPr>
          <w:sz w:val="24"/>
          <w:szCs w:val="24"/>
        </w:rPr>
      </w:r>
      <w:r w:rsidR="007365D2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3.3.14.6</w:t>
      </w:r>
      <w:r w:rsidR="007365D2" w:rsidRPr="0031282F">
        <w:rPr>
          <w:sz w:val="24"/>
          <w:szCs w:val="24"/>
        </w:rPr>
        <w:fldChar w:fldCharType="end"/>
      </w:r>
      <w:r w:rsidR="007365D2" w:rsidRPr="0031282F">
        <w:rPr>
          <w:sz w:val="24"/>
          <w:szCs w:val="24"/>
        </w:rPr>
        <w:t xml:space="preserve"> </w:t>
      </w:r>
      <w:r w:rsidRPr="0031282F">
        <w:rPr>
          <w:sz w:val="24"/>
          <w:szCs w:val="24"/>
        </w:rPr>
        <w:t>настоящей Документации.</w:t>
      </w:r>
    </w:p>
    <w:p w:rsidR="00F64A8B" w:rsidRPr="0031282F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6" w:name="_Ref442263553"/>
      <w:bookmarkStart w:id="597" w:name="_Ref442190489"/>
      <w:r w:rsidRPr="0031282F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6"/>
    </w:p>
    <w:p w:rsidR="00F64A8B" w:rsidRPr="0031282F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31282F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 w:rsidRPr="0031282F">
        <w:rPr>
          <w:szCs w:val="24"/>
        </w:rPr>
        <w:fldChar w:fldCharType="begin"/>
      </w:r>
      <w:r w:rsidR="00402725" w:rsidRPr="0031282F">
        <w:rPr>
          <w:szCs w:val="24"/>
        </w:rPr>
        <w:instrText xml:space="preserve"> REF _Ref440289953 \r \h  \* MERGEFORMAT </w:instrText>
      </w:r>
      <w:r w:rsidR="00402725" w:rsidRPr="0031282F">
        <w:rPr>
          <w:szCs w:val="24"/>
        </w:rPr>
      </w:r>
      <w:r w:rsidR="00402725" w:rsidRPr="0031282F">
        <w:rPr>
          <w:szCs w:val="24"/>
        </w:rPr>
        <w:fldChar w:fldCharType="separate"/>
      </w:r>
      <w:r w:rsidR="005C221E" w:rsidRPr="0031282F">
        <w:rPr>
          <w:szCs w:val="24"/>
        </w:rPr>
        <w:t>3.4.1.3</w:t>
      </w:r>
      <w:r w:rsidR="00402725" w:rsidRPr="0031282F">
        <w:rPr>
          <w:szCs w:val="24"/>
        </w:rPr>
        <w:fldChar w:fldCharType="end"/>
      </w:r>
      <w:r w:rsidRPr="0031282F">
        <w:rPr>
          <w:szCs w:val="24"/>
        </w:rPr>
        <w:t>). В случае</w:t>
      </w:r>
      <w:proofErr w:type="gramStart"/>
      <w:r w:rsidRPr="0031282F">
        <w:rPr>
          <w:szCs w:val="24"/>
        </w:rPr>
        <w:t>,</w:t>
      </w:r>
      <w:proofErr w:type="gramEnd"/>
      <w:r w:rsidRPr="0031282F">
        <w:rPr>
          <w:szCs w:val="24"/>
        </w:rPr>
        <w:t xml:space="preserve"> если на момент истечения срока окончания приема Заявок (п. </w:t>
      </w:r>
      <w:r w:rsidR="00402725" w:rsidRPr="0031282F">
        <w:rPr>
          <w:szCs w:val="24"/>
        </w:rPr>
        <w:fldChar w:fldCharType="begin"/>
      </w:r>
      <w:r w:rsidR="00402725" w:rsidRPr="0031282F">
        <w:rPr>
          <w:szCs w:val="24"/>
        </w:rPr>
        <w:instrText xml:space="preserve"> REF _Ref440289953 \r \h  \* MERGEFORMAT </w:instrText>
      </w:r>
      <w:r w:rsidR="00402725" w:rsidRPr="0031282F">
        <w:rPr>
          <w:szCs w:val="24"/>
        </w:rPr>
      </w:r>
      <w:r w:rsidR="00402725" w:rsidRPr="0031282F">
        <w:rPr>
          <w:szCs w:val="24"/>
        </w:rPr>
        <w:fldChar w:fldCharType="separate"/>
      </w:r>
      <w:r w:rsidR="005C221E" w:rsidRPr="0031282F">
        <w:rPr>
          <w:szCs w:val="24"/>
        </w:rPr>
        <w:t>3.4.1.3</w:t>
      </w:r>
      <w:r w:rsidR="00402725" w:rsidRPr="0031282F">
        <w:rPr>
          <w:szCs w:val="24"/>
        </w:rPr>
        <w:fldChar w:fldCharType="end"/>
      </w:r>
      <w:r w:rsidRPr="0031282F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31282F">
        <w:rPr>
          <w:szCs w:val="24"/>
        </w:rPr>
        <w:t>Запросе предложений</w:t>
      </w:r>
      <w:r w:rsidRPr="0031282F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31282F">
        <w:rPr>
          <w:szCs w:val="24"/>
        </w:rPr>
        <w:t>Запросе предложений</w:t>
      </w:r>
      <w:r w:rsidRPr="0031282F">
        <w:rPr>
          <w:szCs w:val="24"/>
        </w:rPr>
        <w:t>.</w:t>
      </w:r>
    </w:p>
    <w:p w:rsidR="00F64A8B" w:rsidRPr="0031282F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31282F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31282F">
        <w:rPr>
          <w:szCs w:val="24"/>
        </w:rPr>
        <w:t xml:space="preserve">Запросе предложений </w:t>
      </w:r>
      <w:r w:rsidRPr="0031282F">
        <w:rPr>
          <w:szCs w:val="24"/>
        </w:rPr>
        <w:t xml:space="preserve">и подачей Заявки, подтверждается платежным поручением (квитанцией в случае наличной формы </w:t>
      </w:r>
      <w:r w:rsidRPr="0031282F">
        <w:rPr>
          <w:szCs w:val="24"/>
        </w:rPr>
        <w:lastRenderedPageBreak/>
        <w:t xml:space="preserve">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31282F">
        <w:rPr>
          <w:szCs w:val="24"/>
        </w:rPr>
        <w:t xml:space="preserve">Запросе предложений </w:t>
      </w:r>
      <w:r w:rsidRPr="0031282F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31282F">
        <w:rPr>
          <w:szCs w:val="24"/>
        </w:rPr>
        <w:t xml:space="preserve">Запросе предложений </w:t>
      </w:r>
      <w:r w:rsidRPr="0031282F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31282F">
        <w:rPr>
          <w:szCs w:val="24"/>
        </w:rPr>
        <w:t xml:space="preserve">Запросе предложений </w:t>
      </w:r>
      <w:r w:rsidRPr="0031282F">
        <w:rPr>
          <w:szCs w:val="24"/>
        </w:rPr>
        <w:t xml:space="preserve">и подачей Заявки, Участнику отказывается в допуске к участию в </w:t>
      </w:r>
      <w:r w:rsidR="005C0B25" w:rsidRPr="0031282F">
        <w:rPr>
          <w:szCs w:val="24"/>
        </w:rPr>
        <w:t>Запросе предложений</w:t>
      </w:r>
      <w:r w:rsidRPr="0031282F">
        <w:rPr>
          <w:szCs w:val="24"/>
        </w:rPr>
        <w:t>.</w:t>
      </w:r>
    </w:p>
    <w:p w:rsidR="00F64A8B" w:rsidRPr="0031282F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31282F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31282F">
        <w:rPr>
          <w:szCs w:val="24"/>
        </w:rPr>
        <w:t xml:space="preserve">исполнения обязательств, связанных с участием в </w:t>
      </w:r>
      <w:r w:rsidR="005C0B25" w:rsidRPr="0031282F">
        <w:rPr>
          <w:szCs w:val="24"/>
        </w:rPr>
        <w:t xml:space="preserve">Запросе предложений </w:t>
      </w:r>
      <w:r w:rsidRPr="0031282F">
        <w:rPr>
          <w:szCs w:val="24"/>
        </w:rPr>
        <w:t>и подачей Заявки,</w:t>
      </w:r>
      <w:r w:rsidRPr="0031282F">
        <w:rPr>
          <w:rFonts w:eastAsia="Calibri"/>
          <w:szCs w:val="24"/>
          <w:lang w:eastAsia="en-US"/>
        </w:rPr>
        <w:t xml:space="preserve"> копию </w:t>
      </w:r>
      <w:r w:rsidRPr="0031282F">
        <w:rPr>
          <w:szCs w:val="24"/>
        </w:rPr>
        <w:t>платежного</w:t>
      </w:r>
      <w:r w:rsidRPr="0031282F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 w:rsidRPr="0031282F">
        <w:rPr>
          <w:szCs w:val="24"/>
        </w:rPr>
        <w:fldChar w:fldCharType="begin"/>
      </w:r>
      <w:r w:rsidR="00402725" w:rsidRPr="0031282F">
        <w:rPr>
          <w:szCs w:val="24"/>
        </w:rPr>
        <w:instrText xml:space="preserve"> REF _Ref55335823 \r \h  \* MERGEFORMAT </w:instrText>
      </w:r>
      <w:r w:rsidR="00402725" w:rsidRPr="0031282F">
        <w:rPr>
          <w:szCs w:val="24"/>
        </w:rPr>
      </w:r>
      <w:r w:rsidR="00402725" w:rsidRPr="0031282F">
        <w:rPr>
          <w:szCs w:val="24"/>
        </w:rPr>
        <w:fldChar w:fldCharType="separate"/>
      </w:r>
      <w:r w:rsidR="005C221E" w:rsidRPr="0031282F">
        <w:rPr>
          <w:rFonts w:eastAsia="Calibri"/>
          <w:szCs w:val="24"/>
          <w:lang w:eastAsia="en-US"/>
        </w:rPr>
        <w:t>5.7</w:t>
      </w:r>
      <w:r w:rsidR="00402725" w:rsidRPr="0031282F">
        <w:rPr>
          <w:szCs w:val="24"/>
        </w:rPr>
        <w:fldChar w:fldCharType="end"/>
      </w:r>
      <w:r w:rsidRPr="0031282F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073685">
        <w:rPr>
          <w:iCs/>
          <w:szCs w:val="24"/>
        </w:rPr>
        <w:t>с</w:t>
      </w:r>
      <w:r w:rsidR="00073685" w:rsidRPr="00E53277">
        <w:rPr>
          <w:iCs/>
          <w:szCs w:val="24"/>
        </w:rPr>
        <w:t>пециалист</w:t>
      </w:r>
      <w:r w:rsidR="00073685">
        <w:rPr>
          <w:iCs/>
          <w:szCs w:val="24"/>
        </w:rPr>
        <w:t>у</w:t>
      </w:r>
      <w:r w:rsidR="00073685" w:rsidRPr="00E53277">
        <w:rPr>
          <w:iCs/>
          <w:szCs w:val="24"/>
        </w:rPr>
        <w:t xml:space="preserve"> I категории отдела закупочной деятельности Управления логистики и МТО филиала ПА</w:t>
      </w:r>
      <w:r w:rsidR="00073685">
        <w:rPr>
          <w:iCs/>
          <w:szCs w:val="24"/>
        </w:rPr>
        <w:t xml:space="preserve"> </w:t>
      </w:r>
      <w:r w:rsidR="00073685" w:rsidRPr="00E53277">
        <w:rPr>
          <w:iCs/>
          <w:szCs w:val="24"/>
        </w:rPr>
        <w:t>О «МРСК Центра» - Липецкэнерго» Назимов</w:t>
      </w:r>
      <w:r w:rsidR="00073685">
        <w:rPr>
          <w:iCs/>
          <w:szCs w:val="24"/>
        </w:rPr>
        <w:t>у</w:t>
      </w:r>
      <w:r w:rsidR="00073685" w:rsidRPr="00E53277">
        <w:rPr>
          <w:iCs/>
          <w:szCs w:val="24"/>
        </w:rPr>
        <w:t xml:space="preserve"> </w:t>
      </w:r>
      <w:r w:rsidR="00073685">
        <w:rPr>
          <w:iCs/>
          <w:szCs w:val="24"/>
        </w:rPr>
        <w:t>Дмитрию</w:t>
      </w:r>
      <w:proofErr w:type="gramEnd"/>
      <w:r w:rsidR="00073685">
        <w:rPr>
          <w:iCs/>
          <w:szCs w:val="24"/>
        </w:rPr>
        <w:t xml:space="preserve"> Александровичу</w:t>
      </w:r>
      <w:r w:rsidR="00073685" w:rsidRPr="00E53277">
        <w:rPr>
          <w:iCs/>
          <w:szCs w:val="24"/>
        </w:rPr>
        <w:t xml:space="preserve">, контактные телефоны: (4742) 22-83-67, адрес электронной почты: </w:t>
      </w:r>
      <w:r w:rsidR="00073685" w:rsidRPr="00E53277">
        <w:rPr>
          <w:rStyle w:val="a7"/>
          <w:szCs w:val="24"/>
          <w:lang w:val="en-US"/>
        </w:rPr>
        <w:t>nazimov</w:t>
      </w:r>
      <w:r w:rsidR="00073685" w:rsidRPr="00E53277">
        <w:rPr>
          <w:rStyle w:val="a7"/>
          <w:szCs w:val="24"/>
        </w:rPr>
        <w:t>.</w:t>
      </w:r>
      <w:r w:rsidR="00073685" w:rsidRPr="00E53277">
        <w:rPr>
          <w:rStyle w:val="a7"/>
          <w:szCs w:val="24"/>
          <w:lang w:val="en-US"/>
        </w:rPr>
        <w:t>da</w:t>
      </w:r>
      <w:r w:rsidR="00073685" w:rsidRPr="00E53277">
        <w:rPr>
          <w:rStyle w:val="a7"/>
          <w:szCs w:val="24"/>
        </w:rPr>
        <w:t>@</w:t>
      </w:r>
      <w:r w:rsidR="00073685" w:rsidRPr="00E53277">
        <w:rPr>
          <w:rStyle w:val="a7"/>
          <w:szCs w:val="24"/>
          <w:lang w:val="en-US"/>
        </w:rPr>
        <w:t>mrsk</w:t>
      </w:r>
      <w:r w:rsidR="00073685" w:rsidRPr="00E53277">
        <w:rPr>
          <w:rStyle w:val="a7"/>
          <w:szCs w:val="24"/>
        </w:rPr>
        <w:t>-1.</w:t>
      </w:r>
      <w:r w:rsidR="00073685" w:rsidRPr="00E53277">
        <w:rPr>
          <w:rStyle w:val="a7"/>
          <w:szCs w:val="24"/>
          <w:lang w:val="en-US"/>
        </w:rPr>
        <w:t>ru</w:t>
      </w:r>
      <w:r w:rsidRPr="0031282F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31282F">
        <w:rPr>
          <w:szCs w:val="24"/>
        </w:rPr>
        <w:t xml:space="preserve">до момента истечения срока окончания приема заявок (п. </w:t>
      </w:r>
      <w:r w:rsidR="00402725" w:rsidRPr="0031282F">
        <w:rPr>
          <w:szCs w:val="24"/>
        </w:rPr>
        <w:fldChar w:fldCharType="begin"/>
      </w:r>
      <w:r w:rsidR="00402725" w:rsidRPr="0031282F">
        <w:rPr>
          <w:szCs w:val="24"/>
        </w:rPr>
        <w:instrText xml:space="preserve"> REF _Ref440289953 \r \h  \* MERGEFORMAT </w:instrText>
      </w:r>
      <w:r w:rsidR="00402725" w:rsidRPr="0031282F">
        <w:rPr>
          <w:szCs w:val="24"/>
        </w:rPr>
      </w:r>
      <w:r w:rsidR="00402725" w:rsidRPr="0031282F">
        <w:rPr>
          <w:szCs w:val="24"/>
        </w:rPr>
        <w:fldChar w:fldCharType="separate"/>
      </w:r>
      <w:r w:rsidR="005C221E" w:rsidRPr="0031282F">
        <w:rPr>
          <w:szCs w:val="24"/>
        </w:rPr>
        <w:t>3.4.1.3</w:t>
      </w:r>
      <w:r w:rsidR="00402725" w:rsidRPr="0031282F">
        <w:rPr>
          <w:szCs w:val="24"/>
        </w:rPr>
        <w:fldChar w:fldCharType="end"/>
      </w:r>
      <w:r w:rsidRPr="0031282F">
        <w:rPr>
          <w:szCs w:val="24"/>
        </w:rPr>
        <w:t>).</w:t>
      </w:r>
    </w:p>
    <w:p w:rsidR="00F64A8B" w:rsidRPr="0031282F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8" w:name="_Ref468973892"/>
      <w:r w:rsidRPr="0031282F">
        <w:rPr>
          <w:rFonts w:eastAsia="Calibri"/>
          <w:szCs w:val="24"/>
          <w:lang w:eastAsia="en-US"/>
        </w:rPr>
        <w:t>Реквизиты</w:t>
      </w:r>
      <w:r w:rsidRPr="0031282F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31282F">
        <w:rPr>
          <w:szCs w:val="24"/>
        </w:rPr>
        <w:t xml:space="preserve">Запросе предложений </w:t>
      </w:r>
      <w:r w:rsidRPr="0031282F">
        <w:rPr>
          <w:szCs w:val="24"/>
        </w:rPr>
        <w:t>и подачей Заявки:</w:t>
      </w:r>
      <w:bookmarkEnd w:id="598"/>
    </w:p>
    <w:p w:rsidR="008B03FD" w:rsidRPr="00994AF2" w:rsidRDefault="008B03FD" w:rsidP="008B03FD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994AF2">
        <w:rPr>
          <w:sz w:val="24"/>
          <w:szCs w:val="24"/>
          <w:u w:val="single"/>
        </w:rPr>
        <w:t>Получатель платежа: Филиал ПАО «МРСК Центра» - «Липецкэнерго»</w:t>
      </w:r>
    </w:p>
    <w:p w:rsidR="008B03FD" w:rsidRPr="00994AF2" w:rsidRDefault="008B03FD" w:rsidP="008B03FD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rPr>
          <w:sz w:val="24"/>
          <w:szCs w:val="24"/>
        </w:rPr>
      </w:pPr>
      <w:r w:rsidRPr="00994AF2">
        <w:rPr>
          <w:sz w:val="24"/>
          <w:szCs w:val="24"/>
        </w:rPr>
        <w:t>ИНН 6901067107 КПП 482402001</w:t>
      </w:r>
    </w:p>
    <w:p w:rsidR="008B03FD" w:rsidRPr="00994AF2" w:rsidRDefault="008B03FD" w:rsidP="008B03FD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994AF2">
        <w:rPr>
          <w:sz w:val="24"/>
          <w:szCs w:val="24"/>
        </w:rPr>
        <w:t>Банк: Липецкое отделение N8593 ПАО Сбербанк</w:t>
      </w:r>
    </w:p>
    <w:p w:rsidR="008B03FD" w:rsidRPr="00994AF2" w:rsidRDefault="008B03FD" w:rsidP="008B03FD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994AF2">
        <w:rPr>
          <w:sz w:val="24"/>
          <w:szCs w:val="24"/>
        </w:rPr>
        <w:t xml:space="preserve">БИК 044206604      </w:t>
      </w:r>
    </w:p>
    <w:p w:rsidR="008B03FD" w:rsidRPr="00994AF2" w:rsidRDefault="008B03FD" w:rsidP="008B03FD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994AF2">
        <w:rPr>
          <w:sz w:val="24"/>
          <w:szCs w:val="24"/>
        </w:rPr>
        <w:t>р/с   40702810235000010115</w:t>
      </w:r>
    </w:p>
    <w:p w:rsidR="008B03FD" w:rsidRPr="00994AF2" w:rsidRDefault="008B03FD" w:rsidP="008B03FD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994AF2">
        <w:rPr>
          <w:sz w:val="24"/>
          <w:szCs w:val="24"/>
        </w:rPr>
        <w:t>к/с  30101810800000000604</w:t>
      </w:r>
    </w:p>
    <w:p w:rsidR="00F64A8B" w:rsidRPr="0031282F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31282F">
        <w:rPr>
          <w:rFonts w:eastAsia="Calibri"/>
          <w:szCs w:val="24"/>
          <w:lang w:eastAsia="en-US"/>
        </w:rPr>
        <w:t>Предоставленное</w:t>
      </w:r>
      <w:r w:rsidRPr="0031282F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31282F">
        <w:rPr>
          <w:szCs w:val="24"/>
        </w:rPr>
        <w:t xml:space="preserve">Запросе предложений </w:t>
      </w:r>
      <w:r w:rsidRPr="0031282F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31282F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31282F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31282F">
        <w:rPr>
          <w:sz w:val="24"/>
          <w:szCs w:val="24"/>
        </w:rPr>
        <w:t>Запросе предложений</w:t>
      </w:r>
      <w:r w:rsidRPr="0031282F">
        <w:rPr>
          <w:sz w:val="24"/>
          <w:szCs w:val="24"/>
        </w:rPr>
        <w:t>;</w:t>
      </w:r>
    </w:p>
    <w:p w:rsidR="00F64A8B" w:rsidRPr="0031282F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31282F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31282F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31282F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31282F">
        <w:rPr>
          <w:sz w:val="24"/>
          <w:szCs w:val="24"/>
        </w:rPr>
        <w:t xml:space="preserve">Запросе предложений </w:t>
      </w:r>
      <w:r w:rsidRPr="0031282F">
        <w:rPr>
          <w:sz w:val="24"/>
          <w:szCs w:val="24"/>
        </w:rPr>
        <w:t>несостоявшимся;</w:t>
      </w:r>
    </w:p>
    <w:p w:rsidR="00F64A8B" w:rsidRPr="0031282F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31282F">
        <w:rPr>
          <w:sz w:val="24"/>
          <w:szCs w:val="24"/>
        </w:rPr>
        <w:lastRenderedPageBreak/>
        <w:t>всем Участникам – в течение семи рабочих дней со дня публикации протокола по выбору Победителя</w:t>
      </w:r>
      <w:r w:rsidRPr="0031282F">
        <w:rPr>
          <w:color w:val="FF0000"/>
          <w:sz w:val="24"/>
          <w:szCs w:val="24"/>
        </w:rPr>
        <w:t xml:space="preserve"> </w:t>
      </w:r>
      <w:r w:rsidRPr="0031282F">
        <w:rPr>
          <w:sz w:val="24"/>
          <w:szCs w:val="24"/>
        </w:rPr>
        <w:t xml:space="preserve">(раздел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_Ref306140451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3.14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>);</w:t>
      </w:r>
    </w:p>
    <w:p w:rsidR="00F64A8B" w:rsidRPr="0031282F" w:rsidRDefault="00F64A8B" w:rsidP="003B72EA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31282F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7365D2" w:rsidRPr="0031282F" w:rsidRDefault="007365D2" w:rsidP="007365D2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9" w:name="_Ref467508029"/>
      <w:r w:rsidRPr="0031282F">
        <w:rPr>
          <w:sz w:val="24"/>
          <w:szCs w:val="24"/>
        </w:rPr>
        <w:t>Участник закупки утрачивает обеспечение в случаях:</w:t>
      </w:r>
    </w:p>
    <w:p w:rsidR="007365D2" w:rsidRPr="0031282F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31282F">
        <w:rPr>
          <w:sz w:val="24"/>
          <w:szCs w:val="24"/>
        </w:rPr>
        <w:t>уклонение или отказ участника закупки от заключения договора;</w:t>
      </w:r>
    </w:p>
    <w:p w:rsidR="007365D2" w:rsidRPr="0031282F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31282F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1282F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600" w:name="_Ref518917165"/>
      <w:r w:rsidRPr="0031282F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31282F">
        <w:rPr>
          <w:bCs w:val="0"/>
          <w:sz w:val="24"/>
          <w:szCs w:val="24"/>
        </w:rPr>
        <w:t>.</w:t>
      </w:r>
      <w:bookmarkEnd w:id="597"/>
      <w:bookmarkEnd w:id="599"/>
      <w:bookmarkEnd w:id="600"/>
    </w:p>
    <w:p w:rsidR="00717F60" w:rsidRPr="0031282F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1" w:name="_Ref305973214"/>
      <w:bookmarkStart w:id="602" w:name="_Toc498590327"/>
      <w:r w:rsidRPr="0031282F">
        <w:t>Подача Заявок и их прием</w:t>
      </w:r>
      <w:bookmarkStart w:id="603" w:name="_Ref56229451"/>
      <w:bookmarkEnd w:id="571"/>
      <w:bookmarkEnd w:id="601"/>
      <w:bookmarkEnd w:id="602"/>
    </w:p>
    <w:p w:rsidR="00717F60" w:rsidRPr="0031282F" w:rsidRDefault="00717F60" w:rsidP="00E71A48">
      <w:pPr>
        <w:pStyle w:val="3"/>
        <w:spacing w:line="264" w:lineRule="auto"/>
        <w:rPr>
          <w:szCs w:val="24"/>
        </w:rPr>
      </w:pPr>
      <w:bookmarkStart w:id="604" w:name="_Toc439323707"/>
      <w:bookmarkStart w:id="605" w:name="_Toc440361341"/>
      <w:bookmarkStart w:id="606" w:name="_Toc440376096"/>
      <w:bookmarkStart w:id="607" w:name="_Toc440376223"/>
      <w:bookmarkStart w:id="608" w:name="_Toc440382488"/>
      <w:bookmarkStart w:id="609" w:name="_Toc440447158"/>
      <w:bookmarkStart w:id="610" w:name="_Toc440632318"/>
      <w:bookmarkStart w:id="611" w:name="_Toc440875091"/>
      <w:bookmarkStart w:id="612" w:name="_Toc441131078"/>
      <w:bookmarkStart w:id="613" w:name="_Toc465774599"/>
      <w:bookmarkStart w:id="614" w:name="_Toc465848828"/>
      <w:bookmarkStart w:id="615" w:name="_Toc468875330"/>
      <w:bookmarkStart w:id="616" w:name="_Toc469488382"/>
      <w:bookmarkStart w:id="617" w:name="_Toc471894903"/>
      <w:bookmarkStart w:id="618" w:name="_Toc498590328"/>
      <w:r w:rsidRPr="0031282F">
        <w:rPr>
          <w:szCs w:val="24"/>
        </w:rPr>
        <w:t>Подача Заявок через ЭТП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</w:p>
    <w:p w:rsidR="00717F60" w:rsidRPr="0031282F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1282F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1282F">
        <w:rPr>
          <w:bCs w:val="0"/>
          <w:sz w:val="24"/>
          <w:szCs w:val="24"/>
        </w:rPr>
        <w:t>Участник</w:t>
      </w:r>
      <w:r w:rsidRPr="0031282F">
        <w:rPr>
          <w:bCs w:val="0"/>
          <w:sz w:val="24"/>
          <w:szCs w:val="24"/>
        </w:rPr>
        <w:t>ом через ЭТП в отсканированном виде</w:t>
      </w:r>
      <w:r w:rsidR="0038211D" w:rsidRPr="0031282F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1282F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1282F">
        <w:rPr>
          <w:bCs w:val="0"/>
          <w:sz w:val="24"/>
          <w:szCs w:val="24"/>
        </w:rPr>
        <w:t xml:space="preserve">электронных </w:t>
      </w:r>
      <w:r w:rsidRPr="0031282F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1282F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9" w:name="_Ref440289953"/>
      <w:r w:rsidRPr="0031282F">
        <w:rPr>
          <w:bCs w:val="0"/>
          <w:sz w:val="24"/>
          <w:szCs w:val="24"/>
        </w:rPr>
        <w:t>Заявк</w:t>
      </w:r>
      <w:r w:rsidR="00717F60" w:rsidRPr="0031282F">
        <w:rPr>
          <w:bCs w:val="0"/>
          <w:sz w:val="24"/>
          <w:szCs w:val="24"/>
        </w:rPr>
        <w:t xml:space="preserve">и на ЭТП могут быть поданы до </w:t>
      </w:r>
      <w:r w:rsidR="002B5044" w:rsidRPr="0031282F">
        <w:rPr>
          <w:b/>
          <w:bCs w:val="0"/>
          <w:sz w:val="24"/>
          <w:szCs w:val="24"/>
        </w:rPr>
        <w:t xml:space="preserve">12 часов 00 </w:t>
      </w:r>
      <w:r w:rsidR="002B5044" w:rsidRPr="00345238">
        <w:rPr>
          <w:b/>
          <w:bCs w:val="0"/>
          <w:sz w:val="24"/>
          <w:szCs w:val="24"/>
        </w:rPr>
        <w:t xml:space="preserve">минут </w:t>
      </w:r>
      <w:r w:rsidR="00345238" w:rsidRPr="00345238">
        <w:rPr>
          <w:b/>
          <w:bCs w:val="0"/>
          <w:sz w:val="24"/>
          <w:szCs w:val="24"/>
        </w:rPr>
        <w:t>13</w:t>
      </w:r>
      <w:r w:rsidR="002B5044" w:rsidRPr="00345238">
        <w:rPr>
          <w:b/>
          <w:bCs w:val="0"/>
          <w:sz w:val="24"/>
          <w:szCs w:val="24"/>
        </w:rPr>
        <w:t xml:space="preserve"> </w:t>
      </w:r>
      <w:r w:rsidR="008B03FD" w:rsidRPr="00345238">
        <w:rPr>
          <w:b/>
          <w:bCs w:val="0"/>
          <w:sz w:val="24"/>
          <w:szCs w:val="24"/>
        </w:rPr>
        <w:t>февраля</w:t>
      </w:r>
      <w:r w:rsidR="002B5044" w:rsidRPr="00345238">
        <w:rPr>
          <w:b/>
          <w:bCs w:val="0"/>
          <w:sz w:val="24"/>
          <w:szCs w:val="24"/>
        </w:rPr>
        <w:t xml:space="preserve"> </w:t>
      </w:r>
      <w:r w:rsidR="00666A46" w:rsidRPr="00345238">
        <w:rPr>
          <w:b/>
          <w:bCs w:val="0"/>
          <w:sz w:val="24"/>
          <w:szCs w:val="24"/>
        </w:rPr>
        <w:t>2019</w:t>
      </w:r>
      <w:r w:rsidR="002B5044" w:rsidRPr="00345238">
        <w:rPr>
          <w:b/>
          <w:bCs w:val="0"/>
          <w:sz w:val="24"/>
          <w:szCs w:val="24"/>
        </w:rPr>
        <w:t xml:space="preserve"> года</w:t>
      </w:r>
      <w:r w:rsidR="00BB27D7" w:rsidRPr="00345238">
        <w:rPr>
          <w:b/>
          <w:bCs w:val="0"/>
          <w:sz w:val="24"/>
          <w:szCs w:val="24"/>
        </w:rPr>
        <w:t xml:space="preserve">, </w:t>
      </w:r>
      <w:r w:rsidR="00BB27D7" w:rsidRPr="00345238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345238">
        <w:rPr>
          <w:bCs w:val="0"/>
          <w:spacing w:val="-2"/>
          <w:sz w:val="24"/>
          <w:szCs w:val="24"/>
        </w:rPr>
        <w:t>(</w:t>
      </w:r>
      <w:r w:rsidR="00BB27D7" w:rsidRPr="0031282F">
        <w:rPr>
          <w:bCs w:val="0"/>
          <w:spacing w:val="-2"/>
          <w:sz w:val="24"/>
          <w:szCs w:val="24"/>
        </w:rPr>
        <w:t>под</w:t>
      </w:r>
      <w:r w:rsidR="00BB27D7" w:rsidRPr="0031282F">
        <w:rPr>
          <w:bCs w:val="0"/>
          <w:sz w:val="24"/>
          <w:szCs w:val="24"/>
        </w:rPr>
        <w:t xml:space="preserve">раздел </w:t>
      </w:r>
      <w:r w:rsidR="007F30BA" w:rsidRPr="0031282F">
        <w:rPr>
          <w:bCs w:val="0"/>
          <w:sz w:val="24"/>
          <w:szCs w:val="24"/>
        </w:rPr>
        <w:fldChar w:fldCharType="begin"/>
      </w:r>
      <w:r w:rsidR="00BB27D7" w:rsidRPr="0031282F">
        <w:rPr>
          <w:bCs w:val="0"/>
          <w:sz w:val="24"/>
          <w:szCs w:val="24"/>
        </w:rPr>
        <w:instrText xml:space="preserve"> REF _Ref55336310 \r \h </w:instrText>
      </w:r>
      <w:r w:rsidR="0031282F" w:rsidRPr="0031282F">
        <w:rPr>
          <w:bCs w:val="0"/>
          <w:sz w:val="24"/>
          <w:szCs w:val="24"/>
        </w:rPr>
        <w:instrText xml:space="preserve"> \* MERGEFORMAT </w:instrText>
      </w:r>
      <w:r w:rsidR="007F30BA" w:rsidRPr="0031282F">
        <w:rPr>
          <w:bCs w:val="0"/>
          <w:sz w:val="24"/>
          <w:szCs w:val="24"/>
        </w:rPr>
      </w:r>
      <w:r w:rsidR="007F30BA" w:rsidRPr="0031282F">
        <w:rPr>
          <w:bCs w:val="0"/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5.1</w:t>
      </w:r>
      <w:r w:rsidR="007F30BA" w:rsidRPr="0031282F">
        <w:rPr>
          <w:bCs w:val="0"/>
          <w:sz w:val="24"/>
          <w:szCs w:val="24"/>
        </w:rPr>
        <w:fldChar w:fldCharType="end"/>
      </w:r>
      <w:r w:rsidR="00BB27D7" w:rsidRPr="0031282F">
        <w:rPr>
          <w:bCs w:val="0"/>
          <w:sz w:val="24"/>
          <w:szCs w:val="24"/>
          <w:lang w:eastAsia="ru-RU"/>
        </w:rPr>
        <w:t>)</w:t>
      </w:r>
      <w:r w:rsidR="00BB27D7" w:rsidRPr="0031282F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1282F">
        <w:rPr>
          <w:bCs w:val="0"/>
          <w:sz w:val="24"/>
          <w:szCs w:val="24"/>
        </w:rPr>
        <w:t>.</w:t>
      </w:r>
      <w:bookmarkEnd w:id="619"/>
    </w:p>
    <w:p w:rsidR="007C47E3" w:rsidRPr="0031282F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_Ref440289953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3.4.1.3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1282F" w:rsidRDefault="00717F60" w:rsidP="00E71A48">
      <w:pPr>
        <w:pStyle w:val="3"/>
        <w:spacing w:line="264" w:lineRule="auto"/>
        <w:rPr>
          <w:szCs w:val="24"/>
        </w:rPr>
      </w:pPr>
      <w:bookmarkStart w:id="620" w:name="_Ref115077798"/>
      <w:bookmarkStart w:id="621" w:name="_Toc439323708"/>
      <w:bookmarkStart w:id="622" w:name="_Toc440361342"/>
      <w:bookmarkStart w:id="623" w:name="_Toc440376097"/>
      <w:bookmarkStart w:id="624" w:name="_Toc440376224"/>
      <w:bookmarkStart w:id="625" w:name="_Toc440382489"/>
      <w:bookmarkStart w:id="626" w:name="_Toc440447159"/>
      <w:bookmarkStart w:id="627" w:name="_Toc440632319"/>
      <w:bookmarkStart w:id="628" w:name="_Toc440875092"/>
      <w:bookmarkStart w:id="629" w:name="_Toc441131079"/>
      <w:bookmarkStart w:id="630" w:name="_Toc465774600"/>
      <w:bookmarkStart w:id="631" w:name="_Toc465848829"/>
      <w:bookmarkStart w:id="632" w:name="_Toc468875331"/>
      <w:bookmarkStart w:id="633" w:name="_Toc469488383"/>
      <w:bookmarkStart w:id="634" w:name="_Toc471894904"/>
      <w:bookmarkStart w:id="635" w:name="_Toc498590329"/>
      <w:r w:rsidRPr="0031282F">
        <w:rPr>
          <w:szCs w:val="24"/>
        </w:rPr>
        <w:t xml:space="preserve">Подача Заявок в письменной </w:t>
      </w:r>
      <w:r w:rsidR="00FA523F" w:rsidRPr="0031282F">
        <w:rPr>
          <w:szCs w:val="24"/>
        </w:rPr>
        <w:t xml:space="preserve">(бумажной) </w:t>
      </w:r>
      <w:r w:rsidRPr="0031282F">
        <w:rPr>
          <w:szCs w:val="24"/>
        </w:rPr>
        <w:t>форме</w:t>
      </w:r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bookmarkEnd w:id="603"/>
    <w:p w:rsidR="00717F60" w:rsidRPr="0031282F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31282F">
        <w:rPr>
          <w:sz w:val="24"/>
          <w:szCs w:val="24"/>
        </w:rPr>
        <w:t xml:space="preserve">(бумажной) </w:t>
      </w:r>
      <w:r w:rsidRPr="0031282F">
        <w:rPr>
          <w:bCs w:val="0"/>
          <w:sz w:val="24"/>
          <w:szCs w:val="24"/>
        </w:rPr>
        <w:t>форме не предусмотрена</w:t>
      </w:r>
      <w:r w:rsidR="002F273A" w:rsidRPr="0031282F">
        <w:rPr>
          <w:bCs w:val="0"/>
          <w:sz w:val="24"/>
          <w:szCs w:val="24"/>
        </w:rPr>
        <w:t xml:space="preserve">, </w:t>
      </w:r>
      <w:r w:rsidR="00CE4D51" w:rsidRPr="0031282F">
        <w:rPr>
          <w:sz w:val="24"/>
          <w:szCs w:val="24"/>
        </w:rPr>
        <w:t xml:space="preserve">за исключением Соглашения о неустойке (подраздел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_Ref440272256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5.14</w:t>
      </w:r>
      <w:r w:rsidR="00402725" w:rsidRPr="0031282F">
        <w:rPr>
          <w:sz w:val="24"/>
          <w:szCs w:val="24"/>
        </w:rPr>
        <w:fldChar w:fldCharType="end"/>
      </w:r>
      <w:r w:rsidR="00CE4D51" w:rsidRPr="0031282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_Ref465847449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5.15</w:t>
      </w:r>
      <w:r w:rsidR="00402725" w:rsidRPr="0031282F">
        <w:rPr>
          <w:sz w:val="24"/>
          <w:szCs w:val="24"/>
        </w:rPr>
        <w:fldChar w:fldCharType="end"/>
      </w:r>
      <w:r w:rsidR="00CE4D51" w:rsidRPr="0031282F">
        <w:rPr>
          <w:sz w:val="24"/>
          <w:szCs w:val="24"/>
        </w:rPr>
        <w:t xml:space="preserve">), в случае, если в качестве </w:t>
      </w:r>
      <w:r w:rsidR="00CE4D51" w:rsidRPr="0031282F">
        <w:rPr>
          <w:sz w:val="24"/>
          <w:szCs w:val="24"/>
        </w:rPr>
        <w:lastRenderedPageBreak/>
        <w:t>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31282F">
        <w:rPr>
          <w:bCs w:val="0"/>
          <w:sz w:val="24"/>
          <w:szCs w:val="24"/>
        </w:rPr>
        <w:t>.</w:t>
      </w:r>
    </w:p>
    <w:p w:rsidR="00717F60" w:rsidRPr="0031282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303683883"/>
      <w:bookmarkStart w:id="637" w:name="_Toc498590330"/>
      <w:r w:rsidRPr="0031282F">
        <w:t xml:space="preserve">Изменение и отзыв </w:t>
      </w:r>
      <w:r w:rsidR="004B5EB3" w:rsidRPr="0031282F">
        <w:t>Заявк</w:t>
      </w:r>
      <w:r w:rsidRPr="0031282F">
        <w:t>и</w:t>
      </w:r>
      <w:bookmarkEnd w:id="636"/>
      <w:bookmarkEnd w:id="637"/>
    </w:p>
    <w:p w:rsidR="005E099B" w:rsidRPr="0031282F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8" w:name="_Ref305973250"/>
      <w:r w:rsidRPr="0031282F">
        <w:rPr>
          <w:bCs w:val="0"/>
          <w:sz w:val="24"/>
          <w:szCs w:val="24"/>
        </w:rPr>
        <w:t xml:space="preserve">До окончания срока подачи заявок (п.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_Ref440289953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3.4.1.3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31282F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1282F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1282F">
        <w:rPr>
          <w:bCs w:val="0"/>
          <w:sz w:val="24"/>
          <w:szCs w:val="24"/>
        </w:rPr>
        <w:t xml:space="preserve">(п.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_Ref440289953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3.4.1.3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bCs w:val="0"/>
          <w:sz w:val="24"/>
          <w:szCs w:val="24"/>
        </w:rPr>
        <w:t>)</w:t>
      </w:r>
      <w:r w:rsidRPr="0031282F">
        <w:rPr>
          <w:sz w:val="24"/>
          <w:szCs w:val="24"/>
        </w:rPr>
        <w:t xml:space="preserve"> через ЭТП</w:t>
      </w:r>
      <w:r w:rsidRPr="0031282F">
        <w:rPr>
          <w:color w:val="000000"/>
          <w:sz w:val="24"/>
          <w:szCs w:val="24"/>
        </w:rPr>
        <w:t xml:space="preserve"> </w:t>
      </w:r>
      <w:r w:rsidRPr="0031282F">
        <w:rPr>
          <w:sz w:val="24"/>
          <w:szCs w:val="24"/>
        </w:rPr>
        <w:t>определяется правилами данной системы</w:t>
      </w:r>
      <w:r w:rsidRPr="0031282F">
        <w:rPr>
          <w:bCs w:val="0"/>
          <w:sz w:val="24"/>
          <w:szCs w:val="24"/>
        </w:rPr>
        <w:t>.</w:t>
      </w:r>
    </w:p>
    <w:p w:rsidR="005E099B" w:rsidRPr="0031282F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1282F">
        <w:rPr>
          <w:sz w:val="24"/>
          <w:szCs w:val="24"/>
        </w:rPr>
        <w:t xml:space="preserve">После окончания срока подачи Заявок </w:t>
      </w:r>
      <w:r w:rsidRPr="0031282F">
        <w:rPr>
          <w:bCs w:val="0"/>
          <w:sz w:val="24"/>
          <w:szCs w:val="24"/>
        </w:rPr>
        <w:t xml:space="preserve">(п.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_Ref440289953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3.4.1.3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bCs w:val="0"/>
          <w:sz w:val="24"/>
          <w:szCs w:val="24"/>
        </w:rPr>
        <w:t>)</w:t>
      </w:r>
      <w:r w:rsidRPr="0031282F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_Ref55279015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3.3.1.6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 xml:space="preserve">,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_Ref195087786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3.3.1.7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>, в письменной форме.</w:t>
      </w:r>
    </w:p>
    <w:p w:rsidR="00717F60" w:rsidRPr="0031282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9" w:name="_Ref468201145"/>
      <w:bookmarkStart w:id="640" w:name="_Ref468201209"/>
      <w:bookmarkStart w:id="641" w:name="_Toc498590331"/>
      <w:r w:rsidRPr="0031282F">
        <w:t>Оценка Заявок и проведение переговоров</w:t>
      </w:r>
      <w:bookmarkEnd w:id="638"/>
      <w:bookmarkEnd w:id="639"/>
      <w:bookmarkEnd w:id="640"/>
      <w:bookmarkEnd w:id="641"/>
      <w:r w:rsidRPr="0031282F">
        <w:t xml:space="preserve"> </w:t>
      </w:r>
    </w:p>
    <w:p w:rsidR="00717F60" w:rsidRPr="0031282F" w:rsidRDefault="00717F60" w:rsidP="00E71A48">
      <w:pPr>
        <w:pStyle w:val="3"/>
        <w:spacing w:line="264" w:lineRule="auto"/>
        <w:rPr>
          <w:szCs w:val="24"/>
        </w:rPr>
      </w:pPr>
      <w:bookmarkStart w:id="642" w:name="_Toc439323711"/>
      <w:bookmarkStart w:id="643" w:name="_Toc440361345"/>
      <w:bookmarkStart w:id="644" w:name="_Toc440376100"/>
      <w:bookmarkStart w:id="645" w:name="_Toc440376227"/>
      <w:bookmarkStart w:id="646" w:name="_Toc440382492"/>
      <w:bookmarkStart w:id="647" w:name="_Toc440447162"/>
      <w:bookmarkStart w:id="648" w:name="_Toc440632322"/>
      <w:bookmarkStart w:id="649" w:name="_Toc440875095"/>
      <w:bookmarkStart w:id="650" w:name="_Toc441131082"/>
      <w:bookmarkStart w:id="651" w:name="_Toc465774603"/>
      <w:bookmarkStart w:id="652" w:name="_Toc465848832"/>
      <w:bookmarkStart w:id="653" w:name="_Toc468875334"/>
      <w:bookmarkStart w:id="654" w:name="_Toc469488386"/>
      <w:bookmarkStart w:id="655" w:name="_Toc471894907"/>
      <w:bookmarkStart w:id="656" w:name="_Toc498590332"/>
      <w:r w:rsidRPr="0031282F">
        <w:rPr>
          <w:szCs w:val="24"/>
        </w:rPr>
        <w:t>Общие положения</w:t>
      </w:r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</w:p>
    <w:p w:rsidR="00717F60" w:rsidRPr="0031282F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1282F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1282F">
        <w:rPr>
          <w:bCs w:val="0"/>
          <w:sz w:val="24"/>
          <w:szCs w:val="24"/>
        </w:rPr>
        <w:t>Организатором.</w:t>
      </w:r>
    </w:p>
    <w:p w:rsidR="00717F60" w:rsidRPr="0031282F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1282F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1282F">
        <w:rPr>
          <w:bCs w:val="0"/>
          <w:sz w:val="24"/>
          <w:szCs w:val="24"/>
        </w:rPr>
        <w:t>Д</w:t>
      </w:r>
      <w:r w:rsidRPr="0031282F">
        <w:rPr>
          <w:bCs w:val="0"/>
          <w:sz w:val="24"/>
          <w:szCs w:val="24"/>
        </w:rPr>
        <w:t>окументации.</w:t>
      </w:r>
    </w:p>
    <w:p w:rsidR="00717F60" w:rsidRPr="0031282F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1282F">
        <w:rPr>
          <w:bCs w:val="0"/>
          <w:sz w:val="24"/>
          <w:szCs w:val="24"/>
        </w:rPr>
        <w:t>Участник</w:t>
      </w:r>
      <w:r w:rsidRPr="0031282F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1282F">
        <w:rPr>
          <w:bCs w:val="0"/>
          <w:sz w:val="24"/>
          <w:szCs w:val="24"/>
        </w:rPr>
        <w:t>Договор</w:t>
      </w:r>
      <w:r w:rsidRPr="0031282F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1282F">
        <w:rPr>
          <w:bCs w:val="0"/>
          <w:sz w:val="24"/>
          <w:szCs w:val="24"/>
        </w:rPr>
        <w:t>Участник</w:t>
      </w:r>
      <w:r w:rsidRPr="0031282F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1282F">
        <w:rPr>
          <w:bCs w:val="0"/>
          <w:sz w:val="24"/>
          <w:szCs w:val="24"/>
        </w:rPr>
        <w:t>,</w:t>
      </w:r>
      <w:r w:rsidR="008F7BD0" w:rsidRPr="0031282F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1282F">
        <w:rPr>
          <w:iCs/>
          <w:sz w:val="24"/>
          <w:szCs w:val="24"/>
        </w:rPr>
        <w:t>ПАО «МРСК Центра»</w:t>
      </w:r>
      <w:r w:rsidR="001A3C31" w:rsidRPr="0031282F">
        <w:rPr>
          <w:sz w:val="24"/>
          <w:szCs w:val="24"/>
        </w:rPr>
        <w:t>,</w:t>
      </w:r>
      <w:r w:rsidR="008F7BD0" w:rsidRPr="0031282F">
        <w:rPr>
          <w:sz w:val="24"/>
          <w:szCs w:val="24"/>
        </w:rPr>
        <w:t xml:space="preserve"> ЭТП</w:t>
      </w:r>
      <w:r w:rsidR="001A3C31" w:rsidRPr="0031282F">
        <w:rPr>
          <w:sz w:val="24"/>
          <w:szCs w:val="24"/>
        </w:rPr>
        <w:t>.</w:t>
      </w:r>
    </w:p>
    <w:p w:rsidR="00717F60" w:rsidRPr="0031282F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>Участник</w:t>
      </w:r>
      <w:r w:rsidR="00717F60" w:rsidRPr="0031282F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1282F">
        <w:rPr>
          <w:bCs w:val="0"/>
          <w:sz w:val="24"/>
          <w:szCs w:val="24"/>
        </w:rPr>
        <w:t>Участник</w:t>
      </w:r>
      <w:r w:rsidR="00717F60" w:rsidRPr="0031282F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1282F">
        <w:rPr>
          <w:bCs w:val="0"/>
          <w:sz w:val="24"/>
          <w:szCs w:val="24"/>
        </w:rPr>
        <w:t>Договор</w:t>
      </w:r>
      <w:r w:rsidR="00717F60" w:rsidRPr="0031282F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1282F">
        <w:rPr>
          <w:bCs w:val="0"/>
          <w:sz w:val="24"/>
          <w:szCs w:val="24"/>
        </w:rPr>
        <w:t>Участник</w:t>
      </w:r>
      <w:r w:rsidR="00717F60" w:rsidRPr="0031282F">
        <w:rPr>
          <w:bCs w:val="0"/>
          <w:sz w:val="24"/>
          <w:szCs w:val="24"/>
        </w:rPr>
        <w:t>ов.</w:t>
      </w:r>
    </w:p>
    <w:p w:rsidR="00717F60" w:rsidRPr="0031282F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_Ref93089454 \n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3.6.2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_Ref303670674 \n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3.6.3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bCs w:val="0"/>
          <w:sz w:val="24"/>
          <w:szCs w:val="24"/>
        </w:rPr>
        <w:t>) и оценочную стадию (пункт</w:t>
      </w:r>
      <w:r w:rsidR="007F3FB7" w:rsidRPr="0031282F">
        <w:rPr>
          <w:bCs w:val="0"/>
          <w:sz w:val="24"/>
          <w:szCs w:val="24"/>
        </w:rPr>
        <w:t xml:space="preserve">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_Ref306138385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3.6.4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bCs w:val="0"/>
          <w:sz w:val="24"/>
          <w:szCs w:val="24"/>
        </w:rPr>
        <w:t>).</w:t>
      </w:r>
    </w:p>
    <w:p w:rsidR="00717F60" w:rsidRPr="0031282F" w:rsidRDefault="00717F60" w:rsidP="00E71A48">
      <w:pPr>
        <w:pStyle w:val="3"/>
        <w:spacing w:line="264" w:lineRule="auto"/>
        <w:rPr>
          <w:szCs w:val="24"/>
        </w:rPr>
      </w:pPr>
      <w:bookmarkStart w:id="657" w:name="_Ref93089454"/>
      <w:bookmarkStart w:id="658" w:name="_Toc439323712"/>
      <w:bookmarkStart w:id="659" w:name="_Toc440361346"/>
      <w:bookmarkStart w:id="660" w:name="_Toc440376101"/>
      <w:bookmarkStart w:id="661" w:name="_Toc440376228"/>
      <w:bookmarkStart w:id="662" w:name="_Toc440382493"/>
      <w:bookmarkStart w:id="663" w:name="_Toc440447163"/>
      <w:bookmarkStart w:id="664" w:name="_Toc440632323"/>
      <w:bookmarkStart w:id="665" w:name="_Toc440875096"/>
      <w:bookmarkStart w:id="666" w:name="_Toc441131083"/>
      <w:bookmarkStart w:id="667" w:name="_Toc465774604"/>
      <w:bookmarkStart w:id="668" w:name="_Toc465848833"/>
      <w:bookmarkStart w:id="669" w:name="_Toc468875335"/>
      <w:bookmarkStart w:id="670" w:name="_Toc469488387"/>
      <w:bookmarkStart w:id="671" w:name="_Toc471894908"/>
      <w:bookmarkStart w:id="672" w:name="_Toc498590333"/>
      <w:r w:rsidRPr="0031282F">
        <w:rPr>
          <w:szCs w:val="24"/>
        </w:rPr>
        <w:t>Отборочная стадия</w:t>
      </w:r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</w:p>
    <w:p w:rsidR="00717F60" w:rsidRPr="0031282F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1282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правильность оформления </w:t>
      </w:r>
      <w:r w:rsidR="004B5EB3" w:rsidRPr="0031282F">
        <w:rPr>
          <w:bCs w:val="0"/>
          <w:sz w:val="24"/>
          <w:szCs w:val="24"/>
        </w:rPr>
        <w:t>Заявк</w:t>
      </w:r>
      <w:r w:rsidRPr="0031282F">
        <w:rPr>
          <w:bCs w:val="0"/>
          <w:sz w:val="24"/>
          <w:szCs w:val="24"/>
        </w:rPr>
        <w:t xml:space="preserve">и и </w:t>
      </w:r>
      <w:r w:rsidR="00C75A9A" w:rsidRPr="0031282F">
        <w:rPr>
          <w:bCs w:val="0"/>
          <w:sz w:val="24"/>
          <w:szCs w:val="24"/>
        </w:rPr>
        <w:t>ее</w:t>
      </w:r>
      <w:r w:rsidRPr="0031282F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1282F">
        <w:rPr>
          <w:bCs w:val="0"/>
          <w:sz w:val="24"/>
          <w:szCs w:val="24"/>
        </w:rPr>
        <w:t>Д</w:t>
      </w:r>
      <w:r w:rsidRPr="0031282F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1282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соответствие </w:t>
      </w:r>
      <w:r w:rsidR="00E21378" w:rsidRPr="0031282F">
        <w:rPr>
          <w:bCs w:val="0"/>
          <w:sz w:val="24"/>
          <w:szCs w:val="24"/>
        </w:rPr>
        <w:t xml:space="preserve">Заявки </w:t>
      </w:r>
      <w:r w:rsidR="009C744E" w:rsidRPr="0031282F">
        <w:rPr>
          <w:bCs w:val="0"/>
          <w:sz w:val="24"/>
          <w:szCs w:val="24"/>
        </w:rPr>
        <w:t>Участник</w:t>
      </w:r>
      <w:r w:rsidRPr="0031282F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1282F">
        <w:rPr>
          <w:bCs w:val="0"/>
          <w:sz w:val="24"/>
          <w:szCs w:val="24"/>
        </w:rPr>
        <w:t>Д</w:t>
      </w:r>
      <w:r w:rsidRPr="0031282F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1282F">
        <w:rPr>
          <w:bCs w:val="0"/>
          <w:sz w:val="24"/>
          <w:szCs w:val="24"/>
        </w:rPr>
        <w:t>Участник</w:t>
      </w:r>
      <w:r w:rsidRPr="0031282F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18.07.2011 № 223-ФЗ «О закупках товаров, работ, услуг отдельными видами юридических </w:t>
      </w:r>
      <w:r w:rsidRPr="0031282F">
        <w:rPr>
          <w:bCs w:val="0"/>
          <w:sz w:val="24"/>
          <w:szCs w:val="24"/>
        </w:rPr>
        <w:lastRenderedPageBreak/>
        <w:t xml:space="preserve">лиц»; отсутствие отрицательных отзывов о работе </w:t>
      </w:r>
      <w:r w:rsidR="009C744E" w:rsidRPr="0031282F">
        <w:rPr>
          <w:bCs w:val="0"/>
          <w:sz w:val="24"/>
          <w:szCs w:val="24"/>
        </w:rPr>
        <w:t>Участник</w:t>
      </w:r>
      <w:r w:rsidRPr="0031282F">
        <w:rPr>
          <w:bCs w:val="0"/>
          <w:sz w:val="24"/>
          <w:szCs w:val="24"/>
        </w:rPr>
        <w:t xml:space="preserve">а; </w:t>
      </w:r>
    </w:p>
    <w:p w:rsidR="00717F60" w:rsidRPr="0031282F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31282F">
        <w:rPr>
          <w:b/>
          <w:bCs w:val="0"/>
          <w:i/>
          <w:sz w:val="24"/>
          <w:szCs w:val="24"/>
        </w:rPr>
        <w:t>.</w:t>
      </w:r>
    </w:p>
    <w:p w:rsidR="00717F60" w:rsidRPr="0031282F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4419"/>
      <w:r w:rsidRPr="0031282F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1282F">
        <w:rPr>
          <w:sz w:val="24"/>
          <w:szCs w:val="24"/>
        </w:rPr>
        <w:t>Участник</w:t>
      </w:r>
      <w:r w:rsidRPr="0031282F">
        <w:rPr>
          <w:sz w:val="24"/>
          <w:szCs w:val="24"/>
        </w:rPr>
        <w:t>ов разъя</w:t>
      </w:r>
      <w:r w:rsidR="00F11A50" w:rsidRPr="0031282F">
        <w:rPr>
          <w:sz w:val="24"/>
          <w:szCs w:val="24"/>
        </w:rPr>
        <w:t>снения или дополнения их Заявок</w:t>
      </w:r>
      <w:r w:rsidRPr="0031282F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1282F">
        <w:rPr>
          <w:sz w:val="24"/>
          <w:szCs w:val="24"/>
        </w:rPr>
        <w:t>Заявк</w:t>
      </w:r>
      <w:r w:rsidRPr="0031282F">
        <w:rPr>
          <w:sz w:val="24"/>
          <w:szCs w:val="24"/>
        </w:rPr>
        <w:t>и</w:t>
      </w:r>
      <w:r w:rsidR="00076D8B" w:rsidRPr="0031282F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1282F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1282F">
        <w:rPr>
          <w:sz w:val="24"/>
          <w:szCs w:val="24"/>
        </w:rPr>
        <w:t>Заявк</w:t>
      </w:r>
      <w:r w:rsidRPr="0031282F">
        <w:rPr>
          <w:sz w:val="24"/>
          <w:szCs w:val="24"/>
        </w:rPr>
        <w:t>и (перечня предлагаем</w:t>
      </w:r>
      <w:r w:rsidR="00541FAB" w:rsidRPr="0031282F">
        <w:rPr>
          <w:sz w:val="24"/>
          <w:szCs w:val="24"/>
        </w:rPr>
        <w:t>ых</w:t>
      </w:r>
      <w:r w:rsidRPr="0031282F">
        <w:rPr>
          <w:sz w:val="24"/>
          <w:szCs w:val="24"/>
        </w:rPr>
        <w:t xml:space="preserve"> </w:t>
      </w:r>
      <w:r w:rsidR="00541FAB" w:rsidRPr="0031282F">
        <w:rPr>
          <w:sz w:val="24"/>
          <w:szCs w:val="24"/>
        </w:rPr>
        <w:t>услуг</w:t>
      </w:r>
      <w:r w:rsidRPr="0031282F">
        <w:rPr>
          <w:sz w:val="24"/>
          <w:szCs w:val="24"/>
        </w:rPr>
        <w:t xml:space="preserve">, </w:t>
      </w:r>
      <w:r w:rsidR="00541FAB" w:rsidRPr="0031282F">
        <w:rPr>
          <w:sz w:val="24"/>
          <w:szCs w:val="24"/>
        </w:rPr>
        <w:t>их</w:t>
      </w:r>
      <w:r w:rsidRPr="0031282F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31282F">
        <w:rPr>
          <w:sz w:val="24"/>
          <w:szCs w:val="24"/>
        </w:rPr>
        <w:t>З</w:t>
      </w:r>
      <w:r w:rsidRPr="0031282F">
        <w:rPr>
          <w:sz w:val="24"/>
          <w:szCs w:val="24"/>
        </w:rPr>
        <w:t>апроса предложений.</w:t>
      </w:r>
    </w:p>
    <w:p w:rsidR="00717F60" w:rsidRPr="0031282F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1282F">
        <w:rPr>
          <w:sz w:val="24"/>
          <w:szCs w:val="24"/>
        </w:rPr>
        <w:t xml:space="preserve">При проверке правильности оформления </w:t>
      </w:r>
      <w:r w:rsidR="004B5EB3" w:rsidRPr="0031282F">
        <w:rPr>
          <w:sz w:val="24"/>
          <w:szCs w:val="24"/>
        </w:rPr>
        <w:t>Заявк</w:t>
      </w:r>
      <w:r w:rsidRPr="0031282F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1282F">
        <w:rPr>
          <w:sz w:val="24"/>
          <w:szCs w:val="24"/>
        </w:rPr>
        <w:t>Заявк</w:t>
      </w:r>
      <w:r w:rsidRPr="0031282F">
        <w:rPr>
          <w:sz w:val="24"/>
          <w:szCs w:val="24"/>
        </w:rPr>
        <w:t xml:space="preserve">и. Закупочная комиссия с письменного согласия </w:t>
      </w:r>
      <w:r w:rsidR="009C744E" w:rsidRPr="0031282F">
        <w:rPr>
          <w:sz w:val="24"/>
          <w:szCs w:val="24"/>
        </w:rPr>
        <w:t>Участник</w:t>
      </w:r>
      <w:r w:rsidRPr="0031282F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1282F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55307002"/>
      <w:r w:rsidRPr="0031282F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5347FA" w:rsidRPr="0031282F">
        <w:rPr>
          <w:sz w:val="24"/>
          <w:szCs w:val="24"/>
        </w:rPr>
        <w:t xml:space="preserve">отклонит </w:t>
      </w:r>
      <w:r w:rsidR="004B5EB3" w:rsidRPr="0031282F">
        <w:rPr>
          <w:sz w:val="24"/>
          <w:szCs w:val="24"/>
        </w:rPr>
        <w:t>Заявк</w:t>
      </w:r>
      <w:r w:rsidRPr="0031282F">
        <w:rPr>
          <w:sz w:val="24"/>
          <w:szCs w:val="24"/>
        </w:rPr>
        <w:t>и, которые:</w:t>
      </w:r>
      <w:bookmarkEnd w:id="673"/>
      <w:bookmarkEnd w:id="674"/>
    </w:p>
    <w:p w:rsidR="009B140B" w:rsidRPr="0031282F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1282F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31282F">
        <w:rPr>
          <w:sz w:val="24"/>
          <w:szCs w:val="24"/>
        </w:rPr>
        <w:t>;</w:t>
      </w:r>
    </w:p>
    <w:p w:rsidR="009B140B" w:rsidRPr="0031282F" w:rsidRDefault="003B72EA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1282F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31282F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1282F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_Ref306176386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3.3.14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>;</w:t>
      </w:r>
    </w:p>
    <w:p w:rsidR="009B140B" w:rsidRPr="0031282F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1282F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31282F">
        <w:rPr>
          <w:sz w:val="24"/>
          <w:szCs w:val="24"/>
        </w:rPr>
        <w:t>;</w:t>
      </w:r>
    </w:p>
    <w:p w:rsidR="009B140B" w:rsidRPr="0031282F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1282F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31282F" w:rsidRDefault="003B72EA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1282F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31282F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1282F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31282F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1282F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31282F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1282F">
        <w:rPr>
          <w:sz w:val="24"/>
          <w:szCs w:val="24"/>
        </w:rPr>
        <w:t>содержат недостоверные сведения.</w:t>
      </w:r>
    </w:p>
    <w:p w:rsidR="00717F60" w:rsidRPr="0031282F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5" w:name="_Ref468874893"/>
      <w:r w:rsidRPr="0031282F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1282F">
        <w:rPr>
          <w:sz w:val="24"/>
          <w:szCs w:val="24"/>
        </w:rPr>
        <w:t>Участник</w:t>
      </w:r>
      <w:r w:rsidRPr="0031282F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1282F">
        <w:rPr>
          <w:sz w:val="24"/>
          <w:szCs w:val="24"/>
        </w:rPr>
        <w:t>Заявк</w:t>
      </w:r>
      <w:r w:rsidRPr="0031282F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31282F">
        <w:rPr>
          <w:sz w:val="24"/>
          <w:szCs w:val="24"/>
        </w:rPr>
        <w:t xml:space="preserve">или документов (представлении </w:t>
      </w:r>
      <w:r w:rsidR="00F56BF5" w:rsidRPr="0031282F">
        <w:rPr>
          <w:sz w:val="24"/>
          <w:szCs w:val="24"/>
        </w:rPr>
        <w:t xml:space="preserve">фальсифицированных </w:t>
      </w:r>
      <w:r w:rsidR="007C47E3" w:rsidRPr="0031282F">
        <w:rPr>
          <w:sz w:val="24"/>
          <w:szCs w:val="24"/>
        </w:rPr>
        <w:t xml:space="preserve">документов), </w:t>
      </w:r>
      <w:r w:rsidRPr="0031282F">
        <w:rPr>
          <w:sz w:val="24"/>
          <w:szCs w:val="24"/>
        </w:rPr>
        <w:t xml:space="preserve">приведенных в составе </w:t>
      </w:r>
      <w:r w:rsidR="004B5EB3" w:rsidRPr="0031282F">
        <w:rPr>
          <w:sz w:val="24"/>
          <w:szCs w:val="24"/>
        </w:rPr>
        <w:t>Заявк</w:t>
      </w:r>
      <w:r w:rsidRPr="0031282F">
        <w:rPr>
          <w:sz w:val="24"/>
          <w:szCs w:val="24"/>
        </w:rPr>
        <w:t xml:space="preserve">и, Заказчик имеет право удержать с </w:t>
      </w:r>
      <w:r w:rsidR="009C744E" w:rsidRPr="0031282F">
        <w:rPr>
          <w:sz w:val="24"/>
          <w:szCs w:val="24"/>
        </w:rPr>
        <w:t>Участник</w:t>
      </w:r>
      <w:r w:rsidRPr="0031282F">
        <w:rPr>
          <w:sz w:val="24"/>
          <w:szCs w:val="24"/>
        </w:rPr>
        <w:t xml:space="preserve">а финансовое обеспечение </w:t>
      </w:r>
      <w:r w:rsidR="004B5EB3" w:rsidRPr="0031282F">
        <w:rPr>
          <w:sz w:val="24"/>
          <w:szCs w:val="24"/>
        </w:rPr>
        <w:t>Заявк</w:t>
      </w:r>
      <w:r w:rsidRPr="0031282F">
        <w:rPr>
          <w:sz w:val="24"/>
          <w:szCs w:val="24"/>
        </w:rPr>
        <w:t xml:space="preserve">и </w:t>
      </w:r>
      <w:r w:rsidR="007F3FB7" w:rsidRPr="0031282F">
        <w:rPr>
          <w:sz w:val="24"/>
          <w:szCs w:val="24"/>
        </w:rPr>
        <w:t xml:space="preserve">(п.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_Ref306176386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3.3.14</w:t>
      </w:r>
      <w:r w:rsidR="00402725" w:rsidRPr="0031282F">
        <w:rPr>
          <w:sz w:val="24"/>
          <w:szCs w:val="24"/>
        </w:rPr>
        <w:fldChar w:fldCharType="end"/>
      </w:r>
      <w:r w:rsidR="007F3FB7" w:rsidRPr="0031282F">
        <w:rPr>
          <w:sz w:val="24"/>
          <w:szCs w:val="24"/>
        </w:rPr>
        <w:t>).</w:t>
      </w:r>
      <w:bookmarkEnd w:id="675"/>
      <w:r w:rsidR="007F3FB7" w:rsidRPr="0031282F">
        <w:rPr>
          <w:sz w:val="24"/>
          <w:szCs w:val="24"/>
        </w:rPr>
        <w:t xml:space="preserve"> </w:t>
      </w:r>
      <w:r w:rsidRPr="0031282F">
        <w:rPr>
          <w:sz w:val="24"/>
          <w:szCs w:val="24"/>
        </w:rPr>
        <w:t xml:space="preserve"> </w:t>
      </w:r>
    </w:p>
    <w:p w:rsidR="00717F60" w:rsidRPr="0031282F" w:rsidRDefault="00717F60" w:rsidP="00E71A48">
      <w:pPr>
        <w:pStyle w:val="3"/>
        <w:spacing w:line="264" w:lineRule="auto"/>
        <w:rPr>
          <w:szCs w:val="24"/>
        </w:rPr>
      </w:pPr>
      <w:bookmarkStart w:id="676" w:name="_Ref303670674"/>
      <w:bookmarkStart w:id="677" w:name="_Toc439323713"/>
      <w:bookmarkStart w:id="678" w:name="_Toc440361347"/>
      <w:bookmarkStart w:id="679" w:name="_Toc440376102"/>
      <w:bookmarkStart w:id="680" w:name="_Toc440376229"/>
      <w:bookmarkStart w:id="681" w:name="_Toc440382494"/>
      <w:bookmarkStart w:id="682" w:name="_Toc440447164"/>
      <w:bookmarkStart w:id="683" w:name="_Toc440632324"/>
      <w:bookmarkStart w:id="684" w:name="_Toc440875097"/>
      <w:bookmarkStart w:id="685" w:name="_Toc441131084"/>
      <w:bookmarkStart w:id="686" w:name="_Toc465774605"/>
      <w:bookmarkStart w:id="687" w:name="_Toc465848834"/>
      <w:bookmarkStart w:id="688" w:name="_Toc468875336"/>
      <w:bookmarkStart w:id="689" w:name="_Toc469488388"/>
      <w:bookmarkStart w:id="690" w:name="_Toc471894909"/>
      <w:bookmarkStart w:id="691" w:name="_Toc498590334"/>
      <w:r w:rsidRPr="0031282F">
        <w:rPr>
          <w:szCs w:val="24"/>
        </w:rPr>
        <w:lastRenderedPageBreak/>
        <w:t>Проведение переговоров</w:t>
      </w:r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</w:p>
    <w:p w:rsidR="00717F60" w:rsidRPr="0031282F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1282F">
        <w:rPr>
          <w:sz w:val="24"/>
          <w:szCs w:val="24"/>
        </w:rPr>
        <w:t xml:space="preserve">После предварительного рассмотрения и оценки </w:t>
      </w:r>
      <w:r w:rsidR="00FE5731" w:rsidRPr="0031282F">
        <w:rPr>
          <w:sz w:val="24"/>
          <w:szCs w:val="24"/>
        </w:rPr>
        <w:t xml:space="preserve">Заявок </w:t>
      </w:r>
      <w:r w:rsidRPr="0031282F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1282F">
        <w:rPr>
          <w:sz w:val="24"/>
          <w:szCs w:val="24"/>
        </w:rPr>
        <w:t>Участник</w:t>
      </w:r>
      <w:r w:rsidRPr="0031282F">
        <w:rPr>
          <w:sz w:val="24"/>
          <w:szCs w:val="24"/>
        </w:rPr>
        <w:t xml:space="preserve">ов, </w:t>
      </w:r>
      <w:r w:rsidR="004B5EB3" w:rsidRPr="0031282F">
        <w:rPr>
          <w:sz w:val="24"/>
          <w:szCs w:val="24"/>
        </w:rPr>
        <w:t>Заявк</w:t>
      </w:r>
      <w:r w:rsidRPr="0031282F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1282F">
        <w:rPr>
          <w:sz w:val="24"/>
          <w:szCs w:val="24"/>
        </w:rPr>
        <w:t>Заявк</w:t>
      </w:r>
      <w:r w:rsidRPr="0031282F">
        <w:rPr>
          <w:sz w:val="24"/>
          <w:szCs w:val="24"/>
        </w:rPr>
        <w:t>и.</w:t>
      </w:r>
      <w:r w:rsidR="00A5754C" w:rsidRPr="0031282F">
        <w:rPr>
          <w:sz w:val="24"/>
          <w:szCs w:val="24"/>
        </w:rPr>
        <w:t xml:space="preserve"> </w:t>
      </w:r>
    </w:p>
    <w:p w:rsidR="00717F60" w:rsidRPr="0031282F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1282F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1282F">
        <w:rPr>
          <w:sz w:val="24"/>
          <w:szCs w:val="24"/>
        </w:rPr>
        <w:t>Заявк</w:t>
      </w:r>
      <w:r w:rsidR="00FE5731" w:rsidRPr="0031282F">
        <w:rPr>
          <w:sz w:val="24"/>
          <w:szCs w:val="24"/>
        </w:rPr>
        <w:t xml:space="preserve">и </w:t>
      </w:r>
      <w:r w:rsidRPr="0031282F">
        <w:rPr>
          <w:sz w:val="24"/>
          <w:szCs w:val="24"/>
        </w:rPr>
        <w:t xml:space="preserve">не подлежат обсуждению с </w:t>
      </w:r>
      <w:r w:rsidR="009C744E" w:rsidRPr="0031282F">
        <w:rPr>
          <w:sz w:val="24"/>
          <w:szCs w:val="24"/>
        </w:rPr>
        <w:t>Участник</w:t>
      </w:r>
      <w:r w:rsidRPr="0031282F">
        <w:rPr>
          <w:sz w:val="24"/>
          <w:szCs w:val="24"/>
        </w:rPr>
        <w:t>ом.</w:t>
      </w:r>
    </w:p>
    <w:p w:rsidR="00717F60" w:rsidRPr="0031282F" w:rsidRDefault="00717F60" w:rsidP="00E71A48">
      <w:pPr>
        <w:pStyle w:val="3"/>
        <w:spacing w:line="264" w:lineRule="auto"/>
        <w:rPr>
          <w:szCs w:val="24"/>
        </w:rPr>
      </w:pPr>
      <w:bookmarkStart w:id="692" w:name="_Ref306138385"/>
      <w:bookmarkStart w:id="693" w:name="_Toc439323714"/>
      <w:bookmarkStart w:id="694" w:name="_Toc440361348"/>
      <w:bookmarkStart w:id="695" w:name="_Toc440376103"/>
      <w:bookmarkStart w:id="696" w:name="_Toc440376230"/>
      <w:bookmarkStart w:id="697" w:name="_Toc440382495"/>
      <w:bookmarkStart w:id="698" w:name="_Toc440447165"/>
      <w:bookmarkStart w:id="699" w:name="_Toc440632325"/>
      <w:bookmarkStart w:id="700" w:name="_Toc440875098"/>
      <w:bookmarkStart w:id="701" w:name="_Toc441131085"/>
      <w:bookmarkStart w:id="702" w:name="_Toc465774606"/>
      <w:bookmarkStart w:id="703" w:name="_Toc465848835"/>
      <w:bookmarkStart w:id="704" w:name="_Toc468875337"/>
      <w:bookmarkStart w:id="705" w:name="_Toc469488389"/>
      <w:bookmarkStart w:id="706" w:name="_Toc471894910"/>
      <w:bookmarkStart w:id="707" w:name="_Toc498590335"/>
      <w:r w:rsidRPr="0031282F">
        <w:rPr>
          <w:szCs w:val="24"/>
        </w:rPr>
        <w:t>Оценочная стадия</w:t>
      </w:r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</w:p>
    <w:p w:rsidR="007D0EA7" w:rsidRPr="0031282F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1282F">
        <w:rPr>
          <w:sz w:val="24"/>
          <w:szCs w:val="24"/>
        </w:rPr>
        <w:t>В</w:t>
      </w:r>
      <w:r w:rsidR="00D275BB" w:rsidRPr="0031282F">
        <w:rPr>
          <w:sz w:val="24"/>
          <w:szCs w:val="24"/>
        </w:rPr>
        <w:t xml:space="preserve"> </w:t>
      </w:r>
      <w:r w:rsidRPr="0031282F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1282F">
        <w:rPr>
          <w:sz w:val="24"/>
          <w:szCs w:val="24"/>
        </w:rPr>
        <w:t xml:space="preserve">. Порядок проведения оценочной стадии, </w:t>
      </w:r>
      <w:r w:rsidRPr="0031282F">
        <w:rPr>
          <w:sz w:val="24"/>
          <w:szCs w:val="24"/>
        </w:rPr>
        <w:t>критери</w:t>
      </w:r>
      <w:r w:rsidR="00D275BB" w:rsidRPr="0031282F">
        <w:rPr>
          <w:sz w:val="24"/>
          <w:szCs w:val="24"/>
        </w:rPr>
        <w:t>и</w:t>
      </w:r>
      <w:r w:rsidRPr="0031282F">
        <w:rPr>
          <w:sz w:val="24"/>
          <w:szCs w:val="24"/>
        </w:rPr>
        <w:t xml:space="preserve"> и их весов</w:t>
      </w:r>
      <w:r w:rsidR="00D275BB" w:rsidRPr="0031282F">
        <w:rPr>
          <w:sz w:val="24"/>
          <w:szCs w:val="24"/>
        </w:rPr>
        <w:t>ые</w:t>
      </w:r>
      <w:r w:rsidRPr="0031282F">
        <w:rPr>
          <w:sz w:val="24"/>
          <w:szCs w:val="24"/>
        </w:rPr>
        <w:t xml:space="preserve"> коэффициент</w:t>
      </w:r>
      <w:r w:rsidR="00D275BB" w:rsidRPr="0031282F">
        <w:rPr>
          <w:sz w:val="24"/>
          <w:szCs w:val="24"/>
        </w:rPr>
        <w:t>ы изложены в Приложении №3 к настоящей Документации.</w:t>
      </w:r>
    </w:p>
    <w:p w:rsidR="00717F60" w:rsidRPr="0031282F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1282F">
        <w:rPr>
          <w:sz w:val="24"/>
          <w:szCs w:val="24"/>
        </w:rPr>
        <w:t xml:space="preserve">Закупочная комиссия ранжирует </w:t>
      </w:r>
      <w:r w:rsidR="004B5EB3" w:rsidRPr="0031282F">
        <w:rPr>
          <w:sz w:val="24"/>
          <w:szCs w:val="24"/>
        </w:rPr>
        <w:t>Заявк</w:t>
      </w:r>
      <w:r w:rsidRPr="0031282F">
        <w:rPr>
          <w:sz w:val="24"/>
          <w:szCs w:val="24"/>
        </w:rPr>
        <w:t xml:space="preserve">и </w:t>
      </w:r>
      <w:r w:rsidR="009C744E" w:rsidRPr="0031282F">
        <w:rPr>
          <w:sz w:val="24"/>
          <w:szCs w:val="24"/>
        </w:rPr>
        <w:t>Участник</w:t>
      </w:r>
      <w:r w:rsidRPr="0031282F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1282F">
        <w:rPr>
          <w:sz w:val="24"/>
          <w:szCs w:val="24"/>
        </w:rPr>
        <w:t>Участник</w:t>
      </w:r>
      <w:r w:rsidRPr="0031282F">
        <w:rPr>
          <w:sz w:val="24"/>
          <w:szCs w:val="24"/>
        </w:rPr>
        <w:t xml:space="preserve">ами. </w:t>
      </w:r>
      <w:r w:rsidR="00854CC7" w:rsidRPr="0031282F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_Ref471894330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3.8</w:t>
      </w:r>
      <w:r w:rsidR="00402725" w:rsidRPr="0031282F">
        <w:rPr>
          <w:sz w:val="24"/>
          <w:szCs w:val="24"/>
        </w:rPr>
        <w:fldChar w:fldCharType="end"/>
      </w:r>
      <w:r w:rsidR="00854CC7" w:rsidRPr="0031282F">
        <w:rPr>
          <w:sz w:val="24"/>
          <w:szCs w:val="24"/>
        </w:rPr>
        <w:t xml:space="preserve"> Закупочной документации.</w:t>
      </w:r>
    </w:p>
    <w:p w:rsidR="00F15392" w:rsidRPr="0031282F" w:rsidRDefault="00F15392" w:rsidP="00E71A48">
      <w:pPr>
        <w:pStyle w:val="2"/>
        <w:spacing w:line="264" w:lineRule="auto"/>
      </w:pPr>
      <w:bookmarkStart w:id="708" w:name="_Ref303250967"/>
      <w:bookmarkStart w:id="709" w:name="_Toc305697378"/>
      <w:bookmarkStart w:id="710" w:name="_Toc498590336"/>
      <w:bookmarkStart w:id="711" w:name="_Toc255985696"/>
      <w:r w:rsidRPr="0031282F">
        <w:t>Аукционная процедура понижени</w:t>
      </w:r>
      <w:r w:rsidR="00E60F8E" w:rsidRPr="0031282F">
        <w:t>я</w:t>
      </w:r>
      <w:r w:rsidRPr="0031282F">
        <w:t xml:space="preserve"> цены (переторжка)</w:t>
      </w:r>
      <w:bookmarkEnd w:id="708"/>
      <w:bookmarkEnd w:id="709"/>
      <w:bookmarkEnd w:id="710"/>
      <w:r w:rsidRPr="0031282F">
        <w:t xml:space="preserve"> </w:t>
      </w:r>
    </w:p>
    <w:bookmarkEnd w:id="711"/>
    <w:p w:rsidR="00F15392" w:rsidRPr="0031282F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1282F">
        <w:rPr>
          <w:sz w:val="24"/>
          <w:szCs w:val="24"/>
          <w:lang w:eastAsia="ru-RU"/>
        </w:rPr>
        <w:t xml:space="preserve">Организатором </w:t>
      </w:r>
      <w:r w:rsidR="00C05EF6" w:rsidRPr="0031282F">
        <w:rPr>
          <w:sz w:val="24"/>
          <w:szCs w:val="24"/>
          <w:lang w:eastAsia="ru-RU"/>
        </w:rPr>
        <w:t>запроса предложений</w:t>
      </w:r>
      <w:r w:rsidRPr="0031282F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1282F">
        <w:rPr>
          <w:sz w:val="24"/>
          <w:szCs w:val="24"/>
          <w:lang w:eastAsia="ru-RU"/>
        </w:rPr>
        <w:t xml:space="preserve">аукционной </w:t>
      </w:r>
      <w:r w:rsidRPr="0031282F">
        <w:rPr>
          <w:sz w:val="24"/>
          <w:szCs w:val="24"/>
          <w:lang w:eastAsia="ru-RU"/>
        </w:rPr>
        <w:t>процедуры</w:t>
      </w:r>
      <w:r w:rsidR="003417F7" w:rsidRPr="0031282F">
        <w:rPr>
          <w:sz w:val="24"/>
          <w:szCs w:val="24"/>
          <w:lang w:eastAsia="ru-RU"/>
        </w:rPr>
        <w:t xml:space="preserve"> понижения цены -</w:t>
      </w:r>
      <w:r w:rsidRPr="0031282F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1282F">
        <w:rPr>
          <w:sz w:val="24"/>
          <w:szCs w:val="24"/>
          <w:lang w:eastAsia="ru-RU"/>
        </w:rPr>
        <w:t>Участник</w:t>
      </w:r>
      <w:r w:rsidRPr="0031282F">
        <w:rPr>
          <w:sz w:val="24"/>
          <w:szCs w:val="24"/>
          <w:lang w:eastAsia="ru-RU"/>
        </w:rPr>
        <w:t xml:space="preserve">ам </w:t>
      </w:r>
      <w:r w:rsidR="00C05EF6" w:rsidRPr="0031282F">
        <w:rPr>
          <w:sz w:val="24"/>
          <w:szCs w:val="24"/>
          <w:lang w:eastAsia="ru-RU"/>
        </w:rPr>
        <w:t>запроса предложений</w:t>
      </w:r>
      <w:r w:rsidRPr="0031282F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1282F">
        <w:rPr>
          <w:sz w:val="24"/>
          <w:szCs w:val="24"/>
          <w:lang w:eastAsia="ru-RU"/>
        </w:rPr>
        <w:t>Заявок</w:t>
      </w:r>
      <w:r w:rsidRPr="0031282F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1282F">
        <w:rPr>
          <w:sz w:val="24"/>
          <w:szCs w:val="24"/>
          <w:lang w:eastAsia="ru-RU"/>
        </w:rPr>
        <w:t>Заявк</w:t>
      </w:r>
      <w:r w:rsidRPr="0031282F">
        <w:rPr>
          <w:sz w:val="24"/>
          <w:szCs w:val="24"/>
          <w:lang w:eastAsia="ru-RU"/>
        </w:rPr>
        <w:t>е, цены.</w:t>
      </w:r>
    </w:p>
    <w:p w:rsidR="00F15392" w:rsidRPr="0031282F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1282F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31282F">
        <w:rPr>
          <w:sz w:val="24"/>
          <w:szCs w:val="24"/>
          <w:lang w:eastAsia="ru-RU"/>
        </w:rPr>
        <w:t xml:space="preserve">Закупочная </w:t>
      </w:r>
      <w:r w:rsidRPr="0031282F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31282F">
        <w:rPr>
          <w:sz w:val="24"/>
          <w:szCs w:val="24"/>
          <w:lang w:eastAsia="ru-RU"/>
        </w:rPr>
        <w:t>Участник</w:t>
      </w:r>
      <w:r w:rsidRPr="0031282F">
        <w:rPr>
          <w:sz w:val="24"/>
          <w:szCs w:val="24"/>
          <w:lang w:eastAsia="ru-RU"/>
        </w:rPr>
        <w:t xml:space="preserve">ами в </w:t>
      </w:r>
      <w:r w:rsidR="004B5EB3" w:rsidRPr="0031282F">
        <w:rPr>
          <w:sz w:val="24"/>
          <w:szCs w:val="24"/>
          <w:lang w:eastAsia="ru-RU"/>
        </w:rPr>
        <w:t>Заявк</w:t>
      </w:r>
      <w:r w:rsidRPr="0031282F">
        <w:rPr>
          <w:sz w:val="24"/>
          <w:szCs w:val="24"/>
          <w:lang w:eastAsia="ru-RU"/>
        </w:rPr>
        <w:t>ах, могут быть снижены</w:t>
      </w:r>
      <w:r w:rsidR="00CE3146" w:rsidRPr="0031282F">
        <w:rPr>
          <w:sz w:val="24"/>
          <w:szCs w:val="24"/>
          <w:lang w:eastAsia="ru-RU"/>
        </w:rPr>
        <w:t>.</w:t>
      </w:r>
      <w:r w:rsidRPr="0031282F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31282F">
        <w:rPr>
          <w:sz w:val="24"/>
          <w:szCs w:val="24"/>
          <w:lang w:eastAsia="ru-RU"/>
        </w:rPr>
        <w:t>З</w:t>
      </w:r>
      <w:r w:rsidR="00EC2E49" w:rsidRPr="0031282F">
        <w:rPr>
          <w:sz w:val="24"/>
          <w:szCs w:val="24"/>
          <w:lang w:eastAsia="ru-RU"/>
        </w:rPr>
        <w:t>акупочная</w:t>
      </w:r>
      <w:r w:rsidR="00CE3146" w:rsidRPr="0031282F">
        <w:rPr>
          <w:sz w:val="24"/>
          <w:szCs w:val="24"/>
          <w:lang w:eastAsia="ru-RU"/>
        </w:rPr>
        <w:t xml:space="preserve"> комиссия.</w:t>
      </w:r>
    </w:p>
    <w:p w:rsidR="00F15392" w:rsidRPr="0031282F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2987"/>
      <w:r w:rsidRPr="0031282F">
        <w:rPr>
          <w:sz w:val="24"/>
          <w:szCs w:val="24"/>
          <w:lang w:eastAsia="ru-RU"/>
        </w:rPr>
        <w:t>Участник</w:t>
      </w:r>
      <w:r w:rsidR="00F15392" w:rsidRPr="0031282F">
        <w:rPr>
          <w:sz w:val="24"/>
          <w:szCs w:val="24"/>
          <w:lang w:eastAsia="ru-RU"/>
        </w:rPr>
        <w:t xml:space="preserve"> </w:t>
      </w:r>
      <w:r w:rsidR="00C05EF6" w:rsidRPr="0031282F">
        <w:rPr>
          <w:sz w:val="24"/>
          <w:szCs w:val="24"/>
          <w:lang w:eastAsia="ru-RU"/>
        </w:rPr>
        <w:t>запроса предложений</w:t>
      </w:r>
      <w:r w:rsidR="00F15392" w:rsidRPr="0031282F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1282F">
        <w:rPr>
          <w:sz w:val="24"/>
          <w:szCs w:val="24"/>
          <w:lang w:eastAsia="ru-RU"/>
        </w:rPr>
        <w:t>Заявк</w:t>
      </w:r>
      <w:r w:rsidR="00BD05FA" w:rsidRPr="0031282F">
        <w:rPr>
          <w:sz w:val="24"/>
          <w:szCs w:val="24"/>
          <w:lang w:eastAsia="ru-RU"/>
        </w:rPr>
        <w:t>а</w:t>
      </w:r>
      <w:r w:rsidR="00F15392" w:rsidRPr="0031282F">
        <w:rPr>
          <w:sz w:val="24"/>
          <w:szCs w:val="24"/>
          <w:lang w:eastAsia="ru-RU"/>
        </w:rPr>
        <w:t xml:space="preserve">, </w:t>
      </w:r>
      <w:r w:rsidR="00F15392" w:rsidRPr="0031282F">
        <w:rPr>
          <w:i/>
          <w:sz w:val="24"/>
          <w:szCs w:val="24"/>
          <w:lang w:eastAsia="ru-RU"/>
        </w:rPr>
        <w:t>по которо</w:t>
      </w:r>
      <w:r w:rsidR="00BD05FA" w:rsidRPr="0031282F">
        <w:rPr>
          <w:i/>
          <w:sz w:val="24"/>
          <w:szCs w:val="24"/>
          <w:lang w:eastAsia="ru-RU"/>
        </w:rPr>
        <w:t>й</w:t>
      </w:r>
      <w:r w:rsidR="00F15392" w:rsidRPr="0031282F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31282F">
        <w:rPr>
          <w:sz w:val="24"/>
          <w:szCs w:val="24"/>
          <w:lang w:eastAsia="ru-RU"/>
        </w:rPr>
        <w:t xml:space="preserve">остается </w:t>
      </w:r>
      <w:r w:rsidR="006F17EF" w:rsidRPr="0031282F">
        <w:rPr>
          <w:sz w:val="24"/>
          <w:szCs w:val="24"/>
          <w:lang w:eastAsia="ru-RU"/>
        </w:rPr>
        <w:t xml:space="preserve">действующей </w:t>
      </w:r>
      <w:r w:rsidR="00F15392" w:rsidRPr="0031282F">
        <w:rPr>
          <w:sz w:val="24"/>
          <w:szCs w:val="24"/>
          <w:lang w:eastAsia="ru-RU"/>
        </w:rPr>
        <w:t>с ранее объявленной ценой.</w:t>
      </w:r>
      <w:bookmarkEnd w:id="712"/>
    </w:p>
    <w:p w:rsidR="00F15392" w:rsidRPr="0031282F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1282F">
        <w:rPr>
          <w:iCs/>
          <w:sz w:val="24"/>
          <w:szCs w:val="24"/>
          <w:lang w:eastAsia="ru-RU"/>
        </w:rPr>
        <w:t>Предложения</w:t>
      </w:r>
      <w:r w:rsidR="00BD05FA" w:rsidRPr="0031282F">
        <w:rPr>
          <w:iCs/>
          <w:sz w:val="24"/>
          <w:szCs w:val="24"/>
          <w:lang w:eastAsia="ru-RU"/>
        </w:rPr>
        <w:t xml:space="preserve"> </w:t>
      </w:r>
      <w:r w:rsidR="009C744E" w:rsidRPr="0031282F">
        <w:rPr>
          <w:iCs/>
          <w:sz w:val="24"/>
          <w:szCs w:val="24"/>
          <w:lang w:eastAsia="ru-RU"/>
        </w:rPr>
        <w:t>Участник</w:t>
      </w:r>
      <w:r w:rsidR="00F15392" w:rsidRPr="0031282F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31282F">
        <w:rPr>
          <w:iCs/>
          <w:sz w:val="24"/>
          <w:szCs w:val="24"/>
          <w:lang w:eastAsia="ru-RU"/>
        </w:rPr>
        <w:t>Участник</w:t>
      </w:r>
      <w:r w:rsidR="00F15392" w:rsidRPr="0031282F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31282F">
        <w:rPr>
          <w:sz w:val="24"/>
          <w:szCs w:val="24"/>
          <w:lang w:eastAsia="ru-RU"/>
        </w:rPr>
        <w:t xml:space="preserve">его </w:t>
      </w:r>
      <w:r w:rsidR="004B5EB3" w:rsidRPr="0031282F">
        <w:rPr>
          <w:sz w:val="24"/>
          <w:szCs w:val="24"/>
          <w:lang w:eastAsia="ru-RU"/>
        </w:rPr>
        <w:t>Заявк</w:t>
      </w:r>
      <w:r w:rsidR="00F15392" w:rsidRPr="0031282F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31282F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306353005"/>
      <w:r w:rsidRPr="0031282F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1282F">
        <w:rPr>
          <w:iCs/>
          <w:sz w:val="24"/>
          <w:szCs w:val="24"/>
          <w:lang w:eastAsia="ru-RU"/>
        </w:rPr>
        <w:t xml:space="preserve">. </w:t>
      </w:r>
      <w:r w:rsidRPr="0031282F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713"/>
    </w:p>
    <w:p w:rsidR="00F15392" w:rsidRPr="0031282F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1282F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1282F">
        <w:rPr>
          <w:iCs/>
          <w:sz w:val="24"/>
          <w:szCs w:val="24"/>
          <w:lang w:eastAsia="ru-RU"/>
        </w:rPr>
        <w:t>Участник</w:t>
      </w:r>
      <w:r w:rsidRPr="0031282F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1282F">
        <w:rPr>
          <w:iCs/>
          <w:sz w:val="24"/>
          <w:szCs w:val="24"/>
          <w:lang w:eastAsia="ru-RU"/>
        </w:rPr>
        <w:t>Заявк</w:t>
      </w:r>
      <w:r w:rsidRPr="0031282F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1282F">
        <w:rPr>
          <w:iCs/>
          <w:sz w:val="24"/>
          <w:szCs w:val="24"/>
          <w:lang w:eastAsia="ru-RU"/>
        </w:rPr>
        <w:t>»</w:t>
      </w:r>
      <w:r w:rsidRPr="0031282F">
        <w:rPr>
          <w:iCs/>
          <w:sz w:val="24"/>
          <w:szCs w:val="24"/>
          <w:lang w:eastAsia="ru-RU"/>
        </w:rPr>
        <w:t xml:space="preserve"> цену </w:t>
      </w:r>
      <w:r w:rsidR="004B5EB3" w:rsidRPr="0031282F">
        <w:rPr>
          <w:iCs/>
          <w:sz w:val="24"/>
          <w:szCs w:val="24"/>
          <w:lang w:eastAsia="ru-RU"/>
        </w:rPr>
        <w:t>Заявк</w:t>
      </w:r>
      <w:r w:rsidR="00C42716" w:rsidRPr="0031282F">
        <w:rPr>
          <w:iCs/>
          <w:sz w:val="24"/>
          <w:szCs w:val="24"/>
          <w:lang w:eastAsia="ru-RU"/>
        </w:rPr>
        <w:t>и</w:t>
      </w:r>
      <w:r w:rsidRPr="0031282F">
        <w:rPr>
          <w:iCs/>
          <w:sz w:val="24"/>
          <w:szCs w:val="24"/>
          <w:lang w:eastAsia="ru-RU"/>
        </w:rPr>
        <w:t xml:space="preserve">. Снижение цены </w:t>
      </w:r>
      <w:r w:rsidR="004B5EB3" w:rsidRPr="0031282F">
        <w:rPr>
          <w:iCs/>
          <w:sz w:val="24"/>
          <w:szCs w:val="24"/>
          <w:lang w:eastAsia="ru-RU"/>
        </w:rPr>
        <w:t>Заявк</w:t>
      </w:r>
      <w:r w:rsidRPr="0031282F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1282F">
        <w:rPr>
          <w:iCs/>
          <w:sz w:val="24"/>
          <w:szCs w:val="24"/>
          <w:lang w:eastAsia="ru-RU"/>
        </w:rPr>
        <w:t>Участник</w:t>
      </w:r>
      <w:r w:rsidRPr="0031282F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1282F">
        <w:rPr>
          <w:iCs/>
          <w:sz w:val="24"/>
          <w:szCs w:val="24"/>
          <w:lang w:eastAsia="ru-RU"/>
        </w:rPr>
        <w:t>.</w:t>
      </w:r>
      <w:r w:rsidRPr="0031282F">
        <w:rPr>
          <w:iCs/>
          <w:sz w:val="24"/>
          <w:szCs w:val="24"/>
          <w:lang w:eastAsia="ru-RU"/>
        </w:rPr>
        <w:t xml:space="preserve"> </w:t>
      </w:r>
      <w:r w:rsidR="00076D8B" w:rsidRPr="0031282F">
        <w:rPr>
          <w:iCs/>
          <w:sz w:val="24"/>
          <w:szCs w:val="24"/>
          <w:lang w:eastAsia="ru-RU"/>
        </w:rPr>
        <w:t>И</w:t>
      </w:r>
      <w:r w:rsidRPr="0031282F">
        <w:rPr>
          <w:iCs/>
          <w:sz w:val="24"/>
          <w:szCs w:val="24"/>
          <w:lang w:eastAsia="ru-RU"/>
        </w:rPr>
        <w:t xml:space="preserve">зменение цены </w:t>
      </w:r>
      <w:r w:rsidR="004B5EB3" w:rsidRPr="0031282F">
        <w:rPr>
          <w:iCs/>
          <w:sz w:val="24"/>
          <w:szCs w:val="24"/>
          <w:lang w:eastAsia="ru-RU"/>
        </w:rPr>
        <w:t>Заявк</w:t>
      </w:r>
      <w:r w:rsidRPr="0031282F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1282F">
        <w:rPr>
          <w:iCs/>
          <w:sz w:val="24"/>
          <w:szCs w:val="24"/>
          <w:lang w:eastAsia="ru-RU"/>
        </w:rPr>
        <w:t>Заявк</w:t>
      </w:r>
      <w:r w:rsidRPr="0031282F">
        <w:rPr>
          <w:iCs/>
          <w:sz w:val="24"/>
          <w:szCs w:val="24"/>
          <w:lang w:eastAsia="ru-RU"/>
        </w:rPr>
        <w:t>и</w:t>
      </w:r>
      <w:r w:rsidR="00076D8B" w:rsidRPr="0031282F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1282F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1282F">
        <w:rPr>
          <w:sz w:val="24"/>
          <w:szCs w:val="24"/>
          <w:lang w:eastAsia="ru-RU"/>
        </w:rPr>
        <w:t xml:space="preserve"> в </w:t>
      </w:r>
      <w:r w:rsidRPr="0031282F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1282F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1282F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</w:t>
      </w:r>
      <w:r w:rsidRPr="0031282F">
        <w:rPr>
          <w:iCs/>
          <w:sz w:val="24"/>
          <w:szCs w:val="24"/>
        </w:rPr>
        <w:lastRenderedPageBreak/>
        <w:t xml:space="preserve">Участников переторжка может быть проведена повторно, третий раз и т.п. (далее — повторная переторжка). </w:t>
      </w:r>
      <w:r w:rsidRPr="0031282F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31282F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_Ref465847813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iCs/>
          <w:sz w:val="24"/>
          <w:szCs w:val="24"/>
          <w:lang w:eastAsia="ru-RU"/>
        </w:rPr>
        <w:t>3.7.9</w:t>
      </w:r>
      <w:r w:rsidR="00402725" w:rsidRPr="0031282F">
        <w:rPr>
          <w:sz w:val="24"/>
          <w:szCs w:val="24"/>
        </w:rPr>
        <w:fldChar w:fldCharType="end"/>
      </w:r>
      <w:r w:rsidR="00197954" w:rsidRPr="0031282F">
        <w:rPr>
          <w:iCs/>
          <w:sz w:val="24"/>
          <w:szCs w:val="24"/>
          <w:lang w:eastAsia="ru-RU"/>
        </w:rPr>
        <w:t xml:space="preserve">. Решение </w:t>
      </w:r>
      <w:r w:rsidR="00197954" w:rsidRPr="0031282F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1282F">
        <w:rPr>
          <w:iCs/>
          <w:sz w:val="24"/>
          <w:szCs w:val="24"/>
          <w:lang w:eastAsia="ru-RU"/>
        </w:rPr>
        <w:t xml:space="preserve">. </w:t>
      </w:r>
    </w:p>
    <w:p w:rsidR="00685336" w:rsidRPr="0031282F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1282F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_Ref306352987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iCs/>
          <w:sz w:val="24"/>
          <w:szCs w:val="24"/>
          <w:lang w:eastAsia="ru-RU"/>
        </w:rPr>
        <w:t>3.7.3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iCs/>
          <w:sz w:val="24"/>
          <w:szCs w:val="24"/>
          <w:lang w:eastAsia="ru-RU"/>
        </w:rPr>
        <w:t xml:space="preserve"> -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_Ref306353005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iCs/>
          <w:sz w:val="24"/>
          <w:szCs w:val="24"/>
          <w:lang w:eastAsia="ru-RU"/>
        </w:rPr>
        <w:t>3.7.5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iCs/>
          <w:sz w:val="24"/>
          <w:szCs w:val="24"/>
          <w:lang w:eastAsia="ru-RU"/>
        </w:rPr>
        <w:t>.</w:t>
      </w:r>
    </w:p>
    <w:p w:rsidR="00F15392" w:rsidRPr="0031282F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4" w:name="_Ref468874106"/>
      <w:r w:rsidRPr="0031282F">
        <w:rPr>
          <w:sz w:val="24"/>
          <w:szCs w:val="24"/>
          <w:lang w:eastAsia="ru-RU"/>
        </w:rPr>
        <w:t>Участник</w:t>
      </w:r>
      <w:r w:rsidR="00F15392" w:rsidRPr="0031282F">
        <w:rPr>
          <w:sz w:val="24"/>
          <w:szCs w:val="24"/>
          <w:lang w:eastAsia="ru-RU"/>
        </w:rPr>
        <w:t xml:space="preserve"> </w:t>
      </w:r>
      <w:r w:rsidR="00C86793" w:rsidRPr="0031282F">
        <w:rPr>
          <w:sz w:val="24"/>
          <w:szCs w:val="24"/>
          <w:lang w:eastAsia="ru-RU"/>
        </w:rPr>
        <w:t>запроса предложений</w:t>
      </w:r>
      <w:r w:rsidR="00F15392" w:rsidRPr="0031282F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31282F">
        <w:rPr>
          <w:sz w:val="24"/>
          <w:szCs w:val="24"/>
          <w:lang w:eastAsia="ru-RU"/>
        </w:rPr>
        <w:t xml:space="preserve"> </w:t>
      </w:r>
      <w:r w:rsidR="00F8138D" w:rsidRPr="0031282F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1282F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1282F">
        <w:rPr>
          <w:sz w:val="24"/>
          <w:szCs w:val="24"/>
          <w:lang w:eastAsia="ru-RU"/>
        </w:rPr>
        <w:t>Заявк</w:t>
      </w:r>
      <w:r w:rsidR="00F15392" w:rsidRPr="0031282F">
        <w:rPr>
          <w:sz w:val="24"/>
          <w:szCs w:val="24"/>
          <w:lang w:eastAsia="ru-RU"/>
        </w:rPr>
        <w:t>и.</w:t>
      </w:r>
      <w:bookmarkEnd w:id="714"/>
    </w:p>
    <w:p w:rsidR="007C47E3" w:rsidRPr="0031282F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5" w:name="_Ref465847813"/>
      <w:r w:rsidRPr="0031282F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5"/>
    </w:p>
    <w:p w:rsidR="007C47E3" w:rsidRPr="0031282F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1282F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1282F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1282F">
        <w:rPr>
          <w:sz w:val="24"/>
          <w:szCs w:val="24"/>
          <w:lang w:eastAsia="ru-RU"/>
        </w:rPr>
        <w:t xml:space="preserve">По решению </w:t>
      </w:r>
      <w:r w:rsidR="00685336" w:rsidRPr="0031282F">
        <w:rPr>
          <w:sz w:val="24"/>
          <w:szCs w:val="24"/>
          <w:lang w:eastAsia="ru-RU"/>
        </w:rPr>
        <w:t xml:space="preserve">Закупочной </w:t>
      </w:r>
      <w:r w:rsidRPr="0031282F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31282F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1282F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_Ref465670219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3.11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_Ref468874106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3.7.8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 xml:space="preserve">, </w:t>
      </w:r>
      <w:proofErr w:type="gramStart"/>
      <w:r w:rsidRPr="0031282F">
        <w:rPr>
          <w:sz w:val="24"/>
          <w:szCs w:val="24"/>
        </w:rPr>
        <w:t>предоставляет документы</w:t>
      </w:r>
      <w:proofErr w:type="gramEnd"/>
      <w:r w:rsidRPr="0031282F">
        <w:rPr>
          <w:sz w:val="24"/>
          <w:szCs w:val="24"/>
        </w:rPr>
        <w:t xml:space="preserve">, предусмотренные подпунктом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_Ref465675151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3.11.2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 xml:space="preserve"> документации.</w:t>
      </w:r>
    </w:p>
    <w:p w:rsidR="006371C4" w:rsidRPr="0031282F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1282F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_Ref465675151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3.11.2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 xml:space="preserve"> документации, предоставляются повторно.</w:t>
      </w:r>
    </w:p>
    <w:p w:rsidR="00A5754C" w:rsidRPr="0031282F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6" w:name="_Toc471823191"/>
      <w:bookmarkStart w:id="717" w:name="_Ref471823363"/>
      <w:bookmarkStart w:id="718" w:name="_Toc471828429"/>
      <w:bookmarkStart w:id="719" w:name="_Ref471894330"/>
      <w:bookmarkStart w:id="720" w:name="_Toc498590337"/>
      <w:bookmarkStart w:id="721" w:name="_Ref303681924"/>
      <w:bookmarkStart w:id="722" w:name="_Ref303683914"/>
      <w:r w:rsidRPr="0031282F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6"/>
      <w:bookmarkEnd w:id="717"/>
      <w:bookmarkEnd w:id="718"/>
      <w:bookmarkEnd w:id="719"/>
      <w:bookmarkEnd w:id="720"/>
    </w:p>
    <w:p w:rsidR="00A5754C" w:rsidRPr="0031282F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31282F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31282F">
        <w:rPr>
          <w:bCs w:val="0"/>
          <w:sz w:val="24"/>
          <w:szCs w:val="24"/>
        </w:rPr>
        <w:t xml:space="preserve">Единого стандарта закупок ПАО «Россети» (Положения о </w:t>
      </w:r>
      <w:r w:rsidRPr="0031282F">
        <w:rPr>
          <w:bCs w:val="0"/>
          <w:sz w:val="24"/>
          <w:szCs w:val="24"/>
        </w:rPr>
        <w:lastRenderedPageBreak/>
        <w:t xml:space="preserve">закупке) устанавливается </w:t>
      </w:r>
      <w:r w:rsidRPr="0031282F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31282F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31282F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31282F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31282F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31282F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31282F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31282F">
        <w:rPr>
          <w:i/>
          <w:sz w:val="24"/>
          <w:szCs w:val="24"/>
          <w:lang w:val="en-US"/>
        </w:rPr>
        <w:t>k</w:t>
      </w:r>
      <w:r w:rsidRPr="0031282F">
        <w:rPr>
          <w:i/>
          <w:sz w:val="24"/>
          <w:szCs w:val="24"/>
          <w:vertAlign w:val="subscript"/>
        </w:rPr>
        <w:t>ПРИОР</w:t>
      </w:r>
      <w:r w:rsidRPr="0031282F">
        <w:rPr>
          <w:sz w:val="24"/>
          <w:szCs w:val="24"/>
        </w:rPr>
        <w:t xml:space="preserve">=0,85, иначе </w:t>
      </w:r>
      <w:r w:rsidRPr="0031282F">
        <w:rPr>
          <w:i/>
          <w:sz w:val="24"/>
          <w:szCs w:val="24"/>
          <w:lang w:val="en-US"/>
        </w:rPr>
        <w:t>k</w:t>
      </w:r>
      <w:r w:rsidRPr="0031282F">
        <w:rPr>
          <w:i/>
          <w:sz w:val="24"/>
          <w:szCs w:val="24"/>
          <w:vertAlign w:val="subscript"/>
        </w:rPr>
        <w:t>ПРИОР</w:t>
      </w:r>
      <w:r w:rsidRPr="0031282F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8B03FD">
        <w:rPr>
          <w:sz w:val="24"/>
          <w:szCs w:val="24"/>
        </w:rPr>
        <w:t>изложена в Приложении №3 к настоящей Документации).</w:t>
      </w:r>
    </w:p>
    <w:p w:rsidR="00A5754C" w:rsidRPr="0031282F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31282F">
        <w:rPr>
          <w:sz w:val="24"/>
          <w:szCs w:val="24"/>
        </w:rPr>
        <w:t>Приоритет не предоставляется в случаях, если:</w:t>
      </w:r>
    </w:p>
    <w:p w:rsidR="00A5754C" w:rsidRPr="0031282F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282F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_Ref303251044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rFonts w:ascii="Times New Roman" w:hAnsi="Times New Roman" w:cs="Times New Roman"/>
          <w:sz w:val="24"/>
          <w:szCs w:val="24"/>
        </w:rPr>
        <w:t>3.10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31282F">
        <w:rPr>
          <w:rFonts w:ascii="Times New Roman" w:hAnsi="Times New Roman" w:cs="Times New Roman"/>
          <w:sz w:val="24"/>
          <w:szCs w:val="24"/>
        </w:rPr>
        <w:t>закупоч</w:t>
      </w:r>
      <w:r w:rsidRPr="0031282F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31282F">
        <w:rPr>
          <w:rFonts w:ascii="Times New Roman" w:hAnsi="Times New Roman" w:cs="Times New Roman"/>
          <w:sz w:val="24"/>
          <w:szCs w:val="24"/>
        </w:rPr>
        <w:t>закупоч</w:t>
      </w:r>
      <w:r w:rsidRPr="0031282F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31282F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282F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31282F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282F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31282F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31282F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31282F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282F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31282F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Заказчик </w:t>
      </w:r>
      <w:r w:rsidRPr="0031282F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31282F">
        <w:rPr>
          <w:bCs w:val="0"/>
          <w:sz w:val="24"/>
          <w:szCs w:val="24"/>
        </w:rPr>
        <w:t xml:space="preserve"> </w:t>
      </w:r>
      <w:r w:rsidRPr="0031282F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31282F">
        <w:rPr>
          <w:bCs w:val="0"/>
          <w:sz w:val="24"/>
          <w:szCs w:val="24"/>
        </w:rPr>
        <w:t xml:space="preserve"> если выяснится, что один или несколько </w:t>
      </w:r>
      <w:r w:rsidRPr="0031282F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31282F" w:rsidRDefault="00A5754C" w:rsidP="00A5754C">
      <w:pPr>
        <w:rPr>
          <w:sz w:val="24"/>
          <w:szCs w:val="24"/>
        </w:rPr>
      </w:pPr>
    </w:p>
    <w:p w:rsidR="00717F60" w:rsidRPr="0031282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80768"/>
      <w:bookmarkStart w:id="724" w:name="_Ref471980938"/>
      <w:bookmarkStart w:id="725" w:name="_Toc498590338"/>
      <w:r w:rsidRPr="0031282F">
        <w:t xml:space="preserve">Подведение итогов </w:t>
      </w:r>
      <w:r w:rsidR="00DF639D" w:rsidRPr="0031282F">
        <w:t>З</w:t>
      </w:r>
      <w:r w:rsidRPr="0031282F">
        <w:t>апроса предложений</w:t>
      </w:r>
      <w:bookmarkEnd w:id="721"/>
      <w:bookmarkEnd w:id="722"/>
      <w:bookmarkEnd w:id="723"/>
      <w:bookmarkEnd w:id="724"/>
      <w:bookmarkEnd w:id="725"/>
    </w:p>
    <w:p w:rsidR="00717F60" w:rsidRPr="0031282F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6" w:name="_Ref440290296"/>
      <w:r w:rsidRPr="0031282F">
        <w:rPr>
          <w:sz w:val="24"/>
          <w:szCs w:val="24"/>
        </w:rPr>
        <w:t xml:space="preserve">По результатам оценочной стадии Закупочная комиссия принимает решение </w:t>
      </w:r>
      <w:r w:rsidRPr="0031282F">
        <w:rPr>
          <w:sz w:val="24"/>
          <w:szCs w:val="24"/>
        </w:rPr>
        <w:lastRenderedPageBreak/>
        <w:t xml:space="preserve">либо по </w:t>
      </w:r>
      <w:r w:rsidRPr="0031282F">
        <w:rPr>
          <w:sz w:val="24"/>
          <w:szCs w:val="24"/>
          <w:lang w:eastAsia="ru-RU"/>
        </w:rPr>
        <w:t>определению</w:t>
      </w:r>
      <w:r w:rsidRPr="0031282F">
        <w:rPr>
          <w:sz w:val="24"/>
          <w:szCs w:val="24"/>
        </w:rPr>
        <w:t xml:space="preserve"> </w:t>
      </w:r>
      <w:r w:rsidR="004D431C" w:rsidRPr="0031282F">
        <w:rPr>
          <w:sz w:val="24"/>
          <w:szCs w:val="24"/>
        </w:rPr>
        <w:t xml:space="preserve">лучшей </w:t>
      </w:r>
      <w:r w:rsidR="004B5EB3" w:rsidRPr="0031282F">
        <w:rPr>
          <w:sz w:val="24"/>
          <w:szCs w:val="24"/>
        </w:rPr>
        <w:t>Заявк</w:t>
      </w:r>
      <w:r w:rsidR="004D431C" w:rsidRPr="0031282F">
        <w:rPr>
          <w:sz w:val="24"/>
          <w:szCs w:val="24"/>
        </w:rPr>
        <w:t>и запроса предложений</w:t>
      </w:r>
      <w:r w:rsidRPr="0031282F">
        <w:rPr>
          <w:sz w:val="24"/>
          <w:szCs w:val="24"/>
        </w:rPr>
        <w:t xml:space="preserve">, либо по завершению данной процедуры </w:t>
      </w:r>
      <w:r w:rsidR="00DF639D" w:rsidRPr="0031282F">
        <w:rPr>
          <w:sz w:val="24"/>
          <w:szCs w:val="24"/>
        </w:rPr>
        <w:t>З</w:t>
      </w:r>
      <w:r w:rsidRPr="0031282F">
        <w:rPr>
          <w:sz w:val="24"/>
          <w:szCs w:val="24"/>
        </w:rPr>
        <w:t xml:space="preserve">апроса предложений без определения </w:t>
      </w:r>
      <w:r w:rsidR="009C744E" w:rsidRPr="0031282F">
        <w:rPr>
          <w:sz w:val="24"/>
          <w:szCs w:val="24"/>
        </w:rPr>
        <w:t>Участник</w:t>
      </w:r>
      <w:r w:rsidR="004D431C" w:rsidRPr="0031282F">
        <w:rPr>
          <w:sz w:val="24"/>
          <w:szCs w:val="24"/>
        </w:rPr>
        <w:t xml:space="preserve">а, чья </w:t>
      </w:r>
      <w:r w:rsidR="004B5EB3" w:rsidRPr="0031282F">
        <w:rPr>
          <w:sz w:val="24"/>
          <w:szCs w:val="24"/>
        </w:rPr>
        <w:t>Заявк</w:t>
      </w:r>
      <w:r w:rsidR="004D431C" w:rsidRPr="0031282F">
        <w:rPr>
          <w:sz w:val="24"/>
          <w:szCs w:val="24"/>
        </w:rPr>
        <w:t xml:space="preserve">а признана лучшей, </w:t>
      </w:r>
      <w:r w:rsidRPr="0031282F">
        <w:rPr>
          <w:sz w:val="24"/>
          <w:szCs w:val="24"/>
        </w:rPr>
        <w:t xml:space="preserve">и заключения </w:t>
      </w:r>
      <w:r w:rsidR="00123C70" w:rsidRPr="0031282F">
        <w:rPr>
          <w:sz w:val="24"/>
          <w:szCs w:val="24"/>
        </w:rPr>
        <w:t>Договор</w:t>
      </w:r>
      <w:r w:rsidRPr="0031282F">
        <w:rPr>
          <w:sz w:val="24"/>
          <w:szCs w:val="24"/>
        </w:rPr>
        <w:t>а:</w:t>
      </w:r>
      <w:bookmarkEnd w:id="726"/>
    </w:p>
    <w:p w:rsidR="00717F60" w:rsidRPr="0031282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в случае если </w:t>
      </w:r>
      <w:r w:rsidR="004B5EB3" w:rsidRPr="0031282F">
        <w:rPr>
          <w:bCs w:val="0"/>
          <w:sz w:val="24"/>
          <w:szCs w:val="24"/>
        </w:rPr>
        <w:t>Заявк</w:t>
      </w:r>
      <w:r w:rsidRPr="0031282F">
        <w:rPr>
          <w:bCs w:val="0"/>
          <w:sz w:val="24"/>
          <w:szCs w:val="24"/>
        </w:rPr>
        <w:t xml:space="preserve">а какого-либо из </w:t>
      </w:r>
      <w:r w:rsidR="009C744E" w:rsidRPr="0031282F">
        <w:rPr>
          <w:bCs w:val="0"/>
          <w:sz w:val="24"/>
          <w:szCs w:val="24"/>
        </w:rPr>
        <w:t>Участник</w:t>
      </w:r>
      <w:r w:rsidRPr="0031282F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1282F">
        <w:rPr>
          <w:bCs w:val="0"/>
          <w:sz w:val="24"/>
          <w:szCs w:val="24"/>
        </w:rPr>
        <w:t xml:space="preserve"> и признается наилучшей</w:t>
      </w:r>
      <w:r w:rsidRPr="0031282F">
        <w:rPr>
          <w:bCs w:val="0"/>
          <w:sz w:val="24"/>
          <w:szCs w:val="24"/>
        </w:rPr>
        <w:t xml:space="preserve">. </w:t>
      </w:r>
      <w:r w:rsidR="009C744E" w:rsidRPr="0031282F">
        <w:rPr>
          <w:bCs w:val="0"/>
          <w:sz w:val="24"/>
          <w:szCs w:val="24"/>
        </w:rPr>
        <w:t>Участник</w:t>
      </w:r>
      <w:r w:rsidRPr="0031282F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1282F">
        <w:rPr>
          <w:bCs w:val="0"/>
          <w:sz w:val="24"/>
          <w:szCs w:val="24"/>
        </w:rPr>
        <w:t>Заявк</w:t>
      </w:r>
      <w:r w:rsidR="0087407B" w:rsidRPr="0031282F">
        <w:rPr>
          <w:bCs w:val="0"/>
          <w:sz w:val="24"/>
          <w:szCs w:val="24"/>
        </w:rPr>
        <w:t>и лучшей</w:t>
      </w:r>
      <w:r w:rsidRPr="0031282F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1282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в случае если </w:t>
      </w:r>
      <w:r w:rsidR="001716DB" w:rsidRPr="0031282F">
        <w:rPr>
          <w:bCs w:val="0"/>
          <w:sz w:val="24"/>
          <w:szCs w:val="24"/>
        </w:rPr>
        <w:t xml:space="preserve">ни одна </w:t>
      </w:r>
      <w:r w:rsidR="004B5EB3" w:rsidRPr="0031282F">
        <w:rPr>
          <w:bCs w:val="0"/>
          <w:sz w:val="24"/>
          <w:szCs w:val="24"/>
        </w:rPr>
        <w:t>Заявк</w:t>
      </w:r>
      <w:r w:rsidRPr="0031282F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1282F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1282F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1282F">
        <w:rPr>
          <w:sz w:val="24"/>
          <w:szCs w:val="24"/>
        </w:rPr>
        <w:t xml:space="preserve">, который подписывается </w:t>
      </w:r>
      <w:r w:rsidR="007C47E3" w:rsidRPr="0031282F">
        <w:rPr>
          <w:sz w:val="24"/>
          <w:szCs w:val="24"/>
        </w:rPr>
        <w:t xml:space="preserve">членами </w:t>
      </w:r>
      <w:r w:rsidR="00E60F8E" w:rsidRPr="0031282F">
        <w:rPr>
          <w:sz w:val="24"/>
          <w:szCs w:val="24"/>
        </w:rPr>
        <w:t>Закупочной комиссии</w:t>
      </w:r>
      <w:r w:rsidRPr="0031282F">
        <w:rPr>
          <w:sz w:val="24"/>
          <w:szCs w:val="24"/>
        </w:rPr>
        <w:t>.</w:t>
      </w:r>
    </w:p>
    <w:p w:rsidR="00717F60" w:rsidRPr="0031282F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1282F">
        <w:rPr>
          <w:sz w:val="24"/>
          <w:szCs w:val="24"/>
        </w:rPr>
        <w:t>Участник</w:t>
      </w:r>
      <w:r w:rsidR="00717F60" w:rsidRPr="0031282F">
        <w:rPr>
          <w:bCs w:val="0"/>
          <w:sz w:val="24"/>
          <w:szCs w:val="24"/>
        </w:rPr>
        <w:t xml:space="preserve"> </w:t>
      </w:r>
      <w:r w:rsidR="0087407B" w:rsidRPr="0031282F">
        <w:rPr>
          <w:bCs w:val="0"/>
          <w:sz w:val="24"/>
          <w:szCs w:val="24"/>
        </w:rPr>
        <w:t xml:space="preserve">запроса предложений </w:t>
      </w:r>
      <w:r w:rsidR="00717F60" w:rsidRPr="0031282F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1282F">
        <w:rPr>
          <w:sz w:val="24"/>
          <w:szCs w:val="24"/>
        </w:rPr>
        <w:t>Заявк</w:t>
      </w:r>
      <w:r w:rsidR="0087407B" w:rsidRPr="0031282F">
        <w:rPr>
          <w:sz w:val="24"/>
          <w:szCs w:val="24"/>
        </w:rPr>
        <w:t>и лучшей</w:t>
      </w:r>
      <w:r w:rsidR="0087407B" w:rsidRPr="0031282F">
        <w:rPr>
          <w:bCs w:val="0"/>
          <w:sz w:val="24"/>
          <w:szCs w:val="24"/>
        </w:rPr>
        <w:t xml:space="preserve"> </w:t>
      </w:r>
      <w:r w:rsidR="00717F60" w:rsidRPr="0031282F">
        <w:rPr>
          <w:bCs w:val="0"/>
          <w:sz w:val="24"/>
          <w:szCs w:val="24"/>
        </w:rPr>
        <w:t>функционалом ЭТП</w:t>
      </w:r>
      <w:r w:rsidR="00717F60" w:rsidRPr="0031282F">
        <w:rPr>
          <w:bCs w:val="0"/>
          <w:color w:val="000000"/>
          <w:sz w:val="24"/>
          <w:szCs w:val="24"/>
        </w:rPr>
        <w:t xml:space="preserve"> </w:t>
      </w:r>
      <w:r w:rsidR="00717F60" w:rsidRPr="0031282F">
        <w:rPr>
          <w:bCs w:val="0"/>
          <w:sz w:val="24"/>
          <w:szCs w:val="24"/>
        </w:rPr>
        <w:t>согласно правилам данной ЭТП.</w:t>
      </w:r>
    </w:p>
    <w:p w:rsidR="00717F60" w:rsidRPr="0031282F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1282F">
        <w:rPr>
          <w:sz w:val="24"/>
          <w:szCs w:val="24"/>
        </w:rPr>
        <w:t xml:space="preserve">В случае </w:t>
      </w:r>
      <w:r w:rsidR="001716DB" w:rsidRPr="0031282F">
        <w:rPr>
          <w:sz w:val="24"/>
          <w:szCs w:val="24"/>
        </w:rPr>
        <w:t xml:space="preserve">завершения или </w:t>
      </w:r>
      <w:r w:rsidRPr="0031282F">
        <w:rPr>
          <w:sz w:val="24"/>
          <w:szCs w:val="24"/>
        </w:rPr>
        <w:t>прекращени</w:t>
      </w:r>
      <w:r w:rsidR="001716DB" w:rsidRPr="0031282F">
        <w:rPr>
          <w:sz w:val="24"/>
          <w:szCs w:val="24"/>
        </w:rPr>
        <w:t>я</w:t>
      </w:r>
      <w:r w:rsidRPr="0031282F">
        <w:rPr>
          <w:sz w:val="24"/>
          <w:szCs w:val="24"/>
        </w:rPr>
        <w:t xml:space="preserve"> процедуры запроса предложений </w:t>
      </w:r>
      <w:r w:rsidR="009C744E" w:rsidRPr="0031282F">
        <w:rPr>
          <w:sz w:val="24"/>
          <w:szCs w:val="24"/>
        </w:rPr>
        <w:t>Участник</w:t>
      </w:r>
      <w:r w:rsidRPr="0031282F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31282F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1282F">
        <w:rPr>
          <w:sz w:val="24"/>
          <w:szCs w:val="24"/>
        </w:rPr>
        <w:t>При необходимости Организатор, по решению Закупочной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31282F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1282F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установленном правилами ЭТП.</w:t>
      </w:r>
    </w:p>
    <w:p w:rsidR="0075787E" w:rsidRPr="0031282F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1282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7" w:name="_Ref303251044"/>
      <w:bookmarkStart w:id="728" w:name="_Toc498590339"/>
      <w:bookmarkStart w:id="729" w:name="_Ref191386295"/>
      <w:r w:rsidRPr="0031282F">
        <w:t>Признание запроса предложений несостоявшимся</w:t>
      </w:r>
      <w:bookmarkEnd w:id="727"/>
      <w:bookmarkEnd w:id="728"/>
    </w:p>
    <w:p w:rsidR="00717F60" w:rsidRPr="0031282F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30" w:name="_Ref303277595"/>
      <w:r w:rsidRPr="0031282F">
        <w:rPr>
          <w:bCs w:val="0"/>
          <w:sz w:val="24"/>
          <w:szCs w:val="24"/>
        </w:rPr>
        <w:t>Запрос предложений</w:t>
      </w:r>
      <w:r w:rsidRPr="0031282F">
        <w:rPr>
          <w:sz w:val="24"/>
          <w:szCs w:val="24"/>
        </w:rPr>
        <w:t xml:space="preserve"> признается несостоявшимся в случаях:</w:t>
      </w:r>
      <w:bookmarkEnd w:id="730"/>
    </w:p>
    <w:p w:rsidR="00717F60" w:rsidRPr="0031282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1" w:name="_Ref298429652"/>
      <w:r w:rsidRPr="0031282F">
        <w:rPr>
          <w:bCs/>
          <w:sz w:val="24"/>
          <w:szCs w:val="24"/>
        </w:rPr>
        <w:t xml:space="preserve">подана </w:t>
      </w:r>
      <w:r w:rsidRPr="0031282F">
        <w:rPr>
          <w:sz w:val="24"/>
          <w:szCs w:val="24"/>
          <w:lang w:eastAsia="ru-RU"/>
        </w:rPr>
        <w:t xml:space="preserve">только одна </w:t>
      </w:r>
      <w:r w:rsidR="004B5EB3" w:rsidRPr="0031282F">
        <w:rPr>
          <w:sz w:val="24"/>
          <w:szCs w:val="24"/>
          <w:lang w:eastAsia="ru-RU"/>
        </w:rPr>
        <w:t>Заявк</w:t>
      </w:r>
      <w:r w:rsidRPr="0031282F">
        <w:rPr>
          <w:sz w:val="24"/>
          <w:szCs w:val="24"/>
          <w:lang w:eastAsia="ru-RU"/>
        </w:rPr>
        <w:t>а;</w:t>
      </w:r>
      <w:bookmarkEnd w:id="731"/>
    </w:p>
    <w:p w:rsidR="00717F60" w:rsidRPr="0031282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1282F">
        <w:rPr>
          <w:sz w:val="24"/>
          <w:szCs w:val="24"/>
          <w:lang w:eastAsia="ru-RU"/>
        </w:rPr>
        <w:t xml:space="preserve">не подана ни одна </w:t>
      </w:r>
      <w:r w:rsidR="004B5EB3" w:rsidRPr="0031282F">
        <w:rPr>
          <w:sz w:val="24"/>
          <w:szCs w:val="24"/>
          <w:lang w:eastAsia="ru-RU"/>
        </w:rPr>
        <w:t>Заявк</w:t>
      </w:r>
      <w:r w:rsidRPr="0031282F">
        <w:rPr>
          <w:sz w:val="24"/>
          <w:szCs w:val="24"/>
          <w:lang w:eastAsia="ru-RU"/>
        </w:rPr>
        <w:t>а;</w:t>
      </w:r>
    </w:p>
    <w:p w:rsidR="00717F60" w:rsidRPr="0031282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1282F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1282F">
        <w:rPr>
          <w:sz w:val="24"/>
          <w:szCs w:val="24"/>
          <w:lang w:eastAsia="ru-RU"/>
        </w:rPr>
        <w:t>Участник</w:t>
      </w:r>
      <w:r w:rsidRPr="0031282F">
        <w:rPr>
          <w:sz w:val="24"/>
          <w:szCs w:val="24"/>
          <w:lang w:eastAsia="ru-RU"/>
        </w:rPr>
        <w:t xml:space="preserve">ам, подавшим </w:t>
      </w:r>
      <w:r w:rsidR="004B5EB3" w:rsidRPr="0031282F">
        <w:rPr>
          <w:sz w:val="24"/>
          <w:szCs w:val="24"/>
          <w:lang w:eastAsia="ru-RU"/>
        </w:rPr>
        <w:t>Заявк</w:t>
      </w:r>
      <w:r w:rsidRPr="0031282F">
        <w:rPr>
          <w:sz w:val="24"/>
          <w:szCs w:val="24"/>
          <w:lang w:eastAsia="ru-RU"/>
        </w:rPr>
        <w:t>и;</w:t>
      </w:r>
    </w:p>
    <w:p w:rsidR="00717F60" w:rsidRPr="0031282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1282F">
        <w:rPr>
          <w:sz w:val="24"/>
          <w:szCs w:val="24"/>
          <w:lang w:eastAsia="ru-RU"/>
        </w:rPr>
        <w:t>принято решение о допуске</w:t>
      </w:r>
      <w:r w:rsidRPr="0031282F">
        <w:rPr>
          <w:bCs/>
          <w:sz w:val="24"/>
          <w:szCs w:val="24"/>
        </w:rPr>
        <w:t xml:space="preserve"> только одного </w:t>
      </w:r>
      <w:r w:rsidR="009C744E" w:rsidRPr="0031282F">
        <w:rPr>
          <w:bCs/>
          <w:sz w:val="24"/>
          <w:szCs w:val="24"/>
        </w:rPr>
        <w:t>Участник</w:t>
      </w:r>
      <w:r w:rsidRPr="0031282F">
        <w:rPr>
          <w:bCs/>
          <w:sz w:val="24"/>
          <w:szCs w:val="24"/>
        </w:rPr>
        <w:t>а.</w:t>
      </w:r>
    </w:p>
    <w:p w:rsidR="00F20C7B" w:rsidRPr="0031282F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2" w:name="_Ref311220495"/>
      <w:r w:rsidRPr="0031282F">
        <w:rPr>
          <w:bCs w:val="0"/>
          <w:sz w:val="24"/>
          <w:szCs w:val="24"/>
          <w:lang w:eastAsia="ru-RU"/>
        </w:rPr>
        <w:t xml:space="preserve">В </w:t>
      </w:r>
      <w:r w:rsidRPr="0031282F">
        <w:rPr>
          <w:bCs w:val="0"/>
          <w:sz w:val="24"/>
          <w:szCs w:val="24"/>
        </w:rPr>
        <w:t>случае</w:t>
      </w:r>
      <w:r w:rsidRPr="0031282F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2"/>
    </w:p>
    <w:p w:rsidR="00F20C7B" w:rsidRPr="0031282F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1282F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1282F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1282F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1282F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1282F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31282F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  <w:lang w:eastAsia="ru-RU"/>
        </w:rPr>
        <w:t xml:space="preserve">признать </w:t>
      </w:r>
      <w:r w:rsidR="002514DE" w:rsidRPr="0031282F">
        <w:rPr>
          <w:bCs w:val="0"/>
          <w:sz w:val="24"/>
          <w:szCs w:val="24"/>
          <w:lang w:eastAsia="ru-RU"/>
        </w:rPr>
        <w:t>запрос предложений</w:t>
      </w:r>
      <w:r w:rsidR="00DA4ADE" w:rsidRPr="0031282F">
        <w:rPr>
          <w:bCs w:val="0"/>
          <w:sz w:val="24"/>
          <w:szCs w:val="24"/>
          <w:lang w:eastAsia="ru-RU"/>
        </w:rPr>
        <w:t xml:space="preserve"> несостоявшим</w:t>
      </w:r>
      <w:r w:rsidRPr="0031282F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31282F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31282F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31282F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3" w:name="_Ref465670219"/>
      <w:bookmarkStart w:id="734" w:name="_Toc468441704"/>
      <w:bookmarkStart w:id="735" w:name="_Toc498590340"/>
      <w:bookmarkStart w:id="736" w:name="_Ref303683929"/>
      <w:r w:rsidRPr="0031282F">
        <w:rPr>
          <w:bCs w:val="0"/>
        </w:rPr>
        <w:t>Антидемпинговые меры</w:t>
      </w:r>
      <w:bookmarkEnd w:id="733"/>
      <w:bookmarkEnd w:id="734"/>
      <w:bookmarkEnd w:id="735"/>
    </w:p>
    <w:p w:rsidR="006371C4" w:rsidRPr="0031282F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31282F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31282F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31282F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_Ref468874794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rFonts w:eastAsia="Times New Roman,Italic"/>
          <w:bCs w:val="0"/>
          <w:iCs/>
          <w:sz w:val="24"/>
          <w:szCs w:val="24"/>
        </w:rPr>
        <w:t>3.3.7</w:t>
      </w:r>
      <w:r w:rsidR="00402725" w:rsidRPr="0031282F">
        <w:rPr>
          <w:sz w:val="24"/>
          <w:szCs w:val="24"/>
        </w:rPr>
        <w:fldChar w:fldCharType="end"/>
      </w:r>
      <w:r w:rsidR="00E969AA" w:rsidRPr="0031282F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31282F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31282F">
        <w:rPr>
          <w:sz w:val="24"/>
          <w:szCs w:val="24"/>
        </w:rPr>
        <w:t xml:space="preserve"> по итогам вскрытия конвертов с заявками Участников, либо завершения </w:t>
      </w:r>
      <w:r w:rsidRPr="0031282F">
        <w:rPr>
          <w:sz w:val="24"/>
          <w:szCs w:val="24"/>
        </w:rPr>
        <w:lastRenderedPageBreak/>
        <w:t xml:space="preserve">аукционной процедуры на понижение цены (переторжки), </w:t>
      </w:r>
      <w:r w:rsidRPr="0031282F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31282F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7" w:name="_Ref465675151"/>
      <w:r w:rsidRPr="0031282F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7"/>
    </w:p>
    <w:p w:rsidR="006371C4" w:rsidRPr="0031282F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1282F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31282F">
        <w:rPr>
          <w:rFonts w:eastAsia="Times New Roman,Italic"/>
          <w:bCs w:val="0"/>
          <w:iCs/>
          <w:sz w:val="24"/>
          <w:szCs w:val="24"/>
        </w:rPr>
        <w:t>оказания услуг</w:t>
      </w:r>
      <w:r w:rsidRPr="0031282F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31282F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1282F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31282F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1282F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1282F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31282F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31282F">
        <w:rPr>
          <w:sz w:val="24"/>
          <w:szCs w:val="24"/>
        </w:rPr>
        <w:t>производителя</w:t>
      </w:r>
      <w:r w:rsidRPr="0031282F">
        <w:rPr>
          <w:rFonts w:eastAsia="Times New Roman,Italic"/>
          <w:bCs w:val="0"/>
          <w:iCs/>
          <w:sz w:val="24"/>
          <w:szCs w:val="24"/>
        </w:rPr>
        <w:t>)</w:t>
      </w:r>
      <w:r w:rsidRPr="0031282F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31282F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6371C4" w:rsidRPr="0031282F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>Непредставление Участником</w:t>
      </w:r>
      <w:r w:rsidR="001D3EAC" w:rsidRPr="0031282F">
        <w:rPr>
          <w:sz w:val="24"/>
          <w:szCs w:val="24"/>
        </w:rPr>
        <w:t>, предложившим демпинговую цену,</w:t>
      </w:r>
      <w:r w:rsidR="001D3EAC" w:rsidRPr="0031282F">
        <w:rPr>
          <w:bCs w:val="0"/>
          <w:sz w:val="24"/>
          <w:szCs w:val="24"/>
        </w:rPr>
        <w:t xml:space="preserve"> </w:t>
      </w:r>
      <w:r w:rsidRPr="0031282F">
        <w:rPr>
          <w:bCs w:val="0"/>
          <w:sz w:val="24"/>
          <w:szCs w:val="24"/>
        </w:rPr>
        <w:t xml:space="preserve">документов, изложенных в п.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_Ref465675151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3.11.2</w:t>
      </w:r>
      <w:r w:rsidR="00402725" w:rsidRPr="0031282F">
        <w:rPr>
          <w:sz w:val="24"/>
          <w:szCs w:val="24"/>
        </w:rPr>
        <w:fldChar w:fldCharType="end"/>
      </w:r>
      <w:r w:rsidR="001D3EAC" w:rsidRPr="0031282F">
        <w:rPr>
          <w:sz w:val="24"/>
          <w:szCs w:val="24"/>
        </w:rPr>
        <w:t>,</w:t>
      </w:r>
      <w:r w:rsidRPr="0031282F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31282F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1282F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31282F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31282F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31282F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31282F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_Ref468874893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rFonts w:eastAsia="Times New Roman,Italic"/>
          <w:bCs w:val="0"/>
          <w:iCs/>
          <w:sz w:val="24"/>
          <w:szCs w:val="24"/>
        </w:rPr>
        <w:t>3.6.2.5</w:t>
      </w:r>
      <w:r w:rsidR="00402725" w:rsidRPr="0031282F">
        <w:rPr>
          <w:sz w:val="24"/>
          <w:szCs w:val="24"/>
        </w:rPr>
        <w:fldChar w:fldCharType="end"/>
      </w:r>
      <w:r w:rsidR="00E969AA" w:rsidRPr="0031282F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31282F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31282F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1282F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31282F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1282F">
        <w:rPr>
          <w:sz w:val="24"/>
          <w:szCs w:val="24"/>
        </w:rPr>
        <w:t xml:space="preserve">Участник, предложивший </w:t>
      </w:r>
      <w:r w:rsidRPr="0031282F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31282F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_Ref465437572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3.13.2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>-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_Ref465440181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3.13.4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>.</w:t>
      </w:r>
    </w:p>
    <w:p w:rsidR="006371C4" w:rsidRPr="0031282F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1282F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31282F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31282F">
        <w:rPr>
          <w:sz w:val="24"/>
          <w:szCs w:val="24"/>
        </w:rPr>
        <w:t xml:space="preserve">, будет установлено, что начальная (максимальная) цена Договора рассчитана неверно, и ценовое предложение Участника </w:t>
      </w:r>
      <w:r w:rsidRPr="0031282F">
        <w:rPr>
          <w:sz w:val="24"/>
          <w:szCs w:val="24"/>
        </w:rPr>
        <w:lastRenderedPageBreak/>
        <w:t>закупки не является аномально низкой (</w:t>
      </w:r>
      <w:r w:rsidRPr="0031282F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31282F">
        <w:rPr>
          <w:sz w:val="24"/>
          <w:szCs w:val="24"/>
        </w:rPr>
        <w:t xml:space="preserve">, </w:t>
      </w:r>
      <w:r w:rsidR="00DB05D8" w:rsidRPr="0031282F">
        <w:rPr>
          <w:sz w:val="24"/>
          <w:szCs w:val="24"/>
        </w:rPr>
        <w:t>закупоч</w:t>
      </w:r>
      <w:r w:rsidRPr="0031282F">
        <w:rPr>
          <w:sz w:val="24"/>
          <w:szCs w:val="24"/>
        </w:rPr>
        <w:t>ная комиссия вправе принять следующие решения:</w:t>
      </w:r>
    </w:p>
    <w:p w:rsidR="006371C4" w:rsidRPr="0031282F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31282F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31282F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31282F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_Ref465437572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3.13.2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>-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_Ref465440181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3.13.4</w:t>
      </w:r>
      <w:r w:rsidR="00402725" w:rsidRPr="0031282F">
        <w:rPr>
          <w:sz w:val="24"/>
          <w:szCs w:val="24"/>
        </w:rPr>
        <w:fldChar w:fldCharType="end"/>
      </w:r>
      <w:r w:rsidR="001D3EAC" w:rsidRPr="0031282F">
        <w:rPr>
          <w:sz w:val="24"/>
          <w:szCs w:val="24"/>
        </w:rPr>
        <w:t>,</w:t>
      </w:r>
      <w:r w:rsidRPr="0031282F">
        <w:rPr>
          <w:sz w:val="24"/>
          <w:szCs w:val="24"/>
        </w:rPr>
        <w:t xml:space="preserve"> не применяются.</w:t>
      </w:r>
    </w:p>
    <w:p w:rsidR="00717F60" w:rsidRPr="0031282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8" w:name="_Ref468875001"/>
      <w:bookmarkStart w:id="739" w:name="_Toc498590341"/>
      <w:r w:rsidRPr="0031282F">
        <w:t>Проведение пред</w:t>
      </w:r>
      <w:r w:rsidR="006353B1" w:rsidRPr="0031282F">
        <w:t>д</w:t>
      </w:r>
      <w:r w:rsidR="00123C70" w:rsidRPr="0031282F">
        <w:t>оговор</w:t>
      </w:r>
      <w:r w:rsidRPr="0031282F">
        <w:t xml:space="preserve">ных переговоров (по необходимости) и подписание </w:t>
      </w:r>
      <w:r w:rsidR="00123C70" w:rsidRPr="0031282F">
        <w:t>Договор</w:t>
      </w:r>
      <w:r w:rsidRPr="0031282F">
        <w:t>а</w:t>
      </w:r>
      <w:bookmarkEnd w:id="729"/>
      <w:bookmarkEnd w:id="736"/>
      <w:bookmarkEnd w:id="738"/>
      <w:bookmarkEnd w:id="739"/>
    </w:p>
    <w:p w:rsidR="00717F60" w:rsidRPr="0031282F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>По всем вопросам, не нашедшим отражение в Извещении о проведении запроса предложений, настоящей Документации и 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31282F">
        <w:rPr>
          <w:bCs w:val="0"/>
          <w:sz w:val="24"/>
          <w:szCs w:val="24"/>
        </w:rPr>
        <w:t>.</w:t>
      </w:r>
    </w:p>
    <w:p w:rsidR="005071F6" w:rsidRPr="0031282F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31282F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31282F">
        <w:rPr>
          <w:color w:val="000000"/>
          <w:sz w:val="24"/>
          <w:szCs w:val="24"/>
          <w:lang w:eastAsia="x-none"/>
        </w:rPr>
        <w:t xml:space="preserve">(Протоколе) </w:t>
      </w:r>
      <w:r w:rsidRPr="0031282F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1282F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1282F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1282F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31282F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1282F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31282F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31282F">
        <w:rPr>
          <w:rStyle w:val="adskobk"/>
          <w:sz w:val="24"/>
          <w:szCs w:val="24"/>
        </w:rPr>
        <w:lastRenderedPageBreak/>
        <w:t>Ход переговоров и достигнутые результаты фиксируются в Протоколе пред</w:t>
      </w:r>
      <w:r w:rsidR="006353B1" w:rsidRPr="0031282F">
        <w:rPr>
          <w:rStyle w:val="adskobk"/>
          <w:sz w:val="24"/>
          <w:szCs w:val="24"/>
        </w:rPr>
        <w:t>д</w:t>
      </w:r>
      <w:r w:rsidR="00123C70" w:rsidRPr="0031282F">
        <w:rPr>
          <w:rStyle w:val="adskobk"/>
          <w:sz w:val="24"/>
          <w:szCs w:val="24"/>
        </w:rPr>
        <w:t>оговор</w:t>
      </w:r>
      <w:r w:rsidRPr="0031282F">
        <w:rPr>
          <w:rStyle w:val="adskobk"/>
          <w:sz w:val="24"/>
          <w:szCs w:val="24"/>
        </w:rPr>
        <w:t>ных переговоров</w:t>
      </w:r>
      <w:r w:rsidR="00E60F8E" w:rsidRPr="0031282F">
        <w:rPr>
          <w:rStyle w:val="adskobk"/>
          <w:sz w:val="24"/>
          <w:szCs w:val="24"/>
        </w:rPr>
        <w:t>,</w:t>
      </w:r>
      <w:r w:rsidR="00E60F8E" w:rsidRPr="0031282F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31282F">
        <w:rPr>
          <w:rStyle w:val="adskobk"/>
          <w:i/>
          <w:sz w:val="24"/>
          <w:szCs w:val="24"/>
        </w:rPr>
        <w:t>.</w:t>
      </w:r>
    </w:p>
    <w:p w:rsidR="00717F60" w:rsidRPr="0031282F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0" w:name="_Ref294695403"/>
      <w:bookmarkStart w:id="741" w:name="_Ref306320315"/>
      <w:r w:rsidRPr="0031282F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31282F">
        <w:rPr>
          <w:color w:val="000000"/>
          <w:sz w:val="24"/>
          <w:szCs w:val="24"/>
        </w:rPr>
        <w:t xml:space="preserve">. </w:t>
      </w:r>
      <w:r w:rsidRPr="0031282F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31282F">
        <w:rPr>
          <w:bCs w:val="0"/>
          <w:sz w:val="24"/>
          <w:szCs w:val="24"/>
        </w:rPr>
        <w:t>.</w:t>
      </w:r>
      <w:r w:rsidR="00717F60" w:rsidRPr="0031282F">
        <w:rPr>
          <w:bCs w:val="0"/>
          <w:color w:val="000000"/>
          <w:sz w:val="24"/>
          <w:szCs w:val="24"/>
        </w:rPr>
        <w:t xml:space="preserve"> Для </w:t>
      </w:r>
      <w:r w:rsidR="009C744E" w:rsidRPr="0031282F">
        <w:rPr>
          <w:bCs w:val="0"/>
          <w:color w:val="000000"/>
          <w:sz w:val="24"/>
          <w:szCs w:val="24"/>
        </w:rPr>
        <w:t>Участник</w:t>
      </w:r>
      <w:r w:rsidR="0087407B" w:rsidRPr="0031282F">
        <w:rPr>
          <w:bCs w:val="0"/>
          <w:color w:val="000000"/>
          <w:sz w:val="24"/>
          <w:szCs w:val="24"/>
        </w:rPr>
        <w:t xml:space="preserve">а, </w:t>
      </w:r>
      <w:r w:rsidR="0087407B" w:rsidRPr="0031282F">
        <w:rPr>
          <w:sz w:val="24"/>
          <w:szCs w:val="24"/>
        </w:rPr>
        <w:t xml:space="preserve">чья </w:t>
      </w:r>
      <w:r w:rsidR="004B5EB3" w:rsidRPr="0031282F">
        <w:rPr>
          <w:sz w:val="24"/>
          <w:szCs w:val="24"/>
        </w:rPr>
        <w:t>Заявк</w:t>
      </w:r>
      <w:r w:rsidR="0087407B" w:rsidRPr="0031282F">
        <w:rPr>
          <w:sz w:val="24"/>
          <w:szCs w:val="24"/>
        </w:rPr>
        <w:t>а признана лучшей,</w:t>
      </w:r>
      <w:r w:rsidR="0087407B" w:rsidRPr="0031282F">
        <w:rPr>
          <w:bCs w:val="0"/>
          <w:color w:val="000000"/>
          <w:sz w:val="24"/>
          <w:szCs w:val="24"/>
        </w:rPr>
        <w:t xml:space="preserve"> </w:t>
      </w:r>
      <w:r w:rsidR="00717F60" w:rsidRPr="0031282F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31282F">
        <w:rPr>
          <w:bCs w:val="0"/>
          <w:color w:val="000000"/>
          <w:sz w:val="24"/>
          <w:szCs w:val="24"/>
        </w:rPr>
        <w:t>Договор</w:t>
      </w:r>
      <w:r w:rsidR="00717F60" w:rsidRPr="0031282F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31282F">
        <w:rPr>
          <w:bCs w:val="0"/>
          <w:color w:val="000000"/>
          <w:sz w:val="24"/>
          <w:szCs w:val="24"/>
        </w:rPr>
        <w:t>Договор</w:t>
      </w:r>
      <w:r w:rsidR="00717F60" w:rsidRPr="0031282F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31282F">
        <w:rPr>
          <w:bCs w:val="0"/>
          <w:color w:val="000000"/>
          <w:sz w:val="24"/>
          <w:szCs w:val="24"/>
        </w:rPr>
        <w:t>Договор</w:t>
      </w:r>
      <w:r w:rsidR="00717F60" w:rsidRPr="0031282F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1282F">
        <w:rPr>
          <w:bCs w:val="0"/>
          <w:color w:val="000000"/>
          <w:sz w:val="24"/>
          <w:szCs w:val="24"/>
        </w:rPr>
        <w:t>Д</w:t>
      </w:r>
      <w:r w:rsidR="00717F60" w:rsidRPr="0031282F">
        <w:rPr>
          <w:bCs w:val="0"/>
          <w:color w:val="000000"/>
          <w:sz w:val="24"/>
          <w:szCs w:val="24"/>
        </w:rPr>
        <w:t>окументации</w:t>
      </w:r>
      <w:r w:rsidR="00DF639D" w:rsidRPr="0031282F">
        <w:rPr>
          <w:bCs w:val="0"/>
          <w:color w:val="000000"/>
          <w:sz w:val="24"/>
          <w:szCs w:val="24"/>
        </w:rPr>
        <w:t>.</w:t>
      </w:r>
      <w:bookmarkEnd w:id="740"/>
      <w:bookmarkEnd w:id="741"/>
      <w:r w:rsidR="00717F60" w:rsidRPr="0031282F">
        <w:rPr>
          <w:bCs w:val="0"/>
          <w:color w:val="000000"/>
          <w:sz w:val="24"/>
          <w:szCs w:val="24"/>
        </w:rPr>
        <w:t xml:space="preserve"> </w:t>
      </w:r>
    </w:p>
    <w:p w:rsidR="006371C4" w:rsidRPr="0031282F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1282F">
        <w:rPr>
          <w:sz w:val="24"/>
          <w:szCs w:val="24"/>
        </w:rPr>
        <w:t xml:space="preserve">Условия </w:t>
      </w:r>
      <w:proofErr w:type="gramStart"/>
      <w:r w:rsidRPr="0031282F">
        <w:rPr>
          <w:sz w:val="24"/>
          <w:szCs w:val="24"/>
        </w:rPr>
        <w:t xml:space="preserve">предоставления обеспечения исполнения обязательств </w:t>
      </w:r>
      <w:r w:rsidR="0071761C" w:rsidRPr="0031282F">
        <w:rPr>
          <w:sz w:val="24"/>
          <w:szCs w:val="24"/>
        </w:rPr>
        <w:t>Исполнителя</w:t>
      </w:r>
      <w:proofErr w:type="gramEnd"/>
      <w:r w:rsidR="0071761C" w:rsidRPr="0031282F">
        <w:rPr>
          <w:sz w:val="24"/>
          <w:szCs w:val="24"/>
        </w:rPr>
        <w:t xml:space="preserve"> </w:t>
      </w:r>
      <w:r w:rsidRPr="0031282F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_Ref465670219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3.11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_Ref465437572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3.13.2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>-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_Ref465440181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3.13.4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 xml:space="preserve"> </w:t>
      </w:r>
      <w:r w:rsidR="00DB05D8" w:rsidRPr="0031282F">
        <w:rPr>
          <w:sz w:val="24"/>
          <w:szCs w:val="24"/>
        </w:rPr>
        <w:t>Закупоч</w:t>
      </w:r>
      <w:r w:rsidRPr="0031282F">
        <w:rPr>
          <w:bCs w:val="0"/>
          <w:sz w:val="24"/>
          <w:szCs w:val="24"/>
        </w:rPr>
        <w:t xml:space="preserve">ной </w:t>
      </w:r>
      <w:r w:rsidRPr="0031282F">
        <w:rPr>
          <w:sz w:val="24"/>
          <w:szCs w:val="24"/>
        </w:rPr>
        <w:t>Документации.</w:t>
      </w:r>
    </w:p>
    <w:p w:rsidR="00717F60" w:rsidRPr="0031282F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2" w:name="_Ref305979053"/>
      <w:r w:rsidRPr="0031282F">
        <w:rPr>
          <w:sz w:val="24"/>
          <w:szCs w:val="24"/>
        </w:rPr>
        <w:t>Участник</w:t>
      </w:r>
      <w:r w:rsidR="00717F60" w:rsidRPr="0031282F">
        <w:rPr>
          <w:sz w:val="24"/>
          <w:szCs w:val="24"/>
        </w:rPr>
        <w:t xml:space="preserve"> запроса предложений</w:t>
      </w:r>
      <w:r w:rsidR="0087407B" w:rsidRPr="0031282F">
        <w:rPr>
          <w:sz w:val="24"/>
          <w:szCs w:val="24"/>
        </w:rPr>
        <w:t xml:space="preserve">, чья </w:t>
      </w:r>
      <w:r w:rsidR="004B5EB3" w:rsidRPr="0031282F">
        <w:rPr>
          <w:sz w:val="24"/>
          <w:szCs w:val="24"/>
        </w:rPr>
        <w:t>Заявк</w:t>
      </w:r>
      <w:r w:rsidR="0087407B" w:rsidRPr="0031282F">
        <w:rPr>
          <w:sz w:val="24"/>
          <w:szCs w:val="24"/>
        </w:rPr>
        <w:t xml:space="preserve">а </w:t>
      </w:r>
      <w:r w:rsidR="00717F60" w:rsidRPr="0031282F">
        <w:rPr>
          <w:sz w:val="24"/>
          <w:szCs w:val="24"/>
        </w:rPr>
        <w:t xml:space="preserve">утрачивает статус </w:t>
      </w:r>
      <w:r w:rsidR="00696966" w:rsidRPr="0031282F">
        <w:rPr>
          <w:sz w:val="24"/>
          <w:szCs w:val="24"/>
        </w:rPr>
        <w:t>наилучшей</w:t>
      </w:r>
      <w:r w:rsidR="00717F60" w:rsidRPr="0031282F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31282F">
        <w:rPr>
          <w:sz w:val="24"/>
          <w:szCs w:val="24"/>
        </w:rPr>
        <w:t>Договор</w:t>
      </w:r>
      <w:r w:rsidR="00717F60" w:rsidRPr="0031282F">
        <w:rPr>
          <w:sz w:val="24"/>
          <w:szCs w:val="24"/>
        </w:rPr>
        <w:t>а в следующих случаях:</w:t>
      </w:r>
      <w:bookmarkEnd w:id="742"/>
    </w:p>
    <w:p w:rsidR="00717F60" w:rsidRPr="0031282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31282F">
        <w:rPr>
          <w:bCs w:val="0"/>
          <w:sz w:val="24"/>
          <w:szCs w:val="24"/>
        </w:rPr>
        <w:t>Договор</w:t>
      </w:r>
      <w:r w:rsidRPr="0031282F">
        <w:rPr>
          <w:bCs w:val="0"/>
          <w:sz w:val="24"/>
          <w:szCs w:val="24"/>
        </w:rPr>
        <w:t xml:space="preserve"> на условиях, определяемых в п.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_Ref294695546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 xml:space="preserve"> 1.2.6 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bCs w:val="0"/>
          <w:sz w:val="24"/>
          <w:szCs w:val="24"/>
        </w:rPr>
        <w:t>и/или в срок, определенный в п.</w:t>
      </w:r>
      <w:r w:rsidR="001716DB" w:rsidRPr="0031282F">
        <w:rPr>
          <w:bCs w:val="0"/>
          <w:sz w:val="24"/>
          <w:szCs w:val="24"/>
        </w:rPr>
        <w:t xml:space="preserve">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_Ref294695403 \n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3.12.4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bCs w:val="0"/>
          <w:sz w:val="24"/>
          <w:szCs w:val="24"/>
        </w:rPr>
        <w:t>;</w:t>
      </w:r>
    </w:p>
    <w:p w:rsidR="00717F60" w:rsidRPr="0031282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31282F">
        <w:rPr>
          <w:bCs w:val="0"/>
          <w:sz w:val="24"/>
          <w:szCs w:val="24"/>
        </w:rPr>
        <w:t>Договор</w:t>
      </w:r>
      <w:r w:rsidRPr="0031282F">
        <w:rPr>
          <w:bCs w:val="0"/>
          <w:sz w:val="24"/>
          <w:szCs w:val="24"/>
        </w:rPr>
        <w:t>у</w:t>
      </w:r>
      <w:r w:rsidR="00043F1B" w:rsidRPr="0031282F">
        <w:rPr>
          <w:bCs w:val="0"/>
          <w:sz w:val="24"/>
          <w:szCs w:val="24"/>
        </w:rPr>
        <w:t xml:space="preserve"> п.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_Ref468201447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3.13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bCs w:val="0"/>
          <w:sz w:val="24"/>
          <w:szCs w:val="24"/>
        </w:rPr>
        <w:t xml:space="preserve"> в течение установленного в </w:t>
      </w:r>
      <w:r w:rsidR="007D07A7" w:rsidRPr="0031282F">
        <w:rPr>
          <w:bCs w:val="0"/>
          <w:sz w:val="24"/>
          <w:szCs w:val="24"/>
        </w:rPr>
        <w:t>Д</w:t>
      </w:r>
      <w:r w:rsidRPr="0031282F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1282F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1282F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31282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3" w:name="_Ref468875070"/>
      <w:r w:rsidRPr="0031282F">
        <w:rPr>
          <w:bCs w:val="0"/>
          <w:sz w:val="24"/>
          <w:szCs w:val="24"/>
        </w:rPr>
        <w:t>При наступ</w:t>
      </w:r>
      <w:r w:rsidR="00CF6A0E" w:rsidRPr="0031282F">
        <w:rPr>
          <w:bCs w:val="0"/>
          <w:sz w:val="24"/>
          <w:szCs w:val="24"/>
        </w:rPr>
        <w:t>лении случаев, определенных в п.</w:t>
      </w:r>
      <w:r w:rsidR="001716DB" w:rsidRPr="0031282F">
        <w:rPr>
          <w:bCs w:val="0"/>
          <w:sz w:val="24"/>
          <w:szCs w:val="24"/>
        </w:rPr>
        <w:t xml:space="preserve">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_Ref305979053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3.12.6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bCs w:val="0"/>
          <w:sz w:val="24"/>
          <w:szCs w:val="24"/>
        </w:rPr>
        <w:t xml:space="preserve">, </w:t>
      </w:r>
      <w:r w:rsidR="00DB05D8" w:rsidRPr="0031282F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31282F">
        <w:rPr>
          <w:bCs w:val="0"/>
          <w:sz w:val="24"/>
          <w:szCs w:val="24"/>
        </w:rPr>
        <w:t>,</w:t>
      </w:r>
      <w:r w:rsidRPr="0031282F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31282F">
        <w:rPr>
          <w:bCs w:val="0"/>
          <w:sz w:val="24"/>
          <w:szCs w:val="24"/>
        </w:rPr>
        <w:t>Участник</w:t>
      </w:r>
      <w:r w:rsidRPr="0031282F">
        <w:rPr>
          <w:bCs w:val="0"/>
          <w:sz w:val="24"/>
          <w:szCs w:val="24"/>
        </w:rPr>
        <w:t xml:space="preserve">а, </w:t>
      </w:r>
      <w:r w:rsidR="00D663E3" w:rsidRPr="0031282F">
        <w:rPr>
          <w:bCs w:val="0"/>
          <w:sz w:val="24"/>
          <w:szCs w:val="24"/>
        </w:rPr>
        <w:t xml:space="preserve">чья </w:t>
      </w:r>
      <w:r w:rsidR="004B5EB3" w:rsidRPr="0031282F">
        <w:rPr>
          <w:bCs w:val="0"/>
          <w:sz w:val="24"/>
          <w:szCs w:val="24"/>
        </w:rPr>
        <w:t>Заявк</w:t>
      </w:r>
      <w:r w:rsidR="00D663E3" w:rsidRPr="0031282F">
        <w:rPr>
          <w:bCs w:val="0"/>
          <w:sz w:val="24"/>
          <w:szCs w:val="24"/>
        </w:rPr>
        <w:t xml:space="preserve">а утратила </w:t>
      </w:r>
      <w:r w:rsidRPr="0031282F">
        <w:rPr>
          <w:bCs w:val="0"/>
          <w:sz w:val="24"/>
          <w:szCs w:val="24"/>
        </w:rPr>
        <w:t xml:space="preserve">статус </w:t>
      </w:r>
      <w:r w:rsidR="00D663E3" w:rsidRPr="0031282F">
        <w:rPr>
          <w:bCs w:val="0"/>
          <w:sz w:val="24"/>
          <w:szCs w:val="24"/>
        </w:rPr>
        <w:t>лучшей</w:t>
      </w:r>
      <w:r w:rsidRPr="0031282F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31282F">
        <w:rPr>
          <w:bCs w:val="0"/>
          <w:sz w:val="24"/>
          <w:szCs w:val="24"/>
        </w:rPr>
        <w:t>З</w:t>
      </w:r>
      <w:r w:rsidR="00C74146" w:rsidRPr="0031282F">
        <w:rPr>
          <w:bCs w:val="0"/>
          <w:sz w:val="24"/>
          <w:szCs w:val="24"/>
        </w:rPr>
        <w:t>О</w:t>
      </w:r>
      <w:r w:rsidRPr="0031282F">
        <w:rPr>
          <w:bCs w:val="0"/>
          <w:sz w:val="24"/>
          <w:szCs w:val="24"/>
        </w:rPr>
        <w:t xml:space="preserve"> </w:t>
      </w:r>
      <w:r w:rsidR="00E74632" w:rsidRPr="0031282F">
        <w:rPr>
          <w:bCs w:val="0"/>
          <w:sz w:val="24"/>
          <w:szCs w:val="24"/>
        </w:rPr>
        <w:t>ПАО</w:t>
      </w:r>
      <w:r w:rsidRPr="0031282F">
        <w:rPr>
          <w:bCs w:val="0"/>
          <w:sz w:val="24"/>
          <w:szCs w:val="24"/>
        </w:rPr>
        <w:t xml:space="preserve"> «</w:t>
      </w:r>
      <w:r w:rsidR="00C12FA4" w:rsidRPr="0031282F">
        <w:rPr>
          <w:bCs w:val="0"/>
          <w:sz w:val="24"/>
          <w:szCs w:val="24"/>
        </w:rPr>
        <w:t>МРСК Центра</w:t>
      </w:r>
      <w:r w:rsidRPr="0031282F">
        <w:rPr>
          <w:bCs w:val="0"/>
          <w:sz w:val="24"/>
          <w:szCs w:val="24"/>
        </w:rPr>
        <w:t>».</w:t>
      </w:r>
      <w:bookmarkEnd w:id="743"/>
      <w:r w:rsidRPr="0031282F">
        <w:rPr>
          <w:bCs w:val="0"/>
          <w:sz w:val="24"/>
          <w:szCs w:val="24"/>
        </w:rPr>
        <w:t xml:space="preserve"> </w:t>
      </w:r>
    </w:p>
    <w:p w:rsidR="00717F60" w:rsidRPr="0031282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31282F">
        <w:rPr>
          <w:sz w:val="24"/>
          <w:szCs w:val="24"/>
        </w:rPr>
        <w:t xml:space="preserve">В случае признания </w:t>
      </w:r>
      <w:r w:rsidR="004B5EB3" w:rsidRPr="0031282F">
        <w:rPr>
          <w:sz w:val="24"/>
          <w:szCs w:val="24"/>
        </w:rPr>
        <w:t>Заявк</w:t>
      </w:r>
      <w:r w:rsidR="00EB1E5E" w:rsidRPr="0031282F">
        <w:rPr>
          <w:sz w:val="24"/>
          <w:szCs w:val="24"/>
        </w:rPr>
        <w:t xml:space="preserve">и </w:t>
      </w:r>
      <w:r w:rsidR="009C744E" w:rsidRPr="0031282F">
        <w:rPr>
          <w:sz w:val="24"/>
          <w:szCs w:val="24"/>
        </w:rPr>
        <w:t>Участник</w:t>
      </w:r>
      <w:r w:rsidR="00EB1E5E" w:rsidRPr="0031282F">
        <w:rPr>
          <w:sz w:val="24"/>
          <w:szCs w:val="24"/>
        </w:rPr>
        <w:t>а лучшей</w:t>
      </w:r>
      <w:r w:rsidRPr="0031282F">
        <w:rPr>
          <w:sz w:val="24"/>
          <w:szCs w:val="24"/>
        </w:rPr>
        <w:t xml:space="preserve">, заключение </w:t>
      </w:r>
      <w:r w:rsidR="00DF639D" w:rsidRPr="0031282F">
        <w:rPr>
          <w:sz w:val="24"/>
          <w:szCs w:val="24"/>
        </w:rPr>
        <w:t>Д</w:t>
      </w:r>
      <w:r w:rsidRPr="0031282F">
        <w:rPr>
          <w:sz w:val="24"/>
          <w:szCs w:val="24"/>
        </w:rPr>
        <w:t>оговора с</w:t>
      </w:r>
      <w:r w:rsidR="00EB1E5E" w:rsidRPr="0031282F">
        <w:rPr>
          <w:sz w:val="24"/>
          <w:szCs w:val="24"/>
        </w:rPr>
        <w:t xml:space="preserve"> данным </w:t>
      </w:r>
      <w:r w:rsidR="009C744E" w:rsidRPr="0031282F">
        <w:rPr>
          <w:sz w:val="24"/>
          <w:szCs w:val="24"/>
        </w:rPr>
        <w:t>Участник</w:t>
      </w:r>
      <w:r w:rsidR="00EB1E5E" w:rsidRPr="0031282F">
        <w:rPr>
          <w:sz w:val="24"/>
          <w:szCs w:val="24"/>
        </w:rPr>
        <w:t>ом</w:t>
      </w:r>
      <w:r w:rsidRPr="0031282F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31282F">
        <w:rPr>
          <w:sz w:val="24"/>
          <w:szCs w:val="24"/>
        </w:rPr>
        <w:t>ПАО «МРСК Центра»</w:t>
      </w:r>
      <w:r w:rsidRPr="0031282F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31282F">
        <w:rPr>
          <w:sz w:val="24"/>
          <w:szCs w:val="24"/>
        </w:rPr>
        <w:t>Договор</w:t>
      </w:r>
      <w:r w:rsidRPr="0031282F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31282F">
        <w:rPr>
          <w:sz w:val="24"/>
          <w:szCs w:val="24"/>
        </w:rPr>
        <w:t>ПАО</w:t>
      </w:r>
      <w:r w:rsidRPr="0031282F">
        <w:rPr>
          <w:sz w:val="24"/>
          <w:szCs w:val="24"/>
        </w:rPr>
        <w:t xml:space="preserve"> «</w:t>
      </w:r>
      <w:r w:rsidR="00C12FA4" w:rsidRPr="0031282F">
        <w:rPr>
          <w:sz w:val="24"/>
          <w:szCs w:val="24"/>
        </w:rPr>
        <w:t>МРСК Центра</w:t>
      </w:r>
      <w:r w:rsidRPr="0031282F">
        <w:rPr>
          <w:sz w:val="24"/>
          <w:szCs w:val="24"/>
        </w:rPr>
        <w:t>».</w:t>
      </w:r>
    </w:p>
    <w:p w:rsidR="00717F60" w:rsidRPr="0031282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4" w:name="_Ref191386314"/>
      <w:r w:rsidRPr="0031282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31282F">
        <w:rPr>
          <w:bCs w:val="0"/>
          <w:sz w:val="24"/>
          <w:szCs w:val="24"/>
        </w:rPr>
        <w:t>Д</w:t>
      </w:r>
      <w:r w:rsidRPr="0031282F">
        <w:rPr>
          <w:bCs w:val="0"/>
          <w:sz w:val="24"/>
          <w:szCs w:val="24"/>
        </w:rPr>
        <w:t xml:space="preserve">оговора </w:t>
      </w:r>
      <w:r w:rsidRPr="0031282F">
        <w:rPr>
          <w:bCs w:val="0"/>
          <w:sz w:val="24"/>
          <w:szCs w:val="24"/>
        </w:rPr>
        <w:lastRenderedPageBreak/>
        <w:t xml:space="preserve">увеличивать или уменьшать изначальный объем </w:t>
      </w:r>
      <w:r w:rsidRPr="0031282F">
        <w:rPr>
          <w:bCs w:val="0"/>
          <w:color w:val="000000"/>
          <w:sz w:val="24"/>
          <w:szCs w:val="24"/>
        </w:rPr>
        <w:t>закупаем</w:t>
      </w:r>
      <w:r w:rsidR="00541FAB" w:rsidRPr="0031282F">
        <w:rPr>
          <w:bCs w:val="0"/>
          <w:color w:val="000000"/>
          <w:sz w:val="24"/>
          <w:szCs w:val="24"/>
        </w:rPr>
        <w:t>ых</w:t>
      </w:r>
      <w:r w:rsidRPr="0031282F">
        <w:rPr>
          <w:bCs w:val="0"/>
          <w:color w:val="000000"/>
          <w:sz w:val="24"/>
          <w:szCs w:val="24"/>
        </w:rPr>
        <w:t xml:space="preserve"> </w:t>
      </w:r>
      <w:r w:rsidR="00541FAB" w:rsidRPr="0031282F">
        <w:rPr>
          <w:bCs w:val="0"/>
          <w:color w:val="000000"/>
          <w:sz w:val="24"/>
          <w:szCs w:val="24"/>
        </w:rPr>
        <w:t>услуг</w:t>
      </w:r>
      <w:r w:rsidRPr="0031282F">
        <w:rPr>
          <w:bCs w:val="0"/>
          <w:color w:val="000000"/>
          <w:sz w:val="24"/>
          <w:szCs w:val="24"/>
        </w:rPr>
        <w:t xml:space="preserve"> в пределах</w:t>
      </w:r>
      <w:r w:rsidR="006F758C" w:rsidRPr="0031282F">
        <w:rPr>
          <w:bCs w:val="0"/>
          <w:color w:val="000000"/>
          <w:sz w:val="24"/>
          <w:szCs w:val="24"/>
        </w:rPr>
        <w:t xml:space="preserve"> 10%, </w:t>
      </w:r>
      <w:r w:rsidRPr="0031282F">
        <w:rPr>
          <w:bCs w:val="0"/>
          <w:sz w:val="24"/>
          <w:szCs w:val="24"/>
        </w:rPr>
        <w:t xml:space="preserve">не меняя при этом цену единицы </w:t>
      </w:r>
      <w:r w:rsidR="00C3704B" w:rsidRPr="0031282F">
        <w:rPr>
          <w:bCs w:val="0"/>
          <w:color w:val="000000"/>
          <w:sz w:val="24"/>
          <w:szCs w:val="24"/>
        </w:rPr>
        <w:t>оказываемых услуг</w:t>
      </w:r>
      <w:r w:rsidRPr="0031282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31282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5" w:name="_Toc181693189"/>
      <w:bookmarkStart w:id="746" w:name="_Ref190680463"/>
      <w:bookmarkStart w:id="747" w:name="_Ref306140410"/>
      <w:bookmarkStart w:id="748" w:name="_Ref306142159"/>
      <w:bookmarkStart w:id="749" w:name="_Ref468201354"/>
      <w:bookmarkStart w:id="750" w:name="_Ref468201447"/>
      <w:bookmarkStart w:id="751" w:name="_Toc498590342"/>
      <w:bookmarkStart w:id="752" w:name="_Ref303102866"/>
      <w:bookmarkStart w:id="753" w:name="_Toc305835589"/>
      <w:bookmarkStart w:id="754" w:name="_Ref303683952"/>
      <w:bookmarkStart w:id="755" w:name="__RefNumPara__840_922829174"/>
      <w:bookmarkEnd w:id="744"/>
      <w:r w:rsidRPr="0031282F">
        <w:t xml:space="preserve">Обеспечение исполнения обязательств </w:t>
      </w:r>
      <w:r w:rsidR="00C3704B" w:rsidRPr="0031282F">
        <w:t>Исполнителя</w:t>
      </w:r>
      <w:r w:rsidR="00972AAA" w:rsidRPr="0031282F">
        <w:t xml:space="preserve"> </w:t>
      </w:r>
      <w:r w:rsidRPr="0031282F">
        <w:t>по </w:t>
      </w:r>
      <w:r w:rsidR="00123C70" w:rsidRPr="0031282F">
        <w:t>Договор</w:t>
      </w:r>
      <w:r w:rsidRPr="0031282F">
        <w:t>у</w:t>
      </w:r>
      <w:bookmarkEnd w:id="745"/>
      <w:bookmarkEnd w:id="746"/>
      <w:bookmarkEnd w:id="747"/>
      <w:bookmarkEnd w:id="748"/>
      <w:bookmarkEnd w:id="749"/>
      <w:bookmarkEnd w:id="750"/>
      <w:bookmarkEnd w:id="751"/>
      <w:r w:rsidRPr="0031282F">
        <w:t xml:space="preserve"> </w:t>
      </w:r>
      <w:bookmarkEnd w:id="752"/>
      <w:bookmarkEnd w:id="753"/>
    </w:p>
    <w:p w:rsidR="00932C0A" w:rsidRPr="0031282F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1282F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_Ref440272931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2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 xml:space="preserve">) и подпункте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_Ref465437572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3.13.2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>, не требуется.</w:t>
      </w:r>
    </w:p>
    <w:p w:rsidR="00E969AA" w:rsidRPr="0031282F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6" w:name="_Ref465437572"/>
      <w:r w:rsidRPr="0031282F">
        <w:rPr>
          <w:sz w:val="24"/>
          <w:szCs w:val="24"/>
        </w:rPr>
        <w:t xml:space="preserve">Участник, предложивший </w:t>
      </w:r>
      <w:r w:rsidRPr="0031282F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31282F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 w:rsidRPr="0031282F">
        <w:rPr>
          <w:sz w:val="24"/>
          <w:szCs w:val="24"/>
        </w:rPr>
        <w:t xml:space="preserve">Исполнителя </w:t>
      </w:r>
      <w:r w:rsidRPr="0031282F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6"/>
    </w:p>
    <w:p w:rsidR="00E969AA" w:rsidRPr="0031282F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1282F">
        <w:rPr>
          <w:sz w:val="24"/>
          <w:szCs w:val="24"/>
        </w:rPr>
        <w:t xml:space="preserve">Обеспечение исполнения обязательств </w:t>
      </w:r>
      <w:r w:rsidR="0071761C" w:rsidRPr="0031282F">
        <w:rPr>
          <w:sz w:val="24"/>
          <w:szCs w:val="24"/>
        </w:rPr>
        <w:t xml:space="preserve">Исполнителя </w:t>
      </w:r>
      <w:r w:rsidRPr="0031282F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1282F">
        <w:rPr>
          <w:bCs w:val="0"/>
          <w:sz w:val="24"/>
          <w:szCs w:val="24"/>
        </w:rPr>
        <w:t>Заказчика</w:t>
      </w:r>
      <w:r w:rsidR="00215918" w:rsidRPr="0031282F">
        <w:rPr>
          <w:bCs w:val="0"/>
          <w:sz w:val="24"/>
          <w:szCs w:val="24"/>
        </w:rPr>
        <w:t xml:space="preserve"> (п.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_Ref468973892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3.3.14.4.4</w:t>
      </w:r>
      <w:r w:rsidR="00402725" w:rsidRPr="0031282F">
        <w:rPr>
          <w:sz w:val="24"/>
          <w:szCs w:val="24"/>
        </w:rPr>
        <w:fldChar w:fldCharType="end"/>
      </w:r>
      <w:r w:rsidR="00215918" w:rsidRPr="0031282F">
        <w:rPr>
          <w:bCs w:val="0"/>
          <w:sz w:val="24"/>
          <w:szCs w:val="24"/>
        </w:rPr>
        <w:t>)</w:t>
      </w:r>
      <w:r w:rsidRPr="0031282F">
        <w:rPr>
          <w:bCs w:val="0"/>
          <w:sz w:val="24"/>
          <w:szCs w:val="24"/>
        </w:rPr>
        <w:t xml:space="preserve">. Выбор способа </w:t>
      </w:r>
      <w:r w:rsidRPr="0031282F">
        <w:rPr>
          <w:sz w:val="24"/>
          <w:szCs w:val="24"/>
        </w:rPr>
        <w:t xml:space="preserve">обеспечения исполнения обязательств </w:t>
      </w:r>
      <w:r w:rsidR="0071761C" w:rsidRPr="0031282F">
        <w:rPr>
          <w:sz w:val="24"/>
          <w:szCs w:val="24"/>
        </w:rPr>
        <w:t xml:space="preserve">Исполнителя </w:t>
      </w:r>
      <w:r w:rsidRPr="0031282F">
        <w:rPr>
          <w:sz w:val="24"/>
          <w:szCs w:val="24"/>
        </w:rPr>
        <w:t>по Договору</w:t>
      </w:r>
      <w:r w:rsidRPr="0031282F">
        <w:rPr>
          <w:bCs w:val="0"/>
          <w:sz w:val="24"/>
          <w:szCs w:val="24"/>
        </w:rPr>
        <w:t xml:space="preserve">, осуществляется </w:t>
      </w:r>
      <w:r w:rsidR="00B23F4C" w:rsidRPr="0031282F">
        <w:rPr>
          <w:bCs w:val="0"/>
          <w:sz w:val="24"/>
          <w:szCs w:val="24"/>
        </w:rPr>
        <w:t>Участником/Победителем</w:t>
      </w:r>
      <w:r w:rsidRPr="0031282F">
        <w:rPr>
          <w:bCs w:val="0"/>
          <w:sz w:val="24"/>
          <w:szCs w:val="24"/>
        </w:rPr>
        <w:t xml:space="preserve">. Условия и содержание </w:t>
      </w:r>
      <w:r w:rsidRPr="0031282F">
        <w:rPr>
          <w:sz w:val="24"/>
          <w:szCs w:val="24"/>
        </w:rPr>
        <w:t xml:space="preserve">обеспечения исполнения обязательств </w:t>
      </w:r>
      <w:r w:rsidR="0071761C" w:rsidRPr="0031282F">
        <w:rPr>
          <w:sz w:val="24"/>
          <w:szCs w:val="24"/>
        </w:rPr>
        <w:t xml:space="preserve">Исполнителя </w:t>
      </w:r>
      <w:r w:rsidRPr="0031282F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_Ref440272931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2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 xml:space="preserve">) с учетом требований, изложенных в подпункте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_Ref465437572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3.13.2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 xml:space="preserve">, а также на этапе преддговорных переговоров (п.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_Ref468875001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3.12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>).</w:t>
      </w:r>
    </w:p>
    <w:p w:rsidR="00E969AA" w:rsidRPr="0031282F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7" w:name="_Ref465440181"/>
      <w:r w:rsidRPr="0031282F">
        <w:rPr>
          <w:bCs w:val="0"/>
          <w:sz w:val="24"/>
          <w:szCs w:val="24"/>
        </w:rPr>
        <w:t xml:space="preserve">Непредставление </w:t>
      </w:r>
      <w:r w:rsidRPr="0031282F">
        <w:rPr>
          <w:sz w:val="24"/>
          <w:szCs w:val="24"/>
        </w:rPr>
        <w:t xml:space="preserve">обеспечения исполнения обязательств </w:t>
      </w:r>
      <w:r w:rsidR="0071761C" w:rsidRPr="0031282F">
        <w:rPr>
          <w:sz w:val="24"/>
          <w:szCs w:val="24"/>
        </w:rPr>
        <w:t xml:space="preserve">Исполнителя </w:t>
      </w:r>
      <w:r w:rsidRPr="0031282F">
        <w:rPr>
          <w:sz w:val="24"/>
          <w:szCs w:val="24"/>
        </w:rPr>
        <w:t>по Договору, связанного с выполнением антидемпинговых мер,</w:t>
      </w:r>
      <w:r w:rsidRPr="0031282F">
        <w:rPr>
          <w:bCs w:val="0"/>
          <w:sz w:val="24"/>
          <w:szCs w:val="24"/>
        </w:rPr>
        <w:t xml:space="preserve"> до заключения Договора </w:t>
      </w:r>
      <w:r w:rsidRPr="0031282F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_Ref468875070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3.12.7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bCs w:val="0"/>
          <w:sz w:val="24"/>
          <w:szCs w:val="24"/>
        </w:rPr>
        <w:t>.</w:t>
      </w:r>
      <w:bookmarkEnd w:id="757"/>
    </w:p>
    <w:p w:rsidR="00932C0A" w:rsidRPr="0031282F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8" w:name="_Ref303694483"/>
      <w:bookmarkStart w:id="759" w:name="_Toc305835590"/>
      <w:bookmarkStart w:id="760" w:name="_Ref306140451"/>
      <w:bookmarkStart w:id="761" w:name="_Toc498590343"/>
      <w:r w:rsidRPr="0031282F">
        <w:t xml:space="preserve">Уведомление о результатах </w:t>
      </w:r>
      <w:bookmarkEnd w:id="758"/>
      <w:bookmarkEnd w:id="759"/>
      <w:r w:rsidRPr="0031282F">
        <w:t>запроса предложений</w:t>
      </w:r>
      <w:bookmarkEnd w:id="760"/>
      <w:bookmarkEnd w:id="761"/>
    </w:p>
    <w:bookmarkEnd w:id="754"/>
    <w:p w:rsidR="00ED5C7C" w:rsidRPr="0031282F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1282F">
        <w:rPr>
          <w:bCs w:val="0"/>
          <w:sz w:val="24"/>
          <w:szCs w:val="24"/>
          <w:lang w:eastAsia="ru-RU"/>
        </w:rPr>
        <w:t>3.1</w:t>
      </w:r>
      <w:r w:rsidR="00DB05D8" w:rsidRPr="0031282F">
        <w:rPr>
          <w:bCs w:val="0"/>
          <w:sz w:val="24"/>
          <w:szCs w:val="24"/>
          <w:lang w:eastAsia="ru-RU"/>
        </w:rPr>
        <w:t>4</w:t>
      </w:r>
      <w:r w:rsidRPr="0031282F">
        <w:rPr>
          <w:bCs w:val="0"/>
          <w:sz w:val="24"/>
          <w:szCs w:val="24"/>
          <w:lang w:eastAsia="ru-RU"/>
        </w:rPr>
        <w:t>.1</w:t>
      </w:r>
      <w:r w:rsidRPr="0031282F">
        <w:rPr>
          <w:bCs w:val="0"/>
          <w:sz w:val="24"/>
          <w:szCs w:val="24"/>
          <w:lang w:eastAsia="ru-RU"/>
        </w:rPr>
        <w:tab/>
      </w:r>
      <w:r w:rsidR="00ED5C7C" w:rsidRPr="0031282F">
        <w:rPr>
          <w:bCs w:val="0"/>
          <w:sz w:val="24"/>
          <w:szCs w:val="24"/>
          <w:lang w:eastAsia="ru-RU"/>
        </w:rPr>
        <w:t xml:space="preserve">Организатор запроса предложений не позднее 3 рабочих дней с момента подписания Протокола о выборе победителя запроса предложений разместит </w:t>
      </w:r>
      <w:r w:rsidR="00D56F8C" w:rsidRPr="0031282F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1282F">
        <w:rPr>
          <w:iCs/>
          <w:sz w:val="24"/>
          <w:szCs w:val="24"/>
        </w:rPr>
        <w:t>Извещение</w:t>
      </w:r>
      <w:r w:rsidR="00D56F8C" w:rsidRPr="0031282F">
        <w:rPr>
          <w:sz w:val="24"/>
          <w:szCs w:val="24"/>
        </w:rPr>
        <w:t xml:space="preserve"> о проведении </w:t>
      </w:r>
      <w:r w:rsidR="00D56F8C" w:rsidRPr="0031282F">
        <w:rPr>
          <w:iCs/>
          <w:sz w:val="24"/>
          <w:szCs w:val="24"/>
        </w:rPr>
        <w:t xml:space="preserve">запроса предложений (подраздел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_Ref191386085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iCs/>
          <w:sz w:val="24"/>
          <w:szCs w:val="24"/>
        </w:rPr>
        <w:t>1.1.1</w:t>
      </w:r>
      <w:r w:rsidR="00402725" w:rsidRPr="0031282F">
        <w:rPr>
          <w:sz w:val="24"/>
          <w:szCs w:val="24"/>
        </w:rPr>
        <w:fldChar w:fldCharType="end"/>
      </w:r>
      <w:r w:rsidR="00D56F8C" w:rsidRPr="0031282F">
        <w:rPr>
          <w:iCs/>
          <w:sz w:val="24"/>
          <w:szCs w:val="24"/>
        </w:rPr>
        <w:t>)</w:t>
      </w:r>
      <w:r w:rsidR="00D56F8C" w:rsidRPr="0031282F">
        <w:rPr>
          <w:sz w:val="24"/>
          <w:szCs w:val="24"/>
        </w:rPr>
        <w:t>,</w:t>
      </w:r>
      <w:r w:rsidR="00D56F8C" w:rsidRPr="0031282F">
        <w:rPr>
          <w:bCs w:val="0"/>
          <w:sz w:val="24"/>
          <w:szCs w:val="24"/>
          <w:lang w:eastAsia="ru-RU"/>
        </w:rPr>
        <w:t xml:space="preserve">  </w:t>
      </w:r>
      <w:r w:rsidR="00ED5C7C" w:rsidRPr="0031282F">
        <w:rPr>
          <w:bCs w:val="0"/>
          <w:sz w:val="24"/>
          <w:szCs w:val="24"/>
          <w:lang w:eastAsia="ru-RU"/>
        </w:rPr>
        <w:t xml:space="preserve">для всех </w:t>
      </w:r>
      <w:r w:rsidR="00DC6125" w:rsidRPr="0031282F">
        <w:rPr>
          <w:bCs w:val="0"/>
          <w:sz w:val="24"/>
          <w:szCs w:val="24"/>
          <w:lang w:eastAsia="ru-RU"/>
        </w:rPr>
        <w:t>Участников</w:t>
      </w:r>
      <w:r w:rsidR="00ED5C7C" w:rsidRPr="0031282F">
        <w:rPr>
          <w:bCs w:val="0"/>
          <w:sz w:val="24"/>
          <w:szCs w:val="24"/>
          <w:lang w:eastAsia="ru-RU"/>
        </w:rPr>
        <w:t xml:space="preserve"> Протокол о выборе победителя запроса предложений, в котором указывает:</w:t>
      </w:r>
    </w:p>
    <w:p w:rsidR="00ED5C7C" w:rsidRPr="0031282F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1282F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1282F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1282F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 w:rsidRPr="0031282F">
        <w:rPr>
          <w:bCs w:val="0"/>
          <w:sz w:val="24"/>
          <w:szCs w:val="24"/>
          <w:lang w:eastAsia="ru-RU"/>
        </w:rPr>
        <w:t>Заявки</w:t>
      </w:r>
      <w:r w:rsidRPr="0031282F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31282F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1282F">
        <w:rPr>
          <w:bCs w:val="0"/>
          <w:sz w:val="24"/>
          <w:szCs w:val="24"/>
          <w:lang w:eastAsia="ru-RU"/>
        </w:rPr>
        <w:t>3.1</w:t>
      </w:r>
      <w:r w:rsidR="00DB05D8" w:rsidRPr="0031282F">
        <w:rPr>
          <w:bCs w:val="0"/>
          <w:sz w:val="24"/>
          <w:szCs w:val="24"/>
          <w:lang w:eastAsia="ru-RU"/>
        </w:rPr>
        <w:t>4</w:t>
      </w:r>
      <w:r w:rsidRPr="0031282F">
        <w:rPr>
          <w:bCs w:val="0"/>
          <w:sz w:val="24"/>
          <w:szCs w:val="24"/>
          <w:lang w:eastAsia="ru-RU"/>
        </w:rPr>
        <w:t>.2</w:t>
      </w:r>
      <w:r w:rsidRPr="0031282F">
        <w:rPr>
          <w:bCs w:val="0"/>
          <w:sz w:val="24"/>
          <w:szCs w:val="24"/>
          <w:lang w:eastAsia="ru-RU"/>
        </w:rPr>
        <w:tab/>
      </w:r>
      <w:r w:rsidR="00ED5C7C" w:rsidRPr="0031282F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Pr="0031282F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31282F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31282F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1282F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2" w:name="_Ref440270568"/>
      <w:bookmarkStart w:id="763" w:name="_Ref440274159"/>
      <w:bookmarkStart w:id="764" w:name="_Ref440292555"/>
      <w:bookmarkStart w:id="765" w:name="_Ref440292779"/>
      <w:bookmarkStart w:id="766" w:name="_Toc498590344"/>
      <w:r w:rsidRPr="0031282F">
        <w:rPr>
          <w:szCs w:val="24"/>
        </w:rPr>
        <w:lastRenderedPageBreak/>
        <w:t>Техническая часть</w:t>
      </w:r>
      <w:bookmarkEnd w:id="762"/>
      <w:bookmarkEnd w:id="763"/>
      <w:bookmarkEnd w:id="764"/>
      <w:bookmarkEnd w:id="765"/>
      <w:bookmarkEnd w:id="766"/>
      <w:r w:rsidRPr="0031282F">
        <w:rPr>
          <w:szCs w:val="24"/>
        </w:rPr>
        <w:t xml:space="preserve"> </w:t>
      </w:r>
    </w:p>
    <w:p w:rsidR="002B5044" w:rsidRPr="0031282F" w:rsidRDefault="002B5044" w:rsidP="0021751A">
      <w:pPr>
        <w:pStyle w:val="2"/>
        <w:ind w:left="1701" w:hanging="1134"/>
      </w:pPr>
      <w:bookmarkStart w:id="767" w:name="_Toc176064097"/>
      <w:bookmarkStart w:id="768" w:name="_Toc176338525"/>
      <w:bookmarkStart w:id="769" w:name="_Toc180399753"/>
      <w:bookmarkStart w:id="770" w:name="_Toc189457101"/>
      <w:bookmarkStart w:id="771" w:name="_Toc189461737"/>
      <w:bookmarkStart w:id="772" w:name="_Toc189462011"/>
      <w:bookmarkStart w:id="773" w:name="_Toc191273610"/>
      <w:bookmarkStart w:id="774" w:name="_Toc423421726"/>
      <w:bookmarkStart w:id="775" w:name="_Toc498590345"/>
      <w:bookmarkStart w:id="776" w:name="_Toc167189319"/>
      <w:bookmarkStart w:id="777" w:name="_Toc168725254"/>
      <w:r w:rsidRPr="0031282F">
        <w:t xml:space="preserve">Перечень, объемы и характеристики </w:t>
      </w:r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r w:rsidR="00C3704B" w:rsidRPr="0031282F">
        <w:t>закупаемых услуг</w:t>
      </w:r>
      <w:bookmarkEnd w:id="775"/>
    </w:p>
    <w:p w:rsidR="002B5044" w:rsidRPr="0031282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8" w:name="_Toc439166311"/>
      <w:bookmarkStart w:id="779" w:name="_Toc439170659"/>
      <w:bookmarkStart w:id="780" w:name="_Toc439172761"/>
      <w:bookmarkStart w:id="781" w:name="_Toc439173205"/>
      <w:bookmarkStart w:id="782" w:name="_Toc439238199"/>
      <w:bookmarkStart w:id="783" w:name="_Toc439252751"/>
      <w:bookmarkStart w:id="784" w:name="_Toc439323609"/>
      <w:bookmarkStart w:id="785" w:name="_Toc439323725"/>
      <w:bookmarkStart w:id="786" w:name="_Toc440361359"/>
      <w:bookmarkStart w:id="787" w:name="_Toc440376114"/>
      <w:bookmarkStart w:id="788" w:name="_Toc440376241"/>
      <w:bookmarkStart w:id="789" w:name="_Toc440382503"/>
      <w:bookmarkStart w:id="790" w:name="_Toc440447173"/>
      <w:bookmarkStart w:id="791" w:name="_Toc440632334"/>
      <w:bookmarkStart w:id="792" w:name="_Toc440875107"/>
      <w:bookmarkStart w:id="793" w:name="_Toc441131094"/>
      <w:bookmarkStart w:id="794" w:name="_Toc465774615"/>
      <w:bookmarkStart w:id="795" w:name="_Toc465848844"/>
      <w:bookmarkStart w:id="796" w:name="_Toc468875347"/>
      <w:bookmarkStart w:id="797" w:name="_Toc469488399"/>
      <w:bookmarkStart w:id="798" w:name="_Toc471894921"/>
      <w:bookmarkStart w:id="799" w:name="_Toc498590346"/>
      <w:r w:rsidRPr="0031282F">
        <w:rPr>
          <w:b w:val="0"/>
          <w:szCs w:val="24"/>
        </w:rPr>
        <w:t>Техническ</w:t>
      </w:r>
      <w:r w:rsidR="003776BB" w:rsidRPr="0031282F">
        <w:rPr>
          <w:b w:val="0"/>
          <w:szCs w:val="24"/>
        </w:rPr>
        <w:t>о</w:t>
      </w:r>
      <w:proofErr w:type="gramStart"/>
      <w:r w:rsidR="003776BB" w:rsidRPr="0031282F">
        <w:rPr>
          <w:b w:val="0"/>
          <w:szCs w:val="24"/>
        </w:rPr>
        <w:t>е(</w:t>
      </w:r>
      <w:proofErr w:type="gramEnd"/>
      <w:r w:rsidRPr="0031282F">
        <w:rPr>
          <w:b w:val="0"/>
          <w:szCs w:val="24"/>
        </w:rPr>
        <w:t>ие</w:t>
      </w:r>
      <w:r w:rsidR="003776BB" w:rsidRPr="0031282F">
        <w:rPr>
          <w:b w:val="0"/>
          <w:szCs w:val="24"/>
        </w:rPr>
        <w:t>)</w:t>
      </w:r>
      <w:r w:rsidRPr="0031282F">
        <w:rPr>
          <w:b w:val="0"/>
          <w:szCs w:val="24"/>
        </w:rPr>
        <w:t xml:space="preserve"> задани</w:t>
      </w:r>
      <w:r w:rsidR="003776BB" w:rsidRPr="0031282F">
        <w:rPr>
          <w:b w:val="0"/>
          <w:szCs w:val="24"/>
        </w:rPr>
        <w:t>е(</w:t>
      </w:r>
      <w:r w:rsidRPr="0031282F">
        <w:rPr>
          <w:b w:val="0"/>
          <w:szCs w:val="24"/>
        </w:rPr>
        <w:t>я</w:t>
      </w:r>
      <w:r w:rsidR="003776BB" w:rsidRPr="0031282F">
        <w:rPr>
          <w:b w:val="0"/>
          <w:szCs w:val="24"/>
        </w:rPr>
        <w:t>)</w:t>
      </w:r>
      <w:r w:rsidRPr="0031282F">
        <w:rPr>
          <w:b w:val="0"/>
          <w:szCs w:val="24"/>
        </w:rPr>
        <w:t xml:space="preserve"> </w:t>
      </w:r>
      <w:r w:rsidR="00A154B7" w:rsidRPr="0031282F">
        <w:rPr>
          <w:b w:val="0"/>
          <w:szCs w:val="24"/>
        </w:rPr>
        <w:t xml:space="preserve">по </w:t>
      </w:r>
      <w:r w:rsidR="00A154B7" w:rsidRPr="008B03FD">
        <w:rPr>
          <w:b w:val="0"/>
          <w:szCs w:val="24"/>
        </w:rPr>
        <w:t>Лоту №1 (подраздел</w:t>
      </w:r>
      <w:r w:rsidR="00A154B7" w:rsidRPr="0031282F">
        <w:rPr>
          <w:b w:val="0"/>
          <w:szCs w:val="24"/>
        </w:rPr>
        <w:t xml:space="preserve"> </w:t>
      </w:r>
      <w:r w:rsidR="007F30BA" w:rsidRPr="0031282F">
        <w:rPr>
          <w:b w:val="0"/>
          <w:szCs w:val="24"/>
        </w:rPr>
        <w:fldChar w:fldCharType="begin"/>
      </w:r>
      <w:r w:rsidR="00A154B7" w:rsidRPr="0031282F">
        <w:rPr>
          <w:b w:val="0"/>
          <w:szCs w:val="24"/>
        </w:rPr>
        <w:instrText xml:space="preserve"> REF _Ref440275279 \r \h </w:instrText>
      </w:r>
      <w:r w:rsidR="0031282F" w:rsidRPr="0031282F">
        <w:rPr>
          <w:b w:val="0"/>
          <w:szCs w:val="24"/>
        </w:rPr>
        <w:instrText xml:space="preserve"> \* MERGEFORMAT </w:instrText>
      </w:r>
      <w:r w:rsidR="007F30BA" w:rsidRPr="0031282F">
        <w:rPr>
          <w:b w:val="0"/>
          <w:szCs w:val="24"/>
        </w:rPr>
      </w:r>
      <w:r w:rsidR="007F30BA" w:rsidRPr="0031282F">
        <w:rPr>
          <w:b w:val="0"/>
          <w:szCs w:val="24"/>
        </w:rPr>
        <w:fldChar w:fldCharType="separate"/>
      </w:r>
      <w:r w:rsidR="005C221E" w:rsidRPr="0031282F">
        <w:rPr>
          <w:b w:val="0"/>
          <w:szCs w:val="24"/>
        </w:rPr>
        <w:t>1.1.4</w:t>
      </w:r>
      <w:r w:rsidR="007F30BA" w:rsidRPr="0031282F">
        <w:rPr>
          <w:b w:val="0"/>
          <w:szCs w:val="24"/>
        </w:rPr>
        <w:fldChar w:fldCharType="end"/>
      </w:r>
      <w:r w:rsidR="00A154B7" w:rsidRPr="0031282F">
        <w:rPr>
          <w:b w:val="0"/>
          <w:szCs w:val="24"/>
        </w:rPr>
        <w:t>)</w:t>
      </w:r>
      <w:r w:rsidRPr="0031282F">
        <w:rPr>
          <w:b w:val="0"/>
          <w:szCs w:val="24"/>
        </w:rPr>
        <w:t xml:space="preserve"> изложен</w:t>
      </w:r>
      <w:r w:rsidR="00F463E8" w:rsidRPr="0031282F">
        <w:rPr>
          <w:b w:val="0"/>
          <w:szCs w:val="24"/>
        </w:rPr>
        <w:t>о(</w:t>
      </w:r>
      <w:r w:rsidRPr="0031282F">
        <w:rPr>
          <w:b w:val="0"/>
          <w:szCs w:val="24"/>
        </w:rPr>
        <w:t>ы</w:t>
      </w:r>
      <w:r w:rsidR="00F463E8" w:rsidRPr="0031282F">
        <w:rPr>
          <w:b w:val="0"/>
          <w:szCs w:val="24"/>
        </w:rPr>
        <w:t>)</w:t>
      </w:r>
      <w:r w:rsidRPr="0031282F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1282F">
        <w:rPr>
          <w:b w:val="0"/>
          <w:szCs w:val="24"/>
        </w:rPr>
        <w:t>Участник</w:t>
      </w:r>
      <w:r w:rsidRPr="0031282F">
        <w:rPr>
          <w:b w:val="0"/>
          <w:szCs w:val="24"/>
        </w:rPr>
        <w:t>ам вместе с ней в качестве отдельного документа.</w:t>
      </w:r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31282F" w:rsidRDefault="002B5044" w:rsidP="0021751A">
      <w:pPr>
        <w:pStyle w:val="2"/>
        <w:ind w:left="1701" w:hanging="1134"/>
      </w:pPr>
      <w:bookmarkStart w:id="800" w:name="_Ref194832984"/>
      <w:bookmarkStart w:id="801" w:name="_Ref197686508"/>
      <w:bookmarkStart w:id="802" w:name="_Toc423421727"/>
      <w:bookmarkStart w:id="803" w:name="_Toc498590347"/>
      <w:r w:rsidRPr="0031282F">
        <w:t xml:space="preserve">Требование к </w:t>
      </w:r>
      <w:bookmarkEnd w:id="800"/>
      <w:bookmarkEnd w:id="801"/>
      <w:bookmarkEnd w:id="802"/>
      <w:r w:rsidR="00C3704B" w:rsidRPr="0031282F">
        <w:t>закупаемым услугам</w:t>
      </w:r>
      <w:bookmarkEnd w:id="803"/>
    </w:p>
    <w:p w:rsidR="002B5044" w:rsidRPr="0031282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4" w:name="_Toc439166314"/>
      <w:bookmarkStart w:id="805" w:name="_Toc439170662"/>
      <w:bookmarkStart w:id="806" w:name="_Toc439172764"/>
      <w:bookmarkStart w:id="807" w:name="_Toc439173208"/>
      <w:bookmarkStart w:id="808" w:name="_Toc439238202"/>
      <w:bookmarkStart w:id="809" w:name="_Toc439252754"/>
      <w:bookmarkStart w:id="810" w:name="_Toc439323612"/>
      <w:bookmarkStart w:id="811" w:name="_Toc439323728"/>
      <w:bookmarkStart w:id="812" w:name="_Toc440361362"/>
      <w:bookmarkStart w:id="813" w:name="_Toc440376117"/>
      <w:bookmarkStart w:id="814" w:name="_Toc440376244"/>
      <w:bookmarkStart w:id="815" w:name="_Toc440382505"/>
      <w:bookmarkStart w:id="816" w:name="_Toc440447175"/>
      <w:bookmarkStart w:id="817" w:name="_Toc440632336"/>
      <w:bookmarkStart w:id="818" w:name="_Toc440875109"/>
      <w:bookmarkStart w:id="819" w:name="_Toc441131096"/>
      <w:bookmarkStart w:id="820" w:name="_Toc465774617"/>
      <w:bookmarkStart w:id="821" w:name="_Toc465848846"/>
      <w:bookmarkStart w:id="822" w:name="_Toc468875349"/>
      <w:bookmarkStart w:id="823" w:name="_Toc469488401"/>
      <w:bookmarkStart w:id="824" w:name="_Toc471894923"/>
      <w:bookmarkStart w:id="825" w:name="_Toc498590348"/>
      <w:bookmarkStart w:id="826" w:name="_Ref194833053"/>
      <w:bookmarkStart w:id="827" w:name="_Ref223496951"/>
      <w:bookmarkStart w:id="828" w:name="_Ref223496970"/>
      <w:r w:rsidRPr="0031282F">
        <w:rPr>
          <w:b w:val="0"/>
          <w:szCs w:val="24"/>
        </w:rPr>
        <w:t xml:space="preserve">Дополнительные требования к </w:t>
      </w:r>
      <w:r w:rsidR="00C3704B" w:rsidRPr="0031282F">
        <w:rPr>
          <w:b w:val="0"/>
          <w:szCs w:val="24"/>
        </w:rPr>
        <w:t>закупаемым услугам</w:t>
      </w:r>
      <w:r w:rsidR="003776BB" w:rsidRPr="0031282F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1282F">
        <w:rPr>
          <w:b w:val="0"/>
          <w:szCs w:val="24"/>
        </w:rPr>
        <w:t>.</w:t>
      </w:r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</w:p>
    <w:p w:rsidR="007C47E3" w:rsidRPr="0031282F" w:rsidRDefault="007C47E3" w:rsidP="007C47E3">
      <w:pPr>
        <w:pStyle w:val="2"/>
        <w:ind w:left="1701" w:hanging="1134"/>
        <w:rPr>
          <w:b w:val="0"/>
        </w:rPr>
      </w:pPr>
      <w:bookmarkStart w:id="829" w:name="_Toc461808930"/>
      <w:bookmarkStart w:id="830" w:name="_Toc464120639"/>
      <w:bookmarkStart w:id="831" w:name="_Toc498590349"/>
      <w:bookmarkEnd w:id="776"/>
      <w:bookmarkEnd w:id="777"/>
      <w:bookmarkEnd w:id="826"/>
      <w:bookmarkEnd w:id="827"/>
      <w:bookmarkEnd w:id="828"/>
      <w:r w:rsidRPr="0031282F">
        <w:t>Альтернативные предложения</w:t>
      </w:r>
      <w:bookmarkStart w:id="832" w:name="_Ref56252639"/>
      <w:bookmarkEnd w:id="829"/>
      <w:bookmarkEnd w:id="830"/>
      <w:bookmarkEnd w:id="831"/>
    </w:p>
    <w:p w:rsidR="007C47E3" w:rsidRPr="0031282F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3" w:name="_Toc461808802"/>
      <w:bookmarkStart w:id="834" w:name="_Toc461808931"/>
      <w:bookmarkStart w:id="835" w:name="_Toc464120640"/>
      <w:bookmarkStart w:id="836" w:name="_Toc465774619"/>
      <w:bookmarkStart w:id="837" w:name="_Toc465848848"/>
      <w:bookmarkStart w:id="838" w:name="_Toc468875351"/>
      <w:bookmarkStart w:id="839" w:name="_Toc469488403"/>
      <w:bookmarkStart w:id="840" w:name="_Toc471894925"/>
      <w:bookmarkStart w:id="841" w:name="_Toc498590350"/>
      <w:r w:rsidRPr="0031282F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</w:p>
    <w:p w:rsidR="002B5044" w:rsidRPr="0031282F" w:rsidRDefault="002B5044" w:rsidP="002B5044">
      <w:pPr>
        <w:spacing w:before="100" w:beforeAutospacing="1" w:after="100" w:afterAutospacing="1" w:line="240" w:lineRule="auto"/>
        <w:rPr>
          <w:sz w:val="24"/>
          <w:szCs w:val="24"/>
        </w:rPr>
      </w:pPr>
    </w:p>
    <w:p w:rsidR="002B5044" w:rsidRPr="0031282F" w:rsidRDefault="002B5044" w:rsidP="002B5044">
      <w:pPr>
        <w:pStyle w:val="11"/>
        <w:rPr>
          <w:sz w:val="24"/>
          <w:lang w:eastAsia="ru-RU"/>
        </w:rPr>
      </w:pPr>
    </w:p>
    <w:p w:rsidR="00E35404" w:rsidRPr="0031282F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szCs w:val="24"/>
          <w:lang w:eastAsia="ru-RU"/>
        </w:rPr>
      </w:pPr>
      <w:bookmarkStart w:id="842" w:name="_Ref440270602"/>
      <w:bookmarkStart w:id="843" w:name="_Toc498590351"/>
      <w:bookmarkEnd w:id="5"/>
      <w:bookmarkEnd w:id="755"/>
      <w:r w:rsidRPr="0031282F">
        <w:rPr>
          <w:szCs w:val="24"/>
        </w:rPr>
        <w:lastRenderedPageBreak/>
        <w:t>Образцы основных форм документов, включаемых в Заявку</w:t>
      </w:r>
      <w:bookmarkEnd w:id="842"/>
      <w:bookmarkEnd w:id="843"/>
      <w:r w:rsidRPr="0031282F">
        <w:rPr>
          <w:szCs w:val="24"/>
        </w:rPr>
        <w:t xml:space="preserve"> </w:t>
      </w:r>
    </w:p>
    <w:p w:rsidR="004F4D80" w:rsidRPr="0031282F" w:rsidRDefault="004F4D80" w:rsidP="004F4D80">
      <w:pPr>
        <w:pStyle w:val="2"/>
      </w:pPr>
      <w:bookmarkStart w:id="844" w:name="_Ref55336310"/>
      <w:bookmarkStart w:id="845" w:name="_Toc57314672"/>
      <w:bookmarkStart w:id="846" w:name="_Toc69728986"/>
      <w:bookmarkStart w:id="847" w:name="_Toc98253919"/>
      <w:bookmarkStart w:id="848" w:name="_Toc165173847"/>
      <w:bookmarkStart w:id="849" w:name="_Toc423423667"/>
      <w:bookmarkStart w:id="850" w:name="_Toc498590352"/>
      <w:r w:rsidRPr="0031282F">
        <w:t xml:space="preserve">Письмо о подаче оферты </w:t>
      </w:r>
      <w:bookmarkStart w:id="851" w:name="_Ref22846535"/>
      <w:r w:rsidRPr="0031282F">
        <w:t>(</w:t>
      </w:r>
      <w:bookmarkEnd w:id="851"/>
      <w:r w:rsidRPr="0031282F">
        <w:t xml:space="preserve">форма </w:t>
      </w:r>
      <w:r w:rsidRPr="0031282F">
        <w:rPr>
          <w:noProof/>
        </w:rPr>
        <w:t>1</w:t>
      </w:r>
      <w:r w:rsidRPr="0031282F">
        <w:t>)</w:t>
      </w:r>
      <w:bookmarkEnd w:id="844"/>
      <w:bookmarkEnd w:id="845"/>
      <w:bookmarkEnd w:id="846"/>
      <w:bookmarkEnd w:id="847"/>
      <w:bookmarkEnd w:id="848"/>
      <w:bookmarkEnd w:id="849"/>
      <w:bookmarkEnd w:id="850"/>
    </w:p>
    <w:p w:rsidR="004F4D80" w:rsidRPr="0031282F" w:rsidRDefault="004F4D80" w:rsidP="004F4D80">
      <w:pPr>
        <w:pStyle w:val="3"/>
        <w:rPr>
          <w:szCs w:val="24"/>
        </w:rPr>
      </w:pPr>
      <w:bookmarkStart w:id="852" w:name="_Toc98253920"/>
      <w:bookmarkStart w:id="853" w:name="_Toc157248174"/>
      <w:bookmarkStart w:id="854" w:name="_Toc157496543"/>
      <w:bookmarkStart w:id="855" w:name="_Toc158206082"/>
      <w:bookmarkStart w:id="856" w:name="_Toc164057767"/>
      <w:bookmarkStart w:id="857" w:name="_Toc164137117"/>
      <w:bookmarkStart w:id="858" w:name="_Toc164161277"/>
      <w:bookmarkStart w:id="859" w:name="_Toc165173848"/>
      <w:bookmarkStart w:id="860" w:name="_Toc439170673"/>
      <w:bookmarkStart w:id="861" w:name="_Toc439172775"/>
      <w:bookmarkStart w:id="862" w:name="_Toc439173219"/>
      <w:bookmarkStart w:id="863" w:name="_Toc439238213"/>
      <w:bookmarkStart w:id="864" w:name="_Toc440361369"/>
      <w:bookmarkStart w:id="865" w:name="_Toc440376124"/>
      <w:bookmarkStart w:id="866" w:name="_Toc465774622"/>
      <w:bookmarkStart w:id="867" w:name="_Toc465848851"/>
      <w:bookmarkStart w:id="868" w:name="_Toc471894928"/>
      <w:bookmarkStart w:id="869" w:name="_Toc498590353"/>
      <w:r w:rsidRPr="0031282F">
        <w:rPr>
          <w:szCs w:val="24"/>
        </w:rPr>
        <w:t>Форма письма о подаче оферты</w:t>
      </w:r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</w:p>
    <w:p w:rsidR="004F4D80" w:rsidRPr="0031282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31282F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31282F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1282F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1282F">
        <w:rPr>
          <w:sz w:val="24"/>
          <w:szCs w:val="24"/>
        </w:rPr>
        <w:t>«_____»_______________ года</w:t>
      </w:r>
    </w:p>
    <w:p w:rsidR="004F4D80" w:rsidRPr="0031282F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1282F">
        <w:rPr>
          <w:sz w:val="24"/>
          <w:szCs w:val="24"/>
        </w:rPr>
        <w:t>№________________________</w:t>
      </w:r>
    </w:p>
    <w:p w:rsidR="004F4D80" w:rsidRPr="0031282F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0" w:name="_Ref34763774"/>
      <w:r w:rsidRPr="0031282F">
        <w:rPr>
          <w:sz w:val="24"/>
          <w:szCs w:val="24"/>
        </w:rPr>
        <w:t>Уважаемые господа!</w:t>
      </w:r>
    </w:p>
    <w:p w:rsidR="004F4D80" w:rsidRPr="0031282F" w:rsidRDefault="004F4D80" w:rsidP="004F4D80">
      <w:pPr>
        <w:spacing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 xml:space="preserve">Изучив Извещение о проведении </w:t>
      </w:r>
      <w:r w:rsidR="00C236C0" w:rsidRPr="0031282F">
        <w:rPr>
          <w:sz w:val="24"/>
          <w:szCs w:val="24"/>
        </w:rPr>
        <w:t>запроса предложений</w:t>
      </w:r>
      <w:r w:rsidRPr="0031282F">
        <w:rPr>
          <w:sz w:val="24"/>
          <w:szCs w:val="24"/>
        </w:rPr>
        <w:t>, опубликованное в [</w:t>
      </w:r>
      <w:r w:rsidRPr="0031282F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1282F">
        <w:rPr>
          <w:rStyle w:val="aa"/>
          <w:sz w:val="24"/>
          <w:szCs w:val="24"/>
        </w:rPr>
        <w:t>запроса предложений</w:t>
      </w:r>
      <w:r w:rsidRPr="0031282F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1282F">
        <w:rPr>
          <w:sz w:val="24"/>
          <w:szCs w:val="24"/>
        </w:rPr>
        <w:t xml:space="preserve">], и </w:t>
      </w:r>
      <w:r w:rsidR="00C236C0" w:rsidRPr="0031282F">
        <w:rPr>
          <w:sz w:val="24"/>
          <w:szCs w:val="24"/>
        </w:rPr>
        <w:t>Документацию по запросу предложений</w:t>
      </w:r>
      <w:r w:rsidRPr="0031282F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1282F">
        <w:rPr>
          <w:sz w:val="24"/>
          <w:szCs w:val="24"/>
        </w:rPr>
        <w:t>запроса предложений</w:t>
      </w:r>
      <w:r w:rsidRPr="0031282F">
        <w:rPr>
          <w:sz w:val="24"/>
          <w:szCs w:val="24"/>
        </w:rPr>
        <w:t>,</w:t>
      </w:r>
    </w:p>
    <w:p w:rsidR="004F4D80" w:rsidRPr="0031282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1282F">
        <w:rPr>
          <w:sz w:val="24"/>
          <w:szCs w:val="24"/>
        </w:rPr>
        <w:t>_____________________________________________________________________________,</w:t>
      </w:r>
    </w:p>
    <w:p w:rsidR="004F4D80" w:rsidRPr="0031282F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1282F">
        <w:rPr>
          <w:sz w:val="24"/>
          <w:szCs w:val="24"/>
          <w:vertAlign w:val="superscript"/>
        </w:rPr>
        <w:t xml:space="preserve">(полное наименование </w:t>
      </w:r>
      <w:r w:rsidR="00C236C0" w:rsidRPr="0031282F">
        <w:rPr>
          <w:sz w:val="24"/>
          <w:szCs w:val="24"/>
          <w:vertAlign w:val="superscript"/>
        </w:rPr>
        <w:t>Участник</w:t>
      </w:r>
      <w:r w:rsidRPr="0031282F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1282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1282F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1282F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1282F">
        <w:rPr>
          <w:sz w:val="24"/>
          <w:szCs w:val="24"/>
          <w:vertAlign w:val="superscript"/>
        </w:rPr>
        <w:t xml:space="preserve">(юридический адрес </w:t>
      </w:r>
      <w:r w:rsidR="00C236C0" w:rsidRPr="0031282F">
        <w:rPr>
          <w:sz w:val="24"/>
          <w:szCs w:val="24"/>
          <w:vertAlign w:val="superscript"/>
        </w:rPr>
        <w:t>Участник</w:t>
      </w:r>
      <w:r w:rsidRPr="0031282F">
        <w:rPr>
          <w:sz w:val="24"/>
          <w:szCs w:val="24"/>
          <w:vertAlign w:val="superscript"/>
        </w:rPr>
        <w:t>а)</w:t>
      </w:r>
    </w:p>
    <w:p w:rsidR="004F4D80" w:rsidRPr="0031282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1282F">
        <w:rPr>
          <w:sz w:val="24"/>
          <w:szCs w:val="24"/>
        </w:rPr>
        <w:t xml:space="preserve">предлагает заключить Договор на </w:t>
      </w:r>
      <w:r w:rsidR="00541FAB" w:rsidRPr="0031282F">
        <w:rPr>
          <w:sz w:val="24"/>
          <w:szCs w:val="24"/>
        </w:rPr>
        <w:t>оказание</w:t>
      </w:r>
      <w:r w:rsidRPr="0031282F">
        <w:rPr>
          <w:sz w:val="24"/>
          <w:szCs w:val="24"/>
        </w:rPr>
        <w:t xml:space="preserve"> следующ</w:t>
      </w:r>
      <w:r w:rsidR="00541FAB" w:rsidRPr="0031282F">
        <w:rPr>
          <w:sz w:val="24"/>
          <w:szCs w:val="24"/>
        </w:rPr>
        <w:t>их</w:t>
      </w:r>
      <w:r w:rsidRPr="0031282F">
        <w:rPr>
          <w:sz w:val="24"/>
          <w:szCs w:val="24"/>
        </w:rPr>
        <w:t xml:space="preserve"> </w:t>
      </w:r>
      <w:r w:rsidR="00541FAB" w:rsidRPr="0031282F">
        <w:rPr>
          <w:sz w:val="24"/>
          <w:szCs w:val="24"/>
        </w:rPr>
        <w:t>услуг</w:t>
      </w:r>
      <w:r w:rsidRPr="0031282F">
        <w:rPr>
          <w:sz w:val="24"/>
          <w:szCs w:val="24"/>
        </w:rPr>
        <w:t>:</w:t>
      </w:r>
    </w:p>
    <w:p w:rsidR="004F4D80" w:rsidRPr="0031282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1282F">
        <w:rPr>
          <w:sz w:val="24"/>
          <w:szCs w:val="24"/>
        </w:rPr>
        <w:t>_______________________________________________________________________________</w:t>
      </w:r>
    </w:p>
    <w:p w:rsidR="004F4D80" w:rsidRPr="0031282F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1282F">
        <w:rPr>
          <w:sz w:val="24"/>
          <w:szCs w:val="24"/>
          <w:vertAlign w:val="superscript"/>
        </w:rPr>
        <w:t>(краткое описание предлагаем</w:t>
      </w:r>
      <w:r w:rsidR="00541FAB" w:rsidRPr="0031282F">
        <w:rPr>
          <w:sz w:val="24"/>
          <w:szCs w:val="24"/>
          <w:vertAlign w:val="superscript"/>
        </w:rPr>
        <w:t>ых</w:t>
      </w:r>
      <w:r w:rsidRPr="0031282F">
        <w:rPr>
          <w:sz w:val="24"/>
          <w:szCs w:val="24"/>
          <w:vertAlign w:val="superscript"/>
        </w:rPr>
        <w:t xml:space="preserve"> </w:t>
      </w:r>
      <w:r w:rsidR="00541FAB" w:rsidRPr="0031282F">
        <w:rPr>
          <w:sz w:val="24"/>
          <w:szCs w:val="24"/>
          <w:vertAlign w:val="superscript"/>
        </w:rPr>
        <w:t>услуг</w:t>
      </w:r>
      <w:r w:rsidRPr="0031282F">
        <w:rPr>
          <w:sz w:val="24"/>
          <w:szCs w:val="24"/>
          <w:vertAlign w:val="superscript"/>
        </w:rPr>
        <w:t>)</w:t>
      </w:r>
    </w:p>
    <w:p w:rsidR="004F4D80" w:rsidRPr="0031282F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1282F">
        <w:rPr>
          <w:sz w:val="24"/>
          <w:szCs w:val="24"/>
        </w:rPr>
        <w:t xml:space="preserve">на условиях и в соответствии с </w:t>
      </w:r>
      <w:r w:rsidR="00975C64" w:rsidRPr="0031282F">
        <w:rPr>
          <w:sz w:val="24"/>
          <w:szCs w:val="24"/>
        </w:rPr>
        <w:t xml:space="preserve">Техническим предложением, Графиком </w:t>
      </w:r>
      <w:r w:rsidR="00673C59" w:rsidRPr="0031282F">
        <w:rPr>
          <w:sz w:val="24"/>
          <w:szCs w:val="24"/>
        </w:rPr>
        <w:t>оказания услуг</w:t>
      </w:r>
      <w:r w:rsidR="00975C64" w:rsidRPr="0031282F">
        <w:rPr>
          <w:sz w:val="24"/>
          <w:szCs w:val="24"/>
        </w:rPr>
        <w:t xml:space="preserve">, </w:t>
      </w:r>
      <w:r w:rsidR="00673C59" w:rsidRPr="0031282F">
        <w:rPr>
          <w:sz w:val="24"/>
          <w:szCs w:val="24"/>
        </w:rPr>
        <w:t>Графиком оплаты оказания услуг</w:t>
      </w:r>
      <w:r w:rsidR="00975C64" w:rsidRPr="0031282F">
        <w:rPr>
          <w:sz w:val="24"/>
          <w:szCs w:val="24"/>
        </w:rPr>
        <w:t>, Сводной таблицей стоимости</w:t>
      </w:r>
      <w:r w:rsidR="00525723" w:rsidRPr="0031282F">
        <w:rPr>
          <w:sz w:val="24"/>
          <w:szCs w:val="24"/>
        </w:rPr>
        <w:t xml:space="preserve"> </w:t>
      </w:r>
      <w:r w:rsidR="00525723" w:rsidRPr="0031282F">
        <w:rPr>
          <w:bCs w:val="0"/>
          <w:sz w:val="24"/>
          <w:szCs w:val="24"/>
        </w:rPr>
        <w:t>услуг</w:t>
      </w:r>
      <w:r w:rsidR="00975C64" w:rsidRPr="0031282F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1282F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1282F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1282F" w:rsidRDefault="004F4D80" w:rsidP="004F4D80">
            <w:pPr>
              <w:spacing w:line="240" w:lineRule="auto"/>
              <w:ind w:right="-45" w:firstLine="0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 xml:space="preserve">Итоговая стоимость </w:t>
            </w:r>
            <w:r w:rsidR="00C236C0" w:rsidRPr="0031282F">
              <w:rPr>
                <w:sz w:val="24"/>
                <w:szCs w:val="24"/>
              </w:rPr>
              <w:t>Заявки</w:t>
            </w:r>
            <w:r w:rsidRPr="0031282F">
              <w:rPr>
                <w:sz w:val="24"/>
                <w:szCs w:val="24"/>
              </w:rPr>
              <w:t xml:space="preserve"> без НДС, руб.РФ.</w:t>
            </w:r>
          </w:p>
          <w:p w:rsidR="004F4D80" w:rsidRPr="0031282F" w:rsidRDefault="004F4D80" w:rsidP="004F4D80">
            <w:pPr>
              <w:spacing w:line="240" w:lineRule="auto"/>
              <w:ind w:right="-45" w:firstLine="0"/>
              <w:rPr>
                <w:sz w:val="24"/>
                <w:szCs w:val="24"/>
              </w:rPr>
            </w:pPr>
            <w:r w:rsidRPr="0031282F">
              <w:rPr>
                <w:rStyle w:val="aa"/>
                <w:b w:val="0"/>
                <w:i w:val="0"/>
                <w:sz w:val="24"/>
                <w:szCs w:val="24"/>
              </w:rPr>
              <w:t xml:space="preserve">по лоту № </w:t>
            </w:r>
            <w:r w:rsidRPr="0031282F">
              <w:rPr>
                <w:rStyle w:val="aa"/>
                <w:b w:val="0"/>
                <w:sz w:val="24"/>
                <w:szCs w:val="24"/>
              </w:rPr>
              <w:t xml:space="preserve">(указывается номер и название  лота, на который подает оферту </w:t>
            </w:r>
            <w:r w:rsidR="00C236C0" w:rsidRPr="0031282F">
              <w:rPr>
                <w:rStyle w:val="aa"/>
                <w:b w:val="0"/>
                <w:sz w:val="24"/>
                <w:szCs w:val="24"/>
              </w:rPr>
              <w:t>Участник</w:t>
            </w:r>
            <w:r w:rsidRPr="0031282F">
              <w:rPr>
                <w:rStyle w:val="aa"/>
                <w:b w:val="0"/>
                <w:sz w:val="24"/>
                <w:szCs w:val="24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1282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</w:p>
          <w:p w:rsidR="004F4D80" w:rsidRPr="0031282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</w:p>
          <w:p w:rsidR="004F4D80" w:rsidRPr="0031282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31282F">
              <w:rPr>
                <w:rStyle w:val="aa"/>
                <w:b w:val="0"/>
                <w:i w:val="0"/>
                <w:sz w:val="24"/>
                <w:szCs w:val="24"/>
              </w:rPr>
              <w:t>_________________________________</w:t>
            </w:r>
          </w:p>
          <w:p w:rsidR="004F4D80" w:rsidRPr="0031282F" w:rsidRDefault="004F4D80" w:rsidP="004F4D80">
            <w:pPr>
              <w:spacing w:line="240" w:lineRule="auto"/>
              <w:ind w:right="-45"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(итоговая стоимость, рублей</w:t>
            </w:r>
            <w:r w:rsidRPr="0031282F">
              <w:rPr>
                <w:rStyle w:val="aa"/>
                <w:b w:val="0"/>
                <w:i w:val="0"/>
                <w:sz w:val="24"/>
                <w:szCs w:val="24"/>
              </w:rPr>
              <w:t xml:space="preserve"> РФ</w:t>
            </w:r>
            <w:r w:rsidRPr="0031282F">
              <w:rPr>
                <w:sz w:val="24"/>
                <w:szCs w:val="24"/>
              </w:rPr>
              <w:t>, без НДС)</w:t>
            </w:r>
          </w:p>
        </w:tc>
      </w:tr>
      <w:tr w:rsidR="004F4D80" w:rsidRPr="0031282F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1282F" w:rsidRDefault="004F4D80" w:rsidP="004F4D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1282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31282F">
              <w:rPr>
                <w:rStyle w:val="aa"/>
                <w:b w:val="0"/>
                <w:i w:val="0"/>
                <w:sz w:val="24"/>
                <w:szCs w:val="24"/>
              </w:rPr>
              <w:t>_________________________________</w:t>
            </w:r>
          </w:p>
          <w:p w:rsidR="004F4D80" w:rsidRPr="0031282F" w:rsidRDefault="004F4D80" w:rsidP="004F4D80">
            <w:pPr>
              <w:spacing w:line="240" w:lineRule="auto"/>
              <w:ind w:right="-45"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(НДС по итоговой стоимости, рублей)</w:t>
            </w:r>
          </w:p>
        </w:tc>
      </w:tr>
      <w:tr w:rsidR="004F4D80" w:rsidRPr="0031282F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1282F" w:rsidRDefault="004F4D80" w:rsidP="004F4D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1282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31282F">
              <w:rPr>
                <w:rStyle w:val="aa"/>
                <w:b w:val="0"/>
                <w:i w:val="0"/>
                <w:sz w:val="24"/>
                <w:szCs w:val="24"/>
              </w:rPr>
              <w:t>_________________________________</w:t>
            </w:r>
          </w:p>
          <w:p w:rsidR="004F4D80" w:rsidRPr="0031282F" w:rsidRDefault="004F4D80" w:rsidP="004F4D80">
            <w:pPr>
              <w:spacing w:line="240" w:lineRule="auto"/>
              <w:ind w:right="-45"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(полная итоговая стоимость, рублей, с НДС)</w:t>
            </w:r>
          </w:p>
        </w:tc>
      </w:tr>
    </w:tbl>
    <w:p w:rsidR="004F4D80" w:rsidRPr="0031282F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1282F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1282F" w:rsidTr="004F4D80">
        <w:trPr>
          <w:trHeight w:val="546"/>
        </w:trPr>
        <w:tc>
          <w:tcPr>
            <w:tcW w:w="547" w:type="dxa"/>
            <w:vAlign w:val="center"/>
          </w:tcPr>
          <w:p w:rsidR="004F4D80" w:rsidRPr="0031282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31282F">
              <w:rPr>
                <w:rStyle w:val="aa"/>
                <w:b w:val="0"/>
                <w:i w:val="0"/>
                <w:sz w:val="24"/>
                <w:szCs w:val="24"/>
              </w:rPr>
              <w:t>№</w:t>
            </w:r>
          </w:p>
          <w:p w:rsidR="004F4D80" w:rsidRPr="0031282F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31282F">
              <w:rPr>
                <w:rStyle w:val="aa"/>
                <w:b w:val="0"/>
                <w:i w:val="0"/>
                <w:sz w:val="24"/>
                <w:szCs w:val="24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31282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31282F">
              <w:rPr>
                <w:rStyle w:val="aa"/>
                <w:b w:val="0"/>
                <w:i w:val="0"/>
                <w:sz w:val="24"/>
                <w:szCs w:val="24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1282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31282F">
              <w:rPr>
                <w:rStyle w:val="aa"/>
                <w:b w:val="0"/>
                <w:i w:val="0"/>
                <w:sz w:val="24"/>
                <w:szCs w:val="24"/>
              </w:rPr>
              <w:t>Итоговая сумма</w:t>
            </w:r>
          </w:p>
        </w:tc>
      </w:tr>
      <w:tr w:rsidR="004F4D80" w:rsidRPr="0031282F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1282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31282F">
              <w:rPr>
                <w:rStyle w:val="aa"/>
                <w:b w:val="0"/>
                <w:i w:val="0"/>
                <w:sz w:val="24"/>
                <w:szCs w:val="24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1282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31282F">
              <w:rPr>
                <w:rStyle w:val="aa"/>
                <w:b w:val="0"/>
                <w:i w:val="0"/>
                <w:sz w:val="24"/>
                <w:szCs w:val="24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1282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31282F">
              <w:rPr>
                <w:rStyle w:val="aa"/>
                <w:b w:val="0"/>
                <w:i w:val="0"/>
                <w:sz w:val="24"/>
                <w:szCs w:val="24"/>
              </w:rPr>
              <w:t>_________________________________________________</w:t>
            </w:r>
          </w:p>
          <w:p w:rsidR="004F4D80" w:rsidRPr="0031282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(полная итоговая стоимость, рублей, без НДС)</w:t>
            </w:r>
          </w:p>
        </w:tc>
      </w:tr>
      <w:tr w:rsidR="004F4D80" w:rsidRPr="0031282F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1282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1282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</w:p>
        </w:tc>
        <w:tc>
          <w:tcPr>
            <w:tcW w:w="6216" w:type="dxa"/>
            <w:noWrap/>
          </w:tcPr>
          <w:p w:rsidR="004F4D80" w:rsidRPr="0031282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31282F">
              <w:rPr>
                <w:rStyle w:val="aa"/>
                <w:b w:val="0"/>
                <w:i w:val="0"/>
                <w:sz w:val="24"/>
                <w:szCs w:val="24"/>
              </w:rPr>
              <w:t>_________________________________________________</w:t>
            </w:r>
          </w:p>
          <w:p w:rsidR="004F4D80" w:rsidRPr="0031282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(НДС по итоговой стоимости, рублей)</w:t>
            </w:r>
          </w:p>
        </w:tc>
      </w:tr>
      <w:tr w:rsidR="004F4D80" w:rsidRPr="0031282F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1282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1282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</w:p>
        </w:tc>
        <w:tc>
          <w:tcPr>
            <w:tcW w:w="6216" w:type="dxa"/>
            <w:noWrap/>
          </w:tcPr>
          <w:p w:rsidR="004F4D80" w:rsidRPr="0031282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31282F">
              <w:rPr>
                <w:rStyle w:val="aa"/>
                <w:b w:val="0"/>
                <w:i w:val="0"/>
                <w:sz w:val="24"/>
                <w:szCs w:val="24"/>
              </w:rPr>
              <w:t>_________________________________________________</w:t>
            </w:r>
          </w:p>
          <w:p w:rsidR="004F4D80" w:rsidRPr="0031282F" w:rsidRDefault="004F4D80" w:rsidP="004F4D80">
            <w:pPr>
              <w:spacing w:line="240" w:lineRule="auto"/>
              <w:ind w:right="-45"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(полная итоговая стоимость, рублей, с НДС)</w:t>
            </w:r>
          </w:p>
        </w:tc>
      </w:tr>
      <w:tr w:rsidR="004F4D80" w:rsidRPr="0031282F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1282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31282F">
              <w:rPr>
                <w:rStyle w:val="aa"/>
                <w:b w:val="0"/>
                <w:i w:val="0"/>
                <w:sz w:val="24"/>
                <w:szCs w:val="24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1282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31282F">
              <w:rPr>
                <w:rStyle w:val="aa"/>
                <w:b w:val="0"/>
                <w:i w:val="0"/>
                <w:sz w:val="24"/>
                <w:szCs w:val="24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1282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31282F">
              <w:rPr>
                <w:rStyle w:val="aa"/>
                <w:b w:val="0"/>
                <w:i w:val="0"/>
                <w:sz w:val="24"/>
                <w:szCs w:val="24"/>
              </w:rPr>
              <w:t>_________________________________________________</w:t>
            </w:r>
          </w:p>
          <w:p w:rsidR="004F4D80" w:rsidRPr="0031282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(полная итоговая стоимость, рублей, без НДС)</w:t>
            </w:r>
          </w:p>
        </w:tc>
      </w:tr>
      <w:tr w:rsidR="004F4D80" w:rsidRPr="0031282F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1282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1282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</w:p>
        </w:tc>
        <w:tc>
          <w:tcPr>
            <w:tcW w:w="6216" w:type="dxa"/>
            <w:noWrap/>
          </w:tcPr>
          <w:p w:rsidR="004F4D80" w:rsidRPr="0031282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31282F">
              <w:rPr>
                <w:rStyle w:val="aa"/>
                <w:b w:val="0"/>
                <w:i w:val="0"/>
                <w:sz w:val="24"/>
                <w:szCs w:val="24"/>
              </w:rPr>
              <w:t>_________________________________________________</w:t>
            </w:r>
          </w:p>
          <w:p w:rsidR="004F4D80" w:rsidRPr="0031282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(НДС по итоговой стоимости, рублей)</w:t>
            </w:r>
          </w:p>
        </w:tc>
      </w:tr>
      <w:tr w:rsidR="004F4D80" w:rsidRPr="0031282F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1282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1282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</w:p>
        </w:tc>
        <w:tc>
          <w:tcPr>
            <w:tcW w:w="6216" w:type="dxa"/>
            <w:noWrap/>
          </w:tcPr>
          <w:p w:rsidR="004F4D80" w:rsidRPr="0031282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31282F">
              <w:rPr>
                <w:rStyle w:val="aa"/>
                <w:b w:val="0"/>
                <w:i w:val="0"/>
                <w:sz w:val="24"/>
                <w:szCs w:val="24"/>
              </w:rPr>
              <w:t>_________________________________________________</w:t>
            </w:r>
          </w:p>
          <w:p w:rsidR="004F4D80" w:rsidRPr="0031282F" w:rsidRDefault="004F4D80" w:rsidP="004F4D80">
            <w:pPr>
              <w:spacing w:line="240" w:lineRule="auto"/>
              <w:ind w:right="-45"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(полная итоговая стоимость, рублей, с НДС)</w:t>
            </w:r>
          </w:p>
        </w:tc>
      </w:tr>
    </w:tbl>
    <w:p w:rsidR="004F4D80" w:rsidRPr="0031282F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1282F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1282F">
        <w:rPr>
          <w:b/>
          <w:szCs w:val="24"/>
        </w:rPr>
        <w:t xml:space="preserve">Срок </w:t>
      </w:r>
      <w:r w:rsidR="00CC3DAD" w:rsidRPr="0031282F">
        <w:rPr>
          <w:b/>
          <w:szCs w:val="24"/>
        </w:rPr>
        <w:t>оказания услуг</w:t>
      </w:r>
      <w:r w:rsidRPr="0031282F">
        <w:rPr>
          <w:b/>
          <w:szCs w:val="24"/>
        </w:rPr>
        <w:t xml:space="preserve">: </w:t>
      </w:r>
    </w:p>
    <w:p w:rsidR="004F4D80" w:rsidRPr="0031282F" w:rsidRDefault="004F4D80" w:rsidP="004F4D80">
      <w:pPr>
        <w:pStyle w:val="Times120"/>
        <w:widowControl w:val="0"/>
        <w:rPr>
          <w:szCs w:val="24"/>
        </w:rPr>
      </w:pPr>
      <w:r w:rsidRPr="0031282F">
        <w:rPr>
          <w:szCs w:val="24"/>
        </w:rPr>
        <w:t xml:space="preserve">Начало </w:t>
      </w:r>
      <w:r w:rsidR="00CC3DAD" w:rsidRPr="0031282F">
        <w:rPr>
          <w:szCs w:val="24"/>
        </w:rPr>
        <w:t>оказания услуг</w:t>
      </w:r>
      <w:r w:rsidRPr="0031282F">
        <w:rPr>
          <w:szCs w:val="24"/>
        </w:rPr>
        <w:t xml:space="preserve">: </w:t>
      </w:r>
      <w:r w:rsidRPr="0031282F">
        <w:rPr>
          <w:rStyle w:val="aa"/>
          <w:bCs w:val="0"/>
          <w:snapToGrid w:val="0"/>
          <w:szCs w:val="24"/>
        </w:rPr>
        <w:t>_____________________________________________________</w:t>
      </w:r>
      <w:r w:rsidRPr="0031282F">
        <w:rPr>
          <w:szCs w:val="24"/>
        </w:rPr>
        <w:t>.</w:t>
      </w:r>
    </w:p>
    <w:p w:rsidR="004F4D80" w:rsidRPr="0031282F" w:rsidRDefault="004F4D80" w:rsidP="004F4D80">
      <w:pPr>
        <w:pStyle w:val="Times120"/>
        <w:widowControl w:val="0"/>
        <w:rPr>
          <w:szCs w:val="24"/>
        </w:rPr>
      </w:pPr>
      <w:r w:rsidRPr="0031282F">
        <w:rPr>
          <w:szCs w:val="24"/>
        </w:rPr>
        <w:t xml:space="preserve">Окончание </w:t>
      </w:r>
      <w:r w:rsidR="00CC3DAD" w:rsidRPr="0031282F">
        <w:rPr>
          <w:szCs w:val="24"/>
        </w:rPr>
        <w:t>оказания услуг</w:t>
      </w:r>
      <w:r w:rsidRPr="0031282F">
        <w:rPr>
          <w:szCs w:val="24"/>
        </w:rPr>
        <w:t xml:space="preserve">: </w:t>
      </w:r>
      <w:r w:rsidRPr="0031282F">
        <w:rPr>
          <w:rStyle w:val="aa"/>
          <w:bCs w:val="0"/>
          <w:snapToGrid w:val="0"/>
          <w:szCs w:val="24"/>
        </w:rPr>
        <w:t>________________________________________________</w:t>
      </w:r>
      <w:r w:rsidRPr="0031282F">
        <w:rPr>
          <w:szCs w:val="24"/>
        </w:rPr>
        <w:t>.</w:t>
      </w:r>
    </w:p>
    <w:p w:rsidR="004F4D80" w:rsidRPr="0031282F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1282F">
        <w:rPr>
          <w:b/>
          <w:szCs w:val="24"/>
        </w:rPr>
        <w:t xml:space="preserve">Условия оплаты </w:t>
      </w:r>
      <w:r w:rsidR="00CC3DAD" w:rsidRPr="0031282F">
        <w:rPr>
          <w:b/>
          <w:szCs w:val="24"/>
        </w:rPr>
        <w:t>оказания услуг</w:t>
      </w:r>
      <w:r w:rsidRPr="0031282F">
        <w:rPr>
          <w:b/>
          <w:iCs/>
          <w:szCs w:val="24"/>
        </w:rPr>
        <w:t>:</w:t>
      </w:r>
      <w:r w:rsidRPr="0031282F">
        <w:rPr>
          <w:iCs/>
          <w:szCs w:val="24"/>
        </w:rPr>
        <w:t xml:space="preserve"> </w:t>
      </w:r>
      <w:r w:rsidRPr="0031282F">
        <w:rPr>
          <w:rStyle w:val="aa"/>
          <w:bCs w:val="0"/>
          <w:snapToGrid w:val="0"/>
          <w:szCs w:val="24"/>
        </w:rPr>
        <w:t>________________________________</w:t>
      </w:r>
      <w:r w:rsidRPr="0031282F">
        <w:rPr>
          <w:rStyle w:val="aa"/>
          <w:b w:val="0"/>
          <w:bCs w:val="0"/>
          <w:snapToGrid w:val="0"/>
          <w:szCs w:val="24"/>
        </w:rPr>
        <w:t>_______</w:t>
      </w:r>
      <w:r w:rsidRPr="0031282F">
        <w:rPr>
          <w:rStyle w:val="aa"/>
          <w:bCs w:val="0"/>
          <w:snapToGrid w:val="0"/>
          <w:szCs w:val="24"/>
        </w:rPr>
        <w:t>__</w:t>
      </w:r>
      <w:r w:rsidRPr="0031282F">
        <w:rPr>
          <w:iCs/>
          <w:szCs w:val="24"/>
        </w:rPr>
        <w:t>.</w:t>
      </w:r>
    </w:p>
    <w:p w:rsidR="004F4D80" w:rsidRPr="0031282F" w:rsidRDefault="004F4D80" w:rsidP="004F4D80">
      <w:pPr>
        <w:spacing w:after="120" w:line="240" w:lineRule="auto"/>
        <w:rPr>
          <w:sz w:val="24"/>
          <w:szCs w:val="24"/>
        </w:rPr>
      </w:pPr>
      <w:r w:rsidRPr="0031282F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1282F" w:rsidRDefault="004F4D80" w:rsidP="004F4D80">
      <w:pPr>
        <w:spacing w:after="60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 xml:space="preserve">Настоящая </w:t>
      </w:r>
      <w:r w:rsidR="00C236C0" w:rsidRPr="0031282F">
        <w:rPr>
          <w:sz w:val="24"/>
          <w:szCs w:val="24"/>
        </w:rPr>
        <w:t>Заявка</w:t>
      </w:r>
      <w:r w:rsidRPr="0031282F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31282F">
        <w:rPr>
          <w:sz w:val="24"/>
          <w:szCs w:val="24"/>
        </w:rPr>
        <w:t>1</w:t>
      </w:r>
      <w:r w:rsidRPr="0031282F">
        <w:rPr>
          <w:sz w:val="24"/>
          <w:szCs w:val="24"/>
        </w:rPr>
        <w:t>_ года.</w:t>
      </w:r>
    </w:p>
    <w:p w:rsidR="00975C64" w:rsidRPr="0031282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1282F">
        <w:rPr>
          <w:sz w:val="24"/>
          <w:szCs w:val="24"/>
        </w:rPr>
        <w:t>Данная Заявка подается с пониманием того, что:</w:t>
      </w:r>
    </w:p>
    <w:p w:rsidR="00975C64" w:rsidRPr="0031282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1282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1282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1282F">
        <w:rPr>
          <w:sz w:val="24"/>
          <w:szCs w:val="24"/>
        </w:rPr>
        <w:t>вы оставляете за собой право:</w:t>
      </w:r>
    </w:p>
    <w:p w:rsidR="00975C64" w:rsidRPr="0031282F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1282F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1282F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отклонить все заявки.</w:t>
      </w:r>
    </w:p>
    <w:p w:rsidR="00975C64" w:rsidRPr="0031282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1282F">
        <w:rPr>
          <w:sz w:val="24"/>
          <w:szCs w:val="24"/>
        </w:rPr>
        <w:t>______________(</w:t>
      </w:r>
      <w:r w:rsidRPr="0031282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1282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1282F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 xml:space="preserve">не изменять (не вносить изменения) в Заявку </w:t>
      </w:r>
      <w:r w:rsidR="00975C64" w:rsidRPr="0031282F">
        <w:rPr>
          <w:sz w:val="24"/>
          <w:szCs w:val="24"/>
        </w:rPr>
        <w:t>в течение срока ее действия после истечения срока окончания подачи Заявок;</w:t>
      </w:r>
    </w:p>
    <w:p w:rsidR="00975C64" w:rsidRPr="0031282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предоставлять достоверные и не</w:t>
      </w:r>
      <w:r w:rsidR="00F56BF5" w:rsidRPr="0031282F">
        <w:rPr>
          <w:sz w:val="24"/>
          <w:szCs w:val="24"/>
        </w:rPr>
        <w:t>фальсифицированны</w:t>
      </w:r>
      <w:r w:rsidRPr="0031282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1282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1282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1282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1282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1282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1282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31282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Заявки Соглашение о неустойке </w:t>
      </w:r>
      <w:r w:rsidRPr="0031282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1282F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31282F">
        <w:rPr>
          <w:spacing w:val="-1"/>
          <w:sz w:val="24"/>
          <w:szCs w:val="24"/>
        </w:rPr>
        <w:t>,</w:t>
      </w:r>
      <w:r w:rsidR="005C0B25" w:rsidRPr="0031282F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31282F">
        <w:rPr>
          <w:sz w:val="24"/>
          <w:szCs w:val="24"/>
        </w:rPr>
        <w:t xml:space="preserve"> в установленный в документации о закупке срок</w:t>
      </w:r>
      <w:r w:rsidRPr="0031282F">
        <w:rPr>
          <w:i/>
          <w:sz w:val="24"/>
          <w:szCs w:val="24"/>
        </w:rPr>
        <w:t>.</w:t>
      </w:r>
    </w:p>
    <w:p w:rsidR="00975C64" w:rsidRPr="0031282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1282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1282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1282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1282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1282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1282F">
        <w:rPr>
          <w:sz w:val="24"/>
          <w:szCs w:val="24"/>
        </w:rPr>
        <w:t>является полностью правоспособным;</w:t>
      </w:r>
    </w:p>
    <w:p w:rsidR="00975C64" w:rsidRPr="0031282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1282F">
        <w:rPr>
          <w:sz w:val="24"/>
          <w:szCs w:val="24"/>
        </w:rPr>
        <w:t>является полностью дееспособным [</w:t>
      </w:r>
      <w:r w:rsidRPr="0031282F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1282F">
        <w:rPr>
          <w:sz w:val="24"/>
          <w:szCs w:val="24"/>
        </w:rPr>
        <w:t>;</w:t>
      </w:r>
    </w:p>
    <w:p w:rsidR="00975C64" w:rsidRPr="0031282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1282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1282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1282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1282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1282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1282F">
        <w:rPr>
          <w:i/>
          <w:iCs/>
          <w:sz w:val="24"/>
          <w:szCs w:val="24"/>
        </w:rPr>
        <w:t xml:space="preserve">Наименование Участника, </w:t>
      </w:r>
      <w:r w:rsidRPr="0031282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1282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1282F">
        <w:rPr>
          <w:i/>
          <w:iCs/>
          <w:sz w:val="24"/>
          <w:szCs w:val="24"/>
        </w:rPr>
        <w:t xml:space="preserve">Наименование Участника, </w:t>
      </w:r>
      <w:r w:rsidRPr="0031282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1282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1282F">
        <w:rPr>
          <w:i/>
          <w:iCs/>
          <w:sz w:val="24"/>
          <w:szCs w:val="24"/>
        </w:rPr>
        <w:t xml:space="preserve">Наименование Участника, </w:t>
      </w:r>
      <w:r w:rsidRPr="0031282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1282F">
        <w:rPr>
          <w:sz w:val="24"/>
          <w:szCs w:val="24"/>
        </w:rPr>
        <w:t>)  не приостановлена.</w:t>
      </w:r>
    </w:p>
    <w:p w:rsidR="00975C64" w:rsidRPr="0031282F" w:rsidRDefault="00975C64" w:rsidP="00975C64">
      <w:pPr>
        <w:spacing w:after="120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1282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1282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1282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1282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1282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1282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1282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1282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1282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1282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1282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1282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1282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1282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1282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1282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1282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1282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1282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1282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1282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1282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1282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1282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1282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1282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1282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1282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1282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1282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1282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1282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1282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1282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1282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1282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1282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1282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1282F" w:rsidRDefault="00DF4A13" w:rsidP="009146DD">
            <w:pPr>
              <w:pStyle w:val="afc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1282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1282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1282F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1282F" w:rsidRDefault="00DF4A13" w:rsidP="004F4D80">
      <w:pPr>
        <w:spacing w:line="240" w:lineRule="auto"/>
        <w:rPr>
          <w:sz w:val="24"/>
          <w:szCs w:val="24"/>
        </w:rPr>
      </w:pPr>
    </w:p>
    <w:p w:rsidR="004F4D80" w:rsidRPr="0031282F" w:rsidRDefault="004F4D80" w:rsidP="004F4D80">
      <w:pPr>
        <w:spacing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____________________________________</w:t>
      </w:r>
    </w:p>
    <w:p w:rsidR="004F4D80" w:rsidRPr="0031282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1282F">
        <w:rPr>
          <w:sz w:val="24"/>
          <w:szCs w:val="24"/>
          <w:vertAlign w:val="superscript"/>
        </w:rPr>
        <w:t>(подпись, М.П.)</w:t>
      </w:r>
    </w:p>
    <w:p w:rsidR="004F4D80" w:rsidRPr="0031282F" w:rsidRDefault="004F4D80" w:rsidP="004F4D80">
      <w:pPr>
        <w:spacing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____________________________________</w:t>
      </w:r>
    </w:p>
    <w:p w:rsidR="004F4D80" w:rsidRPr="0031282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1282F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1282F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31282F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Pr="0031282F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1" w:name="_Toc98253921"/>
      <w:bookmarkStart w:id="872" w:name="_Toc157248175"/>
      <w:bookmarkStart w:id="873" w:name="_Toc157496544"/>
      <w:bookmarkStart w:id="874" w:name="_Toc158206083"/>
      <w:bookmarkStart w:id="875" w:name="_Toc164057768"/>
      <w:bookmarkStart w:id="876" w:name="_Toc164137118"/>
      <w:bookmarkStart w:id="877" w:name="_Toc164161278"/>
      <w:bookmarkStart w:id="878" w:name="_Toc165173849"/>
      <w:r w:rsidRPr="0031282F">
        <w:rPr>
          <w:b/>
          <w:sz w:val="24"/>
          <w:szCs w:val="24"/>
        </w:rPr>
        <w:br w:type="page"/>
      </w:r>
    </w:p>
    <w:p w:rsidR="004F4D80" w:rsidRPr="0031282F" w:rsidRDefault="004F4D80" w:rsidP="004F4D80">
      <w:pPr>
        <w:pStyle w:val="3"/>
        <w:rPr>
          <w:szCs w:val="24"/>
        </w:rPr>
      </w:pPr>
      <w:bookmarkStart w:id="879" w:name="_Toc439170674"/>
      <w:bookmarkStart w:id="880" w:name="_Toc439172776"/>
      <w:bookmarkStart w:id="881" w:name="_Toc439173220"/>
      <w:bookmarkStart w:id="882" w:name="_Toc439238214"/>
      <w:bookmarkStart w:id="883" w:name="_Toc439252762"/>
      <w:bookmarkStart w:id="884" w:name="_Toc439323736"/>
      <w:bookmarkStart w:id="885" w:name="_Toc440361370"/>
      <w:bookmarkStart w:id="886" w:name="_Toc440376125"/>
      <w:bookmarkStart w:id="887" w:name="_Toc440376252"/>
      <w:bookmarkStart w:id="888" w:name="_Toc440382510"/>
      <w:bookmarkStart w:id="889" w:name="_Toc440447180"/>
      <w:bookmarkStart w:id="890" w:name="_Toc440632341"/>
      <w:bookmarkStart w:id="891" w:name="_Toc440875113"/>
      <w:bookmarkStart w:id="892" w:name="_Toc441131100"/>
      <w:bookmarkStart w:id="893" w:name="_Toc465774623"/>
      <w:bookmarkStart w:id="894" w:name="_Toc465848852"/>
      <w:bookmarkStart w:id="895" w:name="_Toc471894929"/>
      <w:bookmarkStart w:id="896" w:name="_Toc498590354"/>
      <w:r w:rsidRPr="0031282F">
        <w:rPr>
          <w:szCs w:val="24"/>
        </w:rPr>
        <w:lastRenderedPageBreak/>
        <w:t>Инструкции по заполнению</w:t>
      </w:r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</w:p>
    <w:p w:rsidR="004F4D80" w:rsidRPr="0031282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1282F">
        <w:rPr>
          <w:sz w:val="24"/>
          <w:szCs w:val="24"/>
        </w:rPr>
        <w:t>Участник</w:t>
      </w:r>
      <w:r w:rsidRPr="0031282F">
        <w:rPr>
          <w:sz w:val="24"/>
          <w:szCs w:val="24"/>
        </w:rPr>
        <w:t xml:space="preserve">а. </w:t>
      </w:r>
      <w:r w:rsidR="00C236C0" w:rsidRPr="0031282F">
        <w:rPr>
          <w:sz w:val="24"/>
          <w:szCs w:val="24"/>
        </w:rPr>
        <w:t>Участник</w:t>
      </w:r>
      <w:r w:rsidRPr="0031282F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1282F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Участник</w:t>
      </w:r>
      <w:r w:rsidR="004F4D80" w:rsidRPr="0031282F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1282F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Участник</w:t>
      </w:r>
      <w:r w:rsidR="004F4D80" w:rsidRPr="0031282F">
        <w:rPr>
          <w:sz w:val="24"/>
          <w:szCs w:val="24"/>
        </w:rPr>
        <w:t xml:space="preserve"> должен указать стоимость </w:t>
      </w:r>
      <w:r w:rsidR="00541FAB" w:rsidRPr="0031282F">
        <w:rPr>
          <w:sz w:val="24"/>
          <w:szCs w:val="24"/>
        </w:rPr>
        <w:t>оказания услуг</w:t>
      </w:r>
      <w:r w:rsidR="004F4D80" w:rsidRPr="0031282F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1282F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Участник</w:t>
      </w:r>
      <w:r w:rsidR="004F4D80" w:rsidRPr="0031282F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 w:rsidRPr="0031282F">
        <w:rPr>
          <w:sz w:val="24"/>
          <w:szCs w:val="24"/>
        </w:rPr>
        <w:fldChar w:fldCharType="begin"/>
      </w:r>
      <w:r w:rsidR="00673C59" w:rsidRPr="0031282F">
        <w:rPr>
          <w:sz w:val="24"/>
          <w:szCs w:val="24"/>
        </w:rPr>
        <w:instrText xml:space="preserve"> REF _Ref306008743 \r \h </w:instrText>
      </w:r>
      <w:r w:rsidR="0031282F" w:rsidRPr="0031282F">
        <w:rPr>
          <w:sz w:val="24"/>
          <w:szCs w:val="24"/>
        </w:rPr>
        <w:instrText xml:space="preserve"> \* MERGEFORMAT </w:instrText>
      </w:r>
      <w:r w:rsidR="007F30BA" w:rsidRPr="0031282F">
        <w:rPr>
          <w:sz w:val="24"/>
          <w:szCs w:val="24"/>
        </w:rPr>
      </w:r>
      <w:r w:rsidR="007F30BA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3.3.4</w:t>
      </w:r>
      <w:r w:rsidR="007F30BA" w:rsidRPr="0031282F">
        <w:rPr>
          <w:sz w:val="24"/>
          <w:szCs w:val="24"/>
        </w:rPr>
        <w:fldChar w:fldCharType="end"/>
      </w:r>
      <w:r w:rsidR="004F4D80" w:rsidRPr="0031282F">
        <w:rPr>
          <w:sz w:val="24"/>
          <w:szCs w:val="24"/>
        </w:rPr>
        <w:t>.</w:t>
      </w:r>
    </w:p>
    <w:p w:rsidR="004F4D80" w:rsidRPr="0031282F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Участник</w:t>
      </w:r>
      <w:r w:rsidR="004F4D80" w:rsidRPr="0031282F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1282F">
        <w:rPr>
          <w:sz w:val="24"/>
          <w:szCs w:val="24"/>
        </w:rPr>
        <w:t>Участник</w:t>
      </w:r>
      <w:r w:rsidR="004F4D80" w:rsidRPr="0031282F">
        <w:rPr>
          <w:sz w:val="24"/>
          <w:szCs w:val="24"/>
        </w:rPr>
        <w:t>а.</w:t>
      </w:r>
    </w:p>
    <w:p w:rsidR="004F4D80" w:rsidRPr="0031282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 xml:space="preserve">Письмо должно быть </w:t>
      </w:r>
      <w:proofErr w:type="gramStart"/>
      <w:r w:rsidRPr="0031282F">
        <w:rPr>
          <w:sz w:val="24"/>
          <w:szCs w:val="24"/>
        </w:rPr>
        <w:t>подписано и скреплено</w:t>
      </w:r>
      <w:proofErr w:type="gramEnd"/>
      <w:r w:rsidRPr="0031282F">
        <w:rPr>
          <w:sz w:val="24"/>
          <w:szCs w:val="24"/>
        </w:rPr>
        <w:t xml:space="preserve"> печатью в соответствии с требованиями подпунктов </w:t>
      </w:r>
      <w:r w:rsidR="007F30BA" w:rsidRPr="0031282F">
        <w:rPr>
          <w:sz w:val="24"/>
          <w:szCs w:val="24"/>
        </w:rPr>
        <w:fldChar w:fldCharType="begin"/>
      </w:r>
      <w:r w:rsidR="00D56F8C" w:rsidRPr="0031282F">
        <w:rPr>
          <w:sz w:val="24"/>
          <w:szCs w:val="24"/>
        </w:rPr>
        <w:instrText xml:space="preserve"> REF _Ref55279015 \r \h </w:instrText>
      </w:r>
      <w:r w:rsidR="0031282F" w:rsidRPr="0031282F">
        <w:rPr>
          <w:sz w:val="24"/>
          <w:szCs w:val="24"/>
        </w:rPr>
        <w:instrText xml:space="preserve"> \* MERGEFORMAT </w:instrText>
      </w:r>
      <w:r w:rsidR="007F30BA" w:rsidRPr="0031282F">
        <w:rPr>
          <w:sz w:val="24"/>
          <w:szCs w:val="24"/>
        </w:rPr>
      </w:r>
      <w:r w:rsidR="007F30BA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3.3.1.6</w:t>
      </w:r>
      <w:r w:rsidR="007F30BA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 xml:space="preserve"> и </w:t>
      </w:r>
      <w:r w:rsidR="007F30BA" w:rsidRPr="0031282F">
        <w:rPr>
          <w:sz w:val="24"/>
          <w:szCs w:val="24"/>
        </w:rPr>
        <w:fldChar w:fldCharType="begin"/>
      </w:r>
      <w:r w:rsidR="00D56F8C" w:rsidRPr="0031282F">
        <w:rPr>
          <w:sz w:val="24"/>
          <w:szCs w:val="24"/>
        </w:rPr>
        <w:instrText xml:space="preserve"> REF _Ref195087786 \r \h </w:instrText>
      </w:r>
      <w:r w:rsidR="0031282F" w:rsidRPr="0031282F">
        <w:rPr>
          <w:sz w:val="24"/>
          <w:szCs w:val="24"/>
        </w:rPr>
        <w:instrText xml:space="preserve"> \* MERGEFORMAT </w:instrText>
      </w:r>
      <w:r w:rsidR="007F30BA" w:rsidRPr="0031282F">
        <w:rPr>
          <w:sz w:val="24"/>
          <w:szCs w:val="24"/>
        </w:rPr>
      </w:r>
      <w:r w:rsidR="007F30BA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3.3.1.7</w:t>
      </w:r>
      <w:r w:rsidR="007F30BA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>.</w:t>
      </w:r>
    </w:p>
    <w:p w:rsidR="00920CB0" w:rsidRPr="0031282F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7" w:name="_Ref55335821"/>
      <w:bookmarkStart w:id="898" w:name="_Ref55336345"/>
      <w:bookmarkStart w:id="899" w:name="_Toc57314674"/>
      <w:bookmarkStart w:id="900" w:name="_Toc69728988"/>
      <w:bookmarkStart w:id="901" w:name="_Toc98253922"/>
      <w:bookmarkStart w:id="902" w:name="_Toc165173850"/>
      <w:r w:rsidRPr="0031282F">
        <w:rPr>
          <w:sz w:val="24"/>
          <w:szCs w:val="24"/>
        </w:rPr>
        <w:br w:type="page"/>
      </w:r>
    </w:p>
    <w:p w:rsidR="00920CB0" w:rsidRPr="0031282F" w:rsidRDefault="00920CB0" w:rsidP="00920CB0">
      <w:pPr>
        <w:pStyle w:val="3"/>
        <w:rPr>
          <w:szCs w:val="24"/>
        </w:rPr>
      </w:pPr>
      <w:bookmarkStart w:id="903" w:name="_Ref440271964"/>
      <w:bookmarkStart w:id="904" w:name="_Toc440361371"/>
      <w:bookmarkStart w:id="905" w:name="_Toc440376126"/>
      <w:bookmarkStart w:id="906" w:name="_Toc498590355"/>
      <w:r w:rsidRPr="0031282F">
        <w:rPr>
          <w:szCs w:val="24"/>
        </w:rPr>
        <w:lastRenderedPageBreak/>
        <w:t>Антикоррупционные обязательства (Форма 1.1).</w:t>
      </w:r>
      <w:bookmarkEnd w:id="903"/>
      <w:bookmarkEnd w:id="904"/>
      <w:bookmarkEnd w:id="905"/>
      <w:bookmarkEnd w:id="906"/>
    </w:p>
    <w:p w:rsidR="00920CB0" w:rsidRPr="0031282F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7" w:name="_Toc439238216"/>
      <w:bookmarkStart w:id="908" w:name="_Toc439252764"/>
      <w:bookmarkStart w:id="909" w:name="_Toc439323738"/>
      <w:bookmarkStart w:id="910" w:name="_Toc440361372"/>
      <w:bookmarkStart w:id="911" w:name="_Toc440376127"/>
      <w:bookmarkStart w:id="912" w:name="_Toc440376254"/>
      <w:bookmarkStart w:id="913" w:name="_Toc440382512"/>
      <w:bookmarkStart w:id="914" w:name="_Toc440447182"/>
      <w:bookmarkStart w:id="915" w:name="_Toc440632343"/>
      <w:bookmarkStart w:id="916" w:name="_Toc440875115"/>
      <w:bookmarkStart w:id="917" w:name="_Toc441131102"/>
      <w:bookmarkStart w:id="918" w:name="_Toc465774625"/>
      <w:bookmarkStart w:id="919" w:name="_Toc465848854"/>
      <w:bookmarkStart w:id="920" w:name="_Toc471894931"/>
      <w:bookmarkStart w:id="921" w:name="_Toc498590356"/>
      <w:r w:rsidRPr="0031282F">
        <w:rPr>
          <w:szCs w:val="24"/>
        </w:rPr>
        <w:t>Форма Антикоррупционных обязательств</w:t>
      </w:r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</w:p>
    <w:p w:rsidR="00920CB0" w:rsidRPr="0031282F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31282F">
        <w:rPr>
          <w:b/>
          <w:color w:val="000000"/>
          <w:spacing w:val="36"/>
          <w:sz w:val="24"/>
          <w:szCs w:val="24"/>
        </w:rPr>
        <w:t>начало формы</w:t>
      </w:r>
    </w:p>
    <w:p w:rsidR="00920CB0" w:rsidRPr="0031282F" w:rsidRDefault="00920CB0" w:rsidP="00920CB0">
      <w:pPr>
        <w:ind w:firstLine="0"/>
        <w:rPr>
          <w:sz w:val="24"/>
          <w:szCs w:val="24"/>
        </w:rPr>
      </w:pPr>
      <w:r w:rsidRPr="0031282F">
        <w:rPr>
          <w:sz w:val="24"/>
          <w:szCs w:val="24"/>
        </w:rPr>
        <w:t>Приложение 1 к письму о подаче оферты</w:t>
      </w:r>
    </w:p>
    <w:p w:rsidR="00920CB0" w:rsidRPr="0031282F" w:rsidRDefault="00920CB0" w:rsidP="00920CB0">
      <w:pPr>
        <w:ind w:firstLine="0"/>
        <w:rPr>
          <w:sz w:val="24"/>
          <w:szCs w:val="24"/>
        </w:rPr>
      </w:pPr>
      <w:r w:rsidRPr="0031282F">
        <w:rPr>
          <w:sz w:val="24"/>
          <w:szCs w:val="24"/>
        </w:rPr>
        <w:t>от «____»_____________ г. №__________</w:t>
      </w:r>
    </w:p>
    <w:p w:rsidR="00920CB0" w:rsidRPr="0031282F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  <w:sz w:val="24"/>
          <w:szCs w:val="24"/>
        </w:rPr>
      </w:pPr>
    </w:p>
    <w:p w:rsidR="00920CB0" w:rsidRPr="0031282F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4"/>
          <w:szCs w:val="24"/>
        </w:rPr>
      </w:pPr>
      <w:r w:rsidRPr="0031282F">
        <w:rPr>
          <w:b/>
          <w:bCs w:val="0"/>
          <w:color w:val="000000"/>
          <w:sz w:val="24"/>
          <w:szCs w:val="24"/>
        </w:rPr>
        <w:t>Антикоррупционные обязательства</w:t>
      </w:r>
    </w:p>
    <w:p w:rsidR="00920CB0" w:rsidRPr="0031282F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4"/>
          <w:szCs w:val="24"/>
        </w:rPr>
      </w:pPr>
    </w:p>
    <w:p w:rsidR="00920CB0" w:rsidRPr="0031282F" w:rsidRDefault="00920CB0" w:rsidP="00920CB0">
      <w:pPr>
        <w:spacing w:line="240" w:lineRule="auto"/>
        <w:ind w:firstLine="709"/>
        <w:rPr>
          <w:color w:val="000000"/>
          <w:sz w:val="24"/>
          <w:szCs w:val="24"/>
        </w:rPr>
      </w:pPr>
      <w:r w:rsidRPr="0031282F">
        <w:rPr>
          <w:color w:val="000000"/>
          <w:sz w:val="24"/>
          <w:szCs w:val="24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1282F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31282F">
        <w:rPr>
          <w:color w:val="000000"/>
          <w:sz w:val="24"/>
          <w:szCs w:val="24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1282F" w:rsidRDefault="00920CB0" w:rsidP="00920CB0">
      <w:pPr>
        <w:widowControl w:val="0"/>
        <w:spacing w:line="240" w:lineRule="auto"/>
        <w:ind w:firstLine="709"/>
        <w:contextualSpacing/>
        <w:rPr>
          <w:sz w:val="24"/>
          <w:szCs w:val="24"/>
        </w:rPr>
      </w:pPr>
      <w:r w:rsidRPr="0031282F">
        <w:rPr>
          <w:sz w:val="24"/>
          <w:szCs w:val="24"/>
        </w:rPr>
        <w:t>1.1</w:t>
      </w:r>
      <w:r w:rsidRPr="0031282F">
        <w:rPr>
          <w:sz w:val="24"/>
          <w:szCs w:val="24"/>
        </w:rPr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1282F">
        <w:rPr>
          <w:rFonts w:ascii="Calibri" w:hAnsi="Calibri"/>
          <w:sz w:val="24"/>
          <w:szCs w:val="24"/>
        </w:rPr>
        <w:t xml:space="preserve"> </w:t>
      </w:r>
      <w:r w:rsidRPr="0031282F">
        <w:rPr>
          <w:sz w:val="24"/>
          <w:szCs w:val="24"/>
        </w:rPr>
        <w:t>ДЗО ПАО «Россети» (протокол от 28.11.2014 №171) (далее - Антикоррупционная политика).</w:t>
      </w:r>
    </w:p>
    <w:p w:rsidR="00920CB0" w:rsidRPr="0031282F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  <w:rPr>
          <w:sz w:val="24"/>
          <w:szCs w:val="24"/>
        </w:rPr>
      </w:pPr>
      <w:r w:rsidRPr="0031282F">
        <w:rPr>
          <w:sz w:val="24"/>
          <w:szCs w:val="24"/>
        </w:rPr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1282F">
        <w:rPr>
          <w:sz w:val="24"/>
          <w:szCs w:val="24"/>
        </w:rPr>
        <w:t xml:space="preserve"> </w:t>
      </w:r>
      <w:r w:rsidRPr="0031282F">
        <w:rPr>
          <w:sz w:val="24"/>
          <w:szCs w:val="24"/>
        </w:rPr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 w:rsidRPr="0031282F">
        <w:rPr>
          <w:sz w:val="24"/>
          <w:szCs w:val="24"/>
        </w:rPr>
        <w:t>Заявок</w:t>
      </w:r>
      <w:r w:rsidRPr="0031282F">
        <w:rPr>
          <w:sz w:val="24"/>
          <w:szCs w:val="24"/>
        </w:rPr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1282F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31282F">
        <w:rPr>
          <w:color w:val="000000"/>
          <w:sz w:val="24"/>
          <w:szCs w:val="24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1282F">
        <w:rPr>
          <w:bCs w:val="0"/>
          <w:color w:val="000000"/>
          <w:sz w:val="24"/>
          <w:szCs w:val="24"/>
        </w:rPr>
        <w:t>Запрещённые действия</w:t>
      </w:r>
      <w:r w:rsidRPr="0031282F">
        <w:rPr>
          <w:color w:val="000000"/>
          <w:sz w:val="24"/>
          <w:szCs w:val="24"/>
        </w:rPr>
        <w:t>»).</w:t>
      </w:r>
    </w:p>
    <w:p w:rsidR="00920CB0" w:rsidRPr="0031282F" w:rsidRDefault="00920CB0" w:rsidP="00920CB0">
      <w:pPr>
        <w:spacing w:line="240" w:lineRule="auto"/>
        <w:ind w:firstLine="709"/>
        <w:rPr>
          <w:color w:val="000000"/>
          <w:sz w:val="24"/>
          <w:szCs w:val="24"/>
        </w:rPr>
      </w:pPr>
      <w:r w:rsidRPr="0031282F">
        <w:rPr>
          <w:color w:val="000000"/>
          <w:sz w:val="24"/>
          <w:szCs w:val="24"/>
        </w:rPr>
        <w:t>2. 1. К Запрещ</w:t>
      </w:r>
      <w:r w:rsidRPr="0031282F">
        <w:rPr>
          <w:bCs w:val="0"/>
          <w:color w:val="000000"/>
          <w:sz w:val="24"/>
          <w:szCs w:val="24"/>
        </w:rPr>
        <w:t>ё</w:t>
      </w:r>
      <w:r w:rsidRPr="0031282F">
        <w:rPr>
          <w:color w:val="000000"/>
          <w:sz w:val="24"/>
          <w:szCs w:val="24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1282F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31282F">
        <w:rPr>
          <w:color w:val="000000"/>
          <w:sz w:val="24"/>
          <w:szCs w:val="24"/>
        </w:rPr>
        <w:t>предоставление неполных, заведомо ложных, недостоверных сведений о структуре собственников;</w:t>
      </w:r>
    </w:p>
    <w:p w:rsidR="00920CB0" w:rsidRPr="0031282F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31282F">
        <w:rPr>
          <w:color w:val="000000"/>
          <w:sz w:val="24"/>
          <w:szCs w:val="24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1282F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31282F">
        <w:rPr>
          <w:color w:val="000000"/>
          <w:sz w:val="24"/>
          <w:szCs w:val="24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31282F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31282F">
        <w:rPr>
          <w:color w:val="000000"/>
          <w:sz w:val="24"/>
          <w:szCs w:val="24"/>
        </w:rPr>
        <w:lastRenderedPageBreak/>
        <w:t>оказание, предложение или обещание оказать услуги;</w:t>
      </w:r>
    </w:p>
    <w:p w:rsidR="00920CB0" w:rsidRPr="0031282F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31282F">
        <w:rPr>
          <w:color w:val="000000"/>
          <w:sz w:val="24"/>
          <w:szCs w:val="24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1282F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31282F">
        <w:rPr>
          <w:color w:val="000000"/>
          <w:sz w:val="24"/>
          <w:szCs w:val="24"/>
        </w:rPr>
        <w:t xml:space="preserve">предоставление, предложение или обещание предоставить иные выгоды; </w:t>
      </w:r>
    </w:p>
    <w:p w:rsidR="00920CB0" w:rsidRPr="0031282F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sz w:val="24"/>
          <w:szCs w:val="24"/>
        </w:rPr>
      </w:pPr>
      <w:r w:rsidRPr="0031282F">
        <w:rPr>
          <w:sz w:val="24"/>
          <w:szCs w:val="24"/>
        </w:rPr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31282F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  <w:rPr>
          <w:sz w:val="24"/>
          <w:szCs w:val="24"/>
        </w:rPr>
      </w:pPr>
      <w:r w:rsidRPr="0031282F">
        <w:rPr>
          <w:sz w:val="24"/>
          <w:szCs w:val="24"/>
          <w:lang w:val="en-US"/>
        </w:rPr>
        <w:t>C</w:t>
      </w:r>
      <w:r w:rsidRPr="0031282F">
        <w:rPr>
          <w:sz w:val="24"/>
          <w:szCs w:val="24"/>
        </w:rPr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1282F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  <w:rPr>
          <w:sz w:val="24"/>
          <w:szCs w:val="24"/>
        </w:rPr>
      </w:pPr>
      <w:r w:rsidRPr="0031282F">
        <w:rPr>
          <w:sz w:val="24"/>
          <w:szCs w:val="24"/>
        </w:rPr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1282F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31282F">
        <w:rPr>
          <w:color w:val="000000"/>
          <w:sz w:val="24"/>
          <w:szCs w:val="24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31282F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31282F">
        <w:rPr>
          <w:color w:val="000000"/>
          <w:sz w:val="24"/>
          <w:szCs w:val="24"/>
        </w:rPr>
        <w:t>предоставление каких-либо гарантий;</w:t>
      </w:r>
    </w:p>
    <w:p w:rsidR="00920CB0" w:rsidRPr="0031282F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31282F">
        <w:rPr>
          <w:color w:val="000000"/>
          <w:sz w:val="24"/>
          <w:szCs w:val="24"/>
        </w:rPr>
        <w:t>ускорение существующих процедур;</w:t>
      </w:r>
    </w:p>
    <w:p w:rsidR="00920CB0" w:rsidRPr="0031282F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31282F">
        <w:rPr>
          <w:color w:val="000000"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1282F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31282F">
        <w:rPr>
          <w:color w:val="000000"/>
          <w:sz w:val="24"/>
          <w:szCs w:val="24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1282F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31282F">
        <w:rPr>
          <w:color w:val="000000"/>
          <w:sz w:val="24"/>
          <w:szCs w:val="24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1282F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  <w:sz w:val="24"/>
          <w:szCs w:val="24"/>
        </w:rPr>
      </w:pPr>
      <w:r w:rsidRPr="0031282F">
        <w:rPr>
          <w:color w:val="000000"/>
          <w:sz w:val="24"/>
          <w:szCs w:val="24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1282F" w:rsidRDefault="00920CB0" w:rsidP="00920CB0">
      <w:pPr>
        <w:spacing w:line="240" w:lineRule="auto"/>
        <w:ind w:firstLine="709"/>
        <w:rPr>
          <w:b/>
          <w:bCs w:val="0"/>
          <w:color w:val="000000"/>
          <w:sz w:val="24"/>
          <w:szCs w:val="24"/>
        </w:rPr>
      </w:pPr>
    </w:p>
    <w:p w:rsidR="00920CB0" w:rsidRPr="0031282F" w:rsidRDefault="00920CB0" w:rsidP="00920CB0">
      <w:pPr>
        <w:spacing w:line="240" w:lineRule="auto"/>
        <w:ind w:firstLine="709"/>
        <w:rPr>
          <w:color w:val="000000"/>
          <w:sz w:val="24"/>
          <w:szCs w:val="24"/>
        </w:rPr>
      </w:pPr>
      <w:r w:rsidRPr="0031282F">
        <w:rPr>
          <w:b/>
          <w:bCs w:val="0"/>
          <w:color w:val="000000"/>
          <w:sz w:val="24"/>
          <w:szCs w:val="24"/>
        </w:rPr>
        <w:t xml:space="preserve">Участник: </w:t>
      </w:r>
      <w:r w:rsidRPr="0031282F">
        <w:rPr>
          <w:color w:val="000000"/>
          <w:sz w:val="24"/>
          <w:szCs w:val="24"/>
        </w:rPr>
        <w:t>_______________/</w:t>
      </w:r>
    </w:p>
    <w:p w:rsidR="00920CB0" w:rsidRPr="0031282F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4"/>
          <w:szCs w:val="24"/>
        </w:rPr>
      </w:pPr>
    </w:p>
    <w:p w:rsidR="00920CB0" w:rsidRPr="0031282F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4"/>
          <w:szCs w:val="24"/>
        </w:rPr>
      </w:pPr>
    </w:p>
    <w:p w:rsidR="00920CB0" w:rsidRPr="0031282F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4"/>
          <w:szCs w:val="24"/>
        </w:rPr>
      </w:pPr>
    </w:p>
    <w:p w:rsidR="00920CB0" w:rsidRPr="0031282F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4"/>
          <w:szCs w:val="24"/>
        </w:rPr>
      </w:pPr>
    </w:p>
    <w:p w:rsidR="007C47E3" w:rsidRPr="0031282F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31282F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31282F" w:rsidRDefault="007C47E3" w:rsidP="007C47E3">
      <w:pPr>
        <w:spacing w:line="240" w:lineRule="auto"/>
        <w:rPr>
          <w:sz w:val="24"/>
          <w:szCs w:val="24"/>
        </w:rPr>
      </w:pPr>
      <w:r w:rsidRPr="0031282F">
        <w:rPr>
          <w:i/>
          <w:sz w:val="24"/>
          <w:szCs w:val="24"/>
        </w:rPr>
        <w:t xml:space="preserve">В ПАО «МРСК Центра действует система </w:t>
      </w:r>
      <w:r w:rsidRPr="0031282F">
        <w:rPr>
          <w:i/>
          <w:iCs/>
          <w:sz w:val="24"/>
          <w:szCs w:val="24"/>
        </w:rPr>
        <w:t>предупреждения и профилактики коррупции.</w:t>
      </w:r>
      <w:r w:rsidRPr="0031282F">
        <w:rPr>
          <w:i/>
          <w:sz w:val="24"/>
          <w:szCs w:val="24"/>
        </w:rPr>
        <w:t xml:space="preserve"> </w:t>
      </w:r>
      <w:r w:rsidRPr="0031282F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31282F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1282F">
        <w:rPr>
          <w:i/>
          <w:sz w:val="24"/>
          <w:szCs w:val="24"/>
        </w:rPr>
        <w:t xml:space="preserve"> на корпоративном веб-сайте</w:t>
      </w:r>
      <w:r w:rsidRPr="0031282F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1282F">
        <w:rPr>
          <w:i/>
          <w:sz w:val="24"/>
          <w:szCs w:val="24"/>
        </w:rPr>
        <w:t> </w:t>
      </w:r>
      <w:hyperlink r:id="rId44" w:tgtFrame="_blank" w:history="1">
        <w:r w:rsidRPr="0031282F">
          <w:rPr>
            <w:i/>
            <w:sz w:val="24"/>
            <w:szCs w:val="24"/>
          </w:rPr>
          <w:t>doverie@mrsk-1.ru</w:t>
        </w:r>
      </w:hyperlink>
      <w:r w:rsidRPr="0031282F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1282F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31282F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Pr="0031282F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1282F">
        <w:rPr>
          <w:sz w:val="24"/>
          <w:szCs w:val="24"/>
        </w:rPr>
        <w:br w:type="page"/>
      </w:r>
    </w:p>
    <w:p w:rsidR="004F4D80" w:rsidRPr="0031282F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1282F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1282F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2" w:name="_Toc423423668"/>
      <w:bookmarkStart w:id="923" w:name="_Ref440271072"/>
      <w:bookmarkStart w:id="924" w:name="_Ref440273986"/>
      <w:bookmarkStart w:id="925" w:name="_Ref440274337"/>
      <w:bookmarkStart w:id="926" w:name="_Ref440274913"/>
      <w:bookmarkStart w:id="927" w:name="_Ref440284918"/>
      <w:bookmarkStart w:id="928" w:name="_Toc498590357"/>
      <w:r w:rsidRPr="0031282F">
        <w:lastRenderedPageBreak/>
        <w:t>Сводная таблица стоимости</w:t>
      </w:r>
      <w:r w:rsidR="00525723" w:rsidRPr="0031282F">
        <w:t xml:space="preserve"> </w:t>
      </w:r>
      <w:r w:rsidR="00525723" w:rsidRPr="0031282F">
        <w:rPr>
          <w:bCs w:val="0"/>
        </w:rPr>
        <w:t>услуг</w:t>
      </w:r>
      <w:r w:rsidR="004F4D80" w:rsidRPr="0031282F">
        <w:t xml:space="preserve"> (форма </w:t>
      </w:r>
      <w:r w:rsidR="004F4D80" w:rsidRPr="0031282F">
        <w:rPr>
          <w:noProof/>
        </w:rPr>
        <w:t>2</w:t>
      </w:r>
      <w:r w:rsidR="004F4D80" w:rsidRPr="0031282F">
        <w:t>)</w:t>
      </w:r>
      <w:bookmarkEnd w:id="897"/>
      <w:bookmarkEnd w:id="898"/>
      <w:bookmarkEnd w:id="899"/>
      <w:bookmarkEnd w:id="900"/>
      <w:bookmarkEnd w:id="901"/>
      <w:bookmarkEnd w:id="902"/>
      <w:bookmarkEnd w:id="922"/>
      <w:bookmarkEnd w:id="923"/>
      <w:bookmarkEnd w:id="924"/>
      <w:bookmarkEnd w:id="925"/>
      <w:bookmarkEnd w:id="926"/>
      <w:bookmarkEnd w:id="927"/>
      <w:bookmarkEnd w:id="928"/>
    </w:p>
    <w:p w:rsidR="004F4D80" w:rsidRPr="0031282F" w:rsidRDefault="004F4D80" w:rsidP="004F4D80">
      <w:pPr>
        <w:rPr>
          <w:sz w:val="24"/>
          <w:szCs w:val="24"/>
        </w:rPr>
      </w:pPr>
      <w:r w:rsidRPr="0031282F">
        <w:rPr>
          <w:sz w:val="24"/>
          <w:szCs w:val="24"/>
        </w:rPr>
        <w:t>(</w:t>
      </w:r>
      <w:r w:rsidRPr="0031282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1282F">
        <w:rPr>
          <w:sz w:val="24"/>
          <w:szCs w:val="24"/>
        </w:rPr>
        <w:t>)</w:t>
      </w:r>
    </w:p>
    <w:p w:rsidR="004F4D80" w:rsidRPr="0031282F" w:rsidRDefault="004F4D80" w:rsidP="004F4D80">
      <w:pPr>
        <w:pStyle w:val="3"/>
        <w:rPr>
          <w:szCs w:val="24"/>
        </w:rPr>
      </w:pPr>
      <w:bookmarkStart w:id="929" w:name="_Toc98253923"/>
      <w:bookmarkStart w:id="930" w:name="_Toc157248177"/>
      <w:bookmarkStart w:id="931" w:name="_Toc157496546"/>
      <w:bookmarkStart w:id="932" w:name="_Toc158206085"/>
      <w:bookmarkStart w:id="933" w:name="_Toc164057770"/>
      <w:bookmarkStart w:id="934" w:name="_Toc164137120"/>
      <w:bookmarkStart w:id="935" w:name="_Toc164161280"/>
      <w:bookmarkStart w:id="936" w:name="_Toc165173851"/>
      <w:bookmarkStart w:id="937" w:name="_Ref264038986"/>
      <w:bookmarkStart w:id="938" w:name="_Ref264359294"/>
      <w:bookmarkStart w:id="939" w:name="_Toc439170676"/>
      <w:bookmarkStart w:id="940" w:name="_Toc439172778"/>
      <w:bookmarkStart w:id="941" w:name="_Toc439173222"/>
      <w:bookmarkStart w:id="942" w:name="_Toc439238218"/>
      <w:bookmarkStart w:id="943" w:name="_Toc439252766"/>
      <w:bookmarkStart w:id="944" w:name="_Toc439323740"/>
      <w:bookmarkStart w:id="945" w:name="_Toc440361374"/>
      <w:bookmarkStart w:id="946" w:name="_Toc440376129"/>
      <w:bookmarkStart w:id="947" w:name="_Toc440376256"/>
      <w:bookmarkStart w:id="948" w:name="_Toc440382514"/>
      <w:bookmarkStart w:id="949" w:name="_Toc440447184"/>
      <w:bookmarkStart w:id="950" w:name="_Toc440632345"/>
      <w:bookmarkStart w:id="951" w:name="_Toc440875117"/>
      <w:bookmarkStart w:id="952" w:name="_Toc441131104"/>
      <w:bookmarkStart w:id="953" w:name="_Toc465774627"/>
      <w:bookmarkStart w:id="954" w:name="_Toc465848856"/>
      <w:bookmarkStart w:id="955" w:name="_Toc468875359"/>
      <w:bookmarkStart w:id="956" w:name="_Toc469488411"/>
      <w:bookmarkStart w:id="957" w:name="_Toc471894933"/>
      <w:bookmarkStart w:id="958" w:name="_Toc498590358"/>
      <w:r w:rsidRPr="0031282F">
        <w:rPr>
          <w:szCs w:val="24"/>
        </w:rPr>
        <w:t xml:space="preserve">Форма </w:t>
      </w:r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r w:rsidR="00492C8B" w:rsidRPr="0031282F">
        <w:rPr>
          <w:szCs w:val="24"/>
        </w:rPr>
        <w:t>Сводной таблицы стоимости</w:t>
      </w:r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r w:rsidR="00525723" w:rsidRPr="0031282F">
        <w:rPr>
          <w:szCs w:val="24"/>
        </w:rPr>
        <w:t xml:space="preserve"> </w:t>
      </w:r>
      <w:r w:rsidR="00525723" w:rsidRPr="0031282F">
        <w:rPr>
          <w:bCs w:val="0"/>
          <w:szCs w:val="24"/>
        </w:rPr>
        <w:t>услуг</w:t>
      </w:r>
      <w:bookmarkEnd w:id="952"/>
      <w:bookmarkEnd w:id="953"/>
      <w:bookmarkEnd w:id="954"/>
      <w:bookmarkEnd w:id="955"/>
      <w:bookmarkEnd w:id="956"/>
      <w:bookmarkEnd w:id="957"/>
      <w:bookmarkEnd w:id="958"/>
    </w:p>
    <w:p w:rsidR="004F4D80" w:rsidRPr="0031282F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31282F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31282F" w:rsidRDefault="004F4D80" w:rsidP="004F4D80">
      <w:pPr>
        <w:ind w:firstLine="0"/>
        <w:rPr>
          <w:sz w:val="24"/>
          <w:szCs w:val="24"/>
        </w:rPr>
      </w:pPr>
      <w:r w:rsidRPr="0031282F">
        <w:rPr>
          <w:sz w:val="24"/>
          <w:szCs w:val="24"/>
        </w:rPr>
        <w:t xml:space="preserve">Приложение </w:t>
      </w:r>
      <w:r w:rsidR="00920CB0" w:rsidRPr="0031282F">
        <w:rPr>
          <w:sz w:val="24"/>
          <w:szCs w:val="24"/>
        </w:rPr>
        <w:t>2</w:t>
      </w:r>
      <w:r w:rsidRPr="0031282F">
        <w:rPr>
          <w:sz w:val="24"/>
          <w:szCs w:val="24"/>
        </w:rPr>
        <w:t xml:space="preserve"> к письму о подаче оферты</w:t>
      </w:r>
    </w:p>
    <w:p w:rsidR="004F4D80" w:rsidRPr="0031282F" w:rsidRDefault="004F4D80" w:rsidP="004F4D80">
      <w:pPr>
        <w:ind w:firstLine="0"/>
        <w:rPr>
          <w:sz w:val="24"/>
          <w:szCs w:val="24"/>
        </w:rPr>
      </w:pPr>
      <w:r w:rsidRPr="0031282F">
        <w:rPr>
          <w:sz w:val="24"/>
          <w:szCs w:val="24"/>
        </w:rPr>
        <w:t>от «____»_____________ г. №__________</w:t>
      </w:r>
    </w:p>
    <w:p w:rsidR="004F4D80" w:rsidRPr="0031282F" w:rsidRDefault="00492C8B" w:rsidP="004F4D80">
      <w:pPr>
        <w:jc w:val="center"/>
        <w:rPr>
          <w:b/>
          <w:sz w:val="24"/>
          <w:szCs w:val="24"/>
        </w:rPr>
      </w:pPr>
      <w:r w:rsidRPr="0031282F">
        <w:rPr>
          <w:b/>
          <w:sz w:val="24"/>
          <w:szCs w:val="24"/>
        </w:rPr>
        <w:t>Сводная таблица стоимости</w:t>
      </w:r>
      <w:r w:rsidR="00525723" w:rsidRPr="0031282F">
        <w:rPr>
          <w:b/>
          <w:sz w:val="24"/>
          <w:szCs w:val="24"/>
        </w:rPr>
        <w:t xml:space="preserve"> услуг</w:t>
      </w:r>
    </w:p>
    <w:p w:rsidR="004F4D80" w:rsidRPr="0031282F" w:rsidRDefault="004F4D80" w:rsidP="004F4D80">
      <w:pPr>
        <w:rPr>
          <w:color w:val="000000"/>
          <w:sz w:val="24"/>
          <w:szCs w:val="24"/>
        </w:rPr>
      </w:pPr>
      <w:r w:rsidRPr="0031282F">
        <w:rPr>
          <w:color w:val="000000"/>
          <w:sz w:val="24"/>
          <w:szCs w:val="24"/>
        </w:rPr>
        <w:t xml:space="preserve">Наименование и адрес </w:t>
      </w:r>
      <w:r w:rsidR="00C236C0" w:rsidRPr="0031282F">
        <w:rPr>
          <w:color w:val="000000"/>
          <w:sz w:val="24"/>
          <w:szCs w:val="24"/>
        </w:rPr>
        <w:t>Участник</w:t>
      </w:r>
      <w:r w:rsidRPr="0031282F">
        <w:rPr>
          <w:color w:val="000000"/>
          <w:sz w:val="24"/>
          <w:szCs w:val="24"/>
        </w:rPr>
        <w:t>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31282F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31282F" w:rsidRDefault="00DB1BF4" w:rsidP="005347FA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31282F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31282F" w:rsidRDefault="00DB1BF4" w:rsidP="005347FA">
            <w:pPr>
              <w:pStyle w:val="aff"/>
              <w:spacing w:before="0" w:after="0"/>
              <w:jc w:val="center"/>
              <w:rPr>
                <w:b/>
                <w:color w:val="000000"/>
                <w:sz w:val="24"/>
                <w:szCs w:val="24"/>
              </w:rPr>
            </w:pPr>
            <w:r w:rsidRPr="0031282F">
              <w:rPr>
                <w:rStyle w:val="aa"/>
                <w:b w:val="0"/>
                <w:sz w:val="24"/>
                <w:szCs w:val="24"/>
              </w:rPr>
              <w:t>(Указывается наименование услуг)</w:t>
            </w:r>
          </w:p>
        </w:tc>
      </w:tr>
      <w:tr w:rsidR="00DB1BF4" w:rsidRPr="0031282F" w:rsidTr="00BA41D1">
        <w:trPr>
          <w:trHeight w:val="944"/>
        </w:trPr>
        <w:tc>
          <w:tcPr>
            <w:tcW w:w="578" w:type="dxa"/>
          </w:tcPr>
          <w:p w:rsidR="00DB1BF4" w:rsidRPr="0031282F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31282F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31282F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31282F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31282F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31282F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31282F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Примечания</w:t>
            </w:r>
          </w:p>
        </w:tc>
      </w:tr>
      <w:tr w:rsidR="00DB1BF4" w:rsidRPr="0031282F" w:rsidTr="00DB1BF4">
        <w:trPr>
          <w:trHeight w:val="284"/>
        </w:trPr>
        <w:tc>
          <w:tcPr>
            <w:tcW w:w="15451" w:type="dxa"/>
            <w:gridSpan w:val="7"/>
          </w:tcPr>
          <w:p w:rsidR="00DB1BF4" w:rsidRPr="0031282F" w:rsidRDefault="00DB1BF4" w:rsidP="00856CFC">
            <w:pPr>
              <w:pStyle w:val="aff0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31282F">
              <w:rPr>
                <w:bCs w:val="0"/>
                <w:szCs w:val="24"/>
              </w:rPr>
              <w:t>Филиал ПАО «МРСК Центра»</w:t>
            </w:r>
            <w:r w:rsidRPr="0031282F">
              <w:rPr>
                <w:szCs w:val="24"/>
              </w:rPr>
              <w:t xml:space="preserve"> «</w:t>
            </w:r>
            <w:r w:rsidRPr="0031282F">
              <w:rPr>
                <w:rStyle w:val="aa"/>
                <w:b w:val="0"/>
                <w:szCs w:val="24"/>
              </w:rPr>
              <w:t>____</w:t>
            </w:r>
            <w:r w:rsidRPr="0031282F">
              <w:rPr>
                <w:rStyle w:val="aa"/>
                <w:szCs w:val="24"/>
              </w:rPr>
              <w:t xml:space="preserve"> </w:t>
            </w:r>
            <w:r w:rsidRPr="0031282F">
              <w:rPr>
                <w:szCs w:val="24"/>
              </w:rPr>
              <w:t>энерго»</w:t>
            </w:r>
          </w:p>
        </w:tc>
      </w:tr>
      <w:tr w:rsidR="00DB1BF4" w:rsidRPr="0031282F" w:rsidTr="00BA41D1">
        <w:trPr>
          <w:trHeight w:val="284"/>
        </w:trPr>
        <w:tc>
          <w:tcPr>
            <w:tcW w:w="578" w:type="dxa"/>
          </w:tcPr>
          <w:p w:rsidR="00DB1BF4" w:rsidRPr="0031282F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31282F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31282F" w:rsidTr="00BA41D1">
        <w:trPr>
          <w:trHeight w:val="284"/>
        </w:trPr>
        <w:tc>
          <w:tcPr>
            <w:tcW w:w="578" w:type="dxa"/>
          </w:tcPr>
          <w:p w:rsidR="00DB1BF4" w:rsidRPr="0031282F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31282F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31282F" w:rsidTr="00BA41D1">
        <w:trPr>
          <w:trHeight w:val="284"/>
        </w:trPr>
        <w:tc>
          <w:tcPr>
            <w:tcW w:w="578" w:type="dxa"/>
          </w:tcPr>
          <w:p w:rsidR="00DB1BF4" w:rsidRPr="0031282F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31282F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31282F" w:rsidTr="00DB1BF4">
        <w:trPr>
          <w:trHeight w:val="284"/>
        </w:trPr>
        <w:tc>
          <w:tcPr>
            <w:tcW w:w="6946" w:type="dxa"/>
            <w:gridSpan w:val="4"/>
          </w:tcPr>
          <w:p w:rsidR="00DB1BF4" w:rsidRPr="0031282F" w:rsidRDefault="00DB1BF4" w:rsidP="005347FA">
            <w:pPr>
              <w:pStyle w:val="aff0"/>
              <w:spacing w:before="0" w:after="0"/>
              <w:rPr>
                <w:bCs w:val="0"/>
                <w:szCs w:val="24"/>
              </w:rPr>
            </w:pPr>
            <w:r w:rsidRPr="0031282F">
              <w:rPr>
                <w:bCs w:val="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31282F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31282F" w:rsidTr="00DB1BF4">
        <w:trPr>
          <w:trHeight w:val="284"/>
        </w:trPr>
        <w:tc>
          <w:tcPr>
            <w:tcW w:w="6946" w:type="dxa"/>
            <w:gridSpan w:val="4"/>
          </w:tcPr>
          <w:p w:rsidR="00DB1BF4" w:rsidRPr="0031282F" w:rsidRDefault="00DB1BF4" w:rsidP="005347FA">
            <w:pPr>
              <w:pStyle w:val="aff0"/>
              <w:spacing w:before="0" w:after="0"/>
              <w:rPr>
                <w:bCs w:val="0"/>
                <w:szCs w:val="24"/>
              </w:rPr>
            </w:pPr>
            <w:r w:rsidRPr="0031282F">
              <w:rPr>
                <w:bCs w:val="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31282F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31282F" w:rsidTr="00DB1BF4">
        <w:trPr>
          <w:trHeight w:val="284"/>
        </w:trPr>
        <w:tc>
          <w:tcPr>
            <w:tcW w:w="6946" w:type="dxa"/>
            <w:gridSpan w:val="4"/>
          </w:tcPr>
          <w:p w:rsidR="00DB1BF4" w:rsidRPr="0031282F" w:rsidRDefault="00DB1BF4" w:rsidP="005347FA">
            <w:pPr>
              <w:pStyle w:val="aff0"/>
              <w:spacing w:before="0" w:after="0"/>
              <w:rPr>
                <w:bCs w:val="0"/>
                <w:szCs w:val="24"/>
              </w:rPr>
            </w:pPr>
            <w:r w:rsidRPr="0031282F">
              <w:rPr>
                <w:bCs w:val="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31282F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31282F" w:rsidTr="00DB1BF4">
        <w:trPr>
          <w:trHeight w:val="284"/>
        </w:trPr>
        <w:tc>
          <w:tcPr>
            <w:tcW w:w="15451" w:type="dxa"/>
            <w:gridSpan w:val="7"/>
          </w:tcPr>
          <w:p w:rsidR="00DB1BF4" w:rsidRPr="0031282F" w:rsidRDefault="00DB1BF4" w:rsidP="00856CFC">
            <w:pPr>
              <w:pStyle w:val="aff0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31282F">
              <w:rPr>
                <w:bCs w:val="0"/>
                <w:szCs w:val="24"/>
              </w:rPr>
              <w:t>Филиал ПАО «МРСК Центра»</w:t>
            </w:r>
            <w:r w:rsidRPr="0031282F">
              <w:rPr>
                <w:szCs w:val="24"/>
              </w:rPr>
              <w:t xml:space="preserve"> «</w:t>
            </w:r>
            <w:r w:rsidRPr="0031282F">
              <w:rPr>
                <w:rStyle w:val="aa"/>
                <w:b w:val="0"/>
                <w:szCs w:val="24"/>
              </w:rPr>
              <w:t>____</w:t>
            </w:r>
            <w:r w:rsidRPr="0031282F">
              <w:rPr>
                <w:rStyle w:val="aa"/>
                <w:szCs w:val="24"/>
              </w:rPr>
              <w:t xml:space="preserve"> </w:t>
            </w:r>
            <w:r w:rsidRPr="0031282F">
              <w:rPr>
                <w:szCs w:val="24"/>
              </w:rPr>
              <w:t>энерго»</w:t>
            </w:r>
          </w:p>
        </w:tc>
      </w:tr>
      <w:tr w:rsidR="00DB1BF4" w:rsidRPr="0031282F" w:rsidTr="00BA41D1">
        <w:trPr>
          <w:trHeight w:val="284"/>
        </w:trPr>
        <w:tc>
          <w:tcPr>
            <w:tcW w:w="578" w:type="dxa"/>
          </w:tcPr>
          <w:p w:rsidR="00DB1BF4" w:rsidRPr="0031282F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31282F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31282F" w:rsidTr="00BA41D1">
        <w:trPr>
          <w:trHeight w:val="284"/>
        </w:trPr>
        <w:tc>
          <w:tcPr>
            <w:tcW w:w="578" w:type="dxa"/>
          </w:tcPr>
          <w:p w:rsidR="00DB1BF4" w:rsidRPr="0031282F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31282F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31282F" w:rsidTr="00BA41D1">
        <w:trPr>
          <w:trHeight w:val="284"/>
        </w:trPr>
        <w:tc>
          <w:tcPr>
            <w:tcW w:w="578" w:type="dxa"/>
          </w:tcPr>
          <w:p w:rsidR="00DB1BF4" w:rsidRPr="0031282F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31282F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31282F" w:rsidTr="00DB1BF4">
        <w:trPr>
          <w:trHeight w:val="284"/>
        </w:trPr>
        <w:tc>
          <w:tcPr>
            <w:tcW w:w="6946" w:type="dxa"/>
            <w:gridSpan w:val="4"/>
          </w:tcPr>
          <w:p w:rsidR="00DB1BF4" w:rsidRPr="0031282F" w:rsidRDefault="00DB1BF4" w:rsidP="005347FA">
            <w:pPr>
              <w:pStyle w:val="aff0"/>
              <w:spacing w:before="0" w:after="0"/>
              <w:rPr>
                <w:bCs w:val="0"/>
                <w:szCs w:val="24"/>
              </w:rPr>
            </w:pPr>
            <w:r w:rsidRPr="0031282F">
              <w:rPr>
                <w:bCs w:val="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31282F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31282F" w:rsidTr="00DB1BF4">
        <w:trPr>
          <w:trHeight w:val="284"/>
        </w:trPr>
        <w:tc>
          <w:tcPr>
            <w:tcW w:w="6946" w:type="dxa"/>
            <w:gridSpan w:val="4"/>
          </w:tcPr>
          <w:p w:rsidR="00DB1BF4" w:rsidRPr="0031282F" w:rsidRDefault="00DB1BF4" w:rsidP="005347FA">
            <w:pPr>
              <w:pStyle w:val="aff0"/>
              <w:spacing w:before="0" w:after="0"/>
              <w:rPr>
                <w:bCs w:val="0"/>
                <w:szCs w:val="24"/>
              </w:rPr>
            </w:pPr>
            <w:r w:rsidRPr="0031282F">
              <w:rPr>
                <w:bCs w:val="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31282F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31282F" w:rsidTr="00DB1BF4">
        <w:trPr>
          <w:trHeight w:val="284"/>
        </w:trPr>
        <w:tc>
          <w:tcPr>
            <w:tcW w:w="6946" w:type="dxa"/>
            <w:gridSpan w:val="4"/>
          </w:tcPr>
          <w:p w:rsidR="00DB1BF4" w:rsidRPr="0031282F" w:rsidRDefault="00DB1BF4" w:rsidP="005347FA">
            <w:pPr>
              <w:pStyle w:val="aff0"/>
              <w:spacing w:before="0" w:after="0"/>
              <w:rPr>
                <w:bCs w:val="0"/>
                <w:szCs w:val="24"/>
              </w:rPr>
            </w:pPr>
            <w:r w:rsidRPr="0031282F">
              <w:rPr>
                <w:bCs w:val="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31282F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31282F" w:rsidTr="00BA41D1">
        <w:trPr>
          <w:trHeight w:val="504"/>
        </w:trPr>
        <w:tc>
          <w:tcPr>
            <w:tcW w:w="578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31282F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31282F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31282F" w:rsidTr="00BA41D1">
        <w:trPr>
          <w:trHeight w:val="284"/>
        </w:trPr>
        <w:tc>
          <w:tcPr>
            <w:tcW w:w="578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31282F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31282F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31282F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31282F" w:rsidTr="00DB1BF4">
        <w:trPr>
          <w:trHeight w:val="284"/>
        </w:trPr>
        <w:tc>
          <w:tcPr>
            <w:tcW w:w="6946" w:type="dxa"/>
            <w:gridSpan w:val="4"/>
          </w:tcPr>
          <w:p w:rsidR="00DB1BF4" w:rsidRPr="0031282F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31282F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31282F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31282F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31282F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31282F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31282F" w:rsidTr="00DB1BF4">
        <w:trPr>
          <w:trHeight w:val="284"/>
        </w:trPr>
        <w:tc>
          <w:tcPr>
            <w:tcW w:w="6946" w:type="dxa"/>
            <w:gridSpan w:val="4"/>
          </w:tcPr>
          <w:p w:rsidR="00DB1BF4" w:rsidRPr="0031282F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31282F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31282F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31282F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31282F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31282F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31282F" w:rsidTr="00DB1BF4">
        <w:trPr>
          <w:trHeight w:val="284"/>
        </w:trPr>
        <w:tc>
          <w:tcPr>
            <w:tcW w:w="6946" w:type="dxa"/>
            <w:gridSpan w:val="4"/>
          </w:tcPr>
          <w:p w:rsidR="00DB1BF4" w:rsidRPr="0031282F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31282F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31282F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31282F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31282F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31282F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Pr="0031282F" w:rsidRDefault="004F4D80" w:rsidP="004F4D80">
      <w:pPr>
        <w:spacing w:line="240" w:lineRule="auto"/>
        <w:rPr>
          <w:sz w:val="24"/>
          <w:szCs w:val="24"/>
        </w:rPr>
      </w:pPr>
    </w:p>
    <w:p w:rsidR="004F4D80" w:rsidRPr="0031282F" w:rsidRDefault="004F4D80" w:rsidP="004F4D80">
      <w:pPr>
        <w:spacing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____________________________________</w:t>
      </w:r>
    </w:p>
    <w:p w:rsidR="004F4D80" w:rsidRPr="0031282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1282F">
        <w:rPr>
          <w:sz w:val="24"/>
          <w:szCs w:val="24"/>
          <w:vertAlign w:val="superscript"/>
        </w:rPr>
        <w:t>(подпись, М.П.)</w:t>
      </w:r>
    </w:p>
    <w:p w:rsidR="004F4D80" w:rsidRPr="0031282F" w:rsidRDefault="004F4D80" w:rsidP="004F4D80">
      <w:pPr>
        <w:spacing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____________________________________</w:t>
      </w:r>
    </w:p>
    <w:p w:rsidR="004F4D80" w:rsidRPr="0031282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1282F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1282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1282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31282F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31282F" w:rsidRDefault="004F4D80" w:rsidP="004F4D80">
      <w:pPr>
        <w:pStyle w:val="3"/>
        <w:rPr>
          <w:szCs w:val="24"/>
        </w:rPr>
      </w:pPr>
      <w:bookmarkStart w:id="959" w:name="_Toc176765534"/>
      <w:bookmarkStart w:id="960" w:name="_Toc198979983"/>
      <w:bookmarkStart w:id="961" w:name="_Toc217466315"/>
      <w:bookmarkStart w:id="962" w:name="_Toc217702856"/>
      <w:bookmarkStart w:id="963" w:name="_Toc233601974"/>
      <w:bookmarkStart w:id="964" w:name="_Toc263343460"/>
      <w:r w:rsidRPr="0031282F">
        <w:rPr>
          <w:b w:val="0"/>
          <w:szCs w:val="24"/>
        </w:rPr>
        <w:br w:type="page"/>
      </w:r>
      <w:bookmarkStart w:id="965" w:name="_Toc439170677"/>
      <w:bookmarkStart w:id="966" w:name="_Toc439172779"/>
      <w:bookmarkStart w:id="967" w:name="_Toc439173223"/>
      <w:bookmarkStart w:id="968" w:name="_Toc439238219"/>
      <w:bookmarkStart w:id="969" w:name="_Toc439252767"/>
      <w:bookmarkStart w:id="970" w:name="_Toc439323741"/>
      <w:bookmarkStart w:id="971" w:name="_Toc440361375"/>
      <w:bookmarkStart w:id="972" w:name="_Toc440376130"/>
      <w:bookmarkStart w:id="973" w:name="_Toc440376257"/>
      <w:bookmarkStart w:id="974" w:name="_Toc440382515"/>
      <w:bookmarkStart w:id="975" w:name="_Toc440447185"/>
      <w:bookmarkStart w:id="976" w:name="_Toc440632346"/>
      <w:bookmarkStart w:id="977" w:name="_Toc440875118"/>
      <w:bookmarkStart w:id="978" w:name="_Toc441131105"/>
      <w:bookmarkStart w:id="979" w:name="_Toc465774628"/>
      <w:bookmarkStart w:id="980" w:name="_Toc465848857"/>
      <w:bookmarkStart w:id="981" w:name="_Toc468875360"/>
      <w:bookmarkStart w:id="982" w:name="_Toc469488412"/>
      <w:bookmarkStart w:id="983" w:name="_Toc471894934"/>
      <w:bookmarkStart w:id="984" w:name="_Toc498590359"/>
      <w:r w:rsidRPr="0031282F">
        <w:rPr>
          <w:szCs w:val="24"/>
        </w:rPr>
        <w:lastRenderedPageBreak/>
        <w:t>Инструкции по заполнению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</w:p>
    <w:p w:rsidR="004F4D80" w:rsidRPr="0031282F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Участник</w:t>
      </w:r>
      <w:r w:rsidR="004F4D80" w:rsidRPr="0031282F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1282F">
        <w:rPr>
          <w:sz w:val="24"/>
          <w:szCs w:val="24"/>
        </w:rPr>
        <w:t>ая</w:t>
      </w:r>
      <w:r w:rsidR="004F4D80" w:rsidRPr="0031282F">
        <w:rPr>
          <w:sz w:val="24"/>
          <w:szCs w:val="24"/>
        </w:rPr>
        <w:t xml:space="preserve"> </w:t>
      </w:r>
      <w:r w:rsidR="00841A6F" w:rsidRPr="0031282F">
        <w:rPr>
          <w:sz w:val="24"/>
          <w:szCs w:val="24"/>
        </w:rPr>
        <w:t>Сводная таблица стоимости</w:t>
      </w:r>
      <w:r w:rsidR="00525723" w:rsidRPr="0031282F">
        <w:rPr>
          <w:sz w:val="24"/>
          <w:szCs w:val="24"/>
        </w:rPr>
        <w:t xml:space="preserve"> </w:t>
      </w:r>
      <w:r w:rsidR="00525723" w:rsidRPr="0031282F">
        <w:rPr>
          <w:bCs w:val="0"/>
          <w:sz w:val="24"/>
          <w:szCs w:val="24"/>
        </w:rPr>
        <w:t>услуг</w:t>
      </w:r>
      <w:r w:rsidR="004F4D80" w:rsidRPr="0031282F">
        <w:rPr>
          <w:sz w:val="24"/>
          <w:szCs w:val="24"/>
        </w:rPr>
        <w:t>.</w:t>
      </w:r>
    </w:p>
    <w:p w:rsidR="004F4D80" w:rsidRPr="0031282F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Участник</w:t>
      </w:r>
      <w:r w:rsidR="004F4D80" w:rsidRPr="0031282F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1282F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Сводная таблица стоимости</w:t>
      </w:r>
      <w:r w:rsidR="00525723" w:rsidRPr="0031282F">
        <w:rPr>
          <w:sz w:val="24"/>
          <w:szCs w:val="24"/>
        </w:rPr>
        <w:t xml:space="preserve"> </w:t>
      </w:r>
      <w:r w:rsidR="00525723" w:rsidRPr="0031282F">
        <w:rPr>
          <w:bCs w:val="0"/>
          <w:sz w:val="24"/>
          <w:szCs w:val="24"/>
        </w:rPr>
        <w:t>услуг</w:t>
      </w:r>
      <w:r w:rsidR="004F4D80" w:rsidRPr="0031282F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31282F">
        <w:rPr>
          <w:bCs w:val="0"/>
          <w:spacing w:val="-1"/>
          <w:sz w:val="24"/>
          <w:szCs w:val="24"/>
        </w:rPr>
        <w:t>(</w:t>
      </w:r>
      <w:r w:rsidR="007502E0" w:rsidRPr="0031282F">
        <w:rPr>
          <w:bCs w:val="0"/>
          <w:spacing w:val="-2"/>
          <w:sz w:val="24"/>
          <w:szCs w:val="24"/>
        </w:rPr>
        <w:t>под</w:t>
      </w:r>
      <w:r w:rsidR="007502E0" w:rsidRPr="0031282F">
        <w:rPr>
          <w:bCs w:val="0"/>
          <w:sz w:val="24"/>
          <w:szCs w:val="24"/>
        </w:rPr>
        <w:t xml:space="preserve">раздел </w:t>
      </w:r>
      <w:r w:rsidR="007F30BA" w:rsidRPr="0031282F">
        <w:rPr>
          <w:bCs w:val="0"/>
          <w:sz w:val="24"/>
          <w:szCs w:val="24"/>
        </w:rPr>
        <w:fldChar w:fldCharType="begin"/>
      </w:r>
      <w:r w:rsidR="007502E0" w:rsidRPr="0031282F">
        <w:rPr>
          <w:bCs w:val="0"/>
          <w:sz w:val="24"/>
          <w:szCs w:val="24"/>
        </w:rPr>
        <w:instrText xml:space="preserve"> REF _Ref440537086 \r \h </w:instrText>
      </w:r>
      <w:r w:rsidR="0031282F" w:rsidRPr="0031282F">
        <w:rPr>
          <w:bCs w:val="0"/>
          <w:sz w:val="24"/>
          <w:szCs w:val="24"/>
        </w:rPr>
        <w:instrText xml:space="preserve"> \* MERGEFORMAT </w:instrText>
      </w:r>
      <w:r w:rsidR="007F30BA" w:rsidRPr="0031282F">
        <w:rPr>
          <w:bCs w:val="0"/>
          <w:sz w:val="24"/>
          <w:szCs w:val="24"/>
        </w:rPr>
      </w:r>
      <w:r w:rsidR="007F30BA" w:rsidRPr="0031282F">
        <w:rPr>
          <w:bCs w:val="0"/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5.3</w:t>
      </w:r>
      <w:r w:rsidR="007F30BA" w:rsidRPr="0031282F">
        <w:rPr>
          <w:bCs w:val="0"/>
          <w:sz w:val="24"/>
          <w:szCs w:val="24"/>
        </w:rPr>
        <w:fldChar w:fldCharType="end"/>
      </w:r>
      <w:r w:rsidR="007502E0" w:rsidRPr="0031282F">
        <w:rPr>
          <w:bCs w:val="0"/>
          <w:spacing w:val="-1"/>
          <w:sz w:val="24"/>
          <w:szCs w:val="24"/>
        </w:rPr>
        <w:t>)</w:t>
      </w:r>
      <w:r w:rsidR="004F4D80" w:rsidRPr="0031282F">
        <w:rPr>
          <w:sz w:val="24"/>
          <w:szCs w:val="24"/>
        </w:rPr>
        <w:t>.</w:t>
      </w:r>
    </w:p>
    <w:p w:rsidR="004F4D80" w:rsidRPr="0031282F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В Сводной таблице стоимости</w:t>
      </w:r>
      <w:r w:rsidR="00525723" w:rsidRPr="0031282F">
        <w:rPr>
          <w:sz w:val="24"/>
          <w:szCs w:val="24"/>
        </w:rPr>
        <w:t xml:space="preserve"> </w:t>
      </w:r>
      <w:r w:rsidR="00525723" w:rsidRPr="0031282F">
        <w:rPr>
          <w:bCs w:val="0"/>
          <w:sz w:val="24"/>
          <w:szCs w:val="24"/>
        </w:rPr>
        <w:t>услуг</w:t>
      </w:r>
      <w:r w:rsidRPr="0031282F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 w:rsidRPr="0031282F">
        <w:rPr>
          <w:sz w:val="24"/>
          <w:szCs w:val="24"/>
        </w:rPr>
        <w:t>услуг</w:t>
      </w:r>
      <w:r w:rsidRPr="0031282F">
        <w:rPr>
          <w:sz w:val="24"/>
          <w:szCs w:val="24"/>
        </w:rPr>
        <w:t xml:space="preserve"> на единичную расценку. Также могут быть приведены примечания и комментарии.</w:t>
      </w:r>
    </w:p>
    <w:p w:rsidR="004F4D80" w:rsidRPr="0031282F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Все суммы в Сводной таблице стоимости</w:t>
      </w:r>
      <w:r w:rsidR="00525723" w:rsidRPr="0031282F">
        <w:rPr>
          <w:sz w:val="24"/>
          <w:szCs w:val="24"/>
        </w:rPr>
        <w:t xml:space="preserve"> </w:t>
      </w:r>
      <w:r w:rsidR="00525723" w:rsidRPr="0031282F">
        <w:rPr>
          <w:bCs w:val="0"/>
          <w:sz w:val="24"/>
          <w:szCs w:val="24"/>
        </w:rPr>
        <w:t>услуг</w:t>
      </w:r>
      <w:r w:rsidRPr="0031282F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 w:rsidRPr="0031282F">
        <w:rPr>
          <w:sz w:val="24"/>
          <w:szCs w:val="24"/>
        </w:rPr>
        <w:t xml:space="preserve"> </w:t>
      </w:r>
      <w:r w:rsidR="00525723" w:rsidRPr="0031282F">
        <w:rPr>
          <w:bCs w:val="0"/>
          <w:sz w:val="24"/>
          <w:szCs w:val="24"/>
        </w:rPr>
        <w:t>услуг</w:t>
      </w:r>
      <w:r w:rsidRPr="0031282F">
        <w:rPr>
          <w:sz w:val="24"/>
          <w:szCs w:val="24"/>
        </w:rPr>
        <w:t xml:space="preserve"> не допускаются.</w:t>
      </w:r>
    </w:p>
    <w:p w:rsidR="004F4D80" w:rsidRPr="0031282F" w:rsidRDefault="004F4D80" w:rsidP="003B72EA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Pr="0031282F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RPr="0031282F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5" w:name="_Ref86826666"/>
      <w:bookmarkStart w:id="986" w:name="_Toc90385112"/>
      <w:bookmarkStart w:id="987" w:name="_Toc98253925"/>
      <w:bookmarkStart w:id="988" w:name="_Toc165173853"/>
      <w:bookmarkStart w:id="989" w:name="_Toc423423669"/>
    </w:p>
    <w:p w:rsidR="004F4D80" w:rsidRPr="0031282F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90" w:name="_Ref440537086"/>
      <w:bookmarkStart w:id="991" w:name="_Toc498590360"/>
      <w:r w:rsidRPr="0031282F">
        <w:rPr>
          <w:color w:val="000000"/>
        </w:rPr>
        <w:lastRenderedPageBreak/>
        <w:t xml:space="preserve">Техническое предложение (форма </w:t>
      </w:r>
      <w:r w:rsidRPr="0031282F">
        <w:rPr>
          <w:noProof/>
          <w:color w:val="000000"/>
        </w:rPr>
        <w:t>3</w:t>
      </w:r>
      <w:r w:rsidRPr="0031282F">
        <w:rPr>
          <w:color w:val="000000"/>
        </w:rPr>
        <w:t>)</w:t>
      </w:r>
      <w:bookmarkEnd w:id="985"/>
      <w:bookmarkEnd w:id="986"/>
      <w:bookmarkEnd w:id="987"/>
      <w:bookmarkEnd w:id="988"/>
      <w:bookmarkEnd w:id="989"/>
      <w:bookmarkEnd w:id="990"/>
      <w:bookmarkEnd w:id="991"/>
    </w:p>
    <w:p w:rsidR="004F4D80" w:rsidRPr="0031282F" w:rsidRDefault="004F4D80" w:rsidP="004F4D80">
      <w:pPr>
        <w:rPr>
          <w:sz w:val="24"/>
          <w:szCs w:val="24"/>
        </w:rPr>
      </w:pPr>
      <w:r w:rsidRPr="0031282F">
        <w:rPr>
          <w:sz w:val="24"/>
          <w:szCs w:val="24"/>
        </w:rPr>
        <w:t>(</w:t>
      </w:r>
      <w:r w:rsidRPr="0031282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1282F">
        <w:rPr>
          <w:sz w:val="24"/>
          <w:szCs w:val="24"/>
        </w:rPr>
        <w:t>)</w:t>
      </w:r>
    </w:p>
    <w:p w:rsidR="004F4D80" w:rsidRPr="0031282F" w:rsidRDefault="004F4D80" w:rsidP="004F4D80">
      <w:pPr>
        <w:pStyle w:val="3"/>
        <w:rPr>
          <w:szCs w:val="24"/>
        </w:rPr>
      </w:pPr>
      <w:bookmarkStart w:id="992" w:name="_Toc90385113"/>
      <w:bookmarkStart w:id="993" w:name="_Toc98253926"/>
      <w:bookmarkStart w:id="994" w:name="_Toc157248180"/>
      <w:bookmarkStart w:id="995" w:name="_Toc157496549"/>
      <w:bookmarkStart w:id="996" w:name="_Toc158206088"/>
      <w:bookmarkStart w:id="997" w:name="_Toc164057773"/>
      <w:bookmarkStart w:id="998" w:name="_Toc164137123"/>
      <w:bookmarkStart w:id="999" w:name="_Toc164161283"/>
      <w:bookmarkStart w:id="1000" w:name="_Toc165173854"/>
      <w:bookmarkStart w:id="1001" w:name="_Ref193690005"/>
      <w:bookmarkStart w:id="1002" w:name="_Toc439170679"/>
      <w:bookmarkStart w:id="1003" w:name="_Toc439172781"/>
      <w:bookmarkStart w:id="1004" w:name="_Toc439173225"/>
      <w:bookmarkStart w:id="1005" w:name="_Toc439238221"/>
      <w:bookmarkStart w:id="1006" w:name="_Toc439252769"/>
      <w:bookmarkStart w:id="1007" w:name="_Toc439323743"/>
      <w:bookmarkStart w:id="1008" w:name="_Toc440361377"/>
      <w:bookmarkStart w:id="1009" w:name="_Toc440376132"/>
      <w:bookmarkStart w:id="1010" w:name="_Toc440376259"/>
      <w:bookmarkStart w:id="1011" w:name="_Toc440382517"/>
      <w:bookmarkStart w:id="1012" w:name="_Toc440447187"/>
      <w:bookmarkStart w:id="1013" w:name="_Toc440632348"/>
      <w:bookmarkStart w:id="1014" w:name="_Toc440875120"/>
      <w:bookmarkStart w:id="1015" w:name="_Toc441131107"/>
      <w:bookmarkStart w:id="1016" w:name="_Toc465774630"/>
      <w:bookmarkStart w:id="1017" w:name="_Toc465848859"/>
      <w:bookmarkStart w:id="1018" w:name="_Toc468875362"/>
      <w:bookmarkStart w:id="1019" w:name="_Toc469488414"/>
      <w:bookmarkStart w:id="1020" w:name="_Toc471894936"/>
      <w:bookmarkStart w:id="1021" w:name="_Toc498590361"/>
      <w:r w:rsidRPr="0031282F">
        <w:rPr>
          <w:szCs w:val="24"/>
        </w:rPr>
        <w:t xml:space="preserve">Форма </w:t>
      </w:r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r w:rsidRPr="0031282F">
        <w:rPr>
          <w:szCs w:val="24"/>
        </w:rPr>
        <w:t>технического предложения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</w:p>
    <w:p w:rsidR="004F4D80" w:rsidRPr="0031282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31282F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31282F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31282F">
        <w:rPr>
          <w:color w:val="000000"/>
          <w:sz w:val="24"/>
          <w:szCs w:val="24"/>
        </w:rPr>
        <w:t xml:space="preserve">Приложение </w:t>
      </w:r>
      <w:r w:rsidR="00B21EC0" w:rsidRPr="0031282F">
        <w:rPr>
          <w:color w:val="000000"/>
          <w:sz w:val="24"/>
          <w:szCs w:val="24"/>
        </w:rPr>
        <w:t>3</w:t>
      </w:r>
      <w:r w:rsidRPr="0031282F">
        <w:rPr>
          <w:color w:val="000000"/>
          <w:sz w:val="24"/>
          <w:szCs w:val="24"/>
        </w:rPr>
        <w:t xml:space="preserve"> к письму о подаче оферты</w:t>
      </w:r>
      <w:r w:rsidRPr="0031282F">
        <w:rPr>
          <w:color w:val="000000"/>
          <w:sz w:val="24"/>
          <w:szCs w:val="24"/>
        </w:rPr>
        <w:br/>
        <w:t>от «____»_____________ г. №__________</w:t>
      </w:r>
    </w:p>
    <w:p w:rsidR="004F4D80" w:rsidRPr="0031282F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31282F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2" w:name="_Ref55335818"/>
      <w:bookmarkStart w:id="1023" w:name="_Ref55336334"/>
      <w:bookmarkStart w:id="1024" w:name="_Toc57314673"/>
      <w:bookmarkStart w:id="1025" w:name="_Toc69728987"/>
      <w:bookmarkStart w:id="1026" w:name="_Toc98253928"/>
      <w:bookmarkStart w:id="1027" w:name="_Toc165173856"/>
      <w:bookmarkStart w:id="1028" w:name="_Ref194749150"/>
      <w:bookmarkStart w:id="1029" w:name="_Ref194750368"/>
      <w:bookmarkStart w:id="1030" w:name="_Ref89649494"/>
      <w:bookmarkStart w:id="1031" w:name="_Toc90385115"/>
      <w:r w:rsidRPr="0031282F">
        <w:rPr>
          <w:b/>
          <w:sz w:val="24"/>
          <w:szCs w:val="24"/>
        </w:rPr>
        <w:t>Техническое предложение</w:t>
      </w:r>
    </w:p>
    <w:p w:rsidR="004F4D80" w:rsidRPr="0031282F" w:rsidRDefault="004F4D80" w:rsidP="004F4D80">
      <w:pPr>
        <w:spacing w:line="240" w:lineRule="auto"/>
        <w:rPr>
          <w:sz w:val="24"/>
          <w:szCs w:val="24"/>
        </w:rPr>
      </w:pPr>
    </w:p>
    <w:p w:rsidR="004F4D80" w:rsidRPr="0031282F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31282F">
        <w:rPr>
          <w:color w:val="000000"/>
          <w:sz w:val="24"/>
          <w:szCs w:val="24"/>
        </w:rPr>
        <w:t xml:space="preserve">Наименование и адрес </w:t>
      </w:r>
      <w:r w:rsidR="00C236C0" w:rsidRPr="0031282F">
        <w:rPr>
          <w:color w:val="000000"/>
          <w:sz w:val="24"/>
          <w:szCs w:val="24"/>
        </w:rPr>
        <w:t>Участник</w:t>
      </w:r>
      <w:r w:rsidRPr="0031282F">
        <w:rPr>
          <w:color w:val="000000"/>
          <w:sz w:val="24"/>
          <w:szCs w:val="24"/>
        </w:rPr>
        <w:t>а: _________________________________</w:t>
      </w:r>
    </w:p>
    <w:p w:rsidR="004F4D80" w:rsidRPr="0031282F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31282F" w:rsidRDefault="00EA3F63" w:rsidP="00EA3F63">
      <w:pPr>
        <w:spacing w:before="100" w:beforeAutospacing="1" w:line="240" w:lineRule="auto"/>
        <w:rPr>
          <w:sz w:val="24"/>
          <w:szCs w:val="24"/>
        </w:rPr>
      </w:pPr>
      <w:r w:rsidRPr="0031282F">
        <w:rPr>
          <w:i/>
          <w:color w:val="000000"/>
          <w:sz w:val="24"/>
          <w:szCs w:val="24"/>
        </w:rPr>
        <w:t xml:space="preserve">Услуги будут исполнены в соответствии с (приводится полный список нормативных документов) в следующем объеме: приводятся пункты Технического задания, которые Участник обязуется </w:t>
      </w:r>
      <w:r w:rsidR="00DB05D8" w:rsidRPr="0031282F">
        <w:rPr>
          <w:i/>
          <w:color w:val="000000"/>
          <w:sz w:val="24"/>
          <w:szCs w:val="24"/>
        </w:rPr>
        <w:t>оказа</w:t>
      </w:r>
      <w:r w:rsidRPr="0031282F">
        <w:rPr>
          <w:i/>
          <w:color w:val="000000"/>
          <w:sz w:val="24"/>
          <w:szCs w:val="24"/>
        </w:rPr>
        <w:t>ть в полном объеме и соответствии с требованиями документации.</w:t>
      </w:r>
    </w:p>
    <w:p w:rsidR="00EA3F63" w:rsidRPr="0031282F" w:rsidRDefault="00EA3F63" w:rsidP="00EA3F63">
      <w:pPr>
        <w:spacing w:before="100" w:beforeAutospacing="1" w:line="240" w:lineRule="auto"/>
        <w:rPr>
          <w:i/>
          <w:color w:val="000000"/>
          <w:sz w:val="24"/>
          <w:szCs w:val="24"/>
        </w:rPr>
      </w:pPr>
      <w:proofErr w:type="gramStart"/>
      <w:r w:rsidRPr="0031282F">
        <w:rPr>
          <w:i/>
          <w:color w:val="000000"/>
          <w:sz w:val="24"/>
          <w:szCs w:val="24"/>
        </w:rPr>
        <w:t xml:space="preserve">В случае иных предложений по оказанию услуг </w:t>
      </w:r>
      <w:r w:rsidR="00DC552A" w:rsidRPr="0031282F">
        <w:rPr>
          <w:i/>
          <w:color w:val="000000"/>
          <w:sz w:val="24"/>
          <w:szCs w:val="24"/>
        </w:rPr>
        <w:t>Участник</w:t>
      </w:r>
      <w:r w:rsidRPr="0031282F">
        <w:rPr>
          <w:i/>
          <w:color w:val="000000"/>
          <w:sz w:val="24"/>
          <w:szCs w:val="24"/>
        </w:rPr>
        <w:t xml:space="preserve"> заполняет таблицу разногласий к Техническому заданию (раздел </w:t>
      </w:r>
      <w:r w:rsidR="007F30BA" w:rsidRPr="0031282F">
        <w:rPr>
          <w:i/>
          <w:color w:val="000000"/>
          <w:sz w:val="24"/>
          <w:szCs w:val="24"/>
        </w:rPr>
        <w:fldChar w:fldCharType="begin"/>
      </w:r>
      <w:r w:rsidRPr="0031282F">
        <w:rPr>
          <w:i/>
          <w:color w:val="000000"/>
          <w:sz w:val="24"/>
          <w:szCs w:val="24"/>
        </w:rPr>
        <w:instrText xml:space="preserve"> REF _Ref440270568 \r \h </w:instrText>
      </w:r>
      <w:r w:rsidR="0031282F" w:rsidRPr="0031282F">
        <w:rPr>
          <w:i/>
          <w:color w:val="000000"/>
          <w:sz w:val="24"/>
          <w:szCs w:val="24"/>
        </w:rPr>
        <w:instrText xml:space="preserve"> \* MERGEFORMAT </w:instrText>
      </w:r>
      <w:r w:rsidR="007F30BA" w:rsidRPr="0031282F">
        <w:rPr>
          <w:i/>
          <w:color w:val="000000"/>
          <w:sz w:val="24"/>
          <w:szCs w:val="24"/>
        </w:rPr>
      </w:r>
      <w:r w:rsidR="007F30BA" w:rsidRPr="0031282F">
        <w:rPr>
          <w:i/>
          <w:color w:val="000000"/>
          <w:sz w:val="24"/>
          <w:szCs w:val="24"/>
        </w:rPr>
        <w:fldChar w:fldCharType="separate"/>
      </w:r>
      <w:r w:rsidR="005C221E" w:rsidRPr="0031282F">
        <w:rPr>
          <w:i/>
          <w:color w:val="000000"/>
          <w:sz w:val="24"/>
          <w:szCs w:val="24"/>
        </w:rPr>
        <w:t>4</w:t>
      </w:r>
      <w:r w:rsidR="007F30BA" w:rsidRPr="0031282F">
        <w:rPr>
          <w:i/>
          <w:color w:val="000000"/>
          <w:sz w:val="24"/>
          <w:szCs w:val="24"/>
        </w:rPr>
        <w:fldChar w:fldCharType="end"/>
      </w:r>
      <w:r w:rsidRPr="0031282F">
        <w:rPr>
          <w:i/>
          <w:color w:val="000000"/>
          <w:sz w:val="24"/>
          <w:szCs w:val="24"/>
        </w:rPr>
        <w:t>)).</w:t>
      </w:r>
      <w:proofErr w:type="gramEnd"/>
    </w:p>
    <w:p w:rsidR="00EA3F63" w:rsidRPr="0031282F" w:rsidRDefault="00EA3F63" w:rsidP="00EA3F63">
      <w:pPr>
        <w:jc w:val="right"/>
        <w:rPr>
          <w:i/>
          <w:color w:val="000000"/>
          <w:sz w:val="24"/>
          <w:szCs w:val="24"/>
        </w:rPr>
      </w:pPr>
      <w:r w:rsidRPr="0031282F">
        <w:rPr>
          <w:i/>
          <w:color w:val="000000"/>
          <w:sz w:val="24"/>
          <w:szCs w:val="24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31282F" w:rsidTr="005347FA">
        <w:tc>
          <w:tcPr>
            <w:tcW w:w="1005" w:type="dxa"/>
            <w:vAlign w:val="center"/>
          </w:tcPr>
          <w:p w:rsidR="00EA3F63" w:rsidRPr="0031282F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№</w:t>
            </w:r>
          </w:p>
          <w:p w:rsidR="00EA3F63" w:rsidRPr="0031282F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31282F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31282F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Предложения Участника</w:t>
            </w:r>
          </w:p>
        </w:tc>
      </w:tr>
      <w:tr w:rsidR="00EA3F63" w:rsidRPr="0031282F" w:rsidTr="005347FA">
        <w:tc>
          <w:tcPr>
            <w:tcW w:w="10014" w:type="dxa"/>
            <w:gridSpan w:val="3"/>
            <w:vAlign w:val="center"/>
          </w:tcPr>
          <w:p w:rsidR="00EA3F63" w:rsidRPr="0031282F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1282F">
              <w:rPr>
                <w:bCs w:val="0"/>
                <w:sz w:val="24"/>
                <w:szCs w:val="24"/>
              </w:rPr>
              <w:t>Филиал ПАО «МРСК Центра»</w:t>
            </w:r>
            <w:r w:rsidRPr="0031282F">
              <w:rPr>
                <w:sz w:val="24"/>
                <w:szCs w:val="24"/>
              </w:rPr>
              <w:t xml:space="preserve"> «</w:t>
            </w:r>
            <w:r w:rsidRPr="0031282F">
              <w:rPr>
                <w:rStyle w:val="aa"/>
                <w:b w:val="0"/>
                <w:sz w:val="24"/>
                <w:szCs w:val="24"/>
              </w:rPr>
              <w:t>____</w:t>
            </w:r>
            <w:r w:rsidRPr="0031282F">
              <w:rPr>
                <w:rStyle w:val="aa"/>
                <w:sz w:val="24"/>
                <w:szCs w:val="24"/>
              </w:rPr>
              <w:t xml:space="preserve"> </w:t>
            </w:r>
            <w:r w:rsidRPr="0031282F">
              <w:rPr>
                <w:sz w:val="24"/>
                <w:szCs w:val="24"/>
              </w:rPr>
              <w:t>энерго»</w:t>
            </w:r>
          </w:p>
        </w:tc>
      </w:tr>
      <w:tr w:rsidR="00EA3F63" w:rsidRPr="0031282F" w:rsidTr="005347FA">
        <w:tc>
          <w:tcPr>
            <w:tcW w:w="1005" w:type="dxa"/>
            <w:vAlign w:val="center"/>
          </w:tcPr>
          <w:p w:rsidR="00EA3F63" w:rsidRPr="0031282F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31282F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31282F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31282F" w:rsidTr="005347FA">
        <w:tc>
          <w:tcPr>
            <w:tcW w:w="1005" w:type="dxa"/>
            <w:vAlign w:val="center"/>
          </w:tcPr>
          <w:p w:rsidR="00EA3F63" w:rsidRPr="0031282F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31282F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31282F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31282F" w:rsidTr="005347FA">
        <w:tc>
          <w:tcPr>
            <w:tcW w:w="10014" w:type="dxa"/>
            <w:gridSpan w:val="3"/>
            <w:vAlign w:val="center"/>
          </w:tcPr>
          <w:p w:rsidR="00EA3F63" w:rsidRPr="0031282F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1282F">
              <w:rPr>
                <w:bCs w:val="0"/>
                <w:sz w:val="24"/>
                <w:szCs w:val="24"/>
              </w:rPr>
              <w:t>Филиал ПАО «МРСК Центра»</w:t>
            </w:r>
            <w:r w:rsidRPr="0031282F">
              <w:rPr>
                <w:sz w:val="24"/>
                <w:szCs w:val="24"/>
              </w:rPr>
              <w:t xml:space="preserve"> «</w:t>
            </w:r>
            <w:r w:rsidRPr="0031282F">
              <w:rPr>
                <w:rStyle w:val="aa"/>
                <w:b w:val="0"/>
                <w:sz w:val="24"/>
                <w:szCs w:val="24"/>
              </w:rPr>
              <w:t>____</w:t>
            </w:r>
            <w:r w:rsidRPr="0031282F">
              <w:rPr>
                <w:rStyle w:val="aa"/>
                <w:sz w:val="24"/>
                <w:szCs w:val="24"/>
              </w:rPr>
              <w:t xml:space="preserve"> </w:t>
            </w:r>
            <w:r w:rsidRPr="0031282F">
              <w:rPr>
                <w:sz w:val="24"/>
                <w:szCs w:val="24"/>
              </w:rPr>
              <w:t>энерго»</w:t>
            </w:r>
          </w:p>
        </w:tc>
      </w:tr>
      <w:tr w:rsidR="00EA3F63" w:rsidRPr="0031282F" w:rsidTr="005347FA">
        <w:tc>
          <w:tcPr>
            <w:tcW w:w="1005" w:type="dxa"/>
            <w:vAlign w:val="center"/>
          </w:tcPr>
          <w:p w:rsidR="00EA3F63" w:rsidRPr="0031282F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31282F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31282F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31282F" w:rsidTr="005347FA">
        <w:tc>
          <w:tcPr>
            <w:tcW w:w="1005" w:type="dxa"/>
            <w:vAlign w:val="center"/>
          </w:tcPr>
          <w:p w:rsidR="00EA3F63" w:rsidRPr="0031282F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31282F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31282F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31282F" w:rsidRDefault="00EA3F63" w:rsidP="00EA3F63">
      <w:pPr>
        <w:jc w:val="right"/>
        <w:rPr>
          <w:i/>
          <w:color w:val="000000"/>
          <w:sz w:val="24"/>
          <w:szCs w:val="24"/>
        </w:rPr>
      </w:pPr>
    </w:p>
    <w:p w:rsidR="00EA3F63" w:rsidRPr="0031282F" w:rsidRDefault="00EA3F63" w:rsidP="00EA3F63">
      <w:pPr>
        <w:rPr>
          <w:i/>
          <w:sz w:val="24"/>
          <w:szCs w:val="24"/>
        </w:rPr>
      </w:pPr>
      <w:r w:rsidRPr="0031282F">
        <w:rPr>
          <w:sz w:val="24"/>
          <w:szCs w:val="24"/>
        </w:rPr>
        <w:t>Технологические и организационно – технические предложения по оказанию услуг:</w:t>
      </w:r>
      <w:r w:rsidRPr="0031282F">
        <w:rPr>
          <w:i/>
          <w:sz w:val="24"/>
          <w:szCs w:val="24"/>
        </w:rPr>
        <w:t xml:space="preserve"> </w:t>
      </w:r>
    </w:p>
    <w:p w:rsidR="00EA3F63" w:rsidRPr="0031282F" w:rsidRDefault="00EA3F63" w:rsidP="00EA3F63">
      <w:pPr>
        <w:spacing w:before="100" w:beforeAutospacing="1" w:line="240" w:lineRule="auto"/>
        <w:rPr>
          <w:i/>
          <w:sz w:val="24"/>
          <w:szCs w:val="24"/>
        </w:rPr>
      </w:pPr>
      <w:r w:rsidRPr="0031282F">
        <w:rPr>
          <w:i/>
          <w:color w:val="000000"/>
          <w:sz w:val="24"/>
          <w:szCs w:val="24"/>
        </w:rPr>
        <w:t xml:space="preserve">(Участник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31282F">
        <w:rPr>
          <w:i/>
          <w:color w:val="000000"/>
          <w:sz w:val="24"/>
          <w:szCs w:val="24"/>
        </w:rPr>
        <w:t>задание</w:t>
      </w:r>
      <w:proofErr w:type="gramEnd"/>
      <w:r w:rsidRPr="0031282F">
        <w:rPr>
          <w:i/>
          <w:color w:val="000000"/>
          <w:sz w:val="24"/>
          <w:szCs w:val="24"/>
        </w:rPr>
        <w:t xml:space="preserve"> на оказание услуг в соответствии с требованиями раздела </w:t>
      </w:r>
      <w:r w:rsidR="007F30BA" w:rsidRPr="0031282F">
        <w:rPr>
          <w:i/>
          <w:color w:val="000000"/>
          <w:sz w:val="24"/>
          <w:szCs w:val="24"/>
        </w:rPr>
        <w:fldChar w:fldCharType="begin"/>
      </w:r>
      <w:r w:rsidRPr="0031282F">
        <w:rPr>
          <w:i/>
          <w:color w:val="000000"/>
          <w:sz w:val="24"/>
          <w:szCs w:val="24"/>
        </w:rPr>
        <w:instrText xml:space="preserve"> REF _Ref440270568 \r \h </w:instrText>
      </w:r>
      <w:r w:rsidR="0031282F" w:rsidRPr="0031282F">
        <w:rPr>
          <w:i/>
          <w:color w:val="000000"/>
          <w:sz w:val="24"/>
          <w:szCs w:val="24"/>
        </w:rPr>
        <w:instrText xml:space="preserve"> \* MERGEFORMAT </w:instrText>
      </w:r>
      <w:r w:rsidR="007F30BA" w:rsidRPr="0031282F">
        <w:rPr>
          <w:i/>
          <w:color w:val="000000"/>
          <w:sz w:val="24"/>
          <w:szCs w:val="24"/>
        </w:rPr>
      </w:r>
      <w:r w:rsidR="007F30BA" w:rsidRPr="0031282F">
        <w:rPr>
          <w:i/>
          <w:color w:val="000000"/>
          <w:sz w:val="24"/>
          <w:szCs w:val="24"/>
        </w:rPr>
        <w:fldChar w:fldCharType="separate"/>
      </w:r>
      <w:r w:rsidR="005C221E" w:rsidRPr="0031282F">
        <w:rPr>
          <w:i/>
          <w:color w:val="000000"/>
          <w:sz w:val="24"/>
          <w:szCs w:val="24"/>
        </w:rPr>
        <w:t>4</w:t>
      </w:r>
      <w:r w:rsidR="007F30BA" w:rsidRPr="0031282F">
        <w:rPr>
          <w:i/>
          <w:color w:val="000000"/>
          <w:sz w:val="24"/>
          <w:szCs w:val="24"/>
        </w:rPr>
        <w:fldChar w:fldCharType="end"/>
      </w:r>
      <w:r w:rsidRPr="0031282F">
        <w:rPr>
          <w:i/>
          <w:color w:val="000000"/>
          <w:sz w:val="24"/>
          <w:szCs w:val="24"/>
        </w:rPr>
        <w:t>. Предложение должн</w:t>
      </w:r>
      <w:r w:rsidR="00C4420E" w:rsidRPr="0031282F">
        <w:rPr>
          <w:i/>
          <w:color w:val="000000"/>
          <w:sz w:val="24"/>
          <w:szCs w:val="24"/>
        </w:rPr>
        <w:t>о</w:t>
      </w:r>
      <w:r w:rsidRPr="0031282F">
        <w:rPr>
          <w:i/>
          <w:color w:val="000000"/>
          <w:sz w:val="24"/>
          <w:szCs w:val="24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31282F" w:rsidRDefault="00EA3F63" w:rsidP="00EA3F63">
      <w:pPr>
        <w:spacing w:before="100" w:beforeAutospacing="1"/>
        <w:rPr>
          <w:sz w:val="24"/>
          <w:szCs w:val="24"/>
          <w:vertAlign w:val="superscript"/>
        </w:rPr>
      </w:pPr>
      <w:r w:rsidRPr="0031282F">
        <w:rPr>
          <w:sz w:val="24"/>
          <w:szCs w:val="24"/>
        </w:rPr>
        <w:t>____________________________________</w:t>
      </w:r>
      <w:r w:rsidRPr="0031282F">
        <w:rPr>
          <w:sz w:val="24"/>
          <w:szCs w:val="24"/>
          <w:vertAlign w:val="superscript"/>
        </w:rPr>
        <w:t>(подпись, М.П.)</w:t>
      </w:r>
    </w:p>
    <w:p w:rsidR="00EA3F63" w:rsidRPr="0031282F" w:rsidRDefault="00EA3F63" w:rsidP="00EA3F63">
      <w:pPr>
        <w:rPr>
          <w:sz w:val="24"/>
          <w:szCs w:val="24"/>
          <w:vertAlign w:val="superscript"/>
        </w:rPr>
      </w:pPr>
      <w:r w:rsidRPr="0031282F">
        <w:rPr>
          <w:sz w:val="24"/>
          <w:szCs w:val="24"/>
        </w:rPr>
        <w:t>____________________________________</w:t>
      </w:r>
      <w:r w:rsidRPr="0031282F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1282F" w:rsidRDefault="004F4D80" w:rsidP="004F4D80">
      <w:pPr>
        <w:spacing w:line="240" w:lineRule="auto"/>
        <w:rPr>
          <w:sz w:val="24"/>
          <w:szCs w:val="24"/>
        </w:rPr>
      </w:pPr>
    </w:p>
    <w:p w:rsidR="004F4D80" w:rsidRPr="0031282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31282F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31282F" w:rsidRDefault="004F4D80" w:rsidP="004F4D80">
      <w:pPr>
        <w:spacing w:line="240" w:lineRule="auto"/>
        <w:rPr>
          <w:sz w:val="24"/>
          <w:szCs w:val="24"/>
        </w:rPr>
      </w:pPr>
      <w:r w:rsidRPr="0031282F">
        <w:rPr>
          <w:sz w:val="24"/>
          <w:szCs w:val="24"/>
        </w:rPr>
        <w:br w:type="page"/>
      </w:r>
    </w:p>
    <w:p w:rsidR="004F4D80" w:rsidRPr="0031282F" w:rsidRDefault="004F4D80" w:rsidP="00C236C0">
      <w:pPr>
        <w:pStyle w:val="3"/>
        <w:rPr>
          <w:szCs w:val="24"/>
        </w:rPr>
      </w:pPr>
      <w:bookmarkStart w:id="1032" w:name="_Toc176765537"/>
      <w:bookmarkStart w:id="1033" w:name="_Toc198979986"/>
      <w:bookmarkStart w:id="1034" w:name="_Toc217466321"/>
      <w:bookmarkStart w:id="1035" w:name="_Toc217702859"/>
      <w:bookmarkStart w:id="1036" w:name="_Toc233601977"/>
      <w:bookmarkStart w:id="1037" w:name="_Toc263343463"/>
      <w:bookmarkStart w:id="1038" w:name="_Toc439170680"/>
      <w:bookmarkStart w:id="1039" w:name="_Toc439172782"/>
      <w:bookmarkStart w:id="1040" w:name="_Toc439173226"/>
      <w:bookmarkStart w:id="1041" w:name="_Toc439238222"/>
      <w:bookmarkStart w:id="1042" w:name="_Toc439252770"/>
      <w:bookmarkStart w:id="1043" w:name="_Toc439323744"/>
      <w:bookmarkStart w:id="1044" w:name="_Toc440361378"/>
      <w:bookmarkStart w:id="1045" w:name="_Toc440376133"/>
      <w:bookmarkStart w:id="1046" w:name="_Toc440376260"/>
      <w:bookmarkStart w:id="1047" w:name="_Toc440382518"/>
      <w:bookmarkStart w:id="1048" w:name="_Toc440447188"/>
      <w:bookmarkStart w:id="1049" w:name="_Toc440632349"/>
      <w:bookmarkStart w:id="1050" w:name="_Toc440875121"/>
      <w:bookmarkStart w:id="1051" w:name="_Toc441131108"/>
      <w:bookmarkStart w:id="1052" w:name="_Toc465774631"/>
      <w:bookmarkStart w:id="1053" w:name="_Toc465848860"/>
      <w:bookmarkStart w:id="1054" w:name="_Toc468875363"/>
      <w:bookmarkStart w:id="1055" w:name="_Toc469488415"/>
      <w:bookmarkStart w:id="1056" w:name="_Toc471894937"/>
      <w:bookmarkStart w:id="1057" w:name="_Toc498590362"/>
      <w:r w:rsidRPr="0031282F">
        <w:rPr>
          <w:szCs w:val="24"/>
        </w:rPr>
        <w:lastRenderedPageBreak/>
        <w:t>Инструкции по заполнению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</w:p>
    <w:p w:rsidR="004F4D80" w:rsidRPr="0031282F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Участник</w:t>
      </w:r>
      <w:r w:rsidR="004F4D80" w:rsidRPr="0031282F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 w:rsidRPr="0031282F">
        <w:rPr>
          <w:sz w:val="24"/>
          <w:szCs w:val="24"/>
        </w:rPr>
        <w:t xml:space="preserve"> </w:t>
      </w:r>
      <w:r w:rsidR="007502E0" w:rsidRPr="0031282F">
        <w:rPr>
          <w:bCs w:val="0"/>
          <w:spacing w:val="-1"/>
          <w:sz w:val="24"/>
          <w:szCs w:val="24"/>
        </w:rPr>
        <w:t>(</w:t>
      </w:r>
      <w:r w:rsidR="007502E0" w:rsidRPr="0031282F">
        <w:rPr>
          <w:bCs w:val="0"/>
          <w:spacing w:val="-2"/>
          <w:sz w:val="24"/>
          <w:szCs w:val="24"/>
        </w:rPr>
        <w:t>под</w:t>
      </w:r>
      <w:r w:rsidR="007502E0" w:rsidRPr="0031282F">
        <w:rPr>
          <w:bCs w:val="0"/>
          <w:sz w:val="24"/>
          <w:szCs w:val="24"/>
        </w:rPr>
        <w:t xml:space="preserve">раздел </w:t>
      </w:r>
      <w:r w:rsidR="007F30BA" w:rsidRPr="0031282F">
        <w:rPr>
          <w:bCs w:val="0"/>
          <w:sz w:val="24"/>
          <w:szCs w:val="24"/>
        </w:rPr>
        <w:fldChar w:fldCharType="begin"/>
      </w:r>
      <w:r w:rsidR="0029675A" w:rsidRPr="0031282F">
        <w:rPr>
          <w:bCs w:val="0"/>
          <w:sz w:val="24"/>
          <w:szCs w:val="24"/>
        </w:rPr>
        <w:instrText xml:space="preserve"> REF _Ref55336310 \r \h </w:instrText>
      </w:r>
      <w:r w:rsidR="0031282F" w:rsidRPr="0031282F">
        <w:rPr>
          <w:bCs w:val="0"/>
          <w:sz w:val="24"/>
          <w:szCs w:val="24"/>
        </w:rPr>
        <w:instrText xml:space="preserve"> \* MERGEFORMAT </w:instrText>
      </w:r>
      <w:r w:rsidR="007F30BA" w:rsidRPr="0031282F">
        <w:rPr>
          <w:bCs w:val="0"/>
          <w:sz w:val="24"/>
          <w:szCs w:val="24"/>
        </w:rPr>
      </w:r>
      <w:r w:rsidR="007F30BA" w:rsidRPr="0031282F">
        <w:rPr>
          <w:bCs w:val="0"/>
          <w:sz w:val="24"/>
          <w:szCs w:val="24"/>
        </w:rPr>
        <w:fldChar w:fldCharType="separate"/>
      </w:r>
      <w:r w:rsidR="005C221E" w:rsidRPr="0031282F">
        <w:rPr>
          <w:bCs w:val="0"/>
          <w:sz w:val="24"/>
          <w:szCs w:val="24"/>
        </w:rPr>
        <w:t>5.1</w:t>
      </w:r>
      <w:r w:rsidR="007F30BA" w:rsidRPr="0031282F">
        <w:rPr>
          <w:bCs w:val="0"/>
          <w:sz w:val="24"/>
          <w:szCs w:val="24"/>
        </w:rPr>
        <w:fldChar w:fldCharType="end"/>
      </w:r>
      <w:r w:rsidR="007502E0" w:rsidRPr="0031282F">
        <w:rPr>
          <w:bCs w:val="0"/>
          <w:spacing w:val="-1"/>
          <w:sz w:val="24"/>
          <w:szCs w:val="24"/>
        </w:rPr>
        <w:t>)</w:t>
      </w:r>
      <w:r w:rsidR="004F4D80" w:rsidRPr="0031282F">
        <w:rPr>
          <w:sz w:val="24"/>
          <w:szCs w:val="24"/>
        </w:rPr>
        <w:t>.</w:t>
      </w:r>
    </w:p>
    <w:p w:rsidR="004F4D80" w:rsidRPr="0031282F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Участник</w:t>
      </w:r>
      <w:r w:rsidR="004F4D80" w:rsidRPr="0031282F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1282F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 xml:space="preserve">В Техническом предложении описываются все позиции </w:t>
      </w:r>
      <w:r w:rsidR="009F5821" w:rsidRPr="0031282F">
        <w:rPr>
          <w:sz w:val="24"/>
          <w:szCs w:val="24"/>
        </w:rPr>
        <w:t>Технического задания</w:t>
      </w:r>
      <w:r w:rsidRPr="0031282F">
        <w:rPr>
          <w:sz w:val="24"/>
          <w:szCs w:val="24"/>
        </w:rPr>
        <w:t>.</w:t>
      </w:r>
    </w:p>
    <w:p w:rsidR="004F4D80" w:rsidRPr="0031282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1282F">
        <w:rPr>
          <w:sz w:val="24"/>
          <w:szCs w:val="24"/>
        </w:rPr>
        <w:t>Участник</w:t>
      </w:r>
      <w:r w:rsidRPr="0031282F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1282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1282F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8" w:name="_Ref194807296"/>
    </w:p>
    <w:p w:rsidR="004F4D80" w:rsidRPr="0031282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9" w:name="_Toc423423670"/>
      <w:bookmarkStart w:id="1060" w:name="_Ref440271036"/>
      <w:bookmarkStart w:id="1061" w:name="_Ref440274366"/>
      <w:bookmarkStart w:id="1062" w:name="_Ref440274902"/>
      <w:bookmarkStart w:id="1063" w:name="_Ref440284947"/>
      <w:bookmarkStart w:id="1064" w:name="_Ref440361140"/>
      <w:bookmarkStart w:id="1065" w:name="_Toc498590363"/>
      <w:r w:rsidRPr="0031282F">
        <w:lastRenderedPageBreak/>
        <w:t xml:space="preserve">График </w:t>
      </w:r>
      <w:r w:rsidR="009469A6" w:rsidRPr="0031282F">
        <w:t>оказания услуг</w:t>
      </w:r>
      <w:r w:rsidRPr="0031282F">
        <w:t xml:space="preserve"> (форма </w:t>
      </w:r>
      <w:r w:rsidRPr="0031282F">
        <w:rPr>
          <w:noProof/>
        </w:rPr>
        <w:t>4</w:t>
      </w:r>
      <w:r w:rsidRPr="0031282F">
        <w:t>)</w:t>
      </w:r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</w:p>
    <w:p w:rsidR="004F4D80" w:rsidRPr="0031282F" w:rsidRDefault="004F4D80" w:rsidP="004F4D80">
      <w:pPr>
        <w:rPr>
          <w:sz w:val="24"/>
          <w:szCs w:val="24"/>
        </w:rPr>
      </w:pPr>
      <w:r w:rsidRPr="0031282F">
        <w:rPr>
          <w:sz w:val="24"/>
          <w:szCs w:val="24"/>
        </w:rPr>
        <w:t>(</w:t>
      </w:r>
      <w:r w:rsidRPr="0031282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1282F">
        <w:rPr>
          <w:sz w:val="24"/>
          <w:szCs w:val="24"/>
        </w:rPr>
        <w:t>)</w:t>
      </w:r>
    </w:p>
    <w:p w:rsidR="004F4D80" w:rsidRPr="0031282F" w:rsidRDefault="004F4D80" w:rsidP="004F4D80">
      <w:pPr>
        <w:pStyle w:val="3"/>
        <w:rPr>
          <w:szCs w:val="24"/>
        </w:rPr>
      </w:pPr>
      <w:bookmarkStart w:id="1066" w:name="_Toc98253929"/>
      <w:bookmarkStart w:id="1067" w:name="_Toc157248183"/>
      <w:bookmarkStart w:id="1068" w:name="_Toc157496552"/>
      <w:bookmarkStart w:id="1069" w:name="_Toc158206091"/>
      <w:bookmarkStart w:id="1070" w:name="_Toc164057776"/>
      <w:bookmarkStart w:id="1071" w:name="_Toc164137126"/>
      <w:bookmarkStart w:id="1072" w:name="_Toc164161286"/>
      <w:bookmarkStart w:id="1073" w:name="_Toc165173857"/>
      <w:bookmarkStart w:id="1074" w:name="_Toc439170682"/>
      <w:bookmarkStart w:id="1075" w:name="_Toc439172784"/>
      <w:bookmarkStart w:id="1076" w:name="_Toc439173228"/>
      <w:bookmarkStart w:id="1077" w:name="_Toc439238224"/>
      <w:bookmarkStart w:id="1078" w:name="_Toc439252772"/>
      <w:bookmarkStart w:id="1079" w:name="_Toc439323746"/>
      <w:bookmarkStart w:id="1080" w:name="_Toc440361380"/>
      <w:bookmarkStart w:id="1081" w:name="_Toc440376135"/>
      <w:bookmarkStart w:id="1082" w:name="_Toc440376262"/>
      <w:bookmarkStart w:id="1083" w:name="_Toc440382520"/>
      <w:bookmarkStart w:id="1084" w:name="_Toc440447190"/>
      <w:bookmarkStart w:id="1085" w:name="_Toc440632351"/>
      <w:bookmarkStart w:id="1086" w:name="_Toc440875123"/>
      <w:bookmarkStart w:id="1087" w:name="_Toc441131110"/>
      <w:bookmarkStart w:id="1088" w:name="_Toc465774633"/>
      <w:bookmarkStart w:id="1089" w:name="_Toc465848862"/>
      <w:bookmarkStart w:id="1090" w:name="_Toc468875365"/>
      <w:bookmarkStart w:id="1091" w:name="_Toc469488417"/>
      <w:bookmarkStart w:id="1092" w:name="_Toc471894939"/>
      <w:bookmarkStart w:id="1093" w:name="_Toc498590364"/>
      <w:r w:rsidRPr="0031282F">
        <w:rPr>
          <w:szCs w:val="24"/>
        </w:rPr>
        <w:t xml:space="preserve">Форма </w:t>
      </w:r>
      <w:bookmarkEnd w:id="1066"/>
      <w:r w:rsidRPr="0031282F">
        <w:rPr>
          <w:szCs w:val="24"/>
        </w:rPr>
        <w:t xml:space="preserve">графика </w:t>
      </w:r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r w:rsidR="009469A6" w:rsidRPr="0031282F">
        <w:rPr>
          <w:szCs w:val="24"/>
        </w:rPr>
        <w:t>оказания услуг</w:t>
      </w:r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</w:p>
    <w:p w:rsidR="004F4D80" w:rsidRPr="0031282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31282F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31282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1282F">
        <w:rPr>
          <w:sz w:val="24"/>
          <w:szCs w:val="24"/>
        </w:rPr>
        <w:t xml:space="preserve">Приложение </w:t>
      </w:r>
      <w:r w:rsidR="00B21EC0" w:rsidRPr="0031282F">
        <w:rPr>
          <w:sz w:val="24"/>
          <w:szCs w:val="24"/>
        </w:rPr>
        <w:t>4</w:t>
      </w:r>
      <w:r w:rsidRPr="0031282F">
        <w:rPr>
          <w:sz w:val="24"/>
          <w:szCs w:val="24"/>
        </w:rPr>
        <w:t xml:space="preserve"> к письму о подаче оферты</w:t>
      </w:r>
      <w:r w:rsidRPr="0031282F">
        <w:rPr>
          <w:sz w:val="24"/>
          <w:szCs w:val="24"/>
        </w:rPr>
        <w:br/>
        <w:t>от «____»_____________ г. №__________</w:t>
      </w:r>
    </w:p>
    <w:p w:rsidR="004F4D80" w:rsidRPr="0031282F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1282F">
        <w:rPr>
          <w:b/>
          <w:sz w:val="24"/>
          <w:szCs w:val="24"/>
        </w:rPr>
        <w:t xml:space="preserve">График </w:t>
      </w:r>
      <w:r w:rsidR="00C8364E" w:rsidRPr="0031282F">
        <w:rPr>
          <w:b/>
          <w:color w:val="000000"/>
          <w:sz w:val="24"/>
          <w:szCs w:val="24"/>
        </w:rPr>
        <w:t>оказания услуг</w:t>
      </w:r>
    </w:p>
    <w:p w:rsidR="004F4D80" w:rsidRPr="0031282F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31282F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31282F">
        <w:rPr>
          <w:color w:val="000000"/>
          <w:sz w:val="24"/>
          <w:szCs w:val="24"/>
        </w:rPr>
        <w:t xml:space="preserve">Наименование и адрес </w:t>
      </w:r>
      <w:r w:rsidR="00C236C0" w:rsidRPr="0031282F">
        <w:rPr>
          <w:color w:val="000000"/>
          <w:sz w:val="24"/>
          <w:szCs w:val="24"/>
        </w:rPr>
        <w:t>Участник</w:t>
      </w:r>
      <w:r w:rsidRPr="0031282F">
        <w:rPr>
          <w:color w:val="000000"/>
          <w:sz w:val="24"/>
          <w:szCs w:val="24"/>
        </w:rPr>
        <w:t>а: _________________________________</w:t>
      </w:r>
    </w:p>
    <w:p w:rsidR="004F4D80" w:rsidRPr="0031282F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1715"/>
        <w:gridCol w:w="906"/>
        <w:gridCol w:w="907"/>
        <w:gridCol w:w="906"/>
        <w:gridCol w:w="906"/>
        <w:gridCol w:w="905"/>
        <w:gridCol w:w="906"/>
        <w:gridCol w:w="905"/>
        <w:gridCol w:w="906"/>
        <w:gridCol w:w="919"/>
      </w:tblGrid>
      <w:tr w:rsidR="009469A6" w:rsidRPr="0031282F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31282F" w:rsidRDefault="009469A6" w:rsidP="00B811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№</w:t>
            </w:r>
          </w:p>
          <w:p w:rsidR="009469A6" w:rsidRPr="0031282F" w:rsidRDefault="009469A6" w:rsidP="00B811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31282F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31282F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31282F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31282F">
              <w:rPr>
                <w:color w:val="000000"/>
                <w:sz w:val="24"/>
                <w:szCs w:val="24"/>
              </w:rPr>
              <w:t xml:space="preserve">График оказания услуг в </w:t>
            </w:r>
            <w:r w:rsidR="008B28CE" w:rsidRPr="0031282F">
              <w:rPr>
                <w:color w:val="000000"/>
                <w:sz w:val="24"/>
                <w:szCs w:val="24"/>
              </w:rPr>
              <w:t>днях/</w:t>
            </w:r>
            <w:r w:rsidRPr="0031282F">
              <w:rPr>
                <w:color w:val="000000"/>
                <w:sz w:val="24"/>
                <w:szCs w:val="24"/>
              </w:rPr>
              <w:t>неделях ________ (</w:t>
            </w:r>
            <w:r w:rsidRPr="0031282F">
              <w:rPr>
                <w:i/>
                <w:color w:val="000000"/>
                <w:sz w:val="24"/>
                <w:szCs w:val="24"/>
              </w:rPr>
              <w:t>с момента подписания Договора</w:t>
            </w:r>
            <w:r w:rsidRPr="0031282F">
              <w:rPr>
                <w:color w:val="000000"/>
                <w:sz w:val="24"/>
                <w:szCs w:val="24"/>
              </w:rPr>
              <w:t>)</w:t>
            </w:r>
          </w:p>
        </w:tc>
      </w:tr>
      <w:tr w:rsidR="009469A6" w:rsidRPr="0031282F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31282F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31282F" w:rsidRDefault="009469A6" w:rsidP="00B8118F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31282F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31282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31282F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31282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31282F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31282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31282F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31282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31282F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31282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31282F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31282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31282F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31282F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31282F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31282F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31282F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31282F">
              <w:rPr>
                <w:color w:val="000000"/>
                <w:sz w:val="24"/>
                <w:szCs w:val="24"/>
              </w:rPr>
              <w:t>…</w:t>
            </w:r>
          </w:p>
        </w:tc>
      </w:tr>
      <w:tr w:rsidR="009469A6" w:rsidRPr="0031282F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31282F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1282F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1282F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1282F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1282F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1282F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1282F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1282F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1282F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1282F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1282F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9469A6" w:rsidRPr="0031282F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31282F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1282F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1282F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1282F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1282F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1282F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1282F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1282F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1282F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1282F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1282F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9469A6" w:rsidRPr="0031282F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31282F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1282F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1282F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1282F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1282F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1282F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1282F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1282F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1282F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1282F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1282F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9469A6" w:rsidRPr="0031282F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31282F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Cs w:val="24"/>
              </w:rPr>
            </w:pPr>
            <w:r w:rsidRPr="0031282F">
              <w:rPr>
                <w:color w:val="000000"/>
                <w:szCs w:val="24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1282F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1282F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1282F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1282F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1282F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1282F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1282F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1282F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1282F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31282F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</w:tbl>
    <w:p w:rsidR="004F4D80" w:rsidRPr="0031282F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31282F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31282F">
        <w:rPr>
          <w:color w:val="000000"/>
          <w:sz w:val="24"/>
          <w:szCs w:val="24"/>
        </w:rPr>
        <w:t>____________________________________</w:t>
      </w:r>
    </w:p>
    <w:p w:rsidR="004F4D80" w:rsidRPr="0031282F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31282F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31282F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31282F">
        <w:rPr>
          <w:color w:val="000000"/>
          <w:sz w:val="24"/>
          <w:szCs w:val="24"/>
        </w:rPr>
        <w:t>____________________________________</w:t>
      </w:r>
    </w:p>
    <w:p w:rsidR="004F4D80" w:rsidRPr="0031282F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31282F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1282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31282F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31282F" w:rsidRDefault="004F4D80" w:rsidP="004F4D80">
      <w:pPr>
        <w:pStyle w:val="3"/>
        <w:rPr>
          <w:szCs w:val="24"/>
        </w:rPr>
      </w:pPr>
      <w:bookmarkStart w:id="1094" w:name="_Toc171070556"/>
      <w:bookmarkStart w:id="1095" w:name="_Toc98253927"/>
      <w:bookmarkStart w:id="1096" w:name="_Toc176605808"/>
      <w:bookmarkStart w:id="1097" w:name="_Toc176611017"/>
      <w:bookmarkStart w:id="1098" w:name="_Toc176611073"/>
      <w:bookmarkStart w:id="1099" w:name="_Toc176668676"/>
      <w:bookmarkStart w:id="1100" w:name="_Toc176684336"/>
      <w:bookmarkStart w:id="1101" w:name="_Toc176746279"/>
      <w:bookmarkStart w:id="1102" w:name="_Toc176747346"/>
      <w:bookmarkStart w:id="1103" w:name="_Toc198979988"/>
      <w:bookmarkStart w:id="1104" w:name="_Toc217466324"/>
      <w:bookmarkStart w:id="1105" w:name="_Toc217702862"/>
      <w:bookmarkStart w:id="1106" w:name="_Toc233601980"/>
      <w:bookmarkStart w:id="1107" w:name="_Toc263343466"/>
      <w:r w:rsidRPr="0031282F">
        <w:rPr>
          <w:b w:val="0"/>
          <w:szCs w:val="24"/>
        </w:rPr>
        <w:br w:type="page"/>
      </w:r>
      <w:bookmarkStart w:id="1108" w:name="_Toc439170683"/>
      <w:bookmarkStart w:id="1109" w:name="_Toc439172785"/>
      <w:bookmarkStart w:id="1110" w:name="_Toc439173229"/>
      <w:bookmarkStart w:id="1111" w:name="_Toc439238225"/>
      <w:bookmarkStart w:id="1112" w:name="_Toc439252773"/>
      <w:bookmarkStart w:id="1113" w:name="_Toc439323747"/>
      <w:bookmarkStart w:id="1114" w:name="_Toc440361381"/>
      <w:bookmarkStart w:id="1115" w:name="_Toc440376136"/>
      <w:bookmarkStart w:id="1116" w:name="_Toc440376263"/>
      <w:bookmarkStart w:id="1117" w:name="_Toc440382521"/>
      <w:bookmarkStart w:id="1118" w:name="_Toc440447191"/>
      <w:bookmarkStart w:id="1119" w:name="_Toc440632352"/>
      <w:bookmarkStart w:id="1120" w:name="_Toc440875124"/>
      <w:bookmarkStart w:id="1121" w:name="_Toc441131111"/>
      <w:bookmarkStart w:id="1122" w:name="_Toc465774634"/>
      <w:bookmarkStart w:id="1123" w:name="_Toc465848863"/>
      <w:bookmarkStart w:id="1124" w:name="_Toc468875366"/>
      <w:bookmarkStart w:id="1125" w:name="_Toc469488418"/>
      <w:bookmarkStart w:id="1126" w:name="_Toc471894940"/>
      <w:bookmarkStart w:id="1127" w:name="_Toc498590365"/>
      <w:r w:rsidRPr="0031282F">
        <w:rPr>
          <w:szCs w:val="24"/>
        </w:rPr>
        <w:lastRenderedPageBreak/>
        <w:t>Инструкции по заполнению</w:t>
      </w:r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</w:p>
    <w:p w:rsidR="004F4D80" w:rsidRPr="0031282F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Участник</w:t>
      </w:r>
      <w:r w:rsidR="004F4D80" w:rsidRPr="0031282F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7F30BA" w:rsidRPr="0031282F">
        <w:rPr>
          <w:sz w:val="24"/>
          <w:szCs w:val="24"/>
        </w:rPr>
        <w:fldChar w:fldCharType="begin"/>
      </w:r>
      <w:r w:rsidR="00D56F8C" w:rsidRPr="0031282F">
        <w:rPr>
          <w:sz w:val="24"/>
          <w:szCs w:val="24"/>
        </w:rPr>
        <w:instrText xml:space="preserve"> REF _Ref55336310 \r \h </w:instrText>
      </w:r>
      <w:r w:rsidR="0031282F" w:rsidRPr="0031282F">
        <w:rPr>
          <w:sz w:val="24"/>
          <w:szCs w:val="24"/>
        </w:rPr>
        <w:instrText xml:space="preserve"> \* MERGEFORMAT </w:instrText>
      </w:r>
      <w:r w:rsidR="007F30BA" w:rsidRPr="0031282F">
        <w:rPr>
          <w:sz w:val="24"/>
          <w:szCs w:val="24"/>
        </w:rPr>
      </w:r>
      <w:r w:rsidR="007F30BA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5.1</w:t>
      </w:r>
      <w:r w:rsidR="007F30BA" w:rsidRPr="0031282F">
        <w:rPr>
          <w:sz w:val="24"/>
          <w:szCs w:val="24"/>
        </w:rPr>
        <w:fldChar w:fldCharType="end"/>
      </w:r>
      <w:r w:rsidR="004F4D80" w:rsidRPr="0031282F">
        <w:rPr>
          <w:sz w:val="24"/>
          <w:szCs w:val="24"/>
        </w:rPr>
        <w:t>).</w:t>
      </w:r>
    </w:p>
    <w:p w:rsidR="004F4D80" w:rsidRPr="0031282F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Участник</w:t>
      </w:r>
      <w:r w:rsidR="004F4D80" w:rsidRPr="0031282F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1282F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 xml:space="preserve">В данном Графике </w:t>
      </w:r>
      <w:r w:rsidR="009469A6" w:rsidRPr="0031282F">
        <w:rPr>
          <w:sz w:val="24"/>
          <w:szCs w:val="24"/>
        </w:rPr>
        <w:t>оказания услуг</w:t>
      </w:r>
      <w:r w:rsidRPr="0031282F">
        <w:rPr>
          <w:sz w:val="24"/>
          <w:szCs w:val="24"/>
        </w:rPr>
        <w:t xml:space="preserve"> приводятся расчетные сроки </w:t>
      </w:r>
      <w:r w:rsidR="008B28CE" w:rsidRPr="0031282F">
        <w:rPr>
          <w:sz w:val="24"/>
          <w:szCs w:val="24"/>
        </w:rPr>
        <w:t>оказания услуг</w:t>
      </w:r>
      <w:r w:rsidR="00841A6F" w:rsidRPr="0031282F">
        <w:rPr>
          <w:sz w:val="24"/>
          <w:szCs w:val="24"/>
        </w:rPr>
        <w:t xml:space="preserve"> </w:t>
      </w:r>
      <w:r w:rsidRPr="0031282F">
        <w:rPr>
          <w:sz w:val="24"/>
          <w:szCs w:val="24"/>
        </w:rPr>
        <w:t>в рамках Договора, перечисленн</w:t>
      </w:r>
      <w:r w:rsidR="00841A6F" w:rsidRPr="0031282F">
        <w:rPr>
          <w:sz w:val="24"/>
          <w:szCs w:val="24"/>
        </w:rPr>
        <w:t>ой</w:t>
      </w:r>
      <w:r w:rsidRPr="0031282F">
        <w:rPr>
          <w:sz w:val="24"/>
          <w:szCs w:val="24"/>
        </w:rPr>
        <w:t xml:space="preserve"> в </w:t>
      </w:r>
      <w:r w:rsidR="00841A6F" w:rsidRPr="0031282F">
        <w:rPr>
          <w:sz w:val="24"/>
          <w:szCs w:val="24"/>
        </w:rPr>
        <w:t>Сводной таблице стоимости</w:t>
      </w:r>
      <w:r w:rsidR="00525723" w:rsidRPr="0031282F">
        <w:rPr>
          <w:sz w:val="24"/>
          <w:szCs w:val="24"/>
        </w:rPr>
        <w:t xml:space="preserve"> </w:t>
      </w:r>
      <w:r w:rsidR="00525723" w:rsidRPr="0031282F">
        <w:rPr>
          <w:bCs w:val="0"/>
          <w:sz w:val="24"/>
          <w:szCs w:val="24"/>
        </w:rPr>
        <w:t>услуг</w:t>
      </w:r>
      <w:r w:rsidRPr="0031282F">
        <w:rPr>
          <w:sz w:val="24"/>
          <w:szCs w:val="24"/>
        </w:rPr>
        <w:t xml:space="preserve"> (</w:t>
      </w:r>
      <w:r w:rsidR="00D56F8C" w:rsidRPr="0031282F">
        <w:rPr>
          <w:sz w:val="24"/>
          <w:szCs w:val="24"/>
        </w:rPr>
        <w:t>подраздел</w:t>
      </w:r>
      <w:r w:rsidR="00841A6F" w:rsidRPr="0031282F">
        <w:rPr>
          <w:sz w:val="24"/>
          <w:szCs w:val="24"/>
        </w:rPr>
        <w:t xml:space="preserve"> </w:t>
      </w:r>
      <w:r w:rsidR="007F30BA" w:rsidRPr="0031282F">
        <w:rPr>
          <w:sz w:val="24"/>
          <w:szCs w:val="24"/>
        </w:rPr>
        <w:fldChar w:fldCharType="begin"/>
      </w:r>
      <w:r w:rsidR="00D56F8C" w:rsidRPr="0031282F">
        <w:rPr>
          <w:sz w:val="24"/>
          <w:szCs w:val="24"/>
        </w:rPr>
        <w:instrText xml:space="preserve"> REF _Ref440273986 \r \h </w:instrText>
      </w:r>
      <w:r w:rsidR="0031282F" w:rsidRPr="0031282F">
        <w:rPr>
          <w:sz w:val="24"/>
          <w:szCs w:val="24"/>
        </w:rPr>
        <w:instrText xml:space="preserve"> \* MERGEFORMAT </w:instrText>
      </w:r>
      <w:r w:rsidR="007F30BA" w:rsidRPr="0031282F">
        <w:rPr>
          <w:sz w:val="24"/>
          <w:szCs w:val="24"/>
        </w:rPr>
      </w:r>
      <w:r w:rsidR="007F30BA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5.2</w:t>
      </w:r>
      <w:r w:rsidR="007F30BA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>).</w:t>
      </w:r>
    </w:p>
    <w:p w:rsidR="004F4D80" w:rsidRPr="0031282F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31282F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1282F" w:rsidRDefault="008B28CE" w:rsidP="00B811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№</w:t>
            </w:r>
          </w:p>
          <w:p w:rsidR="008B28CE" w:rsidRPr="0031282F" w:rsidRDefault="008B28CE" w:rsidP="00B811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1282F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31282F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1282F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31282F">
              <w:rPr>
                <w:color w:val="000000"/>
                <w:sz w:val="24"/>
                <w:szCs w:val="24"/>
              </w:rPr>
              <w:t>График оказания услуг в днях/неделях _______ (</w:t>
            </w:r>
            <w:r w:rsidRPr="0031282F">
              <w:rPr>
                <w:i/>
                <w:color w:val="000000"/>
                <w:sz w:val="24"/>
                <w:szCs w:val="24"/>
              </w:rPr>
              <w:t>с момента подписания Договора</w:t>
            </w:r>
            <w:r w:rsidRPr="0031282F">
              <w:rPr>
                <w:color w:val="000000"/>
                <w:sz w:val="24"/>
                <w:szCs w:val="24"/>
              </w:rPr>
              <w:t>)</w:t>
            </w:r>
          </w:p>
        </w:tc>
      </w:tr>
      <w:tr w:rsidR="008B28CE" w:rsidRPr="0031282F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31282F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31282F" w:rsidRDefault="008B28CE" w:rsidP="00B8118F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1282F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31282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1282F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31282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1282F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31282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1282F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31282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1282F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31282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1282F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31282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1282F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31282F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1282F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31282F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1282F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31282F">
              <w:rPr>
                <w:color w:val="000000"/>
                <w:sz w:val="24"/>
                <w:szCs w:val="24"/>
              </w:rPr>
              <w:t>…</w:t>
            </w:r>
          </w:p>
        </w:tc>
      </w:tr>
      <w:tr w:rsidR="008B28CE" w:rsidRPr="0031282F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1282F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1282F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31282F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31282F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31282F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1282F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1282F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1282F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1282F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1282F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1282F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8B28CE" w:rsidRPr="0031282F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1282F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1282F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31282F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31282F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31282F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31282F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31282F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1282F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1282F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1282F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1282F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8B28CE" w:rsidRPr="0031282F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1282F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1282F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1282F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1282F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1282F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1282F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1282F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1282F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1282F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1282F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1282F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8B28CE" w:rsidRPr="0031282F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1282F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Cs w:val="24"/>
              </w:rPr>
            </w:pPr>
            <w:r w:rsidRPr="0031282F">
              <w:rPr>
                <w:color w:val="000000"/>
                <w:szCs w:val="24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1282F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1282F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1282F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1282F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1282F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1282F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1282F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1282F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1282F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31282F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</w:tbl>
    <w:p w:rsidR="004F4D80" w:rsidRPr="0031282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31282F" w:rsidRDefault="004F4D80" w:rsidP="004F4D80">
      <w:pPr>
        <w:spacing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31282F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8" w:name="_Hlt22846931"/>
      <w:bookmarkStart w:id="1129" w:name="_Ref440361439"/>
      <w:bookmarkStart w:id="1130" w:name="_Ref440361914"/>
      <w:bookmarkStart w:id="1131" w:name="_Ref440361959"/>
      <w:bookmarkStart w:id="1132" w:name="_Toc498590366"/>
      <w:bookmarkStart w:id="1133" w:name="_Ref93264992"/>
      <w:bookmarkStart w:id="1134" w:name="_Ref93265116"/>
      <w:bookmarkStart w:id="1135" w:name="_Toc98253933"/>
      <w:bookmarkStart w:id="1136" w:name="_Toc165173859"/>
      <w:bookmarkStart w:id="1137" w:name="_Toc423423671"/>
      <w:bookmarkEnd w:id="1128"/>
      <w:r w:rsidRPr="0031282F">
        <w:lastRenderedPageBreak/>
        <w:t>График оплаты оказания услуг (форма 5)</w:t>
      </w:r>
      <w:bookmarkEnd w:id="1129"/>
      <w:bookmarkEnd w:id="1130"/>
      <w:bookmarkEnd w:id="1131"/>
      <w:bookmarkEnd w:id="1132"/>
    </w:p>
    <w:p w:rsidR="00B8118F" w:rsidRPr="0031282F" w:rsidRDefault="00B8118F" w:rsidP="00B8118F">
      <w:pPr>
        <w:rPr>
          <w:sz w:val="24"/>
          <w:szCs w:val="24"/>
        </w:rPr>
      </w:pPr>
      <w:r w:rsidRPr="0031282F">
        <w:rPr>
          <w:sz w:val="24"/>
          <w:szCs w:val="24"/>
        </w:rPr>
        <w:t>(</w:t>
      </w:r>
      <w:r w:rsidRPr="0031282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1282F">
        <w:rPr>
          <w:sz w:val="24"/>
          <w:szCs w:val="24"/>
        </w:rPr>
        <w:t>)</w:t>
      </w:r>
    </w:p>
    <w:p w:rsidR="00B8118F" w:rsidRPr="0031282F" w:rsidRDefault="00B8118F" w:rsidP="00B8118F">
      <w:pPr>
        <w:pStyle w:val="3"/>
        <w:rPr>
          <w:szCs w:val="24"/>
        </w:rPr>
      </w:pPr>
      <w:bookmarkStart w:id="1138" w:name="_Toc440361383"/>
      <w:bookmarkStart w:id="1139" w:name="_Toc440376138"/>
      <w:bookmarkStart w:id="1140" w:name="_Toc440376265"/>
      <w:bookmarkStart w:id="1141" w:name="_Toc440382523"/>
      <w:bookmarkStart w:id="1142" w:name="_Toc440447193"/>
      <w:bookmarkStart w:id="1143" w:name="_Toc440632354"/>
      <w:bookmarkStart w:id="1144" w:name="_Toc440875126"/>
      <w:bookmarkStart w:id="1145" w:name="_Toc441131113"/>
      <w:bookmarkStart w:id="1146" w:name="_Toc465774636"/>
      <w:bookmarkStart w:id="1147" w:name="_Toc465848865"/>
      <w:bookmarkStart w:id="1148" w:name="_Toc468875368"/>
      <w:bookmarkStart w:id="1149" w:name="_Toc469488420"/>
      <w:bookmarkStart w:id="1150" w:name="_Toc471894942"/>
      <w:bookmarkStart w:id="1151" w:name="_Toc498590367"/>
      <w:r w:rsidRPr="0031282F">
        <w:rPr>
          <w:szCs w:val="24"/>
        </w:rPr>
        <w:t>Форма графика оплаты оказания услуг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</w:p>
    <w:p w:rsidR="00B8118F" w:rsidRPr="0031282F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31282F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31282F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31282F">
        <w:rPr>
          <w:sz w:val="24"/>
          <w:szCs w:val="24"/>
        </w:rPr>
        <w:t>Приложение 5 к письму о подаче оферты</w:t>
      </w:r>
      <w:r w:rsidRPr="0031282F">
        <w:rPr>
          <w:sz w:val="24"/>
          <w:szCs w:val="24"/>
        </w:rPr>
        <w:br/>
        <w:t>от «____»_____________ г. №__________</w:t>
      </w:r>
    </w:p>
    <w:p w:rsidR="00B8118F" w:rsidRPr="0031282F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31282F">
        <w:rPr>
          <w:b/>
          <w:sz w:val="24"/>
          <w:szCs w:val="24"/>
        </w:rPr>
        <w:t xml:space="preserve">График оплаты </w:t>
      </w:r>
      <w:r w:rsidRPr="0031282F">
        <w:rPr>
          <w:b/>
          <w:color w:val="000000"/>
          <w:sz w:val="24"/>
          <w:szCs w:val="24"/>
        </w:rPr>
        <w:t>оказания услуг</w:t>
      </w:r>
    </w:p>
    <w:p w:rsidR="00B8118F" w:rsidRPr="0031282F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31282F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31282F">
        <w:rPr>
          <w:color w:val="000000"/>
          <w:sz w:val="24"/>
          <w:szCs w:val="24"/>
        </w:rPr>
        <w:t>Наименование и адрес Участника: _________________________________</w:t>
      </w:r>
    </w:p>
    <w:p w:rsidR="00B8118F" w:rsidRPr="0031282F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31282F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31282F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31282F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31282F" w:rsidRDefault="00B8118F" w:rsidP="00B8118F">
            <w:pPr>
              <w:pStyle w:val="aff"/>
              <w:jc w:val="center"/>
              <w:rPr>
                <w:b/>
                <w:color w:val="000000"/>
                <w:sz w:val="24"/>
                <w:szCs w:val="24"/>
              </w:rPr>
            </w:pPr>
            <w:r w:rsidRPr="0031282F">
              <w:rPr>
                <w:rStyle w:val="aa"/>
                <w:b w:val="0"/>
                <w:sz w:val="24"/>
                <w:szCs w:val="24"/>
              </w:rPr>
              <w:t>(Указывается наименование услуг)</w:t>
            </w:r>
          </w:p>
        </w:tc>
      </w:tr>
      <w:tr w:rsidR="00B8118F" w:rsidRPr="0031282F" w:rsidTr="00B8118F">
        <w:tc>
          <w:tcPr>
            <w:tcW w:w="828" w:type="dxa"/>
          </w:tcPr>
          <w:p w:rsidR="00B8118F" w:rsidRPr="0031282F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31282F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31282F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31282F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31282F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31282F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31282F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31282F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31282F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31282F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31282F" w:rsidTr="00B8118F">
        <w:tc>
          <w:tcPr>
            <w:tcW w:w="828" w:type="dxa"/>
          </w:tcPr>
          <w:p w:rsidR="00B8118F" w:rsidRPr="0031282F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31282F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31282F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31282F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31282F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31282F" w:rsidTr="00B8118F">
        <w:tc>
          <w:tcPr>
            <w:tcW w:w="828" w:type="dxa"/>
          </w:tcPr>
          <w:p w:rsidR="00B8118F" w:rsidRPr="0031282F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31282F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31282F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31282F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31282F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31282F" w:rsidTr="00B8118F">
        <w:tc>
          <w:tcPr>
            <w:tcW w:w="828" w:type="dxa"/>
          </w:tcPr>
          <w:p w:rsidR="00B8118F" w:rsidRPr="0031282F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31282F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31282F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31282F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31282F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31282F" w:rsidTr="00B8118F">
        <w:tc>
          <w:tcPr>
            <w:tcW w:w="828" w:type="dxa"/>
          </w:tcPr>
          <w:p w:rsidR="00B8118F" w:rsidRPr="0031282F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31282F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31282F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31282F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31282F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31282F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31282F" w:rsidTr="00B8118F">
        <w:tc>
          <w:tcPr>
            <w:tcW w:w="4077" w:type="dxa"/>
            <w:gridSpan w:val="2"/>
          </w:tcPr>
          <w:p w:rsidR="00B8118F" w:rsidRPr="0031282F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31282F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31282F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31282F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31282F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31282F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31282F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31282F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31282F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31282F">
        <w:rPr>
          <w:color w:val="000000"/>
          <w:sz w:val="24"/>
          <w:szCs w:val="24"/>
        </w:rPr>
        <w:t>____________________________________</w:t>
      </w:r>
    </w:p>
    <w:p w:rsidR="00B8118F" w:rsidRPr="0031282F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31282F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31282F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31282F">
        <w:rPr>
          <w:color w:val="000000"/>
          <w:sz w:val="24"/>
          <w:szCs w:val="24"/>
        </w:rPr>
        <w:t>____________________________________</w:t>
      </w:r>
    </w:p>
    <w:p w:rsidR="00B8118F" w:rsidRPr="0031282F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31282F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31282F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31282F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31282F" w:rsidRDefault="00B8118F" w:rsidP="00B8118F">
      <w:pPr>
        <w:pStyle w:val="3"/>
        <w:rPr>
          <w:szCs w:val="24"/>
        </w:rPr>
      </w:pPr>
      <w:r w:rsidRPr="0031282F">
        <w:rPr>
          <w:b w:val="0"/>
          <w:szCs w:val="24"/>
        </w:rPr>
        <w:br w:type="page"/>
      </w:r>
      <w:bookmarkStart w:id="1152" w:name="_Toc440361384"/>
      <w:bookmarkStart w:id="1153" w:name="_Toc440376139"/>
      <w:bookmarkStart w:id="1154" w:name="_Toc440376266"/>
      <w:bookmarkStart w:id="1155" w:name="_Toc440382524"/>
      <w:bookmarkStart w:id="1156" w:name="_Toc440447194"/>
      <w:bookmarkStart w:id="1157" w:name="_Toc440632355"/>
      <w:bookmarkStart w:id="1158" w:name="_Toc440875127"/>
      <w:bookmarkStart w:id="1159" w:name="_Toc441131114"/>
      <w:bookmarkStart w:id="1160" w:name="_Toc465774637"/>
      <w:bookmarkStart w:id="1161" w:name="_Toc465848866"/>
      <w:bookmarkStart w:id="1162" w:name="_Toc468875369"/>
      <w:bookmarkStart w:id="1163" w:name="_Toc469488421"/>
      <w:bookmarkStart w:id="1164" w:name="_Toc471894943"/>
      <w:bookmarkStart w:id="1165" w:name="_Toc498590368"/>
      <w:r w:rsidRPr="0031282F">
        <w:rPr>
          <w:szCs w:val="24"/>
        </w:rPr>
        <w:lastRenderedPageBreak/>
        <w:t>Инструкции по заполнению</w:t>
      </w:r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</w:p>
    <w:p w:rsidR="00B8118F" w:rsidRPr="0031282F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7F30BA" w:rsidRPr="0031282F">
        <w:rPr>
          <w:sz w:val="24"/>
          <w:szCs w:val="24"/>
        </w:rPr>
        <w:fldChar w:fldCharType="begin"/>
      </w:r>
      <w:r w:rsidRPr="0031282F">
        <w:rPr>
          <w:sz w:val="24"/>
          <w:szCs w:val="24"/>
        </w:rPr>
        <w:instrText xml:space="preserve"> REF _Ref55336310 \r \h </w:instrText>
      </w:r>
      <w:r w:rsidR="0031282F" w:rsidRPr="0031282F">
        <w:rPr>
          <w:sz w:val="24"/>
          <w:szCs w:val="24"/>
        </w:rPr>
        <w:instrText xml:space="preserve"> \* MERGEFORMAT </w:instrText>
      </w:r>
      <w:r w:rsidR="007F30BA" w:rsidRPr="0031282F">
        <w:rPr>
          <w:sz w:val="24"/>
          <w:szCs w:val="24"/>
        </w:rPr>
      </w:r>
      <w:r w:rsidR="007F30BA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5.1</w:t>
      </w:r>
      <w:r w:rsidR="007F30BA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>).</w:t>
      </w:r>
    </w:p>
    <w:p w:rsidR="00B8118F" w:rsidRPr="0031282F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B8118F" w:rsidRPr="0031282F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 xml:space="preserve">График оплаты оказания услуг должен быть </w:t>
      </w:r>
      <w:proofErr w:type="gramStart"/>
      <w:r w:rsidRPr="0031282F">
        <w:rPr>
          <w:sz w:val="24"/>
          <w:szCs w:val="24"/>
        </w:rPr>
        <w:t xml:space="preserve">подготовлен на основе Графика </w:t>
      </w:r>
      <w:r w:rsidRPr="0031282F">
        <w:rPr>
          <w:color w:val="000000"/>
          <w:sz w:val="24"/>
          <w:szCs w:val="24"/>
        </w:rPr>
        <w:t xml:space="preserve">оказания услуг </w:t>
      </w:r>
      <w:r w:rsidRPr="0031282F">
        <w:rPr>
          <w:sz w:val="24"/>
          <w:szCs w:val="24"/>
        </w:rPr>
        <w:t>и должен</w:t>
      </w:r>
      <w:proofErr w:type="gramEnd"/>
      <w:r w:rsidRPr="0031282F">
        <w:rPr>
          <w:sz w:val="24"/>
          <w:szCs w:val="24"/>
        </w:rPr>
        <w:t xml:space="preserve"> содержать ссылки на отдельные этапы / подэтапы, предусмотренные этим Графиком (подраздел </w:t>
      </w:r>
      <w:r w:rsidR="007F30BA" w:rsidRPr="0031282F">
        <w:rPr>
          <w:sz w:val="24"/>
          <w:szCs w:val="24"/>
        </w:rPr>
        <w:fldChar w:fldCharType="begin"/>
      </w:r>
      <w:r w:rsidRPr="0031282F">
        <w:rPr>
          <w:sz w:val="24"/>
          <w:szCs w:val="24"/>
        </w:rPr>
        <w:instrText xml:space="preserve"> REF _Ref440361140 \r \h </w:instrText>
      </w:r>
      <w:r w:rsidR="0031282F" w:rsidRPr="0031282F">
        <w:rPr>
          <w:sz w:val="24"/>
          <w:szCs w:val="24"/>
        </w:rPr>
        <w:instrText xml:space="preserve"> \* MERGEFORMAT </w:instrText>
      </w:r>
      <w:r w:rsidR="007F30BA" w:rsidRPr="0031282F">
        <w:rPr>
          <w:sz w:val="24"/>
          <w:szCs w:val="24"/>
        </w:rPr>
      </w:r>
      <w:r w:rsidR="007F30BA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5.4</w:t>
      </w:r>
      <w:r w:rsidR="007F30BA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>).</w:t>
      </w:r>
    </w:p>
    <w:p w:rsidR="004F4D80" w:rsidRPr="0031282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6" w:name="_Ref440361531"/>
      <w:bookmarkStart w:id="1167" w:name="_Ref440361610"/>
      <w:bookmarkStart w:id="1168" w:name="_Toc498590369"/>
      <w:r w:rsidRPr="0031282F">
        <w:rPr>
          <w:color w:val="000000"/>
        </w:rPr>
        <w:lastRenderedPageBreak/>
        <w:t xml:space="preserve">Протокол разногласий к проекту Договора (форма </w:t>
      </w:r>
      <w:r w:rsidR="00B8118F" w:rsidRPr="0031282F">
        <w:rPr>
          <w:color w:val="000000"/>
        </w:rPr>
        <w:t>6</w:t>
      </w:r>
      <w:r w:rsidRPr="0031282F">
        <w:rPr>
          <w:color w:val="000000"/>
        </w:rPr>
        <w:t>)</w:t>
      </w:r>
      <w:bookmarkEnd w:id="1030"/>
      <w:bookmarkEnd w:id="1031"/>
      <w:bookmarkEnd w:id="1133"/>
      <w:bookmarkEnd w:id="1134"/>
      <w:bookmarkEnd w:id="1135"/>
      <w:bookmarkEnd w:id="1136"/>
      <w:bookmarkEnd w:id="1137"/>
      <w:bookmarkEnd w:id="1166"/>
      <w:bookmarkEnd w:id="1167"/>
      <w:bookmarkEnd w:id="1168"/>
    </w:p>
    <w:p w:rsidR="004F4D80" w:rsidRPr="0031282F" w:rsidRDefault="004F4D80" w:rsidP="004F4D80">
      <w:pPr>
        <w:rPr>
          <w:sz w:val="24"/>
          <w:szCs w:val="24"/>
        </w:rPr>
      </w:pPr>
      <w:r w:rsidRPr="0031282F">
        <w:rPr>
          <w:sz w:val="24"/>
          <w:szCs w:val="24"/>
        </w:rPr>
        <w:t>(</w:t>
      </w:r>
      <w:r w:rsidRPr="0031282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1282F">
        <w:rPr>
          <w:sz w:val="24"/>
          <w:szCs w:val="24"/>
        </w:rPr>
        <w:t>)</w:t>
      </w:r>
    </w:p>
    <w:p w:rsidR="004F4D80" w:rsidRPr="0031282F" w:rsidRDefault="004F4D80" w:rsidP="004F4D80">
      <w:pPr>
        <w:pStyle w:val="3"/>
        <w:rPr>
          <w:szCs w:val="24"/>
        </w:rPr>
      </w:pPr>
      <w:bookmarkStart w:id="1169" w:name="_Toc439170685"/>
      <w:bookmarkStart w:id="1170" w:name="_Toc439172787"/>
      <w:bookmarkStart w:id="1171" w:name="_Toc439173231"/>
      <w:bookmarkStart w:id="1172" w:name="_Toc439238227"/>
      <w:bookmarkStart w:id="1173" w:name="_Toc439252775"/>
      <w:bookmarkStart w:id="1174" w:name="_Toc439323749"/>
      <w:bookmarkStart w:id="1175" w:name="_Toc440361386"/>
      <w:bookmarkStart w:id="1176" w:name="_Toc440376141"/>
      <w:bookmarkStart w:id="1177" w:name="_Toc440376268"/>
      <w:bookmarkStart w:id="1178" w:name="_Toc440382526"/>
      <w:bookmarkStart w:id="1179" w:name="_Toc440447196"/>
      <w:bookmarkStart w:id="1180" w:name="_Toc440632357"/>
      <w:bookmarkStart w:id="1181" w:name="_Toc440875129"/>
      <w:bookmarkStart w:id="1182" w:name="_Toc441131116"/>
      <w:bookmarkStart w:id="1183" w:name="_Toc465774639"/>
      <w:bookmarkStart w:id="1184" w:name="_Toc465848868"/>
      <w:bookmarkStart w:id="1185" w:name="_Toc468875371"/>
      <w:bookmarkStart w:id="1186" w:name="_Toc469488423"/>
      <w:bookmarkStart w:id="1187" w:name="_Toc471894945"/>
      <w:bookmarkStart w:id="1188" w:name="_Toc498590370"/>
      <w:bookmarkStart w:id="1189" w:name="_Toc157248186"/>
      <w:bookmarkStart w:id="1190" w:name="_Toc157496555"/>
      <w:bookmarkStart w:id="1191" w:name="_Toc158206094"/>
      <w:bookmarkStart w:id="1192" w:name="_Toc164057779"/>
      <w:bookmarkStart w:id="1193" w:name="_Toc164137129"/>
      <w:bookmarkStart w:id="1194" w:name="_Toc164161289"/>
      <w:bookmarkStart w:id="1195" w:name="_Toc165173860"/>
      <w:r w:rsidRPr="0031282F">
        <w:rPr>
          <w:szCs w:val="24"/>
        </w:rPr>
        <w:t>Форма Протокола разногласий к проекту Договора</w:t>
      </w:r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r w:rsidRPr="0031282F">
        <w:rPr>
          <w:szCs w:val="24"/>
        </w:rPr>
        <w:t xml:space="preserve"> </w:t>
      </w:r>
      <w:bookmarkEnd w:id="1189"/>
      <w:bookmarkEnd w:id="1190"/>
      <w:bookmarkEnd w:id="1191"/>
      <w:bookmarkEnd w:id="1192"/>
      <w:bookmarkEnd w:id="1193"/>
      <w:bookmarkEnd w:id="1194"/>
      <w:bookmarkEnd w:id="1195"/>
    </w:p>
    <w:p w:rsidR="004F4D80" w:rsidRPr="0031282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31282F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31282F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31282F">
        <w:rPr>
          <w:color w:val="000000"/>
          <w:sz w:val="24"/>
          <w:szCs w:val="24"/>
        </w:rPr>
        <w:t xml:space="preserve">Приложение </w:t>
      </w:r>
      <w:r w:rsidR="00B8118F" w:rsidRPr="0031282F">
        <w:rPr>
          <w:color w:val="000000"/>
          <w:sz w:val="24"/>
          <w:szCs w:val="24"/>
        </w:rPr>
        <w:t>6</w:t>
      </w:r>
      <w:r w:rsidRPr="0031282F">
        <w:rPr>
          <w:color w:val="000000"/>
          <w:sz w:val="24"/>
          <w:szCs w:val="24"/>
        </w:rPr>
        <w:t xml:space="preserve"> к письму о подаче оферты</w:t>
      </w:r>
      <w:r w:rsidRPr="0031282F">
        <w:rPr>
          <w:color w:val="000000"/>
          <w:sz w:val="24"/>
          <w:szCs w:val="24"/>
        </w:rPr>
        <w:br/>
        <w:t>от «____»_____________ г. №__________</w:t>
      </w:r>
    </w:p>
    <w:p w:rsidR="004F4D80" w:rsidRPr="0031282F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31282F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1282F">
        <w:rPr>
          <w:b/>
          <w:sz w:val="24"/>
          <w:szCs w:val="24"/>
        </w:rPr>
        <w:t>Протокол разногласий к проекту Договора</w:t>
      </w:r>
    </w:p>
    <w:p w:rsidR="004F4D80" w:rsidRPr="0031282F" w:rsidRDefault="004F4D80" w:rsidP="004F4D80">
      <w:pPr>
        <w:rPr>
          <w:sz w:val="24"/>
          <w:szCs w:val="24"/>
        </w:rPr>
      </w:pPr>
    </w:p>
    <w:p w:rsidR="004F4D80" w:rsidRPr="0031282F" w:rsidRDefault="004F4D80" w:rsidP="004F4D80">
      <w:pPr>
        <w:ind w:firstLine="0"/>
        <w:rPr>
          <w:color w:val="000000"/>
          <w:sz w:val="24"/>
          <w:szCs w:val="24"/>
        </w:rPr>
      </w:pPr>
      <w:r w:rsidRPr="0031282F">
        <w:rPr>
          <w:color w:val="000000"/>
          <w:sz w:val="24"/>
          <w:szCs w:val="24"/>
        </w:rPr>
        <w:t xml:space="preserve">Наименование и адрес </w:t>
      </w:r>
      <w:r w:rsidR="00C236C0" w:rsidRPr="0031282F">
        <w:rPr>
          <w:color w:val="000000"/>
          <w:sz w:val="24"/>
          <w:szCs w:val="24"/>
        </w:rPr>
        <w:t>Участник</w:t>
      </w:r>
      <w:r w:rsidRPr="0031282F">
        <w:rPr>
          <w:color w:val="000000"/>
          <w:sz w:val="24"/>
          <w:szCs w:val="24"/>
        </w:rPr>
        <w:t>а: _________________________________</w:t>
      </w:r>
    </w:p>
    <w:p w:rsidR="004F4D80" w:rsidRPr="0031282F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31282F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1282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1282F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1282F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№ пункта проекта Договора (</w:t>
            </w:r>
            <w:r w:rsidR="003C1FE1" w:rsidRPr="0031282F">
              <w:rPr>
                <w:sz w:val="24"/>
                <w:szCs w:val="24"/>
              </w:rPr>
              <w:t xml:space="preserve">раздел </w:t>
            </w:r>
            <w:r w:rsidR="007F30BA" w:rsidRPr="0031282F">
              <w:rPr>
                <w:sz w:val="24"/>
                <w:szCs w:val="24"/>
              </w:rPr>
              <w:fldChar w:fldCharType="begin"/>
            </w:r>
            <w:r w:rsidR="003C1FE1" w:rsidRPr="0031282F">
              <w:rPr>
                <w:sz w:val="24"/>
                <w:szCs w:val="24"/>
              </w:rPr>
              <w:instrText xml:space="preserve"> REF _Ref440272931 \r \h </w:instrText>
            </w:r>
            <w:r w:rsidR="0031282F" w:rsidRPr="0031282F">
              <w:rPr>
                <w:sz w:val="24"/>
                <w:szCs w:val="24"/>
              </w:rPr>
              <w:instrText xml:space="preserve"> \* MERGEFORMAT </w:instrText>
            </w:r>
            <w:r w:rsidR="007F30BA" w:rsidRPr="0031282F">
              <w:rPr>
                <w:sz w:val="24"/>
                <w:szCs w:val="24"/>
              </w:rPr>
            </w:r>
            <w:r w:rsidR="007F30BA" w:rsidRPr="0031282F">
              <w:rPr>
                <w:sz w:val="24"/>
                <w:szCs w:val="24"/>
              </w:rPr>
              <w:fldChar w:fldCharType="separate"/>
            </w:r>
            <w:r w:rsidR="005C221E" w:rsidRPr="0031282F">
              <w:rPr>
                <w:sz w:val="24"/>
                <w:szCs w:val="24"/>
              </w:rPr>
              <w:t>2</w:t>
            </w:r>
            <w:r w:rsidR="007F30BA" w:rsidRPr="0031282F">
              <w:rPr>
                <w:sz w:val="24"/>
                <w:szCs w:val="24"/>
              </w:rPr>
              <w:fldChar w:fldCharType="end"/>
            </w:r>
            <w:r w:rsidRPr="0031282F">
              <w:rPr>
                <w:sz w:val="24"/>
                <w:szCs w:val="24"/>
              </w:rPr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1282F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1282F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 xml:space="preserve">Предложения </w:t>
            </w:r>
            <w:r w:rsidR="00C236C0" w:rsidRPr="0031282F">
              <w:rPr>
                <w:sz w:val="24"/>
                <w:szCs w:val="24"/>
              </w:rPr>
              <w:t>Участник</w:t>
            </w:r>
            <w:r w:rsidRPr="0031282F">
              <w:rPr>
                <w:sz w:val="24"/>
                <w:szCs w:val="24"/>
              </w:rP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1282F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Примечания, обоснование</w:t>
            </w:r>
          </w:p>
        </w:tc>
      </w:tr>
      <w:tr w:rsidR="004F4D80" w:rsidRPr="0031282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1282F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31282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1282F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31282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1282F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31282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Cs w:val="24"/>
              </w:rPr>
            </w:pPr>
            <w:r w:rsidRPr="0031282F">
              <w:rPr>
                <w:color w:val="000000"/>
                <w:szCs w:val="24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</w:tbl>
    <w:p w:rsidR="004F4D80" w:rsidRPr="0031282F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</w:p>
    <w:p w:rsidR="004F4D80" w:rsidRPr="0031282F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31282F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1282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1282F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1282F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№ пункта проекта Договора (</w:t>
            </w:r>
            <w:r w:rsidR="003C1FE1" w:rsidRPr="0031282F">
              <w:rPr>
                <w:sz w:val="24"/>
                <w:szCs w:val="24"/>
              </w:rPr>
              <w:t xml:space="preserve">раздел </w:t>
            </w:r>
            <w:r w:rsidR="007F30BA" w:rsidRPr="0031282F">
              <w:rPr>
                <w:sz w:val="24"/>
                <w:szCs w:val="24"/>
              </w:rPr>
              <w:fldChar w:fldCharType="begin"/>
            </w:r>
            <w:r w:rsidR="003C1FE1" w:rsidRPr="0031282F">
              <w:rPr>
                <w:sz w:val="24"/>
                <w:szCs w:val="24"/>
              </w:rPr>
              <w:instrText xml:space="preserve"> REF _Ref440272931 \r \h </w:instrText>
            </w:r>
            <w:r w:rsidR="0031282F" w:rsidRPr="0031282F">
              <w:rPr>
                <w:sz w:val="24"/>
                <w:szCs w:val="24"/>
              </w:rPr>
              <w:instrText xml:space="preserve"> \* MERGEFORMAT </w:instrText>
            </w:r>
            <w:r w:rsidR="007F30BA" w:rsidRPr="0031282F">
              <w:rPr>
                <w:sz w:val="24"/>
                <w:szCs w:val="24"/>
              </w:rPr>
            </w:r>
            <w:r w:rsidR="007F30BA" w:rsidRPr="0031282F">
              <w:rPr>
                <w:sz w:val="24"/>
                <w:szCs w:val="24"/>
              </w:rPr>
              <w:fldChar w:fldCharType="separate"/>
            </w:r>
            <w:r w:rsidR="005C221E" w:rsidRPr="0031282F">
              <w:rPr>
                <w:sz w:val="24"/>
                <w:szCs w:val="24"/>
              </w:rPr>
              <w:t>2</w:t>
            </w:r>
            <w:r w:rsidR="007F30BA" w:rsidRPr="0031282F">
              <w:rPr>
                <w:sz w:val="24"/>
                <w:szCs w:val="24"/>
              </w:rPr>
              <w:fldChar w:fldCharType="end"/>
            </w:r>
            <w:r w:rsidRPr="0031282F">
              <w:rPr>
                <w:sz w:val="24"/>
                <w:szCs w:val="24"/>
              </w:rPr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1282F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1282F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 xml:space="preserve">Предложения </w:t>
            </w:r>
            <w:r w:rsidR="00C236C0" w:rsidRPr="0031282F">
              <w:rPr>
                <w:sz w:val="24"/>
                <w:szCs w:val="24"/>
              </w:rPr>
              <w:t>Участник</w:t>
            </w:r>
            <w:r w:rsidRPr="0031282F">
              <w:rPr>
                <w:sz w:val="24"/>
                <w:szCs w:val="24"/>
              </w:rP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1282F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Примечания, обоснование</w:t>
            </w:r>
          </w:p>
        </w:tc>
      </w:tr>
      <w:tr w:rsidR="004F4D80" w:rsidRPr="0031282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1282F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31282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1282F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31282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1282F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31282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31282F">
              <w:rPr>
                <w:color w:val="000000"/>
                <w:szCs w:val="24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</w:tbl>
    <w:p w:rsidR="004F4D80" w:rsidRPr="0031282F" w:rsidRDefault="004F4D80" w:rsidP="004F4D80">
      <w:pPr>
        <w:rPr>
          <w:color w:val="000000"/>
          <w:sz w:val="24"/>
          <w:szCs w:val="24"/>
        </w:rPr>
      </w:pPr>
    </w:p>
    <w:p w:rsidR="004F4D80" w:rsidRPr="0031282F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31282F">
        <w:rPr>
          <w:color w:val="000000"/>
          <w:sz w:val="24"/>
          <w:szCs w:val="24"/>
        </w:rPr>
        <w:t>____________________________________</w:t>
      </w:r>
    </w:p>
    <w:p w:rsidR="004F4D80" w:rsidRPr="0031282F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31282F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31282F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31282F">
        <w:rPr>
          <w:color w:val="000000"/>
          <w:sz w:val="24"/>
          <w:szCs w:val="24"/>
        </w:rPr>
        <w:t>____________________________________</w:t>
      </w:r>
    </w:p>
    <w:p w:rsidR="004F4D80" w:rsidRPr="0031282F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31282F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1282F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31282F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31282F">
        <w:rPr>
          <w:b/>
          <w:color w:val="000000"/>
          <w:spacing w:val="36"/>
          <w:sz w:val="24"/>
          <w:szCs w:val="24"/>
        </w:rPr>
        <w:tab/>
        <w:t>конец формы</w:t>
      </w:r>
      <w:r w:rsidRPr="0031282F">
        <w:rPr>
          <w:b/>
          <w:color w:val="000000"/>
          <w:spacing w:val="36"/>
          <w:sz w:val="24"/>
          <w:szCs w:val="24"/>
        </w:rPr>
        <w:tab/>
      </w:r>
    </w:p>
    <w:p w:rsidR="00D56F8C" w:rsidRPr="0031282F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1282F">
        <w:rPr>
          <w:b/>
          <w:sz w:val="24"/>
          <w:szCs w:val="24"/>
        </w:rPr>
        <w:br w:type="page"/>
      </w:r>
    </w:p>
    <w:p w:rsidR="004F4D80" w:rsidRPr="0031282F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1282F" w:rsidRDefault="004F4D80" w:rsidP="004F4D80">
      <w:pPr>
        <w:pStyle w:val="3"/>
        <w:rPr>
          <w:szCs w:val="24"/>
        </w:rPr>
      </w:pPr>
      <w:bookmarkStart w:id="1196" w:name="_Toc439170686"/>
      <w:bookmarkStart w:id="1197" w:name="_Toc439172788"/>
      <w:bookmarkStart w:id="1198" w:name="_Toc439173232"/>
      <w:bookmarkStart w:id="1199" w:name="_Toc439238228"/>
      <w:bookmarkStart w:id="1200" w:name="_Toc439252776"/>
      <w:bookmarkStart w:id="1201" w:name="_Toc439323750"/>
      <w:bookmarkStart w:id="1202" w:name="_Toc440361387"/>
      <w:bookmarkStart w:id="1203" w:name="_Toc440376142"/>
      <w:bookmarkStart w:id="1204" w:name="_Toc440376269"/>
      <w:bookmarkStart w:id="1205" w:name="_Toc440382527"/>
      <w:bookmarkStart w:id="1206" w:name="_Toc440447197"/>
      <w:bookmarkStart w:id="1207" w:name="_Toc440632358"/>
      <w:bookmarkStart w:id="1208" w:name="_Toc440875130"/>
      <w:bookmarkStart w:id="1209" w:name="_Toc441131117"/>
      <w:bookmarkStart w:id="1210" w:name="_Toc465774640"/>
      <w:bookmarkStart w:id="1211" w:name="_Toc465848869"/>
      <w:bookmarkStart w:id="1212" w:name="_Toc468875372"/>
      <w:bookmarkStart w:id="1213" w:name="_Toc469488424"/>
      <w:bookmarkStart w:id="1214" w:name="_Toc471894946"/>
      <w:bookmarkStart w:id="1215" w:name="_Toc498590371"/>
      <w:r w:rsidRPr="0031282F">
        <w:rPr>
          <w:szCs w:val="24"/>
        </w:rPr>
        <w:t>Инструкции по заполнению</w:t>
      </w:r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</w:p>
    <w:p w:rsidR="004F4D80" w:rsidRPr="0031282F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7F30BA" w:rsidRPr="0031282F">
        <w:rPr>
          <w:sz w:val="24"/>
          <w:szCs w:val="24"/>
        </w:rPr>
        <w:fldChar w:fldCharType="begin"/>
      </w:r>
      <w:r w:rsidRPr="0031282F">
        <w:rPr>
          <w:sz w:val="24"/>
          <w:szCs w:val="24"/>
        </w:rPr>
        <w:instrText xml:space="preserve"> REF _Ref55336310 \r \h </w:instrText>
      </w:r>
      <w:r w:rsidR="0031282F" w:rsidRPr="0031282F">
        <w:rPr>
          <w:sz w:val="24"/>
          <w:szCs w:val="24"/>
        </w:rPr>
        <w:instrText xml:space="preserve"> \* MERGEFORMAT </w:instrText>
      </w:r>
      <w:r w:rsidR="007F30BA" w:rsidRPr="0031282F">
        <w:rPr>
          <w:sz w:val="24"/>
          <w:szCs w:val="24"/>
        </w:rPr>
      </w:r>
      <w:r w:rsidR="007F30BA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5.1</w:t>
      </w:r>
      <w:r w:rsidR="007F30BA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>)</w:t>
      </w:r>
      <w:r w:rsidR="004F4D80" w:rsidRPr="0031282F">
        <w:rPr>
          <w:sz w:val="24"/>
          <w:szCs w:val="24"/>
        </w:rPr>
        <w:t>.</w:t>
      </w:r>
    </w:p>
    <w:p w:rsidR="004F4D80" w:rsidRPr="0031282F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Участник</w:t>
      </w:r>
      <w:r w:rsidR="004F4D80" w:rsidRPr="0031282F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1282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1282F">
        <w:rPr>
          <w:sz w:val="24"/>
          <w:szCs w:val="24"/>
        </w:rPr>
        <w:t>Участник</w:t>
      </w:r>
      <w:r w:rsidRPr="0031282F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7F30BA" w:rsidRPr="0031282F">
        <w:rPr>
          <w:sz w:val="24"/>
          <w:szCs w:val="24"/>
        </w:rPr>
        <w:fldChar w:fldCharType="begin"/>
      </w:r>
      <w:r w:rsidR="00D56F8C" w:rsidRPr="0031282F">
        <w:rPr>
          <w:sz w:val="24"/>
          <w:szCs w:val="24"/>
        </w:rPr>
        <w:instrText xml:space="preserve"> REF _Ref440274025 \r \h </w:instrText>
      </w:r>
      <w:r w:rsidR="0031282F" w:rsidRPr="0031282F">
        <w:rPr>
          <w:sz w:val="24"/>
          <w:szCs w:val="24"/>
        </w:rPr>
        <w:instrText xml:space="preserve"> \* MERGEFORMAT </w:instrText>
      </w:r>
      <w:r w:rsidR="007F30BA" w:rsidRPr="0031282F">
        <w:rPr>
          <w:sz w:val="24"/>
          <w:szCs w:val="24"/>
        </w:rPr>
      </w:r>
      <w:r w:rsidR="007F30BA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2</w:t>
      </w:r>
      <w:r w:rsidR="007F30BA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1282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 xml:space="preserve">В случае наличия у </w:t>
      </w:r>
      <w:r w:rsidR="00C236C0" w:rsidRPr="0031282F">
        <w:rPr>
          <w:sz w:val="24"/>
          <w:szCs w:val="24"/>
        </w:rPr>
        <w:t>Участник</w:t>
      </w:r>
      <w:r w:rsidRPr="0031282F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1282F">
        <w:rPr>
          <w:sz w:val="24"/>
          <w:szCs w:val="24"/>
        </w:rPr>
        <w:t>Участник</w:t>
      </w:r>
      <w:r w:rsidRPr="0031282F">
        <w:rPr>
          <w:sz w:val="24"/>
          <w:szCs w:val="24"/>
        </w:rPr>
        <w:t xml:space="preserve"> должен представить в составе своей </w:t>
      </w:r>
      <w:r w:rsidR="00D904EF" w:rsidRPr="0031282F">
        <w:rPr>
          <w:sz w:val="24"/>
          <w:szCs w:val="24"/>
        </w:rPr>
        <w:t>Заявки</w:t>
      </w:r>
      <w:r w:rsidRPr="0031282F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1282F">
        <w:rPr>
          <w:sz w:val="24"/>
          <w:szCs w:val="24"/>
        </w:rPr>
        <w:t>Участник</w:t>
      </w:r>
      <w:r w:rsidRPr="0031282F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1282F">
        <w:rPr>
          <w:sz w:val="24"/>
          <w:szCs w:val="24"/>
        </w:rPr>
        <w:t>Участник</w:t>
      </w:r>
      <w:r w:rsidRPr="0031282F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1282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Условия Договора будут определят</w:t>
      </w:r>
      <w:r w:rsidR="00A135CC" w:rsidRPr="0031282F">
        <w:rPr>
          <w:sz w:val="24"/>
          <w:szCs w:val="24"/>
        </w:rPr>
        <w:t>ь</w:t>
      </w:r>
      <w:r w:rsidRPr="0031282F">
        <w:rPr>
          <w:sz w:val="24"/>
          <w:szCs w:val="24"/>
        </w:rPr>
        <w:t xml:space="preserve">ся в соответствии с пунктом </w:t>
      </w:r>
      <w:r w:rsidR="007F30BA" w:rsidRPr="0031282F">
        <w:rPr>
          <w:sz w:val="24"/>
          <w:szCs w:val="24"/>
        </w:rPr>
        <w:fldChar w:fldCharType="begin"/>
      </w:r>
      <w:r w:rsidR="00D56F8C" w:rsidRPr="0031282F">
        <w:rPr>
          <w:sz w:val="24"/>
          <w:szCs w:val="24"/>
        </w:rPr>
        <w:instrText xml:space="preserve"> REF _Ref294695546 \r \h </w:instrText>
      </w:r>
      <w:r w:rsidR="0031282F" w:rsidRPr="0031282F">
        <w:rPr>
          <w:sz w:val="24"/>
          <w:szCs w:val="24"/>
        </w:rPr>
        <w:instrText xml:space="preserve"> \* MERGEFORMAT </w:instrText>
      </w:r>
      <w:r w:rsidR="007F30BA" w:rsidRPr="0031282F">
        <w:rPr>
          <w:sz w:val="24"/>
          <w:szCs w:val="24"/>
        </w:rPr>
      </w:r>
      <w:r w:rsidR="007F30BA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 xml:space="preserve"> 1.2.6 </w:t>
      </w:r>
      <w:r w:rsidR="007F30BA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>.</w:t>
      </w:r>
    </w:p>
    <w:p w:rsidR="004F4D80" w:rsidRPr="0031282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1282F">
        <w:rPr>
          <w:sz w:val="24"/>
          <w:szCs w:val="24"/>
        </w:rPr>
        <w:t>Документации</w:t>
      </w:r>
      <w:r w:rsidRPr="0031282F">
        <w:rPr>
          <w:sz w:val="24"/>
          <w:szCs w:val="24"/>
        </w:rPr>
        <w:t xml:space="preserve"> и </w:t>
      </w:r>
      <w:r w:rsidR="00D904EF" w:rsidRPr="0031282F">
        <w:rPr>
          <w:sz w:val="24"/>
          <w:szCs w:val="24"/>
        </w:rPr>
        <w:t>Заявке</w:t>
      </w:r>
      <w:r w:rsidRPr="0031282F">
        <w:rPr>
          <w:sz w:val="24"/>
          <w:szCs w:val="24"/>
        </w:rPr>
        <w:t xml:space="preserve"> Победителя.</w:t>
      </w:r>
    </w:p>
    <w:p w:rsidR="004F4D80" w:rsidRPr="0031282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 xml:space="preserve">В любом случае </w:t>
      </w:r>
      <w:r w:rsidR="00C236C0" w:rsidRPr="0031282F">
        <w:rPr>
          <w:sz w:val="24"/>
          <w:szCs w:val="24"/>
        </w:rPr>
        <w:t>Участник</w:t>
      </w:r>
      <w:r w:rsidRPr="0031282F">
        <w:rPr>
          <w:sz w:val="24"/>
          <w:szCs w:val="24"/>
        </w:rPr>
        <w:t xml:space="preserve"> должен иметь в виду что:</w:t>
      </w:r>
    </w:p>
    <w:p w:rsidR="004F4D80" w:rsidRPr="0031282F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1282F">
        <w:rPr>
          <w:sz w:val="24"/>
          <w:szCs w:val="24"/>
        </w:rPr>
        <w:t>Участник</w:t>
      </w:r>
      <w:r w:rsidRPr="0031282F">
        <w:rPr>
          <w:sz w:val="24"/>
          <w:szCs w:val="24"/>
        </w:rPr>
        <w:t xml:space="preserve">ом, будет неприемлемо для Организатора, такая </w:t>
      </w:r>
      <w:r w:rsidR="00D904EF" w:rsidRPr="0031282F">
        <w:rPr>
          <w:sz w:val="24"/>
          <w:szCs w:val="24"/>
        </w:rPr>
        <w:t>Заявка</w:t>
      </w:r>
      <w:r w:rsidRPr="0031282F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1282F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 xml:space="preserve">в любом случае, предоставление </w:t>
      </w:r>
      <w:r w:rsidR="00C236C0" w:rsidRPr="0031282F">
        <w:rPr>
          <w:sz w:val="24"/>
          <w:szCs w:val="24"/>
        </w:rPr>
        <w:t>Участник</w:t>
      </w:r>
      <w:r w:rsidRPr="0031282F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1282F">
        <w:rPr>
          <w:sz w:val="24"/>
          <w:szCs w:val="24"/>
        </w:rPr>
        <w:t>Участник</w:t>
      </w:r>
      <w:r w:rsidRPr="0031282F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1282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6" w:name="_Ref55335823"/>
      <w:bookmarkStart w:id="1217" w:name="_Ref55336359"/>
      <w:bookmarkStart w:id="1218" w:name="_Toc57314675"/>
      <w:bookmarkStart w:id="1219" w:name="_Toc69728989"/>
      <w:bookmarkStart w:id="1220" w:name="_Toc98253939"/>
      <w:bookmarkStart w:id="1221" w:name="_Toc165173865"/>
      <w:bookmarkStart w:id="1222" w:name="_Toc423423672"/>
      <w:bookmarkStart w:id="1223" w:name="_Toc498590372"/>
      <w:bookmarkEnd w:id="870"/>
      <w:r w:rsidRPr="0031282F">
        <w:lastRenderedPageBreak/>
        <w:t xml:space="preserve">Анкета (форма </w:t>
      </w:r>
      <w:r w:rsidR="00B8118F" w:rsidRPr="0031282F">
        <w:t>7</w:t>
      </w:r>
      <w:r w:rsidRPr="0031282F">
        <w:t>)</w:t>
      </w:r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</w:p>
    <w:p w:rsidR="004F4D80" w:rsidRPr="0031282F" w:rsidRDefault="004F4D80" w:rsidP="004F4D80">
      <w:pPr>
        <w:pStyle w:val="3"/>
        <w:rPr>
          <w:szCs w:val="24"/>
        </w:rPr>
      </w:pPr>
      <w:bookmarkStart w:id="1224" w:name="_Toc98253940"/>
      <w:bookmarkStart w:id="1225" w:name="_Toc157248192"/>
      <w:bookmarkStart w:id="1226" w:name="_Toc157496561"/>
      <w:bookmarkStart w:id="1227" w:name="_Toc158206100"/>
      <w:bookmarkStart w:id="1228" w:name="_Toc164057785"/>
      <w:bookmarkStart w:id="1229" w:name="_Toc164137135"/>
      <w:bookmarkStart w:id="1230" w:name="_Toc164161295"/>
      <w:bookmarkStart w:id="1231" w:name="_Toc165173866"/>
      <w:bookmarkStart w:id="1232" w:name="_Toc439170688"/>
      <w:bookmarkStart w:id="1233" w:name="_Toc439172790"/>
      <w:bookmarkStart w:id="1234" w:name="_Toc439173234"/>
      <w:bookmarkStart w:id="1235" w:name="_Toc439238230"/>
      <w:bookmarkStart w:id="1236" w:name="_Toc439252778"/>
      <w:bookmarkStart w:id="1237" w:name="_Ref440272119"/>
      <w:bookmarkStart w:id="1238" w:name="_Toc440361389"/>
      <w:bookmarkStart w:id="1239" w:name="_Ref444170274"/>
      <w:bookmarkStart w:id="1240" w:name="_Toc465774642"/>
      <w:bookmarkStart w:id="1241" w:name="_Toc465848871"/>
      <w:bookmarkStart w:id="1242" w:name="_Toc471894948"/>
      <w:bookmarkStart w:id="1243" w:name="_Toc498590373"/>
      <w:r w:rsidRPr="0031282F">
        <w:rPr>
          <w:szCs w:val="24"/>
        </w:rPr>
        <w:t xml:space="preserve">Форма Анкеты </w:t>
      </w:r>
      <w:r w:rsidR="00C236C0" w:rsidRPr="0031282F">
        <w:rPr>
          <w:szCs w:val="24"/>
        </w:rPr>
        <w:t>Участник</w:t>
      </w:r>
      <w:r w:rsidRPr="0031282F">
        <w:rPr>
          <w:szCs w:val="24"/>
        </w:rPr>
        <w:t>а</w:t>
      </w:r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</w:p>
    <w:p w:rsidR="004F4D80" w:rsidRPr="0031282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31282F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31282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1282F">
        <w:rPr>
          <w:sz w:val="24"/>
          <w:szCs w:val="24"/>
        </w:rPr>
        <w:t xml:space="preserve">Приложение </w:t>
      </w:r>
      <w:r w:rsidR="00B8118F" w:rsidRPr="0031282F">
        <w:rPr>
          <w:sz w:val="24"/>
          <w:szCs w:val="24"/>
        </w:rPr>
        <w:t>7</w:t>
      </w:r>
      <w:r w:rsidRPr="0031282F">
        <w:rPr>
          <w:sz w:val="24"/>
          <w:szCs w:val="24"/>
        </w:rPr>
        <w:t xml:space="preserve"> к письму о подаче оферты</w:t>
      </w:r>
      <w:r w:rsidRPr="0031282F">
        <w:rPr>
          <w:sz w:val="24"/>
          <w:szCs w:val="24"/>
        </w:rPr>
        <w:br/>
        <w:t>от «____»_____________ г. №__________</w:t>
      </w:r>
    </w:p>
    <w:p w:rsidR="004F4D80" w:rsidRPr="0031282F" w:rsidRDefault="004F4D80" w:rsidP="004F4D80">
      <w:pPr>
        <w:spacing w:line="240" w:lineRule="auto"/>
        <w:rPr>
          <w:sz w:val="24"/>
          <w:szCs w:val="24"/>
        </w:rPr>
      </w:pPr>
    </w:p>
    <w:p w:rsidR="004F4D80" w:rsidRPr="0031282F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1282F">
        <w:rPr>
          <w:b/>
          <w:sz w:val="24"/>
          <w:szCs w:val="24"/>
        </w:rPr>
        <w:t xml:space="preserve">Анкета </w:t>
      </w:r>
      <w:r w:rsidR="00C236C0" w:rsidRPr="0031282F">
        <w:rPr>
          <w:b/>
          <w:sz w:val="24"/>
          <w:szCs w:val="24"/>
        </w:rPr>
        <w:t>Участник</w:t>
      </w:r>
      <w:r w:rsidRPr="0031282F">
        <w:rPr>
          <w:b/>
          <w:sz w:val="24"/>
          <w:szCs w:val="24"/>
        </w:rPr>
        <w:t>а</w:t>
      </w:r>
    </w:p>
    <w:p w:rsidR="004F4D80" w:rsidRPr="0031282F" w:rsidRDefault="004F4D80" w:rsidP="004F4D80">
      <w:pPr>
        <w:spacing w:line="240" w:lineRule="auto"/>
        <w:rPr>
          <w:sz w:val="24"/>
          <w:szCs w:val="24"/>
        </w:rPr>
      </w:pPr>
    </w:p>
    <w:p w:rsidR="004F4D80" w:rsidRPr="0031282F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31282F">
        <w:rPr>
          <w:color w:val="000000"/>
          <w:sz w:val="24"/>
          <w:szCs w:val="24"/>
        </w:rPr>
        <w:t xml:space="preserve">Наименование и адрес </w:t>
      </w:r>
      <w:r w:rsidR="00C236C0" w:rsidRPr="0031282F">
        <w:rPr>
          <w:color w:val="000000"/>
          <w:sz w:val="24"/>
          <w:szCs w:val="24"/>
        </w:rPr>
        <w:t>Участник</w:t>
      </w:r>
      <w:r w:rsidRPr="0031282F">
        <w:rPr>
          <w:color w:val="000000"/>
          <w:sz w:val="24"/>
          <w:szCs w:val="24"/>
        </w:rPr>
        <w:t>а: _________________________________</w:t>
      </w:r>
    </w:p>
    <w:p w:rsidR="004F4D80" w:rsidRPr="0031282F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1282F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1282F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1282F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1282F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 xml:space="preserve">Сведения о </w:t>
            </w:r>
            <w:r w:rsidR="00C236C0" w:rsidRPr="0031282F">
              <w:rPr>
                <w:sz w:val="24"/>
                <w:szCs w:val="24"/>
              </w:rPr>
              <w:t>Участник</w:t>
            </w:r>
            <w:r w:rsidRPr="0031282F">
              <w:rPr>
                <w:sz w:val="24"/>
                <w:szCs w:val="24"/>
              </w:rPr>
              <w:t>е</w:t>
            </w:r>
          </w:p>
        </w:tc>
      </w:tr>
      <w:tr w:rsidR="004F4D80" w:rsidRPr="0031282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1282F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1282F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1282F">
              <w:rPr>
                <w:szCs w:val="24"/>
              </w:rPr>
              <w:t>Участник</w:t>
            </w:r>
            <w:r w:rsidRPr="0031282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1282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1282F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1282F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1282F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1282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1282F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1282F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1282F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1282F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1282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1282F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1282F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1282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1282F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1282F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1282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1282F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1282F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1282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1282F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1282F">
              <w:rPr>
                <w:szCs w:val="24"/>
              </w:rPr>
              <w:t xml:space="preserve">ИНН/КПП </w:t>
            </w:r>
            <w:r w:rsidR="00C236C0" w:rsidRPr="0031282F">
              <w:rPr>
                <w:szCs w:val="24"/>
              </w:rPr>
              <w:t>Участник</w:t>
            </w:r>
            <w:r w:rsidRPr="0031282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Pr="0031282F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RPr="0031282F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31282F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31282F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31282F" w:rsidRDefault="00A4425C" w:rsidP="00A4425C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31282F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31282F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31282F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31282F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31282F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31282F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1282F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31282F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31282F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31282F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31282F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31282F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1282F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31282F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31282F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31282F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31282F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31282F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1282F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31282F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31282F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Pr="0031282F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RPr="0031282F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1282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1282F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1282F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1282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1282F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1282F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1282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1282F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1282F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1282F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1282F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1282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1282F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1282F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1282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1282F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1282F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1282F">
              <w:rPr>
                <w:szCs w:val="24"/>
              </w:rPr>
              <w:t>Участник</w:t>
            </w:r>
            <w:r w:rsidRPr="0031282F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1282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1282F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1282F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1282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1282F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1282F">
              <w:rPr>
                <w:szCs w:val="24"/>
              </w:rPr>
              <w:t xml:space="preserve">Телефоны </w:t>
            </w:r>
            <w:r w:rsidR="00C236C0" w:rsidRPr="0031282F">
              <w:rPr>
                <w:szCs w:val="24"/>
              </w:rPr>
              <w:t>Участник</w:t>
            </w:r>
            <w:r w:rsidRPr="0031282F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1282F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1282F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1282F">
              <w:rPr>
                <w:szCs w:val="24"/>
              </w:rPr>
              <w:t xml:space="preserve">Факс </w:t>
            </w:r>
            <w:r w:rsidR="00C236C0" w:rsidRPr="0031282F">
              <w:rPr>
                <w:szCs w:val="24"/>
              </w:rPr>
              <w:t>Участник</w:t>
            </w:r>
            <w:r w:rsidRPr="0031282F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1282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1282F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1282F">
              <w:rPr>
                <w:szCs w:val="24"/>
              </w:rPr>
              <w:t xml:space="preserve">Адрес электронной почты </w:t>
            </w:r>
            <w:r w:rsidR="00C236C0" w:rsidRPr="0031282F">
              <w:rPr>
                <w:szCs w:val="24"/>
              </w:rPr>
              <w:t>Участник</w:t>
            </w:r>
            <w:r w:rsidRPr="0031282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1282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1282F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31282F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31282F">
              <w:rPr>
                <w:color w:val="000000"/>
                <w:szCs w:val="24"/>
              </w:rPr>
              <w:t>Участник</w:t>
            </w:r>
            <w:r w:rsidRPr="0031282F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1282F">
              <w:rPr>
                <w:color w:val="000000"/>
                <w:szCs w:val="24"/>
              </w:rPr>
              <w:t>Участник</w:t>
            </w:r>
            <w:r w:rsidRPr="0031282F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31282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1282F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31282F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31282F">
              <w:rPr>
                <w:color w:val="000000"/>
                <w:szCs w:val="24"/>
              </w:rPr>
              <w:t>Участник</w:t>
            </w:r>
            <w:r w:rsidRPr="0031282F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31282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1282F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1282F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1282F">
              <w:rPr>
                <w:color w:val="000000"/>
                <w:szCs w:val="24"/>
              </w:rPr>
              <w:t>Участник</w:t>
            </w:r>
            <w:r w:rsidRPr="0031282F">
              <w:rPr>
                <w:color w:val="000000"/>
                <w:szCs w:val="24"/>
              </w:rPr>
              <w:t>а</w:t>
            </w:r>
            <w:r w:rsidRPr="0031282F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1282F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1282F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1282F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1282F">
              <w:rPr>
                <w:sz w:val="24"/>
                <w:szCs w:val="24"/>
              </w:rPr>
              <w:t>Участник</w:t>
            </w:r>
            <w:r w:rsidRPr="0031282F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1282F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31282F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1282F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1282F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1282F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1282F">
              <w:rPr>
                <w:sz w:val="24"/>
                <w:szCs w:val="24"/>
              </w:rPr>
              <w:t>Участник</w:t>
            </w:r>
            <w:r w:rsidRPr="0031282F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1282F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1282F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1282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1282F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1282F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1282F">
              <w:rPr>
                <w:szCs w:val="24"/>
              </w:rPr>
              <w:t>Участник</w:t>
            </w:r>
            <w:r w:rsidR="004F4D80" w:rsidRPr="0031282F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1282F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1282F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1282F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1282F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1282F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1282F">
              <w:rPr>
                <w:szCs w:val="24"/>
              </w:rPr>
              <w:t>Участник</w:t>
            </w:r>
            <w:r w:rsidR="004F4D80" w:rsidRPr="0031282F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1282F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1282F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RPr="0031282F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31282F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31282F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1282F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31282F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1282F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RPr="0031282F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31282F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4" w:name="_Toc439170689"/>
            <w:bookmarkStart w:id="1245" w:name="_Toc439172791"/>
            <w:bookmarkStart w:id="1246" w:name="_Toc439173235"/>
            <w:bookmarkStart w:id="1247" w:name="_Toc439238231"/>
            <w:bookmarkStart w:id="1248" w:name="_Toc439252779"/>
            <w:bookmarkStart w:id="1249" w:name="_Ref440272147"/>
            <w:bookmarkStart w:id="1250" w:name="_Toc440361390"/>
            <w:bookmarkStart w:id="1251" w:name="_Ref444170284"/>
            <w:bookmarkStart w:id="125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31282F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1282F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31282F">
              <w:rPr>
                <w:rStyle w:val="afffffff8"/>
                <w:szCs w:val="24"/>
              </w:rPr>
              <w:endnoteReference w:id="1"/>
            </w:r>
            <w:r w:rsidRPr="0031282F">
              <w:rPr>
                <w:szCs w:val="24"/>
              </w:rPr>
              <w:t xml:space="preserve"> </w:t>
            </w:r>
            <w:r w:rsidRPr="0031282F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31282F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31282F" w:rsidRDefault="00A23FE4" w:rsidP="00A23FE4">
      <w:pPr>
        <w:rPr>
          <w:sz w:val="24"/>
          <w:szCs w:val="24"/>
        </w:rPr>
      </w:pPr>
    </w:p>
    <w:p w:rsidR="00A23FE4" w:rsidRPr="0031282F" w:rsidRDefault="00A23FE4" w:rsidP="00A23FE4">
      <w:pPr>
        <w:ind w:right="5527"/>
        <w:rPr>
          <w:color w:val="000000"/>
          <w:sz w:val="24"/>
          <w:szCs w:val="24"/>
        </w:rPr>
      </w:pPr>
      <w:r w:rsidRPr="0031282F">
        <w:rPr>
          <w:color w:val="000000"/>
          <w:sz w:val="24"/>
          <w:szCs w:val="24"/>
        </w:rPr>
        <w:t>___________________________________</w:t>
      </w:r>
    </w:p>
    <w:p w:rsidR="00A23FE4" w:rsidRPr="0031282F" w:rsidRDefault="00A23FE4" w:rsidP="00A23FE4">
      <w:pPr>
        <w:ind w:right="5527"/>
        <w:jc w:val="center"/>
        <w:rPr>
          <w:color w:val="000000"/>
          <w:sz w:val="24"/>
          <w:szCs w:val="24"/>
          <w:vertAlign w:val="superscript"/>
        </w:rPr>
      </w:pPr>
      <w:r w:rsidRPr="0031282F">
        <w:rPr>
          <w:color w:val="000000"/>
          <w:sz w:val="24"/>
          <w:szCs w:val="24"/>
          <w:vertAlign w:val="superscript"/>
        </w:rPr>
        <w:t>(подпись, М.П.)</w:t>
      </w:r>
    </w:p>
    <w:p w:rsidR="00A23FE4" w:rsidRPr="0031282F" w:rsidRDefault="00A23FE4" w:rsidP="00A23FE4">
      <w:pPr>
        <w:ind w:right="5527"/>
        <w:rPr>
          <w:color w:val="000000"/>
          <w:sz w:val="24"/>
          <w:szCs w:val="24"/>
        </w:rPr>
      </w:pPr>
      <w:r w:rsidRPr="0031282F">
        <w:rPr>
          <w:color w:val="000000"/>
          <w:sz w:val="24"/>
          <w:szCs w:val="24"/>
        </w:rPr>
        <w:t>___________________________________</w:t>
      </w:r>
    </w:p>
    <w:p w:rsidR="00A23FE4" w:rsidRPr="0031282F" w:rsidRDefault="00A23FE4" w:rsidP="00A23FE4">
      <w:pPr>
        <w:ind w:right="5527"/>
        <w:jc w:val="center"/>
        <w:rPr>
          <w:color w:val="000000"/>
          <w:sz w:val="24"/>
          <w:szCs w:val="24"/>
          <w:vertAlign w:val="superscript"/>
        </w:rPr>
      </w:pPr>
      <w:r w:rsidRPr="0031282F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A23FE4" w:rsidRPr="0031282F" w:rsidRDefault="00A23FE4" w:rsidP="00A23FE4">
      <w:pPr>
        <w:ind w:right="5527"/>
        <w:jc w:val="center"/>
        <w:rPr>
          <w:color w:val="000000"/>
          <w:sz w:val="24"/>
          <w:szCs w:val="24"/>
          <w:vertAlign w:val="superscript"/>
        </w:rPr>
      </w:pPr>
    </w:p>
    <w:p w:rsidR="00A23FE4" w:rsidRPr="0031282F" w:rsidRDefault="00A23FE4" w:rsidP="00A23FE4">
      <w:pPr>
        <w:ind w:right="5527"/>
        <w:jc w:val="center"/>
        <w:rPr>
          <w:color w:val="000000"/>
          <w:sz w:val="24"/>
          <w:szCs w:val="24"/>
          <w:vertAlign w:val="superscript"/>
        </w:rPr>
      </w:pPr>
    </w:p>
    <w:p w:rsidR="00A23FE4" w:rsidRPr="0031282F" w:rsidRDefault="00A23FE4" w:rsidP="00A23FE4">
      <w:pPr>
        <w:ind w:right="-1"/>
        <w:rPr>
          <w:color w:val="000000"/>
          <w:sz w:val="24"/>
          <w:szCs w:val="24"/>
          <w:vertAlign w:val="superscript"/>
        </w:rPr>
      </w:pPr>
      <w:r w:rsidRPr="0031282F">
        <w:rPr>
          <w:rStyle w:val="afffffff8"/>
          <w:sz w:val="24"/>
          <w:szCs w:val="24"/>
        </w:rPr>
        <w:footnoteRef/>
      </w:r>
      <w:r w:rsidRPr="0031282F">
        <w:rPr>
          <w:sz w:val="24"/>
          <w:szCs w:val="24"/>
        </w:rP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31282F" w:rsidRDefault="004F4D80" w:rsidP="009F5821">
      <w:pPr>
        <w:pStyle w:val="3"/>
        <w:jc w:val="both"/>
        <w:rPr>
          <w:szCs w:val="24"/>
        </w:rPr>
      </w:pPr>
      <w:bookmarkStart w:id="1253" w:name="_Ref491179060"/>
      <w:bookmarkStart w:id="1254" w:name="_Toc498590374"/>
      <w:r w:rsidRPr="0031282F">
        <w:rPr>
          <w:szCs w:val="24"/>
        </w:rPr>
        <w:t xml:space="preserve">Форма </w:t>
      </w:r>
      <w:bookmarkEnd w:id="1244"/>
      <w:bookmarkEnd w:id="1245"/>
      <w:bookmarkEnd w:id="1246"/>
      <w:bookmarkEnd w:id="1247"/>
      <w:r w:rsidR="00FB00C0" w:rsidRPr="0031282F">
        <w:rPr>
          <w:szCs w:val="24"/>
        </w:rPr>
        <w:t>Декларации о соответствии Участника/</w:t>
      </w:r>
      <w:r w:rsidR="00C3704B" w:rsidRPr="0031282F">
        <w:rPr>
          <w:szCs w:val="24"/>
        </w:rPr>
        <w:t>соисполнителя/</w:t>
      </w:r>
      <w:r w:rsidR="00FB00C0" w:rsidRPr="0031282F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31282F">
        <w:rPr>
          <w:szCs w:val="24"/>
        </w:rPr>
        <w:t>7</w:t>
      </w:r>
      <w:r w:rsidR="00FB00C0" w:rsidRPr="0031282F">
        <w:rPr>
          <w:szCs w:val="24"/>
        </w:rPr>
        <w:t>.1)</w:t>
      </w:r>
      <w:bookmarkEnd w:id="1248"/>
      <w:bookmarkEnd w:id="1249"/>
      <w:bookmarkEnd w:id="1250"/>
      <w:bookmarkEnd w:id="1251"/>
      <w:bookmarkEnd w:id="1252"/>
      <w:bookmarkEnd w:id="1253"/>
      <w:bookmarkEnd w:id="1254"/>
    </w:p>
    <w:p w:rsidR="004F4D80" w:rsidRPr="0031282F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31282F">
        <w:rPr>
          <w:sz w:val="24"/>
          <w:szCs w:val="24"/>
        </w:rPr>
        <w:t>Приложение</w:t>
      </w:r>
      <w:r w:rsidR="00553A57" w:rsidRPr="0031282F">
        <w:rPr>
          <w:sz w:val="24"/>
          <w:szCs w:val="24"/>
        </w:rPr>
        <w:t xml:space="preserve"> </w:t>
      </w:r>
      <w:r w:rsidR="00B8118F" w:rsidRPr="0031282F">
        <w:rPr>
          <w:sz w:val="24"/>
          <w:szCs w:val="24"/>
        </w:rPr>
        <w:t>7</w:t>
      </w:r>
      <w:r w:rsidRPr="0031282F">
        <w:rPr>
          <w:noProof/>
          <w:sz w:val="24"/>
          <w:szCs w:val="24"/>
        </w:rPr>
        <w:t>.1</w:t>
      </w:r>
      <w:r w:rsidRPr="0031282F">
        <w:rPr>
          <w:sz w:val="24"/>
          <w:szCs w:val="24"/>
        </w:rPr>
        <w:t xml:space="preserve"> к письму о подаче оферты</w:t>
      </w:r>
      <w:r w:rsidRPr="0031282F">
        <w:rPr>
          <w:sz w:val="24"/>
          <w:szCs w:val="24"/>
        </w:rPr>
        <w:br/>
        <w:t>от «____»_____________ г. №__________</w:t>
      </w:r>
    </w:p>
    <w:p w:rsidR="004F4D80" w:rsidRPr="0031282F" w:rsidRDefault="004F4D80" w:rsidP="004F4D80">
      <w:pPr>
        <w:ind w:firstLine="709"/>
        <w:jc w:val="right"/>
        <w:rPr>
          <w:b/>
          <w:sz w:val="24"/>
          <w:szCs w:val="24"/>
        </w:rPr>
      </w:pPr>
    </w:p>
    <w:p w:rsidR="00FB00C0" w:rsidRPr="0031282F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r w:rsidRPr="0031282F">
        <w:rPr>
          <w:b/>
          <w:sz w:val="24"/>
          <w:szCs w:val="24"/>
        </w:rPr>
        <w:t>Декларация о соответствии Участника</w:t>
      </w:r>
      <w:r w:rsidR="00B618BA" w:rsidRPr="0031282F">
        <w:rPr>
          <w:b/>
          <w:sz w:val="24"/>
          <w:szCs w:val="24"/>
        </w:rPr>
        <w:t>/</w:t>
      </w:r>
      <w:r w:rsidR="00C3704B" w:rsidRPr="0031282F">
        <w:rPr>
          <w:b/>
          <w:sz w:val="24"/>
          <w:szCs w:val="24"/>
        </w:rPr>
        <w:t>соисполнителя/</w:t>
      </w:r>
      <w:r w:rsidR="00B618BA" w:rsidRPr="0031282F">
        <w:rPr>
          <w:b/>
          <w:sz w:val="24"/>
          <w:szCs w:val="24"/>
        </w:rPr>
        <w:t>члена Коллективного участника</w:t>
      </w:r>
      <w:r w:rsidRPr="0031282F">
        <w:rPr>
          <w:b/>
          <w:sz w:val="24"/>
          <w:szCs w:val="24"/>
        </w:rPr>
        <w:t xml:space="preserve"> критериям отнесения к субъектам малого и среднего предпринимательства </w:t>
      </w:r>
    </w:p>
    <w:p w:rsidR="00FB00C0" w:rsidRPr="0031282F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  <w:rPr>
          <w:sz w:val="24"/>
          <w:szCs w:val="24"/>
        </w:rPr>
      </w:pPr>
    </w:p>
    <w:p w:rsidR="00FB00C0" w:rsidRPr="0031282F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  <w:rPr>
          <w:sz w:val="24"/>
          <w:szCs w:val="24"/>
        </w:rPr>
      </w:pPr>
    </w:p>
    <w:p w:rsidR="004937CA" w:rsidRPr="0031282F" w:rsidRDefault="004937CA" w:rsidP="004937CA">
      <w:pPr>
        <w:spacing w:line="240" w:lineRule="auto"/>
        <w:rPr>
          <w:sz w:val="24"/>
          <w:szCs w:val="24"/>
        </w:rPr>
      </w:pPr>
      <w:bookmarkStart w:id="1255" w:name="_Toc439170690"/>
      <w:bookmarkStart w:id="1256" w:name="_Toc439172792"/>
      <w:bookmarkStart w:id="1257" w:name="_Toc439173236"/>
      <w:bookmarkStart w:id="1258" w:name="_Toc439238232"/>
      <w:r w:rsidRPr="0031282F">
        <w:rPr>
          <w:sz w:val="24"/>
          <w:szCs w:val="24"/>
        </w:rPr>
        <w:t xml:space="preserve">Подтверждаем, что  </w:t>
      </w:r>
    </w:p>
    <w:p w:rsidR="004937CA" w:rsidRPr="0031282F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1282F">
        <w:rPr>
          <w:sz w:val="24"/>
          <w:szCs w:val="24"/>
        </w:rPr>
        <w:t>(указывается наименование участника закупки)</w:t>
      </w:r>
    </w:p>
    <w:p w:rsidR="004937CA" w:rsidRPr="0031282F" w:rsidRDefault="004937CA" w:rsidP="004937CA">
      <w:pPr>
        <w:spacing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 xml:space="preserve">в соответствии со статьей 4 Федерального закона </w:t>
      </w:r>
      <w:r w:rsidR="007C47E3" w:rsidRPr="0031282F">
        <w:rPr>
          <w:sz w:val="24"/>
          <w:szCs w:val="24"/>
        </w:rPr>
        <w:t xml:space="preserve">Российской Федерации №209-ФЗ от 24.07.2007 с изменениями </w:t>
      </w:r>
      <w:r w:rsidRPr="0031282F">
        <w:rPr>
          <w:sz w:val="24"/>
          <w:szCs w:val="24"/>
        </w:rPr>
        <w:t xml:space="preserve">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4937CA" w:rsidRPr="0031282F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1282F">
        <w:rPr>
          <w:sz w:val="24"/>
          <w:szCs w:val="24"/>
        </w:rPr>
        <w:t>(указывается субъект малого или среднего предпринимательства</w:t>
      </w:r>
      <w:r w:rsidRPr="0031282F">
        <w:rPr>
          <w:sz w:val="24"/>
          <w:szCs w:val="24"/>
        </w:rPr>
        <w:br/>
        <w:t>в зависимости от критериев отнесения)</w:t>
      </w:r>
    </w:p>
    <w:p w:rsidR="004937CA" w:rsidRPr="0031282F" w:rsidRDefault="004937CA" w:rsidP="004937CA">
      <w:pPr>
        <w:spacing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предпринимательства, и сообщаем следующую информацию:</w:t>
      </w:r>
    </w:p>
    <w:p w:rsidR="004937CA" w:rsidRPr="0031282F" w:rsidRDefault="004937CA" w:rsidP="006424BA">
      <w:pPr>
        <w:spacing w:line="240" w:lineRule="auto"/>
        <w:ind w:left="567"/>
        <w:rPr>
          <w:sz w:val="24"/>
          <w:szCs w:val="24"/>
        </w:rPr>
      </w:pPr>
      <w:r w:rsidRPr="0031282F">
        <w:rPr>
          <w:sz w:val="24"/>
          <w:szCs w:val="24"/>
        </w:rPr>
        <w:t xml:space="preserve">1. Адрес местонахождения (юридический адрес):  </w:t>
      </w:r>
    </w:p>
    <w:p w:rsidR="004937CA" w:rsidRPr="0031282F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4937CA" w:rsidRPr="0031282F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1282F">
        <w:rPr>
          <w:sz w:val="24"/>
          <w:szCs w:val="24"/>
        </w:rPr>
        <w:tab/>
        <w:t>.</w:t>
      </w:r>
    </w:p>
    <w:p w:rsidR="004937CA" w:rsidRPr="0031282F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4937CA" w:rsidRPr="0031282F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1282F">
        <w:rPr>
          <w:sz w:val="24"/>
          <w:szCs w:val="24"/>
        </w:rPr>
        <w:t>2.</w:t>
      </w:r>
      <w:r w:rsidRPr="0031282F">
        <w:rPr>
          <w:sz w:val="24"/>
          <w:szCs w:val="24"/>
          <w:lang w:val="en-US"/>
        </w:rPr>
        <w:t> </w:t>
      </w:r>
      <w:r w:rsidRPr="0031282F">
        <w:rPr>
          <w:sz w:val="24"/>
          <w:szCs w:val="24"/>
        </w:rPr>
        <w:t xml:space="preserve">ИНН/КПП:  </w:t>
      </w:r>
      <w:r w:rsidRPr="0031282F">
        <w:rPr>
          <w:sz w:val="24"/>
          <w:szCs w:val="24"/>
        </w:rPr>
        <w:tab/>
        <w:t>.</w:t>
      </w:r>
    </w:p>
    <w:p w:rsidR="004937CA" w:rsidRPr="0031282F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1282F">
        <w:rPr>
          <w:sz w:val="24"/>
          <w:szCs w:val="24"/>
        </w:rPr>
        <w:t>(№, сведения о дате выдачи документа и выдавшем его органе)</w:t>
      </w:r>
    </w:p>
    <w:p w:rsidR="004937CA" w:rsidRPr="0031282F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1282F">
        <w:rPr>
          <w:sz w:val="24"/>
          <w:szCs w:val="24"/>
        </w:rPr>
        <w:t xml:space="preserve">3. ОГРН:  </w:t>
      </w:r>
      <w:r w:rsidRPr="0031282F">
        <w:rPr>
          <w:sz w:val="24"/>
          <w:szCs w:val="24"/>
        </w:rPr>
        <w:tab/>
        <w:t>.</w:t>
      </w:r>
    </w:p>
    <w:p w:rsidR="004937CA" w:rsidRPr="0031282F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4937CA" w:rsidRPr="0031282F" w:rsidRDefault="006424BA" w:rsidP="006424BA">
      <w:pPr>
        <w:spacing w:line="240" w:lineRule="auto"/>
        <w:ind w:left="567"/>
        <w:rPr>
          <w:sz w:val="24"/>
          <w:szCs w:val="24"/>
        </w:rPr>
      </w:pPr>
      <w:r w:rsidRPr="0031282F">
        <w:rPr>
          <w:sz w:val="24"/>
          <w:szCs w:val="24"/>
        </w:rPr>
        <w:t>4</w:t>
      </w:r>
      <w:r w:rsidR="004937CA" w:rsidRPr="0031282F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31282F">
        <w:rPr>
          <w:sz w:val="24"/>
          <w:szCs w:val="24"/>
        </w:rPr>
        <w:t>деятельности</w:t>
      </w:r>
      <w:r w:rsidR="007C47E3" w:rsidRPr="0031282F">
        <w:rPr>
          <w:rStyle w:val="afffffff8"/>
          <w:sz w:val="24"/>
          <w:szCs w:val="24"/>
        </w:rPr>
        <w:footnoteRef/>
      </w:r>
      <w:r w:rsidR="004937CA" w:rsidRPr="0031282F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31282F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31282F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№ п/п</w:t>
            </w:r>
          </w:p>
        </w:tc>
        <w:tc>
          <w:tcPr>
            <w:tcW w:w="4649" w:type="dxa"/>
            <w:vAlign w:val="center"/>
          </w:tcPr>
          <w:p w:rsidR="004937CA" w:rsidRPr="0031282F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Наименование сведений</w:t>
            </w:r>
            <w:r w:rsidRPr="0031282F">
              <w:rPr>
                <w:rStyle w:val="afffffff8"/>
                <w:sz w:val="24"/>
                <w:szCs w:val="24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31282F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31282F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31282F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Показатель</w:t>
            </w:r>
          </w:p>
        </w:tc>
      </w:tr>
      <w:tr w:rsidR="004937CA" w:rsidRPr="0031282F" w:rsidTr="005106E7">
        <w:trPr>
          <w:cantSplit/>
          <w:tblHeader/>
        </w:trPr>
        <w:tc>
          <w:tcPr>
            <w:tcW w:w="567" w:type="dxa"/>
          </w:tcPr>
          <w:p w:rsidR="004937CA" w:rsidRPr="0031282F" w:rsidRDefault="007C47E3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1</w:t>
            </w:r>
            <w:r w:rsidRPr="0031282F">
              <w:rPr>
                <w:rStyle w:val="afffffff8"/>
                <w:sz w:val="24"/>
                <w:szCs w:val="24"/>
              </w:rPr>
              <w:t>2</w:t>
            </w:r>
          </w:p>
        </w:tc>
        <w:tc>
          <w:tcPr>
            <w:tcW w:w="4649" w:type="dxa"/>
          </w:tcPr>
          <w:p w:rsidR="004937CA" w:rsidRPr="0031282F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2</w:t>
            </w:r>
          </w:p>
        </w:tc>
        <w:tc>
          <w:tcPr>
            <w:tcW w:w="1588" w:type="dxa"/>
          </w:tcPr>
          <w:p w:rsidR="004937CA" w:rsidRPr="0031282F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3</w:t>
            </w:r>
          </w:p>
        </w:tc>
        <w:tc>
          <w:tcPr>
            <w:tcW w:w="1588" w:type="dxa"/>
          </w:tcPr>
          <w:p w:rsidR="004937CA" w:rsidRPr="0031282F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4</w:t>
            </w:r>
          </w:p>
        </w:tc>
        <w:tc>
          <w:tcPr>
            <w:tcW w:w="1588" w:type="dxa"/>
          </w:tcPr>
          <w:p w:rsidR="004937CA" w:rsidRPr="0031282F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5</w:t>
            </w:r>
          </w:p>
        </w:tc>
      </w:tr>
      <w:tr w:rsidR="004937CA" w:rsidRPr="0031282F" w:rsidTr="005106E7">
        <w:trPr>
          <w:cantSplit/>
        </w:trPr>
        <w:tc>
          <w:tcPr>
            <w:tcW w:w="567" w:type="dxa"/>
          </w:tcPr>
          <w:p w:rsidR="004937CA" w:rsidRPr="0031282F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1</w:t>
            </w:r>
          </w:p>
        </w:tc>
        <w:tc>
          <w:tcPr>
            <w:tcW w:w="4649" w:type="dxa"/>
          </w:tcPr>
          <w:p w:rsidR="004937CA" w:rsidRPr="0031282F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31282F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не более 25</w:t>
            </w:r>
          </w:p>
        </w:tc>
        <w:tc>
          <w:tcPr>
            <w:tcW w:w="1588" w:type="dxa"/>
          </w:tcPr>
          <w:p w:rsidR="004937CA" w:rsidRPr="0031282F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sym w:font="Symbol" w:char="F02D"/>
            </w:r>
          </w:p>
        </w:tc>
      </w:tr>
      <w:tr w:rsidR="004937CA" w:rsidRPr="0031282F" w:rsidTr="005106E7">
        <w:trPr>
          <w:cantSplit/>
        </w:trPr>
        <w:tc>
          <w:tcPr>
            <w:tcW w:w="567" w:type="dxa"/>
          </w:tcPr>
          <w:p w:rsidR="004937CA" w:rsidRPr="0031282F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649" w:type="dxa"/>
          </w:tcPr>
          <w:p w:rsidR="004937CA" w:rsidRPr="0031282F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1282F">
              <w:rPr>
                <w:rStyle w:val="affffffe"/>
                <w:sz w:val="24"/>
                <w:szCs w:val="24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31282F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не более 49</w:t>
            </w:r>
          </w:p>
        </w:tc>
        <w:tc>
          <w:tcPr>
            <w:tcW w:w="1588" w:type="dxa"/>
          </w:tcPr>
          <w:p w:rsidR="004937CA" w:rsidRPr="0031282F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sym w:font="Symbol" w:char="F02D"/>
            </w:r>
          </w:p>
        </w:tc>
      </w:tr>
      <w:tr w:rsidR="004937CA" w:rsidRPr="0031282F" w:rsidTr="005106E7">
        <w:trPr>
          <w:cantSplit/>
        </w:trPr>
        <w:tc>
          <w:tcPr>
            <w:tcW w:w="567" w:type="dxa"/>
          </w:tcPr>
          <w:p w:rsidR="004937CA" w:rsidRPr="0031282F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3</w:t>
            </w:r>
          </w:p>
        </w:tc>
        <w:tc>
          <w:tcPr>
            <w:tcW w:w="4649" w:type="dxa"/>
          </w:tcPr>
          <w:p w:rsidR="004937CA" w:rsidRPr="0031282F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31282F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да (нет)</w:t>
            </w:r>
          </w:p>
        </w:tc>
        <w:tc>
          <w:tcPr>
            <w:tcW w:w="1588" w:type="dxa"/>
          </w:tcPr>
          <w:p w:rsidR="004937CA" w:rsidRPr="0031282F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_</w:t>
            </w:r>
          </w:p>
        </w:tc>
      </w:tr>
      <w:tr w:rsidR="004937CA" w:rsidRPr="0031282F" w:rsidTr="005106E7">
        <w:trPr>
          <w:cantSplit/>
        </w:trPr>
        <w:tc>
          <w:tcPr>
            <w:tcW w:w="567" w:type="dxa"/>
          </w:tcPr>
          <w:p w:rsidR="004937CA" w:rsidRPr="0031282F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31282F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31282F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31282F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да (нет)</w:t>
            </w:r>
          </w:p>
        </w:tc>
        <w:tc>
          <w:tcPr>
            <w:tcW w:w="1588" w:type="dxa"/>
          </w:tcPr>
          <w:p w:rsidR="004937CA" w:rsidRPr="0031282F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-</w:t>
            </w:r>
          </w:p>
        </w:tc>
      </w:tr>
      <w:tr w:rsidR="004937CA" w:rsidRPr="0031282F" w:rsidTr="005106E7">
        <w:trPr>
          <w:cantSplit/>
        </w:trPr>
        <w:tc>
          <w:tcPr>
            <w:tcW w:w="567" w:type="dxa"/>
          </w:tcPr>
          <w:p w:rsidR="004937CA" w:rsidRPr="0031282F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31282F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31282F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31282F">
                <w:rPr>
                  <w:sz w:val="24"/>
                  <w:szCs w:val="24"/>
                </w:rPr>
                <w:t>законом</w:t>
              </w:r>
            </w:hyperlink>
            <w:r w:rsidRPr="0031282F">
              <w:rPr>
                <w:sz w:val="24"/>
                <w:szCs w:val="24"/>
              </w:rPr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31282F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да (нет)</w:t>
            </w:r>
          </w:p>
        </w:tc>
        <w:tc>
          <w:tcPr>
            <w:tcW w:w="1588" w:type="dxa"/>
          </w:tcPr>
          <w:p w:rsidR="004937CA" w:rsidRPr="0031282F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-</w:t>
            </w:r>
          </w:p>
        </w:tc>
      </w:tr>
      <w:tr w:rsidR="004937CA" w:rsidRPr="0031282F" w:rsidTr="005106E7">
        <w:trPr>
          <w:cantSplit/>
        </w:trPr>
        <w:tc>
          <w:tcPr>
            <w:tcW w:w="567" w:type="dxa"/>
          </w:tcPr>
          <w:p w:rsidR="004937CA" w:rsidRPr="0031282F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31282F">
              <w:rPr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4649" w:type="dxa"/>
          </w:tcPr>
          <w:p w:rsidR="004937CA" w:rsidRPr="0031282F" w:rsidRDefault="004937CA" w:rsidP="005106E7">
            <w:pPr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31282F">
                <w:rPr>
                  <w:sz w:val="24"/>
                  <w:szCs w:val="24"/>
                </w:rPr>
                <w:t>законом</w:t>
              </w:r>
            </w:hyperlink>
            <w:r w:rsidRPr="0031282F">
              <w:rPr>
                <w:sz w:val="24"/>
                <w:szCs w:val="24"/>
              </w:rPr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31282F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да (нет)</w:t>
            </w:r>
          </w:p>
        </w:tc>
        <w:tc>
          <w:tcPr>
            <w:tcW w:w="1588" w:type="dxa"/>
          </w:tcPr>
          <w:p w:rsidR="004937CA" w:rsidRPr="0031282F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-</w:t>
            </w:r>
          </w:p>
        </w:tc>
      </w:tr>
      <w:tr w:rsidR="004937CA" w:rsidRPr="0031282F" w:rsidTr="005106E7">
        <w:trPr>
          <w:cantSplit/>
        </w:trPr>
        <w:tc>
          <w:tcPr>
            <w:tcW w:w="567" w:type="dxa"/>
            <w:vMerge w:val="restart"/>
          </w:tcPr>
          <w:p w:rsidR="004937CA" w:rsidRPr="0031282F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31282F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31282F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31282F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31282F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31282F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указывается количество человек</w:t>
            </w:r>
            <w:r w:rsidRPr="0031282F">
              <w:rPr>
                <w:sz w:val="24"/>
                <w:szCs w:val="24"/>
              </w:rPr>
              <w:br/>
              <w:t>(за предшествующий календарный год)</w:t>
            </w:r>
          </w:p>
        </w:tc>
      </w:tr>
      <w:tr w:rsidR="004937CA" w:rsidRPr="0031282F" w:rsidTr="005106E7">
        <w:trPr>
          <w:cantSplit/>
        </w:trPr>
        <w:tc>
          <w:tcPr>
            <w:tcW w:w="567" w:type="dxa"/>
            <w:vMerge/>
          </w:tcPr>
          <w:p w:rsidR="004937CA" w:rsidRPr="0031282F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649" w:type="dxa"/>
            <w:vMerge/>
          </w:tcPr>
          <w:p w:rsidR="004937CA" w:rsidRPr="0031282F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:rsidR="004937CA" w:rsidRPr="0031282F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до 15 – микропред</w:t>
            </w:r>
            <w:r w:rsidRPr="0031282F">
              <w:rPr>
                <w:sz w:val="24"/>
                <w:szCs w:val="24"/>
              </w:rPr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31282F" w:rsidRDefault="004937CA" w:rsidP="005106E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88" w:type="dxa"/>
            <w:vMerge/>
          </w:tcPr>
          <w:p w:rsidR="004937CA" w:rsidRPr="0031282F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</w:p>
        </w:tc>
      </w:tr>
      <w:tr w:rsidR="004937CA" w:rsidRPr="0031282F" w:rsidTr="005106E7">
        <w:trPr>
          <w:cantSplit/>
        </w:trPr>
        <w:tc>
          <w:tcPr>
            <w:tcW w:w="567" w:type="dxa"/>
            <w:vMerge w:val="restart"/>
          </w:tcPr>
          <w:p w:rsidR="004937CA" w:rsidRPr="0031282F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8</w:t>
            </w:r>
          </w:p>
        </w:tc>
        <w:tc>
          <w:tcPr>
            <w:tcW w:w="4649" w:type="dxa"/>
            <w:vMerge w:val="restart"/>
          </w:tcPr>
          <w:p w:rsidR="004937CA" w:rsidRPr="0031282F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Доход за предшествующий календарный год, который</w:t>
            </w:r>
          </w:p>
          <w:p w:rsidR="004937CA" w:rsidRPr="0031282F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31282F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800</w:t>
            </w:r>
          </w:p>
        </w:tc>
        <w:tc>
          <w:tcPr>
            <w:tcW w:w="1588" w:type="dxa"/>
            <w:vMerge w:val="restart"/>
          </w:tcPr>
          <w:p w:rsidR="004937CA" w:rsidRPr="0031282F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2000</w:t>
            </w:r>
          </w:p>
        </w:tc>
        <w:tc>
          <w:tcPr>
            <w:tcW w:w="1588" w:type="dxa"/>
          </w:tcPr>
          <w:p w:rsidR="004937CA" w:rsidRPr="0031282F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указывается в млн. рублей</w:t>
            </w:r>
            <w:r w:rsidRPr="0031282F">
              <w:rPr>
                <w:sz w:val="24"/>
                <w:szCs w:val="24"/>
              </w:rPr>
              <w:br/>
              <w:t>(за предшествующий календарный год)</w:t>
            </w:r>
          </w:p>
        </w:tc>
      </w:tr>
      <w:tr w:rsidR="004937CA" w:rsidRPr="0031282F" w:rsidTr="005106E7">
        <w:trPr>
          <w:cantSplit/>
        </w:trPr>
        <w:tc>
          <w:tcPr>
            <w:tcW w:w="567" w:type="dxa"/>
            <w:vMerge/>
          </w:tcPr>
          <w:p w:rsidR="004937CA" w:rsidRPr="0031282F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649" w:type="dxa"/>
            <w:vMerge/>
          </w:tcPr>
          <w:p w:rsidR="004937CA" w:rsidRPr="0031282F" w:rsidRDefault="004937CA" w:rsidP="005106E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:rsidR="004937CA" w:rsidRPr="0031282F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120 в год – микро</w:t>
            </w:r>
            <w:r w:rsidRPr="0031282F">
              <w:rPr>
                <w:sz w:val="24"/>
                <w:szCs w:val="24"/>
              </w:rPr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31282F" w:rsidRDefault="004937CA" w:rsidP="005106E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:rsidR="004937CA" w:rsidRPr="0031282F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</w:p>
        </w:tc>
      </w:tr>
      <w:tr w:rsidR="004937CA" w:rsidRPr="0031282F" w:rsidTr="005106E7">
        <w:trPr>
          <w:cantSplit/>
        </w:trPr>
        <w:tc>
          <w:tcPr>
            <w:tcW w:w="567" w:type="dxa"/>
          </w:tcPr>
          <w:p w:rsidR="004937CA" w:rsidRPr="0031282F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9</w:t>
            </w:r>
          </w:p>
        </w:tc>
        <w:tc>
          <w:tcPr>
            <w:tcW w:w="4649" w:type="dxa"/>
          </w:tcPr>
          <w:p w:rsidR="004937CA" w:rsidRPr="0031282F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31282F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Подлежит заполнению</w:t>
            </w:r>
          </w:p>
        </w:tc>
      </w:tr>
      <w:tr w:rsidR="004937CA" w:rsidRPr="0031282F" w:rsidTr="005106E7">
        <w:trPr>
          <w:cantSplit/>
        </w:trPr>
        <w:tc>
          <w:tcPr>
            <w:tcW w:w="567" w:type="dxa"/>
          </w:tcPr>
          <w:p w:rsidR="004937CA" w:rsidRPr="0031282F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10</w:t>
            </w:r>
          </w:p>
        </w:tc>
        <w:tc>
          <w:tcPr>
            <w:tcW w:w="4649" w:type="dxa"/>
          </w:tcPr>
          <w:p w:rsidR="004937CA" w:rsidRPr="0031282F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31282F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Подлежит заполнению</w:t>
            </w:r>
          </w:p>
        </w:tc>
      </w:tr>
      <w:tr w:rsidR="004937CA" w:rsidRPr="0031282F" w:rsidTr="005106E7">
        <w:trPr>
          <w:cantSplit/>
        </w:trPr>
        <w:tc>
          <w:tcPr>
            <w:tcW w:w="567" w:type="dxa"/>
          </w:tcPr>
          <w:p w:rsidR="004937CA" w:rsidRPr="0031282F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4649" w:type="dxa"/>
          </w:tcPr>
          <w:p w:rsidR="004937CA" w:rsidRPr="0031282F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31282F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Подлежит заполнению</w:t>
            </w:r>
          </w:p>
        </w:tc>
      </w:tr>
      <w:tr w:rsidR="004937CA" w:rsidRPr="0031282F" w:rsidTr="005106E7">
        <w:trPr>
          <w:cantSplit/>
        </w:trPr>
        <w:tc>
          <w:tcPr>
            <w:tcW w:w="567" w:type="dxa"/>
          </w:tcPr>
          <w:p w:rsidR="004937CA" w:rsidRPr="0031282F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12</w:t>
            </w:r>
          </w:p>
        </w:tc>
        <w:tc>
          <w:tcPr>
            <w:tcW w:w="4649" w:type="dxa"/>
          </w:tcPr>
          <w:p w:rsidR="004937CA" w:rsidRPr="0031282F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31282F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да (нет)</w:t>
            </w:r>
            <w:r w:rsidRPr="0031282F">
              <w:rPr>
                <w:sz w:val="24"/>
                <w:szCs w:val="24"/>
              </w:rPr>
              <w:br/>
            </w:r>
          </w:p>
        </w:tc>
      </w:tr>
      <w:tr w:rsidR="004937CA" w:rsidRPr="0031282F" w:rsidTr="005106E7">
        <w:trPr>
          <w:cantSplit/>
        </w:trPr>
        <w:tc>
          <w:tcPr>
            <w:tcW w:w="567" w:type="dxa"/>
          </w:tcPr>
          <w:p w:rsidR="004937CA" w:rsidRPr="0031282F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13</w:t>
            </w:r>
          </w:p>
        </w:tc>
        <w:tc>
          <w:tcPr>
            <w:tcW w:w="4649" w:type="dxa"/>
          </w:tcPr>
          <w:p w:rsidR="004937CA" w:rsidRPr="0031282F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31282F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да (нет)</w:t>
            </w:r>
            <w:r w:rsidRPr="0031282F">
              <w:rPr>
                <w:sz w:val="24"/>
                <w:szCs w:val="24"/>
              </w:rPr>
              <w:br/>
              <w:t xml:space="preserve">(в случае участия </w:t>
            </w:r>
            <w:r w:rsidRPr="0031282F">
              <w:rPr>
                <w:sz w:val="24"/>
                <w:szCs w:val="24"/>
              </w:rPr>
              <w:sym w:font="Symbol" w:char="F02D"/>
            </w:r>
            <w:r w:rsidRPr="0031282F">
              <w:rPr>
                <w:sz w:val="24"/>
                <w:szCs w:val="24"/>
              </w:rPr>
              <w:t xml:space="preserve"> наименование заказчика, реализующего программу партнерства)</w:t>
            </w:r>
          </w:p>
        </w:tc>
      </w:tr>
      <w:tr w:rsidR="004937CA" w:rsidRPr="0031282F" w:rsidTr="005106E7">
        <w:trPr>
          <w:cantSplit/>
        </w:trPr>
        <w:tc>
          <w:tcPr>
            <w:tcW w:w="567" w:type="dxa"/>
          </w:tcPr>
          <w:p w:rsidR="004937CA" w:rsidRPr="0031282F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14</w:t>
            </w:r>
          </w:p>
        </w:tc>
        <w:tc>
          <w:tcPr>
            <w:tcW w:w="4649" w:type="dxa"/>
          </w:tcPr>
          <w:p w:rsidR="004937CA" w:rsidRPr="0031282F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31282F">
                <w:rPr>
                  <w:sz w:val="24"/>
                  <w:szCs w:val="24"/>
                </w:rPr>
                <w:t>законом</w:t>
              </w:r>
            </w:hyperlink>
            <w:r w:rsidRPr="0031282F">
              <w:rPr>
                <w:sz w:val="24"/>
                <w:szCs w:val="24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31282F">
                <w:rPr>
                  <w:sz w:val="24"/>
                  <w:szCs w:val="24"/>
                </w:rPr>
                <w:t>законом</w:t>
              </w:r>
            </w:hyperlink>
            <w:r w:rsidRPr="0031282F">
              <w:rPr>
                <w:sz w:val="24"/>
                <w:szCs w:val="24"/>
              </w:rPr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31282F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да (нет)</w:t>
            </w:r>
            <w:r w:rsidRPr="0031282F">
              <w:rPr>
                <w:sz w:val="24"/>
                <w:szCs w:val="24"/>
              </w:rPr>
              <w:br/>
              <w:t xml:space="preserve">(при наличии </w:t>
            </w:r>
            <w:r w:rsidRPr="0031282F">
              <w:rPr>
                <w:sz w:val="24"/>
                <w:szCs w:val="24"/>
              </w:rPr>
              <w:sym w:font="Symbol" w:char="F02D"/>
            </w:r>
            <w:r w:rsidRPr="0031282F">
              <w:rPr>
                <w:sz w:val="24"/>
                <w:szCs w:val="24"/>
              </w:rPr>
              <w:t xml:space="preserve"> количество исполненных контрактов и общая сумма)</w:t>
            </w:r>
          </w:p>
        </w:tc>
      </w:tr>
      <w:tr w:rsidR="004937CA" w:rsidRPr="0031282F" w:rsidTr="005106E7">
        <w:trPr>
          <w:cantSplit/>
        </w:trPr>
        <w:tc>
          <w:tcPr>
            <w:tcW w:w="567" w:type="dxa"/>
          </w:tcPr>
          <w:p w:rsidR="004937CA" w:rsidRPr="0031282F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15</w:t>
            </w:r>
          </w:p>
        </w:tc>
        <w:tc>
          <w:tcPr>
            <w:tcW w:w="4649" w:type="dxa"/>
          </w:tcPr>
          <w:p w:rsidR="004937CA" w:rsidRPr="0031282F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31282F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да (нет)</w:t>
            </w:r>
          </w:p>
        </w:tc>
      </w:tr>
      <w:tr w:rsidR="004937CA" w:rsidRPr="0031282F" w:rsidTr="005106E7">
        <w:trPr>
          <w:cantSplit/>
        </w:trPr>
        <w:tc>
          <w:tcPr>
            <w:tcW w:w="567" w:type="dxa"/>
          </w:tcPr>
          <w:p w:rsidR="004937CA" w:rsidRPr="0031282F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16</w:t>
            </w:r>
          </w:p>
        </w:tc>
        <w:tc>
          <w:tcPr>
            <w:tcW w:w="4649" w:type="dxa"/>
          </w:tcPr>
          <w:p w:rsidR="004937CA" w:rsidRPr="0031282F" w:rsidRDefault="004937CA" w:rsidP="005106E7">
            <w:pPr>
              <w:spacing w:line="240" w:lineRule="auto"/>
              <w:ind w:left="57" w:firstLine="0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31282F">
                <w:rPr>
                  <w:sz w:val="24"/>
                  <w:szCs w:val="24"/>
                </w:rPr>
                <w:t>О закупках товаров</w:t>
              </w:r>
            </w:hyperlink>
            <w:r w:rsidRPr="0031282F">
              <w:rPr>
                <w:sz w:val="24"/>
                <w:szCs w:val="24"/>
              </w:rPr>
              <w:t>, работ, услуг отдельными видами юридических лиц" и "</w:t>
            </w:r>
            <w:hyperlink r:id="rId51" w:history="1">
              <w:r w:rsidRPr="0031282F">
                <w:rPr>
                  <w:sz w:val="24"/>
                  <w:szCs w:val="24"/>
                </w:rPr>
                <w:t>О контрактной системе</w:t>
              </w:r>
            </w:hyperlink>
            <w:r w:rsidRPr="0031282F">
              <w:rPr>
                <w:sz w:val="24"/>
                <w:szCs w:val="24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31282F" w:rsidRDefault="004937CA" w:rsidP="005106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да (нет)</w:t>
            </w:r>
          </w:p>
        </w:tc>
      </w:tr>
    </w:tbl>
    <w:p w:rsidR="004937CA" w:rsidRPr="0031282F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Pr="0031282F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Pr="0031282F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1282F">
        <w:rPr>
          <w:sz w:val="24"/>
          <w:szCs w:val="24"/>
        </w:rPr>
        <w:t>(подпись)</w:t>
      </w:r>
    </w:p>
    <w:p w:rsidR="004937CA" w:rsidRPr="0031282F" w:rsidRDefault="004937CA" w:rsidP="004937CA">
      <w:pPr>
        <w:spacing w:line="240" w:lineRule="auto"/>
        <w:ind w:left="851"/>
        <w:rPr>
          <w:sz w:val="24"/>
          <w:szCs w:val="24"/>
        </w:rPr>
      </w:pPr>
      <w:r w:rsidRPr="0031282F">
        <w:rPr>
          <w:sz w:val="24"/>
          <w:szCs w:val="24"/>
        </w:rPr>
        <w:t>М.П.</w:t>
      </w:r>
    </w:p>
    <w:p w:rsidR="004937CA" w:rsidRPr="0031282F" w:rsidRDefault="004937CA" w:rsidP="004937CA">
      <w:pPr>
        <w:spacing w:line="240" w:lineRule="auto"/>
        <w:rPr>
          <w:sz w:val="24"/>
          <w:szCs w:val="24"/>
        </w:rPr>
      </w:pPr>
    </w:p>
    <w:p w:rsidR="004937CA" w:rsidRPr="0031282F" w:rsidRDefault="004937CA" w:rsidP="004937CA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1282F">
        <w:rPr>
          <w:sz w:val="24"/>
          <w:szCs w:val="24"/>
        </w:rPr>
        <w:t>(фамилия, имя, отчество (при наличии) подписавшего, должность)</w:t>
      </w:r>
    </w:p>
    <w:p w:rsidR="004937CA" w:rsidRPr="0031282F" w:rsidRDefault="004937CA" w:rsidP="004937CA">
      <w:pPr>
        <w:spacing w:line="240" w:lineRule="auto"/>
        <w:rPr>
          <w:sz w:val="24"/>
          <w:szCs w:val="24"/>
        </w:rPr>
      </w:pPr>
    </w:p>
    <w:p w:rsidR="004937CA" w:rsidRPr="0031282F" w:rsidRDefault="004937CA" w:rsidP="004937CA">
      <w:pPr>
        <w:spacing w:line="240" w:lineRule="auto"/>
        <w:jc w:val="right"/>
        <w:outlineLvl w:val="0"/>
        <w:rPr>
          <w:sz w:val="24"/>
          <w:szCs w:val="24"/>
        </w:rPr>
      </w:pPr>
    </w:p>
    <w:p w:rsidR="004937CA" w:rsidRPr="0031282F" w:rsidRDefault="004937CA" w:rsidP="004937CA">
      <w:pPr>
        <w:pStyle w:val="afffffff6"/>
        <w:jc w:val="both"/>
        <w:rPr>
          <w:sz w:val="24"/>
          <w:szCs w:val="24"/>
        </w:rPr>
      </w:pPr>
      <w:r w:rsidRPr="0031282F">
        <w:rPr>
          <w:rStyle w:val="afffffff8"/>
          <w:sz w:val="24"/>
          <w:szCs w:val="24"/>
        </w:rPr>
        <w:footnoteRef/>
      </w:r>
      <w:r w:rsidRPr="0031282F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Pr="0031282F" w:rsidRDefault="004937CA" w:rsidP="004937CA">
      <w:pPr>
        <w:pStyle w:val="afffffff6"/>
        <w:jc w:val="both"/>
        <w:rPr>
          <w:sz w:val="24"/>
          <w:szCs w:val="24"/>
        </w:rPr>
      </w:pPr>
    </w:p>
    <w:p w:rsidR="004937CA" w:rsidRPr="0031282F" w:rsidRDefault="004937CA" w:rsidP="004937CA">
      <w:pPr>
        <w:pStyle w:val="afffffff6"/>
        <w:jc w:val="both"/>
        <w:rPr>
          <w:sz w:val="24"/>
          <w:szCs w:val="24"/>
        </w:rPr>
      </w:pPr>
      <w:r w:rsidRPr="0031282F">
        <w:rPr>
          <w:rStyle w:val="afffffff8"/>
          <w:sz w:val="24"/>
          <w:szCs w:val="24"/>
        </w:rPr>
        <w:t>2</w:t>
      </w:r>
      <w:r w:rsidRPr="0031282F">
        <w:rPr>
          <w:sz w:val="24"/>
          <w:szCs w:val="24"/>
        </w:rPr>
        <w:t xml:space="preserve"> Пункты 1 – 11 являются обязательными для заполнения.</w:t>
      </w:r>
    </w:p>
    <w:p w:rsidR="004937CA" w:rsidRPr="0031282F" w:rsidRDefault="004937CA" w:rsidP="004937CA">
      <w:pPr>
        <w:pStyle w:val="afffffff6"/>
        <w:rPr>
          <w:sz w:val="24"/>
          <w:szCs w:val="24"/>
        </w:rPr>
      </w:pPr>
    </w:p>
    <w:p w:rsidR="007C47E3" w:rsidRPr="0031282F" w:rsidRDefault="007C47E3" w:rsidP="007C47E3">
      <w:pPr>
        <w:spacing w:line="240" w:lineRule="auto"/>
        <w:ind w:firstLine="0"/>
        <w:rPr>
          <w:sz w:val="24"/>
          <w:szCs w:val="24"/>
        </w:rPr>
      </w:pPr>
      <w:r w:rsidRPr="0031282F">
        <w:rPr>
          <w:rStyle w:val="afffffff8"/>
          <w:sz w:val="24"/>
          <w:szCs w:val="24"/>
        </w:rPr>
        <w:t>3</w:t>
      </w:r>
      <w:r w:rsidRPr="0031282F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Pr="0031282F" w:rsidRDefault="004937CA" w:rsidP="004937CA">
      <w:pPr>
        <w:spacing w:line="240" w:lineRule="auto"/>
        <w:ind w:right="5527"/>
        <w:jc w:val="center"/>
        <w:rPr>
          <w:color w:val="000000"/>
          <w:sz w:val="24"/>
          <w:szCs w:val="24"/>
          <w:vertAlign w:val="superscript"/>
        </w:rPr>
      </w:pPr>
    </w:p>
    <w:p w:rsidR="00FB00C0" w:rsidRPr="0031282F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5"/>
    <w:bookmarkEnd w:id="1256"/>
    <w:bookmarkEnd w:id="1257"/>
    <w:bookmarkEnd w:id="1258"/>
    <w:p w:rsidR="004F4D80" w:rsidRPr="0031282F" w:rsidRDefault="004F4D80" w:rsidP="004F4D80">
      <w:pPr>
        <w:spacing w:line="240" w:lineRule="auto"/>
        <w:ind w:right="5527"/>
        <w:jc w:val="center"/>
        <w:rPr>
          <w:color w:val="000000"/>
          <w:sz w:val="24"/>
          <w:szCs w:val="24"/>
          <w:vertAlign w:val="superscript"/>
        </w:rPr>
      </w:pPr>
    </w:p>
    <w:p w:rsidR="004F4D80" w:rsidRPr="0031282F" w:rsidRDefault="004F4D80" w:rsidP="004F4D80">
      <w:pPr>
        <w:spacing w:line="240" w:lineRule="auto"/>
        <w:ind w:right="5527"/>
        <w:jc w:val="center"/>
        <w:rPr>
          <w:color w:val="000000"/>
          <w:sz w:val="24"/>
          <w:szCs w:val="24"/>
          <w:vertAlign w:val="superscript"/>
        </w:rPr>
      </w:pPr>
    </w:p>
    <w:p w:rsidR="004F4D80" w:rsidRPr="0031282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31282F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31282F" w:rsidRDefault="004F4D8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9" w:name="_Toc125426243"/>
      <w:bookmarkStart w:id="1260" w:name="_Toc396984070"/>
      <w:bookmarkStart w:id="1261" w:name="_Toc423423673"/>
      <w:r w:rsidRPr="0031282F">
        <w:rPr>
          <w:sz w:val="24"/>
          <w:szCs w:val="24"/>
        </w:rPr>
        <w:br w:type="page"/>
      </w:r>
    </w:p>
    <w:p w:rsidR="004F4D80" w:rsidRPr="0031282F" w:rsidRDefault="004F4D80" w:rsidP="004F4D80">
      <w:pPr>
        <w:pStyle w:val="3"/>
        <w:rPr>
          <w:szCs w:val="24"/>
        </w:rPr>
      </w:pPr>
      <w:bookmarkStart w:id="1262" w:name="_Toc439170691"/>
      <w:bookmarkStart w:id="1263" w:name="_Toc439172793"/>
      <w:bookmarkStart w:id="1264" w:name="_Toc439173237"/>
      <w:bookmarkStart w:id="1265" w:name="_Toc439238233"/>
      <w:bookmarkStart w:id="1266" w:name="_Toc439252780"/>
      <w:bookmarkStart w:id="1267" w:name="_Toc439323754"/>
      <w:bookmarkStart w:id="1268" w:name="_Toc440361391"/>
      <w:bookmarkStart w:id="1269" w:name="_Toc440376146"/>
      <w:bookmarkStart w:id="1270" w:name="_Toc440376273"/>
      <w:bookmarkStart w:id="1271" w:name="_Toc440382531"/>
      <w:bookmarkStart w:id="1272" w:name="_Toc440447201"/>
      <w:bookmarkStart w:id="1273" w:name="_Toc440632362"/>
      <w:bookmarkStart w:id="1274" w:name="_Toc440875134"/>
      <w:bookmarkStart w:id="1275" w:name="_Toc441131121"/>
      <w:bookmarkStart w:id="1276" w:name="_Toc465774644"/>
      <w:bookmarkStart w:id="1277" w:name="_Toc465848873"/>
      <w:bookmarkStart w:id="1278" w:name="_Toc471894950"/>
      <w:bookmarkStart w:id="1279" w:name="_Toc498590375"/>
      <w:r w:rsidRPr="0031282F">
        <w:rPr>
          <w:szCs w:val="24"/>
        </w:rPr>
        <w:lastRenderedPageBreak/>
        <w:t>Инструкции по заполнению</w:t>
      </w:r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</w:p>
    <w:p w:rsidR="004F4D80" w:rsidRPr="0031282F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Участник</w:t>
      </w:r>
      <w:r w:rsidR="004F4D80" w:rsidRPr="0031282F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_Ref55336310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5.1</w:t>
      </w:r>
      <w:r w:rsidR="00402725" w:rsidRPr="0031282F">
        <w:rPr>
          <w:sz w:val="24"/>
          <w:szCs w:val="24"/>
        </w:rPr>
        <w:fldChar w:fldCharType="end"/>
      </w:r>
      <w:r w:rsidR="004F4D80" w:rsidRPr="0031282F">
        <w:rPr>
          <w:sz w:val="24"/>
          <w:szCs w:val="24"/>
        </w:rPr>
        <w:t>).</w:t>
      </w:r>
    </w:p>
    <w:p w:rsidR="004F4D80" w:rsidRPr="0031282F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Участник</w:t>
      </w:r>
      <w:r w:rsidR="004F4D80" w:rsidRPr="0031282F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31282F" w:rsidRDefault="00C236C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1282F">
        <w:rPr>
          <w:sz w:val="24"/>
          <w:szCs w:val="24"/>
        </w:rPr>
        <w:t>Участник</w:t>
      </w:r>
      <w:r w:rsidR="004F4D80" w:rsidRPr="0031282F">
        <w:rPr>
          <w:sz w:val="24"/>
          <w:szCs w:val="24"/>
        </w:rPr>
        <w:t xml:space="preserve">и должны заполнить </w:t>
      </w:r>
      <w:r w:rsidR="007C47E3" w:rsidRPr="0031282F">
        <w:rPr>
          <w:sz w:val="24"/>
          <w:szCs w:val="24"/>
        </w:rPr>
        <w:t xml:space="preserve">приведенные выше таблицы </w:t>
      </w:r>
      <w:r w:rsidR="004F4D80" w:rsidRPr="0031282F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Pr="0031282F" w:rsidRDefault="009375A2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1282F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1282F">
        <w:rPr>
          <w:b/>
          <w:sz w:val="24"/>
          <w:szCs w:val="24"/>
        </w:rPr>
        <w:t>Перечнем публичных должностных лиц:</w:t>
      </w:r>
    </w:p>
    <w:p w:rsidR="00A4425C" w:rsidRPr="0031282F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  <w:sz w:val="24"/>
          <w:szCs w:val="24"/>
        </w:rPr>
      </w:pPr>
      <w:r w:rsidRPr="0031282F">
        <w:rPr>
          <w:b/>
          <w:sz w:val="24"/>
          <w:szCs w:val="24"/>
        </w:rPr>
        <w:t>Перечень публичных должностных лиц</w:t>
      </w:r>
    </w:p>
    <w:p w:rsidR="009375A2" w:rsidRPr="0031282F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31282F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2" w:history="1">
        <w:r w:rsidRPr="0031282F">
          <w:rPr>
            <w:sz w:val="24"/>
            <w:szCs w:val="24"/>
          </w:rPr>
          <w:t>Конвенцией</w:t>
        </w:r>
      </w:hyperlink>
      <w:r w:rsidRPr="0031282F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9375A2" w:rsidRPr="0031282F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31282F">
        <w:rPr>
          <w:sz w:val="24"/>
          <w:szCs w:val="24"/>
        </w:rPr>
        <w:t xml:space="preserve">Российская Федерация ратифицировала </w:t>
      </w:r>
      <w:hyperlink r:id="rId53" w:history="1">
        <w:r w:rsidRPr="0031282F">
          <w:rPr>
            <w:sz w:val="24"/>
            <w:szCs w:val="24"/>
          </w:rPr>
          <w:t>Конвенцию</w:t>
        </w:r>
      </w:hyperlink>
      <w:r w:rsidRPr="0031282F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4" w:history="1">
        <w:r w:rsidRPr="0031282F">
          <w:rPr>
            <w:sz w:val="24"/>
            <w:szCs w:val="24"/>
          </w:rPr>
          <w:t>закон</w:t>
        </w:r>
      </w:hyperlink>
      <w:r w:rsidRPr="0031282F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31282F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1282F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31282F" w:rsidRDefault="009375A2" w:rsidP="009375A2">
      <w:pPr>
        <w:spacing w:line="240" w:lineRule="auto"/>
        <w:ind w:firstLine="0"/>
        <w:rPr>
          <w:sz w:val="24"/>
          <w:szCs w:val="24"/>
        </w:rPr>
      </w:pPr>
      <w:r w:rsidRPr="0031282F">
        <w:rPr>
          <w:b/>
          <w:sz w:val="24"/>
          <w:szCs w:val="24"/>
        </w:rPr>
        <w:t>1. ПУБЛИЧНОЕ ДОЛЖНОСТНОЕ ЛИЦО (ПДЛ)</w:t>
      </w:r>
      <w:r w:rsidRPr="0031282F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31282F" w:rsidRDefault="009375A2" w:rsidP="009375A2">
      <w:pPr>
        <w:spacing w:line="240" w:lineRule="auto"/>
        <w:ind w:firstLine="0"/>
        <w:rPr>
          <w:sz w:val="24"/>
          <w:szCs w:val="24"/>
        </w:rPr>
      </w:pPr>
      <w:r w:rsidRPr="0031282F">
        <w:rPr>
          <w:b/>
          <w:sz w:val="24"/>
          <w:szCs w:val="24"/>
        </w:rPr>
        <w:t>2.</w:t>
      </w:r>
      <w:r w:rsidRPr="0031282F">
        <w:rPr>
          <w:sz w:val="24"/>
          <w:szCs w:val="24"/>
        </w:rPr>
        <w:t xml:space="preserve"> </w:t>
      </w:r>
      <w:r w:rsidRPr="0031282F">
        <w:rPr>
          <w:b/>
          <w:sz w:val="24"/>
          <w:szCs w:val="24"/>
        </w:rPr>
        <w:t>ИНОСТРАННОЕ ПУБЛИЧНОЕ ДОЛЖНОСТНОЕ ЛИЦО (ИПДЛ)</w:t>
      </w:r>
      <w:r w:rsidRPr="0031282F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31282F" w:rsidRDefault="009375A2" w:rsidP="009375A2">
      <w:pPr>
        <w:spacing w:line="240" w:lineRule="auto"/>
        <w:ind w:firstLine="0"/>
        <w:rPr>
          <w:sz w:val="24"/>
          <w:szCs w:val="24"/>
        </w:rPr>
      </w:pPr>
      <w:r w:rsidRPr="0031282F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</w:t>
      </w:r>
      <w:r w:rsidRPr="0031282F">
        <w:rPr>
          <w:sz w:val="24"/>
          <w:szCs w:val="24"/>
        </w:rPr>
        <w:lastRenderedPageBreak/>
        <w:t xml:space="preserve">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9375A2" w:rsidRPr="0031282F" w:rsidRDefault="009375A2" w:rsidP="009375A2">
      <w:pPr>
        <w:spacing w:line="240" w:lineRule="auto"/>
        <w:ind w:firstLine="0"/>
        <w:rPr>
          <w:sz w:val="24"/>
          <w:szCs w:val="24"/>
        </w:rPr>
      </w:pPr>
      <w:r w:rsidRPr="0031282F">
        <w:rPr>
          <w:b/>
          <w:sz w:val="24"/>
          <w:szCs w:val="24"/>
        </w:rPr>
        <w:t>3. РОССИЙСКИЕ ПУБЛИЧНЫЕ ДОЛЖНОСТНЫЕ ЛИЦА (РПДЛ)</w:t>
      </w:r>
      <w:r w:rsidRPr="0031282F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9375A2" w:rsidRPr="0031282F" w:rsidRDefault="009375A2" w:rsidP="009375A2">
      <w:pPr>
        <w:spacing w:line="240" w:lineRule="auto"/>
        <w:ind w:firstLine="0"/>
        <w:rPr>
          <w:sz w:val="24"/>
          <w:szCs w:val="24"/>
        </w:rPr>
      </w:pPr>
      <w:r w:rsidRPr="0031282F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31282F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31282F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31282F" w:rsidRDefault="009375A2" w:rsidP="009375A2">
      <w:pPr>
        <w:spacing w:line="240" w:lineRule="auto"/>
        <w:ind w:firstLine="0"/>
        <w:rPr>
          <w:sz w:val="24"/>
          <w:szCs w:val="24"/>
        </w:rPr>
      </w:pPr>
      <w:r w:rsidRPr="0031282F">
        <w:rPr>
          <w:b/>
          <w:sz w:val="24"/>
          <w:szCs w:val="24"/>
        </w:rPr>
        <w:t>4. МЕЖДУНАРОДНОЕ ПУБЛИЧНОЕ ДОЛЖНОСТНОЕ ЛИЦО (МПДЛ</w:t>
      </w:r>
      <w:r w:rsidRPr="0031282F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9375A2" w:rsidRPr="0031282F" w:rsidRDefault="009375A2" w:rsidP="009375A2">
      <w:pPr>
        <w:spacing w:line="240" w:lineRule="auto"/>
        <w:ind w:firstLine="0"/>
        <w:rPr>
          <w:sz w:val="24"/>
          <w:szCs w:val="24"/>
        </w:rPr>
      </w:pPr>
      <w:r w:rsidRPr="0031282F">
        <w:rPr>
          <w:b/>
          <w:sz w:val="24"/>
          <w:szCs w:val="24"/>
        </w:rPr>
        <w:lastRenderedPageBreak/>
        <w:t>5. ЛИЦО, СВЯЗАННОЕ С ПДЛ</w:t>
      </w:r>
      <w:r w:rsidRPr="0031282F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9375A2" w:rsidRPr="0031282F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1282F">
        <w:rPr>
          <w:b/>
          <w:sz w:val="24"/>
          <w:szCs w:val="24"/>
        </w:rPr>
        <w:t>6. Международные организации</w:t>
      </w:r>
      <w:r w:rsidRPr="0031282F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1282F" w:rsidRDefault="004F4D8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1282F">
        <w:rPr>
          <w:sz w:val="24"/>
          <w:szCs w:val="24"/>
        </w:rPr>
        <w:t>В графе 1</w:t>
      </w:r>
      <w:r w:rsidR="009375A2" w:rsidRPr="0031282F">
        <w:rPr>
          <w:sz w:val="24"/>
          <w:szCs w:val="24"/>
        </w:rPr>
        <w:t>6</w:t>
      </w:r>
      <w:r w:rsidRPr="0031282F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31282F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0" w:name="_Ref55336378"/>
      <w:bookmarkStart w:id="1281" w:name="_Toc57314676"/>
      <w:bookmarkStart w:id="1282" w:name="_Toc69728990"/>
      <w:bookmarkStart w:id="1283" w:name="_Toc98253942"/>
      <w:bookmarkStart w:id="1284" w:name="_Toc165173868"/>
      <w:bookmarkStart w:id="1285" w:name="_Toc423423674"/>
      <w:r w:rsidRPr="0031282F">
        <w:rPr>
          <w:sz w:val="24"/>
          <w:szCs w:val="24"/>
        </w:rPr>
        <w:t>В графе 1</w:t>
      </w:r>
      <w:r w:rsidR="009375A2" w:rsidRPr="0031282F">
        <w:rPr>
          <w:sz w:val="24"/>
          <w:szCs w:val="24"/>
        </w:rPr>
        <w:t>7</w:t>
      </w:r>
      <w:r w:rsidRPr="0031282F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31282F">
        <w:rPr>
          <w:sz w:val="24"/>
          <w:szCs w:val="24"/>
        </w:rPr>
        <w:t xml:space="preserve"> №209-ФЗ от 24.07.2007 с изменениями</w:t>
      </w:r>
      <w:r w:rsidRPr="0031282F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31282F" w:rsidRDefault="00117D24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 w:rsidRPr="0031282F">
        <w:rPr>
          <w:sz w:val="24"/>
          <w:szCs w:val="24"/>
        </w:rPr>
        <w:fldChar w:fldCharType="begin"/>
      </w:r>
      <w:r w:rsidRPr="0031282F">
        <w:rPr>
          <w:sz w:val="24"/>
          <w:szCs w:val="24"/>
        </w:rPr>
        <w:instrText xml:space="preserve"> REF _Ref491179060 \r \h </w:instrText>
      </w:r>
      <w:r w:rsidR="0031282F" w:rsidRPr="0031282F">
        <w:rPr>
          <w:sz w:val="24"/>
          <w:szCs w:val="24"/>
        </w:rPr>
        <w:instrText xml:space="preserve"> \* MERGEFORMAT </w:instrText>
      </w:r>
      <w:r w:rsidR="007F30BA" w:rsidRPr="0031282F">
        <w:rPr>
          <w:sz w:val="24"/>
          <w:szCs w:val="24"/>
        </w:rPr>
      </w:r>
      <w:r w:rsidR="007F30BA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5.7.2</w:t>
      </w:r>
      <w:r w:rsidR="007F30BA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>), подаётся в случае отсутствия сведений об участнике/соисполнителе/членах Коллективного участника закупки, которы</w:t>
      </w:r>
      <w:proofErr w:type="gramStart"/>
      <w:r w:rsidRPr="0031282F">
        <w:rPr>
          <w:sz w:val="24"/>
          <w:szCs w:val="24"/>
        </w:rPr>
        <w:t>й(</w:t>
      </w:r>
      <w:proofErr w:type="gramEnd"/>
      <w:r w:rsidRPr="0031282F">
        <w:rPr>
          <w:sz w:val="24"/>
          <w:szCs w:val="24"/>
        </w:rPr>
        <w:t xml:space="preserve">ые) являет(ют)ся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31282F">
        <w:rPr>
          <w:sz w:val="24"/>
          <w:szCs w:val="24"/>
        </w:rPr>
        <w:t>реестре</w:t>
      </w:r>
      <w:proofErr w:type="gramEnd"/>
      <w:r w:rsidRPr="0031282F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31282F">
        <w:rPr>
          <w:sz w:val="24"/>
          <w:szCs w:val="24"/>
        </w:rPr>
        <w:t>.</w:t>
      </w:r>
    </w:p>
    <w:p w:rsidR="004F4D80" w:rsidRPr="0031282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6" w:name="_Ref449016627"/>
      <w:bookmarkStart w:id="1287" w:name="_Toc498590376"/>
      <w:r w:rsidRPr="0031282F">
        <w:lastRenderedPageBreak/>
        <w:t xml:space="preserve">Справка о перечне и годовых объемах выполнения аналогичных договоров (форма </w:t>
      </w:r>
      <w:r w:rsidR="00B8118F" w:rsidRPr="0031282F">
        <w:t>8</w:t>
      </w:r>
      <w:r w:rsidRPr="0031282F">
        <w:t>)</w:t>
      </w:r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31282F" w:rsidRDefault="004F4D80" w:rsidP="004F4D80">
      <w:pPr>
        <w:pStyle w:val="3"/>
        <w:rPr>
          <w:szCs w:val="24"/>
        </w:rPr>
      </w:pPr>
      <w:bookmarkStart w:id="1288" w:name="_Toc98253943"/>
      <w:bookmarkStart w:id="1289" w:name="_Toc157248195"/>
      <w:bookmarkStart w:id="1290" w:name="_Toc157496564"/>
      <w:bookmarkStart w:id="1291" w:name="_Toc158206103"/>
      <w:bookmarkStart w:id="1292" w:name="_Toc164057788"/>
      <w:bookmarkStart w:id="1293" w:name="_Toc164137138"/>
      <w:bookmarkStart w:id="1294" w:name="_Toc164161298"/>
      <w:bookmarkStart w:id="1295" w:name="_Toc165173869"/>
      <w:bookmarkStart w:id="1296" w:name="_Toc439170693"/>
      <w:bookmarkStart w:id="1297" w:name="_Toc439172795"/>
      <w:bookmarkStart w:id="1298" w:name="_Toc439173239"/>
      <w:bookmarkStart w:id="1299" w:name="_Toc439238235"/>
      <w:bookmarkStart w:id="1300" w:name="_Toc439252782"/>
      <w:bookmarkStart w:id="1301" w:name="_Toc439323756"/>
      <w:bookmarkStart w:id="1302" w:name="_Toc440361393"/>
      <w:bookmarkStart w:id="1303" w:name="_Toc440376275"/>
      <w:bookmarkStart w:id="1304" w:name="_Toc440382533"/>
      <w:bookmarkStart w:id="1305" w:name="_Toc440447203"/>
      <w:bookmarkStart w:id="1306" w:name="_Toc440632364"/>
      <w:bookmarkStart w:id="1307" w:name="_Toc440875136"/>
      <w:bookmarkStart w:id="1308" w:name="_Toc441131123"/>
      <w:bookmarkStart w:id="1309" w:name="_Toc465774646"/>
      <w:bookmarkStart w:id="1310" w:name="_Toc465848875"/>
      <w:bookmarkStart w:id="1311" w:name="_Toc468875378"/>
      <w:bookmarkStart w:id="1312" w:name="_Toc469488430"/>
      <w:bookmarkStart w:id="1313" w:name="_Toc471894952"/>
      <w:bookmarkStart w:id="1314" w:name="_Toc498590377"/>
      <w:r w:rsidRPr="0031282F">
        <w:rPr>
          <w:szCs w:val="24"/>
        </w:rPr>
        <w:t>Форма Справки о перечне и годовых объемах выполнения аналогичных договоров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</w:p>
    <w:p w:rsidR="004F4D80" w:rsidRPr="0031282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31282F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31282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1282F">
        <w:rPr>
          <w:sz w:val="24"/>
          <w:szCs w:val="24"/>
        </w:rPr>
        <w:t xml:space="preserve">Приложение </w:t>
      </w:r>
      <w:r w:rsidR="00B8118F" w:rsidRPr="0031282F">
        <w:rPr>
          <w:sz w:val="24"/>
          <w:szCs w:val="24"/>
        </w:rPr>
        <w:t>8</w:t>
      </w:r>
      <w:r w:rsidRPr="0031282F">
        <w:rPr>
          <w:sz w:val="24"/>
          <w:szCs w:val="24"/>
        </w:rPr>
        <w:t xml:space="preserve"> к письму о подаче оферты</w:t>
      </w:r>
      <w:r w:rsidRPr="0031282F">
        <w:rPr>
          <w:sz w:val="24"/>
          <w:szCs w:val="24"/>
        </w:rPr>
        <w:br/>
        <w:t>от «____»_____________ г. №__________</w:t>
      </w:r>
    </w:p>
    <w:p w:rsidR="004F4D80" w:rsidRPr="0031282F" w:rsidRDefault="004F4D80" w:rsidP="004F4D80">
      <w:pPr>
        <w:spacing w:line="240" w:lineRule="auto"/>
        <w:rPr>
          <w:sz w:val="24"/>
          <w:szCs w:val="24"/>
        </w:rPr>
      </w:pPr>
    </w:p>
    <w:p w:rsidR="004F4D80" w:rsidRPr="0031282F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1282F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1282F" w:rsidRDefault="004F4D80" w:rsidP="004F4D80">
      <w:pPr>
        <w:spacing w:line="240" w:lineRule="auto"/>
        <w:rPr>
          <w:sz w:val="24"/>
          <w:szCs w:val="24"/>
        </w:rPr>
      </w:pPr>
    </w:p>
    <w:p w:rsidR="004F4D80" w:rsidRPr="0031282F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31282F">
        <w:rPr>
          <w:color w:val="000000"/>
          <w:sz w:val="24"/>
          <w:szCs w:val="24"/>
        </w:rPr>
        <w:t xml:space="preserve">Наименование и адрес </w:t>
      </w:r>
      <w:r w:rsidR="00C236C0" w:rsidRPr="0031282F">
        <w:rPr>
          <w:color w:val="000000"/>
          <w:sz w:val="24"/>
          <w:szCs w:val="24"/>
        </w:rPr>
        <w:t>Участник</w:t>
      </w:r>
      <w:r w:rsidRPr="0031282F">
        <w:rPr>
          <w:color w:val="000000"/>
          <w:sz w:val="24"/>
          <w:szCs w:val="24"/>
        </w:rPr>
        <w:t>а: _________________________________</w:t>
      </w:r>
    </w:p>
    <w:p w:rsidR="004F4D80" w:rsidRPr="0031282F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1282F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1282F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№</w:t>
            </w:r>
          </w:p>
          <w:p w:rsidR="004F4D80" w:rsidRPr="0031282F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п/п</w:t>
            </w:r>
          </w:p>
        </w:tc>
        <w:tc>
          <w:tcPr>
            <w:tcW w:w="2520" w:type="dxa"/>
            <w:vAlign w:val="center"/>
          </w:tcPr>
          <w:p w:rsidR="004F4D80" w:rsidRPr="0031282F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1282F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 xml:space="preserve">Заказчик </w:t>
            </w:r>
            <w:r w:rsidRPr="0031282F">
              <w:rPr>
                <w:sz w:val="24"/>
                <w:szCs w:val="24"/>
              </w:rP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1282F" w:rsidRDefault="004F4D80" w:rsidP="00CC3DAD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Описание договора</w:t>
            </w:r>
            <w:r w:rsidRPr="0031282F">
              <w:rPr>
                <w:sz w:val="24"/>
                <w:szCs w:val="24"/>
              </w:rPr>
              <w:br/>
              <w:t xml:space="preserve">(объем и состав </w:t>
            </w:r>
            <w:r w:rsidR="00CC3DAD" w:rsidRPr="0031282F">
              <w:rPr>
                <w:sz w:val="24"/>
                <w:szCs w:val="24"/>
              </w:rPr>
              <w:t>услуг</w:t>
            </w:r>
            <w:r w:rsidRPr="0031282F">
              <w:rPr>
                <w:sz w:val="24"/>
                <w:szCs w:val="24"/>
              </w:rPr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1282F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1282F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Сведения о рекламациях по перечисленным договорам</w:t>
            </w:r>
          </w:p>
        </w:tc>
      </w:tr>
      <w:tr w:rsidR="004F4D80" w:rsidRPr="0031282F" w:rsidTr="004F4D80">
        <w:trPr>
          <w:cantSplit/>
        </w:trPr>
        <w:tc>
          <w:tcPr>
            <w:tcW w:w="720" w:type="dxa"/>
            <w:vAlign w:val="center"/>
          </w:tcPr>
          <w:p w:rsidR="004F4D80" w:rsidRPr="0031282F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1282F" w:rsidTr="004F4D80">
        <w:trPr>
          <w:cantSplit/>
        </w:trPr>
        <w:tc>
          <w:tcPr>
            <w:tcW w:w="720" w:type="dxa"/>
            <w:vAlign w:val="center"/>
          </w:tcPr>
          <w:p w:rsidR="004F4D80" w:rsidRPr="0031282F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1282F" w:rsidTr="004F4D80">
        <w:trPr>
          <w:cantSplit/>
        </w:trPr>
        <w:tc>
          <w:tcPr>
            <w:tcW w:w="720" w:type="dxa"/>
            <w:vAlign w:val="center"/>
          </w:tcPr>
          <w:p w:rsidR="004F4D80" w:rsidRPr="0031282F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1282F" w:rsidTr="004F4D80">
        <w:trPr>
          <w:cantSplit/>
        </w:trPr>
        <w:tc>
          <w:tcPr>
            <w:tcW w:w="720" w:type="dxa"/>
            <w:vAlign w:val="center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  <w:r w:rsidRPr="0031282F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1282F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1282F" w:rsidRDefault="004F4D80" w:rsidP="00274717">
            <w:pPr>
              <w:pStyle w:val="aff0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31282F">
              <w:rPr>
                <w:b/>
                <w:szCs w:val="24"/>
              </w:rPr>
              <w:t>ИТОГО за полный год [</w:t>
            </w:r>
            <w:r w:rsidRPr="0031282F">
              <w:rPr>
                <w:rStyle w:val="aa"/>
                <w:szCs w:val="24"/>
              </w:rPr>
              <w:t>указать год, например «201</w:t>
            </w:r>
            <w:r w:rsidR="00274717" w:rsidRPr="0031282F">
              <w:rPr>
                <w:rStyle w:val="aa"/>
                <w:szCs w:val="24"/>
              </w:rPr>
              <w:t>6</w:t>
            </w:r>
            <w:r w:rsidRPr="0031282F">
              <w:rPr>
                <w:rStyle w:val="aa"/>
                <w:szCs w:val="24"/>
              </w:rPr>
              <w:t>»</w:t>
            </w:r>
            <w:r w:rsidRPr="0031282F">
              <w:rPr>
                <w:b/>
                <w:szCs w:val="24"/>
              </w:rPr>
              <w:t>]</w:t>
            </w:r>
          </w:p>
        </w:tc>
        <w:tc>
          <w:tcPr>
            <w:tcW w:w="126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b/>
                <w:szCs w:val="24"/>
              </w:rPr>
            </w:pPr>
          </w:p>
        </w:tc>
        <w:tc>
          <w:tcPr>
            <w:tcW w:w="144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31282F">
              <w:rPr>
                <w:b/>
                <w:szCs w:val="24"/>
              </w:rPr>
              <w:t>х</w:t>
            </w:r>
          </w:p>
        </w:tc>
      </w:tr>
      <w:tr w:rsidR="004F4D80" w:rsidRPr="0031282F" w:rsidTr="004F4D80">
        <w:trPr>
          <w:cantSplit/>
        </w:trPr>
        <w:tc>
          <w:tcPr>
            <w:tcW w:w="720" w:type="dxa"/>
            <w:vAlign w:val="center"/>
          </w:tcPr>
          <w:p w:rsidR="004F4D80" w:rsidRPr="0031282F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1282F" w:rsidTr="004F4D80">
        <w:trPr>
          <w:cantSplit/>
        </w:trPr>
        <w:tc>
          <w:tcPr>
            <w:tcW w:w="720" w:type="dxa"/>
            <w:vAlign w:val="center"/>
          </w:tcPr>
          <w:p w:rsidR="004F4D80" w:rsidRPr="0031282F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1282F" w:rsidTr="004F4D80">
        <w:trPr>
          <w:cantSplit/>
        </w:trPr>
        <w:tc>
          <w:tcPr>
            <w:tcW w:w="720" w:type="dxa"/>
            <w:vAlign w:val="center"/>
          </w:tcPr>
          <w:p w:rsidR="004F4D80" w:rsidRPr="0031282F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1282F" w:rsidTr="004F4D80">
        <w:trPr>
          <w:cantSplit/>
        </w:trPr>
        <w:tc>
          <w:tcPr>
            <w:tcW w:w="720" w:type="dxa"/>
            <w:vAlign w:val="center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  <w:r w:rsidRPr="0031282F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1282F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1282F" w:rsidRDefault="004F4D80" w:rsidP="00274717">
            <w:pPr>
              <w:pStyle w:val="aff0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31282F">
              <w:rPr>
                <w:b/>
                <w:szCs w:val="24"/>
              </w:rPr>
              <w:t>ИТОГО за полный год [</w:t>
            </w:r>
            <w:r w:rsidRPr="0031282F">
              <w:rPr>
                <w:rStyle w:val="aa"/>
                <w:szCs w:val="24"/>
              </w:rPr>
              <w:t>указать год, например «201</w:t>
            </w:r>
            <w:r w:rsidR="00274717" w:rsidRPr="0031282F">
              <w:rPr>
                <w:rStyle w:val="aa"/>
                <w:szCs w:val="24"/>
              </w:rPr>
              <w:t>7</w:t>
            </w:r>
            <w:r w:rsidRPr="0031282F">
              <w:rPr>
                <w:rStyle w:val="aa"/>
                <w:szCs w:val="24"/>
              </w:rPr>
              <w:t>»</w:t>
            </w:r>
            <w:r w:rsidRPr="0031282F">
              <w:rPr>
                <w:b/>
                <w:szCs w:val="24"/>
              </w:rPr>
              <w:t>]</w:t>
            </w:r>
          </w:p>
        </w:tc>
        <w:tc>
          <w:tcPr>
            <w:tcW w:w="126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b/>
                <w:szCs w:val="24"/>
              </w:rPr>
            </w:pPr>
          </w:p>
        </w:tc>
        <w:tc>
          <w:tcPr>
            <w:tcW w:w="144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31282F">
              <w:rPr>
                <w:b/>
                <w:szCs w:val="24"/>
              </w:rPr>
              <w:t>х</w:t>
            </w:r>
          </w:p>
        </w:tc>
      </w:tr>
      <w:tr w:rsidR="004F4D80" w:rsidRPr="0031282F" w:rsidTr="004F4D80">
        <w:trPr>
          <w:cantSplit/>
        </w:trPr>
        <w:tc>
          <w:tcPr>
            <w:tcW w:w="720" w:type="dxa"/>
            <w:vAlign w:val="center"/>
          </w:tcPr>
          <w:p w:rsidR="004F4D80" w:rsidRPr="0031282F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4F4D80" w:rsidRPr="0031282F" w:rsidTr="004F4D80">
        <w:trPr>
          <w:cantSplit/>
        </w:trPr>
        <w:tc>
          <w:tcPr>
            <w:tcW w:w="720" w:type="dxa"/>
            <w:vAlign w:val="center"/>
          </w:tcPr>
          <w:p w:rsidR="004F4D80" w:rsidRPr="0031282F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4F4D80" w:rsidRPr="0031282F" w:rsidTr="004F4D80">
        <w:trPr>
          <w:cantSplit/>
        </w:trPr>
        <w:tc>
          <w:tcPr>
            <w:tcW w:w="720" w:type="dxa"/>
            <w:vAlign w:val="center"/>
          </w:tcPr>
          <w:p w:rsidR="004F4D80" w:rsidRPr="0031282F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4F4D80" w:rsidRPr="0031282F" w:rsidTr="004F4D80">
        <w:trPr>
          <w:cantSplit/>
        </w:trPr>
        <w:tc>
          <w:tcPr>
            <w:tcW w:w="720" w:type="dxa"/>
            <w:vAlign w:val="center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  <w:r w:rsidRPr="0031282F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34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8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26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44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4F4D80" w:rsidRPr="0031282F" w:rsidTr="004F4D80">
        <w:trPr>
          <w:cantSplit/>
        </w:trPr>
        <w:tc>
          <w:tcPr>
            <w:tcW w:w="7560" w:type="dxa"/>
            <w:gridSpan w:val="4"/>
          </w:tcPr>
          <w:p w:rsidR="004F4D80" w:rsidRPr="0031282F" w:rsidRDefault="004F4D80" w:rsidP="00274717">
            <w:pPr>
              <w:pStyle w:val="aff0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31282F">
              <w:rPr>
                <w:b/>
                <w:szCs w:val="24"/>
              </w:rPr>
              <w:t>ИТОГО за [</w:t>
            </w:r>
            <w:r w:rsidRPr="0031282F">
              <w:rPr>
                <w:rStyle w:val="aa"/>
                <w:szCs w:val="24"/>
              </w:rPr>
              <w:t>указать, в зависимости от обстоятельств, например «I квартал 201</w:t>
            </w:r>
            <w:r w:rsidR="00274717" w:rsidRPr="0031282F">
              <w:rPr>
                <w:rStyle w:val="aa"/>
                <w:szCs w:val="24"/>
              </w:rPr>
              <w:t>8</w:t>
            </w:r>
            <w:r w:rsidRPr="0031282F">
              <w:rPr>
                <w:rStyle w:val="aa"/>
                <w:szCs w:val="24"/>
              </w:rPr>
              <w:t xml:space="preserve"> года», «201</w:t>
            </w:r>
            <w:r w:rsidR="00274717" w:rsidRPr="0031282F">
              <w:rPr>
                <w:rStyle w:val="aa"/>
                <w:szCs w:val="24"/>
              </w:rPr>
              <w:t>8</w:t>
            </w:r>
            <w:r w:rsidRPr="0031282F">
              <w:rPr>
                <w:rStyle w:val="aa"/>
                <w:szCs w:val="24"/>
              </w:rPr>
              <w:t xml:space="preserve"> год» и т.д.</w:t>
            </w:r>
            <w:r w:rsidRPr="0031282F">
              <w:rPr>
                <w:b/>
                <w:szCs w:val="24"/>
              </w:rPr>
              <w:t>]</w:t>
            </w:r>
          </w:p>
        </w:tc>
        <w:tc>
          <w:tcPr>
            <w:tcW w:w="126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b/>
                <w:szCs w:val="24"/>
              </w:rPr>
            </w:pPr>
          </w:p>
        </w:tc>
        <w:tc>
          <w:tcPr>
            <w:tcW w:w="144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31282F">
              <w:rPr>
                <w:b/>
                <w:szCs w:val="24"/>
              </w:rPr>
              <w:t>х</w:t>
            </w:r>
          </w:p>
        </w:tc>
      </w:tr>
    </w:tbl>
    <w:p w:rsidR="004F4D80" w:rsidRPr="0031282F" w:rsidRDefault="004F4D80" w:rsidP="004F4D80">
      <w:pPr>
        <w:spacing w:line="240" w:lineRule="auto"/>
        <w:rPr>
          <w:sz w:val="24"/>
          <w:szCs w:val="24"/>
        </w:rPr>
      </w:pPr>
    </w:p>
    <w:p w:rsidR="004F4D80" w:rsidRPr="0031282F" w:rsidRDefault="004F4D80" w:rsidP="004F4D80">
      <w:pPr>
        <w:spacing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____________________________________</w:t>
      </w:r>
    </w:p>
    <w:p w:rsidR="004F4D80" w:rsidRPr="0031282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1282F">
        <w:rPr>
          <w:sz w:val="24"/>
          <w:szCs w:val="24"/>
          <w:vertAlign w:val="superscript"/>
        </w:rPr>
        <w:t>(подпись, М.П.)</w:t>
      </w:r>
    </w:p>
    <w:p w:rsidR="004F4D80" w:rsidRPr="0031282F" w:rsidRDefault="004F4D80" w:rsidP="004F4D80">
      <w:pPr>
        <w:spacing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____________________________________</w:t>
      </w:r>
    </w:p>
    <w:p w:rsidR="004F4D80" w:rsidRPr="0031282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1282F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1282F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31282F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Pr="0031282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5" w:name="_Toc98253944"/>
      <w:bookmarkStart w:id="1316" w:name="_Toc157248196"/>
      <w:bookmarkStart w:id="1317" w:name="_Toc157496565"/>
      <w:bookmarkStart w:id="1318" w:name="_Toc158206104"/>
      <w:bookmarkStart w:id="1319" w:name="_Toc164057789"/>
      <w:bookmarkStart w:id="1320" w:name="_Toc164137139"/>
      <w:bookmarkStart w:id="1321" w:name="_Toc164161299"/>
      <w:bookmarkStart w:id="1322" w:name="_Toc165173870"/>
      <w:r w:rsidRPr="0031282F">
        <w:rPr>
          <w:sz w:val="24"/>
          <w:szCs w:val="24"/>
        </w:rPr>
        <w:br w:type="page"/>
      </w:r>
    </w:p>
    <w:p w:rsidR="004F4D80" w:rsidRPr="0031282F" w:rsidRDefault="004F4D80" w:rsidP="004F4D80">
      <w:pPr>
        <w:pStyle w:val="3"/>
        <w:rPr>
          <w:szCs w:val="24"/>
        </w:rPr>
      </w:pPr>
      <w:bookmarkStart w:id="1323" w:name="_Toc439170694"/>
      <w:bookmarkStart w:id="1324" w:name="_Toc439172796"/>
      <w:bookmarkStart w:id="1325" w:name="_Toc439173240"/>
      <w:bookmarkStart w:id="1326" w:name="_Toc439238236"/>
      <w:bookmarkStart w:id="1327" w:name="_Toc439252783"/>
      <w:bookmarkStart w:id="1328" w:name="_Toc439323757"/>
      <w:bookmarkStart w:id="1329" w:name="_Toc440361394"/>
      <w:bookmarkStart w:id="1330" w:name="_Toc440376276"/>
      <w:bookmarkStart w:id="1331" w:name="_Toc440382534"/>
      <w:bookmarkStart w:id="1332" w:name="_Toc440447204"/>
      <w:bookmarkStart w:id="1333" w:name="_Toc440632365"/>
      <w:bookmarkStart w:id="1334" w:name="_Toc440875137"/>
      <w:bookmarkStart w:id="1335" w:name="_Toc441131124"/>
      <w:bookmarkStart w:id="1336" w:name="_Toc465774647"/>
      <w:bookmarkStart w:id="1337" w:name="_Toc465848876"/>
      <w:bookmarkStart w:id="1338" w:name="_Toc468875379"/>
      <w:bookmarkStart w:id="1339" w:name="_Toc469488431"/>
      <w:bookmarkStart w:id="1340" w:name="_Toc471894953"/>
      <w:bookmarkStart w:id="1341" w:name="_Toc498590378"/>
      <w:r w:rsidRPr="0031282F">
        <w:rPr>
          <w:szCs w:val="24"/>
        </w:rPr>
        <w:lastRenderedPageBreak/>
        <w:t>Инструкции по заполнению</w:t>
      </w:r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31282F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Участник</w:t>
      </w:r>
      <w:r w:rsidR="004F4D80" w:rsidRPr="0031282F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1282F">
        <w:rPr>
          <w:sz w:val="24"/>
          <w:szCs w:val="24"/>
        </w:rPr>
        <w:t xml:space="preserve"> (подраздел </w:t>
      </w:r>
      <w:r w:rsidR="007F30BA" w:rsidRPr="0031282F">
        <w:rPr>
          <w:sz w:val="24"/>
          <w:szCs w:val="24"/>
        </w:rPr>
        <w:fldChar w:fldCharType="begin"/>
      </w:r>
      <w:r w:rsidR="00D90031" w:rsidRPr="0031282F">
        <w:rPr>
          <w:sz w:val="24"/>
          <w:szCs w:val="24"/>
        </w:rPr>
        <w:instrText xml:space="preserve"> REF _Ref55336310 \r \h </w:instrText>
      </w:r>
      <w:r w:rsidR="0031282F" w:rsidRPr="0031282F">
        <w:rPr>
          <w:sz w:val="24"/>
          <w:szCs w:val="24"/>
        </w:rPr>
        <w:instrText xml:space="preserve"> \* MERGEFORMAT </w:instrText>
      </w:r>
      <w:r w:rsidR="007F30BA" w:rsidRPr="0031282F">
        <w:rPr>
          <w:sz w:val="24"/>
          <w:szCs w:val="24"/>
        </w:rPr>
      </w:r>
      <w:r w:rsidR="007F30BA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5.1</w:t>
      </w:r>
      <w:r w:rsidR="007F30BA" w:rsidRPr="0031282F">
        <w:rPr>
          <w:sz w:val="24"/>
          <w:szCs w:val="24"/>
        </w:rPr>
        <w:fldChar w:fldCharType="end"/>
      </w:r>
      <w:r w:rsidR="00D90031" w:rsidRPr="0031282F">
        <w:rPr>
          <w:sz w:val="24"/>
          <w:szCs w:val="24"/>
        </w:rPr>
        <w:t>)</w:t>
      </w:r>
      <w:r w:rsidR="004F4D80" w:rsidRPr="0031282F">
        <w:rPr>
          <w:sz w:val="24"/>
          <w:szCs w:val="24"/>
        </w:rPr>
        <w:t>.</w:t>
      </w:r>
    </w:p>
    <w:p w:rsidR="004F4D80" w:rsidRPr="0031282F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Участник</w:t>
      </w:r>
      <w:r w:rsidR="004F4D80" w:rsidRPr="0031282F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1282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 xml:space="preserve">В этой форме </w:t>
      </w:r>
      <w:r w:rsidR="00C236C0" w:rsidRPr="0031282F">
        <w:rPr>
          <w:sz w:val="24"/>
          <w:szCs w:val="24"/>
        </w:rPr>
        <w:t>Участник</w:t>
      </w:r>
      <w:r w:rsidRPr="0031282F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 w:rsidRPr="0031282F">
        <w:rPr>
          <w:sz w:val="24"/>
          <w:szCs w:val="24"/>
        </w:rPr>
        <w:t>оказан</w:t>
      </w:r>
      <w:r w:rsidRPr="0031282F">
        <w:rPr>
          <w:sz w:val="24"/>
          <w:szCs w:val="24"/>
        </w:rPr>
        <w:t xml:space="preserve">ия и прочим требованиям раздела </w:t>
      </w:r>
      <w:r w:rsidR="007F30BA" w:rsidRPr="0031282F">
        <w:rPr>
          <w:sz w:val="24"/>
          <w:szCs w:val="24"/>
        </w:rPr>
        <w:fldChar w:fldCharType="begin"/>
      </w:r>
      <w:r w:rsidR="00D90031" w:rsidRPr="0031282F">
        <w:rPr>
          <w:sz w:val="24"/>
          <w:szCs w:val="24"/>
        </w:rPr>
        <w:instrText xml:space="preserve"> REF _Ref440274159 \r \h </w:instrText>
      </w:r>
      <w:r w:rsidR="0031282F" w:rsidRPr="0031282F">
        <w:rPr>
          <w:sz w:val="24"/>
          <w:szCs w:val="24"/>
        </w:rPr>
        <w:instrText xml:space="preserve"> \* MERGEFORMAT </w:instrText>
      </w:r>
      <w:r w:rsidR="007F30BA" w:rsidRPr="0031282F">
        <w:rPr>
          <w:sz w:val="24"/>
          <w:szCs w:val="24"/>
        </w:rPr>
      </w:r>
      <w:r w:rsidR="007F30BA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4</w:t>
      </w:r>
      <w:r w:rsidR="007F30BA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>.</w:t>
      </w:r>
    </w:p>
    <w:p w:rsidR="004F4D80" w:rsidRPr="0031282F" w:rsidRDefault="00090FC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31282F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31282F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31282F">
        <w:rPr>
          <w:sz w:val="24"/>
          <w:szCs w:val="24"/>
        </w:rPr>
        <w:t>.</w:t>
      </w:r>
    </w:p>
    <w:p w:rsidR="004F4D80" w:rsidRPr="0031282F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Участник</w:t>
      </w:r>
      <w:r w:rsidR="004F4D80" w:rsidRPr="0031282F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1282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89"/>
      <w:bookmarkStart w:id="1343" w:name="_Toc57314677"/>
      <w:bookmarkStart w:id="1344" w:name="_Toc69728991"/>
      <w:bookmarkStart w:id="1345" w:name="_Toc98253945"/>
      <w:bookmarkStart w:id="1346" w:name="_Toc165173871"/>
      <w:bookmarkStart w:id="1347" w:name="_Toc423423675"/>
      <w:bookmarkStart w:id="1348" w:name="_Toc498590379"/>
      <w:r w:rsidRPr="0031282F">
        <w:lastRenderedPageBreak/>
        <w:t xml:space="preserve">Справка о материально-технических ресурсах (форма </w:t>
      </w:r>
      <w:r w:rsidR="00B8118F" w:rsidRPr="0031282F">
        <w:t>9</w:t>
      </w:r>
      <w:r w:rsidRPr="0031282F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31282F" w:rsidRDefault="004F4D80" w:rsidP="004F4D80">
      <w:pPr>
        <w:pStyle w:val="3"/>
        <w:rPr>
          <w:szCs w:val="24"/>
        </w:rPr>
      </w:pPr>
      <w:bookmarkStart w:id="1349" w:name="_Toc98253946"/>
      <w:bookmarkStart w:id="1350" w:name="_Toc157248198"/>
      <w:bookmarkStart w:id="1351" w:name="_Toc157496567"/>
      <w:bookmarkStart w:id="1352" w:name="_Toc158206106"/>
      <w:bookmarkStart w:id="1353" w:name="_Toc164057791"/>
      <w:bookmarkStart w:id="1354" w:name="_Toc164137141"/>
      <w:bookmarkStart w:id="1355" w:name="_Toc164161301"/>
      <w:bookmarkStart w:id="1356" w:name="_Toc165173872"/>
      <w:bookmarkStart w:id="1357" w:name="_Toc439170696"/>
      <w:bookmarkStart w:id="1358" w:name="_Toc439172798"/>
      <w:bookmarkStart w:id="1359" w:name="_Toc439173242"/>
      <w:bookmarkStart w:id="1360" w:name="_Toc439238238"/>
      <w:bookmarkStart w:id="1361" w:name="_Toc439252785"/>
      <w:bookmarkStart w:id="1362" w:name="_Toc439323759"/>
      <w:bookmarkStart w:id="1363" w:name="_Toc440361396"/>
      <w:bookmarkStart w:id="1364" w:name="_Toc440376278"/>
      <w:bookmarkStart w:id="1365" w:name="_Toc440382536"/>
      <w:bookmarkStart w:id="1366" w:name="_Toc440447206"/>
      <w:bookmarkStart w:id="1367" w:name="_Toc440632367"/>
      <w:bookmarkStart w:id="1368" w:name="_Toc440875139"/>
      <w:bookmarkStart w:id="1369" w:name="_Toc441131126"/>
      <w:bookmarkStart w:id="1370" w:name="_Toc465774649"/>
      <w:bookmarkStart w:id="1371" w:name="_Toc465848878"/>
      <w:bookmarkStart w:id="1372" w:name="_Toc468875381"/>
      <w:bookmarkStart w:id="1373" w:name="_Toc469488433"/>
      <w:bookmarkStart w:id="1374" w:name="_Toc471894955"/>
      <w:bookmarkStart w:id="1375" w:name="_Toc498590380"/>
      <w:r w:rsidRPr="0031282F">
        <w:rPr>
          <w:szCs w:val="24"/>
        </w:rPr>
        <w:t>Форма Справки о материально-технических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</w:p>
    <w:p w:rsidR="004F4D80" w:rsidRPr="0031282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31282F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31282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1282F">
        <w:rPr>
          <w:sz w:val="24"/>
          <w:szCs w:val="24"/>
        </w:rPr>
        <w:t xml:space="preserve">Приложение </w:t>
      </w:r>
      <w:r w:rsidR="00B8118F" w:rsidRPr="0031282F">
        <w:rPr>
          <w:sz w:val="24"/>
          <w:szCs w:val="24"/>
        </w:rPr>
        <w:t>9</w:t>
      </w:r>
      <w:r w:rsidRPr="0031282F">
        <w:rPr>
          <w:sz w:val="24"/>
          <w:szCs w:val="24"/>
        </w:rPr>
        <w:t xml:space="preserve"> к письму о подаче оферты</w:t>
      </w:r>
      <w:r w:rsidRPr="0031282F">
        <w:rPr>
          <w:sz w:val="24"/>
          <w:szCs w:val="24"/>
        </w:rPr>
        <w:br/>
        <w:t>от «____»_____________ г. №__________</w:t>
      </w:r>
    </w:p>
    <w:p w:rsidR="004F4D80" w:rsidRPr="0031282F" w:rsidRDefault="004F4D80" w:rsidP="004F4D80">
      <w:pPr>
        <w:rPr>
          <w:sz w:val="24"/>
          <w:szCs w:val="24"/>
        </w:rPr>
      </w:pPr>
    </w:p>
    <w:p w:rsidR="004F4D80" w:rsidRPr="0031282F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1282F">
        <w:rPr>
          <w:b/>
          <w:sz w:val="24"/>
          <w:szCs w:val="24"/>
        </w:rPr>
        <w:t>Справка о материально-технических ресурсах</w:t>
      </w:r>
    </w:p>
    <w:p w:rsidR="004F4D80" w:rsidRPr="0031282F" w:rsidRDefault="004F4D80" w:rsidP="004F4D80">
      <w:pPr>
        <w:rPr>
          <w:sz w:val="24"/>
          <w:szCs w:val="24"/>
        </w:rPr>
      </w:pPr>
    </w:p>
    <w:p w:rsidR="004F4D80" w:rsidRPr="0031282F" w:rsidRDefault="004F4D80" w:rsidP="004F4D80">
      <w:pPr>
        <w:ind w:firstLine="0"/>
        <w:rPr>
          <w:color w:val="000000"/>
          <w:sz w:val="24"/>
          <w:szCs w:val="24"/>
        </w:rPr>
      </w:pPr>
      <w:r w:rsidRPr="0031282F">
        <w:rPr>
          <w:color w:val="000000"/>
          <w:sz w:val="24"/>
          <w:szCs w:val="24"/>
        </w:rPr>
        <w:t xml:space="preserve">Наименование и адрес </w:t>
      </w:r>
      <w:r w:rsidR="00C236C0" w:rsidRPr="0031282F">
        <w:rPr>
          <w:color w:val="000000"/>
          <w:sz w:val="24"/>
          <w:szCs w:val="24"/>
        </w:rPr>
        <w:t>Участник</w:t>
      </w:r>
      <w:r w:rsidRPr="0031282F">
        <w:rPr>
          <w:color w:val="000000"/>
          <w:sz w:val="24"/>
          <w:szCs w:val="24"/>
        </w:rPr>
        <w:t>а: _________________________________</w:t>
      </w:r>
    </w:p>
    <w:p w:rsidR="004F4D80" w:rsidRPr="0031282F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31282F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31282F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№</w:t>
            </w:r>
          </w:p>
          <w:p w:rsidR="004F4D80" w:rsidRPr="0031282F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п/п</w:t>
            </w:r>
          </w:p>
        </w:tc>
        <w:tc>
          <w:tcPr>
            <w:tcW w:w="1590" w:type="dxa"/>
            <w:vAlign w:val="center"/>
          </w:tcPr>
          <w:p w:rsidR="004F4D80" w:rsidRPr="0031282F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31282F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31282F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31282F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31282F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31282F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Примечания</w:t>
            </w:r>
          </w:p>
        </w:tc>
      </w:tr>
      <w:tr w:rsidR="004F4D80" w:rsidRPr="0031282F" w:rsidTr="004F4D80">
        <w:trPr>
          <w:cantSplit/>
        </w:trPr>
        <w:tc>
          <w:tcPr>
            <w:tcW w:w="720" w:type="dxa"/>
            <w:vAlign w:val="center"/>
          </w:tcPr>
          <w:p w:rsidR="004F4D80" w:rsidRPr="0031282F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1282F" w:rsidTr="004F4D80">
        <w:trPr>
          <w:cantSplit/>
        </w:trPr>
        <w:tc>
          <w:tcPr>
            <w:tcW w:w="720" w:type="dxa"/>
            <w:vAlign w:val="center"/>
          </w:tcPr>
          <w:p w:rsidR="004F4D80" w:rsidRPr="0031282F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1282F" w:rsidTr="004F4D80">
        <w:trPr>
          <w:cantSplit/>
        </w:trPr>
        <w:tc>
          <w:tcPr>
            <w:tcW w:w="720" w:type="dxa"/>
            <w:vAlign w:val="center"/>
          </w:tcPr>
          <w:p w:rsidR="004F4D80" w:rsidRPr="0031282F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1282F" w:rsidTr="004F4D80">
        <w:trPr>
          <w:cantSplit/>
        </w:trPr>
        <w:tc>
          <w:tcPr>
            <w:tcW w:w="720" w:type="dxa"/>
            <w:vAlign w:val="center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  <w:r w:rsidRPr="0031282F">
              <w:rPr>
                <w:szCs w:val="24"/>
              </w:rPr>
              <w:t>…</w:t>
            </w:r>
          </w:p>
        </w:tc>
        <w:tc>
          <w:tcPr>
            <w:tcW w:w="159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59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4F4D80" w:rsidRPr="0031282F" w:rsidRDefault="004F4D80" w:rsidP="004F4D80">
      <w:pPr>
        <w:rPr>
          <w:sz w:val="24"/>
          <w:szCs w:val="24"/>
        </w:rPr>
      </w:pPr>
    </w:p>
    <w:p w:rsidR="004F4D80" w:rsidRPr="0031282F" w:rsidRDefault="004F4D80" w:rsidP="004F4D80">
      <w:pPr>
        <w:spacing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____________________________________</w:t>
      </w:r>
    </w:p>
    <w:p w:rsidR="004F4D80" w:rsidRPr="0031282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1282F">
        <w:rPr>
          <w:sz w:val="24"/>
          <w:szCs w:val="24"/>
          <w:vertAlign w:val="superscript"/>
        </w:rPr>
        <w:t>(подпись, М.П.)</w:t>
      </w:r>
    </w:p>
    <w:p w:rsidR="004F4D80" w:rsidRPr="0031282F" w:rsidRDefault="004F4D80" w:rsidP="004F4D80">
      <w:pPr>
        <w:spacing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____________________________________</w:t>
      </w:r>
    </w:p>
    <w:p w:rsidR="004F4D80" w:rsidRPr="0031282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1282F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1282F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31282F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31282F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6" w:name="_Toc98253947"/>
      <w:bookmarkStart w:id="1377" w:name="_Toc157248199"/>
      <w:bookmarkStart w:id="1378" w:name="_Toc157496568"/>
      <w:bookmarkStart w:id="1379" w:name="_Toc158206107"/>
      <w:bookmarkStart w:id="1380" w:name="_Toc164057792"/>
      <w:bookmarkStart w:id="1381" w:name="_Toc164137142"/>
      <w:bookmarkStart w:id="1382" w:name="_Toc164161302"/>
      <w:bookmarkStart w:id="1383" w:name="_Toc165173873"/>
    </w:p>
    <w:p w:rsidR="00D904EF" w:rsidRPr="0031282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 w:rsidRPr="0031282F">
        <w:rPr>
          <w:b/>
          <w:sz w:val="24"/>
          <w:szCs w:val="24"/>
        </w:rPr>
        <w:br w:type="page"/>
      </w:r>
    </w:p>
    <w:p w:rsidR="004F4D80" w:rsidRPr="0031282F" w:rsidRDefault="004F4D80" w:rsidP="004F4D80">
      <w:pPr>
        <w:pStyle w:val="3"/>
        <w:rPr>
          <w:szCs w:val="24"/>
        </w:rPr>
      </w:pPr>
      <w:bookmarkStart w:id="1384" w:name="_Toc439170697"/>
      <w:bookmarkStart w:id="1385" w:name="_Toc439172799"/>
      <w:bookmarkStart w:id="1386" w:name="_Toc439173243"/>
      <w:bookmarkStart w:id="1387" w:name="_Toc439238239"/>
      <w:bookmarkStart w:id="1388" w:name="_Toc439252786"/>
      <w:bookmarkStart w:id="1389" w:name="_Toc439323760"/>
      <w:bookmarkStart w:id="1390" w:name="_Toc440361397"/>
      <w:bookmarkStart w:id="1391" w:name="_Toc440376279"/>
      <w:bookmarkStart w:id="1392" w:name="_Toc440382537"/>
      <w:bookmarkStart w:id="1393" w:name="_Toc440447207"/>
      <w:bookmarkStart w:id="1394" w:name="_Toc440632368"/>
      <w:bookmarkStart w:id="1395" w:name="_Toc440875140"/>
      <w:bookmarkStart w:id="1396" w:name="_Toc441131127"/>
      <w:bookmarkStart w:id="1397" w:name="_Toc465774650"/>
      <w:bookmarkStart w:id="1398" w:name="_Toc465848879"/>
      <w:bookmarkStart w:id="1399" w:name="_Toc468875382"/>
      <w:bookmarkStart w:id="1400" w:name="_Toc469488434"/>
      <w:bookmarkStart w:id="1401" w:name="_Toc471894956"/>
      <w:bookmarkStart w:id="1402" w:name="_Toc498590381"/>
      <w:r w:rsidRPr="0031282F">
        <w:rPr>
          <w:szCs w:val="24"/>
        </w:rPr>
        <w:lastRenderedPageBreak/>
        <w:t>Инструкции по заполнению</w:t>
      </w:r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</w:p>
    <w:p w:rsidR="004F4D80" w:rsidRPr="0031282F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Участник</w:t>
      </w:r>
      <w:r w:rsidR="004F4D80" w:rsidRPr="0031282F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1282F">
        <w:rPr>
          <w:sz w:val="24"/>
          <w:szCs w:val="24"/>
        </w:rPr>
        <w:t xml:space="preserve"> (подраздел </w:t>
      </w:r>
      <w:r w:rsidR="007F30BA" w:rsidRPr="0031282F">
        <w:rPr>
          <w:sz w:val="24"/>
          <w:szCs w:val="24"/>
        </w:rPr>
        <w:fldChar w:fldCharType="begin"/>
      </w:r>
      <w:r w:rsidR="00D90031" w:rsidRPr="0031282F">
        <w:rPr>
          <w:sz w:val="24"/>
          <w:szCs w:val="24"/>
        </w:rPr>
        <w:instrText xml:space="preserve"> REF _Ref55336310 \r \h </w:instrText>
      </w:r>
      <w:r w:rsidR="0031282F" w:rsidRPr="0031282F">
        <w:rPr>
          <w:sz w:val="24"/>
          <w:szCs w:val="24"/>
        </w:rPr>
        <w:instrText xml:space="preserve"> \* MERGEFORMAT </w:instrText>
      </w:r>
      <w:r w:rsidR="007F30BA" w:rsidRPr="0031282F">
        <w:rPr>
          <w:sz w:val="24"/>
          <w:szCs w:val="24"/>
        </w:rPr>
      </w:r>
      <w:r w:rsidR="007F30BA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5.1</w:t>
      </w:r>
      <w:r w:rsidR="007F30BA" w:rsidRPr="0031282F">
        <w:rPr>
          <w:sz w:val="24"/>
          <w:szCs w:val="24"/>
        </w:rPr>
        <w:fldChar w:fldCharType="end"/>
      </w:r>
      <w:r w:rsidR="00D90031" w:rsidRPr="0031282F">
        <w:rPr>
          <w:sz w:val="24"/>
          <w:szCs w:val="24"/>
        </w:rPr>
        <w:t>)</w:t>
      </w:r>
      <w:r w:rsidR="004F4D80" w:rsidRPr="0031282F">
        <w:rPr>
          <w:sz w:val="24"/>
          <w:szCs w:val="24"/>
        </w:rPr>
        <w:t>.</w:t>
      </w:r>
    </w:p>
    <w:p w:rsidR="004F4D80" w:rsidRPr="0031282F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Участник</w:t>
      </w:r>
      <w:r w:rsidR="004F4D80" w:rsidRPr="0031282F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1282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 xml:space="preserve">В данной справке перечисляются материально-технические ресурсы, которые </w:t>
      </w:r>
      <w:r w:rsidR="00C236C0" w:rsidRPr="0031282F">
        <w:rPr>
          <w:sz w:val="24"/>
          <w:szCs w:val="24"/>
        </w:rPr>
        <w:t>Участник</w:t>
      </w:r>
      <w:r w:rsidRPr="0031282F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31282F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31282F">
        <w:rPr>
          <w:sz w:val="24"/>
          <w:szCs w:val="24"/>
        </w:rPr>
        <w:t>.</w:t>
      </w:r>
    </w:p>
    <w:p w:rsidR="004F4D80" w:rsidRPr="0031282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3" w:name="_Ref55336398"/>
      <w:bookmarkStart w:id="1404" w:name="_Toc57314678"/>
      <w:bookmarkStart w:id="1405" w:name="_Toc69728992"/>
      <w:bookmarkStart w:id="1406" w:name="_Toc98253948"/>
      <w:bookmarkStart w:id="1407" w:name="_Toc165173874"/>
      <w:bookmarkStart w:id="1408" w:name="_Toc423423676"/>
      <w:bookmarkStart w:id="1409" w:name="_Toc498590382"/>
      <w:r w:rsidRPr="0031282F">
        <w:lastRenderedPageBreak/>
        <w:t xml:space="preserve">Справка о кадровых ресурсах (форма </w:t>
      </w:r>
      <w:r w:rsidR="00B8118F" w:rsidRPr="0031282F">
        <w:t>10</w:t>
      </w:r>
      <w:r w:rsidRPr="0031282F">
        <w:t>)</w:t>
      </w:r>
      <w:bookmarkEnd w:id="1403"/>
      <w:bookmarkEnd w:id="1404"/>
      <w:bookmarkEnd w:id="1405"/>
      <w:bookmarkEnd w:id="1406"/>
      <w:bookmarkEnd w:id="1407"/>
      <w:bookmarkEnd w:id="1408"/>
      <w:bookmarkEnd w:id="1409"/>
    </w:p>
    <w:p w:rsidR="004F4D80" w:rsidRPr="0031282F" w:rsidRDefault="004F4D80" w:rsidP="004F4D80">
      <w:pPr>
        <w:pStyle w:val="3"/>
        <w:rPr>
          <w:szCs w:val="24"/>
        </w:rPr>
      </w:pPr>
      <w:bookmarkStart w:id="1410" w:name="_Toc98253949"/>
      <w:bookmarkStart w:id="1411" w:name="_Toc157248201"/>
      <w:bookmarkStart w:id="1412" w:name="_Toc157496570"/>
      <w:bookmarkStart w:id="1413" w:name="_Toc158206109"/>
      <w:bookmarkStart w:id="1414" w:name="_Toc164057794"/>
      <w:bookmarkStart w:id="1415" w:name="_Toc164137144"/>
      <w:bookmarkStart w:id="1416" w:name="_Toc164161304"/>
      <w:bookmarkStart w:id="1417" w:name="_Toc165173875"/>
      <w:bookmarkStart w:id="1418" w:name="_Toc439170699"/>
      <w:bookmarkStart w:id="1419" w:name="_Toc439172801"/>
      <w:bookmarkStart w:id="1420" w:name="_Toc439173245"/>
      <w:bookmarkStart w:id="1421" w:name="_Toc439238241"/>
      <w:bookmarkStart w:id="1422" w:name="_Toc439252788"/>
      <w:bookmarkStart w:id="1423" w:name="_Toc439323762"/>
      <w:bookmarkStart w:id="1424" w:name="_Toc440361399"/>
      <w:bookmarkStart w:id="1425" w:name="_Toc440376281"/>
      <w:bookmarkStart w:id="1426" w:name="_Toc440382539"/>
      <w:bookmarkStart w:id="1427" w:name="_Toc440447209"/>
      <w:bookmarkStart w:id="1428" w:name="_Toc440632370"/>
      <w:bookmarkStart w:id="1429" w:name="_Toc440875142"/>
      <w:bookmarkStart w:id="1430" w:name="_Toc441131129"/>
      <w:bookmarkStart w:id="1431" w:name="_Toc465774652"/>
      <w:bookmarkStart w:id="1432" w:name="_Toc465848881"/>
      <w:bookmarkStart w:id="1433" w:name="_Toc468875384"/>
      <w:bookmarkStart w:id="1434" w:name="_Toc469488436"/>
      <w:bookmarkStart w:id="1435" w:name="_Toc471894958"/>
      <w:bookmarkStart w:id="1436" w:name="_Toc498590383"/>
      <w:r w:rsidRPr="0031282F">
        <w:rPr>
          <w:szCs w:val="24"/>
        </w:rPr>
        <w:t>Форма Справки о кадровых ресурсах</w:t>
      </w:r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4F4D80" w:rsidRPr="0031282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31282F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31282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1282F">
        <w:rPr>
          <w:sz w:val="24"/>
          <w:szCs w:val="24"/>
        </w:rPr>
        <w:t xml:space="preserve">Приложение </w:t>
      </w:r>
      <w:r w:rsidR="00B8118F" w:rsidRPr="0031282F">
        <w:rPr>
          <w:sz w:val="24"/>
          <w:szCs w:val="24"/>
        </w:rPr>
        <w:t>10</w:t>
      </w:r>
      <w:r w:rsidRPr="0031282F">
        <w:rPr>
          <w:sz w:val="24"/>
          <w:szCs w:val="24"/>
        </w:rPr>
        <w:t xml:space="preserve"> к письму о подаче оферты</w:t>
      </w:r>
      <w:r w:rsidRPr="0031282F">
        <w:rPr>
          <w:sz w:val="24"/>
          <w:szCs w:val="24"/>
        </w:rPr>
        <w:br/>
        <w:t>от «____»_____________ г. №__________</w:t>
      </w:r>
    </w:p>
    <w:p w:rsidR="004F4D80" w:rsidRPr="0031282F" w:rsidRDefault="004F4D80" w:rsidP="004F4D80">
      <w:pPr>
        <w:spacing w:line="240" w:lineRule="auto"/>
        <w:rPr>
          <w:sz w:val="24"/>
          <w:szCs w:val="24"/>
        </w:rPr>
      </w:pPr>
    </w:p>
    <w:p w:rsidR="004F4D80" w:rsidRPr="0031282F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1282F">
        <w:rPr>
          <w:b/>
          <w:sz w:val="24"/>
          <w:szCs w:val="24"/>
        </w:rPr>
        <w:t>Справка о кадровых ресурсах</w:t>
      </w:r>
    </w:p>
    <w:p w:rsidR="004F4D80" w:rsidRPr="0031282F" w:rsidRDefault="004F4D80" w:rsidP="004F4D80">
      <w:pPr>
        <w:spacing w:line="240" w:lineRule="auto"/>
        <w:rPr>
          <w:sz w:val="24"/>
          <w:szCs w:val="24"/>
        </w:rPr>
      </w:pPr>
    </w:p>
    <w:p w:rsidR="004F4D80" w:rsidRPr="0031282F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31282F">
        <w:rPr>
          <w:color w:val="000000"/>
          <w:sz w:val="24"/>
          <w:szCs w:val="24"/>
        </w:rPr>
        <w:t xml:space="preserve">Наименование и адрес </w:t>
      </w:r>
      <w:r w:rsidR="00C236C0" w:rsidRPr="0031282F">
        <w:rPr>
          <w:color w:val="000000"/>
          <w:sz w:val="24"/>
          <w:szCs w:val="24"/>
        </w:rPr>
        <w:t>Участник</w:t>
      </w:r>
      <w:r w:rsidRPr="0031282F">
        <w:rPr>
          <w:color w:val="000000"/>
          <w:sz w:val="24"/>
          <w:szCs w:val="24"/>
        </w:rPr>
        <w:t>а: _________________________________</w:t>
      </w:r>
    </w:p>
    <w:p w:rsidR="004F4D80" w:rsidRPr="0031282F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31282F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1282F">
        <w:rPr>
          <w:b/>
          <w:sz w:val="24"/>
          <w:szCs w:val="24"/>
        </w:rPr>
        <w:t>Таблица-1. Основные кадровые ресурсы</w:t>
      </w:r>
    </w:p>
    <w:p w:rsidR="004F4D80" w:rsidRPr="0031282F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1282F" w:rsidTr="004F4D80">
        <w:trPr>
          <w:trHeight w:val="551"/>
        </w:trPr>
        <w:tc>
          <w:tcPr>
            <w:tcW w:w="695" w:type="dxa"/>
            <w:vAlign w:val="center"/>
          </w:tcPr>
          <w:p w:rsidR="004F4D80" w:rsidRPr="0031282F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№</w:t>
            </w:r>
            <w:r w:rsidRPr="0031282F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1282F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1282F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1282F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1282F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Стаж работы в данной или аналогичной должности, лет</w:t>
            </w:r>
          </w:p>
        </w:tc>
      </w:tr>
      <w:tr w:rsidR="004F4D80" w:rsidRPr="0031282F" w:rsidTr="004F4D80">
        <w:trPr>
          <w:cantSplit/>
        </w:trPr>
        <w:tc>
          <w:tcPr>
            <w:tcW w:w="10246" w:type="dxa"/>
            <w:gridSpan w:val="5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1282F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1282F" w:rsidTr="004F4D80">
        <w:tc>
          <w:tcPr>
            <w:tcW w:w="695" w:type="dxa"/>
          </w:tcPr>
          <w:p w:rsidR="004F4D80" w:rsidRPr="0031282F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1282F" w:rsidTr="004F4D80">
        <w:tc>
          <w:tcPr>
            <w:tcW w:w="695" w:type="dxa"/>
          </w:tcPr>
          <w:p w:rsidR="004F4D80" w:rsidRPr="0031282F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1282F" w:rsidTr="004F4D80">
        <w:tc>
          <w:tcPr>
            <w:tcW w:w="695" w:type="dxa"/>
          </w:tcPr>
          <w:p w:rsidR="004F4D80" w:rsidRPr="0031282F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1282F" w:rsidTr="004F4D80">
        <w:tc>
          <w:tcPr>
            <w:tcW w:w="695" w:type="dxa"/>
          </w:tcPr>
          <w:p w:rsidR="004F4D80" w:rsidRPr="0031282F" w:rsidRDefault="004F4D80" w:rsidP="004F4D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1282F" w:rsidTr="004F4D80">
        <w:trPr>
          <w:cantSplit/>
        </w:trPr>
        <w:tc>
          <w:tcPr>
            <w:tcW w:w="10246" w:type="dxa"/>
            <w:gridSpan w:val="5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1282F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1282F" w:rsidTr="004F4D80">
        <w:tc>
          <w:tcPr>
            <w:tcW w:w="695" w:type="dxa"/>
          </w:tcPr>
          <w:p w:rsidR="004F4D80" w:rsidRPr="0031282F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1282F" w:rsidTr="004F4D80">
        <w:tc>
          <w:tcPr>
            <w:tcW w:w="695" w:type="dxa"/>
          </w:tcPr>
          <w:p w:rsidR="004F4D80" w:rsidRPr="0031282F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1282F" w:rsidTr="004F4D80">
        <w:tc>
          <w:tcPr>
            <w:tcW w:w="695" w:type="dxa"/>
          </w:tcPr>
          <w:p w:rsidR="004F4D80" w:rsidRPr="0031282F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1282F" w:rsidTr="004F4D80">
        <w:tc>
          <w:tcPr>
            <w:tcW w:w="695" w:type="dxa"/>
          </w:tcPr>
          <w:p w:rsidR="004F4D80" w:rsidRPr="0031282F" w:rsidRDefault="004F4D80" w:rsidP="004F4D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1282F" w:rsidTr="004F4D80">
        <w:trPr>
          <w:cantSplit/>
        </w:trPr>
        <w:tc>
          <w:tcPr>
            <w:tcW w:w="10246" w:type="dxa"/>
            <w:gridSpan w:val="5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1282F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1282F" w:rsidTr="004F4D80">
        <w:tc>
          <w:tcPr>
            <w:tcW w:w="695" w:type="dxa"/>
          </w:tcPr>
          <w:p w:rsidR="004F4D80" w:rsidRPr="0031282F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4F4D80" w:rsidRPr="0031282F" w:rsidTr="004F4D80">
        <w:tc>
          <w:tcPr>
            <w:tcW w:w="695" w:type="dxa"/>
          </w:tcPr>
          <w:p w:rsidR="004F4D80" w:rsidRPr="0031282F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4F4D80" w:rsidRPr="0031282F" w:rsidTr="004F4D80">
        <w:tc>
          <w:tcPr>
            <w:tcW w:w="695" w:type="dxa"/>
          </w:tcPr>
          <w:p w:rsidR="004F4D80" w:rsidRPr="0031282F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4F4D80" w:rsidRPr="0031282F" w:rsidTr="004F4D80">
        <w:tc>
          <w:tcPr>
            <w:tcW w:w="695" w:type="dxa"/>
          </w:tcPr>
          <w:p w:rsidR="004F4D80" w:rsidRPr="0031282F" w:rsidRDefault="004F4D80" w:rsidP="004F4D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586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950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2747" w:type="dxa"/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</w:tbl>
    <w:p w:rsidR="004F4D80" w:rsidRPr="0031282F" w:rsidRDefault="004F4D80" w:rsidP="004F4D80">
      <w:pPr>
        <w:spacing w:line="240" w:lineRule="auto"/>
        <w:rPr>
          <w:sz w:val="24"/>
          <w:szCs w:val="24"/>
        </w:rPr>
      </w:pPr>
    </w:p>
    <w:p w:rsidR="004F4D80" w:rsidRPr="0031282F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1282F">
        <w:rPr>
          <w:b/>
          <w:sz w:val="24"/>
          <w:szCs w:val="24"/>
        </w:rPr>
        <w:t>Таблица-2. Прочий персонал</w:t>
      </w:r>
    </w:p>
    <w:p w:rsidR="004F4D80" w:rsidRPr="0031282F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1282F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1282F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  <w:sz w:val="24"/>
                <w:szCs w:val="24"/>
              </w:rPr>
            </w:pPr>
            <w:r w:rsidRPr="0031282F">
              <w:rPr>
                <w:b/>
                <w:color w:val="000000"/>
                <w:sz w:val="24"/>
                <w:szCs w:val="24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1282F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  <w:sz w:val="24"/>
                <w:szCs w:val="24"/>
              </w:rPr>
            </w:pPr>
            <w:r w:rsidRPr="0031282F">
              <w:rPr>
                <w:b/>
                <w:color w:val="000000"/>
                <w:sz w:val="24"/>
                <w:szCs w:val="24"/>
              </w:rPr>
              <w:t>Штатная численность, чел.</w:t>
            </w:r>
          </w:p>
        </w:tc>
      </w:tr>
      <w:tr w:rsidR="004F4D80" w:rsidRPr="0031282F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31282F">
              <w:rPr>
                <w:color w:val="000000"/>
                <w:szCs w:val="24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31282F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31282F">
              <w:rPr>
                <w:color w:val="000000"/>
                <w:szCs w:val="24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31282F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31282F">
              <w:rPr>
                <w:color w:val="000000"/>
                <w:szCs w:val="24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1282F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</w:tbl>
    <w:p w:rsidR="004F4D80" w:rsidRPr="0031282F" w:rsidRDefault="004F4D80" w:rsidP="004F4D80">
      <w:pPr>
        <w:spacing w:line="240" w:lineRule="auto"/>
        <w:rPr>
          <w:sz w:val="24"/>
          <w:szCs w:val="24"/>
        </w:rPr>
      </w:pPr>
    </w:p>
    <w:p w:rsidR="004F4D80" w:rsidRPr="0031282F" w:rsidRDefault="004F4D80" w:rsidP="004F4D80">
      <w:pPr>
        <w:spacing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____________________________________</w:t>
      </w:r>
    </w:p>
    <w:p w:rsidR="004F4D80" w:rsidRPr="0031282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1282F">
        <w:rPr>
          <w:sz w:val="24"/>
          <w:szCs w:val="24"/>
          <w:vertAlign w:val="superscript"/>
        </w:rPr>
        <w:t>(подпись, М.П.)</w:t>
      </w:r>
    </w:p>
    <w:p w:rsidR="004F4D80" w:rsidRPr="0031282F" w:rsidRDefault="004F4D80" w:rsidP="004F4D80">
      <w:pPr>
        <w:spacing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____________________________________</w:t>
      </w:r>
    </w:p>
    <w:p w:rsidR="004F4D80" w:rsidRPr="0031282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1282F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1282F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31282F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Pr="0031282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7" w:name="_Toc98253950"/>
      <w:bookmarkStart w:id="1438" w:name="_Toc157248202"/>
      <w:bookmarkStart w:id="1439" w:name="_Toc157496571"/>
      <w:bookmarkStart w:id="1440" w:name="_Toc158206110"/>
      <w:bookmarkStart w:id="1441" w:name="_Toc164057795"/>
      <w:bookmarkStart w:id="1442" w:name="_Toc164137145"/>
      <w:bookmarkStart w:id="1443" w:name="_Toc164161305"/>
      <w:bookmarkStart w:id="1444" w:name="_Toc165173876"/>
      <w:r w:rsidRPr="0031282F">
        <w:rPr>
          <w:b/>
          <w:sz w:val="24"/>
          <w:szCs w:val="24"/>
        </w:rPr>
        <w:br w:type="page"/>
      </w:r>
    </w:p>
    <w:p w:rsidR="004F4D80" w:rsidRPr="0031282F" w:rsidRDefault="004F4D80" w:rsidP="004F4D80">
      <w:pPr>
        <w:pStyle w:val="3"/>
        <w:rPr>
          <w:szCs w:val="24"/>
        </w:rPr>
      </w:pPr>
      <w:bookmarkStart w:id="1445" w:name="_Toc439170700"/>
      <w:bookmarkStart w:id="1446" w:name="_Toc439172802"/>
      <w:bookmarkStart w:id="1447" w:name="_Toc439173246"/>
      <w:bookmarkStart w:id="1448" w:name="_Toc439238242"/>
      <w:bookmarkStart w:id="1449" w:name="_Toc439252789"/>
      <w:bookmarkStart w:id="1450" w:name="_Toc439323763"/>
      <w:bookmarkStart w:id="1451" w:name="_Toc440361400"/>
      <w:bookmarkStart w:id="1452" w:name="_Toc440376282"/>
      <w:bookmarkStart w:id="1453" w:name="_Toc440382540"/>
      <w:bookmarkStart w:id="1454" w:name="_Toc440447210"/>
      <w:bookmarkStart w:id="1455" w:name="_Toc440632371"/>
      <w:bookmarkStart w:id="1456" w:name="_Toc440875143"/>
      <w:bookmarkStart w:id="1457" w:name="_Toc441131130"/>
      <w:bookmarkStart w:id="1458" w:name="_Toc465774653"/>
      <w:bookmarkStart w:id="1459" w:name="_Toc465848882"/>
      <w:bookmarkStart w:id="1460" w:name="_Toc468875385"/>
      <w:bookmarkStart w:id="1461" w:name="_Toc469488437"/>
      <w:bookmarkStart w:id="1462" w:name="_Toc471894959"/>
      <w:bookmarkStart w:id="1463" w:name="_Toc498590384"/>
      <w:r w:rsidRPr="0031282F">
        <w:rPr>
          <w:szCs w:val="24"/>
        </w:rPr>
        <w:lastRenderedPageBreak/>
        <w:t>Инструкции по заполнению</w:t>
      </w:r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</w:p>
    <w:p w:rsidR="004F4D80" w:rsidRPr="0031282F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Участник</w:t>
      </w:r>
      <w:r w:rsidR="004F4D80" w:rsidRPr="0031282F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1282F">
        <w:rPr>
          <w:sz w:val="24"/>
          <w:szCs w:val="24"/>
        </w:rPr>
        <w:t xml:space="preserve"> (подраздел </w:t>
      </w:r>
      <w:r w:rsidR="007F30BA" w:rsidRPr="0031282F">
        <w:rPr>
          <w:sz w:val="24"/>
          <w:szCs w:val="24"/>
        </w:rPr>
        <w:fldChar w:fldCharType="begin"/>
      </w:r>
      <w:r w:rsidR="00D90031" w:rsidRPr="0031282F">
        <w:rPr>
          <w:sz w:val="24"/>
          <w:szCs w:val="24"/>
        </w:rPr>
        <w:instrText xml:space="preserve"> REF _Ref55336310 \r \h </w:instrText>
      </w:r>
      <w:r w:rsidR="0031282F" w:rsidRPr="0031282F">
        <w:rPr>
          <w:sz w:val="24"/>
          <w:szCs w:val="24"/>
        </w:rPr>
        <w:instrText xml:space="preserve"> \* MERGEFORMAT </w:instrText>
      </w:r>
      <w:r w:rsidR="007F30BA" w:rsidRPr="0031282F">
        <w:rPr>
          <w:sz w:val="24"/>
          <w:szCs w:val="24"/>
        </w:rPr>
      </w:r>
      <w:r w:rsidR="007F30BA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5.1</w:t>
      </w:r>
      <w:r w:rsidR="007F30BA" w:rsidRPr="0031282F">
        <w:rPr>
          <w:sz w:val="24"/>
          <w:szCs w:val="24"/>
        </w:rPr>
        <w:fldChar w:fldCharType="end"/>
      </w:r>
      <w:r w:rsidR="00D90031" w:rsidRPr="0031282F">
        <w:rPr>
          <w:sz w:val="24"/>
          <w:szCs w:val="24"/>
        </w:rPr>
        <w:t>)</w:t>
      </w:r>
      <w:r w:rsidR="004F4D80" w:rsidRPr="0031282F">
        <w:rPr>
          <w:sz w:val="24"/>
          <w:szCs w:val="24"/>
        </w:rPr>
        <w:t>.</w:t>
      </w:r>
    </w:p>
    <w:p w:rsidR="004F4D80" w:rsidRPr="0031282F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Участник</w:t>
      </w:r>
      <w:r w:rsidR="004F4D80" w:rsidRPr="0031282F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1282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1282F">
        <w:rPr>
          <w:sz w:val="24"/>
          <w:szCs w:val="24"/>
        </w:rPr>
        <w:t>Участник</w:t>
      </w:r>
      <w:r w:rsidRPr="0031282F">
        <w:rPr>
          <w:sz w:val="24"/>
          <w:szCs w:val="24"/>
        </w:rPr>
        <w:t>ом в ходе выполнения Договора.</w:t>
      </w:r>
    </w:p>
    <w:p w:rsidR="004F4D80" w:rsidRPr="0031282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1282F">
        <w:rPr>
          <w:sz w:val="24"/>
          <w:szCs w:val="24"/>
        </w:rPr>
        <w:t>Участник</w:t>
      </w:r>
      <w:r w:rsidRPr="0031282F">
        <w:rPr>
          <w:sz w:val="24"/>
          <w:szCs w:val="24"/>
        </w:rPr>
        <w:t>а.</w:t>
      </w:r>
    </w:p>
    <w:p w:rsidR="004F4D80" w:rsidRPr="0031282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1282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4" w:name="_Toc165173881"/>
      <w:bookmarkStart w:id="1465" w:name="_Ref194749267"/>
      <w:bookmarkStart w:id="1466" w:name="_Toc423423677"/>
      <w:bookmarkStart w:id="1467" w:name="_Ref440271993"/>
      <w:bookmarkStart w:id="1468" w:name="_Ref440274659"/>
      <w:bookmarkStart w:id="1469" w:name="_Toc498590385"/>
      <w:bookmarkStart w:id="1470" w:name="_Ref90381523"/>
      <w:bookmarkStart w:id="1471" w:name="_Toc90385124"/>
      <w:bookmarkStart w:id="1472" w:name="_Ref96861029"/>
      <w:bookmarkStart w:id="1473" w:name="_Toc97651410"/>
      <w:bookmarkStart w:id="1474" w:name="_Toc98253955"/>
      <w:r w:rsidRPr="0031282F">
        <w:lastRenderedPageBreak/>
        <w:t xml:space="preserve">Информационное письмо о наличии у </w:t>
      </w:r>
      <w:r w:rsidR="00C236C0" w:rsidRPr="0031282F">
        <w:t>Участник</w:t>
      </w:r>
      <w:r w:rsidRPr="0031282F">
        <w:t xml:space="preserve">а </w:t>
      </w:r>
      <w:r w:rsidR="00A600E3" w:rsidRPr="0031282F">
        <w:t xml:space="preserve">конфликта интересов и/или </w:t>
      </w:r>
      <w:r w:rsidRPr="0031282F">
        <w:t>связей, носящих характер аффилированности с сотрудниками Заказчика или Организатора (форма 1</w:t>
      </w:r>
      <w:r w:rsidR="00B8118F" w:rsidRPr="0031282F">
        <w:t>1</w:t>
      </w:r>
      <w:r w:rsidRPr="0031282F">
        <w:t>)</w:t>
      </w:r>
      <w:bookmarkEnd w:id="1464"/>
      <w:bookmarkEnd w:id="1465"/>
      <w:bookmarkEnd w:id="1466"/>
      <w:bookmarkEnd w:id="1467"/>
      <w:bookmarkEnd w:id="1468"/>
      <w:bookmarkEnd w:id="1469"/>
    </w:p>
    <w:p w:rsidR="004F4D80" w:rsidRPr="0031282F" w:rsidRDefault="004F4D80" w:rsidP="004F4D80">
      <w:pPr>
        <w:pStyle w:val="3"/>
        <w:rPr>
          <w:szCs w:val="24"/>
        </w:rPr>
      </w:pPr>
      <w:bookmarkStart w:id="1475" w:name="_Toc97651411"/>
      <w:bookmarkStart w:id="1476" w:name="_Toc98253956"/>
      <w:bookmarkStart w:id="1477" w:name="_Toc157248208"/>
      <w:bookmarkStart w:id="1478" w:name="_Toc157496577"/>
      <w:bookmarkStart w:id="1479" w:name="_Toc158206116"/>
      <w:bookmarkStart w:id="1480" w:name="_Toc164057801"/>
      <w:bookmarkStart w:id="1481" w:name="_Toc164137151"/>
      <w:bookmarkStart w:id="1482" w:name="_Toc164161311"/>
      <w:bookmarkStart w:id="1483" w:name="_Toc165173882"/>
      <w:bookmarkStart w:id="1484" w:name="_Toc439170702"/>
      <w:bookmarkStart w:id="1485" w:name="_Toc439172804"/>
      <w:bookmarkStart w:id="1486" w:name="_Toc439173248"/>
      <w:bookmarkStart w:id="1487" w:name="_Toc439238244"/>
      <w:bookmarkStart w:id="1488" w:name="_Toc439252791"/>
      <w:bookmarkStart w:id="1489" w:name="_Toc439323765"/>
      <w:bookmarkStart w:id="1490" w:name="_Toc440361402"/>
      <w:bookmarkStart w:id="1491" w:name="_Toc440376284"/>
      <w:bookmarkStart w:id="1492" w:name="_Toc440382542"/>
      <w:bookmarkStart w:id="1493" w:name="_Toc440447212"/>
      <w:bookmarkStart w:id="1494" w:name="_Toc440632373"/>
      <w:bookmarkStart w:id="1495" w:name="_Toc440875145"/>
      <w:bookmarkStart w:id="1496" w:name="_Toc441131132"/>
      <w:bookmarkStart w:id="1497" w:name="_Toc465774655"/>
      <w:bookmarkStart w:id="1498" w:name="_Toc465848884"/>
      <w:bookmarkStart w:id="1499" w:name="_Toc468875387"/>
      <w:bookmarkStart w:id="1500" w:name="_Toc469488439"/>
      <w:bookmarkStart w:id="1501" w:name="_Toc471894961"/>
      <w:bookmarkStart w:id="1502" w:name="_Toc498590386"/>
      <w:r w:rsidRPr="0031282F">
        <w:rPr>
          <w:szCs w:val="24"/>
        </w:rPr>
        <w:t xml:space="preserve">Форма письма о наличии у </w:t>
      </w:r>
      <w:r w:rsidR="00C236C0" w:rsidRPr="0031282F">
        <w:rPr>
          <w:szCs w:val="24"/>
        </w:rPr>
        <w:t>Участник</w:t>
      </w:r>
      <w:r w:rsidRPr="0031282F">
        <w:rPr>
          <w:szCs w:val="24"/>
        </w:rPr>
        <w:t xml:space="preserve">а </w:t>
      </w:r>
      <w:r w:rsidR="00A600E3" w:rsidRPr="0031282F">
        <w:rPr>
          <w:szCs w:val="24"/>
        </w:rPr>
        <w:t xml:space="preserve">конфликта интересов и/или </w:t>
      </w:r>
      <w:r w:rsidRPr="0031282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</w:p>
    <w:p w:rsidR="004F4D80" w:rsidRPr="0031282F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31282F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31282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1282F">
        <w:rPr>
          <w:sz w:val="24"/>
          <w:szCs w:val="24"/>
        </w:rPr>
        <w:t xml:space="preserve">Приложение </w:t>
      </w:r>
      <w:r w:rsidR="00553A57" w:rsidRPr="0031282F">
        <w:rPr>
          <w:sz w:val="24"/>
          <w:szCs w:val="24"/>
        </w:rPr>
        <w:t>1</w:t>
      </w:r>
      <w:r w:rsidR="00B8118F" w:rsidRPr="0031282F">
        <w:rPr>
          <w:sz w:val="24"/>
          <w:szCs w:val="24"/>
        </w:rPr>
        <w:t>1</w:t>
      </w:r>
      <w:r w:rsidRPr="0031282F">
        <w:rPr>
          <w:sz w:val="24"/>
          <w:szCs w:val="24"/>
        </w:rPr>
        <w:t xml:space="preserve"> к письму о подаче оферты</w:t>
      </w:r>
      <w:r w:rsidRPr="0031282F">
        <w:rPr>
          <w:sz w:val="24"/>
          <w:szCs w:val="24"/>
        </w:rPr>
        <w:br/>
        <w:t>от «____»_____________ г. №__________</w:t>
      </w:r>
    </w:p>
    <w:p w:rsidR="004F4D80" w:rsidRPr="0031282F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1282F" w:rsidRDefault="004F4D80" w:rsidP="004F4D80">
      <w:pPr>
        <w:spacing w:line="240" w:lineRule="auto"/>
        <w:rPr>
          <w:sz w:val="24"/>
          <w:szCs w:val="24"/>
        </w:rPr>
      </w:pPr>
    </w:p>
    <w:p w:rsidR="004F4D80" w:rsidRPr="0031282F" w:rsidRDefault="004F4D80" w:rsidP="004F4D80">
      <w:pPr>
        <w:spacing w:line="240" w:lineRule="auto"/>
        <w:jc w:val="center"/>
        <w:rPr>
          <w:sz w:val="24"/>
          <w:szCs w:val="24"/>
        </w:rPr>
      </w:pPr>
      <w:r w:rsidRPr="0031282F">
        <w:rPr>
          <w:sz w:val="24"/>
          <w:szCs w:val="24"/>
        </w:rPr>
        <w:t>Уважаемые господа!</w:t>
      </w:r>
    </w:p>
    <w:p w:rsidR="004F4D80" w:rsidRPr="0031282F" w:rsidRDefault="004F4D80" w:rsidP="004F4D80">
      <w:pPr>
        <w:spacing w:line="240" w:lineRule="auto"/>
        <w:rPr>
          <w:sz w:val="24"/>
          <w:szCs w:val="24"/>
        </w:rPr>
      </w:pPr>
    </w:p>
    <w:p w:rsidR="004F4D80" w:rsidRPr="0031282F" w:rsidRDefault="004F4D80" w:rsidP="004F4D80">
      <w:pPr>
        <w:spacing w:line="240" w:lineRule="auto"/>
        <w:rPr>
          <w:b/>
          <w:sz w:val="24"/>
          <w:szCs w:val="24"/>
        </w:rPr>
      </w:pPr>
      <w:r w:rsidRPr="0031282F">
        <w:rPr>
          <w:sz w:val="24"/>
          <w:szCs w:val="24"/>
        </w:rPr>
        <w:t xml:space="preserve">При рассмотрении нашей </w:t>
      </w:r>
      <w:r w:rsidR="00D904EF" w:rsidRPr="0031282F">
        <w:rPr>
          <w:sz w:val="24"/>
          <w:szCs w:val="24"/>
        </w:rPr>
        <w:t>Заявки</w:t>
      </w:r>
      <w:r w:rsidRPr="0031282F">
        <w:rPr>
          <w:sz w:val="24"/>
          <w:szCs w:val="24"/>
        </w:rPr>
        <w:t xml:space="preserve"> просим учесть следующие сведения о наличии у </w:t>
      </w:r>
      <w:r w:rsidRPr="0031282F">
        <w:rPr>
          <w:b/>
          <w:i/>
          <w:sz w:val="24"/>
          <w:szCs w:val="24"/>
        </w:rPr>
        <w:t xml:space="preserve">{указывается наименование </w:t>
      </w:r>
      <w:r w:rsidR="00C236C0" w:rsidRPr="0031282F">
        <w:rPr>
          <w:b/>
          <w:i/>
          <w:sz w:val="24"/>
          <w:szCs w:val="24"/>
        </w:rPr>
        <w:t>Участник</w:t>
      </w:r>
      <w:r w:rsidRPr="0031282F">
        <w:rPr>
          <w:b/>
          <w:i/>
          <w:sz w:val="24"/>
          <w:szCs w:val="24"/>
        </w:rPr>
        <w:t>а}</w:t>
      </w:r>
      <w:r w:rsidRPr="0031282F">
        <w:rPr>
          <w:i/>
          <w:sz w:val="24"/>
          <w:szCs w:val="24"/>
        </w:rPr>
        <w:t xml:space="preserve"> </w:t>
      </w:r>
      <w:r w:rsidR="007C47E3" w:rsidRPr="0031282F">
        <w:rPr>
          <w:snapToGrid w:val="0"/>
          <w:sz w:val="24"/>
          <w:szCs w:val="24"/>
        </w:rPr>
        <w:t>конфликта интересов и/или связей</w:t>
      </w:r>
      <w:r w:rsidRPr="0031282F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1282F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1282F">
        <w:rPr>
          <w:i/>
          <w:sz w:val="24"/>
          <w:szCs w:val="24"/>
        </w:rPr>
        <w:t xml:space="preserve"> </w:t>
      </w:r>
      <w:r w:rsidRPr="0031282F">
        <w:rPr>
          <w:sz w:val="24"/>
          <w:szCs w:val="24"/>
        </w:rPr>
        <w:t xml:space="preserve">Заказчика </w:t>
      </w:r>
      <w:r w:rsidRPr="0031282F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1282F">
        <w:rPr>
          <w:b/>
          <w:i/>
          <w:sz w:val="24"/>
          <w:szCs w:val="24"/>
        </w:rPr>
        <w:t>запроса предложений</w:t>
      </w:r>
      <w:r w:rsidRPr="0031282F">
        <w:rPr>
          <w:b/>
          <w:i/>
          <w:sz w:val="24"/>
          <w:szCs w:val="24"/>
        </w:rPr>
        <w:t>}</w:t>
      </w:r>
      <w:r w:rsidRPr="0031282F">
        <w:rPr>
          <w:i/>
          <w:sz w:val="24"/>
          <w:szCs w:val="24"/>
        </w:rPr>
        <w:t xml:space="preserve"> </w:t>
      </w:r>
      <w:r w:rsidRPr="0031282F">
        <w:rPr>
          <w:sz w:val="24"/>
          <w:szCs w:val="24"/>
        </w:rPr>
        <w:t xml:space="preserve"> а именно:</w:t>
      </w:r>
    </w:p>
    <w:p w:rsidR="004F4D80" w:rsidRPr="0031282F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1282F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1282F">
        <w:rPr>
          <w:b/>
          <w:i/>
          <w:sz w:val="24"/>
          <w:szCs w:val="24"/>
        </w:rPr>
        <w:t>Участник</w:t>
      </w:r>
      <w:r w:rsidRPr="0031282F">
        <w:rPr>
          <w:b/>
          <w:i/>
          <w:sz w:val="24"/>
          <w:szCs w:val="24"/>
        </w:rPr>
        <w:t xml:space="preserve">ом могут быть расценены </w:t>
      </w:r>
      <w:r w:rsidR="007C47E3" w:rsidRPr="0031282F">
        <w:rPr>
          <w:b/>
          <w:i/>
          <w:sz w:val="24"/>
          <w:szCs w:val="24"/>
        </w:rPr>
        <w:t xml:space="preserve">как </w:t>
      </w:r>
      <w:r w:rsidR="007C47E3" w:rsidRPr="0031282F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1282F">
        <w:rPr>
          <w:b/>
          <w:i/>
          <w:sz w:val="24"/>
          <w:szCs w:val="24"/>
        </w:rPr>
        <w:t>аффилированность };</w:t>
      </w:r>
    </w:p>
    <w:p w:rsidR="004F4D80" w:rsidRPr="0031282F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1282F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1282F">
        <w:rPr>
          <w:b/>
          <w:i/>
          <w:sz w:val="24"/>
          <w:szCs w:val="24"/>
        </w:rPr>
        <w:t>Участник</w:t>
      </w:r>
      <w:r w:rsidRPr="0031282F">
        <w:rPr>
          <w:b/>
          <w:i/>
          <w:sz w:val="24"/>
          <w:szCs w:val="24"/>
        </w:rPr>
        <w:t xml:space="preserve">ом могут быть расценены </w:t>
      </w:r>
      <w:r w:rsidR="007C47E3" w:rsidRPr="0031282F">
        <w:rPr>
          <w:b/>
          <w:i/>
          <w:sz w:val="24"/>
          <w:szCs w:val="24"/>
        </w:rPr>
        <w:t xml:space="preserve">как </w:t>
      </w:r>
      <w:r w:rsidR="007C47E3" w:rsidRPr="0031282F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1282F">
        <w:rPr>
          <w:b/>
          <w:i/>
          <w:sz w:val="24"/>
          <w:szCs w:val="24"/>
        </w:rPr>
        <w:t>аффилированность };</w:t>
      </w:r>
    </w:p>
    <w:p w:rsidR="004F4D80" w:rsidRPr="0031282F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1282F">
        <w:rPr>
          <w:b/>
          <w:i/>
          <w:sz w:val="24"/>
          <w:szCs w:val="24"/>
        </w:rPr>
        <w:t>……</w:t>
      </w:r>
    </w:p>
    <w:p w:rsidR="004F4D80" w:rsidRPr="0031282F" w:rsidRDefault="004F4D80" w:rsidP="004F4D80">
      <w:pPr>
        <w:spacing w:line="240" w:lineRule="auto"/>
        <w:rPr>
          <w:sz w:val="24"/>
          <w:szCs w:val="24"/>
        </w:rPr>
      </w:pPr>
    </w:p>
    <w:p w:rsidR="004F4D80" w:rsidRPr="0031282F" w:rsidRDefault="004F4D80" w:rsidP="004F4D80">
      <w:pPr>
        <w:spacing w:line="240" w:lineRule="auto"/>
        <w:rPr>
          <w:sz w:val="24"/>
          <w:szCs w:val="24"/>
        </w:rPr>
      </w:pPr>
    </w:p>
    <w:p w:rsidR="004F4D80" w:rsidRPr="0031282F" w:rsidRDefault="004F4D80" w:rsidP="004F4D80">
      <w:pPr>
        <w:spacing w:line="240" w:lineRule="auto"/>
        <w:rPr>
          <w:sz w:val="24"/>
          <w:szCs w:val="24"/>
        </w:rPr>
      </w:pPr>
    </w:p>
    <w:p w:rsidR="004F4D80" w:rsidRPr="0031282F" w:rsidRDefault="004F4D80" w:rsidP="004F4D80">
      <w:pPr>
        <w:spacing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____________________________________</w:t>
      </w:r>
    </w:p>
    <w:p w:rsidR="004F4D80" w:rsidRPr="0031282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1282F">
        <w:rPr>
          <w:sz w:val="24"/>
          <w:szCs w:val="24"/>
          <w:vertAlign w:val="superscript"/>
        </w:rPr>
        <w:t>(подпись, М.П.)</w:t>
      </w:r>
    </w:p>
    <w:p w:rsidR="004F4D80" w:rsidRPr="0031282F" w:rsidRDefault="004F4D80" w:rsidP="004F4D80">
      <w:pPr>
        <w:spacing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____________________________________</w:t>
      </w:r>
    </w:p>
    <w:p w:rsidR="004F4D80" w:rsidRPr="0031282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1282F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1282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31282F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Pr="0031282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3" w:name="_Toc97651412"/>
      <w:bookmarkStart w:id="1504" w:name="_Toc98253957"/>
      <w:bookmarkStart w:id="1505" w:name="_Toc157248209"/>
      <w:bookmarkStart w:id="1506" w:name="_Toc157496578"/>
      <w:bookmarkStart w:id="1507" w:name="_Toc158206117"/>
      <w:bookmarkStart w:id="1508" w:name="_Toc164057802"/>
      <w:bookmarkStart w:id="1509" w:name="_Toc164137152"/>
      <w:bookmarkStart w:id="1510" w:name="_Toc164161312"/>
      <w:bookmarkStart w:id="1511" w:name="_Toc165173883"/>
      <w:r w:rsidRPr="0031282F">
        <w:rPr>
          <w:b/>
          <w:sz w:val="24"/>
          <w:szCs w:val="24"/>
        </w:rPr>
        <w:br w:type="page"/>
      </w:r>
    </w:p>
    <w:p w:rsidR="004F4D80" w:rsidRPr="0031282F" w:rsidRDefault="004F4D80" w:rsidP="004F4D80">
      <w:pPr>
        <w:pStyle w:val="3"/>
        <w:rPr>
          <w:szCs w:val="24"/>
        </w:rPr>
      </w:pPr>
      <w:bookmarkStart w:id="1512" w:name="_Toc439170703"/>
      <w:bookmarkStart w:id="1513" w:name="_Toc439172805"/>
      <w:bookmarkStart w:id="1514" w:name="_Toc439173249"/>
      <w:bookmarkStart w:id="1515" w:name="_Toc439238245"/>
      <w:bookmarkStart w:id="1516" w:name="_Toc439252792"/>
      <w:bookmarkStart w:id="1517" w:name="_Toc439323766"/>
      <w:bookmarkStart w:id="1518" w:name="_Toc440361403"/>
      <w:bookmarkStart w:id="1519" w:name="_Toc440376285"/>
      <w:bookmarkStart w:id="1520" w:name="_Toc440382543"/>
      <w:bookmarkStart w:id="1521" w:name="_Toc440447213"/>
      <w:bookmarkStart w:id="1522" w:name="_Toc440632374"/>
      <w:bookmarkStart w:id="1523" w:name="_Toc440875146"/>
      <w:bookmarkStart w:id="1524" w:name="_Toc441131133"/>
      <w:bookmarkStart w:id="1525" w:name="_Toc465774656"/>
      <w:bookmarkStart w:id="1526" w:name="_Toc465848885"/>
      <w:bookmarkStart w:id="1527" w:name="_Toc468875388"/>
      <w:bookmarkStart w:id="1528" w:name="_Toc469488440"/>
      <w:bookmarkStart w:id="1529" w:name="_Toc471894962"/>
      <w:bookmarkStart w:id="1530" w:name="_Toc498590387"/>
      <w:r w:rsidRPr="0031282F">
        <w:rPr>
          <w:szCs w:val="24"/>
        </w:rPr>
        <w:lastRenderedPageBreak/>
        <w:t>Инструкции по заполнению</w:t>
      </w:r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</w:p>
    <w:p w:rsidR="004F4D80" w:rsidRPr="0031282F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Участник</w:t>
      </w:r>
      <w:r w:rsidR="004F4D80" w:rsidRPr="0031282F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1282F">
        <w:rPr>
          <w:sz w:val="24"/>
          <w:szCs w:val="24"/>
        </w:rPr>
        <w:t xml:space="preserve"> (подраздел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_Ref55336310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5.1</w:t>
      </w:r>
      <w:r w:rsidR="00402725" w:rsidRPr="0031282F">
        <w:rPr>
          <w:sz w:val="24"/>
          <w:szCs w:val="24"/>
        </w:rPr>
        <w:fldChar w:fldCharType="end"/>
      </w:r>
      <w:r w:rsidR="00D90031" w:rsidRPr="0031282F">
        <w:rPr>
          <w:sz w:val="24"/>
          <w:szCs w:val="24"/>
        </w:rPr>
        <w:t>)</w:t>
      </w:r>
      <w:r w:rsidR="004F4D80" w:rsidRPr="0031282F">
        <w:rPr>
          <w:sz w:val="24"/>
          <w:szCs w:val="24"/>
        </w:rPr>
        <w:t>.</w:t>
      </w:r>
    </w:p>
    <w:p w:rsidR="004F4D80" w:rsidRPr="0031282F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Участник</w:t>
      </w:r>
      <w:r w:rsidR="004F4D80" w:rsidRPr="0031282F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1282F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Участник</w:t>
      </w:r>
      <w:r w:rsidR="004F4D80" w:rsidRPr="0031282F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(согласно ст. 4 закона РСФСР от 22.03.1991 № 948-1).  В случае если, по мнению </w:t>
      </w:r>
      <w:r w:rsidRPr="0031282F">
        <w:rPr>
          <w:sz w:val="24"/>
          <w:szCs w:val="24"/>
        </w:rPr>
        <w:t>Участник</w:t>
      </w:r>
      <w:r w:rsidR="004F4D80" w:rsidRPr="0031282F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1282F">
        <w:rPr>
          <w:sz w:val="24"/>
          <w:szCs w:val="24"/>
        </w:rPr>
        <w:t>Заявки</w:t>
      </w:r>
      <w:r w:rsidR="004F4D80" w:rsidRPr="0031282F">
        <w:rPr>
          <w:sz w:val="24"/>
          <w:szCs w:val="24"/>
        </w:rPr>
        <w:t xml:space="preserve"> просим учесть, что у </w:t>
      </w:r>
      <w:r w:rsidR="004F4D80" w:rsidRPr="0031282F">
        <w:rPr>
          <w:b/>
          <w:i/>
          <w:sz w:val="24"/>
          <w:szCs w:val="24"/>
        </w:rPr>
        <w:t xml:space="preserve">{указывается наименование </w:t>
      </w:r>
      <w:r w:rsidRPr="0031282F">
        <w:rPr>
          <w:b/>
          <w:i/>
          <w:sz w:val="24"/>
          <w:szCs w:val="24"/>
        </w:rPr>
        <w:t>Участник</w:t>
      </w:r>
      <w:r w:rsidR="004F4D80" w:rsidRPr="0031282F">
        <w:rPr>
          <w:b/>
          <w:i/>
          <w:sz w:val="24"/>
          <w:szCs w:val="24"/>
        </w:rPr>
        <w:t xml:space="preserve">а} </w:t>
      </w:r>
      <w:r w:rsidR="007C47E3" w:rsidRPr="0031282F">
        <w:rPr>
          <w:sz w:val="24"/>
          <w:szCs w:val="24"/>
        </w:rPr>
        <w:t>НЕТ</w:t>
      </w:r>
      <w:r w:rsidR="007C47E3" w:rsidRPr="0031282F">
        <w:rPr>
          <w:i/>
          <w:sz w:val="24"/>
          <w:szCs w:val="24"/>
        </w:rPr>
        <w:t xml:space="preserve"> </w:t>
      </w:r>
      <w:r w:rsidR="007C47E3" w:rsidRPr="0031282F">
        <w:rPr>
          <w:sz w:val="24"/>
          <w:szCs w:val="24"/>
        </w:rPr>
        <w:t>лиц, в отношении которых</w:t>
      </w:r>
      <w:r w:rsidR="007C47E3" w:rsidRPr="0031282F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31282F">
        <w:rPr>
          <w:sz w:val="24"/>
          <w:szCs w:val="24"/>
        </w:rPr>
        <w:t>с лицами,</w:t>
      </w:r>
      <w:r w:rsidR="00AF12BB" w:rsidRPr="0031282F">
        <w:rPr>
          <w:sz w:val="24"/>
          <w:szCs w:val="24"/>
        </w:rPr>
        <w:t xml:space="preserve"> т</w:t>
      </w:r>
      <w:r w:rsidR="004F4D80" w:rsidRPr="0031282F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1282F">
        <w:rPr>
          <w:sz w:val="24"/>
          <w:szCs w:val="24"/>
        </w:rPr>
        <w:t>,</w:t>
      </w:r>
      <w:r w:rsidR="004F4D80" w:rsidRPr="0031282F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1282F">
        <w:rPr>
          <w:sz w:val="24"/>
          <w:szCs w:val="24"/>
        </w:rPr>
        <w:t>запроса предложений</w:t>
      </w:r>
      <w:r w:rsidR="004F4D80" w:rsidRPr="0031282F">
        <w:rPr>
          <w:sz w:val="24"/>
          <w:szCs w:val="24"/>
        </w:rPr>
        <w:t>.</w:t>
      </w:r>
    </w:p>
    <w:p w:rsidR="004F4D80" w:rsidRPr="0031282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 xml:space="preserve">При составлении данного письма </w:t>
      </w:r>
      <w:r w:rsidR="00C236C0" w:rsidRPr="0031282F">
        <w:rPr>
          <w:sz w:val="24"/>
          <w:szCs w:val="24"/>
        </w:rPr>
        <w:t>Участник</w:t>
      </w:r>
      <w:r w:rsidRPr="0031282F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31282F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 w:rsidRPr="0031282F">
        <w:rPr>
          <w:rFonts w:eastAsia="Calibri"/>
          <w:sz w:val="24"/>
          <w:szCs w:val="24"/>
          <w:lang w:eastAsia="en-US"/>
        </w:rPr>
        <w:t>/или</w:t>
      </w:r>
      <w:r w:rsidR="00AF12BB" w:rsidRPr="0031282F">
        <w:rPr>
          <w:rFonts w:eastAsia="Calibri"/>
          <w:sz w:val="24"/>
          <w:szCs w:val="24"/>
          <w:lang w:eastAsia="en-US"/>
        </w:rPr>
        <w:t xml:space="preserve"> </w:t>
      </w:r>
      <w:r w:rsidRPr="0031282F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1282F">
        <w:rPr>
          <w:sz w:val="24"/>
          <w:szCs w:val="24"/>
        </w:rPr>
        <w:t>Участник</w:t>
      </w:r>
      <w:r w:rsidRPr="0031282F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1282F">
        <w:rPr>
          <w:sz w:val="24"/>
          <w:szCs w:val="24"/>
        </w:rPr>
        <w:t>,</w:t>
      </w:r>
      <w:r w:rsidRPr="0031282F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1282F">
        <w:rPr>
          <w:sz w:val="24"/>
          <w:szCs w:val="24"/>
        </w:rPr>
        <w:t>запроса предложений</w:t>
      </w:r>
      <w:r w:rsidRPr="0031282F">
        <w:rPr>
          <w:sz w:val="24"/>
          <w:szCs w:val="24"/>
        </w:rPr>
        <w:t xml:space="preserve"> может быть признано </w:t>
      </w:r>
      <w:r w:rsidR="00D904EF" w:rsidRPr="0031282F">
        <w:rPr>
          <w:sz w:val="24"/>
          <w:szCs w:val="24"/>
        </w:rPr>
        <w:t>Закупочной комиссией</w:t>
      </w:r>
      <w:r w:rsidRPr="0031282F">
        <w:rPr>
          <w:sz w:val="24"/>
          <w:szCs w:val="24"/>
        </w:rPr>
        <w:t xml:space="preserve"> существенным нарушением условий данного </w:t>
      </w:r>
      <w:r w:rsidR="00D904EF" w:rsidRPr="0031282F">
        <w:rPr>
          <w:sz w:val="24"/>
          <w:szCs w:val="24"/>
        </w:rPr>
        <w:t>запроса предложений</w:t>
      </w:r>
      <w:r w:rsidRPr="0031282F">
        <w:rPr>
          <w:sz w:val="24"/>
          <w:szCs w:val="24"/>
        </w:rPr>
        <w:t xml:space="preserve">, и повлечь отклонение </w:t>
      </w:r>
      <w:r w:rsidR="00D904EF" w:rsidRPr="0031282F">
        <w:rPr>
          <w:sz w:val="24"/>
          <w:szCs w:val="24"/>
        </w:rPr>
        <w:t>Заявки</w:t>
      </w:r>
      <w:r w:rsidRPr="0031282F">
        <w:rPr>
          <w:sz w:val="24"/>
          <w:szCs w:val="24"/>
        </w:rPr>
        <w:t xml:space="preserve"> такого </w:t>
      </w:r>
      <w:r w:rsidR="00C236C0" w:rsidRPr="0031282F">
        <w:rPr>
          <w:sz w:val="24"/>
          <w:szCs w:val="24"/>
        </w:rPr>
        <w:t>Участник</w:t>
      </w:r>
      <w:r w:rsidRPr="0031282F">
        <w:rPr>
          <w:sz w:val="24"/>
          <w:szCs w:val="24"/>
        </w:rPr>
        <w:t xml:space="preserve">а. </w:t>
      </w:r>
    </w:p>
    <w:bookmarkEnd w:id="1470"/>
    <w:bookmarkEnd w:id="1471"/>
    <w:bookmarkEnd w:id="1472"/>
    <w:bookmarkEnd w:id="1473"/>
    <w:bookmarkEnd w:id="1474"/>
    <w:p w:rsidR="004F4D80" w:rsidRPr="0031282F" w:rsidRDefault="004F4D80" w:rsidP="004F4D80">
      <w:pPr>
        <w:rPr>
          <w:sz w:val="24"/>
          <w:szCs w:val="24"/>
        </w:rPr>
      </w:pPr>
    </w:p>
    <w:p w:rsidR="004F4D80" w:rsidRPr="0031282F" w:rsidRDefault="004F4D80" w:rsidP="004F4D80">
      <w:pPr>
        <w:rPr>
          <w:sz w:val="24"/>
          <w:szCs w:val="24"/>
        </w:rPr>
      </w:pPr>
    </w:p>
    <w:p w:rsidR="004F4D80" w:rsidRPr="0031282F" w:rsidRDefault="004F4D80" w:rsidP="004F4D80">
      <w:pPr>
        <w:rPr>
          <w:sz w:val="24"/>
          <w:szCs w:val="24"/>
        </w:rPr>
      </w:pPr>
    </w:p>
    <w:p w:rsidR="004F4D80" w:rsidRPr="0031282F" w:rsidRDefault="004F4D80" w:rsidP="004F4D80">
      <w:pPr>
        <w:rPr>
          <w:sz w:val="24"/>
          <w:szCs w:val="24"/>
        </w:rPr>
      </w:pPr>
    </w:p>
    <w:p w:rsidR="004F4D80" w:rsidRPr="0031282F" w:rsidRDefault="004F4D80" w:rsidP="004F4D80">
      <w:pPr>
        <w:rPr>
          <w:sz w:val="24"/>
          <w:szCs w:val="24"/>
        </w:rPr>
      </w:pPr>
    </w:p>
    <w:p w:rsidR="004F4D80" w:rsidRPr="0031282F" w:rsidRDefault="004F4D80" w:rsidP="004F4D80">
      <w:pPr>
        <w:rPr>
          <w:sz w:val="24"/>
          <w:szCs w:val="24"/>
        </w:rPr>
      </w:pPr>
    </w:p>
    <w:p w:rsidR="004F4D80" w:rsidRPr="0031282F" w:rsidRDefault="004F4D80" w:rsidP="004F4D80">
      <w:pPr>
        <w:rPr>
          <w:sz w:val="24"/>
          <w:szCs w:val="24"/>
        </w:rPr>
      </w:pPr>
    </w:p>
    <w:p w:rsidR="004F4D80" w:rsidRPr="0031282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4F4D80" w:rsidRPr="0031282F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1" w:name="_Toc318208007"/>
    </w:p>
    <w:p w:rsidR="004F4D80" w:rsidRPr="0031282F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2" w:name="_Toc423423680"/>
      <w:bookmarkStart w:id="1533" w:name="_Ref440272035"/>
      <w:bookmarkStart w:id="1534" w:name="_Ref440274733"/>
      <w:bookmarkStart w:id="1535" w:name="_Ref444181467"/>
      <w:bookmarkStart w:id="1536" w:name="_Toc498590388"/>
      <w:r w:rsidRPr="0031282F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31282F">
        <w:t xml:space="preserve"> (форма 1</w:t>
      </w:r>
      <w:r w:rsidR="00635719" w:rsidRPr="0031282F">
        <w:t>2</w:t>
      </w:r>
      <w:r w:rsidR="004F4D80" w:rsidRPr="0031282F">
        <w:t>)</w:t>
      </w:r>
      <w:bookmarkEnd w:id="1531"/>
      <w:bookmarkEnd w:id="1532"/>
      <w:bookmarkEnd w:id="1533"/>
      <w:bookmarkEnd w:id="1534"/>
      <w:bookmarkEnd w:id="1535"/>
      <w:bookmarkEnd w:id="1536"/>
    </w:p>
    <w:p w:rsidR="004F4D80" w:rsidRPr="0031282F" w:rsidRDefault="004D25B8" w:rsidP="004D25B8">
      <w:pPr>
        <w:pStyle w:val="3"/>
        <w:rPr>
          <w:szCs w:val="24"/>
        </w:rPr>
      </w:pPr>
      <w:bookmarkStart w:id="1537" w:name="_Toc343690584"/>
      <w:bookmarkStart w:id="1538" w:name="_Toc372294428"/>
      <w:bookmarkStart w:id="1539" w:name="_Toc379288896"/>
      <w:bookmarkStart w:id="1540" w:name="_Toc384734780"/>
      <w:bookmarkStart w:id="1541" w:name="_Toc396984078"/>
      <w:bookmarkStart w:id="1542" w:name="_Toc423423681"/>
      <w:bookmarkStart w:id="1543" w:name="_Toc439170710"/>
      <w:bookmarkStart w:id="1544" w:name="_Toc439172812"/>
      <w:bookmarkStart w:id="1545" w:name="_Toc439173253"/>
      <w:bookmarkStart w:id="1546" w:name="_Toc439238249"/>
      <w:bookmarkStart w:id="1547" w:name="_Toc439252796"/>
      <w:bookmarkStart w:id="1548" w:name="_Toc439323770"/>
      <w:bookmarkStart w:id="1549" w:name="_Toc440361405"/>
      <w:bookmarkStart w:id="1550" w:name="_Toc440376287"/>
      <w:bookmarkStart w:id="1551" w:name="_Toc440382545"/>
      <w:bookmarkStart w:id="1552" w:name="_Toc440447215"/>
      <w:bookmarkStart w:id="1553" w:name="_Toc440632376"/>
      <w:bookmarkStart w:id="1554" w:name="_Toc440875148"/>
      <w:bookmarkStart w:id="1555" w:name="_Toc441131135"/>
      <w:bookmarkStart w:id="1556" w:name="_Toc441572140"/>
      <w:bookmarkStart w:id="1557" w:name="_Toc441575232"/>
      <w:bookmarkStart w:id="1558" w:name="_Toc442195898"/>
      <w:bookmarkStart w:id="1559" w:name="_Toc442251940"/>
      <w:bookmarkStart w:id="1560" w:name="_Toc442258889"/>
      <w:bookmarkStart w:id="1561" w:name="_Toc442259129"/>
      <w:bookmarkStart w:id="1562" w:name="_Toc447292892"/>
      <w:bookmarkStart w:id="1563" w:name="_Toc461808964"/>
      <w:bookmarkStart w:id="1564" w:name="_Toc463514796"/>
      <w:bookmarkStart w:id="1565" w:name="_Toc466967523"/>
      <w:bookmarkStart w:id="1566" w:name="_Toc467574715"/>
      <w:bookmarkStart w:id="1567" w:name="_Toc468441758"/>
      <w:bookmarkStart w:id="1568" w:name="_Toc469480233"/>
      <w:bookmarkStart w:id="1569" w:name="_Toc472409262"/>
      <w:bookmarkStart w:id="1570" w:name="_Toc498417409"/>
      <w:bookmarkStart w:id="1571" w:name="_Toc498590389"/>
      <w:r w:rsidRPr="0031282F">
        <w:rPr>
          <w:szCs w:val="24"/>
        </w:rPr>
        <w:t xml:space="preserve">Форма </w:t>
      </w:r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r w:rsidRPr="0031282F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70"/>
      <w:bookmarkEnd w:id="1571"/>
    </w:p>
    <w:p w:rsidR="004F4D80" w:rsidRPr="0031282F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31282F">
        <w:rPr>
          <w:sz w:val="24"/>
          <w:szCs w:val="24"/>
        </w:rPr>
        <w:t>Приложение 1</w:t>
      </w:r>
      <w:r w:rsidR="00553A57" w:rsidRPr="0031282F">
        <w:rPr>
          <w:sz w:val="24"/>
          <w:szCs w:val="24"/>
        </w:rPr>
        <w:t>2</w:t>
      </w:r>
      <w:r w:rsidRPr="0031282F">
        <w:rPr>
          <w:sz w:val="24"/>
          <w:szCs w:val="24"/>
        </w:rPr>
        <w:t xml:space="preserve"> к письму о подаче оферты</w:t>
      </w:r>
      <w:r w:rsidRPr="0031282F">
        <w:rPr>
          <w:sz w:val="24"/>
          <w:szCs w:val="24"/>
        </w:rPr>
        <w:br/>
        <w:t>от «____»_____________ г. №__________</w:t>
      </w:r>
    </w:p>
    <w:p w:rsidR="004F4D80" w:rsidRPr="0031282F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31282F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1282F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31282F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31282F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4"/>
          <w:lang w:eastAsia="ru-RU"/>
        </w:rPr>
      </w:pPr>
      <w:r w:rsidRPr="0031282F">
        <w:rPr>
          <w:bCs w:val="0"/>
          <w:color w:val="000000"/>
          <w:sz w:val="24"/>
          <w:szCs w:val="24"/>
          <w:lang w:eastAsia="ru-RU"/>
        </w:rPr>
        <w:t>Наименование и адрес Участника: __________________________________________</w:t>
      </w:r>
    </w:p>
    <w:p w:rsidR="002627E6" w:rsidRPr="0031282F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4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31282F" w:rsidTr="00666A46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31282F" w:rsidTr="00666A46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bCs w:val="0"/>
                <w:color w:val="000000"/>
                <w:sz w:val="24"/>
                <w:szCs w:val="24"/>
                <w:lang w:eastAsia="ru-RU"/>
              </w:rPr>
              <w:t>Размер доли (для участников</w:t>
            </w: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31282F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2627E6" w:rsidRPr="0031282F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627E6" w:rsidRPr="0031282F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627E6" w:rsidRPr="0031282F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627E6" w:rsidRPr="0031282F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627E6" w:rsidRPr="0031282F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627E6" w:rsidRPr="0031282F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627E6" w:rsidRPr="0031282F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1.1</w:t>
            </w: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lastRenderedPageBreak/>
              <w:t>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627E6" w:rsidRPr="0031282F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627E6" w:rsidRPr="0031282F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627E6" w:rsidRPr="0031282F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627E6" w:rsidRPr="0031282F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627E6" w:rsidRPr="0031282F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627E6" w:rsidRPr="0031282F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627E6" w:rsidRPr="0031282F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627E6" w:rsidRPr="0031282F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627E6" w:rsidRPr="0031282F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D25B8" w:rsidRPr="0031282F" w:rsidRDefault="004D25B8" w:rsidP="004D25B8">
      <w:pPr>
        <w:spacing w:line="240" w:lineRule="auto"/>
        <w:rPr>
          <w:color w:val="000000"/>
          <w:sz w:val="24"/>
          <w:szCs w:val="24"/>
        </w:rPr>
      </w:pPr>
    </w:p>
    <w:p w:rsidR="004F4D80" w:rsidRPr="0031282F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31282F">
        <w:rPr>
          <w:color w:val="000000"/>
          <w:sz w:val="24"/>
          <w:szCs w:val="24"/>
        </w:rPr>
        <w:t>____________________________________</w:t>
      </w:r>
    </w:p>
    <w:p w:rsidR="004F4D80" w:rsidRPr="0031282F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31282F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31282F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31282F">
        <w:rPr>
          <w:color w:val="000000"/>
          <w:sz w:val="24"/>
          <w:szCs w:val="24"/>
        </w:rPr>
        <w:t>____________________________________</w:t>
      </w:r>
    </w:p>
    <w:p w:rsidR="004F4D80" w:rsidRPr="0031282F" w:rsidRDefault="004F4D80" w:rsidP="004D25B8">
      <w:pPr>
        <w:spacing w:line="240" w:lineRule="auto"/>
        <w:ind w:right="3684"/>
        <w:jc w:val="center"/>
        <w:rPr>
          <w:sz w:val="24"/>
          <w:szCs w:val="24"/>
        </w:rPr>
      </w:pPr>
      <w:r w:rsidRPr="0031282F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1282F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31282F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31282F" w:rsidRDefault="004F4D80" w:rsidP="004F4D80">
      <w:pPr>
        <w:pStyle w:val="3"/>
        <w:rPr>
          <w:szCs w:val="24"/>
        </w:rPr>
        <w:sectPr w:rsidR="004F4D80" w:rsidRPr="0031282F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1282F" w:rsidRDefault="004F4D80" w:rsidP="004F4D80">
      <w:pPr>
        <w:pStyle w:val="3"/>
        <w:rPr>
          <w:szCs w:val="24"/>
        </w:rPr>
      </w:pPr>
      <w:bookmarkStart w:id="1572" w:name="_Toc343690585"/>
      <w:bookmarkStart w:id="1573" w:name="_Toc372294429"/>
      <w:bookmarkStart w:id="1574" w:name="_Toc379288897"/>
      <w:bookmarkStart w:id="1575" w:name="_Toc384734781"/>
      <w:bookmarkStart w:id="1576" w:name="_Toc396984079"/>
      <w:bookmarkStart w:id="1577" w:name="_Toc423423682"/>
      <w:bookmarkStart w:id="1578" w:name="_Toc439170711"/>
      <w:bookmarkStart w:id="1579" w:name="_Toc439172813"/>
      <w:bookmarkStart w:id="1580" w:name="_Toc439173254"/>
      <w:bookmarkStart w:id="1581" w:name="_Toc439238250"/>
      <w:bookmarkStart w:id="1582" w:name="_Toc439252797"/>
      <w:bookmarkStart w:id="1583" w:name="_Toc439323771"/>
      <w:bookmarkStart w:id="1584" w:name="_Toc440361406"/>
      <w:bookmarkStart w:id="1585" w:name="_Toc440376288"/>
      <w:bookmarkStart w:id="1586" w:name="_Toc440382546"/>
      <w:bookmarkStart w:id="1587" w:name="_Toc440447216"/>
      <w:bookmarkStart w:id="1588" w:name="_Toc440632377"/>
      <w:bookmarkStart w:id="1589" w:name="_Toc440875149"/>
      <w:bookmarkStart w:id="1590" w:name="_Toc441131136"/>
      <w:bookmarkStart w:id="1591" w:name="_Toc465774659"/>
      <w:bookmarkStart w:id="1592" w:name="_Toc465848888"/>
      <w:bookmarkStart w:id="1593" w:name="_Toc468875391"/>
      <w:bookmarkStart w:id="1594" w:name="_Toc469488443"/>
      <w:bookmarkStart w:id="1595" w:name="_Toc471894965"/>
      <w:bookmarkStart w:id="1596" w:name="_Toc498590390"/>
      <w:r w:rsidRPr="0031282F">
        <w:rPr>
          <w:szCs w:val="24"/>
        </w:rPr>
        <w:lastRenderedPageBreak/>
        <w:t>Инструкции по заполнению</w:t>
      </w:r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</w:p>
    <w:p w:rsidR="004F4D80" w:rsidRPr="0031282F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Участник</w:t>
      </w:r>
      <w:r w:rsidR="004F4D80" w:rsidRPr="0031282F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31282F">
        <w:rPr>
          <w:sz w:val="24"/>
          <w:szCs w:val="24"/>
        </w:rPr>
        <w:t xml:space="preserve">(подраздел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_Ref55336310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5.1</w:t>
      </w:r>
      <w:r w:rsidR="00402725" w:rsidRPr="0031282F">
        <w:rPr>
          <w:sz w:val="24"/>
          <w:szCs w:val="24"/>
        </w:rPr>
        <w:fldChar w:fldCharType="end"/>
      </w:r>
      <w:r w:rsidR="00D90031" w:rsidRPr="0031282F">
        <w:rPr>
          <w:sz w:val="24"/>
          <w:szCs w:val="24"/>
        </w:rPr>
        <w:t>)</w:t>
      </w:r>
      <w:r w:rsidR="004F4D80" w:rsidRPr="0031282F">
        <w:rPr>
          <w:sz w:val="24"/>
          <w:szCs w:val="24"/>
        </w:rPr>
        <w:t>.</w:t>
      </w:r>
    </w:p>
    <w:p w:rsidR="004D25B8" w:rsidRPr="0031282F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31282F">
        <w:rPr>
          <w:sz w:val="24"/>
          <w:szCs w:val="24"/>
        </w:rPr>
        <w:t xml:space="preserve"> адрес Участника.</w:t>
      </w:r>
    </w:p>
    <w:p w:rsidR="004D25B8" w:rsidRPr="0031282F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31282F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31282F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31282F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31282F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31282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31282F">
        <w:rPr>
          <w:sz w:val="24"/>
          <w:szCs w:val="24"/>
        </w:rPr>
        <w:t>Участник</w:t>
      </w:r>
      <w:r w:rsidRPr="0031282F">
        <w:rPr>
          <w:sz w:val="24"/>
          <w:szCs w:val="24"/>
        </w:rPr>
        <w:t>а.</w:t>
      </w:r>
    </w:p>
    <w:p w:rsidR="004F4D80" w:rsidRPr="0031282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31282F">
        <w:rPr>
          <w:sz w:val="24"/>
          <w:szCs w:val="24"/>
        </w:rPr>
        <w:t>Участник</w:t>
      </w:r>
      <w:r w:rsidRPr="0031282F">
        <w:rPr>
          <w:sz w:val="24"/>
          <w:szCs w:val="24"/>
        </w:rPr>
        <w:t>а.</w:t>
      </w:r>
    </w:p>
    <w:p w:rsidR="004F4D80" w:rsidRPr="0031282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31282F">
        <w:rPr>
          <w:sz w:val="24"/>
          <w:szCs w:val="24"/>
        </w:rPr>
        <w:t>Участник</w:t>
      </w:r>
      <w:r w:rsidRPr="0031282F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31282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31282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1282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1282F">
        <w:rPr>
          <w:b/>
          <w:sz w:val="24"/>
          <w:szCs w:val="24"/>
        </w:rPr>
        <w:t xml:space="preserve"> </w:t>
      </w:r>
      <w:r w:rsidRPr="0031282F">
        <w:rPr>
          <w:sz w:val="24"/>
          <w:szCs w:val="24"/>
        </w:rPr>
        <w:t xml:space="preserve">в формате: </w:t>
      </w:r>
      <w:r w:rsidRPr="0031282F">
        <w:rPr>
          <w:b/>
          <w:sz w:val="24"/>
          <w:szCs w:val="24"/>
        </w:rPr>
        <w:t>ХХХХХХХХХХ</w:t>
      </w:r>
      <w:r w:rsidRPr="0031282F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1282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1282F">
        <w:rPr>
          <w:b/>
          <w:sz w:val="24"/>
          <w:szCs w:val="24"/>
        </w:rPr>
        <w:t xml:space="preserve"> </w:t>
      </w:r>
      <w:r w:rsidRPr="0031282F">
        <w:rPr>
          <w:sz w:val="24"/>
          <w:szCs w:val="24"/>
        </w:rPr>
        <w:t xml:space="preserve">в формате: </w:t>
      </w:r>
      <w:r w:rsidRPr="0031282F">
        <w:rPr>
          <w:b/>
          <w:sz w:val="24"/>
          <w:szCs w:val="24"/>
        </w:rPr>
        <w:t>ХХХХХХХХХХ</w:t>
      </w:r>
      <w:r w:rsidRPr="0031282F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1282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1282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1282F">
        <w:rPr>
          <w:sz w:val="24"/>
          <w:szCs w:val="24"/>
        </w:rPr>
        <w:t xml:space="preserve">1. собственник </w:t>
      </w:r>
      <w:r w:rsidR="00C236C0" w:rsidRPr="0031282F">
        <w:rPr>
          <w:sz w:val="24"/>
          <w:szCs w:val="24"/>
        </w:rPr>
        <w:t>Участник</w:t>
      </w:r>
      <w:r w:rsidRPr="0031282F">
        <w:rPr>
          <w:sz w:val="24"/>
          <w:szCs w:val="24"/>
        </w:rPr>
        <w:t>а.</w:t>
      </w:r>
    </w:p>
    <w:p w:rsidR="004F4D80" w:rsidRPr="0031282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1282F">
        <w:rPr>
          <w:sz w:val="24"/>
          <w:szCs w:val="24"/>
        </w:rPr>
        <w:t>1.1. собственник собственника №1.</w:t>
      </w:r>
    </w:p>
    <w:p w:rsidR="004F4D80" w:rsidRPr="0031282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1282F">
        <w:rPr>
          <w:sz w:val="24"/>
          <w:szCs w:val="24"/>
        </w:rPr>
        <w:t>1.2. собственник собственника №1.</w:t>
      </w:r>
    </w:p>
    <w:p w:rsidR="004F4D80" w:rsidRPr="0031282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1282F">
        <w:rPr>
          <w:sz w:val="24"/>
          <w:szCs w:val="24"/>
        </w:rPr>
        <w:t>1.1.1. собственник собственника №1.1.</w:t>
      </w:r>
    </w:p>
    <w:p w:rsidR="004F4D80" w:rsidRPr="0031282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1282F">
        <w:rPr>
          <w:sz w:val="24"/>
          <w:szCs w:val="24"/>
        </w:rPr>
        <w:t>1.2.1. собственник собственника №1.2.</w:t>
      </w:r>
    </w:p>
    <w:p w:rsidR="004F4D80" w:rsidRPr="0031282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1282F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1282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1282F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1282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1282F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31282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31282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31282F">
        <w:rPr>
          <w:sz w:val="24"/>
          <w:szCs w:val="24"/>
        </w:rPr>
        <w:t>, АО</w:t>
      </w:r>
      <w:r w:rsidRPr="0031282F">
        <w:rPr>
          <w:sz w:val="24"/>
          <w:szCs w:val="24"/>
        </w:rPr>
        <w:t xml:space="preserve"> и </w:t>
      </w:r>
      <w:r w:rsidR="000D70B6" w:rsidRPr="0031282F">
        <w:rPr>
          <w:sz w:val="24"/>
          <w:szCs w:val="24"/>
        </w:rPr>
        <w:t>П</w:t>
      </w:r>
      <w:r w:rsidRPr="0031282F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D25B8" w:rsidRPr="0031282F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7" w:name="_Toc329588495"/>
      <w:bookmarkStart w:id="1598" w:name="_Toc423423683"/>
      <w:bookmarkStart w:id="1599" w:name="_Ref440272051"/>
      <w:bookmarkStart w:id="1600" w:name="_Ref440274744"/>
      <w:r w:rsidRPr="0031282F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 w:rsidRPr="0031282F">
        <w:rPr>
          <w:sz w:val="24"/>
          <w:szCs w:val="24"/>
        </w:rPr>
        <w:t>6</w:t>
      </w:r>
      <w:r w:rsidRPr="0031282F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31282F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31282F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31282F" w:rsidRDefault="004D25B8" w:rsidP="002627E6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31282F">
        <w:rPr>
          <w:sz w:val="24"/>
          <w:szCs w:val="24"/>
        </w:rPr>
        <w:br w:type="page"/>
      </w:r>
      <w:r w:rsidRPr="0031282F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31282F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31282F" w:rsidTr="00666A46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31282F" w:rsidRDefault="002627E6" w:rsidP="0034619D">
            <w:pPr>
              <w:widowControl w:val="0"/>
              <w:suppressAutoHyphens w:val="0"/>
              <w:spacing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31282F" w:rsidRDefault="002627E6" w:rsidP="0034619D">
            <w:pPr>
              <w:widowControl w:val="0"/>
              <w:suppressAutoHyphens w:val="0"/>
              <w:spacing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31282F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31282F" w:rsidRDefault="002627E6" w:rsidP="00666A46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31282F" w:rsidTr="00666A46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627E6" w:rsidRPr="0031282F" w:rsidTr="00666A46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bCs w:val="0"/>
                <w:color w:val="000000"/>
                <w:sz w:val="24"/>
                <w:szCs w:val="24"/>
                <w:lang w:eastAsia="ru-RU"/>
              </w:rPr>
              <w:t>Размер доли (для участников</w:t>
            </w: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31282F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2627E6" w:rsidRPr="0031282F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627E6" w:rsidRPr="0031282F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Выписка из ЕГРЮЛ от 01.01.2018</w:t>
            </w:r>
          </w:p>
        </w:tc>
      </w:tr>
      <w:tr w:rsidR="002627E6" w:rsidRPr="0031282F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Выписка из ЕГРЮЛ от 01.01.2018</w:t>
            </w:r>
          </w:p>
        </w:tc>
      </w:tr>
      <w:tr w:rsidR="002627E6" w:rsidRPr="0031282F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 xml:space="preserve">г. Урюпинск, Свободный </w:t>
            </w:r>
            <w:r w:rsidRPr="0031282F">
              <w:rPr>
                <w:color w:val="000000"/>
                <w:sz w:val="24"/>
                <w:szCs w:val="24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Список лиц, зарегистрированных в реестре владельце</w:t>
            </w:r>
            <w:r w:rsidRPr="0031282F">
              <w:rPr>
                <w:color w:val="000000"/>
                <w:sz w:val="24"/>
                <w:szCs w:val="24"/>
                <w:lang w:eastAsia="ru-RU"/>
              </w:rPr>
              <w:lastRenderedPageBreak/>
              <w:t>в ценных бумаг ОТ 01.01.2018</w:t>
            </w:r>
          </w:p>
        </w:tc>
      </w:tr>
      <w:tr w:rsidR="002627E6" w:rsidRPr="0031282F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1.</w:t>
            </w:r>
            <w:r w:rsidRPr="0031282F" w:rsidDel="006B67A3">
              <w:rPr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31282F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Выписка из ЕГРЮЛ от 01.01.2018</w:t>
            </w:r>
          </w:p>
        </w:tc>
      </w:tr>
      <w:tr w:rsidR="002627E6" w:rsidRPr="0031282F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Выписка из ЕГРЮЛ от 01.01.2018</w:t>
            </w:r>
          </w:p>
        </w:tc>
      </w:tr>
      <w:tr w:rsidR="002627E6" w:rsidRPr="0031282F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2627E6" w:rsidRPr="0031282F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154568484</w:t>
            </w:r>
            <w:r w:rsidRPr="0031282F">
              <w:rPr>
                <w:color w:val="000000"/>
                <w:sz w:val="24"/>
                <w:szCs w:val="24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Выписка из ЕГРЮЛ от 01.01.2018</w:t>
            </w:r>
          </w:p>
        </w:tc>
      </w:tr>
      <w:tr w:rsidR="002627E6" w:rsidRPr="0031282F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 xml:space="preserve">г. Таганрог, ул. Разная, стр. 3/2, </w:t>
            </w:r>
            <w:r w:rsidRPr="0031282F">
              <w:rPr>
                <w:color w:val="000000"/>
                <w:sz w:val="24"/>
                <w:szCs w:val="24"/>
                <w:lang w:eastAsia="ru-RU"/>
              </w:rPr>
              <w:lastRenderedPageBreak/>
              <w:t>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lastRenderedPageBreak/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Выписка из ЕГРЮЛ от 01.01.2018</w:t>
            </w:r>
          </w:p>
        </w:tc>
      </w:tr>
      <w:tr w:rsidR="002627E6" w:rsidRPr="0031282F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Выписка из ЕГРЮЛ от 01.01.2018</w:t>
            </w:r>
          </w:p>
        </w:tc>
      </w:tr>
      <w:tr w:rsidR="002627E6" w:rsidRPr="0031282F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2627E6" w:rsidRPr="0031282F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Учредительный договор № 25 от 03.03.03</w:t>
            </w:r>
          </w:p>
        </w:tc>
      </w:tr>
      <w:tr w:rsidR="002627E6" w:rsidRPr="0031282F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b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1282F">
              <w:rPr>
                <w:color w:val="000000"/>
                <w:sz w:val="24"/>
                <w:szCs w:val="24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31282F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D25B8" w:rsidRPr="0031282F" w:rsidRDefault="004D25B8" w:rsidP="004D25B8">
      <w:pPr>
        <w:spacing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31282F" w:rsidRDefault="004D25B8" w:rsidP="004D25B8">
      <w:pPr>
        <w:pStyle w:val="2"/>
        <w:spacing w:line="240" w:lineRule="auto"/>
        <w:sectPr w:rsidR="004D25B8" w:rsidRPr="0031282F" w:rsidSect="00666A46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1282F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1" w:name="_Toc498590391"/>
      <w:r w:rsidRPr="0031282F">
        <w:lastRenderedPageBreak/>
        <w:t>Согласие на обработку персональных данных</w:t>
      </w:r>
      <w:r w:rsidR="004F4D80" w:rsidRPr="0031282F">
        <w:t xml:space="preserve"> (форма 1</w:t>
      </w:r>
      <w:r w:rsidR="00635719" w:rsidRPr="0031282F">
        <w:t>3</w:t>
      </w:r>
      <w:r w:rsidR="004F4D80" w:rsidRPr="0031282F">
        <w:t>)</w:t>
      </w:r>
      <w:bookmarkEnd w:id="1597"/>
      <w:bookmarkEnd w:id="1598"/>
      <w:bookmarkEnd w:id="1599"/>
      <w:bookmarkEnd w:id="1600"/>
      <w:bookmarkEnd w:id="1601"/>
    </w:p>
    <w:p w:rsidR="004F4D80" w:rsidRPr="0031282F" w:rsidRDefault="004F4D80" w:rsidP="004F4D80">
      <w:pPr>
        <w:pStyle w:val="3"/>
        <w:rPr>
          <w:szCs w:val="24"/>
        </w:rPr>
      </w:pPr>
      <w:bookmarkStart w:id="1602" w:name="_Toc343690587"/>
      <w:bookmarkStart w:id="1603" w:name="_Toc372294431"/>
      <w:bookmarkStart w:id="1604" w:name="_Toc379288899"/>
      <w:bookmarkStart w:id="1605" w:name="_Toc384734783"/>
      <w:bookmarkStart w:id="1606" w:name="_Toc396984081"/>
      <w:bookmarkStart w:id="1607" w:name="_Toc423423684"/>
      <w:bookmarkStart w:id="1608" w:name="_Toc439170713"/>
      <w:bookmarkStart w:id="1609" w:name="_Toc439172815"/>
      <w:bookmarkStart w:id="1610" w:name="_Toc439173256"/>
      <w:bookmarkStart w:id="1611" w:name="_Toc439238252"/>
      <w:bookmarkStart w:id="1612" w:name="_Toc439252799"/>
      <w:bookmarkStart w:id="1613" w:name="_Toc439323773"/>
      <w:bookmarkStart w:id="1614" w:name="_Toc440361408"/>
      <w:bookmarkStart w:id="1615" w:name="_Toc440376290"/>
      <w:bookmarkStart w:id="1616" w:name="_Toc440382548"/>
      <w:bookmarkStart w:id="1617" w:name="_Toc440447218"/>
      <w:bookmarkStart w:id="1618" w:name="_Toc440632379"/>
      <w:bookmarkStart w:id="1619" w:name="_Toc440875151"/>
      <w:bookmarkStart w:id="1620" w:name="_Toc441131138"/>
      <w:bookmarkStart w:id="1621" w:name="_Toc465774661"/>
      <w:bookmarkStart w:id="1622" w:name="_Toc465848890"/>
      <w:bookmarkStart w:id="1623" w:name="_Toc468875393"/>
      <w:bookmarkStart w:id="1624" w:name="_Toc469488445"/>
      <w:bookmarkStart w:id="1625" w:name="_Toc471894967"/>
      <w:bookmarkStart w:id="1626" w:name="_Toc498590392"/>
      <w:r w:rsidRPr="0031282F">
        <w:rPr>
          <w:szCs w:val="24"/>
        </w:rPr>
        <w:t xml:space="preserve">Форма </w:t>
      </w:r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r w:rsidR="000D70B6" w:rsidRPr="0031282F">
        <w:rPr>
          <w:szCs w:val="24"/>
        </w:rPr>
        <w:t>Согласия на обработку персональных данных</w:t>
      </w:r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</w:p>
    <w:p w:rsidR="004F4D80" w:rsidRPr="0031282F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1282F">
        <w:rPr>
          <w:sz w:val="24"/>
          <w:szCs w:val="24"/>
        </w:rPr>
        <w:t>Приложение 1</w:t>
      </w:r>
      <w:r w:rsidR="00553A57" w:rsidRPr="0031282F">
        <w:rPr>
          <w:sz w:val="24"/>
          <w:szCs w:val="24"/>
        </w:rPr>
        <w:t>3</w:t>
      </w:r>
      <w:r w:rsidRPr="0031282F">
        <w:rPr>
          <w:sz w:val="24"/>
          <w:szCs w:val="24"/>
        </w:rPr>
        <w:t xml:space="preserve"> к письму о подаче оферты</w:t>
      </w:r>
      <w:r w:rsidRPr="0031282F">
        <w:rPr>
          <w:sz w:val="24"/>
          <w:szCs w:val="24"/>
        </w:rPr>
        <w:br/>
        <w:t>от «____»_____________ г. №__________</w:t>
      </w:r>
    </w:p>
    <w:p w:rsidR="004F4D80" w:rsidRPr="0031282F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1282F" w:rsidRDefault="002B5044" w:rsidP="002B5044">
      <w:pPr>
        <w:rPr>
          <w:sz w:val="24"/>
          <w:szCs w:val="24"/>
          <w:lang w:eastAsia="ru-RU"/>
        </w:rPr>
      </w:pPr>
    </w:p>
    <w:p w:rsidR="00D266B0" w:rsidRPr="0031282F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31282F">
        <w:rPr>
          <w:b/>
          <w:sz w:val="24"/>
          <w:szCs w:val="24"/>
        </w:rPr>
        <w:t>Согласие на обработку персональных данных*</w:t>
      </w:r>
    </w:p>
    <w:p w:rsidR="00D266B0" w:rsidRPr="0031282F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31282F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31282F" w:rsidRDefault="00D266B0" w:rsidP="00D266B0">
      <w:pPr>
        <w:jc w:val="center"/>
        <w:rPr>
          <w:sz w:val="24"/>
          <w:szCs w:val="24"/>
        </w:rPr>
      </w:pPr>
    </w:p>
    <w:p w:rsidR="00D266B0" w:rsidRPr="0031282F" w:rsidRDefault="00D266B0" w:rsidP="00D266B0">
      <w:pPr>
        <w:jc w:val="center"/>
        <w:rPr>
          <w:sz w:val="24"/>
          <w:szCs w:val="24"/>
        </w:rPr>
      </w:pPr>
    </w:p>
    <w:p w:rsidR="00D266B0" w:rsidRPr="0031282F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31282F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31282F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31282F">
        <w:rPr>
          <w:b/>
          <w:i/>
          <w:sz w:val="24"/>
          <w:szCs w:val="24"/>
        </w:rPr>
        <w:t>(указывается</w:t>
      </w:r>
      <w:r w:rsidRPr="0031282F">
        <w:rPr>
          <w:sz w:val="24"/>
          <w:szCs w:val="24"/>
        </w:rPr>
        <w:t xml:space="preserve"> </w:t>
      </w:r>
      <w:r w:rsidRPr="0031282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D266B0" w:rsidRPr="0031282F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31282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31282F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31282F">
        <w:rPr>
          <w:sz w:val="24"/>
          <w:szCs w:val="24"/>
        </w:rPr>
        <w:t>Адрес регистрации: _______________________________________________________,</w:t>
      </w:r>
    </w:p>
    <w:p w:rsidR="00D266B0" w:rsidRPr="0031282F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31282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31282F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31282F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31282F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31282F">
        <w:rPr>
          <w:b/>
          <w:i/>
          <w:sz w:val="24"/>
          <w:szCs w:val="24"/>
        </w:rPr>
        <w:t>ИНН__________________________</w:t>
      </w:r>
    </w:p>
    <w:p w:rsidR="00D266B0" w:rsidRPr="0031282F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31282F">
        <w:rPr>
          <w:b/>
          <w:i/>
          <w:sz w:val="24"/>
          <w:szCs w:val="24"/>
        </w:rPr>
        <w:t>КПП__________________________</w:t>
      </w:r>
    </w:p>
    <w:p w:rsidR="00D266B0" w:rsidRPr="0031282F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31282F">
        <w:rPr>
          <w:b/>
          <w:i/>
          <w:sz w:val="24"/>
          <w:szCs w:val="24"/>
        </w:rPr>
        <w:t>ОГРН_________________________</w:t>
      </w:r>
      <w:r w:rsidRPr="0031282F">
        <w:rPr>
          <w:sz w:val="24"/>
          <w:szCs w:val="24"/>
        </w:rPr>
        <w:t>,</w:t>
      </w:r>
    </w:p>
    <w:p w:rsidR="00D266B0" w:rsidRPr="0031282F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31282F">
        <w:rPr>
          <w:sz w:val="24"/>
          <w:szCs w:val="24"/>
        </w:rPr>
        <w:t>в лице уполномоченного представителя субъекта персональных данных</w:t>
      </w:r>
      <w:r w:rsidRPr="0031282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31282F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31282F">
        <w:rPr>
          <w:b/>
          <w:i/>
          <w:sz w:val="24"/>
          <w:szCs w:val="24"/>
        </w:rPr>
        <w:t>(указывается Ф.И.О.,</w:t>
      </w:r>
      <w:r w:rsidRPr="0031282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D266B0" w:rsidRPr="0031282F" w:rsidRDefault="00D266B0" w:rsidP="00D266B0">
      <w:pPr>
        <w:ind w:firstLine="0"/>
        <w:rPr>
          <w:sz w:val="24"/>
          <w:szCs w:val="24"/>
        </w:rPr>
      </w:pPr>
      <w:r w:rsidRPr="0031282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31282F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31282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31282F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1282F">
        <w:rPr>
          <w:b/>
          <w:i/>
          <w:sz w:val="24"/>
          <w:szCs w:val="24"/>
        </w:rPr>
        <w:t>действующего на основании _____________________________</w:t>
      </w:r>
      <w:r w:rsidRPr="0031282F">
        <w:rPr>
          <w:i/>
          <w:sz w:val="24"/>
          <w:szCs w:val="24"/>
        </w:rPr>
        <w:t>,</w:t>
      </w:r>
      <w:r w:rsidRPr="0031282F">
        <w:rPr>
          <w:b/>
          <w:i/>
          <w:sz w:val="24"/>
          <w:szCs w:val="24"/>
        </w:rPr>
        <w:t xml:space="preserve"> </w:t>
      </w:r>
      <w:r w:rsidRPr="0031282F">
        <w:rPr>
          <w:sz w:val="24"/>
          <w:szCs w:val="24"/>
        </w:rPr>
        <w:t xml:space="preserve">дает свое согласие </w:t>
      </w:r>
      <w:r w:rsidRPr="0031282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31282F">
        <w:rPr>
          <w:snapToGrid w:val="0"/>
          <w:sz w:val="24"/>
          <w:szCs w:val="24"/>
        </w:rPr>
        <w:t xml:space="preserve">, зарегистрированному по адресу: </w:t>
      </w:r>
      <w:r w:rsidRPr="0031282F">
        <w:rPr>
          <w:iCs/>
          <w:sz w:val="24"/>
          <w:szCs w:val="24"/>
        </w:rPr>
        <w:t xml:space="preserve">РФ, 127018, г. Москва, ул. 2-я Ямская, 4 </w:t>
      </w:r>
      <w:r w:rsidRPr="0031282F">
        <w:rPr>
          <w:sz w:val="24"/>
          <w:szCs w:val="24"/>
        </w:rPr>
        <w:t>и</w:t>
      </w:r>
      <w:r w:rsidRPr="0031282F">
        <w:rPr>
          <w:i/>
          <w:sz w:val="24"/>
          <w:szCs w:val="24"/>
        </w:rPr>
        <w:t xml:space="preserve"> </w:t>
      </w:r>
      <w:r w:rsidRPr="0031282F">
        <w:rPr>
          <w:b/>
          <w:sz w:val="24"/>
          <w:szCs w:val="24"/>
        </w:rPr>
        <w:t>Публичному акционерному обществу «Российские сети»</w:t>
      </w:r>
      <w:r w:rsidRPr="0031282F">
        <w:rPr>
          <w:sz w:val="24"/>
          <w:szCs w:val="24"/>
        </w:rPr>
        <w:t xml:space="preserve">, </w:t>
      </w:r>
      <w:r w:rsidRPr="0031282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31282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31282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31282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</w:t>
      </w:r>
      <w:r w:rsidRPr="0031282F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D266B0" w:rsidRPr="0031282F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r w:rsidRPr="0031282F">
        <w:rPr>
          <w:snapToGrid w:val="0"/>
          <w:sz w:val="24"/>
          <w:szCs w:val="24"/>
        </w:rPr>
        <w:t xml:space="preserve">Цель обработки персональных данных: </w:t>
      </w:r>
      <w:r w:rsidRPr="0031282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31282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31282F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31282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31282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31282F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</w:p>
    <w:p w:rsidR="002627E6" w:rsidRPr="0031282F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</w:p>
    <w:p w:rsidR="002627E6" w:rsidRPr="0031282F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31282F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4"/>
          <w:szCs w:val="24"/>
          <w:lang w:eastAsia="ru-RU"/>
        </w:rPr>
      </w:pPr>
      <w:r w:rsidRPr="0031282F">
        <w:rPr>
          <w:bCs w:val="0"/>
          <w:color w:val="000000"/>
          <w:sz w:val="24"/>
          <w:szCs w:val="24"/>
          <w:lang w:eastAsia="ru-RU"/>
        </w:rPr>
        <w:t>_______________________                                                   ______________________</w:t>
      </w:r>
    </w:p>
    <w:p w:rsidR="002627E6" w:rsidRPr="0031282F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4"/>
          <w:szCs w:val="24"/>
          <w:lang w:eastAsia="ru-RU"/>
        </w:rPr>
      </w:pPr>
      <w:r w:rsidRPr="0031282F">
        <w:rPr>
          <w:bCs w:val="0"/>
          <w:sz w:val="24"/>
          <w:szCs w:val="24"/>
          <w:lang w:eastAsia="ru-RU"/>
        </w:rPr>
        <w:t>(Подпись субъекта персональных данных/</w:t>
      </w:r>
    </w:p>
    <w:p w:rsidR="002627E6" w:rsidRPr="0031282F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4"/>
          <w:szCs w:val="24"/>
          <w:lang w:eastAsia="ru-RU"/>
        </w:rPr>
      </w:pPr>
      <w:r w:rsidRPr="0031282F">
        <w:rPr>
          <w:bCs w:val="0"/>
          <w:sz w:val="24"/>
          <w:szCs w:val="24"/>
          <w:lang w:eastAsia="ru-RU"/>
        </w:rPr>
        <w:t>уполномоченного представителя)                                                   (Ф.И.О. и должность подписавшего)</w:t>
      </w:r>
    </w:p>
    <w:p w:rsidR="002627E6" w:rsidRPr="0031282F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4"/>
          <w:lang w:eastAsia="ru-RU"/>
        </w:rPr>
      </w:pPr>
      <w:r w:rsidRPr="0031282F">
        <w:rPr>
          <w:b/>
          <w:sz w:val="24"/>
          <w:szCs w:val="24"/>
          <w:lang w:eastAsia="ru-RU"/>
        </w:rPr>
        <w:t>М.П.</w:t>
      </w:r>
    </w:p>
    <w:p w:rsidR="00EA3F63" w:rsidRPr="0031282F" w:rsidRDefault="00EA3F63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ru-RU"/>
        </w:rPr>
      </w:pPr>
      <w:r w:rsidRPr="0031282F">
        <w:rPr>
          <w:sz w:val="24"/>
          <w:szCs w:val="24"/>
          <w:lang w:eastAsia="ru-RU"/>
        </w:rPr>
        <w:br w:type="page"/>
      </w:r>
    </w:p>
    <w:p w:rsidR="003311F3" w:rsidRPr="0031282F" w:rsidRDefault="003311F3" w:rsidP="003311F3">
      <w:pPr>
        <w:pStyle w:val="3"/>
        <w:rPr>
          <w:szCs w:val="24"/>
        </w:rPr>
      </w:pPr>
      <w:bookmarkStart w:id="1627" w:name="_Toc439252801"/>
      <w:bookmarkStart w:id="1628" w:name="_Toc439323774"/>
      <w:bookmarkStart w:id="1629" w:name="_Toc440361409"/>
      <w:bookmarkStart w:id="1630" w:name="_Toc440376291"/>
      <w:bookmarkStart w:id="1631" w:name="_Toc440382549"/>
      <w:bookmarkStart w:id="1632" w:name="_Toc440447219"/>
      <w:bookmarkStart w:id="1633" w:name="_Toc440632380"/>
      <w:bookmarkStart w:id="1634" w:name="_Toc440875152"/>
      <w:bookmarkStart w:id="1635" w:name="_Toc441131139"/>
      <w:bookmarkStart w:id="1636" w:name="_Toc465774662"/>
      <w:bookmarkStart w:id="1637" w:name="_Toc465848891"/>
      <w:bookmarkStart w:id="1638" w:name="_Toc468875394"/>
      <w:bookmarkStart w:id="1639" w:name="_Toc469488446"/>
      <w:bookmarkStart w:id="1640" w:name="_Toc471894968"/>
      <w:bookmarkStart w:id="1641" w:name="_Toc498590393"/>
      <w:r w:rsidRPr="0031282F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</w:p>
    <w:p w:rsidR="00D266B0" w:rsidRPr="0031282F" w:rsidRDefault="00D266B0" w:rsidP="0034619D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/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</w:t>
      </w:r>
      <w:r w:rsidRPr="0031282F">
        <w:rPr>
          <w:sz w:val="24"/>
          <w:szCs w:val="24"/>
        </w:rPr>
        <w:t>числе</w:t>
      </w:r>
      <w:r w:rsidRPr="0031282F">
        <w:rPr>
          <w:bCs w:val="0"/>
          <w:sz w:val="24"/>
          <w:szCs w:val="24"/>
        </w:rPr>
        <w:t xml:space="preserve">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31282F" w:rsidRDefault="00D266B0" w:rsidP="0034619D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** Указывается фамилия, имя, отчество, адрес </w:t>
      </w:r>
      <w:r w:rsidR="00A04DB1" w:rsidRPr="0031282F">
        <w:rPr>
          <w:bCs w:val="0"/>
          <w:sz w:val="24"/>
          <w:szCs w:val="24"/>
        </w:rPr>
        <w:t xml:space="preserve">представителя </w:t>
      </w:r>
      <w:r w:rsidRPr="0031282F">
        <w:rPr>
          <w:bCs w:val="0"/>
          <w:sz w:val="24"/>
          <w:szCs w:val="24"/>
        </w:rPr>
        <w:t>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регистрации, место работы и занимаемая должность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D266B0" w:rsidRPr="0031282F" w:rsidRDefault="00D266B0" w:rsidP="0034619D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/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31282F">
        <w:rPr>
          <w:sz w:val="24"/>
          <w:szCs w:val="24"/>
        </w:rPr>
        <w:t>– представитель субъектов персональных данных</w:t>
      </w:r>
      <w:r w:rsidRPr="0031282F">
        <w:rPr>
          <w:bCs w:val="0"/>
          <w:sz w:val="24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31282F">
        <w:rPr>
          <w:sz w:val="24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31282F">
        <w:rPr>
          <w:bCs w:val="0"/>
          <w:sz w:val="24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Pr="0031282F" w:rsidRDefault="00AF12BB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ru-RU"/>
        </w:rPr>
      </w:pPr>
    </w:p>
    <w:p w:rsidR="00AF12BB" w:rsidRPr="0031282F" w:rsidRDefault="00AF12BB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ru-RU"/>
        </w:rPr>
      </w:pPr>
      <w:r w:rsidRPr="0031282F">
        <w:rPr>
          <w:sz w:val="24"/>
          <w:szCs w:val="24"/>
          <w:lang w:eastAsia="ru-RU"/>
        </w:rPr>
        <w:br w:type="page"/>
      </w:r>
    </w:p>
    <w:p w:rsidR="007A6A39" w:rsidRPr="0031282F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2" w:name="_Ref440272256"/>
      <w:bookmarkStart w:id="1643" w:name="_Ref440272678"/>
      <w:bookmarkStart w:id="1644" w:name="_Ref440274944"/>
      <w:bookmarkStart w:id="1645" w:name="_Toc498590396"/>
      <w:r w:rsidRPr="0031282F">
        <w:lastRenderedPageBreak/>
        <w:t>Соглашение о неустойке (форма 1</w:t>
      </w:r>
      <w:r w:rsidR="00635719" w:rsidRPr="0031282F">
        <w:t>4</w:t>
      </w:r>
      <w:r w:rsidRPr="0031282F">
        <w:t>)</w:t>
      </w:r>
      <w:bookmarkEnd w:id="1642"/>
      <w:bookmarkEnd w:id="1643"/>
      <w:bookmarkEnd w:id="1644"/>
      <w:bookmarkEnd w:id="1645"/>
    </w:p>
    <w:p w:rsidR="007A6A39" w:rsidRPr="0031282F" w:rsidRDefault="007A6A39" w:rsidP="007A6A39">
      <w:pPr>
        <w:pStyle w:val="3"/>
        <w:rPr>
          <w:szCs w:val="24"/>
        </w:rPr>
      </w:pPr>
      <w:bookmarkStart w:id="1646" w:name="_Toc439170715"/>
      <w:bookmarkStart w:id="1647" w:name="_Toc439172817"/>
      <w:bookmarkStart w:id="1648" w:name="_Toc439173259"/>
      <w:bookmarkStart w:id="1649" w:name="_Toc439238255"/>
      <w:bookmarkStart w:id="1650" w:name="_Toc439252803"/>
      <w:bookmarkStart w:id="1651" w:name="_Toc439323776"/>
      <w:bookmarkStart w:id="1652" w:name="_Toc440361411"/>
      <w:bookmarkStart w:id="1653" w:name="_Toc440376293"/>
      <w:bookmarkStart w:id="1654" w:name="_Toc440382551"/>
      <w:bookmarkStart w:id="1655" w:name="_Toc440447221"/>
      <w:bookmarkStart w:id="1656" w:name="_Toc440632382"/>
      <w:bookmarkStart w:id="1657" w:name="_Toc440875154"/>
      <w:bookmarkStart w:id="1658" w:name="_Toc441131141"/>
      <w:bookmarkStart w:id="1659" w:name="_Toc465774666"/>
      <w:bookmarkStart w:id="1660" w:name="_Toc465848895"/>
      <w:bookmarkStart w:id="1661" w:name="_Toc468875398"/>
      <w:bookmarkStart w:id="1662" w:name="_Toc469488450"/>
      <w:bookmarkStart w:id="1663" w:name="_Toc471894972"/>
      <w:bookmarkStart w:id="1664" w:name="_Toc498590397"/>
      <w:r w:rsidRPr="0031282F">
        <w:rPr>
          <w:szCs w:val="24"/>
        </w:rPr>
        <w:t>Форма соглашени</w:t>
      </w:r>
      <w:r w:rsidR="00E47073" w:rsidRPr="0031282F">
        <w:rPr>
          <w:szCs w:val="24"/>
        </w:rPr>
        <w:t>я</w:t>
      </w:r>
      <w:r w:rsidRPr="0031282F">
        <w:rPr>
          <w:szCs w:val="24"/>
        </w:rPr>
        <w:t xml:space="preserve"> о неустойке</w:t>
      </w:r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311F48" w:rsidRPr="0031282F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31282F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Pr="0031282F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1282F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1282F">
        <w:rPr>
          <w:sz w:val="24"/>
          <w:szCs w:val="24"/>
        </w:rPr>
        <w:t>Приложение 1</w:t>
      </w:r>
      <w:r w:rsidR="00553A57" w:rsidRPr="0031282F">
        <w:rPr>
          <w:sz w:val="24"/>
          <w:szCs w:val="24"/>
        </w:rPr>
        <w:t>4</w:t>
      </w:r>
      <w:r w:rsidRPr="0031282F">
        <w:rPr>
          <w:sz w:val="24"/>
          <w:szCs w:val="24"/>
        </w:rPr>
        <w:t xml:space="preserve"> к письму о подаче оферты</w:t>
      </w:r>
      <w:r w:rsidRPr="0031282F">
        <w:rPr>
          <w:sz w:val="24"/>
          <w:szCs w:val="24"/>
        </w:rPr>
        <w:br/>
        <w:t>от «____»_____________ г. №__________</w:t>
      </w:r>
    </w:p>
    <w:p w:rsidR="007A6A39" w:rsidRPr="0031282F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1282F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1282F">
        <w:rPr>
          <w:b/>
          <w:bCs w:val="0"/>
          <w:sz w:val="24"/>
          <w:szCs w:val="24"/>
        </w:rPr>
        <w:t>Соглашение о неустойке</w:t>
      </w:r>
    </w:p>
    <w:p w:rsidR="007A6A39" w:rsidRPr="0031282F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1282F">
        <w:rPr>
          <w:bCs w:val="0"/>
          <w:sz w:val="24"/>
          <w:szCs w:val="24"/>
        </w:rPr>
        <w:t>г. Москва</w:t>
      </w:r>
    </w:p>
    <w:p w:rsidR="007A6A39" w:rsidRPr="0031282F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31282F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31282F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___________________________, именуемое в дальнейшем Организатор, в лице ______________________________________________________,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31282F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Pr="0031282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1282F">
        <w:rPr>
          <w:sz w:val="24"/>
          <w:szCs w:val="24"/>
        </w:rPr>
        <w:t xml:space="preserve">Участник, подавший Заявку на участие в _____________________________________________________________________________, </w:t>
      </w:r>
    </w:p>
    <w:p w:rsidR="00C5024F" w:rsidRPr="0031282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1282F">
        <w:rPr>
          <w:sz w:val="24"/>
          <w:szCs w:val="24"/>
          <w:vertAlign w:val="subscript"/>
        </w:rPr>
        <w:t>указывается предмет запроса предложений в соответствии с п.</w:t>
      </w:r>
      <w:r w:rsidR="007F30BA" w:rsidRPr="0031282F">
        <w:rPr>
          <w:sz w:val="24"/>
          <w:szCs w:val="24"/>
          <w:vertAlign w:val="subscript"/>
        </w:rPr>
        <w:fldChar w:fldCharType="begin"/>
      </w:r>
      <w:r w:rsidRPr="0031282F">
        <w:rPr>
          <w:sz w:val="24"/>
          <w:szCs w:val="24"/>
          <w:vertAlign w:val="subscript"/>
        </w:rPr>
        <w:instrText xml:space="preserve"> REF _Ref440275279 \r \h </w:instrText>
      </w:r>
      <w:r w:rsidR="0031282F" w:rsidRPr="0031282F">
        <w:rPr>
          <w:sz w:val="24"/>
          <w:szCs w:val="24"/>
          <w:vertAlign w:val="subscript"/>
        </w:rPr>
        <w:instrText xml:space="preserve"> \* MERGEFORMAT </w:instrText>
      </w:r>
      <w:r w:rsidR="007F30BA" w:rsidRPr="0031282F">
        <w:rPr>
          <w:sz w:val="24"/>
          <w:szCs w:val="24"/>
          <w:vertAlign w:val="subscript"/>
        </w:rPr>
      </w:r>
      <w:r w:rsidR="007F30BA" w:rsidRPr="0031282F">
        <w:rPr>
          <w:sz w:val="24"/>
          <w:szCs w:val="24"/>
          <w:vertAlign w:val="subscript"/>
        </w:rPr>
        <w:fldChar w:fldCharType="separate"/>
      </w:r>
      <w:r w:rsidR="005C221E" w:rsidRPr="0031282F">
        <w:rPr>
          <w:sz w:val="24"/>
          <w:szCs w:val="24"/>
          <w:vertAlign w:val="subscript"/>
        </w:rPr>
        <w:t>1.1.4</w:t>
      </w:r>
      <w:r w:rsidR="007F30BA" w:rsidRPr="0031282F">
        <w:rPr>
          <w:sz w:val="24"/>
          <w:szCs w:val="24"/>
          <w:vertAlign w:val="subscript"/>
        </w:rPr>
        <w:fldChar w:fldCharType="end"/>
      </w:r>
      <w:r w:rsidRPr="0031282F">
        <w:rPr>
          <w:sz w:val="24"/>
          <w:szCs w:val="24"/>
          <w:vertAlign w:val="subscript"/>
        </w:rPr>
        <w:t xml:space="preserve"> Документации по запросу предложений</w:t>
      </w:r>
    </w:p>
    <w:p w:rsidR="00C5024F" w:rsidRPr="0031282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31282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1282F">
        <w:rPr>
          <w:sz w:val="24"/>
          <w:szCs w:val="24"/>
        </w:rPr>
        <w:t xml:space="preserve">вне зависимости от формы и места проведения обязуется: </w:t>
      </w:r>
      <w:r w:rsidR="00391E20" w:rsidRPr="0031282F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391E20" w:rsidRPr="0031282F">
        <w:rPr>
          <w:iCs/>
          <w:sz w:val="24"/>
          <w:szCs w:val="24"/>
          <w:lang w:eastAsia="ru-RU"/>
        </w:rPr>
        <w:t>Документацией по запросу предложений</w:t>
      </w:r>
      <w:r w:rsidR="00391E20" w:rsidRPr="0031282F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1282F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1282F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1282F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1282F">
        <w:rPr>
          <w:sz w:val="24"/>
          <w:szCs w:val="24"/>
        </w:rPr>
        <w:t xml:space="preserve"> (</w:t>
      </w:r>
      <w:r w:rsidR="00391E20" w:rsidRPr="0031282F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391E20" w:rsidRPr="0031282F">
        <w:rPr>
          <w:sz w:val="24"/>
          <w:szCs w:val="24"/>
        </w:rPr>
        <w:t>).</w:t>
      </w:r>
    </w:p>
    <w:p w:rsidR="00C5024F" w:rsidRPr="0031282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1282F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Pr="0031282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1282F">
        <w:rPr>
          <w:sz w:val="24"/>
          <w:szCs w:val="24"/>
          <w:vertAlign w:val="subscript"/>
        </w:rPr>
        <w:t xml:space="preserve">указывается предмет запроса предложений в соответствии с п. </w:t>
      </w:r>
      <w:r w:rsidR="00402725" w:rsidRPr="0031282F">
        <w:rPr>
          <w:sz w:val="24"/>
          <w:szCs w:val="24"/>
        </w:rPr>
        <w:fldChar w:fldCharType="begin"/>
      </w:r>
      <w:r w:rsidR="00402725" w:rsidRPr="0031282F">
        <w:rPr>
          <w:sz w:val="24"/>
          <w:szCs w:val="24"/>
        </w:rPr>
        <w:instrText xml:space="preserve"> REF _Ref440275279 \r \h  \* MERGEFORMAT </w:instrText>
      </w:r>
      <w:r w:rsidR="00402725" w:rsidRPr="0031282F">
        <w:rPr>
          <w:sz w:val="24"/>
          <w:szCs w:val="24"/>
        </w:rPr>
      </w:r>
      <w:r w:rsidR="00402725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  <w:vertAlign w:val="subscript"/>
        </w:rPr>
        <w:t>1.1.4</w:t>
      </w:r>
      <w:r w:rsidR="00402725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  <w:vertAlign w:val="subscript"/>
        </w:rPr>
        <w:t xml:space="preserve"> Документации по запросу предложений</w:t>
      </w:r>
    </w:p>
    <w:p w:rsidR="00311F48" w:rsidRPr="0031282F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1282F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1282F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1282F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1282F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1282F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1282F">
        <w:rPr>
          <w:sz w:val="24"/>
          <w:szCs w:val="24"/>
        </w:rPr>
        <w:t xml:space="preserve">будет считаться дата </w:t>
      </w:r>
      <w:r w:rsidR="00EA1723" w:rsidRPr="0031282F">
        <w:rPr>
          <w:sz w:val="24"/>
          <w:szCs w:val="24"/>
        </w:rPr>
        <w:t>окончания приема</w:t>
      </w:r>
      <w:r w:rsidR="005A2CAE" w:rsidRPr="0031282F">
        <w:rPr>
          <w:sz w:val="24"/>
          <w:szCs w:val="24"/>
        </w:rPr>
        <w:t xml:space="preserve"> поступивших на запрос предложений</w:t>
      </w:r>
      <w:r w:rsidR="00EA1723" w:rsidRPr="0031282F">
        <w:rPr>
          <w:sz w:val="24"/>
          <w:szCs w:val="24"/>
        </w:rPr>
        <w:t xml:space="preserve"> Заявок</w:t>
      </w:r>
      <w:r w:rsidR="005A2CAE" w:rsidRPr="0031282F">
        <w:rPr>
          <w:sz w:val="24"/>
          <w:szCs w:val="24"/>
        </w:rPr>
        <w:t xml:space="preserve">. </w:t>
      </w:r>
    </w:p>
    <w:p w:rsidR="007A6A39" w:rsidRPr="0031282F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1282F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1282F" w:rsidRDefault="00391E20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1282F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31282F">
        <w:rPr>
          <w:iCs/>
          <w:sz w:val="24"/>
          <w:szCs w:val="24"/>
          <w:lang w:eastAsia="ru-RU"/>
        </w:rPr>
        <w:t>Документации по запросу предложений</w:t>
      </w:r>
      <w:r w:rsidRPr="0031282F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31282F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31282F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31282F">
        <w:rPr>
          <w:sz w:val="24"/>
          <w:szCs w:val="24"/>
          <w:lang w:eastAsia="ru-RU"/>
        </w:rPr>
        <w:t xml:space="preserve"> порядке; 3) предоставит в соответствии с установленным действующим законодательством обеспечение исполнения договора (</w:t>
      </w:r>
      <w:r w:rsidRPr="0031282F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31282F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31282F">
        <w:rPr>
          <w:iCs/>
          <w:sz w:val="24"/>
          <w:szCs w:val="24"/>
          <w:lang w:eastAsia="ru-RU"/>
        </w:rPr>
        <w:t>Документации по запросу предложений</w:t>
      </w:r>
      <w:r w:rsidRPr="0031282F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31282F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1282F">
        <w:rPr>
          <w:sz w:val="24"/>
          <w:szCs w:val="24"/>
        </w:rPr>
        <w:t>.</w:t>
      </w:r>
    </w:p>
    <w:p w:rsidR="007A6A39" w:rsidRPr="0031282F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1282F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31282F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1282F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1282F">
        <w:rPr>
          <w:sz w:val="24"/>
          <w:szCs w:val="24"/>
        </w:rPr>
        <w:t>Заявки</w:t>
      </w:r>
      <w:r w:rsidRPr="0031282F">
        <w:rPr>
          <w:sz w:val="24"/>
          <w:szCs w:val="24"/>
        </w:rPr>
        <w:t xml:space="preserve"> Участника.</w:t>
      </w:r>
    </w:p>
    <w:p w:rsidR="007A6A39" w:rsidRPr="0031282F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1282F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1282F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1282F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1282F" w:rsidRDefault="007A6A39" w:rsidP="007A6A39">
      <w:pPr>
        <w:pStyle w:val="afc"/>
        <w:rPr>
          <w:sz w:val="24"/>
          <w:szCs w:val="24"/>
        </w:rPr>
      </w:pPr>
    </w:p>
    <w:p w:rsidR="007A6A39" w:rsidRPr="0031282F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31282F" w:rsidTr="00311F48">
        <w:tc>
          <w:tcPr>
            <w:tcW w:w="4431" w:type="dxa"/>
          </w:tcPr>
          <w:p w:rsidR="007A6A39" w:rsidRPr="0031282F" w:rsidRDefault="007A6A39" w:rsidP="007857E5">
            <w:pPr>
              <w:pStyle w:val="afc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1282F" w:rsidRDefault="007A6A39" w:rsidP="007857E5">
            <w:pPr>
              <w:pStyle w:val="afc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1282F" w:rsidTr="00311F48">
        <w:tc>
          <w:tcPr>
            <w:tcW w:w="4431" w:type="dxa"/>
          </w:tcPr>
          <w:p w:rsidR="007A6A39" w:rsidRPr="0031282F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1282F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1282F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1282F" w:rsidRDefault="007A6A39" w:rsidP="007857E5">
            <w:pPr>
              <w:pStyle w:val="afc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________________/_______________/</w:t>
            </w:r>
          </w:p>
          <w:p w:rsidR="007A6A39" w:rsidRPr="0031282F" w:rsidRDefault="007A6A39" w:rsidP="007857E5">
            <w:pPr>
              <w:pStyle w:val="afc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1282F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1282F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1282F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1282F" w:rsidRDefault="007A6A39" w:rsidP="007857E5">
            <w:pPr>
              <w:pStyle w:val="afc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________________/_______________/</w:t>
            </w:r>
          </w:p>
          <w:p w:rsidR="007A6A39" w:rsidRPr="0031282F" w:rsidRDefault="007A6A39" w:rsidP="007857E5">
            <w:pPr>
              <w:pStyle w:val="afc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1282F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31282F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31282F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1282F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1282F">
        <w:rPr>
          <w:sz w:val="24"/>
          <w:szCs w:val="24"/>
        </w:rPr>
        <w:br w:type="page"/>
      </w:r>
    </w:p>
    <w:p w:rsidR="007A6A39" w:rsidRPr="0031282F" w:rsidRDefault="007A6A39" w:rsidP="007857E5">
      <w:pPr>
        <w:pStyle w:val="3"/>
        <w:rPr>
          <w:szCs w:val="24"/>
        </w:rPr>
      </w:pPr>
      <w:bookmarkStart w:id="1665" w:name="_Toc439170716"/>
      <w:bookmarkStart w:id="1666" w:name="_Toc439172818"/>
      <w:bookmarkStart w:id="1667" w:name="_Toc439173260"/>
      <w:bookmarkStart w:id="1668" w:name="_Toc439238256"/>
      <w:bookmarkStart w:id="1669" w:name="_Toc439252804"/>
      <w:bookmarkStart w:id="1670" w:name="_Toc439323777"/>
      <w:bookmarkStart w:id="1671" w:name="_Toc440361412"/>
      <w:bookmarkStart w:id="1672" w:name="_Toc440376294"/>
      <w:bookmarkStart w:id="1673" w:name="_Toc440382552"/>
      <w:bookmarkStart w:id="1674" w:name="_Toc440447222"/>
      <w:bookmarkStart w:id="1675" w:name="_Toc440632383"/>
      <w:bookmarkStart w:id="1676" w:name="_Toc440875155"/>
      <w:bookmarkStart w:id="1677" w:name="_Toc441131142"/>
      <w:bookmarkStart w:id="1678" w:name="_Toc465774667"/>
      <w:bookmarkStart w:id="1679" w:name="_Toc465848896"/>
      <w:bookmarkStart w:id="1680" w:name="_Toc468875399"/>
      <w:bookmarkStart w:id="1681" w:name="_Toc469488451"/>
      <w:bookmarkStart w:id="1682" w:name="_Toc471894973"/>
      <w:bookmarkStart w:id="1683" w:name="_Toc498590398"/>
      <w:r w:rsidRPr="0031282F">
        <w:rPr>
          <w:szCs w:val="24"/>
        </w:rPr>
        <w:lastRenderedPageBreak/>
        <w:t>Инструкции по заполнению</w:t>
      </w:r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</w:p>
    <w:p w:rsidR="007857E5" w:rsidRPr="0031282F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1282F">
        <w:rPr>
          <w:sz w:val="24"/>
          <w:szCs w:val="24"/>
        </w:rPr>
        <w:t xml:space="preserve">(подраздел </w:t>
      </w:r>
      <w:r w:rsidR="007F30BA" w:rsidRPr="0031282F">
        <w:rPr>
          <w:sz w:val="24"/>
          <w:szCs w:val="24"/>
        </w:rPr>
        <w:fldChar w:fldCharType="begin"/>
      </w:r>
      <w:r w:rsidR="00D90031" w:rsidRPr="0031282F">
        <w:rPr>
          <w:sz w:val="24"/>
          <w:szCs w:val="24"/>
        </w:rPr>
        <w:instrText xml:space="preserve"> REF _Ref55336310 \r \h </w:instrText>
      </w:r>
      <w:r w:rsidR="0031282F" w:rsidRPr="0031282F">
        <w:rPr>
          <w:sz w:val="24"/>
          <w:szCs w:val="24"/>
        </w:rPr>
        <w:instrText xml:space="preserve"> \* MERGEFORMAT </w:instrText>
      </w:r>
      <w:r w:rsidR="007F30BA" w:rsidRPr="0031282F">
        <w:rPr>
          <w:sz w:val="24"/>
          <w:szCs w:val="24"/>
        </w:rPr>
      </w:r>
      <w:r w:rsidR="007F30BA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5.1</w:t>
      </w:r>
      <w:r w:rsidR="007F30BA" w:rsidRPr="0031282F">
        <w:rPr>
          <w:sz w:val="24"/>
          <w:szCs w:val="24"/>
        </w:rPr>
        <w:fldChar w:fldCharType="end"/>
      </w:r>
      <w:r w:rsidR="00D90031" w:rsidRPr="0031282F">
        <w:rPr>
          <w:sz w:val="24"/>
          <w:szCs w:val="24"/>
        </w:rPr>
        <w:t>)</w:t>
      </w:r>
      <w:r w:rsidRPr="0031282F">
        <w:rPr>
          <w:sz w:val="24"/>
          <w:szCs w:val="24"/>
        </w:rPr>
        <w:t>.</w:t>
      </w:r>
    </w:p>
    <w:p w:rsidR="007857E5" w:rsidRPr="0031282F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C5024F" w:rsidRPr="0031282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Pr="0031282F" w:rsidRDefault="00AF12BB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ru-RU"/>
        </w:rPr>
      </w:pPr>
    </w:p>
    <w:p w:rsidR="00AF12BB" w:rsidRPr="0031282F" w:rsidRDefault="00AF12BB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ru-RU"/>
        </w:rPr>
        <w:sectPr w:rsidR="00AF12BB" w:rsidRPr="0031282F" w:rsidSect="00EA3F63">
          <w:headerReference w:type="even" r:id="rId55"/>
          <w:headerReference w:type="default" r:id="rId56"/>
          <w:footerReference w:type="even" r:id="rId57"/>
          <w:headerReference w:type="first" r:id="rId58"/>
          <w:footerReference w:type="first" r:id="rId59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31282F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4" w:name="_Ref465847449"/>
      <w:bookmarkStart w:id="1685" w:name="_Ref465847748"/>
      <w:bookmarkStart w:id="1686" w:name="_Ref465847768"/>
      <w:bookmarkStart w:id="1687" w:name="_Toc498590399"/>
      <w:r w:rsidRPr="0031282F">
        <w:lastRenderedPageBreak/>
        <w:t>Расписка  сдачи-приемки соглашения о неустойке (форма 15)</w:t>
      </w:r>
      <w:bookmarkEnd w:id="1684"/>
      <w:bookmarkEnd w:id="1685"/>
      <w:bookmarkEnd w:id="1686"/>
      <w:bookmarkEnd w:id="1687"/>
    </w:p>
    <w:p w:rsidR="00AF12BB" w:rsidRPr="0031282F" w:rsidRDefault="00AF12BB" w:rsidP="00AF12BB">
      <w:pPr>
        <w:pStyle w:val="3"/>
        <w:rPr>
          <w:szCs w:val="24"/>
        </w:rPr>
      </w:pPr>
      <w:bookmarkStart w:id="1688" w:name="_Toc465774669"/>
      <w:bookmarkStart w:id="1689" w:name="_Toc465848898"/>
      <w:bookmarkStart w:id="1690" w:name="_Toc468875401"/>
      <w:bookmarkStart w:id="1691" w:name="_Toc469488453"/>
      <w:bookmarkStart w:id="1692" w:name="_Toc471894975"/>
      <w:bookmarkStart w:id="1693" w:name="_Toc498590400"/>
      <w:r w:rsidRPr="0031282F">
        <w:rPr>
          <w:szCs w:val="24"/>
        </w:rPr>
        <w:t>Форма Расписки  сдачи-приемки соглашения о неустойке</w:t>
      </w:r>
      <w:bookmarkEnd w:id="1688"/>
      <w:bookmarkEnd w:id="1689"/>
      <w:bookmarkEnd w:id="1690"/>
      <w:bookmarkEnd w:id="1691"/>
      <w:bookmarkEnd w:id="1692"/>
      <w:bookmarkEnd w:id="1693"/>
    </w:p>
    <w:p w:rsidR="00AF12BB" w:rsidRPr="0031282F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31282F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31282F">
        <w:rPr>
          <w:b/>
          <w:color w:val="000000"/>
          <w:spacing w:val="36"/>
          <w:sz w:val="24"/>
          <w:szCs w:val="24"/>
        </w:rPr>
        <w:t>начало формы</w:t>
      </w:r>
    </w:p>
    <w:p w:rsidR="00AF12BB" w:rsidRPr="0031282F" w:rsidRDefault="00AF12BB" w:rsidP="00AF12BB">
      <w:pPr>
        <w:ind w:firstLine="0"/>
        <w:jc w:val="center"/>
        <w:rPr>
          <w:b/>
          <w:sz w:val="24"/>
          <w:szCs w:val="24"/>
        </w:rPr>
      </w:pPr>
      <w:r w:rsidRPr="0031282F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31282F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31282F" w:rsidTr="00AF12BB">
        <w:tc>
          <w:tcPr>
            <w:tcW w:w="14863" w:type="dxa"/>
            <w:gridSpan w:val="7"/>
            <w:shd w:val="clear" w:color="auto" w:fill="auto"/>
          </w:tcPr>
          <w:p w:rsidR="00AF12BB" w:rsidRPr="0031282F" w:rsidRDefault="00AF12BB" w:rsidP="00AF12BB">
            <w:pPr>
              <w:pStyle w:val="afc"/>
              <w:rPr>
                <w:sz w:val="24"/>
                <w:szCs w:val="24"/>
              </w:rPr>
            </w:pPr>
            <w:r w:rsidRPr="0031282F">
              <w:rPr>
                <w:b/>
                <w:sz w:val="24"/>
                <w:szCs w:val="24"/>
              </w:rPr>
              <w:t>ПОЛУЧЕНИЕ</w:t>
            </w:r>
            <w:r w:rsidRPr="0031282F">
              <w:rPr>
                <w:sz w:val="24"/>
                <w:szCs w:val="24"/>
              </w:rPr>
              <w:t>:</w:t>
            </w:r>
          </w:p>
        </w:tc>
      </w:tr>
      <w:tr w:rsidR="00AF12BB" w:rsidRPr="0031282F" w:rsidTr="00AF12BB">
        <w:tc>
          <w:tcPr>
            <w:tcW w:w="2262" w:type="dxa"/>
            <w:shd w:val="clear" w:color="auto" w:fill="auto"/>
          </w:tcPr>
          <w:p w:rsidR="00AF12BB" w:rsidRPr="0031282F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31282F" w:rsidRDefault="00AF12BB" w:rsidP="00AF12BB">
            <w:pPr>
              <w:pStyle w:val="afc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31282F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31282F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31282F" w:rsidRDefault="00AF12BB" w:rsidP="00AF12BB">
            <w:pPr>
              <w:pStyle w:val="afc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31282F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Сдал</w:t>
            </w:r>
          </w:p>
          <w:p w:rsidR="00AF12BB" w:rsidRPr="0031282F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(</w:t>
            </w:r>
            <w:r w:rsidRPr="0031282F">
              <w:rPr>
                <w:b/>
                <w:sz w:val="24"/>
                <w:szCs w:val="24"/>
              </w:rPr>
              <w:t>представитель Участника</w:t>
            </w:r>
            <w:r w:rsidRPr="0031282F">
              <w:rPr>
                <w:sz w:val="24"/>
                <w:szCs w:val="24"/>
              </w:rPr>
              <w:t>)</w:t>
            </w:r>
          </w:p>
          <w:p w:rsidR="00AF12BB" w:rsidRPr="0031282F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31282F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Получил</w:t>
            </w:r>
          </w:p>
          <w:p w:rsidR="00AF12BB" w:rsidRPr="0031282F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(</w:t>
            </w:r>
            <w:r w:rsidRPr="0031282F">
              <w:rPr>
                <w:b/>
                <w:sz w:val="24"/>
                <w:szCs w:val="24"/>
              </w:rPr>
              <w:t>представитель Организатора</w:t>
            </w:r>
            <w:r w:rsidRPr="0031282F">
              <w:rPr>
                <w:sz w:val="24"/>
                <w:szCs w:val="24"/>
              </w:rPr>
              <w:t>)</w:t>
            </w:r>
          </w:p>
          <w:p w:rsidR="00AF12BB" w:rsidRPr="0031282F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31282F">
              <w:rPr>
                <w:sz w:val="24"/>
                <w:szCs w:val="24"/>
              </w:rPr>
              <w:t>ФИО/Подпись</w:t>
            </w:r>
          </w:p>
        </w:tc>
      </w:tr>
      <w:tr w:rsidR="00AF12BB" w:rsidRPr="0031282F" w:rsidTr="00AF12BB">
        <w:tc>
          <w:tcPr>
            <w:tcW w:w="2262" w:type="dxa"/>
            <w:shd w:val="clear" w:color="auto" w:fill="auto"/>
          </w:tcPr>
          <w:p w:rsidR="00AF12BB" w:rsidRPr="0031282F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31282F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31282F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31282F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31282F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31282F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31282F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31282F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31282F" w:rsidRDefault="00AF12BB" w:rsidP="00AF12BB">
      <w:pPr>
        <w:pStyle w:val="afc"/>
        <w:rPr>
          <w:sz w:val="24"/>
          <w:szCs w:val="24"/>
        </w:rPr>
      </w:pPr>
    </w:p>
    <w:p w:rsidR="00AF12BB" w:rsidRPr="0031282F" w:rsidRDefault="00AF12BB" w:rsidP="00AF12BB">
      <w:pPr>
        <w:jc w:val="center"/>
        <w:rPr>
          <w:b/>
          <w:bCs w:val="0"/>
          <w:sz w:val="24"/>
          <w:szCs w:val="24"/>
          <w:u w:val="single"/>
        </w:rPr>
      </w:pPr>
    </w:p>
    <w:p w:rsidR="00AF12BB" w:rsidRPr="0031282F" w:rsidRDefault="00AF12BB" w:rsidP="00AF12BB">
      <w:pPr>
        <w:jc w:val="center"/>
        <w:rPr>
          <w:b/>
          <w:bCs w:val="0"/>
          <w:sz w:val="24"/>
          <w:szCs w:val="24"/>
          <w:u w:val="single"/>
        </w:rPr>
      </w:pPr>
    </w:p>
    <w:p w:rsidR="00AF12BB" w:rsidRPr="0031282F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31282F">
        <w:rPr>
          <w:b/>
          <w:color w:val="000000"/>
          <w:spacing w:val="36"/>
          <w:sz w:val="24"/>
          <w:szCs w:val="24"/>
        </w:rPr>
        <w:t>конец формы</w:t>
      </w:r>
    </w:p>
    <w:p w:rsidR="00AF12BB" w:rsidRPr="0031282F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31282F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31282F" w:rsidRDefault="00AF12BB" w:rsidP="00AF12BB">
      <w:pPr>
        <w:pStyle w:val="3"/>
        <w:rPr>
          <w:szCs w:val="24"/>
        </w:rPr>
      </w:pPr>
      <w:bookmarkStart w:id="1694" w:name="_Toc465774670"/>
      <w:bookmarkStart w:id="1695" w:name="_Toc465848899"/>
      <w:bookmarkStart w:id="1696" w:name="_Toc468875402"/>
      <w:bookmarkStart w:id="1697" w:name="_Toc469488454"/>
      <w:bookmarkStart w:id="1698" w:name="_Toc471894976"/>
      <w:bookmarkStart w:id="1699" w:name="_Toc498590401"/>
      <w:r w:rsidRPr="0031282F">
        <w:rPr>
          <w:szCs w:val="24"/>
        </w:rPr>
        <w:lastRenderedPageBreak/>
        <w:t>Инструкции по заполнению</w:t>
      </w:r>
      <w:bookmarkEnd w:id="1694"/>
      <w:bookmarkEnd w:id="1695"/>
      <w:bookmarkEnd w:id="1696"/>
      <w:bookmarkEnd w:id="1697"/>
      <w:bookmarkEnd w:id="1698"/>
      <w:bookmarkEnd w:id="1699"/>
    </w:p>
    <w:p w:rsidR="00AF12BB" w:rsidRPr="0031282F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Участник предварительно заполняет графы:</w:t>
      </w:r>
    </w:p>
    <w:p w:rsidR="00AF12BB" w:rsidRPr="0031282F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AF12BB" w:rsidRPr="0031282F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AF12BB" w:rsidRPr="0031282F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AF12BB" w:rsidRPr="0031282F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AF12BB" w:rsidRPr="0031282F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31282F" w:rsidRDefault="00AF12BB" w:rsidP="00AF12BB">
      <w:pPr>
        <w:ind w:firstLine="0"/>
        <w:rPr>
          <w:bCs w:val="0"/>
          <w:sz w:val="24"/>
          <w:szCs w:val="24"/>
        </w:rPr>
      </w:pPr>
    </w:p>
    <w:p w:rsidR="00AF12BB" w:rsidRPr="0031282F" w:rsidRDefault="00AF12BB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ru-RU"/>
        </w:rPr>
      </w:pPr>
    </w:p>
    <w:p w:rsidR="00AF12BB" w:rsidRPr="0031282F" w:rsidRDefault="00AF12BB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ru-RU"/>
        </w:rPr>
      </w:pPr>
    </w:p>
    <w:p w:rsidR="00AF12BB" w:rsidRPr="0031282F" w:rsidRDefault="00AF12BB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ru-RU"/>
        </w:rPr>
        <w:sectPr w:rsidR="00AF12BB" w:rsidRPr="0031282F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31282F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00" w:name="_Ref440272274"/>
      <w:bookmarkStart w:id="1701" w:name="_Ref440274756"/>
      <w:bookmarkStart w:id="1702" w:name="_Toc498590402"/>
      <w:r w:rsidRPr="0031282F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1282F">
        <w:t xml:space="preserve"> (форма 1</w:t>
      </w:r>
      <w:r w:rsidR="00AF12BB" w:rsidRPr="0031282F">
        <w:t>6</w:t>
      </w:r>
      <w:r w:rsidR="007857E5" w:rsidRPr="0031282F">
        <w:t>)</w:t>
      </w:r>
      <w:bookmarkEnd w:id="1700"/>
      <w:bookmarkEnd w:id="1701"/>
      <w:bookmarkEnd w:id="1702"/>
    </w:p>
    <w:p w:rsidR="007857E5" w:rsidRPr="0031282F" w:rsidRDefault="007857E5" w:rsidP="007857E5">
      <w:pPr>
        <w:pStyle w:val="3"/>
        <w:rPr>
          <w:szCs w:val="24"/>
        </w:rPr>
      </w:pPr>
      <w:bookmarkStart w:id="1703" w:name="_Toc439170718"/>
      <w:bookmarkStart w:id="1704" w:name="_Toc439172820"/>
      <w:bookmarkStart w:id="1705" w:name="_Toc439173262"/>
      <w:bookmarkStart w:id="1706" w:name="_Toc439238258"/>
      <w:bookmarkStart w:id="1707" w:name="_Toc439252806"/>
      <w:bookmarkStart w:id="1708" w:name="_Toc439323779"/>
      <w:bookmarkStart w:id="1709" w:name="_Toc440361414"/>
      <w:bookmarkStart w:id="1710" w:name="_Toc440376296"/>
      <w:bookmarkStart w:id="1711" w:name="_Toc440382554"/>
      <w:bookmarkStart w:id="1712" w:name="_Toc440447224"/>
      <w:bookmarkStart w:id="1713" w:name="_Toc440632385"/>
      <w:bookmarkStart w:id="1714" w:name="_Toc440875157"/>
      <w:bookmarkStart w:id="1715" w:name="_Toc441131144"/>
      <w:bookmarkStart w:id="1716" w:name="_Toc465774672"/>
      <w:bookmarkStart w:id="1717" w:name="_Toc465848901"/>
      <w:bookmarkStart w:id="1718" w:name="_Toc468875404"/>
      <w:bookmarkStart w:id="1719" w:name="_Toc469488456"/>
      <w:bookmarkStart w:id="1720" w:name="_Toc471894978"/>
      <w:bookmarkStart w:id="1721" w:name="_Toc498590403"/>
      <w:r w:rsidRPr="0031282F">
        <w:rPr>
          <w:szCs w:val="24"/>
        </w:rPr>
        <w:t xml:space="preserve">Форма </w:t>
      </w:r>
      <w:bookmarkEnd w:id="1703"/>
      <w:r w:rsidR="00E47073" w:rsidRPr="0031282F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</w:p>
    <w:p w:rsidR="007857E5" w:rsidRPr="0031282F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31282F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31282F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1282F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1282F">
        <w:rPr>
          <w:sz w:val="24"/>
          <w:szCs w:val="24"/>
        </w:rPr>
        <w:t>Приложение 1</w:t>
      </w:r>
      <w:r w:rsidR="00553A57" w:rsidRPr="0031282F">
        <w:rPr>
          <w:sz w:val="24"/>
          <w:szCs w:val="24"/>
        </w:rPr>
        <w:t>5</w:t>
      </w:r>
      <w:r w:rsidRPr="0031282F">
        <w:rPr>
          <w:sz w:val="24"/>
          <w:szCs w:val="24"/>
        </w:rPr>
        <w:t xml:space="preserve"> к письму о подаче оферты</w:t>
      </w:r>
      <w:r w:rsidRPr="0031282F">
        <w:rPr>
          <w:sz w:val="24"/>
          <w:szCs w:val="24"/>
        </w:rPr>
        <w:br/>
        <w:t>от «____»_____________ г. №__________</w:t>
      </w:r>
    </w:p>
    <w:p w:rsidR="007857E5" w:rsidRPr="0031282F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1282F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22" w:name="_Toc300142269"/>
      <w:bookmarkStart w:id="1723" w:name="_Toc309735391"/>
      <w:bookmarkStart w:id="1724" w:name="_Toc309985625"/>
      <w:r w:rsidRPr="0031282F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22"/>
      <w:r w:rsidRPr="0031282F">
        <w:rPr>
          <w:b/>
          <w:bCs w:val="0"/>
          <w:snapToGrid w:val="0"/>
          <w:sz w:val="24"/>
          <w:szCs w:val="24"/>
        </w:rPr>
        <w:t xml:space="preserve"> </w:t>
      </w:r>
      <w:bookmarkEnd w:id="1723"/>
      <w:bookmarkEnd w:id="1724"/>
    </w:p>
    <w:p w:rsidR="007857E5" w:rsidRPr="0031282F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1282F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1282F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1282F" w:rsidRDefault="007857E5" w:rsidP="007857E5">
      <w:pPr>
        <w:spacing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 xml:space="preserve">Настоящим </w:t>
      </w:r>
      <w:r w:rsidRPr="0031282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1282F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1282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1282F">
        <w:rPr>
          <w:sz w:val="24"/>
          <w:szCs w:val="24"/>
        </w:rPr>
        <w:t xml:space="preserve"> за </w:t>
      </w:r>
      <w:r w:rsidRPr="0031282F">
        <w:rPr>
          <w:sz w:val="24"/>
          <w:szCs w:val="24"/>
          <w:shd w:val="clear" w:color="auto" w:fill="FFFF99"/>
        </w:rPr>
        <w:t>{указываются налоговые периоды}</w:t>
      </w:r>
      <w:r w:rsidRPr="0031282F">
        <w:rPr>
          <w:sz w:val="24"/>
          <w:szCs w:val="24"/>
        </w:rPr>
        <w:t xml:space="preserve"> общедоступными.</w:t>
      </w:r>
    </w:p>
    <w:p w:rsidR="007857E5" w:rsidRPr="0031282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1282F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1282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1282F">
        <w:rPr>
          <w:sz w:val="24"/>
          <w:szCs w:val="24"/>
        </w:rPr>
        <w:t xml:space="preserve"> </w:t>
      </w:r>
      <w:r w:rsidR="00AF12BB" w:rsidRPr="0031282F">
        <w:rPr>
          <w:sz w:val="24"/>
          <w:szCs w:val="24"/>
        </w:rPr>
        <w:t>в адрес ПАО «МРСК Центра» (ИНН 6901067107, ОГРН 1046900099498)</w:t>
      </w:r>
      <w:r w:rsidRPr="0031282F">
        <w:rPr>
          <w:sz w:val="24"/>
          <w:szCs w:val="24"/>
        </w:rPr>
        <w:t>.</w:t>
      </w:r>
    </w:p>
    <w:p w:rsidR="007857E5" w:rsidRPr="0031282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1282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1282F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1282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1282F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1282F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1282F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1282F">
        <w:rPr>
          <w:b/>
          <w:snapToGrid w:val="0"/>
          <w:sz w:val="24"/>
          <w:szCs w:val="24"/>
        </w:rPr>
        <w:t>М.П.</w:t>
      </w:r>
    </w:p>
    <w:p w:rsidR="007857E5" w:rsidRPr="0031282F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1282F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1282F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1282F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1282F" w:rsidTr="007857E5">
        <w:tc>
          <w:tcPr>
            <w:tcW w:w="4431" w:type="dxa"/>
          </w:tcPr>
          <w:p w:rsidR="007857E5" w:rsidRPr="0031282F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1282F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31282F" w:rsidTr="007857E5">
        <w:tc>
          <w:tcPr>
            <w:tcW w:w="4431" w:type="dxa"/>
          </w:tcPr>
          <w:p w:rsidR="007857E5" w:rsidRPr="0031282F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1282F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31282F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31282F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31282F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1282F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1282F">
        <w:rPr>
          <w:sz w:val="24"/>
          <w:szCs w:val="24"/>
        </w:rPr>
        <w:br w:type="page"/>
      </w:r>
    </w:p>
    <w:p w:rsidR="007857E5" w:rsidRPr="0031282F" w:rsidRDefault="007857E5" w:rsidP="007857E5">
      <w:pPr>
        <w:pStyle w:val="3"/>
        <w:rPr>
          <w:szCs w:val="24"/>
        </w:rPr>
      </w:pPr>
      <w:bookmarkStart w:id="1725" w:name="_Toc439170719"/>
      <w:bookmarkStart w:id="1726" w:name="_Toc439172821"/>
      <w:bookmarkStart w:id="1727" w:name="_Toc439173263"/>
      <w:bookmarkStart w:id="1728" w:name="_Toc439238259"/>
      <w:bookmarkStart w:id="1729" w:name="_Toc439252807"/>
      <w:bookmarkStart w:id="1730" w:name="_Toc439323780"/>
      <w:bookmarkStart w:id="1731" w:name="_Toc440361415"/>
      <w:bookmarkStart w:id="1732" w:name="_Toc440376297"/>
      <w:bookmarkStart w:id="1733" w:name="_Toc440382555"/>
      <w:bookmarkStart w:id="1734" w:name="_Toc440447225"/>
      <w:bookmarkStart w:id="1735" w:name="_Toc440632386"/>
      <w:bookmarkStart w:id="1736" w:name="_Toc440875158"/>
      <w:bookmarkStart w:id="1737" w:name="_Toc441131145"/>
      <w:bookmarkStart w:id="1738" w:name="_Toc465774673"/>
      <w:bookmarkStart w:id="1739" w:name="_Toc465848902"/>
      <w:bookmarkStart w:id="1740" w:name="_Toc468875405"/>
      <w:bookmarkStart w:id="1741" w:name="_Toc469488457"/>
      <w:bookmarkStart w:id="1742" w:name="_Toc471894979"/>
      <w:bookmarkStart w:id="1743" w:name="_Toc498590404"/>
      <w:r w:rsidRPr="0031282F">
        <w:rPr>
          <w:szCs w:val="24"/>
        </w:rPr>
        <w:lastRenderedPageBreak/>
        <w:t>Инструкции по заполнению</w:t>
      </w:r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</w:p>
    <w:p w:rsidR="007857E5" w:rsidRPr="0031282F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1282F">
        <w:rPr>
          <w:sz w:val="24"/>
          <w:szCs w:val="24"/>
        </w:rPr>
        <w:t xml:space="preserve">(подраздел </w:t>
      </w:r>
      <w:r w:rsidR="007F30BA" w:rsidRPr="0031282F">
        <w:rPr>
          <w:sz w:val="24"/>
          <w:szCs w:val="24"/>
        </w:rPr>
        <w:fldChar w:fldCharType="begin"/>
      </w:r>
      <w:r w:rsidR="00D90031" w:rsidRPr="0031282F">
        <w:rPr>
          <w:sz w:val="24"/>
          <w:szCs w:val="24"/>
        </w:rPr>
        <w:instrText xml:space="preserve"> REF _Ref55336310 \r \h </w:instrText>
      </w:r>
      <w:r w:rsidR="0031282F" w:rsidRPr="0031282F">
        <w:rPr>
          <w:sz w:val="24"/>
          <w:szCs w:val="24"/>
        </w:rPr>
        <w:instrText xml:space="preserve"> \* MERGEFORMAT </w:instrText>
      </w:r>
      <w:r w:rsidR="007F30BA" w:rsidRPr="0031282F">
        <w:rPr>
          <w:sz w:val="24"/>
          <w:szCs w:val="24"/>
        </w:rPr>
      </w:r>
      <w:r w:rsidR="007F30BA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5.1</w:t>
      </w:r>
      <w:r w:rsidR="007F30BA" w:rsidRPr="0031282F">
        <w:rPr>
          <w:sz w:val="24"/>
          <w:szCs w:val="24"/>
        </w:rPr>
        <w:fldChar w:fldCharType="end"/>
      </w:r>
      <w:r w:rsidR="00D90031" w:rsidRPr="0031282F">
        <w:rPr>
          <w:sz w:val="24"/>
          <w:szCs w:val="24"/>
        </w:rPr>
        <w:t>)</w:t>
      </w:r>
      <w:r w:rsidRPr="0031282F">
        <w:rPr>
          <w:sz w:val="24"/>
          <w:szCs w:val="24"/>
        </w:rPr>
        <w:t>.</w:t>
      </w:r>
    </w:p>
    <w:p w:rsidR="007857E5" w:rsidRPr="0031282F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1282F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1282F" w:rsidRDefault="00E47073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ru-RU"/>
        </w:rPr>
      </w:pPr>
      <w:r w:rsidRPr="0031282F">
        <w:rPr>
          <w:sz w:val="24"/>
          <w:szCs w:val="24"/>
          <w:lang w:eastAsia="ru-RU"/>
        </w:rPr>
        <w:br w:type="page"/>
      </w:r>
    </w:p>
    <w:p w:rsidR="00E47073" w:rsidRPr="0031282F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1282F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31282F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44" w:name="_Ref93268095"/>
      <w:bookmarkStart w:id="1745" w:name="_Ref93268099"/>
      <w:bookmarkStart w:id="1746" w:name="_Toc98253958"/>
      <w:bookmarkStart w:id="1747" w:name="_Toc165173884"/>
      <w:bookmarkStart w:id="1748" w:name="_Toc423423678"/>
      <w:bookmarkStart w:id="1749" w:name="_Ref440272510"/>
      <w:bookmarkStart w:id="1750" w:name="_Ref440274961"/>
      <w:bookmarkStart w:id="1751" w:name="_Ref90381141"/>
      <w:bookmarkStart w:id="1752" w:name="_Toc90385121"/>
      <w:bookmarkStart w:id="1753" w:name="_Toc98253952"/>
      <w:bookmarkStart w:id="1754" w:name="_Toc165173878"/>
      <w:bookmarkStart w:id="1755" w:name="_Toc423427449"/>
      <w:bookmarkStart w:id="1756" w:name="_Toc498590405"/>
      <w:r w:rsidRPr="0031282F">
        <w:lastRenderedPageBreak/>
        <w:t xml:space="preserve">План распределения объемов </w:t>
      </w:r>
      <w:r w:rsidRPr="0031282F">
        <w:rPr>
          <w:color w:val="000000"/>
        </w:rPr>
        <w:t>оказания услуг</w:t>
      </w:r>
      <w:r w:rsidRPr="0031282F">
        <w:t xml:space="preserve"> между Участником и соисполнителями </w:t>
      </w:r>
      <w:r w:rsidRPr="0031282F">
        <w:rPr>
          <w:color w:val="000000"/>
        </w:rPr>
        <w:t>(форма </w:t>
      </w:r>
      <w:r w:rsidRPr="0031282F">
        <w:rPr>
          <w:noProof/>
          <w:color w:val="000000"/>
        </w:rPr>
        <w:t>1</w:t>
      </w:r>
      <w:r w:rsidR="00AF12BB" w:rsidRPr="0031282F">
        <w:rPr>
          <w:noProof/>
          <w:color w:val="000000"/>
        </w:rPr>
        <w:t>7</w:t>
      </w:r>
      <w:r w:rsidRPr="0031282F">
        <w:rPr>
          <w:color w:val="000000"/>
        </w:rPr>
        <w:t>)</w:t>
      </w:r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</w:p>
    <w:p w:rsidR="00635719" w:rsidRPr="0031282F" w:rsidRDefault="00635719" w:rsidP="00635719">
      <w:pPr>
        <w:rPr>
          <w:sz w:val="24"/>
          <w:szCs w:val="24"/>
        </w:rPr>
      </w:pPr>
      <w:r w:rsidRPr="0031282F">
        <w:rPr>
          <w:sz w:val="24"/>
          <w:szCs w:val="24"/>
        </w:rPr>
        <w:t>(</w:t>
      </w:r>
      <w:r w:rsidRPr="0031282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1282F">
        <w:rPr>
          <w:sz w:val="24"/>
          <w:szCs w:val="24"/>
        </w:rPr>
        <w:t>)</w:t>
      </w:r>
    </w:p>
    <w:p w:rsidR="00635719" w:rsidRPr="0031282F" w:rsidRDefault="00635719" w:rsidP="00635719">
      <w:pPr>
        <w:pStyle w:val="3"/>
        <w:rPr>
          <w:szCs w:val="24"/>
        </w:rPr>
      </w:pPr>
      <w:bookmarkStart w:id="1757" w:name="_Toc90385125"/>
      <w:bookmarkStart w:id="1758" w:name="_Toc439170705"/>
      <w:bookmarkStart w:id="1759" w:name="_Toc439172807"/>
      <w:bookmarkStart w:id="1760" w:name="_Toc439173268"/>
      <w:bookmarkStart w:id="1761" w:name="_Toc439238264"/>
      <w:bookmarkStart w:id="1762" w:name="_Toc439252812"/>
      <w:bookmarkStart w:id="1763" w:name="_Toc439323785"/>
      <w:bookmarkStart w:id="1764" w:name="_Toc440361420"/>
      <w:bookmarkStart w:id="1765" w:name="_Toc440376302"/>
      <w:bookmarkStart w:id="1766" w:name="_Toc440382560"/>
      <w:bookmarkStart w:id="1767" w:name="_Toc440447230"/>
      <w:bookmarkStart w:id="1768" w:name="_Toc440632391"/>
      <w:bookmarkStart w:id="1769" w:name="_Toc440875160"/>
      <w:bookmarkStart w:id="1770" w:name="_Toc441131147"/>
      <w:bookmarkStart w:id="1771" w:name="_Toc465774675"/>
      <w:bookmarkStart w:id="1772" w:name="_Toc465848904"/>
      <w:bookmarkStart w:id="1773" w:name="_Toc468875407"/>
      <w:bookmarkStart w:id="1774" w:name="_Toc469488459"/>
      <w:bookmarkStart w:id="1775" w:name="_Toc471894981"/>
      <w:bookmarkStart w:id="1776" w:name="_Toc498590406"/>
      <w:r w:rsidRPr="0031282F">
        <w:rPr>
          <w:szCs w:val="24"/>
        </w:rPr>
        <w:t xml:space="preserve">Форма </w:t>
      </w:r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r w:rsidR="00C718E2" w:rsidRPr="0031282F">
        <w:rPr>
          <w:szCs w:val="24"/>
        </w:rPr>
        <w:t xml:space="preserve">Плана распределения объемов </w:t>
      </w:r>
      <w:r w:rsidR="00C718E2" w:rsidRPr="0031282F">
        <w:rPr>
          <w:color w:val="000000"/>
          <w:szCs w:val="24"/>
        </w:rPr>
        <w:t>оказания услуг</w:t>
      </w:r>
      <w:r w:rsidR="00C718E2" w:rsidRPr="0031282F">
        <w:rPr>
          <w:szCs w:val="24"/>
        </w:rPr>
        <w:t xml:space="preserve"> между Участником и соисполнителями</w:t>
      </w:r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</w:p>
    <w:p w:rsidR="00635719" w:rsidRPr="0031282F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31282F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31282F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31282F">
        <w:rPr>
          <w:color w:val="000000"/>
          <w:sz w:val="24"/>
          <w:szCs w:val="24"/>
        </w:rPr>
        <w:t xml:space="preserve">Приложение </w:t>
      </w:r>
      <w:r w:rsidRPr="0031282F">
        <w:rPr>
          <w:noProof/>
          <w:color w:val="000000"/>
          <w:sz w:val="24"/>
          <w:szCs w:val="24"/>
        </w:rPr>
        <w:t>1</w:t>
      </w:r>
      <w:r w:rsidR="005347FA" w:rsidRPr="0031282F">
        <w:rPr>
          <w:noProof/>
          <w:color w:val="000000"/>
          <w:sz w:val="24"/>
          <w:szCs w:val="24"/>
        </w:rPr>
        <w:t>6</w:t>
      </w:r>
      <w:r w:rsidRPr="0031282F">
        <w:rPr>
          <w:color w:val="000000"/>
          <w:sz w:val="24"/>
          <w:szCs w:val="24"/>
        </w:rPr>
        <w:t xml:space="preserve"> к письму о подаче оферты</w:t>
      </w:r>
      <w:r w:rsidRPr="0031282F">
        <w:rPr>
          <w:color w:val="000000"/>
          <w:sz w:val="24"/>
          <w:szCs w:val="24"/>
        </w:rPr>
        <w:br/>
        <w:t>от «____»_____________ г. №__________</w:t>
      </w:r>
    </w:p>
    <w:p w:rsidR="00635719" w:rsidRPr="0031282F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31282F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1282F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31282F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31282F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31282F">
        <w:rPr>
          <w:color w:val="000000"/>
          <w:sz w:val="24"/>
          <w:szCs w:val="24"/>
        </w:rPr>
        <w:t>Наименование и адрес Участника: _______________________</w:t>
      </w:r>
    </w:p>
    <w:p w:rsidR="00635719" w:rsidRPr="0031282F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542"/>
        <w:gridCol w:w="1345"/>
        <w:gridCol w:w="1451"/>
      </w:tblGrid>
      <w:tr w:rsidR="00635719" w:rsidRPr="0031282F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31282F" w:rsidRDefault="00635719" w:rsidP="00635719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1282F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31282F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31282F">
              <w:rPr>
                <w:b/>
                <w:sz w:val="24"/>
                <w:szCs w:val="24"/>
              </w:rPr>
              <w:t xml:space="preserve">Наименование </w:t>
            </w:r>
            <w:r w:rsidR="00C718E2" w:rsidRPr="0031282F">
              <w:rPr>
                <w:b/>
                <w:sz w:val="24"/>
                <w:szCs w:val="24"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31282F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31282F">
              <w:rPr>
                <w:b/>
                <w:sz w:val="24"/>
                <w:szCs w:val="24"/>
              </w:rPr>
              <w:t>Наименование организации,</w:t>
            </w:r>
            <w:r w:rsidR="00C718E2" w:rsidRPr="0031282F">
              <w:rPr>
                <w:b/>
                <w:sz w:val="24"/>
                <w:szCs w:val="24"/>
              </w:rPr>
              <w:t xml:space="preserve"> 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31282F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31282F">
              <w:rPr>
                <w:b/>
                <w:sz w:val="24"/>
                <w:szCs w:val="24"/>
              </w:rPr>
              <w:t xml:space="preserve">Стоимость </w:t>
            </w:r>
            <w:r w:rsidR="000F5F2B" w:rsidRPr="0031282F">
              <w:rPr>
                <w:b/>
                <w:sz w:val="24"/>
                <w:szCs w:val="24"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1282F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31282F">
              <w:rPr>
                <w:b/>
                <w:sz w:val="24"/>
                <w:szCs w:val="24"/>
              </w:rPr>
              <w:t xml:space="preserve">Сроки </w:t>
            </w:r>
            <w:r w:rsidR="00CC3DAD" w:rsidRPr="0031282F">
              <w:rPr>
                <w:b/>
                <w:sz w:val="24"/>
                <w:szCs w:val="24"/>
              </w:rPr>
              <w:t>оказания услуг</w:t>
            </w:r>
            <w:r w:rsidRPr="0031282F">
              <w:rPr>
                <w:b/>
                <w:sz w:val="24"/>
                <w:szCs w:val="24"/>
              </w:rPr>
              <w:t xml:space="preserve"> (начало и окончание)</w:t>
            </w:r>
          </w:p>
        </w:tc>
      </w:tr>
      <w:tr w:rsidR="00635719" w:rsidRPr="0031282F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31282F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2594" w:type="dxa"/>
            <w:vMerge/>
            <w:vAlign w:val="center"/>
          </w:tcPr>
          <w:p w:rsidR="00635719" w:rsidRPr="0031282F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2288" w:type="dxa"/>
            <w:vMerge/>
            <w:vAlign w:val="center"/>
          </w:tcPr>
          <w:p w:rsidR="00635719" w:rsidRPr="0031282F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635719" w:rsidRPr="0031282F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31282F">
              <w:rPr>
                <w:b/>
                <w:sz w:val="24"/>
                <w:szCs w:val="24"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31282F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31282F">
              <w:rPr>
                <w:b/>
                <w:sz w:val="24"/>
                <w:szCs w:val="24"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1282F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635719" w:rsidRPr="0031282F" w:rsidTr="00C718E2">
        <w:trPr>
          <w:trHeight w:val="256"/>
        </w:trPr>
        <w:tc>
          <w:tcPr>
            <w:tcW w:w="633" w:type="dxa"/>
            <w:vAlign w:val="center"/>
          </w:tcPr>
          <w:p w:rsidR="00635719" w:rsidRPr="0031282F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594" w:type="dxa"/>
            <w:vAlign w:val="center"/>
          </w:tcPr>
          <w:p w:rsidR="00635719" w:rsidRPr="0031282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2288" w:type="dxa"/>
            <w:vAlign w:val="center"/>
          </w:tcPr>
          <w:p w:rsidR="00635719" w:rsidRPr="0031282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635719" w:rsidRPr="0031282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35719" w:rsidRPr="0031282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349" w:type="dxa"/>
            <w:vAlign w:val="center"/>
          </w:tcPr>
          <w:p w:rsidR="00635719" w:rsidRPr="0031282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635719" w:rsidRPr="0031282F" w:rsidTr="00C718E2">
        <w:trPr>
          <w:trHeight w:val="256"/>
        </w:trPr>
        <w:tc>
          <w:tcPr>
            <w:tcW w:w="633" w:type="dxa"/>
            <w:vAlign w:val="center"/>
          </w:tcPr>
          <w:p w:rsidR="00635719" w:rsidRPr="0031282F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594" w:type="dxa"/>
            <w:vAlign w:val="center"/>
          </w:tcPr>
          <w:p w:rsidR="00635719" w:rsidRPr="0031282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2288" w:type="dxa"/>
            <w:vAlign w:val="center"/>
          </w:tcPr>
          <w:p w:rsidR="00635719" w:rsidRPr="0031282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635719" w:rsidRPr="0031282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35719" w:rsidRPr="0031282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349" w:type="dxa"/>
            <w:vAlign w:val="center"/>
          </w:tcPr>
          <w:p w:rsidR="00635719" w:rsidRPr="0031282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635719" w:rsidRPr="0031282F" w:rsidTr="00C718E2">
        <w:trPr>
          <w:trHeight w:val="256"/>
        </w:trPr>
        <w:tc>
          <w:tcPr>
            <w:tcW w:w="633" w:type="dxa"/>
            <w:vAlign w:val="center"/>
          </w:tcPr>
          <w:p w:rsidR="00635719" w:rsidRPr="0031282F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594" w:type="dxa"/>
            <w:vAlign w:val="center"/>
          </w:tcPr>
          <w:p w:rsidR="00635719" w:rsidRPr="0031282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2288" w:type="dxa"/>
            <w:vAlign w:val="center"/>
          </w:tcPr>
          <w:p w:rsidR="00635719" w:rsidRPr="0031282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635719" w:rsidRPr="0031282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35719" w:rsidRPr="0031282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349" w:type="dxa"/>
            <w:vAlign w:val="center"/>
          </w:tcPr>
          <w:p w:rsidR="00635719" w:rsidRPr="0031282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635719" w:rsidRPr="0031282F" w:rsidTr="00C718E2">
        <w:trPr>
          <w:trHeight w:val="256"/>
        </w:trPr>
        <w:tc>
          <w:tcPr>
            <w:tcW w:w="633" w:type="dxa"/>
            <w:vAlign w:val="center"/>
          </w:tcPr>
          <w:p w:rsidR="00635719" w:rsidRPr="0031282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Cs w:val="24"/>
              </w:rPr>
            </w:pPr>
            <w:r w:rsidRPr="0031282F">
              <w:rPr>
                <w:color w:val="000000"/>
                <w:szCs w:val="24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31282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2288" w:type="dxa"/>
            <w:vAlign w:val="center"/>
          </w:tcPr>
          <w:p w:rsidR="00635719" w:rsidRPr="0031282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635719" w:rsidRPr="0031282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35719" w:rsidRPr="0031282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349" w:type="dxa"/>
            <w:vAlign w:val="center"/>
          </w:tcPr>
          <w:p w:rsidR="00635719" w:rsidRPr="0031282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635719" w:rsidRPr="0031282F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31282F" w:rsidRDefault="00635719" w:rsidP="00635719">
            <w:pPr>
              <w:pStyle w:val="aff0"/>
              <w:spacing w:before="0" w:after="0"/>
              <w:ind w:left="0" w:right="0"/>
              <w:rPr>
                <w:b/>
                <w:szCs w:val="24"/>
              </w:rPr>
            </w:pPr>
            <w:r w:rsidRPr="0031282F">
              <w:rPr>
                <w:b/>
                <w:szCs w:val="24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1282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35719" w:rsidRPr="0031282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31282F">
              <w:rPr>
                <w:b/>
                <w:szCs w:val="24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1282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31282F">
              <w:rPr>
                <w:b/>
                <w:szCs w:val="24"/>
              </w:rPr>
              <w:t>Х</w:t>
            </w:r>
          </w:p>
        </w:tc>
      </w:tr>
    </w:tbl>
    <w:p w:rsidR="00635719" w:rsidRPr="0031282F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31282F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31282F">
        <w:rPr>
          <w:color w:val="000000"/>
          <w:sz w:val="24"/>
          <w:szCs w:val="24"/>
        </w:rPr>
        <w:t>____________________________________</w:t>
      </w:r>
    </w:p>
    <w:p w:rsidR="00635719" w:rsidRPr="0031282F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31282F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31282F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31282F">
        <w:rPr>
          <w:color w:val="000000"/>
          <w:sz w:val="24"/>
          <w:szCs w:val="24"/>
        </w:rPr>
        <w:t>____________________________________</w:t>
      </w:r>
    </w:p>
    <w:p w:rsidR="00635719" w:rsidRPr="0031282F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31282F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1282F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31282F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Pr="0031282F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77" w:name="_Toc90385126"/>
      <w:bookmarkStart w:id="1778" w:name="_Toc98253959"/>
      <w:bookmarkStart w:id="1779" w:name="_Toc157248211"/>
      <w:bookmarkStart w:id="1780" w:name="_Toc157496580"/>
      <w:bookmarkStart w:id="1781" w:name="_Toc158206119"/>
      <w:bookmarkStart w:id="1782" w:name="_Toc164057804"/>
      <w:bookmarkStart w:id="1783" w:name="_Toc164137154"/>
      <w:bookmarkStart w:id="1784" w:name="_Toc164161314"/>
      <w:bookmarkStart w:id="1785" w:name="_Toc165173885"/>
      <w:r w:rsidRPr="0031282F">
        <w:rPr>
          <w:b/>
          <w:sz w:val="24"/>
          <w:szCs w:val="24"/>
        </w:rPr>
        <w:br w:type="page"/>
      </w:r>
    </w:p>
    <w:p w:rsidR="00635719" w:rsidRPr="0031282F" w:rsidRDefault="00635719" w:rsidP="00635719">
      <w:pPr>
        <w:pStyle w:val="3"/>
        <w:rPr>
          <w:szCs w:val="24"/>
        </w:rPr>
      </w:pPr>
      <w:bookmarkStart w:id="1786" w:name="_Toc439170706"/>
      <w:bookmarkStart w:id="1787" w:name="_Toc439172808"/>
      <w:bookmarkStart w:id="1788" w:name="_Toc439173269"/>
      <w:bookmarkStart w:id="1789" w:name="_Toc439238265"/>
      <w:bookmarkStart w:id="1790" w:name="_Toc439252813"/>
      <w:bookmarkStart w:id="1791" w:name="_Toc439323786"/>
      <w:bookmarkStart w:id="1792" w:name="_Toc440361421"/>
      <w:bookmarkStart w:id="1793" w:name="_Toc440376303"/>
      <w:bookmarkStart w:id="1794" w:name="_Toc440382561"/>
      <w:bookmarkStart w:id="1795" w:name="_Toc440447231"/>
      <w:bookmarkStart w:id="1796" w:name="_Toc440632392"/>
      <w:bookmarkStart w:id="1797" w:name="_Toc440875161"/>
      <w:bookmarkStart w:id="1798" w:name="_Toc441131148"/>
      <w:bookmarkStart w:id="1799" w:name="_Toc465774676"/>
      <w:bookmarkStart w:id="1800" w:name="_Toc465848905"/>
      <w:bookmarkStart w:id="1801" w:name="_Toc468875408"/>
      <w:bookmarkStart w:id="1802" w:name="_Toc469488460"/>
      <w:bookmarkStart w:id="1803" w:name="_Toc471894982"/>
      <w:bookmarkStart w:id="1804" w:name="_Toc498590407"/>
      <w:r w:rsidRPr="0031282F">
        <w:rPr>
          <w:szCs w:val="24"/>
        </w:rPr>
        <w:lastRenderedPageBreak/>
        <w:t>Инструкции по заполнению</w:t>
      </w:r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</w:p>
    <w:p w:rsidR="00635719" w:rsidRPr="0031282F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 xml:space="preserve">Данная форма заполняется только в том случае, если Заявка подается Участником </w:t>
      </w:r>
      <w:r w:rsidR="00C718E2" w:rsidRPr="0031282F">
        <w:rPr>
          <w:sz w:val="24"/>
          <w:szCs w:val="24"/>
        </w:rPr>
        <w:t xml:space="preserve">с привлечением соисполнителей </w:t>
      </w:r>
      <w:r w:rsidRPr="0031282F">
        <w:rPr>
          <w:sz w:val="24"/>
          <w:szCs w:val="24"/>
        </w:rPr>
        <w:t xml:space="preserve">(подраздел </w:t>
      </w:r>
      <w:r w:rsidR="007F30BA" w:rsidRPr="0031282F">
        <w:rPr>
          <w:sz w:val="24"/>
          <w:szCs w:val="24"/>
        </w:rPr>
        <w:fldChar w:fldCharType="begin"/>
      </w:r>
      <w:r w:rsidR="00C718E2" w:rsidRPr="0031282F">
        <w:rPr>
          <w:sz w:val="24"/>
          <w:szCs w:val="24"/>
        </w:rPr>
        <w:instrText xml:space="preserve"> REF _Ref440271628 \r \h </w:instrText>
      </w:r>
      <w:r w:rsidR="0031282F" w:rsidRPr="0031282F">
        <w:rPr>
          <w:sz w:val="24"/>
          <w:szCs w:val="24"/>
        </w:rPr>
        <w:instrText xml:space="preserve"> \* MERGEFORMAT </w:instrText>
      </w:r>
      <w:r w:rsidR="007F30BA" w:rsidRPr="0031282F">
        <w:rPr>
          <w:sz w:val="24"/>
          <w:szCs w:val="24"/>
        </w:rPr>
      </w:r>
      <w:r w:rsidR="007F30BA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3.3.9</w:t>
      </w:r>
      <w:r w:rsidR="007F30BA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>).</w:t>
      </w:r>
    </w:p>
    <w:p w:rsidR="00635719" w:rsidRPr="0031282F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1282F">
        <w:rPr>
          <w:sz w:val="24"/>
          <w:szCs w:val="24"/>
        </w:rPr>
        <w:t xml:space="preserve">(подраздел </w:t>
      </w:r>
      <w:r w:rsidR="007F30BA" w:rsidRPr="0031282F">
        <w:rPr>
          <w:sz w:val="24"/>
          <w:szCs w:val="24"/>
        </w:rPr>
        <w:fldChar w:fldCharType="begin"/>
      </w:r>
      <w:r w:rsidR="00D90031" w:rsidRPr="0031282F">
        <w:rPr>
          <w:sz w:val="24"/>
          <w:szCs w:val="24"/>
        </w:rPr>
        <w:instrText xml:space="preserve"> REF _Ref55336310 \r \h </w:instrText>
      </w:r>
      <w:r w:rsidR="0031282F" w:rsidRPr="0031282F">
        <w:rPr>
          <w:sz w:val="24"/>
          <w:szCs w:val="24"/>
        </w:rPr>
        <w:instrText xml:space="preserve"> \* MERGEFORMAT </w:instrText>
      </w:r>
      <w:r w:rsidR="007F30BA" w:rsidRPr="0031282F">
        <w:rPr>
          <w:sz w:val="24"/>
          <w:szCs w:val="24"/>
        </w:rPr>
      </w:r>
      <w:r w:rsidR="007F30BA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5.1</w:t>
      </w:r>
      <w:r w:rsidR="007F30BA" w:rsidRPr="0031282F">
        <w:rPr>
          <w:sz w:val="24"/>
          <w:szCs w:val="24"/>
        </w:rPr>
        <w:fldChar w:fldCharType="end"/>
      </w:r>
      <w:r w:rsidR="00D90031" w:rsidRPr="0031282F">
        <w:rPr>
          <w:sz w:val="24"/>
          <w:szCs w:val="24"/>
        </w:rPr>
        <w:t>)</w:t>
      </w:r>
      <w:r w:rsidRPr="0031282F">
        <w:rPr>
          <w:sz w:val="24"/>
          <w:szCs w:val="24"/>
        </w:rPr>
        <w:t>.</w:t>
      </w:r>
    </w:p>
    <w:p w:rsidR="00635719" w:rsidRPr="0031282F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1282F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В данной форме Участник указывает:</w:t>
      </w:r>
    </w:p>
    <w:p w:rsidR="00635719" w:rsidRPr="0031282F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 xml:space="preserve">перечень </w:t>
      </w:r>
      <w:r w:rsidR="00DB05D8" w:rsidRPr="0031282F">
        <w:rPr>
          <w:sz w:val="24"/>
          <w:szCs w:val="24"/>
        </w:rPr>
        <w:t>оказва</w:t>
      </w:r>
      <w:r w:rsidRPr="0031282F">
        <w:rPr>
          <w:sz w:val="24"/>
          <w:szCs w:val="24"/>
        </w:rPr>
        <w:t>емых Участником и каждым соисполнителем услуг</w:t>
      </w:r>
      <w:r w:rsidR="00635719" w:rsidRPr="0031282F">
        <w:rPr>
          <w:sz w:val="24"/>
          <w:szCs w:val="24"/>
        </w:rPr>
        <w:t>;</w:t>
      </w:r>
    </w:p>
    <w:p w:rsidR="00635719" w:rsidRPr="0031282F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стоимость услуг по Участнику и соисполнителям в денежном и процентном выражении в соответствии со</w:t>
      </w:r>
      <w:r w:rsidR="00635719" w:rsidRPr="0031282F">
        <w:rPr>
          <w:sz w:val="24"/>
          <w:szCs w:val="24"/>
        </w:rPr>
        <w:t xml:space="preserve"> </w:t>
      </w:r>
      <w:r w:rsidR="00841A6F" w:rsidRPr="0031282F">
        <w:rPr>
          <w:sz w:val="24"/>
          <w:szCs w:val="24"/>
        </w:rPr>
        <w:t>Сводной таблицей стоимости</w:t>
      </w:r>
      <w:r w:rsidR="00525723" w:rsidRPr="0031282F">
        <w:rPr>
          <w:sz w:val="24"/>
          <w:szCs w:val="24"/>
        </w:rPr>
        <w:t xml:space="preserve"> </w:t>
      </w:r>
      <w:r w:rsidR="00525723" w:rsidRPr="0031282F">
        <w:rPr>
          <w:bCs w:val="0"/>
          <w:sz w:val="24"/>
          <w:szCs w:val="24"/>
        </w:rPr>
        <w:t>услуг</w:t>
      </w:r>
      <w:r w:rsidR="00841A6F" w:rsidRPr="0031282F">
        <w:rPr>
          <w:sz w:val="24"/>
          <w:szCs w:val="24"/>
        </w:rPr>
        <w:t xml:space="preserve"> </w:t>
      </w:r>
      <w:r w:rsidR="00635719" w:rsidRPr="0031282F">
        <w:rPr>
          <w:sz w:val="24"/>
          <w:szCs w:val="24"/>
        </w:rPr>
        <w:t>(</w:t>
      </w:r>
      <w:r w:rsidR="00D90031" w:rsidRPr="0031282F">
        <w:rPr>
          <w:sz w:val="24"/>
          <w:szCs w:val="24"/>
        </w:rPr>
        <w:t>подраздел</w:t>
      </w:r>
      <w:r w:rsidR="00841A6F" w:rsidRPr="0031282F">
        <w:rPr>
          <w:sz w:val="24"/>
          <w:szCs w:val="24"/>
        </w:rPr>
        <w:t xml:space="preserve"> </w:t>
      </w:r>
      <w:r w:rsidR="007F30BA" w:rsidRPr="0031282F">
        <w:rPr>
          <w:sz w:val="24"/>
          <w:szCs w:val="24"/>
        </w:rPr>
        <w:fldChar w:fldCharType="begin"/>
      </w:r>
      <w:r w:rsidR="00D90031" w:rsidRPr="0031282F">
        <w:rPr>
          <w:sz w:val="24"/>
          <w:szCs w:val="24"/>
        </w:rPr>
        <w:instrText xml:space="preserve"> REF _Ref440274337 \r \h </w:instrText>
      </w:r>
      <w:r w:rsidR="0031282F" w:rsidRPr="0031282F">
        <w:rPr>
          <w:sz w:val="24"/>
          <w:szCs w:val="24"/>
        </w:rPr>
        <w:instrText xml:space="preserve"> \* MERGEFORMAT </w:instrText>
      </w:r>
      <w:r w:rsidR="007F30BA" w:rsidRPr="0031282F">
        <w:rPr>
          <w:sz w:val="24"/>
          <w:szCs w:val="24"/>
        </w:rPr>
      </w:r>
      <w:r w:rsidR="007F30BA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5.2</w:t>
      </w:r>
      <w:r w:rsidR="007F30BA" w:rsidRPr="0031282F">
        <w:rPr>
          <w:sz w:val="24"/>
          <w:szCs w:val="24"/>
        </w:rPr>
        <w:fldChar w:fldCharType="end"/>
      </w:r>
      <w:r w:rsidR="00635719" w:rsidRPr="0031282F">
        <w:rPr>
          <w:sz w:val="24"/>
          <w:szCs w:val="24"/>
        </w:rPr>
        <w:t>);</w:t>
      </w:r>
    </w:p>
    <w:p w:rsidR="00635719" w:rsidRPr="0031282F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 xml:space="preserve">сроки оказания услуг </w:t>
      </w:r>
      <w:r w:rsidR="00FC4C06" w:rsidRPr="0031282F">
        <w:rPr>
          <w:sz w:val="24"/>
          <w:szCs w:val="24"/>
        </w:rPr>
        <w:t>Участником</w:t>
      </w:r>
      <w:r w:rsidRPr="0031282F">
        <w:rPr>
          <w:sz w:val="24"/>
          <w:szCs w:val="24"/>
        </w:rPr>
        <w:t xml:space="preserve"> и каждым соисполнителем в соответствии с Графиком оказания услуг</w:t>
      </w:r>
      <w:r w:rsidR="00635719" w:rsidRPr="0031282F">
        <w:rPr>
          <w:sz w:val="24"/>
          <w:szCs w:val="24"/>
        </w:rPr>
        <w:t xml:space="preserve"> (подраздел </w:t>
      </w:r>
      <w:r w:rsidR="007F30BA" w:rsidRPr="0031282F">
        <w:rPr>
          <w:sz w:val="24"/>
          <w:szCs w:val="24"/>
        </w:rPr>
        <w:fldChar w:fldCharType="begin"/>
      </w:r>
      <w:r w:rsidR="00D90031" w:rsidRPr="0031282F">
        <w:rPr>
          <w:sz w:val="24"/>
          <w:szCs w:val="24"/>
        </w:rPr>
        <w:instrText xml:space="preserve"> REF _Ref440274366 \r \h </w:instrText>
      </w:r>
      <w:r w:rsidR="0031282F" w:rsidRPr="0031282F">
        <w:rPr>
          <w:sz w:val="24"/>
          <w:szCs w:val="24"/>
        </w:rPr>
        <w:instrText xml:space="preserve"> \* MERGEFORMAT </w:instrText>
      </w:r>
      <w:r w:rsidR="007F30BA" w:rsidRPr="0031282F">
        <w:rPr>
          <w:sz w:val="24"/>
          <w:szCs w:val="24"/>
        </w:rPr>
      </w:r>
      <w:r w:rsidR="007F30BA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5.4</w:t>
      </w:r>
      <w:r w:rsidR="007F30BA" w:rsidRPr="0031282F">
        <w:rPr>
          <w:sz w:val="24"/>
          <w:szCs w:val="24"/>
        </w:rPr>
        <w:fldChar w:fldCharType="end"/>
      </w:r>
      <w:r w:rsidR="00635719" w:rsidRPr="0031282F">
        <w:rPr>
          <w:sz w:val="24"/>
          <w:szCs w:val="24"/>
        </w:rPr>
        <w:t>).</w:t>
      </w:r>
    </w:p>
    <w:p w:rsidR="00635719" w:rsidRPr="0031282F" w:rsidRDefault="00635719" w:rsidP="00635719">
      <w:pPr>
        <w:rPr>
          <w:sz w:val="24"/>
          <w:szCs w:val="24"/>
        </w:rPr>
      </w:pPr>
    </w:p>
    <w:p w:rsidR="00635719" w:rsidRPr="0031282F" w:rsidRDefault="00635719" w:rsidP="00635719">
      <w:pPr>
        <w:rPr>
          <w:sz w:val="24"/>
          <w:szCs w:val="24"/>
        </w:rPr>
      </w:pPr>
    </w:p>
    <w:p w:rsidR="00635719" w:rsidRPr="0031282F" w:rsidRDefault="00635719" w:rsidP="00635719">
      <w:pPr>
        <w:rPr>
          <w:sz w:val="24"/>
          <w:szCs w:val="24"/>
        </w:rPr>
      </w:pPr>
    </w:p>
    <w:p w:rsidR="00CA1534" w:rsidRPr="0031282F" w:rsidRDefault="00CA1534">
      <w:pPr>
        <w:suppressAutoHyphens w:val="0"/>
        <w:spacing w:line="240" w:lineRule="auto"/>
        <w:ind w:firstLine="0"/>
        <w:jc w:val="left"/>
        <w:rPr>
          <w:sz w:val="24"/>
          <w:szCs w:val="24"/>
          <w:lang w:eastAsia="ru-RU"/>
        </w:rPr>
      </w:pPr>
      <w:r w:rsidRPr="0031282F">
        <w:rPr>
          <w:sz w:val="24"/>
          <w:szCs w:val="24"/>
          <w:lang w:eastAsia="ru-RU"/>
        </w:rPr>
        <w:br w:type="page"/>
      </w:r>
    </w:p>
    <w:p w:rsidR="00CA1534" w:rsidRPr="0031282F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05" w:name="_Ref440376324"/>
      <w:bookmarkStart w:id="1806" w:name="_Ref440376401"/>
      <w:bookmarkStart w:id="1807" w:name="_Toc498590408"/>
      <w:r w:rsidRPr="0031282F">
        <w:lastRenderedPageBreak/>
        <w:t xml:space="preserve">План распределения объемов </w:t>
      </w:r>
      <w:r w:rsidR="00C718E2" w:rsidRPr="0031282F">
        <w:t>оказания услуг</w:t>
      </w:r>
      <w:r w:rsidRPr="0031282F">
        <w:t xml:space="preserve"> внутри коллективного Участника </w:t>
      </w:r>
      <w:r w:rsidRPr="0031282F">
        <w:rPr>
          <w:color w:val="000000"/>
        </w:rPr>
        <w:t>(форма 1</w:t>
      </w:r>
      <w:r w:rsidR="00AF12BB" w:rsidRPr="0031282F">
        <w:rPr>
          <w:color w:val="000000"/>
        </w:rPr>
        <w:t>8</w:t>
      </w:r>
      <w:r w:rsidRPr="0031282F">
        <w:rPr>
          <w:color w:val="000000"/>
        </w:rPr>
        <w:t>)</w:t>
      </w:r>
      <w:bookmarkEnd w:id="1805"/>
      <w:bookmarkEnd w:id="1806"/>
      <w:bookmarkEnd w:id="1807"/>
    </w:p>
    <w:p w:rsidR="00CA1534" w:rsidRPr="0031282F" w:rsidRDefault="00CA1534" w:rsidP="00CA1534">
      <w:pPr>
        <w:rPr>
          <w:sz w:val="24"/>
          <w:szCs w:val="24"/>
        </w:rPr>
      </w:pPr>
      <w:r w:rsidRPr="0031282F">
        <w:rPr>
          <w:sz w:val="24"/>
          <w:szCs w:val="24"/>
        </w:rPr>
        <w:t>(</w:t>
      </w:r>
      <w:r w:rsidRPr="0031282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1282F">
        <w:rPr>
          <w:sz w:val="24"/>
          <w:szCs w:val="24"/>
        </w:rPr>
        <w:t>)</w:t>
      </w:r>
    </w:p>
    <w:p w:rsidR="00CA1534" w:rsidRPr="0031282F" w:rsidRDefault="00CA1534" w:rsidP="00CA1534">
      <w:pPr>
        <w:pStyle w:val="3"/>
        <w:rPr>
          <w:szCs w:val="24"/>
        </w:rPr>
      </w:pPr>
      <w:bookmarkStart w:id="1808" w:name="_Toc440376305"/>
      <w:bookmarkStart w:id="1809" w:name="_Toc440382563"/>
      <w:bookmarkStart w:id="1810" w:name="_Toc440447233"/>
      <w:bookmarkStart w:id="1811" w:name="_Toc440632394"/>
      <w:bookmarkStart w:id="1812" w:name="_Toc440875163"/>
      <w:bookmarkStart w:id="1813" w:name="_Toc441131150"/>
      <w:bookmarkStart w:id="1814" w:name="_Toc465774678"/>
      <w:bookmarkStart w:id="1815" w:name="_Toc465848907"/>
      <w:bookmarkStart w:id="1816" w:name="_Toc468875410"/>
      <w:bookmarkStart w:id="1817" w:name="_Toc469488462"/>
      <w:bookmarkStart w:id="1818" w:name="_Toc471894984"/>
      <w:bookmarkStart w:id="1819" w:name="_Toc498590409"/>
      <w:r w:rsidRPr="0031282F">
        <w:rPr>
          <w:szCs w:val="24"/>
        </w:rPr>
        <w:t xml:space="preserve">Форма плана распределения объемов </w:t>
      </w:r>
      <w:r w:rsidR="00C718E2" w:rsidRPr="0031282F">
        <w:rPr>
          <w:szCs w:val="24"/>
        </w:rPr>
        <w:t>оказания услуг</w:t>
      </w:r>
      <w:r w:rsidRPr="0031282F">
        <w:rPr>
          <w:szCs w:val="24"/>
        </w:rPr>
        <w:t xml:space="preserve"> внутри коллективного Участника</w:t>
      </w:r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</w:p>
    <w:p w:rsidR="00CA1534" w:rsidRPr="0031282F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31282F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31282F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31282F">
        <w:rPr>
          <w:color w:val="000000"/>
          <w:sz w:val="24"/>
          <w:szCs w:val="24"/>
        </w:rPr>
        <w:t xml:space="preserve">Приложение </w:t>
      </w:r>
      <w:r w:rsidRPr="0031282F">
        <w:rPr>
          <w:noProof/>
          <w:color w:val="000000"/>
          <w:sz w:val="24"/>
          <w:szCs w:val="24"/>
        </w:rPr>
        <w:t>1</w:t>
      </w:r>
      <w:r w:rsidR="005347FA" w:rsidRPr="0031282F">
        <w:rPr>
          <w:noProof/>
          <w:color w:val="000000"/>
          <w:sz w:val="24"/>
          <w:szCs w:val="24"/>
        </w:rPr>
        <w:t>7</w:t>
      </w:r>
      <w:r w:rsidRPr="0031282F">
        <w:rPr>
          <w:color w:val="000000"/>
          <w:sz w:val="24"/>
          <w:szCs w:val="24"/>
        </w:rPr>
        <w:t xml:space="preserve"> к письму о подаче оферты</w:t>
      </w:r>
      <w:r w:rsidRPr="0031282F">
        <w:rPr>
          <w:color w:val="000000"/>
          <w:sz w:val="24"/>
          <w:szCs w:val="24"/>
        </w:rPr>
        <w:br/>
        <w:t>от «____»_____________ г. №__________</w:t>
      </w:r>
    </w:p>
    <w:p w:rsidR="00CA1534" w:rsidRPr="0031282F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31282F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1282F">
        <w:rPr>
          <w:b/>
          <w:sz w:val="24"/>
          <w:szCs w:val="24"/>
        </w:rPr>
        <w:t xml:space="preserve">План распределения объемов </w:t>
      </w:r>
      <w:r w:rsidR="00C718E2" w:rsidRPr="0031282F">
        <w:rPr>
          <w:b/>
          <w:sz w:val="24"/>
          <w:szCs w:val="24"/>
        </w:rPr>
        <w:t>оказания услуг</w:t>
      </w:r>
      <w:r w:rsidRPr="0031282F">
        <w:rPr>
          <w:b/>
          <w:sz w:val="24"/>
          <w:szCs w:val="24"/>
        </w:rPr>
        <w:t xml:space="preserve"> внутри коллективного Участника</w:t>
      </w:r>
    </w:p>
    <w:p w:rsidR="00CA1534" w:rsidRPr="0031282F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31282F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31282F">
        <w:rPr>
          <w:color w:val="000000"/>
          <w:sz w:val="24"/>
          <w:szCs w:val="24"/>
        </w:rPr>
        <w:t>Наименование и адрес лидера коллективного Участника: _______________________</w:t>
      </w:r>
    </w:p>
    <w:p w:rsidR="00CA1534" w:rsidRPr="0031282F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542"/>
        <w:gridCol w:w="1345"/>
        <w:gridCol w:w="1451"/>
      </w:tblGrid>
      <w:tr w:rsidR="00CA1534" w:rsidRPr="0031282F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31282F" w:rsidRDefault="00CA1534" w:rsidP="00D50E8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1282F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31282F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31282F">
              <w:rPr>
                <w:b/>
                <w:sz w:val="24"/>
                <w:szCs w:val="24"/>
              </w:rPr>
              <w:t xml:space="preserve">Наименование </w:t>
            </w:r>
            <w:r w:rsidR="000F5F2B" w:rsidRPr="0031282F">
              <w:rPr>
                <w:b/>
                <w:sz w:val="24"/>
                <w:szCs w:val="24"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31282F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31282F">
              <w:rPr>
                <w:b/>
                <w:sz w:val="24"/>
                <w:szCs w:val="24"/>
              </w:rPr>
              <w:t>Наименование организации, 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31282F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31282F">
              <w:rPr>
                <w:b/>
                <w:sz w:val="24"/>
                <w:szCs w:val="24"/>
              </w:rPr>
              <w:t xml:space="preserve">Стоимость </w:t>
            </w:r>
            <w:r w:rsidR="000F5F2B" w:rsidRPr="0031282F">
              <w:rPr>
                <w:b/>
                <w:sz w:val="24"/>
                <w:szCs w:val="24"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31282F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31282F">
              <w:rPr>
                <w:b/>
                <w:sz w:val="24"/>
                <w:szCs w:val="24"/>
              </w:rPr>
              <w:t xml:space="preserve">Сроки </w:t>
            </w:r>
            <w:r w:rsidR="00CC3DAD" w:rsidRPr="0031282F">
              <w:rPr>
                <w:b/>
                <w:sz w:val="24"/>
                <w:szCs w:val="24"/>
              </w:rPr>
              <w:t>оказания услуг</w:t>
            </w:r>
            <w:r w:rsidRPr="0031282F">
              <w:rPr>
                <w:b/>
                <w:sz w:val="24"/>
                <w:szCs w:val="24"/>
              </w:rPr>
              <w:t xml:space="preserve"> (начало и окончание)</w:t>
            </w:r>
          </w:p>
        </w:tc>
      </w:tr>
      <w:tr w:rsidR="00CA1534" w:rsidRPr="0031282F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31282F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2736" w:type="dxa"/>
            <w:vMerge/>
            <w:vAlign w:val="center"/>
          </w:tcPr>
          <w:p w:rsidR="00CA1534" w:rsidRPr="0031282F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2146" w:type="dxa"/>
            <w:vMerge/>
            <w:vAlign w:val="center"/>
          </w:tcPr>
          <w:p w:rsidR="00CA1534" w:rsidRPr="0031282F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CA1534" w:rsidRPr="0031282F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31282F">
              <w:rPr>
                <w:b/>
                <w:sz w:val="24"/>
                <w:szCs w:val="24"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31282F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31282F">
              <w:rPr>
                <w:b/>
                <w:sz w:val="24"/>
                <w:szCs w:val="24"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31282F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</w:p>
        </w:tc>
      </w:tr>
      <w:tr w:rsidR="00CA1534" w:rsidRPr="0031282F" w:rsidTr="00C718E2">
        <w:trPr>
          <w:trHeight w:val="256"/>
        </w:trPr>
        <w:tc>
          <w:tcPr>
            <w:tcW w:w="633" w:type="dxa"/>
            <w:vAlign w:val="center"/>
          </w:tcPr>
          <w:p w:rsidR="00CA1534" w:rsidRPr="0031282F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736" w:type="dxa"/>
            <w:vAlign w:val="center"/>
          </w:tcPr>
          <w:p w:rsidR="00CA1534" w:rsidRPr="0031282F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2146" w:type="dxa"/>
            <w:vAlign w:val="center"/>
          </w:tcPr>
          <w:p w:rsidR="00CA1534" w:rsidRPr="0031282F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CA1534" w:rsidRPr="0031282F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CA1534" w:rsidRPr="0031282F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349" w:type="dxa"/>
            <w:vAlign w:val="center"/>
          </w:tcPr>
          <w:p w:rsidR="00CA1534" w:rsidRPr="0031282F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CA1534" w:rsidRPr="0031282F" w:rsidTr="00C718E2">
        <w:trPr>
          <w:trHeight w:val="256"/>
        </w:trPr>
        <w:tc>
          <w:tcPr>
            <w:tcW w:w="633" w:type="dxa"/>
            <w:vAlign w:val="center"/>
          </w:tcPr>
          <w:p w:rsidR="00CA1534" w:rsidRPr="0031282F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736" w:type="dxa"/>
            <w:vAlign w:val="center"/>
          </w:tcPr>
          <w:p w:rsidR="00CA1534" w:rsidRPr="0031282F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2146" w:type="dxa"/>
            <w:vAlign w:val="center"/>
          </w:tcPr>
          <w:p w:rsidR="00CA1534" w:rsidRPr="0031282F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CA1534" w:rsidRPr="0031282F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CA1534" w:rsidRPr="0031282F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349" w:type="dxa"/>
            <w:vAlign w:val="center"/>
          </w:tcPr>
          <w:p w:rsidR="00CA1534" w:rsidRPr="0031282F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CA1534" w:rsidRPr="0031282F" w:rsidTr="00C718E2">
        <w:trPr>
          <w:trHeight w:val="256"/>
        </w:trPr>
        <w:tc>
          <w:tcPr>
            <w:tcW w:w="633" w:type="dxa"/>
            <w:vAlign w:val="center"/>
          </w:tcPr>
          <w:p w:rsidR="00CA1534" w:rsidRPr="0031282F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2736" w:type="dxa"/>
            <w:vAlign w:val="center"/>
          </w:tcPr>
          <w:p w:rsidR="00CA1534" w:rsidRPr="0031282F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2146" w:type="dxa"/>
            <w:vAlign w:val="center"/>
          </w:tcPr>
          <w:p w:rsidR="00CA1534" w:rsidRPr="0031282F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CA1534" w:rsidRPr="0031282F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CA1534" w:rsidRPr="0031282F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349" w:type="dxa"/>
            <w:vAlign w:val="center"/>
          </w:tcPr>
          <w:p w:rsidR="00CA1534" w:rsidRPr="0031282F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CA1534" w:rsidRPr="0031282F" w:rsidTr="00C718E2">
        <w:trPr>
          <w:trHeight w:val="256"/>
        </w:trPr>
        <w:tc>
          <w:tcPr>
            <w:tcW w:w="633" w:type="dxa"/>
            <w:vAlign w:val="center"/>
          </w:tcPr>
          <w:p w:rsidR="00CA1534" w:rsidRPr="0031282F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Cs w:val="24"/>
              </w:rPr>
            </w:pPr>
            <w:r w:rsidRPr="0031282F">
              <w:rPr>
                <w:color w:val="000000"/>
                <w:szCs w:val="24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31282F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2146" w:type="dxa"/>
            <w:vAlign w:val="center"/>
          </w:tcPr>
          <w:p w:rsidR="00CA1534" w:rsidRPr="0031282F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CA1534" w:rsidRPr="0031282F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CA1534" w:rsidRPr="0031282F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  <w:tc>
          <w:tcPr>
            <w:tcW w:w="1349" w:type="dxa"/>
            <w:vAlign w:val="center"/>
          </w:tcPr>
          <w:p w:rsidR="00CA1534" w:rsidRPr="0031282F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CA1534" w:rsidRPr="0031282F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31282F" w:rsidRDefault="00CA1534" w:rsidP="00D50E8D">
            <w:pPr>
              <w:pStyle w:val="aff0"/>
              <w:spacing w:before="0" w:after="0"/>
              <w:ind w:left="0" w:right="0"/>
              <w:rPr>
                <w:b/>
                <w:szCs w:val="24"/>
              </w:rPr>
            </w:pPr>
            <w:r w:rsidRPr="0031282F">
              <w:rPr>
                <w:b/>
                <w:szCs w:val="24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31282F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CA1534" w:rsidRPr="0031282F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31282F">
              <w:rPr>
                <w:b/>
                <w:szCs w:val="24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31282F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31282F">
              <w:rPr>
                <w:b/>
                <w:szCs w:val="24"/>
              </w:rPr>
              <w:t>Х</w:t>
            </w:r>
          </w:p>
        </w:tc>
      </w:tr>
    </w:tbl>
    <w:p w:rsidR="00CA1534" w:rsidRPr="0031282F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31282F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31282F">
        <w:rPr>
          <w:color w:val="000000"/>
          <w:sz w:val="24"/>
          <w:szCs w:val="24"/>
        </w:rPr>
        <w:t>____________________________________</w:t>
      </w:r>
    </w:p>
    <w:p w:rsidR="00CA1534" w:rsidRPr="0031282F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31282F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31282F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31282F">
        <w:rPr>
          <w:color w:val="000000"/>
          <w:sz w:val="24"/>
          <w:szCs w:val="24"/>
        </w:rPr>
        <w:t>____________________________________</w:t>
      </w:r>
    </w:p>
    <w:p w:rsidR="00CA1534" w:rsidRPr="0031282F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31282F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31282F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31282F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Pr="0031282F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 w:rsidRPr="0031282F">
        <w:rPr>
          <w:b/>
          <w:sz w:val="24"/>
          <w:szCs w:val="24"/>
        </w:rPr>
        <w:br w:type="page"/>
      </w:r>
    </w:p>
    <w:p w:rsidR="00CA1534" w:rsidRPr="0031282F" w:rsidRDefault="00CA1534" w:rsidP="00CA1534">
      <w:pPr>
        <w:pStyle w:val="3"/>
        <w:rPr>
          <w:szCs w:val="24"/>
        </w:rPr>
      </w:pPr>
      <w:bookmarkStart w:id="1820" w:name="_Toc440376306"/>
      <w:bookmarkStart w:id="1821" w:name="_Toc440382564"/>
      <w:bookmarkStart w:id="1822" w:name="_Toc440447234"/>
      <w:bookmarkStart w:id="1823" w:name="_Toc440632395"/>
      <w:bookmarkStart w:id="1824" w:name="_Toc440875164"/>
      <w:bookmarkStart w:id="1825" w:name="_Toc441131151"/>
      <w:bookmarkStart w:id="1826" w:name="_Toc465774679"/>
      <w:bookmarkStart w:id="1827" w:name="_Toc465848908"/>
      <w:bookmarkStart w:id="1828" w:name="_Toc468875411"/>
      <w:bookmarkStart w:id="1829" w:name="_Toc469488463"/>
      <w:bookmarkStart w:id="1830" w:name="_Toc471894985"/>
      <w:bookmarkStart w:id="1831" w:name="_Toc498590410"/>
      <w:r w:rsidRPr="0031282F">
        <w:rPr>
          <w:szCs w:val="24"/>
        </w:rPr>
        <w:lastRenderedPageBreak/>
        <w:t>Инструкции по заполнению</w:t>
      </w:r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</w:p>
    <w:p w:rsidR="00CA1534" w:rsidRPr="0031282F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7F30BA" w:rsidRPr="0031282F">
        <w:rPr>
          <w:sz w:val="24"/>
          <w:szCs w:val="24"/>
        </w:rPr>
        <w:fldChar w:fldCharType="begin"/>
      </w:r>
      <w:r w:rsidR="001A63D5" w:rsidRPr="0031282F">
        <w:rPr>
          <w:sz w:val="24"/>
          <w:szCs w:val="24"/>
        </w:rPr>
        <w:instrText xml:space="preserve"> REF _Ref440876660 \r \h </w:instrText>
      </w:r>
      <w:r w:rsidR="0031282F" w:rsidRPr="0031282F">
        <w:rPr>
          <w:sz w:val="24"/>
          <w:szCs w:val="24"/>
        </w:rPr>
        <w:instrText xml:space="preserve"> \* MERGEFORMAT </w:instrText>
      </w:r>
      <w:r w:rsidR="007F30BA" w:rsidRPr="0031282F">
        <w:rPr>
          <w:sz w:val="24"/>
          <w:szCs w:val="24"/>
        </w:rPr>
      </w:r>
      <w:r w:rsidR="007F30BA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3.3.10</w:t>
      </w:r>
      <w:r w:rsidR="007F30BA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>).</w:t>
      </w:r>
    </w:p>
    <w:p w:rsidR="00CA1534" w:rsidRPr="0031282F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7F30BA" w:rsidRPr="0031282F">
        <w:rPr>
          <w:sz w:val="24"/>
          <w:szCs w:val="24"/>
        </w:rPr>
        <w:fldChar w:fldCharType="begin"/>
      </w:r>
      <w:r w:rsidRPr="0031282F">
        <w:rPr>
          <w:sz w:val="24"/>
          <w:szCs w:val="24"/>
        </w:rPr>
        <w:instrText xml:space="preserve"> REF _Ref55336310 \r \h </w:instrText>
      </w:r>
      <w:r w:rsidR="0031282F" w:rsidRPr="0031282F">
        <w:rPr>
          <w:sz w:val="24"/>
          <w:szCs w:val="24"/>
        </w:rPr>
        <w:instrText xml:space="preserve"> \* MERGEFORMAT </w:instrText>
      </w:r>
      <w:r w:rsidR="007F30BA" w:rsidRPr="0031282F">
        <w:rPr>
          <w:sz w:val="24"/>
          <w:szCs w:val="24"/>
        </w:rPr>
      </w:r>
      <w:r w:rsidR="007F30BA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5.1</w:t>
      </w:r>
      <w:r w:rsidR="007F30BA" w:rsidRPr="0031282F">
        <w:rPr>
          <w:sz w:val="24"/>
          <w:szCs w:val="24"/>
        </w:rPr>
        <w:fldChar w:fldCharType="end"/>
      </w:r>
      <w:r w:rsidRPr="0031282F">
        <w:rPr>
          <w:sz w:val="24"/>
          <w:szCs w:val="24"/>
        </w:rPr>
        <w:t>).</w:t>
      </w:r>
    </w:p>
    <w:p w:rsidR="00CA1534" w:rsidRPr="0031282F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CA1534" w:rsidRPr="0031282F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В данной форме лидер коллективного Участника указывает:</w:t>
      </w:r>
    </w:p>
    <w:p w:rsidR="00CA1534" w:rsidRPr="0031282F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перечень оказываемых каждым членом коллективного Участника услуг</w:t>
      </w:r>
      <w:r w:rsidR="00CA1534" w:rsidRPr="0031282F">
        <w:rPr>
          <w:sz w:val="24"/>
          <w:szCs w:val="24"/>
        </w:rPr>
        <w:t>;</w:t>
      </w:r>
    </w:p>
    <w:p w:rsidR="00CA1534" w:rsidRPr="0031282F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 xml:space="preserve">стоимость услуг по каждому члену коллективного Участника в денежном и процентном выражении в соответствии со </w:t>
      </w:r>
      <w:r w:rsidR="00CA1534" w:rsidRPr="0031282F">
        <w:rPr>
          <w:sz w:val="24"/>
          <w:szCs w:val="24"/>
        </w:rPr>
        <w:t>Сводной таблицей стоимости</w:t>
      </w:r>
      <w:r w:rsidR="00525723" w:rsidRPr="0031282F">
        <w:rPr>
          <w:sz w:val="24"/>
          <w:szCs w:val="24"/>
        </w:rPr>
        <w:t xml:space="preserve"> </w:t>
      </w:r>
      <w:r w:rsidR="00525723" w:rsidRPr="0031282F">
        <w:rPr>
          <w:bCs w:val="0"/>
          <w:sz w:val="24"/>
          <w:szCs w:val="24"/>
        </w:rPr>
        <w:t>услуг</w:t>
      </w:r>
      <w:r w:rsidR="00CA1534" w:rsidRPr="0031282F">
        <w:rPr>
          <w:sz w:val="24"/>
          <w:szCs w:val="24"/>
        </w:rPr>
        <w:t xml:space="preserve"> (подраздел </w:t>
      </w:r>
      <w:r w:rsidR="007F30BA" w:rsidRPr="0031282F">
        <w:rPr>
          <w:sz w:val="24"/>
          <w:szCs w:val="24"/>
        </w:rPr>
        <w:fldChar w:fldCharType="begin"/>
      </w:r>
      <w:r w:rsidR="00CA1534" w:rsidRPr="0031282F">
        <w:rPr>
          <w:sz w:val="24"/>
          <w:szCs w:val="24"/>
        </w:rPr>
        <w:instrText xml:space="preserve"> REF _Ref440274337 \r \h </w:instrText>
      </w:r>
      <w:r w:rsidR="0031282F" w:rsidRPr="0031282F">
        <w:rPr>
          <w:sz w:val="24"/>
          <w:szCs w:val="24"/>
        </w:rPr>
        <w:instrText xml:space="preserve"> \* MERGEFORMAT </w:instrText>
      </w:r>
      <w:r w:rsidR="007F30BA" w:rsidRPr="0031282F">
        <w:rPr>
          <w:sz w:val="24"/>
          <w:szCs w:val="24"/>
        </w:rPr>
      </w:r>
      <w:r w:rsidR="007F30BA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5.2</w:t>
      </w:r>
      <w:r w:rsidR="007F30BA" w:rsidRPr="0031282F">
        <w:rPr>
          <w:sz w:val="24"/>
          <w:szCs w:val="24"/>
        </w:rPr>
        <w:fldChar w:fldCharType="end"/>
      </w:r>
      <w:r w:rsidR="00CA1534" w:rsidRPr="0031282F">
        <w:rPr>
          <w:sz w:val="24"/>
          <w:szCs w:val="24"/>
        </w:rPr>
        <w:t>);</w:t>
      </w:r>
    </w:p>
    <w:p w:rsidR="00CA1534" w:rsidRPr="0031282F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282F">
        <w:rPr>
          <w:sz w:val="24"/>
          <w:szCs w:val="24"/>
        </w:rPr>
        <w:t>сроки оказания услуг каждым членом коллективного Участника в соответствии с</w:t>
      </w:r>
      <w:r w:rsidR="00CA1534" w:rsidRPr="0031282F">
        <w:rPr>
          <w:sz w:val="24"/>
          <w:szCs w:val="24"/>
        </w:rPr>
        <w:t xml:space="preserve"> Графиком </w:t>
      </w:r>
      <w:r w:rsidR="000F5F2B" w:rsidRPr="0031282F">
        <w:rPr>
          <w:sz w:val="24"/>
          <w:szCs w:val="24"/>
        </w:rPr>
        <w:t>оказания услуг</w:t>
      </w:r>
      <w:r w:rsidR="00CA1534" w:rsidRPr="0031282F">
        <w:rPr>
          <w:sz w:val="24"/>
          <w:szCs w:val="24"/>
        </w:rPr>
        <w:t xml:space="preserve"> (подраздел </w:t>
      </w:r>
      <w:r w:rsidR="007F30BA" w:rsidRPr="0031282F">
        <w:rPr>
          <w:sz w:val="24"/>
          <w:szCs w:val="24"/>
        </w:rPr>
        <w:fldChar w:fldCharType="begin"/>
      </w:r>
      <w:r w:rsidR="00CA1534" w:rsidRPr="0031282F">
        <w:rPr>
          <w:sz w:val="24"/>
          <w:szCs w:val="24"/>
        </w:rPr>
        <w:instrText xml:space="preserve"> REF _Ref440274366 \r \h </w:instrText>
      </w:r>
      <w:r w:rsidR="0031282F" w:rsidRPr="0031282F">
        <w:rPr>
          <w:sz w:val="24"/>
          <w:szCs w:val="24"/>
        </w:rPr>
        <w:instrText xml:space="preserve"> \* MERGEFORMAT </w:instrText>
      </w:r>
      <w:r w:rsidR="007F30BA" w:rsidRPr="0031282F">
        <w:rPr>
          <w:sz w:val="24"/>
          <w:szCs w:val="24"/>
        </w:rPr>
      </w:r>
      <w:r w:rsidR="007F30BA" w:rsidRPr="0031282F">
        <w:rPr>
          <w:sz w:val="24"/>
          <w:szCs w:val="24"/>
        </w:rPr>
        <w:fldChar w:fldCharType="separate"/>
      </w:r>
      <w:r w:rsidR="005C221E" w:rsidRPr="0031282F">
        <w:rPr>
          <w:sz w:val="24"/>
          <w:szCs w:val="24"/>
        </w:rPr>
        <w:t>5.4</w:t>
      </w:r>
      <w:r w:rsidR="007F30BA" w:rsidRPr="0031282F">
        <w:rPr>
          <w:sz w:val="24"/>
          <w:szCs w:val="24"/>
        </w:rPr>
        <w:fldChar w:fldCharType="end"/>
      </w:r>
      <w:r w:rsidR="00CA1534" w:rsidRPr="0031282F">
        <w:rPr>
          <w:sz w:val="24"/>
          <w:szCs w:val="24"/>
        </w:rPr>
        <w:t>).</w:t>
      </w:r>
    </w:p>
    <w:p w:rsidR="00CA1534" w:rsidRPr="0031282F" w:rsidRDefault="00CA1534" w:rsidP="00CA1534">
      <w:pPr>
        <w:rPr>
          <w:sz w:val="24"/>
          <w:szCs w:val="24"/>
        </w:rPr>
      </w:pPr>
    </w:p>
    <w:sectPr w:rsidR="00CA1534" w:rsidRPr="0031282F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23F" w:rsidRDefault="0099623F">
      <w:pPr>
        <w:spacing w:line="240" w:lineRule="auto"/>
      </w:pPr>
      <w:r>
        <w:separator/>
      </w:r>
    </w:p>
  </w:endnote>
  <w:endnote w:type="continuationSeparator" w:id="0">
    <w:p w:rsidR="0099623F" w:rsidRDefault="0099623F">
      <w:pPr>
        <w:spacing w:line="240" w:lineRule="auto"/>
      </w:pPr>
      <w:r>
        <w:continuationSeparator/>
      </w:r>
    </w:p>
  </w:endnote>
  <w:endnote w:id="1">
    <w:p w:rsidR="00F0153D" w:rsidRPr="004D25B8" w:rsidRDefault="00F0153D" w:rsidP="004D25B8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altName w:val="Segoe Script"/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Segoe Script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53D" w:rsidRDefault="00F0153D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53D" w:rsidRDefault="00F0153D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0153D" w:rsidRDefault="00F0153D">
    <w:pPr>
      <w:pStyle w:val="aff1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53D" w:rsidRDefault="00F0153D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53D" w:rsidRDefault="00F0153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53D" w:rsidRPr="00FA0376" w:rsidRDefault="00F0153D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345238">
      <w:rPr>
        <w:noProof/>
        <w:sz w:val="16"/>
        <w:szCs w:val="16"/>
        <w:lang w:eastAsia="ru-RU"/>
      </w:rPr>
      <w:t>3</w:t>
    </w:r>
    <w:r w:rsidRPr="00FA0376">
      <w:rPr>
        <w:sz w:val="16"/>
        <w:szCs w:val="16"/>
        <w:lang w:eastAsia="ru-RU"/>
      </w:rPr>
      <w:fldChar w:fldCharType="end"/>
    </w:r>
  </w:p>
  <w:p w:rsidR="00F0153D" w:rsidRPr="00EE0539" w:rsidRDefault="00F0153D" w:rsidP="00832D0A">
    <w:pPr>
      <w:pStyle w:val="aff1"/>
      <w:jc w:val="center"/>
      <w:rPr>
        <w:sz w:val="18"/>
        <w:szCs w:val="18"/>
      </w:rPr>
    </w:pPr>
    <w:r w:rsidRPr="00666A46">
      <w:rPr>
        <w:sz w:val="18"/>
        <w:szCs w:val="18"/>
      </w:rPr>
      <w:t>Запрос предложений в электронной форме</w:t>
    </w:r>
    <w:r>
      <w:rPr>
        <w:sz w:val="18"/>
        <w:szCs w:val="18"/>
      </w:rPr>
      <w:t xml:space="preserve"> на </w:t>
    </w:r>
    <w:r w:rsidRPr="00C12FA4">
      <w:rPr>
        <w:sz w:val="18"/>
        <w:szCs w:val="18"/>
      </w:rPr>
      <w:t xml:space="preserve">право заключения </w:t>
    </w:r>
    <w:r w:rsidRPr="00DF3B9A">
      <w:rPr>
        <w:sz w:val="18"/>
        <w:szCs w:val="18"/>
      </w:rPr>
      <w:t xml:space="preserve">Договора на оказание услуг по оценке рыночной стоимости электросетевого имущества (КЛ, </w:t>
    </w:r>
    <w:proofErr w:type="gramStart"/>
    <w:r w:rsidRPr="00DF3B9A">
      <w:rPr>
        <w:sz w:val="18"/>
        <w:szCs w:val="18"/>
      </w:rPr>
      <w:t>ВЛ</w:t>
    </w:r>
    <w:proofErr w:type="gramEnd"/>
    <w:r w:rsidRPr="00DF3B9A">
      <w:rPr>
        <w:sz w:val="18"/>
        <w:szCs w:val="18"/>
      </w:rPr>
      <w:t>, КТП, РП, ТП 0,4/10кВ, производственные базы) для нужд филиала ПАО «МРСК Центра»-«Липецкэнерго»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53D" w:rsidRDefault="00F0153D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53D" w:rsidRDefault="00F0153D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53D" w:rsidRDefault="00F0153D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53D" w:rsidRDefault="00F0153D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53D" w:rsidRDefault="00F0153D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53D" w:rsidRDefault="00F0153D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53D" w:rsidRDefault="00F0153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23F" w:rsidRDefault="0099623F">
      <w:pPr>
        <w:spacing w:line="240" w:lineRule="auto"/>
      </w:pPr>
      <w:r>
        <w:separator/>
      </w:r>
    </w:p>
  </w:footnote>
  <w:footnote w:type="continuationSeparator" w:id="0">
    <w:p w:rsidR="0099623F" w:rsidRDefault="0099623F">
      <w:pPr>
        <w:spacing w:line="240" w:lineRule="auto"/>
      </w:pPr>
      <w:r>
        <w:continuationSeparator/>
      </w:r>
    </w:p>
  </w:footnote>
  <w:footnote w:id="1">
    <w:p w:rsidR="00F0153D" w:rsidRPr="00B36685" w:rsidRDefault="00F0153D" w:rsidP="00886100">
      <w:pPr>
        <w:pStyle w:val="1ff6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F0153D" w:rsidRDefault="00F0153D" w:rsidP="00886100">
      <w:pPr>
        <w:pStyle w:val="1ff6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F0153D" w:rsidRDefault="00F0153D" w:rsidP="00886100">
      <w:pPr>
        <w:pStyle w:val="1ff6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F0153D" w:rsidRPr="00F83889" w:rsidRDefault="00F0153D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F0153D" w:rsidRPr="00F83889" w:rsidRDefault="00F0153D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F0153D" w:rsidRPr="00F83889" w:rsidRDefault="00F0153D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F0153D" w:rsidRPr="00F83889" w:rsidRDefault="00F0153D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F0153D" w:rsidRDefault="00F0153D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53D" w:rsidRDefault="00F0153D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53D" w:rsidRDefault="00F0153D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53D" w:rsidRDefault="00F0153D">
    <w:pPr>
      <w:pStyle w:val="aff4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53D" w:rsidRDefault="00F0153D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53D" w:rsidRDefault="00F0153D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53D" w:rsidRPr="00930031" w:rsidRDefault="00F0153D" w:rsidP="00930031">
    <w:pPr>
      <w:pStyle w:val="aff4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53D" w:rsidRDefault="00F0153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53D" w:rsidRDefault="00F0153D">
    <w:pPr>
      <w:pStyle w:val="af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53D" w:rsidRDefault="00F0153D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53D" w:rsidRDefault="00F0153D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53D" w:rsidRDefault="00F0153D">
    <w:pPr>
      <w:pStyle w:val="aff4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53D" w:rsidRDefault="00F0153D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53D" w:rsidRDefault="00F0153D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53D" w:rsidRDefault="00F0153D">
    <w:pPr>
      <w:pStyle w:val="aff4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53D" w:rsidRDefault="00F0153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8DBCD448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 w:numId="98">
    <w:abstractNumId w:val="22"/>
  </w:num>
  <w:num w:numId="99">
    <w:abstractNumId w:val="22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15A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3685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4D56"/>
    <w:rsid w:val="00124FCB"/>
    <w:rsid w:val="0012590A"/>
    <w:rsid w:val="001324A1"/>
    <w:rsid w:val="0013328C"/>
    <w:rsid w:val="00134962"/>
    <w:rsid w:val="00137C0D"/>
    <w:rsid w:val="00144AB5"/>
    <w:rsid w:val="001519E9"/>
    <w:rsid w:val="001551D7"/>
    <w:rsid w:val="00155DAF"/>
    <w:rsid w:val="00157A6B"/>
    <w:rsid w:val="0016246B"/>
    <w:rsid w:val="00162A8F"/>
    <w:rsid w:val="00166CFA"/>
    <w:rsid w:val="001702EE"/>
    <w:rsid w:val="00170C72"/>
    <w:rsid w:val="001716DB"/>
    <w:rsid w:val="00171851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27E6"/>
    <w:rsid w:val="00263B47"/>
    <w:rsid w:val="002652D9"/>
    <w:rsid w:val="00270E02"/>
    <w:rsid w:val="00273EB7"/>
    <w:rsid w:val="0027471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04F90"/>
    <w:rsid w:val="0031026C"/>
    <w:rsid w:val="00311F48"/>
    <w:rsid w:val="0031282F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238"/>
    <w:rsid w:val="00345CCA"/>
    <w:rsid w:val="0034619D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1E20"/>
    <w:rsid w:val="00395BC1"/>
    <w:rsid w:val="003A31F0"/>
    <w:rsid w:val="003A3E35"/>
    <w:rsid w:val="003A4706"/>
    <w:rsid w:val="003A6583"/>
    <w:rsid w:val="003A7B62"/>
    <w:rsid w:val="003B0905"/>
    <w:rsid w:val="003B23E0"/>
    <w:rsid w:val="003B2BFB"/>
    <w:rsid w:val="003B3362"/>
    <w:rsid w:val="003B5575"/>
    <w:rsid w:val="003B72EA"/>
    <w:rsid w:val="003B7AAE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0606E"/>
    <w:rsid w:val="00411DBD"/>
    <w:rsid w:val="00412590"/>
    <w:rsid w:val="00414AB1"/>
    <w:rsid w:val="00414CAF"/>
    <w:rsid w:val="00415D77"/>
    <w:rsid w:val="00416F2A"/>
    <w:rsid w:val="00420F24"/>
    <w:rsid w:val="004211E8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50865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2D9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1E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785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6A46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66DF8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3FD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25BC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3F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4DB1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1C6A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2DE8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0A26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5D7E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66B0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3B9A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495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53D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D4C71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link w:val="1f2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3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4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5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6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7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Название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8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9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a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b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b"/>
    <w:next w:val="1fb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3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c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d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e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9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f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0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1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2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3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4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b"/>
    <w:next w:val="1fb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5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6">
    <w:name w:val="Текст сноски1"/>
    <w:basedOn w:val="a2"/>
    <w:next w:val="afff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2">
    <w:name w:val="Подпункт Знак1"/>
    <w:link w:val="aff5"/>
    <w:rsid w:val="008B03FD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link w:val="1f2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3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4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5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6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7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Название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8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9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a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b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b"/>
    <w:next w:val="1fb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3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c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d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e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9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f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0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1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2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3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4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b"/>
    <w:next w:val="1fb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5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6">
    <w:name w:val="Текст сноски1"/>
    <w:basedOn w:val="a2"/>
    <w:next w:val="afff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2">
    <w:name w:val="Подпункт Знак1"/>
    <w:link w:val="aff5"/>
    <w:rsid w:val="008B03FD"/>
    <w:rPr>
      <w:bCs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26" Type="http://schemas.openxmlformats.org/officeDocument/2006/relationships/header" Target="header5.xml"/><Relationship Id="rId39" Type="http://schemas.openxmlformats.org/officeDocument/2006/relationships/header" Target="header11.xml"/><Relationship Id="rId21" Type="http://schemas.openxmlformats.org/officeDocument/2006/relationships/hyperlink" Target="mailto:nazimov.da@mrsk-1.ru" TargetMode="External"/><Relationship Id="rId34" Type="http://schemas.openxmlformats.org/officeDocument/2006/relationships/header" Target="header9.xml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3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yperlink" Target="mailto:bronnikov.nu@mrsk-1.ru" TargetMode="External"/><Relationship Id="rId29" Type="http://schemas.openxmlformats.org/officeDocument/2006/relationships/footer" Target="footer5.xml"/><Relationship Id="rId41" Type="http://schemas.openxmlformats.org/officeDocument/2006/relationships/header" Target="header12.xml"/><Relationship Id="rId54" Type="http://schemas.openxmlformats.org/officeDocument/2006/relationships/hyperlink" Target="consultantplus://offline/ref=B7E04B8F5BC345C22463EADCAE81D93CF4CA1215A36F6052F6BC85F6f9C8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ta@mrsk-1.ru" TargetMode="External"/><Relationship Id="rId24" Type="http://schemas.openxmlformats.org/officeDocument/2006/relationships/hyperlink" Target="https://rosseti.roseltorg.ru/" TargetMode="External"/><Relationship Id="rId32" Type="http://schemas.openxmlformats.org/officeDocument/2006/relationships/header" Target="header8.xml"/><Relationship Id="rId37" Type="http://schemas.openxmlformats.org/officeDocument/2006/relationships/hyperlink" Target="https://rmsp.nalog.ru" TargetMode="External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23" Type="http://schemas.openxmlformats.org/officeDocument/2006/relationships/hyperlink" Target="http://www.mrsk-1.ru" TargetMode="External"/><Relationship Id="rId28" Type="http://schemas.openxmlformats.org/officeDocument/2006/relationships/header" Target="header6.xml"/><Relationship Id="rId36" Type="http://schemas.openxmlformats.org/officeDocument/2006/relationships/hyperlink" Target="consultantplus://offline/main?base=LAW;n=115717;fld=134;dst=100014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oter" Target="footer11.xml"/><Relationship Id="rId61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31" Type="http://schemas.openxmlformats.org/officeDocument/2006/relationships/header" Target="header7.xml"/><Relationship Id="rId44" Type="http://schemas.openxmlformats.org/officeDocument/2006/relationships/hyperlink" Target="mailto:doverie@mrsk-1.ru" TargetMode="Externa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yperlink" Target="http://www.zakupki.gov.ru" TargetMode="External"/><Relationship Id="rId27" Type="http://schemas.openxmlformats.org/officeDocument/2006/relationships/footer" Target="footer4.xml"/><Relationship Id="rId30" Type="http://schemas.openxmlformats.org/officeDocument/2006/relationships/hyperlink" Target="http://www.rosseti.ru/about/anticorruptionpolicy/policy/index.php" TargetMode="External"/><Relationship Id="rId35" Type="http://schemas.openxmlformats.org/officeDocument/2006/relationships/footer" Target="footer7.xml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header" Target="header14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mrsk-1.ru" TargetMode="External"/><Relationship Id="rId17" Type="http://schemas.openxmlformats.org/officeDocument/2006/relationships/footer" Target="footer2.xml"/><Relationship Id="rId25" Type="http://schemas.openxmlformats.org/officeDocument/2006/relationships/header" Target="header4.xml"/><Relationship Id="rId33" Type="http://schemas.openxmlformats.org/officeDocument/2006/relationships/footer" Target="footer6.xml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59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14382-4CA6-4AF0-817E-D9A5FD66C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98</Pages>
  <Words>30203</Words>
  <Characters>172161</Characters>
  <Application>Microsoft Office Word</Application>
  <DocSecurity>0</DocSecurity>
  <Lines>1434</Lines>
  <Paragraphs>403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201961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Назимов Дмитрий Александрович</cp:lastModifiedBy>
  <cp:revision>5</cp:revision>
  <cp:lastPrinted>2015-12-29T14:27:00Z</cp:lastPrinted>
  <dcterms:created xsi:type="dcterms:W3CDTF">2019-01-31T14:07:00Z</dcterms:created>
  <dcterms:modified xsi:type="dcterms:W3CDTF">2019-02-01T09:13:00Z</dcterms:modified>
</cp:coreProperties>
</file>