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E1127" w14:textId="77777777" w:rsidR="0071180D" w:rsidRPr="004A66CC" w:rsidRDefault="0071180D" w:rsidP="00FE097D">
      <w:pPr>
        <w:widowControl w:val="0"/>
        <w:suppressAutoHyphens w:val="0"/>
        <w:spacing w:after="0" w:line="240" w:lineRule="auto"/>
        <w:ind w:left="34"/>
        <w:jc w:val="center"/>
        <w:rPr>
          <w:rFonts w:cs="Times New Roman"/>
          <w:caps/>
          <w:color w:val="000000"/>
          <w:szCs w:val="20"/>
          <w:lang w:eastAsia="ru-RU"/>
        </w:rPr>
      </w:pPr>
      <w:r w:rsidRPr="008D31C8">
        <w:rPr>
          <w:rFonts w:cs="Times New Roman"/>
          <w:color w:val="000000"/>
          <w:szCs w:val="20"/>
          <w:u w:val="single"/>
          <w:lang w:eastAsia="ru-RU"/>
        </w:rPr>
        <w:t>Филиал ПАО «</w:t>
      </w:r>
      <w:r w:rsidR="00680A63">
        <w:rPr>
          <w:rFonts w:cs="Times New Roman"/>
          <w:color w:val="000000"/>
          <w:szCs w:val="20"/>
          <w:u w:val="single"/>
          <w:lang w:eastAsia="ru-RU"/>
        </w:rPr>
        <w:t>Россети Центр</w:t>
      </w:r>
      <w:r w:rsidRPr="008D31C8">
        <w:rPr>
          <w:rFonts w:cs="Times New Roman"/>
          <w:color w:val="000000"/>
          <w:szCs w:val="20"/>
          <w:u w:val="single"/>
          <w:lang w:eastAsia="ru-RU"/>
        </w:rPr>
        <w:t>» - «Брянскэнерго»</w:t>
      </w:r>
      <w:r w:rsidR="004A66CC" w:rsidRPr="004A66CC">
        <w:rPr>
          <w:rFonts w:cs="Times New Roman"/>
          <w:color w:val="000000"/>
          <w:szCs w:val="20"/>
          <w:u w:val="single"/>
          <w:lang w:eastAsia="ru-RU"/>
        </w:rPr>
        <w:t xml:space="preserve"> </w:t>
      </w:r>
    </w:p>
    <w:p w14:paraId="7A44FDCD" w14:textId="77777777" w:rsidR="0071180D" w:rsidRPr="008D31C8" w:rsidRDefault="0071180D" w:rsidP="00FE097D">
      <w:pPr>
        <w:widowControl w:val="0"/>
        <w:suppressAutoHyphens w:val="0"/>
        <w:spacing w:after="0" w:line="240" w:lineRule="auto"/>
        <w:rPr>
          <w:rFonts w:cs="Times New Roman"/>
          <w:caps/>
          <w:color w:val="000000"/>
          <w:szCs w:val="20"/>
          <w:lang w:eastAsia="ru-RU"/>
        </w:rPr>
      </w:pPr>
    </w:p>
    <w:tbl>
      <w:tblPr>
        <w:tblStyle w:val="1c"/>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2"/>
        <w:gridCol w:w="992"/>
        <w:gridCol w:w="4246"/>
      </w:tblGrid>
      <w:tr w:rsidR="0071180D" w:rsidRPr="008D31C8" w14:paraId="4D9DC001" w14:textId="77777777" w:rsidTr="002143C2">
        <w:tc>
          <w:tcPr>
            <w:tcW w:w="4072" w:type="dxa"/>
            <w:noWrap/>
          </w:tcPr>
          <w:p w14:paraId="43C98C65" w14:textId="77777777" w:rsidR="0071180D" w:rsidRPr="008D31C8" w:rsidRDefault="00E3690F" w:rsidP="002143C2">
            <w:pPr>
              <w:keepLines/>
              <w:suppressLineNumbers/>
              <w:snapToGrid w:val="0"/>
              <w:ind w:left="34"/>
              <w:rPr>
                <w:rFonts w:cs="Times New Roman"/>
                <w:shd w:val="clear" w:color="auto" w:fill="FFFFFF"/>
                <w:lang w:eastAsia="ru-RU"/>
              </w:rPr>
            </w:pPr>
            <w:bookmarkStart w:id="0" w:name="_Toc287003542"/>
            <w:bookmarkStart w:id="1" w:name="_Toc287003611"/>
            <w:bookmarkStart w:id="2" w:name="_Toc287003859"/>
            <w:bookmarkStart w:id="3" w:name="_Toc287003922"/>
            <w:bookmarkStart w:id="4" w:name="_Toc287014315"/>
            <w:r w:rsidRPr="008D31C8">
              <w:rPr>
                <w:rFonts w:cs="Times New Roman"/>
                <w:szCs w:val="24"/>
                <w:shd w:val="clear" w:color="auto" w:fill="FFFFFF"/>
                <w:lang w:eastAsia="ru-RU"/>
              </w:rPr>
              <w:t>СОГЛАСОВАНО</w:t>
            </w:r>
            <w:r w:rsidR="0071180D" w:rsidRPr="008D31C8">
              <w:rPr>
                <w:rFonts w:cs="Times New Roman"/>
                <w:szCs w:val="24"/>
                <w:shd w:val="clear" w:color="auto" w:fill="FFFFFF"/>
                <w:lang w:eastAsia="ru-RU"/>
              </w:rPr>
              <w:t>:</w:t>
            </w:r>
          </w:p>
          <w:p w14:paraId="261BE053" w14:textId="7D2A2EFD" w:rsidR="0071180D" w:rsidRDefault="00906046" w:rsidP="002143C2">
            <w:pPr>
              <w:keepLines/>
              <w:suppressLineNumbers/>
              <w:ind w:left="34"/>
              <w:rPr>
                <w:rFonts w:cs="Times New Roman"/>
                <w:szCs w:val="24"/>
                <w:shd w:val="clear" w:color="auto" w:fill="FFFFFF"/>
                <w:lang w:eastAsia="ru-RU"/>
              </w:rPr>
            </w:pPr>
            <w:r>
              <w:rPr>
                <w:rFonts w:cs="Times New Roman"/>
                <w:szCs w:val="24"/>
                <w:shd w:val="clear" w:color="auto" w:fill="FFFFFF"/>
                <w:lang w:eastAsia="ru-RU"/>
              </w:rPr>
              <w:t>З</w:t>
            </w:r>
            <w:r w:rsidR="00C93F3D">
              <w:rPr>
                <w:rFonts w:cs="Times New Roman"/>
                <w:szCs w:val="24"/>
                <w:shd w:val="clear" w:color="auto" w:fill="FFFFFF"/>
                <w:lang w:eastAsia="ru-RU"/>
              </w:rPr>
              <w:t>аместител</w:t>
            </w:r>
            <w:r>
              <w:rPr>
                <w:rFonts w:cs="Times New Roman"/>
                <w:szCs w:val="24"/>
                <w:shd w:val="clear" w:color="auto" w:fill="FFFFFF"/>
                <w:lang w:eastAsia="ru-RU"/>
              </w:rPr>
              <w:t>ь</w:t>
            </w:r>
            <w:r w:rsidR="00C93F3D">
              <w:rPr>
                <w:rFonts w:cs="Times New Roman"/>
                <w:szCs w:val="24"/>
                <w:shd w:val="clear" w:color="auto" w:fill="FFFFFF"/>
                <w:lang w:eastAsia="ru-RU"/>
              </w:rPr>
              <w:t xml:space="preserve"> генерального д</w:t>
            </w:r>
            <w:r w:rsidR="00680A63" w:rsidRPr="00680A63">
              <w:rPr>
                <w:rFonts w:cs="Times New Roman"/>
                <w:szCs w:val="24"/>
                <w:shd w:val="clear" w:color="auto" w:fill="FFFFFF"/>
                <w:lang w:eastAsia="ru-RU"/>
              </w:rPr>
              <w:t>иректор</w:t>
            </w:r>
            <w:r w:rsidR="00C93F3D">
              <w:rPr>
                <w:rFonts w:cs="Times New Roman"/>
                <w:szCs w:val="24"/>
                <w:shd w:val="clear" w:color="auto" w:fill="FFFFFF"/>
                <w:lang w:eastAsia="ru-RU"/>
              </w:rPr>
              <w:t>а</w:t>
            </w:r>
            <w:r w:rsidR="00680A63" w:rsidRPr="00680A63">
              <w:rPr>
                <w:rFonts w:cs="Times New Roman"/>
                <w:szCs w:val="24"/>
                <w:shd w:val="clear" w:color="auto" w:fill="FFFFFF"/>
                <w:lang w:eastAsia="ru-RU"/>
              </w:rPr>
              <w:t xml:space="preserve"> по </w:t>
            </w:r>
            <w:r>
              <w:rPr>
                <w:rFonts w:cs="Times New Roman"/>
                <w:szCs w:val="24"/>
                <w:shd w:val="clear" w:color="auto" w:fill="FFFFFF"/>
                <w:lang w:eastAsia="ru-RU"/>
              </w:rPr>
              <w:t>взаимодействию с клиентами и развитию дополнительных услуг</w:t>
            </w:r>
            <w:r w:rsidR="00691304">
              <w:rPr>
                <w:rFonts w:cs="Times New Roman"/>
                <w:szCs w:val="24"/>
                <w:shd w:val="clear" w:color="auto" w:fill="FFFFFF"/>
                <w:lang w:eastAsia="ru-RU"/>
              </w:rPr>
              <w:t>,</w:t>
            </w:r>
            <w:r w:rsidR="008122C5" w:rsidRPr="008D31C8">
              <w:rPr>
                <w:rFonts w:cs="Times New Roman"/>
                <w:szCs w:val="24"/>
                <w:shd w:val="clear" w:color="auto" w:fill="FFFFFF"/>
                <w:lang w:eastAsia="ru-RU"/>
              </w:rPr>
              <w:t xml:space="preserve"> </w:t>
            </w:r>
            <w:proofErr w:type="spellStart"/>
            <w:r w:rsidR="00691304" w:rsidRPr="00D251E2">
              <w:rPr>
                <w:szCs w:val="24"/>
                <w:shd w:val="clear" w:color="auto" w:fill="FFFFFF"/>
              </w:rPr>
              <w:t>и.о</w:t>
            </w:r>
            <w:proofErr w:type="spellEnd"/>
            <w:r w:rsidR="00691304" w:rsidRPr="00D251E2">
              <w:rPr>
                <w:szCs w:val="24"/>
                <w:shd w:val="clear" w:color="auto" w:fill="FFFFFF"/>
              </w:rPr>
              <w:t xml:space="preserve">. заместителя генерального директора по </w:t>
            </w:r>
            <w:proofErr w:type="spellStart"/>
            <w:r w:rsidR="00691304" w:rsidRPr="00D251E2">
              <w:rPr>
                <w:szCs w:val="24"/>
                <w:shd w:val="clear" w:color="auto" w:fill="FFFFFF"/>
              </w:rPr>
              <w:t>КиТАСУ</w:t>
            </w:r>
            <w:proofErr w:type="spellEnd"/>
            <w:r w:rsidR="00691304" w:rsidRPr="008D31C8">
              <w:rPr>
                <w:rFonts w:cs="Times New Roman"/>
                <w:szCs w:val="24"/>
                <w:shd w:val="clear" w:color="auto" w:fill="FFFFFF"/>
                <w:lang w:eastAsia="ru-RU"/>
              </w:rPr>
              <w:t xml:space="preserve"> </w:t>
            </w:r>
            <w:r w:rsidR="00C93F3D" w:rsidRPr="008D31C8">
              <w:rPr>
                <w:rFonts w:cs="Times New Roman"/>
                <w:szCs w:val="24"/>
                <w:shd w:val="clear" w:color="auto" w:fill="FFFFFF"/>
                <w:lang w:eastAsia="ru-RU"/>
              </w:rPr>
              <w:t>ПАО</w:t>
            </w:r>
            <w:r w:rsidR="00C93F3D">
              <w:rPr>
                <w:rFonts w:cs="Times New Roman"/>
                <w:szCs w:val="24"/>
                <w:shd w:val="clear" w:color="auto" w:fill="FFFFFF"/>
                <w:lang w:eastAsia="ru-RU"/>
              </w:rPr>
              <w:t> </w:t>
            </w:r>
            <w:r w:rsidR="0071180D" w:rsidRPr="008D31C8">
              <w:rPr>
                <w:rFonts w:cs="Times New Roman"/>
                <w:szCs w:val="24"/>
                <w:shd w:val="clear" w:color="auto" w:fill="FFFFFF"/>
                <w:lang w:eastAsia="ru-RU"/>
              </w:rPr>
              <w:t>«</w:t>
            </w:r>
            <w:r w:rsidR="00680A63">
              <w:rPr>
                <w:rFonts w:cs="Times New Roman"/>
                <w:szCs w:val="24"/>
                <w:shd w:val="clear" w:color="auto" w:fill="FFFFFF"/>
                <w:lang w:eastAsia="ru-RU"/>
              </w:rPr>
              <w:t>Россети Центр</w:t>
            </w:r>
            <w:r w:rsidR="0071180D" w:rsidRPr="008D31C8">
              <w:rPr>
                <w:rFonts w:cs="Times New Roman"/>
                <w:szCs w:val="24"/>
                <w:shd w:val="clear" w:color="auto" w:fill="FFFFFF"/>
                <w:lang w:eastAsia="ru-RU"/>
              </w:rPr>
              <w:t>»</w:t>
            </w:r>
          </w:p>
          <w:p w14:paraId="16799DA2" w14:textId="77777777" w:rsidR="00680A63" w:rsidRPr="008D31C8" w:rsidRDefault="00680A63" w:rsidP="002143C2">
            <w:pPr>
              <w:keepLines/>
              <w:suppressLineNumbers/>
              <w:ind w:left="34"/>
              <w:rPr>
                <w:rFonts w:cs="Times New Roman"/>
                <w:szCs w:val="24"/>
                <w:shd w:val="clear" w:color="auto" w:fill="FFFFFF"/>
                <w:lang w:eastAsia="ru-RU"/>
              </w:rPr>
            </w:pPr>
          </w:p>
          <w:p w14:paraId="52A0FC49" w14:textId="565990C0" w:rsidR="0071180D" w:rsidRPr="008D31C8" w:rsidRDefault="0071180D" w:rsidP="002143C2">
            <w:pPr>
              <w:keepLines/>
              <w:suppressLineNumbers/>
              <w:spacing w:line="480" w:lineRule="auto"/>
              <w:ind w:left="34"/>
              <w:rPr>
                <w:rFonts w:cs="Times New Roman"/>
                <w:shd w:val="clear" w:color="auto" w:fill="FFFFFF"/>
                <w:lang w:eastAsia="ru-RU"/>
              </w:rPr>
            </w:pPr>
            <w:r w:rsidRPr="008D31C8">
              <w:rPr>
                <w:rFonts w:cs="Times New Roman"/>
                <w:shd w:val="clear" w:color="auto" w:fill="FFFFFF"/>
                <w:lang w:eastAsia="ru-RU"/>
              </w:rPr>
              <w:t>_______________</w:t>
            </w:r>
            <w:r w:rsidR="00691304" w:rsidRPr="00D251E2">
              <w:rPr>
                <w:szCs w:val="24"/>
                <w:shd w:val="clear" w:color="auto" w:fill="FFFFFF"/>
              </w:rPr>
              <w:t xml:space="preserve"> К.С. Михайленко</w:t>
            </w:r>
          </w:p>
          <w:p w14:paraId="04FB4B59" w14:textId="77777777" w:rsidR="0071180D" w:rsidRPr="008D31C8" w:rsidRDefault="0071180D" w:rsidP="002143C2">
            <w:pPr>
              <w:ind w:left="34"/>
              <w:rPr>
                <w:rFonts w:cs="Times New Roman"/>
                <w:lang w:eastAsia="ru-RU"/>
              </w:rPr>
            </w:pPr>
            <w:r w:rsidRPr="008D31C8">
              <w:rPr>
                <w:rFonts w:cs="Times New Roman"/>
                <w:shd w:val="clear" w:color="auto" w:fill="FFFFFF"/>
                <w:lang w:eastAsia="ru-RU"/>
              </w:rPr>
              <w:t>«___</w:t>
            </w:r>
            <w:r w:rsidR="00011814" w:rsidRPr="008D31C8">
              <w:rPr>
                <w:rFonts w:cs="Times New Roman"/>
                <w:shd w:val="clear" w:color="auto" w:fill="FFFFFF"/>
                <w:lang w:eastAsia="ru-RU"/>
              </w:rPr>
              <w:t>_» _</w:t>
            </w:r>
            <w:r w:rsidRPr="008D31C8">
              <w:rPr>
                <w:rFonts w:cs="Times New Roman"/>
                <w:shd w:val="clear" w:color="auto" w:fill="FFFFFF"/>
                <w:lang w:eastAsia="ru-RU"/>
              </w:rPr>
              <w:t xml:space="preserve">_____________ </w:t>
            </w:r>
            <w:r w:rsidR="00186F74" w:rsidRPr="008D31C8">
              <w:rPr>
                <w:rFonts w:cs="Times New Roman"/>
                <w:shd w:val="clear" w:color="auto" w:fill="FFFFFF"/>
                <w:lang w:eastAsia="ru-RU"/>
              </w:rPr>
              <w:t>202</w:t>
            </w:r>
            <w:r w:rsidR="008F1532">
              <w:rPr>
                <w:rFonts w:cs="Times New Roman"/>
                <w:shd w:val="clear" w:color="auto" w:fill="FFFFFF"/>
                <w:lang w:eastAsia="ru-RU"/>
              </w:rPr>
              <w:t>2</w:t>
            </w:r>
            <w:r w:rsidRPr="008D31C8">
              <w:rPr>
                <w:rFonts w:cs="Times New Roman"/>
                <w:shd w:val="clear" w:color="auto" w:fill="FFFFFF"/>
                <w:lang w:eastAsia="ru-RU"/>
              </w:rPr>
              <w:t xml:space="preserve"> г.</w:t>
            </w:r>
          </w:p>
        </w:tc>
        <w:tc>
          <w:tcPr>
            <w:tcW w:w="992" w:type="dxa"/>
            <w:noWrap/>
          </w:tcPr>
          <w:p w14:paraId="37864C1B" w14:textId="77777777" w:rsidR="0071180D" w:rsidRPr="008D31C8" w:rsidRDefault="0071180D" w:rsidP="002143C2">
            <w:pPr>
              <w:jc w:val="center"/>
              <w:rPr>
                <w:rFonts w:cs="Times New Roman"/>
                <w:lang w:eastAsia="ru-RU"/>
              </w:rPr>
            </w:pPr>
          </w:p>
        </w:tc>
        <w:tc>
          <w:tcPr>
            <w:tcW w:w="4246" w:type="dxa"/>
            <w:noWrap/>
          </w:tcPr>
          <w:p w14:paraId="3622792F" w14:textId="77777777" w:rsidR="0071180D" w:rsidRPr="008D31C8" w:rsidRDefault="0071180D" w:rsidP="002143C2">
            <w:pPr>
              <w:keepLines/>
              <w:suppressLineNumbers/>
              <w:snapToGrid w:val="0"/>
              <w:ind w:left="34"/>
              <w:rPr>
                <w:rFonts w:cs="Times New Roman"/>
                <w:szCs w:val="24"/>
                <w:shd w:val="clear" w:color="auto" w:fill="FFFFFF"/>
                <w:lang w:eastAsia="ru-RU"/>
              </w:rPr>
            </w:pPr>
            <w:r w:rsidRPr="008D31C8">
              <w:rPr>
                <w:rFonts w:cs="Times New Roman"/>
                <w:szCs w:val="24"/>
                <w:shd w:val="clear" w:color="auto" w:fill="FFFFFF"/>
                <w:lang w:eastAsia="ru-RU"/>
              </w:rPr>
              <w:t>УТВЕРЖДАЮ:</w:t>
            </w:r>
          </w:p>
          <w:p w14:paraId="638FBD97" w14:textId="77777777" w:rsidR="0071180D" w:rsidRPr="008D31C8" w:rsidRDefault="00C93F3D" w:rsidP="002143C2">
            <w:pPr>
              <w:keepLines/>
              <w:suppressLineNumbers/>
              <w:ind w:left="34"/>
              <w:rPr>
                <w:rFonts w:cs="Times New Roman"/>
                <w:szCs w:val="24"/>
                <w:lang w:eastAsia="ru-RU"/>
              </w:rPr>
            </w:pPr>
            <w:r>
              <w:rPr>
                <w:rFonts w:cs="Times New Roman"/>
                <w:szCs w:val="24"/>
                <w:lang w:eastAsia="ru-RU"/>
              </w:rPr>
              <w:t>Первый з</w:t>
            </w:r>
            <w:r w:rsidR="0071180D" w:rsidRPr="008D31C8">
              <w:rPr>
                <w:rFonts w:cs="Times New Roman"/>
                <w:szCs w:val="24"/>
                <w:lang w:eastAsia="ru-RU"/>
              </w:rPr>
              <w:t>аместитель директора - главный инженер</w:t>
            </w:r>
          </w:p>
          <w:p w14:paraId="1C692891" w14:textId="77777777" w:rsidR="0071180D" w:rsidRPr="008D31C8" w:rsidRDefault="00F330C5" w:rsidP="002143C2">
            <w:pPr>
              <w:keepLines/>
              <w:suppressLineNumbers/>
              <w:ind w:left="34"/>
              <w:rPr>
                <w:rFonts w:cs="Times New Roman"/>
                <w:szCs w:val="24"/>
                <w:shd w:val="clear" w:color="auto" w:fill="FFFFFF"/>
                <w:lang w:eastAsia="ru-RU"/>
              </w:rPr>
            </w:pPr>
            <w:r w:rsidRPr="008D31C8">
              <w:rPr>
                <w:rFonts w:cs="Times New Roman"/>
                <w:szCs w:val="24"/>
                <w:shd w:val="clear" w:color="auto" w:fill="FFFFFF"/>
                <w:lang w:eastAsia="ru-RU"/>
              </w:rPr>
              <w:t>филиала ПАО</w:t>
            </w:r>
            <w:r w:rsidR="0071180D" w:rsidRPr="008D31C8">
              <w:rPr>
                <w:rFonts w:cs="Times New Roman"/>
                <w:szCs w:val="24"/>
                <w:shd w:val="clear" w:color="auto" w:fill="FFFFFF"/>
                <w:lang w:eastAsia="ru-RU"/>
              </w:rPr>
              <w:t xml:space="preserve"> «</w:t>
            </w:r>
            <w:r w:rsidR="00680A63">
              <w:rPr>
                <w:rFonts w:cs="Times New Roman"/>
                <w:szCs w:val="24"/>
                <w:shd w:val="clear" w:color="auto" w:fill="FFFFFF"/>
                <w:lang w:eastAsia="ru-RU"/>
              </w:rPr>
              <w:t xml:space="preserve">Россети </w:t>
            </w:r>
            <w:r w:rsidR="008F290E">
              <w:rPr>
                <w:rFonts w:cs="Times New Roman"/>
                <w:szCs w:val="24"/>
                <w:shd w:val="clear" w:color="auto" w:fill="FFFFFF"/>
                <w:lang w:eastAsia="ru-RU"/>
              </w:rPr>
              <w:t>Центр</w:t>
            </w:r>
            <w:r w:rsidR="008F290E" w:rsidRPr="008D31C8">
              <w:rPr>
                <w:rFonts w:cs="Times New Roman"/>
                <w:szCs w:val="24"/>
                <w:shd w:val="clear" w:color="auto" w:fill="FFFFFF"/>
                <w:lang w:eastAsia="ru-RU"/>
              </w:rPr>
              <w:t>» - «</w:t>
            </w:r>
            <w:r w:rsidR="0071180D" w:rsidRPr="008D31C8">
              <w:rPr>
                <w:rFonts w:cs="Times New Roman"/>
                <w:szCs w:val="24"/>
                <w:shd w:val="clear" w:color="auto" w:fill="FFFFFF"/>
                <w:lang w:eastAsia="ru-RU"/>
              </w:rPr>
              <w:t>Брянскэнерго»</w:t>
            </w:r>
          </w:p>
          <w:p w14:paraId="09460CEF" w14:textId="1AD1E7FE" w:rsidR="0071180D" w:rsidRDefault="0071180D" w:rsidP="002143C2">
            <w:pPr>
              <w:keepLines/>
              <w:suppressLineNumbers/>
              <w:ind w:left="34"/>
              <w:rPr>
                <w:rFonts w:cs="Times New Roman"/>
                <w:szCs w:val="24"/>
                <w:shd w:val="clear" w:color="auto" w:fill="FFFFFF"/>
                <w:lang w:eastAsia="ru-RU"/>
              </w:rPr>
            </w:pPr>
          </w:p>
          <w:p w14:paraId="01BDB3B3" w14:textId="73667549" w:rsidR="000352C6" w:rsidRDefault="000352C6" w:rsidP="002143C2">
            <w:pPr>
              <w:keepLines/>
              <w:suppressLineNumbers/>
              <w:ind w:left="34"/>
              <w:rPr>
                <w:rFonts w:cs="Times New Roman"/>
                <w:szCs w:val="24"/>
                <w:shd w:val="clear" w:color="auto" w:fill="FFFFFF"/>
                <w:lang w:eastAsia="ru-RU"/>
              </w:rPr>
            </w:pPr>
          </w:p>
          <w:p w14:paraId="3CAE5E51" w14:textId="77777777" w:rsidR="000352C6" w:rsidRPr="008D31C8" w:rsidRDefault="000352C6" w:rsidP="002143C2">
            <w:pPr>
              <w:keepLines/>
              <w:suppressLineNumbers/>
              <w:ind w:left="34"/>
              <w:rPr>
                <w:rFonts w:cs="Times New Roman"/>
                <w:szCs w:val="24"/>
                <w:shd w:val="clear" w:color="auto" w:fill="FFFFFF"/>
                <w:lang w:eastAsia="ru-RU"/>
              </w:rPr>
            </w:pPr>
          </w:p>
          <w:p w14:paraId="5F6AE086" w14:textId="77777777" w:rsidR="0071180D" w:rsidRPr="008D31C8" w:rsidRDefault="0071180D" w:rsidP="002143C2">
            <w:pPr>
              <w:keepLines/>
              <w:suppressLineNumbers/>
              <w:spacing w:line="480" w:lineRule="auto"/>
              <w:ind w:left="34"/>
              <w:rPr>
                <w:rFonts w:cs="Times New Roman"/>
                <w:szCs w:val="24"/>
                <w:shd w:val="clear" w:color="auto" w:fill="FFFFFF"/>
                <w:lang w:eastAsia="ru-RU"/>
              </w:rPr>
            </w:pPr>
            <w:r w:rsidRPr="008D31C8">
              <w:rPr>
                <w:rFonts w:cs="Times New Roman"/>
                <w:szCs w:val="24"/>
                <w:shd w:val="clear" w:color="auto" w:fill="FFFFFF"/>
                <w:lang w:eastAsia="ru-RU"/>
              </w:rPr>
              <w:t>_________________</w:t>
            </w:r>
            <w:r w:rsidRPr="008D31C8">
              <w:rPr>
                <w:rFonts w:cs="Times New Roman"/>
                <w:lang w:eastAsia="ru-RU"/>
              </w:rPr>
              <w:t xml:space="preserve"> Ф</w:t>
            </w:r>
            <w:r w:rsidRPr="008D31C8">
              <w:rPr>
                <w:rFonts w:cs="Times New Roman"/>
                <w:szCs w:val="24"/>
                <w:shd w:val="clear" w:color="auto" w:fill="FFFFFF"/>
                <w:lang w:eastAsia="ru-RU"/>
              </w:rPr>
              <w:t xml:space="preserve">.А. </w:t>
            </w:r>
            <w:proofErr w:type="spellStart"/>
            <w:r w:rsidRPr="008D31C8">
              <w:rPr>
                <w:rFonts w:cs="Times New Roman"/>
                <w:szCs w:val="24"/>
                <w:shd w:val="clear" w:color="auto" w:fill="FFFFFF"/>
                <w:lang w:eastAsia="ru-RU"/>
              </w:rPr>
              <w:t>Капшуков</w:t>
            </w:r>
            <w:proofErr w:type="spellEnd"/>
          </w:p>
          <w:p w14:paraId="22345B42" w14:textId="77777777" w:rsidR="0071180D" w:rsidRPr="008D31C8" w:rsidRDefault="0071180D" w:rsidP="002143C2">
            <w:pPr>
              <w:rPr>
                <w:rFonts w:cs="Times New Roman"/>
                <w:lang w:eastAsia="ru-RU"/>
              </w:rPr>
            </w:pPr>
            <w:r w:rsidRPr="008D31C8">
              <w:rPr>
                <w:rFonts w:cs="Times New Roman"/>
                <w:shd w:val="clear" w:color="auto" w:fill="FFFFFF"/>
                <w:lang w:eastAsia="ru-RU"/>
              </w:rPr>
              <w:t>«__</w:t>
            </w:r>
            <w:r w:rsidRPr="008D31C8">
              <w:rPr>
                <w:rFonts w:cs="Times New Roman"/>
                <w:shd w:val="clear" w:color="auto" w:fill="FFFFFF"/>
                <w:lang w:val="en-US" w:eastAsia="ru-RU"/>
              </w:rPr>
              <w:t>_</w:t>
            </w:r>
            <w:r w:rsidRPr="008D31C8">
              <w:rPr>
                <w:rFonts w:cs="Times New Roman"/>
                <w:shd w:val="clear" w:color="auto" w:fill="FFFFFF"/>
                <w:lang w:eastAsia="ru-RU"/>
              </w:rPr>
              <w:t>_»</w:t>
            </w:r>
            <w:r w:rsidRPr="008D31C8">
              <w:rPr>
                <w:rFonts w:cs="Times New Roman"/>
                <w:szCs w:val="24"/>
                <w:shd w:val="clear" w:color="auto" w:fill="FFFFFF"/>
                <w:lang w:eastAsia="ru-RU"/>
              </w:rPr>
              <w:t xml:space="preserve">______________ </w:t>
            </w:r>
            <w:r w:rsidR="00186F74" w:rsidRPr="008D31C8">
              <w:rPr>
                <w:rFonts w:cs="Times New Roman"/>
                <w:szCs w:val="24"/>
                <w:shd w:val="clear" w:color="auto" w:fill="FFFFFF"/>
                <w:lang w:eastAsia="ru-RU"/>
              </w:rPr>
              <w:t>202</w:t>
            </w:r>
            <w:r w:rsidR="008F1532">
              <w:rPr>
                <w:rFonts w:cs="Times New Roman"/>
                <w:szCs w:val="24"/>
                <w:shd w:val="clear" w:color="auto" w:fill="FFFFFF"/>
                <w:lang w:eastAsia="ru-RU"/>
              </w:rPr>
              <w:t>2</w:t>
            </w:r>
            <w:r w:rsidRPr="008D31C8">
              <w:rPr>
                <w:rFonts w:cs="Times New Roman"/>
                <w:szCs w:val="24"/>
                <w:shd w:val="clear" w:color="auto" w:fill="FFFFFF"/>
                <w:lang w:eastAsia="ru-RU"/>
              </w:rPr>
              <w:t xml:space="preserve"> г.</w:t>
            </w:r>
          </w:p>
        </w:tc>
      </w:tr>
    </w:tbl>
    <w:p w14:paraId="37DBB5B7" w14:textId="77777777" w:rsidR="0071180D" w:rsidRPr="008D31C8" w:rsidRDefault="0071180D" w:rsidP="00FE097D">
      <w:pPr>
        <w:widowControl w:val="0"/>
        <w:suppressAutoHyphens w:val="0"/>
        <w:spacing w:after="0" w:line="240" w:lineRule="auto"/>
        <w:ind w:left="34"/>
        <w:jc w:val="center"/>
        <w:rPr>
          <w:rFonts w:cs="Times New Roman"/>
          <w:color w:val="000000"/>
          <w:szCs w:val="20"/>
          <w:lang w:eastAsia="ru-RU"/>
        </w:rPr>
      </w:pPr>
    </w:p>
    <w:p w14:paraId="02D6EEAC" w14:textId="77777777" w:rsidR="0071180D" w:rsidRPr="008D31C8" w:rsidRDefault="0071180D" w:rsidP="00FE097D">
      <w:pPr>
        <w:widowControl w:val="0"/>
        <w:suppressAutoHyphens w:val="0"/>
        <w:spacing w:after="0" w:line="240" w:lineRule="auto"/>
        <w:ind w:left="34"/>
        <w:jc w:val="center"/>
        <w:rPr>
          <w:rFonts w:cs="Times New Roman"/>
          <w:color w:val="000000"/>
          <w:szCs w:val="20"/>
          <w:lang w:eastAsia="ru-RU"/>
        </w:rPr>
      </w:pPr>
    </w:p>
    <w:p w14:paraId="0A8EF103" w14:textId="77777777" w:rsidR="0071180D" w:rsidRPr="008D31C8" w:rsidRDefault="0071180D" w:rsidP="00FE097D">
      <w:pPr>
        <w:widowControl w:val="0"/>
        <w:suppressAutoHyphens w:val="0"/>
        <w:spacing w:after="0" w:line="240" w:lineRule="auto"/>
        <w:ind w:left="34"/>
        <w:jc w:val="center"/>
        <w:rPr>
          <w:rFonts w:cs="Times New Roman"/>
          <w:color w:val="000000"/>
          <w:szCs w:val="20"/>
          <w:lang w:eastAsia="ru-RU"/>
        </w:rPr>
      </w:pPr>
    </w:p>
    <w:p w14:paraId="28C0C03C" w14:textId="77777777" w:rsidR="0071180D" w:rsidRPr="008D31C8" w:rsidRDefault="0071180D" w:rsidP="00FE097D">
      <w:pPr>
        <w:widowControl w:val="0"/>
        <w:suppressAutoHyphens w:val="0"/>
        <w:spacing w:after="0" w:line="240" w:lineRule="auto"/>
        <w:ind w:left="34"/>
        <w:jc w:val="center"/>
        <w:rPr>
          <w:rFonts w:cs="Times New Roman"/>
          <w:color w:val="000000"/>
          <w:szCs w:val="20"/>
          <w:lang w:eastAsia="ru-RU"/>
        </w:rPr>
      </w:pPr>
    </w:p>
    <w:p w14:paraId="059B747D" w14:textId="0EF2E336" w:rsidR="0071180D" w:rsidRPr="00637703" w:rsidRDefault="0071180D" w:rsidP="00FE097D">
      <w:pPr>
        <w:keepLines/>
        <w:widowControl w:val="0"/>
        <w:suppressLineNumbers/>
        <w:tabs>
          <w:tab w:val="left" w:pos="0"/>
        </w:tabs>
        <w:suppressAutoHyphens w:val="0"/>
        <w:spacing w:after="0" w:line="240" w:lineRule="auto"/>
        <w:jc w:val="center"/>
        <w:rPr>
          <w:rFonts w:cs="Times New Roman"/>
          <w:color w:val="000000"/>
          <w:szCs w:val="20"/>
          <w:lang w:eastAsia="ru-RU"/>
        </w:rPr>
      </w:pPr>
      <w:r w:rsidRPr="008D31C8">
        <w:rPr>
          <w:rFonts w:cs="Times New Roman"/>
          <w:color w:val="000000"/>
          <w:szCs w:val="20"/>
          <w:lang w:eastAsia="ru-RU"/>
        </w:rPr>
        <w:t>ТЕХНИЧЕСКОЕ ЗАДАНИЕ</w:t>
      </w:r>
      <w:r w:rsidR="00DD1D86" w:rsidRPr="008D31C8">
        <w:rPr>
          <w:rFonts w:cs="Times New Roman"/>
          <w:color w:val="000000"/>
          <w:szCs w:val="20"/>
          <w:lang w:eastAsia="ru-RU"/>
        </w:rPr>
        <w:t xml:space="preserve"> №</w:t>
      </w:r>
      <w:r w:rsidRPr="008D31C8">
        <w:rPr>
          <w:rFonts w:cs="Times New Roman"/>
          <w:color w:val="000000"/>
          <w:szCs w:val="20"/>
          <w:lang w:eastAsia="ru-RU"/>
        </w:rPr>
        <w:t>1_32_</w:t>
      </w:r>
      <w:r w:rsidR="00CB1F6C">
        <w:rPr>
          <w:rFonts w:cs="Times New Roman"/>
          <w:color w:val="000000"/>
          <w:szCs w:val="20"/>
          <w:lang w:eastAsia="ru-RU"/>
        </w:rPr>
        <w:t>158</w:t>
      </w:r>
    </w:p>
    <w:bookmarkEnd w:id="0"/>
    <w:bookmarkEnd w:id="1"/>
    <w:bookmarkEnd w:id="2"/>
    <w:bookmarkEnd w:id="3"/>
    <w:bookmarkEnd w:id="4"/>
    <w:p w14:paraId="37D09A91" w14:textId="1677D4E0" w:rsidR="00186F74" w:rsidRPr="00682927" w:rsidRDefault="0071180D" w:rsidP="0047615D">
      <w:pPr>
        <w:widowControl w:val="0"/>
        <w:suppressAutoHyphens w:val="0"/>
        <w:spacing w:after="0" w:line="240" w:lineRule="auto"/>
        <w:jc w:val="center"/>
      </w:pPr>
      <w:r w:rsidRPr="008D31C8">
        <w:rPr>
          <w:rFonts w:cs="Times New Roman"/>
          <w:color w:val="000000"/>
          <w:szCs w:val="24"/>
          <w:lang w:eastAsia="ru-RU"/>
        </w:rPr>
        <w:t>Поставка</w:t>
      </w:r>
      <w:r w:rsidRPr="00682927">
        <w:rPr>
          <w:rFonts w:cs="Times New Roman"/>
          <w:color w:val="000000"/>
          <w:szCs w:val="24"/>
          <w:lang w:eastAsia="ru-RU"/>
        </w:rPr>
        <w:t xml:space="preserve"> </w:t>
      </w:r>
      <w:r w:rsidRPr="008D31C8">
        <w:rPr>
          <w:rFonts w:cs="Times New Roman"/>
          <w:color w:val="000000"/>
          <w:szCs w:val="24"/>
          <w:lang w:eastAsia="ru-RU"/>
        </w:rPr>
        <w:t>оборудования</w:t>
      </w:r>
      <w:r w:rsidRPr="00682927">
        <w:rPr>
          <w:rFonts w:cs="Times New Roman"/>
          <w:color w:val="000000"/>
          <w:szCs w:val="24"/>
          <w:lang w:eastAsia="ru-RU"/>
        </w:rPr>
        <w:t xml:space="preserve"> </w:t>
      </w:r>
      <w:r w:rsidR="0010146D" w:rsidRPr="008D31C8">
        <w:rPr>
          <w:szCs w:val="24"/>
        </w:rPr>
        <w:t>АСТУ</w:t>
      </w:r>
      <w:r w:rsidR="00011814" w:rsidRPr="00682927">
        <w:rPr>
          <w:szCs w:val="24"/>
        </w:rPr>
        <w:t xml:space="preserve"> </w:t>
      </w:r>
      <w:r w:rsidR="00F330C5" w:rsidRPr="008D31C8">
        <w:rPr>
          <w:rFonts w:cs="Times New Roman"/>
          <w:color w:val="000000"/>
          <w:szCs w:val="24"/>
          <w:lang w:eastAsia="ru-RU"/>
        </w:rPr>
        <w:t>для</w:t>
      </w:r>
      <w:r w:rsidR="009C3C6A" w:rsidRPr="00682927">
        <w:t xml:space="preserve"> </w:t>
      </w:r>
      <w:proofErr w:type="spellStart"/>
      <w:r w:rsidR="00682927">
        <w:t>Т</w:t>
      </w:r>
      <w:r w:rsidR="00682927" w:rsidRPr="00682927">
        <w:t>ехперевооружени</w:t>
      </w:r>
      <w:r w:rsidR="00682927">
        <w:t>я</w:t>
      </w:r>
      <w:proofErr w:type="spellEnd"/>
      <w:r w:rsidR="00682927" w:rsidRPr="00682927">
        <w:t xml:space="preserve"> ПС 35/10 </w:t>
      </w:r>
      <w:proofErr w:type="spellStart"/>
      <w:r w:rsidR="00682927" w:rsidRPr="00682927">
        <w:t>кВ</w:t>
      </w:r>
      <w:proofErr w:type="spellEnd"/>
      <w:r w:rsidR="00682927" w:rsidRPr="00682927">
        <w:t xml:space="preserve"> </w:t>
      </w:r>
      <w:proofErr w:type="spellStart"/>
      <w:r w:rsidR="00682927" w:rsidRPr="00682927">
        <w:t>Мишковка</w:t>
      </w:r>
      <w:proofErr w:type="spellEnd"/>
      <w:r w:rsidR="00682927" w:rsidRPr="00682927">
        <w:t xml:space="preserve"> с заменой оборудования систем телемеханики (1 </w:t>
      </w:r>
      <w:proofErr w:type="spellStart"/>
      <w:r w:rsidR="00682927" w:rsidRPr="00682927">
        <w:t>шт</w:t>
      </w:r>
      <w:proofErr w:type="spellEnd"/>
      <w:r w:rsidR="00682927" w:rsidRPr="00682927">
        <w:t>) и каналов связи</w:t>
      </w:r>
      <w:r w:rsidR="00682927">
        <w:t xml:space="preserve"> </w:t>
      </w:r>
      <w:r w:rsidR="008F1532">
        <w:t>филиала</w:t>
      </w:r>
      <w:r w:rsidR="008F1532" w:rsidRPr="00682927">
        <w:t xml:space="preserve"> </w:t>
      </w:r>
      <w:r w:rsidR="008F1532">
        <w:t>ПАО</w:t>
      </w:r>
      <w:r w:rsidR="008F1532" w:rsidRPr="00682927">
        <w:t xml:space="preserve"> «</w:t>
      </w:r>
      <w:r w:rsidR="008F1532">
        <w:t>Россети</w:t>
      </w:r>
      <w:r w:rsidR="008F1532" w:rsidRPr="00682927">
        <w:t xml:space="preserve"> </w:t>
      </w:r>
      <w:r w:rsidR="008F1532">
        <w:t>Центр</w:t>
      </w:r>
      <w:r w:rsidR="008F1532" w:rsidRPr="00682927">
        <w:t>» - «</w:t>
      </w:r>
      <w:r w:rsidR="008F1532">
        <w:t>Брянскэнерго</w:t>
      </w:r>
      <w:r w:rsidR="008F1532" w:rsidRPr="00682927">
        <w:t>».</w:t>
      </w:r>
    </w:p>
    <w:p w14:paraId="58C682E1" w14:textId="77777777" w:rsidR="0071180D" w:rsidRPr="008D31C8" w:rsidRDefault="0071180D" w:rsidP="00FE097D">
      <w:pPr>
        <w:widowControl w:val="0"/>
        <w:suppressAutoHyphens w:val="0"/>
        <w:spacing w:after="0" w:line="240" w:lineRule="auto"/>
        <w:jc w:val="center"/>
        <w:rPr>
          <w:rFonts w:cs="Times New Roman"/>
          <w:color w:val="000000"/>
          <w:szCs w:val="24"/>
          <w:lang w:eastAsia="ru-RU"/>
        </w:rPr>
      </w:pPr>
      <w:r w:rsidRPr="008D31C8">
        <w:rPr>
          <w:rFonts w:cs="Times New Roman"/>
          <w:color w:val="000000"/>
          <w:szCs w:val="24"/>
          <w:lang w:eastAsia="ru-RU"/>
        </w:rPr>
        <w:t>(ИПР 202</w:t>
      </w:r>
      <w:r w:rsidR="008F1532">
        <w:rPr>
          <w:rFonts w:cs="Times New Roman"/>
          <w:color w:val="000000"/>
          <w:szCs w:val="24"/>
          <w:lang w:eastAsia="ru-RU"/>
        </w:rPr>
        <w:t>2</w:t>
      </w:r>
      <w:r w:rsidRPr="008D31C8">
        <w:rPr>
          <w:rFonts w:cs="Times New Roman"/>
          <w:color w:val="000000"/>
          <w:szCs w:val="24"/>
          <w:lang w:eastAsia="ru-RU"/>
        </w:rPr>
        <w:t xml:space="preserve"> г.)</w:t>
      </w:r>
    </w:p>
    <w:p w14:paraId="5297DDEF" w14:textId="77777777" w:rsidR="0071180D" w:rsidRPr="008D31C8" w:rsidRDefault="0071180D" w:rsidP="00FE097D">
      <w:pPr>
        <w:keepLines/>
        <w:widowControl w:val="0"/>
        <w:suppressLineNumbers/>
        <w:tabs>
          <w:tab w:val="left" w:pos="567"/>
        </w:tabs>
        <w:suppressAutoHyphens w:val="0"/>
        <w:spacing w:after="0" w:line="240" w:lineRule="auto"/>
        <w:ind w:left="34"/>
        <w:jc w:val="center"/>
        <w:rPr>
          <w:rFonts w:cs="Times New Roman"/>
          <w:color w:val="000000"/>
          <w:szCs w:val="24"/>
          <w:lang w:eastAsia="ru-RU"/>
        </w:rPr>
      </w:pPr>
    </w:p>
    <w:p w14:paraId="2729FEC1" w14:textId="77777777" w:rsidR="0071180D" w:rsidRPr="008D31C8" w:rsidRDefault="0071180D" w:rsidP="00FE097D">
      <w:pPr>
        <w:widowControl w:val="0"/>
        <w:tabs>
          <w:tab w:val="left" w:pos="0"/>
        </w:tabs>
        <w:suppressAutoHyphens w:val="0"/>
        <w:spacing w:after="0" w:line="240" w:lineRule="auto"/>
        <w:ind w:left="34"/>
        <w:jc w:val="center"/>
        <w:rPr>
          <w:rFonts w:cs="Times New Roman"/>
          <w:color w:val="000000"/>
          <w:szCs w:val="20"/>
          <w:lang w:eastAsia="ru-RU"/>
        </w:rPr>
      </w:pPr>
      <w:r w:rsidRPr="008D31C8">
        <w:rPr>
          <w:rFonts w:cs="Times New Roman"/>
          <w:color w:val="000000"/>
          <w:szCs w:val="20"/>
          <w:lang w:eastAsia="ru-RU"/>
        </w:rPr>
        <w:t xml:space="preserve">на </w:t>
      </w:r>
      <w:r w:rsidR="00C2681B">
        <w:rPr>
          <w:rFonts w:cs="Times New Roman"/>
          <w:color w:val="000000"/>
          <w:szCs w:val="20"/>
          <w:lang w:eastAsia="ru-RU"/>
        </w:rPr>
        <w:t>10</w:t>
      </w:r>
      <w:r w:rsidRPr="008D31C8">
        <w:rPr>
          <w:rFonts w:cs="Times New Roman"/>
          <w:color w:val="000000"/>
          <w:szCs w:val="20"/>
          <w:lang w:eastAsia="ru-RU"/>
        </w:rPr>
        <w:t xml:space="preserve"> листах</w:t>
      </w:r>
    </w:p>
    <w:p w14:paraId="111EFF4B" w14:textId="77777777" w:rsidR="0071180D" w:rsidRPr="008D31C8" w:rsidRDefault="0071180D" w:rsidP="00FE097D">
      <w:pPr>
        <w:widowControl w:val="0"/>
        <w:suppressAutoHyphens w:val="0"/>
        <w:spacing w:after="0" w:line="240" w:lineRule="auto"/>
        <w:ind w:left="34"/>
        <w:rPr>
          <w:rFonts w:cs="Times New Roman"/>
          <w:color w:val="000000"/>
          <w:szCs w:val="20"/>
          <w:lang w:eastAsia="ru-RU"/>
        </w:rPr>
      </w:pPr>
    </w:p>
    <w:tbl>
      <w:tblPr>
        <w:tblStyle w:val="1c"/>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7"/>
        <w:gridCol w:w="920"/>
        <w:gridCol w:w="4283"/>
      </w:tblGrid>
      <w:tr w:rsidR="0071180D" w:rsidRPr="008D31C8" w14:paraId="12CAE235" w14:textId="77777777" w:rsidTr="00410975">
        <w:tc>
          <w:tcPr>
            <w:tcW w:w="4610" w:type="dxa"/>
          </w:tcPr>
          <w:p w14:paraId="6D34972B" w14:textId="77777777" w:rsidR="0071180D" w:rsidRPr="008D31C8" w:rsidRDefault="0071180D" w:rsidP="00FE097D">
            <w:pPr>
              <w:keepLines/>
              <w:suppressLineNumbers/>
              <w:suppressAutoHyphens w:val="0"/>
              <w:snapToGrid w:val="0"/>
              <w:ind w:left="34"/>
              <w:rPr>
                <w:rFonts w:cs="Times New Roman"/>
                <w:szCs w:val="24"/>
                <w:shd w:val="clear" w:color="auto" w:fill="FFFFFF"/>
                <w:lang w:eastAsia="ru-RU"/>
              </w:rPr>
            </w:pPr>
            <w:r w:rsidRPr="008D31C8">
              <w:rPr>
                <w:rFonts w:cs="Times New Roman"/>
                <w:szCs w:val="24"/>
                <w:shd w:val="clear" w:color="auto" w:fill="FFFFFF"/>
                <w:lang w:eastAsia="ru-RU"/>
              </w:rPr>
              <w:t>СОГЛАСОВАНО:</w:t>
            </w:r>
          </w:p>
          <w:p w14:paraId="15982BEF" w14:textId="63FE96C5" w:rsidR="0071180D" w:rsidRPr="008D31C8" w:rsidRDefault="0071180D" w:rsidP="00FE097D">
            <w:pPr>
              <w:keepLines/>
              <w:suppressLineNumbers/>
              <w:suppressAutoHyphens w:val="0"/>
              <w:ind w:left="34"/>
              <w:rPr>
                <w:rFonts w:cs="Times New Roman"/>
                <w:szCs w:val="24"/>
                <w:shd w:val="clear" w:color="auto" w:fill="FFFFFF"/>
                <w:lang w:eastAsia="ru-RU"/>
              </w:rPr>
            </w:pPr>
            <w:r w:rsidRPr="008D31C8">
              <w:rPr>
                <w:rFonts w:cs="Times New Roman"/>
                <w:szCs w:val="24"/>
                <w:shd w:val="clear" w:color="auto" w:fill="FFFFFF"/>
                <w:lang w:eastAsia="ru-RU"/>
              </w:rPr>
              <w:t>Заместитель начальника</w:t>
            </w:r>
          </w:p>
          <w:p w14:paraId="09DA251A" w14:textId="25CF49DC" w:rsidR="0071180D" w:rsidRPr="008D31C8" w:rsidRDefault="0071180D" w:rsidP="00FE097D">
            <w:pPr>
              <w:keepLines/>
              <w:suppressLineNumbers/>
              <w:suppressAutoHyphens w:val="0"/>
              <w:ind w:left="34"/>
              <w:rPr>
                <w:rFonts w:cs="Times New Roman"/>
                <w:szCs w:val="24"/>
                <w:shd w:val="clear" w:color="auto" w:fill="FFFFFF"/>
                <w:lang w:eastAsia="ru-RU"/>
              </w:rPr>
            </w:pPr>
            <w:r w:rsidRPr="008D31C8">
              <w:rPr>
                <w:rFonts w:cs="Times New Roman"/>
                <w:szCs w:val="24"/>
                <w:shd w:val="clear" w:color="auto" w:fill="FFFFFF"/>
                <w:lang w:eastAsia="ru-RU"/>
              </w:rPr>
              <w:t xml:space="preserve">Департамента </w:t>
            </w:r>
            <w:proofErr w:type="spellStart"/>
            <w:r w:rsidR="00906046">
              <w:rPr>
                <w:rFonts w:cs="Times New Roman"/>
                <w:szCs w:val="24"/>
                <w:shd w:val="clear" w:color="auto" w:fill="FFFFFF"/>
                <w:lang w:eastAsia="ru-RU"/>
              </w:rPr>
              <w:t>Р</w:t>
            </w:r>
            <w:r w:rsidRPr="008D31C8">
              <w:rPr>
                <w:rFonts w:cs="Times New Roman"/>
                <w:szCs w:val="24"/>
                <w:shd w:val="clear" w:color="auto" w:fill="FFFFFF"/>
                <w:lang w:eastAsia="ru-RU"/>
              </w:rPr>
              <w:t>и</w:t>
            </w:r>
            <w:r w:rsidR="00906046">
              <w:rPr>
                <w:rFonts w:cs="Times New Roman"/>
                <w:szCs w:val="24"/>
                <w:shd w:val="clear" w:color="auto" w:fill="FFFFFF"/>
                <w:lang w:eastAsia="ru-RU"/>
              </w:rPr>
              <w:t>Э</w:t>
            </w:r>
            <w:proofErr w:type="spellEnd"/>
            <w:r w:rsidR="00906046">
              <w:rPr>
                <w:rFonts w:cs="Times New Roman"/>
                <w:szCs w:val="24"/>
                <w:shd w:val="clear" w:color="auto" w:fill="FFFFFF"/>
                <w:lang w:eastAsia="ru-RU"/>
              </w:rPr>
              <w:t xml:space="preserve"> </w:t>
            </w:r>
            <w:r w:rsidRPr="008D31C8">
              <w:rPr>
                <w:rFonts w:cs="Times New Roman"/>
                <w:szCs w:val="24"/>
                <w:shd w:val="clear" w:color="auto" w:fill="FFFFFF"/>
                <w:lang w:eastAsia="ru-RU"/>
              </w:rPr>
              <w:t>АС</w:t>
            </w:r>
            <w:r w:rsidR="00906046">
              <w:rPr>
                <w:rFonts w:cs="Times New Roman"/>
                <w:szCs w:val="24"/>
                <w:shd w:val="clear" w:color="auto" w:fill="FFFFFF"/>
                <w:lang w:eastAsia="ru-RU"/>
              </w:rPr>
              <w:t>Д</w:t>
            </w:r>
            <w:r w:rsidRPr="008D31C8">
              <w:rPr>
                <w:rFonts w:cs="Times New Roman"/>
                <w:szCs w:val="24"/>
                <w:shd w:val="clear" w:color="auto" w:fill="FFFFFF"/>
                <w:lang w:eastAsia="ru-RU"/>
              </w:rPr>
              <w:t>У</w:t>
            </w:r>
          </w:p>
          <w:p w14:paraId="10CE0F8B" w14:textId="77777777" w:rsidR="0071180D" w:rsidRPr="008D31C8" w:rsidRDefault="0071180D" w:rsidP="00FE097D">
            <w:pPr>
              <w:keepLines/>
              <w:suppressLineNumbers/>
              <w:suppressAutoHyphens w:val="0"/>
              <w:ind w:left="34"/>
              <w:rPr>
                <w:rFonts w:cs="Times New Roman"/>
                <w:szCs w:val="24"/>
                <w:shd w:val="clear" w:color="auto" w:fill="FFFFFF"/>
                <w:lang w:eastAsia="ru-RU"/>
              </w:rPr>
            </w:pPr>
            <w:r w:rsidRPr="008D31C8">
              <w:rPr>
                <w:rFonts w:cs="Times New Roman"/>
                <w:szCs w:val="24"/>
                <w:shd w:val="clear" w:color="auto" w:fill="FFFFFF"/>
                <w:lang w:eastAsia="ru-RU"/>
              </w:rPr>
              <w:t>ПАО «</w:t>
            </w:r>
            <w:r w:rsidR="00680A63">
              <w:rPr>
                <w:rFonts w:cs="Times New Roman"/>
                <w:szCs w:val="24"/>
                <w:shd w:val="clear" w:color="auto" w:fill="FFFFFF"/>
                <w:lang w:eastAsia="ru-RU"/>
              </w:rPr>
              <w:t>Россети Центр</w:t>
            </w:r>
            <w:r w:rsidRPr="008D31C8">
              <w:rPr>
                <w:rFonts w:cs="Times New Roman"/>
                <w:szCs w:val="24"/>
                <w:shd w:val="clear" w:color="auto" w:fill="FFFFFF"/>
                <w:lang w:eastAsia="ru-RU"/>
              </w:rPr>
              <w:t>»</w:t>
            </w:r>
          </w:p>
          <w:p w14:paraId="4C370AB5" w14:textId="77777777" w:rsidR="0071180D" w:rsidRPr="008D31C8" w:rsidRDefault="0071180D" w:rsidP="00FE097D">
            <w:pPr>
              <w:keepLines/>
              <w:suppressLineNumbers/>
              <w:suppressAutoHyphens w:val="0"/>
              <w:ind w:left="34"/>
              <w:rPr>
                <w:rFonts w:cs="Times New Roman"/>
                <w:szCs w:val="24"/>
                <w:shd w:val="clear" w:color="auto" w:fill="FFFFFF"/>
                <w:lang w:eastAsia="ru-RU"/>
              </w:rPr>
            </w:pPr>
          </w:p>
          <w:p w14:paraId="76A298F8" w14:textId="0A32D06D" w:rsidR="0071180D" w:rsidRPr="008D31C8" w:rsidRDefault="0071180D" w:rsidP="00FE097D">
            <w:pPr>
              <w:keepLines/>
              <w:suppressLineNumbers/>
              <w:suppressAutoHyphens w:val="0"/>
              <w:spacing w:line="480" w:lineRule="auto"/>
              <w:ind w:left="34"/>
              <w:rPr>
                <w:rFonts w:cs="Times New Roman"/>
                <w:szCs w:val="24"/>
                <w:shd w:val="clear" w:color="auto" w:fill="FFFFFF"/>
                <w:lang w:eastAsia="ru-RU"/>
              </w:rPr>
            </w:pPr>
            <w:r w:rsidRPr="008D31C8">
              <w:rPr>
                <w:rFonts w:cs="Times New Roman"/>
                <w:szCs w:val="24"/>
                <w:shd w:val="clear" w:color="auto" w:fill="FFFFFF"/>
                <w:lang w:eastAsia="ru-RU"/>
              </w:rPr>
              <w:t>_______________</w:t>
            </w:r>
            <w:r w:rsidR="00906046">
              <w:rPr>
                <w:rFonts w:cs="Times New Roman"/>
                <w:szCs w:val="24"/>
                <w:shd w:val="clear" w:color="auto" w:fill="FFFFFF"/>
                <w:lang w:eastAsia="ru-RU"/>
              </w:rPr>
              <w:t>А</w:t>
            </w:r>
            <w:r w:rsidRPr="008D31C8">
              <w:rPr>
                <w:rFonts w:cs="Times New Roman"/>
                <w:szCs w:val="24"/>
                <w:shd w:val="clear" w:color="auto" w:fill="FFFFFF"/>
                <w:lang w:eastAsia="ru-RU"/>
              </w:rPr>
              <w:t>.</w:t>
            </w:r>
            <w:r w:rsidR="00906046">
              <w:rPr>
                <w:rFonts w:cs="Times New Roman"/>
                <w:szCs w:val="24"/>
                <w:shd w:val="clear" w:color="auto" w:fill="FFFFFF"/>
                <w:lang w:eastAsia="ru-RU"/>
              </w:rPr>
              <w:t>А</w:t>
            </w:r>
            <w:r w:rsidRPr="008D31C8">
              <w:rPr>
                <w:rFonts w:cs="Times New Roman"/>
                <w:szCs w:val="24"/>
                <w:shd w:val="clear" w:color="auto" w:fill="FFFFFF"/>
                <w:lang w:eastAsia="ru-RU"/>
              </w:rPr>
              <w:t xml:space="preserve">. </w:t>
            </w:r>
            <w:r w:rsidR="00906046">
              <w:rPr>
                <w:rFonts w:cs="Times New Roman"/>
                <w:szCs w:val="24"/>
                <w:shd w:val="clear" w:color="auto" w:fill="FFFFFF"/>
                <w:lang w:eastAsia="ru-RU"/>
              </w:rPr>
              <w:t>Бритько</w:t>
            </w:r>
          </w:p>
          <w:p w14:paraId="56D34C6A" w14:textId="77777777" w:rsidR="0071180D" w:rsidRPr="008D31C8" w:rsidRDefault="0071180D" w:rsidP="00FE097D">
            <w:pPr>
              <w:suppressAutoHyphens w:val="0"/>
              <w:ind w:left="34"/>
              <w:rPr>
                <w:rFonts w:cs="Times New Roman"/>
                <w:szCs w:val="24"/>
                <w:lang w:eastAsia="ru-RU"/>
              </w:rPr>
            </w:pPr>
            <w:r w:rsidRPr="008D31C8">
              <w:rPr>
                <w:rFonts w:cs="Times New Roman"/>
                <w:szCs w:val="24"/>
                <w:shd w:val="clear" w:color="auto" w:fill="FFFFFF"/>
                <w:lang w:eastAsia="ru-RU"/>
              </w:rPr>
              <w:t>«____»</w:t>
            </w:r>
            <w:r w:rsidR="005441DC">
              <w:rPr>
                <w:rFonts w:cs="Times New Roman"/>
                <w:szCs w:val="24"/>
                <w:shd w:val="clear" w:color="auto" w:fill="FFFFFF"/>
                <w:lang w:eastAsia="ru-RU"/>
              </w:rPr>
              <w:t xml:space="preserve"> </w:t>
            </w:r>
            <w:r w:rsidRPr="008D31C8">
              <w:rPr>
                <w:rFonts w:cs="Times New Roman"/>
                <w:szCs w:val="24"/>
                <w:shd w:val="clear" w:color="auto" w:fill="FFFFFF"/>
                <w:lang w:eastAsia="ru-RU"/>
              </w:rPr>
              <w:t xml:space="preserve">______________ </w:t>
            </w:r>
            <w:r w:rsidR="008F1532">
              <w:rPr>
                <w:rFonts w:cs="Times New Roman"/>
                <w:szCs w:val="24"/>
                <w:shd w:val="clear" w:color="auto" w:fill="FFFFFF"/>
                <w:lang w:eastAsia="ru-RU"/>
              </w:rPr>
              <w:t>2022</w:t>
            </w:r>
            <w:r w:rsidRPr="008D31C8">
              <w:rPr>
                <w:rFonts w:cs="Times New Roman"/>
                <w:szCs w:val="24"/>
                <w:shd w:val="clear" w:color="auto" w:fill="FFFFFF"/>
                <w:lang w:eastAsia="ru-RU"/>
              </w:rPr>
              <w:t xml:space="preserve"> г.</w:t>
            </w:r>
          </w:p>
          <w:p w14:paraId="03277520" w14:textId="77777777" w:rsidR="0071180D" w:rsidRPr="008D31C8" w:rsidRDefault="0071180D" w:rsidP="00FE097D">
            <w:pPr>
              <w:suppressAutoHyphens w:val="0"/>
              <w:jc w:val="center"/>
              <w:outlineLvl w:val="0"/>
              <w:rPr>
                <w:rFonts w:cs="Times New Roman"/>
                <w:szCs w:val="24"/>
                <w:lang w:eastAsia="ru-RU"/>
              </w:rPr>
            </w:pPr>
          </w:p>
        </w:tc>
        <w:tc>
          <w:tcPr>
            <w:tcW w:w="1134" w:type="dxa"/>
          </w:tcPr>
          <w:p w14:paraId="1BC4EE58" w14:textId="77777777" w:rsidR="0071180D" w:rsidRPr="008D31C8" w:rsidRDefault="0071180D" w:rsidP="00FE097D">
            <w:pPr>
              <w:suppressAutoHyphens w:val="0"/>
              <w:jc w:val="center"/>
              <w:outlineLvl w:val="0"/>
              <w:rPr>
                <w:rFonts w:cs="Times New Roman"/>
                <w:szCs w:val="24"/>
                <w:lang w:eastAsia="ru-RU"/>
              </w:rPr>
            </w:pPr>
          </w:p>
        </w:tc>
        <w:tc>
          <w:tcPr>
            <w:tcW w:w="4637" w:type="dxa"/>
          </w:tcPr>
          <w:p w14:paraId="6CF875C4" w14:textId="77777777" w:rsidR="0071180D" w:rsidRPr="008D31C8" w:rsidRDefault="0071180D" w:rsidP="00FE097D">
            <w:pPr>
              <w:suppressAutoHyphens w:val="0"/>
              <w:ind w:left="34"/>
              <w:rPr>
                <w:rFonts w:cs="Times New Roman"/>
                <w:szCs w:val="24"/>
                <w:lang w:eastAsia="ru-RU"/>
              </w:rPr>
            </w:pPr>
          </w:p>
        </w:tc>
      </w:tr>
      <w:tr w:rsidR="0071180D" w:rsidRPr="008D31C8" w14:paraId="3B9FDCAA" w14:textId="77777777" w:rsidTr="00410975">
        <w:tc>
          <w:tcPr>
            <w:tcW w:w="4610" w:type="dxa"/>
          </w:tcPr>
          <w:p w14:paraId="0C54C46D" w14:textId="77777777" w:rsidR="0071180D" w:rsidRPr="008D31C8" w:rsidRDefault="0071180D" w:rsidP="00FE097D">
            <w:pPr>
              <w:suppressAutoHyphens w:val="0"/>
              <w:jc w:val="center"/>
              <w:outlineLvl w:val="0"/>
              <w:rPr>
                <w:rFonts w:cs="Times New Roman"/>
                <w:szCs w:val="24"/>
                <w:lang w:eastAsia="ru-RU"/>
              </w:rPr>
            </w:pPr>
          </w:p>
        </w:tc>
        <w:tc>
          <w:tcPr>
            <w:tcW w:w="1134" w:type="dxa"/>
          </w:tcPr>
          <w:p w14:paraId="2B0053C7" w14:textId="77777777" w:rsidR="0071180D" w:rsidRPr="008D31C8" w:rsidRDefault="0071180D" w:rsidP="00FE097D">
            <w:pPr>
              <w:suppressAutoHyphens w:val="0"/>
              <w:jc w:val="center"/>
              <w:outlineLvl w:val="0"/>
              <w:rPr>
                <w:rFonts w:cs="Times New Roman"/>
                <w:szCs w:val="24"/>
                <w:lang w:eastAsia="ru-RU"/>
              </w:rPr>
            </w:pPr>
          </w:p>
        </w:tc>
        <w:tc>
          <w:tcPr>
            <w:tcW w:w="4637" w:type="dxa"/>
          </w:tcPr>
          <w:p w14:paraId="469ACC63" w14:textId="77777777" w:rsidR="0071180D" w:rsidRPr="008D31C8" w:rsidRDefault="0071180D" w:rsidP="00FE097D">
            <w:pPr>
              <w:suppressAutoHyphens w:val="0"/>
              <w:jc w:val="center"/>
              <w:outlineLvl w:val="0"/>
              <w:rPr>
                <w:rFonts w:cs="Times New Roman"/>
                <w:szCs w:val="24"/>
                <w:lang w:eastAsia="ru-RU"/>
              </w:rPr>
            </w:pPr>
          </w:p>
        </w:tc>
      </w:tr>
      <w:tr w:rsidR="0071180D" w:rsidRPr="008D31C8" w14:paraId="5139D21D" w14:textId="77777777" w:rsidTr="00410975">
        <w:tc>
          <w:tcPr>
            <w:tcW w:w="4610" w:type="dxa"/>
          </w:tcPr>
          <w:p w14:paraId="7EE13268" w14:textId="77777777" w:rsidR="0071180D" w:rsidRPr="008D31C8" w:rsidRDefault="0071180D" w:rsidP="002143C2">
            <w:pPr>
              <w:keepLines/>
              <w:suppressLineNumbers/>
              <w:snapToGrid w:val="0"/>
              <w:ind w:left="34"/>
              <w:rPr>
                <w:rFonts w:cs="Times New Roman"/>
                <w:szCs w:val="24"/>
                <w:shd w:val="clear" w:color="auto" w:fill="FFFFFF"/>
                <w:lang w:eastAsia="ru-RU"/>
              </w:rPr>
            </w:pPr>
            <w:bookmarkStart w:id="5" w:name="_Toc31801248"/>
            <w:bookmarkStart w:id="6" w:name="_Toc32396185"/>
            <w:bookmarkStart w:id="7" w:name="_Toc32419361"/>
            <w:r w:rsidRPr="008D31C8">
              <w:rPr>
                <w:rFonts w:cs="Times New Roman"/>
                <w:szCs w:val="24"/>
                <w:shd w:val="clear" w:color="auto" w:fill="FFFFFF"/>
                <w:lang w:eastAsia="ru-RU"/>
              </w:rPr>
              <w:t>СОГЛАСОВАНО</w:t>
            </w:r>
            <w:bookmarkEnd w:id="5"/>
            <w:bookmarkEnd w:id="6"/>
            <w:bookmarkEnd w:id="7"/>
          </w:p>
          <w:p w14:paraId="2057B904" w14:textId="56D22B00" w:rsidR="008122C5" w:rsidRPr="008231DB" w:rsidRDefault="00906046" w:rsidP="00DE64AC">
            <w:pPr>
              <w:keepLines/>
              <w:suppressLineNumbers/>
              <w:snapToGrid w:val="0"/>
              <w:ind w:left="34"/>
              <w:rPr>
                <w:rFonts w:cs="Times New Roman"/>
                <w:shd w:val="clear" w:color="auto" w:fill="FFFFFF"/>
              </w:rPr>
            </w:pPr>
            <w:bookmarkStart w:id="8" w:name="_Toc31801249"/>
            <w:bookmarkStart w:id="9" w:name="_Toc32396186"/>
            <w:bookmarkStart w:id="10" w:name="_Toc32419362"/>
            <w:r>
              <w:rPr>
                <w:rFonts w:cs="Times New Roman"/>
                <w:shd w:val="clear" w:color="auto" w:fill="FFFFFF"/>
              </w:rPr>
              <w:t>Н</w:t>
            </w:r>
            <w:r w:rsidR="008122C5" w:rsidRPr="008231DB">
              <w:rPr>
                <w:rFonts w:cs="Times New Roman"/>
                <w:shd w:val="clear" w:color="auto" w:fill="FFFFFF"/>
              </w:rPr>
              <w:t>ачальник</w:t>
            </w:r>
            <w:r>
              <w:rPr>
                <w:rFonts w:cs="Times New Roman"/>
                <w:shd w:val="clear" w:color="auto" w:fill="FFFFFF"/>
              </w:rPr>
              <w:t xml:space="preserve"> отдела АСТУ</w:t>
            </w:r>
          </w:p>
          <w:p w14:paraId="6061A465" w14:textId="57C87B4F" w:rsidR="00A440E8" w:rsidRDefault="00906046" w:rsidP="002143C2">
            <w:pPr>
              <w:keepLines/>
              <w:suppressLineNumbers/>
              <w:snapToGrid w:val="0"/>
              <w:ind w:left="34"/>
              <w:rPr>
                <w:rFonts w:cs="Times New Roman"/>
                <w:szCs w:val="24"/>
                <w:shd w:val="clear" w:color="auto" w:fill="FFFFFF"/>
                <w:lang w:eastAsia="ru-RU"/>
              </w:rPr>
            </w:pPr>
            <w:r>
              <w:rPr>
                <w:rFonts w:cs="Times New Roman"/>
                <w:shd w:val="clear" w:color="auto" w:fill="FFFFFF"/>
              </w:rPr>
              <w:t>Департамента</w:t>
            </w:r>
            <w:r w:rsidR="008122C5" w:rsidRPr="008231DB">
              <w:rPr>
                <w:rFonts w:cs="Times New Roman"/>
                <w:shd w:val="clear" w:color="auto" w:fill="FFFFFF"/>
              </w:rPr>
              <w:t xml:space="preserve"> </w:t>
            </w:r>
            <w:proofErr w:type="spellStart"/>
            <w:r w:rsidR="008122C5" w:rsidRPr="008231DB">
              <w:rPr>
                <w:rFonts w:cs="Times New Roman"/>
                <w:shd w:val="clear" w:color="auto" w:fill="FFFFFF"/>
              </w:rPr>
              <w:t>РиЭ</w:t>
            </w:r>
            <w:proofErr w:type="spellEnd"/>
            <w:r w:rsidR="008122C5" w:rsidRPr="008231DB">
              <w:rPr>
                <w:rFonts w:cs="Times New Roman"/>
                <w:shd w:val="clear" w:color="auto" w:fill="FFFFFF"/>
              </w:rPr>
              <w:t xml:space="preserve"> АСДУ</w:t>
            </w:r>
            <w:r w:rsidR="008122C5" w:rsidRPr="008D31C8" w:rsidDel="008122C5">
              <w:rPr>
                <w:rFonts w:cs="Times New Roman"/>
                <w:szCs w:val="24"/>
                <w:shd w:val="clear" w:color="auto" w:fill="FFFFFF"/>
                <w:lang w:eastAsia="ru-RU"/>
              </w:rPr>
              <w:t xml:space="preserve"> </w:t>
            </w:r>
            <w:bookmarkStart w:id="11" w:name="_Toc31801251"/>
            <w:bookmarkStart w:id="12" w:name="_Toc32396188"/>
            <w:bookmarkStart w:id="13" w:name="_Toc32419364"/>
            <w:bookmarkEnd w:id="8"/>
            <w:bookmarkEnd w:id="9"/>
            <w:bookmarkEnd w:id="10"/>
          </w:p>
          <w:p w14:paraId="1CEC9DA5" w14:textId="77777777" w:rsidR="0071180D" w:rsidRPr="008D31C8" w:rsidRDefault="0071180D" w:rsidP="002143C2">
            <w:pPr>
              <w:keepLines/>
              <w:suppressLineNumbers/>
              <w:snapToGrid w:val="0"/>
              <w:ind w:left="34"/>
              <w:rPr>
                <w:rFonts w:cs="Times New Roman"/>
                <w:szCs w:val="24"/>
                <w:shd w:val="clear" w:color="auto" w:fill="FFFFFF"/>
                <w:lang w:eastAsia="ru-RU"/>
              </w:rPr>
            </w:pPr>
            <w:r w:rsidRPr="008D31C8">
              <w:rPr>
                <w:rFonts w:cs="Times New Roman"/>
                <w:szCs w:val="24"/>
                <w:shd w:val="clear" w:color="auto" w:fill="FFFFFF"/>
                <w:lang w:eastAsia="ru-RU"/>
              </w:rPr>
              <w:t>ПАО «</w:t>
            </w:r>
            <w:r w:rsidR="00680A63">
              <w:rPr>
                <w:rFonts w:cs="Times New Roman"/>
                <w:szCs w:val="24"/>
                <w:shd w:val="clear" w:color="auto" w:fill="FFFFFF"/>
                <w:lang w:eastAsia="ru-RU"/>
              </w:rPr>
              <w:t>Россети Центр</w:t>
            </w:r>
            <w:r w:rsidRPr="008D31C8">
              <w:rPr>
                <w:rFonts w:cs="Times New Roman"/>
                <w:szCs w:val="24"/>
                <w:shd w:val="clear" w:color="auto" w:fill="FFFFFF"/>
                <w:lang w:eastAsia="ru-RU"/>
              </w:rPr>
              <w:t>»</w:t>
            </w:r>
            <w:bookmarkEnd w:id="11"/>
            <w:bookmarkEnd w:id="12"/>
            <w:bookmarkEnd w:id="13"/>
          </w:p>
          <w:p w14:paraId="3C688C72" w14:textId="77777777" w:rsidR="0071180D" w:rsidRPr="008D31C8" w:rsidRDefault="0071180D" w:rsidP="002143C2">
            <w:pPr>
              <w:keepLines/>
              <w:suppressLineNumbers/>
              <w:snapToGrid w:val="0"/>
              <w:ind w:left="34"/>
              <w:rPr>
                <w:rFonts w:cs="Times New Roman"/>
                <w:szCs w:val="24"/>
                <w:shd w:val="clear" w:color="auto" w:fill="FFFFFF"/>
                <w:lang w:eastAsia="ru-RU"/>
              </w:rPr>
            </w:pPr>
          </w:p>
          <w:p w14:paraId="11E0D286" w14:textId="4F30DE1F" w:rsidR="0071180D" w:rsidRPr="008D31C8" w:rsidRDefault="0071180D" w:rsidP="002143C2">
            <w:pPr>
              <w:keepLines/>
              <w:suppressLineNumbers/>
              <w:snapToGrid w:val="0"/>
              <w:ind w:left="34"/>
              <w:rPr>
                <w:rFonts w:cs="Times New Roman"/>
                <w:szCs w:val="24"/>
                <w:shd w:val="clear" w:color="auto" w:fill="FFFFFF"/>
                <w:lang w:eastAsia="ru-RU"/>
              </w:rPr>
            </w:pPr>
            <w:bookmarkStart w:id="14" w:name="_Toc31801252"/>
            <w:bookmarkStart w:id="15" w:name="_Toc32396189"/>
            <w:bookmarkStart w:id="16" w:name="_Toc32419365"/>
            <w:r w:rsidRPr="008D31C8">
              <w:rPr>
                <w:rFonts w:cs="Times New Roman"/>
                <w:szCs w:val="24"/>
                <w:shd w:val="clear" w:color="auto" w:fill="FFFFFF"/>
                <w:lang w:eastAsia="ru-RU"/>
              </w:rPr>
              <w:t>_</w:t>
            </w:r>
            <w:r w:rsidRPr="008D31C8">
              <w:rPr>
                <w:rFonts w:cs="Times New Roman"/>
                <w:szCs w:val="24"/>
                <w:lang w:eastAsia="ru-RU"/>
              </w:rPr>
              <w:t>_______________</w:t>
            </w:r>
            <w:r w:rsidRPr="008D31C8">
              <w:rPr>
                <w:rFonts w:cs="Times New Roman"/>
                <w:szCs w:val="24"/>
                <w:shd w:val="clear" w:color="auto" w:fill="FFFFFF"/>
                <w:lang w:eastAsia="ru-RU"/>
              </w:rPr>
              <w:t xml:space="preserve"> </w:t>
            </w:r>
            <w:r w:rsidR="008122C5">
              <w:rPr>
                <w:rFonts w:cs="Times New Roman"/>
                <w:szCs w:val="24"/>
                <w:shd w:val="clear" w:color="auto" w:fill="FFFFFF"/>
                <w:lang w:eastAsia="ru-RU"/>
              </w:rPr>
              <w:t>А</w:t>
            </w:r>
            <w:r w:rsidRPr="008D31C8">
              <w:rPr>
                <w:rFonts w:cs="Times New Roman"/>
                <w:szCs w:val="24"/>
                <w:shd w:val="clear" w:color="auto" w:fill="FFFFFF"/>
                <w:lang w:eastAsia="ru-RU"/>
              </w:rPr>
              <w:t>.</w:t>
            </w:r>
            <w:r w:rsidR="00906046">
              <w:rPr>
                <w:rFonts w:cs="Times New Roman"/>
                <w:szCs w:val="24"/>
                <w:shd w:val="clear" w:color="auto" w:fill="FFFFFF"/>
                <w:lang w:eastAsia="ru-RU"/>
              </w:rPr>
              <w:t>Н</w:t>
            </w:r>
            <w:r w:rsidRPr="008D31C8">
              <w:rPr>
                <w:rFonts w:cs="Times New Roman"/>
                <w:szCs w:val="24"/>
                <w:shd w:val="clear" w:color="auto" w:fill="FFFFFF"/>
                <w:lang w:eastAsia="ru-RU"/>
              </w:rPr>
              <w:t>.</w:t>
            </w:r>
            <w:r w:rsidR="00A440E8">
              <w:rPr>
                <w:rFonts w:cs="Times New Roman"/>
                <w:szCs w:val="24"/>
                <w:shd w:val="clear" w:color="auto" w:fill="FFFFFF"/>
                <w:lang w:eastAsia="ru-RU"/>
              </w:rPr>
              <w:t xml:space="preserve"> </w:t>
            </w:r>
            <w:r w:rsidR="00906046">
              <w:rPr>
                <w:rFonts w:cs="Times New Roman"/>
                <w:szCs w:val="24"/>
                <w:shd w:val="clear" w:color="auto" w:fill="FFFFFF"/>
                <w:lang w:eastAsia="ru-RU"/>
              </w:rPr>
              <w:t>Дубенцов</w:t>
            </w:r>
            <w:bookmarkEnd w:id="14"/>
            <w:bookmarkEnd w:id="15"/>
            <w:bookmarkEnd w:id="16"/>
          </w:p>
          <w:p w14:paraId="78F921BD" w14:textId="77777777" w:rsidR="0071180D" w:rsidRPr="008D31C8" w:rsidRDefault="0071180D" w:rsidP="002143C2">
            <w:pPr>
              <w:keepLines/>
              <w:suppressLineNumbers/>
              <w:snapToGrid w:val="0"/>
              <w:ind w:left="34"/>
              <w:rPr>
                <w:rFonts w:cs="Times New Roman"/>
                <w:szCs w:val="24"/>
                <w:shd w:val="clear" w:color="auto" w:fill="FFFFFF"/>
                <w:lang w:eastAsia="ru-RU"/>
              </w:rPr>
            </w:pPr>
          </w:p>
          <w:p w14:paraId="08903F4F" w14:textId="77777777" w:rsidR="0071180D" w:rsidRPr="008D31C8" w:rsidRDefault="00E6261B" w:rsidP="002143C2">
            <w:pPr>
              <w:keepLines/>
              <w:suppressLineNumbers/>
              <w:snapToGrid w:val="0"/>
              <w:ind w:left="34"/>
              <w:rPr>
                <w:rFonts w:cs="Times New Roman"/>
                <w:szCs w:val="24"/>
                <w:shd w:val="clear" w:color="auto" w:fill="FFFFFF"/>
                <w:lang w:eastAsia="ru-RU"/>
              </w:rPr>
            </w:pPr>
            <w:bookmarkStart w:id="17" w:name="_Toc31801253"/>
            <w:bookmarkStart w:id="18" w:name="_Toc32396190"/>
            <w:bookmarkStart w:id="19" w:name="_Toc32419366"/>
            <w:r w:rsidRPr="008D31C8">
              <w:rPr>
                <w:rFonts w:cs="Times New Roman"/>
                <w:szCs w:val="24"/>
                <w:lang w:eastAsia="ru-RU"/>
              </w:rPr>
              <w:t>«____»</w:t>
            </w:r>
            <w:r w:rsidR="00680A63">
              <w:rPr>
                <w:rFonts w:cs="Times New Roman"/>
                <w:szCs w:val="24"/>
                <w:lang w:eastAsia="ru-RU"/>
              </w:rPr>
              <w:t xml:space="preserve"> </w:t>
            </w:r>
            <w:r w:rsidRPr="008D31C8">
              <w:rPr>
                <w:rFonts w:cs="Times New Roman"/>
                <w:szCs w:val="24"/>
                <w:lang w:eastAsia="ru-RU"/>
              </w:rPr>
              <w:t>____________</w:t>
            </w:r>
            <w:r w:rsidR="00186F74" w:rsidRPr="008D31C8">
              <w:rPr>
                <w:rFonts w:cs="Times New Roman"/>
                <w:szCs w:val="24"/>
                <w:shd w:val="clear" w:color="auto" w:fill="FFFFFF"/>
                <w:lang w:eastAsia="ru-RU"/>
              </w:rPr>
              <w:t>202</w:t>
            </w:r>
            <w:r w:rsidR="008F1532">
              <w:rPr>
                <w:rFonts w:cs="Times New Roman"/>
                <w:szCs w:val="24"/>
                <w:shd w:val="clear" w:color="auto" w:fill="FFFFFF"/>
                <w:lang w:eastAsia="ru-RU"/>
              </w:rPr>
              <w:t>2</w:t>
            </w:r>
            <w:r w:rsidR="0071180D" w:rsidRPr="008D31C8">
              <w:rPr>
                <w:rFonts w:cs="Times New Roman"/>
                <w:szCs w:val="24"/>
                <w:shd w:val="clear" w:color="auto" w:fill="FFFFFF"/>
                <w:lang w:eastAsia="ru-RU"/>
              </w:rPr>
              <w:t xml:space="preserve"> г.</w:t>
            </w:r>
            <w:bookmarkEnd w:id="17"/>
            <w:bookmarkEnd w:id="18"/>
            <w:bookmarkEnd w:id="19"/>
          </w:p>
          <w:p w14:paraId="20D95FB1" w14:textId="77777777" w:rsidR="0071180D" w:rsidRPr="008D31C8" w:rsidRDefault="00680A63" w:rsidP="002143C2">
            <w:pPr>
              <w:jc w:val="center"/>
              <w:outlineLvl w:val="0"/>
              <w:rPr>
                <w:rFonts w:cs="Times New Roman"/>
                <w:szCs w:val="24"/>
                <w:lang w:eastAsia="ru-RU"/>
              </w:rPr>
            </w:pPr>
            <w:r>
              <w:rPr>
                <w:rFonts w:cs="Times New Roman"/>
                <w:szCs w:val="24"/>
                <w:lang w:eastAsia="ru-RU"/>
              </w:rPr>
              <w:t xml:space="preserve"> </w:t>
            </w:r>
          </w:p>
        </w:tc>
        <w:tc>
          <w:tcPr>
            <w:tcW w:w="1134" w:type="dxa"/>
          </w:tcPr>
          <w:p w14:paraId="4E38C04C" w14:textId="77777777" w:rsidR="0071180D" w:rsidRPr="008D31C8" w:rsidRDefault="0071180D" w:rsidP="002143C2">
            <w:pPr>
              <w:jc w:val="center"/>
              <w:outlineLvl w:val="0"/>
              <w:rPr>
                <w:rFonts w:cs="Times New Roman"/>
                <w:szCs w:val="24"/>
                <w:lang w:eastAsia="ru-RU"/>
              </w:rPr>
            </w:pPr>
          </w:p>
        </w:tc>
        <w:tc>
          <w:tcPr>
            <w:tcW w:w="4637" w:type="dxa"/>
          </w:tcPr>
          <w:p w14:paraId="723609E2" w14:textId="77777777" w:rsidR="0071180D" w:rsidRPr="008D31C8" w:rsidRDefault="0071180D" w:rsidP="002143C2">
            <w:pPr>
              <w:keepLines/>
              <w:suppressLineNumbers/>
              <w:snapToGrid w:val="0"/>
              <w:ind w:left="34"/>
              <w:rPr>
                <w:rFonts w:cs="Times New Roman"/>
                <w:szCs w:val="24"/>
                <w:shd w:val="clear" w:color="auto" w:fill="FFFFFF"/>
                <w:lang w:eastAsia="ru-RU"/>
              </w:rPr>
            </w:pPr>
            <w:bookmarkStart w:id="20" w:name="_Toc23859642"/>
            <w:bookmarkStart w:id="21" w:name="_Toc24367877"/>
            <w:bookmarkStart w:id="22" w:name="_Toc31801254"/>
            <w:bookmarkStart w:id="23" w:name="_Toc32396191"/>
            <w:bookmarkStart w:id="24" w:name="_Toc32419367"/>
            <w:r w:rsidRPr="008D31C8">
              <w:rPr>
                <w:rFonts w:cs="Times New Roman"/>
                <w:szCs w:val="24"/>
                <w:shd w:val="clear" w:color="auto" w:fill="FFFFFF"/>
                <w:lang w:eastAsia="ru-RU"/>
              </w:rPr>
              <w:t>СОГЛАСОВАНО:</w:t>
            </w:r>
            <w:bookmarkEnd w:id="20"/>
            <w:bookmarkEnd w:id="21"/>
            <w:bookmarkEnd w:id="22"/>
            <w:bookmarkEnd w:id="23"/>
            <w:bookmarkEnd w:id="24"/>
            <w:r w:rsidRPr="008D31C8">
              <w:rPr>
                <w:rFonts w:cs="Times New Roman"/>
                <w:szCs w:val="24"/>
                <w:shd w:val="clear" w:color="auto" w:fill="FFFFFF"/>
                <w:lang w:eastAsia="ru-RU"/>
              </w:rPr>
              <w:t xml:space="preserve"> </w:t>
            </w:r>
          </w:p>
          <w:p w14:paraId="1E2620FC" w14:textId="77777777" w:rsidR="0071180D" w:rsidRPr="008D31C8" w:rsidRDefault="0071180D" w:rsidP="002143C2">
            <w:pPr>
              <w:keepLines/>
              <w:suppressLineNumbers/>
              <w:snapToGrid w:val="0"/>
              <w:ind w:left="34"/>
              <w:rPr>
                <w:rFonts w:cs="Times New Roman"/>
                <w:szCs w:val="24"/>
                <w:shd w:val="clear" w:color="auto" w:fill="FFFFFF"/>
                <w:lang w:eastAsia="ru-RU"/>
              </w:rPr>
            </w:pPr>
            <w:r w:rsidRPr="008D31C8">
              <w:rPr>
                <w:rFonts w:cs="Times New Roman"/>
                <w:szCs w:val="24"/>
                <w:shd w:val="clear" w:color="auto" w:fill="FFFFFF"/>
                <w:lang w:eastAsia="ru-RU"/>
              </w:rPr>
              <w:t xml:space="preserve">Начальник Управления </w:t>
            </w:r>
            <w:proofErr w:type="spellStart"/>
            <w:r w:rsidRPr="008D31C8">
              <w:rPr>
                <w:rFonts w:cs="Times New Roman"/>
                <w:szCs w:val="24"/>
                <w:shd w:val="clear" w:color="auto" w:fill="FFFFFF"/>
                <w:lang w:eastAsia="ru-RU"/>
              </w:rPr>
              <w:t>КиТАСУ</w:t>
            </w:r>
            <w:proofErr w:type="spellEnd"/>
            <w:r w:rsidRPr="008D31C8">
              <w:rPr>
                <w:rFonts w:cs="Times New Roman"/>
                <w:szCs w:val="24"/>
                <w:shd w:val="clear" w:color="auto" w:fill="FFFFFF"/>
                <w:lang w:eastAsia="ru-RU"/>
              </w:rPr>
              <w:t xml:space="preserve"> филиала ПАО «</w:t>
            </w:r>
            <w:r w:rsidR="00680A63">
              <w:rPr>
                <w:rFonts w:cs="Times New Roman"/>
                <w:szCs w:val="24"/>
                <w:shd w:val="clear" w:color="auto" w:fill="FFFFFF"/>
                <w:lang w:eastAsia="ru-RU"/>
              </w:rPr>
              <w:t>Россети Центр</w:t>
            </w:r>
            <w:r w:rsidRPr="008D31C8">
              <w:rPr>
                <w:rFonts w:cs="Times New Roman"/>
                <w:szCs w:val="24"/>
                <w:shd w:val="clear" w:color="auto" w:fill="FFFFFF"/>
                <w:lang w:eastAsia="ru-RU"/>
              </w:rPr>
              <w:t>» - «Брянскэнерго»</w:t>
            </w:r>
          </w:p>
          <w:p w14:paraId="37CC1D05" w14:textId="77777777" w:rsidR="0071180D" w:rsidRPr="008D31C8" w:rsidRDefault="0071180D" w:rsidP="002143C2">
            <w:pPr>
              <w:keepLines/>
              <w:suppressLineNumbers/>
              <w:snapToGrid w:val="0"/>
              <w:ind w:left="34"/>
              <w:rPr>
                <w:rFonts w:cs="Times New Roman"/>
                <w:szCs w:val="24"/>
                <w:shd w:val="clear" w:color="auto" w:fill="FFFFFF"/>
                <w:lang w:eastAsia="ru-RU"/>
              </w:rPr>
            </w:pPr>
          </w:p>
          <w:p w14:paraId="2C820882" w14:textId="77777777" w:rsidR="0071180D" w:rsidRPr="008D31C8" w:rsidRDefault="00E6261B" w:rsidP="002143C2">
            <w:pPr>
              <w:keepLines/>
              <w:suppressLineNumbers/>
              <w:snapToGrid w:val="0"/>
              <w:ind w:left="34"/>
              <w:rPr>
                <w:rFonts w:cs="Times New Roman"/>
                <w:szCs w:val="24"/>
                <w:shd w:val="clear" w:color="auto" w:fill="FFFFFF"/>
                <w:lang w:eastAsia="ru-RU"/>
              </w:rPr>
            </w:pPr>
            <w:bookmarkStart w:id="25" w:name="_Toc23859643"/>
            <w:bookmarkStart w:id="26" w:name="_Toc24367878"/>
            <w:bookmarkStart w:id="27" w:name="_Toc31801255"/>
            <w:bookmarkStart w:id="28" w:name="_Toc32396192"/>
            <w:bookmarkStart w:id="29" w:name="_Toc32419368"/>
            <w:r w:rsidRPr="008D31C8">
              <w:rPr>
                <w:rFonts w:cs="Times New Roman"/>
                <w:szCs w:val="24"/>
                <w:shd w:val="clear" w:color="auto" w:fill="FFFFFF"/>
                <w:lang w:eastAsia="ru-RU"/>
              </w:rPr>
              <w:t>______________</w:t>
            </w:r>
            <w:r w:rsidR="0071180D" w:rsidRPr="008D31C8">
              <w:rPr>
                <w:rFonts w:cs="Times New Roman"/>
                <w:szCs w:val="24"/>
                <w:shd w:val="clear" w:color="auto" w:fill="FFFFFF"/>
                <w:lang w:eastAsia="ru-RU"/>
              </w:rPr>
              <w:t xml:space="preserve"> А. А.</w:t>
            </w:r>
            <w:bookmarkEnd w:id="25"/>
            <w:r w:rsidR="0071180D" w:rsidRPr="008D31C8">
              <w:rPr>
                <w:rFonts w:cs="Times New Roman"/>
                <w:szCs w:val="24"/>
                <w:shd w:val="clear" w:color="auto" w:fill="FFFFFF"/>
                <w:lang w:eastAsia="ru-RU"/>
              </w:rPr>
              <w:t xml:space="preserve"> Шандлер</w:t>
            </w:r>
            <w:bookmarkEnd w:id="26"/>
            <w:bookmarkEnd w:id="27"/>
            <w:bookmarkEnd w:id="28"/>
            <w:bookmarkEnd w:id="29"/>
          </w:p>
          <w:p w14:paraId="138D25D7" w14:textId="77777777" w:rsidR="0071180D" w:rsidRPr="008D31C8" w:rsidRDefault="0071180D" w:rsidP="002143C2">
            <w:pPr>
              <w:keepLines/>
              <w:suppressLineNumbers/>
              <w:snapToGrid w:val="0"/>
              <w:ind w:left="34"/>
              <w:rPr>
                <w:rFonts w:cs="Times New Roman"/>
                <w:szCs w:val="24"/>
                <w:shd w:val="clear" w:color="auto" w:fill="FFFFFF"/>
                <w:lang w:eastAsia="ru-RU"/>
              </w:rPr>
            </w:pPr>
          </w:p>
          <w:p w14:paraId="28F16EF1" w14:textId="77777777" w:rsidR="0071180D" w:rsidRPr="008D31C8" w:rsidRDefault="0071180D" w:rsidP="002143C2">
            <w:pPr>
              <w:keepLines/>
              <w:suppressLineNumbers/>
              <w:snapToGrid w:val="0"/>
              <w:ind w:left="34"/>
              <w:rPr>
                <w:rFonts w:cs="Times New Roman"/>
                <w:szCs w:val="24"/>
                <w:lang w:eastAsia="ru-RU"/>
              </w:rPr>
            </w:pPr>
            <w:bookmarkStart w:id="30" w:name="_Toc23859644"/>
            <w:bookmarkStart w:id="31" w:name="_Toc24367879"/>
            <w:bookmarkStart w:id="32" w:name="_Toc31801256"/>
            <w:bookmarkStart w:id="33" w:name="_Toc32396193"/>
            <w:bookmarkStart w:id="34" w:name="_Toc32419369"/>
            <w:r w:rsidRPr="008D31C8">
              <w:rPr>
                <w:rFonts w:cs="Times New Roman"/>
                <w:szCs w:val="24"/>
                <w:shd w:val="clear" w:color="auto" w:fill="FFFFFF"/>
                <w:lang w:eastAsia="ru-RU"/>
              </w:rPr>
              <w:t>«____»______________</w:t>
            </w:r>
            <w:r w:rsidR="00186F74" w:rsidRPr="008D31C8">
              <w:rPr>
                <w:rFonts w:cs="Times New Roman"/>
                <w:szCs w:val="24"/>
                <w:shd w:val="clear" w:color="auto" w:fill="FFFFFF"/>
                <w:lang w:eastAsia="ru-RU"/>
              </w:rPr>
              <w:t>202</w:t>
            </w:r>
            <w:r w:rsidR="008F1532">
              <w:rPr>
                <w:rFonts w:cs="Times New Roman"/>
                <w:szCs w:val="24"/>
                <w:shd w:val="clear" w:color="auto" w:fill="FFFFFF"/>
                <w:lang w:eastAsia="ru-RU"/>
              </w:rPr>
              <w:t>2</w:t>
            </w:r>
            <w:r w:rsidRPr="008D31C8">
              <w:rPr>
                <w:rFonts w:cs="Times New Roman"/>
                <w:szCs w:val="24"/>
                <w:shd w:val="clear" w:color="auto" w:fill="FFFFFF"/>
                <w:lang w:eastAsia="ru-RU"/>
              </w:rPr>
              <w:t xml:space="preserve"> г.</w:t>
            </w:r>
            <w:bookmarkEnd w:id="30"/>
            <w:bookmarkEnd w:id="31"/>
            <w:bookmarkEnd w:id="32"/>
            <w:bookmarkEnd w:id="33"/>
            <w:bookmarkEnd w:id="34"/>
          </w:p>
        </w:tc>
      </w:tr>
    </w:tbl>
    <w:p w14:paraId="323E9613" w14:textId="77777777" w:rsidR="008C0009" w:rsidRDefault="008C0009" w:rsidP="00FE097D">
      <w:pPr>
        <w:widowControl w:val="0"/>
        <w:suppressAutoHyphens w:val="0"/>
        <w:spacing w:after="0" w:line="240" w:lineRule="auto"/>
        <w:jc w:val="center"/>
        <w:rPr>
          <w:rFonts w:cs="Times New Roman"/>
          <w:color w:val="000000"/>
          <w:szCs w:val="20"/>
        </w:rPr>
      </w:pPr>
    </w:p>
    <w:p w14:paraId="26103431" w14:textId="77777777" w:rsidR="00680A63" w:rsidRDefault="00680A63" w:rsidP="00FE097D">
      <w:pPr>
        <w:widowControl w:val="0"/>
        <w:suppressAutoHyphens w:val="0"/>
        <w:spacing w:after="0" w:line="240" w:lineRule="auto"/>
        <w:jc w:val="center"/>
        <w:rPr>
          <w:rFonts w:cs="Times New Roman"/>
          <w:color w:val="000000"/>
          <w:szCs w:val="20"/>
        </w:rPr>
      </w:pPr>
    </w:p>
    <w:p w14:paraId="56AEF4BF" w14:textId="77777777" w:rsidR="00680A63" w:rsidRDefault="00680A63" w:rsidP="00FE097D">
      <w:pPr>
        <w:widowControl w:val="0"/>
        <w:suppressAutoHyphens w:val="0"/>
        <w:spacing w:after="0" w:line="240" w:lineRule="auto"/>
        <w:jc w:val="center"/>
        <w:rPr>
          <w:rFonts w:cs="Times New Roman"/>
          <w:color w:val="000000"/>
          <w:szCs w:val="20"/>
        </w:rPr>
      </w:pPr>
    </w:p>
    <w:p w14:paraId="10F01F07" w14:textId="77777777" w:rsidR="00680A63" w:rsidRPr="008D31C8" w:rsidRDefault="00680A63" w:rsidP="00FE097D">
      <w:pPr>
        <w:widowControl w:val="0"/>
        <w:suppressAutoHyphens w:val="0"/>
        <w:spacing w:after="0" w:line="240" w:lineRule="auto"/>
        <w:jc w:val="center"/>
        <w:rPr>
          <w:rFonts w:cs="Times New Roman"/>
          <w:color w:val="000000"/>
          <w:szCs w:val="20"/>
        </w:rPr>
      </w:pPr>
    </w:p>
    <w:p w14:paraId="66E308A3" w14:textId="77777777" w:rsidR="0071180D" w:rsidRPr="008D31C8" w:rsidRDefault="006F1153" w:rsidP="00FE097D">
      <w:pPr>
        <w:widowControl w:val="0"/>
        <w:suppressAutoHyphens w:val="0"/>
        <w:spacing w:after="0" w:line="240" w:lineRule="auto"/>
        <w:jc w:val="center"/>
        <w:rPr>
          <w:rFonts w:cs="Times New Roman"/>
          <w:szCs w:val="24"/>
          <w:u w:val="single"/>
        </w:rPr>
      </w:pPr>
      <w:r>
        <w:rPr>
          <w:rFonts w:cs="Times New Roman"/>
          <w:color w:val="000000"/>
          <w:szCs w:val="20"/>
        </w:rPr>
        <w:t xml:space="preserve">Брянск, </w:t>
      </w:r>
      <w:r w:rsidR="008F1532">
        <w:rPr>
          <w:rFonts w:cs="Times New Roman"/>
          <w:color w:val="000000"/>
          <w:szCs w:val="20"/>
        </w:rPr>
        <w:t>2022</w:t>
      </w:r>
      <w:r w:rsidR="0071180D" w:rsidRPr="008D31C8">
        <w:rPr>
          <w:rFonts w:cs="Times New Roman"/>
          <w:color w:val="000000"/>
          <w:szCs w:val="20"/>
        </w:rPr>
        <w:t xml:space="preserve"> г.</w:t>
      </w:r>
      <w:r w:rsidR="0071180D" w:rsidRPr="008D31C8">
        <w:rPr>
          <w:rFonts w:cs="Times New Roman"/>
          <w:szCs w:val="24"/>
          <w:u w:val="single"/>
        </w:rPr>
        <w:br w:type="page"/>
      </w:r>
    </w:p>
    <w:p w14:paraId="2ECF3ECA" w14:textId="77777777" w:rsidR="006112BC" w:rsidRPr="008D31C8" w:rsidRDefault="006112BC" w:rsidP="00FE097D">
      <w:pPr>
        <w:pStyle w:val="12"/>
        <w:spacing w:before="0" w:line="240" w:lineRule="auto"/>
        <w:rPr>
          <w:rFonts w:ascii="Times New Roman" w:hAnsi="Times New Roman" w:cs="Times New Roman"/>
          <w:color w:val="auto"/>
          <w:sz w:val="24"/>
          <w:szCs w:val="24"/>
        </w:rPr>
      </w:pPr>
      <w:bookmarkStart w:id="35" w:name="_Toc105162410"/>
      <w:r w:rsidRPr="008D31C8">
        <w:rPr>
          <w:rFonts w:ascii="Times New Roman" w:hAnsi="Times New Roman" w:cs="Times New Roman"/>
          <w:color w:val="auto"/>
          <w:sz w:val="24"/>
          <w:szCs w:val="24"/>
        </w:rPr>
        <w:lastRenderedPageBreak/>
        <w:t>ТЕРМИНЫ, СОКРАЩЕНИЯ И ОПРЕДЕЛЕНИЯ</w:t>
      </w:r>
      <w:bookmarkEnd w:id="35"/>
    </w:p>
    <w:p w14:paraId="5FA8A299" w14:textId="77777777" w:rsidR="006112BC" w:rsidRPr="008D31C8" w:rsidRDefault="006112BC" w:rsidP="00FE097D">
      <w:pPr>
        <w:spacing w:after="0" w:line="240" w:lineRule="auto"/>
        <w:rPr>
          <w:rFonts w:cs="Times New Roman"/>
          <w:szCs w:val="24"/>
        </w:rPr>
      </w:pPr>
      <w:r w:rsidRPr="008D31C8">
        <w:rPr>
          <w:rFonts w:cs="Times New Roman"/>
          <w:szCs w:val="24"/>
        </w:rPr>
        <w:t>Термины, сокращения и определения, используемые в тексте данн</w:t>
      </w:r>
      <w:r w:rsidR="00D5727E" w:rsidRPr="008D31C8">
        <w:rPr>
          <w:rFonts w:cs="Times New Roman"/>
          <w:szCs w:val="24"/>
        </w:rPr>
        <w:t>ого</w:t>
      </w:r>
      <w:r w:rsidRPr="008D31C8">
        <w:rPr>
          <w:rFonts w:cs="Times New Roman"/>
          <w:szCs w:val="24"/>
        </w:rPr>
        <w:t xml:space="preserve"> Т</w:t>
      </w:r>
      <w:r w:rsidR="00D5727E" w:rsidRPr="008D31C8">
        <w:rPr>
          <w:rFonts w:cs="Times New Roman"/>
          <w:szCs w:val="24"/>
        </w:rPr>
        <w:t>З</w:t>
      </w:r>
      <w:r w:rsidRPr="008D31C8">
        <w:rPr>
          <w:rFonts w:cs="Times New Roman"/>
          <w:szCs w:val="24"/>
        </w:rPr>
        <w:t>, приведены в таблице:</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842"/>
        <w:gridCol w:w="7727"/>
      </w:tblGrid>
      <w:tr w:rsidR="006112BC" w:rsidRPr="008D31C8" w14:paraId="5C19069D"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372B1E7" w14:textId="77777777" w:rsidR="006112BC" w:rsidRPr="008D31C8" w:rsidRDefault="006112BC" w:rsidP="00FE097D">
            <w:pPr>
              <w:spacing w:after="0" w:line="240" w:lineRule="auto"/>
              <w:rPr>
                <w:rFonts w:cs="Times New Roman"/>
                <w:szCs w:val="24"/>
              </w:rPr>
            </w:pPr>
            <w:r w:rsidRPr="008D31C8">
              <w:rPr>
                <w:rFonts w:cs="Times New Roman"/>
                <w:szCs w:val="24"/>
              </w:rPr>
              <w:t>АСТУ</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421FE174" w14:textId="77777777" w:rsidR="006112BC" w:rsidRPr="008D31C8" w:rsidRDefault="006112BC" w:rsidP="00FE097D">
            <w:pPr>
              <w:spacing w:after="0" w:line="240" w:lineRule="auto"/>
              <w:rPr>
                <w:rFonts w:cs="Times New Roman"/>
                <w:szCs w:val="24"/>
              </w:rPr>
            </w:pPr>
            <w:r w:rsidRPr="008D31C8">
              <w:rPr>
                <w:rFonts w:cs="Times New Roman"/>
                <w:szCs w:val="24"/>
              </w:rPr>
              <w:t>Автоматизированная система технологического управления</w:t>
            </w:r>
          </w:p>
        </w:tc>
      </w:tr>
      <w:tr w:rsidR="006112BC" w:rsidRPr="008D31C8" w14:paraId="78503567"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71FAF51" w14:textId="77777777" w:rsidR="006112BC" w:rsidRPr="008D31C8" w:rsidRDefault="006112BC" w:rsidP="00FE097D">
            <w:pPr>
              <w:spacing w:after="0" w:line="240" w:lineRule="auto"/>
              <w:rPr>
                <w:rFonts w:cs="Times New Roman"/>
                <w:szCs w:val="24"/>
              </w:rPr>
            </w:pPr>
            <w:r w:rsidRPr="008D31C8">
              <w:rPr>
                <w:rFonts w:cs="Times New Roman"/>
                <w:szCs w:val="24"/>
              </w:rPr>
              <w:t>АСУЭ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2595A10D" w14:textId="77777777" w:rsidR="006112BC" w:rsidRPr="008D31C8" w:rsidRDefault="006112BC" w:rsidP="00FE097D">
            <w:pPr>
              <w:spacing w:after="0" w:line="240" w:lineRule="auto"/>
              <w:rPr>
                <w:rFonts w:cs="Times New Roman"/>
                <w:szCs w:val="24"/>
              </w:rPr>
            </w:pPr>
            <w:r w:rsidRPr="008D31C8">
              <w:rPr>
                <w:rFonts w:cs="Times New Roman"/>
                <w:szCs w:val="24"/>
              </w:rPr>
              <w:t>Автоматизированная система учета электроэнергии</w:t>
            </w:r>
          </w:p>
        </w:tc>
      </w:tr>
      <w:tr w:rsidR="006112BC" w:rsidRPr="008D31C8" w14:paraId="53B9C4BD"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1DADC6" w14:textId="77777777" w:rsidR="006112BC" w:rsidRPr="008D31C8" w:rsidRDefault="006112BC" w:rsidP="00FE097D">
            <w:pPr>
              <w:spacing w:after="0" w:line="240" w:lineRule="auto"/>
              <w:rPr>
                <w:rFonts w:cs="Times New Roman"/>
                <w:szCs w:val="24"/>
              </w:rPr>
            </w:pPr>
            <w:r w:rsidRPr="008D31C8">
              <w:rPr>
                <w:rFonts w:cs="Times New Roman"/>
                <w:szCs w:val="24"/>
              </w:rPr>
              <w:t>ДП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65A05A6C" w14:textId="77777777" w:rsidR="006112BC" w:rsidRPr="008D31C8" w:rsidRDefault="006112BC" w:rsidP="00FE097D">
            <w:pPr>
              <w:spacing w:after="0" w:line="240" w:lineRule="auto"/>
              <w:rPr>
                <w:rFonts w:cs="Times New Roman"/>
                <w:szCs w:val="24"/>
              </w:rPr>
            </w:pPr>
            <w:r w:rsidRPr="008D31C8">
              <w:rPr>
                <w:rFonts w:cs="Times New Roman"/>
                <w:szCs w:val="24"/>
              </w:rPr>
              <w:t>Диспетчерский пункт</w:t>
            </w:r>
          </w:p>
        </w:tc>
      </w:tr>
      <w:tr w:rsidR="006112BC" w:rsidRPr="008D31C8" w14:paraId="51122521"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8BD68E5" w14:textId="77777777" w:rsidR="006112BC" w:rsidRPr="008D31C8" w:rsidRDefault="006112BC" w:rsidP="00FE097D">
            <w:pPr>
              <w:spacing w:after="0" w:line="240" w:lineRule="auto"/>
              <w:rPr>
                <w:rFonts w:cs="Times New Roman"/>
                <w:szCs w:val="24"/>
              </w:rPr>
            </w:pPr>
            <w:r w:rsidRPr="008D31C8">
              <w:rPr>
                <w:rFonts w:cs="Times New Roman"/>
                <w:szCs w:val="24"/>
              </w:rPr>
              <w:t>ЗИП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356DD1B0" w14:textId="77777777" w:rsidR="006112BC" w:rsidRPr="008D31C8" w:rsidRDefault="006112BC" w:rsidP="00FE097D">
            <w:pPr>
              <w:spacing w:after="0" w:line="240" w:lineRule="auto"/>
              <w:rPr>
                <w:rFonts w:cs="Times New Roman"/>
                <w:szCs w:val="24"/>
              </w:rPr>
            </w:pPr>
            <w:r w:rsidRPr="008D31C8">
              <w:rPr>
                <w:rFonts w:cs="Times New Roman"/>
                <w:szCs w:val="24"/>
              </w:rPr>
              <w:t>Запасные части, Инструменты и Принадлежности</w:t>
            </w:r>
          </w:p>
        </w:tc>
      </w:tr>
      <w:tr w:rsidR="00323BE9" w:rsidRPr="008D31C8" w14:paraId="1B499107"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02734CF" w14:textId="77777777" w:rsidR="00323BE9" w:rsidRPr="008D31C8" w:rsidRDefault="00323BE9" w:rsidP="00FE097D">
            <w:pPr>
              <w:spacing w:after="0" w:line="240" w:lineRule="auto"/>
              <w:rPr>
                <w:rFonts w:cs="Times New Roman"/>
                <w:szCs w:val="24"/>
              </w:rPr>
            </w:pPr>
            <w:r w:rsidRPr="008D31C8">
              <w:rPr>
                <w:rFonts w:cs="Times New Roman"/>
                <w:szCs w:val="24"/>
              </w:rPr>
              <w:t>ИВК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3B21D087" w14:textId="77777777" w:rsidR="00323BE9" w:rsidRPr="008D31C8" w:rsidRDefault="00323BE9" w:rsidP="00FE097D">
            <w:pPr>
              <w:spacing w:after="0" w:line="240" w:lineRule="auto"/>
              <w:rPr>
                <w:rFonts w:cs="Times New Roman"/>
                <w:szCs w:val="24"/>
              </w:rPr>
            </w:pPr>
            <w:r w:rsidRPr="008D31C8">
              <w:t>Информационно-вычислительный комплекс</w:t>
            </w:r>
          </w:p>
        </w:tc>
      </w:tr>
      <w:tr w:rsidR="006112BC" w:rsidRPr="008D31C8" w14:paraId="7BB4FE47"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04D860B" w14:textId="77777777" w:rsidR="006112BC" w:rsidRPr="008D31C8" w:rsidRDefault="006112BC" w:rsidP="00FE097D">
            <w:pPr>
              <w:spacing w:after="0" w:line="240" w:lineRule="auto"/>
              <w:rPr>
                <w:rFonts w:cs="Times New Roman"/>
                <w:szCs w:val="24"/>
              </w:rPr>
            </w:pPr>
            <w:r w:rsidRPr="008D31C8">
              <w:rPr>
                <w:rFonts w:cs="Times New Roman"/>
                <w:szCs w:val="24"/>
              </w:rPr>
              <w:t>ПО</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691C3F4B" w14:textId="77777777" w:rsidR="006112BC" w:rsidRPr="008D31C8" w:rsidRDefault="006112BC" w:rsidP="00FE097D">
            <w:pPr>
              <w:spacing w:after="0" w:line="240" w:lineRule="auto"/>
              <w:rPr>
                <w:rFonts w:cs="Times New Roman"/>
                <w:szCs w:val="24"/>
              </w:rPr>
            </w:pPr>
            <w:r w:rsidRPr="008D31C8">
              <w:rPr>
                <w:rFonts w:cs="Times New Roman"/>
                <w:szCs w:val="24"/>
              </w:rPr>
              <w:t>Программное обеспечение</w:t>
            </w:r>
          </w:p>
        </w:tc>
      </w:tr>
      <w:tr w:rsidR="006112BC" w:rsidRPr="008D31C8" w14:paraId="04F09921"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98BE86B" w14:textId="77777777" w:rsidR="006112BC" w:rsidRPr="008D31C8" w:rsidRDefault="006112BC" w:rsidP="00FE097D">
            <w:pPr>
              <w:spacing w:after="0" w:line="240" w:lineRule="auto"/>
              <w:rPr>
                <w:rFonts w:cs="Times New Roman"/>
                <w:szCs w:val="24"/>
              </w:rPr>
            </w:pPr>
            <w:r w:rsidRPr="008D31C8">
              <w:rPr>
                <w:rFonts w:cs="Times New Roman"/>
                <w:szCs w:val="24"/>
              </w:rPr>
              <w:t>ПС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3760502D" w14:textId="77777777" w:rsidR="006112BC" w:rsidRPr="008D31C8" w:rsidRDefault="006112BC" w:rsidP="00FE097D">
            <w:pPr>
              <w:spacing w:after="0" w:line="240" w:lineRule="auto"/>
              <w:rPr>
                <w:rFonts w:cs="Times New Roman"/>
                <w:szCs w:val="24"/>
              </w:rPr>
            </w:pPr>
            <w:r w:rsidRPr="008D31C8">
              <w:rPr>
                <w:rFonts w:cs="Times New Roman"/>
                <w:szCs w:val="24"/>
              </w:rPr>
              <w:t>Подстанция</w:t>
            </w:r>
          </w:p>
        </w:tc>
      </w:tr>
      <w:tr w:rsidR="006112BC" w:rsidRPr="008D31C8" w14:paraId="3AEB0BC8"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2F451B" w14:textId="77777777" w:rsidR="006112BC" w:rsidRPr="008D31C8" w:rsidRDefault="006112BC" w:rsidP="00FE097D">
            <w:pPr>
              <w:spacing w:after="0" w:line="240" w:lineRule="auto"/>
              <w:rPr>
                <w:rFonts w:cs="Times New Roman"/>
                <w:szCs w:val="24"/>
              </w:rPr>
            </w:pPr>
            <w:r w:rsidRPr="008D31C8">
              <w:rPr>
                <w:rFonts w:cs="Times New Roman"/>
                <w:szCs w:val="24"/>
              </w:rPr>
              <w:t>ПУЭ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397AE68A" w14:textId="77777777" w:rsidR="006112BC" w:rsidRPr="008D31C8" w:rsidRDefault="006112BC" w:rsidP="00FE097D">
            <w:pPr>
              <w:spacing w:after="0" w:line="240" w:lineRule="auto"/>
              <w:rPr>
                <w:rFonts w:cs="Times New Roman"/>
                <w:szCs w:val="24"/>
              </w:rPr>
            </w:pPr>
            <w:r w:rsidRPr="008D31C8">
              <w:rPr>
                <w:rFonts w:cs="Times New Roman"/>
                <w:szCs w:val="24"/>
              </w:rPr>
              <w:t>Правила устройства электроустановок</w:t>
            </w:r>
          </w:p>
        </w:tc>
      </w:tr>
      <w:tr w:rsidR="006112BC" w:rsidRPr="008D31C8" w14:paraId="2D9F95E3"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62FD4B7" w14:textId="77777777" w:rsidR="006112BC" w:rsidRPr="008D31C8" w:rsidRDefault="006112BC" w:rsidP="00FE097D">
            <w:pPr>
              <w:spacing w:after="0" w:line="240" w:lineRule="auto"/>
              <w:rPr>
                <w:rFonts w:cs="Times New Roman"/>
                <w:szCs w:val="24"/>
              </w:rPr>
            </w:pPr>
            <w:r w:rsidRPr="008D31C8">
              <w:rPr>
                <w:rFonts w:cs="Times New Roman"/>
                <w:szCs w:val="24"/>
              </w:rPr>
              <w:t>РЗА</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5400613F" w14:textId="77777777" w:rsidR="006112BC" w:rsidRPr="008D31C8" w:rsidRDefault="006112BC" w:rsidP="00FE097D">
            <w:pPr>
              <w:spacing w:after="0" w:line="240" w:lineRule="auto"/>
              <w:rPr>
                <w:rFonts w:cs="Times New Roman"/>
                <w:szCs w:val="24"/>
              </w:rPr>
            </w:pPr>
            <w:r w:rsidRPr="008D31C8">
              <w:rPr>
                <w:rFonts w:cs="Times New Roman"/>
                <w:szCs w:val="24"/>
              </w:rPr>
              <w:t>Релейная защита и автоматика</w:t>
            </w:r>
          </w:p>
        </w:tc>
      </w:tr>
      <w:tr w:rsidR="000B7B3F" w:rsidRPr="008D31C8" w14:paraId="61F9688E"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E4603CC" w14:textId="77777777" w:rsidR="000B7B3F" w:rsidRPr="008D31C8" w:rsidRDefault="000B7B3F" w:rsidP="00FE097D">
            <w:pPr>
              <w:spacing w:after="0" w:line="240" w:lineRule="auto"/>
              <w:rPr>
                <w:rFonts w:cs="Times New Roman"/>
                <w:szCs w:val="24"/>
              </w:rPr>
            </w:pPr>
            <w:r w:rsidRPr="008D31C8">
              <w:rPr>
                <w:rFonts w:cs="Times New Roman"/>
                <w:szCs w:val="24"/>
              </w:rPr>
              <w:t>РП</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3F0C9D40" w14:textId="77777777" w:rsidR="000B7B3F" w:rsidRPr="008D31C8" w:rsidRDefault="000B7B3F" w:rsidP="00FE097D">
            <w:pPr>
              <w:spacing w:after="0" w:line="240" w:lineRule="auto"/>
              <w:rPr>
                <w:rFonts w:cs="Times New Roman"/>
                <w:szCs w:val="24"/>
              </w:rPr>
            </w:pPr>
            <w:r w:rsidRPr="008D31C8">
              <w:rPr>
                <w:rFonts w:cs="Times New Roman"/>
                <w:szCs w:val="24"/>
              </w:rPr>
              <w:t>Распределительная подстанция</w:t>
            </w:r>
          </w:p>
        </w:tc>
      </w:tr>
      <w:tr w:rsidR="006112BC" w:rsidRPr="008D31C8" w14:paraId="58A2469A"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82CF44A" w14:textId="77777777" w:rsidR="006112BC" w:rsidRPr="008D31C8" w:rsidRDefault="006112BC" w:rsidP="00FE097D">
            <w:pPr>
              <w:spacing w:after="0" w:line="240" w:lineRule="auto"/>
              <w:rPr>
                <w:rFonts w:cs="Times New Roman"/>
                <w:szCs w:val="24"/>
              </w:rPr>
            </w:pPr>
            <w:r w:rsidRPr="008D31C8">
              <w:rPr>
                <w:rFonts w:cs="Times New Roman"/>
                <w:szCs w:val="24"/>
              </w:rPr>
              <w:t>РЭС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2FA49985" w14:textId="77777777" w:rsidR="006112BC" w:rsidRPr="008D31C8" w:rsidRDefault="006112BC" w:rsidP="00FE097D">
            <w:pPr>
              <w:spacing w:after="0" w:line="240" w:lineRule="auto"/>
              <w:rPr>
                <w:rFonts w:cs="Times New Roman"/>
                <w:szCs w:val="24"/>
              </w:rPr>
            </w:pPr>
            <w:r w:rsidRPr="008D31C8">
              <w:rPr>
                <w:rFonts w:cs="Times New Roman"/>
                <w:szCs w:val="24"/>
              </w:rPr>
              <w:t>Районные электрические сети</w:t>
            </w:r>
          </w:p>
        </w:tc>
      </w:tr>
      <w:tr w:rsidR="006112BC" w:rsidRPr="008D31C8" w14:paraId="315E005A"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7B6021" w14:textId="77777777" w:rsidR="006112BC" w:rsidRPr="008D31C8" w:rsidRDefault="006112BC" w:rsidP="00FE097D">
            <w:pPr>
              <w:spacing w:after="0" w:line="240" w:lineRule="auto"/>
              <w:rPr>
                <w:rFonts w:cs="Times New Roman"/>
                <w:szCs w:val="24"/>
              </w:rPr>
            </w:pPr>
            <w:r w:rsidRPr="008D31C8">
              <w:rPr>
                <w:rFonts w:cs="Times New Roman"/>
                <w:szCs w:val="24"/>
              </w:rPr>
              <w:t>РЭ</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6C23B830" w14:textId="77777777" w:rsidR="006112BC" w:rsidRPr="008D31C8" w:rsidRDefault="006112BC" w:rsidP="00FE097D">
            <w:pPr>
              <w:spacing w:after="0" w:line="240" w:lineRule="auto"/>
              <w:rPr>
                <w:rFonts w:cs="Times New Roman"/>
                <w:szCs w:val="24"/>
              </w:rPr>
            </w:pPr>
            <w:r w:rsidRPr="008D31C8">
              <w:rPr>
                <w:rFonts w:cs="Times New Roman"/>
                <w:szCs w:val="24"/>
              </w:rPr>
              <w:t>Руководство по эксплуатации</w:t>
            </w:r>
          </w:p>
        </w:tc>
      </w:tr>
      <w:tr w:rsidR="006112BC" w:rsidRPr="008D31C8" w14:paraId="3C071CB4"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E403A5C" w14:textId="77777777" w:rsidR="006112BC" w:rsidRPr="008D31C8" w:rsidRDefault="006112BC" w:rsidP="00FE097D">
            <w:pPr>
              <w:spacing w:after="0" w:line="240" w:lineRule="auto"/>
              <w:rPr>
                <w:rFonts w:cs="Times New Roman"/>
                <w:szCs w:val="24"/>
              </w:rPr>
            </w:pPr>
            <w:r w:rsidRPr="008D31C8">
              <w:rPr>
                <w:rFonts w:cs="Times New Roman"/>
                <w:szCs w:val="24"/>
              </w:rPr>
              <w:t>ТЗ</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010BC812" w14:textId="77777777" w:rsidR="006112BC" w:rsidRPr="008D31C8" w:rsidRDefault="006112BC" w:rsidP="00FE097D">
            <w:pPr>
              <w:spacing w:after="0" w:line="240" w:lineRule="auto"/>
              <w:rPr>
                <w:rFonts w:cs="Times New Roman"/>
                <w:szCs w:val="24"/>
              </w:rPr>
            </w:pPr>
            <w:r w:rsidRPr="008D31C8">
              <w:rPr>
                <w:rFonts w:cs="Times New Roman"/>
                <w:szCs w:val="24"/>
              </w:rPr>
              <w:t>Техническое задание</w:t>
            </w:r>
          </w:p>
        </w:tc>
      </w:tr>
      <w:tr w:rsidR="006112BC" w:rsidRPr="008D31C8" w14:paraId="4AB4D5C8"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7E4E7C6" w14:textId="77777777" w:rsidR="006112BC" w:rsidRPr="008D31C8" w:rsidRDefault="006112BC" w:rsidP="00FE097D">
            <w:pPr>
              <w:spacing w:after="0" w:line="240" w:lineRule="auto"/>
              <w:rPr>
                <w:rFonts w:cs="Times New Roman"/>
                <w:szCs w:val="24"/>
              </w:rPr>
            </w:pPr>
            <w:r w:rsidRPr="008D31C8">
              <w:rPr>
                <w:rFonts w:cs="Times New Roman"/>
                <w:szCs w:val="24"/>
              </w:rPr>
              <w:t>ТК</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239CA00D" w14:textId="77777777" w:rsidR="006112BC" w:rsidRPr="008D31C8" w:rsidRDefault="006112BC" w:rsidP="00FE097D">
            <w:pPr>
              <w:spacing w:after="0" w:line="240" w:lineRule="auto"/>
              <w:rPr>
                <w:rFonts w:cs="Times New Roman"/>
                <w:szCs w:val="24"/>
              </w:rPr>
            </w:pPr>
            <w:r w:rsidRPr="008D31C8">
              <w:rPr>
                <w:rFonts w:cs="Times New Roman"/>
                <w:szCs w:val="24"/>
              </w:rPr>
              <w:t>Телекоммуникации</w:t>
            </w:r>
          </w:p>
        </w:tc>
      </w:tr>
      <w:tr w:rsidR="006112BC" w:rsidRPr="008D31C8" w14:paraId="74971CC5"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67A494D" w14:textId="77777777" w:rsidR="006112BC" w:rsidRPr="008D31C8" w:rsidRDefault="006112BC" w:rsidP="00FE097D">
            <w:pPr>
              <w:spacing w:after="0" w:line="240" w:lineRule="auto"/>
              <w:rPr>
                <w:rFonts w:cs="Times New Roman"/>
                <w:szCs w:val="24"/>
              </w:rPr>
            </w:pPr>
            <w:r w:rsidRPr="008D31C8">
              <w:rPr>
                <w:rFonts w:cs="Times New Roman"/>
                <w:szCs w:val="24"/>
              </w:rPr>
              <w:t>ТМ</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6C5ADB2C" w14:textId="77777777" w:rsidR="006112BC" w:rsidRPr="008D31C8" w:rsidRDefault="006112BC" w:rsidP="00FE097D">
            <w:pPr>
              <w:spacing w:after="0" w:line="240" w:lineRule="auto"/>
              <w:rPr>
                <w:rFonts w:cs="Times New Roman"/>
                <w:szCs w:val="24"/>
              </w:rPr>
            </w:pPr>
            <w:r w:rsidRPr="008D31C8">
              <w:rPr>
                <w:rFonts w:cs="Times New Roman"/>
                <w:szCs w:val="24"/>
              </w:rPr>
              <w:t>Телемеханика</w:t>
            </w:r>
          </w:p>
        </w:tc>
      </w:tr>
      <w:tr w:rsidR="006112BC" w:rsidRPr="008D31C8" w14:paraId="75E1D339"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6437A015" w14:textId="77777777" w:rsidR="006112BC" w:rsidRPr="008D31C8" w:rsidRDefault="006112BC" w:rsidP="00FE097D">
            <w:pPr>
              <w:spacing w:after="0" w:line="240" w:lineRule="auto"/>
              <w:rPr>
                <w:rFonts w:cs="Times New Roman"/>
                <w:szCs w:val="24"/>
              </w:rPr>
            </w:pPr>
            <w:r w:rsidRPr="008D31C8">
              <w:rPr>
                <w:rFonts w:cs="Times New Roman"/>
                <w:szCs w:val="24"/>
              </w:rPr>
              <w:t>ТС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450542D6" w14:textId="77777777" w:rsidR="006112BC" w:rsidRPr="008D31C8" w:rsidRDefault="006112BC" w:rsidP="00FE097D">
            <w:pPr>
              <w:spacing w:after="0" w:line="240" w:lineRule="auto"/>
              <w:rPr>
                <w:rFonts w:cs="Times New Roman"/>
                <w:szCs w:val="24"/>
              </w:rPr>
            </w:pPr>
            <w:r w:rsidRPr="008D31C8">
              <w:rPr>
                <w:rFonts w:cs="Times New Roman"/>
                <w:szCs w:val="24"/>
              </w:rPr>
              <w:t>Телесигнализация</w:t>
            </w:r>
          </w:p>
        </w:tc>
      </w:tr>
      <w:tr w:rsidR="006112BC" w:rsidRPr="008D31C8" w14:paraId="2CBC3DC8" w14:textId="77777777" w:rsidTr="00A93134">
        <w:trPr>
          <w:cantSplit/>
          <w:trHeight w:val="284"/>
          <w:jc w:val="center"/>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371167C" w14:textId="77777777" w:rsidR="006112BC" w:rsidRPr="008D31C8" w:rsidRDefault="006112BC" w:rsidP="00FE097D">
            <w:pPr>
              <w:spacing w:after="0" w:line="240" w:lineRule="auto"/>
              <w:rPr>
                <w:rFonts w:cs="Times New Roman"/>
                <w:szCs w:val="24"/>
              </w:rPr>
            </w:pPr>
            <w:r w:rsidRPr="008D31C8">
              <w:rPr>
                <w:rFonts w:cs="Times New Roman"/>
                <w:szCs w:val="24"/>
              </w:rPr>
              <w:t>ЦУС</w:t>
            </w:r>
          </w:p>
        </w:tc>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547878B9" w14:textId="77777777" w:rsidR="006112BC" w:rsidRPr="008D31C8" w:rsidRDefault="006112BC" w:rsidP="00FE097D">
            <w:pPr>
              <w:spacing w:after="0" w:line="240" w:lineRule="auto"/>
              <w:rPr>
                <w:rFonts w:cs="Times New Roman"/>
                <w:szCs w:val="24"/>
              </w:rPr>
            </w:pPr>
            <w:r w:rsidRPr="008D31C8">
              <w:rPr>
                <w:rFonts w:cs="Times New Roman"/>
                <w:szCs w:val="24"/>
              </w:rPr>
              <w:t>Центр управления сетями</w:t>
            </w:r>
          </w:p>
        </w:tc>
      </w:tr>
    </w:tbl>
    <w:p w14:paraId="4C9ADCB3" w14:textId="77777777" w:rsidR="006112BC" w:rsidRPr="008D31C8" w:rsidRDefault="006112BC" w:rsidP="00FE097D">
      <w:pPr>
        <w:pStyle w:val="12"/>
        <w:tabs>
          <w:tab w:val="left" w:pos="1134"/>
        </w:tabs>
        <w:spacing w:before="0" w:line="240" w:lineRule="auto"/>
        <w:rPr>
          <w:rFonts w:ascii="Times New Roman" w:hAnsi="Times New Roman" w:cs="Times New Roman"/>
          <w:sz w:val="24"/>
          <w:szCs w:val="24"/>
        </w:rPr>
      </w:pPr>
      <w:r w:rsidRPr="008D31C8">
        <w:rPr>
          <w:rFonts w:ascii="Times New Roman" w:hAnsi="Times New Roman" w:cs="Times New Roman"/>
          <w:sz w:val="24"/>
          <w:szCs w:val="24"/>
        </w:rPr>
        <w:br w:type="page"/>
      </w:r>
    </w:p>
    <w:p w14:paraId="6C119DF6" w14:textId="77777777" w:rsidR="00E62C4C" w:rsidRPr="008D31C8" w:rsidRDefault="00E62C4C" w:rsidP="00FE097D">
      <w:pPr>
        <w:spacing w:after="0" w:line="240" w:lineRule="auto"/>
        <w:jc w:val="center"/>
        <w:rPr>
          <w:rFonts w:cs="Times New Roman"/>
          <w:szCs w:val="24"/>
        </w:rPr>
      </w:pPr>
    </w:p>
    <w:p w14:paraId="7AE5C586" w14:textId="77777777" w:rsidR="0098186A" w:rsidRPr="008D31C8" w:rsidRDefault="0098186A" w:rsidP="00FE097D">
      <w:pPr>
        <w:keepLines/>
        <w:suppressLineNumbers/>
        <w:tabs>
          <w:tab w:val="left" w:pos="142"/>
          <w:tab w:val="left" w:pos="284"/>
          <w:tab w:val="left" w:pos="567"/>
        </w:tabs>
        <w:spacing w:after="0" w:line="240" w:lineRule="auto"/>
        <w:jc w:val="center"/>
        <w:rPr>
          <w:rFonts w:cs="Times New Roman"/>
          <w:szCs w:val="24"/>
          <w:lang w:val="en-US"/>
        </w:rPr>
      </w:pPr>
      <w:r w:rsidRPr="008D31C8">
        <w:rPr>
          <w:rFonts w:cs="Times New Roman"/>
          <w:szCs w:val="24"/>
        </w:rPr>
        <w:t>Оглавление</w:t>
      </w:r>
    </w:p>
    <w:p w14:paraId="0BB3FEF6" w14:textId="649F7A0D" w:rsidR="000352C6" w:rsidRDefault="00724994">
      <w:pPr>
        <w:pStyle w:val="14"/>
        <w:rPr>
          <w:rFonts w:asciiTheme="minorHAnsi" w:eastAsiaTheme="minorEastAsia" w:hAnsiTheme="minorHAnsi" w:cstheme="minorBidi"/>
          <w:b w:val="0"/>
          <w:caps w:val="0"/>
          <w:noProof/>
          <w:sz w:val="22"/>
          <w:szCs w:val="22"/>
          <w:lang w:eastAsia="ru-RU"/>
        </w:rPr>
      </w:pPr>
      <w:r w:rsidRPr="008D31C8">
        <w:rPr>
          <w:rFonts w:ascii="Times New Roman" w:hAnsi="Times New Roman"/>
          <w:szCs w:val="24"/>
        </w:rPr>
        <w:fldChar w:fldCharType="begin"/>
      </w:r>
      <w:r w:rsidR="0098186A" w:rsidRPr="008D31C8">
        <w:rPr>
          <w:rFonts w:ascii="Times New Roman" w:hAnsi="Times New Roman"/>
          <w:szCs w:val="24"/>
        </w:rPr>
        <w:instrText xml:space="preserve"> TOC \o "1-3" \h \z \u </w:instrText>
      </w:r>
      <w:r w:rsidRPr="008D31C8">
        <w:rPr>
          <w:rFonts w:ascii="Times New Roman" w:hAnsi="Times New Roman"/>
          <w:szCs w:val="24"/>
        </w:rPr>
        <w:fldChar w:fldCharType="separate"/>
      </w:r>
      <w:hyperlink w:anchor="_Toc105162410" w:history="1">
        <w:r w:rsidR="000352C6" w:rsidRPr="00932FFB">
          <w:rPr>
            <w:rStyle w:val="af5"/>
            <w:rFonts w:ascii="Times New Roman" w:hAnsi="Times New Roman"/>
            <w:noProof/>
          </w:rPr>
          <w:t>ТЕРМИНЫ, СОКРАЩЕНИЯ И ОПРЕДЕЛЕНИЯ</w:t>
        </w:r>
        <w:r w:rsidR="000352C6">
          <w:rPr>
            <w:noProof/>
            <w:webHidden/>
          </w:rPr>
          <w:tab/>
        </w:r>
        <w:r w:rsidR="000352C6">
          <w:rPr>
            <w:noProof/>
            <w:webHidden/>
          </w:rPr>
          <w:fldChar w:fldCharType="begin"/>
        </w:r>
        <w:r w:rsidR="000352C6">
          <w:rPr>
            <w:noProof/>
            <w:webHidden/>
          </w:rPr>
          <w:instrText xml:space="preserve"> PAGEREF _Toc105162410 \h </w:instrText>
        </w:r>
        <w:r w:rsidR="000352C6">
          <w:rPr>
            <w:noProof/>
            <w:webHidden/>
          </w:rPr>
        </w:r>
        <w:r w:rsidR="000352C6">
          <w:rPr>
            <w:noProof/>
            <w:webHidden/>
          </w:rPr>
          <w:fldChar w:fldCharType="separate"/>
        </w:r>
        <w:r w:rsidR="00B65359">
          <w:rPr>
            <w:noProof/>
            <w:webHidden/>
          </w:rPr>
          <w:t>2</w:t>
        </w:r>
        <w:r w:rsidR="000352C6">
          <w:rPr>
            <w:noProof/>
            <w:webHidden/>
          </w:rPr>
          <w:fldChar w:fldCharType="end"/>
        </w:r>
      </w:hyperlink>
    </w:p>
    <w:p w14:paraId="1348EAA1" w14:textId="5DB0A62D" w:rsidR="000352C6" w:rsidRDefault="00823987">
      <w:pPr>
        <w:pStyle w:val="14"/>
        <w:tabs>
          <w:tab w:val="left" w:pos="849"/>
        </w:tabs>
        <w:rPr>
          <w:rFonts w:asciiTheme="minorHAnsi" w:eastAsiaTheme="minorEastAsia" w:hAnsiTheme="minorHAnsi" w:cstheme="minorBidi"/>
          <w:b w:val="0"/>
          <w:caps w:val="0"/>
          <w:noProof/>
          <w:sz w:val="22"/>
          <w:szCs w:val="22"/>
          <w:lang w:eastAsia="ru-RU"/>
        </w:rPr>
      </w:pPr>
      <w:hyperlink w:anchor="_Toc105162411" w:history="1">
        <w:r w:rsidR="000352C6" w:rsidRPr="00932FFB">
          <w:rPr>
            <w:rStyle w:val="af5"/>
            <w:rFonts w:ascii="Times New Roman" w:hAnsi="Times New Roman"/>
            <w:noProof/>
          </w:rPr>
          <w:t>1.</w:t>
        </w:r>
        <w:r w:rsidR="000352C6">
          <w:rPr>
            <w:rFonts w:asciiTheme="minorHAnsi" w:eastAsiaTheme="minorEastAsia" w:hAnsiTheme="minorHAnsi" w:cstheme="minorBidi"/>
            <w:b w:val="0"/>
            <w:caps w:val="0"/>
            <w:noProof/>
            <w:sz w:val="22"/>
            <w:szCs w:val="22"/>
            <w:lang w:eastAsia="ru-RU"/>
          </w:rPr>
          <w:tab/>
        </w:r>
        <w:r w:rsidR="000352C6" w:rsidRPr="00932FFB">
          <w:rPr>
            <w:rStyle w:val="af5"/>
            <w:rFonts w:ascii="Times New Roman" w:hAnsi="Times New Roman"/>
            <w:noProof/>
          </w:rPr>
          <w:t>Общие сведения</w:t>
        </w:r>
        <w:r w:rsidR="000352C6">
          <w:rPr>
            <w:noProof/>
            <w:webHidden/>
          </w:rPr>
          <w:tab/>
        </w:r>
        <w:r w:rsidR="000352C6">
          <w:rPr>
            <w:noProof/>
            <w:webHidden/>
          </w:rPr>
          <w:fldChar w:fldCharType="begin"/>
        </w:r>
        <w:r w:rsidR="000352C6">
          <w:rPr>
            <w:noProof/>
            <w:webHidden/>
          </w:rPr>
          <w:instrText xml:space="preserve"> PAGEREF _Toc105162411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6F5DCBFF" w14:textId="0DA6EF15"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2" w:history="1">
        <w:r w:rsidR="000352C6" w:rsidRPr="00932FFB">
          <w:rPr>
            <w:rStyle w:val="af5"/>
            <w:rFonts w:ascii="Times New Roman" w:hAnsi="Times New Roman"/>
            <w:noProof/>
          </w:rPr>
          <w:t>1.1.</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Предмет конкурса</w:t>
        </w:r>
        <w:r w:rsidR="000352C6">
          <w:rPr>
            <w:noProof/>
            <w:webHidden/>
          </w:rPr>
          <w:tab/>
        </w:r>
        <w:r w:rsidR="000352C6">
          <w:rPr>
            <w:noProof/>
            <w:webHidden/>
          </w:rPr>
          <w:fldChar w:fldCharType="begin"/>
        </w:r>
        <w:r w:rsidR="000352C6">
          <w:rPr>
            <w:noProof/>
            <w:webHidden/>
          </w:rPr>
          <w:instrText xml:space="preserve"> PAGEREF _Toc105162412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7C67E799" w14:textId="3DE47CB7"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3" w:history="1">
        <w:r w:rsidR="000352C6" w:rsidRPr="00932FFB">
          <w:rPr>
            <w:rStyle w:val="af5"/>
            <w:rFonts w:ascii="Times New Roman" w:hAnsi="Times New Roman"/>
            <w:noProof/>
          </w:rPr>
          <w:t>1.2.</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Реквизиты Заказчика</w:t>
        </w:r>
        <w:r w:rsidR="000352C6">
          <w:rPr>
            <w:noProof/>
            <w:webHidden/>
          </w:rPr>
          <w:tab/>
        </w:r>
        <w:r w:rsidR="000352C6">
          <w:rPr>
            <w:noProof/>
            <w:webHidden/>
          </w:rPr>
          <w:fldChar w:fldCharType="begin"/>
        </w:r>
        <w:r w:rsidR="000352C6">
          <w:rPr>
            <w:noProof/>
            <w:webHidden/>
          </w:rPr>
          <w:instrText xml:space="preserve"> PAGEREF _Toc105162413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392CE36D" w14:textId="09ECF79F"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4" w:history="1">
        <w:r w:rsidR="000352C6" w:rsidRPr="00932FFB">
          <w:rPr>
            <w:rStyle w:val="af5"/>
            <w:rFonts w:ascii="Times New Roman" w:hAnsi="Times New Roman"/>
            <w:noProof/>
          </w:rPr>
          <w:t>1.3.</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Плановые сроки</w:t>
        </w:r>
        <w:r w:rsidR="000352C6">
          <w:rPr>
            <w:noProof/>
            <w:webHidden/>
          </w:rPr>
          <w:tab/>
        </w:r>
        <w:r w:rsidR="000352C6">
          <w:rPr>
            <w:noProof/>
            <w:webHidden/>
          </w:rPr>
          <w:fldChar w:fldCharType="begin"/>
        </w:r>
        <w:r w:rsidR="000352C6">
          <w:rPr>
            <w:noProof/>
            <w:webHidden/>
          </w:rPr>
          <w:instrText xml:space="preserve"> PAGEREF _Toc105162414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0A1D9668" w14:textId="78114C44"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5" w:history="1">
        <w:r w:rsidR="000352C6" w:rsidRPr="00932FFB">
          <w:rPr>
            <w:rStyle w:val="af5"/>
            <w:rFonts w:ascii="Times New Roman" w:hAnsi="Times New Roman"/>
            <w:noProof/>
          </w:rPr>
          <w:t>1.4.</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Финансирование поставки</w:t>
        </w:r>
        <w:r w:rsidR="000352C6">
          <w:rPr>
            <w:noProof/>
            <w:webHidden/>
          </w:rPr>
          <w:tab/>
        </w:r>
        <w:r w:rsidR="000352C6">
          <w:rPr>
            <w:noProof/>
            <w:webHidden/>
          </w:rPr>
          <w:fldChar w:fldCharType="begin"/>
        </w:r>
        <w:r w:rsidR="000352C6">
          <w:rPr>
            <w:noProof/>
            <w:webHidden/>
          </w:rPr>
          <w:instrText xml:space="preserve"> PAGEREF _Toc105162415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2C1FC409" w14:textId="53CB5401"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6" w:history="1">
        <w:r w:rsidR="000352C6" w:rsidRPr="00932FFB">
          <w:rPr>
            <w:rStyle w:val="af5"/>
            <w:rFonts w:ascii="Times New Roman" w:hAnsi="Times New Roman"/>
            <w:noProof/>
          </w:rPr>
          <w:t>1.5.</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Проектно-сметная документация</w:t>
        </w:r>
        <w:r w:rsidR="000352C6">
          <w:rPr>
            <w:noProof/>
            <w:webHidden/>
          </w:rPr>
          <w:tab/>
        </w:r>
        <w:r w:rsidR="000352C6">
          <w:rPr>
            <w:noProof/>
            <w:webHidden/>
          </w:rPr>
          <w:fldChar w:fldCharType="begin"/>
        </w:r>
        <w:r w:rsidR="000352C6">
          <w:rPr>
            <w:noProof/>
            <w:webHidden/>
          </w:rPr>
          <w:instrText xml:space="preserve"> PAGEREF _Toc105162416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59B06635" w14:textId="5E66B482" w:rsidR="000352C6" w:rsidRDefault="00823987">
      <w:pPr>
        <w:pStyle w:val="14"/>
        <w:tabs>
          <w:tab w:val="left" w:pos="849"/>
        </w:tabs>
        <w:rPr>
          <w:rFonts w:asciiTheme="minorHAnsi" w:eastAsiaTheme="minorEastAsia" w:hAnsiTheme="minorHAnsi" w:cstheme="minorBidi"/>
          <w:b w:val="0"/>
          <w:caps w:val="0"/>
          <w:noProof/>
          <w:sz w:val="22"/>
          <w:szCs w:val="22"/>
          <w:lang w:eastAsia="ru-RU"/>
        </w:rPr>
      </w:pPr>
      <w:hyperlink w:anchor="_Toc105162417" w:history="1">
        <w:r w:rsidR="000352C6" w:rsidRPr="00932FFB">
          <w:rPr>
            <w:rStyle w:val="af5"/>
            <w:rFonts w:ascii="Times New Roman" w:hAnsi="Times New Roman"/>
            <w:noProof/>
          </w:rPr>
          <w:t>2.</w:t>
        </w:r>
        <w:r w:rsidR="000352C6">
          <w:rPr>
            <w:rFonts w:asciiTheme="minorHAnsi" w:eastAsiaTheme="minorEastAsia" w:hAnsiTheme="minorHAnsi" w:cstheme="minorBidi"/>
            <w:b w:val="0"/>
            <w:caps w:val="0"/>
            <w:noProof/>
            <w:sz w:val="22"/>
            <w:szCs w:val="22"/>
            <w:lang w:eastAsia="ru-RU"/>
          </w:rPr>
          <w:tab/>
        </w:r>
        <w:r w:rsidR="000352C6" w:rsidRPr="00932FFB">
          <w:rPr>
            <w:rStyle w:val="af5"/>
            <w:rFonts w:ascii="Times New Roman" w:hAnsi="Times New Roman"/>
            <w:noProof/>
          </w:rPr>
          <w:t>Назначение и цели работ</w:t>
        </w:r>
        <w:r w:rsidR="000352C6">
          <w:rPr>
            <w:noProof/>
            <w:webHidden/>
          </w:rPr>
          <w:tab/>
        </w:r>
        <w:r w:rsidR="000352C6">
          <w:rPr>
            <w:noProof/>
            <w:webHidden/>
          </w:rPr>
          <w:fldChar w:fldCharType="begin"/>
        </w:r>
        <w:r w:rsidR="000352C6">
          <w:rPr>
            <w:noProof/>
            <w:webHidden/>
          </w:rPr>
          <w:instrText xml:space="preserve"> PAGEREF _Toc105162417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5F4DF065" w14:textId="7D563E0E"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8" w:history="1">
        <w:r w:rsidR="000352C6" w:rsidRPr="00932FFB">
          <w:rPr>
            <w:rStyle w:val="af5"/>
            <w:rFonts w:ascii="Times New Roman" w:hAnsi="Times New Roman"/>
            <w:noProof/>
          </w:rPr>
          <w:t>2.1.</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Назначение</w:t>
        </w:r>
        <w:r w:rsidR="000352C6">
          <w:rPr>
            <w:noProof/>
            <w:webHidden/>
          </w:rPr>
          <w:tab/>
        </w:r>
        <w:r w:rsidR="000352C6">
          <w:rPr>
            <w:noProof/>
            <w:webHidden/>
          </w:rPr>
          <w:fldChar w:fldCharType="begin"/>
        </w:r>
        <w:r w:rsidR="000352C6">
          <w:rPr>
            <w:noProof/>
            <w:webHidden/>
          </w:rPr>
          <w:instrText xml:space="preserve"> PAGEREF _Toc105162418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4C0C372B" w14:textId="52B32B09"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19" w:history="1">
        <w:r w:rsidR="000352C6" w:rsidRPr="00932FFB">
          <w:rPr>
            <w:rStyle w:val="af5"/>
            <w:rFonts w:ascii="Times New Roman" w:hAnsi="Times New Roman"/>
            <w:noProof/>
          </w:rPr>
          <w:t>2.2.</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Цели</w:t>
        </w:r>
        <w:r w:rsidR="000352C6">
          <w:rPr>
            <w:noProof/>
            <w:webHidden/>
          </w:rPr>
          <w:tab/>
        </w:r>
        <w:r w:rsidR="000352C6">
          <w:rPr>
            <w:noProof/>
            <w:webHidden/>
          </w:rPr>
          <w:fldChar w:fldCharType="begin"/>
        </w:r>
        <w:r w:rsidR="000352C6">
          <w:rPr>
            <w:noProof/>
            <w:webHidden/>
          </w:rPr>
          <w:instrText xml:space="preserve"> PAGEREF _Toc105162419 \h </w:instrText>
        </w:r>
        <w:r w:rsidR="000352C6">
          <w:rPr>
            <w:noProof/>
            <w:webHidden/>
          </w:rPr>
        </w:r>
        <w:r w:rsidR="000352C6">
          <w:rPr>
            <w:noProof/>
            <w:webHidden/>
          </w:rPr>
          <w:fldChar w:fldCharType="separate"/>
        </w:r>
        <w:r w:rsidR="00B65359">
          <w:rPr>
            <w:noProof/>
            <w:webHidden/>
          </w:rPr>
          <w:t>4</w:t>
        </w:r>
        <w:r w:rsidR="000352C6">
          <w:rPr>
            <w:noProof/>
            <w:webHidden/>
          </w:rPr>
          <w:fldChar w:fldCharType="end"/>
        </w:r>
      </w:hyperlink>
    </w:p>
    <w:p w14:paraId="0BAD5CB8" w14:textId="28BAC2D0" w:rsidR="000352C6" w:rsidRDefault="00823987">
      <w:pPr>
        <w:pStyle w:val="14"/>
        <w:tabs>
          <w:tab w:val="left" w:pos="849"/>
        </w:tabs>
        <w:rPr>
          <w:rFonts w:asciiTheme="minorHAnsi" w:eastAsiaTheme="minorEastAsia" w:hAnsiTheme="minorHAnsi" w:cstheme="minorBidi"/>
          <w:b w:val="0"/>
          <w:caps w:val="0"/>
          <w:noProof/>
          <w:sz w:val="22"/>
          <w:szCs w:val="22"/>
          <w:lang w:eastAsia="ru-RU"/>
        </w:rPr>
      </w:pPr>
      <w:hyperlink w:anchor="_Toc105162420" w:history="1">
        <w:r w:rsidR="000352C6" w:rsidRPr="00932FFB">
          <w:rPr>
            <w:rStyle w:val="af5"/>
            <w:rFonts w:ascii="Times New Roman" w:hAnsi="Times New Roman"/>
            <w:noProof/>
          </w:rPr>
          <w:t>3.</w:t>
        </w:r>
        <w:r w:rsidR="000352C6">
          <w:rPr>
            <w:rFonts w:asciiTheme="minorHAnsi" w:eastAsiaTheme="minorEastAsia" w:hAnsiTheme="minorHAnsi" w:cstheme="minorBidi"/>
            <w:b w:val="0"/>
            <w:caps w:val="0"/>
            <w:noProof/>
            <w:sz w:val="22"/>
            <w:szCs w:val="22"/>
            <w:lang w:eastAsia="ru-RU"/>
          </w:rPr>
          <w:tab/>
        </w:r>
        <w:r w:rsidR="000352C6" w:rsidRPr="00932FFB">
          <w:rPr>
            <w:rStyle w:val="af5"/>
            <w:rFonts w:ascii="Times New Roman" w:hAnsi="Times New Roman"/>
            <w:noProof/>
          </w:rPr>
          <w:t>Требования к поставляемому оборудованию и материалам.</w:t>
        </w:r>
        <w:r w:rsidR="000352C6">
          <w:rPr>
            <w:noProof/>
            <w:webHidden/>
          </w:rPr>
          <w:tab/>
        </w:r>
        <w:r w:rsidR="000352C6">
          <w:rPr>
            <w:noProof/>
            <w:webHidden/>
          </w:rPr>
          <w:fldChar w:fldCharType="begin"/>
        </w:r>
        <w:r w:rsidR="000352C6">
          <w:rPr>
            <w:noProof/>
            <w:webHidden/>
          </w:rPr>
          <w:instrText xml:space="preserve"> PAGEREF _Toc105162420 \h </w:instrText>
        </w:r>
        <w:r w:rsidR="000352C6">
          <w:rPr>
            <w:noProof/>
            <w:webHidden/>
          </w:rPr>
        </w:r>
        <w:r w:rsidR="000352C6">
          <w:rPr>
            <w:noProof/>
            <w:webHidden/>
          </w:rPr>
          <w:fldChar w:fldCharType="separate"/>
        </w:r>
        <w:r w:rsidR="00B65359">
          <w:rPr>
            <w:noProof/>
            <w:webHidden/>
          </w:rPr>
          <w:t>5</w:t>
        </w:r>
        <w:r w:rsidR="000352C6">
          <w:rPr>
            <w:noProof/>
            <w:webHidden/>
          </w:rPr>
          <w:fldChar w:fldCharType="end"/>
        </w:r>
      </w:hyperlink>
    </w:p>
    <w:p w14:paraId="14CAA822" w14:textId="5B6E2344" w:rsidR="000352C6" w:rsidRDefault="00823987">
      <w:pPr>
        <w:pStyle w:val="24"/>
        <w:tabs>
          <w:tab w:val="left" w:pos="1132"/>
        </w:tabs>
        <w:rPr>
          <w:rFonts w:asciiTheme="minorHAnsi" w:eastAsiaTheme="minorEastAsia" w:hAnsiTheme="minorHAnsi" w:cstheme="minorBidi"/>
          <w:caps w:val="0"/>
          <w:noProof/>
          <w:sz w:val="22"/>
          <w:szCs w:val="22"/>
          <w:lang w:eastAsia="ru-RU"/>
        </w:rPr>
      </w:pPr>
      <w:hyperlink w:anchor="_Toc105162421" w:history="1">
        <w:r w:rsidR="000352C6" w:rsidRPr="00932FFB">
          <w:rPr>
            <w:rStyle w:val="af5"/>
            <w:rFonts w:ascii="Times New Roman" w:hAnsi="Times New Roman"/>
            <w:noProof/>
          </w:rPr>
          <w:t>3.1.</w:t>
        </w:r>
        <w:r w:rsidR="000352C6">
          <w:rPr>
            <w:rFonts w:asciiTheme="minorHAnsi" w:eastAsiaTheme="minorEastAsia" w:hAnsiTheme="minorHAnsi" w:cstheme="minorBidi"/>
            <w:caps w:val="0"/>
            <w:noProof/>
            <w:sz w:val="22"/>
            <w:szCs w:val="22"/>
            <w:lang w:eastAsia="ru-RU"/>
          </w:rPr>
          <w:tab/>
        </w:r>
        <w:r w:rsidR="000352C6" w:rsidRPr="00932FFB">
          <w:rPr>
            <w:rStyle w:val="af5"/>
            <w:rFonts w:ascii="Times New Roman" w:hAnsi="Times New Roman"/>
            <w:noProof/>
          </w:rPr>
          <w:t>Общие требования к поставляемому оборудованию:</w:t>
        </w:r>
        <w:r w:rsidR="000352C6">
          <w:rPr>
            <w:noProof/>
            <w:webHidden/>
          </w:rPr>
          <w:tab/>
        </w:r>
        <w:r w:rsidR="000352C6">
          <w:rPr>
            <w:noProof/>
            <w:webHidden/>
          </w:rPr>
          <w:fldChar w:fldCharType="begin"/>
        </w:r>
        <w:r w:rsidR="000352C6">
          <w:rPr>
            <w:noProof/>
            <w:webHidden/>
          </w:rPr>
          <w:instrText xml:space="preserve"> PAGEREF _Toc105162421 \h </w:instrText>
        </w:r>
        <w:r w:rsidR="000352C6">
          <w:rPr>
            <w:noProof/>
            <w:webHidden/>
          </w:rPr>
        </w:r>
        <w:r w:rsidR="000352C6">
          <w:rPr>
            <w:noProof/>
            <w:webHidden/>
          </w:rPr>
          <w:fldChar w:fldCharType="separate"/>
        </w:r>
        <w:r w:rsidR="00B65359">
          <w:rPr>
            <w:noProof/>
            <w:webHidden/>
          </w:rPr>
          <w:t>5</w:t>
        </w:r>
        <w:r w:rsidR="000352C6">
          <w:rPr>
            <w:noProof/>
            <w:webHidden/>
          </w:rPr>
          <w:fldChar w:fldCharType="end"/>
        </w:r>
      </w:hyperlink>
    </w:p>
    <w:p w14:paraId="3DA0D70D" w14:textId="12006F0A" w:rsidR="000352C6" w:rsidRDefault="00823987">
      <w:pPr>
        <w:pStyle w:val="14"/>
        <w:tabs>
          <w:tab w:val="left" w:pos="849"/>
        </w:tabs>
        <w:rPr>
          <w:rFonts w:asciiTheme="minorHAnsi" w:eastAsiaTheme="minorEastAsia" w:hAnsiTheme="minorHAnsi" w:cstheme="minorBidi"/>
          <w:b w:val="0"/>
          <w:caps w:val="0"/>
          <w:noProof/>
          <w:sz w:val="22"/>
          <w:szCs w:val="22"/>
          <w:lang w:eastAsia="ru-RU"/>
        </w:rPr>
      </w:pPr>
      <w:hyperlink w:anchor="_Toc105162422" w:history="1">
        <w:r w:rsidR="000352C6" w:rsidRPr="00932FFB">
          <w:rPr>
            <w:rStyle w:val="af5"/>
            <w:rFonts w:ascii="Times New Roman" w:hAnsi="Times New Roman"/>
            <w:noProof/>
          </w:rPr>
          <w:t>4.</w:t>
        </w:r>
        <w:r w:rsidR="000352C6">
          <w:rPr>
            <w:rFonts w:asciiTheme="minorHAnsi" w:eastAsiaTheme="minorEastAsia" w:hAnsiTheme="minorHAnsi" w:cstheme="minorBidi"/>
            <w:b w:val="0"/>
            <w:caps w:val="0"/>
            <w:noProof/>
            <w:sz w:val="22"/>
            <w:szCs w:val="22"/>
            <w:lang w:eastAsia="ru-RU"/>
          </w:rPr>
          <w:tab/>
        </w:r>
        <w:r w:rsidR="000352C6" w:rsidRPr="00932FFB">
          <w:rPr>
            <w:rStyle w:val="af5"/>
            <w:rFonts w:ascii="Times New Roman" w:hAnsi="Times New Roman"/>
            <w:noProof/>
          </w:rPr>
          <w:t>Порядок сдачи и приемки работ</w:t>
        </w:r>
        <w:r w:rsidR="000352C6">
          <w:rPr>
            <w:noProof/>
            <w:webHidden/>
          </w:rPr>
          <w:tab/>
        </w:r>
        <w:r w:rsidR="000352C6">
          <w:rPr>
            <w:noProof/>
            <w:webHidden/>
          </w:rPr>
          <w:fldChar w:fldCharType="begin"/>
        </w:r>
        <w:r w:rsidR="000352C6">
          <w:rPr>
            <w:noProof/>
            <w:webHidden/>
          </w:rPr>
          <w:instrText xml:space="preserve"> PAGEREF _Toc105162422 \h </w:instrText>
        </w:r>
        <w:r w:rsidR="000352C6">
          <w:rPr>
            <w:noProof/>
            <w:webHidden/>
          </w:rPr>
        </w:r>
        <w:r w:rsidR="000352C6">
          <w:rPr>
            <w:noProof/>
            <w:webHidden/>
          </w:rPr>
          <w:fldChar w:fldCharType="separate"/>
        </w:r>
        <w:r w:rsidR="00B65359">
          <w:rPr>
            <w:noProof/>
            <w:webHidden/>
          </w:rPr>
          <w:t>7</w:t>
        </w:r>
        <w:r w:rsidR="000352C6">
          <w:rPr>
            <w:noProof/>
            <w:webHidden/>
          </w:rPr>
          <w:fldChar w:fldCharType="end"/>
        </w:r>
      </w:hyperlink>
    </w:p>
    <w:p w14:paraId="5E66D820" w14:textId="15DA88F6" w:rsidR="000352C6" w:rsidRDefault="00823987">
      <w:pPr>
        <w:pStyle w:val="14"/>
        <w:tabs>
          <w:tab w:val="left" w:pos="849"/>
        </w:tabs>
        <w:rPr>
          <w:rFonts w:asciiTheme="minorHAnsi" w:eastAsiaTheme="minorEastAsia" w:hAnsiTheme="minorHAnsi" w:cstheme="minorBidi"/>
          <w:b w:val="0"/>
          <w:caps w:val="0"/>
          <w:noProof/>
          <w:sz w:val="22"/>
          <w:szCs w:val="22"/>
          <w:lang w:eastAsia="ru-RU"/>
        </w:rPr>
      </w:pPr>
      <w:hyperlink w:anchor="_Toc105162423" w:history="1">
        <w:r w:rsidR="000352C6" w:rsidRPr="00932FFB">
          <w:rPr>
            <w:rStyle w:val="af5"/>
            <w:rFonts w:ascii="Times New Roman" w:hAnsi="Times New Roman"/>
            <w:noProof/>
          </w:rPr>
          <w:t>5.</w:t>
        </w:r>
        <w:r w:rsidR="000352C6">
          <w:rPr>
            <w:rFonts w:asciiTheme="minorHAnsi" w:eastAsiaTheme="minorEastAsia" w:hAnsiTheme="minorHAnsi" w:cstheme="minorBidi"/>
            <w:b w:val="0"/>
            <w:caps w:val="0"/>
            <w:noProof/>
            <w:sz w:val="22"/>
            <w:szCs w:val="22"/>
            <w:lang w:eastAsia="ru-RU"/>
          </w:rPr>
          <w:tab/>
        </w:r>
        <w:r w:rsidR="000352C6" w:rsidRPr="00932FFB">
          <w:rPr>
            <w:rStyle w:val="af5"/>
            <w:rFonts w:ascii="Times New Roman" w:hAnsi="Times New Roman"/>
            <w:noProof/>
          </w:rPr>
          <w:t>Требования к подрядчику.</w:t>
        </w:r>
        <w:r w:rsidR="000352C6">
          <w:rPr>
            <w:noProof/>
            <w:webHidden/>
          </w:rPr>
          <w:tab/>
        </w:r>
        <w:r w:rsidR="000352C6">
          <w:rPr>
            <w:noProof/>
            <w:webHidden/>
          </w:rPr>
          <w:fldChar w:fldCharType="begin"/>
        </w:r>
        <w:r w:rsidR="000352C6">
          <w:rPr>
            <w:noProof/>
            <w:webHidden/>
          </w:rPr>
          <w:instrText xml:space="preserve"> PAGEREF _Toc105162423 \h </w:instrText>
        </w:r>
        <w:r w:rsidR="000352C6">
          <w:rPr>
            <w:noProof/>
            <w:webHidden/>
          </w:rPr>
        </w:r>
        <w:r w:rsidR="000352C6">
          <w:rPr>
            <w:noProof/>
            <w:webHidden/>
          </w:rPr>
          <w:fldChar w:fldCharType="separate"/>
        </w:r>
        <w:r w:rsidR="00B65359">
          <w:rPr>
            <w:noProof/>
            <w:webHidden/>
          </w:rPr>
          <w:t>7</w:t>
        </w:r>
        <w:r w:rsidR="000352C6">
          <w:rPr>
            <w:noProof/>
            <w:webHidden/>
          </w:rPr>
          <w:fldChar w:fldCharType="end"/>
        </w:r>
      </w:hyperlink>
    </w:p>
    <w:p w14:paraId="2A7E2BA1" w14:textId="2130E98B" w:rsidR="000352C6" w:rsidRDefault="00823987">
      <w:pPr>
        <w:pStyle w:val="14"/>
        <w:rPr>
          <w:rFonts w:asciiTheme="minorHAnsi" w:eastAsiaTheme="minorEastAsia" w:hAnsiTheme="minorHAnsi" w:cstheme="minorBidi"/>
          <w:b w:val="0"/>
          <w:caps w:val="0"/>
          <w:noProof/>
          <w:sz w:val="22"/>
          <w:szCs w:val="22"/>
          <w:lang w:eastAsia="ru-RU"/>
        </w:rPr>
      </w:pPr>
      <w:hyperlink w:anchor="_Toc105162424" w:history="1">
        <w:r w:rsidR="000352C6" w:rsidRPr="00932FFB">
          <w:rPr>
            <w:rStyle w:val="af5"/>
            <w:noProof/>
          </w:rPr>
          <w:t>Приложение №1.</w:t>
        </w:r>
        <w:r w:rsidR="000352C6">
          <w:rPr>
            <w:noProof/>
            <w:webHidden/>
          </w:rPr>
          <w:tab/>
        </w:r>
        <w:r w:rsidR="000352C6">
          <w:rPr>
            <w:noProof/>
            <w:webHidden/>
          </w:rPr>
          <w:fldChar w:fldCharType="begin"/>
        </w:r>
        <w:r w:rsidR="000352C6">
          <w:rPr>
            <w:noProof/>
            <w:webHidden/>
          </w:rPr>
          <w:instrText xml:space="preserve"> PAGEREF _Toc105162424 \h </w:instrText>
        </w:r>
        <w:r w:rsidR="000352C6">
          <w:rPr>
            <w:noProof/>
            <w:webHidden/>
          </w:rPr>
        </w:r>
        <w:r w:rsidR="000352C6">
          <w:rPr>
            <w:noProof/>
            <w:webHidden/>
          </w:rPr>
          <w:fldChar w:fldCharType="separate"/>
        </w:r>
        <w:r w:rsidR="00B65359">
          <w:rPr>
            <w:noProof/>
            <w:webHidden/>
          </w:rPr>
          <w:t>8</w:t>
        </w:r>
        <w:r w:rsidR="000352C6">
          <w:rPr>
            <w:noProof/>
            <w:webHidden/>
          </w:rPr>
          <w:fldChar w:fldCharType="end"/>
        </w:r>
      </w:hyperlink>
    </w:p>
    <w:p w14:paraId="455C7776" w14:textId="75D3F8A2" w:rsidR="000352C6" w:rsidRDefault="00823987">
      <w:pPr>
        <w:pStyle w:val="14"/>
        <w:rPr>
          <w:rFonts w:asciiTheme="minorHAnsi" w:eastAsiaTheme="minorEastAsia" w:hAnsiTheme="minorHAnsi" w:cstheme="minorBidi"/>
          <w:b w:val="0"/>
          <w:caps w:val="0"/>
          <w:noProof/>
          <w:sz w:val="22"/>
          <w:szCs w:val="22"/>
          <w:lang w:eastAsia="ru-RU"/>
        </w:rPr>
      </w:pPr>
      <w:hyperlink w:anchor="_Toc105162425" w:history="1">
        <w:r w:rsidR="000352C6" w:rsidRPr="00932FFB">
          <w:rPr>
            <w:rStyle w:val="af5"/>
            <w:noProof/>
          </w:rPr>
          <w:t>Приложение №2.</w:t>
        </w:r>
        <w:r w:rsidR="000352C6">
          <w:rPr>
            <w:noProof/>
            <w:webHidden/>
          </w:rPr>
          <w:tab/>
        </w:r>
        <w:r w:rsidR="000352C6">
          <w:rPr>
            <w:noProof/>
            <w:webHidden/>
          </w:rPr>
          <w:fldChar w:fldCharType="begin"/>
        </w:r>
        <w:r w:rsidR="000352C6">
          <w:rPr>
            <w:noProof/>
            <w:webHidden/>
          </w:rPr>
          <w:instrText xml:space="preserve"> PAGEREF _Toc105162425 \h </w:instrText>
        </w:r>
        <w:r w:rsidR="000352C6">
          <w:rPr>
            <w:noProof/>
            <w:webHidden/>
          </w:rPr>
        </w:r>
        <w:r w:rsidR="000352C6">
          <w:rPr>
            <w:noProof/>
            <w:webHidden/>
          </w:rPr>
          <w:fldChar w:fldCharType="separate"/>
        </w:r>
        <w:r w:rsidR="00B65359">
          <w:rPr>
            <w:noProof/>
            <w:webHidden/>
          </w:rPr>
          <w:t>10</w:t>
        </w:r>
        <w:r w:rsidR="000352C6">
          <w:rPr>
            <w:noProof/>
            <w:webHidden/>
          </w:rPr>
          <w:fldChar w:fldCharType="end"/>
        </w:r>
      </w:hyperlink>
    </w:p>
    <w:p w14:paraId="21D00681" w14:textId="77777777" w:rsidR="00EC7FD0" w:rsidRPr="008D31C8" w:rsidRDefault="00724994" w:rsidP="00FE097D">
      <w:pPr>
        <w:pStyle w:val="ae"/>
        <w:spacing w:before="0" w:after="0" w:line="240" w:lineRule="auto"/>
        <w:ind w:left="360"/>
        <w:jc w:val="left"/>
        <w:rPr>
          <w:rFonts w:ascii="Times New Roman" w:hAnsi="Times New Roman"/>
          <w:sz w:val="24"/>
          <w:szCs w:val="24"/>
        </w:rPr>
      </w:pPr>
      <w:r w:rsidRPr="008D31C8">
        <w:rPr>
          <w:rFonts w:ascii="Times New Roman" w:hAnsi="Times New Roman"/>
          <w:sz w:val="24"/>
          <w:szCs w:val="24"/>
        </w:rPr>
        <w:fldChar w:fldCharType="end"/>
      </w:r>
      <w:bookmarkStart w:id="36" w:name="_Toc342571901"/>
      <w:bookmarkStart w:id="37" w:name="_Toc342571966"/>
      <w:bookmarkStart w:id="38" w:name="_Toc348428995"/>
      <w:bookmarkStart w:id="39" w:name="_Toc356567232"/>
      <w:bookmarkStart w:id="40" w:name="_Toc356567609"/>
    </w:p>
    <w:p w14:paraId="44965296" w14:textId="77777777" w:rsidR="00EC7FD0" w:rsidRPr="008D31C8" w:rsidRDefault="00EC7FD0" w:rsidP="00FE097D">
      <w:pPr>
        <w:suppressAutoHyphens w:val="0"/>
        <w:spacing w:after="0"/>
        <w:rPr>
          <w:rFonts w:cs="Times New Roman"/>
          <w:b/>
          <w:bCs/>
          <w:kern w:val="28"/>
          <w:szCs w:val="24"/>
        </w:rPr>
      </w:pPr>
      <w:r w:rsidRPr="008D31C8">
        <w:rPr>
          <w:szCs w:val="24"/>
        </w:rPr>
        <w:br w:type="page"/>
      </w:r>
    </w:p>
    <w:p w14:paraId="55EB2885" w14:textId="77777777" w:rsidR="00253256" w:rsidRPr="008D31C8" w:rsidRDefault="00253256" w:rsidP="00FE097D">
      <w:pPr>
        <w:pStyle w:val="ae"/>
        <w:numPr>
          <w:ilvl w:val="0"/>
          <w:numId w:val="2"/>
        </w:numPr>
        <w:spacing w:before="0" w:after="0" w:line="240" w:lineRule="auto"/>
        <w:jc w:val="left"/>
        <w:rPr>
          <w:rFonts w:ascii="Times New Roman" w:hAnsi="Times New Roman"/>
          <w:sz w:val="28"/>
          <w:szCs w:val="28"/>
        </w:rPr>
      </w:pPr>
      <w:bookmarkStart w:id="41" w:name="_Toc105162411"/>
      <w:r w:rsidRPr="008D31C8">
        <w:rPr>
          <w:rFonts w:ascii="Times New Roman" w:hAnsi="Times New Roman"/>
          <w:sz w:val="28"/>
          <w:szCs w:val="28"/>
        </w:rPr>
        <w:t>Общие сведения</w:t>
      </w:r>
      <w:bookmarkEnd w:id="36"/>
      <w:bookmarkEnd w:id="37"/>
      <w:bookmarkEnd w:id="38"/>
      <w:bookmarkEnd w:id="39"/>
      <w:bookmarkEnd w:id="40"/>
      <w:bookmarkEnd w:id="41"/>
    </w:p>
    <w:p w14:paraId="397E62F7" w14:textId="08E56570" w:rsidR="00186F74" w:rsidRPr="008F1532" w:rsidRDefault="000B2934" w:rsidP="008F1532">
      <w:pPr>
        <w:pStyle w:val="af3"/>
        <w:tabs>
          <w:tab w:val="left" w:pos="1560"/>
        </w:tabs>
        <w:ind w:left="0" w:firstLine="567"/>
        <w:rPr>
          <w:sz w:val="24"/>
          <w:szCs w:val="24"/>
        </w:rPr>
      </w:pPr>
      <w:r w:rsidRPr="008D31C8">
        <w:rPr>
          <w:sz w:val="24"/>
          <w:szCs w:val="24"/>
        </w:rPr>
        <w:t>Данный документ создан в соответствии с «</w:t>
      </w:r>
      <w:r w:rsidR="004E0474" w:rsidRPr="008D31C8">
        <w:rPr>
          <w:sz w:val="24"/>
          <w:szCs w:val="24"/>
        </w:rPr>
        <w:t>Единым стандартом закупок ПАО «Россети» (положение о закупке)</w:t>
      </w:r>
      <w:r w:rsidRPr="008D31C8">
        <w:rPr>
          <w:sz w:val="24"/>
          <w:szCs w:val="24"/>
        </w:rPr>
        <w:t xml:space="preserve">» с целью оптимального выбора </w:t>
      </w:r>
      <w:r w:rsidR="00B93C59" w:rsidRPr="008D31C8">
        <w:rPr>
          <w:sz w:val="24"/>
          <w:szCs w:val="24"/>
        </w:rPr>
        <w:t xml:space="preserve">поставщика оборудования </w:t>
      </w:r>
      <w:r w:rsidR="005E694D" w:rsidRPr="008D31C8">
        <w:rPr>
          <w:sz w:val="24"/>
          <w:szCs w:val="24"/>
        </w:rPr>
        <w:t>АСТУ</w:t>
      </w:r>
      <w:r w:rsidRPr="008D31C8">
        <w:rPr>
          <w:sz w:val="24"/>
          <w:szCs w:val="24"/>
        </w:rPr>
        <w:t xml:space="preserve"> для</w:t>
      </w:r>
      <w:r w:rsidR="008F1532">
        <w:rPr>
          <w:sz w:val="24"/>
          <w:szCs w:val="24"/>
        </w:rPr>
        <w:t xml:space="preserve"> модернизации комплекс</w:t>
      </w:r>
      <w:r w:rsidR="0047615D">
        <w:rPr>
          <w:sz w:val="24"/>
          <w:szCs w:val="24"/>
        </w:rPr>
        <w:t>а</w:t>
      </w:r>
      <w:r w:rsidR="008F1532">
        <w:rPr>
          <w:sz w:val="24"/>
          <w:szCs w:val="24"/>
        </w:rPr>
        <w:t xml:space="preserve"> телемеханики на</w:t>
      </w:r>
      <w:r w:rsidR="008F1532" w:rsidRPr="008F1532">
        <w:rPr>
          <w:sz w:val="24"/>
          <w:szCs w:val="24"/>
        </w:rPr>
        <w:t xml:space="preserve"> ПС 35/</w:t>
      </w:r>
      <w:r w:rsidR="00682927">
        <w:rPr>
          <w:sz w:val="24"/>
          <w:szCs w:val="24"/>
        </w:rPr>
        <w:t>10</w:t>
      </w:r>
      <w:r w:rsidR="008F1532" w:rsidRPr="008F1532">
        <w:rPr>
          <w:sz w:val="24"/>
          <w:szCs w:val="24"/>
        </w:rPr>
        <w:t xml:space="preserve"> </w:t>
      </w:r>
      <w:proofErr w:type="spellStart"/>
      <w:r w:rsidR="008F1532" w:rsidRPr="008F1532">
        <w:rPr>
          <w:sz w:val="24"/>
          <w:szCs w:val="24"/>
        </w:rPr>
        <w:t>кВ</w:t>
      </w:r>
      <w:proofErr w:type="spellEnd"/>
      <w:r w:rsidR="008F1532" w:rsidRPr="008F1532">
        <w:rPr>
          <w:sz w:val="24"/>
          <w:szCs w:val="24"/>
        </w:rPr>
        <w:t xml:space="preserve"> </w:t>
      </w:r>
      <w:proofErr w:type="spellStart"/>
      <w:r w:rsidR="00682927">
        <w:rPr>
          <w:sz w:val="24"/>
          <w:szCs w:val="24"/>
        </w:rPr>
        <w:t>Мишковка</w:t>
      </w:r>
      <w:proofErr w:type="spellEnd"/>
      <w:r w:rsidR="00682927">
        <w:rPr>
          <w:sz w:val="24"/>
          <w:szCs w:val="24"/>
        </w:rPr>
        <w:t>.</w:t>
      </w:r>
    </w:p>
    <w:p w14:paraId="40A75FBE" w14:textId="77777777" w:rsidR="000B2934" w:rsidRPr="008D31C8" w:rsidRDefault="00B60377" w:rsidP="00FE097D">
      <w:pPr>
        <w:pStyle w:val="22"/>
        <w:keepLines/>
        <w:numPr>
          <w:ilvl w:val="1"/>
          <w:numId w:val="2"/>
        </w:numPr>
        <w:tabs>
          <w:tab w:val="left" w:pos="1134"/>
        </w:tabs>
        <w:spacing w:before="0" w:after="0" w:line="240" w:lineRule="auto"/>
        <w:ind w:left="426" w:firstLine="0"/>
        <w:jc w:val="both"/>
        <w:rPr>
          <w:rFonts w:ascii="Times New Roman" w:hAnsi="Times New Roman"/>
          <w:bCs w:val="0"/>
          <w:i w:val="0"/>
          <w:sz w:val="24"/>
          <w:szCs w:val="24"/>
        </w:rPr>
      </w:pPr>
      <w:bookmarkStart w:id="42" w:name="_Toc32419372"/>
      <w:bookmarkStart w:id="43" w:name="_Toc422233027"/>
      <w:bookmarkStart w:id="44" w:name="_Toc422473965"/>
      <w:bookmarkStart w:id="45" w:name="_Toc105162412"/>
      <w:r w:rsidRPr="008D31C8">
        <w:rPr>
          <w:rFonts w:ascii="Times New Roman" w:hAnsi="Times New Roman"/>
          <w:bCs w:val="0"/>
          <w:i w:val="0"/>
          <w:sz w:val="24"/>
          <w:szCs w:val="24"/>
        </w:rPr>
        <w:t>Предмет конкурса</w:t>
      </w:r>
      <w:bookmarkEnd w:id="42"/>
      <w:bookmarkEnd w:id="43"/>
      <w:bookmarkEnd w:id="44"/>
      <w:bookmarkEnd w:id="45"/>
    </w:p>
    <w:p w14:paraId="7010D6D5" w14:textId="77777777" w:rsidR="000B2934" w:rsidRPr="008D31C8" w:rsidRDefault="007175EB" w:rsidP="00FE097D">
      <w:pPr>
        <w:pStyle w:val="af3"/>
        <w:tabs>
          <w:tab w:val="left" w:pos="1560"/>
        </w:tabs>
        <w:ind w:left="0" w:firstLine="567"/>
        <w:rPr>
          <w:sz w:val="24"/>
          <w:szCs w:val="24"/>
        </w:rPr>
      </w:pPr>
      <w:r w:rsidRPr="008D31C8">
        <w:rPr>
          <w:sz w:val="24"/>
          <w:szCs w:val="24"/>
        </w:rPr>
        <w:t xml:space="preserve">Поставка оборудования </w:t>
      </w:r>
      <w:r w:rsidR="005E694D" w:rsidRPr="008D31C8">
        <w:rPr>
          <w:sz w:val="24"/>
          <w:szCs w:val="24"/>
        </w:rPr>
        <w:t>АСТУ</w:t>
      </w:r>
      <w:r w:rsidR="00B93C59" w:rsidRPr="008D31C8">
        <w:rPr>
          <w:sz w:val="24"/>
          <w:szCs w:val="24"/>
        </w:rPr>
        <w:t xml:space="preserve"> </w:t>
      </w:r>
      <w:r w:rsidRPr="008D31C8">
        <w:rPr>
          <w:sz w:val="24"/>
          <w:szCs w:val="24"/>
        </w:rPr>
        <w:t>для нужд филиала ПАО «</w:t>
      </w:r>
      <w:r w:rsidR="00532533" w:rsidRPr="00532533">
        <w:rPr>
          <w:sz w:val="24"/>
          <w:szCs w:val="24"/>
        </w:rPr>
        <w:t>Россети Центр</w:t>
      </w:r>
      <w:r w:rsidRPr="008D31C8">
        <w:rPr>
          <w:sz w:val="24"/>
          <w:szCs w:val="24"/>
        </w:rPr>
        <w:t>» - «Брянскэнерго»</w:t>
      </w:r>
      <w:r w:rsidR="000B2934" w:rsidRPr="008D31C8">
        <w:rPr>
          <w:sz w:val="24"/>
          <w:szCs w:val="24"/>
        </w:rPr>
        <w:t>.</w:t>
      </w:r>
    </w:p>
    <w:p w14:paraId="510EAF46" w14:textId="77777777" w:rsidR="000B2934" w:rsidRPr="008D31C8" w:rsidRDefault="000B2934" w:rsidP="00FE097D">
      <w:pPr>
        <w:pStyle w:val="22"/>
        <w:keepLines/>
        <w:numPr>
          <w:ilvl w:val="1"/>
          <w:numId w:val="2"/>
        </w:numPr>
        <w:tabs>
          <w:tab w:val="left" w:pos="1134"/>
        </w:tabs>
        <w:spacing w:before="0" w:after="0" w:line="240" w:lineRule="auto"/>
        <w:ind w:left="426" w:firstLine="0"/>
        <w:jc w:val="both"/>
        <w:rPr>
          <w:rFonts w:ascii="Times New Roman" w:hAnsi="Times New Roman"/>
          <w:bCs w:val="0"/>
          <w:i w:val="0"/>
          <w:sz w:val="24"/>
          <w:szCs w:val="24"/>
        </w:rPr>
      </w:pPr>
      <w:bookmarkStart w:id="46" w:name="_Toc32419373"/>
      <w:bookmarkStart w:id="47" w:name="_Toc105162413"/>
      <w:r w:rsidRPr="008D31C8">
        <w:rPr>
          <w:rFonts w:ascii="Times New Roman" w:hAnsi="Times New Roman"/>
          <w:bCs w:val="0"/>
          <w:i w:val="0"/>
          <w:sz w:val="24"/>
          <w:szCs w:val="24"/>
        </w:rPr>
        <w:t>Реквизиты Заказчика</w:t>
      </w:r>
      <w:bookmarkEnd w:id="46"/>
      <w:bookmarkEnd w:id="47"/>
    </w:p>
    <w:p w14:paraId="3B67010C" w14:textId="77777777" w:rsidR="00114876" w:rsidRPr="008D31C8" w:rsidRDefault="00114876" w:rsidP="00FE097D">
      <w:pPr>
        <w:spacing w:after="0" w:line="240" w:lineRule="auto"/>
        <w:rPr>
          <w:b/>
          <w:bCs/>
          <w:i/>
          <w:iCs/>
          <w:lang w:eastAsia="ru-RU"/>
        </w:rPr>
      </w:pPr>
      <w:r w:rsidRPr="008D31C8">
        <w:rPr>
          <w:lang w:eastAsia="ru-RU"/>
        </w:rPr>
        <w:t>ПАО «</w:t>
      </w:r>
      <w:r w:rsidR="00532533">
        <w:rPr>
          <w:rFonts w:cs="Times New Roman"/>
          <w:szCs w:val="24"/>
          <w:shd w:val="clear" w:color="auto" w:fill="FFFFFF"/>
          <w:lang w:eastAsia="ru-RU"/>
        </w:rPr>
        <w:t>Россети Центр</w:t>
      </w:r>
      <w:r w:rsidRPr="008D31C8">
        <w:rPr>
          <w:lang w:eastAsia="ru-RU"/>
        </w:rPr>
        <w:t>» (филиал ПАО «</w:t>
      </w:r>
      <w:r w:rsidR="00532533">
        <w:rPr>
          <w:rFonts w:cs="Times New Roman"/>
          <w:szCs w:val="24"/>
          <w:shd w:val="clear" w:color="auto" w:fill="FFFFFF"/>
          <w:lang w:eastAsia="ru-RU"/>
        </w:rPr>
        <w:t xml:space="preserve">Россети </w:t>
      </w:r>
      <w:r w:rsidR="00C2681B">
        <w:rPr>
          <w:rFonts w:cs="Times New Roman"/>
          <w:szCs w:val="24"/>
          <w:shd w:val="clear" w:color="auto" w:fill="FFFFFF"/>
          <w:lang w:eastAsia="ru-RU"/>
        </w:rPr>
        <w:t>Центр</w:t>
      </w:r>
      <w:r w:rsidR="00C2681B" w:rsidRPr="008D31C8">
        <w:rPr>
          <w:lang w:eastAsia="ru-RU"/>
        </w:rPr>
        <w:t>» - «</w:t>
      </w:r>
      <w:r w:rsidRPr="008D31C8">
        <w:rPr>
          <w:lang w:eastAsia="ru-RU"/>
        </w:rPr>
        <w:t>Брянскэнерго»)</w:t>
      </w:r>
    </w:p>
    <w:p w14:paraId="79A0036C" w14:textId="77777777" w:rsidR="00114876" w:rsidRPr="008D31C8" w:rsidRDefault="00114876" w:rsidP="00FE097D">
      <w:pPr>
        <w:spacing w:after="0" w:line="240" w:lineRule="auto"/>
        <w:rPr>
          <w:b/>
          <w:bCs/>
          <w:i/>
          <w:iCs/>
          <w:lang w:eastAsia="ru-RU"/>
        </w:rPr>
      </w:pPr>
      <w:r w:rsidRPr="008D31C8">
        <w:rPr>
          <w:lang w:eastAsia="ru-RU"/>
        </w:rPr>
        <w:t xml:space="preserve">Юридический адрес: </w:t>
      </w:r>
      <w:r w:rsidR="0077509F" w:rsidRPr="008D31C8">
        <w:rPr>
          <w:lang w:eastAsia="ru-RU"/>
        </w:rPr>
        <w:t>119017 г. Москва, ул. Малая Ордынка д.15</w:t>
      </w:r>
    </w:p>
    <w:p w14:paraId="0AB02CD1" w14:textId="77777777" w:rsidR="00114876" w:rsidRPr="008D31C8" w:rsidRDefault="00114876" w:rsidP="00FE097D">
      <w:pPr>
        <w:spacing w:after="0" w:line="240" w:lineRule="auto"/>
        <w:rPr>
          <w:b/>
          <w:bCs/>
          <w:i/>
          <w:iCs/>
          <w:lang w:eastAsia="ru-RU"/>
        </w:rPr>
      </w:pPr>
      <w:r w:rsidRPr="008D31C8">
        <w:rPr>
          <w:lang w:eastAsia="ru-RU"/>
        </w:rPr>
        <w:t>Фактический адрес</w:t>
      </w:r>
      <w:r w:rsidR="0077509F" w:rsidRPr="008D31C8">
        <w:rPr>
          <w:lang w:eastAsia="ru-RU"/>
        </w:rPr>
        <w:t>: 119017 г. Москва, ул. Малая Ордынка д.15</w:t>
      </w:r>
    </w:p>
    <w:p w14:paraId="23B3F4AA" w14:textId="77777777" w:rsidR="00114876" w:rsidRPr="008D31C8" w:rsidRDefault="00114876" w:rsidP="00FE097D">
      <w:pPr>
        <w:spacing w:after="0" w:line="240" w:lineRule="auto"/>
        <w:rPr>
          <w:b/>
          <w:bCs/>
          <w:i/>
          <w:iCs/>
          <w:lang w:eastAsia="ru-RU"/>
        </w:rPr>
      </w:pPr>
      <w:r w:rsidRPr="008D31C8">
        <w:rPr>
          <w:lang w:eastAsia="ru-RU"/>
        </w:rPr>
        <w:t>Для переписки: Филиал ПАО «</w:t>
      </w:r>
      <w:r w:rsidR="00532533">
        <w:rPr>
          <w:rFonts w:cs="Times New Roman"/>
          <w:szCs w:val="24"/>
          <w:shd w:val="clear" w:color="auto" w:fill="FFFFFF"/>
          <w:lang w:eastAsia="ru-RU"/>
        </w:rPr>
        <w:t xml:space="preserve">Россети </w:t>
      </w:r>
      <w:r w:rsidR="00C2681B">
        <w:rPr>
          <w:rFonts w:cs="Times New Roman"/>
          <w:szCs w:val="24"/>
          <w:shd w:val="clear" w:color="auto" w:fill="FFFFFF"/>
          <w:lang w:eastAsia="ru-RU"/>
        </w:rPr>
        <w:t>Центр</w:t>
      </w:r>
      <w:r w:rsidR="00C2681B" w:rsidRPr="008D31C8">
        <w:rPr>
          <w:lang w:eastAsia="ru-RU"/>
        </w:rPr>
        <w:t>» - «</w:t>
      </w:r>
      <w:r w:rsidRPr="008D31C8">
        <w:rPr>
          <w:lang w:eastAsia="ru-RU"/>
        </w:rPr>
        <w:t>Брянскэнерго»</w:t>
      </w:r>
    </w:p>
    <w:p w14:paraId="49BDF413" w14:textId="77777777" w:rsidR="00114876" w:rsidRPr="008D31C8" w:rsidRDefault="00114876" w:rsidP="00FE097D">
      <w:pPr>
        <w:spacing w:after="0" w:line="240" w:lineRule="auto"/>
        <w:rPr>
          <w:b/>
          <w:bCs/>
          <w:i/>
          <w:iCs/>
          <w:lang w:eastAsia="ru-RU"/>
        </w:rPr>
      </w:pPr>
      <w:r w:rsidRPr="008D31C8">
        <w:rPr>
          <w:lang w:eastAsia="ru-RU"/>
        </w:rPr>
        <w:t>Адрес филиала: 241050, г. Брянск, ул. Советская, д.35.</w:t>
      </w:r>
    </w:p>
    <w:p w14:paraId="17496056" w14:textId="77777777" w:rsidR="00114876" w:rsidRPr="008D31C8" w:rsidRDefault="00114876" w:rsidP="00FE097D">
      <w:pPr>
        <w:spacing w:after="0" w:line="240" w:lineRule="auto"/>
        <w:rPr>
          <w:b/>
          <w:bCs/>
          <w:i/>
          <w:iCs/>
          <w:lang w:eastAsia="ru-RU"/>
        </w:rPr>
      </w:pPr>
      <w:r w:rsidRPr="008D31C8">
        <w:rPr>
          <w:lang w:eastAsia="ru-RU"/>
        </w:rPr>
        <w:t>ИНН/КПП: 6901067107/325743001</w:t>
      </w:r>
    </w:p>
    <w:p w14:paraId="75017823" w14:textId="77777777" w:rsidR="00114876" w:rsidRPr="008D31C8" w:rsidRDefault="00114876" w:rsidP="00FE097D">
      <w:pPr>
        <w:spacing w:after="0" w:line="240" w:lineRule="auto"/>
        <w:rPr>
          <w:b/>
          <w:bCs/>
          <w:i/>
          <w:iCs/>
          <w:lang w:eastAsia="ru-RU"/>
        </w:rPr>
      </w:pPr>
      <w:r w:rsidRPr="008D31C8">
        <w:rPr>
          <w:lang w:eastAsia="ru-RU"/>
        </w:rPr>
        <w:t>р/</w:t>
      </w:r>
      <w:r w:rsidR="007175EB" w:rsidRPr="008D31C8">
        <w:rPr>
          <w:lang w:eastAsia="ru-RU"/>
        </w:rPr>
        <w:t>с: 40702810408000010158</w:t>
      </w:r>
      <w:r w:rsidRPr="008D31C8">
        <w:rPr>
          <w:lang w:eastAsia="ru-RU"/>
        </w:rPr>
        <w:t xml:space="preserve"> в   Отделении №8605 Сбербанка России</w:t>
      </w:r>
    </w:p>
    <w:p w14:paraId="546AE00F" w14:textId="77777777" w:rsidR="00114876" w:rsidRPr="008D31C8" w:rsidRDefault="007175EB" w:rsidP="00FE097D">
      <w:pPr>
        <w:spacing w:after="0" w:line="240" w:lineRule="auto"/>
        <w:rPr>
          <w:bCs/>
          <w:i/>
        </w:rPr>
      </w:pPr>
      <w:r w:rsidRPr="008D31C8">
        <w:rPr>
          <w:lang w:eastAsia="ru-RU"/>
        </w:rPr>
        <w:t>БИК: 041501601</w:t>
      </w:r>
      <w:r w:rsidR="00114876" w:rsidRPr="008D31C8">
        <w:rPr>
          <w:lang w:eastAsia="ru-RU"/>
        </w:rPr>
        <w:t xml:space="preserve"> к/</w:t>
      </w:r>
      <w:r w:rsidRPr="008D31C8">
        <w:rPr>
          <w:lang w:eastAsia="ru-RU"/>
        </w:rPr>
        <w:t>с: 30101810400000000601</w:t>
      </w:r>
      <w:r w:rsidR="00114876" w:rsidRPr="008D31C8">
        <w:rPr>
          <w:lang w:eastAsia="ru-RU"/>
        </w:rPr>
        <w:t xml:space="preserve"> ОГРН1046900099498</w:t>
      </w:r>
    </w:p>
    <w:p w14:paraId="23227758" w14:textId="77777777" w:rsidR="00FD4680" w:rsidRPr="008D31C8" w:rsidRDefault="00FD4680" w:rsidP="00FE097D">
      <w:pPr>
        <w:pStyle w:val="22"/>
        <w:keepLines/>
        <w:numPr>
          <w:ilvl w:val="1"/>
          <w:numId w:val="2"/>
        </w:numPr>
        <w:tabs>
          <w:tab w:val="left" w:pos="1134"/>
        </w:tabs>
        <w:spacing w:before="0" w:after="0" w:line="240" w:lineRule="auto"/>
        <w:jc w:val="both"/>
        <w:rPr>
          <w:rFonts w:ascii="Times New Roman" w:hAnsi="Times New Roman"/>
          <w:bCs w:val="0"/>
          <w:i w:val="0"/>
          <w:sz w:val="24"/>
          <w:szCs w:val="24"/>
        </w:rPr>
      </w:pPr>
      <w:bookmarkStart w:id="48" w:name="_Toc32419374"/>
      <w:bookmarkStart w:id="49" w:name="_Toc105162414"/>
      <w:r w:rsidRPr="008D31C8">
        <w:rPr>
          <w:rFonts w:ascii="Times New Roman" w:hAnsi="Times New Roman"/>
          <w:bCs w:val="0"/>
          <w:i w:val="0"/>
          <w:sz w:val="24"/>
          <w:szCs w:val="24"/>
        </w:rPr>
        <w:t>Плановые сроки</w:t>
      </w:r>
      <w:bookmarkEnd w:id="48"/>
      <w:bookmarkEnd w:id="49"/>
    </w:p>
    <w:p w14:paraId="7C4920EA" w14:textId="77777777" w:rsidR="00B13F13" w:rsidRPr="008D31C8" w:rsidRDefault="00FD4680" w:rsidP="00FE097D">
      <w:pPr>
        <w:spacing w:after="0" w:line="240" w:lineRule="auto"/>
        <w:ind w:firstLine="426"/>
        <w:jc w:val="both"/>
        <w:rPr>
          <w:rFonts w:cs="Times New Roman"/>
          <w:szCs w:val="24"/>
          <w:lang w:eastAsia="ru-RU"/>
        </w:rPr>
      </w:pPr>
      <w:r w:rsidRPr="008D31C8">
        <w:rPr>
          <w:rFonts w:cs="Times New Roman"/>
          <w:szCs w:val="24"/>
          <w:lang w:eastAsia="ru-RU"/>
        </w:rPr>
        <w:t>Начало – c момента заключения договора</w:t>
      </w:r>
      <w:r w:rsidR="00B13F13" w:rsidRPr="008D31C8">
        <w:rPr>
          <w:rFonts w:cs="Times New Roman"/>
          <w:szCs w:val="24"/>
          <w:lang w:eastAsia="ru-RU"/>
        </w:rPr>
        <w:t>;</w:t>
      </w:r>
    </w:p>
    <w:p w14:paraId="1C80A8D2" w14:textId="77777777" w:rsidR="00FD4680" w:rsidRPr="008D31C8" w:rsidRDefault="00B13F13" w:rsidP="00FE097D">
      <w:pPr>
        <w:spacing w:after="0" w:line="240" w:lineRule="auto"/>
        <w:ind w:firstLine="426"/>
        <w:jc w:val="both"/>
        <w:rPr>
          <w:rFonts w:cs="Times New Roman"/>
          <w:szCs w:val="24"/>
          <w:lang w:eastAsia="ru-RU"/>
        </w:rPr>
      </w:pPr>
      <w:r w:rsidRPr="008D31C8">
        <w:rPr>
          <w:rFonts w:cs="Times New Roman"/>
          <w:szCs w:val="24"/>
          <w:lang w:eastAsia="ru-RU"/>
        </w:rPr>
        <w:t>О</w:t>
      </w:r>
      <w:r w:rsidR="00FD4680" w:rsidRPr="008D31C8">
        <w:rPr>
          <w:rFonts w:cs="Times New Roman"/>
          <w:szCs w:val="24"/>
          <w:lang w:eastAsia="ru-RU"/>
        </w:rPr>
        <w:t xml:space="preserve">кончания работ – </w:t>
      </w:r>
      <w:r w:rsidR="007175EB" w:rsidRPr="008D31C8">
        <w:rPr>
          <w:rFonts w:cs="Times New Roman"/>
          <w:szCs w:val="24"/>
          <w:lang w:eastAsia="ru-RU"/>
        </w:rPr>
        <w:t xml:space="preserve">45 календарных дней </w:t>
      </w:r>
      <w:r w:rsidR="00FD4680" w:rsidRPr="008D31C8">
        <w:rPr>
          <w:rFonts w:cs="Times New Roman"/>
          <w:szCs w:val="24"/>
          <w:lang w:eastAsia="ru-RU"/>
        </w:rPr>
        <w:t>с момента заключения договора.</w:t>
      </w:r>
    </w:p>
    <w:p w14:paraId="0ED944DA" w14:textId="77777777" w:rsidR="00FD4680" w:rsidRPr="008D31C8" w:rsidRDefault="00FD4680" w:rsidP="00FE097D">
      <w:pPr>
        <w:pStyle w:val="22"/>
        <w:keepLines/>
        <w:numPr>
          <w:ilvl w:val="1"/>
          <w:numId w:val="2"/>
        </w:numPr>
        <w:tabs>
          <w:tab w:val="left" w:pos="1134"/>
        </w:tabs>
        <w:spacing w:before="0" w:after="0" w:line="240" w:lineRule="auto"/>
        <w:ind w:left="426" w:firstLine="0"/>
        <w:jc w:val="both"/>
        <w:rPr>
          <w:rFonts w:ascii="Times New Roman" w:hAnsi="Times New Roman"/>
          <w:bCs w:val="0"/>
          <w:i w:val="0"/>
          <w:sz w:val="24"/>
          <w:szCs w:val="24"/>
        </w:rPr>
      </w:pPr>
      <w:bookmarkStart w:id="50" w:name="_Toc32419375"/>
      <w:bookmarkStart w:id="51" w:name="_Toc105162415"/>
      <w:r w:rsidRPr="008D31C8">
        <w:rPr>
          <w:rFonts w:ascii="Times New Roman" w:hAnsi="Times New Roman"/>
          <w:bCs w:val="0"/>
          <w:i w:val="0"/>
          <w:sz w:val="24"/>
          <w:szCs w:val="24"/>
        </w:rPr>
        <w:t>Финансирование</w:t>
      </w:r>
      <w:r w:rsidR="00B60377" w:rsidRPr="008D31C8">
        <w:rPr>
          <w:rFonts w:ascii="Times New Roman" w:hAnsi="Times New Roman"/>
          <w:bCs w:val="0"/>
          <w:i w:val="0"/>
          <w:sz w:val="24"/>
          <w:szCs w:val="24"/>
        </w:rPr>
        <w:t xml:space="preserve"> поставки</w:t>
      </w:r>
      <w:bookmarkEnd w:id="50"/>
      <w:bookmarkEnd w:id="51"/>
    </w:p>
    <w:p w14:paraId="40331A64" w14:textId="61C90DCA" w:rsidR="00114876" w:rsidRPr="008D31C8" w:rsidRDefault="00114876" w:rsidP="00CB1F6C">
      <w:pPr>
        <w:spacing w:after="0" w:line="240" w:lineRule="auto"/>
        <w:ind w:firstLine="708"/>
        <w:jc w:val="both"/>
        <w:rPr>
          <w:bCs/>
          <w:i/>
        </w:rPr>
      </w:pPr>
      <w:r w:rsidRPr="008D31C8">
        <w:rPr>
          <w:lang w:eastAsia="ru-RU"/>
        </w:rPr>
        <w:t xml:space="preserve">Финансирование </w:t>
      </w:r>
      <w:r w:rsidR="00B60377" w:rsidRPr="008D31C8">
        <w:rPr>
          <w:lang w:eastAsia="ru-RU"/>
        </w:rPr>
        <w:t>поставки</w:t>
      </w:r>
      <w:r w:rsidR="0047615D">
        <w:rPr>
          <w:lang w:eastAsia="ru-RU"/>
        </w:rPr>
        <w:t xml:space="preserve"> выполняется согласно статьи</w:t>
      </w:r>
      <w:r w:rsidRPr="008D31C8">
        <w:rPr>
          <w:lang w:eastAsia="ru-RU"/>
        </w:rPr>
        <w:t xml:space="preserve"> </w:t>
      </w:r>
      <w:r w:rsidR="000A713A">
        <w:rPr>
          <w:lang w:eastAsia="ru-RU"/>
        </w:rPr>
        <w:t>БР-1</w:t>
      </w:r>
      <w:r w:rsidR="00682927">
        <w:rPr>
          <w:lang w:eastAsia="ru-RU"/>
        </w:rPr>
        <w:t>879</w:t>
      </w:r>
      <w:r w:rsidR="00CB1F6C">
        <w:rPr>
          <w:lang w:eastAsia="ru-RU"/>
        </w:rPr>
        <w:t xml:space="preserve"> «</w:t>
      </w:r>
      <w:r w:rsidR="00CB1F6C" w:rsidRPr="00CB1F6C">
        <w:rPr>
          <w:lang w:eastAsia="ru-RU"/>
        </w:rPr>
        <w:t xml:space="preserve">Техперевооружение ПС 35/10 </w:t>
      </w:r>
      <w:proofErr w:type="spellStart"/>
      <w:r w:rsidR="00CB1F6C" w:rsidRPr="00CB1F6C">
        <w:rPr>
          <w:lang w:eastAsia="ru-RU"/>
        </w:rPr>
        <w:t>кВ</w:t>
      </w:r>
      <w:proofErr w:type="spellEnd"/>
      <w:r w:rsidR="00CB1F6C" w:rsidRPr="00CB1F6C">
        <w:rPr>
          <w:lang w:eastAsia="ru-RU"/>
        </w:rPr>
        <w:t xml:space="preserve"> </w:t>
      </w:r>
      <w:proofErr w:type="spellStart"/>
      <w:r w:rsidR="00CB1F6C" w:rsidRPr="00CB1F6C">
        <w:rPr>
          <w:lang w:eastAsia="ru-RU"/>
        </w:rPr>
        <w:t>Мишковка</w:t>
      </w:r>
      <w:proofErr w:type="spellEnd"/>
      <w:r w:rsidR="00CB1F6C" w:rsidRPr="00CB1F6C">
        <w:rPr>
          <w:lang w:eastAsia="ru-RU"/>
        </w:rPr>
        <w:t xml:space="preserve"> с заменой оборудования систем телемеханики (1 </w:t>
      </w:r>
      <w:proofErr w:type="spellStart"/>
      <w:r w:rsidR="00CB1F6C" w:rsidRPr="00CB1F6C">
        <w:rPr>
          <w:lang w:eastAsia="ru-RU"/>
        </w:rPr>
        <w:t>шт</w:t>
      </w:r>
      <w:proofErr w:type="spellEnd"/>
      <w:r w:rsidR="00CB1F6C" w:rsidRPr="00CB1F6C">
        <w:rPr>
          <w:lang w:eastAsia="ru-RU"/>
        </w:rPr>
        <w:t>) и каналов связи</w:t>
      </w:r>
      <w:r w:rsidR="00CB1F6C">
        <w:rPr>
          <w:lang w:eastAsia="ru-RU"/>
        </w:rPr>
        <w:t>»</w:t>
      </w:r>
      <w:r w:rsidR="00682927">
        <w:rPr>
          <w:lang w:eastAsia="ru-RU"/>
        </w:rPr>
        <w:t xml:space="preserve"> </w:t>
      </w:r>
      <w:r w:rsidRPr="008D31C8">
        <w:rPr>
          <w:lang w:eastAsia="ru-RU"/>
        </w:rPr>
        <w:t>инвест</w:t>
      </w:r>
      <w:r w:rsidR="007175EB" w:rsidRPr="008D31C8">
        <w:rPr>
          <w:lang w:eastAsia="ru-RU"/>
        </w:rPr>
        <w:t xml:space="preserve">иционной </w:t>
      </w:r>
      <w:r w:rsidRPr="008D31C8">
        <w:rPr>
          <w:lang w:eastAsia="ru-RU"/>
        </w:rPr>
        <w:t>программы 20</w:t>
      </w:r>
      <w:r w:rsidR="007175EB" w:rsidRPr="008D31C8">
        <w:rPr>
          <w:lang w:eastAsia="ru-RU"/>
        </w:rPr>
        <w:t>2</w:t>
      </w:r>
      <w:r w:rsidR="000A713A">
        <w:rPr>
          <w:lang w:eastAsia="ru-RU"/>
        </w:rPr>
        <w:t>2</w:t>
      </w:r>
      <w:r w:rsidRPr="008D31C8">
        <w:rPr>
          <w:lang w:eastAsia="ru-RU"/>
        </w:rPr>
        <w:t xml:space="preserve"> г. филиала ПАО «</w:t>
      </w:r>
      <w:r w:rsidR="007A44B0">
        <w:rPr>
          <w:lang w:eastAsia="ru-RU"/>
        </w:rPr>
        <w:t>Россети Центр</w:t>
      </w:r>
      <w:r w:rsidRPr="008D31C8">
        <w:rPr>
          <w:lang w:eastAsia="ru-RU"/>
        </w:rPr>
        <w:t>» – «Брянскэнерго».</w:t>
      </w:r>
    </w:p>
    <w:p w14:paraId="038834D7" w14:textId="77777777" w:rsidR="00FD4680" w:rsidRPr="008D31C8" w:rsidRDefault="007D5658" w:rsidP="00FE097D">
      <w:pPr>
        <w:pStyle w:val="22"/>
        <w:keepLines/>
        <w:numPr>
          <w:ilvl w:val="1"/>
          <w:numId w:val="2"/>
        </w:numPr>
        <w:tabs>
          <w:tab w:val="left" w:pos="1134"/>
        </w:tabs>
        <w:spacing w:before="0" w:after="0" w:line="240" w:lineRule="auto"/>
        <w:jc w:val="both"/>
        <w:rPr>
          <w:rFonts w:ascii="Times New Roman" w:hAnsi="Times New Roman"/>
          <w:bCs w:val="0"/>
          <w:i w:val="0"/>
          <w:sz w:val="24"/>
          <w:szCs w:val="24"/>
        </w:rPr>
      </w:pPr>
      <w:bookmarkStart w:id="52" w:name="_Toc32419376"/>
      <w:bookmarkStart w:id="53" w:name="_Toc105162416"/>
      <w:r w:rsidRPr="008D31C8">
        <w:rPr>
          <w:rFonts w:ascii="Times New Roman" w:hAnsi="Times New Roman"/>
          <w:bCs w:val="0"/>
          <w:i w:val="0"/>
          <w:sz w:val="24"/>
          <w:szCs w:val="24"/>
        </w:rPr>
        <w:t>Проектно-сметная докумен</w:t>
      </w:r>
      <w:r w:rsidR="00FD4680" w:rsidRPr="008D31C8">
        <w:rPr>
          <w:rFonts w:ascii="Times New Roman" w:hAnsi="Times New Roman"/>
          <w:bCs w:val="0"/>
          <w:i w:val="0"/>
          <w:sz w:val="24"/>
          <w:szCs w:val="24"/>
        </w:rPr>
        <w:t>тация</w:t>
      </w:r>
      <w:bookmarkEnd w:id="52"/>
      <w:bookmarkEnd w:id="53"/>
    </w:p>
    <w:p w14:paraId="1B5FCCA9" w14:textId="0A4D2FC5" w:rsidR="00114876" w:rsidRPr="008D31C8" w:rsidRDefault="00682927" w:rsidP="00FE097D">
      <w:pPr>
        <w:spacing w:after="0" w:line="240" w:lineRule="auto"/>
        <w:jc w:val="both"/>
        <w:rPr>
          <w:bCs/>
          <w:i/>
        </w:rPr>
      </w:pPr>
      <w:r w:rsidRPr="00682927">
        <w:rPr>
          <w:lang w:eastAsia="ru-RU"/>
        </w:rPr>
        <w:t>120-АСДУ-2021-ИОС5.7.2-ТМ</w:t>
      </w:r>
      <w:r w:rsidR="000A713A" w:rsidRPr="000A713A">
        <w:rPr>
          <w:lang w:eastAsia="ru-RU"/>
        </w:rPr>
        <w:t xml:space="preserve"> </w:t>
      </w:r>
      <w:r w:rsidR="004A15CD" w:rsidRPr="008D31C8">
        <w:rPr>
          <w:lang w:eastAsia="ru-RU"/>
        </w:rPr>
        <w:t>выполнена</w:t>
      </w:r>
      <w:r w:rsidR="00114876" w:rsidRPr="008D31C8">
        <w:rPr>
          <w:lang w:eastAsia="ru-RU"/>
        </w:rPr>
        <w:t xml:space="preserve"> филиалом ПАО «</w:t>
      </w:r>
      <w:r w:rsidR="000A713A">
        <w:rPr>
          <w:lang w:eastAsia="ru-RU"/>
        </w:rPr>
        <w:t>Россети</w:t>
      </w:r>
      <w:r w:rsidR="00114876" w:rsidRPr="008D31C8">
        <w:rPr>
          <w:lang w:eastAsia="ru-RU"/>
        </w:rPr>
        <w:t xml:space="preserve"> </w:t>
      </w:r>
      <w:r w:rsidR="000A713A" w:rsidRPr="008D31C8">
        <w:rPr>
          <w:lang w:eastAsia="ru-RU"/>
        </w:rPr>
        <w:t>Центр» - «</w:t>
      </w:r>
      <w:r w:rsidR="00114876" w:rsidRPr="008D31C8">
        <w:rPr>
          <w:lang w:eastAsia="ru-RU"/>
        </w:rPr>
        <w:t xml:space="preserve">Брянскэнерго» в </w:t>
      </w:r>
      <w:r w:rsidR="00186F74" w:rsidRPr="008D31C8">
        <w:rPr>
          <w:lang w:eastAsia="ru-RU"/>
        </w:rPr>
        <w:t>202</w:t>
      </w:r>
      <w:r w:rsidR="000A713A">
        <w:rPr>
          <w:lang w:eastAsia="ru-RU"/>
        </w:rPr>
        <w:t>1</w:t>
      </w:r>
      <w:r w:rsidR="00114876" w:rsidRPr="008D31C8">
        <w:rPr>
          <w:lang w:eastAsia="ru-RU"/>
        </w:rPr>
        <w:t xml:space="preserve"> г.</w:t>
      </w:r>
    </w:p>
    <w:p w14:paraId="453B3DD8" w14:textId="77777777" w:rsidR="00253256" w:rsidRPr="008D31C8" w:rsidRDefault="00EB424F" w:rsidP="00FE097D">
      <w:pPr>
        <w:pStyle w:val="ae"/>
        <w:numPr>
          <w:ilvl w:val="0"/>
          <w:numId w:val="2"/>
        </w:numPr>
        <w:spacing w:before="0" w:after="0" w:line="240" w:lineRule="auto"/>
        <w:jc w:val="left"/>
        <w:rPr>
          <w:rFonts w:ascii="Times New Roman" w:hAnsi="Times New Roman"/>
          <w:sz w:val="28"/>
          <w:szCs w:val="28"/>
        </w:rPr>
      </w:pPr>
      <w:bookmarkStart w:id="54" w:name="_Toc32419377"/>
      <w:bookmarkStart w:id="55" w:name="_Toc32419378"/>
      <w:bookmarkStart w:id="56" w:name="_Toc32419379"/>
      <w:bookmarkStart w:id="57" w:name="_Toc32419380"/>
      <w:bookmarkStart w:id="58" w:name="_Toc296437961"/>
      <w:bookmarkStart w:id="59" w:name="_Toc342571905"/>
      <w:bookmarkStart w:id="60" w:name="_Toc342571970"/>
      <w:bookmarkStart w:id="61" w:name="_Toc348428999"/>
      <w:bookmarkStart w:id="62" w:name="_Toc356567236"/>
      <w:bookmarkStart w:id="63" w:name="_Toc356567613"/>
      <w:bookmarkStart w:id="64" w:name="_Toc105162417"/>
      <w:bookmarkEnd w:id="54"/>
      <w:bookmarkEnd w:id="55"/>
      <w:bookmarkEnd w:id="56"/>
      <w:bookmarkEnd w:id="57"/>
      <w:r w:rsidRPr="008D31C8">
        <w:rPr>
          <w:rFonts w:ascii="Times New Roman" w:hAnsi="Times New Roman"/>
          <w:sz w:val="28"/>
          <w:szCs w:val="28"/>
        </w:rPr>
        <w:t>Назначение и</w:t>
      </w:r>
      <w:r w:rsidR="00253256" w:rsidRPr="008D31C8">
        <w:rPr>
          <w:rFonts w:ascii="Times New Roman" w:hAnsi="Times New Roman"/>
          <w:sz w:val="28"/>
          <w:szCs w:val="28"/>
        </w:rPr>
        <w:t xml:space="preserve"> цели работ</w:t>
      </w:r>
      <w:bookmarkEnd w:id="58"/>
      <w:bookmarkEnd w:id="59"/>
      <w:bookmarkEnd w:id="60"/>
      <w:bookmarkEnd w:id="61"/>
      <w:bookmarkEnd w:id="62"/>
      <w:bookmarkEnd w:id="63"/>
      <w:bookmarkEnd w:id="64"/>
    </w:p>
    <w:p w14:paraId="0CC06821" w14:textId="77777777" w:rsidR="00EB424F" w:rsidRPr="008D31C8" w:rsidRDefault="00EB424F" w:rsidP="00FE097D">
      <w:pPr>
        <w:pStyle w:val="22"/>
        <w:keepLines/>
        <w:numPr>
          <w:ilvl w:val="1"/>
          <w:numId w:val="2"/>
        </w:numPr>
        <w:tabs>
          <w:tab w:val="left" w:pos="1134"/>
        </w:tabs>
        <w:spacing w:before="0" w:after="0" w:line="240" w:lineRule="auto"/>
        <w:jc w:val="both"/>
        <w:rPr>
          <w:rFonts w:ascii="Times New Roman" w:hAnsi="Times New Roman"/>
          <w:bCs w:val="0"/>
          <w:i w:val="0"/>
          <w:sz w:val="24"/>
          <w:szCs w:val="24"/>
        </w:rPr>
      </w:pPr>
      <w:bookmarkStart w:id="65" w:name="_Toc32419382"/>
      <w:bookmarkStart w:id="66" w:name="_Toc105162418"/>
      <w:bookmarkStart w:id="67" w:name="_Toc422473968"/>
      <w:bookmarkStart w:id="68" w:name="_Toc296437962"/>
      <w:bookmarkStart w:id="69" w:name="_Toc342571906"/>
      <w:bookmarkStart w:id="70" w:name="_Toc342571971"/>
      <w:bookmarkStart w:id="71" w:name="_Toc348429000"/>
      <w:bookmarkStart w:id="72" w:name="_Toc356567237"/>
      <w:bookmarkStart w:id="73" w:name="_Toc356567614"/>
      <w:r w:rsidRPr="008D31C8">
        <w:rPr>
          <w:rFonts w:ascii="Times New Roman" w:hAnsi="Times New Roman"/>
          <w:bCs w:val="0"/>
          <w:i w:val="0"/>
          <w:sz w:val="24"/>
          <w:szCs w:val="24"/>
        </w:rPr>
        <w:t>Назначение</w:t>
      </w:r>
      <w:bookmarkEnd w:id="65"/>
      <w:bookmarkEnd w:id="66"/>
    </w:p>
    <w:p w14:paraId="4C67799A" w14:textId="77777777" w:rsidR="00DD1D86" w:rsidRPr="008D31C8" w:rsidRDefault="00DD1D86" w:rsidP="00FE097D">
      <w:pPr>
        <w:pStyle w:val="af3"/>
        <w:numPr>
          <w:ilvl w:val="2"/>
          <w:numId w:val="2"/>
        </w:numPr>
        <w:tabs>
          <w:tab w:val="left" w:pos="1560"/>
        </w:tabs>
        <w:suppressAutoHyphens/>
        <w:ind w:left="0" w:firstLine="720"/>
        <w:rPr>
          <w:sz w:val="24"/>
          <w:szCs w:val="24"/>
        </w:rPr>
      </w:pPr>
      <w:r w:rsidRPr="008D31C8">
        <w:rPr>
          <w:sz w:val="24"/>
          <w:szCs w:val="24"/>
        </w:rPr>
        <w:t xml:space="preserve">Система ТМ </w:t>
      </w:r>
      <w:r w:rsidR="000A713A">
        <w:rPr>
          <w:sz w:val="24"/>
          <w:szCs w:val="24"/>
        </w:rPr>
        <w:t>ПС</w:t>
      </w:r>
      <w:r w:rsidRPr="008D31C8">
        <w:rPr>
          <w:sz w:val="24"/>
          <w:szCs w:val="24"/>
        </w:rPr>
        <w:t xml:space="preserve"> предназначена для повышения надежности, экономичности и безопасности эксплуатации основного и вспомогательного оборудования </w:t>
      </w:r>
      <w:r w:rsidR="000A713A">
        <w:rPr>
          <w:sz w:val="24"/>
          <w:szCs w:val="24"/>
        </w:rPr>
        <w:t>ПС</w:t>
      </w:r>
      <w:r w:rsidR="00B93C59" w:rsidRPr="008D31C8">
        <w:rPr>
          <w:sz w:val="24"/>
          <w:szCs w:val="24"/>
        </w:rPr>
        <w:t xml:space="preserve"> </w:t>
      </w:r>
      <w:r w:rsidRPr="008D31C8">
        <w:rPr>
          <w:sz w:val="24"/>
          <w:szCs w:val="24"/>
        </w:rPr>
        <w:t xml:space="preserve">за счет автоматизации технологических процессов </w:t>
      </w:r>
      <w:r w:rsidR="000A713A">
        <w:rPr>
          <w:sz w:val="24"/>
          <w:szCs w:val="24"/>
        </w:rPr>
        <w:t>ПС</w:t>
      </w:r>
      <w:r w:rsidR="00CC3794" w:rsidRPr="008D31C8">
        <w:rPr>
          <w:sz w:val="24"/>
          <w:szCs w:val="24"/>
        </w:rPr>
        <w:t>.</w:t>
      </w:r>
    </w:p>
    <w:p w14:paraId="38B0EAF4" w14:textId="77777777" w:rsidR="00DD1D86" w:rsidRPr="008D31C8" w:rsidRDefault="00DD1D86" w:rsidP="00FE097D">
      <w:pPr>
        <w:pStyle w:val="af3"/>
        <w:numPr>
          <w:ilvl w:val="2"/>
          <w:numId w:val="2"/>
        </w:numPr>
        <w:tabs>
          <w:tab w:val="left" w:pos="1560"/>
        </w:tabs>
        <w:suppressAutoHyphens/>
        <w:ind w:left="0" w:firstLine="720"/>
        <w:rPr>
          <w:sz w:val="24"/>
          <w:szCs w:val="24"/>
        </w:rPr>
      </w:pPr>
      <w:r w:rsidRPr="008D31C8">
        <w:rPr>
          <w:sz w:val="24"/>
          <w:szCs w:val="24"/>
        </w:rPr>
        <w:t xml:space="preserve">Система </w:t>
      </w:r>
      <w:r w:rsidR="00185368" w:rsidRPr="008D31C8">
        <w:rPr>
          <w:sz w:val="24"/>
          <w:szCs w:val="24"/>
        </w:rPr>
        <w:t xml:space="preserve">ТМ </w:t>
      </w:r>
      <w:r w:rsidR="004A15CD" w:rsidRPr="008D31C8">
        <w:rPr>
          <w:sz w:val="24"/>
          <w:szCs w:val="24"/>
        </w:rPr>
        <w:t xml:space="preserve">на </w:t>
      </w:r>
      <w:r w:rsidR="000A713A">
        <w:rPr>
          <w:sz w:val="24"/>
          <w:szCs w:val="24"/>
        </w:rPr>
        <w:t>ПС</w:t>
      </w:r>
      <w:r w:rsidR="00CC3794" w:rsidRPr="008D31C8">
        <w:rPr>
          <w:sz w:val="24"/>
          <w:szCs w:val="24"/>
        </w:rPr>
        <w:t xml:space="preserve"> </w:t>
      </w:r>
      <w:r w:rsidRPr="008D31C8">
        <w:rPr>
          <w:sz w:val="24"/>
          <w:szCs w:val="24"/>
        </w:rPr>
        <w:t>предназначена для автоматизации следующих задач:</w:t>
      </w:r>
    </w:p>
    <w:p w14:paraId="76325C98" w14:textId="77777777" w:rsidR="00DD1D86" w:rsidRPr="008D31C8" w:rsidRDefault="00DD1D86" w:rsidP="00FE097D">
      <w:pPr>
        <w:pStyle w:val="af3"/>
        <w:numPr>
          <w:ilvl w:val="0"/>
          <w:numId w:val="51"/>
        </w:numPr>
        <w:tabs>
          <w:tab w:val="left" w:pos="1418"/>
        </w:tabs>
        <w:suppressAutoHyphens/>
        <w:spacing w:line="276" w:lineRule="auto"/>
        <w:ind w:left="851" w:firstLine="0"/>
        <w:rPr>
          <w:sz w:val="24"/>
          <w:szCs w:val="24"/>
        </w:rPr>
      </w:pPr>
      <w:r w:rsidRPr="008D31C8">
        <w:rPr>
          <w:sz w:val="24"/>
          <w:szCs w:val="24"/>
        </w:rPr>
        <w:t>контроля технологического режима и состояния оборудования;</w:t>
      </w:r>
    </w:p>
    <w:p w14:paraId="051717C7" w14:textId="77777777" w:rsidR="00DD1D86" w:rsidRPr="008D31C8" w:rsidRDefault="00DD1D86" w:rsidP="00FE097D">
      <w:pPr>
        <w:pStyle w:val="af3"/>
        <w:numPr>
          <w:ilvl w:val="0"/>
          <w:numId w:val="51"/>
        </w:numPr>
        <w:tabs>
          <w:tab w:val="left" w:pos="1418"/>
        </w:tabs>
        <w:suppressAutoHyphens/>
        <w:spacing w:line="276" w:lineRule="auto"/>
        <w:ind w:left="851" w:firstLine="0"/>
        <w:rPr>
          <w:sz w:val="24"/>
          <w:szCs w:val="24"/>
        </w:rPr>
      </w:pPr>
      <w:r w:rsidRPr="008D31C8">
        <w:rPr>
          <w:sz w:val="24"/>
          <w:szCs w:val="24"/>
        </w:rPr>
        <w:t>управление основным и вспомогательным оборудованием;</w:t>
      </w:r>
    </w:p>
    <w:p w14:paraId="61F7D7C7" w14:textId="77777777" w:rsidR="00DD1D86" w:rsidRPr="008D31C8" w:rsidRDefault="00DD1D86" w:rsidP="00FE097D">
      <w:pPr>
        <w:pStyle w:val="af3"/>
        <w:numPr>
          <w:ilvl w:val="0"/>
          <w:numId w:val="51"/>
        </w:numPr>
        <w:tabs>
          <w:tab w:val="left" w:pos="1418"/>
        </w:tabs>
        <w:suppressAutoHyphens/>
        <w:spacing w:line="276" w:lineRule="auto"/>
        <w:ind w:left="851" w:firstLine="0"/>
        <w:rPr>
          <w:sz w:val="24"/>
          <w:szCs w:val="24"/>
        </w:rPr>
      </w:pPr>
      <w:r w:rsidRPr="008D31C8">
        <w:rPr>
          <w:sz w:val="24"/>
          <w:szCs w:val="24"/>
        </w:rPr>
        <w:t>информационно-аналитической поддержки персонала;</w:t>
      </w:r>
    </w:p>
    <w:p w14:paraId="7C1DC6C1" w14:textId="77777777" w:rsidR="00DD1D86" w:rsidRPr="008D31C8" w:rsidRDefault="00DD1D86" w:rsidP="00FE097D">
      <w:pPr>
        <w:pStyle w:val="af3"/>
        <w:numPr>
          <w:ilvl w:val="0"/>
          <w:numId w:val="51"/>
        </w:numPr>
        <w:tabs>
          <w:tab w:val="left" w:pos="1418"/>
        </w:tabs>
        <w:suppressAutoHyphens/>
        <w:spacing w:line="276" w:lineRule="auto"/>
        <w:ind w:left="851" w:firstLine="0"/>
        <w:rPr>
          <w:sz w:val="24"/>
          <w:szCs w:val="24"/>
        </w:rPr>
      </w:pPr>
      <w:r w:rsidRPr="008D31C8">
        <w:rPr>
          <w:sz w:val="24"/>
          <w:szCs w:val="24"/>
        </w:rPr>
        <w:t>сбора и передачи, телеметрической информации в ОИК АСДУ ЦУС</w:t>
      </w:r>
      <w:r w:rsidR="00CC3794" w:rsidRPr="008D31C8">
        <w:rPr>
          <w:sz w:val="24"/>
          <w:szCs w:val="24"/>
        </w:rPr>
        <w:t xml:space="preserve"> Брянскэнерго</w:t>
      </w:r>
      <w:r w:rsidRPr="008D31C8">
        <w:rPr>
          <w:sz w:val="24"/>
          <w:szCs w:val="24"/>
        </w:rPr>
        <w:t xml:space="preserve"> в формате протокола МЭК 60870-5-104</w:t>
      </w:r>
      <w:r w:rsidR="00CB2F69">
        <w:rPr>
          <w:sz w:val="24"/>
          <w:szCs w:val="24"/>
        </w:rPr>
        <w:t xml:space="preserve"> и протоколов стандарта МЭК 61850</w:t>
      </w:r>
      <w:r w:rsidR="004A15CD" w:rsidRPr="008D31C8">
        <w:rPr>
          <w:sz w:val="24"/>
          <w:szCs w:val="24"/>
        </w:rPr>
        <w:t>.</w:t>
      </w:r>
    </w:p>
    <w:p w14:paraId="1D5ED5AC" w14:textId="77777777" w:rsidR="00CC3794" w:rsidRPr="008D31C8" w:rsidRDefault="00CC3794" w:rsidP="00FE097D">
      <w:pPr>
        <w:pStyle w:val="af3"/>
        <w:tabs>
          <w:tab w:val="left" w:pos="1418"/>
        </w:tabs>
        <w:suppressAutoHyphens/>
        <w:spacing w:line="276" w:lineRule="auto"/>
        <w:ind w:left="851" w:firstLine="0"/>
        <w:rPr>
          <w:sz w:val="24"/>
          <w:szCs w:val="24"/>
        </w:rPr>
      </w:pPr>
    </w:p>
    <w:p w14:paraId="5A37EF31" w14:textId="77777777" w:rsidR="00EB424F" w:rsidRPr="008D31C8" w:rsidRDefault="00EB424F" w:rsidP="00FE097D">
      <w:pPr>
        <w:pStyle w:val="22"/>
        <w:keepLines/>
        <w:numPr>
          <w:ilvl w:val="1"/>
          <w:numId w:val="2"/>
        </w:numPr>
        <w:tabs>
          <w:tab w:val="left" w:pos="1134"/>
        </w:tabs>
        <w:spacing w:before="0" w:after="0" w:line="240" w:lineRule="auto"/>
        <w:jc w:val="both"/>
        <w:rPr>
          <w:rFonts w:ascii="Times New Roman" w:hAnsi="Times New Roman"/>
          <w:bCs w:val="0"/>
          <w:i w:val="0"/>
          <w:sz w:val="24"/>
          <w:szCs w:val="24"/>
        </w:rPr>
      </w:pPr>
      <w:bookmarkStart w:id="74" w:name="_Toc32419383"/>
      <w:bookmarkStart w:id="75" w:name="_Toc32419384"/>
      <w:bookmarkStart w:id="76" w:name="_Toc32419385"/>
      <w:bookmarkStart w:id="77" w:name="_Toc461005375"/>
      <w:bookmarkStart w:id="78" w:name="_Toc461005376"/>
      <w:bookmarkStart w:id="79" w:name="_Toc422473969"/>
      <w:bookmarkStart w:id="80" w:name="_Toc32419386"/>
      <w:bookmarkStart w:id="81" w:name="_Toc105162419"/>
      <w:bookmarkEnd w:id="67"/>
      <w:bookmarkEnd w:id="74"/>
      <w:bookmarkEnd w:id="75"/>
      <w:bookmarkEnd w:id="76"/>
      <w:bookmarkEnd w:id="77"/>
      <w:bookmarkEnd w:id="78"/>
      <w:r w:rsidRPr="008D31C8">
        <w:rPr>
          <w:rFonts w:ascii="Times New Roman" w:hAnsi="Times New Roman"/>
          <w:bCs w:val="0"/>
          <w:i w:val="0"/>
          <w:sz w:val="24"/>
          <w:szCs w:val="24"/>
        </w:rPr>
        <w:t>Цели</w:t>
      </w:r>
      <w:bookmarkEnd w:id="79"/>
      <w:bookmarkEnd w:id="80"/>
      <w:bookmarkEnd w:id="81"/>
    </w:p>
    <w:p w14:paraId="2EDFFE1F" w14:textId="77777777" w:rsidR="00EB424F" w:rsidRPr="008D31C8" w:rsidRDefault="00EB424F" w:rsidP="00FE097D">
      <w:pPr>
        <w:pStyle w:val="af3"/>
        <w:numPr>
          <w:ilvl w:val="2"/>
          <w:numId w:val="2"/>
        </w:numPr>
        <w:tabs>
          <w:tab w:val="left" w:pos="1560"/>
        </w:tabs>
        <w:suppressAutoHyphens/>
        <w:ind w:left="0" w:firstLine="720"/>
        <w:rPr>
          <w:sz w:val="24"/>
          <w:szCs w:val="24"/>
        </w:rPr>
      </w:pPr>
      <w:r w:rsidRPr="008D31C8">
        <w:rPr>
          <w:sz w:val="24"/>
          <w:szCs w:val="24"/>
        </w:rPr>
        <w:t>Повышение наблюдаемости ПС, передача технологической информации на все уровни принятия решений;</w:t>
      </w:r>
    </w:p>
    <w:p w14:paraId="6224C480" w14:textId="77777777" w:rsidR="00EB424F" w:rsidRPr="008D31C8" w:rsidRDefault="00EB424F" w:rsidP="00FE097D">
      <w:pPr>
        <w:pStyle w:val="af3"/>
        <w:numPr>
          <w:ilvl w:val="2"/>
          <w:numId w:val="2"/>
        </w:numPr>
        <w:tabs>
          <w:tab w:val="left" w:pos="1560"/>
        </w:tabs>
        <w:suppressAutoHyphens/>
        <w:ind w:left="0" w:firstLine="720"/>
        <w:rPr>
          <w:sz w:val="24"/>
          <w:szCs w:val="24"/>
        </w:rPr>
      </w:pPr>
      <w:r w:rsidRPr="008D31C8">
        <w:rPr>
          <w:sz w:val="24"/>
          <w:szCs w:val="24"/>
        </w:rPr>
        <w:t xml:space="preserve">Повышение эффективности </w:t>
      </w:r>
      <w:r w:rsidR="008122C5">
        <w:rPr>
          <w:sz w:val="24"/>
          <w:szCs w:val="24"/>
        </w:rPr>
        <w:t>оперативно-</w:t>
      </w:r>
      <w:r w:rsidR="00F1688C">
        <w:rPr>
          <w:sz w:val="24"/>
          <w:szCs w:val="24"/>
        </w:rPr>
        <w:t xml:space="preserve">технологического </w:t>
      </w:r>
      <w:r w:rsidRPr="008D31C8">
        <w:rPr>
          <w:sz w:val="24"/>
          <w:szCs w:val="24"/>
        </w:rPr>
        <w:t>управления;</w:t>
      </w:r>
    </w:p>
    <w:p w14:paraId="37934927" w14:textId="77777777" w:rsidR="00EB424F" w:rsidRPr="008D31C8" w:rsidRDefault="00EB424F" w:rsidP="00FE097D">
      <w:pPr>
        <w:pStyle w:val="af3"/>
        <w:numPr>
          <w:ilvl w:val="2"/>
          <w:numId w:val="2"/>
        </w:numPr>
        <w:tabs>
          <w:tab w:val="left" w:pos="1560"/>
        </w:tabs>
        <w:suppressAutoHyphens/>
        <w:ind w:left="0" w:firstLine="720"/>
        <w:rPr>
          <w:sz w:val="24"/>
          <w:szCs w:val="24"/>
        </w:rPr>
      </w:pPr>
      <w:r w:rsidRPr="008D31C8">
        <w:rPr>
          <w:sz w:val="24"/>
          <w:szCs w:val="24"/>
        </w:rPr>
        <w:t>Ускорение ликвидации нарушений и аварий оборудовани</w:t>
      </w:r>
      <w:r w:rsidR="00B93C59" w:rsidRPr="008D31C8">
        <w:rPr>
          <w:sz w:val="24"/>
          <w:szCs w:val="24"/>
        </w:rPr>
        <w:t>я</w:t>
      </w:r>
      <w:r w:rsidR="004A15CD" w:rsidRPr="008D31C8">
        <w:rPr>
          <w:sz w:val="24"/>
          <w:szCs w:val="24"/>
        </w:rPr>
        <w:t xml:space="preserve"> </w:t>
      </w:r>
      <w:r w:rsidR="000A713A">
        <w:rPr>
          <w:sz w:val="24"/>
          <w:szCs w:val="24"/>
        </w:rPr>
        <w:t>ПС</w:t>
      </w:r>
      <w:r w:rsidRPr="008D31C8">
        <w:rPr>
          <w:sz w:val="24"/>
          <w:szCs w:val="24"/>
        </w:rPr>
        <w:t xml:space="preserve">. Снижение </w:t>
      </w:r>
      <w:proofErr w:type="spellStart"/>
      <w:r w:rsidRPr="008D31C8">
        <w:rPr>
          <w:sz w:val="24"/>
          <w:szCs w:val="24"/>
        </w:rPr>
        <w:t>недоотпуска</w:t>
      </w:r>
      <w:proofErr w:type="spellEnd"/>
      <w:r w:rsidRPr="008D31C8">
        <w:rPr>
          <w:sz w:val="24"/>
          <w:szCs w:val="24"/>
        </w:rPr>
        <w:t xml:space="preserve"> электроэнергии за счет получения оперативной информации о состоянии оборудования, балансирования объектов и возможности оперативного управления объектом.</w:t>
      </w:r>
    </w:p>
    <w:p w14:paraId="286A312A" w14:textId="77777777" w:rsidR="00EE2A36" w:rsidRPr="008D31C8" w:rsidRDefault="00EE2A36" w:rsidP="00FE097D">
      <w:pPr>
        <w:pStyle w:val="af3"/>
        <w:tabs>
          <w:tab w:val="left" w:pos="1560"/>
        </w:tabs>
        <w:suppressAutoHyphens/>
        <w:ind w:firstLine="0"/>
        <w:rPr>
          <w:sz w:val="24"/>
          <w:szCs w:val="24"/>
        </w:rPr>
      </w:pPr>
    </w:p>
    <w:p w14:paraId="0CECE37D" w14:textId="77777777" w:rsidR="00185368" w:rsidRPr="008D31C8" w:rsidRDefault="00185368" w:rsidP="00FE097D">
      <w:pPr>
        <w:pStyle w:val="af3"/>
        <w:tabs>
          <w:tab w:val="left" w:pos="1560"/>
        </w:tabs>
        <w:suppressAutoHyphens/>
        <w:ind w:firstLine="0"/>
        <w:rPr>
          <w:sz w:val="24"/>
          <w:szCs w:val="24"/>
        </w:rPr>
      </w:pPr>
    </w:p>
    <w:p w14:paraId="76DFF3F8" w14:textId="77777777" w:rsidR="0067239B" w:rsidRPr="008D31C8" w:rsidRDefault="0067239B" w:rsidP="00FE097D">
      <w:pPr>
        <w:pStyle w:val="ae"/>
        <w:numPr>
          <w:ilvl w:val="0"/>
          <w:numId w:val="2"/>
        </w:numPr>
        <w:spacing w:before="0" w:after="0" w:line="240" w:lineRule="auto"/>
        <w:jc w:val="left"/>
        <w:rPr>
          <w:rFonts w:ascii="Times New Roman" w:hAnsi="Times New Roman"/>
          <w:sz w:val="28"/>
          <w:szCs w:val="28"/>
        </w:rPr>
      </w:pPr>
      <w:bookmarkStart w:id="82" w:name="_Toc342571907"/>
      <w:bookmarkStart w:id="83" w:name="_Toc342571972"/>
      <w:bookmarkStart w:id="84" w:name="_Toc348429001"/>
      <w:bookmarkStart w:id="85" w:name="_Toc356567238"/>
      <w:bookmarkStart w:id="86" w:name="_Toc356567615"/>
      <w:bookmarkStart w:id="87" w:name="_Toc105162420"/>
      <w:bookmarkEnd w:id="68"/>
      <w:bookmarkEnd w:id="69"/>
      <w:bookmarkEnd w:id="70"/>
      <w:bookmarkEnd w:id="71"/>
      <w:bookmarkEnd w:id="72"/>
      <w:bookmarkEnd w:id="73"/>
      <w:r w:rsidRPr="008D31C8">
        <w:rPr>
          <w:rFonts w:ascii="Times New Roman" w:hAnsi="Times New Roman"/>
          <w:sz w:val="28"/>
          <w:szCs w:val="28"/>
        </w:rPr>
        <w:t>Требования к поставляемому оборудованию и материалам.</w:t>
      </w:r>
      <w:bookmarkEnd w:id="82"/>
      <w:bookmarkEnd w:id="83"/>
      <w:bookmarkEnd w:id="84"/>
      <w:bookmarkEnd w:id="85"/>
      <w:bookmarkEnd w:id="86"/>
      <w:bookmarkEnd w:id="87"/>
    </w:p>
    <w:p w14:paraId="089F6ED4" w14:textId="7922D66C" w:rsidR="00EE2A36" w:rsidRPr="008D31C8" w:rsidRDefault="00C034FC" w:rsidP="00FE097D">
      <w:pPr>
        <w:spacing w:after="0" w:line="240" w:lineRule="auto"/>
        <w:ind w:firstLine="567"/>
        <w:jc w:val="both"/>
        <w:rPr>
          <w:rFonts w:cs="Times New Roman"/>
          <w:szCs w:val="24"/>
          <w:lang w:eastAsia="ru-RU"/>
        </w:rPr>
      </w:pPr>
      <w:r w:rsidRPr="008D31C8">
        <w:rPr>
          <w:rFonts w:cs="Times New Roman"/>
          <w:szCs w:val="24"/>
        </w:rPr>
        <w:tab/>
      </w:r>
      <w:r w:rsidR="0067239B" w:rsidRPr="008D31C8">
        <w:rPr>
          <w:rFonts w:cs="Times New Roman"/>
          <w:szCs w:val="24"/>
        </w:rPr>
        <w:t xml:space="preserve">Закупаемое оборудование, материалы и программные средства должны иметь количество и состав, </w:t>
      </w:r>
      <w:r w:rsidR="00423239" w:rsidRPr="008D31C8">
        <w:rPr>
          <w:rFonts w:cs="Times New Roman"/>
          <w:szCs w:val="24"/>
        </w:rPr>
        <w:t xml:space="preserve">указанный в спецификациях проектно-сметной документации </w:t>
      </w:r>
      <w:r w:rsidR="00682927" w:rsidRPr="00682927">
        <w:rPr>
          <w:lang w:eastAsia="ru-RU"/>
        </w:rPr>
        <w:t>120-АСДУ-2021-ИОС5.7.2-ТМ</w:t>
      </w:r>
      <w:r w:rsidR="000A713A" w:rsidRPr="000A713A">
        <w:rPr>
          <w:lang w:eastAsia="ru-RU"/>
        </w:rPr>
        <w:t xml:space="preserve"> </w:t>
      </w:r>
      <w:r w:rsidR="00114876" w:rsidRPr="008D31C8">
        <w:rPr>
          <w:rFonts w:cs="Times New Roman"/>
          <w:szCs w:val="24"/>
        </w:rPr>
        <w:t>выполненн</w:t>
      </w:r>
      <w:r w:rsidR="00585734" w:rsidRPr="008D31C8">
        <w:rPr>
          <w:rFonts w:cs="Times New Roman"/>
          <w:szCs w:val="24"/>
        </w:rPr>
        <w:t>ой</w:t>
      </w:r>
      <w:r w:rsidR="00114876" w:rsidRPr="008D31C8">
        <w:rPr>
          <w:rFonts w:cs="Times New Roman"/>
          <w:szCs w:val="24"/>
        </w:rPr>
        <w:t xml:space="preserve"> филиалом ПАО «</w:t>
      </w:r>
      <w:r w:rsidR="000A713A">
        <w:rPr>
          <w:rFonts w:cs="Times New Roman"/>
          <w:szCs w:val="24"/>
        </w:rPr>
        <w:t>Россети</w:t>
      </w:r>
      <w:r w:rsidR="00114876" w:rsidRPr="008D31C8">
        <w:rPr>
          <w:rFonts w:cs="Times New Roman"/>
          <w:szCs w:val="24"/>
        </w:rPr>
        <w:t xml:space="preserve"> </w:t>
      </w:r>
      <w:r w:rsidR="00C2681B" w:rsidRPr="008D31C8">
        <w:rPr>
          <w:rFonts w:cs="Times New Roman"/>
          <w:szCs w:val="24"/>
        </w:rPr>
        <w:t>Центр» - «</w:t>
      </w:r>
      <w:r w:rsidR="00114876" w:rsidRPr="008D31C8">
        <w:rPr>
          <w:rFonts w:cs="Times New Roman"/>
          <w:szCs w:val="24"/>
        </w:rPr>
        <w:t xml:space="preserve">Брянскэнерго» в </w:t>
      </w:r>
      <w:r w:rsidR="00186F74" w:rsidRPr="008D31C8">
        <w:rPr>
          <w:rFonts w:cs="Times New Roman"/>
          <w:szCs w:val="24"/>
        </w:rPr>
        <w:t>202</w:t>
      </w:r>
      <w:r w:rsidR="000A713A">
        <w:rPr>
          <w:rFonts w:cs="Times New Roman"/>
          <w:szCs w:val="24"/>
        </w:rPr>
        <w:t>1</w:t>
      </w:r>
      <w:r w:rsidR="00C2681B" w:rsidRPr="008D31C8">
        <w:rPr>
          <w:rFonts w:cs="Times New Roman"/>
          <w:szCs w:val="24"/>
        </w:rPr>
        <w:t>г.</w:t>
      </w:r>
      <w:r w:rsidR="00DD1D86" w:rsidRPr="008D31C8">
        <w:rPr>
          <w:rFonts w:cs="Times New Roman"/>
          <w:szCs w:val="24"/>
          <w:lang w:eastAsia="ru-RU"/>
        </w:rPr>
        <w:t xml:space="preserve"> в объемах и сроки, установленные данным техническим заданием. </w:t>
      </w:r>
    </w:p>
    <w:p w14:paraId="676B66B2" w14:textId="77777777" w:rsidR="00DD1D86" w:rsidRPr="008D31C8" w:rsidRDefault="00DD1D86" w:rsidP="00FE097D">
      <w:pPr>
        <w:spacing w:after="0" w:line="240" w:lineRule="auto"/>
        <w:ind w:firstLine="567"/>
        <w:jc w:val="both"/>
        <w:rPr>
          <w:rFonts w:cs="Times New Roman"/>
          <w:szCs w:val="24"/>
          <w:lang w:eastAsia="ru-RU"/>
        </w:rPr>
      </w:pPr>
      <w:r w:rsidRPr="008D31C8">
        <w:rPr>
          <w:rFonts w:cs="Times New Roman"/>
          <w:szCs w:val="24"/>
          <w:lang w:eastAsia="ru-RU"/>
        </w:rPr>
        <w:t xml:space="preserve">Перечень оборудования, закупаемого в рамках данного </w:t>
      </w:r>
      <w:r w:rsidR="00B93C59" w:rsidRPr="008D31C8">
        <w:rPr>
          <w:rFonts w:cs="Times New Roman"/>
          <w:szCs w:val="24"/>
          <w:lang w:eastAsia="ru-RU"/>
        </w:rPr>
        <w:t>ТЗ указан в П</w:t>
      </w:r>
      <w:r w:rsidRPr="008D31C8">
        <w:rPr>
          <w:rFonts w:cs="Times New Roman"/>
          <w:szCs w:val="24"/>
          <w:lang w:eastAsia="ru-RU"/>
        </w:rPr>
        <w:t>риложении 1.</w:t>
      </w:r>
      <w:r w:rsidR="00C825FE" w:rsidRPr="008D31C8">
        <w:rPr>
          <w:rFonts w:cs="Times New Roman"/>
          <w:szCs w:val="24"/>
          <w:lang w:eastAsia="ru-RU"/>
        </w:rPr>
        <w:t xml:space="preserve"> Распределение оборудования в соответствии со строками ИПР указано в Приложении 2. </w:t>
      </w:r>
    </w:p>
    <w:p w14:paraId="1E4FB6E6" w14:textId="77777777" w:rsidR="00B93C59" w:rsidRPr="008D31C8" w:rsidRDefault="00B93C59" w:rsidP="00FE097D">
      <w:pPr>
        <w:spacing w:after="0" w:line="240" w:lineRule="auto"/>
        <w:ind w:firstLine="567"/>
        <w:jc w:val="both"/>
        <w:rPr>
          <w:szCs w:val="24"/>
        </w:rPr>
      </w:pPr>
      <w:r w:rsidRPr="008D31C8">
        <w:rPr>
          <w:rFonts w:cs="Times New Roman"/>
          <w:szCs w:val="24"/>
          <w:lang w:eastAsia="ru-RU"/>
        </w:rPr>
        <w:t xml:space="preserve">К поставке допускается </w:t>
      </w:r>
      <w:r w:rsidR="00B27299" w:rsidRPr="008D31C8">
        <w:rPr>
          <w:rFonts w:cs="Times New Roman"/>
          <w:szCs w:val="24"/>
          <w:lang w:eastAsia="ru-RU"/>
        </w:rPr>
        <w:t xml:space="preserve">эквивалентное </w:t>
      </w:r>
      <w:r w:rsidRPr="008D31C8">
        <w:rPr>
          <w:rFonts w:cs="Times New Roman"/>
          <w:szCs w:val="24"/>
          <w:lang w:eastAsia="ru-RU"/>
        </w:rPr>
        <w:t xml:space="preserve">оборудование, </w:t>
      </w:r>
      <w:r w:rsidR="00B27299" w:rsidRPr="008D31C8">
        <w:rPr>
          <w:rFonts w:cs="Times New Roman"/>
          <w:szCs w:val="24"/>
          <w:lang w:eastAsia="ru-RU"/>
        </w:rPr>
        <w:t xml:space="preserve">если </w:t>
      </w:r>
      <w:r w:rsidRPr="008D31C8">
        <w:rPr>
          <w:rFonts w:cs="Times New Roman"/>
          <w:szCs w:val="24"/>
          <w:lang w:eastAsia="ru-RU"/>
        </w:rPr>
        <w:t xml:space="preserve">технические характеристики поставляемого оборудования не хуже указанных в Приложении </w:t>
      </w:r>
      <w:r w:rsidR="00DE64AC">
        <w:rPr>
          <w:rFonts w:cs="Times New Roman"/>
          <w:szCs w:val="24"/>
          <w:lang w:eastAsia="ru-RU"/>
        </w:rPr>
        <w:t>1</w:t>
      </w:r>
      <w:r w:rsidRPr="008D31C8">
        <w:rPr>
          <w:rFonts w:cs="Times New Roman"/>
          <w:szCs w:val="24"/>
          <w:lang w:eastAsia="ru-RU"/>
        </w:rPr>
        <w:t>;</w:t>
      </w:r>
    </w:p>
    <w:p w14:paraId="73284F2C" w14:textId="77777777" w:rsidR="00B93C59" w:rsidRPr="008D31C8" w:rsidRDefault="00B93C59" w:rsidP="00FE097D">
      <w:pPr>
        <w:spacing w:after="0" w:line="240" w:lineRule="auto"/>
        <w:ind w:firstLine="567"/>
        <w:jc w:val="both"/>
        <w:rPr>
          <w:rFonts w:cs="Times New Roman"/>
          <w:szCs w:val="24"/>
          <w:lang w:eastAsia="ru-RU"/>
        </w:rPr>
      </w:pPr>
    </w:p>
    <w:p w14:paraId="6C723EF9" w14:textId="77777777" w:rsidR="00DD1D86" w:rsidRPr="008D31C8" w:rsidRDefault="00DD1D86" w:rsidP="00FE097D">
      <w:pPr>
        <w:spacing w:after="0" w:line="240" w:lineRule="auto"/>
        <w:ind w:firstLine="567"/>
        <w:jc w:val="both"/>
        <w:rPr>
          <w:rFonts w:cs="Times New Roman"/>
          <w:szCs w:val="24"/>
          <w:lang w:eastAsia="ru-RU"/>
        </w:rPr>
      </w:pPr>
      <w:r w:rsidRPr="008D31C8">
        <w:rPr>
          <w:rFonts w:cs="Times New Roman"/>
          <w:szCs w:val="24"/>
          <w:lang w:eastAsia="ru-RU"/>
        </w:rPr>
        <w:t xml:space="preserve">Место поставки - </w:t>
      </w:r>
      <w:r w:rsidRPr="008D31C8">
        <w:rPr>
          <w:color w:val="000000"/>
          <w:szCs w:val="24"/>
        </w:rPr>
        <w:t xml:space="preserve">Россия, </w:t>
      </w:r>
      <w:r w:rsidRPr="008D31C8">
        <w:rPr>
          <w:szCs w:val="24"/>
        </w:rPr>
        <w:t>г. Брянск 241020, проспект Московский 43.</w:t>
      </w:r>
    </w:p>
    <w:p w14:paraId="75E6B730" w14:textId="77777777" w:rsidR="00DD1D86" w:rsidRPr="008D31C8" w:rsidRDefault="00DD1D86" w:rsidP="00FE097D">
      <w:pPr>
        <w:spacing w:after="0" w:line="240" w:lineRule="auto"/>
        <w:ind w:firstLine="567"/>
        <w:jc w:val="both"/>
        <w:rPr>
          <w:rFonts w:cs="Times New Roman"/>
          <w:szCs w:val="24"/>
          <w:lang w:eastAsia="ru-RU"/>
        </w:rPr>
      </w:pPr>
      <w:r w:rsidRPr="008D31C8">
        <w:rPr>
          <w:rFonts w:cs="Times New Roman"/>
          <w:szCs w:val="24"/>
          <w:lang w:eastAsia="ru-RU"/>
        </w:rPr>
        <w:t>Грузополучатель - Филиал ПАО «</w:t>
      </w:r>
      <w:r w:rsidR="00532533">
        <w:rPr>
          <w:rFonts w:cs="Times New Roman"/>
          <w:szCs w:val="24"/>
          <w:shd w:val="clear" w:color="auto" w:fill="FFFFFF"/>
          <w:lang w:eastAsia="ru-RU"/>
        </w:rPr>
        <w:t xml:space="preserve">Россети </w:t>
      </w:r>
      <w:r w:rsidR="000A713A">
        <w:rPr>
          <w:rFonts w:cs="Times New Roman"/>
          <w:szCs w:val="24"/>
          <w:shd w:val="clear" w:color="auto" w:fill="FFFFFF"/>
          <w:lang w:eastAsia="ru-RU"/>
        </w:rPr>
        <w:t>Центр</w:t>
      </w:r>
      <w:r w:rsidR="000A713A" w:rsidRPr="008D31C8">
        <w:rPr>
          <w:rFonts w:cs="Times New Roman"/>
          <w:szCs w:val="24"/>
          <w:lang w:eastAsia="ru-RU"/>
        </w:rPr>
        <w:t>» - «</w:t>
      </w:r>
      <w:r w:rsidRPr="008D31C8">
        <w:rPr>
          <w:rFonts w:cs="Times New Roman"/>
          <w:szCs w:val="24"/>
          <w:lang w:eastAsia="ru-RU"/>
        </w:rPr>
        <w:t>Брянскэнерго».</w:t>
      </w:r>
    </w:p>
    <w:p w14:paraId="2F0E9976" w14:textId="77777777" w:rsidR="0067239B" w:rsidRPr="008D31C8" w:rsidRDefault="0067239B" w:rsidP="00FE097D">
      <w:pPr>
        <w:tabs>
          <w:tab w:val="left" w:pos="709"/>
        </w:tabs>
        <w:spacing w:after="0" w:line="240" w:lineRule="auto"/>
        <w:jc w:val="both"/>
        <w:rPr>
          <w:rFonts w:cs="Times New Roman"/>
          <w:szCs w:val="24"/>
        </w:rPr>
      </w:pPr>
    </w:p>
    <w:p w14:paraId="5E22026E" w14:textId="77777777" w:rsidR="0067239B" w:rsidRPr="008D31C8" w:rsidRDefault="0067239B" w:rsidP="00FE097D">
      <w:pPr>
        <w:pStyle w:val="22"/>
        <w:keepLines/>
        <w:numPr>
          <w:ilvl w:val="1"/>
          <w:numId w:val="2"/>
        </w:numPr>
        <w:tabs>
          <w:tab w:val="left" w:pos="1134"/>
        </w:tabs>
        <w:spacing w:before="0" w:after="0" w:line="240" w:lineRule="auto"/>
        <w:jc w:val="both"/>
        <w:rPr>
          <w:rFonts w:ascii="Times New Roman" w:hAnsi="Times New Roman"/>
          <w:i w:val="0"/>
          <w:sz w:val="24"/>
          <w:szCs w:val="24"/>
        </w:rPr>
      </w:pPr>
      <w:bookmarkStart w:id="88" w:name="_Toc32419388"/>
      <w:bookmarkStart w:id="89" w:name="_Toc105162421"/>
      <w:r w:rsidRPr="008D31C8">
        <w:rPr>
          <w:rFonts w:ascii="Times New Roman" w:hAnsi="Times New Roman"/>
          <w:i w:val="0"/>
          <w:sz w:val="24"/>
          <w:szCs w:val="24"/>
        </w:rPr>
        <w:t>Общие требования к поставляемому оборудованию:</w:t>
      </w:r>
      <w:bookmarkEnd w:id="88"/>
      <w:bookmarkEnd w:id="89"/>
    </w:p>
    <w:p w14:paraId="59C42980" w14:textId="77777777" w:rsidR="00167A83" w:rsidRPr="008D31C8" w:rsidRDefault="00167A83" w:rsidP="00FE097D">
      <w:pPr>
        <w:pStyle w:val="af3"/>
        <w:tabs>
          <w:tab w:val="left" w:pos="1560"/>
        </w:tabs>
        <w:suppressAutoHyphens/>
        <w:ind w:left="1224" w:firstLine="0"/>
        <w:rPr>
          <w:sz w:val="24"/>
          <w:szCs w:val="24"/>
        </w:rPr>
      </w:pPr>
    </w:p>
    <w:p w14:paraId="5578F0C9" w14:textId="77777777" w:rsidR="0067239B" w:rsidRPr="008D31C8" w:rsidRDefault="0067239B" w:rsidP="00FE097D">
      <w:pPr>
        <w:pStyle w:val="af3"/>
        <w:numPr>
          <w:ilvl w:val="2"/>
          <w:numId w:val="2"/>
        </w:numPr>
        <w:tabs>
          <w:tab w:val="left" w:pos="1560"/>
        </w:tabs>
        <w:suppressAutoHyphens/>
        <w:rPr>
          <w:sz w:val="24"/>
          <w:szCs w:val="24"/>
        </w:rPr>
      </w:pPr>
      <w:r w:rsidRPr="008D31C8">
        <w:rPr>
          <w:sz w:val="24"/>
          <w:szCs w:val="24"/>
        </w:rPr>
        <w:t xml:space="preserve"> К поставке допускается оборудование, отвечающее следующим требованиям:</w:t>
      </w:r>
    </w:p>
    <w:p w14:paraId="1BBA2E55" w14:textId="77777777" w:rsidR="0067239B" w:rsidRPr="008D31C8" w:rsidRDefault="00C034FC" w:rsidP="00FE097D">
      <w:pPr>
        <w:pStyle w:val="af3"/>
        <w:numPr>
          <w:ilvl w:val="0"/>
          <w:numId w:val="8"/>
        </w:numPr>
        <w:tabs>
          <w:tab w:val="left" w:pos="1276"/>
        </w:tabs>
        <w:ind w:left="851" w:firstLine="0"/>
        <w:rPr>
          <w:color w:val="000000"/>
          <w:sz w:val="24"/>
          <w:szCs w:val="24"/>
        </w:rPr>
      </w:pPr>
      <w:r w:rsidRPr="008D31C8">
        <w:rPr>
          <w:color w:val="000000"/>
          <w:sz w:val="24"/>
          <w:szCs w:val="24"/>
        </w:rPr>
        <w:t>Д</w:t>
      </w:r>
      <w:r w:rsidR="0067239B" w:rsidRPr="008D31C8">
        <w:rPr>
          <w:color w:val="000000"/>
          <w:sz w:val="24"/>
          <w:szCs w:val="24"/>
        </w:rPr>
        <w:t>ля производителей преимущественно положительное заключение МВК, ТУ, или иные документы, подтверждающие соответствие техническим требованиям;</w:t>
      </w:r>
    </w:p>
    <w:p w14:paraId="50902827" w14:textId="77777777" w:rsidR="0067239B" w:rsidRPr="008D31C8" w:rsidRDefault="00C034FC" w:rsidP="00FE097D">
      <w:pPr>
        <w:pStyle w:val="af3"/>
        <w:numPr>
          <w:ilvl w:val="0"/>
          <w:numId w:val="8"/>
        </w:numPr>
        <w:tabs>
          <w:tab w:val="left" w:pos="1276"/>
        </w:tabs>
        <w:ind w:left="851" w:firstLine="0"/>
        <w:rPr>
          <w:color w:val="000000"/>
          <w:sz w:val="24"/>
          <w:szCs w:val="24"/>
        </w:rPr>
      </w:pPr>
      <w:r w:rsidRPr="008D31C8">
        <w:rPr>
          <w:color w:val="000000"/>
          <w:sz w:val="24"/>
          <w:szCs w:val="24"/>
        </w:rPr>
        <w:t>Д</w:t>
      </w:r>
      <w:r w:rsidR="0067239B" w:rsidRPr="008D31C8">
        <w:rPr>
          <w:color w:val="000000"/>
          <w:sz w:val="24"/>
          <w:szCs w:val="24"/>
        </w:rPr>
        <w:t>ля импортного оборудования, а также для отечественного оборудования,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«Правилами по сертификации. Система сертификации ГОСТ Р. Правила проведения сертификации электрооборудования. Госстандарт России, Москва, 1999</w:t>
      </w:r>
      <w:r w:rsidR="00356071" w:rsidRPr="008D31C8">
        <w:rPr>
          <w:color w:val="000000"/>
          <w:sz w:val="24"/>
          <w:szCs w:val="24"/>
        </w:rPr>
        <w:t xml:space="preserve"> с учетом поправок №1</w:t>
      </w:r>
      <w:r w:rsidR="008F3EF0" w:rsidRPr="008D31C8">
        <w:rPr>
          <w:color w:val="000000"/>
          <w:sz w:val="24"/>
          <w:szCs w:val="24"/>
        </w:rPr>
        <w:t xml:space="preserve"> от 03.01.</w:t>
      </w:r>
      <w:r w:rsidR="00356071" w:rsidRPr="008D31C8">
        <w:rPr>
          <w:color w:val="000000"/>
          <w:sz w:val="24"/>
          <w:szCs w:val="24"/>
        </w:rPr>
        <w:t>2001г и №2</w:t>
      </w:r>
      <w:r w:rsidR="008F3EF0" w:rsidRPr="008D31C8">
        <w:rPr>
          <w:color w:val="000000"/>
          <w:sz w:val="24"/>
          <w:szCs w:val="24"/>
        </w:rPr>
        <w:t xml:space="preserve"> от 21.08.</w:t>
      </w:r>
      <w:r w:rsidR="00356071" w:rsidRPr="008D31C8">
        <w:rPr>
          <w:color w:val="000000"/>
          <w:sz w:val="24"/>
          <w:szCs w:val="24"/>
        </w:rPr>
        <w:t>2002г</w:t>
      </w:r>
      <w:r w:rsidR="0067239B" w:rsidRPr="008D31C8">
        <w:rPr>
          <w:color w:val="000000"/>
          <w:sz w:val="24"/>
          <w:szCs w:val="24"/>
        </w:rPr>
        <w:t>.</w:t>
      </w:r>
    </w:p>
    <w:p w14:paraId="45613FA0" w14:textId="77777777" w:rsidR="00744F03" w:rsidRPr="008D31C8" w:rsidRDefault="00744F03" w:rsidP="00FE097D">
      <w:pPr>
        <w:pStyle w:val="af3"/>
        <w:numPr>
          <w:ilvl w:val="2"/>
          <w:numId w:val="2"/>
        </w:numPr>
        <w:tabs>
          <w:tab w:val="left" w:pos="1560"/>
        </w:tabs>
        <w:suppressAutoHyphens/>
        <w:rPr>
          <w:sz w:val="24"/>
          <w:szCs w:val="24"/>
        </w:rPr>
      </w:pPr>
      <w:r w:rsidRPr="008D31C8">
        <w:rPr>
          <w:sz w:val="24"/>
          <w:szCs w:val="24"/>
        </w:rPr>
        <w:t>Поставляемое оборудование должно быть заводской сборки, новым, то есть не бывшим в эксплуатации, не восстановленным и не собранным из восстановленных компонентов, серийным и свободно распространяться на территории РФ</w:t>
      </w:r>
    </w:p>
    <w:p w14:paraId="3ED2C6B3" w14:textId="77777777" w:rsidR="00F8769C" w:rsidRPr="008D31C8" w:rsidRDefault="00F8769C" w:rsidP="00FE097D">
      <w:pPr>
        <w:pStyle w:val="af3"/>
        <w:numPr>
          <w:ilvl w:val="2"/>
          <w:numId w:val="2"/>
        </w:numPr>
        <w:tabs>
          <w:tab w:val="left" w:pos="1560"/>
        </w:tabs>
        <w:suppressAutoHyphens/>
        <w:rPr>
          <w:szCs w:val="24"/>
        </w:rPr>
      </w:pPr>
      <w:r w:rsidRPr="008D31C8">
        <w:rPr>
          <w:sz w:val="24"/>
          <w:szCs w:val="24"/>
        </w:rPr>
        <w:t>Поставляемое оборудование, материалы и системы должны соответствовать требованиям действующего положения о единой технической политике ПАО «Россети».</w:t>
      </w:r>
    </w:p>
    <w:p w14:paraId="371D983F" w14:textId="77777777" w:rsidR="00744F03" w:rsidRPr="008D31C8" w:rsidRDefault="00744F03" w:rsidP="00FE097D">
      <w:pPr>
        <w:pStyle w:val="af3"/>
        <w:numPr>
          <w:ilvl w:val="2"/>
          <w:numId w:val="2"/>
        </w:numPr>
        <w:tabs>
          <w:tab w:val="left" w:pos="1560"/>
        </w:tabs>
        <w:suppressAutoHyphens/>
        <w:rPr>
          <w:sz w:val="24"/>
          <w:szCs w:val="24"/>
        </w:rPr>
      </w:pPr>
      <w:r w:rsidRPr="008D31C8">
        <w:rPr>
          <w:sz w:val="24"/>
          <w:szCs w:val="24"/>
        </w:rPr>
        <w:t>Оборудование не должно иметь дефектов, связанных с разработкой, материалами 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14:paraId="05666CDA" w14:textId="77777777" w:rsidR="009D139D" w:rsidRPr="008D31C8" w:rsidRDefault="009D139D" w:rsidP="00FE097D">
      <w:pPr>
        <w:pStyle w:val="af3"/>
        <w:numPr>
          <w:ilvl w:val="2"/>
          <w:numId w:val="2"/>
        </w:numPr>
        <w:tabs>
          <w:tab w:val="left" w:pos="1560"/>
        </w:tabs>
        <w:suppressAutoHyphens/>
        <w:rPr>
          <w:sz w:val="24"/>
          <w:szCs w:val="24"/>
        </w:rPr>
      </w:pPr>
      <w:r w:rsidRPr="008D31C8">
        <w:rPr>
          <w:sz w:val="24"/>
          <w:szCs w:val="24"/>
        </w:rPr>
        <w:t>Поставляемые средства измерения должны быть утвержденного типа с действующими свидетельствами о поверке.</w:t>
      </w:r>
    </w:p>
    <w:p w14:paraId="456A9101" w14:textId="77777777" w:rsidR="0067239B" w:rsidRPr="008D31C8" w:rsidRDefault="0067239B" w:rsidP="00FE097D">
      <w:pPr>
        <w:pStyle w:val="af3"/>
        <w:numPr>
          <w:ilvl w:val="2"/>
          <w:numId w:val="2"/>
        </w:numPr>
        <w:tabs>
          <w:tab w:val="left" w:pos="1560"/>
        </w:tabs>
        <w:suppressAutoHyphens/>
        <w:rPr>
          <w:sz w:val="24"/>
          <w:szCs w:val="24"/>
        </w:rPr>
      </w:pPr>
      <w:r w:rsidRPr="008D31C8">
        <w:rPr>
          <w:sz w:val="24"/>
          <w:szCs w:val="24"/>
        </w:rPr>
        <w:t>Оборудование должно соответствовать требованиям «Правил устройства электроустановок» (ПУЭ) (7-е издание)</w:t>
      </w:r>
      <w:r w:rsidR="00CD5118" w:rsidRPr="008D31C8">
        <w:rPr>
          <w:szCs w:val="24"/>
        </w:rPr>
        <w:t>,</w:t>
      </w:r>
      <w:r w:rsidRPr="008D31C8">
        <w:rPr>
          <w:sz w:val="24"/>
          <w:szCs w:val="24"/>
        </w:rPr>
        <w:t xml:space="preserve"> </w:t>
      </w:r>
      <w:r w:rsidR="00CD5118" w:rsidRPr="008D31C8">
        <w:rPr>
          <w:sz w:val="24"/>
          <w:szCs w:val="24"/>
        </w:rPr>
        <w:t xml:space="preserve">СТО 34.01-6.1-002-2016. Программно-технические комплексы подстанций 35-110 (150) </w:t>
      </w:r>
      <w:proofErr w:type="spellStart"/>
      <w:proofErr w:type="gramStart"/>
      <w:r w:rsidR="00CD5118" w:rsidRPr="008D31C8">
        <w:rPr>
          <w:sz w:val="24"/>
          <w:szCs w:val="24"/>
        </w:rPr>
        <w:t>кВ</w:t>
      </w:r>
      <w:r w:rsidR="009F2AC8" w:rsidRPr="008D31C8">
        <w:rPr>
          <w:sz w:val="24"/>
          <w:szCs w:val="24"/>
        </w:rPr>
        <w:t>.</w:t>
      </w:r>
      <w:proofErr w:type="spellEnd"/>
      <w:r w:rsidR="009F2AC8" w:rsidRPr="008D31C8">
        <w:rPr>
          <w:sz w:val="24"/>
          <w:szCs w:val="24"/>
        </w:rPr>
        <w:t>,</w:t>
      </w:r>
      <w:proofErr w:type="gramEnd"/>
      <w:r w:rsidR="009F2AC8" w:rsidRPr="008D31C8">
        <w:rPr>
          <w:sz w:val="24"/>
          <w:szCs w:val="24"/>
        </w:rPr>
        <w:t xml:space="preserve"> СТО 34.01-21-004-2019. «Цифровой питающий центр. Требования к технологическому проектированию цифровых подстанция напряжением 110-220 </w:t>
      </w:r>
      <w:proofErr w:type="spellStart"/>
      <w:r w:rsidR="009F2AC8" w:rsidRPr="008D31C8">
        <w:rPr>
          <w:sz w:val="24"/>
          <w:szCs w:val="24"/>
        </w:rPr>
        <w:t>кВ</w:t>
      </w:r>
      <w:proofErr w:type="spellEnd"/>
      <w:r w:rsidR="009F2AC8" w:rsidRPr="008D31C8">
        <w:rPr>
          <w:sz w:val="24"/>
          <w:szCs w:val="24"/>
        </w:rPr>
        <w:t xml:space="preserve">», СТО 34.01-21-005-2019. «Цифровая электрическая сеть. Требования к проектированию цифровых распределительных электрических сетей 0,4-220 </w:t>
      </w:r>
      <w:proofErr w:type="spellStart"/>
      <w:r w:rsidR="009F2AC8" w:rsidRPr="008D31C8">
        <w:rPr>
          <w:sz w:val="24"/>
          <w:szCs w:val="24"/>
        </w:rPr>
        <w:t>кВ</w:t>
      </w:r>
      <w:proofErr w:type="spellEnd"/>
      <w:r w:rsidR="009F2AC8" w:rsidRPr="008D31C8">
        <w:rPr>
          <w:sz w:val="24"/>
          <w:szCs w:val="24"/>
        </w:rPr>
        <w:t>»</w:t>
      </w:r>
      <w:r w:rsidR="00CD5118" w:rsidRPr="008D31C8">
        <w:rPr>
          <w:sz w:val="24"/>
          <w:szCs w:val="24"/>
        </w:rPr>
        <w:t>. Общие технические требования</w:t>
      </w:r>
      <w:r w:rsidR="007A519F" w:rsidRPr="008D31C8">
        <w:rPr>
          <w:sz w:val="24"/>
          <w:szCs w:val="24"/>
        </w:rPr>
        <w:t xml:space="preserve"> и </w:t>
      </w:r>
      <w:r w:rsidRPr="008D31C8">
        <w:rPr>
          <w:sz w:val="24"/>
          <w:szCs w:val="24"/>
        </w:rPr>
        <w:t>требованиям стандартов МЭК и ГОСТ:</w:t>
      </w:r>
    </w:p>
    <w:p w14:paraId="2449BAD7" w14:textId="77777777" w:rsidR="0067239B" w:rsidRPr="008D31C8" w:rsidRDefault="0067239B" w:rsidP="00FE097D">
      <w:pPr>
        <w:pStyle w:val="af3"/>
        <w:numPr>
          <w:ilvl w:val="2"/>
          <w:numId w:val="34"/>
        </w:numPr>
        <w:tabs>
          <w:tab w:val="left" w:pos="1560"/>
        </w:tabs>
        <w:suppressAutoHyphens/>
        <w:rPr>
          <w:sz w:val="24"/>
          <w:szCs w:val="24"/>
        </w:rPr>
      </w:pPr>
      <w:r w:rsidRPr="008D31C8">
        <w:rPr>
          <w:sz w:val="24"/>
          <w:szCs w:val="24"/>
        </w:rPr>
        <w:t>ГОСТ 26.205-88 «Комплексы и устройства телемеханики. Общие технические условия»;</w:t>
      </w:r>
    </w:p>
    <w:p w14:paraId="3B919E07" w14:textId="77777777" w:rsidR="0067239B" w:rsidRPr="008D31C8" w:rsidRDefault="0067239B" w:rsidP="00FE097D">
      <w:pPr>
        <w:pStyle w:val="af3"/>
        <w:numPr>
          <w:ilvl w:val="2"/>
          <w:numId w:val="34"/>
        </w:numPr>
        <w:tabs>
          <w:tab w:val="left" w:pos="1560"/>
        </w:tabs>
        <w:suppressAutoHyphens/>
        <w:rPr>
          <w:sz w:val="24"/>
          <w:szCs w:val="24"/>
        </w:rPr>
      </w:pPr>
      <w:r w:rsidRPr="008D31C8">
        <w:rPr>
          <w:sz w:val="24"/>
          <w:szCs w:val="24"/>
        </w:rPr>
        <w:t>ГОСТ Р 51179-98, ГОСТ Р МЭК 60870, ГОСТ Р МЭК 870 «Устройства и системы телемеханики»;</w:t>
      </w:r>
    </w:p>
    <w:p w14:paraId="5C6836CD" w14:textId="77777777" w:rsidR="0067239B" w:rsidRPr="008D31C8" w:rsidRDefault="00C034FC" w:rsidP="00FE097D">
      <w:pPr>
        <w:pStyle w:val="af3"/>
        <w:numPr>
          <w:ilvl w:val="2"/>
          <w:numId w:val="34"/>
        </w:numPr>
        <w:tabs>
          <w:tab w:val="left" w:pos="1560"/>
        </w:tabs>
        <w:suppressAutoHyphens/>
        <w:rPr>
          <w:sz w:val="24"/>
          <w:szCs w:val="24"/>
        </w:rPr>
      </w:pPr>
      <w:r w:rsidRPr="008D31C8">
        <w:rPr>
          <w:sz w:val="24"/>
          <w:szCs w:val="24"/>
        </w:rPr>
        <w:t xml:space="preserve">Номинальные </w:t>
      </w:r>
      <w:r w:rsidR="0067239B" w:rsidRPr="008D31C8">
        <w:rPr>
          <w:sz w:val="24"/>
          <w:szCs w:val="24"/>
        </w:rPr>
        <w:t>значения климатических факторов внешней среды по ГОСТ 15150 «Исполнение для различных климатических районов» и ГОСТ 15543-70 «Изделия электротехнические. Исполнения для различных климатических районов. Общие технические требования в части воздействия климатических факторов внешней среды».</w:t>
      </w:r>
    </w:p>
    <w:p w14:paraId="250B4285" w14:textId="77777777" w:rsidR="0067239B" w:rsidRPr="008D31C8" w:rsidRDefault="0067239B" w:rsidP="00FE097D">
      <w:pPr>
        <w:pStyle w:val="af3"/>
        <w:numPr>
          <w:ilvl w:val="2"/>
          <w:numId w:val="2"/>
        </w:numPr>
        <w:tabs>
          <w:tab w:val="left" w:pos="1560"/>
        </w:tabs>
        <w:suppressAutoHyphens/>
        <w:rPr>
          <w:sz w:val="24"/>
          <w:szCs w:val="24"/>
        </w:rPr>
      </w:pPr>
      <w:r w:rsidRPr="008D31C8">
        <w:rPr>
          <w:sz w:val="24"/>
          <w:szCs w:val="24"/>
        </w:rPr>
        <w:t xml:space="preserve"> Упаковка, транспортирование, условия и сроки хранения</w:t>
      </w:r>
    </w:p>
    <w:p w14:paraId="3C03BF4F" w14:textId="77777777" w:rsidR="0067239B" w:rsidRPr="008D31C8" w:rsidRDefault="00C034FC" w:rsidP="00FE097D">
      <w:pPr>
        <w:pStyle w:val="af3"/>
        <w:tabs>
          <w:tab w:val="left" w:pos="1560"/>
        </w:tabs>
        <w:suppressAutoHyphens/>
        <w:ind w:left="1224" w:firstLine="0"/>
        <w:rPr>
          <w:sz w:val="24"/>
          <w:szCs w:val="24"/>
        </w:rPr>
      </w:pPr>
      <w:r w:rsidRPr="008D31C8">
        <w:rPr>
          <w:sz w:val="24"/>
          <w:szCs w:val="24"/>
        </w:rPr>
        <w:tab/>
      </w:r>
      <w:r w:rsidR="0067239B" w:rsidRPr="008D31C8">
        <w:rPr>
          <w:sz w:val="24"/>
          <w:szCs w:val="24"/>
        </w:rPr>
        <w:t xml:space="preserve">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687, ГОСТ 14192, ГОСТ 23216 и ГОСТ 15150-69 или соответствующих МЭК. </w:t>
      </w:r>
      <w:r w:rsidR="001B653C" w:rsidRPr="008D31C8">
        <w:rPr>
          <w:sz w:val="24"/>
          <w:szCs w:val="24"/>
        </w:rPr>
        <w:t xml:space="preserve">Упаковка должна быть фирменной, обеспечивать сохранность груза от повреждений при обычных условиях хранения и транспортировки. </w:t>
      </w:r>
      <w:r w:rsidR="0067239B" w:rsidRPr="008D31C8">
        <w:rPr>
          <w:sz w:val="24"/>
          <w:szCs w:val="24"/>
        </w:rPr>
        <w:t>Порядок отгрузки, специальные требования к таре и упаковке должны быть определены в договоре на поставку оборудования. Стоимость транспортных расходов должна входить в стоимость поставляемых оборудования и материалов.</w:t>
      </w:r>
    </w:p>
    <w:p w14:paraId="76CF0F1D" w14:textId="77777777" w:rsidR="0067239B" w:rsidRPr="008D31C8" w:rsidRDefault="0067239B" w:rsidP="00FE097D">
      <w:pPr>
        <w:pStyle w:val="af3"/>
        <w:numPr>
          <w:ilvl w:val="2"/>
          <w:numId w:val="2"/>
        </w:numPr>
        <w:tabs>
          <w:tab w:val="left" w:pos="1560"/>
        </w:tabs>
        <w:suppressAutoHyphens/>
        <w:rPr>
          <w:sz w:val="24"/>
          <w:szCs w:val="24"/>
        </w:rPr>
      </w:pPr>
      <w:r w:rsidRPr="008D31C8">
        <w:rPr>
          <w:sz w:val="24"/>
          <w:szCs w:val="24"/>
        </w:rPr>
        <w:t xml:space="preserve"> Гарантийные обязательства.</w:t>
      </w:r>
    </w:p>
    <w:p w14:paraId="0083CE70" w14:textId="77777777" w:rsidR="001B653C" w:rsidRPr="008D31C8" w:rsidRDefault="00C034FC" w:rsidP="00FE097D">
      <w:pPr>
        <w:pStyle w:val="af3"/>
        <w:tabs>
          <w:tab w:val="left" w:pos="1560"/>
        </w:tabs>
        <w:suppressAutoHyphens/>
        <w:ind w:left="1224" w:firstLine="0"/>
        <w:rPr>
          <w:sz w:val="24"/>
          <w:szCs w:val="24"/>
        </w:rPr>
      </w:pPr>
      <w:r w:rsidRPr="008D31C8">
        <w:rPr>
          <w:sz w:val="24"/>
          <w:szCs w:val="24"/>
        </w:rPr>
        <w:tab/>
      </w:r>
      <w:r w:rsidR="0067239B" w:rsidRPr="008D31C8">
        <w:rPr>
          <w:sz w:val="24"/>
          <w:szCs w:val="24"/>
        </w:rPr>
        <w:t xml:space="preserve">Гарантия на поставляемые материалы и оборудование должна распространяться не менее чем на </w:t>
      </w:r>
      <w:r w:rsidR="009D139D" w:rsidRPr="008D31C8">
        <w:rPr>
          <w:sz w:val="24"/>
          <w:szCs w:val="24"/>
        </w:rPr>
        <w:t>36</w:t>
      </w:r>
      <w:r w:rsidR="0067239B" w:rsidRPr="008D31C8">
        <w:rPr>
          <w:sz w:val="24"/>
          <w:szCs w:val="24"/>
        </w:rPr>
        <w:t xml:space="preserve"> месяц</w:t>
      </w:r>
      <w:r w:rsidR="007A5939" w:rsidRPr="008D31C8">
        <w:rPr>
          <w:sz w:val="24"/>
          <w:szCs w:val="24"/>
        </w:rPr>
        <w:t>ев</w:t>
      </w:r>
      <w:r w:rsidR="0067239B" w:rsidRPr="008D31C8">
        <w:rPr>
          <w:sz w:val="24"/>
          <w:szCs w:val="24"/>
        </w:rPr>
        <w:t>. Время начала исчисления гарантийного срока – с момента ввода оборудования в эксплуатацию. Поставщик должен за свой счет и сроки, согласованные с Заказчиком, устранять любые дефекты в поставляемом оборудовании, материалах и выполняемых работах, выявленн</w:t>
      </w:r>
      <w:r w:rsidR="00E07008" w:rsidRPr="008D31C8">
        <w:rPr>
          <w:sz w:val="24"/>
          <w:szCs w:val="24"/>
        </w:rPr>
        <w:t>ые в период гарантийного срока.</w:t>
      </w:r>
      <w:r w:rsidR="001B653C" w:rsidRPr="008D31C8">
        <w:rPr>
          <w:sz w:val="24"/>
          <w:szCs w:val="24"/>
        </w:rPr>
        <w:t xml:space="preserve"> </w:t>
      </w:r>
    </w:p>
    <w:p w14:paraId="5B935EC0" w14:textId="77777777" w:rsidR="001B653C" w:rsidRPr="008D31C8" w:rsidRDefault="00C034FC" w:rsidP="00FE097D">
      <w:pPr>
        <w:pStyle w:val="af3"/>
        <w:tabs>
          <w:tab w:val="left" w:pos="1560"/>
        </w:tabs>
        <w:suppressAutoHyphens/>
        <w:ind w:left="1224" w:firstLine="0"/>
        <w:rPr>
          <w:sz w:val="24"/>
          <w:szCs w:val="24"/>
        </w:rPr>
      </w:pPr>
      <w:r w:rsidRPr="008D31C8">
        <w:rPr>
          <w:sz w:val="24"/>
          <w:szCs w:val="24"/>
        </w:rPr>
        <w:tab/>
      </w:r>
      <w:r w:rsidR="001B653C" w:rsidRPr="008D31C8">
        <w:rPr>
          <w:sz w:val="24"/>
          <w:szCs w:val="24"/>
        </w:rPr>
        <w:t>Гарантия на продукцию оформляется гарантийными талонами на каждое изделие или производится по серийному номеру устройства, если производитель поддерживает такой вид гарантии.</w:t>
      </w:r>
    </w:p>
    <w:p w14:paraId="3FA6D134" w14:textId="77777777" w:rsidR="001E6585" w:rsidRPr="008D31C8" w:rsidRDefault="00C034FC" w:rsidP="00FE097D">
      <w:pPr>
        <w:pStyle w:val="af3"/>
        <w:tabs>
          <w:tab w:val="left" w:pos="1560"/>
        </w:tabs>
        <w:suppressAutoHyphens/>
        <w:ind w:left="1224" w:firstLine="0"/>
        <w:rPr>
          <w:sz w:val="24"/>
          <w:szCs w:val="24"/>
        </w:rPr>
      </w:pPr>
      <w:r w:rsidRPr="008D31C8">
        <w:rPr>
          <w:sz w:val="24"/>
          <w:szCs w:val="24"/>
        </w:rPr>
        <w:tab/>
      </w:r>
      <w:r w:rsidR="001B653C" w:rsidRPr="008D31C8">
        <w:rPr>
          <w:sz w:val="24"/>
          <w:szCs w:val="24"/>
        </w:rPr>
        <w:t>Срок гарантийного ремонта – не более 45 дней, срок гарантии продлевается на время нахождения оборудования в ремонте.</w:t>
      </w:r>
    </w:p>
    <w:p w14:paraId="7DB49AF1" w14:textId="77777777" w:rsidR="001E6585" w:rsidRPr="008D31C8" w:rsidRDefault="0067239B" w:rsidP="00FE097D">
      <w:pPr>
        <w:pStyle w:val="af3"/>
        <w:numPr>
          <w:ilvl w:val="2"/>
          <w:numId w:val="2"/>
        </w:numPr>
        <w:tabs>
          <w:tab w:val="left" w:pos="1560"/>
        </w:tabs>
        <w:suppressAutoHyphens/>
        <w:rPr>
          <w:sz w:val="24"/>
          <w:szCs w:val="24"/>
        </w:rPr>
      </w:pPr>
      <w:r w:rsidRPr="008D31C8">
        <w:rPr>
          <w:sz w:val="24"/>
          <w:szCs w:val="24"/>
        </w:rPr>
        <w:t>Участник должен иметь сертифицированный сервисный центр или договорные отношения с сертифицированным сервисным центром для замены или ремонта вышедшего из строя оборудования в течение 7 дней в период действия гарантии</w:t>
      </w:r>
      <w:r w:rsidR="00812FF9" w:rsidRPr="008D31C8">
        <w:rPr>
          <w:sz w:val="24"/>
          <w:szCs w:val="24"/>
        </w:rPr>
        <w:t>. В течении гарантийного срока подрядчик обязан предоставлять заказчику последние версии дистрибутивов ПО для поставляемого оборудования.</w:t>
      </w:r>
    </w:p>
    <w:p w14:paraId="14A914B4" w14:textId="77777777" w:rsidR="0067239B" w:rsidRPr="008D31C8" w:rsidRDefault="0067239B" w:rsidP="00FE097D">
      <w:pPr>
        <w:pStyle w:val="af3"/>
        <w:numPr>
          <w:ilvl w:val="2"/>
          <w:numId w:val="2"/>
        </w:numPr>
        <w:tabs>
          <w:tab w:val="left" w:pos="1560"/>
        </w:tabs>
        <w:suppressAutoHyphens/>
        <w:rPr>
          <w:sz w:val="24"/>
          <w:szCs w:val="24"/>
        </w:rPr>
      </w:pPr>
      <w:r w:rsidRPr="008D31C8">
        <w:rPr>
          <w:sz w:val="24"/>
          <w:szCs w:val="24"/>
        </w:rPr>
        <w:t>Требования к надежности и живучести оборудования</w:t>
      </w:r>
      <w:r w:rsidR="009D139D" w:rsidRPr="008D31C8">
        <w:rPr>
          <w:sz w:val="24"/>
          <w:szCs w:val="24"/>
        </w:rPr>
        <w:t>:</w:t>
      </w:r>
    </w:p>
    <w:p w14:paraId="358BE853" w14:textId="77777777" w:rsidR="009D139D" w:rsidRPr="008D31C8" w:rsidRDefault="009D139D" w:rsidP="00FE097D">
      <w:pPr>
        <w:pStyle w:val="af3"/>
        <w:tabs>
          <w:tab w:val="left" w:pos="1560"/>
        </w:tabs>
        <w:suppressAutoHyphens/>
        <w:ind w:left="1224" w:firstLine="0"/>
        <w:rPr>
          <w:sz w:val="24"/>
          <w:szCs w:val="24"/>
        </w:rPr>
      </w:pPr>
      <w:r w:rsidRPr="008D31C8">
        <w:rPr>
          <w:sz w:val="24"/>
          <w:szCs w:val="24"/>
        </w:rPr>
        <w:t>Средняя наработка на отказ (по каналу ввода-вывода) – не менее 100 000 часов;</w:t>
      </w:r>
    </w:p>
    <w:p w14:paraId="535C9510" w14:textId="77777777" w:rsidR="009D139D" w:rsidRPr="008D31C8" w:rsidRDefault="009D139D" w:rsidP="00FE097D">
      <w:pPr>
        <w:pStyle w:val="af3"/>
        <w:tabs>
          <w:tab w:val="left" w:pos="1560"/>
        </w:tabs>
        <w:suppressAutoHyphens/>
        <w:ind w:left="1224" w:firstLine="0"/>
        <w:rPr>
          <w:sz w:val="24"/>
          <w:szCs w:val="24"/>
        </w:rPr>
      </w:pPr>
      <w:r w:rsidRPr="008D31C8">
        <w:rPr>
          <w:sz w:val="24"/>
          <w:szCs w:val="24"/>
        </w:rPr>
        <w:t>Среднее восстановление работоспособности системы по любой из выполняемых функций – не более 60 мин (при использовании комплекта ЗИП на объекте) и 36 часов в соответствии с классом ремонтопригодности М1 по ГОСТ Р МЭК 870-4 (с выездом специалиста на объект);</w:t>
      </w:r>
    </w:p>
    <w:p w14:paraId="21CF69A5" w14:textId="77777777" w:rsidR="001B653C" w:rsidRPr="008D31C8" w:rsidRDefault="009D139D" w:rsidP="00FE097D">
      <w:pPr>
        <w:pStyle w:val="af3"/>
        <w:tabs>
          <w:tab w:val="left" w:pos="1560"/>
        </w:tabs>
        <w:suppressAutoHyphens/>
        <w:ind w:left="1224" w:firstLine="0"/>
        <w:rPr>
          <w:sz w:val="24"/>
          <w:szCs w:val="24"/>
        </w:rPr>
      </w:pPr>
      <w:r w:rsidRPr="008D31C8">
        <w:rPr>
          <w:sz w:val="24"/>
          <w:szCs w:val="24"/>
        </w:rPr>
        <w:t>Срок службы не менее 20 лет</w:t>
      </w:r>
      <w:r w:rsidR="00323BE9" w:rsidRPr="008D31C8">
        <w:rPr>
          <w:sz w:val="24"/>
          <w:szCs w:val="24"/>
        </w:rPr>
        <w:t>.</w:t>
      </w:r>
    </w:p>
    <w:p w14:paraId="2D14A8D2" w14:textId="77777777" w:rsidR="0067239B" w:rsidRPr="008D31C8" w:rsidRDefault="001B653C" w:rsidP="00FE097D">
      <w:pPr>
        <w:pStyle w:val="af3"/>
        <w:numPr>
          <w:ilvl w:val="2"/>
          <w:numId w:val="2"/>
        </w:numPr>
        <w:tabs>
          <w:tab w:val="left" w:pos="1560"/>
        </w:tabs>
        <w:suppressAutoHyphens/>
        <w:rPr>
          <w:sz w:val="24"/>
          <w:szCs w:val="24"/>
        </w:rPr>
      </w:pPr>
      <w:r w:rsidRPr="008D31C8">
        <w:rPr>
          <w:sz w:val="24"/>
          <w:szCs w:val="24"/>
        </w:rPr>
        <w:t xml:space="preserve"> </w:t>
      </w:r>
      <w:r w:rsidR="0067239B" w:rsidRPr="008D31C8">
        <w:rPr>
          <w:sz w:val="24"/>
          <w:szCs w:val="24"/>
        </w:rPr>
        <w:t xml:space="preserve">Состав </w:t>
      </w:r>
      <w:r w:rsidR="00F4768F" w:rsidRPr="008D31C8">
        <w:rPr>
          <w:sz w:val="24"/>
          <w:szCs w:val="24"/>
        </w:rPr>
        <w:t xml:space="preserve">технической и эксплуатационной </w:t>
      </w:r>
      <w:r w:rsidR="0067239B" w:rsidRPr="008D31C8">
        <w:rPr>
          <w:sz w:val="24"/>
          <w:szCs w:val="24"/>
        </w:rPr>
        <w:t>документации</w:t>
      </w:r>
    </w:p>
    <w:p w14:paraId="0C9D5DE1" w14:textId="064FC775" w:rsidR="0067239B" w:rsidRPr="008D31C8" w:rsidRDefault="0067239B" w:rsidP="00FE097D">
      <w:pPr>
        <w:spacing w:after="0" w:line="240" w:lineRule="auto"/>
        <w:ind w:left="851" w:firstLine="373"/>
        <w:jc w:val="both"/>
        <w:rPr>
          <w:rFonts w:cs="Times New Roman"/>
          <w:szCs w:val="24"/>
        </w:rPr>
      </w:pPr>
      <w:r w:rsidRPr="008D31C8">
        <w:rPr>
          <w:rFonts w:cs="Times New Roman"/>
          <w:szCs w:val="24"/>
        </w:rPr>
        <w:t>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w:t>
      </w:r>
      <w:r w:rsidR="00D35D73">
        <w:rPr>
          <w:rFonts w:cs="Times New Roman"/>
          <w:szCs w:val="24"/>
        </w:rPr>
        <w:t>2020</w:t>
      </w:r>
      <w:r w:rsidRPr="008D31C8">
        <w:rPr>
          <w:rFonts w:cs="Times New Roman"/>
          <w:szCs w:val="24"/>
        </w:rPr>
        <w:t xml:space="preserve">, ГОСТ 27300-87, ГОСТ </w:t>
      </w:r>
      <w:r w:rsidR="000001F2">
        <w:rPr>
          <w:rFonts w:cs="Times New Roman"/>
          <w:szCs w:val="24"/>
        </w:rPr>
        <w:t xml:space="preserve">Р </w:t>
      </w:r>
      <w:r w:rsidRPr="008D31C8">
        <w:rPr>
          <w:rFonts w:cs="Times New Roman"/>
          <w:szCs w:val="24"/>
        </w:rPr>
        <w:t>2.601</w:t>
      </w:r>
      <w:r w:rsidR="000001F2">
        <w:rPr>
          <w:rFonts w:cs="Times New Roman"/>
          <w:szCs w:val="24"/>
        </w:rPr>
        <w:t>-2019</w:t>
      </w:r>
      <w:r w:rsidRPr="008D31C8">
        <w:rPr>
          <w:rFonts w:cs="Times New Roman"/>
          <w:szCs w:val="24"/>
        </w:rPr>
        <w:t xml:space="preserve"> по монтажу, наладке, пуску, сдаче в эксплуатацию, обеспечению правильной и безопасной эксплуатации, технического обслужива</w:t>
      </w:r>
      <w:r w:rsidR="00323BE9" w:rsidRPr="008D31C8">
        <w:rPr>
          <w:rFonts w:cs="Times New Roman"/>
          <w:szCs w:val="24"/>
        </w:rPr>
        <w:t>ния поставляемого оборудования.</w:t>
      </w:r>
    </w:p>
    <w:p w14:paraId="0C272F33" w14:textId="77777777" w:rsidR="0067239B" w:rsidRPr="008D31C8" w:rsidRDefault="009D139D" w:rsidP="00FE097D">
      <w:pPr>
        <w:spacing w:after="0" w:line="240" w:lineRule="auto"/>
        <w:ind w:left="851" w:firstLine="373"/>
        <w:rPr>
          <w:rFonts w:cs="Times New Roman"/>
          <w:szCs w:val="24"/>
        </w:rPr>
      </w:pPr>
      <w:r w:rsidRPr="008D31C8">
        <w:rPr>
          <w:rFonts w:cs="Times New Roman"/>
          <w:szCs w:val="24"/>
        </w:rPr>
        <w:t>В п</w:t>
      </w:r>
      <w:r w:rsidR="0067239B" w:rsidRPr="008D31C8">
        <w:rPr>
          <w:rFonts w:cs="Times New Roman"/>
          <w:szCs w:val="24"/>
        </w:rPr>
        <w:t>редоставляем</w:t>
      </w:r>
      <w:r w:rsidRPr="008D31C8">
        <w:rPr>
          <w:rFonts w:cs="Times New Roman"/>
          <w:szCs w:val="24"/>
        </w:rPr>
        <w:t>ый</w:t>
      </w:r>
      <w:r w:rsidR="0067239B" w:rsidRPr="008D31C8">
        <w:rPr>
          <w:rFonts w:cs="Times New Roman"/>
          <w:szCs w:val="24"/>
        </w:rPr>
        <w:t xml:space="preserve"> Поставщиком </w:t>
      </w:r>
      <w:r w:rsidRPr="008D31C8">
        <w:rPr>
          <w:rFonts w:cs="Times New Roman"/>
          <w:szCs w:val="24"/>
        </w:rPr>
        <w:t xml:space="preserve">комплект поставки </w:t>
      </w:r>
      <w:r w:rsidR="0067239B" w:rsidRPr="008D31C8">
        <w:rPr>
          <w:rFonts w:cs="Times New Roman"/>
          <w:szCs w:val="24"/>
        </w:rPr>
        <w:t>должн</w:t>
      </w:r>
      <w:r w:rsidRPr="008D31C8">
        <w:rPr>
          <w:rFonts w:cs="Times New Roman"/>
          <w:szCs w:val="24"/>
        </w:rPr>
        <w:t>ы</w:t>
      </w:r>
      <w:r w:rsidR="0067239B" w:rsidRPr="008D31C8">
        <w:rPr>
          <w:rFonts w:cs="Times New Roman"/>
          <w:szCs w:val="24"/>
        </w:rPr>
        <w:t xml:space="preserve"> в</w:t>
      </w:r>
      <w:r w:rsidRPr="008D31C8">
        <w:rPr>
          <w:rFonts w:cs="Times New Roman"/>
          <w:szCs w:val="24"/>
        </w:rPr>
        <w:t>ходить</w:t>
      </w:r>
      <w:r w:rsidR="0067239B" w:rsidRPr="008D31C8">
        <w:rPr>
          <w:rFonts w:cs="Times New Roman"/>
          <w:szCs w:val="24"/>
        </w:rPr>
        <w:t>:</w:t>
      </w:r>
    </w:p>
    <w:p w14:paraId="564A5C51"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Техническое средство в транспортной таре;</w:t>
      </w:r>
    </w:p>
    <w:p w14:paraId="7DC47061"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Носитель информации с полным комплектом ПО;</w:t>
      </w:r>
    </w:p>
    <w:p w14:paraId="74183B16"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ЗИП</w:t>
      </w:r>
    </w:p>
    <w:p w14:paraId="609FB2F3"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Комплект эксплуатационной документации на русском языке:</w:t>
      </w:r>
    </w:p>
    <w:p w14:paraId="69A10D22"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Паспорт - формуляр;</w:t>
      </w:r>
    </w:p>
    <w:p w14:paraId="6281D107"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Руководство по эксплуатации;</w:t>
      </w:r>
    </w:p>
    <w:p w14:paraId="293CE72A"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Инструкция по монтажу, пуску, настройке (допускается раздел в РЭ);</w:t>
      </w:r>
    </w:p>
    <w:p w14:paraId="207D0622"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Ведомость ЗИП (допускается раздел в РЭ);</w:t>
      </w:r>
    </w:p>
    <w:p w14:paraId="776111F3"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Руководство оператора по каждому пакету ПО (допускается в одном документе);</w:t>
      </w:r>
    </w:p>
    <w:p w14:paraId="61FAA20B" w14:textId="77777777" w:rsidR="009D139D" w:rsidRPr="008D31C8" w:rsidRDefault="009D139D" w:rsidP="00FE097D">
      <w:pPr>
        <w:pStyle w:val="af3"/>
        <w:numPr>
          <w:ilvl w:val="0"/>
          <w:numId w:val="8"/>
        </w:numPr>
        <w:tabs>
          <w:tab w:val="left" w:pos="1276"/>
        </w:tabs>
        <w:ind w:left="851" w:firstLine="0"/>
        <w:rPr>
          <w:color w:val="000000"/>
          <w:sz w:val="24"/>
          <w:szCs w:val="24"/>
        </w:rPr>
      </w:pPr>
      <w:r w:rsidRPr="008D31C8">
        <w:rPr>
          <w:color w:val="000000"/>
          <w:sz w:val="24"/>
          <w:szCs w:val="24"/>
        </w:rPr>
        <w:t xml:space="preserve">Руководство по каждому пакету ПО </w:t>
      </w:r>
      <w:r w:rsidR="001B653C" w:rsidRPr="008D31C8">
        <w:rPr>
          <w:color w:val="000000"/>
          <w:sz w:val="24"/>
          <w:szCs w:val="24"/>
        </w:rPr>
        <w:t>(допускается в одном документе);</w:t>
      </w:r>
    </w:p>
    <w:p w14:paraId="6727691E" w14:textId="77777777" w:rsidR="001B653C" w:rsidRPr="008D31C8" w:rsidRDefault="001B653C" w:rsidP="00FE097D">
      <w:pPr>
        <w:pStyle w:val="af3"/>
        <w:numPr>
          <w:ilvl w:val="0"/>
          <w:numId w:val="8"/>
        </w:numPr>
        <w:tabs>
          <w:tab w:val="left" w:pos="1276"/>
        </w:tabs>
        <w:ind w:left="851" w:firstLine="0"/>
        <w:rPr>
          <w:sz w:val="24"/>
          <w:szCs w:val="24"/>
          <w:lang w:val="x-none"/>
        </w:rPr>
      </w:pPr>
      <w:r w:rsidRPr="008D31C8">
        <w:rPr>
          <w:sz w:val="24"/>
          <w:szCs w:val="24"/>
        </w:rPr>
        <w:t>С</w:t>
      </w:r>
      <w:r w:rsidRPr="008D31C8">
        <w:rPr>
          <w:sz w:val="24"/>
          <w:szCs w:val="24"/>
          <w:lang w:val="x-none"/>
        </w:rPr>
        <w:t>чет на оплату товара;</w:t>
      </w:r>
    </w:p>
    <w:p w14:paraId="6DF89E07" w14:textId="77777777" w:rsidR="001B653C" w:rsidRPr="008D31C8" w:rsidRDefault="001B653C" w:rsidP="00FE097D">
      <w:pPr>
        <w:pStyle w:val="af3"/>
        <w:numPr>
          <w:ilvl w:val="0"/>
          <w:numId w:val="8"/>
        </w:numPr>
        <w:tabs>
          <w:tab w:val="left" w:pos="1276"/>
        </w:tabs>
        <w:ind w:left="851" w:firstLine="0"/>
        <w:rPr>
          <w:sz w:val="24"/>
          <w:szCs w:val="24"/>
          <w:lang w:val="x-none"/>
        </w:rPr>
      </w:pPr>
      <w:r w:rsidRPr="008D31C8">
        <w:rPr>
          <w:sz w:val="24"/>
          <w:szCs w:val="24"/>
        </w:rPr>
        <w:t>С</w:t>
      </w:r>
      <w:r w:rsidRPr="008D31C8">
        <w:rPr>
          <w:sz w:val="24"/>
          <w:szCs w:val="24"/>
          <w:lang w:val="x-none"/>
        </w:rPr>
        <w:t>чет-фактуру;</w:t>
      </w:r>
    </w:p>
    <w:p w14:paraId="75D37597" w14:textId="77777777" w:rsidR="001B653C" w:rsidRPr="008D31C8" w:rsidRDefault="001B653C" w:rsidP="00FE097D">
      <w:pPr>
        <w:pStyle w:val="af3"/>
        <w:numPr>
          <w:ilvl w:val="0"/>
          <w:numId w:val="8"/>
        </w:numPr>
        <w:tabs>
          <w:tab w:val="left" w:pos="1276"/>
        </w:tabs>
        <w:ind w:left="851" w:firstLine="0"/>
        <w:rPr>
          <w:sz w:val="24"/>
          <w:szCs w:val="24"/>
          <w:lang w:val="x-none"/>
        </w:rPr>
      </w:pPr>
      <w:r w:rsidRPr="008D31C8">
        <w:rPr>
          <w:sz w:val="24"/>
          <w:szCs w:val="24"/>
        </w:rPr>
        <w:t>Товарную накладную;</w:t>
      </w:r>
    </w:p>
    <w:p w14:paraId="4C531638" w14:textId="77777777" w:rsidR="001B653C" w:rsidRPr="008D31C8" w:rsidRDefault="001B653C" w:rsidP="00FE097D">
      <w:pPr>
        <w:pStyle w:val="af3"/>
        <w:numPr>
          <w:ilvl w:val="0"/>
          <w:numId w:val="8"/>
        </w:numPr>
        <w:tabs>
          <w:tab w:val="left" w:pos="1276"/>
        </w:tabs>
        <w:ind w:left="851" w:firstLine="0"/>
        <w:rPr>
          <w:sz w:val="24"/>
          <w:szCs w:val="24"/>
          <w:lang w:val="x-none"/>
        </w:rPr>
      </w:pPr>
      <w:r w:rsidRPr="008D31C8">
        <w:rPr>
          <w:sz w:val="24"/>
          <w:szCs w:val="24"/>
        </w:rPr>
        <w:t>Г</w:t>
      </w:r>
      <w:proofErr w:type="spellStart"/>
      <w:r w:rsidR="00E360CB" w:rsidRPr="008D31C8">
        <w:rPr>
          <w:sz w:val="24"/>
          <w:szCs w:val="24"/>
          <w:lang w:val="x-none"/>
        </w:rPr>
        <w:t>арантийный</w:t>
      </w:r>
      <w:proofErr w:type="spellEnd"/>
      <w:r w:rsidRPr="008D31C8">
        <w:rPr>
          <w:sz w:val="24"/>
          <w:szCs w:val="24"/>
          <w:lang w:val="x-none"/>
        </w:rPr>
        <w:t xml:space="preserve"> талон на каждую единицу оборудования</w:t>
      </w:r>
      <w:r w:rsidRPr="008D31C8">
        <w:rPr>
          <w:sz w:val="24"/>
          <w:szCs w:val="24"/>
        </w:rPr>
        <w:t>;</w:t>
      </w:r>
    </w:p>
    <w:p w14:paraId="2A883FA2" w14:textId="77777777" w:rsidR="001B653C" w:rsidRPr="008D31C8" w:rsidRDefault="001B653C" w:rsidP="00FE097D">
      <w:pPr>
        <w:pStyle w:val="af3"/>
        <w:numPr>
          <w:ilvl w:val="0"/>
          <w:numId w:val="8"/>
        </w:numPr>
        <w:tabs>
          <w:tab w:val="left" w:pos="1276"/>
        </w:tabs>
        <w:ind w:left="851" w:firstLine="0"/>
        <w:rPr>
          <w:sz w:val="24"/>
          <w:szCs w:val="24"/>
          <w:lang w:val="x-none"/>
        </w:rPr>
      </w:pPr>
      <w:r w:rsidRPr="008D31C8">
        <w:rPr>
          <w:sz w:val="24"/>
          <w:szCs w:val="24"/>
        </w:rPr>
        <w:t>С</w:t>
      </w:r>
      <w:proofErr w:type="spellStart"/>
      <w:r w:rsidR="00E360CB" w:rsidRPr="008D31C8">
        <w:rPr>
          <w:sz w:val="24"/>
          <w:szCs w:val="24"/>
          <w:lang w:val="x-none"/>
        </w:rPr>
        <w:t>ертификат</w:t>
      </w:r>
      <w:proofErr w:type="spellEnd"/>
      <w:r w:rsidRPr="008D31C8">
        <w:rPr>
          <w:sz w:val="24"/>
          <w:szCs w:val="24"/>
          <w:lang w:val="x-none"/>
        </w:rPr>
        <w:t xml:space="preserve"> соответствия системы сертификации Госстандарт России на поставляемое оборудование (с приложением на каждое конкретное комплектующее, при наличии).</w:t>
      </w:r>
    </w:p>
    <w:p w14:paraId="47FDE2CC" w14:textId="77777777" w:rsidR="00167A83" w:rsidRPr="008D31C8" w:rsidRDefault="00167A83" w:rsidP="00FE097D">
      <w:pPr>
        <w:pStyle w:val="af3"/>
        <w:tabs>
          <w:tab w:val="left" w:pos="1276"/>
        </w:tabs>
        <w:ind w:left="851" w:firstLine="0"/>
        <w:rPr>
          <w:sz w:val="24"/>
          <w:szCs w:val="24"/>
          <w:lang w:val="x-none"/>
        </w:rPr>
      </w:pPr>
    </w:p>
    <w:p w14:paraId="71F287BE" w14:textId="77777777" w:rsidR="0067239B" w:rsidRPr="008D31C8" w:rsidRDefault="0067239B" w:rsidP="00FE097D">
      <w:pPr>
        <w:pStyle w:val="ae"/>
        <w:numPr>
          <w:ilvl w:val="0"/>
          <w:numId w:val="2"/>
        </w:numPr>
        <w:spacing w:before="0" w:after="0" w:line="240" w:lineRule="auto"/>
        <w:jc w:val="left"/>
        <w:rPr>
          <w:rFonts w:ascii="Times New Roman" w:hAnsi="Times New Roman"/>
          <w:sz w:val="28"/>
          <w:szCs w:val="28"/>
        </w:rPr>
      </w:pPr>
      <w:bookmarkStart w:id="90" w:name="_Toc296437977"/>
      <w:bookmarkStart w:id="91" w:name="_Toc342571909"/>
      <w:bookmarkStart w:id="92" w:name="_Toc342571974"/>
      <w:bookmarkStart w:id="93" w:name="_Toc348429003"/>
      <w:bookmarkStart w:id="94" w:name="_Toc356567240"/>
      <w:bookmarkStart w:id="95" w:name="_Toc356567617"/>
      <w:bookmarkStart w:id="96" w:name="_Toc105162422"/>
      <w:r w:rsidRPr="008D31C8">
        <w:rPr>
          <w:rFonts w:ascii="Times New Roman" w:hAnsi="Times New Roman"/>
          <w:sz w:val="28"/>
          <w:szCs w:val="28"/>
        </w:rPr>
        <w:t>Порядок сдачи и приемки работ</w:t>
      </w:r>
      <w:bookmarkEnd w:id="90"/>
      <w:bookmarkEnd w:id="91"/>
      <w:bookmarkEnd w:id="92"/>
      <w:bookmarkEnd w:id="93"/>
      <w:bookmarkEnd w:id="94"/>
      <w:bookmarkEnd w:id="95"/>
      <w:bookmarkEnd w:id="96"/>
    </w:p>
    <w:p w14:paraId="004E89D9" w14:textId="77777777" w:rsidR="00167A83" w:rsidRPr="008D31C8" w:rsidRDefault="00167A83" w:rsidP="00FE097D">
      <w:pPr>
        <w:tabs>
          <w:tab w:val="left" w:pos="993"/>
        </w:tabs>
        <w:spacing w:after="0" w:line="240" w:lineRule="auto"/>
        <w:ind w:left="720"/>
        <w:jc w:val="both"/>
        <w:rPr>
          <w:rFonts w:cs="Times New Roman"/>
          <w:szCs w:val="24"/>
        </w:rPr>
      </w:pPr>
    </w:p>
    <w:p w14:paraId="600B0D31" w14:textId="77777777" w:rsidR="003620F7" w:rsidRPr="008D31C8" w:rsidRDefault="0067239B" w:rsidP="00FE097D">
      <w:pPr>
        <w:numPr>
          <w:ilvl w:val="0"/>
          <w:numId w:val="14"/>
        </w:numPr>
        <w:tabs>
          <w:tab w:val="left" w:pos="993"/>
        </w:tabs>
        <w:spacing w:after="0" w:line="240" w:lineRule="auto"/>
        <w:jc w:val="both"/>
        <w:rPr>
          <w:rFonts w:cs="Times New Roman"/>
          <w:szCs w:val="24"/>
        </w:rPr>
      </w:pPr>
      <w:r w:rsidRPr="008D31C8">
        <w:rPr>
          <w:rFonts w:cs="Times New Roman"/>
          <w:szCs w:val="24"/>
        </w:rPr>
        <w:t>Все поставляемое оборудование проходит входной контроль, осуществл</w:t>
      </w:r>
      <w:r w:rsidR="00EC66B9" w:rsidRPr="008D31C8">
        <w:rPr>
          <w:rFonts w:cs="Times New Roman"/>
          <w:szCs w:val="24"/>
        </w:rPr>
        <w:t xml:space="preserve">яемый представителями </w:t>
      </w:r>
      <w:r w:rsidR="00C034FC" w:rsidRPr="008D31C8">
        <w:rPr>
          <w:rFonts w:cs="Times New Roman"/>
          <w:szCs w:val="24"/>
        </w:rPr>
        <w:t xml:space="preserve">филиала </w:t>
      </w:r>
      <w:r w:rsidR="00EC66B9" w:rsidRPr="008D31C8">
        <w:rPr>
          <w:rFonts w:cs="Times New Roman"/>
          <w:szCs w:val="24"/>
        </w:rPr>
        <w:t>П</w:t>
      </w:r>
      <w:r w:rsidRPr="008D31C8">
        <w:rPr>
          <w:rFonts w:cs="Times New Roman"/>
          <w:szCs w:val="24"/>
        </w:rPr>
        <w:t>АО «</w:t>
      </w:r>
      <w:r w:rsidR="007A44B0">
        <w:rPr>
          <w:rFonts w:cs="Times New Roman"/>
          <w:szCs w:val="24"/>
        </w:rPr>
        <w:t xml:space="preserve">Россети </w:t>
      </w:r>
      <w:r w:rsidR="000A713A" w:rsidRPr="008D31C8">
        <w:rPr>
          <w:rFonts w:cs="Times New Roman"/>
          <w:szCs w:val="24"/>
        </w:rPr>
        <w:t>Центр»</w:t>
      </w:r>
      <w:r w:rsidR="000A713A">
        <w:rPr>
          <w:rFonts w:cs="Times New Roman"/>
          <w:szCs w:val="24"/>
        </w:rPr>
        <w:t xml:space="preserve"> - «</w:t>
      </w:r>
      <w:r w:rsidR="007A44B0">
        <w:rPr>
          <w:rFonts w:cs="Times New Roman"/>
          <w:szCs w:val="24"/>
        </w:rPr>
        <w:t>Брянскэнерго»</w:t>
      </w:r>
      <w:r w:rsidRPr="008D31C8">
        <w:rPr>
          <w:rFonts w:cs="Times New Roman"/>
          <w:szCs w:val="24"/>
        </w:rPr>
        <w:t xml:space="preserve">, куда выполняется поставка, при получении оборудования на склад. </w:t>
      </w:r>
      <w:r w:rsidR="003620F7" w:rsidRPr="008D31C8">
        <w:rPr>
          <w:rFonts w:cs="Times New Roman"/>
          <w:szCs w:val="24"/>
        </w:rPr>
        <w:t>В случае обнаружения несоответствия оборудования по качеству, комплектности, маркировке, стандартам, техническим условиям и условиям Договора. Поставщик в течение 10 (десяти) рабочих дней с даты получения претензии от Заказчика обязан за свой счет устранить выявленные недостатки. Расходы, связанные с устранением выявленных недостатков, заменой ненадлежащего оборудования на оборудование надлежащего качества, несет Поставщик.</w:t>
      </w:r>
    </w:p>
    <w:p w14:paraId="2305F5F5" w14:textId="77777777" w:rsidR="003620F7" w:rsidRPr="008D31C8" w:rsidRDefault="003620F7" w:rsidP="00FE097D">
      <w:pPr>
        <w:numPr>
          <w:ilvl w:val="0"/>
          <w:numId w:val="14"/>
        </w:numPr>
        <w:tabs>
          <w:tab w:val="left" w:pos="993"/>
        </w:tabs>
        <w:spacing w:after="0" w:line="240" w:lineRule="auto"/>
        <w:jc w:val="both"/>
        <w:rPr>
          <w:rFonts w:cs="Times New Roman"/>
          <w:szCs w:val="24"/>
        </w:rPr>
      </w:pPr>
      <w:r w:rsidRPr="008D31C8">
        <w:rPr>
          <w:rFonts w:cs="Times New Roman"/>
          <w:szCs w:val="24"/>
        </w:rPr>
        <w:t>Заказчик принимает оборудование без проведения пусконаладочных работ и приемочных испытаний по адресу поставки проведением внешнего осмотра оборудования для установления количества и ассортимента товара, маркировки и целостности его упаковки.</w:t>
      </w:r>
    </w:p>
    <w:p w14:paraId="36B9821C" w14:textId="77777777" w:rsidR="003620F7" w:rsidRPr="008D31C8" w:rsidRDefault="003620F7" w:rsidP="00FE097D">
      <w:pPr>
        <w:numPr>
          <w:ilvl w:val="0"/>
          <w:numId w:val="14"/>
        </w:numPr>
        <w:tabs>
          <w:tab w:val="left" w:pos="993"/>
        </w:tabs>
        <w:spacing w:after="0" w:line="240" w:lineRule="auto"/>
        <w:jc w:val="both"/>
        <w:rPr>
          <w:rFonts w:cs="Times New Roman"/>
          <w:szCs w:val="24"/>
        </w:rPr>
      </w:pPr>
      <w:r w:rsidRPr="008D31C8">
        <w:rPr>
          <w:rFonts w:cs="Times New Roman"/>
          <w:szCs w:val="24"/>
        </w:rPr>
        <w:t>Оборудование считается поставленным надлежащим образом и принятым с момента подписания сторонами товарной накладной. Дополнительные условия приемки оборудования по качеству и количеству устанавливаются Договором поставки.</w:t>
      </w:r>
    </w:p>
    <w:p w14:paraId="05C1384E" w14:textId="77777777" w:rsidR="00167A83" w:rsidRPr="008D31C8" w:rsidRDefault="00167A83" w:rsidP="00FE097D">
      <w:pPr>
        <w:tabs>
          <w:tab w:val="left" w:pos="993"/>
        </w:tabs>
        <w:spacing w:after="0" w:line="240" w:lineRule="auto"/>
        <w:ind w:left="720"/>
        <w:jc w:val="both"/>
        <w:rPr>
          <w:rFonts w:cs="Times New Roman"/>
          <w:szCs w:val="24"/>
        </w:rPr>
      </w:pPr>
    </w:p>
    <w:p w14:paraId="6099AA6D" w14:textId="77777777" w:rsidR="0067239B" w:rsidRPr="008D31C8" w:rsidRDefault="0067239B" w:rsidP="00FE097D">
      <w:pPr>
        <w:pStyle w:val="ae"/>
        <w:numPr>
          <w:ilvl w:val="0"/>
          <w:numId w:val="2"/>
        </w:numPr>
        <w:spacing w:before="0" w:after="0" w:line="240" w:lineRule="auto"/>
        <w:jc w:val="left"/>
        <w:rPr>
          <w:rFonts w:ascii="Times New Roman" w:hAnsi="Times New Roman"/>
          <w:sz w:val="28"/>
          <w:szCs w:val="28"/>
        </w:rPr>
      </w:pPr>
      <w:bookmarkStart w:id="97" w:name="_Toc342571911"/>
      <w:bookmarkStart w:id="98" w:name="_Toc342571976"/>
      <w:bookmarkStart w:id="99" w:name="_Toc348429005"/>
      <w:bookmarkStart w:id="100" w:name="_Toc356567242"/>
      <w:bookmarkStart w:id="101" w:name="_Toc356567619"/>
      <w:bookmarkStart w:id="102" w:name="_Toc105162423"/>
      <w:r w:rsidRPr="008D31C8">
        <w:rPr>
          <w:rFonts w:ascii="Times New Roman" w:hAnsi="Times New Roman"/>
          <w:sz w:val="28"/>
          <w:szCs w:val="28"/>
        </w:rPr>
        <w:t>Требования к подрядчику.</w:t>
      </w:r>
      <w:bookmarkEnd w:id="97"/>
      <w:bookmarkEnd w:id="98"/>
      <w:bookmarkEnd w:id="99"/>
      <w:bookmarkEnd w:id="100"/>
      <w:bookmarkEnd w:id="101"/>
      <w:bookmarkEnd w:id="102"/>
    </w:p>
    <w:p w14:paraId="022C0A3E" w14:textId="77777777" w:rsidR="00167A83" w:rsidRPr="008D31C8" w:rsidRDefault="00167A83" w:rsidP="00FE097D">
      <w:pPr>
        <w:tabs>
          <w:tab w:val="left" w:pos="993"/>
        </w:tabs>
        <w:spacing w:after="0" w:line="240" w:lineRule="auto"/>
        <w:ind w:left="720"/>
        <w:jc w:val="both"/>
        <w:rPr>
          <w:rFonts w:cs="Times New Roman"/>
        </w:rPr>
      </w:pPr>
    </w:p>
    <w:p w14:paraId="6E919C8D" w14:textId="77777777" w:rsidR="00114876" w:rsidRPr="003A7A60" w:rsidRDefault="009F2AC8" w:rsidP="003A7A60">
      <w:pPr>
        <w:numPr>
          <w:ilvl w:val="0"/>
          <w:numId w:val="20"/>
        </w:numPr>
        <w:tabs>
          <w:tab w:val="left" w:pos="993"/>
        </w:tabs>
        <w:spacing w:after="0" w:line="240" w:lineRule="auto"/>
        <w:jc w:val="both"/>
        <w:rPr>
          <w:rFonts w:cs="Times New Roman"/>
        </w:rPr>
        <w:sectPr w:rsidR="00114876" w:rsidRPr="003A7A60" w:rsidSect="007F3F44">
          <w:headerReference w:type="default" r:id="rId8"/>
          <w:pgSz w:w="11905" w:h="16837"/>
          <w:pgMar w:top="1134" w:right="850" w:bottom="1134" w:left="1701" w:header="720" w:footer="720" w:gutter="0"/>
          <w:cols w:space="720"/>
          <w:titlePg/>
          <w:docGrid w:linePitch="360"/>
        </w:sectPr>
      </w:pPr>
      <w:r w:rsidRPr="008D31C8">
        <w:rPr>
          <w:rFonts w:cs="Times New Roman"/>
        </w:rPr>
        <w:t xml:space="preserve">Участники закупочных процедур должны </w:t>
      </w:r>
      <w:r w:rsidRPr="008D31C8">
        <w:t xml:space="preserve">соответствовать требованиям, указанным в документации о </w:t>
      </w:r>
      <w:r w:rsidR="000A713A" w:rsidRPr="008D31C8">
        <w:t>закупке.</w:t>
      </w:r>
    </w:p>
    <w:p w14:paraId="632FB79F" w14:textId="77777777" w:rsidR="00892B17" w:rsidRPr="008D31C8" w:rsidRDefault="00892B17" w:rsidP="009D16A4">
      <w:pPr>
        <w:pStyle w:val="27"/>
      </w:pPr>
      <w:bookmarkStart w:id="103" w:name="_Toc32396209"/>
      <w:bookmarkStart w:id="104" w:name="_Toc105162424"/>
      <w:r w:rsidRPr="008D31C8">
        <w:t>Приложение №1.</w:t>
      </w:r>
      <w:bookmarkEnd w:id="103"/>
      <w:bookmarkEnd w:id="104"/>
    </w:p>
    <w:p w14:paraId="38A43CFB" w14:textId="77777777" w:rsidR="00892B17" w:rsidRPr="008D31C8" w:rsidRDefault="00892B17" w:rsidP="00FE097D">
      <w:pPr>
        <w:spacing w:after="0" w:line="240" w:lineRule="auto"/>
        <w:jc w:val="right"/>
        <w:rPr>
          <w:szCs w:val="24"/>
        </w:rPr>
      </w:pPr>
      <w:r w:rsidRPr="008D31C8">
        <w:rPr>
          <w:szCs w:val="24"/>
        </w:rPr>
        <w:t xml:space="preserve">к техническому заданию на </w:t>
      </w:r>
    </w:p>
    <w:p w14:paraId="0FC44A72" w14:textId="77777777" w:rsidR="00892B17" w:rsidRPr="008D31C8" w:rsidRDefault="00892B17" w:rsidP="00FE097D">
      <w:pPr>
        <w:spacing w:after="0"/>
        <w:jc w:val="right"/>
        <w:rPr>
          <w:szCs w:val="24"/>
        </w:rPr>
      </w:pPr>
      <w:r w:rsidRPr="008D31C8">
        <w:rPr>
          <w:szCs w:val="24"/>
        </w:rPr>
        <w:t xml:space="preserve">поставку оборудования АСТУ </w:t>
      </w:r>
    </w:p>
    <w:p w14:paraId="7868A20C" w14:textId="77777777" w:rsidR="00892B17" w:rsidRPr="008D31C8" w:rsidRDefault="00892B17" w:rsidP="00FE097D">
      <w:pPr>
        <w:spacing w:after="0" w:line="240" w:lineRule="auto"/>
        <w:jc w:val="right"/>
        <w:rPr>
          <w:szCs w:val="24"/>
        </w:rPr>
      </w:pPr>
      <w:r w:rsidRPr="008D31C8">
        <w:rPr>
          <w:szCs w:val="24"/>
        </w:rPr>
        <w:t xml:space="preserve"> для нужд филиала ПАО «</w:t>
      </w:r>
      <w:r w:rsidR="007A44B0">
        <w:rPr>
          <w:szCs w:val="24"/>
        </w:rPr>
        <w:t>Ро</w:t>
      </w:r>
      <w:r w:rsidR="00074836">
        <w:rPr>
          <w:szCs w:val="24"/>
        </w:rPr>
        <w:t>с</w:t>
      </w:r>
      <w:r w:rsidR="007A44B0">
        <w:rPr>
          <w:szCs w:val="24"/>
        </w:rPr>
        <w:t>сети</w:t>
      </w:r>
      <w:r w:rsidRPr="008D31C8">
        <w:rPr>
          <w:szCs w:val="24"/>
        </w:rPr>
        <w:t xml:space="preserve"> Центр» - </w:t>
      </w:r>
    </w:p>
    <w:p w14:paraId="611D8DC2" w14:textId="77777777" w:rsidR="00892B17" w:rsidRPr="008D31C8" w:rsidRDefault="00892B17" w:rsidP="00FE097D">
      <w:pPr>
        <w:spacing w:after="0" w:line="240" w:lineRule="auto"/>
        <w:jc w:val="right"/>
        <w:rPr>
          <w:szCs w:val="24"/>
        </w:rPr>
      </w:pPr>
      <w:r w:rsidRPr="008D31C8">
        <w:rPr>
          <w:szCs w:val="24"/>
        </w:rPr>
        <w:t>«</w:t>
      </w:r>
      <w:r w:rsidRPr="008D31C8">
        <w:t>Брянск</w:t>
      </w:r>
      <w:r w:rsidRPr="008D31C8">
        <w:rPr>
          <w:szCs w:val="24"/>
        </w:rPr>
        <w:t>энерго»</w:t>
      </w:r>
    </w:p>
    <w:p w14:paraId="45D43ECB" w14:textId="77777777" w:rsidR="00892B17" w:rsidRPr="008D31C8" w:rsidRDefault="00892B17" w:rsidP="00FE097D">
      <w:pPr>
        <w:pStyle w:val="a1"/>
        <w:numPr>
          <w:ilvl w:val="0"/>
          <w:numId w:val="0"/>
        </w:numPr>
        <w:ind w:left="34"/>
        <w:jc w:val="right"/>
        <w:outlineLvl w:val="0"/>
        <w:rPr>
          <w:b w:val="0"/>
          <w:i/>
          <w:sz w:val="24"/>
          <w:szCs w:val="24"/>
        </w:rPr>
      </w:pPr>
    </w:p>
    <w:p w14:paraId="7A79BA20" w14:textId="77777777" w:rsidR="00892B17" w:rsidRPr="008D31C8" w:rsidRDefault="00892B17" w:rsidP="00FE097D">
      <w:pPr>
        <w:spacing w:after="0"/>
        <w:jc w:val="center"/>
        <w:rPr>
          <w:b/>
          <w:szCs w:val="24"/>
        </w:rPr>
      </w:pPr>
      <w:r w:rsidRPr="008D31C8">
        <w:rPr>
          <w:b/>
          <w:szCs w:val="24"/>
        </w:rPr>
        <w:t>Перечень оборудования</w:t>
      </w:r>
    </w:p>
    <w:p w14:paraId="2AE6494C" w14:textId="77777777" w:rsidR="00892B17" w:rsidRDefault="00892B17" w:rsidP="00FE097D">
      <w:pPr>
        <w:spacing w:after="0"/>
        <w:jc w:val="center"/>
        <w:rPr>
          <w:b/>
          <w:szCs w:val="24"/>
        </w:rPr>
      </w:pPr>
    </w:p>
    <w:tbl>
      <w:tblPr>
        <w:tblW w:w="5060" w:type="pct"/>
        <w:tblLayout w:type="fixed"/>
        <w:tblLook w:val="04A0" w:firstRow="1" w:lastRow="0" w:firstColumn="1" w:lastColumn="0" w:noHBand="0" w:noVBand="1"/>
      </w:tblPr>
      <w:tblGrid>
        <w:gridCol w:w="552"/>
        <w:gridCol w:w="1827"/>
        <w:gridCol w:w="5909"/>
        <w:gridCol w:w="1017"/>
        <w:gridCol w:w="869"/>
      </w:tblGrid>
      <w:tr w:rsidR="009365AD" w:rsidRPr="009365AD" w14:paraId="7817F704" w14:textId="77777777" w:rsidTr="007F2B85">
        <w:trPr>
          <w:trHeight w:val="1341"/>
        </w:trPr>
        <w:tc>
          <w:tcPr>
            <w:tcW w:w="271" w:type="pct"/>
            <w:tcBorders>
              <w:top w:val="single" w:sz="4" w:space="0" w:color="auto"/>
              <w:left w:val="single" w:sz="4" w:space="0" w:color="auto"/>
              <w:bottom w:val="single" w:sz="4" w:space="0" w:color="auto"/>
              <w:right w:val="single" w:sz="4" w:space="0" w:color="auto"/>
            </w:tcBorders>
            <w:shd w:val="clear" w:color="auto" w:fill="auto"/>
            <w:noWrap/>
            <w:hideMark/>
          </w:tcPr>
          <w:p w14:paraId="5F96C332" w14:textId="77777777" w:rsidR="009365AD" w:rsidRPr="009365AD" w:rsidRDefault="009365AD" w:rsidP="00EA1970">
            <w:pPr>
              <w:spacing w:after="0" w:line="240" w:lineRule="auto"/>
            </w:pPr>
            <w:r w:rsidRPr="009365AD">
              <w:t>№ п/п</w:t>
            </w:r>
          </w:p>
        </w:tc>
        <w:tc>
          <w:tcPr>
            <w:tcW w:w="898" w:type="pct"/>
            <w:tcBorders>
              <w:top w:val="single" w:sz="4" w:space="0" w:color="auto"/>
              <w:left w:val="nil"/>
              <w:bottom w:val="single" w:sz="4" w:space="0" w:color="auto"/>
              <w:right w:val="single" w:sz="4" w:space="0" w:color="auto"/>
            </w:tcBorders>
            <w:shd w:val="clear" w:color="auto" w:fill="auto"/>
            <w:hideMark/>
          </w:tcPr>
          <w:p w14:paraId="35CB4628" w14:textId="77777777" w:rsidR="009365AD" w:rsidRPr="009365AD" w:rsidRDefault="009365AD" w:rsidP="00EA1970">
            <w:pPr>
              <w:spacing w:after="0" w:line="240" w:lineRule="auto"/>
            </w:pPr>
            <w:r w:rsidRPr="009365AD">
              <w:t>Наименование оборудования (полное указание типа, марки, размеров)</w:t>
            </w:r>
          </w:p>
        </w:tc>
        <w:tc>
          <w:tcPr>
            <w:tcW w:w="2904" w:type="pct"/>
            <w:tcBorders>
              <w:top w:val="single" w:sz="4" w:space="0" w:color="auto"/>
              <w:left w:val="nil"/>
              <w:bottom w:val="single" w:sz="4" w:space="0" w:color="auto"/>
              <w:right w:val="single" w:sz="4" w:space="0" w:color="auto"/>
            </w:tcBorders>
          </w:tcPr>
          <w:p w14:paraId="524F4313" w14:textId="77777777" w:rsidR="009365AD" w:rsidRPr="009365AD" w:rsidRDefault="009365AD" w:rsidP="00EA1970">
            <w:pPr>
              <w:spacing w:after="0" w:line="240" w:lineRule="auto"/>
              <w:jc w:val="center"/>
            </w:pPr>
          </w:p>
          <w:p w14:paraId="45CD01E0" w14:textId="77777777" w:rsidR="009365AD" w:rsidRPr="009365AD" w:rsidRDefault="009365AD" w:rsidP="00EA1970">
            <w:pPr>
              <w:spacing w:after="0" w:line="240" w:lineRule="auto"/>
              <w:jc w:val="center"/>
            </w:pPr>
            <w:r w:rsidRPr="009365AD">
              <w:t>Технические характеристики</w:t>
            </w:r>
          </w:p>
        </w:tc>
        <w:tc>
          <w:tcPr>
            <w:tcW w:w="500" w:type="pct"/>
            <w:tcBorders>
              <w:top w:val="single" w:sz="4" w:space="0" w:color="auto"/>
              <w:left w:val="single" w:sz="4" w:space="0" w:color="auto"/>
              <w:bottom w:val="single" w:sz="4" w:space="0" w:color="auto"/>
              <w:right w:val="single" w:sz="4" w:space="0" w:color="auto"/>
            </w:tcBorders>
            <w:shd w:val="clear" w:color="auto" w:fill="auto"/>
            <w:hideMark/>
          </w:tcPr>
          <w:p w14:paraId="64CDBD46" w14:textId="77777777" w:rsidR="009365AD" w:rsidRPr="009365AD" w:rsidRDefault="009365AD" w:rsidP="00EA1970">
            <w:pPr>
              <w:spacing w:after="0" w:line="240" w:lineRule="auto"/>
            </w:pPr>
            <w:r w:rsidRPr="009365AD">
              <w:t>Количество</w:t>
            </w:r>
          </w:p>
        </w:tc>
        <w:tc>
          <w:tcPr>
            <w:tcW w:w="427" w:type="pct"/>
            <w:tcBorders>
              <w:top w:val="single" w:sz="4" w:space="0" w:color="auto"/>
              <w:left w:val="nil"/>
              <w:bottom w:val="single" w:sz="4" w:space="0" w:color="auto"/>
              <w:right w:val="single" w:sz="4" w:space="0" w:color="auto"/>
            </w:tcBorders>
            <w:shd w:val="clear" w:color="auto" w:fill="auto"/>
            <w:hideMark/>
          </w:tcPr>
          <w:p w14:paraId="43E30A89" w14:textId="77777777" w:rsidR="009365AD" w:rsidRPr="009365AD" w:rsidRDefault="009365AD" w:rsidP="00EA1970">
            <w:pPr>
              <w:spacing w:after="0" w:line="240" w:lineRule="auto"/>
            </w:pPr>
            <w:r w:rsidRPr="009365AD">
              <w:t>Единицы измерения</w:t>
            </w:r>
          </w:p>
        </w:tc>
      </w:tr>
      <w:tr w:rsidR="009B5DB8" w:rsidRPr="009365AD" w14:paraId="60C9B744" w14:textId="77777777" w:rsidTr="007F2B85">
        <w:trPr>
          <w:trHeight w:val="27"/>
        </w:trPr>
        <w:tc>
          <w:tcPr>
            <w:tcW w:w="271" w:type="pct"/>
            <w:tcBorders>
              <w:top w:val="single" w:sz="4" w:space="0" w:color="auto"/>
              <w:left w:val="single" w:sz="4" w:space="0" w:color="auto"/>
              <w:bottom w:val="single" w:sz="4" w:space="0" w:color="auto"/>
              <w:right w:val="single" w:sz="4" w:space="0" w:color="auto"/>
            </w:tcBorders>
            <w:shd w:val="clear" w:color="auto" w:fill="auto"/>
            <w:noWrap/>
          </w:tcPr>
          <w:p w14:paraId="4A6C5F12" w14:textId="77777777" w:rsidR="009B5DB8" w:rsidRDefault="00557B2C" w:rsidP="001E55AF">
            <w:pPr>
              <w:spacing w:after="0" w:line="240" w:lineRule="auto"/>
            </w:pPr>
            <w:r>
              <w:t>1</w:t>
            </w:r>
            <w:r w:rsidR="009B5DB8">
              <w:t>.</w:t>
            </w:r>
          </w:p>
        </w:tc>
        <w:tc>
          <w:tcPr>
            <w:tcW w:w="898" w:type="pct"/>
            <w:tcBorders>
              <w:top w:val="single" w:sz="4" w:space="0" w:color="auto"/>
              <w:left w:val="nil"/>
              <w:bottom w:val="single" w:sz="4" w:space="0" w:color="auto"/>
              <w:right w:val="single" w:sz="4" w:space="0" w:color="auto"/>
            </w:tcBorders>
            <w:shd w:val="clear" w:color="auto" w:fill="auto"/>
          </w:tcPr>
          <w:p w14:paraId="3A8810E1" w14:textId="77777777" w:rsidR="009B5DB8" w:rsidRPr="00B62B1A" w:rsidRDefault="00C731F6" w:rsidP="00C731F6">
            <w:pPr>
              <w:spacing w:after="0" w:line="240" w:lineRule="auto"/>
            </w:pPr>
            <w:r>
              <w:t xml:space="preserve"> </w:t>
            </w:r>
            <w:r w:rsidRPr="009B5DB8">
              <w:t>Шкаф клеммный навесной 600х800</w:t>
            </w:r>
            <w:r w:rsidR="00E360CB">
              <w:t>х120</w:t>
            </w:r>
            <w:r w:rsidRPr="009B5DB8">
              <w:t xml:space="preserve"> </w:t>
            </w:r>
            <w:r>
              <w:t>или эквивалент</w:t>
            </w:r>
          </w:p>
        </w:tc>
        <w:tc>
          <w:tcPr>
            <w:tcW w:w="2904" w:type="pct"/>
            <w:tcBorders>
              <w:top w:val="single" w:sz="4" w:space="0" w:color="auto"/>
              <w:left w:val="nil"/>
              <w:bottom w:val="single" w:sz="4" w:space="0" w:color="auto"/>
              <w:right w:val="single" w:sz="4" w:space="0" w:color="auto"/>
            </w:tcBorders>
          </w:tcPr>
          <w:p w14:paraId="10FC4B54" w14:textId="77777777" w:rsidR="009B5DB8" w:rsidRDefault="009B5DB8" w:rsidP="006B3279">
            <w:pPr>
              <w:spacing w:after="0" w:line="240" w:lineRule="auto"/>
            </w:pPr>
            <w:r w:rsidRPr="009B5DB8">
              <w:t>Шкаф клеммный навесной 600х800</w:t>
            </w:r>
            <w:r w:rsidR="00C731F6">
              <w:t xml:space="preserve">х120 базовый в сборе: </w:t>
            </w:r>
            <w:r w:rsidRPr="009B5DB8">
              <w:t xml:space="preserve">DIN рейка </w:t>
            </w:r>
            <w:r w:rsidR="00626F72">
              <w:t>80 см. 1</w:t>
            </w:r>
            <w:r w:rsidRPr="009B5DB8">
              <w:t xml:space="preserve"> шт., Клемма WAGO 2001-1201 2-проводная проходная 0.25-1.5(2.5)</w:t>
            </w:r>
            <w:r w:rsidR="00626F72">
              <w:t xml:space="preserve"> </w:t>
            </w:r>
            <w:r w:rsidRPr="009B5DB8">
              <w:t>мм2 на DIN рейку -250 шт.</w:t>
            </w:r>
            <w:r w:rsidR="00626F72">
              <w:t>, настенное крепление, маркировочный шильдик 250 шт.</w:t>
            </w:r>
            <w:r w:rsidRPr="009B5DB8">
              <w:t>)</w:t>
            </w:r>
          </w:p>
        </w:tc>
        <w:tc>
          <w:tcPr>
            <w:tcW w:w="500" w:type="pct"/>
            <w:tcBorders>
              <w:top w:val="single" w:sz="4" w:space="0" w:color="auto"/>
              <w:left w:val="single" w:sz="4" w:space="0" w:color="auto"/>
              <w:bottom w:val="single" w:sz="4" w:space="0" w:color="auto"/>
              <w:right w:val="single" w:sz="4" w:space="0" w:color="auto"/>
            </w:tcBorders>
            <w:shd w:val="clear" w:color="auto" w:fill="auto"/>
          </w:tcPr>
          <w:p w14:paraId="39E282D9" w14:textId="627F64CC" w:rsidR="009B5DB8" w:rsidRDefault="0047615D" w:rsidP="001E55AF">
            <w:pPr>
              <w:spacing w:after="0" w:line="240" w:lineRule="auto"/>
              <w:jc w:val="center"/>
            </w:pPr>
            <w:r>
              <w:t>1</w:t>
            </w:r>
          </w:p>
        </w:tc>
        <w:tc>
          <w:tcPr>
            <w:tcW w:w="427" w:type="pct"/>
            <w:tcBorders>
              <w:top w:val="single" w:sz="4" w:space="0" w:color="auto"/>
              <w:left w:val="nil"/>
              <w:bottom w:val="single" w:sz="4" w:space="0" w:color="auto"/>
              <w:right w:val="single" w:sz="4" w:space="0" w:color="auto"/>
            </w:tcBorders>
            <w:shd w:val="clear" w:color="auto" w:fill="auto"/>
          </w:tcPr>
          <w:p w14:paraId="41C2948D" w14:textId="77777777" w:rsidR="009B5DB8" w:rsidRDefault="009B5DB8" w:rsidP="001E55AF">
            <w:pPr>
              <w:spacing w:after="0" w:line="240" w:lineRule="auto"/>
            </w:pPr>
            <w:r>
              <w:t>шт.</w:t>
            </w:r>
          </w:p>
        </w:tc>
      </w:tr>
      <w:tr w:rsidR="001140BA" w:rsidRPr="009365AD" w14:paraId="6922F1AD" w14:textId="77777777" w:rsidTr="007F2B85">
        <w:trPr>
          <w:trHeight w:val="27"/>
        </w:trPr>
        <w:tc>
          <w:tcPr>
            <w:tcW w:w="271" w:type="pct"/>
            <w:tcBorders>
              <w:top w:val="single" w:sz="4" w:space="0" w:color="auto"/>
              <w:left w:val="single" w:sz="4" w:space="0" w:color="auto"/>
              <w:bottom w:val="single" w:sz="4" w:space="0" w:color="auto"/>
              <w:right w:val="single" w:sz="4" w:space="0" w:color="auto"/>
            </w:tcBorders>
            <w:shd w:val="clear" w:color="auto" w:fill="auto"/>
            <w:noWrap/>
          </w:tcPr>
          <w:p w14:paraId="3588A7EF" w14:textId="77777777" w:rsidR="001140BA" w:rsidRDefault="00557B2C" w:rsidP="009006A3">
            <w:pPr>
              <w:spacing w:after="0" w:line="240" w:lineRule="auto"/>
            </w:pPr>
            <w:r>
              <w:t>2</w:t>
            </w:r>
            <w:r w:rsidR="001140BA">
              <w:t>.</w:t>
            </w:r>
          </w:p>
        </w:tc>
        <w:tc>
          <w:tcPr>
            <w:tcW w:w="898" w:type="pct"/>
            <w:tcBorders>
              <w:top w:val="single" w:sz="4" w:space="0" w:color="auto"/>
              <w:left w:val="nil"/>
              <w:bottom w:val="single" w:sz="4" w:space="0" w:color="auto"/>
              <w:right w:val="single" w:sz="4" w:space="0" w:color="auto"/>
            </w:tcBorders>
            <w:shd w:val="clear" w:color="auto" w:fill="auto"/>
          </w:tcPr>
          <w:p w14:paraId="569F5BCE" w14:textId="77777777" w:rsidR="001140BA" w:rsidRDefault="001140BA" w:rsidP="009006A3">
            <w:pPr>
              <w:spacing w:after="0" w:line="240" w:lineRule="auto"/>
            </w:pPr>
            <w:r w:rsidRPr="00626F72">
              <w:t>Шкаф ТМ 1</w:t>
            </w:r>
            <w:r>
              <w:t xml:space="preserve"> (</w:t>
            </w:r>
            <w:r w:rsidRPr="00626F72">
              <w:t>60 ТС, 36 ТУ, 10*RS-485</w:t>
            </w:r>
            <w:r>
              <w:t>) или эквивалент</w:t>
            </w:r>
          </w:p>
        </w:tc>
        <w:tc>
          <w:tcPr>
            <w:tcW w:w="2904" w:type="pct"/>
            <w:tcBorders>
              <w:top w:val="single" w:sz="4" w:space="0" w:color="auto"/>
              <w:left w:val="nil"/>
              <w:bottom w:val="single" w:sz="4" w:space="0" w:color="auto"/>
              <w:right w:val="single" w:sz="4" w:space="0" w:color="auto"/>
            </w:tcBorders>
          </w:tcPr>
          <w:p w14:paraId="3A91E1D3" w14:textId="77777777" w:rsidR="001140BA" w:rsidRDefault="006B3279" w:rsidP="006B3279">
            <w:pPr>
              <w:spacing w:after="0" w:line="240" w:lineRule="auto"/>
            </w:pPr>
            <w:r w:rsidRPr="00626F72">
              <w:t>Шкаф ТМ 1</w:t>
            </w:r>
            <w:r>
              <w:t xml:space="preserve"> (</w:t>
            </w:r>
            <w:r w:rsidRPr="00626F72">
              <w:t>60 ТС, 36 ТУ, 10*RS-485</w:t>
            </w:r>
            <w:r>
              <w:t>) в составе:</w:t>
            </w:r>
          </w:p>
          <w:p w14:paraId="09913C63" w14:textId="77777777" w:rsidR="006B3279" w:rsidRDefault="006B3279" w:rsidP="006B3279">
            <w:pPr>
              <w:spacing w:after="0" w:line="240" w:lineRule="auto"/>
            </w:pPr>
            <w:r>
              <w:t>1. крейт расширения ARIS 2814 (A5-B5- E1-D1-D1-D1-С1-С1-С1-Z-Z-Z-Z-Z)</w:t>
            </w:r>
            <w:r w:rsidR="005333CD">
              <w:t xml:space="preserve"> </w:t>
            </w:r>
            <w:r>
              <w:t>Р500.</w:t>
            </w:r>
          </w:p>
          <w:p w14:paraId="23C6688D" w14:textId="77777777" w:rsidR="006B3279" w:rsidRDefault="006B3279" w:rsidP="006B3279">
            <w:pPr>
              <w:spacing w:after="0" w:line="240" w:lineRule="auto"/>
            </w:pPr>
            <w:r>
              <w:t xml:space="preserve">1.1. </w:t>
            </w:r>
            <w:r w:rsidRPr="006B3279">
              <w:t>Контроллер в составе: корпус, источник питания, помехозащитный фильтр, процессорная плата, до 12 модулей расширения, возможность опроса до 100 параметров</w:t>
            </w:r>
            <w:r>
              <w:t xml:space="preserve"> (ARIS 2814 (PS24 +Модуль ЦП GPS, GSM)) -  1 шт.</w:t>
            </w:r>
          </w:p>
          <w:p w14:paraId="0DA5A0BF" w14:textId="77777777" w:rsidR="006B3279" w:rsidRDefault="006B3279" w:rsidP="006B3279">
            <w:pPr>
              <w:spacing w:after="0" w:line="240" w:lineRule="auto"/>
            </w:pPr>
            <w:r>
              <w:t xml:space="preserve">1.2. </w:t>
            </w:r>
            <w:r w:rsidRPr="006B3279">
              <w:t>Модуль коммуникационный 10xRS485</w:t>
            </w:r>
            <w:r w:rsidR="005333CD">
              <w:t xml:space="preserve"> </w:t>
            </w:r>
            <w:r w:rsidRPr="006B3279">
              <w:t>E1.4</w:t>
            </w:r>
            <w:r>
              <w:t xml:space="preserve"> – 1 шт.</w:t>
            </w:r>
          </w:p>
          <w:p w14:paraId="261489B8" w14:textId="77777777" w:rsidR="006B3279" w:rsidRDefault="006B3279" w:rsidP="006B3279">
            <w:pPr>
              <w:spacing w:after="0" w:line="240" w:lineRule="auto"/>
            </w:pPr>
            <w:r>
              <w:t xml:space="preserve">1.3. </w:t>
            </w:r>
            <w:r w:rsidRPr="006B3279">
              <w:t>Модуль дискретных входов 24В DC, 20 входов</w:t>
            </w:r>
            <w:r>
              <w:t xml:space="preserve"> </w:t>
            </w:r>
            <w:r w:rsidRPr="006B3279">
              <w:t>D1.4</w:t>
            </w:r>
            <w:r>
              <w:t xml:space="preserve"> – 3 шт.</w:t>
            </w:r>
          </w:p>
          <w:p w14:paraId="7CF41282" w14:textId="77777777" w:rsidR="006B3279" w:rsidRDefault="006B3279" w:rsidP="006B3279">
            <w:pPr>
              <w:spacing w:after="0" w:line="240" w:lineRule="auto"/>
            </w:pPr>
            <w:r>
              <w:t xml:space="preserve">1.4. </w:t>
            </w:r>
            <w:r w:rsidRPr="006B3279">
              <w:t>Модуль дискретных выходов 220В, 5А AC, 12 выходов</w:t>
            </w:r>
            <w:r>
              <w:t xml:space="preserve">, </w:t>
            </w:r>
            <w:r w:rsidRPr="006B3279">
              <w:t>C1.4</w:t>
            </w:r>
            <w:r>
              <w:t xml:space="preserve"> – 3 шт.</w:t>
            </w:r>
          </w:p>
          <w:p w14:paraId="3A770E0C" w14:textId="77777777" w:rsidR="006B3279" w:rsidRDefault="006B3279" w:rsidP="006B3279">
            <w:pPr>
              <w:spacing w:after="0" w:line="240" w:lineRule="auto"/>
            </w:pPr>
            <w:r>
              <w:t xml:space="preserve">1.5. </w:t>
            </w:r>
            <w:r w:rsidRPr="006B3279">
              <w:t>Расширение лицензии опроса до 500 параметров.</w:t>
            </w:r>
            <w:r>
              <w:t xml:space="preserve"> </w:t>
            </w:r>
            <w:r w:rsidRPr="006B3279">
              <w:t>Р500</w:t>
            </w:r>
            <w:r>
              <w:t xml:space="preserve"> – 1 шт.</w:t>
            </w:r>
          </w:p>
          <w:p w14:paraId="0462AFEA" w14:textId="77777777" w:rsidR="006B3279" w:rsidRDefault="006B3279" w:rsidP="006B3279">
            <w:pPr>
              <w:spacing w:after="0" w:line="240" w:lineRule="auto"/>
            </w:pPr>
            <w:r>
              <w:t>2. Шкаф навесной 1200*800*600 (ВШГ), базовый в сборе, уличного исполнения – 1 шт.</w:t>
            </w:r>
          </w:p>
          <w:p w14:paraId="59035768" w14:textId="77777777" w:rsidR="006B3279" w:rsidRDefault="006B3279" w:rsidP="006B3279">
            <w:pPr>
              <w:spacing w:after="0" w:line="240" w:lineRule="auto"/>
            </w:pPr>
            <w:r>
              <w:t xml:space="preserve">3. Нагреватель 150 Вт – </w:t>
            </w:r>
            <w:r w:rsidR="005333CD">
              <w:t>2</w:t>
            </w:r>
            <w:r>
              <w:t xml:space="preserve"> шт.</w:t>
            </w:r>
          </w:p>
          <w:p w14:paraId="703D21D8" w14:textId="77777777" w:rsidR="006B3279" w:rsidRDefault="006B3279" w:rsidP="006B3279">
            <w:pPr>
              <w:spacing w:after="0" w:line="240" w:lineRule="auto"/>
            </w:pPr>
            <w:r>
              <w:t>4. Термостат – 1 шт.</w:t>
            </w:r>
          </w:p>
          <w:p w14:paraId="74485F57" w14:textId="77777777" w:rsidR="006B3279" w:rsidRDefault="006B3279" w:rsidP="006B3279">
            <w:pPr>
              <w:spacing w:after="0" w:line="240" w:lineRule="auto"/>
            </w:pPr>
            <w:r>
              <w:t>5. Гигрометр</w:t>
            </w:r>
            <w:r>
              <w:tab/>
              <w:t>– 1 шт.</w:t>
            </w:r>
          </w:p>
          <w:p w14:paraId="177E80D2" w14:textId="77777777" w:rsidR="006B3279" w:rsidRDefault="006B3279" w:rsidP="006B3279">
            <w:pPr>
              <w:spacing w:after="0" w:line="240" w:lineRule="auto"/>
            </w:pPr>
            <w:r>
              <w:t>6. Модуль ввода-вывода аналоговых сигналов МВ110-224.2А – 1 шт.</w:t>
            </w:r>
          </w:p>
          <w:p w14:paraId="6B20C7A3" w14:textId="77777777" w:rsidR="006B3279" w:rsidRDefault="006B3279" w:rsidP="006B3279">
            <w:pPr>
              <w:spacing w:after="0" w:line="240" w:lineRule="auto"/>
            </w:pPr>
            <w:r>
              <w:t xml:space="preserve">7. Датчик температуры – </w:t>
            </w:r>
            <w:r w:rsidR="005333CD">
              <w:t>2</w:t>
            </w:r>
            <w:r>
              <w:t xml:space="preserve"> шт.</w:t>
            </w:r>
          </w:p>
          <w:p w14:paraId="63979FC4" w14:textId="77777777" w:rsidR="006B3279" w:rsidRDefault="006B3279" w:rsidP="006B3279">
            <w:pPr>
              <w:spacing w:after="0" w:line="240" w:lineRule="auto"/>
            </w:pPr>
            <w:r>
              <w:t>8. Экран для датчика температуры</w:t>
            </w:r>
            <w:r>
              <w:tab/>
              <w:t>WS-01 – 1 шт.</w:t>
            </w:r>
          </w:p>
          <w:p w14:paraId="4AD8FD3E" w14:textId="77777777" w:rsidR="006B3279" w:rsidRDefault="006B3279" w:rsidP="006B3279">
            <w:pPr>
              <w:spacing w:after="0" w:line="240" w:lineRule="auto"/>
            </w:pPr>
            <w:r>
              <w:t>9. GSM модем IRZ</w:t>
            </w:r>
            <w:r>
              <w:tab/>
              <w:t>RL21</w:t>
            </w:r>
            <w:r>
              <w:rPr>
                <w:lang w:val="en-US"/>
              </w:rPr>
              <w:t>L</w:t>
            </w:r>
            <w:r w:rsidR="005333CD">
              <w:t xml:space="preserve"> – 1 шт.</w:t>
            </w:r>
          </w:p>
          <w:p w14:paraId="0178019A" w14:textId="77777777" w:rsidR="006B3279" w:rsidRDefault="006B3279" w:rsidP="006B3279">
            <w:pPr>
              <w:spacing w:after="0" w:line="240" w:lineRule="auto"/>
            </w:pPr>
            <w:r>
              <w:t>1</w:t>
            </w:r>
            <w:r w:rsidR="005333CD" w:rsidRPr="005333CD">
              <w:t>0</w:t>
            </w:r>
            <w:r w:rsidR="005333CD">
              <w:t xml:space="preserve">. </w:t>
            </w:r>
            <w:r>
              <w:t>Антенна GSM н</w:t>
            </w:r>
            <w:r w:rsidR="005333CD">
              <w:t xml:space="preserve">аправленная </w:t>
            </w:r>
            <w:proofErr w:type="spellStart"/>
            <w:r w:rsidR="005333CD">
              <w:t>Kroks</w:t>
            </w:r>
            <w:proofErr w:type="spellEnd"/>
            <w:r w:rsidR="005333CD">
              <w:t xml:space="preserve"> КР15-750/2900 – 2 шт.</w:t>
            </w:r>
          </w:p>
          <w:p w14:paraId="73E22EC2" w14:textId="77777777" w:rsidR="006B3279" w:rsidRDefault="006B3279" w:rsidP="006B3279">
            <w:pPr>
              <w:spacing w:after="0" w:line="240" w:lineRule="auto"/>
            </w:pPr>
            <w:r>
              <w:t>1</w:t>
            </w:r>
            <w:r w:rsidR="005333CD">
              <w:t xml:space="preserve">1. </w:t>
            </w:r>
            <w:r>
              <w:t>DRC-100B, Блок питания с функцией UPS,</w:t>
            </w:r>
            <w:r w:rsidR="005333CD">
              <w:t xml:space="preserve"> </w:t>
            </w:r>
            <w:r>
              <w:t>2</w:t>
            </w:r>
            <w:r w:rsidR="005333CD">
              <w:t>7.6В, 2.25А; 27.6В, 1.25А; 96.6Вт – 1 шт.</w:t>
            </w:r>
          </w:p>
          <w:p w14:paraId="4728C30F" w14:textId="77777777" w:rsidR="006B3279" w:rsidRDefault="005333CD" w:rsidP="006B3279">
            <w:pPr>
              <w:spacing w:after="0" w:line="240" w:lineRule="auto"/>
            </w:pPr>
            <w:r>
              <w:t xml:space="preserve">12. АКБ 12В 7,2 </w:t>
            </w:r>
            <w:proofErr w:type="spellStart"/>
            <w:r>
              <w:t>Ач</w:t>
            </w:r>
            <w:proofErr w:type="spellEnd"/>
            <w:r>
              <w:t xml:space="preserve"> – 2 шт.</w:t>
            </w:r>
          </w:p>
          <w:p w14:paraId="01D00220" w14:textId="77777777" w:rsidR="006B3279" w:rsidRDefault="006B3279" w:rsidP="005333CD">
            <w:pPr>
              <w:spacing w:after="0" w:line="240" w:lineRule="auto"/>
            </w:pPr>
            <w:r>
              <w:t>1</w:t>
            </w:r>
            <w:r w:rsidR="005333CD">
              <w:t xml:space="preserve">3. </w:t>
            </w:r>
            <w:r>
              <w:t>Устройство защиты интерфейса RS-485</w:t>
            </w:r>
            <w:r w:rsidR="005333CD">
              <w:t xml:space="preserve"> </w:t>
            </w:r>
            <w:r>
              <w:t>УЗИ-485</w:t>
            </w:r>
            <w:r w:rsidR="005333CD">
              <w:t xml:space="preserve"> – 1 шт.</w:t>
            </w:r>
          </w:p>
          <w:p w14:paraId="23EE39C7" w14:textId="77777777" w:rsidR="005333CD" w:rsidRDefault="005333CD" w:rsidP="005333CD">
            <w:pPr>
              <w:spacing w:after="0" w:line="240" w:lineRule="auto"/>
            </w:pPr>
            <w:r>
              <w:t xml:space="preserve">14. </w:t>
            </w:r>
            <w:r w:rsidRPr="005333CD">
              <w:t>Комплект для организации схемы электропитания (розетки до и после ИБП, автоматы, реле, диоды…). ИБП не в</w:t>
            </w:r>
            <w:bookmarkStart w:id="105" w:name="_GoBack"/>
            <w:bookmarkEnd w:id="105"/>
            <w:r w:rsidRPr="005333CD">
              <w:t>ходит</w:t>
            </w:r>
            <w:r>
              <w:t xml:space="preserve"> – 1 </w:t>
            </w:r>
            <w:proofErr w:type="spellStart"/>
            <w:r>
              <w:t>компл</w:t>
            </w:r>
            <w:proofErr w:type="spellEnd"/>
            <w:r>
              <w:t>.</w:t>
            </w:r>
          </w:p>
          <w:p w14:paraId="052B4AF6" w14:textId="41A1CBBD" w:rsidR="005333CD" w:rsidRPr="009B5DB8" w:rsidRDefault="005333CD" w:rsidP="005333CD">
            <w:pPr>
              <w:spacing w:after="0" w:line="240" w:lineRule="auto"/>
            </w:pPr>
            <w:r>
              <w:t xml:space="preserve">15. </w:t>
            </w:r>
            <w:r w:rsidRPr="005333CD">
              <w:t>Комплект монтажного материала (кабель-канал, клеммы, стопора, узел крепления GPS антенны…)</w:t>
            </w:r>
            <w:r>
              <w:t xml:space="preserve"> – 1 </w:t>
            </w:r>
            <w:proofErr w:type="spellStart"/>
            <w:r>
              <w:t>компл</w:t>
            </w:r>
            <w:proofErr w:type="spellEnd"/>
            <w:r w:rsidR="007F2B85">
              <w:t>.</w:t>
            </w:r>
          </w:p>
        </w:tc>
        <w:tc>
          <w:tcPr>
            <w:tcW w:w="500" w:type="pct"/>
            <w:tcBorders>
              <w:top w:val="single" w:sz="4" w:space="0" w:color="auto"/>
              <w:left w:val="single" w:sz="4" w:space="0" w:color="auto"/>
              <w:bottom w:val="single" w:sz="4" w:space="0" w:color="auto"/>
              <w:right w:val="single" w:sz="4" w:space="0" w:color="auto"/>
            </w:tcBorders>
            <w:shd w:val="clear" w:color="auto" w:fill="auto"/>
          </w:tcPr>
          <w:p w14:paraId="68E7644E" w14:textId="70080184" w:rsidR="001140BA" w:rsidRDefault="0047615D" w:rsidP="009006A3">
            <w:pPr>
              <w:spacing w:after="0" w:line="240" w:lineRule="auto"/>
              <w:jc w:val="center"/>
            </w:pPr>
            <w:r>
              <w:t>1</w:t>
            </w:r>
          </w:p>
        </w:tc>
        <w:tc>
          <w:tcPr>
            <w:tcW w:w="427" w:type="pct"/>
            <w:tcBorders>
              <w:top w:val="single" w:sz="4" w:space="0" w:color="auto"/>
              <w:left w:val="nil"/>
              <w:bottom w:val="single" w:sz="4" w:space="0" w:color="auto"/>
              <w:right w:val="single" w:sz="4" w:space="0" w:color="auto"/>
            </w:tcBorders>
            <w:shd w:val="clear" w:color="auto" w:fill="auto"/>
          </w:tcPr>
          <w:p w14:paraId="0FFFF33C" w14:textId="77777777" w:rsidR="001140BA" w:rsidRDefault="001140BA" w:rsidP="009006A3">
            <w:pPr>
              <w:spacing w:after="0" w:line="240" w:lineRule="auto"/>
            </w:pPr>
            <w:r>
              <w:t>шт.</w:t>
            </w:r>
          </w:p>
        </w:tc>
      </w:tr>
    </w:tbl>
    <w:p w14:paraId="56AC6B3A" w14:textId="77777777" w:rsidR="009365AD" w:rsidRPr="008D31C8" w:rsidRDefault="009365AD" w:rsidP="00FE097D">
      <w:pPr>
        <w:spacing w:after="0"/>
        <w:jc w:val="center"/>
        <w:rPr>
          <w:b/>
          <w:szCs w:val="24"/>
        </w:rPr>
      </w:pPr>
    </w:p>
    <w:p w14:paraId="2F9A86E8" w14:textId="77777777" w:rsidR="00892B17" w:rsidRPr="008D31C8" w:rsidRDefault="00892B17" w:rsidP="00FE097D">
      <w:pPr>
        <w:suppressAutoHyphens w:val="0"/>
        <w:spacing w:after="0"/>
        <w:rPr>
          <w:rFonts w:cs="Times New Roman"/>
          <w:color w:val="000000"/>
          <w:szCs w:val="24"/>
          <w:lang w:eastAsia="ru-RU"/>
        </w:rPr>
      </w:pPr>
      <w:r w:rsidRPr="008D31C8">
        <w:rPr>
          <w:b/>
          <w:szCs w:val="24"/>
        </w:rPr>
        <w:br w:type="page"/>
      </w:r>
    </w:p>
    <w:p w14:paraId="56364F44" w14:textId="77777777" w:rsidR="009006A3" w:rsidRDefault="009006A3" w:rsidP="009D16A4">
      <w:pPr>
        <w:pStyle w:val="27"/>
        <w:sectPr w:rsidR="009006A3" w:rsidSect="000772A0">
          <w:headerReference w:type="default" r:id="rId9"/>
          <w:pgSz w:w="11906" w:h="16838"/>
          <w:pgMar w:top="993" w:right="567" w:bottom="567" w:left="1276" w:header="567" w:footer="709" w:gutter="0"/>
          <w:cols w:space="708"/>
          <w:titlePg/>
          <w:docGrid w:linePitch="381"/>
        </w:sectPr>
      </w:pPr>
    </w:p>
    <w:p w14:paraId="7C8BCD80" w14:textId="77777777" w:rsidR="009D16A4" w:rsidRPr="008D31C8" w:rsidRDefault="009D16A4" w:rsidP="009D16A4">
      <w:pPr>
        <w:pStyle w:val="27"/>
      </w:pPr>
      <w:bookmarkStart w:id="106" w:name="_Toc105162425"/>
      <w:r w:rsidRPr="008D31C8">
        <w:t>Приложение №2.</w:t>
      </w:r>
      <w:bookmarkEnd w:id="106"/>
    </w:p>
    <w:p w14:paraId="1A5793A0" w14:textId="77777777" w:rsidR="009D16A4" w:rsidRPr="008D31C8" w:rsidRDefault="009D16A4" w:rsidP="009D16A4">
      <w:pPr>
        <w:spacing w:after="0" w:line="240" w:lineRule="auto"/>
        <w:jc w:val="right"/>
        <w:rPr>
          <w:szCs w:val="24"/>
        </w:rPr>
      </w:pPr>
      <w:r w:rsidRPr="008D31C8">
        <w:rPr>
          <w:szCs w:val="24"/>
        </w:rPr>
        <w:t xml:space="preserve">к техническому заданию на </w:t>
      </w:r>
    </w:p>
    <w:p w14:paraId="2CC718CC" w14:textId="77777777" w:rsidR="009D16A4" w:rsidRPr="008D31C8" w:rsidRDefault="009D16A4" w:rsidP="009D16A4">
      <w:pPr>
        <w:spacing w:after="0"/>
        <w:jc w:val="right"/>
        <w:rPr>
          <w:szCs w:val="24"/>
        </w:rPr>
      </w:pPr>
      <w:r w:rsidRPr="008D31C8">
        <w:rPr>
          <w:szCs w:val="24"/>
        </w:rPr>
        <w:t xml:space="preserve">поставку оборудования АСТУ </w:t>
      </w:r>
    </w:p>
    <w:p w14:paraId="6D0F225F" w14:textId="77777777" w:rsidR="009D16A4" w:rsidRPr="008D31C8" w:rsidRDefault="009D16A4" w:rsidP="009D16A4">
      <w:pPr>
        <w:spacing w:after="0" w:line="240" w:lineRule="auto"/>
        <w:jc w:val="right"/>
        <w:rPr>
          <w:szCs w:val="24"/>
        </w:rPr>
      </w:pPr>
      <w:r w:rsidRPr="008D31C8">
        <w:rPr>
          <w:szCs w:val="24"/>
        </w:rPr>
        <w:t xml:space="preserve"> для нужд филиала ПАО «</w:t>
      </w:r>
      <w:r w:rsidR="006F295F">
        <w:rPr>
          <w:szCs w:val="24"/>
        </w:rPr>
        <w:t xml:space="preserve">Россети </w:t>
      </w:r>
      <w:r w:rsidRPr="008D31C8">
        <w:rPr>
          <w:szCs w:val="24"/>
        </w:rPr>
        <w:t xml:space="preserve">Центр» - </w:t>
      </w:r>
    </w:p>
    <w:p w14:paraId="78A695A9" w14:textId="77777777" w:rsidR="009D16A4" w:rsidRPr="008D31C8" w:rsidRDefault="009D16A4" w:rsidP="009D16A4">
      <w:pPr>
        <w:spacing w:after="0" w:line="240" w:lineRule="auto"/>
        <w:jc w:val="right"/>
        <w:rPr>
          <w:szCs w:val="24"/>
        </w:rPr>
      </w:pPr>
      <w:r w:rsidRPr="008D31C8">
        <w:rPr>
          <w:szCs w:val="24"/>
        </w:rPr>
        <w:t>«</w:t>
      </w:r>
      <w:r w:rsidRPr="008D31C8">
        <w:t>Брянск</w:t>
      </w:r>
      <w:r w:rsidRPr="008D31C8">
        <w:rPr>
          <w:szCs w:val="24"/>
        </w:rPr>
        <w:t>энерго»</w:t>
      </w:r>
    </w:p>
    <w:p w14:paraId="29C87E0A" w14:textId="77777777" w:rsidR="00892B17" w:rsidRPr="008D31C8" w:rsidRDefault="00892B17" w:rsidP="00FE097D">
      <w:pPr>
        <w:spacing w:after="0"/>
        <w:jc w:val="center"/>
        <w:rPr>
          <w:b/>
        </w:rPr>
      </w:pPr>
    </w:p>
    <w:p w14:paraId="0B98130A" w14:textId="77777777" w:rsidR="00892B17" w:rsidRPr="008D31C8" w:rsidRDefault="00892B17" w:rsidP="00FE097D">
      <w:pPr>
        <w:spacing w:after="0"/>
        <w:jc w:val="center"/>
        <w:rPr>
          <w:b/>
        </w:rPr>
      </w:pPr>
      <w:r w:rsidRPr="008D31C8">
        <w:rPr>
          <w:b/>
        </w:rPr>
        <w:t>Перечень оборудования</w:t>
      </w:r>
    </w:p>
    <w:p w14:paraId="641F0C18" w14:textId="77777777" w:rsidR="00892B17" w:rsidRDefault="00892B17" w:rsidP="00FE097D">
      <w:pPr>
        <w:spacing w:after="0"/>
      </w:pPr>
    </w:p>
    <w:tbl>
      <w:tblPr>
        <w:tblW w:w="8630" w:type="dxa"/>
        <w:jc w:val="center"/>
        <w:tblLook w:val="04A0" w:firstRow="1" w:lastRow="0" w:firstColumn="1" w:lastColumn="0" w:noHBand="0" w:noVBand="1"/>
      </w:tblPr>
      <w:tblGrid>
        <w:gridCol w:w="475"/>
        <w:gridCol w:w="6183"/>
        <w:gridCol w:w="537"/>
        <w:gridCol w:w="889"/>
        <w:gridCol w:w="546"/>
      </w:tblGrid>
      <w:tr w:rsidR="0047615D" w:rsidRPr="00872F12" w14:paraId="5F1B84F4" w14:textId="77777777" w:rsidTr="0047615D">
        <w:trPr>
          <w:cantSplit/>
          <w:trHeight w:val="1134"/>
          <w:jc w:val="center"/>
        </w:trPr>
        <w:tc>
          <w:tcPr>
            <w:tcW w:w="475" w:type="dxa"/>
            <w:vMerge w:val="restart"/>
            <w:tcBorders>
              <w:top w:val="single" w:sz="4" w:space="0" w:color="auto"/>
              <w:left w:val="single" w:sz="4" w:space="0" w:color="auto"/>
              <w:right w:val="single" w:sz="4" w:space="0" w:color="000000"/>
            </w:tcBorders>
            <w:textDirection w:val="btLr"/>
          </w:tcPr>
          <w:p w14:paraId="161FEE08" w14:textId="77777777" w:rsidR="0047615D" w:rsidRPr="00872F12" w:rsidRDefault="0047615D" w:rsidP="00637703">
            <w:pPr>
              <w:suppressAutoHyphens w:val="0"/>
              <w:spacing w:after="0" w:line="240" w:lineRule="auto"/>
              <w:ind w:left="113" w:right="113"/>
              <w:jc w:val="center"/>
              <w:rPr>
                <w:rFonts w:cs="Times New Roman"/>
                <w:color w:val="000000"/>
                <w:sz w:val="22"/>
                <w:lang w:eastAsia="ru-RU"/>
              </w:rPr>
            </w:pPr>
            <w:r w:rsidRPr="00872F12">
              <w:rPr>
                <w:rFonts w:cs="Times New Roman"/>
                <w:color w:val="000000"/>
                <w:sz w:val="22"/>
                <w:lang w:eastAsia="ru-RU"/>
              </w:rPr>
              <w:t>№ п/п</w:t>
            </w:r>
          </w:p>
        </w:tc>
        <w:tc>
          <w:tcPr>
            <w:tcW w:w="6183" w:type="dxa"/>
            <w:vMerge w:val="restart"/>
            <w:tcBorders>
              <w:top w:val="single" w:sz="4" w:space="0" w:color="auto"/>
              <w:left w:val="single" w:sz="4" w:space="0" w:color="auto"/>
              <w:right w:val="single" w:sz="4" w:space="0" w:color="auto"/>
            </w:tcBorders>
            <w:vAlign w:val="center"/>
          </w:tcPr>
          <w:p w14:paraId="61FB5F4D" w14:textId="77777777" w:rsidR="0047615D" w:rsidRPr="00872F12" w:rsidRDefault="0047615D" w:rsidP="00637703">
            <w:pPr>
              <w:suppressAutoHyphens w:val="0"/>
              <w:spacing w:after="0" w:line="240" w:lineRule="auto"/>
              <w:jc w:val="center"/>
              <w:rPr>
                <w:rFonts w:cs="Times New Roman"/>
                <w:color w:val="000000"/>
                <w:sz w:val="22"/>
                <w:lang w:eastAsia="ru-RU"/>
              </w:rPr>
            </w:pPr>
            <w:r w:rsidRPr="00872F12">
              <w:rPr>
                <w:rFonts w:cs="Times New Roman"/>
                <w:color w:val="000000"/>
                <w:sz w:val="22"/>
                <w:lang w:eastAsia="ru-RU"/>
              </w:rPr>
              <w:t>Наименование</w:t>
            </w:r>
          </w:p>
        </w:tc>
        <w:tc>
          <w:tcPr>
            <w:tcW w:w="537" w:type="dxa"/>
            <w:vMerge w:val="restart"/>
            <w:tcBorders>
              <w:top w:val="single" w:sz="4" w:space="0" w:color="auto"/>
              <w:left w:val="single" w:sz="4" w:space="0" w:color="auto"/>
              <w:right w:val="single" w:sz="4" w:space="0" w:color="000000"/>
            </w:tcBorders>
            <w:textDirection w:val="btLr"/>
          </w:tcPr>
          <w:p w14:paraId="0384083C" w14:textId="77777777" w:rsidR="0047615D" w:rsidRPr="00872F12" w:rsidRDefault="0047615D" w:rsidP="00637703">
            <w:pPr>
              <w:suppressAutoHyphens w:val="0"/>
              <w:spacing w:after="0" w:line="240" w:lineRule="auto"/>
              <w:ind w:left="113" w:right="113"/>
              <w:jc w:val="center"/>
              <w:rPr>
                <w:rFonts w:cs="Times New Roman"/>
                <w:color w:val="000000"/>
                <w:sz w:val="22"/>
                <w:lang w:eastAsia="ru-RU"/>
              </w:rPr>
            </w:pPr>
            <w:r w:rsidRPr="00872F12">
              <w:rPr>
                <w:rFonts w:cs="Times New Roman"/>
                <w:color w:val="000000"/>
                <w:sz w:val="22"/>
                <w:lang w:eastAsia="ru-RU"/>
              </w:rPr>
              <w:t>Ед. изм.</w:t>
            </w:r>
          </w:p>
        </w:tc>
        <w:tc>
          <w:tcPr>
            <w:tcW w:w="889" w:type="dxa"/>
            <w:tcBorders>
              <w:top w:val="single" w:sz="4" w:space="0" w:color="auto"/>
              <w:left w:val="nil"/>
              <w:bottom w:val="single" w:sz="4" w:space="0" w:color="auto"/>
              <w:right w:val="single" w:sz="4" w:space="0" w:color="000000"/>
            </w:tcBorders>
            <w:shd w:val="clear" w:color="auto" w:fill="auto"/>
            <w:noWrap/>
            <w:textDirection w:val="btLr"/>
            <w:hideMark/>
          </w:tcPr>
          <w:p w14:paraId="5DA8D16C" w14:textId="77777777" w:rsidR="0047615D" w:rsidRPr="00872F12" w:rsidRDefault="0047615D" w:rsidP="00637703">
            <w:pPr>
              <w:suppressAutoHyphens w:val="0"/>
              <w:spacing w:after="0" w:line="240" w:lineRule="auto"/>
              <w:ind w:left="113" w:right="113"/>
              <w:jc w:val="center"/>
              <w:rPr>
                <w:rFonts w:cs="Times New Roman"/>
                <w:color w:val="000000"/>
                <w:sz w:val="22"/>
                <w:lang w:eastAsia="ru-RU"/>
              </w:rPr>
            </w:pPr>
            <w:r>
              <w:rPr>
                <w:rFonts w:cs="Times New Roman"/>
                <w:color w:val="000000"/>
                <w:sz w:val="22"/>
                <w:lang w:eastAsia="ru-RU"/>
              </w:rPr>
              <w:t>БР-1879</w:t>
            </w:r>
          </w:p>
        </w:tc>
        <w:tc>
          <w:tcPr>
            <w:tcW w:w="54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3076F82C" w14:textId="77777777" w:rsidR="0047615D" w:rsidRPr="00872F12" w:rsidRDefault="0047615D" w:rsidP="00637703">
            <w:pPr>
              <w:suppressAutoHyphens w:val="0"/>
              <w:spacing w:after="0" w:line="240" w:lineRule="auto"/>
              <w:ind w:left="113" w:right="113"/>
              <w:jc w:val="center"/>
              <w:rPr>
                <w:rFonts w:cs="Times New Roman"/>
                <w:b/>
                <w:bCs/>
                <w:color w:val="000000"/>
                <w:sz w:val="22"/>
                <w:lang w:eastAsia="ru-RU"/>
              </w:rPr>
            </w:pPr>
            <w:r w:rsidRPr="00872F12">
              <w:rPr>
                <w:rFonts w:cs="Times New Roman"/>
                <w:b/>
                <w:bCs/>
                <w:color w:val="000000"/>
                <w:sz w:val="22"/>
                <w:lang w:eastAsia="ru-RU"/>
              </w:rPr>
              <w:t>ИТОГО</w:t>
            </w:r>
          </w:p>
        </w:tc>
      </w:tr>
      <w:tr w:rsidR="0047615D" w:rsidRPr="00872F12" w14:paraId="4C3FB0B7" w14:textId="77777777" w:rsidTr="0047615D">
        <w:trPr>
          <w:cantSplit/>
          <w:trHeight w:val="2565"/>
          <w:jc w:val="center"/>
        </w:trPr>
        <w:tc>
          <w:tcPr>
            <w:tcW w:w="475" w:type="dxa"/>
            <w:vMerge/>
            <w:tcBorders>
              <w:left w:val="single" w:sz="4" w:space="0" w:color="auto"/>
              <w:bottom w:val="single" w:sz="4" w:space="0" w:color="auto"/>
              <w:right w:val="single" w:sz="4" w:space="0" w:color="000000"/>
            </w:tcBorders>
            <w:textDirection w:val="btLr"/>
          </w:tcPr>
          <w:p w14:paraId="3DC85DBB" w14:textId="77777777" w:rsidR="0047615D" w:rsidRPr="00872F12" w:rsidRDefault="0047615D" w:rsidP="00637703">
            <w:pPr>
              <w:suppressAutoHyphens w:val="0"/>
              <w:spacing w:after="0" w:line="240" w:lineRule="auto"/>
              <w:ind w:left="113" w:right="113"/>
              <w:jc w:val="center"/>
              <w:rPr>
                <w:rFonts w:cs="Times New Roman"/>
                <w:color w:val="000000"/>
                <w:sz w:val="22"/>
                <w:lang w:eastAsia="ru-RU"/>
              </w:rPr>
            </w:pPr>
          </w:p>
        </w:tc>
        <w:tc>
          <w:tcPr>
            <w:tcW w:w="6183" w:type="dxa"/>
            <w:vMerge/>
            <w:tcBorders>
              <w:left w:val="single" w:sz="4" w:space="0" w:color="auto"/>
              <w:bottom w:val="single" w:sz="4" w:space="0" w:color="auto"/>
              <w:right w:val="single" w:sz="4" w:space="0" w:color="auto"/>
            </w:tcBorders>
          </w:tcPr>
          <w:p w14:paraId="4AC0A7A6" w14:textId="77777777" w:rsidR="0047615D" w:rsidRPr="00872F12" w:rsidRDefault="0047615D" w:rsidP="00637703">
            <w:pPr>
              <w:suppressAutoHyphens w:val="0"/>
              <w:spacing w:after="0" w:line="240" w:lineRule="auto"/>
              <w:rPr>
                <w:rFonts w:cs="Times New Roman"/>
                <w:color w:val="000000"/>
                <w:sz w:val="22"/>
                <w:lang w:eastAsia="ru-RU"/>
              </w:rPr>
            </w:pPr>
          </w:p>
        </w:tc>
        <w:tc>
          <w:tcPr>
            <w:tcW w:w="537" w:type="dxa"/>
            <w:vMerge/>
            <w:tcBorders>
              <w:left w:val="single" w:sz="4" w:space="0" w:color="auto"/>
              <w:bottom w:val="single" w:sz="4" w:space="0" w:color="auto"/>
              <w:right w:val="single" w:sz="4" w:space="0" w:color="000000"/>
            </w:tcBorders>
          </w:tcPr>
          <w:p w14:paraId="5BEC678A" w14:textId="77777777" w:rsidR="0047615D" w:rsidRPr="00872F12" w:rsidRDefault="0047615D" w:rsidP="00637703">
            <w:pPr>
              <w:suppressAutoHyphens w:val="0"/>
              <w:spacing w:after="0" w:line="240" w:lineRule="auto"/>
              <w:rPr>
                <w:rFonts w:cs="Times New Roman"/>
                <w:color w:val="000000"/>
                <w:sz w:val="22"/>
                <w:lang w:eastAsia="ru-RU"/>
              </w:rPr>
            </w:pPr>
          </w:p>
        </w:tc>
        <w:tc>
          <w:tcPr>
            <w:tcW w:w="889" w:type="dxa"/>
            <w:tcBorders>
              <w:top w:val="single" w:sz="4" w:space="0" w:color="auto"/>
              <w:left w:val="nil"/>
              <w:bottom w:val="single" w:sz="4" w:space="0" w:color="auto"/>
              <w:right w:val="single" w:sz="4" w:space="0" w:color="000000"/>
            </w:tcBorders>
            <w:shd w:val="clear" w:color="auto" w:fill="auto"/>
            <w:noWrap/>
            <w:textDirection w:val="btLr"/>
            <w:hideMark/>
          </w:tcPr>
          <w:p w14:paraId="0184846E" w14:textId="77777777" w:rsidR="0047615D" w:rsidRPr="00872F12" w:rsidRDefault="0047615D" w:rsidP="00557B2C">
            <w:pPr>
              <w:suppressAutoHyphens w:val="0"/>
              <w:spacing w:after="0" w:line="240" w:lineRule="auto"/>
              <w:ind w:left="113" w:right="113"/>
              <w:jc w:val="center"/>
              <w:rPr>
                <w:rFonts w:cs="Times New Roman"/>
                <w:color w:val="000000"/>
                <w:sz w:val="22"/>
                <w:lang w:eastAsia="ru-RU"/>
              </w:rPr>
            </w:pPr>
            <w:r w:rsidRPr="009006A3">
              <w:rPr>
                <w:rFonts w:cs="Times New Roman"/>
                <w:color w:val="000000"/>
                <w:sz w:val="22"/>
                <w:lang w:eastAsia="ru-RU"/>
              </w:rPr>
              <w:t xml:space="preserve">ПС 35/10 </w:t>
            </w:r>
            <w:proofErr w:type="spellStart"/>
            <w:r w:rsidRPr="009006A3">
              <w:rPr>
                <w:rFonts w:cs="Times New Roman"/>
                <w:color w:val="000000"/>
                <w:sz w:val="22"/>
                <w:lang w:eastAsia="ru-RU"/>
              </w:rPr>
              <w:t>кВ</w:t>
            </w:r>
            <w:proofErr w:type="spellEnd"/>
            <w:r w:rsidRPr="009006A3">
              <w:rPr>
                <w:rFonts w:cs="Times New Roman"/>
                <w:color w:val="000000"/>
                <w:sz w:val="22"/>
                <w:lang w:eastAsia="ru-RU"/>
              </w:rPr>
              <w:t xml:space="preserve"> </w:t>
            </w:r>
            <w:proofErr w:type="spellStart"/>
            <w:r>
              <w:rPr>
                <w:rFonts w:cs="Times New Roman"/>
                <w:color w:val="000000"/>
                <w:sz w:val="22"/>
                <w:lang w:eastAsia="ru-RU"/>
              </w:rPr>
              <w:t>Мишковка</w:t>
            </w:r>
            <w:proofErr w:type="spellEnd"/>
          </w:p>
        </w:tc>
        <w:tc>
          <w:tcPr>
            <w:tcW w:w="546" w:type="dxa"/>
            <w:vMerge/>
            <w:tcBorders>
              <w:top w:val="single" w:sz="4" w:space="0" w:color="auto"/>
              <w:left w:val="single" w:sz="4" w:space="0" w:color="auto"/>
              <w:bottom w:val="single" w:sz="4" w:space="0" w:color="auto"/>
              <w:right w:val="single" w:sz="4" w:space="0" w:color="auto"/>
            </w:tcBorders>
            <w:textDirection w:val="btLr"/>
            <w:hideMark/>
          </w:tcPr>
          <w:p w14:paraId="53D923CF" w14:textId="77777777" w:rsidR="0047615D" w:rsidRPr="00872F12" w:rsidRDefault="0047615D" w:rsidP="00637703">
            <w:pPr>
              <w:suppressAutoHyphens w:val="0"/>
              <w:spacing w:after="0" w:line="240" w:lineRule="auto"/>
              <w:ind w:left="113" w:right="113"/>
              <w:rPr>
                <w:rFonts w:cs="Times New Roman"/>
                <w:b/>
                <w:bCs/>
                <w:color w:val="000000"/>
                <w:sz w:val="22"/>
                <w:lang w:eastAsia="ru-RU"/>
              </w:rPr>
            </w:pPr>
          </w:p>
        </w:tc>
      </w:tr>
      <w:tr w:rsidR="0047615D" w:rsidRPr="00872F12" w14:paraId="4AA7E27C" w14:textId="77777777" w:rsidTr="0047615D">
        <w:trPr>
          <w:cantSplit/>
          <w:trHeight w:val="407"/>
          <w:jc w:val="center"/>
        </w:trPr>
        <w:tc>
          <w:tcPr>
            <w:tcW w:w="475" w:type="dxa"/>
            <w:tcBorders>
              <w:top w:val="single" w:sz="4" w:space="0" w:color="auto"/>
              <w:left w:val="single" w:sz="4" w:space="0" w:color="auto"/>
              <w:bottom w:val="single" w:sz="4" w:space="0" w:color="auto"/>
              <w:right w:val="single" w:sz="4" w:space="0" w:color="auto"/>
            </w:tcBorders>
          </w:tcPr>
          <w:p w14:paraId="426B2CBB" w14:textId="20148D59" w:rsidR="0047615D" w:rsidRDefault="0047615D" w:rsidP="00637703">
            <w:pPr>
              <w:suppressAutoHyphens w:val="0"/>
              <w:spacing w:after="0" w:line="240" w:lineRule="auto"/>
              <w:jc w:val="center"/>
              <w:rPr>
                <w:rFonts w:cs="Times New Roman"/>
                <w:color w:val="000000"/>
                <w:sz w:val="22"/>
                <w:lang w:eastAsia="ru-RU"/>
              </w:rPr>
            </w:pPr>
            <w:r>
              <w:rPr>
                <w:rFonts w:cs="Times New Roman"/>
                <w:color w:val="000000"/>
                <w:sz w:val="22"/>
                <w:lang w:eastAsia="ru-RU"/>
              </w:rPr>
              <w:t>1.</w:t>
            </w:r>
          </w:p>
        </w:tc>
        <w:tc>
          <w:tcPr>
            <w:tcW w:w="6183" w:type="dxa"/>
            <w:tcBorders>
              <w:top w:val="single" w:sz="4" w:space="0" w:color="auto"/>
              <w:left w:val="single" w:sz="4" w:space="0" w:color="auto"/>
              <w:bottom w:val="single" w:sz="4" w:space="0" w:color="auto"/>
              <w:right w:val="single" w:sz="4" w:space="0" w:color="auto"/>
            </w:tcBorders>
          </w:tcPr>
          <w:p w14:paraId="249FCA04" w14:textId="77DCCB86" w:rsidR="0047615D" w:rsidRPr="005D07B7" w:rsidRDefault="0047615D" w:rsidP="007F2B85">
            <w:pPr>
              <w:tabs>
                <w:tab w:val="left" w:pos="1325"/>
              </w:tabs>
              <w:ind w:right="-139"/>
              <w:rPr>
                <w:color w:val="000000"/>
                <w:sz w:val="20"/>
              </w:rPr>
            </w:pPr>
            <w:r w:rsidRPr="009B5DB8">
              <w:t xml:space="preserve">Шкаф клеммный навесной 600х800 </w:t>
            </w:r>
            <w:r>
              <w:t>или эквивалент</w:t>
            </w:r>
          </w:p>
        </w:tc>
        <w:tc>
          <w:tcPr>
            <w:tcW w:w="537" w:type="dxa"/>
            <w:tcBorders>
              <w:top w:val="single" w:sz="4" w:space="0" w:color="auto"/>
              <w:left w:val="single" w:sz="4" w:space="0" w:color="auto"/>
              <w:bottom w:val="single" w:sz="4" w:space="0" w:color="auto"/>
              <w:right w:val="single" w:sz="4" w:space="0" w:color="auto"/>
            </w:tcBorders>
          </w:tcPr>
          <w:p w14:paraId="2115CB41" w14:textId="77777777" w:rsidR="0047615D" w:rsidRPr="00872F12" w:rsidRDefault="0047615D" w:rsidP="00637703">
            <w:pPr>
              <w:suppressAutoHyphens w:val="0"/>
              <w:spacing w:after="0" w:line="240" w:lineRule="auto"/>
              <w:jc w:val="center"/>
              <w:rPr>
                <w:rFonts w:cs="Times New Roman"/>
                <w:color w:val="000000"/>
                <w:sz w:val="22"/>
                <w:lang w:eastAsia="ru-RU"/>
              </w:rPr>
            </w:pPr>
            <w:r w:rsidRPr="00872F12">
              <w:rPr>
                <w:rFonts w:cs="Times New Roman"/>
                <w:color w:val="000000"/>
                <w:sz w:val="22"/>
                <w:lang w:eastAsia="ru-RU"/>
              </w:rPr>
              <w:t>шт.</w:t>
            </w:r>
          </w:p>
        </w:tc>
        <w:tc>
          <w:tcPr>
            <w:tcW w:w="889" w:type="dxa"/>
            <w:tcBorders>
              <w:top w:val="single" w:sz="4" w:space="0" w:color="auto"/>
              <w:left w:val="single" w:sz="4" w:space="0" w:color="auto"/>
              <w:bottom w:val="single" w:sz="4" w:space="0" w:color="auto"/>
              <w:right w:val="single" w:sz="4" w:space="0" w:color="auto"/>
            </w:tcBorders>
            <w:shd w:val="clear" w:color="auto" w:fill="auto"/>
            <w:noWrap/>
          </w:tcPr>
          <w:p w14:paraId="4F8AF669" w14:textId="77777777" w:rsidR="0047615D" w:rsidRDefault="0047615D" w:rsidP="00637703">
            <w:pPr>
              <w:suppressAutoHyphens w:val="0"/>
              <w:spacing w:after="0" w:line="240" w:lineRule="auto"/>
              <w:jc w:val="center"/>
              <w:rPr>
                <w:rFonts w:cs="Times New Roman"/>
                <w:color w:val="000000"/>
                <w:sz w:val="22"/>
                <w:lang w:eastAsia="ru-RU"/>
              </w:rPr>
            </w:pPr>
            <w:r>
              <w:rPr>
                <w:rFonts w:cs="Times New Roman"/>
                <w:color w:val="000000"/>
                <w:sz w:val="22"/>
                <w:lang w:eastAsia="ru-RU"/>
              </w:rPr>
              <w:t>1</w:t>
            </w:r>
          </w:p>
        </w:tc>
        <w:tc>
          <w:tcPr>
            <w:tcW w:w="546" w:type="dxa"/>
            <w:tcBorders>
              <w:top w:val="single" w:sz="4" w:space="0" w:color="auto"/>
              <w:left w:val="single" w:sz="4" w:space="0" w:color="auto"/>
              <w:bottom w:val="single" w:sz="4" w:space="0" w:color="auto"/>
              <w:right w:val="single" w:sz="4" w:space="0" w:color="auto"/>
            </w:tcBorders>
          </w:tcPr>
          <w:p w14:paraId="211C02E6" w14:textId="77777777" w:rsidR="0047615D" w:rsidRDefault="0047615D" w:rsidP="00637703">
            <w:pPr>
              <w:suppressAutoHyphens w:val="0"/>
              <w:spacing w:after="0" w:line="240" w:lineRule="auto"/>
              <w:jc w:val="center"/>
              <w:rPr>
                <w:rFonts w:cs="Times New Roman"/>
                <w:b/>
                <w:bCs/>
                <w:color w:val="000000"/>
                <w:sz w:val="22"/>
                <w:lang w:eastAsia="ru-RU"/>
              </w:rPr>
            </w:pPr>
            <w:r>
              <w:rPr>
                <w:rFonts w:cs="Times New Roman"/>
                <w:b/>
                <w:bCs/>
                <w:color w:val="000000"/>
                <w:sz w:val="22"/>
                <w:lang w:eastAsia="ru-RU"/>
              </w:rPr>
              <w:t>1</w:t>
            </w:r>
          </w:p>
        </w:tc>
      </w:tr>
      <w:tr w:rsidR="0047615D" w:rsidRPr="00872F12" w14:paraId="1D4E77AE" w14:textId="77777777" w:rsidTr="0047615D">
        <w:trPr>
          <w:cantSplit/>
          <w:trHeight w:val="407"/>
          <w:jc w:val="center"/>
        </w:trPr>
        <w:tc>
          <w:tcPr>
            <w:tcW w:w="475" w:type="dxa"/>
            <w:tcBorders>
              <w:top w:val="single" w:sz="4" w:space="0" w:color="auto"/>
              <w:left w:val="single" w:sz="4" w:space="0" w:color="auto"/>
              <w:bottom w:val="single" w:sz="4" w:space="0" w:color="auto"/>
              <w:right w:val="single" w:sz="4" w:space="0" w:color="auto"/>
            </w:tcBorders>
          </w:tcPr>
          <w:p w14:paraId="25A879FA" w14:textId="63507139" w:rsidR="0047615D" w:rsidRDefault="0047615D" w:rsidP="00637703">
            <w:pPr>
              <w:suppressAutoHyphens w:val="0"/>
              <w:spacing w:after="0" w:line="240" w:lineRule="auto"/>
              <w:jc w:val="center"/>
              <w:rPr>
                <w:rFonts w:cs="Times New Roman"/>
                <w:color w:val="000000"/>
                <w:sz w:val="22"/>
                <w:lang w:eastAsia="ru-RU"/>
              </w:rPr>
            </w:pPr>
            <w:r>
              <w:rPr>
                <w:rFonts w:cs="Times New Roman"/>
                <w:color w:val="000000"/>
                <w:sz w:val="22"/>
                <w:lang w:eastAsia="ru-RU"/>
              </w:rPr>
              <w:t>2.</w:t>
            </w:r>
          </w:p>
        </w:tc>
        <w:tc>
          <w:tcPr>
            <w:tcW w:w="6183" w:type="dxa"/>
            <w:tcBorders>
              <w:top w:val="single" w:sz="4" w:space="0" w:color="auto"/>
              <w:left w:val="single" w:sz="4" w:space="0" w:color="auto"/>
              <w:bottom w:val="single" w:sz="4" w:space="0" w:color="auto"/>
              <w:right w:val="single" w:sz="4" w:space="0" w:color="auto"/>
            </w:tcBorders>
          </w:tcPr>
          <w:p w14:paraId="4B5C37DF" w14:textId="77777777" w:rsidR="0047615D" w:rsidRPr="007F2B85" w:rsidRDefault="0047615D" w:rsidP="007F2B85">
            <w:pPr>
              <w:tabs>
                <w:tab w:val="left" w:pos="1325"/>
              </w:tabs>
              <w:ind w:right="-139"/>
            </w:pPr>
            <w:r w:rsidRPr="00626F72">
              <w:t>Шкаф ТМ 1</w:t>
            </w:r>
            <w:r>
              <w:t xml:space="preserve"> (</w:t>
            </w:r>
            <w:r w:rsidRPr="00626F72">
              <w:t>60 ТС, 36 ТУ, 10*RS-485</w:t>
            </w:r>
            <w:r>
              <w:t>) или эквивалент</w:t>
            </w:r>
          </w:p>
        </w:tc>
        <w:tc>
          <w:tcPr>
            <w:tcW w:w="537" w:type="dxa"/>
            <w:tcBorders>
              <w:top w:val="single" w:sz="4" w:space="0" w:color="auto"/>
              <w:left w:val="single" w:sz="4" w:space="0" w:color="auto"/>
              <w:bottom w:val="single" w:sz="4" w:space="0" w:color="auto"/>
              <w:right w:val="single" w:sz="4" w:space="0" w:color="auto"/>
            </w:tcBorders>
          </w:tcPr>
          <w:p w14:paraId="2BD84DDD" w14:textId="77777777" w:rsidR="0047615D" w:rsidRPr="00872F12" w:rsidRDefault="0047615D" w:rsidP="00637703">
            <w:pPr>
              <w:suppressAutoHyphens w:val="0"/>
              <w:spacing w:after="0" w:line="240" w:lineRule="auto"/>
              <w:jc w:val="center"/>
              <w:rPr>
                <w:rFonts w:cs="Times New Roman"/>
                <w:color w:val="000000"/>
                <w:sz w:val="22"/>
                <w:lang w:eastAsia="ru-RU"/>
              </w:rPr>
            </w:pPr>
            <w:r w:rsidRPr="00872F12">
              <w:rPr>
                <w:rFonts w:cs="Times New Roman"/>
                <w:color w:val="000000"/>
                <w:sz w:val="22"/>
                <w:lang w:eastAsia="ru-RU"/>
              </w:rPr>
              <w:t>шт.</w:t>
            </w:r>
          </w:p>
        </w:tc>
        <w:tc>
          <w:tcPr>
            <w:tcW w:w="889" w:type="dxa"/>
            <w:tcBorders>
              <w:top w:val="single" w:sz="4" w:space="0" w:color="auto"/>
              <w:left w:val="single" w:sz="4" w:space="0" w:color="auto"/>
              <w:bottom w:val="single" w:sz="4" w:space="0" w:color="auto"/>
              <w:right w:val="single" w:sz="4" w:space="0" w:color="auto"/>
            </w:tcBorders>
            <w:shd w:val="clear" w:color="auto" w:fill="auto"/>
            <w:noWrap/>
          </w:tcPr>
          <w:p w14:paraId="5CD7FA97" w14:textId="77777777" w:rsidR="0047615D" w:rsidRDefault="0047615D" w:rsidP="00637703">
            <w:pPr>
              <w:suppressAutoHyphens w:val="0"/>
              <w:spacing w:after="0" w:line="240" w:lineRule="auto"/>
              <w:jc w:val="center"/>
              <w:rPr>
                <w:rFonts w:cs="Times New Roman"/>
                <w:color w:val="000000"/>
                <w:sz w:val="22"/>
                <w:lang w:eastAsia="ru-RU"/>
              </w:rPr>
            </w:pPr>
            <w:r>
              <w:rPr>
                <w:rFonts w:cs="Times New Roman"/>
                <w:color w:val="000000"/>
                <w:sz w:val="22"/>
                <w:lang w:eastAsia="ru-RU"/>
              </w:rPr>
              <w:t>1</w:t>
            </w:r>
          </w:p>
        </w:tc>
        <w:tc>
          <w:tcPr>
            <w:tcW w:w="546" w:type="dxa"/>
            <w:tcBorders>
              <w:top w:val="single" w:sz="4" w:space="0" w:color="auto"/>
              <w:left w:val="single" w:sz="4" w:space="0" w:color="auto"/>
              <w:bottom w:val="single" w:sz="4" w:space="0" w:color="auto"/>
              <w:right w:val="single" w:sz="4" w:space="0" w:color="auto"/>
            </w:tcBorders>
          </w:tcPr>
          <w:p w14:paraId="64B560C6" w14:textId="77777777" w:rsidR="0047615D" w:rsidRDefault="0047615D" w:rsidP="00637703">
            <w:pPr>
              <w:suppressAutoHyphens w:val="0"/>
              <w:spacing w:after="0" w:line="240" w:lineRule="auto"/>
              <w:jc w:val="center"/>
              <w:rPr>
                <w:rFonts w:cs="Times New Roman"/>
                <w:b/>
                <w:bCs/>
                <w:color w:val="000000"/>
                <w:sz w:val="22"/>
                <w:lang w:eastAsia="ru-RU"/>
              </w:rPr>
            </w:pPr>
            <w:r>
              <w:rPr>
                <w:rFonts w:cs="Times New Roman"/>
                <w:b/>
                <w:bCs/>
                <w:color w:val="000000"/>
                <w:sz w:val="22"/>
                <w:lang w:eastAsia="ru-RU"/>
              </w:rPr>
              <w:t>1</w:t>
            </w:r>
          </w:p>
        </w:tc>
      </w:tr>
    </w:tbl>
    <w:p w14:paraId="040F5E5F" w14:textId="77777777" w:rsidR="00EC7FD0" w:rsidRPr="007F2B85" w:rsidRDefault="00EC7FD0" w:rsidP="00C81C75">
      <w:pPr>
        <w:suppressAutoHyphens w:val="0"/>
        <w:spacing w:after="0"/>
        <w:rPr>
          <w:lang w:val="en-US"/>
        </w:rPr>
      </w:pPr>
    </w:p>
    <w:sectPr w:rsidR="00EC7FD0" w:rsidRPr="007F2B85" w:rsidSect="00C2681B">
      <w:pgSz w:w="16837" w:h="11905" w:orient="landscape"/>
      <w:pgMar w:top="851" w:right="1134" w:bottom="850"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527A9" w14:textId="77777777" w:rsidR="00C33DF4" w:rsidRDefault="00C33DF4" w:rsidP="00ED0C9F">
      <w:pPr>
        <w:spacing w:after="0" w:line="240" w:lineRule="auto"/>
      </w:pPr>
      <w:r>
        <w:separator/>
      </w:r>
    </w:p>
  </w:endnote>
  <w:endnote w:type="continuationSeparator" w:id="0">
    <w:p w14:paraId="5E64DE49" w14:textId="77777777" w:rsidR="00C33DF4" w:rsidRDefault="00C33DF4" w:rsidP="00ED0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charset w:val="CC"/>
    <w:family w:val="swiss"/>
    <w:pitch w:val="variable"/>
    <w:sig w:usb0="00000000"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914BF" w14:textId="77777777" w:rsidR="00C33DF4" w:rsidRDefault="00C33DF4" w:rsidP="00ED0C9F">
      <w:pPr>
        <w:spacing w:after="0" w:line="240" w:lineRule="auto"/>
      </w:pPr>
      <w:r>
        <w:separator/>
      </w:r>
    </w:p>
  </w:footnote>
  <w:footnote w:type="continuationSeparator" w:id="0">
    <w:p w14:paraId="35175762" w14:textId="77777777" w:rsidR="00C33DF4" w:rsidRDefault="00C33DF4" w:rsidP="00ED0C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78817" w14:textId="74EDF52D" w:rsidR="00637703" w:rsidRDefault="00637703" w:rsidP="00423239">
    <w:pPr>
      <w:pStyle w:val="af7"/>
      <w:spacing w:after="0" w:line="240" w:lineRule="auto"/>
      <w:jc w:val="center"/>
    </w:pPr>
    <w:r>
      <w:fldChar w:fldCharType="begin"/>
    </w:r>
    <w:r>
      <w:instrText>PAGE   \* MERGEFORMAT</w:instrText>
    </w:r>
    <w:r>
      <w:fldChar w:fldCharType="separate"/>
    </w:r>
    <w:r w:rsidR="00B65359">
      <w:rPr>
        <w:noProof/>
      </w:rPr>
      <w:t>7</w:t>
    </w:r>
    <w:r>
      <w:fldChar w:fldCharType="end"/>
    </w:r>
  </w:p>
  <w:p w14:paraId="67BC9878" w14:textId="77777777" w:rsidR="00637703" w:rsidRDefault="00637703" w:rsidP="00423239">
    <w:pPr>
      <w:pStyle w:val="af7"/>
      <w:spacing w:after="0" w:line="240" w:lineRule="aut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FE697" w14:textId="5F77FA11" w:rsidR="00637703" w:rsidRDefault="00637703" w:rsidP="00114876">
    <w:pPr>
      <w:pStyle w:val="af7"/>
      <w:jc w:val="center"/>
    </w:pPr>
    <w:r w:rsidRPr="007738D4">
      <w:fldChar w:fldCharType="begin"/>
    </w:r>
    <w:r w:rsidRPr="007738D4">
      <w:instrText xml:space="preserve"> PAGE   \* MERGEFORMAT </w:instrText>
    </w:r>
    <w:r w:rsidRPr="007738D4">
      <w:fldChar w:fldCharType="separate"/>
    </w:r>
    <w:r w:rsidR="00B65359">
      <w:rPr>
        <w:noProof/>
      </w:rPr>
      <w:t>9</w:t>
    </w:r>
    <w:r w:rsidRPr="007738D4">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15:restartNumberingAfterBreak="0">
    <w:nsid w:val="00000002"/>
    <w:multiLevelType w:val="singleLevel"/>
    <w:tmpl w:val="00000002"/>
    <w:name w:val="WW8Num1"/>
    <w:lvl w:ilvl="0">
      <w:start w:val="1"/>
      <w:numFmt w:val="bullet"/>
      <w:lvlText w:val=""/>
      <w:lvlJc w:val="left"/>
      <w:pPr>
        <w:tabs>
          <w:tab w:val="num" w:pos="1209"/>
        </w:tabs>
        <w:ind w:left="1209" w:hanging="360"/>
      </w:pPr>
      <w:rPr>
        <w:rFonts w:ascii="Symbol" w:hAnsi="Symbol"/>
      </w:rPr>
    </w:lvl>
  </w:abstractNum>
  <w:abstractNum w:abstractNumId="3" w15:restartNumberingAfterBreak="0">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4" w15:restartNumberingAfterBreak="0">
    <w:nsid w:val="00000004"/>
    <w:multiLevelType w:val="multilevel"/>
    <w:tmpl w:val="00000004"/>
    <w:name w:val="WW8Num3"/>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5"/>
    <w:multiLevelType w:val="multilevel"/>
    <w:tmpl w:val="00000005"/>
    <w:name w:val="WW8Num4"/>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6" w15:restartNumberingAfterBreak="0">
    <w:nsid w:val="00000006"/>
    <w:multiLevelType w:val="multilevel"/>
    <w:tmpl w:val="00000006"/>
    <w:name w:val="WW8Num5"/>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7" w15:restartNumberingAfterBreak="0">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8" w15:restartNumberingAfterBreak="0">
    <w:nsid w:val="00000008"/>
    <w:multiLevelType w:val="multilevel"/>
    <w:tmpl w:val="00000008"/>
    <w:name w:val="WW8Num7"/>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9" w15:restartNumberingAfterBreak="0">
    <w:nsid w:val="00000009"/>
    <w:multiLevelType w:val="multilevel"/>
    <w:tmpl w:val="00000009"/>
    <w:name w:val="WW8Num9"/>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2" w15:restartNumberingAfterBreak="0">
    <w:nsid w:val="0000000D"/>
    <w:multiLevelType w:val="multilevel"/>
    <w:tmpl w:val="0000000D"/>
    <w:name w:val="WW8Num15"/>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3" w15:restartNumberingAfterBreak="0">
    <w:nsid w:val="0000000E"/>
    <w:multiLevelType w:val="multilevel"/>
    <w:tmpl w:val="0000000E"/>
    <w:name w:val="WW8Num17"/>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4" w15:restartNumberingAfterBreak="0">
    <w:nsid w:val="0000000F"/>
    <w:multiLevelType w:val="multilevel"/>
    <w:tmpl w:val="0000000F"/>
    <w:name w:val="WW8Num18"/>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5" w15:restartNumberingAfterBreak="0">
    <w:nsid w:val="00000010"/>
    <w:multiLevelType w:val="multilevel"/>
    <w:tmpl w:val="00000010"/>
    <w:name w:val="WW8Num20"/>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6" w15:restartNumberingAfterBreak="0">
    <w:nsid w:val="00000011"/>
    <w:multiLevelType w:val="multilevel"/>
    <w:tmpl w:val="00000011"/>
    <w:name w:val="WW8Num21"/>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7" w15:restartNumberingAfterBreak="0">
    <w:nsid w:val="00000012"/>
    <w:multiLevelType w:val="multilevel"/>
    <w:tmpl w:val="00000012"/>
    <w:name w:val="WW8Num25"/>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8" w15:restartNumberingAfterBreak="0">
    <w:nsid w:val="00000015"/>
    <w:multiLevelType w:val="multilevel"/>
    <w:tmpl w:val="00000015"/>
    <w:name w:val="WW8Num29"/>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9" w15:restartNumberingAfterBreak="0">
    <w:nsid w:val="00000016"/>
    <w:multiLevelType w:val="multilevel"/>
    <w:tmpl w:val="00000016"/>
    <w:name w:val="WW8Num30"/>
    <w:lvl w:ilvl="0">
      <w:start w:val="1"/>
      <w:numFmt w:val="bullet"/>
      <w:lvlText w:val=""/>
      <w:lvlJc w:val="left"/>
      <w:pPr>
        <w:tabs>
          <w:tab w:val="num" w:pos="0"/>
        </w:tabs>
        <w:ind w:left="360" w:hanging="360"/>
      </w:pPr>
      <w:rPr>
        <w:rFonts w:ascii="Wingdings" w:hAnsi="Wingdings"/>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00000017"/>
    <w:multiLevelType w:val="multilevel"/>
    <w:tmpl w:val="00000017"/>
    <w:name w:val="WW8Num32"/>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1" w15:restartNumberingAfterBreak="0">
    <w:nsid w:val="00000018"/>
    <w:multiLevelType w:val="multilevel"/>
    <w:tmpl w:val="00000018"/>
    <w:name w:val="WW8Num33"/>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2" w15:restartNumberingAfterBreak="0">
    <w:nsid w:val="0000001B"/>
    <w:multiLevelType w:val="multilevel"/>
    <w:tmpl w:val="0000001B"/>
    <w:name w:val="WW8Num41"/>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15:restartNumberingAfterBreak="0">
    <w:nsid w:val="0000001C"/>
    <w:multiLevelType w:val="multilevel"/>
    <w:tmpl w:val="0000001C"/>
    <w:name w:val="WW8Num42"/>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4" w15:restartNumberingAfterBreak="0">
    <w:nsid w:val="0000001D"/>
    <w:multiLevelType w:val="multilevel"/>
    <w:tmpl w:val="0000001D"/>
    <w:name w:val="WW8Num45"/>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5" w15:restartNumberingAfterBreak="0">
    <w:nsid w:val="0000001E"/>
    <w:multiLevelType w:val="multilevel"/>
    <w:tmpl w:val="0000001E"/>
    <w:name w:val="WW8Num46"/>
    <w:lvl w:ilvl="0">
      <w:start w:val="1"/>
      <w:numFmt w:val="bullet"/>
      <w:lvlText w:val=""/>
      <w:lvlJc w:val="left"/>
      <w:pPr>
        <w:tabs>
          <w:tab w:val="num" w:pos="0"/>
        </w:tabs>
        <w:ind w:left="0" w:firstLine="0"/>
      </w:pPr>
      <w:rPr>
        <w:rFonts w:ascii="Symbol" w:hAnsi="Symbo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7" w15:restartNumberingAfterBreak="0">
    <w:nsid w:val="00880981"/>
    <w:multiLevelType w:val="hybridMultilevel"/>
    <w:tmpl w:val="E0D27BFE"/>
    <w:lvl w:ilvl="0" w:tplc="03563454">
      <w:start w:val="1"/>
      <w:numFmt w:val="bullet"/>
      <w:lvlText w:val=""/>
      <w:lvlJc w:val="left"/>
      <w:pPr>
        <w:ind w:left="1766" w:hanging="360"/>
      </w:pPr>
      <w:rPr>
        <w:rFonts w:ascii="Symbol" w:hAnsi="Symbol" w:hint="default"/>
      </w:rPr>
    </w:lvl>
    <w:lvl w:ilvl="1" w:tplc="04190003" w:tentative="1">
      <w:start w:val="1"/>
      <w:numFmt w:val="bullet"/>
      <w:lvlText w:val="o"/>
      <w:lvlJc w:val="left"/>
      <w:pPr>
        <w:ind w:left="2486" w:hanging="360"/>
      </w:pPr>
      <w:rPr>
        <w:rFonts w:ascii="Courier New" w:hAnsi="Courier New" w:cs="Courier New" w:hint="default"/>
      </w:rPr>
    </w:lvl>
    <w:lvl w:ilvl="2" w:tplc="04190005" w:tentative="1">
      <w:start w:val="1"/>
      <w:numFmt w:val="bullet"/>
      <w:lvlText w:val=""/>
      <w:lvlJc w:val="left"/>
      <w:pPr>
        <w:ind w:left="3206" w:hanging="360"/>
      </w:pPr>
      <w:rPr>
        <w:rFonts w:ascii="Wingdings" w:hAnsi="Wingdings" w:hint="default"/>
      </w:rPr>
    </w:lvl>
    <w:lvl w:ilvl="3" w:tplc="04190001" w:tentative="1">
      <w:start w:val="1"/>
      <w:numFmt w:val="bullet"/>
      <w:lvlText w:val=""/>
      <w:lvlJc w:val="left"/>
      <w:pPr>
        <w:ind w:left="3926" w:hanging="360"/>
      </w:pPr>
      <w:rPr>
        <w:rFonts w:ascii="Symbol" w:hAnsi="Symbol" w:hint="default"/>
      </w:rPr>
    </w:lvl>
    <w:lvl w:ilvl="4" w:tplc="04190003" w:tentative="1">
      <w:start w:val="1"/>
      <w:numFmt w:val="bullet"/>
      <w:lvlText w:val="o"/>
      <w:lvlJc w:val="left"/>
      <w:pPr>
        <w:ind w:left="4646" w:hanging="360"/>
      </w:pPr>
      <w:rPr>
        <w:rFonts w:ascii="Courier New" w:hAnsi="Courier New" w:cs="Courier New" w:hint="default"/>
      </w:rPr>
    </w:lvl>
    <w:lvl w:ilvl="5" w:tplc="04190005" w:tentative="1">
      <w:start w:val="1"/>
      <w:numFmt w:val="bullet"/>
      <w:lvlText w:val=""/>
      <w:lvlJc w:val="left"/>
      <w:pPr>
        <w:ind w:left="5366" w:hanging="360"/>
      </w:pPr>
      <w:rPr>
        <w:rFonts w:ascii="Wingdings" w:hAnsi="Wingdings" w:hint="default"/>
      </w:rPr>
    </w:lvl>
    <w:lvl w:ilvl="6" w:tplc="04190001" w:tentative="1">
      <w:start w:val="1"/>
      <w:numFmt w:val="bullet"/>
      <w:lvlText w:val=""/>
      <w:lvlJc w:val="left"/>
      <w:pPr>
        <w:ind w:left="6086" w:hanging="360"/>
      </w:pPr>
      <w:rPr>
        <w:rFonts w:ascii="Symbol" w:hAnsi="Symbol" w:hint="default"/>
      </w:rPr>
    </w:lvl>
    <w:lvl w:ilvl="7" w:tplc="04190003" w:tentative="1">
      <w:start w:val="1"/>
      <w:numFmt w:val="bullet"/>
      <w:lvlText w:val="o"/>
      <w:lvlJc w:val="left"/>
      <w:pPr>
        <w:ind w:left="6806" w:hanging="360"/>
      </w:pPr>
      <w:rPr>
        <w:rFonts w:ascii="Courier New" w:hAnsi="Courier New" w:cs="Courier New" w:hint="default"/>
      </w:rPr>
    </w:lvl>
    <w:lvl w:ilvl="8" w:tplc="04190005" w:tentative="1">
      <w:start w:val="1"/>
      <w:numFmt w:val="bullet"/>
      <w:lvlText w:val=""/>
      <w:lvlJc w:val="left"/>
      <w:pPr>
        <w:ind w:left="7526" w:hanging="360"/>
      </w:pPr>
      <w:rPr>
        <w:rFonts w:ascii="Wingdings" w:hAnsi="Wingdings" w:hint="default"/>
      </w:rPr>
    </w:lvl>
  </w:abstractNum>
  <w:abstractNum w:abstractNumId="28" w15:restartNumberingAfterBreak="0">
    <w:nsid w:val="01BA701D"/>
    <w:multiLevelType w:val="multilevel"/>
    <w:tmpl w:val="AD96E2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3601648"/>
    <w:multiLevelType w:val="hybridMultilevel"/>
    <w:tmpl w:val="0FC20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03B15CA9"/>
    <w:multiLevelType w:val="hybridMultilevel"/>
    <w:tmpl w:val="F71EC60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04A671A2"/>
    <w:multiLevelType w:val="hybridMultilevel"/>
    <w:tmpl w:val="3F0E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5D6135B"/>
    <w:multiLevelType w:val="multilevel"/>
    <w:tmpl w:val="E2A0ACE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5824"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5F83D4E"/>
    <w:multiLevelType w:val="multilevel"/>
    <w:tmpl w:val="2D32615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60C227F"/>
    <w:multiLevelType w:val="hybridMultilevel"/>
    <w:tmpl w:val="AE2C3FFA"/>
    <w:lvl w:ilvl="0" w:tplc="1378427A">
      <w:start w:val="1"/>
      <w:numFmt w:val="decimal"/>
      <w:lvlText w:val="4.2.%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36" w15:restartNumberingAfterBreak="0">
    <w:nsid w:val="09A70616"/>
    <w:multiLevelType w:val="multilevel"/>
    <w:tmpl w:val="ECEA4E3C"/>
    <w:lvl w:ilvl="0">
      <w:start w:val="1"/>
      <w:numFmt w:val="decimal"/>
      <w:lvlText w:val="2.%1."/>
      <w:lvlJc w:val="left"/>
      <w:pPr>
        <w:ind w:left="644" w:hanging="360"/>
      </w:pPr>
      <w:rPr>
        <w:rFonts w:hint="default"/>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7" w15:restartNumberingAfterBreak="0">
    <w:nsid w:val="0DD26E1B"/>
    <w:multiLevelType w:val="hybridMultilevel"/>
    <w:tmpl w:val="B044B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0EE35DF5"/>
    <w:multiLevelType w:val="hybridMultilevel"/>
    <w:tmpl w:val="23FCEC88"/>
    <w:lvl w:ilvl="0" w:tplc="9B7A062C">
      <w:start w:val="1"/>
      <w:numFmt w:val="bullet"/>
      <w:pStyle w:val="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11506679"/>
    <w:multiLevelType w:val="hybridMultilevel"/>
    <w:tmpl w:val="DEFE46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136A6BB5"/>
    <w:multiLevelType w:val="multilevel"/>
    <w:tmpl w:val="6EEA82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3711AC9"/>
    <w:multiLevelType w:val="hybridMultilevel"/>
    <w:tmpl w:val="AB3E189C"/>
    <w:lvl w:ilvl="0" w:tplc="E7BA4DF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13777996"/>
    <w:multiLevelType w:val="multilevel"/>
    <w:tmpl w:val="75281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4B23712"/>
    <w:multiLevelType w:val="hybridMultilevel"/>
    <w:tmpl w:val="0812DB94"/>
    <w:lvl w:ilvl="0" w:tplc="5E50BCCA">
      <w:start w:val="1"/>
      <w:numFmt w:val="decimal"/>
      <w:lvlText w:val="4.2.7.%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44" w15:restartNumberingAfterBreak="0">
    <w:nsid w:val="14D90C07"/>
    <w:multiLevelType w:val="multilevel"/>
    <w:tmpl w:val="4196AD1E"/>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1918631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1E52647B"/>
    <w:multiLevelType w:val="hybridMultilevel"/>
    <w:tmpl w:val="1E1EC7E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15:restartNumberingAfterBreak="0">
    <w:nsid w:val="20FD508C"/>
    <w:multiLevelType w:val="multilevel"/>
    <w:tmpl w:val="D61EF10E"/>
    <w:lvl w:ilvl="0">
      <w:start w:val="1"/>
      <w:numFmt w:val="decimal"/>
      <w:pStyle w:val="a1"/>
      <w:lvlText w:val="%1."/>
      <w:lvlJc w:val="left"/>
      <w:pPr>
        <w:ind w:left="786" w:hanging="360"/>
      </w:pPr>
      <w:rPr>
        <w:rFonts w:hint="default"/>
        <w:b/>
        <w:sz w:val="24"/>
        <w:szCs w:val="24"/>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32752E4"/>
    <w:multiLevelType w:val="hybridMultilevel"/>
    <w:tmpl w:val="71403736"/>
    <w:lvl w:ilvl="0" w:tplc="3DD2F4D6">
      <w:start w:val="1"/>
      <w:numFmt w:val="decimal"/>
      <w:lvlText w:val="5.%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49" w15:restartNumberingAfterBreak="0">
    <w:nsid w:val="256127DA"/>
    <w:multiLevelType w:val="multilevel"/>
    <w:tmpl w:val="DF9E2B76"/>
    <w:lvl w:ilvl="0">
      <w:start w:val="4"/>
      <w:numFmt w:val="decimal"/>
      <w:lvlText w:val="%1"/>
      <w:lvlJc w:val="left"/>
      <w:pPr>
        <w:ind w:left="360" w:hanging="360"/>
      </w:pPr>
      <w:rPr>
        <w:rFonts w:hint="default"/>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6BF18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6F66D7A"/>
    <w:multiLevelType w:val="hybridMultilevel"/>
    <w:tmpl w:val="78CEE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271458AE"/>
    <w:multiLevelType w:val="multilevel"/>
    <w:tmpl w:val="8844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C062BD9"/>
    <w:multiLevelType w:val="multilevel"/>
    <w:tmpl w:val="BF84A2B0"/>
    <w:lvl w:ilvl="0">
      <w:start w:val="1"/>
      <w:numFmt w:val="bullet"/>
      <w:lvlText w:val=""/>
      <w:lvlJc w:val="left"/>
      <w:pPr>
        <w:tabs>
          <w:tab w:val="num" w:pos="0"/>
        </w:tabs>
        <w:ind w:left="390" w:hanging="390"/>
      </w:pPr>
      <w:rPr>
        <w:rFonts w:ascii="Symbol" w:hAnsi="Symbol" w:hint="default"/>
      </w:rPr>
    </w:lvl>
    <w:lvl w:ilvl="1">
      <w:start w:val="1"/>
      <w:numFmt w:val="decimal"/>
      <w:pStyle w:val="a2"/>
      <w:lvlText w:val="%1.%2"/>
      <w:lvlJc w:val="left"/>
      <w:pPr>
        <w:tabs>
          <w:tab w:val="num" w:pos="0"/>
        </w:tabs>
        <w:ind w:left="390" w:hanging="390"/>
      </w:pPr>
      <w:rPr>
        <w:rFonts w:eastAsia="Arial"/>
      </w:rPr>
    </w:lvl>
    <w:lvl w:ilvl="2">
      <w:start w:val="1"/>
      <w:numFmt w:val="decimal"/>
      <w:lvlText w:val="%1.%2.%3"/>
      <w:lvlJc w:val="left"/>
      <w:pPr>
        <w:tabs>
          <w:tab w:val="num" w:pos="0"/>
        </w:tabs>
        <w:ind w:left="720" w:hanging="720"/>
      </w:pPr>
      <w:rPr>
        <w:rFonts w:eastAsia="Arial"/>
      </w:rPr>
    </w:lvl>
    <w:lvl w:ilvl="3">
      <w:start w:val="1"/>
      <w:numFmt w:val="decimal"/>
      <w:lvlText w:val="%1.%2.%3.%4"/>
      <w:lvlJc w:val="left"/>
      <w:pPr>
        <w:tabs>
          <w:tab w:val="num" w:pos="0"/>
        </w:tabs>
        <w:ind w:left="720" w:hanging="720"/>
      </w:pPr>
      <w:rPr>
        <w:rFonts w:eastAsia="Arial"/>
      </w:rPr>
    </w:lvl>
    <w:lvl w:ilvl="4">
      <w:start w:val="1"/>
      <w:numFmt w:val="decimal"/>
      <w:lvlText w:val="%1.%2.%3.%4.%5"/>
      <w:lvlJc w:val="left"/>
      <w:pPr>
        <w:tabs>
          <w:tab w:val="num" w:pos="0"/>
        </w:tabs>
        <w:ind w:left="1080" w:hanging="1080"/>
      </w:pPr>
      <w:rPr>
        <w:rFonts w:eastAsia="Arial"/>
      </w:rPr>
    </w:lvl>
    <w:lvl w:ilvl="5">
      <w:start w:val="1"/>
      <w:numFmt w:val="decimal"/>
      <w:lvlText w:val="%1.%2.%3.%4.%5.%6"/>
      <w:lvlJc w:val="left"/>
      <w:pPr>
        <w:tabs>
          <w:tab w:val="num" w:pos="0"/>
        </w:tabs>
        <w:ind w:left="1080" w:hanging="1080"/>
      </w:pPr>
      <w:rPr>
        <w:rFonts w:eastAsia="Arial"/>
      </w:rPr>
    </w:lvl>
    <w:lvl w:ilvl="6">
      <w:start w:val="1"/>
      <w:numFmt w:val="decimal"/>
      <w:lvlText w:val="%1.%2.%3.%4.%5.%6.%7"/>
      <w:lvlJc w:val="left"/>
      <w:pPr>
        <w:tabs>
          <w:tab w:val="num" w:pos="0"/>
        </w:tabs>
        <w:ind w:left="1440" w:hanging="1440"/>
      </w:pPr>
      <w:rPr>
        <w:rFonts w:eastAsia="Arial"/>
      </w:rPr>
    </w:lvl>
    <w:lvl w:ilvl="7">
      <w:start w:val="1"/>
      <w:numFmt w:val="decimal"/>
      <w:lvlText w:val="%1.%2.%3.%4.%5.%6.%7.%8"/>
      <w:lvlJc w:val="left"/>
      <w:pPr>
        <w:tabs>
          <w:tab w:val="num" w:pos="0"/>
        </w:tabs>
        <w:ind w:left="1440" w:hanging="1440"/>
      </w:pPr>
      <w:rPr>
        <w:rFonts w:eastAsia="Arial"/>
      </w:rPr>
    </w:lvl>
    <w:lvl w:ilvl="8">
      <w:start w:val="1"/>
      <w:numFmt w:val="decimal"/>
      <w:lvlText w:val="%1.%2.%3.%4.%5.%6.%7.%8.%9"/>
      <w:lvlJc w:val="left"/>
      <w:pPr>
        <w:tabs>
          <w:tab w:val="num" w:pos="0"/>
        </w:tabs>
        <w:ind w:left="1800" w:hanging="1800"/>
      </w:pPr>
      <w:rPr>
        <w:rFonts w:eastAsia="Arial"/>
      </w:rPr>
    </w:lvl>
  </w:abstractNum>
  <w:abstractNum w:abstractNumId="54"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3BE3AA8"/>
    <w:multiLevelType w:val="hybridMultilevel"/>
    <w:tmpl w:val="F76EE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4E85550"/>
    <w:multiLevelType w:val="multilevel"/>
    <w:tmpl w:val="93162D9C"/>
    <w:lvl w:ilvl="0">
      <w:start w:val="1"/>
      <w:numFmt w:val="decimal"/>
      <w:pStyle w:val="1"/>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57" w15:restartNumberingAfterBreak="0">
    <w:nsid w:val="390126BF"/>
    <w:multiLevelType w:val="multilevel"/>
    <w:tmpl w:val="3A7E7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A14920"/>
    <w:multiLevelType w:val="multilevel"/>
    <w:tmpl w:val="2238120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D1A3DDE"/>
    <w:multiLevelType w:val="multilevel"/>
    <w:tmpl w:val="E850C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D6A54CE"/>
    <w:multiLevelType w:val="multilevel"/>
    <w:tmpl w:val="3BBAD0A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EE92C35"/>
    <w:multiLevelType w:val="multilevel"/>
    <w:tmpl w:val="5C5EE1D8"/>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FDF1788"/>
    <w:multiLevelType w:val="hybridMultilevel"/>
    <w:tmpl w:val="EEDC0C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89615C"/>
    <w:multiLevelType w:val="hybridMultilevel"/>
    <w:tmpl w:val="8CECB398"/>
    <w:lvl w:ilvl="0" w:tplc="EA78A0CE">
      <w:start w:val="1"/>
      <w:numFmt w:val="decimal"/>
      <w:lvlText w:val="6.3.%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64" w15:restartNumberingAfterBreak="0">
    <w:nsid w:val="4632288B"/>
    <w:multiLevelType w:val="multilevel"/>
    <w:tmpl w:val="0936BA3A"/>
    <w:lvl w:ilvl="0">
      <w:start w:val="1"/>
      <w:numFmt w:val="decimal"/>
      <w:pStyle w:val="a3"/>
      <w:lvlText w:val="%1."/>
      <w:lvlJc w:val="left"/>
      <w:pPr>
        <w:ind w:left="360" w:hanging="360"/>
      </w:pPr>
    </w:lvl>
    <w:lvl w:ilvl="1">
      <w:start w:val="1"/>
      <w:numFmt w:val="decimal"/>
      <w:pStyle w:val="21"/>
      <w:lvlText w:val="%1.%2."/>
      <w:lvlJc w:val="left"/>
      <w:pPr>
        <w:ind w:left="792" w:hanging="432"/>
      </w:pPr>
    </w:lvl>
    <w:lvl w:ilvl="2">
      <w:start w:val="1"/>
      <w:numFmt w:val="decimal"/>
      <w:pStyle w:val="a4"/>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8C26D31"/>
    <w:multiLevelType w:val="hybridMultilevel"/>
    <w:tmpl w:val="C2CEDA7A"/>
    <w:lvl w:ilvl="0" w:tplc="CED0B04C">
      <w:start w:val="1"/>
      <w:numFmt w:val="decimal"/>
      <w:pStyle w:val="11"/>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6" w15:restartNumberingAfterBreak="0">
    <w:nsid w:val="48CA3D5C"/>
    <w:multiLevelType w:val="multilevel"/>
    <w:tmpl w:val="48148F3C"/>
    <w:lvl w:ilvl="0">
      <w:start w:val="1"/>
      <w:numFmt w:val="decimal"/>
      <w:lvlText w:val="1.1.%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A224993"/>
    <w:multiLevelType w:val="multilevel"/>
    <w:tmpl w:val="D7CC36F2"/>
    <w:lvl w:ilvl="0">
      <w:start w:val="1"/>
      <w:numFmt w:val="decimal"/>
      <w:lvlText w:val="3.%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4B5D61D4"/>
    <w:multiLevelType w:val="hybridMultilevel"/>
    <w:tmpl w:val="A984CFE8"/>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69" w15:restartNumberingAfterBreak="0">
    <w:nsid w:val="4E5561C7"/>
    <w:multiLevelType w:val="hybridMultilevel"/>
    <w:tmpl w:val="AE383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2AA08D3"/>
    <w:multiLevelType w:val="hybridMultilevel"/>
    <w:tmpl w:val="DAE6278A"/>
    <w:lvl w:ilvl="0" w:tplc="90B055B8">
      <w:start w:val="1"/>
      <w:numFmt w:val="russianUpper"/>
      <w:pStyle w:val="a5"/>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53E7199D"/>
    <w:multiLevelType w:val="multilevel"/>
    <w:tmpl w:val="A9DCFD0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3E94A38"/>
    <w:multiLevelType w:val="multilevel"/>
    <w:tmpl w:val="185A906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5532162A"/>
    <w:multiLevelType w:val="hybridMultilevel"/>
    <w:tmpl w:val="5FA842C2"/>
    <w:lvl w:ilvl="0" w:tplc="52F61426">
      <w:start w:val="1"/>
      <w:numFmt w:val="decimal"/>
      <w:lvlText w:val="6.12.%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74" w15:restartNumberingAfterBreak="0">
    <w:nsid w:val="55C53C1C"/>
    <w:multiLevelType w:val="hybridMultilevel"/>
    <w:tmpl w:val="7334006E"/>
    <w:lvl w:ilvl="0" w:tplc="67545A10">
      <w:start w:val="1"/>
      <w:numFmt w:val="decimal"/>
      <w:lvlText w:val="8.%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75" w15:restartNumberingAfterBreak="0">
    <w:nsid w:val="563C1374"/>
    <w:multiLevelType w:val="multilevel"/>
    <w:tmpl w:val="0486F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C032418"/>
    <w:multiLevelType w:val="hybridMultilevel"/>
    <w:tmpl w:val="AC12C6EE"/>
    <w:lvl w:ilvl="0" w:tplc="5224BC12">
      <w:start w:val="1"/>
      <w:numFmt w:val="decimal"/>
      <w:lvlText w:val="5.2.%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77" w15:restartNumberingAfterBreak="0">
    <w:nsid w:val="5D5C54F3"/>
    <w:multiLevelType w:val="hybridMultilevel"/>
    <w:tmpl w:val="E280EA2E"/>
    <w:lvl w:ilvl="0" w:tplc="ACEEBA62">
      <w:start w:val="1"/>
      <w:numFmt w:val="decimal"/>
      <w:lvlText w:val="5.%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78" w15:restartNumberingAfterBreak="0">
    <w:nsid w:val="5DC2167A"/>
    <w:multiLevelType w:val="multilevel"/>
    <w:tmpl w:val="E62E13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6"/>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80" w15:restartNumberingAfterBreak="0">
    <w:nsid w:val="60085FB8"/>
    <w:multiLevelType w:val="hybridMultilevel"/>
    <w:tmpl w:val="E4CA9FCE"/>
    <w:lvl w:ilvl="0" w:tplc="F708AEA8">
      <w:start w:val="1"/>
      <w:numFmt w:val="decimal"/>
      <w:lvlText w:val="7.%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81" w15:restartNumberingAfterBreak="0">
    <w:nsid w:val="6133235C"/>
    <w:multiLevelType w:val="multilevel"/>
    <w:tmpl w:val="EBDCF7AA"/>
    <w:lvl w:ilvl="0">
      <w:start w:val="1"/>
      <w:numFmt w:val="decimal"/>
      <w:lvlText w:val="1.2.%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4C950C7"/>
    <w:multiLevelType w:val="multilevel"/>
    <w:tmpl w:val="660C34DC"/>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0"/>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3" w15:restartNumberingAfterBreak="0">
    <w:nsid w:val="6824683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AC25363"/>
    <w:multiLevelType w:val="hybridMultilevel"/>
    <w:tmpl w:val="7CCAF0E4"/>
    <w:lvl w:ilvl="0" w:tplc="04190001">
      <w:start w:val="1"/>
      <w:numFmt w:val="bullet"/>
      <w:lvlText w:val=""/>
      <w:lvlJc w:val="left"/>
      <w:pPr>
        <w:ind w:left="720" w:hanging="360"/>
      </w:pPr>
      <w:rPr>
        <w:rFonts w:ascii="Symbol" w:hAnsi="Symbol" w:hint="default"/>
        <w:i w:val="0"/>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C5C4AB8"/>
    <w:multiLevelType w:val="multilevel"/>
    <w:tmpl w:val="87987C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D510095"/>
    <w:multiLevelType w:val="hybridMultilevel"/>
    <w:tmpl w:val="33D6E422"/>
    <w:lvl w:ilvl="0" w:tplc="B9801B5E">
      <w:start w:val="1"/>
      <w:numFmt w:val="decimal"/>
      <w:lvlText w:val="6.10.%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87" w15:restartNumberingAfterBreak="0">
    <w:nsid w:val="6E48217C"/>
    <w:multiLevelType w:val="multilevel"/>
    <w:tmpl w:val="8DE4E9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8" w15:restartNumberingAfterBreak="0">
    <w:nsid w:val="6F7D66D3"/>
    <w:multiLevelType w:val="hybridMultilevel"/>
    <w:tmpl w:val="E76821CA"/>
    <w:lvl w:ilvl="0" w:tplc="CD42146E">
      <w:start w:val="1"/>
      <w:numFmt w:val="russianUpper"/>
      <w:pStyle w:val="a7"/>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7855295E"/>
    <w:multiLevelType w:val="hybridMultilevel"/>
    <w:tmpl w:val="ED427FE6"/>
    <w:lvl w:ilvl="0" w:tplc="428EA5C4">
      <w:start w:val="1"/>
      <w:numFmt w:val="decimal"/>
      <w:lvlText w:val="4.%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90" w15:restartNumberingAfterBreak="0">
    <w:nsid w:val="7ABB3085"/>
    <w:multiLevelType w:val="hybridMultilevel"/>
    <w:tmpl w:val="9FF8738E"/>
    <w:lvl w:ilvl="0" w:tplc="47D063EA">
      <w:start w:val="1"/>
      <w:numFmt w:val="decimal"/>
      <w:lvlText w:val="4.%1."/>
      <w:lvlJc w:val="left"/>
      <w:pPr>
        <w:ind w:left="720" w:hanging="360"/>
      </w:pPr>
      <w:rPr>
        <w:rFonts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15129A94">
      <w:start w:val="1"/>
      <w:numFmt w:val="lowerLetter"/>
      <w:suff w:val="nothing"/>
      <w:lvlText w:val="%8."/>
      <w:lvlJc w:val="left"/>
      <w:pPr>
        <w:ind w:left="5747" w:hanging="360"/>
      </w:pPr>
      <w:rPr>
        <w:rFonts w:hint="default"/>
      </w:rPr>
    </w:lvl>
    <w:lvl w:ilvl="8" w:tplc="0419001B">
      <w:start w:val="1"/>
      <w:numFmt w:val="lowerRoman"/>
      <w:lvlText w:val="%9."/>
      <w:lvlJc w:val="right"/>
      <w:pPr>
        <w:ind w:left="6480" w:hanging="180"/>
      </w:pPr>
    </w:lvl>
  </w:abstractNum>
  <w:abstractNum w:abstractNumId="91" w15:restartNumberingAfterBreak="0">
    <w:nsid w:val="7AF135EF"/>
    <w:multiLevelType w:val="multilevel"/>
    <w:tmpl w:val="E850C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3"/>
  </w:num>
  <w:num w:numId="2">
    <w:abstractNumId w:val="40"/>
  </w:num>
  <w:num w:numId="3">
    <w:abstractNumId w:val="66"/>
  </w:num>
  <w:num w:numId="4">
    <w:abstractNumId w:val="81"/>
  </w:num>
  <w:num w:numId="5">
    <w:abstractNumId w:val="84"/>
  </w:num>
  <w:num w:numId="6">
    <w:abstractNumId w:val="36"/>
  </w:num>
  <w:num w:numId="7">
    <w:abstractNumId w:val="67"/>
  </w:num>
  <w:num w:numId="8">
    <w:abstractNumId w:val="27"/>
  </w:num>
  <w:num w:numId="9">
    <w:abstractNumId w:val="90"/>
  </w:num>
  <w:num w:numId="10">
    <w:abstractNumId w:val="35"/>
  </w:num>
  <w:num w:numId="11">
    <w:abstractNumId w:val="39"/>
  </w:num>
  <w:num w:numId="12">
    <w:abstractNumId w:val="48"/>
  </w:num>
  <w:num w:numId="13">
    <w:abstractNumId w:val="76"/>
  </w:num>
  <w:num w:numId="14">
    <w:abstractNumId w:val="89"/>
  </w:num>
  <w:num w:numId="15">
    <w:abstractNumId w:val="63"/>
  </w:num>
  <w:num w:numId="16">
    <w:abstractNumId w:val="86"/>
  </w:num>
  <w:num w:numId="17">
    <w:abstractNumId w:val="73"/>
  </w:num>
  <w:num w:numId="18">
    <w:abstractNumId w:val="80"/>
  </w:num>
  <w:num w:numId="19">
    <w:abstractNumId w:val="74"/>
  </w:num>
  <w:num w:numId="20">
    <w:abstractNumId w:val="77"/>
  </w:num>
  <w:num w:numId="21">
    <w:abstractNumId w:val="43"/>
  </w:num>
  <w:num w:numId="22">
    <w:abstractNumId w:val="49"/>
  </w:num>
  <w:num w:numId="23">
    <w:abstractNumId w:val="47"/>
  </w:num>
  <w:num w:numId="24">
    <w:abstractNumId w:val="91"/>
  </w:num>
  <w:num w:numId="25">
    <w:abstractNumId w:val="44"/>
  </w:num>
  <w:num w:numId="26">
    <w:abstractNumId w:val="28"/>
  </w:num>
  <w:num w:numId="27">
    <w:abstractNumId w:val="68"/>
  </w:num>
  <w:num w:numId="28">
    <w:abstractNumId w:val="51"/>
  </w:num>
  <w:num w:numId="29">
    <w:abstractNumId w:val="59"/>
  </w:num>
  <w:num w:numId="30">
    <w:abstractNumId w:val="45"/>
  </w:num>
  <w:num w:numId="31">
    <w:abstractNumId w:val="55"/>
  </w:num>
  <w:num w:numId="32">
    <w:abstractNumId w:val="72"/>
  </w:num>
  <w:num w:numId="33">
    <w:abstractNumId w:val="62"/>
  </w:num>
  <w:num w:numId="34">
    <w:abstractNumId w:val="71"/>
  </w:num>
  <w:num w:numId="35">
    <w:abstractNumId w:val="54"/>
  </w:num>
  <w:num w:numId="36">
    <w:abstractNumId w:val="83"/>
  </w:num>
  <w:num w:numId="37">
    <w:abstractNumId w:val="50"/>
  </w:num>
  <w:num w:numId="38">
    <w:abstractNumId w:val="85"/>
  </w:num>
  <w:num w:numId="39">
    <w:abstractNumId w:val="58"/>
  </w:num>
  <w:num w:numId="40">
    <w:abstractNumId w:val="34"/>
  </w:num>
  <w:num w:numId="41">
    <w:abstractNumId w:val="60"/>
  </w:num>
  <w:num w:numId="42">
    <w:abstractNumId w:val="31"/>
  </w:num>
  <w:num w:numId="43">
    <w:abstractNumId w:val="32"/>
  </w:num>
  <w:num w:numId="44">
    <w:abstractNumId w:val="69"/>
  </w:num>
  <w:num w:numId="45">
    <w:abstractNumId w:val="57"/>
  </w:num>
  <w:num w:numId="46">
    <w:abstractNumId w:val="52"/>
  </w:num>
  <w:num w:numId="47">
    <w:abstractNumId w:val="42"/>
  </w:num>
  <w:num w:numId="48">
    <w:abstractNumId w:val="75"/>
  </w:num>
  <w:num w:numId="49">
    <w:abstractNumId w:val="29"/>
  </w:num>
  <w:num w:numId="50">
    <w:abstractNumId w:val="33"/>
  </w:num>
  <w:num w:numId="51">
    <w:abstractNumId w:val="37"/>
  </w:num>
  <w:num w:numId="52">
    <w:abstractNumId w:val="41"/>
  </w:num>
  <w:num w:numId="53">
    <w:abstractNumId w:val="1"/>
  </w:num>
  <w:num w:numId="54">
    <w:abstractNumId w:val="87"/>
  </w:num>
  <w:num w:numId="55">
    <w:abstractNumId w:val="0"/>
  </w:num>
  <w:num w:numId="56">
    <w:abstractNumId w:val="64"/>
  </w:num>
  <w:num w:numId="57">
    <w:abstractNumId w:val="82"/>
  </w:num>
  <w:num w:numId="58">
    <w:abstractNumId w:val="61"/>
  </w:num>
  <w:num w:numId="59">
    <w:abstractNumId w:val="79"/>
  </w:num>
  <w:num w:numId="60">
    <w:abstractNumId w:val="65"/>
  </w:num>
  <w:num w:numId="61">
    <w:abstractNumId w:val="38"/>
  </w:num>
  <w:num w:numId="62">
    <w:abstractNumId w:val="56"/>
  </w:num>
  <w:num w:numId="63">
    <w:abstractNumId w:val="70"/>
  </w:num>
  <w:num w:numId="64">
    <w:abstractNumId w:val="26"/>
  </w:num>
  <w:num w:numId="65">
    <w:abstractNumId w:val="88"/>
  </w:num>
  <w:num w:numId="6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46"/>
  </w:num>
  <w:num w:numId="6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89"/>
    <w:rsid w:val="000001F2"/>
    <w:rsid w:val="00001288"/>
    <w:rsid w:val="000041C1"/>
    <w:rsid w:val="00005EAF"/>
    <w:rsid w:val="00011814"/>
    <w:rsid w:val="000352C6"/>
    <w:rsid w:val="0003722B"/>
    <w:rsid w:val="0004477E"/>
    <w:rsid w:val="00046DBD"/>
    <w:rsid w:val="000726FA"/>
    <w:rsid w:val="00074836"/>
    <w:rsid w:val="000772A0"/>
    <w:rsid w:val="000773A5"/>
    <w:rsid w:val="000840EE"/>
    <w:rsid w:val="00084F97"/>
    <w:rsid w:val="00090025"/>
    <w:rsid w:val="00096A9A"/>
    <w:rsid w:val="000A713A"/>
    <w:rsid w:val="000B2934"/>
    <w:rsid w:val="000B4E2D"/>
    <w:rsid w:val="000B7B3F"/>
    <w:rsid w:val="000E274C"/>
    <w:rsid w:val="000F4CA4"/>
    <w:rsid w:val="0010146D"/>
    <w:rsid w:val="001140BA"/>
    <w:rsid w:val="00114876"/>
    <w:rsid w:val="00121A97"/>
    <w:rsid w:val="00124CAB"/>
    <w:rsid w:val="001255DC"/>
    <w:rsid w:val="00146361"/>
    <w:rsid w:val="00167A83"/>
    <w:rsid w:val="00173820"/>
    <w:rsid w:val="0017452B"/>
    <w:rsid w:val="00184381"/>
    <w:rsid w:val="00185368"/>
    <w:rsid w:val="00186F74"/>
    <w:rsid w:val="00195E4B"/>
    <w:rsid w:val="001B51E2"/>
    <w:rsid w:val="001B653C"/>
    <w:rsid w:val="001C0A3F"/>
    <w:rsid w:val="001E55AF"/>
    <w:rsid w:val="001E6585"/>
    <w:rsid w:val="001F6696"/>
    <w:rsid w:val="00212CF4"/>
    <w:rsid w:val="002143C2"/>
    <w:rsid w:val="00232DBC"/>
    <w:rsid w:val="00253256"/>
    <w:rsid w:val="00255E44"/>
    <w:rsid w:val="00261A68"/>
    <w:rsid w:val="00262499"/>
    <w:rsid w:val="00265CF3"/>
    <w:rsid w:val="00267268"/>
    <w:rsid w:val="002968D4"/>
    <w:rsid w:val="002B4ADE"/>
    <w:rsid w:val="002B6E62"/>
    <w:rsid w:val="002C0B1A"/>
    <w:rsid w:val="002C553A"/>
    <w:rsid w:val="002D437D"/>
    <w:rsid w:val="002F7CFA"/>
    <w:rsid w:val="00301A31"/>
    <w:rsid w:val="003118D5"/>
    <w:rsid w:val="00323BE9"/>
    <w:rsid w:val="00335FE2"/>
    <w:rsid w:val="0033779F"/>
    <w:rsid w:val="00356071"/>
    <w:rsid w:val="00357B77"/>
    <w:rsid w:val="003620F7"/>
    <w:rsid w:val="003832F5"/>
    <w:rsid w:val="003A3403"/>
    <w:rsid w:val="003A7A60"/>
    <w:rsid w:val="003A7B59"/>
    <w:rsid w:val="003C74CD"/>
    <w:rsid w:val="003E3825"/>
    <w:rsid w:val="00405592"/>
    <w:rsid w:val="00410975"/>
    <w:rsid w:val="004113E6"/>
    <w:rsid w:val="00417F32"/>
    <w:rsid w:val="00423239"/>
    <w:rsid w:val="00430AC0"/>
    <w:rsid w:val="0043111A"/>
    <w:rsid w:val="0046117A"/>
    <w:rsid w:val="00465AB4"/>
    <w:rsid w:val="00473CF8"/>
    <w:rsid w:val="00474FAB"/>
    <w:rsid w:val="0047615D"/>
    <w:rsid w:val="004A15CD"/>
    <w:rsid w:val="004A66CC"/>
    <w:rsid w:val="004B22AD"/>
    <w:rsid w:val="004C5547"/>
    <w:rsid w:val="004C7104"/>
    <w:rsid w:val="004D0755"/>
    <w:rsid w:val="004E0474"/>
    <w:rsid w:val="004E062C"/>
    <w:rsid w:val="004E27EF"/>
    <w:rsid w:val="004F4381"/>
    <w:rsid w:val="004F6F88"/>
    <w:rsid w:val="00514779"/>
    <w:rsid w:val="00515FA4"/>
    <w:rsid w:val="00532533"/>
    <w:rsid w:val="005333CD"/>
    <w:rsid w:val="0053699C"/>
    <w:rsid w:val="005441DC"/>
    <w:rsid w:val="0055147A"/>
    <w:rsid w:val="00557B2C"/>
    <w:rsid w:val="005624DB"/>
    <w:rsid w:val="005654F3"/>
    <w:rsid w:val="00565ECD"/>
    <w:rsid w:val="0056611C"/>
    <w:rsid w:val="00571EE2"/>
    <w:rsid w:val="00572D16"/>
    <w:rsid w:val="00585734"/>
    <w:rsid w:val="00593CDF"/>
    <w:rsid w:val="005B19F4"/>
    <w:rsid w:val="005B263B"/>
    <w:rsid w:val="005B4D25"/>
    <w:rsid w:val="005B6F7F"/>
    <w:rsid w:val="005D07B7"/>
    <w:rsid w:val="005E2C9F"/>
    <w:rsid w:val="005E694D"/>
    <w:rsid w:val="005F1FA3"/>
    <w:rsid w:val="005F50DB"/>
    <w:rsid w:val="005F65FF"/>
    <w:rsid w:val="006112BC"/>
    <w:rsid w:val="00626F72"/>
    <w:rsid w:val="006304F6"/>
    <w:rsid w:val="00637703"/>
    <w:rsid w:val="006427DF"/>
    <w:rsid w:val="00643E4C"/>
    <w:rsid w:val="00647A5D"/>
    <w:rsid w:val="0067239B"/>
    <w:rsid w:val="006760F8"/>
    <w:rsid w:val="0068011C"/>
    <w:rsid w:val="00680851"/>
    <w:rsid w:val="00680A63"/>
    <w:rsid w:val="00682927"/>
    <w:rsid w:val="006879FD"/>
    <w:rsid w:val="00691304"/>
    <w:rsid w:val="00697962"/>
    <w:rsid w:val="00697F8D"/>
    <w:rsid w:val="006A2742"/>
    <w:rsid w:val="006A3D84"/>
    <w:rsid w:val="006B3279"/>
    <w:rsid w:val="006C3290"/>
    <w:rsid w:val="006D20E4"/>
    <w:rsid w:val="006D40D5"/>
    <w:rsid w:val="006E2C2B"/>
    <w:rsid w:val="006F1153"/>
    <w:rsid w:val="006F295F"/>
    <w:rsid w:val="006F6386"/>
    <w:rsid w:val="00702062"/>
    <w:rsid w:val="0070715A"/>
    <w:rsid w:val="007104E4"/>
    <w:rsid w:val="0071180D"/>
    <w:rsid w:val="007175EB"/>
    <w:rsid w:val="0072027A"/>
    <w:rsid w:val="00724994"/>
    <w:rsid w:val="00736E0C"/>
    <w:rsid w:val="00744F03"/>
    <w:rsid w:val="00747C5A"/>
    <w:rsid w:val="00762C39"/>
    <w:rsid w:val="0076506F"/>
    <w:rsid w:val="00770623"/>
    <w:rsid w:val="007723C4"/>
    <w:rsid w:val="0077509F"/>
    <w:rsid w:val="007839CE"/>
    <w:rsid w:val="00786574"/>
    <w:rsid w:val="007A0D53"/>
    <w:rsid w:val="007A44B0"/>
    <w:rsid w:val="007A519F"/>
    <w:rsid w:val="007A5939"/>
    <w:rsid w:val="007B561D"/>
    <w:rsid w:val="007C00C3"/>
    <w:rsid w:val="007D5658"/>
    <w:rsid w:val="007E5138"/>
    <w:rsid w:val="007F2B85"/>
    <w:rsid w:val="007F3F44"/>
    <w:rsid w:val="007F4CDE"/>
    <w:rsid w:val="00800C51"/>
    <w:rsid w:val="00803005"/>
    <w:rsid w:val="008122C5"/>
    <w:rsid w:val="00812FF9"/>
    <w:rsid w:val="00823987"/>
    <w:rsid w:val="00823A7C"/>
    <w:rsid w:val="0083286A"/>
    <w:rsid w:val="0084082E"/>
    <w:rsid w:val="00845BB2"/>
    <w:rsid w:val="00857F4B"/>
    <w:rsid w:val="00871D54"/>
    <w:rsid w:val="00872F12"/>
    <w:rsid w:val="00873123"/>
    <w:rsid w:val="00877188"/>
    <w:rsid w:val="00884AF1"/>
    <w:rsid w:val="00892B17"/>
    <w:rsid w:val="008A0F0D"/>
    <w:rsid w:val="008C0009"/>
    <w:rsid w:val="008C5640"/>
    <w:rsid w:val="008D072E"/>
    <w:rsid w:val="008D31C8"/>
    <w:rsid w:val="008E524E"/>
    <w:rsid w:val="008F1532"/>
    <w:rsid w:val="008F290E"/>
    <w:rsid w:val="008F3EF0"/>
    <w:rsid w:val="008F51F7"/>
    <w:rsid w:val="009006A3"/>
    <w:rsid w:val="00900831"/>
    <w:rsid w:val="0090301C"/>
    <w:rsid w:val="00903D75"/>
    <w:rsid w:val="00906046"/>
    <w:rsid w:val="009079E5"/>
    <w:rsid w:val="009123A2"/>
    <w:rsid w:val="009152FF"/>
    <w:rsid w:val="0091625F"/>
    <w:rsid w:val="00926A84"/>
    <w:rsid w:val="00931389"/>
    <w:rsid w:val="009365AD"/>
    <w:rsid w:val="009446AC"/>
    <w:rsid w:val="00947FF9"/>
    <w:rsid w:val="009578DA"/>
    <w:rsid w:val="00966096"/>
    <w:rsid w:val="0096631C"/>
    <w:rsid w:val="00972414"/>
    <w:rsid w:val="0098186A"/>
    <w:rsid w:val="00981AFA"/>
    <w:rsid w:val="00987323"/>
    <w:rsid w:val="00992CD8"/>
    <w:rsid w:val="009A4FE7"/>
    <w:rsid w:val="009B050F"/>
    <w:rsid w:val="009B5DB8"/>
    <w:rsid w:val="009C3C6A"/>
    <w:rsid w:val="009C5589"/>
    <w:rsid w:val="009D139D"/>
    <w:rsid w:val="009D16A4"/>
    <w:rsid w:val="009D2191"/>
    <w:rsid w:val="009D6F07"/>
    <w:rsid w:val="009F2AC8"/>
    <w:rsid w:val="00A11654"/>
    <w:rsid w:val="00A143DD"/>
    <w:rsid w:val="00A241B1"/>
    <w:rsid w:val="00A24682"/>
    <w:rsid w:val="00A351C6"/>
    <w:rsid w:val="00A440E8"/>
    <w:rsid w:val="00A4519E"/>
    <w:rsid w:val="00A51675"/>
    <w:rsid w:val="00A708B6"/>
    <w:rsid w:val="00A84D48"/>
    <w:rsid w:val="00A93134"/>
    <w:rsid w:val="00AB465B"/>
    <w:rsid w:val="00AC61E6"/>
    <w:rsid w:val="00AD7D37"/>
    <w:rsid w:val="00AF2491"/>
    <w:rsid w:val="00AF2C0F"/>
    <w:rsid w:val="00B01C66"/>
    <w:rsid w:val="00B13F13"/>
    <w:rsid w:val="00B1513B"/>
    <w:rsid w:val="00B20F2D"/>
    <w:rsid w:val="00B27299"/>
    <w:rsid w:val="00B416EE"/>
    <w:rsid w:val="00B50FD8"/>
    <w:rsid w:val="00B60377"/>
    <w:rsid w:val="00B62B1A"/>
    <w:rsid w:val="00B643B5"/>
    <w:rsid w:val="00B65359"/>
    <w:rsid w:val="00B65FE9"/>
    <w:rsid w:val="00B71FC9"/>
    <w:rsid w:val="00B93C59"/>
    <w:rsid w:val="00B9594A"/>
    <w:rsid w:val="00B97263"/>
    <w:rsid w:val="00BC2DEA"/>
    <w:rsid w:val="00BD29DD"/>
    <w:rsid w:val="00BD7A8C"/>
    <w:rsid w:val="00C034FC"/>
    <w:rsid w:val="00C205B1"/>
    <w:rsid w:val="00C2681B"/>
    <w:rsid w:val="00C31564"/>
    <w:rsid w:val="00C33DF4"/>
    <w:rsid w:val="00C341CF"/>
    <w:rsid w:val="00C35050"/>
    <w:rsid w:val="00C36163"/>
    <w:rsid w:val="00C44B00"/>
    <w:rsid w:val="00C56583"/>
    <w:rsid w:val="00C731F6"/>
    <w:rsid w:val="00C76A3C"/>
    <w:rsid w:val="00C81C75"/>
    <w:rsid w:val="00C825FE"/>
    <w:rsid w:val="00C93F3D"/>
    <w:rsid w:val="00C97189"/>
    <w:rsid w:val="00CB1F6C"/>
    <w:rsid w:val="00CB2F69"/>
    <w:rsid w:val="00CC3794"/>
    <w:rsid w:val="00CD2F23"/>
    <w:rsid w:val="00CD5118"/>
    <w:rsid w:val="00CD667C"/>
    <w:rsid w:val="00CF1AA4"/>
    <w:rsid w:val="00CF32A9"/>
    <w:rsid w:val="00CF3B28"/>
    <w:rsid w:val="00D02658"/>
    <w:rsid w:val="00D065FF"/>
    <w:rsid w:val="00D07E32"/>
    <w:rsid w:val="00D12170"/>
    <w:rsid w:val="00D13915"/>
    <w:rsid w:val="00D20C56"/>
    <w:rsid w:val="00D33BAA"/>
    <w:rsid w:val="00D35D73"/>
    <w:rsid w:val="00D37803"/>
    <w:rsid w:val="00D41892"/>
    <w:rsid w:val="00D5727E"/>
    <w:rsid w:val="00D57D6E"/>
    <w:rsid w:val="00D71530"/>
    <w:rsid w:val="00D83CD8"/>
    <w:rsid w:val="00D83E47"/>
    <w:rsid w:val="00D91E4B"/>
    <w:rsid w:val="00DB7BDA"/>
    <w:rsid w:val="00DD1A0C"/>
    <w:rsid w:val="00DD1D86"/>
    <w:rsid w:val="00DD2394"/>
    <w:rsid w:val="00DE08A8"/>
    <w:rsid w:val="00DE0D02"/>
    <w:rsid w:val="00DE64AC"/>
    <w:rsid w:val="00DE768F"/>
    <w:rsid w:val="00E07008"/>
    <w:rsid w:val="00E177FB"/>
    <w:rsid w:val="00E20820"/>
    <w:rsid w:val="00E360CB"/>
    <w:rsid w:val="00E3690F"/>
    <w:rsid w:val="00E43ADE"/>
    <w:rsid w:val="00E6261B"/>
    <w:rsid w:val="00E62C4C"/>
    <w:rsid w:val="00E83790"/>
    <w:rsid w:val="00E92C08"/>
    <w:rsid w:val="00E97C1E"/>
    <w:rsid w:val="00EA1970"/>
    <w:rsid w:val="00EA4EF6"/>
    <w:rsid w:val="00EB424F"/>
    <w:rsid w:val="00EC34A5"/>
    <w:rsid w:val="00EC66B9"/>
    <w:rsid w:val="00EC7FD0"/>
    <w:rsid w:val="00ED0C9F"/>
    <w:rsid w:val="00EE2A36"/>
    <w:rsid w:val="00EE77D6"/>
    <w:rsid w:val="00EF34F3"/>
    <w:rsid w:val="00F1688C"/>
    <w:rsid w:val="00F2704D"/>
    <w:rsid w:val="00F278F3"/>
    <w:rsid w:val="00F330C5"/>
    <w:rsid w:val="00F348AD"/>
    <w:rsid w:val="00F4768F"/>
    <w:rsid w:val="00F726BA"/>
    <w:rsid w:val="00F8769C"/>
    <w:rsid w:val="00F95540"/>
    <w:rsid w:val="00FD4680"/>
    <w:rsid w:val="00FE097D"/>
    <w:rsid w:val="00FE4D56"/>
    <w:rsid w:val="00FE5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1A587FB"/>
  <w15:docId w15:val="{9FA627BA-D499-4524-B54B-205F618E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A93134"/>
    <w:pPr>
      <w:suppressAutoHyphens/>
    </w:pPr>
    <w:rPr>
      <w:rFonts w:ascii="Times New Roman" w:eastAsia="Times New Roman" w:hAnsi="Times New Roman" w:cs="Calibri"/>
      <w:sz w:val="24"/>
      <w:lang w:eastAsia="ar-SA"/>
    </w:rPr>
  </w:style>
  <w:style w:type="paragraph" w:styleId="12">
    <w:name w:val="heading 1"/>
    <w:aliases w:val="Введение..."/>
    <w:basedOn w:val="a8"/>
    <w:next w:val="a8"/>
    <w:link w:val="13"/>
    <w:qFormat/>
    <w:rsid w:val="009818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8"/>
    <w:next w:val="a8"/>
    <w:link w:val="23"/>
    <w:qFormat/>
    <w:rsid w:val="002B4ADE"/>
    <w:pPr>
      <w:keepNext/>
      <w:spacing w:before="240" w:after="60"/>
      <w:outlineLvl w:val="1"/>
    </w:pPr>
    <w:rPr>
      <w:rFonts w:ascii="Cambria" w:hAnsi="Cambria" w:cs="Times New Roman"/>
      <w:b/>
      <w:bCs/>
      <w:i/>
      <w:iCs/>
      <w:sz w:val="28"/>
      <w:szCs w:val="28"/>
    </w:rPr>
  </w:style>
  <w:style w:type="paragraph" w:styleId="30">
    <w:name w:val="heading 3"/>
    <w:basedOn w:val="a8"/>
    <w:next w:val="a8"/>
    <w:link w:val="31"/>
    <w:unhideWhenUsed/>
    <w:qFormat/>
    <w:rsid w:val="001E658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8"/>
    <w:next w:val="a8"/>
    <w:link w:val="40"/>
    <w:uiPriority w:val="99"/>
    <w:unhideWhenUsed/>
    <w:qFormat/>
    <w:rsid w:val="00114876"/>
    <w:pPr>
      <w:keepNext/>
      <w:keepLines/>
      <w:suppressAutoHyphens w:val="0"/>
      <w:spacing w:before="200" w:after="0" w:line="240" w:lineRule="auto"/>
      <w:outlineLvl w:val="3"/>
    </w:pPr>
    <w:rPr>
      <w:rFonts w:ascii="Cambria" w:hAnsi="Cambria" w:cs="Times New Roman"/>
      <w:b/>
      <w:bCs/>
      <w:i/>
      <w:iCs/>
      <w:color w:val="4F81BD"/>
      <w:sz w:val="28"/>
      <w:szCs w:val="28"/>
      <w:lang w:eastAsia="ru-RU"/>
    </w:rPr>
  </w:style>
  <w:style w:type="paragraph" w:styleId="51">
    <w:name w:val="heading 5"/>
    <w:basedOn w:val="a8"/>
    <w:next w:val="a8"/>
    <w:link w:val="52"/>
    <w:uiPriority w:val="9"/>
    <w:unhideWhenUsed/>
    <w:qFormat/>
    <w:rsid w:val="00D37803"/>
    <w:pPr>
      <w:keepNext/>
      <w:keepLines/>
      <w:tabs>
        <w:tab w:val="left" w:pos="0"/>
      </w:tabs>
      <w:suppressAutoHyphens w:val="0"/>
      <w:spacing w:before="200" w:after="0" w:line="240" w:lineRule="auto"/>
      <w:ind w:firstLine="709"/>
      <w:jc w:val="both"/>
      <w:outlineLvl w:val="4"/>
    </w:pPr>
    <w:rPr>
      <w:rFonts w:ascii="Cambria" w:hAnsi="Cambria" w:cs="Times New Roman"/>
      <w:color w:val="243F60"/>
      <w:sz w:val="28"/>
      <w:lang w:eastAsia="en-US"/>
    </w:rPr>
  </w:style>
  <w:style w:type="paragraph" w:styleId="6">
    <w:name w:val="heading 6"/>
    <w:basedOn w:val="a8"/>
    <w:next w:val="a8"/>
    <w:link w:val="60"/>
    <w:uiPriority w:val="9"/>
    <w:qFormat/>
    <w:rsid w:val="00D37803"/>
    <w:pPr>
      <w:tabs>
        <w:tab w:val="num" w:pos="3960"/>
      </w:tabs>
      <w:suppressAutoHyphens w:val="0"/>
      <w:spacing w:before="240" w:after="60" w:line="240" w:lineRule="auto"/>
      <w:ind w:left="3600"/>
      <w:outlineLvl w:val="5"/>
    </w:pPr>
    <w:rPr>
      <w:rFonts w:cs="Times New Roman"/>
      <w:b/>
      <w:bCs/>
      <w:sz w:val="22"/>
      <w:lang w:val="en-GB" w:eastAsia="en-US"/>
    </w:rPr>
  </w:style>
  <w:style w:type="paragraph" w:styleId="7">
    <w:name w:val="heading 7"/>
    <w:basedOn w:val="a8"/>
    <w:next w:val="a8"/>
    <w:link w:val="70"/>
    <w:uiPriority w:val="9"/>
    <w:qFormat/>
    <w:rsid w:val="00D37803"/>
    <w:pPr>
      <w:keepNext/>
      <w:tabs>
        <w:tab w:val="left" w:pos="851"/>
      </w:tabs>
      <w:suppressAutoHyphens w:val="0"/>
      <w:spacing w:after="0" w:line="360" w:lineRule="auto"/>
      <w:ind w:firstLine="567"/>
      <w:jc w:val="both"/>
      <w:outlineLvl w:val="6"/>
    </w:pPr>
    <w:rPr>
      <w:rFonts w:cs="Times New Roman"/>
      <w:szCs w:val="20"/>
      <w:lang w:eastAsia="ru-RU"/>
    </w:rPr>
  </w:style>
  <w:style w:type="paragraph" w:styleId="8">
    <w:name w:val="heading 8"/>
    <w:basedOn w:val="a8"/>
    <w:next w:val="a8"/>
    <w:link w:val="80"/>
    <w:uiPriority w:val="9"/>
    <w:qFormat/>
    <w:rsid w:val="00D37803"/>
    <w:pPr>
      <w:tabs>
        <w:tab w:val="num" w:pos="5400"/>
      </w:tabs>
      <w:suppressAutoHyphens w:val="0"/>
      <w:spacing w:before="240" w:after="60" w:line="240" w:lineRule="auto"/>
      <w:ind w:left="5040"/>
      <w:outlineLvl w:val="7"/>
    </w:pPr>
    <w:rPr>
      <w:rFonts w:cs="Times New Roman"/>
      <w:i/>
      <w:iCs/>
      <w:sz w:val="28"/>
      <w:szCs w:val="24"/>
      <w:lang w:val="en-GB" w:eastAsia="en-US"/>
    </w:rPr>
  </w:style>
  <w:style w:type="paragraph" w:styleId="9">
    <w:name w:val="heading 9"/>
    <w:basedOn w:val="a"/>
    <w:next w:val="a8"/>
    <w:link w:val="90"/>
    <w:uiPriority w:val="9"/>
    <w:qFormat/>
    <w:rsid w:val="00D37803"/>
    <w:pPr>
      <w:spacing w:before="360"/>
      <w:outlineLvl w:val="8"/>
    </w:p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Введение... Знак"/>
    <w:basedOn w:val="a9"/>
    <w:link w:val="12"/>
    <w:rsid w:val="0098186A"/>
    <w:rPr>
      <w:rFonts w:asciiTheme="majorHAnsi" w:eastAsiaTheme="majorEastAsia" w:hAnsiTheme="majorHAnsi" w:cstheme="majorBidi"/>
      <w:b/>
      <w:bCs/>
      <w:color w:val="365F91" w:themeColor="accent1" w:themeShade="BF"/>
      <w:sz w:val="28"/>
      <w:szCs w:val="28"/>
      <w:lang w:eastAsia="ar-SA"/>
    </w:rPr>
  </w:style>
  <w:style w:type="character" w:customStyle="1" w:styleId="23">
    <w:name w:val="Заголовок 2 Знак"/>
    <w:basedOn w:val="a9"/>
    <w:link w:val="22"/>
    <w:rsid w:val="002B4ADE"/>
    <w:rPr>
      <w:rFonts w:ascii="Cambria" w:eastAsia="Times New Roman" w:hAnsi="Cambria" w:cs="Times New Roman"/>
      <w:b/>
      <w:bCs/>
      <w:i/>
      <w:iCs/>
      <w:sz w:val="28"/>
      <w:szCs w:val="28"/>
      <w:lang w:eastAsia="ar-SA"/>
    </w:rPr>
  </w:style>
  <w:style w:type="character" w:customStyle="1" w:styleId="31">
    <w:name w:val="Заголовок 3 Знак"/>
    <w:basedOn w:val="a9"/>
    <w:link w:val="30"/>
    <w:rsid w:val="001E6585"/>
    <w:rPr>
      <w:rFonts w:asciiTheme="majorHAnsi" w:eastAsiaTheme="majorEastAsia" w:hAnsiTheme="majorHAnsi" w:cstheme="majorBidi"/>
      <w:b/>
      <w:bCs/>
      <w:color w:val="4F81BD" w:themeColor="accent1"/>
      <w:lang w:eastAsia="ar-SA"/>
    </w:rPr>
  </w:style>
  <w:style w:type="paragraph" w:styleId="ac">
    <w:name w:val="Body Text Indent"/>
    <w:basedOn w:val="a8"/>
    <w:link w:val="ad"/>
    <w:unhideWhenUsed/>
    <w:rsid w:val="00253256"/>
    <w:pPr>
      <w:spacing w:after="120"/>
      <w:ind w:left="283"/>
    </w:pPr>
    <w:rPr>
      <w:rFonts w:cs="Times New Roman"/>
    </w:rPr>
  </w:style>
  <w:style w:type="character" w:customStyle="1" w:styleId="ad">
    <w:name w:val="Основной текст с отступом Знак"/>
    <w:basedOn w:val="a9"/>
    <w:link w:val="ac"/>
    <w:rsid w:val="00253256"/>
    <w:rPr>
      <w:rFonts w:ascii="Calibri" w:eastAsia="Times New Roman" w:hAnsi="Calibri" w:cs="Times New Roman"/>
      <w:lang w:eastAsia="ar-SA"/>
    </w:rPr>
  </w:style>
  <w:style w:type="paragraph" w:styleId="ae">
    <w:name w:val="Title"/>
    <w:aliases w:val="Знак Знак Знак,Заголовок в таблице, Знак Знак Знак Знак З Знак, Знак Знак Знак Знак З,Знак Знак, Знак6,Знак Знак Знак Знак З Знак,Знак Знак Знак Знак З,Знак6"/>
    <w:basedOn w:val="a8"/>
    <w:next w:val="a8"/>
    <w:link w:val="af"/>
    <w:uiPriority w:val="99"/>
    <w:qFormat/>
    <w:rsid w:val="00253256"/>
    <w:pPr>
      <w:spacing w:before="240" w:after="60"/>
      <w:jc w:val="center"/>
      <w:outlineLvl w:val="0"/>
    </w:pPr>
    <w:rPr>
      <w:rFonts w:ascii="Cambria" w:hAnsi="Cambria" w:cs="Times New Roman"/>
      <w:b/>
      <w:bCs/>
      <w:kern w:val="28"/>
      <w:sz w:val="32"/>
      <w:szCs w:val="32"/>
    </w:rPr>
  </w:style>
  <w:style w:type="character" w:customStyle="1" w:styleId="af">
    <w:name w:val="Название Знак"/>
    <w:aliases w:val="Знак Знак Знак Знак,Заголовок в таблице Знак, Знак Знак Знак Знак З Знак Знак, Знак Знак Знак Знак З Знак1,Знак Знак Знак1, Знак6 Знак,Знак Знак Знак Знак З Знак Знак,Знак Знак Знак Знак З Знак1,Знак6 Знак"/>
    <w:basedOn w:val="a9"/>
    <w:link w:val="ae"/>
    <w:uiPriority w:val="99"/>
    <w:rsid w:val="00253256"/>
    <w:rPr>
      <w:rFonts w:ascii="Cambria" w:eastAsia="Times New Roman" w:hAnsi="Cambria" w:cs="Times New Roman"/>
      <w:b/>
      <w:bCs/>
      <w:kern w:val="28"/>
      <w:sz w:val="32"/>
      <w:szCs w:val="32"/>
      <w:lang w:eastAsia="ar-SA"/>
    </w:rPr>
  </w:style>
  <w:style w:type="character" w:styleId="af0">
    <w:name w:val="Strong"/>
    <w:uiPriority w:val="22"/>
    <w:qFormat/>
    <w:rsid w:val="00253256"/>
    <w:rPr>
      <w:b/>
      <w:bCs/>
    </w:rPr>
  </w:style>
  <w:style w:type="paragraph" w:styleId="af1">
    <w:name w:val="Subtitle"/>
    <w:basedOn w:val="a8"/>
    <w:next w:val="a8"/>
    <w:link w:val="af2"/>
    <w:qFormat/>
    <w:rsid w:val="00253256"/>
    <w:pPr>
      <w:spacing w:after="60"/>
      <w:jc w:val="center"/>
      <w:outlineLvl w:val="1"/>
    </w:pPr>
    <w:rPr>
      <w:rFonts w:ascii="Cambria" w:hAnsi="Cambria" w:cs="Times New Roman"/>
      <w:szCs w:val="24"/>
    </w:rPr>
  </w:style>
  <w:style w:type="character" w:customStyle="1" w:styleId="af2">
    <w:name w:val="Подзаголовок Знак"/>
    <w:basedOn w:val="a9"/>
    <w:link w:val="af1"/>
    <w:rsid w:val="00253256"/>
    <w:rPr>
      <w:rFonts w:ascii="Cambria" w:eastAsia="Times New Roman" w:hAnsi="Cambria" w:cs="Times New Roman"/>
      <w:sz w:val="24"/>
      <w:szCs w:val="24"/>
      <w:lang w:eastAsia="ar-SA"/>
    </w:rPr>
  </w:style>
  <w:style w:type="paragraph" w:styleId="af3">
    <w:name w:val="List Paragraph"/>
    <w:aliases w:val="Нумерованый список,List Paragraph1"/>
    <w:basedOn w:val="a8"/>
    <w:link w:val="af4"/>
    <w:uiPriority w:val="99"/>
    <w:qFormat/>
    <w:rsid w:val="007D5658"/>
    <w:pPr>
      <w:suppressAutoHyphens w:val="0"/>
      <w:spacing w:after="0" w:line="240" w:lineRule="auto"/>
      <w:ind w:left="720" w:firstLine="851"/>
      <w:contextualSpacing/>
      <w:jc w:val="both"/>
    </w:pPr>
    <w:rPr>
      <w:rFonts w:cs="Times New Roman"/>
      <w:sz w:val="20"/>
      <w:szCs w:val="20"/>
      <w:lang w:eastAsia="ru-RU"/>
    </w:rPr>
  </w:style>
  <w:style w:type="character" w:customStyle="1" w:styleId="af4">
    <w:name w:val="Абзац списка Знак"/>
    <w:aliases w:val="Нумерованый список Знак,List Paragraph1 Знак"/>
    <w:basedOn w:val="a9"/>
    <w:link w:val="af3"/>
    <w:uiPriority w:val="99"/>
    <w:locked/>
    <w:rsid w:val="000B2934"/>
    <w:rPr>
      <w:rFonts w:ascii="Times New Roman" w:eastAsia="Times New Roman" w:hAnsi="Times New Roman" w:cs="Times New Roman"/>
      <w:sz w:val="20"/>
      <w:szCs w:val="20"/>
      <w:lang w:eastAsia="ru-RU"/>
    </w:rPr>
  </w:style>
  <w:style w:type="character" w:customStyle="1" w:styleId="WW8Num28z0">
    <w:name w:val="WW8Num28z0"/>
    <w:rsid w:val="0098186A"/>
    <w:rPr>
      <w:rFonts w:ascii="Symbol" w:hAnsi="Symbol"/>
    </w:rPr>
  </w:style>
  <w:style w:type="character" w:styleId="af5">
    <w:name w:val="Hyperlink"/>
    <w:uiPriority w:val="99"/>
    <w:rsid w:val="0098186A"/>
    <w:rPr>
      <w:strike w:val="0"/>
      <w:dstrike w:val="0"/>
      <w:color w:val="FFFFFF"/>
      <w:u w:val="none"/>
    </w:rPr>
  </w:style>
  <w:style w:type="paragraph" w:styleId="24">
    <w:name w:val="toc 2"/>
    <w:basedOn w:val="a8"/>
    <w:next w:val="a8"/>
    <w:uiPriority w:val="39"/>
    <w:qFormat/>
    <w:rsid w:val="0098186A"/>
    <w:pPr>
      <w:tabs>
        <w:tab w:val="right" w:leader="dot" w:pos="9639"/>
      </w:tabs>
      <w:spacing w:after="0" w:line="240" w:lineRule="auto"/>
      <w:ind w:left="284" w:right="1134"/>
    </w:pPr>
    <w:rPr>
      <w:rFonts w:ascii="Arial" w:hAnsi="Arial" w:cs="Times New Roman"/>
      <w:caps/>
      <w:szCs w:val="20"/>
    </w:rPr>
  </w:style>
  <w:style w:type="paragraph" w:styleId="14">
    <w:name w:val="toc 1"/>
    <w:basedOn w:val="a8"/>
    <w:next w:val="a8"/>
    <w:link w:val="15"/>
    <w:uiPriority w:val="39"/>
    <w:qFormat/>
    <w:rsid w:val="0098186A"/>
    <w:pPr>
      <w:tabs>
        <w:tab w:val="right" w:leader="dot" w:pos="9639"/>
      </w:tabs>
      <w:spacing w:after="0" w:line="240" w:lineRule="auto"/>
      <w:ind w:left="284" w:right="1134"/>
    </w:pPr>
    <w:rPr>
      <w:rFonts w:ascii="Arial" w:hAnsi="Arial" w:cs="Times New Roman"/>
      <w:b/>
      <w:caps/>
      <w:szCs w:val="20"/>
    </w:rPr>
  </w:style>
  <w:style w:type="paragraph" w:styleId="af6">
    <w:name w:val="TOC Heading"/>
    <w:basedOn w:val="12"/>
    <w:next w:val="a8"/>
    <w:uiPriority w:val="39"/>
    <w:qFormat/>
    <w:rsid w:val="0098186A"/>
    <w:pPr>
      <w:outlineLvl w:val="9"/>
    </w:pPr>
    <w:rPr>
      <w:rFonts w:ascii="Cambria" w:eastAsia="Times New Roman" w:hAnsi="Cambria" w:cs="Times New Roman"/>
      <w:color w:val="365F91"/>
    </w:rPr>
  </w:style>
  <w:style w:type="paragraph" w:styleId="af7">
    <w:name w:val="header"/>
    <w:basedOn w:val="a8"/>
    <w:link w:val="af8"/>
    <w:uiPriority w:val="99"/>
    <w:unhideWhenUsed/>
    <w:rsid w:val="0098186A"/>
    <w:pPr>
      <w:tabs>
        <w:tab w:val="center" w:pos="4677"/>
        <w:tab w:val="right" w:pos="9355"/>
      </w:tabs>
    </w:pPr>
    <w:rPr>
      <w:rFonts w:cs="Times New Roman"/>
    </w:rPr>
  </w:style>
  <w:style w:type="character" w:customStyle="1" w:styleId="af8">
    <w:name w:val="Верхний колонтитул Знак"/>
    <w:basedOn w:val="a9"/>
    <w:link w:val="af7"/>
    <w:uiPriority w:val="99"/>
    <w:rsid w:val="0098186A"/>
    <w:rPr>
      <w:rFonts w:ascii="Calibri" w:eastAsia="Times New Roman" w:hAnsi="Calibri" w:cs="Times New Roman"/>
      <w:lang w:eastAsia="ar-SA"/>
    </w:rPr>
  </w:style>
  <w:style w:type="paragraph" w:customStyle="1" w:styleId="af9">
    <w:name w:val="Таблица"/>
    <w:basedOn w:val="a8"/>
    <w:link w:val="afa"/>
    <w:qFormat/>
    <w:rsid w:val="009A4FE7"/>
    <w:pPr>
      <w:tabs>
        <w:tab w:val="left" w:pos="567"/>
      </w:tabs>
      <w:suppressAutoHyphens w:val="0"/>
      <w:spacing w:after="0" w:line="240" w:lineRule="auto"/>
      <w:ind w:left="431"/>
    </w:pPr>
    <w:rPr>
      <w:rFonts w:ascii="Arial" w:hAnsi="Arial" w:cs="Times New Roman"/>
      <w:bCs/>
      <w:sz w:val="20"/>
      <w:szCs w:val="20"/>
      <w:lang w:eastAsia="ru-RU"/>
    </w:rPr>
  </w:style>
  <w:style w:type="character" w:customStyle="1" w:styleId="WW8Num1z0">
    <w:name w:val="WW8Num1z0"/>
    <w:rsid w:val="002B4ADE"/>
    <w:rPr>
      <w:rFonts w:ascii="Symbol" w:hAnsi="Symbol"/>
    </w:rPr>
  </w:style>
  <w:style w:type="character" w:customStyle="1" w:styleId="WW8Num6z0">
    <w:name w:val="WW8Num6z0"/>
    <w:rsid w:val="002B4ADE"/>
    <w:rPr>
      <w:b w:val="0"/>
    </w:rPr>
  </w:style>
  <w:style w:type="character" w:customStyle="1" w:styleId="WW8Num28z1">
    <w:name w:val="WW8Num28z1"/>
    <w:rsid w:val="002B4ADE"/>
    <w:rPr>
      <w:rFonts w:eastAsia="Arial"/>
    </w:rPr>
  </w:style>
  <w:style w:type="character" w:customStyle="1" w:styleId="WW8Num30z0">
    <w:name w:val="WW8Num30z0"/>
    <w:rsid w:val="002B4ADE"/>
    <w:rPr>
      <w:rFonts w:ascii="Wingdings" w:hAnsi="Wingdings"/>
      <w:b w:val="0"/>
    </w:rPr>
  </w:style>
  <w:style w:type="character" w:customStyle="1" w:styleId="16">
    <w:name w:val="Основной шрифт абзаца1"/>
    <w:rsid w:val="002B4ADE"/>
  </w:style>
  <w:style w:type="character" w:customStyle="1" w:styleId="25">
    <w:name w:val="Основной текст с отступом 2 Знак"/>
    <w:link w:val="26"/>
    <w:rsid w:val="002B4ADE"/>
    <w:rPr>
      <w:rFonts w:ascii="Arial" w:hAnsi="Arial"/>
      <w:b/>
      <w:sz w:val="22"/>
    </w:rPr>
  </w:style>
  <w:style w:type="paragraph" w:customStyle="1" w:styleId="17">
    <w:name w:val="Заголовок1"/>
    <w:basedOn w:val="a8"/>
    <w:next w:val="afb"/>
    <w:rsid w:val="002B4ADE"/>
    <w:pPr>
      <w:keepNext/>
      <w:spacing w:before="240" w:after="120"/>
    </w:pPr>
    <w:rPr>
      <w:rFonts w:ascii="Arial" w:eastAsia="DejaVu Sans" w:hAnsi="Arial" w:cs="Tahoma"/>
      <w:sz w:val="28"/>
      <w:szCs w:val="28"/>
    </w:rPr>
  </w:style>
  <w:style w:type="paragraph" w:styleId="afb">
    <w:name w:val="Body Text"/>
    <w:aliases w:val="Основной текст1,Основной текст Знак Знак1, Знак Знак,Основной текст Знак Знак Знак Знак Знак Знак,Основной текст Знак Знак, Знак,Основной текст таблиц,в таблице,таблицы,в таблицах, в таблице, в таблицах"/>
    <w:basedOn w:val="a8"/>
    <w:link w:val="afc"/>
    <w:qFormat/>
    <w:rsid w:val="002B4ADE"/>
    <w:pPr>
      <w:spacing w:after="120"/>
    </w:pPr>
  </w:style>
  <w:style w:type="character" w:customStyle="1" w:styleId="afc">
    <w:name w:val="Основной текст Знак"/>
    <w:aliases w:val="Основной текст1 Знак,Основной текст Знак Знак1 Знак, Знак Знак Знак,Основной текст Знак Знак Знак Знак Знак Знак Знак,Основной текст Знак Знак Знак, Знак Знак1,Основной текст таблиц Знак,в таблице Знак,таблицы Знак,в таблицах Знак"/>
    <w:basedOn w:val="a9"/>
    <w:link w:val="afb"/>
    <w:rsid w:val="002B4ADE"/>
    <w:rPr>
      <w:rFonts w:ascii="Calibri" w:eastAsia="Times New Roman" w:hAnsi="Calibri" w:cs="Calibri"/>
      <w:lang w:eastAsia="ar-SA"/>
    </w:rPr>
  </w:style>
  <w:style w:type="paragraph" w:styleId="afd">
    <w:name w:val="List"/>
    <w:basedOn w:val="afb"/>
    <w:link w:val="afe"/>
    <w:qFormat/>
    <w:rsid w:val="002B4ADE"/>
    <w:rPr>
      <w:rFonts w:cs="Tahoma"/>
    </w:rPr>
  </w:style>
  <w:style w:type="paragraph" w:customStyle="1" w:styleId="18">
    <w:name w:val="Название1"/>
    <w:basedOn w:val="a8"/>
    <w:rsid w:val="002B4ADE"/>
    <w:pPr>
      <w:suppressLineNumbers/>
      <w:spacing w:before="120" w:after="120"/>
    </w:pPr>
    <w:rPr>
      <w:rFonts w:cs="Tahoma"/>
      <w:i/>
      <w:iCs/>
      <w:szCs w:val="24"/>
    </w:rPr>
  </w:style>
  <w:style w:type="paragraph" w:customStyle="1" w:styleId="19">
    <w:name w:val="Указатель1"/>
    <w:basedOn w:val="a8"/>
    <w:rsid w:val="002B4ADE"/>
    <w:pPr>
      <w:suppressLineNumbers/>
    </w:pPr>
    <w:rPr>
      <w:rFonts w:cs="Tahoma"/>
    </w:rPr>
  </w:style>
  <w:style w:type="paragraph" w:styleId="32">
    <w:name w:val="toc 3"/>
    <w:basedOn w:val="a8"/>
    <w:next w:val="a8"/>
    <w:uiPriority w:val="39"/>
    <w:qFormat/>
    <w:rsid w:val="002B4ADE"/>
    <w:pPr>
      <w:keepLines/>
      <w:suppressLineNumbers/>
      <w:tabs>
        <w:tab w:val="right" w:leader="dot" w:pos="9639"/>
      </w:tabs>
      <w:spacing w:after="0" w:line="240" w:lineRule="auto"/>
      <w:ind w:left="482" w:right="284"/>
    </w:pPr>
    <w:rPr>
      <w:rFonts w:ascii="Arial" w:hAnsi="Arial" w:cs="Times New Roman"/>
      <w:smallCaps/>
      <w:szCs w:val="20"/>
    </w:rPr>
  </w:style>
  <w:style w:type="paragraph" w:customStyle="1" w:styleId="41">
    <w:name w:val="Маркированный список 41"/>
    <w:basedOn w:val="a8"/>
    <w:rsid w:val="002B4ADE"/>
    <w:pPr>
      <w:tabs>
        <w:tab w:val="left" w:pos="567"/>
      </w:tabs>
      <w:spacing w:after="0" w:line="240" w:lineRule="auto"/>
      <w:ind w:right="142"/>
      <w:jc w:val="both"/>
    </w:pPr>
    <w:rPr>
      <w:rFonts w:ascii="Arial" w:hAnsi="Arial"/>
      <w:szCs w:val="20"/>
    </w:rPr>
  </w:style>
  <w:style w:type="paragraph" w:customStyle="1" w:styleId="210">
    <w:name w:val="Основной текст с отступом 21"/>
    <w:basedOn w:val="a8"/>
    <w:rsid w:val="002B4ADE"/>
    <w:pPr>
      <w:tabs>
        <w:tab w:val="left" w:pos="567"/>
      </w:tabs>
      <w:spacing w:after="0" w:line="300" w:lineRule="exact"/>
      <w:ind w:left="340" w:firstLine="454"/>
      <w:jc w:val="both"/>
    </w:pPr>
    <w:rPr>
      <w:rFonts w:ascii="Arial" w:hAnsi="Arial"/>
      <w:b/>
      <w:szCs w:val="20"/>
    </w:rPr>
  </w:style>
  <w:style w:type="paragraph" w:customStyle="1" w:styleId="aff">
    <w:name w:val="Содержимое таблицы"/>
    <w:basedOn w:val="a8"/>
    <w:link w:val="aff0"/>
    <w:qFormat/>
    <w:rsid w:val="002B4ADE"/>
    <w:pPr>
      <w:suppressLineNumbers/>
    </w:pPr>
  </w:style>
  <w:style w:type="paragraph" w:customStyle="1" w:styleId="aff1">
    <w:name w:val="Заголовок таблицы"/>
    <w:basedOn w:val="aff"/>
    <w:rsid w:val="002B4ADE"/>
    <w:pPr>
      <w:jc w:val="center"/>
    </w:pPr>
    <w:rPr>
      <w:b/>
      <w:bCs/>
    </w:rPr>
  </w:style>
  <w:style w:type="paragraph" w:styleId="42">
    <w:name w:val="toc 4"/>
    <w:basedOn w:val="19"/>
    <w:uiPriority w:val="39"/>
    <w:rsid w:val="002B4ADE"/>
    <w:pPr>
      <w:tabs>
        <w:tab w:val="right" w:leader="dot" w:pos="8788"/>
      </w:tabs>
      <w:ind w:left="849"/>
    </w:pPr>
  </w:style>
  <w:style w:type="paragraph" w:styleId="53">
    <w:name w:val="toc 5"/>
    <w:basedOn w:val="19"/>
    <w:uiPriority w:val="39"/>
    <w:rsid w:val="002B4ADE"/>
    <w:pPr>
      <w:tabs>
        <w:tab w:val="right" w:leader="dot" w:pos="8505"/>
      </w:tabs>
      <w:ind w:left="1132"/>
    </w:pPr>
  </w:style>
  <w:style w:type="paragraph" w:styleId="61">
    <w:name w:val="toc 6"/>
    <w:basedOn w:val="19"/>
    <w:uiPriority w:val="39"/>
    <w:rsid w:val="002B4ADE"/>
    <w:pPr>
      <w:tabs>
        <w:tab w:val="right" w:leader="dot" w:pos="8222"/>
      </w:tabs>
      <w:ind w:left="1415"/>
    </w:pPr>
  </w:style>
  <w:style w:type="paragraph" w:styleId="71">
    <w:name w:val="toc 7"/>
    <w:basedOn w:val="19"/>
    <w:uiPriority w:val="39"/>
    <w:rsid w:val="002B4ADE"/>
    <w:pPr>
      <w:tabs>
        <w:tab w:val="right" w:leader="dot" w:pos="7939"/>
      </w:tabs>
      <w:ind w:left="1698"/>
    </w:pPr>
  </w:style>
  <w:style w:type="paragraph" w:styleId="81">
    <w:name w:val="toc 8"/>
    <w:basedOn w:val="19"/>
    <w:uiPriority w:val="39"/>
    <w:rsid w:val="002B4ADE"/>
    <w:pPr>
      <w:tabs>
        <w:tab w:val="right" w:leader="dot" w:pos="7656"/>
      </w:tabs>
      <w:ind w:left="1981"/>
    </w:pPr>
  </w:style>
  <w:style w:type="paragraph" w:styleId="91">
    <w:name w:val="toc 9"/>
    <w:basedOn w:val="19"/>
    <w:uiPriority w:val="39"/>
    <w:rsid w:val="002B4ADE"/>
    <w:pPr>
      <w:tabs>
        <w:tab w:val="right" w:leader="dot" w:pos="7373"/>
      </w:tabs>
      <w:ind w:left="2264"/>
    </w:pPr>
  </w:style>
  <w:style w:type="paragraph" w:customStyle="1" w:styleId="100">
    <w:name w:val="Оглавление 10"/>
    <w:basedOn w:val="19"/>
    <w:rsid w:val="002B4ADE"/>
    <w:pPr>
      <w:tabs>
        <w:tab w:val="right" w:leader="dot" w:pos="7090"/>
      </w:tabs>
      <w:ind w:left="2547"/>
    </w:pPr>
  </w:style>
  <w:style w:type="paragraph" w:customStyle="1" w:styleId="ConsPlusNormal">
    <w:name w:val="ConsPlusNormal"/>
    <w:rsid w:val="002B4A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B4A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2B4AD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2B4A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2B4A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2">
    <w:name w:val="footer"/>
    <w:aliases w:val="Основной текст 2 Знак,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basedOn w:val="a8"/>
    <w:link w:val="aff3"/>
    <w:uiPriority w:val="99"/>
    <w:unhideWhenUsed/>
    <w:rsid w:val="002B4ADE"/>
    <w:pPr>
      <w:tabs>
        <w:tab w:val="center" w:pos="4677"/>
        <w:tab w:val="right" w:pos="9355"/>
      </w:tabs>
    </w:pPr>
    <w:rPr>
      <w:rFonts w:cs="Times New Roman"/>
    </w:rPr>
  </w:style>
  <w:style w:type="character" w:customStyle="1" w:styleId="aff3">
    <w:name w:val="Нижний колонтитул Знак"/>
    <w:aliases w:val="Основной текст 2 Знак Знак,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
    <w:basedOn w:val="a9"/>
    <w:link w:val="aff2"/>
    <w:uiPriority w:val="99"/>
    <w:rsid w:val="002B4ADE"/>
    <w:rPr>
      <w:rFonts w:ascii="Calibri" w:eastAsia="Times New Roman" w:hAnsi="Calibri" w:cs="Times New Roman"/>
      <w:lang w:eastAsia="ar-SA"/>
    </w:rPr>
  </w:style>
  <w:style w:type="paragraph" w:styleId="aff4">
    <w:name w:val="Balloon Text"/>
    <w:basedOn w:val="a8"/>
    <w:link w:val="aff5"/>
    <w:uiPriority w:val="99"/>
    <w:unhideWhenUsed/>
    <w:rsid w:val="002B4ADE"/>
    <w:pPr>
      <w:spacing w:after="0" w:line="240" w:lineRule="auto"/>
    </w:pPr>
    <w:rPr>
      <w:rFonts w:ascii="Tahoma" w:hAnsi="Tahoma" w:cs="Times New Roman"/>
      <w:sz w:val="16"/>
      <w:szCs w:val="16"/>
    </w:rPr>
  </w:style>
  <w:style w:type="character" w:customStyle="1" w:styleId="aff5">
    <w:name w:val="Текст выноски Знак"/>
    <w:basedOn w:val="a9"/>
    <w:link w:val="aff4"/>
    <w:uiPriority w:val="99"/>
    <w:rsid w:val="002B4ADE"/>
    <w:rPr>
      <w:rFonts w:ascii="Tahoma" w:eastAsia="Times New Roman" w:hAnsi="Tahoma" w:cs="Times New Roman"/>
      <w:sz w:val="16"/>
      <w:szCs w:val="16"/>
      <w:lang w:eastAsia="ar-SA"/>
    </w:rPr>
  </w:style>
  <w:style w:type="table" w:styleId="aff6">
    <w:name w:val="Table Grid"/>
    <w:basedOn w:val="aa"/>
    <w:uiPriority w:val="59"/>
    <w:rsid w:val="002B4A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Book Title"/>
    <w:uiPriority w:val="33"/>
    <w:qFormat/>
    <w:rsid w:val="002B4ADE"/>
    <w:rPr>
      <w:b/>
      <w:bCs/>
      <w:smallCaps/>
      <w:spacing w:val="5"/>
    </w:rPr>
  </w:style>
  <w:style w:type="paragraph" w:customStyle="1" w:styleId="a2">
    <w:name w:val="Глава"/>
    <w:basedOn w:val="22"/>
    <w:next w:val="afb"/>
    <w:rsid w:val="002B4ADE"/>
    <w:pPr>
      <w:keepLines/>
      <w:numPr>
        <w:ilvl w:val="1"/>
        <w:numId w:val="1"/>
      </w:numPr>
      <w:suppressLineNumbers/>
      <w:tabs>
        <w:tab w:val="num" w:pos="927"/>
      </w:tabs>
      <w:suppressAutoHyphens w:val="0"/>
      <w:spacing w:after="120" w:line="300" w:lineRule="exact"/>
      <w:ind w:left="567" w:firstLine="0"/>
    </w:pPr>
    <w:rPr>
      <w:rFonts w:ascii="Arial" w:hAnsi="Arial" w:cs="Arial"/>
      <w:bCs w:val="0"/>
      <w:i w:val="0"/>
      <w:iCs w:val="0"/>
      <w:caps/>
      <w:spacing w:val="24"/>
      <w:sz w:val="24"/>
      <w:szCs w:val="20"/>
      <w:lang w:eastAsia="ru-RU"/>
    </w:rPr>
  </w:style>
  <w:style w:type="character" w:styleId="aff8">
    <w:name w:val="FollowedHyperlink"/>
    <w:uiPriority w:val="99"/>
    <w:unhideWhenUsed/>
    <w:rsid w:val="002B4ADE"/>
    <w:rPr>
      <w:color w:val="800080"/>
      <w:u w:val="single"/>
    </w:rPr>
  </w:style>
  <w:style w:type="character" w:styleId="aff9">
    <w:name w:val="Subtle Emphasis"/>
    <w:basedOn w:val="a9"/>
    <w:uiPriority w:val="19"/>
    <w:qFormat/>
    <w:rsid w:val="002B4ADE"/>
    <w:rPr>
      <w:i/>
      <w:iCs/>
      <w:color w:val="808080"/>
    </w:rPr>
  </w:style>
  <w:style w:type="character" w:customStyle="1" w:styleId="1a">
    <w:name w:val="Знак примечания1"/>
    <w:rsid w:val="002B4ADE"/>
    <w:rPr>
      <w:sz w:val="16"/>
      <w:szCs w:val="16"/>
    </w:rPr>
  </w:style>
  <w:style w:type="paragraph" w:customStyle="1" w:styleId="Left">
    <w:name w:val="Обычный_Left"/>
    <w:basedOn w:val="a8"/>
    <w:rsid w:val="00966096"/>
    <w:pPr>
      <w:suppressAutoHyphens w:val="0"/>
      <w:spacing w:before="240" w:after="240" w:line="240" w:lineRule="auto"/>
    </w:pPr>
    <w:rPr>
      <w:rFonts w:cs="Times New Roman"/>
      <w:sz w:val="28"/>
      <w:szCs w:val="24"/>
      <w:lang w:eastAsia="ru-RU"/>
    </w:rPr>
  </w:style>
  <w:style w:type="character" w:styleId="affa">
    <w:name w:val="annotation reference"/>
    <w:basedOn w:val="a9"/>
    <w:unhideWhenUsed/>
    <w:rsid w:val="00770623"/>
    <w:rPr>
      <w:sz w:val="16"/>
      <w:szCs w:val="16"/>
    </w:rPr>
  </w:style>
  <w:style w:type="paragraph" w:styleId="affb">
    <w:name w:val="annotation text"/>
    <w:basedOn w:val="a8"/>
    <w:link w:val="affc"/>
    <w:unhideWhenUsed/>
    <w:rsid w:val="00770623"/>
    <w:pPr>
      <w:spacing w:line="240" w:lineRule="auto"/>
    </w:pPr>
    <w:rPr>
      <w:sz w:val="20"/>
      <w:szCs w:val="20"/>
    </w:rPr>
  </w:style>
  <w:style w:type="character" w:customStyle="1" w:styleId="affc">
    <w:name w:val="Текст примечания Знак"/>
    <w:basedOn w:val="a9"/>
    <w:link w:val="affb"/>
    <w:rsid w:val="00770623"/>
    <w:rPr>
      <w:rFonts w:ascii="Calibri" w:eastAsia="Times New Roman" w:hAnsi="Calibri" w:cs="Calibri"/>
      <w:sz w:val="20"/>
      <w:szCs w:val="20"/>
      <w:lang w:eastAsia="ar-SA"/>
    </w:rPr>
  </w:style>
  <w:style w:type="paragraph" w:styleId="affd">
    <w:name w:val="annotation subject"/>
    <w:basedOn w:val="affb"/>
    <w:next w:val="affb"/>
    <w:link w:val="affe"/>
    <w:uiPriority w:val="99"/>
    <w:unhideWhenUsed/>
    <w:rsid w:val="00770623"/>
    <w:rPr>
      <w:b/>
      <w:bCs/>
    </w:rPr>
  </w:style>
  <w:style w:type="character" w:customStyle="1" w:styleId="affe">
    <w:name w:val="Тема примечания Знак"/>
    <w:basedOn w:val="affc"/>
    <w:link w:val="affd"/>
    <w:uiPriority w:val="99"/>
    <w:rsid w:val="00770623"/>
    <w:rPr>
      <w:rFonts w:ascii="Calibri" w:eastAsia="Times New Roman" w:hAnsi="Calibri" w:cs="Calibri"/>
      <w:b/>
      <w:bCs/>
      <w:sz w:val="20"/>
      <w:szCs w:val="20"/>
      <w:lang w:eastAsia="ar-SA"/>
    </w:rPr>
  </w:style>
  <w:style w:type="paragraph" w:customStyle="1" w:styleId="BodyText21">
    <w:name w:val="Body Text 21"/>
    <w:basedOn w:val="a8"/>
    <w:rsid w:val="00770623"/>
    <w:pPr>
      <w:suppressAutoHyphens w:val="0"/>
      <w:spacing w:after="0" w:line="240" w:lineRule="auto"/>
      <w:ind w:firstLine="709"/>
      <w:jc w:val="both"/>
    </w:pPr>
    <w:rPr>
      <w:rFonts w:cs="Times New Roman"/>
      <w:szCs w:val="20"/>
      <w:lang w:eastAsia="ru-RU"/>
    </w:rPr>
  </w:style>
  <w:style w:type="paragraph" w:styleId="afff">
    <w:name w:val="Revision"/>
    <w:hidden/>
    <w:uiPriority w:val="99"/>
    <w:semiHidden/>
    <w:rsid w:val="001E6585"/>
    <w:pPr>
      <w:spacing w:after="0" w:line="240" w:lineRule="auto"/>
    </w:pPr>
    <w:rPr>
      <w:rFonts w:ascii="Calibri" w:eastAsia="Times New Roman" w:hAnsi="Calibri" w:cs="Calibri"/>
      <w:lang w:eastAsia="ar-SA"/>
    </w:rPr>
  </w:style>
  <w:style w:type="paragraph" w:customStyle="1" w:styleId="a1">
    <w:name w:val="Оглавление!!!!"/>
    <w:basedOn w:val="af3"/>
    <w:link w:val="afff0"/>
    <w:qFormat/>
    <w:rsid w:val="00DE768F"/>
    <w:pPr>
      <w:numPr>
        <w:numId w:val="23"/>
      </w:numPr>
      <w:jc w:val="left"/>
    </w:pPr>
    <w:rPr>
      <w:rFonts w:eastAsia="Calibri"/>
      <w:b/>
      <w:sz w:val="28"/>
      <w:szCs w:val="28"/>
    </w:rPr>
  </w:style>
  <w:style w:type="character" w:customStyle="1" w:styleId="afff0">
    <w:name w:val="Оглавление!!!! Знак"/>
    <w:link w:val="a1"/>
    <w:rsid w:val="00114876"/>
    <w:rPr>
      <w:rFonts w:ascii="Times New Roman" w:eastAsia="Calibri" w:hAnsi="Times New Roman" w:cs="Times New Roman"/>
      <w:b/>
      <w:sz w:val="28"/>
      <w:szCs w:val="28"/>
      <w:lang w:eastAsia="ru-RU"/>
    </w:rPr>
  </w:style>
  <w:style w:type="paragraph" w:customStyle="1" w:styleId="Default">
    <w:name w:val="Default"/>
    <w:link w:val="Default0"/>
    <w:rsid w:val="00DE76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
    <w:name w:val="st"/>
    <w:basedOn w:val="a9"/>
    <w:rsid w:val="006112BC"/>
  </w:style>
  <w:style w:type="character" w:customStyle="1" w:styleId="40">
    <w:name w:val="Заголовок 4 Знак"/>
    <w:basedOn w:val="a9"/>
    <w:link w:val="4"/>
    <w:uiPriority w:val="99"/>
    <w:rsid w:val="00114876"/>
    <w:rPr>
      <w:rFonts w:ascii="Cambria" w:eastAsia="Times New Roman" w:hAnsi="Cambria" w:cs="Times New Roman"/>
      <w:b/>
      <w:bCs/>
      <w:i/>
      <w:iCs/>
      <w:color w:val="4F81BD"/>
      <w:sz w:val="28"/>
      <w:szCs w:val="28"/>
      <w:lang w:eastAsia="ru-RU"/>
    </w:rPr>
  </w:style>
  <w:style w:type="paragraph" w:customStyle="1" w:styleId="27">
    <w:name w:val="Стиль По ширине2"/>
    <w:basedOn w:val="a8"/>
    <w:autoRedefine/>
    <w:rsid w:val="009D16A4"/>
    <w:pPr>
      <w:suppressAutoHyphens w:val="0"/>
      <w:spacing w:after="0" w:line="240" w:lineRule="auto"/>
      <w:ind w:left="6237" w:firstLine="1701"/>
      <w:jc w:val="right"/>
      <w:outlineLvl w:val="0"/>
    </w:pPr>
    <w:rPr>
      <w:rFonts w:cs="Times New Roman"/>
      <w:b/>
      <w:szCs w:val="20"/>
      <w:lang w:eastAsia="ru-RU"/>
    </w:rPr>
  </w:style>
  <w:style w:type="paragraph" w:styleId="HTML">
    <w:name w:val="HTML Preformatted"/>
    <w:basedOn w:val="a8"/>
    <w:link w:val="HTML0"/>
    <w:uiPriority w:val="99"/>
    <w:rsid w:val="00114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lang w:eastAsia="ru-RU"/>
    </w:rPr>
  </w:style>
  <w:style w:type="character" w:customStyle="1" w:styleId="HTML0">
    <w:name w:val="Стандартный HTML Знак"/>
    <w:basedOn w:val="a9"/>
    <w:link w:val="HTML"/>
    <w:uiPriority w:val="99"/>
    <w:rsid w:val="00114876"/>
    <w:rPr>
      <w:rFonts w:ascii="Courier New" w:eastAsia="Times New Roman" w:hAnsi="Courier New" w:cs="Times New Roman"/>
      <w:sz w:val="20"/>
      <w:szCs w:val="20"/>
      <w:lang w:eastAsia="ru-RU"/>
    </w:rPr>
  </w:style>
  <w:style w:type="paragraph" w:customStyle="1" w:styleId="1b">
    <w:name w:val="Абзац списка1"/>
    <w:basedOn w:val="a8"/>
    <w:link w:val="ListParagraphChar"/>
    <w:rsid w:val="00114876"/>
    <w:pPr>
      <w:suppressAutoHyphens w:val="0"/>
      <w:spacing w:after="0" w:line="240" w:lineRule="auto"/>
      <w:ind w:left="720"/>
    </w:pPr>
    <w:rPr>
      <w:rFonts w:eastAsia="Calibri" w:cs="Times New Roman"/>
      <w:sz w:val="28"/>
      <w:szCs w:val="20"/>
      <w:lang w:eastAsia="ru-RU"/>
    </w:rPr>
  </w:style>
  <w:style w:type="character" w:customStyle="1" w:styleId="ListParagraphChar">
    <w:name w:val="List Paragraph Char"/>
    <w:link w:val="1b"/>
    <w:locked/>
    <w:rsid w:val="00114876"/>
    <w:rPr>
      <w:rFonts w:ascii="Times New Roman" w:eastAsia="Calibri" w:hAnsi="Times New Roman" w:cs="Times New Roman"/>
      <w:sz w:val="28"/>
      <w:szCs w:val="20"/>
      <w:lang w:eastAsia="ru-RU"/>
    </w:rPr>
  </w:style>
  <w:style w:type="paragraph" w:styleId="afff1">
    <w:name w:val="Plain Text"/>
    <w:basedOn w:val="a8"/>
    <w:link w:val="afff2"/>
    <w:uiPriority w:val="99"/>
    <w:rsid w:val="00114876"/>
    <w:pPr>
      <w:suppressAutoHyphens w:val="0"/>
      <w:spacing w:after="0" w:line="240" w:lineRule="auto"/>
      <w:jc w:val="both"/>
    </w:pPr>
    <w:rPr>
      <w:rFonts w:ascii="Courier New" w:hAnsi="Courier New" w:cs="Times New Roman"/>
      <w:color w:val="000000"/>
      <w:sz w:val="20"/>
      <w:szCs w:val="20"/>
      <w:lang w:val="en-US" w:eastAsia="ru-RU"/>
    </w:rPr>
  </w:style>
  <w:style w:type="character" w:customStyle="1" w:styleId="afff2">
    <w:name w:val="Текст Знак"/>
    <w:basedOn w:val="a9"/>
    <w:link w:val="afff1"/>
    <w:uiPriority w:val="99"/>
    <w:rsid w:val="00114876"/>
    <w:rPr>
      <w:rFonts w:ascii="Courier New" w:eastAsia="Times New Roman" w:hAnsi="Courier New" w:cs="Times New Roman"/>
      <w:color w:val="000000"/>
      <w:sz w:val="20"/>
      <w:szCs w:val="20"/>
      <w:lang w:val="en-US" w:eastAsia="ru-RU"/>
    </w:rPr>
  </w:style>
  <w:style w:type="paragraph" w:customStyle="1" w:styleId="ListAlpha">
    <w:name w:val="List Alpha"/>
    <w:basedOn w:val="afd"/>
    <w:rsid w:val="00114876"/>
    <w:pPr>
      <w:widowControl w:val="0"/>
      <w:numPr>
        <w:numId w:val="35"/>
      </w:numPr>
      <w:suppressAutoHyphens w:val="0"/>
      <w:spacing w:before="100" w:beforeAutospacing="1" w:after="100" w:afterAutospacing="1" w:line="240" w:lineRule="auto"/>
      <w:contextualSpacing/>
      <w:jc w:val="both"/>
    </w:pPr>
    <w:rPr>
      <w:rFonts w:ascii="Arial" w:hAnsi="Arial" w:cs="Times New Roman"/>
      <w:sz w:val="22"/>
      <w:szCs w:val="20"/>
      <w:lang w:val="en-US" w:eastAsia="en-US"/>
    </w:rPr>
  </w:style>
  <w:style w:type="paragraph" w:styleId="afff3">
    <w:name w:val="Normal (Web)"/>
    <w:basedOn w:val="a8"/>
    <w:uiPriority w:val="99"/>
    <w:rsid w:val="00114876"/>
    <w:pPr>
      <w:spacing w:before="280" w:after="280" w:line="240" w:lineRule="auto"/>
    </w:pPr>
    <w:rPr>
      <w:rFonts w:cs="Times New Roman"/>
      <w:szCs w:val="24"/>
    </w:rPr>
  </w:style>
  <w:style w:type="character" w:customStyle="1" w:styleId="afff4">
    <w:name w:val="Текст концевой сноски Знак"/>
    <w:basedOn w:val="a9"/>
    <w:link w:val="afff5"/>
    <w:rsid w:val="00114876"/>
    <w:rPr>
      <w:rFonts w:ascii="Times New Roman" w:eastAsia="Calibri" w:hAnsi="Times New Roman" w:cs="Times New Roman"/>
      <w:sz w:val="20"/>
      <w:szCs w:val="20"/>
      <w:lang w:eastAsia="ru-RU"/>
    </w:rPr>
  </w:style>
  <w:style w:type="paragraph" w:styleId="afff5">
    <w:name w:val="endnote text"/>
    <w:basedOn w:val="a8"/>
    <w:link w:val="afff4"/>
    <w:unhideWhenUsed/>
    <w:rsid w:val="00114876"/>
    <w:pPr>
      <w:suppressAutoHyphens w:val="0"/>
      <w:spacing w:after="0" w:line="240" w:lineRule="auto"/>
    </w:pPr>
    <w:rPr>
      <w:rFonts w:eastAsia="Calibri" w:cs="Times New Roman"/>
      <w:sz w:val="20"/>
      <w:szCs w:val="20"/>
      <w:lang w:eastAsia="ru-RU"/>
    </w:rPr>
  </w:style>
  <w:style w:type="paragraph" w:styleId="afff6">
    <w:name w:val="No Spacing"/>
    <w:uiPriority w:val="1"/>
    <w:qFormat/>
    <w:rsid w:val="00114876"/>
    <w:pPr>
      <w:spacing w:after="0" w:line="240" w:lineRule="auto"/>
    </w:pPr>
    <w:rPr>
      <w:rFonts w:ascii="Times New Roman" w:eastAsia="Calibri" w:hAnsi="Times New Roman" w:cs="Times New Roman"/>
      <w:sz w:val="28"/>
      <w:szCs w:val="28"/>
      <w:lang w:eastAsia="ru-RU"/>
    </w:rPr>
  </w:style>
  <w:style w:type="paragraph" w:customStyle="1" w:styleId="ConsNormal">
    <w:name w:val="ConsNormal"/>
    <w:rsid w:val="00114876"/>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30">
    <w:name w:val="Font Style30"/>
    <w:basedOn w:val="a9"/>
    <w:uiPriority w:val="99"/>
    <w:rsid w:val="00114876"/>
    <w:rPr>
      <w:rFonts w:ascii="Times New Roman" w:hAnsi="Times New Roman" w:cs="Times New Roman"/>
      <w:b/>
      <w:bCs/>
      <w:color w:val="000000"/>
      <w:sz w:val="22"/>
      <w:szCs w:val="22"/>
    </w:rPr>
  </w:style>
  <w:style w:type="character" w:styleId="afff7">
    <w:name w:val="Intense Emphasis"/>
    <w:basedOn w:val="a9"/>
    <w:uiPriority w:val="21"/>
    <w:qFormat/>
    <w:rsid w:val="00114876"/>
    <w:rPr>
      <w:b/>
      <w:bCs/>
      <w:i/>
      <w:iCs/>
      <w:color w:val="4F81BD" w:themeColor="accent1"/>
    </w:rPr>
  </w:style>
  <w:style w:type="character" w:customStyle="1" w:styleId="z31">
    <w:name w:val="z31"/>
    <w:basedOn w:val="a9"/>
    <w:rsid w:val="00114876"/>
    <w:rPr>
      <w:i/>
      <w:iCs/>
      <w:color w:val="990000"/>
    </w:rPr>
  </w:style>
  <w:style w:type="character" w:customStyle="1" w:styleId="value9">
    <w:name w:val="value9"/>
    <w:basedOn w:val="a9"/>
    <w:rsid w:val="00114876"/>
  </w:style>
  <w:style w:type="character" w:customStyle="1" w:styleId="vid">
    <w:name w:val="vid"/>
    <w:basedOn w:val="a9"/>
    <w:rsid w:val="00114876"/>
  </w:style>
  <w:style w:type="table" w:customStyle="1" w:styleId="1c">
    <w:name w:val="Сетка таблицы1"/>
    <w:basedOn w:val="aa"/>
    <w:next w:val="aff6"/>
    <w:uiPriority w:val="59"/>
    <w:rsid w:val="0071180D"/>
    <w:pPr>
      <w:widowControl w:val="0"/>
      <w:spacing w:after="0" w:line="240" w:lineRule="auto"/>
    </w:pPr>
    <w:rPr>
      <w:rFonts w:ascii="Courier New" w:eastAsia="Times New Roman" w:hAnsi="Courier New"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d">
    <w:name w:val="Заголовок №1"/>
    <w:basedOn w:val="a8"/>
    <w:link w:val="110"/>
    <w:rsid w:val="00410975"/>
    <w:pPr>
      <w:widowControl w:val="0"/>
      <w:suppressAutoHyphens w:val="0"/>
      <w:spacing w:after="0" w:line="269" w:lineRule="exact"/>
      <w:jc w:val="center"/>
      <w:outlineLvl w:val="0"/>
    </w:pPr>
    <w:rPr>
      <w:rFonts w:cs="Times New Roman"/>
      <w:b/>
      <w:color w:val="000000"/>
      <w:sz w:val="22"/>
      <w:szCs w:val="20"/>
      <w:lang w:eastAsia="ru-RU"/>
    </w:rPr>
  </w:style>
  <w:style w:type="character" w:customStyle="1" w:styleId="110">
    <w:name w:val="Заголовок №11"/>
    <w:basedOn w:val="a9"/>
    <w:link w:val="1d"/>
    <w:rsid w:val="00410975"/>
    <w:rPr>
      <w:rFonts w:ascii="Times New Roman" w:eastAsia="Times New Roman" w:hAnsi="Times New Roman" w:cs="Times New Roman"/>
      <w:b/>
      <w:color w:val="000000"/>
      <w:szCs w:val="20"/>
      <w:lang w:eastAsia="ru-RU"/>
    </w:rPr>
  </w:style>
  <w:style w:type="character" w:customStyle="1" w:styleId="52">
    <w:name w:val="Заголовок 5 Знак"/>
    <w:basedOn w:val="a9"/>
    <w:link w:val="51"/>
    <w:uiPriority w:val="9"/>
    <w:rsid w:val="00D37803"/>
    <w:rPr>
      <w:rFonts w:ascii="Cambria" w:eastAsia="Times New Roman" w:hAnsi="Cambria" w:cs="Times New Roman"/>
      <w:color w:val="243F60"/>
      <w:sz w:val="28"/>
    </w:rPr>
  </w:style>
  <w:style w:type="character" w:customStyle="1" w:styleId="60">
    <w:name w:val="Заголовок 6 Знак"/>
    <w:basedOn w:val="a9"/>
    <w:link w:val="6"/>
    <w:uiPriority w:val="9"/>
    <w:rsid w:val="00D37803"/>
    <w:rPr>
      <w:rFonts w:ascii="Times New Roman" w:eastAsia="Times New Roman" w:hAnsi="Times New Roman" w:cs="Times New Roman"/>
      <w:b/>
      <w:bCs/>
      <w:lang w:val="en-GB"/>
    </w:rPr>
  </w:style>
  <w:style w:type="character" w:customStyle="1" w:styleId="70">
    <w:name w:val="Заголовок 7 Знак"/>
    <w:basedOn w:val="a9"/>
    <w:link w:val="7"/>
    <w:uiPriority w:val="9"/>
    <w:rsid w:val="00D37803"/>
    <w:rPr>
      <w:rFonts w:ascii="Times New Roman" w:eastAsia="Times New Roman" w:hAnsi="Times New Roman" w:cs="Times New Roman"/>
      <w:sz w:val="24"/>
      <w:szCs w:val="20"/>
      <w:lang w:eastAsia="ru-RU"/>
    </w:rPr>
  </w:style>
  <w:style w:type="character" w:customStyle="1" w:styleId="80">
    <w:name w:val="Заголовок 8 Знак"/>
    <w:basedOn w:val="a9"/>
    <w:link w:val="8"/>
    <w:uiPriority w:val="9"/>
    <w:rsid w:val="00D37803"/>
    <w:rPr>
      <w:rFonts w:ascii="Times New Roman" w:eastAsia="Times New Roman" w:hAnsi="Times New Roman" w:cs="Times New Roman"/>
      <w:i/>
      <w:iCs/>
      <w:sz w:val="28"/>
      <w:szCs w:val="24"/>
      <w:lang w:val="en-GB"/>
    </w:rPr>
  </w:style>
  <w:style w:type="character" w:customStyle="1" w:styleId="90">
    <w:name w:val="Заголовок 9 Знак"/>
    <w:basedOn w:val="a9"/>
    <w:link w:val="9"/>
    <w:uiPriority w:val="9"/>
    <w:rsid w:val="00D37803"/>
    <w:rPr>
      <w:rFonts w:ascii="Times New Roman" w:eastAsia="Times New Roman" w:hAnsi="Times New Roman" w:cs="Times New Roman"/>
      <w:sz w:val="28"/>
      <w:szCs w:val="28"/>
      <w:lang w:eastAsia="ru-RU"/>
    </w:rPr>
  </w:style>
  <w:style w:type="paragraph" w:styleId="afff8">
    <w:name w:val="Message Header"/>
    <w:basedOn w:val="afb"/>
    <w:link w:val="afff9"/>
    <w:unhideWhenUsed/>
    <w:rsid w:val="00D37803"/>
    <w:pPr>
      <w:keepLines/>
      <w:suppressAutoHyphens w:val="0"/>
      <w:spacing w:line="180" w:lineRule="atLeast"/>
      <w:ind w:left="1555" w:hanging="720"/>
    </w:pPr>
    <w:rPr>
      <w:rFonts w:ascii="Arial" w:hAnsi="Arial" w:cs="Times New Roman"/>
      <w:spacing w:val="-5"/>
      <w:sz w:val="20"/>
      <w:szCs w:val="20"/>
      <w:lang w:eastAsia="en-US"/>
    </w:rPr>
  </w:style>
  <w:style w:type="character" w:customStyle="1" w:styleId="afff9">
    <w:name w:val="Шапка Знак"/>
    <w:basedOn w:val="a9"/>
    <w:link w:val="afff8"/>
    <w:rsid w:val="00D37803"/>
    <w:rPr>
      <w:rFonts w:ascii="Arial" w:eastAsia="Times New Roman" w:hAnsi="Arial" w:cs="Times New Roman"/>
      <w:spacing w:val="-5"/>
      <w:sz w:val="20"/>
      <w:szCs w:val="20"/>
    </w:rPr>
  </w:style>
  <w:style w:type="paragraph" w:customStyle="1" w:styleId="xl67">
    <w:name w:val="xl67"/>
    <w:basedOn w:val="a8"/>
    <w:rsid w:val="00D378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cs="Times New Roman"/>
      <w:szCs w:val="24"/>
      <w:lang w:eastAsia="ru-RU"/>
    </w:rPr>
  </w:style>
  <w:style w:type="paragraph" w:customStyle="1" w:styleId="xl68">
    <w:name w:val="xl68"/>
    <w:basedOn w:val="a8"/>
    <w:rsid w:val="00D378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cs="Times New Roman"/>
      <w:szCs w:val="24"/>
      <w:lang w:eastAsia="ru-RU"/>
    </w:rPr>
  </w:style>
  <w:style w:type="paragraph" w:customStyle="1" w:styleId="xl69">
    <w:name w:val="xl69"/>
    <w:basedOn w:val="a8"/>
    <w:rsid w:val="00D37803"/>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jc w:val="center"/>
    </w:pPr>
    <w:rPr>
      <w:rFonts w:cs="Times New Roman"/>
      <w:szCs w:val="24"/>
      <w:lang w:eastAsia="ru-RU"/>
    </w:rPr>
  </w:style>
  <w:style w:type="paragraph" w:customStyle="1" w:styleId="xl70">
    <w:name w:val="xl70"/>
    <w:basedOn w:val="a8"/>
    <w:rsid w:val="00D37803"/>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1">
    <w:name w:val="xl71"/>
    <w:basedOn w:val="a8"/>
    <w:rsid w:val="00D378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szCs w:val="24"/>
      <w:lang w:eastAsia="ru-RU"/>
    </w:rPr>
  </w:style>
  <w:style w:type="paragraph" w:customStyle="1" w:styleId="xl72">
    <w:name w:val="xl72"/>
    <w:basedOn w:val="a8"/>
    <w:rsid w:val="00D37803"/>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3">
    <w:name w:val="xl73"/>
    <w:basedOn w:val="a8"/>
    <w:rsid w:val="00D37803"/>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4">
    <w:name w:val="xl74"/>
    <w:basedOn w:val="a8"/>
    <w:rsid w:val="00D378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5">
    <w:name w:val="xl75"/>
    <w:basedOn w:val="a8"/>
    <w:rsid w:val="00D37803"/>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xl76">
    <w:name w:val="xl76"/>
    <w:basedOn w:val="a8"/>
    <w:rsid w:val="00D37803"/>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cs="Times New Roman"/>
      <w:b/>
      <w:bCs/>
      <w:szCs w:val="24"/>
      <w:lang w:eastAsia="ru-RU"/>
    </w:rPr>
  </w:style>
  <w:style w:type="paragraph" w:customStyle="1" w:styleId="28">
    <w:name w:val="Пункт 2"/>
    <w:basedOn w:val="22"/>
    <w:qFormat/>
    <w:rsid w:val="00D37803"/>
    <w:pPr>
      <w:tabs>
        <w:tab w:val="left" w:pos="1134"/>
        <w:tab w:val="left" w:pos="1276"/>
      </w:tabs>
      <w:suppressAutoHyphens w:val="0"/>
      <w:spacing w:before="120" w:line="360" w:lineRule="auto"/>
      <w:ind w:firstLine="567"/>
      <w:jc w:val="both"/>
    </w:pPr>
    <w:rPr>
      <w:rFonts w:ascii="Times New Roman" w:hAnsi="Times New Roman"/>
      <w:b w:val="0"/>
      <w:i w:val="0"/>
      <w:iCs w:val="0"/>
      <w:szCs w:val="24"/>
      <w:lang w:eastAsia="ru-RU"/>
    </w:rPr>
  </w:style>
  <w:style w:type="paragraph" w:customStyle="1" w:styleId="112">
    <w:name w:val="Заголовок 1 Знак1"/>
    <w:basedOn w:val="af3"/>
    <w:qFormat/>
    <w:rsid w:val="00D37803"/>
    <w:pPr>
      <w:widowControl w:val="0"/>
      <w:spacing w:line="360" w:lineRule="auto"/>
      <w:ind w:firstLine="0"/>
      <w:textAlignment w:val="baseline"/>
    </w:pPr>
    <w:rPr>
      <w:rFonts w:eastAsiaTheme="minorHAnsi" w:cstheme="majorBidi"/>
      <w:sz w:val="28"/>
      <w:szCs w:val="28"/>
      <w:lang w:eastAsia="en-US"/>
    </w:rPr>
  </w:style>
  <w:style w:type="paragraph" w:styleId="afffa">
    <w:name w:val="List Bullet"/>
    <w:aliases w:val="List Bullet Char + Bold,List Bullet Char2 Char,List Bullet Char Char Char,List Bullet Char1 Char Char Char1,List Bullet Char Char Char Char Char1,List Bullet Char Char Char Char Char Char1 Char Char Char1,Char1,Cha,Char"/>
    <w:basedOn w:val="a8"/>
    <w:unhideWhenUsed/>
    <w:qFormat/>
    <w:rsid w:val="00D37803"/>
    <w:pPr>
      <w:widowControl w:val="0"/>
      <w:suppressAutoHyphens w:val="0"/>
      <w:spacing w:after="120" w:line="360" w:lineRule="auto"/>
      <w:contextualSpacing/>
      <w:jc w:val="both"/>
      <w:textAlignment w:val="baseline"/>
    </w:pPr>
    <w:rPr>
      <w:rFonts w:eastAsiaTheme="minorHAnsi" w:cstheme="majorBidi"/>
      <w:sz w:val="28"/>
      <w:szCs w:val="28"/>
      <w:lang w:eastAsia="en-US"/>
    </w:rPr>
  </w:style>
  <w:style w:type="paragraph" w:customStyle="1" w:styleId="410">
    <w:name w:val="Заголовок 4 Знак1"/>
    <w:basedOn w:val="4"/>
    <w:qFormat/>
    <w:rsid w:val="00D37803"/>
    <w:pPr>
      <w:keepNext w:val="0"/>
      <w:keepLines w:val="0"/>
      <w:tabs>
        <w:tab w:val="left" w:pos="1418"/>
      </w:tabs>
      <w:spacing w:before="120" w:after="60" w:line="360" w:lineRule="auto"/>
      <w:ind w:firstLine="567"/>
      <w:jc w:val="both"/>
    </w:pPr>
    <w:rPr>
      <w:rFonts w:ascii="Times New Roman" w:hAnsi="Times New Roman"/>
      <w:b w:val="0"/>
      <w:i w:val="0"/>
      <w:iCs w:val="0"/>
      <w:color w:val="auto"/>
      <w:szCs w:val="24"/>
    </w:rPr>
  </w:style>
  <w:style w:type="paragraph" w:customStyle="1" w:styleId="afffb">
    <w:name w:val="Список а)"/>
    <w:basedOn w:val="af3"/>
    <w:qFormat/>
    <w:rsid w:val="00D37803"/>
    <w:pPr>
      <w:widowControl w:val="0"/>
      <w:spacing w:line="360" w:lineRule="auto"/>
      <w:ind w:firstLine="0"/>
      <w:textAlignment w:val="baseline"/>
    </w:pPr>
    <w:rPr>
      <w:rFonts w:eastAsiaTheme="minorHAnsi" w:cstheme="majorBidi"/>
      <w:sz w:val="28"/>
      <w:szCs w:val="28"/>
      <w:lang w:eastAsia="en-US"/>
    </w:rPr>
  </w:style>
  <w:style w:type="paragraph" w:customStyle="1" w:styleId="33">
    <w:name w:val="Пункт 3"/>
    <w:basedOn w:val="30"/>
    <w:qFormat/>
    <w:rsid w:val="00D37803"/>
    <w:pPr>
      <w:keepNext w:val="0"/>
      <w:keepLines w:val="0"/>
      <w:tabs>
        <w:tab w:val="left" w:pos="567"/>
      </w:tabs>
      <w:suppressAutoHyphens w:val="0"/>
      <w:spacing w:before="120" w:after="60" w:line="360" w:lineRule="auto"/>
      <w:ind w:left="1080" w:hanging="720"/>
      <w:jc w:val="both"/>
    </w:pPr>
    <w:rPr>
      <w:rFonts w:ascii="Times New Roman" w:eastAsia="Times New Roman" w:hAnsi="Times New Roman" w:cs="Times New Roman"/>
      <w:b w:val="0"/>
      <w:iCs/>
      <w:color w:val="auto"/>
      <w:sz w:val="28"/>
      <w:szCs w:val="24"/>
      <w:lang w:eastAsia="ru-RU"/>
    </w:rPr>
  </w:style>
  <w:style w:type="paragraph" w:customStyle="1" w:styleId="43">
    <w:name w:val="Пункт 4"/>
    <w:basedOn w:val="4"/>
    <w:qFormat/>
    <w:rsid w:val="00D37803"/>
    <w:pPr>
      <w:keepNext w:val="0"/>
      <w:keepLines w:val="0"/>
      <w:tabs>
        <w:tab w:val="left" w:pos="1418"/>
      </w:tabs>
      <w:spacing w:before="120" w:after="60" w:line="360" w:lineRule="auto"/>
      <w:ind w:firstLine="567"/>
      <w:jc w:val="both"/>
    </w:pPr>
    <w:rPr>
      <w:rFonts w:ascii="Times New Roman" w:hAnsi="Times New Roman"/>
      <w:b w:val="0"/>
      <w:i w:val="0"/>
      <w:iCs w:val="0"/>
      <w:color w:val="auto"/>
      <w:szCs w:val="24"/>
    </w:rPr>
  </w:style>
  <w:style w:type="paragraph" w:styleId="afffc">
    <w:name w:val="footnote text"/>
    <w:basedOn w:val="a8"/>
    <w:link w:val="afffd"/>
    <w:uiPriority w:val="99"/>
    <w:rsid w:val="00D37803"/>
    <w:pPr>
      <w:suppressAutoHyphens w:val="0"/>
      <w:spacing w:after="0" w:line="240" w:lineRule="auto"/>
    </w:pPr>
    <w:rPr>
      <w:rFonts w:cs="Times New Roman"/>
      <w:sz w:val="20"/>
      <w:szCs w:val="20"/>
      <w:lang w:eastAsia="ru-RU"/>
    </w:rPr>
  </w:style>
  <w:style w:type="character" w:customStyle="1" w:styleId="afffd">
    <w:name w:val="Текст сноски Знак"/>
    <w:basedOn w:val="a9"/>
    <w:link w:val="afffc"/>
    <w:uiPriority w:val="99"/>
    <w:rsid w:val="00D37803"/>
    <w:rPr>
      <w:rFonts w:ascii="Times New Roman" w:eastAsia="Times New Roman" w:hAnsi="Times New Roman" w:cs="Times New Roman"/>
      <w:sz w:val="20"/>
      <w:szCs w:val="20"/>
      <w:lang w:eastAsia="ru-RU"/>
    </w:rPr>
  </w:style>
  <w:style w:type="character" w:styleId="afffe">
    <w:name w:val="footnote reference"/>
    <w:uiPriority w:val="99"/>
    <w:unhideWhenUsed/>
    <w:rsid w:val="00D37803"/>
    <w:rPr>
      <w:vertAlign w:val="superscript"/>
    </w:rPr>
  </w:style>
  <w:style w:type="character" w:customStyle="1" w:styleId="grame">
    <w:name w:val="grame"/>
    <w:basedOn w:val="a9"/>
    <w:rsid w:val="00D37803"/>
  </w:style>
  <w:style w:type="character" w:customStyle="1" w:styleId="webofficeattributevalue1">
    <w:name w:val="webofficeattributevalue1"/>
    <w:basedOn w:val="a9"/>
    <w:rsid w:val="00D37803"/>
    <w:rPr>
      <w:rFonts w:ascii="Verdana" w:hAnsi="Verdana" w:hint="default"/>
      <w:strike w:val="0"/>
      <w:dstrike w:val="0"/>
      <w:color w:val="000000"/>
      <w:sz w:val="18"/>
      <w:szCs w:val="18"/>
      <w:u w:val="none"/>
      <w:effect w:val="none"/>
    </w:rPr>
  </w:style>
  <w:style w:type="character" w:customStyle="1" w:styleId="29">
    <w:name w:val="Основной текст (2)_"/>
    <w:link w:val="2a"/>
    <w:uiPriority w:val="99"/>
    <w:rsid w:val="00D37803"/>
    <w:rPr>
      <w:b/>
      <w:bCs/>
      <w:spacing w:val="4"/>
      <w:sz w:val="25"/>
      <w:szCs w:val="25"/>
      <w:shd w:val="clear" w:color="auto" w:fill="FFFFFF"/>
    </w:rPr>
  </w:style>
  <w:style w:type="paragraph" w:customStyle="1" w:styleId="2a">
    <w:name w:val="Основной текст (2)"/>
    <w:basedOn w:val="a8"/>
    <w:link w:val="29"/>
    <w:uiPriority w:val="99"/>
    <w:rsid w:val="00D37803"/>
    <w:pPr>
      <w:widowControl w:val="0"/>
      <w:shd w:val="clear" w:color="auto" w:fill="FFFFFF"/>
      <w:suppressAutoHyphens w:val="0"/>
      <w:spacing w:after="0" w:line="485" w:lineRule="exact"/>
      <w:ind w:firstLine="720"/>
      <w:jc w:val="both"/>
    </w:pPr>
    <w:rPr>
      <w:rFonts w:asciiTheme="minorHAnsi" w:eastAsiaTheme="minorHAnsi" w:hAnsiTheme="minorHAnsi" w:cstheme="minorBidi"/>
      <w:b/>
      <w:bCs/>
      <w:spacing w:val="4"/>
      <w:sz w:val="25"/>
      <w:szCs w:val="25"/>
      <w:lang w:eastAsia="en-US"/>
    </w:rPr>
  </w:style>
  <w:style w:type="character" w:customStyle="1" w:styleId="apple-converted-space">
    <w:name w:val="apple-converted-space"/>
    <w:basedOn w:val="a9"/>
    <w:rsid w:val="00D37803"/>
  </w:style>
  <w:style w:type="paragraph" w:customStyle="1" w:styleId="Texte">
    <w:name w:val="Texte"/>
    <w:basedOn w:val="a8"/>
    <w:rsid w:val="00D37803"/>
    <w:pPr>
      <w:suppressAutoHyphens w:val="0"/>
      <w:overflowPunct w:val="0"/>
      <w:autoSpaceDE w:val="0"/>
      <w:autoSpaceDN w:val="0"/>
      <w:adjustRightInd w:val="0"/>
      <w:spacing w:after="0" w:line="240" w:lineRule="auto"/>
      <w:jc w:val="both"/>
      <w:textAlignment w:val="baseline"/>
    </w:pPr>
    <w:rPr>
      <w:rFonts w:ascii="Arial" w:hAnsi="Arial" w:cs="Times New Roman"/>
      <w:snapToGrid w:val="0"/>
      <w:sz w:val="20"/>
      <w:szCs w:val="20"/>
      <w:lang w:val="fr-FR" w:eastAsia="ru-RU"/>
    </w:rPr>
  </w:style>
  <w:style w:type="paragraph" w:customStyle="1" w:styleId="Annexe">
    <w:name w:val="Annexe"/>
    <w:basedOn w:val="a8"/>
    <w:rsid w:val="00D37803"/>
    <w:pPr>
      <w:suppressAutoHyphens w:val="0"/>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paragraph" w:customStyle="1" w:styleId="affff">
    <w:name w:val="Стиль начало"/>
    <w:basedOn w:val="a8"/>
    <w:uiPriority w:val="99"/>
    <w:rsid w:val="00D37803"/>
    <w:pPr>
      <w:widowControl w:val="0"/>
      <w:suppressAutoHyphens w:val="0"/>
      <w:spacing w:after="0" w:line="264" w:lineRule="auto"/>
    </w:pPr>
    <w:rPr>
      <w:rFonts w:cs="Times New Roman"/>
      <w:sz w:val="28"/>
      <w:szCs w:val="20"/>
      <w:lang w:eastAsia="ru-RU"/>
    </w:rPr>
  </w:style>
  <w:style w:type="character" w:customStyle="1" w:styleId="def">
    <w:name w:val="def"/>
    <w:basedOn w:val="a9"/>
    <w:rsid w:val="00D37803"/>
  </w:style>
  <w:style w:type="character" w:customStyle="1" w:styleId="rvts6">
    <w:name w:val="rvts6"/>
    <w:basedOn w:val="a9"/>
    <w:rsid w:val="00D37803"/>
  </w:style>
  <w:style w:type="character" w:customStyle="1" w:styleId="rvts10">
    <w:name w:val="rvts10"/>
    <w:basedOn w:val="a9"/>
    <w:rsid w:val="00D37803"/>
  </w:style>
  <w:style w:type="character" w:customStyle="1" w:styleId="external-link">
    <w:name w:val="external-link"/>
    <w:basedOn w:val="a9"/>
    <w:rsid w:val="00D37803"/>
  </w:style>
  <w:style w:type="character" w:customStyle="1" w:styleId="ff3">
    <w:name w:val="ff3"/>
    <w:rsid w:val="00D37803"/>
  </w:style>
  <w:style w:type="paragraph" w:customStyle="1" w:styleId="consplusnormal0">
    <w:name w:val="consplusnormal"/>
    <w:basedOn w:val="a8"/>
    <w:rsid w:val="00D37803"/>
    <w:pPr>
      <w:suppressAutoHyphens w:val="0"/>
      <w:autoSpaceDE w:val="0"/>
      <w:autoSpaceDN w:val="0"/>
      <w:spacing w:after="0" w:line="240" w:lineRule="auto"/>
      <w:ind w:firstLine="720"/>
    </w:pPr>
    <w:rPr>
      <w:rFonts w:ascii="Arial" w:hAnsi="Arial" w:cs="Arial"/>
      <w:sz w:val="20"/>
      <w:szCs w:val="20"/>
      <w:lang w:eastAsia="ru-RU"/>
    </w:rPr>
  </w:style>
  <w:style w:type="character" w:customStyle="1" w:styleId="75pt0pt">
    <w:name w:val="Основной текст + 7;5 pt;Интервал 0 pt"/>
    <w:basedOn w:val="a9"/>
    <w:rsid w:val="00D37803"/>
    <w:rPr>
      <w:rFonts w:ascii="Arial" w:eastAsia="Arial" w:hAnsi="Arial" w:cs="Arial"/>
      <w:color w:val="000000"/>
      <w:spacing w:val="2"/>
      <w:w w:val="100"/>
      <w:position w:val="0"/>
      <w:sz w:val="15"/>
      <w:szCs w:val="15"/>
      <w:shd w:val="clear" w:color="auto" w:fill="FFFFFF"/>
      <w:lang w:val="ru-RU"/>
    </w:rPr>
  </w:style>
  <w:style w:type="character" w:customStyle="1" w:styleId="affff0">
    <w:name w:val="Основной текст_"/>
    <w:basedOn w:val="a9"/>
    <w:link w:val="44"/>
    <w:rsid w:val="00D37803"/>
    <w:rPr>
      <w:rFonts w:ascii="Arial" w:eastAsia="Arial" w:hAnsi="Arial" w:cs="Arial"/>
      <w:spacing w:val="3"/>
      <w:sz w:val="18"/>
      <w:szCs w:val="18"/>
      <w:shd w:val="clear" w:color="auto" w:fill="FFFFFF"/>
    </w:rPr>
  </w:style>
  <w:style w:type="paragraph" w:customStyle="1" w:styleId="44">
    <w:name w:val="Основной текст4"/>
    <w:basedOn w:val="a8"/>
    <w:link w:val="affff0"/>
    <w:rsid w:val="00D37803"/>
    <w:pPr>
      <w:widowControl w:val="0"/>
      <w:shd w:val="clear" w:color="auto" w:fill="FFFFFF"/>
      <w:suppressAutoHyphens w:val="0"/>
      <w:spacing w:before="1140" w:after="0" w:line="233" w:lineRule="exact"/>
      <w:ind w:hanging="520"/>
    </w:pPr>
    <w:rPr>
      <w:rFonts w:ascii="Arial" w:eastAsia="Arial" w:hAnsi="Arial" w:cs="Arial"/>
      <w:spacing w:val="3"/>
      <w:sz w:val="18"/>
      <w:szCs w:val="18"/>
      <w:lang w:eastAsia="en-US"/>
    </w:rPr>
  </w:style>
  <w:style w:type="paragraph" w:customStyle="1" w:styleId="consplusnonformat0">
    <w:name w:val="consplusnonformat"/>
    <w:basedOn w:val="a8"/>
    <w:rsid w:val="00D37803"/>
    <w:pPr>
      <w:suppressAutoHyphens w:val="0"/>
      <w:autoSpaceDE w:val="0"/>
      <w:autoSpaceDN w:val="0"/>
      <w:spacing w:after="0" w:line="240" w:lineRule="auto"/>
    </w:pPr>
    <w:rPr>
      <w:rFonts w:ascii="Courier New" w:hAnsi="Courier New" w:cs="Courier New"/>
      <w:sz w:val="20"/>
      <w:szCs w:val="20"/>
      <w:lang w:eastAsia="ru-RU"/>
    </w:rPr>
  </w:style>
  <w:style w:type="character" w:customStyle="1" w:styleId="7pt0pt">
    <w:name w:val="Основной текст + 7 pt;Интервал 0 pt"/>
    <w:basedOn w:val="affff0"/>
    <w:rsid w:val="00D37803"/>
    <w:rPr>
      <w:rFonts w:ascii="Arial" w:eastAsia="Arial" w:hAnsi="Arial" w:cs="Arial"/>
      <w:color w:val="000000"/>
      <w:spacing w:val="2"/>
      <w:w w:val="100"/>
      <w:position w:val="0"/>
      <w:sz w:val="14"/>
      <w:szCs w:val="14"/>
      <w:shd w:val="clear" w:color="auto" w:fill="FFFFFF"/>
      <w:lang w:val="ru-RU"/>
    </w:rPr>
  </w:style>
  <w:style w:type="character" w:customStyle="1" w:styleId="2b">
    <w:name w:val="Колонтитул (2)_"/>
    <w:basedOn w:val="a9"/>
    <w:link w:val="2c"/>
    <w:rsid w:val="00D37803"/>
    <w:rPr>
      <w:rFonts w:ascii="Arial" w:eastAsia="Arial" w:hAnsi="Arial" w:cs="Arial"/>
      <w:b/>
      <w:bCs/>
      <w:spacing w:val="2"/>
      <w:sz w:val="18"/>
      <w:szCs w:val="18"/>
      <w:shd w:val="clear" w:color="auto" w:fill="FFFFFF"/>
    </w:rPr>
  </w:style>
  <w:style w:type="paragraph" w:customStyle="1" w:styleId="2c">
    <w:name w:val="Колонтитул (2)"/>
    <w:basedOn w:val="a8"/>
    <w:link w:val="2b"/>
    <w:rsid w:val="00D37803"/>
    <w:pPr>
      <w:widowControl w:val="0"/>
      <w:shd w:val="clear" w:color="auto" w:fill="FFFFFF"/>
      <w:suppressAutoHyphens w:val="0"/>
      <w:spacing w:after="0" w:line="0" w:lineRule="atLeast"/>
    </w:pPr>
    <w:rPr>
      <w:rFonts w:ascii="Arial" w:eastAsia="Arial" w:hAnsi="Arial" w:cs="Arial"/>
      <w:b/>
      <w:bCs/>
      <w:spacing w:val="2"/>
      <w:sz w:val="18"/>
      <w:szCs w:val="18"/>
      <w:lang w:eastAsia="en-US"/>
    </w:rPr>
  </w:style>
  <w:style w:type="character" w:customStyle="1" w:styleId="CourierNew9pt0pt">
    <w:name w:val="Основной текст + Courier New;9 pt;Интервал 0 pt"/>
    <w:basedOn w:val="affff0"/>
    <w:rsid w:val="00D37803"/>
    <w:rPr>
      <w:rFonts w:ascii="Courier New" w:eastAsia="Courier New" w:hAnsi="Courier New" w:cs="Courier New"/>
      <w:color w:val="000000"/>
      <w:spacing w:val="4"/>
      <w:w w:val="100"/>
      <w:position w:val="0"/>
      <w:sz w:val="18"/>
      <w:szCs w:val="18"/>
      <w:shd w:val="clear" w:color="auto" w:fill="FFFFFF"/>
      <w:lang w:val="ru-RU"/>
    </w:rPr>
  </w:style>
  <w:style w:type="character" w:styleId="affff1">
    <w:name w:val="Placeholder Text"/>
    <w:basedOn w:val="a9"/>
    <w:uiPriority w:val="99"/>
    <w:semiHidden/>
    <w:rsid w:val="00D37803"/>
    <w:rPr>
      <w:color w:val="808080"/>
    </w:rPr>
  </w:style>
  <w:style w:type="character" w:customStyle="1" w:styleId="apple-style-span">
    <w:name w:val="apple-style-span"/>
    <w:basedOn w:val="a9"/>
    <w:rsid w:val="00D37803"/>
  </w:style>
  <w:style w:type="paragraph" w:customStyle="1" w:styleId="formattext">
    <w:name w:val="formattext"/>
    <w:basedOn w:val="a8"/>
    <w:rsid w:val="00D37803"/>
    <w:pPr>
      <w:tabs>
        <w:tab w:val="left" w:pos="0"/>
      </w:tabs>
      <w:suppressAutoHyphens w:val="0"/>
      <w:spacing w:before="100" w:beforeAutospacing="1" w:after="100" w:afterAutospacing="1" w:line="240" w:lineRule="auto"/>
      <w:ind w:firstLine="709"/>
      <w:jc w:val="both"/>
    </w:pPr>
    <w:rPr>
      <w:rFonts w:cs="Times New Roman"/>
      <w:color w:val="000000"/>
      <w:szCs w:val="24"/>
      <w:lang w:eastAsia="ru-RU"/>
    </w:rPr>
  </w:style>
  <w:style w:type="paragraph" w:customStyle="1" w:styleId="CM37">
    <w:name w:val="CM37"/>
    <w:basedOn w:val="a8"/>
    <w:next w:val="a8"/>
    <w:uiPriority w:val="99"/>
    <w:rsid w:val="00D37803"/>
    <w:pPr>
      <w:widowControl w:val="0"/>
      <w:tabs>
        <w:tab w:val="left" w:pos="0"/>
      </w:tabs>
      <w:suppressAutoHyphens w:val="0"/>
      <w:autoSpaceDE w:val="0"/>
      <w:autoSpaceDN w:val="0"/>
      <w:adjustRightInd w:val="0"/>
      <w:spacing w:before="100" w:after="0" w:line="240" w:lineRule="auto"/>
      <w:ind w:firstLine="709"/>
      <w:jc w:val="both"/>
    </w:pPr>
    <w:rPr>
      <w:rFonts w:ascii="LCFJD P+ Arial MT" w:hAnsi="LCFJD P+ Arial MT" w:cs="Times New Roman"/>
      <w:color w:val="000000"/>
      <w:szCs w:val="24"/>
      <w:lang w:eastAsia="ru-RU"/>
    </w:rPr>
  </w:style>
  <w:style w:type="paragraph" w:customStyle="1" w:styleId="CM35">
    <w:name w:val="CM35"/>
    <w:basedOn w:val="a8"/>
    <w:next w:val="a8"/>
    <w:uiPriority w:val="99"/>
    <w:rsid w:val="00D37803"/>
    <w:pPr>
      <w:widowControl w:val="0"/>
      <w:tabs>
        <w:tab w:val="left" w:pos="0"/>
      </w:tabs>
      <w:suppressAutoHyphens w:val="0"/>
      <w:autoSpaceDE w:val="0"/>
      <w:autoSpaceDN w:val="0"/>
      <w:adjustRightInd w:val="0"/>
      <w:spacing w:before="100" w:after="0" w:line="240" w:lineRule="auto"/>
      <w:ind w:firstLine="709"/>
      <w:jc w:val="both"/>
    </w:pPr>
    <w:rPr>
      <w:rFonts w:ascii="LCFJD P+ Arial MT" w:hAnsi="LCFJD P+ Arial MT" w:cs="Times New Roman"/>
      <w:color w:val="000000"/>
      <w:szCs w:val="24"/>
      <w:lang w:eastAsia="ru-RU"/>
    </w:rPr>
  </w:style>
  <w:style w:type="paragraph" w:customStyle="1" w:styleId="CM39">
    <w:name w:val="CM39"/>
    <w:basedOn w:val="Default"/>
    <w:next w:val="Default"/>
    <w:uiPriority w:val="99"/>
    <w:rsid w:val="00D37803"/>
    <w:pPr>
      <w:widowControl w:val="0"/>
    </w:pPr>
    <w:rPr>
      <w:rFonts w:ascii="LCFJD P+ Arial MT" w:eastAsia="Times New Roman" w:hAnsi="LCFJD P+ Arial MT"/>
      <w:color w:val="auto"/>
      <w:lang w:eastAsia="ru-RU"/>
    </w:rPr>
  </w:style>
  <w:style w:type="character" w:customStyle="1" w:styleId="mw-headline">
    <w:name w:val="mw-headline"/>
    <w:basedOn w:val="a9"/>
    <w:rsid w:val="00D37803"/>
  </w:style>
  <w:style w:type="paragraph" w:styleId="34">
    <w:name w:val="Body Text 3"/>
    <w:basedOn w:val="a8"/>
    <w:link w:val="35"/>
    <w:rsid w:val="00D37803"/>
    <w:pPr>
      <w:tabs>
        <w:tab w:val="left" w:pos="0"/>
      </w:tabs>
      <w:suppressAutoHyphens w:val="0"/>
      <w:spacing w:before="100" w:after="120" w:line="240" w:lineRule="auto"/>
      <w:ind w:firstLine="709"/>
      <w:jc w:val="both"/>
    </w:pPr>
    <w:rPr>
      <w:rFonts w:cs="Times New Roman"/>
      <w:sz w:val="16"/>
      <w:szCs w:val="16"/>
      <w:lang w:eastAsia="en-US"/>
    </w:rPr>
  </w:style>
  <w:style w:type="character" w:customStyle="1" w:styleId="35">
    <w:name w:val="Основной текст 3 Знак"/>
    <w:basedOn w:val="a9"/>
    <w:link w:val="34"/>
    <w:rsid w:val="00D37803"/>
    <w:rPr>
      <w:rFonts w:ascii="Times New Roman" w:eastAsia="Times New Roman" w:hAnsi="Times New Roman" w:cs="Times New Roman"/>
      <w:sz w:val="16"/>
      <w:szCs w:val="16"/>
    </w:rPr>
  </w:style>
  <w:style w:type="paragraph" w:customStyle="1" w:styleId="affff2">
    <w:name w:val="Знак"/>
    <w:basedOn w:val="a8"/>
    <w:rsid w:val="00D37803"/>
    <w:pPr>
      <w:tabs>
        <w:tab w:val="left" w:pos="0"/>
      </w:tabs>
      <w:suppressAutoHyphens w:val="0"/>
      <w:spacing w:before="100" w:after="160" w:line="240" w:lineRule="exact"/>
      <w:ind w:firstLine="709"/>
      <w:jc w:val="both"/>
    </w:pPr>
    <w:rPr>
      <w:rFonts w:ascii="Verdana" w:hAnsi="Verdana" w:cs="Verdana"/>
      <w:color w:val="000000"/>
      <w:sz w:val="20"/>
      <w:szCs w:val="20"/>
      <w:lang w:val="en-US" w:eastAsia="en-US"/>
    </w:rPr>
  </w:style>
  <w:style w:type="character" w:customStyle="1" w:styleId="2d">
    <w:name w:val="Гиперссылка2"/>
    <w:rsid w:val="00D37803"/>
    <w:rPr>
      <w:rFonts w:ascii="Arial" w:hAnsi="Arial" w:cs="Arial" w:hint="default"/>
      <w:strike w:val="0"/>
      <w:dstrike w:val="0"/>
      <w:color w:val="FF5921"/>
      <w:sz w:val="20"/>
      <w:szCs w:val="20"/>
      <w:u w:val="none"/>
      <w:effect w:val="none"/>
    </w:rPr>
  </w:style>
  <w:style w:type="paragraph" w:customStyle="1" w:styleId="affff3">
    <w:name w:val="Стиль начало Знак"/>
    <w:basedOn w:val="a8"/>
    <w:rsid w:val="00D37803"/>
    <w:pPr>
      <w:suppressAutoHyphens w:val="0"/>
      <w:spacing w:after="0" w:line="264" w:lineRule="auto"/>
    </w:pPr>
    <w:rPr>
      <w:rFonts w:cs="Times New Roman"/>
      <w:sz w:val="28"/>
      <w:szCs w:val="24"/>
      <w:lang w:eastAsia="ru-RU"/>
    </w:rPr>
  </w:style>
  <w:style w:type="character" w:customStyle="1" w:styleId="affff4">
    <w:name w:val="Стиль начало Знак Знак"/>
    <w:rsid w:val="00D37803"/>
    <w:rPr>
      <w:sz w:val="28"/>
      <w:szCs w:val="24"/>
      <w:lang w:val="ru-RU" w:eastAsia="ru-RU" w:bidi="ar-SA"/>
    </w:rPr>
  </w:style>
  <w:style w:type="character" w:styleId="affff5">
    <w:name w:val="page number"/>
    <w:basedOn w:val="a9"/>
    <w:rsid w:val="00D37803"/>
  </w:style>
  <w:style w:type="paragraph" w:styleId="36">
    <w:name w:val="Body Text Indent 3"/>
    <w:basedOn w:val="a8"/>
    <w:link w:val="37"/>
    <w:rsid w:val="00D37803"/>
    <w:pPr>
      <w:tabs>
        <w:tab w:val="left" w:pos="851"/>
      </w:tabs>
      <w:suppressAutoHyphens w:val="0"/>
      <w:spacing w:after="0" w:line="480" w:lineRule="auto"/>
      <w:ind w:firstLine="567"/>
      <w:jc w:val="both"/>
    </w:pPr>
    <w:rPr>
      <w:rFonts w:cs="Times New Roman"/>
      <w:szCs w:val="20"/>
      <w:lang w:eastAsia="ru-RU"/>
    </w:rPr>
  </w:style>
  <w:style w:type="character" w:customStyle="1" w:styleId="37">
    <w:name w:val="Основной текст с отступом 3 Знак"/>
    <w:basedOn w:val="a9"/>
    <w:link w:val="36"/>
    <w:rsid w:val="00D37803"/>
    <w:rPr>
      <w:rFonts w:ascii="Times New Roman" w:eastAsia="Times New Roman" w:hAnsi="Times New Roman" w:cs="Times New Roman"/>
      <w:sz w:val="24"/>
      <w:szCs w:val="20"/>
      <w:lang w:eastAsia="ru-RU"/>
    </w:rPr>
  </w:style>
  <w:style w:type="paragraph" w:styleId="26">
    <w:name w:val="Body Text Indent 2"/>
    <w:basedOn w:val="a8"/>
    <w:link w:val="25"/>
    <w:rsid w:val="00D37803"/>
    <w:pPr>
      <w:suppressAutoHyphens w:val="0"/>
      <w:spacing w:after="120" w:line="480" w:lineRule="auto"/>
      <w:ind w:left="283"/>
    </w:pPr>
    <w:rPr>
      <w:rFonts w:ascii="Arial" w:eastAsiaTheme="minorHAnsi" w:hAnsi="Arial" w:cstheme="minorBidi"/>
      <w:b/>
      <w:sz w:val="22"/>
      <w:lang w:eastAsia="en-US"/>
    </w:rPr>
  </w:style>
  <w:style w:type="character" w:customStyle="1" w:styleId="211">
    <w:name w:val="Основной текст с отступом 2 Знак1"/>
    <w:basedOn w:val="a9"/>
    <w:rsid w:val="00D37803"/>
    <w:rPr>
      <w:rFonts w:ascii="Times New Roman" w:eastAsia="Times New Roman" w:hAnsi="Times New Roman" w:cs="Calibri"/>
      <w:sz w:val="24"/>
      <w:lang w:eastAsia="ar-SA"/>
    </w:rPr>
  </w:style>
  <w:style w:type="paragraph" w:customStyle="1" w:styleId="affff6">
    <w:name w:val="НАЗВАНИЕ"/>
    <w:basedOn w:val="a8"/>
    <w:next w:val="a8"/>
    <w:rsid w:val="00D37803"/>
    <w:pPr>
      <w:widowControl w:val="0"/>
      <w:tabs>
        <w:tab w:val="left" w:leader="dot" w:pos="9627"/>
      </w:tabs>
      <w:suppressAutoHyphens w:val="0"/>
      <w:autoSpaceDE w:val="0"/>
      <w:autoSpaceDN w:val="0"/>
      <w:adjustRightInd w:val="0"/>
      <w:spacing w:after="0" w:line="240" w:lineRule="auto"/>
      <w:jc w:val="center"/>
    </w:pPr>
    <w:rPr>
      <w:rFonts w:cs="Courier New"/>
      <w:caps/>
      <w:noProof/>
      <w:sz w:val="36"/>
      <w:szCs w:val="36"/>
      <w:lang w:eastAsia="ru-RU"/>
    </w:rPr>
  </w:style>
  <w:style w:type="paragraph" w:styleId="2e">
    <w:name w:val="Body Text 2"/>
    <w:aliases w:val="Основной текст Приложения"/>
    <w:basedOn w:val="a8"/>
    <w:link w:val="212"/>
    <w:uiPriority w:val="99"/>
    <w:rsid w:val="00D37803"/>
    <w:pPr>
      <w:suppressAutoHyphens w:val="0"/>
      <w:spacing w:after="0" w:line="240" w:lineRule="auto"/>
      <w:jc w:val="both"/>
    </w:pPr>
    <w:rPr>
      <w:rFonts w:cs="Times New Roman"/>
      <w:color w:val="FF0000"/>
      <w:szCs w:val="24"/>
      <w:lang w:eastAsia="ru-RU"/>
    </w:rPr>
  </w:style>
  <w:style w:type="character" w:customStyle="1" w:styleId="212">
    <w:name w:val="Основной текст 2 Знак1"/>
    <w:aliases w:val="Основной текст Приложения Знак1"/>
    <w:basedOn w:val="a9"/>
    <w:link w:val="2e"/>
    <w:uiPriority w:val="99"/>
    <w:rsid w:val="00D37803"/>
    <w:rPr>
      <w:rFonts w:ascii="Times New Roman" w:eastAsia="Times New Roman" w:hAnsi="Times New Roman" w:cs="Times New Roman"/>
      <w:color w:val="FF0000"/>
      <w:sz w:val="24"/>
      <w:szCs w:val="24"/>
      <w:lang w:eastAsia="ru-RU"/>
    </w:rPr>
  </w:style>
  <w:style w:type="paragraph" w:customStyle="1" w:styleId="1e">
    <w:name w:val="Обычный1"/>
    <w:basedOn w:val="a8"/>
    <w:rsid w:val="00D37803"/>
    <w:pPr>
      <w:suppressAutoHyphens w:val="0"/>
      <w:autoSpaceDE w:val="0"/>
      <w:autoSpaceDN w:val="0"/>
      <w:adjustRightInd w:val="0"/>
      <w:spacing w:after="0" w:line="280" w:lineRule="atLeast"/>
      <w:ind w:firstLine="340"/>
      <w:jc w:val="both"/>
    </w:pPr>
    <w:rPr>
      <w:rFonts w:ascii="Arial" w:hAnsi="Arial" w:cs="Times New Roman"/>
      <w:sz w:val="20"/>
      <w:szCs w:val="20"/>
      <w:lang w:eastAsia="ru-RU"/>
    </w:rPr>
  </w:style>
  <w:style w:type="paragraph" w:customStyle="1" w:styleId="2f">
    <w:name w:val="Стиль2"/>
    <w:basedOn w:val="a8"/>
    <w:link w:val="2f0"/>
    <w:qFormat/>
    <w:rsid w:val="00D37803"/>
    <w:pPr>
      <w:tabs>
        <w:tab w:val="num" w:pos="1069"/>
      </w:tabs>
      <w:suppressAutoHyphens w:val="0"/>
      <w:spacing w:after="0" w:line="240" w:lineRule="auto"/>
      <w:ind w:left="1069" w:hanging="360"/>
    </w:pPr>
    <w:rPr>
      <w:rFonts w:cs="Times New Roman"/>
      <w:color w:val="365F91" w:themeColor="accent1" w:themeShade="BF"/>
      <w:szCs w:val="20"/>
      <w:lang w:eastAsia="ru-RU"/>
    </w:rPr>
  </w:style>
  <w:style w:type="paragraph" w:customStyle="1" w:styleId="213">
    <w:name w:val="Основной текст 21"/>
    <w:basedOn w:val="a8"/>
    <w:rsid w:val="00D37803"/>
    <w:pPr>
      <w:suppressAutoHyphens w:val="0"/>
      <w:overflowPunct w:val="0"/>
      <w:autoSpaceDE w:val="0"/>
      <w:autoSpaceDN w:val="0"/>
      <w:adjustRightInd w:val="0"/>
      <w:spacing w:after="120" w:line="240" w:lineRule="auto"/>
      <w:ind w:left="113"/>
      <w:jc w:val="both"/>
      <w:textAlignment w:val="baseline"/>
    </w:pPr>
    <w:rPr>
      <w:rFonts w:cs="Times New Roman"/>
      <w:szCs w:val="20"/>
      <w:lang w:eastAsia="ru-RU"/>
    </w:rPr>
  </w:style>
  <w:style w:type="paragraph" w:styleId="affff7">
    <w:name w:val="Document Map"/>
    <w:basedOn w:val="a8"/>
    <w:link w:val="affff8"/>
    <w:uiPriority w:val="99"/>
    <w:semiHidden/>
    <w:rsid w:val="00D37803"/>
    <w:pPr>
      <w:shd w:val="clear" w:color="auto" w:fill="000080"/>
      <w:suppressAutoHyphens w:val="0"/>
      <w:spacing w:after="0" w:line="240" w:lineRule="auto"/>
    </w:pPr>
    <w:rPr>
      <w:rFonts w:ascii="Tahoma" w:hAnsi="Tahoma" w:cs="Tahoma"/>
      <w:szCs w:val="24"/>
      <w:lang w:eastAsia="ru-RU"/>
    </w:rPr>
  </w:style>
  <w:style w:type="character" w:customStyle="1" w:styleId="affff8">
    <w:name w:val="Схема документа Знак"/>
    <w:basedOn w:val="a9"/>
    <w:link w:val="affff7"/>
    <w:uiPriority w:val="99"/>
    <w:semiHidden/>
    <w:rsid w:val="00D37803"/>
    <w:rPr>
      <w:rFonts w:ascii="Tahoma" w:eastAsia="Times New Roman" w:hAnsi="Tahoma" w:cs="Tahoma"/>
      <w:sz w:val="24"/>
      <w:szCs w:val="24"/>
      <w:shd w:val="clear" w:color="auto" w:fill="000080"/>
      <w:lang w:eastAsia="ru-RU"/>
    </w:rPr>
  </w:style>
  <w:style w:type="paragraph" w:customStyle="1" w:styleId="a3">
    <w:name w:val="Название функции РЗА"/>
    <w:basedOn w:val="aff2"/>
    <w:link w:val="affff9"/>
    <w:qFormat/>
    <w:rsid w:val="00D37803"/>
    <w:pPr>
      <w:keepNext/>
      <w:numPr>
        <w:numId w:val="56"/>
      </w:numPr>
      <w:tabs>
        <w:tab w:val="left" w:pos="624"/>
      </w:tabs>
      <w:overflowPunct w:val="0"/>
      <w:autoSpaceDE w:val="0"/>
      <w:autoSpaceDN w:val="0"/>
      <w:adjustRightInd w:val="0"/>
      <w:spacing w:after="0" w:line="240" w:lineRule="auto"/>
      <w:textAlignment w:val="baseline"/>
    </w:pPr>
    <w:rPr>
      <w:b/>
      <w:bCs/>
      <w:szCs w:val="24"/>
      <w:lang w:eastAsia="en-US"/>
    </w:rPr>
  </w:style>
  <w:style w:type="character" w:customStyle="1" w:styleId="affff9">
    <w:name w:val="Название функции РЗА Знак"/>
    <w:link w:val="a3"/>
    <w:rsid w:val="00D37803"/>
    <w:rPr>
      <w:rFonts w:ascii="Times New Roman" w:eastAsia="Times New Roman" w:hAnsi="Times New Roman" w:cs="Times New Roman"/>
      <w:b/>
      <w:bCs/>
      <w:sz w:val="24"/>
      <w:szCs w:val="24"/>
    </w:rPr>
  </w:style>
  <w:style w:type="paragraph" w:customStyle="1" w:styleId="affffa">
    <w:name w:val="Таблица середина"/>
    <w:basedOn w:val="a8"/>
    <w:link w:val="affffb"/>
    <w:qFormat/>
    <w:rsid w:val="00D37803"/>
    <w:pPr>
      <w:suppressAutoHyphens w:val="0"/>
      <w:spacing w:after="0" w:line="240" w:lineRule="auto"/>
      <w:jc w:val="center"/>
    </w:pPr>
    <w:rPr>
      <w:rFonts w:cs="Times New Roman"/>
      <w:color w:val="000000"/>
      <w:sz w:val="28"/>
      <w:szCs w:val="28"/>
      <w:lang w:eastAsia="en-US"/>
    </w:rPr>
  </w:style>
  <w:style w:type="character" w:customStyle="1" w:styleId="affffb">
    <w:name w:val="Таблица середина Знак"/>
    <w:link w:val="affffa"/>
    <w:rsid w:val="00D37803"/>
    <w:rPr>
      <w:rFonts w:ascii="Times New Roman" w:eastAsia="Times New Roman" w:hAnsi="Times New Roman" w:cs="Times New Roman"/>
      <w:color w:val="000000"/>
      <w:sz w:val="28"/>
      <w:szCs w:val="28"/>
    </w:rPr>
  </w:style>
  <w:style w:type="paragraph" w:customStyle="1" w:styleId="affffc">
    <w:name w:val="Функциональные показатели"/>
    <w:basedOn w:val="ae"/>
    <w:next w:val="a8"/>
    <w:link w:val="affffd"/>
    <w:qFormat/>
    <w:rsid w:val="00D37803"/>
    <w:pPr>
      <w:tabs>
        <w:tab w:val="left" w:pos="993"/>
      </w:tabs>
      <w:overflowPunct w:val="0"/>
      <w:autoSpaceDE w:val="0"/>
      <w:autoSpaceDN w:val="0"/>
      <w:adjustRightInd w:val="0"/>
      <w:spacing w:before="0" w:after="0" w:line="240" w:lineRule="auto"/>
      <w:ind w:left="782" w:firstLine="709"/>
      <w:jc w:val="left"/>
      <w:textAlignment w:val="baseline"/>
      <w:outlineLvl w:val="9"/>
    </w:pPr>
    <w:rPr>
      <w:rFonts w:ascii="Times New Roman" w:hAnsi="Times New Roman"/>
      <w:b w:val="0"/>
      <w:bCs w:val="0"/>
      <w:kern w:val="0"/>
      <w:sz w:val="28"/>
      <w:szCs w:val="28"/>
      <w:lang w:eastAsia="ru-RU"/>
    </w:rPr>
  </w:style>
  <w:style w:type="character" w:customStyle="1" w:styleId="affffd">
    <w:name w:val="Функциональные показатели Знак"/>
    <w:link w:val="affffc"/>
    <w:rsid w:val="00D37803"/>
    <w:rPr>
      <w:rFonts w:ascii="Times New Roman" w:eastAsia="Times New Roman" w:hAnsi="Times New Roman" w:cs="Times New Roman"/>
      <w:sz w:val="28"/>
      <w:szCs w:val="28"/>
      <w:lang w:eastAsia="ru-RU"/>
    </w:rPr>
  </w:style>
  <w:style w:type="paragraph" w:customStyle="1" w:styleId="21">
    <w:name w:val="Функция 2"/>
    <w:basedOn w:val="a3"/>
    <w:next w:val="a8"/>
    <w:link w:val="2f1"/>
    <w:qFormat/>
    <w:rsid w:val="00D37803"/>
    <w:pPr>
      <w:numPr>
        <w:ilvl w:val="1"/>
      </w:numPr>
      <w:tabs>
        <w:tab w:val="clear" w:pos="4677"/>
        <w:tab w:val="clear" w:pos="9355"/>
      </w:tabs>
    </w:pPr>
  </w:style>
  <w:style w:type="character" w:customStyle="1" w:styleId="2f1">
    <w:name w:val="Функция 2 Знак"/>
    <w:link w:val="21"/>
    <w:rsid w:val="00D37803"/>
    <w:rPr>
      <w:rFonts w:ascii="Times New Roman" w:eastAsia="Times New Roman" w:hAnsi="Times New Roman" w:cs="Times New Roman"/>
      <w:b/>
      <w:bCs/>
      <w:sz w:val="24"/>
      <w:szCs w:val="24"/>
    </w:rPr>
  </w:style>
  <w:style w:type="paragraph" w:customStyle="1" w:styleId="affffe">
    <w:name w:val="Шапка таблиц"/>
    <w:basedOn w:val="ae"/>
    <w:link w:val="afffff"/>
    <w:qFormat/>
    <w:rsid w:val="00D37803"/>
    <w:pPr>
      <w:keepNext/>
      <w:tabs>
        <w:tab w:val="left" w:pos="2112"/>
      </w:tabs>
      <w:overflowPunct w:val="0"/>
      <w:autoSpaceDE w:val="0"/>
      <w:autoSpaceDN w:val="0"/>
      <w:adjustRightInd w:val="0"/>
      <w:spacing w:before="0" w:after="0" w:line="240" w:lineRule="auto"/>
      <w:ind w:left="782" w:firstLine="709"/>
      <w:textAlignment w:val="baseline"/>
      <w:outlineLvl w:val="9"/>
    </w:pPr>
    <w:rPr>
      <w:rFonts w:ascii="Times New Roman" w:hAnsi="Times New Roman"/>
      <w:bCs w:val="0"/>
      <w:kern w:val="0"/>
      <w:sz w:val="24"/>
      <w:szCs w:val="24"/>
      <w:lang w:eastAsia="ru-RU"/>
    </w:rPr>
  </w:style>
  <w:style w:type="character" w:customStyle="1" w:styleId="afffff">
    <w:name w:val="Шапка таблиц Знак"/>
    <w:link w:val="affffe"/>
    <w:rsid w:val="00D37803"/>
    <w:rPr>
      <w:rFonts w:ascii="Times New Roman" w:eastAsia="Times New Roman" w:hAnsi="Times New Roman" w:cs="Times New Roman"/>
      <w:b/>
      <w:sz w:val="24"/>
      <w:szCs w:val="24"/>
      <w:lang w:eastAsia="ru-RU"/>
    </w:rPr>
  </w:style>
  <w:style w:type="paragraph" w:customStyle="1" w:styleId="afffff0">
    <w:name w:val="Шапка документа"/>
    <w:basedOn w:val="a8"/>
    <w:link w:val="afffff1"/>
    <w:qFormat/>
    <w:rsid w:val="00D37803"/>
    <w:pPr>
      <w:suppressAutoHyphens w:val="0"/>
      <w:spacing w:after="0" w:line="240" w:lineRule="auto"/>
    </w:pPr>
    <w:rPr>
      <w:rFonts w:cs="Times New Roman"/>
      <w:b/>
      <w:sz w:val="26"/>
      <w:szCs w:val="26"/>
      <w:lang w:eastAsia="en-US"/>
    </w:rPr>
  </w:style>
  <w:style w:type="character" w:customStyle="1" w:styleId="afffff1">
    <w:name w:val="Шапка документа Знак"/>
    <w:link w:val="afffff0"/>
    <w:rsid w:val="00D37803"/>
    <w:rPr>
      <w:rFonts w:ascii="Times New Roman" w:eastAsia="Times New Roman" w:hAnsi="Times New Roman" w:cs="Times New Roman"/>
      <w:b/>
      <w:sz w:val="26"/>
      <w:szCs w:val="26"/>
    </w:rPr>
  </w:style>
  <w:style w:type="paragraph" w:customStyle="1" w:styleId="01">
    <w:name w:val="Заголовок 01"/>
    <w:basedOn w:val="12"/>
    <w:next w:val="12"/>
    <w:autoRedefine/>
    <w:rsid w:val="00D37803"/>
    <w:pPr>
      <w:keepLines w:val="0"/>
      <w:tabs>
        <w:tab w:val="left" w:pos="851"/>
      </w:tabs>
      <w:suppressAutoHyphens w:val="0"/>
      <w:spacing w:before="0" w:line="240" w:lineRule="auto"/>
      <w:ind w:firstLine="709"/>
      <w:jc w:val="both"/>
    </w:pPr>
    <w:rPr>
      <w:rFonts w:ascii="Times New Roman" w:eastAsia="Times New Roman" w:hAnsi="Times New Roman" w:cs="Arial"/>
      <w:noProof/>
      <w:color w:val="000000"/>
      <w:kern w:val="32"/>
      <w:szCs w:val="32"/>
      <w:lang w:val="en-US" w:eastAsia="en-US"/>
    </w:rPr>
  </w:style>
  <w:style w:type="paragraph" w:customStyle="1" w:styleId="113">
    <w:name w:val="Заголовок 1.1"/>
    <w:basedOn w:val="5"/>
    <w:autoRedefine/>
    <w:rsid w:val="00D37803"/>
    <w:pPr>
      <w:numPr>
        <w:numId w:val="0"/>
      </w:numPr>
    </w:pPr>
    <w:rPr>
      <w:lang w:val="ru-RU"/>
    </w:rPr>
  </w:style>
  <w:style w:type="paragraph" w:styleId="2f2">
    <w:name w:val="List 2"/>
    <w:basedOn w:val="a8"/>
    <w:uiPriority w:val="99"/>
    <w:rsid w:val="00D37803"/>
    <w:pPr>
      <w:suppressAutoHyphens w:val="0"/>
      <w:spacing w:after="0" w:line="240" w:lineRule="auto"/>
      <w:ind w:left="566" w:hanging="283"/>
    </w:pPr>
    <w:rPr>
      <w:rFonts w:cs="Times New Roman"/>
      <w:sz w:val="28"/>
      <w:szCs w:val="24"/>
      <w:lang w:val="en-GB" w:eastAsia="en-US"/>
    </w:rPr>
  </w:style>
  <w:style w:type="paragraph" w:styleId="afffff2">
    <w:name w:val="Normal Indent"/>
    <w:basedOn w:val="a8"/>
    <w:rsid w:val="00D37803"/>
    <w:pPr>
      <w:suppressAutoHyphens w:val="0"/>
      <w:spacing w:after="0" w:line="240" w:lineRule="auto"/>
      <w:ind w:left="708"/>
    </w:pPr>
    <w:rPr>
      <w:rFonts w:cs="Times New Roman"/>
      <w:sz w:val="28"/>
      <w:szCs w:val="24"/>
      <w:lang w:val="en-GB" w:eastAsia="en-US"/>
    </w:rPr>
  </w:style>
  <w:style w:type="paragraph" w:styleId="5">
    <w:name w:val="List Number 5"/>
    <w:basedOn w:val="a8"/>
    <w:rsid w:val="00D37803"/>
    <w:pPr>
      <w:numPr>
        <w:numId w:val="53"/>
      </w:numPr>
      <w:suppressAutoHyphens w:val="0"/>
      <w:spacing w:after="0" w:line="240" w:lineRule="auto"/>
    </w:pPr>
    <w:rPr>
      <w:rFonts w:cs="Times New Roman"/>
      <w:sz w:val="28"/>
      <w:szCs w:val="24"/>
      <w:lang w:val="en-GB" w:eastAsia="en-US"/>
    </w:rPr>
  </w:style>
  <w:style w:type="paragraph" w:customStyle="1" w:styleId="111">
    <w:name w:val="Заголовок 1.1.1"/>
    <w:basedOn w:val="113"/>
    <w:link w:val="1110"/>
    <w:rsid w:val="00D37803"/>
    <w:pPr>
      <w:numPr>
        <w:ilvl w:val="2"/>
        <w:numId w:val="54"/>
      </w:numPr>
      <w:tabs>
        <w:tab w:val="clear" w:pos="1440"/>
        <w:tab w:val="num" w:pos="1080"/>
      </w:tabs>
      <w:ind w:hanging="1224"/>
    </w:pPr>
  </w:style>
  <w:style w:type="paragraph" w:customStyle="1" w:styleId="1f">
    <w:name w:val="Стиль1"/>
    <w:basedOn w:val="113"/>
    <w:next w:val="111"/>
    <w:link w:val="1f0"/>
    <w:qFormat/>
    <w:rsid w:val="00D37803"/>
    <w:pPr>
      <w:tabs>
        <w:tab w:val="num" w:pos="1080"/>
      </w:tabs>
      <w:ind w:left="1224" w:hanging="1224"/>
    </w:pPr>
  </w:style>
  <w:style w:type="paragraph" w:customStyle="1" w:styleId="1111">
    <w:name w:val="Заголовок 1.1.1.1"/>
    <w:basedOn w:val="111"/>
    <w:rsid w:val="00D37803"/>
    <w:rPr>
      <w:b/>
      <w:color w:val="000000"/>
    </w:rPr>
  </w:style>
  <w:style w:type="paragraph" w:customStyle="1" w:styleId="BodyTextIndent33">
    <w:name w:val="Body Text Indent 33"/>
    <w:basedOn w:val="a8"/>
    <w:rsid w:val="00D37803"/>
    <w:pPr>
      <w:suppressAutoHyphens w:val="0"/>
      <w:spacing w:after="0" w:line="240" w:lineRule="auto"/>
      <w:ind w:left="576"/>
      <w:jc w:val="both"/>
    </w:pPr>
    <w:rPr>
      <w:rFonts w:eastAsia="Batang" w:cs="Times New Roman"/>
      <w:sz w:val="28"/>
      <w:szCs w:val="24"/>
      <w:lang w:eastAsia="ko-KR"/>
    </w:rPr>
  </w:style>
  <w:style w:type="paragraph" w:customStyle="1" w:styleId="afffff3">
    <w:name w:val="АриалТабл"/>
    <w:basedOn w:val="a8"/>
    <w:rsid w:val="00D37803"/>
    <w:pPr>
      <w:suppressAutoHyphens w:val="0"/>
      <w:spacing w:after="0" w:line="240" w:lineRule="auto"/>
      <w:jc w:val="both"/>
    </w:pPr>
    <w:rPr>
      <w:rFonts w:ascii="Arial" w:hAnsi="Arial" w:cs="Arial"/>
      <w:sz w:val="28"/>
      <w:szCs w:val="24"/>
    </w:rPr>
  </w:style>
  <w:style w:type="character" w:styleId="afffff4">
    <w:name w:val="Emphasis"/>
    <w:uiPriority w:val="20"/>
    <w:qFormat/>
    <w:rsid w:val="00D37803"/>
    <w:rPr>
      <w:i/>
      <w:iCs/>
    </w:rPr>
  </w:style>
  <w:style w:type="paragraph" w:customStyle="1" w:styleId="Style14">
    <w:name w:val="Style14"/>
    <w:basedOn w:val="a8"/>
    <w:uiPriority w:val="99"/>
    <w:rsid w:val="00D37803"/>
    <w:pPr>
      <w:widowControl w:val="0"/>
      <w:suppressAutoHyphens w:val="0"/>
      <w:autoSpaceDE w:val="0"/>
      <w:autoSpaceDN w:val="0"/>
      <w:adjustRightInd w:val="0"/>
      <w:spacing w:after="0" w:line="278" w:lineRule="exact"/>
      <w:jc w:val="center"/>
    </w:pPr>
    <w:rPr>
      <w:rFonts w:ascii="Arial" w:hAnsi="Arial" w:cs="Arial"/>
      <w:sz w:val="28"/>
      <w:szCs w:val="24"/>
      <w:lang w:eastAsia="ru-RU"/>
    </w:rPr>
  </w:style>
  <w:style w:type="paragraph" w:customStyle="1" w:styleId="Style25">
    <w:name w:val="Style25"/>
    <w:basedOn w:val="a8"/>
    <w:rsid w:val="00D37803"/>
    <w:pPr>
      <w:widowControl w:val="0"/>
      <w:suppressAutoHyphens w:val="0"/>
      <w:autoSpaceDE w:val="0"/>
      <w:autoSpaceDN w:val="0"/>
      <w:adjustRightInd w:val="0"/>
      <w:spacing w:after="0" w:line="240" w:lineRule="auto"/>
    </w:pPr>
    <w:rPr>
      <w:rFonts w:ascii="Arial" w:hAnsi="Arial" w:cs="Arial"/>
      <w:sz w:val="28"/>
      <w:szCs w:val="24"/>
      <w:lang w:eastAsia="ru-RU"/>
    </w:rPr>
  </w:style>
  <w:style w:type="character" w:customStyle="1" w:styleId="54">
    <w:name w:val="Знак Знак Знак5"/>
    <w:rsid w:val="00D37803"/>
    <w:rPr>
      <w:lang w:val="en-US"/>
    </w:rPr>
  </w:style>
  <w:style w:type="character" w:customStyle="1" w:styleId="45">
    <w:name w:val="Знак Знак4"/>
    <w:rsid w:val="00D37803"/>
    <w:rPr>
      <w:lang w:val="en-US"/>
    </w:rPr>
  </w:style>
  <w:style w:type="character" w:customStyle="1" w:styleId="WW8Num3z0">
    <w:name w:val="WW8Num3z0"/>
    <w:rsid w:val="00D37803"/>
    <w:rPr>
      <w:rFonts w:ascii="Symbol" w:hAnsi="Symbol"/>
    </w:rPr>
  </w:style>
  <w:style w:type="paragraph" w:customStyle="1" w:styleId="afffff5">
    <w:name w:val="Заголовок перед таблицей"/>
    <w:basedOn w:val="ae"/>
    <w:link w:val="afffff6"/>
    <w:qFormat/>
    <w:rsid w:val="00D37803"/>
    <w:pPr>
      <w:tabs>
        <w:tab w:val="left" w:pos="2112"/>
      </w:tabs>
      <w:suppressAutoHyphens w:val="0"/>
      <w:overflowPunct w:val="0"/>
      <w:autoSpaceDE w:val="0"/>
      <w:autoSpaceDN w:val="0"/>
      <w:adjustRightInd w:val="0"/>
      <w:spacing w:after="240" w:line="240" w:lineRule="auto"/>
      <w:ind w:left="782" w:firstLine="709"/>
      <w:jc w:val="left"/>
      <w:textAlignment w:val="baseline"/>
      <w:outlineLvl w:val="9"/>
    </w:pPr>
    <w:rPr>
      <w:rFonts w:ascii="Times New Roman" w:hAnsi="Times New Roman"/>
      <w:bCs w:val="0"/>
      <w:kern w:val="0"/>
      <w:sz w:val="28"/>
      <w:szCs w:val="28"/>
      <w:lang w:eastAsia="ru-RU"/>
    </w:rPr>
  </w:style>
  <w:style w:type="character" w:customStyle="1" w:styleId="afffff6">
    <w:name w:val="Заголовок перед таблицей Знак"/>
    <w:link w:val="afffff5"/>
    <w:rsid w:val="00D37803"/>
    <w:rPr>
      <w:rFonts w:ascii="Times New Roman" w:eastAsia="Times New Roman" w:hAnsi="Times New Roman" w:cs="Times New Roman"/>
      <w:b/>
      <w:sz w:val="28"/>
      <w:szCs w:val="28"/>
      <w:lang w:eastAsia="ru-RU"/>
    </w:rPr>
  </w:style>
  <w:style w:type="paragraph" w:customStyle="1" w:styleId="afffff7">
    <w:name w:val="Название документа"/>
    <w:basedOn w:val="ae"/>
    <w:link w:val="afffff8"/>
    <w:qFormat/>
    <w:rsid w:val="00D37803"/>
    <w:pPr>
      <w:tabs>
        <w:tab w:val="left" w:pos="2112"/>
      </w:tabs>
      <w:suppressAutoHyphens w:val="0"/>
      <w:overflowPunct w:val="0"/>
      <w:autoSpaceDE w:val="0"/>
      <w:autoSpaceDN w:val="0"/>
      <w:adjustRightInd w:val="0"/>
      <w:spacing w:before="0" w:after="0" w:line="240" w:lineRule="auto"/>
      <w:ind w:left="782" w:firstLine="709"/>
      <w:textAlignment w:val="baseline"/>
      <w:outlineLvl w:val="9"/>
    </w:pPr>
    <w:rPr>
      <w:rFonts w:ascii="Times New Roman" w:hAnsi="Times New Roman"/>
      <w:bCs w:val="0"/>
      <w:kern w:val="0"/>
      <w:sz w:val="28"/>
      <w:szCs w:val="28"/>
      <w:lang w:eastAsia="ru-RU"/>
    </w:rPr>
  </w:style>
  <w:style w:type="character" w:customStyle="1" w:styleId="afffff8">
    <w:name w:val="Название документа Знак"/>
    <w:link w:val="afffff7"/>
    <w:rsid w:val="00D37803"/>
    <w:rPr>
      <w:rFonts w:ascii="Times New Roman" w:eastAsia="Times New Roman" w:hAnsi="Times New Roman" w:cs="Times New Roman"/>
      <w:b/>
      <w:sz w:val="28"/>
      <w:szCs w:val="28"/>
      <w:lang w:eastAsia="ru-RU"/>
    </w:rPr>
  </w:style>
  <w:style w:type="paragraph" w:customStyle="1" w:styleId="afffff9">
    <w:name w:val="Таблица обычный"/>
    <w:basedOn w:val="a8"/>
    <w:qFormat/>
    <w:rsid w:val="00D37803"/>
    <w:pPr>
      <w:tabs>
        <w:tab w:val="left" w:pos="851"/>
      </w:tabs>
      <w:spacing w:after="0" w:line="240" w:lineRule="auto"/>
    </w:pPr>
    <w:rPr>
      <w:rFonts w:cs="Times New Roman"/>
      <w:bCs/>
      <w:sz w:val="28"/>
      <w:szCs w:val="28"/>
      <w:lang w:eastAsia="ru-RU"/>
    </w:rPr>
  </w:style>
  <w:style w:type="paragraph" w:customStyle="1" w:styleId="a">
    <w:name w:val="Название таблицы"/>
    <w:basedOn w:val="a8"/>
    <w:link w:val="afffffa"/>
    <w:qFormat/>
    <w:rsid w:val="00D37803"/>
    <w:pPr>
      <w:keepNext/>
      <w:numPr>
        <w:numId w:val="55"/>
      </w:numPr>
      <w:suppressAutoHyphens w:val="0"/>
      <w:autoSpaceDE w:val="0"/>
      <w:autoSpaceDN w:val="0"/>
      <w:adjustRightInd w:val="0"/>
      <w:spacing w:after="120" w:line="240" w:lineRule="auto"/>
      <w:jc w:val="center"/>
    </w:pPr>
    <w:rPr>
      <w:rFonts w:cs="Times New Roman"/>
      <w:sz w:val="28"/>
      <w:szCs w:val="28"/>
      <w:lang w:eastAsia="ru-RU"/>
    </w:rPr>
  </w:style>
  <w:style w:type="paragraph" w:customStyle="1" w:styleId="a4">
    <w:name w:val="Параметр функции"/>
    <w:basedOn w:val="21"/>
    <w:next w:val="a8"/>
    <w:qFormat/>
    <w:rsid w:val="00D37803"/>
    <w:pPr>
      <w:keepNext w:val="0"/>
      <w:numPr>
        <w:ilvl w:val="2"/>
      </w:numPr>
      <w:tabs>
        <w:tab w:val="clear" w:pos="624"/>
        <w:tab w:val="num" w:pos="0"/>
        <w:tab w:val="num" w:pos="360"/>
        <w:tab w:val="left" w:pos="908"/>
      </w:tabs>
      <w:ind w:left="792" w:hanging="432"/>
    </w:pPr>
    <w:rPr>
      <w:b w:val="0"/>
    </w:rPr>
  </w:style>
  <w:style w:type="character" w:customStyle="1" w:styleId="afffffa">
    <w:name w:val="Название таблицы Знак"/>
    <w:basedOn w:val="a9"/>
    <w:link w:val="a"/>
    <w:rsid w:val="00D37803"/>
    <w:rPr>
      <w:rFonts w:ascii="Times New Roman" w:eastAsia="Times New Roman" w:hAnsi="Times New Roman" w:cs="Times New Roman"/>
      <w:sz w:val="28"/>
      <w:szCs w:val="28"/>
      <w:lang w:eastAsia="ru-RU"/>
    </w:rPr>
  </w:style>
  <w:style w:type="paragraph" w:customStyle="1" w:styleId="Normale2">
    <w:name w:val="Normale2"/>
    <w:basedOn w:val="a8"/>
    <w:uiPriority w:val="99"/>
    <w:rsid w:val="00D37803"/>
    <w:pPr>
      <w:suppressAutoHyphens w:val="0"/>
      <w:overflowPunct w:val="0"/>
      <w:autoSpaceDE w:val="0"/>
      <w:autoSpaceDN w:val="0"/>
      <w:adjustRightInd w:val="0"/>
      <w:spacing w:after="0" w:line="360" w:lineRule="auto"/>
      <w:jc w:val="both"/>
      <w:textAlignment w:val="baseline"/>
    </w:pPr>
    <w:rPr>
      <w:rFonts w:ascii="Arial" w:hAnsi="Arial" w:cs="Times New Roman"/>
      <w:szCs w:val="20"/>
      <w:lang w:val="en-US" w:eastAsia="it-IT"/>
    </w:rPr>
  </w:style>
  <w:style w:type="paragraph" w:customStyle="1" w:styleId="CORPOTESTO">
    <w:name w:val="CORPOTESTO"/>
    <w:basedOn w:val="a8"/>
    <w:rsid w:val="00D37803"/>
    <w:pPr>
      <w:suppressAutoHyphens w:val="0"/>
      <w:overflowPunct w:val="0"/>
      <w:autoSpaceDE w:val="0"/>
      <w:autoSpaceDN w:val="0"/>
      <w:adjustRightInd w:val="0"/>
      <w:spacing w:after="0" w:line="240" w:lineRule="auto"/>
      <w:jc w:val="both"/>
      <w:textAlignment w:val="baseline"/>
    </w:pPr>
    <w:rPr>
      <w:rFonts w:ascii="Arial" w:hAnsi="Arial" w:cs="Times New Roman"/>
      <w:szCs w:val="20"/>
      <w:lang w:val="it-IT" w:eastAsia="it-IT"/>
    </w:rPr>
  </w:style>
  <w:style w:type="paragraph" w:customStyle="1" w:styleId="xl27">
    <w:name w:val="xl27"/>
    <w:basedOn w:val="a8"/>
    <w:rsid w:val="00D37803"/>
    <w:pPr>
      <w:pBdr>
        <w:top w:val="single" w:sz="4" w:space="0" w:color="C0C0C0"/>
        <w:left w:val="single" w:sz="4" w:space="0" w:color="C0C0C0"/>
        <w:bottom w:val="single" w:sz="4" w:space="0" w:color="C0C0C0"/>
        <w:right w:val="single" w:sz="4" w:space="0" w:color="C0C0C0"/>
      </w:pBdr>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28">
    <w:name w:val="xl28"/>
    <w:basedOn w:val="a8"/>
    <w:rsid w:val="00D37803"/>
    <w:pPr>
      <w:pBdr>
        <w:top w:val="single" w:sz="4" w:space="0" w:color="000000"/>
        <w:left w:val="single" w:sz="4" w:space="0" w:color="000000"/>
        <w:bottom w:val="single" w:sz="4" w:space="0" w:color="000000"/>
        <w:right w:val="single" w:sz="4" w:space="0" w:color="000000"/>
      </w:pBdr>
      <w:shd w:val="clear" w:color="auto" w:fill="00FF00"/>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29">
    <w:name w:val="xl29"/>
    <w:basedOn w:val="a8"/>
    <w:rsid w:val="00D37803"/>
    <w:pPr>
      <w:pBdr>
        <w:top w:val="single" w:sz="4" w:space="0" w:color="C0C0C0"/>
        <w:left w:val="single" w:sz="4" w:space="0" w:color="C0C0C0"/>
        <w:bottom w:val="single" w:sz="4" w:space="0" w:color="C0C0C0"/>
        <w:right w:val="single" w:sz="4" w:space="0" w:color="C0C0C0"/>
      </w:pBdr>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xl30">
    <w:name w:val="xl30"/>
    <w:basedOn w:val="a8"/>
    <w:rsid w:val="00D37803"/>
    <w:pPr>
      <w:pBdr>
        <w:top w:val="single" w:sz="4" w:space="0" w:color="000000"/>
        <w:left w:val="single" w:sz="4" w:space="0" w:color="000000"/>
        <w:bottom w:val="single" w:sz="4" w:space="0" w:color="000000"/>
        <w:right w:val="single" w:sz="4" w:space="0" w:color="000000"/>
      </w:pBdr>
      <w:shd w:val="clear" w:color="auto" w:fill="00FF00"/>
      <w:suppressAutoHyphens w:val="0"/>
      <w:spacing w:before="100" w:beforeAutospacing="1" w:after="100" w:afterAutospacing="1" w:line="240" w:lineRule="auto"/>
      <w:jc w:val="center"/>
    </w:pPr>
    <w:rPr>
      <w:rFonts w:ascii="Tahoma" w:eastAsia="Arial Unicode MS" w:hAnsi="Tahoma" w:cs="Tahoma"/>
      <w:sz w:val="16"/>
      <w:szCs w:val="16"/>
      <w:lang w:val="it-IT" w:eastAsia="it-IT"/>
    </w:rPr>
  </w:style>
  <w:style w:type="paragraph" w:customStyle="1" w:styleId="Normale1">
    <w:name w:val="Normale 1"/>
    <w:basedOn w:val="a8"/>
    <w:rsid w:val="00D37803"/>
    <w:pPr>
      <w:suppressAutoHyphens w:val="0"/>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character" w:customStyle="1" w:styleId="1f0">
    <w:name w:val="Стиль1 Знак"/>
    <w:basedOn w:val="a9"/>
    <w:link w:val="1f"/>
    <w:rsid w:val="00D37803"/>
    <w:rPr>
      <w:rFonts w:ascii="Times New Roman" w:eastAsia="Times New Roman" w:hAnsi="Times New Roman" w:cs="Times New Roman"/>
      <w:sz w:val="28"/>
      <w:szCs w:val="24"/>
    </w:rPr>
  </w:style>
  <w:style w:type="paragraph" w:styleId="afffffb">
    <w:name w:val="caption"/>
    <w:basedOn w:val="a8"/>
    <w:next w:val="a8"/>
    <w:qFormat/>
    <w:rsid w:val="00D37803"/>
    <w:pPr>
      <w:suppressAutoHyphens w:val="0"/>
      <w:overflowPunct w:val="0"/>
      <w:autoSpaceDE w:val="0"/>
      <w:autoSpaceDN w:val="0"/>
      <w:adjustRightInd w:val="0"/>
      <w:spacing w:after="0" w:line="240" w:lineRule="auto"/>
      <w:jc w:val="center"/>
      <w:textAlignment w:val="baseline"/>
    </w:pPr>
    <w:rPr>
      <w:rFonts w:cs="Times New Roman"/>
      <w:bCs/>
      <w:szCs w:val="20"/>
      <w:lang w:val="it-IT" w:eastAsia="it-IT"/>
    </w:rPr>
  </w:style>
  <w:style w:type="paragraph" w:customStyle="1" w:styleId="1f1">
    <w:name w:val="1"/>
    <w:basedOn w:val="a8"/>
    <w:rsid w:val="00D37803"/>
    <w:pPr>
      <w:suppressAutoHyphens w:val="0"/>
      <w:spacing w:after="160" w:line="240" w:lineRule="auto"/>
    </w:pPr>
    <w:rPr>
      <w:rFonts w:ascii="Arial" w:hAnsi="Arial" w:cs="Times New Roman"/>
      <w:b/>
      <w:color w:val="FFFFFF"/>
      <w:sz w:val="32"/>
      <w:szCs w:val="20"/>
      <w:lang w:val="en-US" w:eastAsia="en-US"/>
    </w:rPr>
  </w:style>
  <w:style w:type="character" w:customStyle="1" w:styleId="2f0">
    <w:name w:val="Стиль2 Знак"/>
    <w:basedOn w:val="13"/>
    <w:link w:val="2f"/>
    <w:rsid w:val="00D37803"/>
    <w:rPr>
      <w:rFonts w:ascii="Times New Roman" w:eastAsia="Times New Roman" w:hAnsi="Times New Roman" w:cs="Times New Roman"/>
      <w:b w:val="0"/>
      <w:bCs w:val="0"/>
      <w:color w:val="365F91" w:themeColor="accent1" w:themeShade="BF"/>
      <w:sz w:val="24"/>
      <w:szCs w:val="20"/>
      <w:lang w:eastAsia="ru-RU"/>
    </w:rPr>
  </w:style>
  <w:style w:type="character" w:styleId="afffffc">
    <w:name w:val="endnote reference"/>
    <w:basedOn w:val="a9"/>
    <w:rsid w:val="00D37803"/>
    <w:rPr>
      <w:vertAlign w:val="superscript"/>
    </w:rPr>
  </w:style>
  <w:style w:type="paragraph" w:customStyle="1" w:styleId="2TimesNewRoman3">
    <w:name w:val="Стиль Заголовок 2 + Times New Roman не курсив Перед:  3 пт"/>
    <w:basedOn w:val="22"/>
    <w:rsid w:val="00D37803"/>
    <w:pPr>
      <w:tabs>
        <w:tab w:val="num" w:pos="568"/>
      </w:tabs>
      <w:suppressAutoHyphens w:val="0"/>
      <w:overflowPunct w:val="0"/>
      <w:autoSpaceDE w:val="0"/>
      <w:autoSpaceDN w:val="0"/>
      <w:adjustRightInd w:val="0"/>
      <w:spacing w:before="60"/>
      <w:ind w:left="568"/>
      <w:textAlignment w:val="baseline"/>
    </w:pPr>
    <w:rPr>
      <w:rFonts w:ascii="Times New Roman" w:hAnsi="Times New Roman"/>
      <w:i w:val="0"/>
      <w:iCs w:val="0"/>
      <w:szCs w:val="20"/>
      <w:lang w:val="it-IT" w:eastAsia="it-IT"/>
    </w:rPr>
  </w:style>
  <w:style w:type="paragraph" w:customStyle="1" w:styleId="afffffd">
    <w:name w:val="Рисунок"/>
    <w:basedOn w:val="a8"/>
    <w:link w:val="afffffe"/>
    <w:qFormat/>
    <w:rsid w:val="00D37803"/>
    <w:pPr>
      <w:suppressAutoHyphens w:val="0"/>
      <w:overflowPunct w:val="0"/>
      <w:autoSpaceDE w:val="0"/>
      <w:autoSpaceDN w:val="0"/>
      <w:adjustRightInd w:val="0"/>
      <w:spacing w:after="0" w:line="240" w:lineRule="auto"/>
      <w:jc w:val="center"/>
      <w:textAlignment w:val="baseline"/>
    </w:pPr>
    <w:rPr>
      <w:rFonts w:cs="Times New Roman"/>
      <w:noProof/>
      <w:sz w:val="28"/>
      <w:szCs w:val="20"/>
      <w:lang w:eastAsia="ru-RU"/>
    </w:rPr>
  </w:style>
  <w:style w:type="character" w:customStyle="1" w:styleId="afffffe">
    <w:name w:val="Рисунок Знак"/>
    <w:basedOn w:val="a9"/>
    <w:link w:val="afffffd"/>
    <w:rsid w:val="00D37803"/>
    <w:rPr>
      <w:rFonts w:ascii="Times New Roman" w:eastAsia="Times New Roman" w:hAnsi="Times New Roman" w:cs="Times New Roman"/>
      <w:noProof/>
      <w:sz w:val="28"/>
      <w:szCs w:val="20"/>
      <w:lang w:eastAsia="ru-RU"/>
    </w:rPr>
  </w:style>
  <w:style w:type="character" w:customStyle="1" w:styleId="Default0">
    <w:name w:val="Default Знак"/>
    <w:basedOn w:val="a9"/>
    <w:link w:val="Default"/>
    <w:rsid w:val="00D37803"/>
    <w:rPr>
      <w:rFonts w:ascii="Times New Roman" w:hAnsi="Times New Roman" w:cs="Times New Roman"/>
      <w:color w:val="000000"/>
      <w:sz w:val="24"/>
      <w:szCs w:val="24"/>
    </w:rPr>
  </w:style>
  <w:style w:type="character" w:customStyle="1" w:styleId="afa">
    <w:name w:val="Таблица Знак"/>
    <w:basedOn w:val="Default0"/>
    <w:link w:val="af9"/>
    <w:rsid w:val="00D37803"/>
    <w:rPr>
      <w:rFonts w:ascii="Arial" w:eastAsia="Times New Roman" w:hAnsi="Arial" w:cs="Times New Roman"/>
      <w:bCs/>
      <w:color w:val="000000"/>
      <w:sz w:val="20"/>
      <w:szCs w:val="20"/>
      <w:lang w:eastAsia="ru-RU"/>
    </w:rPr>
  </w:style>
  <w:style w:type="paragraph" w:customStyle="1" w:styleId="affffff">
    <w:name w:val="Таблица слева"/>
    <w:basedOn w:val="af9"/>
    <w:link w:val="affffff0"/>
    <w:qFormat/>
    <w:rsid w:val="00D37803"/>
    <w:pPr>
      <w:tabs>
        <w:tab w:val="clear" w:pos="567"/>
      </w:tabs>
      <w:autoSpaceDE w:val="0"/>
      <w:autoSpaceDN w:val="0"/>
      <w:adjustRightInd w:val="0"/>
      <w:ind w:left="0"/>
    </w:pPr>
    <w:rPr>
      <w:rFonts w:ascii="Times New Roman" w:hAnsi="Times New Roman"/>
      <w:bCs w:val="0"/>
      <w:color w:val="000000"/>
      <w:sz w:val="28"/>
      <w:szCs w:val="28"/>
    </w:rPr>
  </w:style>
  <w:style w:type="character" w:customStyle="1" w:styleId="affffff0">
    <w:name w:val="Таблица слева Знак"/>
    <w:basedOn w:val="afa"/>
    <w:link w:val="affffff"/>
    <w:rsid w:val="00D37803"/>
    <w:rPr>
      <w:rFonts w:ascii="Times New Roman" w:eastAsia="Times New Roman" w:hAnsi="Times New Roman" w:cs="Times New Roman"/>
      <w:bCs w:val="0"/>
      <w:color w:val="000000"/>
      <w:sz w:val="28"/>
      <w:szCs w:val="28"/>
      <w:lang w:eastAsia="ru-RU"/>
    </w:rPr>
  </w:style>
  <w:style w:type="paragraph" w:customStyle="1" w:styleId="affffff1">
    <w:name w:val="Обычный_жирный"/>
    <w:basedOn w:val="a8"/>
    <w:qFormat/>
    <w:rsid w:val="00D37803"/>
    <w:pPr>
      <w:suppressAutoHyphens w:val="0"/>
      <w:spacing w:after="0" w:line="360" w:lineRule="auto"/>
      <w:ind w:firstLine="567"/>
      <w:jc w:val="both"/>
    </w:pPr>
    <w:rPr>
      <w:rFonts w:cs="Times New Roman"/>
      <w:b/>
      <w:sz w:val="28"/>
      <w:szCs w:val="24"/>
      <w:lang w:eastAsia="ru-RU"/>
    </w:rPr>
  </w:style>
  <w:style w:type="paragraph" w:customStyle="1" w:styleId="164848">
    <w:name w:val="Стиль Абзац списка + 16 пт полужирный Перед:  48 пт После:  48 пт"/>
    <w:basedOn w:val="af3"/>
    <w:next w:val="a8"/>
    <w:rsid w:val="00D37803"/>
    <w:pPr>
      <w:spacing w:before="960" w:after="960"/>
      <w:ind w:left="708" w:firstLine="0"/>
      <w:contextualSpacing w:val="0"/>
      <w:jc w:val="left"/>
    </w:pPr>
    <w:rPr>
      <w:b/>
      <w:bCs/>
      <w:sz w:val="32"/>
      <w:lang w:val="en-GB" w:eastAsia="en-US"/>
    </w:rPr>
  </w:style>
  <w:style w:type="paragraph" w:customStyle="1" w:styleId="140">
    <w:name w:val="Стиль Название объекта + 14 пт не полужирный"/>
    <w:basedOn w:val="afffffb"/>
    <w:next w:val="a8"/>
    <w:rsid w:val="00D37803"/>
    <w:pPr>
      <w:keepNext/>
    </w:pPr>
    <w:rPr>
      <w:bCs w:val="0"/>
      <w:sz w:val="28"/>
    </w:rPr>
  </w:style>
  <w:style w:type="character" w:customStyle="1" w:styleId="qfztst">
    <w:name w:val="qfztst"/>
    <w:basedOn w:val="a9"/>
    <w:rsid w:val="00D37803"/>
  </w:style>
  <w:style w:type="paragraph" w:customStyle="1" w:styleId="141">
    <w:name w:val="Стиль14"/>
    <w:basedOn w:val="a8"/>
    <w:rsid w:val="00D37803"/>
    <w:pPr>
      <w:suppressAutoHyphens w:val="0"/>
      <w:spacing w:after="0" w:line="264" w:lineRule="auto"/>
      <w:ind w:firstLine="720"/>
      <w:jc w:val="both"/>
    </w:pPr>
    <w:rPr>
      <w:rFonts w:eastAsia="Calibri" w:cs="Times New Roman"/>
      <w:sz w:val="28"/>
      <w:szCs w:val="20"/>
      <w:lang w:eastAsia="ru-RU"/>
    </w:rPr>
  </w:style>
  <w:style w:type="character" w:customStyle="1" w:styleId="1110">
    <w:name w:val="Заголовок 1.1.1 Знак"/>
    <w:link w:val="111"/>
    <w:rsid w:val="00D37803"/>
    <w:rPr>
      <w:rFonts w:ascii="Times New Roman" w:eastAsia="Times New Roman" w:hAnsi="Times New Roman" w:cs="Times New Roman"/>
      <w:sz w:val="28"/>
      <w:szCs w:val="24"/>
    </w:rPr>
  </w:style>
  <w:style w:type="paragraph" w:customStyle="1" w:styleId="affffff2">
    <w:name w:val="таблица центр"/>
    <w:basedOn w:val="a8"/>
    <w:rsid w:val="00D37803"/>
    <w:pPr>
      <w:suppressAutoHyphens w:val="0"/>
      <w:spacing w:after="0" w:line="240" w:lineRule="auto"/>
      <w:jc w:val="center"/>
    </w:pPr>
    <w:rPr>
      <w:rFonts w:ascii="Arial" w:hAnsi="Arial" w:cs="Arial"/>
      <w:sz w:val="22"/>
      <w:lang w:eastAsia="ru-RU"/>
    </w:rPr>
  </w:style>
  <w:style w:type="paragraph" w:styleId="affffff3">
    <w:name w:val="Block Text"/>
    <w:basedOn w:val="a8"/>
    <w:uiPriority w:val="99"/>
    <w:rsid w:val="00D37803"/>
    <w:pPr>
      <w:widowControl w:val="0"/>
      <w:shd w:val="clear" w:color="auto" w:fill="FFFFFF"/>
      <w:tabs>
        <w:tab w:val="left" w:pos="2635"/>
      </w:tabs>
      <w:suppressAutoHyphens w:val="0"/>
      <w:autoSpaceDE w:val="0"/>
      <w:autoSpaceDN w:val="0"/>
      <w:adjustRightInd w:val="0"/>
      <w:spacing w:before="5" w:after="0" w:line="278" w:lineRule="exact"/>
      <w:ind w:left="725" w:right="2650" w:firstLine="485"/>
      <w:jc w:val="center"/>
    </w:pPr>
    <w:rPr>
      <w:rFonts w:cs="Times New Roman"/>
      <w:b/>
      <w:bCs/>
      <w:color w:val="000000"/>
      <w:spacing w:val="-8"/>
      <w:sz w:val="28"/>
      <w:szCs w:val="24"/>
      <w:u w:val="single"/>
      <w:lang w:eastAsia="ru-RU"/>
    </w:rPr>
  </w:style>
  <w:style w:type="paragraph" w:customStyle="1" w:styleId="FR2">
    <w:name w:val="FR2"/>
    <w:rsid w:val="00D37803"/>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character" w:customStyle="1" w:styleId="62">
    <w:name w:val="Знак Знак6"/>
    <w:rsid w:val="00D37803"/>
    <w:rPr>
      <w:rFonts w:ascii="Times New Roman" w:eastAsia="Times New Roman" w:hAnsi="Times New Roman" w:cs="Times New Roman"/>
      <w:sz w:val="24"/>
      <w:szCs w:val="24"/>
      <w:lang w:eastAsia="ru-RU"/>
    </w:rPr>
  </w:style>
  <w:style w:type="paragraph" w:customStyle="1" w:styleId="-">
    <w:name w:val="основной-А"/>
    <w:autoRedefine/>
    <w:rsid w:val="00D37803"/>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D37803"/>
    <w:rPr>
      <w:rFonts w:ascii="Times New Roman" w:hAnsi="Times New Roman" w:cs="Times New Roman"/>
      <w:sz w:val="22"/>
      <w:szCs w:val="22"/>
    </w:rPr>
  </w:style>
  <w:style w:type="paragraph" w:customStyle="1" w:styleId="Style22">
    <w:name w:val="Style22"/>
    <w:basedOn w:val="a8"/>
    <w:rsid w:val="00D37803"/>
    <w:pPr>
      <w:widowControl w:val="0"/>
      <w:suppressAutoHyphens w:val="0"/>
      <w:autoSpaceDE w:val="0"/>
      <w:autoSpaceDN w:val="0"/>
      <w:adjustRightInd w:val="0"/>
      <w:spacing w:after="0" w:line="480" w:lineRule="exact"/>
    </w:pPr>
    <w:rPr>
      <w:rFonts w:ascii="Arial" w:hAnsi="Arial" w:cs="Arial"/>
      <w:szCs w:val="24"/>
      <w:lang w:eastAsia="ru-RU"/>
    </w:rPr>
  </w:style>
  <w:style w:type="paragraph" w:customStyle="1" w:styleId="Style20">
    <w:name w:val="Style20"/>
    <w:basedOn w:val="a8"/>
    <w:rsid w:val="00D37803"/>
    <w:pPr>
      <w:widowControl w:val="0"/>
      <w:suppressAutoHyphens w:val="0"/>
      <w:autoSpaceDE w:val="0"/>
      <w:autoSpaceDN w:val="0"/>
      <w:adjustRightInd w:val="0"/>
      <w:spacing w:after="0" w:line="245" w:lineRule="exact"/>
    </w:pPr>
    <w:rPr>
      <w:rFonts w:ascii="Arial" w:hAnsi="Arial" w:cs="Arial"/>
      <w:szCs w:val="24"/>
      <w:lang w:eastAsia="ru-RU"/>
    </w:rPr>
  </w:style>
  <w:style w:type="character" w:customStyle="1" w:styleId="FontStyle42">
    <w:name w:val="Font Style42"/>
    <w:rsid w:val="00D37803"/>
    <w:rPr>
      <w:rFonts w:ascii="Times New Roman" w:hAnsi="Times New Roman" w:cs="Times New Roman"/>
      <w:sz w:val="26"/>
      <w:szCs w:val="26"/>
    </w:rPr>
  </w:style>
  <w:style w:type="character" w:customStyle="1" w:styleId="FontStyle44">
    <w:name w:val="Font Style44"/>
    <w:rsid w:val="00D37803"/>
    <w:rPr>
      <w:rFonts w:ascii="Times New Roman" w:hAnsi="Times New Roman" w:cs="Times New Roman"/>
      <w:sz w:val="12"/>
      <w:szCs w:val="12"/>
    </w:rPr>
  </w:style>
  <w:style w:type="paragraph" w:customStyle="1" w:styleId="Style28">
    <w:name w:val="Style28"/>
    <w:basedOn w:val="a8"/>
    <w:uiPriority w:val="99"/>
    <w:rsid w:val="00D37803"/>
    <w:pPr>
      <w:widowControl w:val="0"/>
      <w:suppressAutoHyphens w:val="0"/>
      <w:autoSpaceDE w:val="0"/>
      <w:autoSpaceDN w:val="0"/>
      <w:adjustRightInd w:val="0"/>
      <w:spacing w:after="0" w:line="240" w:lineRule="auto"/>
    </w:pPr>
    <w:rPr>
      <w:rFonts w:ascii="Arial" w:hAnsi="Arial" w:cs="Arial"/>
      <w:szCs w:val="24"/>
      <w:lang w:eastAsia="ru-RU"/>
    </w:rPr>
  </w:style>
  <w:style w:type="character" w:customStyle="1" w:styleId="FontStyle43">
    <w:name w:val="Font Style43"/>
    <w:rsid w:val="00D37803"/>
    <w:rPr>
      <w:rFonts w:ascii="Times New Roman" w:hAnsi="Times New Roman" w:cs="Times New Roman"/>
      <w:b/>
      <w:bCs/>
      <w:sz w:val="22"/>
      <w:szCs w:val="22"/>
    </w:rPr>
  </w:style>
  <w:style w:type="paragraph" w:customStyle="1" w:styleId="Style5">
    <w:name w:val="Style5"/>
    <w:basedOn w:val="a8"/>
    <w:uiPriority w:val="99"/>
    <w:rsid w:val="00D37803"/>
    <w:pPr>
      <w:widowControl w:val="0"/>
      <w:suppressAutoHyphens w:val="0"/>
      <w:autoSpaceDE w:val="0"/>
      <w:autoSpaceDN w:val="0"/>
      <w:adjustRightInd w:val="0"/>
      <w:spacing w:after="0" w:line="250" w:lineRule="exact"/>
    </w:pPr>
    <w:rPr>
      <w:rFonts w:ascii="Arial" w:hAnsi="Arial" w:cs="Arial"/>
      <w:szCs w:val="24"/>
      <w:lang w:eastAsia="ru-RU"/>
    </w:rPr>
  </w:style>
  <w:style w:type="character" w:customStyle="1" w:styleId="FontStyle23">
    <w:name w:val="Font Style23"/>
    <w:uiPriority w:val="99"/>
    <w:rsid w:val="00D37803"/>
    <w:rPr>
      <w:rFonts w:ascii="Arial" w:hAnsi="Arial" w:cs="Arial" w:hint="default"/>
      <w:sz w:val="18"/>
      <w:szCs w:val="18"/>
    </w:rPr>
  </w:style>
  <w:style w:type="paragraph" w:customStyle="1" w:styleId="Style17">
    <w:name w:val="Style17"/>
    <w:basedOn w:val="a8"/>
    <w:uiPriority w:val="99"/>
    <w:rsid w:val="00D37803"/>
    <w:pPr>
      <w:widowControl w:val="0"/>
      <w:suppressAutoHyphens w:val="0"/>
      <w:autoSpaceDE w:val="0"/>
      <w:autoSpaceDN w:val="0"/>
      <w:adjustRightInd w:val="0"/>
      <w:spacing w:after="0" w:line="259" w:lineRule="exact"/>
    </w:pPr>
    <w:rPr>
      <w:rFonts w:ascii="Constantia" w:hAnsi="Constantia" w:cs="Times New Roman"/>
      <w:szCs w:val="24"/>
      <w:lang w:eastAsia="ru-RU"/>
    </w:rPr>
  </w:style>
  <w:style w:type="character" w:customStyle="1" w:styleId="FontStyle32">
    <w:name w:val="Font Style32"/>
    <w:uiPriority w:val="99"/>
    <w:rsid w:val="00D37803"/>
    <w:rPr>
      <w:rFonts w:ascii="Arial" w:hAnsi="Arial" w:cs="Arial" w:hint="default"/>
      <w:sz w:val="20"/>
      <w:szCs w:val="20"/>
    </w:rPr>
  </w:style>
  <w:style w:type="paragraph" w:customStyle="1" w:styleId="Style147">
    <w:name w:val="Style147"/>
    <w:basedOn w:val="a8"/>
    <w:uiPriority w:val="99"/>
    <w:rsid w:val="00D37803"/>
    <w:pPr>
      <w:widowControl w:val="0"/>
      <w:suppressAutoHyphens w:val="0"/>
      <w:autoSpaceDE w:val="0"/>
      <w:autoSpaceDN w:val="0"/>
      <w:adjustRightInd w:val="0"/>
      <w:spacing w:after="0" w:line="417" w:lineRule="exact"/>
      <w:ind w:firstLine="605"/>
    </w:pPr>
    <w:rPr>
      <w:rFonts w:cs="Times New Roman"/>
      <w:szCs w:val="24"/>
      <w:lang w:eastAsia="ru-RU"/>
    </w:rPr>
  </w:style>
  <w:style w:type="character" w:customStyle="1" w:styleId="FontStyle278">
    <w:name w:val="Font Style278"/>
    <w:uiPriority w:val="99"/>
    <w:rsid w:val="00D37803"/>
    <w:rPr>
      <w:rFonts w:ascii="Times New Roman" w:hAnsi="Times New Roman" w:cs="Times New Roman" w:hint="default"/>
      <w:sz w:val="20"/>
      <w:szCs w:val="20"/>
    </w:rPr>
  </w:style>
  <w:style w:type="paragraph" w:customStyle="1" w:styleId="affffff4">
    <w:name w:val="Знак Знак Знак Знак Знак Знак Знак"/>
    <w:basedOn w:val="a8"/>
    <w:rsid w:val="00D37803"/>
    <w:pPr>
      <w:suppressAutoHyphens w:val="0"/>
      <w:spacing w:after="160" w:line="240" w:lineRule="exact"/>
    </w:pPr>
    <w:rPr>
      <w:rFonts w:ascii="Verdana" w:hAnsi="Verdana" w:cs="Verdana"/>
      <w:sz w:val="20"/>
      <w:szCs w:val="20"/>
      <w:lang w:val="en-US" w:eastAsia="en-US"/>
    </w:rPr>
  </w:style>
  <w:style w:type="character" w:customStyle="1" w:styleId="FontStyle74">
    <w:name w:val="Font Style74"/>
    <w:uiPriority w:val="99"/>
    <w:rsid w:val="00D37803"/>
    <w:rPr>
      <w:rFonts w:ascii="Times New Roman" w:hAnsi="Times New Roman" w:cs="Times New Roman"/>
      <w:spacing w:val="10"/>
      <w:sz w:val="30"/>
      <w:szCs w:val="30"/>
    </w:rPr>
  </w:style>
  <w:style w:type="character" w:customStyle="1" w:styleId="FontStyle82">
    <w:name w:val="Font Style82"/>
    <w:uiPriority w:val="99"/>
    <w:rsid w:val="00D37803"/>
    <w:rPr>
      <w:rFonts w:ascii="Times New Roman" w:hAnsi="Times New Roman" w:cs="Times New Roman"/>
      <w:b/>
      <w:bCs/>
      <w:sz w:val="18"/>
      <w:szCs w:val="18"/>
    </w:rPr>
  </w:style>
  <w:style w:type="paragraph" w:customStyle="1" w:styleId="Style54">
    <w:name w:val="Style54"/>
    <w:basedOn w:val="a8"/>
    <w:uiPriority w:val="99"/>
    <w:rsid w:val="00D37803"/>
    <w:pPr>
      <w:widowControl w:val="0"/>
      <w:suppressAutoHyphens w:val="0"/>
      <w:autoSpaceDE w:val="0"/>
      <w:autoSpaceDN w:val="0"/>
      <w:adjustRightInd w:val="0"/>
      <w:spacing w:after="0" w:line="224" w:lineRule="exact"/>
      <w:ind w:firstLine="466"/>
      <w:jc w:val="both"/>
    </w:pPr>
    <w:rPr>
      <w:rFonts w:ascii="Arial" w:hAnsi="Arial" w:cs="Arial"/>
      <w:szCs w:val="24"/>
      <w:lang w:eastAsia="ru-RU"/>
    </w:rPr>
  </w:style>
  <w:style w:type="character" w:customStyle="1" w:styleId="FontStyle73">
    <w:name w:val="Font Style73"/>
    <w:uiPriority w:val="99"/>
    <w:rsid w:val="00D37803"/>
    <w:rPr>
      <w:rFonts w:ascii="Times New Roman" w:hAnsi="Times New Roman" w:cs="Times New Roman"/>
      <w:spacing w:val="10"/>
      <w:sz w:val="22"/>
      <w:szCs w:val="22"/>
    </w:rPr>
  </w:style>
  <w:style w:type="character" w:customStyle="1" w:styleId="FontStyle87">
    <w:name w:val="Font Style87"/>
    <w:uiPriority w:val="99"/>
    <w:rsid w:val="00D37803"/>
    <w:rPr>
      <w:rFonts w:ascii="Times New Roman" w:hAnsi="Times New Roman" w:cs="Times New Roman"/>
      <w:b/>
      <w:bCs/>
      <w:sz w:val="22"/>
      <w:szCs w:val="22"/>
    </w:rPr>
  </w:style>
  <w:style w:type="paragraph" w:customStyle="1" w:styleId="Style42">
    <w:name w:val="Style42"/>
    <w:basedOn w:val="a8"/>
    <w:uiPriority w:val="99"/>
    <w:rsid w:val="00D37803"/>
    <w:pPr>
      <w:widowControl w:val="0"/>
      <w:suppressAutoHyphens w:val="0"/>
      <w:autoSpaceDE w:val="0"/>
      <w:autoSpaceDN w:val="0"/>
      <w:adjustRightInd w:val="0"/>
      <w:spacing w:after="0" w:line="414" w:lineRule="exact"/>
      <w:ind w:firstLine="698"/>
      <w:jc w:val="both"/>
    </w:pPr>
    <w:rPr>
      <w:rFonts w:cs="Times New Roman"/>
      <w:szCs w:val="24"/>
      <w:lang w:eastAsia="ru-RU"/>
    </w:rPr>
  </w:style>
  <w:style w:type="paragraph" w:customStyle="1" w:styleId="Style134">
    <w:name w:val="Style134"/>
    <w:basedOn w:val="a8"/>
    <w:uiPriority w:val="99"/>
    <w:rsid w:val="00D37803"/>
    <w:pPr>
      <w:widowControl w:val="0"/>
      <w:suppressAutoHyphens w:val="0"/>
      <w:autoSpaceDE w:val="0"/>
      <w:autoSpaceDN w:val="0"/>
      <w:adjustRightInd w:val="0"/>
      <w:spacing w:after="0" w:line="414" w:lineRule="exact"/>
      <w:ind w:firstLine="724"/>
      <w:jc w:val="both"/>
    </w:pPr>
    <w:rPr>
      <w:rFonts w:cs="Times New Roman"/>
      <w:szCs w:val="24"/>
      <w:lang w:eastAsia="ru-RU"/>
    </w:rPr>
  </w:style>
  <w:style w:type="paragraph" w:customStyle="1" w:styleId="FORMATTEXT0">
    <w:name w:val=".FORMATTEXT"/>
    <w:uiPriority w:val="99"/>
    <w:rsid w:val="00D3780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D37803"/>
    <w:rPr>
      <w:rFonts w:ascii="Times New Roman" w:hAnsi="Times New Roman" w:cs="Times New Roman"/>
      <w:spacing w:val="20"/>
      <w:sz w:val="26"/>
      <w:szCs w:val="26"/>
    </w:rPr>
  </w:style>
  <w:style w:type="character" w:customStyle="1" w:styleId="FontStyle71">
    <w:name w:val="Font Style71"/>
    <w:uiPriority w:val="99"/>
    <w:rsid w:val="00D37803"/>
    <w:rPr>
      <w:rFonts w:ascii="Times New Roman" w:hAnsi="Times New Roman" w:cs="Times New Roman"/>
      <w:b/>
      <w:bCs/>
      <w:spacing w:val="10"/>
      <w:sz w:val="26"/>
      <w:szCs w:val="26"/>
    </w:rPr>
  </w:style>
  <w:style w:type="paragraph" w:customStyle="1" w:styleId="Style36">
    <w:name w:val="Style36"/>
    <w:basedOn w:val="a8"/>
    <w:uiPriority w:val="99"/>
    <w:rsid w:val="00D37803"/>
    <w:pPr>
      <w:widowControl w:val="0"/>
      <w:suppressAutoHyphens w:val="0"/>
      <w:autoSpaceDE w:val="0"/>
      <w:autoSpaceDN w:val="0"/>
      <w:adjustRightInd w:val="0"/>
      <w:spacing w:after="0" w:line="289" w:lineRule="exact"/>
      <w:ind w:firstLine="427"/>
      <w:jc w:val="both"/>
    </w:pPr>
    <w:rPr>
      <w:rFonts w:ascii="Arial" w:hAnsi="Arial" w:cs="Arial"/>
      <w:szCs w:val="24"/>
      <w:lang w:eastAsia="ru-RU"/>
    </w:rPr>
  </w:style>
  <w:style w:type="paragraph" w:customStyle="1" w:styleId="Style47">
    <w:name w:val="Style47"/>
    <w:basedOn w:val="a8"/>
    <w:uiPriority w:val="99"/>
    <w:rsid w:val="00D37803"/>
    <w:pPr>
      <w:widowControl w:val="0"/>
      <w:suppressAutoHyphens w:val="0"/>
      <w:autoSpaceDE w:val="0"/>
      <w:autoSpaceDN w:val="0"/>
      <w:adjustRightInd w:val="0"/>
      <w:spacing w:after="0" w:line="281" w:lineRule="exact"/>
    </w:pPr>
    <w:rPr>
      <w:rFonts w:ascii="Arial" w:hAnsi="Arial" w:cs="Arial"/>
      <w:szCs w:val="24"/>
      <w:lang w:eastAsia="ru-RU"/>
    </w:rPr>
  </w:style>
  <w:style w:type="paragraph" w:customStyle="1" w:styleId="headertext">
    <w:name w:val="headertex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310">
    <w:name w:val="Основной текст с отступом 31"/>
    <w:basedOn w:val="a8"/>
    <w:rsid w:val="00D37803"/>
    <w:pPr>
      <w:spacing w:after="120" w:line="240" w:lineRule="auto"/>
      <w:ind w:left="283"/>
    </w:pPr>
    <w:rPr>
      <w:rFonts w:cs="Times New Roman"/>
      <w:sz w:val="16"/>
      <w:szCs w:val="16"/>
    </w:rPr>
  </w:style>
  <w:style w:type="paragraph" w:customStyle="1" w:styleId="311">
    <w:name w:val="Основной текст 31"/>
    <w:basedOn w:val="a8"/>
    <w:rsid w:val="00D37803"/>
    <w:pPr>
      <w:spacing w:after="0" w:line="240" w:lineRule="auto"/>
    </w:pPr>
    <w:rPr>
      <w:rFonts w:ascii="Arial" w:eastAsia="Batang" w:hAnsi="Arial" w:cs="Times New Roman"/>
      <w:sz w:val="22"/>
      <w:szCs w:val="16"/>
    </w:rPr>
  </w:style>
  <w:style w:type="paragraph" w:customStyle="1" w:styleId="Iauiue">
    <w:name w:val="Iau.iue"/>
    <w:basedOn w:val="a8"/>
    <w:next w:val="a8"/>
    <w:rsid w:val="00D37803"/>
    <w:pPr>
      <w:suppressAutoHyphens w:val="0"/>
      <w:autoSpaceDE w:val="0"/>
      <w:autoSpaceDN w:val="0"/>
      <w:adjustRightInd w:val="0"/>
      <w:spacing w:after="0" w:line="240" w:lineRule="auto"/>
    </w:pPr>
    <w:rPr>
      <w:rFonts w:cs="Times New Roman"/>
      <w:szCs w:val="24"/>
      <w:lang w:eastAsia="ru-RU"/>
    </w:rPr>
  </w:style>
  <w:style w:type="paragraph" w:customStyle="1" w:styleId="Oaeno">
    <w:name w:val="Oaeno"/>
    <w:basedOn w:val="a8"/>
    <w:next w:val="a8"/>
    <w:rsid w:val="00D37803"/>
    <w:pPr>
      <w:suppressAutoHyphens w:val="0"/>
      <w:autoSpaceDE w:val="0"/>
      <w:autoSpaceDN w:val="0"/>
      <w:adjustRightInd w:val="0"/>
      <w:spacing w:after="0" w:line="240" w:lineRule="auto"/>
    </w:pPr>
    <w:rPr>
      <w:rFonts w:cs="Times New Roman"/>
      <w:szCs w:val="24"/>
      <w:lang w:eastAsia="ru-RU"/>
    </w:rPr>
  </w:style>
  <w:style w:type="paragraph" w:customStyle="1" w:styleId="BodyText28">
    <w:name w:val="Body Text 28"/>
    <w:basedOn w:val="a8"/>
    <w:rsid w:val="00D37803"/>
    <w:pPr>
      <w:suppressAutoHyphens w:val="0"/>
      <w:spacing w:after="0" w:line="240" w:lineRule="auto"/>
      <w:ind w:firstLine="709"/>
      <w:jc w:val="both"/>
    </w:pPr>
    <w:rPr>
      <w:rFonts w:ascii="Arial" w:hAnsi="Arial" w:cs="Times New Roman"/>
      <w:szCs w:val="24"/>
      <w:lang w:eastAsia="ru-RU"/>
    </w:rPr>
  </w:style>
  <w:style w:type="paragraph" w:customStyle="1" w:styleId="affffff5">
    <w:name w:val="!Заголовок"/>
    <w:basedOn w:val="a8"/>
    <w:qFormat/>
    <w:rsid w:val="00D37803"/>
    <w:pPr>
      <w:suppressAutoHyphens w:val="0"/>
      <w:spacing w:after="0" w:line="240" w:lineRule="auto"/>
    </w:pPr>
    <w:rPr>
      <w:rFonts w:cs="Times New Roman"/>
      <w:b/>
      <w:szCs w:val="24"/>
      <w:lang w:eastAsia="ru-RU"/>
    </w:rPr>
  </w:style>
  <w:style w:type="paragraph" w:customStyle="1" w:styleId="sp">
    <w:name w:val="sp"/>
    <w:basedOn w:val="a8"/>
    <w:rsid w:val="00D37803"/>
    <w:pPr>
      <w:suppressAutoHyphens w:val="0"/>
      <w:spacing w:before="100" w:beforeAutospacing="1" w:after="100" w:afterAutospacing="1" w:line="240" w:lineRule="auto"/>
    </w:pPr>
    <w:rPr>
      <w:rFonts w:cs="Times New Roman"/>
      <w:szCs w:val="24"/>
      <w:lang w:eastAsia="ru-RU"/>
    </w:rPr>
  </w:style>
  <w:style w:type="character" w:customStyle="1" w:styleId="affffff6">
    <w:name w:val="Символ сноски"/>
    <w:rsid w:val="00D37803"/>
    <w:rPr>
      <w:vertAlign w:val="superscript"/>
    </w:rPr>
  </w:style>
  <w:style w:type="paragraph" w:customStyle="1" w:styleId="Heading">
    <w:name w:val="Heading"/>
    <w:rsid w:val="00D37803"/>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D378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D37803"/>
    <w:rPr>
      <w:rFonts w:ascii="Times New Roman" w:hAnsi="Times New Roman" w:cs="Times New Roman"/>
      <w:sz w:val="28"/>
      <w:szCs w:val="28"/>
    </w:rPr>
  </w:style>
  <w:style w:type="paragraph" w:customStyle="1" w:styleId="2f3">
    <w:name w:val="Обычный2"/>
    <w:rsid w:val="00D37803"/>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8"/>
    <w:rsid w:val="00D37803"/>
    <w:pPr>
      <w:suppressAutoHyphens w:val="0"/>
      <w:spacing w:before="100" w:beforeAutospacing="1" w:after="100" w:afterAutospacing="1" w:line="240" w:lineRule="auto"/>
    </w:pPr>
    <w:rPr>
      <w:rFonts w:cs="Times New Roman"/>
      <w:szCs w:val="24"/>
      <w:lang w:eastAsia="ru-RU"/>
    </w:rPr>
  </w:style>
  <w:style w:type="character" w:customStyle="1" w:styleId="match">
    <w:name w:val="match"/>
    <w:basedOn w:val="a9"/>
    <w:rsid w:val="00D37803"/>
  </w:style>
  <w:style w:type="paragraph" w:customStyle="1" w:styleId="Style8">
    <w:name w:val="Style8"/>
    <w:basedOn w:val="a8"/>
    <w:rsid w:val="00D37803"/>
    <w:pPr>
      <w:widowControl w:val="0"/>
      <w:suppressAutoHyphens w:val="0"/>
      <w:autoSpaceDE w:val="0"/>
      <w:autoSpaceDN w:val="0"/>
      <w:adjustRightInd w:val="0"/>
      <w:spacing w:after="0" w:line="371" w:lineRule="exact"/>
      <w:ind w:firstLine="744"/>
    </w:pPr>
    <w:rPr>
      <w:rFonts w:cs="Times New Roman"/>
      <w:szCs w:val="24"/>
      <w:lang w:eastAsia="ru-RU"/>
    </w:rPr>
  </w:style>
  <w:style w:type="character" w:customStyle="1" w:styleId="FontStyle16">
    <w:name w:val="Font Style16"/>
    <w:rsid w:val="00D37803"/>
    <w:rPr>
      <w:rFonts w:ascii="Times New Roman" w:hAnsi="Times New Roman" w:cs="Times New Roman"/>
      <w:sz w:val="26"/>
      <w:szCs w:val="26"/>
    </w:rPr>
  </w:style>
  <w:style w:type="paragraph" w:customStyle="1" w:styleId="Style33">
    <w:name w:val="Style33"/>
    <w:basedOn w:val="a8"/>
    <w:uiPriority w:val="99"/>
    <w:rsid w:val="00D37803"/>
    <w:pPr>
      <w:widowControl w:val="0"/>
      <w:suppressAutoHyphens w:val="0"/>
      <w:autoSpaceDE w:val="0"/>
      <w:autoSpaceDN w:val="0"/>
      <w:adjustRightInd w:val="0"/>
      <w:spacing w:after="0" w:line="374" w:lineRule="exact"/>
    </w:pPr>
    <w:rPr>
      <w:rFonts w:cs="Times New Roman"/>
      <w:szCs w:val="24"/>
      <w:lang w:eastAsia="ru-RU"/>
    </w:rPr>
  </w:style>
  <w:style w:type="paragraph" w:customStyle="1" w:styleId="Style83">
    <w:name w:val="Style83"/>
    <w:basedOn w:val="a8"/>
    <w:uiPriority w:val="99"/>
    <w:rsid w:val="00D37803"/>
    <w:pPr>
      <w:widowControl w:val="0"/>
      <w:suppressAutoHyphens w:val="0"/>
      <w:autoSpaceDE w:val="0"/>
      <w:autoSpaceDN w:val="0"/>
      <w:adjustRightInd w:val="0"/>
      <w:spacing w:after="0" w:line="322" w:lineRule="exact"/>
      <w:ind w:firstLine="394"/>
    </w:pPr>
    <w:rPr>
      <w:rFonts w:cs="Times New Roman"/>
      <w:szCs w:val="24"/>
      <w:lang w:eastAsia="ru-RU"/>
    </w:rPr>
  </w:style>
  <w:style w:type="character" w:customStyle="1" w:styleId="FontStyle115">
    <w:name w:val="Font Style115"/>
    <w:uiPriority w:val="99"/>
    <w:rsid w:val="00D37803"/>
    <w:rPr>
      <w:rFonts w:ascii="Times New Roman" w:hAnsi="Times New Roman" w:cs="Times New Roman"/>
      <w:sz w:val="26"/>
      <w:szCs w:val="26"/>
    </w:rPr>
  </w:style>
  <w:style w:type="character" w:customStyle="1" w:styleId="FontStyle117">
    <w:name w:val="Font Style117"/>
    <w:uiPriority w:val="99"/>
    <w:rsid w:val="00D37803"/>
    <w:rPr>
      <w:rFonts w:ascii="Times New Roman" w:hAnsi="Times New Roman" w:cs="Times New Roman"/>
      <w:sz w:val="26"/>
      <w:szCs w:val="26"/>
    </w:rPr>
  </w:style>
  <w:style w:type="paragraph" w:customStyle="1" w:styleId="Style38">
    <w:name w:val="Style38"/>
    <w:basedOn w:val="a8"/>
    <w:uiPriority w:val="99"/>
    <w:rsid w:val="00D37803"/>
    <w:pPr>
      <w:widowControl w:val="0"/>
      <w:suppressAutoHyphens w:val="0"/>
      <w:autoSpaceDE w:val="0"/>
      <w:autoSpaceDN w:val="0"/>
      <w:adjustRightInd w:val="0"/>
      <w:spacing w:after="0" w:line="240" w:lineRule="auto"/>
    </w:pPr>
    <w:rPr>
      <w:rFonts w:cs="Times New Roman"/>
      <w:szCs w:val="24"/>
      <w:lang w:eastAsia="ru-RU"/>
    </w:rPr>
  </w:style>
  <w:style w:type="paragraph" w:customStyle="1" w:styleId="Style49">
    <w:name w:val="Style49"/>
    <w:basedOn w:val="a8"/>
    <w:uiPriority w:val="99"/>
    <w:rsid w:val="00D37803"/>
    <w:pPr>
      <w:widowControl w:val="0"/>
      <w:suppressAutoHyphens w:val="0"/>
      <w:autoSpaceDE w:val="0"/>
      <w:autoSpaceDN w:val="0"/>
      <w:adjustRightInd w:val="0"/>
      <w:spacing w:after="0" w:line="370" w:lineRule="exact"/>
      <w:ind w:hanging="346"/>
    </w:pPr>
    <w:rPr>
      <w:rFonts w:cs="Times New Roman"/>
      <w:szCs w:val="24"/>
      <w:lang w:eastAsia="ru-RU"/>
    </w:rPr>
  </w:style>
  <w:style w:type="paragraph" w:customStyle="1" w:styleId="Style50">
    <w:name w:val="Style50"/>
    <w:basedOn w:val="a8"/>
    <w:uiPriority w:val="99"/>
    <w:rsid w:val="00D37803"/>
    <w:pPr>
      <w:widowControl w:val="0"/>
      <w:suppressAutoHyphens w:val="0"/>
      <w:autoSpaceDE w:val="0"/>
      <w:autoSpaceDN w:val="0"/>
      <w:adjustRightInd w:val="0"/>
      <w:spacing w:after="0" w:line="240" w:lineRule="auto"/>
    </w:pPr>
    <w:rPr>
      <w:rFonts w:cs="Times New Roman"/>
      <w:szCs w:val="24"/>
      <w:lang w:eastAsia="ru-RU"/>
    </w:rPr>
  </w:style>
  <w:style w:type="character" w:customStyle="1" w:styleId="FontStyle98">
    <w:name w:val="Font Style98"/>
    <w:uiPriority w:val="99"/>
    <w:rsid w:val="00D37803"/>
    <w:rPr>
      <w:rFonts w:ascii="Times New Roman" w:hAnsi="Times New Roman" w:cs="Times New Roman"/>
      <w:i/>
      <w:iCs/>
      <w:spacing w:val="20"/>
      <w:sz w:val="20"/>
      <w:szCs w:val="20"/>
    </w:rPr>
  </w:style>
  <w:style w:type="paragraph" w:customStyle="1" w:styleId="Style19">
    <w:name w:val="Style19"/>
    <w:basedOn w:val="a8"/>
    <w:uiPriority w:val="99"/>
    <w:rsid w:val="00D37803"/>
    <w:pPr>
      <w:widowControl w:val="0"/>
      <w:suppressAutoHyphens w:val="0"/>
      <w:autoSpaceDE w:val="0"/>
      <w:autoSpaceDN w:val="0"/>
      <w:adjustRightInd w:val="0"/>
      <w:spacing w:after="0" w:line="206" w:lineRule="exact"/>
    </w:pPr>
    <w:rPr>
      <w:rFonts w:cs="Times New Roman"/>
      <w:szCs w:val="24"/>
      <w:lang w:eastAsia="ru-RU"/>
    </w:rPr>
  </w:style>
  <w:style w:type="character" w:customStyle="1" w:styleId="FontStyle116">
    <w:name w:val="Font Style116"/>
    <w:uiPriority w:val="99"/>
    <w:rsid w:val="00D37803"/>
    <w:rPr>
      <w:rFonts w:ascii="Times New Roman" w:hAnsi="Times New Roman" w:cs="Times New Roman"/>
      <w:sz w:val="18"/>
      <w:szCs w:val="18"/>
    </w:rPr>
  </w:style>
  <w:style w:type="paragraph" w:customStyle="1" w:styleId="1TimesNewRoman">
    <w:name w:val="Стиль Заголовок 1 + Times New Roman"/>
    <w:basedOn w:val="12"/>
    <w:rsid w:val="00D37803"/>
    <w:pPr>
      <w:keepLines w:val="0"/>
      <w:tabs>
        <w:tab w:val="left" w:pos="851"/>
      </w:tabs>
      <w:suppressAutoHyphens w:val="0"/>
      <w:spacing w:before="240" w:after="80" w:line="240" w:lineRule="auto"/>
      <w:ind w:firstLine="709"/>
      <w:jc w:val="both"/>
    </w:pPr>
    <w:rPr>
      <w:rFonts w:ascii="Times New Roman" w:eastAsia="Times New Roman" w:hAnsi="Times New Roman" w:cs="Arial"/>
      <w:color w:val="auto"/>
      <w:kern w:val="32"/>
      <w:sz w:val="32"/>
      <w:szCs w:val="32"/>
      <w:lang w:eastAsia="ru-RU"/>
    </w:rPr>
  </w:style>
  <w:style w:type="paragraph" w:customStyle="1" w:styleId="affffff7">
    <w:name w:val="Обычный (ТЭСП)"/>
    <w:basedOn w:val="a8"/>
    <w:link w:val="affffff8"/>
    <w:rsid w:val="00D37803"/>
    <w:pPr>
      <w:suppressAutoHyphens w:val="0"/>
      <w:spacing w:after="0" w:line="240" w:lineRule="auto"/>
      <w:ind w:firstLine="851"/>
      <w:jc w:val="both"/>
    </w:pPr>
    <w:rPr>
      <w:rFonts w:cs="Times New Roman"/>
      <w:szCs w:val="24"/>
      <w:lang w:eastAsia="en-US"/>
    </w:rPr>
  </w:style>
  <w:style w:type="character" w:customStyle="1" w:styleId="affffff8">
    <w:name w:val="Обычный (ТЭСП) Знак"/>
    <w:link w:val="affffff7"/>
    <w:rsid w:val="00D37803"/>
    <w:rPr>
      <w:rFonts w:ascii="Times New Roman" w:eastAsia="Times New Roman" w:hAnsi="Times New Roman" w:cs="Times New Roman"/>
      <w:sz w:val="24"/>
      <w:szCs w:val="24"/>
    </w:rPr>
  </w:style>
  <w:style w:type="paragraph" w:customStyle="1" w:styleId="textb">
    <w:name w:val="textb"/>
    <w:basedOn w:val="a8"/>
    <w:rsid w:val="00D37803"/>
    <w:pPr>
      <w:suppressAutoHyphens w:val="0"/>
      <w:spacing w:after="0" w:line="240" w:lineRule="auto"/>
    </w:pPr>
    <w:rPr>
      <w:rFonts w:ascii="Arial" w:hAnsi="Arial" w:cs="Arial"/>
      <w:b/>
      <w:bCs/>
      <w:sz w:val="22"/>
      <w:lang w:eastAsia="ru-RU"/>
    </w:rPr>
  </w:style>
  <w:style w:type="numbering" w:customStyle="1" w:styleId="1f2">
    <w:name w:val="Нет списка1"/>
    <w:next w:val="ab"/>
    <w:uiPriority w:val="99"/>
    <w:semiHidden/>
    <w:unhideWhenUsed/>
    <w:rsid w:val="00D37803"/>
  </w:style>
  <w:style w:type="table" w:customStyle="1" w:styleId="2f4">
    <w:name w:val="Сетка таблицы2"/>
    <w:basedOn w:val="aa"/>
    <w:next w:val="aff6"/>
    <w:uiPriority w:val="59"/>
    <w:rsid w:val="00D378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ebofficeattributevalue">
    <w:name w:val="webofficeattributevalue"/>
    <w:basedOn w:val="a9"/>
    <w:rsid w:val="00D37803"/>
  </w:style>
  <w:style w:type="character" w:customStyle="1" w:styleId="s3">
    <w:name w:val="s3"/>
    <w:uiPriority w:val="99"/>
    <w:rsid w:val="00D37803"/>
    <w:rPr>
      <w:rFonts w:cs="Times New Roman"/>
    </w:rPr>
  </w:style>
  <w:style w:type="paragraph" w:customStyle="1" w:styleId="affffff9">
    <w:name w:val="ЗаглК"/>
    <w:basedOn w:val="12"/>
    <w:link w:val="affffffa"/>
    <w:qFormat/>
    <w:rsid w:val="00D37803"/>
    <w:pPr>
      <w:keepLines w:val="0"/>
      <w:tabs>
        <w:tab w:val="left" w:pos="851"/>
      </w:tabs>
      <w:suppressAutoHyphens w:val="0"/>
      <w:spacing w:before="120" w:after="120" w:line="240" w:lineRule="auto"/>
      <w:ind w:firstLine="709"/>
      <w:jc w:val="both"/>
    </w:pPr>
    <w:rPr>
      <w:rFonts w:ascii="Times New Roman" w:eastAsia="SimSun" w:hAnsi="Times New Roman" w:cs="Times New Roman"/>
      <w:bCs w:val="0"/>
      <w:color w:val="000000"/>
      <w:szCs w:val="32"/>
      <w:lang w:eastAsia="en-US"/>
    </w:rPr>
  </w:style>
  <w:style w:type="character" w:customStyle="1" w:styleId="affffffa">
    <w:name w:val="ЗаглК Знак"/>
    <w:link w:val="affffff9"/>
    <w:rsid w:val="00D37803"/>
    <w:rPr>
      <w:rFonts w:ascii="Times New Roman" w:eastAsia="SimSun" w:hAnsi="Times New Roman" w:cs="Times New Roman"/>
      <w:b/>
      <w:color w:val="000000"/>
      <w:sz w:val="28"/>
      <w:szCs w:val="32"/>
    </w:rPr>
  </w:style>
  <w:style w:type="paragraph" w:customStyle="1" w:styleId="affffffb">
    <w:name w:val="ОглаК"/>
    <w:basedOn w:val="14"/>
    <w:link w:val="affffffc"/>
    <w:qFormat/>
    <w:rsid w:val="00D37803"/>
    <w:pPr>
      <w:tabs>
        <w:tab w:val="clear" w:pos="9639"/>
        <w:tab w:val="right" w:pos="8789"/>
      </w:tabs>
      <w:suppressAutoHyphens w:val="0"/>
      <w:spacing w:before="120" w:after="120"/>
      <w:ind w:left="170" w:right="0"/>
    </w:pPr>
    <w:rPr>
      <w:rFonts w:ascii="Times New Roman" w:eastAsia="Calibri" w:hAnsi="Times New Roman" w:cs="Calibri"/>
      <w:b w:val="0"/>
      <w:bCs/>
      <w:caps w:val="0"/>
      <w:noProof/>
      <w:sz w:val="28"/>
      <w:lang w:eastAsia="en-US"/>
    </w:rPr>
  </w:style>
  <w:style w:type="paragraph" w:customStyle="1" w:styleId="1f3">
    <w:name w:val="ЗаглК1"/>
    <w:basedOn w:val="12"/>
    <w:link w:val="1f4"/>
    <w:qFormat/>
    <w:rsid w:val="00D37803"/>
    <w:pPr>
      <w:keepLines w:val="0"/>
      <w:tabs>
        <w:tab w:val="left" w:pos="851"/>
      </w:tabs>
      <w:suppressAutoHyphens w:val="0"/>
      <w:spacing w:before="120" w:after="120" w:line="240" w:lineRule="auto"/>
      <w:ind w:firstLine="709"/>
      <w:jc w:val="both"/>
    </w:pPr>
    <w:rPr>
      <w:rFonts w:ascii="Times New Roman" w:eastAsia="SimSun" w:hAnsi="Times New Roman" w:cs="Times New Roman"/>
      <w:bCs w:val="0"/>
      <w:color w:val="000000"/>
      <w:lang w:eastAsia="en-US"/>
    </w:rPr>
  </w:style>
  <w:style w:type="character" w:customStyle="1" w:styleId="15">
    <w:name w:val="Оглавление 1 Знак"/>
    <w:link w:val="14"/>
    <w:uiPriority w:val="39"/>
    <w:rsid w:val="00D37803"/>
    <w:rPr>
      <w:rFonts w:ascii="Arial" w:eastAsia="Times New Roman" w:hAnsi="Arial" w:cs="Times New Roman"/>
      <w:b/>
      <w:caps/>
      <w:sz w:val="24"/>
      <w:szCs w:val="20"/>
      <w:lang w:eastAsia="ar-SA"/>
    </w:rPr>
  </w:style>
  <w:style w:type="character" w:customStyle="1" w:styleId="affffffc">
    <w:name w:val="ОглаК Знак"/>
    <w:link w:val="affffffb"/>
    <w:rsid w:val="00D37803"/>
    <w:rPr>
      <w:rFonts w:ascii="Times New Roman" w:eastAsia="Calibri" w:hAnsi="Times New Roman" w:cs="Calibri"/>
      <w:bCs/>
      <w:noProof/>
      <w:sz w:val="28"/>
      <w:szCs w:val="20"/>
    </w:rPr>
  </w:style>
  <w:style w:type="character" w:customStyle="1" w:styleId="1f4">
    <w:name w:val="ЗаглК1 Знак"/>
    <w:link w:val="1f3"/>
    <w:rsid w:val="00D37803"/>
    <w:rPr>
      <w:rFonts w:ascii="Times New Roman" w:eastAsia="SimSun" w:hAnsi="Times New Roman" w:cs="Times New Roman"/>
      <w:b/>
      <w:color w:val="000000"/>
      <w:sz w:val="28"/>
      <w:szCs w:val="28"/>
    </w:rPr>
  </w:style>
  <w:style w:type="paragraph" w:customStyle="1" w:styleId="affffffd">
    <w:name w:val="о"/>
    <w:basedOn w:val="a8"/>
    <w:link w:val="affffffe"/>
    <w:qFormat/>
    <w:rsid w:val="00D37803"/>
    <w:pPr>
      <w:suppressAutoHyphens w:val="0"/>
      <w:spacing w:before="120" w:after="120" w:line="240" w:lineRule="auto"/>
      <w:ind w:firstLine="709"/>
      <w:jc w:val="both"/>
    </w:pPr>
    <w:rPr>
      <w:rFonts w:eastAsia="Calibri" w:cs="Times New Roman"/>
      <w:sz w:val="28"/>
      <w:lang w:eastAsia="en-US"/>
    </w:rPr>
  </w:style>
  <w:style w:type="character" w:customStyle="1" w:styleId="affffffe">
    <w:name w:val="о Знак"/>
    <w:basedOn w:val="a9"/>
    <w:link w:val="affffffd"/>
    <w:rsid w:val="00D37803"/>
    <w:rPr>
      <w:rFonts w:ascii="Times New Roman" w:eastAsia="Calibri" w:hAnsi="Times New Roman" w:cs="Times New Roman"/>
      <w:sz w:val="28"/>
    </w:rPr>
  </w:style>
  <w:style w:type="paragraph" w:customStyle="1" w:styleId="1f5">
    <w:name w:val="з1"/>
    <w:basedOn w:val="12"/>
    <w:link w:val="1f6"/>
    <w:qFormat/>
    <w:rsid w:val="00D37803"/>
    <w:pPr>
      <w:keepLines w:val="0"/>
      <w:tabs>
        <w:tab w:val="left" w:pos="851"/>
        <w:tab w:val="num" w:pos="1702"/>
      </w:tabs>
      <w:suppressAutoHyphens w:val="0"/>
      <w:spacing w:before="240" w:after="240" w:line="240" w:lineRule="auto"/>
      <w:ind w:left="568" w:firstLine="709"/>
      <w:jc w:val="both"/>
    </w:pPr>
    <w:rPr>
      <w:rFonts w:ascii="Times New Roman" w:eastAsia="Times New Roman" w:hAnsi="Times New Roman" w:cs="Times New Roman"/>
      <w:bCs w:val="0"/>
      <w:color w:val="auto"/>
      <w:sz w:val="32"/>
      <w:szCs w:val="32"/>
      <w:lang w:eastAsia="en-US"/>
    </w:rPr>
  </w:style>
  <w:style w:type="paragraph" w:customStyle="1" w:styleId="2f5">
    <w:name w:val="з2"/>
    <w:basedOn w:val="1f5"/>
    <w:qFormat/>
    <w:rsid w:val="00D37803"/>
    <w:pPr>
      <w:tabs>
        <w:tab w:val="clear" w:pos="1702"/>
      </w:tabs>
      <w:spacing w:before="120" w:after="120"/>
      <w:ind w:left="0"/>
      <w:outlineLvl w:val="1"/>
    </w:pPr>
    <w:rPr>
      <w:b w:val="0"/>
      <w:sz w:val="28"/>
    </w:rPr>
  </w:style>
  <w:style w:type="character" w:customStyle="1" w:styleId="1f6">
    <w:name w:val="з1 Знак"/>
    <w:basedOn w:val="affffffe"/>
    <w:link w:val="1f5"/>
    <w:rsid w:val="00D37803"/>
    <w:rPr>
      <w:rFonts w:ascii="Times New Roman" w:eastAsia="Times New Roman" w:hAnsi="Times New Roman" w:cs="Times New Roman"/>
      <w:b/>
      <w:sz w:val="32"/>
      <w:szCs w:val="32"/>
    </w:rPr>
  </w:style>
  <w:style w:type="paragraph" w:customStyle="1" w:styleId="38">
    <w:name w:val="з3"/>
    <w:basedOn w:val="affffffd"/>
    <w:qFormat/>
    <w:rsid w:val="00D37803"/>
    <w:pPr>
      <w:outlineLvl w:val="2"/>
    </w:pPr>
  </w:style>
  <w:style w:type="paragraph" w:customStyle="1" w:styleId="46">
    <w:name w:val="з4"/>
    <w:basedOn w:val="38"/>
    <w:qFormat/>
    <w:rsid w:val="00D37803"/>
    <w:pPr>
      <w:outlineLvl w:val="3"/>
    </w:pPr>
  </w:style>
  <w:style w:type="character" w:customStyle="1" w:styleId="120">
    <w:name w:val="Стиль 12 пт"/>
    <w:basedOn w:val="a9"/>
    <w:rsid w:val="00D37803"/>
    <w:rPr>
      <w:rFonts w:ascii="Times New Roman" w:hAnsi="Times New Roman"/>
      <w:sz w:val="24"/>
    </w:rPr>
  </w:style>
  <w:style w:type="paragraph" w:customStyle="1" w:styleId="afffffff">
    <w:name w:val="Основной текст + По ширине"/>
    <w:aliases w:val="Первая строка:  0,5 см,Справа:  0,21 см,разреже..."/>
    <w:basedOn w:val="afb"/>
    <w:rsid w:val="00D37803"/>
    <w:pPr>
      <w:widowControl w:val="0"/>
      <w:suppressAutoHyphens w:val="0"/>
      <w:spacing w:after="0" w:line="240" w:lineRule="auto"/>
      <w:ind w:left="115" w:right="117" w:firstLine="283"/>
      <w:jc w:val="both"/>
    </w:pPr>
    <w:rPr>
      <w:rFonts w:eastAsia="Calibri" w:cs="Times New Roman"/>
      <w:color w:val="333333"/>
      <w:sz w:val="20"/>
      <w:szCs w:val="20"/>
      <w:lang w:eastAsia="en-US"/>
    </w:rPr>
  </w:style>
  <w:style w:type="paragraph" w:customStyle="1" w:styleId="tehnormatitle">
    <w:name w:val="tehnormatitle"/>
    <w:basedOn w:val="a8"/>
    <w:rsid w:val="00D37803"/>
    <w:pPr>
      <w:suppressAutoHyphens w:val="0"/>
      <w:spacing w:before="100" w:beforeAutospacing="1" w:after="100" w:afterAutospacing="1" w:line="240" w:lineRule="auto"/>
    </w:pPr>
    <w:rPr>
      <w:rFonts w:cs="Times New Roman"/>
      <w:szCs w:val="24"/>
      <w:lang w:eastAsia="ru-RU"/>
    </w:rPr>
  </w:style>
  <w:style w:type="character" w:customStyle="1" w:styleId="101">
    <w:name w:val="Стиль 10 пт"/>
    <w:basedOn w:val="a9"/>
    <w:rsid w:val="00D37803"/>
    <w:rPr>
      <w:rFonts w:ascii="Arial" w:hAnsi="Arial"/>
      <w:sz w:val="24"/>
    </w:rPr>
  </w:style>
  <w:style w:type="paragraph" w:customStyle="1" w:styleId="TableParagraph">
    <w:name w:val="Table Paragraph"/>
    <w:basedOn w:val="a8"/>
    <w:uiPriority w:val="1"/>
    <w:qFormat/>
    <w:rsid w:val="00D37803"/>
    <w:pPr>
      <w:widowControl w:val="0"/>
      <w:suppressAutoHyphens w:val="0"/>
      <w:spacing w:after="0" w:line="240" w:lineRule="auto"/>
    </w:pPr>
    <w:rPr>
      <w:rFonts w:ascii="Calibri" w:hAnsi="Calibri" w:cs="Times New Roman"/>
      <w:sz w:val="22"/>
      <w:lang w:val="en-US" w:eastAsia="en-US"/>
    </w:rPr>
  </w:style>
  <w:style w:type="character" w:customStyle="1" w:styleId="2f6">
    <w:name w:val="Знак Знак2"/>
    <w:semiHidden/>
    <w:locked/>
    <w:rsid w:val="00D37803"/>
    <w:rPr>
      <w:rFonts w:eastAsia="Calibri"/>
      <w:lang w:val="en-US" w:eastAsia="en-US" w:bidi="ar-SA"/>
    </w:rPr>
  </w:style>
  <w:style w:type="paragraph" w:customStyle="1" w:styleId="2f7">
    <w:name w:val="Список у2"/>
    <w:basedOn w:val="22"/>
    <w:link w:val="2f8"/>
    <w:qFormat/>
    <w:rsid w:val="00D37803"/>
    <w:pPr>
      <w:tabs>
        <w:tab w:val="left" w:pos="1134"/>
        <w:tab w:val="left" w:pos="1276"/>
      </w:tabs>
      <w:suppressAutoHyphens w:val="0"/>
      <w:spacing w:before="180" w:line="360" w:lineRule="auto"/>
      <w:ind w:firstLine="567"/>
    </w:pPr>
    <w:rPr>
      <w:rFonts w:ascii="Times New Roman" w:hAnsi="Times New Roman" w:cstheme="majorBidi"/>
      <w:i w:val="0"/>
      <w:iCs w:val="0"/>
      <w:szCs w:val="26"/>
    </w:rPr>
  </w:style>
  <w:style w:type="character" w:customStyle="1" w:styleId="2f8">
    <w:name w:val="Список у2 Знак"/>
    <w:basedOn w:val="af4"/>
    <w:link w:val="2f7"/>
    <w:rsid w:val="00D37803"/>
    <w:rPr>
      <w:rFonts w:ascii="Times New Roman" w:eastAsia="Times New Roman" w:hAnsi="Times New Roman" w:cstheme="majorBidi"/>
      <w:b/>
      <w:bCs/>
      <w:sz w:val="28"/>
      <w:szCs w:val="26"/>
      <w:lang w:eastAsia="ar-SA"/>
    </w:rPr>
  </w:style>
  <w:style w:type="paragraph" w:customStyle="1" w:styleId="39">
    <w:name w:val="Список у3"/>
    <w:basedOn w:val="2f7"/>
    <w:link w:val="3a"/>
    <w:qFormat/>
    <w:rsid w:val="00D37803"/>
    <w:pPr>
      <w:ind w:left="1277"/>
    </w:pPr>
  </w:style>
  <w:style w:type="character" w:customStyle="1" w:styleId="3a">
    <w:name w:val="Список у3 Знак"/>
    <w:basedOn w:val="2f8"/>
    <w:link w:val="39"/>
    <w:rsid w:val="00D37803"/>
    <w:rPr>
      <w:rFonts w:ascii="Times New Roman" w:eastAsia="Times New Roman" w:hAnsi="Times New Roman" w:cstheme="majorBidi"/>
      <w:b/>
      <w:bCs/>
      <w:sz w:val="28"/>
      <w:szCs w:val="26"/>
      <w:lang w:eastAsia="ar-SA"/>
    </w:rPr>
  </w:style>
  <w:style w:type="paragraph" w:customStyle="1" w:styleId="47">
    <w:name w:val="Список у4"/>
    <w:basedOn w:val="39"/>
    <w:link w:val="48"/>
    <w:qFormat/>
    <w:rsid w:val="00D37803"/>
    <w:pPr>
      <w:numPr>
        <w:ilvl w:val="3"/>
      </w:numPr>
      <w:ind w:left="1277" w:firstLine="567"/>
    </w:pPr>
  </w:style>
  <w:style w:type="character" w:customStyle="1" w:styleId="48">
    <w:name w:val="Список у4 Знак"/>
    <w:basedOn w:val="3a"/>
    <w:link w:val="47"/>
    <w:rsid w:val="00D37803"/>
    <w:rPr>
      <w:rFonts w:ascii="Times New Roman" w:eastAsia="Times New Roman" w:hAnsi="Times New Roman" w:cstheme="majorBidi"/>
      <w:b/>
      <w:bCs/>
      <w:sz w:val="28"/>
      <w:szCs w:val="26"/>
      <w:lang w:eastAsia="ar-SA"/>
    </w:rPr>
  </w:style>
  <w:style w:type="paragraph" w:customStyle="1" w:styleId="55">
    <w:name w:val="Список у5"/>
    <w:basedOn w:val="47"/>
    <w:link w:val="56"/>
    <w:qFormat/>
    <w:rsid w:val="00D37803"/>
    <w:pPr>
      <w:numPr>
        <w:ilvl w:val="4"/>
      </w:numPr>
      <w:ind w:left="1277" w:firstLine="567"/>
    </w:pPr>
  </w:style>
  <w:style w:type="character" w:customStyle="1" w:styleId="56">
    <w:name w:val="Список у5 Знак"/>
    <w:basedOn w:val="48"/>
    <w:link w:val="55"/>
    <w:rsid w:val="00D37803"/>
    <w:rPr>
      <w:rFonts w:ascii="Times New Roman" w:eastAsia="Times New Roman" w:hAnsi="Times New Roman" w:cstheme="majorBidi"/>
      <w:b/>
      <w:bCs/>
      <w:sz w:val="28"/>
      <w:szCs w:val="26"/>
      <w:lang w:eastAsia="ar-SA"/>
    </w:rPr>
  </w:style>
  <w:style w:type="paragraph" w:customStyle="1" w:styleId="2f9">
    <w:name w:val="2_Основной текст"/>
    <w:basedOn w:val="a8"/>
    <w:qFormat/>
    <w:rsid w:val="00D37803"/>
    <w:pPr>
      <w:widowControl w:val="0"/>
      <w:suppressAutoHyphens w:val="0"/>
      <w:adjustRightInd w:val="0"/>
      <w:spacing w:after="0" w:line="240" w:lineRule="auto"/>
      <w:jc w:val="both"/>
      <w:textAlignment w:val="baseline"/>
    </w:pPr>
    <w:rPr>
      <w:rFonts w:eastAsiaTheme="minorHAnsi" w:cstheme="majorBidi"/>
      <w:sz w:val="28"/>
      <w:szCs w:val="28"/>
      <w:lang w:eastAsia="en-US"/>
    </w:rPr>
  </w:style>
  <w:style w:type="paragraph" w:customStyle="1" w:styleId="3b">
    <w:name w:val="3_Основной текст"/>
    <w:basedOn w:val="a8"/>
    <w:link w:val="3c"/>
    <w:qFormat/>
    <w:rsid w:val="00D37803"/>
    <w:pPr>
      <w:widowControl w:val="0"/>
      <w:suppressAutoHyphens w:val="0"/>
      <w:adjustRightInd w:val="0"/>
      <w:spacing w:after="0" w:line="240" w:lineRule="auto"/>
      <w:ind w:firstLine="567"/>
      <w:jc w:val="both"/>
      <w:textAlignment w:val="baseline"/>
    </w:pPr>
    <w:rPr>
      <w:rFonts w:eastAsiaTheme="minorHAnsi" w:cstheme="majorBidi"/>
      <w:sz w:val="28"/>
      <w:szCs w:val="28"/>
      <w:lang w:eastAsia="en-US"/>
    </w:rPr>
  </w:style>
  <w:style w:type="character" w:customStyle="1" w:styleId="3c">
    <w:name w:val="3_Основной текст Знак"/>
    <w:link w:val="3b"/>
    <w:rsid w:val="00D37803"/>
    <w:rPr>
      <w:rFonts w:ascii="Times New Roman" w:hAnsi="Times New Roman" w:cstheme="majorBidi"/>
      <w:sz w:val="28"/>
      <w:szCs w:val="28"/>
    </w:rPr>
  </w:style>
  <w:style w:type="paragraph" w:customStyle="1" w:styleId="10">
    <w:name w:val="Приложение Заголовок 1"/>
    <w:basedOn w:val="12"/>
    <w:link w:val="1f7"/>
    <w:autoRedefine/>
    <w:qFormat/>
    <w:rsid w:val="00D37803"/>
    <w:pPr>
      <w:keepLines w:val="0"/>
      <w:numPr>
        <w:numId w:val="58"/>
      </w:numPr>
      <w:tabs>
        <w:tab w:val="left" w:pos="851"/>
        <w:tab w:val="left" w:pos="993"/>
      </w:tabs>
      <w:suppressAutoHyphens w:val="0"/>
      <w:spacing w:before="0" w:line="240" w:lineRule="auto"/>
      <w:ind w:left="0" w:firstLine="709"/>
      <w:jc w:val="both"/>
    </w:pPr>
    <w:rPr>
      <w:rFonts w:ascii="Times New Roman" w:eastAsia="Times New Roman" w:hAnsi="Times New Roman" w:cs="Times New Roman"/>
      <w:bCs w:val="0"/>
      <w:color w:val="auto"/>
      <w:lang w:eastAsia="en-US"/>
    </w:rPr>
  </w:style>
  <w:style w:type="paragraph" w:customStyle="1" w:styleId="20">
    <w:name w:val="Приложение Заголовок 2"/>
    <w:basedOn w:val="22"/>
    <w:link w:val="2fa"/>
    <w:qFormat/>
    <w:rsid w:val="00D37803"/>
    <w:pPr>
      <w:keepNext w:val="0"/>
      <w:numPr>
        <w:ilvl w:val="1"/>
        <w:numId w:val="58"/>
      </w:numPr>
      <w:tabs>
        <w:tab w:val="left" w:pos="1134"/>
        <w:tab w:val="left" w:pos="1276"/>
      </w:tabs>
      <w:suppressAutoHyphens w:val="0"/>
      <w:spacing w:before="360" w:after="180"/>
    </w:pPr>
    <w:rPr>
      <w:rFonts w:ascii="Times New Roman" w:hAnsi="Times New Roman"/>
      <w:i w:val="0"/>
      <w:sz w:val="24"/>
      <w:lang w:eastAsia="en-US"/>
    </w:rPr>
  </w:style>
  <w:style w:type="character" w:customStyle="1" w:styleId="1f7">
    <w:name w:val="Приложение Заголовок 1 Знак"/>
    <w:basedOn w:val="a9"/>
    <w:link w:val="10"/>
    <w:rsid w:val="00D37803"/>
    <w:rPr>
      <w:rFonts w:ascii="Times New Roman" w:eastAsia="Times New Roman" w:hAnsi="Times New Roman" w:cs="Times New Roman"/>
      <w:b/>
      <w:sz w:val="28"/>
      <w:szCs w:val="28"/>
    </w:rPr>
  </w:style>
  <w:style w:type="paragraph" w:customStyle="1" w:styleId="3">
    <w:name w:val="Приложение Заголовок 3"/>
    <w:basedOn w:val="22"/>
    <w:link w:val="3d"/>
    <w:qFormat/>
    <w:rsid w:val="00D37803"/>
    <w:pPr>
      <w:numPr>
        <w:ilvl w:val="2"/>
        <w:numId w:val="58"/>
      </w:numPr>
      <w:tabs>
        <w:tab w:val="left" w:pos="1134"/>
        <w:tab w:val="left" w:pos="1276"/>
      </w:tabs>
      <w:suppressAutoHyphens w:val="0"/>
      <w:spacing w:before="360" w:after="180"/>
      <w:ind w:left="1134" w:hanging="567"/>
    </w:pPr>
    <w:rPr>
      <w:rFonts w:ascii="Times New Roman" w:hAnsi="Times New Roman"/>
      <w:i w:val="0"/>
      <w:sz w:val="24"/>
      <w:lang w:eastAsia="ru-RU"/>
    </w:rPr>
  </w:style>
  <w:style w:type="character" w:customStyle="1" w:styleId="2fa">
    <w:name w:val="Приложение Заголовок 2 Знак"/>
    <w:basedOn w:val="a9"/>
    <w:link w:val="20"/>
    <w:rsid w:val="00D37803"/>
    <w:rPr>
      <w:rFonts w:ascii="Times New Roman" w:eastAsia="Times New Roman" w:hAnsi="Times New Roman" w:cs="Times New Roman"/>
      <w:b/>
      <w:bCs/>
      <w:iCs/>
      <w:sz w:val="24"/>
      <w:szCs w:val="28"/>
    </w:rPr>
  </w:style>
  <w:style w:type="paragraph" w:customStyle="1" w:styleId="a7">
    <w:name w:val="Название приложения"/>
    <w:basedOn w:val="12"/>
    <w:link w:val="afffffff0"/>
    <w:autoRedefine/>
    <w:qFormat/>
    <w:rsid w:val="00D37803"/>
    <w:pPr>
      <w:keepNext w:val="0"/>
      <w:keepLines w:val="0"/>
      <w:widowControl w:val="0"/>
      <w:numPr>
        <w:numId w:val="65"/>
      </w:numPr>
      <w:tabs>
        <w:tab w:val="left" w:pos="567"/>
        <w:tab w:val="left" w:pos="851"/>
      </w:tabs>
      <w:suppressAutoHyphens w:val="0"/>
      <w:spacing w:before="0" w:line="240" w:lineRule="auto"/>
      <w:ind w:left="57" w:right="57" w:firstLine="975"/>
      <w:outlineLvl w:val="9"/>
    </w:pPr>
    <w:rPr>
      <w:rFonts w:ascii="Times New Roman" w:eastAsia="Times New Roman" w:hAnsi="Times New Roman" w:cs="Times New Roman"/>
      <w:bCs w:val="0"/>
      <w:color w:val="auto"/>
      <w:szCs w:val="20"/>
      <w:lang w:eastAsia="ru-RU"/>
    </w:rPr>
  </w:style>
  <w:style w:type="character" w:customStyle="1" w:styleId="afffffff0">
    <w:name w:val="Название приложения Знак"/>
    <w:basedOn w:val="a9"/>
    <w:link w:val="a7"/>
    <w:rsid w:val="00D37803"/>
    <w:rPr>
      <w:rFonts w:ascii="Times New Roman" w:eastAsia="Times New Roman" w:hAnsi="Times New Roman" w:cs="Times New Roman"/>
      <w:b/>
      <w:sz w:val="28"/>
      <w:szCs w:val="20"/>
      <w:lang w:eastAsia="ru-RU"/>
    </w:rPr>
  </w:style>
  <w:style w:type="character" w:customStyle="1" w:styleId="aff0">
    <w:name w:val="Содержимое таблицы Знак"/>
    <w:basedOn w:val="a9"/>
    <w:link w:val="aff"/>
    <w:rsid w:val="00D37803"/>
    <w:rPr>
      <w:rFonts w:ascii="Times New Roman" w:eastAsia="Times New Roman" w:hAnsi="Times New Roman" w:cs="Calibri"/>
      <w:sz w:val="24"/>
      <w:lang w:eastAsia="ar-SA"/>
    </w:rPr>
  </w:style>
  <w:style w:type="paragraph" w:customStyle="1" w:styleId="afffffff1">
    <w:name w:val="Наименование ненумерованного раздела"/>
    <w:basedOn w:val="12"/>
    <w:next w:val="a8"/>
    <w:link w:val="afffffff2"/>
    <w:autoRedefine/>
    <w:qFormat/>
    <w:rsid w:val="00D37803"/>
    <w:pPr>
      <w:keepLines w:val="0"/>
      <w:pageBreakBefore/>
      <w:tabs>
        <w:tab w:val="left" w:pos="851"/>
      </w:tabs>
      <w:suppressAutoHyphens w:val="0"/>
      <w:spacing w:before="0" w:line="240" w:lineRule="auto"/>
      <w:jc w:val="both"/>
    </w:pPr>
    <w:rPr>
      <w:rFonts w:ascii="Times New Roman" w:eastAsia="Times New Roman" w:hAnsi="Times New Roman" w:cs="Times New Roman"/>
      <w:bCs w:val="0"/>
      <w:color w:val="auto"/>
      <w:szCs w:val="32"/>
      <w:lang w:eastAsia="en-US"/>
    </w:rPr>
  </w:style>
  <w:style w:type="character" w:customStyle="1" w:styleId="afffffff2">
    <w:name w:val="Наименование ненумерованного раздела Знак"/>
    <w:link w:val="afffffff1"/>
    <w:rsid w:val="00D37803"/>
    <w:rPr>
      <w:rFonts w:ascii="Times New Roman" w:eastAsia="Times New Roman" w:hAnsi="Times New Roman" w:cs="Times New Roman"/>
      <w:b/>
      <w:sz w:val="28"/>
      <w:szCs w:val="32"/>
    </w:rPr>
  </w:style>
  <w:style w:type="paragraph" w:customStyle="1" w:styleId="a6">
    <w:name w:val="Библиографический список"/>
    <w:basedOn w:val="a8"/>
    <w:link w:val="afffffff3"/>
    <w:qFormat/>
    <w:rsid w:val="00D37803"/>
    <w:pPr>
      <w:numPr>
        <w:ilvl w:val="1"/>
        <w:numId w:val="59"/>
      </w:numPr>
      <w:suppressAutoHyphens w:val="0"/>
      <w:spacing w:after="0" w:line="360" w:lineRule="auto"/>
      <w:jc w:val="both"/>
    </w:pPr>
    <w:rPr>
      <w:rFonts w:eastAsia="Calibri" w:cstheme="majorBidi"/>
      <w:sz w:val="28"/>
      <w:szCs w:val="28"/>
      <w:lang w:eastAsia="en-US"/>
    </w:rPr>
  </w:style>
  <w:style w:type="character" w:customStyle="1" w:styleId="afffffff3">
    <w:name w:val="Библиографический список Знак"/>
    <w:link w:val="a6"/>
    <w:rsid w:val="00D37803"/>
    <w:rPr>
      <w:rFonts w:ascii="Times New Roman" w:eastAsia="Calibri" w:hAnsi="Times New Roman" w:cstheme="majorBidi"/>
      <w:sz w:val="28"/>
      <w:szCs w:val="28"/>
    </w:rPr>
  </w:style>
  <w:style w:type="paragraph" w:customStyle="1" w:styleId="DocumentName">
    <w:name w:val="Document Name"/>
    <w:basedOn w:val="a8"/>
    <w:rsid w:val="00D37803"/>
    <w:pPr>
      <w:spacing w:before="120" w:after="120" w:line="288" w:lineRule="auto"/>
      <w:jc w:val="center"/>
    </w:pPr>
    <w:rPr>
      <w:rFonts w:cs="Times New Roman"/>
      <w:b/>
      <w:iCs/>
      <w:sz w:val="36"/>
      <w:szCs w:val="36"/>
      <w:lang w:eastAsia="ru-RU"/>
    </w:rPr>
  </w:style>
  <w:style w:type="paragraph" w:customStyle="1" w:styleId="DocumentCode">
    <w:name w:val="Document Code"/>
    <w:basedOn w:val="a8"/>
    <w:rsid w:val="00D37803"/>
    <w:pPr>
      <w:spacing w:before="120" w:after="120" w:line="288" w:lineRule="auto"/>
      <w:jc w:val="center"/>
    </w:pPr>
    <w:rPr>
      <w:rFonts w:cs="Times New Roman"/>
      <w:iCs/>
      <w:szCs w:val="24"/>
      <w:lang w:eastAsia="ru-RU"/>
    </w:rPr>
  </w:style>
  <w:style w:type="paragraph" w:customStyle="1" w:styleId="Confirmation">
    <w:name w:val="Confirmation"/>
    <w:rsid w:val="00D37803"/>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8"/>
    <w:rsid w:val="00D37803"/>
    <w:pPr>
      <w:keepLines/>
      <w:widowControl w:val="0"/>
      <w:suppressAutoHyphens w:val="0"/>
      <w:spacing w:before="60" w:after="60" w:line="288" w:lineRule="auto"/>
      <w:jc w:val="center"/>
    </w:pPr>
    <w:rPr>
      <w:rFonts w:cs="Times New Roman"/>
      <w:iCs/>
      <w:szCs w:val="24"/>
      <w:lang w:eastAsia="en-US"/>
    </w:rPr>
  </w:style>
  <w:style w:type="paragraph" w:customStyle="1" w:styleId="ShortSystemName">
    <w:name w:val="Short System Name"/>
    <w:next w:val="a8"/>
    <w:rsid w:val="00D37803"/>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e">
    <w:name w:val="Список Знак"/>
    <w:basedOn w:val="a9"/>
    <w:link w:val="afd"/>
    <w:rsid w:val="00D37803"/>
    <w:rPr>
      <w:rFonts w:ascii="Times New Roman" w:eastAsia="Times New Roman" w:hAnsi="Times New Roman" w:cs="Tahoma"/>
      <w:sz w:val="24"/>
      <w:lang w:eastAsia="ar-SA"/>
    </w:rPr>
  </w:style>
  <w:style w:type="paragraph" w:customStyle="1" w:styleId="11">
    <w:name w:val="Список 1)"/>
    <w:basedOn w:val="af3"/>
    <w:qFormat/>
    <w:rsid w:val="00D37803"/>
    <w:pPr>
      <w:widowControl w:val="0"/>
      <w:numPr>
        <w:numId w:val="60"/>
      </w:numPr>
      <w:adjustRightInd w:val="0"/>
      <w:spacing w:line="360" w:lineRule="auto"/>
      <w:textAlignment w:val="baseline"/>
    </w:pPr>
    <w:rPr>
      <w:rFonts w:eastAsiaTheme="minorHAnsi" w:cstheme="majorBidi"/>
      <w:sz w:val="28"/>
      <w:szCs w:val="28"/>
      <w:lang w:eastAsia="en-US"/>
    </w:rPr>
  </w:style>
  <w:style w:type="paragraph" w:customStyle="1" w:styleId="afffffff4">
    <w:name w:val="Приложение Нормальный текст"/>
    <w:basedOn w:val="afb"/>
    <w:link w:val="afffffff5"/>
    <w:qFormat/>
    <w:rsid w:val="00D37803"/>
    <w:pPr>
      <w:suppressAutoHyphens w:val="0"/>
      <w:spacing w:after="0" w:line="360" w:lineRule="auto"/>
      <w:ind w:firstLine="567"/>
      <w:jc w:val="both"/>
    </w:pPr>
    <w:rPr>
      <w:rFonts w:eastAsia="Calibri" w:cstheme="majorBidi"/>
      <w:szCs w:val="24"/>
      <w:lang w:eastAsia="ru-RU"/>
    </w:rPr>
  </w:style>
  <w:style w:type="paragraph" w:styleId="2">
    <w:name w:val="List Bullet 2"/>
    <w:basedOn w:val="a8"/>
    <w:link w:val="2fb"/>
    <w:uiPriority w:val="99"/>
    <w:unhideWhenUsed/>
    <w:rsid w:val="00D37803"/>
    <w:pPr>
      <w:widowControl w:val="0"/>
      <w:numPr>
        <w:numId w:val="61"/>
      </w:numPr>
      <w:suppressAutoHyphens w:val="0"/>
      <w:adjustRightInd w:val="0"/>
      <w:spacing w:after="0" w:line="240" w:lineRule="auto"/>
      <w:contextualSpacing/>
      <w:jc w:val="both"/>
      <w:textAlignment w:val="baseline"/>
    </w:pPr>
    <w:rPr>
      <w:rFonts w:eastAsiaTheme="minorHAnsi" w:cstheme="majorBidi"/>
      <w:sz w:val="28"/>
      <w:szCs w:val="28"/>
      <w:lang w:eastAsia="en-US"/>
    </w:rPr>
  </w:style>
  <w:style w:type="character" w:customStyle="1" w:styleId="afffffff5">
    <w:name w:val="Приложение Нормальный текст Знак"/>
    <w:basedOn w:val="a9"/>
    <w:link w:val="afffffff4"/>
    <w:rsid w:val="00D37803"/>
    <w:rPr>
      <w:rFonts w:ascii="Times New Roman" w:eastAsia="Calibri" w:hAnsi="Times New Roman" w:cstheme="majorBidi"/>
      <w:sz w:val="24"/>
      <w:szCs w:val="24"/>
      <w:lang w:eastAsia="ru-RU"/>
    </w:rPr>
  </w:style>
  <w:style w:type="paragraph" w:customStyle="1" w:styleId="afffffff6">
    <w:name w:val="Приложение Список"/>
    <w:basedOn w:val="2"/>
    <w:link w:val="afffffff7"/>
    <w:qFormat/>
    <w:rsid w:val="00D37803"/>
    <w:pPr>
      <w:spacing w:line="360" w:lineRule="auto"/>
    </w:pPr>
    <w:rPr>
      <w:sz w:val="24"/>
      <w:szCs w:val="24"/>
    </w:rPr>
  </w:style>
  <w:style w:type="paragraph" w:customStyle="1" w:styleId="afffffff8">
    <w:name w:val="Таблица Текст"/>
    <w:basedOn w:val="a8"/>
    <w:qFormat/>
    <w:rsid w:val="00D37803"/>
    <w:pPr>
      <w:widowControl w:val="0"/>
      <w:suppressAutoHyphens w:val="0"/>
      <w:adjustRightInd w:val="0"/>
      <w:spacing w:after="0" w:line="240" w:lineRule="auto"/>
      <w:textAlignment w:val="baseline"/>
    </w:pPr>
    <w:rPr>
      <w:rFonts w:eastAsia="Calibri" w:cs="Times New Roman"/>
      <w:szCs w:val="24"/>
      <w:lang w:eastAsia="ru-RU"/>
    </w:rPr>
  </w:style>
  <w:style w:type="character" w:customStyle="1" w:styleId="2fb">
    <w:name w:val="Маркированный список 2 Знак"/>
    <w:basedOn w:val="a9"/>
    <w:link w:val="2"/>
    <w:uiPriority w:val="99"/>
    <w:rsid w:val="00D37803"/>
    <w:rPr>
      <w:rFonts w:ascii="Times New Roman" w:hAnsi="Times New Roman" w:cstheme="majorBidi"/>
      <w:sz w:val="28"/>
      <w:szCs w:val="28"/>
    </w:rPr>
  </w:style>
  <w:style w:type="character" w:customStyle="1" w:styleId="afffffff7">
    <w:name w:val="Приложение Список Знак"/>
    <w:basedOn w:val="2fb"/>
    <w:link w:val="afffffff6"/>
    <w:rsid w:val="00D37803"/>
    <w:rPr>
      <w:rFonts w:ascii="Times New Roman" w:hAnsi="Times New Roman" w:cstheme="majorBidi"/>
      <w:sz w:val="24"/>
      <w:szCs w:val="24"/>
    </w:rPr>
  </w:style>
  <w:style w:type="paragraph" w:customStyle="1" w:styleId="1">
    <w:name w:val="Нумерованный список в разделе (1 ур)"/>
    <w:basedOn w:val="afb"/>
    <w:link w:val="1f8"/>
    <w:qFormat/>
    <w:rsid w:val="00D37803"/>
    <w:pPr>
      <w:numPr>
        <w:numId w:val="62"/>
      </w:numPr>
      <w:suppressAutoHyphens w:val="0"/>
      <w:spacing w:after="200" w:line="360" w:lineRule="auto"/>
      <w:contextualSpacing/>
      <w:jc w:val="both"/>
    </w:pPr>
    <w:rPr>
      <w:rFonts w:eastAsia="Calibri" w:cs="Times New Roman"/>
      <w:sz w:val="28"/>
      <w:szCs w:val="28"/>
      <w:lang w:eastAsia="en-US"/>
    </w:rPr>
  </w:style>
  <w:style w:type="paragraph" w:customStyle="1" w:styleId="a5">
    <w:name w:val="Приложение"/>
    <w:next w:val="afb"/>
    <w:qFormat/>
    <w:rsid w:val="00D37803"/>
    <w:pPr>
      <w:pageBreakBefore/>
      <w:numPr>
        <w:numId w:val="63"/>
      </w:numPr>
      <w:spacing w:after="0" w:line="360" w:lineRule="auto"/>
      <w:jc w:val="right"/>
    </w:pPr>
    <w:rPr>
      <w:rFonts w:ascii="Times New Roman" w:eastAsia="Calibri" w:hAnsi="Times New Roman" w:cs="Times New Roman"/>
      <w:b/>
      <w:sz w:val="32"/>
      <w:szCs w:val="28"/>
    </w:rPr>
  </w:style>
  <w:style w:type="character" w:customStyle="1" w:styleId="3d">
    <w:name w:val="Приложение Заголовок 3 Знак"/>
    <w:basedOn w:val="afffffff0"/>
    <w:link w:val="3"/>
    <w:rsid w:val="00D37803"/>
    <w:rPr>
      <w:rFonts w:ascii="Times New Roman" w:eastAsia="Times New Roman" w:hAnsi="Times New Roman" w:cs="Times New Roman"/>
      <w:b/>
      <w:bCs/>
      <w:iCs/>
      <w:sz w:val="24"/>
      <w:szCs w:val="28"/>
      <w:lang w:eastAsia="ru-RU"/>
    </w:rPr>
  </w:style>
  <w:style w:type="paragraph" w:customStyle="1" w:styleId="afffffff9">
    <w:name w:val="Приложение Выделенный текст"/>
    <w:basedOn w:val="afffffff4"/>
    <w:link w:val="afffffffa"/>
    <w:qFormat/>
    <w:rsid w:val="00D37803"/>
    <w:rPr>
      <w:b/>
    </w:rPr>
  </w:style>
  <w:style w:type="character" w:customStyle="1" w:styleId="afffffffa">
    <w:name w:val="Приложение Выделенный текст Знак"/>
    <w:basedOn w:val="afffffff5"/>
    <w:link w:val="afffffff9"/>
    <w:rsid w:val="00D37803"/>
    <w:rPr>
      <w:rFonts w:ascii="Times New Roman" w:eastAsia="Calibri" w:hAnsi="Times New Roman" w:cstheme="majorBidi"/>
      <w:b/>
      <w:sz w:val="24"/>
      <w:szCs w:val="24"/>
      <w:lang w:eastAsia="ru-RU"/>
    </w:rPr>
  </w:style>
  <w:style w:type="paragraph" w:customStyle="1" w:styleId="afffffffb">
    <w:name w:val="Содержимое таблицы (по центру)"/>
    <w:basedOn w:val="a8"/>
    <w:link w:val="afffffffc"/>
    <w:qFormat/>
    <w:rsid w:val="00D37803"/>
    <w:pPr>
      <w:suppressAutoHyphens w:val="0"/>
      <w:spacing w:after="0" w:line="240" w:lineRule="auto"/>
      <w:jc w:val="center"/>
    </w:pPr>
    <w:rPr>
      <w:rFonts w:eastAsia="Calibri" w:cs="Times New Roman"/>
      <w:lang w:eastAsia="ru-RU"/>
    </w:rPr>
  </w:style>
  <w:style w:type="character" w:customStyle="1" w:styleId="afffffffc">
    <w:name w:val="Содержимое таблицы (по центру) Знак"/>
    <w:basedOn w:val="a9"/>
    <w:link w:val="afffffffb"/>
    <w:rsid w:val="00D37803"/>
    <w:rPr>
      <w:rFonts w:ascii="Times New Roman" w:eastAsia="Calibri" w:hAnsi="Times New Roman" w:cs="Times New Roman"/>
      <w:sz w:val="24"/>
      <w:lang w:eastAsia="ru-RU"/>
    </w:rPr>
  </w:style>
  <w:style w:type="character" w:customStyle="1" w:styleId="NoSpacingChar">
    <w:name w:val="No Spacing Char"/>
    <w:link w:val="1f9"/>
    <w:locked/>
    <w:rsid w:val="00D37803"/>
    <w:rPr>
      <w:sz w:val="28"/>
    </w:rPr>
  </w:style>
  <w:style w:type="paragraph" w:customStyle="1" w:styleId="1f9">
    <w:name w:val="Без интервала1"/>
    <w:link w:val="NoSpacingChar"/>
    <w:rsid w:val="00D37803"/>
    <w:pPr>
      <w:spacing w:after="0" w:line="360" w:lineRule="auto"/>
      <w:ind w:right="-51" w:firstLine="284"/>
      <w:jc w:val="both"/>
    </w:pPr>
    <w:rPr>
      <w:sz w:val="28"/>
    </w:rPr>
  </w:style>
  <w:style w:type="character" w:customStyle="1" w:styleId="1f8">
    <w:name w:val="Нумерованный список в разделе (1 ур) Знак"/>
    <w:link w:val="1"/>
    <w:rsid w:val="00D37803"/>
    <w:rPr>
      <w:rFonts w:ascii="Times New Roman" w:eastAsia="Calibri" w:hAnsi="Times New Roman" w:cs="Times New Roman"/>
      <w:sz w:val="28"/>
      <w:szCs w:val="28"/>
    </w:rPr>
  </w:style>
  <w:style w:type="paragraph" w:styleId="2fc">
    <w:name w:val="List Number 2"/>
    <w:basedOn w:val="a8"/>
    <w:uiPriority w:val="99"/>
    <w:unhideWhenUsed/>
    <w:rsid w:val="00D37803"/>
    <w:pPr>
      <w:suppressAutoHyphens w:val="0"/>
      <w:contextualSpacing/>
      <w:jc w:val="both"/>
    </w:pPr>
    <w:rPr>
      <w:rFonts w:eastAsia="Calibri" w:cs="Times New Roman"/>
      <w:sz w:val="28"/>
      <w:lang w:eastAsia="en-US"/>
    </w:rPr>
  </w:style>
  <w:style w:type="paragraph" w:customStyle="1" w:styleId="afffffffd">
    <w:name w:val="Содержание"/>
    <w:basedOn w:val="afffffff1"/>
    <w:link w:val="afffffffe"/>
    <w:qFormat/>
    <w:rsid w:val="00D37803"/>
    <w:pPr>
      <w:pageBreakBefore w:val="0"/>
    </w:pPr>
    <w:rPr>
      <w:lang w:eastAsia="ru-RU"/>
    </w:rPr>
  </w:style>
  <w:style w:type="character" w:customStyle="1" w:styleId="afffffffe">
    <w:name w:val="Содержание Знак"/>
    <w:basedOn w:val="afffffff2"/>
    <w:link w:val="afffffffd"/>
    <w:rsid w:val="00D37803"/>
    <w:rPr>
      <w:rFonts w:ascii="Times New Roman" w:eastAsia="Times New Roman" w:hAnsi="Times New Roman" w:cs="Times New Roman"/>
      <w:b/>
      <w:sz w:val="28"/>
      <w:szCs w:val="32"/>
      <w:lang w:eastAsia="ru-RU"/>
    </w:rPr>
  </w:style>
  <w:style w:type="paragraph" w:customStyle="1" w:styleId="50">
    <w:name w:val="Пункт 5"/>
    <w:basedOn w:val="51"/>
    <w:link w:val="57"/>
    <w:qFormat/>
    <w:rsid w:val="00D37803"/>
    <w:pPr>
      <w:keepNext w:val="0"/>
      <w:keepLines w:val="0"/>
      <w:numPr>
        <w:ilvl w:val="4"/>
        <w:numId w:val="57"/>
      </w:numPr>
      <w:tabs>
        <w:tab w:val="clear" w:pos="0"/>
        <w:tab w:val="left" w:pos="1701"/>
      </w:tabs>
      <w:spacing w:before="60" w:after="60"/>
      <w:jc w:val="left"/>
    </w:pPr>
    <w:rPr>
      <w:rFonts w:ascii="Times New Roman" w:hAnsi="Times New Roman"/>
      <w:bCs/>
      <w:iCs/>
      <w:color w:val="auto"/>
      <w:szCs w:val="24"/>
      <w:lang w:eastAsia="ru-RU"/>
    </w:rPr>
  </w:style>
  <w:style w:type="character" w:customStyle="1" w:styleId="57">
    <w:name w:val="Пункт 5 Знак"/>
    <w:basedOn w:val="a9"/>
    <w:link w:val="50"/>
    <w:rsid w:val="00D37803"/>
    <w:rPr>
      <w:rFonts w:ascii="Times New Roman" w:eastAsia="Times New Roman" w:hAnsi="Times New Roman" w:cs="Times New Roman"/>
      <w:bCs/>
      <w:iCs/>
      <w:sz w:val="28"/>
      <w:szCs w:val="24"/>
      <w:lang w:eastAsia="ru-RU"/>
    </w:rPr>
  </w:style>
  <w:style w:type="paragraph" w:customStyle="1" w:styleId="a0">
    <w:name w:val="Список нумерованный"/>
    <w:basedOn w:val="a8"/>
    <w:rsid w:val="00D37803"/>
    <w:pPr>
      <w:numPr>
        <w:numId w:val="64"/>
      </w:numPr>
      <w:suppressAutoHyphens w:val="0"/>
      <w:spacing w:before="120" w:after="0" w:line="240" w:lineRule="auto"/>
      <w:jc w:val="both"/>
    </w:pPr>
    <w:rPr>
      <w:rFonts w:cs="Times New Roman"/>
      <w:szCs w:val="24"/>
      <w:lang w:eastAsia="ru-RU"/>
    </w:rPr>
  </w:style>
  <w:style w:type="paragraph" w:styleId="58">
    <w:name w:val="List 5"/>
    <w:basedOn w:val="a8"/>
    <w:uiPriority w:val="99"/>
    <w:unhideWhenUsed/>
    <w:rsid w:val="00D37803"/>
    <w:pPr>
      <w:suppressAutoHyphens w:val="0"/>
      <w:ind w:left="1415" w:hanging="283"/>
      <w:contextualSpacing/>
      <w:jc w:val="both"/>
    </w:pPr>
    <w:rPr>
      <w:rFonts w:eastAsia="Calibri" w:cs="Times New Roman"/>
      <w:sz w:val="28"/>
      <w:lang w:eastAsia="en-US"/>
    </w:rPr>
  </w:style>
  <w:style w:type="character" w:customStyle="1" w:styleId="w">
    <w:name w:val="w"/>
    <w:basedOn w:val="a9"/>
    <w:rsid w:val="00D37803"/>
  </w:style>
  <w:style w:type="character" w:customStyle="1" w:styleId="affffffff">
    <w:name w:val="Основной текст Приложения Знак"/>
    <w:basedOn w:val="a9"/>
    <w:uiPriority w:val="99"/>
    <w:rsid w:val="00D37803"/>
    <w:rPr>
      <w:rFonts w:ascii="Times New Roman" w:hAnsi="Times New Roman"/>
      <w:sz w:val="24"/>
      <w:szCs w:val="24"/>
      <w:lang w:eastAsia="en-US"/>
    </w:rPr>
  </w:style>
  <w:style w:type="paragraph" w:customStyle="1" w:styleId="affffffff0">
    <w:name w:val="Текст таблицы"/>
    <w:basedOn w:val="afb"/>
    <w:link w:val="affffffff1"/>
    <w:rsid w:val="00D37803"/>
    <w:pPr>
      <w:suppressAutoHyphens w:val="0"/>
      <w:spacing w:after="0" w:line="240" w:lineRule="auto"/>
      <w:contextualSpacing/>
    </w:pPr>
    <w:rPr>
      <w:rFonts w:eastAsia="Calibri" w:cs="Times New Roman"/>
      <w:bCs/>
      <w:sz w:val="20"/>
      <w:szCs w:val="20"/>
      <w:lang w:eastAsia="ru-RU"/>
    </w:rPr>
  </w:style>
  <w:style w:type="character" w:customStyle="1" w:styleId="affffffff1">
    <w:name w:val="Текст таблицы Знак"/>
    <w:basedOn w:val="a9"/>
    <w:link w:val="affffffff0"/>
    <w:rsid w:val="00D37803"/>
    <w:rPr>
      <w:rFonts w:ascii="Times New Roman" w:eastAsia="Calibri" w:hAnsi="Times New Roman" w:cs="Times New Roman"/>
      <w:bCs/>
      <w:sz w:val="20"/>
      <w:szCs w:val="20"/>
      <w:lang w:eastAsia="ru-RU"/>
    </w:rPr>
  </w:style>
  <w:style w:type="character" w:customStyle="1" w:styleId="linkotherdic">
    <w:name w:val="linkotherdic"/>
    <w:basedOn w:val="a9"/>
    <w:rsid w:val="00D37803"/>
  </w:style>
  <w:style w:type="paragraph" w:customStyle="1" w:styleId="par1">
    <w:name w:val="par1"/>
    <w:basedOn w:val="a8"/>
    <w:rsid w:val="00D37803"/>
    <w:pPr>
      <w:suppressAutoHyphens w:val="0"/>
      <w:spacing w:before="100" w:beforeAutospacing="1" w:after="100" w:afterAutospacing="1" w:line="240" w:lineRule="auto"/>
    </w:pPr>
    <w:rPr>
      <w:rFonts w:cs="Times New Roman"/>
      <w:szCs w:val="24"/>
      <w:lang w:eastAsia="ru-RU"/>
    </w:rPr>
  </w:style>
  <w:style w:type="character" w:customStyle="1" w:styleId="CharacterStyle1">
    <w:name w:val="Character Style 1"/>
    <w:uiPriority w:val="99"/>
    <w:rsid w:val="00D37803"/>
    <w:rPr>
      <w:rFonts w:ascii="Tahoma" w:hAnsi="Tahoma"/>
      <w:sz w:val="30"/>
    </w:rPr>
  </w:style>
  <w:style w:type="paragraph" w:customStyle="1" w:styleId="affffffff2">
    <w:name w:val="_Текст+"/>
    <w:basedOn w:val="a8"/>
    <w:link w:val="affffffff3"/>
    <w:qFormat/>
    <w:rsid w:val="00D37803"/>
    <w:pPr>
      <w:suppressAutoHyphens w:val="0"/>
      <w:spacing w:after="0" w:line="240" w:lineRule="auto"/>
      <w:ind w:firstLine="170"/>
      <w:jc w:val="both"/>
    </w:pPr>
    <w:rPr>
      <w:rFonts w:cs="Times New Roman"/>
      <w:color w:val="000000"/>
      <w:szCs w:val="24"/>
      <w:lang w:eastAsia="ru-RU"/>
    </w:rPr>
  </w:style>
  <w:style w:type="character" w:customStyle="1" w:styleId="affffffff3">
    <w:name w:val="_Текст+ Знак"/>
    <w:link w:val="affffffff2"/>
    <w:rsid w:val="00D37803"/>
    <w:rPr>
      <w:rFonts w:ascii="Times New Roman" w:eastAsia="Times New Roman" w:hAnsi="Times New Roman" w:cs="Times New Roman"/>
      <w:color w:val="000000"/>
      <w:sz w:val="24"/>
      <w:szCs w:val="24"/>
      <w:lang w:eastAsia="ru-RU"/>
    </w:rPr>
  </w:style>
  <w:style w:type="paragraph" w:customStyle="1" w:styleId="2fd">
    <w:name w:val="Заголовок2"/>
    <w:basedOn w:val="a8"/>
    <w:next w:val="afb"/>
    <w:rsid w:val="00D37803"/>
    <w:pPr>
      <w:keepNext/>
      <w:spacing w:before="240" w:after="120"/>
    </w:pPr>
    <w:rPr>
      <w:rFonts w:ascii="Arial" w:eastAsia="DejaVu Sans" w:hAnsi="Arial" w:cs="Tahoma"/>
      <w:sz w:val="28"/>
      <w:szCs w:val="28"/>
    </w:rPr>
  </w:style>
  <w:style w:type="character" w:customStyle="1" w:styleId="k-in2">
    <w:name w:val="k-in2"/>
    <w:basedOn w:val="a9"/>
    <w:rsid w:val="00D37803"/>
  </w:style>
  <w:style w:type="paragraph" w:customStyle="1" w:styleId="tags">
    <w:name w:val="tags"/>
    <w:basedOn w:val="a8"/>
    <w:rsid w:val="00D37803"/>
    <w:pPr>
      <w:suppressAutoHyphens w:val="0"/>
      <w:spacing w:before="100" w:beforeAutospacing="1" w:after="100" w:afterAutospacing="1" w:line="240" w:lineRule="auto"/>
    </w:pPr>
    <w:rPr>
      <w:rFonts w:cs="Times New Roman"/>
      <w:color w:val="808080"/>
      <w:sz w:val="15"/>
      <w:szCs w:val="15"/>
      <w:lang w:eastAsia="ru-RU"/>
    </w:rPr>
  </w:style>
  <w:style w:type="paragraph" w:customStyle="1" w:styleId="ring">
    <w:name w:val="ring"/>
    <w:basedOn w:val="a8"/>
    <w:rsid w:val="00D37803"/>
    <w:pPr>
      <w:suppressAutoHyphens w:val="0"/>
      <w:spacing w:before="100" w:beforeAutospacing="1" w:after="100" w:afterAutospacing="1" w:line="240" w:lineRule="auto"/>
    </w:pPr>
    <w:rPr>
      <w:rFonts w:cs="Times New Roman"/>
      <w:color w:val="008000"/>
      <w:sz w:val="15"/>
      <w:szCs w:val="15"/>
      <w:lang w:eastAsia="ru-RU"/>
    </w:rPr>
  </w:style>
  <w:style w:type="paragraph" w:customStyle="1" w:styleId="articleheadline">
    <w:name w:val="article_headline"/>
    <w:basedOn w:val="a8"/>
    <w:rsid w:val="00D37803"/>
    <w:pPr>
      <w:suppressAutoHyphens w:val="0"/>
      <w:spacing w:before="100" w:beforeAutospacing="1" w:after="100" w:afterAutospacing="1" w:line="240" w:lineRule="auto"/>
    </w:pPr>
    <w:rPr>
      <w:rFonts w:cs="Times New Roman"/>
      <w:b/>
      <w:bCs/>
      <w:i/>
      <w:iCs/>
      <w:szCs w:val="24"/>
      <w:lang w:eastAsia="ru-RU"/>
    </w:rPr>
  </w:style>
  <w:style w:type="paragraph" w:customStyle="1" w:styleId="hidden">
    <w:name w:val="hidden"/>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zag">
    <w:name w:val="zag"/>
    <w:basedOn w:val="a8"/>
    <w:rsid w:val="00D37803"/>
    <w:pPr>
      <w:suppressAutoHyphens w:val="0"/>
      <w:spacing w:after="0" w:line="240" w:lineRule="auto"/>
    </w:pPr>
    <w:rPr>
      <w:rFonts w:cs="Times New Roman"/>
      <w:color w:val="006699"/>
      <w:sz w:val="20"/>
      <w:szCs w:val="20"/>
      <w:lang w:eastAsia="ru-RU"/>
    </w:rPr>
  </w:style>
  <w:style w:type="paragraph" w:customStyle="1" w:styleId="menu1">
    <w:name w:val="menu1"/>
    <w:basedOn w:val="a8"/>
    <w:rsid w:val="00D37803"/>
    <w:pPr>
      <w:suppressAutoHyphens w:val="0"/>
      <w:spacing w:before="100" w:beforeAutospacing="1" w:after="100" w:afterAutospacing="1" w:line="240" w:lineRule="auto"/>
    </w:pPr>
    <w:rPr>
      <w:rFonts w:ascii="Arial" w:hAnsi="Arial" w:cs="Arial"/>
      <w:sz w:val="18"/>
      <w:szCs w:val="18"/>
      <w:lang w:eastAsia="ru-RU"/>
    </w:rPr>
  </w:style>
  <w:style w:type="paragraph" w:customStyle="1" w:styleId="menu">
    <w:name w:val="menu"/>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menutext">
    <w:name w:val="menu_text"/>
    <w:basedOn w:val="a8"/>
    <w:rsid w:val="00D37803"/>
    <w:pPr>
      <w:suppressAutoHyphens w:val="0"/>
      <w:spacing w:before="100" w:beforeAutospacing="1" w:after="100" w:afterAutospacing="1" w:line="240" w:lineRule="auto"/>
    </w:pPr>
    <w:rPr>
      <w:rFonts w:cs="Times New Roman"/>
      <w:color w:val="FFFFFF"/>
      <w:sz w:val="18"/>
      <w:szCs w:val="18"/>
      <w:lang w:eastAsia="ru-RU"/>
    </w:rPr>
  </w:style>
  <w:style w:type="paragraph" w:customStyle="1" w:styleId="newstext">
    <w:name w:val="news_text"/>
    <w:basedOn w:val="a8"/>
    <w:rsid w:val="00D37803"/>
    <w:pPr>
      <w:suppressAutoHyphens w:val="0"/>
      <w:spacing w:before="100" w:beforeAutospacing="1" w:after="100" w:afterAutospacing="1" w:line="240" w:lineRule="auto"/>
    </w:pPr>
    <w:rPr>
      <w:rFonts w:cs="Times New Roman"/>
      <w:color w:val="FFFFFF"/>
      <w:sz w:val="17"/>
      <w:szCs w:val="17"/>
      <w:lang w:eastAsia="ru-RU"/>
    </w:rPr>
  </w:style>
  <w:style w:type="paragraph" w:customStyle="1" w:styleId="menuheader">
    <w:name w:val="menu_header"/>
    <w:basedOn w:val="a8"/>
    <w:rsid w:val="00D37803"/>
    <w:pPr>
      <w:shd w:val="clear" w:color="auto" w:fill="FFFFFF"/>
      <w:suppressAutoHyphens w:val="0"/>
      <w:spacing w:after="0" w:line="240" w:lineRule="auto"/>
    </w:pPr>
    <w:rPr>
      <w:rFonts w:cs="Times New Roman"/>
      <w:szCs w:val="24"/>
      <w:lang w:eastAsia="ru-RU"/>
    </w:rPr>
  </w:style>
  <w:style w:type="paragraph" w:customStyle="1" w:styleId="1fa">
    <w:name w:val="Дата1"/>
    <w:basedOn w:val="a8"/>
    <w:rsid w:val="00D37803"/>
    <w:pPr>
      <w:suppressAutoHyphens w:val="0"/>
      <w:spacing w:before="100" w:beforeAutospacing="1" w:after="100" w:afterAutospacing="1" w:line="240" w:lineRule="auto"/>
    </w:pPr>
    <w:rPr>
      <w:rFonts w:cs="Times New Roman"/>
      <w:color w:val="CCCCCC"/>
      <w:sz w:val="18"/>
      <w:szCs w:val="18"/>
      <w:lang w:eastAsia="ru-RU"/>
    </w:rPr>
  </w:style>
  <w:style w:type="paragraph" w:customStyle="1" w:styleId="line">
    <w:name w:val="line"/>
    <w:basedOn w:val="a8"/>
    <w:rsid w:val="00D37803"/>
    <w:pPr>
      <w:pBdr>
        <w:top w:val="single" w:sz="6" w:space="0" w:color="6695C9"/>
      </w:pBdr>
      <w:suppressAutoHyphens w:val="0"/>
      <w:spacing w:before="100" w:beforeAutospacing="1" w:after="100" w:afterAutospacing="1" w:line="240" w:lineRule="auto"/>
    </w:pPr>
    <w:rPr>
      <w:rFonts w:cs="Times New Roman"/>
      <w:szCs w:val="24"/>
      <w:lang w:eastAsia="ru-RU"/>
    </w:rPr>
  </w:style>
  <w:style w:type="paragraph" w:customStyle="1" w:styleId="2fe">
    <w:name w:val="Название2"/>
    <w:basedOn w:val="a8"/>
    <w:rsid w:val="00D37803"/>
    <w:pPr>
      <w:suppressAutoHyphens w:val="0"/>
      <w:spacing w:before="100" w:beforeAutospacing="1" w:after="90" w:line="240" w:lineRule="auto"/>
    </w:pPr>
    <w:rPr>
      <w:rFonts w:cs="Times New Roman"/>
      <w:b/>
      <w:bCs/>
      <w:color w:val="036CAE"/>
      <w:szCs w:val="24"/>
      <w:lang w:eastAsia="ru-RU"/>
    </w:rPr>
  </w:style>
  <w:style w:type="paragraph" w:customStyle="1" w:styleId="razdel">
    <w:name w:val="razdel"/>
    <w:basedOn w:val="a8"/>
    <w:rsid w:val="00D37803"/>
    <w:pPr>
      <w:suppressAutoHyphens w:val="0"/>
      <w:spacing w:before="100" w:beforeAutospacing="1" w:after="100" w:afterAutospacing="1" w:line="240" w:lineRule="auto"/>
    </w:pPr>
    <w:rPr>
      <w:rFonts w:cs="Times New Roman"/>
      <w:b/>
      <w:bCs/>
      <w:color w:val="036CAE"/>
      <w:sz w:val="21"/>
      <w:szCs w:val="21"/>
      <w:lang w:eastAsia="ru-RU"/>
    </w:rPr>
  </w:style>
  <w:style w:type="paragraph" w:customStyle="1" w:styleId="foto">
    <w:name w:val="foto"/>
    <w:basedOn w:val="a8"/>
    <w:rsid w:val="00D37803"/>
    <w:pPr>
      <w:pBdr>
        <w:top w:val="single" w:sz="6" w:space="0" w:color="036CAE"/>
        <w:left w:val="single" w:sz="6" w:space="0" w:color="036CAE"/>
        <w:bottom w:val="single" w:sz="6" w:space="0" w:color="036CAE"/>
        <w:right w:val="single" w:sz="6" w:space="0" w:color="036CAE"/>
      </w:pBdr>
      <w:shd w:val="clear" w:color="auto" w:fill="FFFFFF"/>
      <w:suppressAutoHyphens w:val="0"/>
      <w:spacing w:before="100" w:beforeAutospacing="1" w:after="100" w:afterAutospacing="1" w:line="240" w:lineRule="auto"/>
      <w:ind w:right="150"/>
      <w:jc w:val="center"/>
    </w:pPr>
    <w:rPr>
      <w:rFonts w:cs="Times New Roman"/>
      <w:szCs w:val="24"/>
      <w:lang w:eastAsia="ru-RU"/>
    </w:rPr>
  </w:style>
  <w:style w:type="paragraph" w:customStyle="1" w:styleId="fotobig">
    <w:name w:val="foto_big"/>
    <w:basedOn w:val="a8"/>
    <w:rsid w:val="00D37803"/>
    <w:pPr>
      <w:pBdr>
        <w:top w:val="single" w:sz="6" w:space="0" w:color="036CAE"/>
        <w:left w:val="single" w:sz="6" w:space="0" w:color="036CAE"/>
        <w:bottom w:val="single" w:sz="6" w:space="0" w:color="036CAE"/>
        <w:right w:val="single" w:sz="6" w:space="0" w:color="036CAE"/>
      </w:pBdr>
      <w:suppressAutoHyphens w:val="0"/>
      <w:spacing w:before="100" w:beforeAutospacing="1" w:after="100" w:afterAutospacing="1" w:line="240" w:lineRule="auto"/>
      <w:ind w:left="150"/>
      <w:jc w:val="right"/>
    </w:pPr>
    <w:rPr>
      <w:rFonts w:cs="Times New Roman"/>
      <w:szCs w:val="24"/>
      <w:lang w:eastAsia="ru-RU"/>
    </w:rPr>
  </w:style>
  <w:style w:type="paragraph" w:customStyle="1" w:styleId="fotop">
    <w:name w:val="foto_p"/>
    <w:basedOn w:val="a8"/>
    <w:rsid w:val="00D37803"/>
    <w:pPr>
      <w:pBdr>
        <w:top w:val="single" w:sz="6" w:space="0" w:color="036CAE"/>
        <w:left w:val="single" w:sz="6" w:space="0" w:color="036CAE"/>
        <w:bottom w:val="single" w:sz="6" w:space="0" w:color="036CAE"/>
        <w:right w:val="single" w:sz="6" w:space="0" w:color="036CAE"/>
      </w:pBdr>
      <w:suppressAutoHyphens w:val="0"/>
      <w:spacing w:before="75" w:after="75" w:line="240" w:lineRule="auto"/>
      <w:ind w:left="75" w:right="75"/>
      <w:jc w:val="center"/>
    </w:pPr>
    <w:rPr>
      <w:rFonts w:cs="Times New Roman"/>
      <w:szCs w:val="24"/>
      <w:lang w:eastAsia="ru-RU"/>
    </w:rPr>
  </w:style>
  <w:style w:type="paragraph" w:customStyle="1" w:styleId="copy">
    <w:name w:val="copy"/>
    <w:basedOn w:val="a8"/>
    <w:rsid w:val="00D37803"/>
    <w:pPr>
      <w:suppressAutoHyphens w:val="0"/>
      <w:spacing w:before="100" w:beforeAutospacing="1" w:after="100" w:afterAutospacing="1" w:line="240" w:lineRule="auto"/>
      <w:jc w:val="center"/>
    </w:pPr>
    <w:rPr>
      <w:rFonts w:cs="Times New Roman"/>
      <w:color w:val="929292"/>
      <w:szCs w:val="24"/>
      <w:lang w:eastAsia="ru-RU"/>
    </w:rPr>
  </w:style>
  <w:style w:type="paragraph" w:customStyle="1" w:styleId="pic">
    <w:name w:val="pic"/>
    <w:basedOn w:val="a8"/>
    <w:rsid w:val="00D37803"/>
    <w:pPr>
      <w:pBdr>
        <w:top w:val="single" w:sz="6" w:space="4" w:color="808080"/>
        <w:left w:val="single" w:sz="6" w:space="4" w:color="808080"/>
        <w:bottom w:val="single" w:sz="6" w:space="4" w:color="808080"/>
        <w:right w:val="single" w:sz="6" w:space="4" w:color="808080"/>
      </w:pBdr>
      <w:shd w:val="clear" w:color="auto" w:fill="EFEFEF"/>
      <w:suppressAutoHyphens w:val="0"/>
      <w:spacing w:before="150" w:after="0" w:line="240" w:lineRule="auto"/>
      <w:ind w:right="150"/>
    </w:pPr>
    <w:rPr>
      <w:rFonts w:cs="Times New Roman"/>
      <w:szCs w:val="24"/>
      <w:lang w:eastAsia="ru-RU"/>
    </w:rPr>
  </w:style>
  <w:style w:type="paragraph" w:customStyle="1" w:styleId="picstd">
    <w:name w:val="picstd"/>
    <w:basedOn w:val="a8"/>
    <w:rsid w:val="00D37803"/>
    <w:pPr>
      <w:pBdr>
        <w:top w:val="single" w:sz="6" w:space="4" w:color="808080"/>
        <w:left w:val="single" w:sz="6" w:space="4" w:color="808080"/>
        <w:bottom w:val="single" w:sz="6" w:space="4" w:color="808080"/>
        <w:right w:val="single" w:sz="6" w:space="4" w:color="808080"/>
      </w:pBdr>
      <w:shd w:val="clear" w:color="auto" w:fill="EFEFEF"/>
      <w:suppressAutoHyphens w:val="0"/>
      <w:spacing w:before="150" w:after="150" w:line="240" w:lineRule="auto"/>
    </w:pPr>
    <w:rPr>
      <w:rFonts w:cs="Times New Roman"/>
      <w:szCs w:val="24"/>
      <w:lang w:eastAsia="ru-RU"/>
    </w:rPr>
  </w:style>
  <w:style w:type="paragraph" w:customStyle="1" w:styleId="picture">
    <w:name w:val="picture"/>
    <w:basedOn w:val="a8"/>
    <w:rsid w:val="00D37803"/>
    <w:pPr>
      <w:suppressAutoHyphens w:val="0"/>
      <w:spacing w:before="100" w:beforeAutospacing="1" w:after="100" w:afterAutospacing="1" w:line="480" w:lineRule="auto"/>
      <w:jc w:val="center"/>
    </w:pPr>
    <w:rPr>
      <w:rFonts w:cs="Times New Roman"/>
      <w:b/>
      <w:bCs/>
      <w:color w:val="808080"/>
      <w:sz w:val="16"/>
      <w:szCs w:val="16"/>
      <w:lang w:eastAsia="ru-RU"/>
    </w:rPr>
  </w:style>
  <w:style w:type="paragraph" w:customStyle="1" w:styleId="contact">
    <w:name w:val="contact"/>
    <w:basedOn w:val="a8"/>
    <w:rsid w:val="00D37803"/>
    <w:pPr>
      <w:pBdr>
        <w:bottom w:val="dotted" w:sz="6" w:space="11" w:color="808080"/>
      </w:pBdr>
      <w:suppressAutoHyphens w:val="0"/>
      <w:spacing w:before="100" w:beforeAutospacing="1" w:after="100" w:afterAutospacing="1" w:line="240" w:lineRule="auto"/>
    </w:pPr>
    <w:rPr>
      <w:rFonts w:cs="Times New Roman"/>
      <w:szCs w:val="24"/>
      <w:lang w:eastAsia="ru-RU"/>
    </w:rPr>
  </w:style>
  <w:style w:type="paragraph" w:customStyle="1" w:styleId="passed">
    <w:name w:val="passed"/>
    <w:basedOn w:val="a8"/>
    <w:rsid w:val="00D37803"/>
    <w:pPr>
      <w:suppressAutoHyphens w:val="0"/>
      <w:spacing w:before="100" w:beforeAutospacing="1" w:after="100" w:afterAutospacing="1" w:line="240" w:lineRule="auto"/>
    </w:pPr>
    <w:rPr>
      <w:rFonts w:cs="Times New Roman"/>
      <w:color w:val="AFAFAF"/>
      <w:szCs w:val="24"/>
      <w:lang w:eastAsia="ru-RU"/>
    </w:rPr>
  </w:style>
  <w:style w:type="paragraph" w:customStyle="1" w:styleId="current">
    <w:name w:val="curren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a">
    <w:name w:val="ga"/>
    <w:basedOn w:val="a8"/>
    <w:rsid w:val="00D37803"/>
    <w:pPr>
      <w:suppressAutoHyphens w:val="0"/>
      <w:spacing w:before="100" w:beforeAutospacing="1" w:after="630" w:line="240" w:lineRule="auto"/>
      <w:jc w:val="center"/>
    </w:pPr>
    <w:rPr>
      <w:rFonts w:cs="Times New Roman"/>
      <w:szCs w:val="24"/>
      <w:lang w:eastAsia="ru-RU"/>
    </w:rPr>
  </w:style>
  <w:style w:type="paragraph" w:customStyle="1" w:styleId="ad0">
    <w:name w:val="ad"/>
    <w:basedOn w:val="a8"/>
    <w:rsid w:val="00D37803"/>
    <w:pPr>
      <w:suppressAutoHyphens w:val="0"/>
      <w:spacing w:before="100" w:beforeAutospacing="1" w:after="630" w:line="240" w:lineRule="auto"/>
      <w:jc w:val="center"/>
    </w:pPr>
    <w:rPr>
      <w:rFonts w:ascii="Cambria" w:hAnsi="Cambria" w:cs="Times New Roman"/>
      <w:b/>
      <w:bCs/>
      <w:sz w:val="64"/>
      <w:szCs w:val="64"/>
      <w:lang w:eastAsia="ru-RU"/>
    </w:rPr>
  </w:style>
  <w:style w:type="paragraph" w:customStyle="1" w:styleId="account">
    <w:name w:val="account"/>
    <w:basedOn w:val="a8"/>
    <w:rsid w:val="00D37803"/>
    <w:pPr>
      <w:suppressAutoHyphens w:val="0"/>
      <w:spacing w:before="100" w:beforeAutospacing="1" w:after="100" w:afterAutospacing="1" w:line="240" w:lineRule="auto"/>
    </w:pPr>
    <w:rPr>
      <w:rFonts w:ascii="Verdana" w:hAnsi="Verdana" w:cs="Times New Roman"/>
      <w:sz w:val="20"/>
      <w:szCs w:val="20"/>
      <w:lang w:eastAsia="ru-RU"/>
    </w:rPr>
  </w:style>
  <w:style w:type="paragraph" w:customStyle="1" w:styleId="widget-div">
    <w:name w:val="widget-div"/>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ntrol">
    <w:name w:val="gsc-contro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ntrol-cse">
    <w:name w:val="gsc-control-cse"/>
    <w:basedOn w:val="a8"/>
    <w:rsid w:val="00D37803"/>
    <w:pPr>
      <w:pBdr>
        <w:top w:val="single" w:sz="6" w:space="0" w:color="FFFFFF"/>
        <w:left w:val="single" w:sz="6" w:space="0" w:color="FFFFFF"/>
        <w:bottom w:val="single" w:sz="6" w:space="0" w:color="FFFFFF"/>
        <w:right w:val="single" w:sz="6" w:space="0" w:color="FFFFFF"/>
      </w:pBdr>
      <w:shd w:val="clear" w:color="auto" w:fill="FFFFFF"/>
      <w:suppressAutoHyphens w:val="0"/>
      <w:spacing w:before="100" w:beforeAutospacing="1" w:after="100" w:afterAutospacing="1" w:line="240" w:lineRule="auto"/>
    </w:pPr>
    <w:rPr>
      <w:rFonts w:ascii="Arial" w:hAnsi="Arial" w:cs="Arial"/>
      <w:sz w:val="20"/>
      <w:szCs w:val="20"/>
      <w:lang w:eastAsia="ru-RU"/>
    </w:rPr>
  </w:style>
  <w:style w:type="paragraph" w:customStyle="1" w:styleId="gsc-branding-text">
    <w:name w:val="gsc-branding-text"/>
    <w:basedOn w:val="a8"/>
    <w:rsid w:val="00D37803"/>
    <w:pPr>
      <w:suppressAutoHyphens w:val="0"/>
      <w:spacing w:before="100" w:beforeAutospacing="1" w:after="100" w:afterAutospacing="1" w:line="240" w:lineRule="auto"/>
      <w:ind w:right="30"/>
      <w:jc w:val="right"/>
      <w:textAlignment w:val="top"/>
    </w:pPr>
    <w:rPr>
      <w:rFonts w:cs="Times New Roman"/>
      <w:color w:val="666666"/>
      <w:sz w:val="17"/>
      <w:szCs w:val="17"/>
      <w:lang w:eastAsia="ru-RU"/>
    </w:rPr>
  </w:style>
  <w:style w:type="paragraph" w:customStyle="1" w:styleId="gcsc-branding-text">
    <w:name w:val="gcsc-branding-text"/>
    <w:basedOn w:val="a8"/>
    <w:rsid w:val="00D37803"/>
    <w:pPr>
      <w:suppressAutoHyphens w:val="0"/>
      <w:spacing w:after="0" w:line="240" w:lineRule="auto"/>
      <w:ind w:left="30" w:right="30"/>
      <w:jc w:val="right"/>
      <w:textAlignment w:val="top"/>
    </w:pPr>
    <w:rPr>
      <w:rFonts w:cs="Times New Roman"/>
      <w:color w:val="666666"/>
      <w:sz w:val="17"/>
      <w:szCs w:val="17"/>
      <w:lang w:eastAsia="ru-RU"/>
    </w:rPr>
  </w:style>
  <w:style w:type="paragraph" w:customStyle="1" w:styleId="gsc-branding-img-noclear">
    <w:name w:val="gsc-branding-img-noclear"/>
    <w:basedOn w:val="a8"/>
    <w:rsid w:val="00D37803"/>
    <w:pPr>
      <w:suppressAutoHyphens w:val="0"/>
      <w:spacing w:before="100" w:beforeAutospacing="1" w:after="100" w:afterAutospacing="1" w:line="240" w:lineRule="auto"/>
      <w:textAlignment w:val="bottom"/>
    </w:pPr>
    <w:rPr>
      <w:rFonts w:cs="Times New Roman"/>
      <w:szCs w:val="24"/>
      <w:lang w:eastAsia="ru-RU"/>
    </w:rPr>
  </w:style>
  <w:style w:type="paragraph" w:customStyle="1" w:styleId="gcsc-branding-img-noclear">
    <w:name w:val="gcsc-branding-img-noclear"/>
    <w:basedOn w:val="a8"/>
    <w:rsid w:val="00D37803"/>
    <w:pPr>
      <w:suppressAutoHyphens w:val="0"/>
      <w:spacing w:before="100" w:beforeAutospacing="1" w:after="100" w:afterAutospacing="1" w:line="240" w:lineRule="auto"/>
      <w:textAlignment w:val="bottom"/>
    </w:pPr>
    <w:rPr>
      <w:rFonts w:cs="Times New Roman"/>
      <w:szCs w:val="24"/>
      <w:lang w:eastAsia="ru-RU"/>
    </w:rPr>
  </w:style>
  <w:style w:type="paragraph" w:customStyle="1" w:styleId="gsc-branding-img">
    <w:name w:val="gsc-branding-img"/>
    <w:basedOn w:val="a8"/>
    <w:rsid w:val="00D37803"/>
    <w:pPr>
      <w:suppressAutoHyphens w:val="0"/>
      <w:spacing w:before="100" w:beforeAutospacing="1" w:after="100" w:afterAutospacing="1" w:line="240" w:lineRule="auto"/>
      <w:textAlignment w:val="bottom"/>
    </w:pPr>
    <w:rPr>
      <w:rFonts w:cs="Times New Roman"/>
      <w:szCs w:val="24"/>
      <w:lang w:eastAsia="ru-RU"/>
    </w:rPr>
  </w:style>
  <w:style w:type="paragraph" w:customStyle="1" w:styleId="gcsc-branding-img">
    <w:name w:val="gcsc-branding-img"/>
    <w:basedOn w:val="a8"/>
    <w:rsid w:val="00D37803"/>
    <w:pPr>
      <w:suppressAutoHyphens w:val="0"/>
      <w:spacing w:before="100" w:beforeAutospacing="1" w:after="100" w:afterAutospacing="1" w:line="240" w:lineRule="auto"/>
      <w:textAlignment w:val="bottom"/>
    </w:pPr>
    <w:rPr>
      <w:rFonts w:cs="Times New Roman"/>
      <w:szCs w:val="24"/>
      <w:lang w:eastAsia="ru-RU"/>
    </w:rPr>
  </w:style>
  <w:style w:type="paragraph" w:customStyle="1" w:styleId="gsc-search-button">
    <w:name w:val="gsc-search-button"/>
    <w:basedOn w:val="a8"/>
    <w:rsid w:val="00D37803"/>
    <w:pPr>
      <w:suppressAutoHyphens w:val="0"/>
      <w:spacing w:before="100" w:beforeAutospacing="1" w:after="100" w:afterAutospacing="1" w:line="240" w:lineRule="auto"/>
      <w:ind w:left="30"/>
    </w:pPr>
    <w:rPr>
      <w:rFonts w:cs="Times New Roman"/>
      <w:szCs w:val="24"/>
      <w:lang w:eastAsia="ru-RU"/>
    </w:rPr>
  </w:style>
  <w:style w:type="paragraph" w:customStyle="1" w:styleId="gsc-results-close-btn">
    <w:name w:val="gsc-results-close-btn"/>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results-close-btn-visible">
    <w:name w:val="gsc-results-close-btn-visib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s-wrapper-overlay">
    <w:name w:val="gsc-results-wrapper-overlay"/>
    <w:basedOn w:val="a8"/>
    <w:rsid w:val="00D37803"/>
    <w:pPr>
      <w:shd w:val="clear" w:color="auto" w:fill="FFFFFF"/>
      <w:suppressAutoHyphens w:val="0"/>
      <w:spacing w:before="100" w:beforeAutospacing="1" w:after="100" w:afterAutospacing="1" w:line="240" w:lineRule="auto"/>
    </w:pPr>
    <w:rPr>
      <w:rFonts w:cs="Times New Roman"/>
      <w:szCs w:val="24"/>
      <w:lang w:eastAsia="ru-RU"/>
    </w:rPr>
  </w:style>
  <w:style w:type="paragraph" w:customStyle="1" w:styleId="gsc-modal-background-image">
    <w:name w:val="gsc-modal-background-image"/>
    <w:basedOn w:val="a8"/>
    <w:rsid w:val="00D37803"/>
    <w:pPr>
      <w:shd w:val="clear" w:color="auto" w:fill="FFFFFF"/>
      <w:suppressAutoHyphens w:val="0"/>
      <w:spacing w:before="100" w:beforeAutospacing="1" w:after="100" w:afterAutospacing="1" w:line="240" w:lineRule="auto"/>
    </w:pPr>
    <w:rPr>
      <w:rFonts w:cs="Times New Roman"/>
      <w:vanish/>
      <w:szCs w:val="24"/>
      <w:lang w:eastAsia="ru-RU"/>
    </w:rPr>
  </w:style>
  <w:style w:type="paragraph" w:customStyle="1" w:styleId="gsc-modal-background-image-visible">
    <w:name w:val="gsc-modal-background-image-visib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keeper">
    <w:name w:val="gsc-keeper"/>
    <w:basedOn w:val="a8"/>
    <w:rsid w:val="00D37803"/>
    <w:pPr>
      <w:suppressAutoHyphens w:val="0"/>
      <w:spacing w:before="100" w:beforeAutospacing="1" w:after="100" w:afterAutospacing="1" w:line="240" w:lineRule="auto"/>
    </w:pPr>
    <w:rPr>
      <w:rFonts w:cs="Times New Roman"/>
      <w:color w:val="3366CC"/>
      <w:sz w:val="20"/>
      <w:szCs w:val="20"/>
      <w:u w:val="single"/>
      <w:lang w:eastAsia="ru-RU"/>
    </w:rPr>
  </w:style>
  <w:style w:type="paragraph" w:customStyle="1" w:styleId="gsc-resultsheader">
    <w:name w:val="gsc-resultshead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s-selector">
    <w:name w:val="gsc-results-selecto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selector">
    <w:name w:val="gsc-result-selector"/>
    <w:basedOn w:val="a8"/>
    <w:rsid w:val="00D37803"/>
    <w:pPr>
      <w:suppressAutoHyphens w:val="0"/>
      <w:spacing w:before="100" w:beforeAutospacing="1" w:after="100" w:afterAutospacing="1" w:line="240" w:lineRule="auto"/>
    </w:pPr>
    <w:rPr>
      <w:rFonts w:cs="Times New Roman"/>
      <w:sz w:val="20"/>
      <w:szCs w:val="20"/>
      <w:lang w:eastAsia="ru-RU"/>
    </w:rPr>
  </w:style>
  <w:style w:type="paragraph" w:customStyle="1" w:styleId="gsc-one-result">
    <w:name w:val="gsc-one-resul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more-results">
    <w:name w:val="gsc-more-result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ll-results">
    <w:name w:val="gsc-all-result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absarea">
    <w:name w:val="gsc-tabsarea"/>
    <w:basedOn w:val="a8"/>
    <w:rsid w:val="00D37803"/>
    <w:pPr>
      <w:pBdr>
        <w:bottom w:val="single" w:sz="6" w:space="0" w:color="FF9900"/>
      </w:pBdr>
      <w:suppressAutoHyphens w:val="0"/>
      <w:spacing w:before="180" w:after="0" w:line="240" w:lineRule="auto"/>
    </w:pPr>
    <w:rPr>
      <w:rFonts w:cs="Times New Roman"/>
      <w:sz w:val="17"/>
      <w:szCs w:val="17"/>
      <w:lang w:eastAsia="ru-RU"/>
    </w:rPr>
  </w:style>
  <w:style w:type="paragraph" w:customStyle="1" w:styleId="gsc-tabsareainvisible">
    <w:name w:val="gsc-tabsarea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refinementsareainvisible">
    <w:name w:val="gsc-refinementsarea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refinementblockinvisible">
    <w:name w:val="gsc-refinementblock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tabheader">
    <w:name w:val="gsc-tabheader"/>
    <w:basedOn w:val="a8"/>
    <w:rsid w:val="00D37803"/>
    <w:pPr>
      <w:suppressAutoHyphens w:val="0"/>
      <w:spacing w:after="100" w:afterAutospacing="1" w:line="405" w:lineRule="atLeast"/>
      <w:jc w:val="center"/>
    </w:pPr>
    <w:rPr>
      <w:rFonts w:cs="Times New Roman"/>
      <w:b/>
      <w:bCs/>
      <w:szCs w:val="24"/>
      <w:lang w:eastAsia="ru-RU"/>
    </w:rPr>
  </w:style>
  <w:style w:type="paragraph" w:customStyle="1" w:styleId="gsc-refinementsarea">
    <w:name w:val="gsc-refinementsarea"/>
    <w:basedOn w:val="a8"/>
    <w:rsid w:val="00D37803"/>
    <w:pPr>
      <w:pBdr>
        <w:bottom w:val="single" w:sz="6" w:space="4" w:color="DFE1E5"/>
      </w:pBdr>
      <w:suppressAutoHyphens w:val="0"/>
      <w:spacing w:after="60" w:line="240" w:lineRule="auto"/>
    </w:pPr>
    <w:rPr>
      <w:rFonts w:cs="Times New Roman"/>
      <w:szCs w:val="24"/>
      <w:lang w:eastAsia="ru-RU"/>
    </w:rPr>
  </w:style>
  <w:style w:type="paragraph" w:customStyle="1" w:styleId="gsc-refinementheader">
    <w:name w:val="gsc-refinementheader"/>
    <w:basedOn w:val="a8"/>
    <w:rsid w:val="00D37803"/>
    <w:pPr>
      <w:suppressAutoHyphens w:val="0"/>
      <w:spacing w:before="100" w:beforeAutospacing="1" w:after="100" w:afterAutospacing="1" w:line="240" w:lineRule="auto"/>
      <w:ind w:right="30"/>
    </w:pPr>
    <w:rPr>
      <w:rFonts w:cs="Times New Roman"/>
      <w:b/>
      <w:bCs/>
      <w:color w:val="666666"/>
      <w:szCs w:val="24"/>
      <w:lang w:eastAsia="ru-RU"/>
    </w:rPr>
  </w:style>
  <w:style w:type="paragraph" w:customStyle="1" w:styleId="gsc-completion-selected">
    <w:name w:val="gsc-completion-selected"/>
    <w:basedOn w:val="a8"/>
    <w:rsid w:val="00D37803"/>
    <w:pPr>
      <w:shd w:val="clear" w:color="auto" w:fill="EEEEEE"/>
      <w:suppressAutoHyphens w:val="0"/>
      <w:spacing w:before="100" w:beforeAutospacing="1" w:after="100" w:afterAutospacing="1" w:line="240" w:lineRule="auto"/>
    </w:pPr>
    <w:rPr>
      <w:rFonts w:cs="Times New Roman"/>
      <w:szCs w:val="24"/>
      <w:lang w:eastAsia="ru-RU"/>
    </w:rPr>
  </w:style>
  <w:style w:type="paragraph" w:customStyle="1" w:styleId="gsc-completion-container">
    <w:name w:val="gsc-completion-container"/>
    <w:basedOn w:val="a8"/>
    <w:rsid w:val="00D37803"/>
    <w:pPr>
      <w:pBdr>
        <w:top w:val="single" w:sz="6" w:space="0" w:color="D9D9D9"/>
        <w:left w:val="single" w:sz="6" w:space="0" w:color="CCCCCC"/>
        <w:bottom w:val="single" w:sz="6" w:space="0" w:color="CCCCCC"/>
        <w:right w:val="single" w:sz="6" w:space="0" w:color="CCCCCC"/>
      </w:pBdr>
      <w:shd w:val="clear" w:color="auto" w:fill="FFFFFF"/>
      <w:suppressAutoHyphens w:val="0"/>
      <w:spacing w:after="0" w:line="240" w:lineRule="auto"/>
    </w:pPr>
    <w:rPr>
      <w:rFonts w:ascii="Arial" w:hAnsi="Arial" w:cs="Arial"/>
      <w:szCs w:val="24"/>
      <w:lang w:eastAsia="ru-RU"/>
    </w:rPr>
  </w:style>
  <w:style w:type="paragraph" w:customStyle="1" w:styleId="gsc-completion-title">
    <w:name w:val="gsc-completion-title"/>
    <w:basedOn w:val="a8"/>
    <w:rsid w:val="00D37803"/>
    <w:pPr>
      <w:suppressAutoHyphens w:val="0"/>
      <w:spacing w:before="100" w:beforeAutospacing="1" w:after="100" w:afterAutospacing="1" w:line="240" w:lineRule="auto"/>
    </w:pPr>
    <w:rPr>
      <w:rFonts w:cs="Times New Roman"/>
      <w:color w:val="0000CC"/>
      <w:szCs w:val="24"/>
      <w:lang w:eastAsia="ru-RU"/>
    </w:rPr>
  </w:style>
  <w:style w:type="paragraph" w:customStyle="1" w:styleId="gsc-completion-snippet">
    <w:name w:val="gsc-completion-snippet"/>
    <w:basedOn w:val="a8"/>
    <w:rsid w:val="00D37803"/>
    <w:pPr>
      <w:suppressAutoHyphens w:val="0"/>
      <w:spacing w:before="100" w:beforeAutospacing="1" w:after="100" w:afterAutospacing="1" w:line="240" w:lineRule="auto"/>
    </w:pPr>
    <w:rPr>
      <w:rFonts w:cs="Times New Roman"/>
      <w:color w:val="000000"/>
      <w:szCs w:val="24"/>
      <w:lang w:eastAsia="ru-RU"/>
    </w:rPr>
  </w:style>
  <w:style w:type="paragraph" w:customStyle="1" w:styleId="gsc-completion-icon">
    <w:name w:val="gsc-completion-icon"/>
    <w:basedOn w:val="a8"/>
    <w:rsid w:val="00D37803"/>
    <w:pPr>
      <w:pBdr>
        <w:top w:val="single" w:sz="6" w:space="0" w:color="DDDDDD"/>
        <w:left w:val="single" w:sz="6" w:space="0" w:color="DDDDDD"/>
        <w:bottom w:val="single" w:sz="6" w:space="0" w:color="DDDDDD"/>
        <w:right w:val="single" w:sz="6" w:space="0" w:color="DDDDDD"/>
      </w:pBdr>
      <w:suppressAutoHyphens w:val="0"/>
      <w:spacing w:before="100" w:beforeAutospacing="1" w:after="100" w:afterAutospacing="1" w:line="240" w:lineRule="auto"/>
    </w:pPr>
    <w:rPr>
      <w:rFonts w:cs="Times New Roman"/>
      <w:szCs w:val="24"/>
      <w:lang w:eastAsia="ru-RU"/>
    </w:rPr>
  </w:style>
  <w:style w:type="paragraph" w:customStyle="1" w:styleId="gsc-resultsbox-visible">
    <w:name w:val="gsc-resultsbox-visib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sbox-invisible">
    <w:name w:val="gsc-resultsbox-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results">
    <w:name w:val="gsc-result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
    <w:name w:val="gsc-result"/>
    <w:basedOn w:val="a8"/>
    <w:rsid w:val="00D37803"/>
    <w:pPr>
      <w:suppressAutoHyphens w:val="0"/>
      <w:spacing w:before="100" w:beforeAutospacing="1" w:after="150" w:line="240" w:lineRule="auto"/>
    </w:pPr>
    <w:rPr>
      <w:rFonts w:cs="Times New Roman"/>
      <w:szCs w:val="24"/>
      <w:lang w:eastAsia="ru-RU"/>
    </w:rPr>
  </w:style>
  <w:style w:type="paragraph" w:customStyle="1" w:styleId="gsc-wrapper">
    <w:name w:val="gsc-wrapp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dblock">
    <w:name w:val="gsc-adblock"/>
    <w:basedOn w:val="a8"/>
    <w:rsid w:val="00D37803"/>
    <w:pPr>
      <w:pBdr>
        <w:bottom w:val="single" w:sz="6" w:space="0" w:color="E9E9E9"/>
      </w:pBdr>
      <w:suppressAutoHyphens w:val="0"/>
      <w:spacing w:before="100" w:beforeAutospacing="1" w:after="60" w:line="240" w:lineRule="auto"/>
    </w:pPr>
    <w:rPr>
      <w:rFonts w:cs="Times New Roman"/>
      <w:szCs w:val="24"/>
      <w:lang w:eastAsia="ru-RU"/>
    </w:rPr>
  </w:style>
  <w:style w:type="paragraph" w:customStyle="1" w:styleId="gsc-adblocknoheight">
    <w:name w:val="gsc-adblocknoheigh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dblockinvisible">
    <w:name w:val="gsc-adblock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adblockvertical">
    <w:name w:val="gsc-adblockvertica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dblockbottom">
    <w:name w:val="gsc-adblockbottom"/>
    <w:basedOn w:val="a8"/>
    <w:rsid w:val="00D37803"/>
    <w:pPr>
      <w:pBdr>
        <w:top w:val="single" w:sz="6" w:space="0" w:color="E9E9E9"/>
        <w:bottom w:val="single" w:sz="6" w:space="0" w:color="E9E9E9"/>
      </w:pBdr>
      <w:suppressAutoHyphens w:val="0"/>
      <w:spacing w:before="100" w:beforeAutospacing="1" w:after="60" w:line="240" w:lineRule="auto"/>
    </w:pPr>
    <w:rPr>
      <w:rFonts w:cs="Times New Roman"/>
      <w:szCs w:val="24"/>
      <w:lang w:eastAsia="ru-RU"/>
    </w:rPr>
  </w:style>
  <w:style w:type="paragraph" w:customStyle="1" w:styleId="gsc-thinwrapper">
    <w:name w:val="gsc-thinwrapp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nfigsetting">
    <w:name w:val="gsc-configsetting"/>
    <w:basedOn w:val="a8"/>
    <w:rsid w:val="00D37803"/>
    <w:pPr>
      <w:suppressAutoHyphens w:val="0"/>
      <w:spacing w:before="90" w:after="100" w:afterAutospacing="1" w:line="240" w:lineRule="auto"/>
    </w:pPr>
    <w:rPr>
      <w:rFonts w:cs="Times New Roman"/>
      <w:szCs w:val="24"/>
      <w:lang w:eastAsia="ru-RU"/>
    </w:rPr>
  </w:style>
  <w:style w:type="paragraph" w:customStyle="1" w:styleId="gsc-configsettinglabel">
    <w:name w:val="gsc-configsetting_label"/>
    <w:basedOn w:val="a8"/>
    <w:rsid w:val="00D37803"/>
    <w:pPr>
      <w:suppressAutoHyphens w:val="0"/>
      <w:spacing w:before="100" w:beforeAutospacing="1" w:after="100" w:afterAutospacing="1" w:line="240" w:lineRule="auto"/>
    </w:pPr>
    <w:rPr>
      <w:rFonts w:cs="Times New Roman"/>
      <w:color w:val="676767"/>
      <w:szCs w:val="24"/>
      <w:lang w:eastAsia="ru-RU"/>
    </w:rPr>
  </w:style>
  <w:style w:type="paragraph" w:customStyle="1" w:styleId="gsc-configsettinginput">
    <w:name w:val="gsc-configsettinginput"/>
    <w:basedOn w:val="a8"/>
    <w:rsid w:val="00D37803"/>
    <w:pPr>
      <w:pBdr>
        <w:top w:val="single" w:sz="6" w:space="0" w:color="E9E9E9"/>
        <w:left w:val="single" w:sz="6" w:space="0" w:color="E9E9E9"/>
        <w:bottom w:val="single" w:sz="6" w:space="0" w:color="E9E9E9"/>
        <w:right w:val="single" w:sz="6" w:space="0" w:color="E9E9E9"/>
      </w:pBdr>
      <w:suppressAutoHyphens w:val="0"/>
      <w:spacing w:before="100" w:beforeAutospacing="1" w:after="100" w:afterAutospacing="1" w:line="240" w:lineRule="auto"/>
    </w:pPr>
    <w:rPr>
      <w:rFonts w:cs="Times New Roman"/>
      <w:color w:val="676767"/>
      <w:szCs w:val="24"/>
      <w:lang w:eastAsia="ru-RU"/>
    </w:rPr>
  </w:style>
  <w:style w:type="paragraph" w:customStyle="1" w:styleId="gsc-configsettingcheckbox">
    <w:name w:val="gsc-configsettingcheckbox"/>
    <w:basedOn w:val="a8"/>
    <w:rsid w:val="00D37803"/>
    <w:pPr>
      <w:suppressAutoHyphens w:val="0"/>
      <w:spacing w:before="100" w:beforeAutospacing="1" w:after="100" w:afterAutospacing="1" w:line="240" w:lineRule="auto"/>
      <w:ind w:right="90"/>
    </w:pPr>
    <w:rPr>
      <w:rFonts w:cs="Times New Roman"/>
      <w:color w:val="676767"/>
      <w:szCs w:val="24"/>
      <w:lang w:eastAsia="ru-RU"/>
    </w:rPr>
  </w:style>
  <w:style w:type="paragraph" w:customStyle="1" w:styleId="gsc-configsettingcheckboxlabel">
    <w:name w:val="gsc-configsettingcheckboxlabel"/>
    <w:basedOn w:val="a8"/>
    <w:rsid w:val="00D37803"/>
    <w:pPr>
      <w:suppressAutoHyphens w:val="0"/>
      <w:spacing w:before="100" w:beforeAutospacing="1" w:after="100" w:afterAutospacing="1" w:line="240" w:lineRule="auto"/>
    </w:pPr>
    <w:rPr>
      <w:rFonts w:cs="Times New Roman"/>
      <w:color w:val="676767"/>
      <w:szCs w:val="24"/>
      <w:lang w:eastAsia="ru-RU"/>
    </w:rPr>
  </w:style>
  <w:style w:type="paragraph" w:customStyle="1" w:styleId="gsc-above-wrapper-area">
    <w:name w:val="gsc-above-wrapper-area"/>
    <w:basedOn w:val="a8"/>
    <w:rsid w:val="00D37803"/>
    <w:pPr>
      <w:pBdr>
        <w:bottom w:val="single" w:sz="6" w:space="4" w:color="E9E9E9"/>
      </w:pBdr>
      <w:suppressAutoHyphens w:val="0"/>
      <w:spacing w:before="100" w:beforeAutospacing="1" w:after="100" w:afterAutospacing="1" w:line="240" w:lineRule="auto"/>
    </w:pPr>
    <w:rPr>
      <w:rFonts w:cs="Times New Roman"/>
      <w:szCs w:val="24"/>
      <w:lang w:eastAsia="ru-RU"/>
    </w:rPr>
  </w:style>
  <w:style w:type="paragraph" w:customStyle="1" w:styleId="gsc-above-wrapper-area-invisible">
    <w:name w:val="gsc-above-wrapper-area-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above-wrapper-area-container">
    <w:name w:val="gsc-above-wrapper-area-contain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info">
    <w:name w:val="gsc-result-info"/>
    <w:basedOn w:val="a8"/>
    <w:rsid w:val="00D37803"/>
    <w:pPr>
      <w:suppressAutoHyphens w:val="0"/>
      <w:spacing w:after="0" w:line="240" w:lineRule="auto"/>
    </w:pPr>
    <w:rPr>
      <w:rFonts w:cs="Times New Roman"/>
      <w:color w:val="676767"/>
      <w:sz w:val="20"/>
      <w:szCs w:val="20"/>
      <w:lang w:eastAsia="ru-RU"/>
    </w:rPr>
  </w:style>
  <w:style w:type="paragraph" w:customStyle="1" w:styleId="gsc-result-info-container">
    <w:name w:val="gsc-result-info-contain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info-invisible">
    <w:name w:val="gsc-result-info-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orderby-container">
    <w:name w:val="gsc-orderby-container"/>
    <w:basedOn w:val="a8"/>
    <w:rsid w:val="00D37803"/>
    <w:pPr>
      <w:suppressAutoHyphens w:val="0"/>
      <w:spacing w:before="100" w:beforeAutospacing="1" w:after="100" w:afterAutospacing="1" w:line="240" w:lineRule="auto"/>
      <w:jc w:val="right"/>
    </w:pPr>
    <w:rPr>
      <w:rFonts w:cs="Times New Roman"/>
      <w:szCs w:val="24"/>
      <w:lang w:eastAsia="ru-RU"/>
    </w:rPr>
  </w:style>
  <w:style w:type="paragraph" w:customStyle="1" w:styleId="gsc-orderby-invisible">
    <w:name w:val="gsc-orderby-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orderby-label">
    <w:name w:val="gsc-orderby-label"/>
    <w:basedOn w:val="a8"/>
    <w:rsid w:val="00D37803"/>
    <w:pPr>
      <w:suppressAutoHyphens w:val="0"/>
      <w:spacing w:before="100" w:beforeAutospacing="1" w:after="100" w:afterAutospacing="1" w:line="240" w:lineRule="auto"/>
    </w:pPr>
    <w:rPr>
      <w:rFonts w:cs="Times New Roman"/>
      <w:color w:val="676767"/>
      <w:szCs w:val="24"/>
      <w:lang w:eastAsia="ru-RU"/>
    </w:rPr>
  </w:style>
  <w:style w:type="paragraph" w:customStyle="1" w:styleId="gsc-getlink-container">
    <w:name w:val="gsc-getlink-contain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getlink-invisible">
    <w:name w:val="gsc-getlink-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getlink">
    <w:name w:val="gsc-getlink"/>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getlink-box">
    <w:name w:val="gsc-getlink-box"/>
    <w:basedOn w:val="a8"/>
    <w:rsid w:val="00D37803"/>
    <w:pPr>
      <w:pBdr>
        <w:top w:val="single" w:sz="6" w:space="0" w:color="EEEEEE"/>
        <w:left w:val="single" w:sz="6" w:space="5" w:color="EEEEEE"/>
        <w:bottom w:val="single" w:sz="6" w:space="0" w:color="EEEEEE"/>
        <w:right w:val="single" w:sz="6" w:space="21" w:color="EEEEEE"/>
      </w:pBdr>
      <w:shd w:val="clear" w:color="auto" w:fill="F5F5F5"/>
      <w:suppressAutoHyphens w:val="0"/>
      <w:spacing w:before="100" w:beforeAutospacing="1" w:after="100" w:afterAutospacing="1" w:line="405" w:lineRule="atLeast"/>
      <w:jc w:val="center"/>
    </w:pPr>
    <w:rPr>
      <w:rFonts w:cs="Times New Roman"/>
      <w:b/>
      <w:bCs/>
      <w:color w:val="444444"/>
      <w:sz w:val="17"/>
      <w:szCs w:val="17"/>
      <w:lang w:eastAsia="ru-RU"/>
    </w:rPr>
  </w:style>
  <w:style w:type="paragraph" w:customStyle="1" w:styleId="gsc-getlink-inputbox">
    <w:name w:val="gsc-getlink-inputbox"/>
    <w:basedOn w:val="a8"/>
    <w:rsid w:val="00D37803"/>
    <w:pPr>
      <w:suppressAutoHyphens w:val="0"/>
      <w:spacing w:before="75" w:after="100" w:afterAutospacing="1" w:line="240" w:lineRule="auto"/>
    </w:pPr>
    <w:rPr>
      <w:rFonts w:cs="Times New Roman"/>
      <w:szCs w:val="24"/>
      <w:lang w:eastAsia="ru-RU"/>
    </w:rPr>
  </w:style>
  <w:style w:type="paragraph" w:customStyle="1" w:styleId="gsc-getlink-label">
    <w:name w:val="gsc-getlink-label"/>
    <w:basedOn w:val="a8"/>
    <w:rsid w:val="00D37803"/>
    <w:pPr>
      <w:suppressAutoHyphens w:val="0"/>
      <w:spacing w:before="100" w:beforeAutospacing="1" w:after="100" w:afterAutospacing="1" w:line="240" w:lineRule="auto"/>
    </w:pPr>
    <w:rPr>
      <w:rFonts w:cs="Times New Roman"/>
      <w:sz w:val="21"/>
      <w:szCs w:val="21"/>
      <w:lang w:eastAsia="ru-RU"/>
    </w:rPr>
  </w:style>
  <w:style w:type="paragraph" w:customStyle="1" w:styleId="gsc-getlink-image">
    <w:name w:val="gsc-getlink-imag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getlink-text-invisible">
    <w:name w:val="gsc-getlink-text-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selected-option-container">
    <w:name w:val="gsc-selected-option-container"/>
    <w:basedOn w:val="a8"/>
    <w:rsid w:val="00D37803"/>
    <w:pPr>
      <w:pBdr>
        <w:top w:val="single" w:sz="6" w:space="0" w:color="EEEEEE"/>
        <w:left w:val="single" w:sz="6" w:space="5" w:color="EEEEEE"/>
        <w:bottom w:val="single" w:sz="6" w:space="0" w:color="EEEEEE"/>
        <w:right w:val="single" w:sz="6" w:space="21" w:color="EEEEEE"/>
      </w:pBdr>
      <w:shd w:val="clear" w:color="auto" w:fill="F5F5F5"/>
      <w:suppressAutoHyphens w:val="0"/>
      <w:spacing w:before="100" w:beforeAutospacing="1" w:after="100" w:afterAutospacing="1" w:line="405" w:lineRule="atLeast"/>
      <w:jc w:val="center"/>
    </w:pPr>
    <w:rPr>
      <w:rFonts w:cs="Times New Roman"/>
      <w:b/>
      <w:bCs/>
      <w:color w:val="444444"/>
      <w:sz w:val="17"/>
      <w:szCs w:val="17"/>
      <w:lang w:eastAsia="ru-RU"/>
    </w:rPr>
  </w:style>
  <w:style w:type="paragraph" w:customStyle="1" w:styleId="gsc-selected-option">
    <w:name w:val="gsc-selected-option"/>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option-menu-invisible">
    <w:name w:val="gsc-option-menu-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option-menu-item">
    <w:name w:val="gsc-option-menu-item"/>
    <w:basedOn w:val="a8"/>
    <w:rsid w:val="00D37803"/>
    <w:pPr>
      <w:suppressAutoHyphens w:val="0"/>
      <w:spacing w:after="0" w:line="240" w:lineRule="auto"/>
    </w:pPr>
    <w:rPr>
      <w:rFonts w:cs="Times New Roman"/>
      <w:color w:val="777777"/>
      <w:szCs w:val="24"/>
      <w:lang w:eastAsia="ru-RU"/>
    </w:rPr>
  </w:style>
  <w:style w:type="paragraph" w:customStyle="1" w:styleId="gsc-option-menu-item-highlighted">
    <w:name w:val="gsc-option-menu-item-highlighted"/>
    <w:basedOn w:val="a8"/>
    <w:rsid w:val="00D37803"/>
    <w:pPr>
      <w:shd w:val="clear" w:color="auto" w:fill="EEEEEE"/>
      <w:suppressAutoHyphens w:val="0"/>
      <w:spacing w:before="100" w:beforeAutospacing="1" w:after="100" w:afterAutospacing="1" w:line="240" w:lineRule="auto"/>
    </w:pPr>
    <w:rPr>
      <w:rFonts w:cs="Times New Roman"/>
      <w:color w:val="333333"/>
      <w:szCs w:val="24"/>
      <w:lang w:eastAsia="ru-RU"/>
    </w:rPr>
  </w:style>
  <w:style w:type="paragraph" w:customStyle="1" w:styleId="gsc-option">
    <w:name w:val="gsc-option"/>
    <w:basedOn w:val="a8"/>
    <w:rsid w:val="00D37803"/>
    <w:pPr>
      <w:suppressAutoHyphens w:val="0"/>
      <w:spacing w:before="100" w:beforeAutospacing="1" w:after="100" w:afterAutospacing="1" w:line="405" w:lineRule="atLeast"/>
    </w:pPr>
    <w:rPr>
      <w:rFonts w:cs="Times New Roman"/>
      <w:szCs w:val="24"/>
      <w:lang w:eastAsia="ru-RU"/>
    </w:rPr>
  </w:style>
  <w:style w:type="paragraph" w:customStyle="1" w:styleId="gs-web-image-box">
    <w:name w:val="gs-web-image-box"/>
    <w:basedOn w:val="a8"/>
    <w:rsid w:val="00D37803"/>
    <w:pPr>
      <w:suppressAutoHyphens w:val="0"/>
      <w:spacing w:before="100" w:beforeAutospacing="1" w:after="100" w:afterAutospacing="1" w:line="240" w:lineRule="auto"/>
      <w:jc w:val="center"/>
    </w:pPr>
    <w:rPr>
      <w:rFonts w:cs="Times New Roman"/>
      <w:szCs w:val="24"/>
      <w:lang w:eastAsia="ru-RU"/>
    </w:rPr>
  </w:style>
  <w:style w:type="paragraph" w:customStyle="1" w:styleId="gs-promotion-image-box">
    <w:name w:val="gs-promotion-image-box"/>
    <w:basedOn w:val="a8"/>
    <w:rsid w:val="00D37803"/>
    <w:pPr>
      <w:suppressAutoHyphens w:val="0"/>
      <w:spacing w:before="100" w:beforeAutospacing="1" w:after="100" w:afterAutospacing="1" w:line="240" w:lineRule="auto"/>
      <w:jc w:val="center"/>
    </w:pPr>
    <w:rPr>
      <w:rFonts w:cs="Times New Roman"/>
      <w:szCs w:val="24"/>
      <w:lang w:eastAsia="ru-RU"/>
    </w:rPr>
  </w:style>
  <w:style w:type="paragraph" w:customStyle="1" w:styleId="gsc-imageresult">
    <w:name w:val="gsc-imageresult"/>
    <w:basedOn w:val="a8"/>
    <w:rsid w:val="00D37803"/>
    <w:pPr>
      <w:suppressAutoHyphens w:val="0"/>
      <w:spacing w:before="100" w:beforeAutospacing="1" w:after="240" w:line="240" w:lineRule="auto"/>
      <w:ind w:right="300"/>
    </w:pPr>
    <w:rPr>
      <w:rFonts w:cs="Times New Roman"/>
      <w:szCs w:val="24"/>
      <w:lang w:eastAsia="ru-RU"/>
    </w:rPr>
  </w:style>
  <w:style w:type="paragraph" w:customStyle="1" w:styleId="gsc-imageresult-column">
    <w:name w:val="gsc-imageresult-column"/>
    <w:basedOn w:val="a8"/>
    <w:rsid w:val="00D37803"/>
    <w:pPr>
      <w:pBdr>
        <w:top w:val="single" w:sz="6" w:space="3" w:color="FFFFFF"/>
        <w:left w:val="single" w:sz="6" w:space="3" w:color="FFFFFF"/>
        <w:bottom w:val="single" w:sz="6" w:space="3" w:color="FFFFFF"/>
        <w:right w:val="single" w:sz="6" w:space="3" w:color="FFFFFF"/>
      </w:pBdr>
      <w:suppressAutoHyphens w:val="0"/>
      <w:spacing w:before="100" w:beforeAutospacing="1" w:after="240" w:line="240" w:lineRule="auto"/>
      <w:ind w:right="1050"/>
    </w:pPr>
    <w:rPr>
      <w:rFonts w:cs="Times New Roman"/>
      <w:szCs w:val="24"/>
      <w:lang w:eastAsia="ru-RU"/>
    </w:rPr>
  </w:style>
  <w:style w:type="paragraph" w:customStyle="1" w:styleId="gs-imageresult-column">
    <w:name w:val="gs-imageresult-column"/>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divider">
    <w:name w:val="gs-divider"/>
    <w:basedOn w:val="a8"/>
    <w:rsid w:val="00D37803"/>
    <w:pPr>
      <w:suppressAutoHyphens w:val="0"/>
      <w:spacing w:before="100" w:beforeAutospacing="1" w:after="100" w:afterAutospacing="1" w:line="240" w:lineRule="auto"/>
      <w:jc w:val="center"/>
    </w:pPr>
    <w:rPr>
      <w:rFonts w:cs="Times New Roman"/>
      <w:color w:val="676767"/>
      <w:szCs w:val="24"/>
      <w:lang w:eastAsia="ru-RU"/>
    </w:rPr>
  </w:style>
  <w:style w:type="paragraph" w:customStyle="1" w:styleId="gs-relativepublisheddate">
    <w:name w:val="gs-relativepublisheddate"/>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publisheddate">
    <w:name w:val="gs-publisheddate"/>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bidi-start-align">
    <w:name w:val="gs-bidi-start-align"/>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bidi-end-align">
    <w:name w:val="gs-bidi-end-align"/>
    <w:basedOn w:val="a8"/>
    <w:rsid w:val="00D37803"/>
    <w:pPr>
      <w:suppressAutoHyphens w:val="0"/>
      <w:spacing w:before="100" w:beforeAutospacing="1" w:after="100" w:afterAutospacing="1" w:line="240" w:lineRule="auto"/>
      <w:jc w:val="right"/>
    </w:pPr>
    <w:rPr>
      <w:rFonts w:cs="Times New Roman"/>
      <w:szCs w:val="24"/>
      <w:lang w:eastAsia="ru-RU"/>
    </w:rPr>
  </w:style>
  <w:style w:type="paragraph" w:customStyle="1" w:styleId="gsc-snippet-metadata">
    <w:name w:val="gsc-snippet-metadata"/>
    <w:basedOn w:val="a8"/>
    <w:rsid w:val="00D37803"/>
    <w:pPr>
      <w:suppressAutoHyphens w:val="0"/>
      <w:spacing w:before="100" w:beforeAutospacing="1" w:after="100" w:afterAutospacing="1" w:line="240" w:lineRule="auto"/>
      <w:textAlignment w:val="top"/>
    </w:pPr>
    <w:rPr>
      <w:rFonts w:cs="Times New Roman"/>
      <w:color w:val="666666"/>
      <w:szCs w:val="24"/>
      <w:lang w:eastAsia="ru-RU"/>
    </w:rPr>
  </w:style>
  <w:style w:type="paragraph" w:customStyle="1" w:styleId="gsc-role">
    <w:name w:val="gsc-role"/>
    <w:basedOn w:val="a8"/>
    <w:rsid w:val="00D37803"/>
    <w:pPr>
      <w:suppressAutoHyphens w:val="0"/>
      <w:spacing w:before="100" w:beforeAutospacing="1" w:after="100" w:afterAutospacing="1" w:line="240" w:lineRule="auto"/>
    </w:pPr>
    <w:rPr>
      <w:rFonts w:cs="Times New Roman"/>
      <w:color w:val="666666"/>
      <w:szCs w:val="24"/>
      <w:lang w:eastAsia="ru-RU"/>
    </w:rPr>
  </w:style>
  <w:style w:type="paragraph" w:customStyle="1" w:styleId="gsc-tel">
    <w:name w:val="gsc-tel"/>
    <w:basedOn w:val="a8"/>
    <w:rsid w:val="00D37803"/>
    <w:pPr>
      <w:suppressAutoHyphens w:val="0"/>
      <w:spacing w:before="100" w:beforeAutospacing="1" w:after="100" w:afterAutospacing="1" w:line="240" w:lineRule="auto"/>
    </w:pPr>
    <w:rPr>
      <w:rFonts w:cs="Times New Roman"/>
      <w:color w:val="666666"/>
      <w:szCs w:val="24"/>
      <w:lang w:eastAsia="ru-RU"/>
    </w:rPr>
  </w:style>
  <w:style w:type="paragraph" w:customStyle="1" w:styleId="gsc-org">
    <w:name w:val="gsc-org"/>
    <w:basedOn w:val="a8"/>
    <w:rsid w:val="00D37803"/>
    <w:pPr>
      <w:suppressAutoHyphens w:val="0"/>
      <w:spacing w:before="100" w:beforeAutospacing="1" w:after="100" w:afterAutospacing="1" w:line="240" w:lineRule="auto"/>
    </w:pPr>
    <w:rPr>
      <w:rFonts w:cs="Times New Roman"/>
      <w:color w:val="666666"/>
      <w:szCs w:val="24"/>
      <w:lang w:eastAsia="ru-RU"/>
    </w:rPr>
  </w:style>
  <w:style w:type="paragraph" w:customStyle="1" w:styleId="gsc-location">
    <w:name w:val="gsc-location"/>
    <w:basedOn w:val="a8"/>
    <w:rsid w:val="00D37803"/>
    <w:pPr>
      <w:suppressAutoHyphens w:val="0"/>
      <w:spacing w:before="100" w:beforeAutospacing="1" w:after="100" w:afterAutospacing="1" w:line="240" w:lineRule="auto"/>
    </w:pPr>
    <w:rPr>
      <w:rFonts w:cs="Times New Roman"/>
      <w:color w:val="666666"/>
      <w:szCs w:val="24"/>
      <w:lang w:eastAsia="ru-RU"/>
    </w:rPr>
  </w:style>
  <w:style w:type="paragraph" w:customStyle="1" w:styleId="gsc-rating-bar">
    <w:name w:val="gsc-rating-bar"/>
    <w:basedOn w:val="a8"/>
    <w:rsid w:val="00D37803"/>
    <w:pPr>
      <w:suppressAutoHyphens w:val="0"/>
      <w:spacing w:before="30" w:after="0" w:line="240" w:lineRule="auto"/>
      <w:textAlignment w:val="top"/>
    </w:pPr>
    <w:rPr>
      <w:rFonts w:cs="Times New Roman"/>
      <w:szCs w:val="24"/>
      <w:lang w:eastAsia="ru-RU"/>
    </w:rPr>
  </w:style>
  <w:style w:type="paragraph" w:customStyle="1" w:styleId="gsc-review-agregate-first-line">
    <w:name w:val="gsc-review-agregate-first-line"/>
    <w:basedOn w:val="a8"/>
    <w:rsid w:val="00D37803"/>
    <w:pPr>
      <w:suppressAutoHyphens w:val="0"/>
      <w:spacing w:after="0" w:line="240" w:lineRule="auto"/>
      <w:ind w:right="600"/>
    </w:pPr>
    <w:rPr>
      <w:rFonts w:cs="Times New Roman"/>
      <w:szCs w:val="24"/>
      <w:lang w:eastAsia="ru-RU"/>
    </w:rPr>
  </w:style>
  <w:style w:type="paragraph" w:customStyle="1" w:styleId="gsc-review-agregate-odd-lines">
    <w:name w:val="gsc-review-agregate-odd-lines"/>
    <w:basedOn w:val="a8"/>
    <w:rsid w:val="00D37803"/>
    <w:pPr>
      <w:pBdr>
        <w:top w:val="single" w:sz="6" w:space="5" w:color="EBEBEB"/>
      </w:pBdr>
      <w:suppressAutoHyphens w:val="0"/>
      <w:spacing w:after="0" w:line="240" w:lineRule="auto"/>
      <w:ind w:right="600"/>
    </w:pPr>
    <w:rPr>
      <w:rFonts w:cs="Times New Roman"/>
      <w:szCs w:val="24"/>
      <w:lang w:eastAsia="ru-RU"/>
    </w:rPr>
  </w:style>
  <w:style w:type="paragraph" w:customStyle="1" w:styleId="gsc-review-agregate-even-lines">
    <w:name w:val="gsc-review-agregate-even-lines"/>
    <w:basedOn w:val="a8"/>
    <w:rsid w:val="00D37803"/>
    <w:pPr>
      <w:pBdr>
        <w:top w:val="single" w:sz="6" w:space="5" w:color="EBEBEB"/>
      </w:pBdr>
      <w:suppressAutoHyphens w:val="0"/>
      <w:spacing w:after="0" w:line="240" w:lineRule="auto"/>
      <w:ind w:right="600"/>
    </w:pPr>
    <w:rPr>
      <w:rFonts w:cs="Times New Roman"/>
      <w:szCs w:val="24"/>
      <w:lang w:eastAsia="ru-RU"/>
    </w:rPr>
  </w:style>
  <w:style w:type="paragraph" w:customStyle="1" w:styleId="gsc-reviewer">
    <w:name w:val="gsc-reviewer"/>
    <w:basedOn w:val="a8"/>
    <w:rsid w:val="00D37803"/>
    <w:pPr>
      <w:suppressAutoHyphens w:val="0"/>
      <w:spacing w:before="100" w:beforeAutospacing="1" w:after="100" w:afterAutospacing="1" w:line="240" w:lineRule="auto"/>
    </w:pPr>
    <w:rPr>
      <w:rFonts w:cs="Times New Roman"/>
      <w:color w:val="666666"/>
      <w:szCs w:val="24"/>
      <w:lang w:eastAsia="ru-RU"/>
    </w:rPr>
  </w:style>
  <w:style w:type="paragraph" w:customStyle="1" w:styleId="gsc-author">
    <w:name w:val="gsc-author"/>
    <w:basedOn w:val="a8"/>
    <w:rsid w:val="00D37803"/>
    <w:pPr>
      <w:suppressAutoHyphens w:val="0"/>
      <w:spacing w:before="100" w:beforeAutospacing="1" w:after="100" w:afterAutospacing="1" w:line="240" w:lineRule="auto"/>
    </w:pPr>
    <w:rPr>
      <w:rFonts w:cs="Times New Roman"/>
      <w:color w:val="666666"/>
      <w:szCs w:val="24"/>
      <w:lang w:eastAsia="ru-RU"/>
    </w:rPr>
  </w:style>
  <w:style w:type="paragraph" w:customStyle="1" w:styleId="gsc-table-cell-thumbnail">
    <w:name w:val="gsc-table-cell-thumbnail"/>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promotion-image-cell">
    <w:name w:val="gs-promotion-image-cell"/>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c-table-cell-snippet-close">
    <w:name w:val="gsc-table-cell-snippet-close"/>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promotion-text-cell">
    <w:name w:val="gs-promotion-text-cell"/>
    <w:basedOn w:val="a8"/>
    <w:rsid w:val="00D37803"/>
    <w:pPr>
      <w:suppressAutoHyphens w:val="0"/>
      <w:spacing w:before="100" w:beforeAutospacing="1" w:after="100" w:afterAutospacing="1" w:line="240" w:lineRule="auto"/>
      <w:ind w:left="120" w:right="120"/>
      <w:textAlignment w:val="top"/>
    </w:pPr>
    <w:rPr>
      <w:rFonts w:cs="Times New Roman"/>
      <w:szCs w:val="24"/>
      <w:lang w:eastAsia="ru-RU"/>
    </w:rPr>
  </w:style>
  <w:style w:type="paragraph" w:customStyle="1" w:styleId="gsc-table-cell-snippet-open">
    <w:name w:val="gsc-table-cell-snippet-open"/>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c-zippy">
    <w:name w:val="gsc-zippy"/>
    <w:basedOn w:val="a8"/>
    <w:rsid w:val="00D37803"/>
    <w:pPr>
      <w:suppressAutoHyphens w:val="0"/>
      <w:spacing w:before="30" w:after="0" w:line="240" w:lineRule="auto"/>
      <w:ind w:right="120"/>
    </w:pPr>
    <w:rPr>
      <w:rFonts w:cs="Times New Roman"/>
      <w:szCs w:val="24"/>
      <w:lang w:eastAsia="ru-RU"/>
    </w:rPr>
  </w:style>
  <w:style w:type="paragraph" w:customStyle="1" w:styleId="gsc-url-top">
    <w:name w:val="gsc-url-top"/>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url-bottom">
    <w:name w:val="gsc-url-bottom"/>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thumbnail-left">
    <w:name w:val="gsc-thumbnail-left"/>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thumbnail-inside">
    <w:name w:val="gsc-thumbnail-insid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label-result-main-box-visible">
    <w:name w:val="gsc-label-result-main-box-visible"/>
    <w:basedOn w:val="a8"/>
    <w:rsid w:val="00D37803"/>
    <w:pPr>
      <w:shd w:val="clear" w:color="auto" w:fill="FFFFFF"/>
      <w:suppressAutoHyphens w:val="0"/>
      <w:spacing w:before="100" w:beforeAutospacing="1" w:after="100" w:afterAutospacing="1" w:line="240" w:lineRule="auto"/>
    </w:pPr>
    <w:rPr>
      <w:rFonts w:cs="Times New Roman"/>
      <w:szCs w:val="24"/>
      <w:lang w:eastAsia="ru-RU"/>
    </w:rPr>
  </w:style>
  <w:style w:type="paragraph" w:customStyle="1" w:styleId="gsc-label-result-main-box-invisible">
    <w:name w:val="gsc-label-result-main-box-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label-result-url">
    <w:name w:val="gsc-label-result-url"/>
    <w:basedOn w:val="a8"/>
    <w:rsid w:val="00D37803"/>
    <w:pPr>
      <w:suppressAutoHyphens w:val="0"/>
      <w:spacing w:before="75" w:after="100" w:afterAutospacing="1" w:line="240" w:lineRule="auto"/>
    </w:pPr>
    <w:rPr>
      <w:rFonts w:cs="Times New Roman"/>
      <w:color w:val="008000"/>
      <w:sz w:val="20"/>
      <w:szCs w:val="20"/>
      <w:lang w:eastAsia="ru-RU"/>
    </w:rPr>
  </w:style>
  <w:style w:type="paragraph" w:customStyle="1" w:styleId="gsc-label-result-url-title">
    <w:name w:val="gsc-label-result-url-title"/>
    <w:basedOn w:val="a8"/>
    <w:rsid w:val="00D37803"/>
    <w:pPr>
      <w:suppressAutoHyphens w:val="0"/>
      <w:spacing w:before="150" w:after="100" w:afterAutospacing="1" w:line="240" w:lineRule="auto"/>
    </w:pPr>
    <w:rPr>
      <w:rFonts w:cs="Times New Roman"/>
      <w:color w:val="0000CC"/>
      <w:sz w:val="23"/>
      <w:szCs w:val="23"/>
      <w:u w:val="single"/>
      <w:lang w:eastAsia="ru-RU"/>
    </w:rPr>
  </w:style>
  <w:style w:type="paragraph" w:customStyle="1" w:styleId="gsc-label-result-url-heading">
    <w:name w:val="gsc-label-result-url-heading"/>
    <w:basedOn w:val="a8"/>
    <w:rsid w:val="00D37803"/>
    <w:pPr>
      <w:suppressAutoHyphens w:val="0"/>
      <w:spacing w:before="100" w:beforeAutospacing="1" w:after="225" w:line="240" w:lineRule="auto"/>
    </w:pPr>
    <w:rPr>
      <w:rFonts w:cs="Times New Roman"/>
      <w:szCs w:val="24"/>
      <w:lang w:eastAsia="ru-RU"/>
    </w:rPr>
  </w:style>
  <w:style w:type="paragraph" w:customStyle="1" w:styleId="gsc-label-result-labels">
    <w:name w:val="gsc-label-result-labels"/>
    <w:basedOn w:val="a8"/>
    <w:rsid w:val="00D37803"/>
    <w:pPr>
      <w:suppressAutoHyphens w:val="0"/>
      <w:spacing w:before="100" w:beforeAutospacing="1" w:after="100" w:afterAutospacing="1" w:line="240" w:lineRule="auto"/>
      <w:textAlignment w:val="top"/>
    </w:pPr>
    <w:rPr>
      <w:rFonts w:cs="Times New Roman"/>
      <w:color w:val="000000"/>
      <w:sz w:val="20"/>
      <w:szCs w:val="20"/>
      <w:lang w:eastAsia="ru-RU"/>
    </w:rPr>
  </w:style>
  <w:style w:type="paragraph" w:customStyle="1" w:styleId="gsc-label-box">
    <w:name w:val="gsc-label-box"/>
    <w:basedOn w:val="a8"/>
    <w:rsid w:val="00D37803"/>
    <w:pPr>
      <w:suppressAutoHyphens w:val="0"/>
      <w:spacing w:before="75" w:after="100" w:afterAutospacing="1" w:line="240" w:lineRule="auto"/>
    </w:pPr>
    <w:rPr>
      <w:rFonts w:cs="Times New Roman"/>
      <w:szCs w:val="24"/>
      <w:lang w:eastAsia="ru-RU"/>
    </w:rPr>
  </w:style>
  <w:style w:type="paragraph" w:customStyle="1" w:styleId="gsc-labels-box">
    <w:name w:val="gsc-labels-box"/>
    <w:basedOn w:val="a8"/>
    <w:rsid w:val="00D37803"/>
    <w:pPr>
      <w:suppressAutoHyphens w:val="0"/>
      <w:spacing w:before="225" w:after="100" w:afterAutospacing="1" w:line="240" w:lineRule="auto"/>
    </w:pPr>
    <w:rPr>
      <w:rFonts w:cs="Times New Roman"/>
      <w:szCs w:val="24"/>
      <w:lang w:eastAsia="ru-RU"/>
    </w:rPr>
  </w:style>
  <w:style w:type="paragraph" w:customStyle="1" w:styleId="gsc-label-result-buttons">
    <w:name w:val="gsc-label-result-buttons"/>
    <w:basedOn w:val="a8"/>
    <w:rsid w:val="00D37803"/>
    <w:pPr>
      <w:suppressAutoHyphens w:val="0"/>
      <w:spacing w:before="300" w:after="100" w:afterAutospacing="1" w:line="240" w:lineRule="auto"/>
    </w:pPr>
    <w:rPr>
      <w:rFonts w:cs="Times New Roman"/>
      <w:szCs w:val="24"/>
      <w:lang w:eastAsia="ru-RU"/>
    </w:rPr>
  </w:style>
  <w:style w:type="paragraph" w:customStyle="1" w:styleId="gsc-labels-no-label-div-visible">
    <w:name w:val="gsc-labels-no-label-div-visible"/>
    <w:basedOn w:val="a8"/>
    <w:rsid w:val="00D37803"/>
    <w:pPr>
      <w:suppressAutoHyphens w:val="0"/>
      <w:spacing w:before="300" w:after="100" w:afterAutospacing="1" w:line="240" w:lineRule="auto"/>
    </w:pPr>
    <w:rPr>
      <w:rFonts w:cs="Times New Roman"/>
      <w:szCs w:val="24"/>
      <w:lang w:eastAsia="ru-RU"/>
    </w:rPr>
  </w:style>
  <w:style w:type="paragraph" w:customStyle="1" w:styleId="gsc-labels-no-label-div-invisible">
    <w:name w:val="gsc-labels-no-label-div-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labels-label-div-visible">
    <w:name w:val="gsc-labels-label-div-visible"/>
    <w:basedOn w:val="a8"/>
    <w:rsid w:val="00D37803"/>
    <w:pPr>
      <w:suppressAutoHyphens w:val="0"/>
      <w:spacing w:before="150" w:after="100" w:afterAutospacing="1" w:line="240" w:lineRule="auto"/>
    </w:pPr>
    <w:rPr>
      <w:rFonts w:cs="Times New Roman"/>
      <w:szCs w:val="24"/>
      <w:lang w:eastAsia="ru-RU"/>
    </w:rPr>
  </w:style>
  <w:style w:type="paragraph" w:customStyle="1" w:styleId="gsc-labels-label-div-invisible">
    <w:name w:val="gsc-labels-label-div-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label-result-form-label">
    <w:name w:val="gsc-label-result-form-label"/>
    <w:basedOn w:val="a8"/>
    <w:rsid w:val="00D37803"/>
    <w:pPr>
      <w:suppressAutoHyphens w:val="0"/>
      <w:spacing w:before="100" w:beforeAutospacing="1" w:after="100" w:afterAutospacing="1" w:line="240" w:lineRule="auto"/>
      <w:ind w:left="30" w:right="300"/>
      <w:textAlignment w:val="top"/>
    </w:pPr>
    <w:rPr>
      <w:rFonts w:cs="Times New Roman"/>
      <w:color w:val="000000"/>
      <w:sz w:val="20"/>
      <w:szCs w:val="20"/>
      <w:lang w:eastAsia="ru-RU"/>
    </w:rPr>
  </w:style>
  <w:style w:type="paragraph" w:customStyle="1" w:styleId="gsc-label-result-form-div">
    <w:name w:val="gsc-label-result-form-div"/>
    <w:basedOn w:val="a8"/>
    <w:rsid w:val="00D37803"/>
    <w:pPr>
      <w:suppressAutoHyphens w:val="0"/>
      <w:spacing w:before="75" w:after="100" w:afterAutospacing="1" w:line="240" w:lineRule="auto"/>
    </w:pPr>
    <w:rPr>
      <w:rFonts w:cs="Times New Roman"/>
      <w:szCs w:val="24"/>
      <w:lang w:eastAsia="ru-RU"/>
    </w:rPr>
  </w:style>
  <w:style w:type="paragraph" w:customStyle="1" w:styleId="gsc-label-result-label-prefix-error">
    <w:name w:val="gsc-label-result-label-prefix-error"/>
    <w:basedOn w:val="a8"/>
    <w:rsid w:val="00D37803"/>
    <w:pPr>
      <w:suppressAutoHyphens w:val="0"/>
      <w:spacing w:before="150" w:after="100" w:afterAutospacing="1" w:line="240" w:lineRule="auto"/>
    </w:pPr>
    <w:rPr>
      <w:rFonts w:cs="Times New Roman"/>
      <w:color w:val="FF0000"/>
      <w:szCs w:val="24"/>
      <w:lang w:eastAsia="ru-RU"/>
    </w:rPr>
  </w:style>
  <w:style w:type="paragraph" w:customStyle="1" w:styleId="gsc-label-result-label-prefix-error-invisible">
    <w:name w:val="gsc-label-result-label-prefix-error-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label-result-heading">
    <w:name w:val="gsc-label-result-heading"/>
    <w:basedOn w:val="a8"/>
    <w:rsid w:val="00D37803"/>
    <w:pPr>
      <w:suppressAutoHyphens w:val="0"/>
      <w:spacing w:before="100" w:beforeAutospacing="1" w:after="100" w:afterAutospacing="1" w:line="240" w:lineRule="auto"/>
    </w:pPr>
    <w:rPr>
      <w:rFonts w:cs="Times New Roman"/>
      <w:color w:val="000000"/>
      <w:sz w:val="26"/>
      <w:szCs w:val="26"/>
      <w:lang w:eastAsia="ru-RU"/>
    </w:rPr>
  </w:style>
  <w:style w:type="paragraph" w:customStyle="1" w:styleId="gsc-result-label-button">
    <w:name w:val="gsc-result-label-button"/>
    <w:basedOn w:val="a8"/>
    <w:rsid w:val="00D37803"/>
    <w:pPr>
      <w:pBdr>
        <w:top w:val="single" w:sz="6" w:space="0" w:color="DCDCDC"/>
        <w:left w:val="single" w:sz="6" w:space="6" w:color="DCDCDC"/>
        <w:bottom w:val="single" w:sz="6" w:space="0" w:color="DCDCDC"/>
        <w:right w:val="single" w:sz="6" w:space="6" w:color="DCDCDC"/>
      </w:pBdr>
      <w:shd w:val="clear" w:color="auto" w:fill="F5F5F5"/>
      <w:suppressAutoHyphens w:val="0"/>
      <w:spacing w:before="100" w:beforeAutospacing="1" w:after="100" w:afterAutospacing="1" w:line="240" w:lineRule="auto"/>
      <w:ind w:right="150"/>
      <w:jc w:val="center"/>
    </w:pPr>
    <w:rPr>
      <w:rFonts w:cs="Times New Roman"/>
      <w:b/>
      <w:bCs/>
      <w:color w:val="444444"/>
      <w:szCs w:val="24"/>
      <w:lang w:eastAsia="ru-RU"/>
    </w:rPr>
  </w:style>
  <w:style w:type="paragraph" w:customStyle="1" w:styleId="gsc-result-label-save-button">
    <w:name w:val="gsc-result-label-save-button"/>
    <w:basedOn w:val="a8"/>
    <w:rsid w:val="00D37803"/>
    <w:pPr>
      <w:suppressAutoHyphens w:val="0"/>
      <w:spacing w:before="100" w:beforeAutospacing="1" w:after="100" w:afterAutospacing="1" w:line="240" w:lineRule="auto"/>
    </w:pPr>
    <w:rPr>
      <w:rFonts w:cs="Times New Roman"/>
      <w:color w:val="FFFFFF"/>
      <w:szCs w:val="24"/>
      <w:lang w:eastAsia="ru-RU"/>
    </w:rPr>
  </w:style>
  <w:style w:type="paragraph" w:customStyle="1" w:styleId="gsc-add-label-error">
    <w:name w:val="gsc-add-label-error"/>
    <w:basedOn w:val="a8"/>
    <w:rsid w:val="00D37803"/>
    <w:pPr>
      <w:suppressAutoHyphens w:val="0"/>
      <w:spacing w:before="100" w:beforeAutospacing="1" w:after="100" w:afterAutospacing="1" w:line="240" w:lineRule="auto"/>
    </w:pPr>
    <w:rPr>
      <w:rFonts w:cs="Times New Roman"/>
      <w:color w:val="FF0000"/>
      <w:szCs w:val="24"/>
      <w:lang w:eastAsia="ru-RU"/>
    </w:rPr>
  </w:style>
  <w:style w:type="paragraph" w:customStyle="1" w:styleId="gsc-add-label-error-invisible">
    <w:name w:val="gsc-add-label-error-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label-results-close-btn-visible">
    <w:name w:val="gsc-label-results-close-btn-visib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label-result-saving-popup">
    <w:name w:val="gsc-label-result-saving-popup"/>
    <w:basedOn w:val="a8"/>
    <w:rsid w:val="00D37803"/>
    <w:pPr>
      <w:pBdr>
        <w:top w:val="single" w:sz="6" w:space="5" w:color="F0C36D"/>
        <w:left w:val="single" w:sz="6" w:space="12" w:color="F0C36D"/>
        <w:bottom w:val="single" w:sz="6" w:space="5" w:color="F0C36D"/>
        <w:right w:val="single" w:sz="6" w:space="12" w:color="F0C36D"/>
      </w:pBdr>
      <w:shd w:val="clear" w:color="auto" w:fill="F9EDBE"/>
      <w:suppressAutoHyphens w:val="0"/>
      <w:spacing w:before="100" w:beforeAutospacing="1" w:after="100" w:afterAutospacing="1" w:line="240" w:lineRule="auto"/>
    </w:pPr>
    <w:rPr>
      <w:rFonts w:cs="Times New Roman"/>
      <w:color w:val="333333"/>
      <w:sz w:val="20"/>
      <w:szCs w:val="20"/>
      <w:lang w:eastAsia="ru-RU"/>
    </w:rPr>
  </w:style>
  <w:style w:type="paragraph" w:customStyle="1" w:styleId="gsc-label-result-saving-popup-invisible">
    <w:name w:val="gsc-label-result-saving-popup-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richsnippet-popup-box">
    <w:name w:val="gsc-richsnippet-popup-box"/>
    <w:basedOn w:val="a8"/>
    <w:rsid w:val="00D37803"/>
    <w:pPr>
      <w:shd w:val="clear" w:color="auto" w:fill="FFFFFF"/>
      <w:suppressAutoHyphens w:val="0"/>
      <w:spacing w:before="100" w:beforeAutospacing="1" w:after="100" w:afterAutospacing="1" w:line="240" w:lineRule="auto"/>
    </w:pPr>
    <w:rPr>
      <w:rFonts w:cs="Times New Roman"/>
      <w:szCs w:val="24"/>
      <w:lang w:eastAsia="ru-RU"/>
    </w:rPr>
  </w:style>
  <w:style w:type="paragraph" w:customStyle="1" w:styleId="gsc-richsnippet-popup-box-invisible">
    <w:name w:val="gsc-richsnippet-popup-box-invisible"/>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richsnippet-showsnippet-label">
    <w:name w:val="gsc-richsnippet-showsnippet-label"/>
    <w:basedOn w:val="a8"/>
    <w:rsid w:val="00D37803"/>
    <w:pPr>
      <w:suppressAutoHyphens w:val="0"/>
      <w:spacing w:before="100" w:beforeAutospacing="1" w:after="100" w:afterAutospacing="1" w:line="240" w:lineRule="auto"/>
    </w:pPr>
    <w:rPr>
      <w:rFonts w:cs="Times New Roman"/>
      <w:color w:val="000099"/>
      <w:sz w:val="20"/>
      <w:szCs w:val="20"/>
      <w:u w:val="single"/>
      <w:lang w:eastAsia="ru-RU"/>
    </w:rPr>
  </w:style>
  <w:style w:type="paragraph" w:customStyle="1" w:styleId="gsc-richsnippet-individual-snippet-box">
    <w:name w:val="gsc-richsnippet-individual-snippet-box"/>
    <w:basedOn w:val="a8"/>
    <w:rsid w:val="00D37803"/>
    <w:pPr>
      <w:pBdr>
        <w:top w:val="single" w:sz="6" w:space="11" w:color="EBEBEB"/>
        <w:left w:val="single" w:sz="6" w:space="11" w:color="EBEBEB"/>
        <w:bottom w:val="single" w:sz="6" w:space="11" w:color="EBEBEB"/>
        <w:right w:val="single" w:sz="6" w:space="11" w:color="EBEBEB"/>
      </w:pBdr>
      <w:suppressAutoHyphens w:val="0"/>
      <w:spacing w:before="100" w:beforeAutospacing="1" w:after="300" w:line="240" w:lineRule="auto"/>
    </w:pPr>
    <w:rPr>
      <w:rFonts w:cs="Times New Roman"/>
      <w:szCs w:val="24"/>
      <w:lang w:eastAsia="ru-RU"/>
    </w:rPr>
  </w:style>
  <w:style w:type="paragraph" w:customStyle="1" w:styleId="gsc-richsnippet-individual-snippet-key">
    <w:name w:val="gsc-richsnippet-individual-snippet-key"/>
    <w:basedOn w:val="a8"/>
    <w:rsid w:val="00D37803"/>
    <w:pPr>
      <w:suppressAutoHyphens w:val="0"/>
      <w:spacing w:before="100" w:beforeAutospacing="1" w:after="100" w:afterAutospacing="1" w:line="240" w:lineRule="auto"/>
    </w:pPr>
    <w:rPr>
      <w:rFonts w:cs="Times New Roman"/>
      <w:color w:val="000099"/>
      <w:sz w:val="21"/>
      <w:szCs w:val="21"/>
      <w:lang w:eastAsia="ru-RU"/>
    </w:rPr>
  </w:style>
  <w:style w:type="paragraph" w:customStyle="1" w:styleId="gsc-richsnippet-popup-box-title">
    <w:name w:val="gsc-richsnippet-popup-box-title"/>
    <w:basedOn w:val="a8"/>
    <w:rsid w:val="00D37803"/>
    <w:pPr>
      <w:suppressAutoHyphens w:val="0"/>
      <w:spacing w:before="100" w:beforeAutospacing="1" w:after="100" w:afterAutospacing="1" w:line="240" w:lineRule="auto"/>
    </w:pPr>
    <w:rPr>
      <w:rFonts w:cs="Times New Roman"/>
      <w:sz w:val="23"/>
      <w:szCs w:val="23"/>
      <w:lang w:eastAsia="ru-RU"/>
    </w:rPr>
  </w:style>
  <w:style w:type="paragraph" w:customStyle="1" w:styleId="gsc-richsnippet-popup-box-title-text">
    <w:name w:val="gsc-richsnippet-popup-box-title-text"/>
    <w:basedOn w:val="a8"/>
    <w:rsid w:val="00D37803"/>
    <w:pPr>
      <w:suppressAutoHyphens w:val="0"/>
      <w:spacing w:before="100" w:beforeAutospacing="1" w:after="100" w:afterAutospacing="1" w:line="240" w:lineRule="auto"/>
    </w:pPr>
    <w:rPr>
      <w:rFonts w:cs="Times New Roman"/>
      <w:color w:val="404040"/>
      <w:szCs w:val="24"/>
      <w:lang w:eastAsia="ru-RU"/>
    </w:rPr>
  </w:style>
  <w:style w:type="paragraph" w:customStyle="1" w:styleId="gsc-richsnippet-popup-box-title-url">
    <w:name w:val="gsc-richsnippet-popup-box-title-url"/>
    <w:basedOn w:val="a8"/>
    <w:rsid w:val="00D37803"/>
    <w:pPr>
      <w:suppressAutoHyphens w:val="0"/>
      <w:spacing w:before="100" w:beforeAutospacing="1" w:after="100" w:afterAutospacing="1" w:line="240" w:lineRule="auto"/>
    </w:pPr>
    <w:rPr>
      <w:rFonts w:cs="Times New Roman"/>
      <w:b/>
      <w:bCs/>
      <w:color w:val="000000"/>
      <w:szCs w:val="24"/>
      <w:lang w:eastAsia="ru-RU"/>
    </w:rPr>
  </w:style>
  <w:style w:type="paragraph" w:customStyle="1" w:styleId="gsc-richsnippet-individual-snippet-keyelem">
    <w:name w:val="gsc-richsnippet-individual-snippet-keyelem"/>
    <w:basedOn w:val="a8"/>
    <w:rsid w:val="00D37803"/>
    <w:pPr>
      <w:suppressAutoHyphens w:val="0"/>
      <w:spacing w:before="100" w:beforeAutospacing="1" w:after="100" w:afterAutospacing="1" w:line="240" w:lineRule="auto"/>
    </w:pPr>
    <w:rPr>
      <w:rFonts w:cs="Times New Roman"/>
      <w:b/>
      <w:bCs/>
      <w:szCs w:val="24"/>
      <w:lang w:eastAsia="ru-RU"/>
    </w:rPr>
  </w:style>
  <w:style w:type="paragraph" w:customStyle="1" w:styleId="gsc-richsnippet-individual-snippet-valueelem">
    <w:name w:val="gsc-richsnippet-individual-snippet-valueelem"/>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ichsnippet-popup-close-button">
    <w:name w:val="gsc-richsnippet-popup-close-button"/>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csc-find-more-on-google">
    <w:name w:val="gcsc-find-more-on-google"/>
    <w:basedOn w:val="a8"/>
    <w:rsid w:val="00D37803"/>
    <w:pPr>
      <w:suppressAutoHyphens w:val="0"/>
      <w:spacing w:before="100" w:beforeAutospacing="1" w:after="100" w:afterAutospacing="1" w:line="240" w:lineRule="auto"/>
      <w:ind w:left="150"/>
    </w:pPr>
    <w:rPr>
      <w:rFonts w:cs="Times New Roman"/>
      <w:color w:val="0000CC"/>
      <w:szCs w:val="24"/>
      <w:lang w:eastAsia="ru-RU"/>
    </w:rPr>
  </w:style>
  <w:style w:type="paragraph" w:customStyle="1" w:styleId="gcsc-find-more-on-google-magnifier">
    <w:name w:val="gcsc-find-more-on-google-magnifier"/>
    <w:basedOn w:val="a8"/>
    <w:rsid w:val="00D37803"/>
    <w:pPr>
      <w:suppressAutoHyphens w:val="0"/>
      <w:spacing w:before="100" w:beforeAutospacing="1" w:after="100" w:afterAutospacing="1" w:line="240" w:lineRule="auto"/>
      <w:ind w:right="150"/>
      <w:textAlignment w:val="center"/>
    </w:pPr>
    <w:rPr>
      <w:rFonts w:cs="Times New Roman"/>
      <w:szCs w:val="24"/>
      <w:lang w:eastAsia="ru-RU"/>
    </w:rPr>
  </w:style>
  <w:style w:type="paragraph" w:customStyle="1" w:styleId="gcsc-find-more-on-google-text">
    <w:name w:val="gcsc-find-more-on-google-text"/>
    <w:basedOn w:val="a8"/>
    <w:rsid w:val="00D37803"/>
    <w:pPr>
      <w:suppressAutoHyphens w:val="0"/>
      <w:spacing w:before="100" w:beforeAutospacing="1" w:after="100" w:afterAutospacing="1" w:line="240" w:lineRule="auto"/>
      <w:textAlignment w:val="center"/>
    </w:pPr>
    <w:rPr>
      <w:rFonts w:cs="Times New Roman"/>
      <w:szCs w:val="24"/>
      <w:lang w:eastAsia="ru-RU"/>
    </w:rPr>
  </w:style>
  <w:style w:type="paragraph" w:customStyle="1" w:styleId="gcsc-find-more-on-google-query">
    <w:name w:val="gcsc-find-more-on-google-query"/>
    <w:basedOn w:val="a8"/>
    <w:rsid w:val="00D37803"/>
    <w:pPr>
      <w:suppressAutoHyphens w:val="0"/>
      <w:spacing w:before="100" w:beforeAutospacing="1" w:after="100" w:afterAutospacing="1" w:line="240" w:lineRule="auto"/>
      <w:textAlignment w:val="center"/>
    </w:pPr>
    <w:rPr>
      <w:rFonts w:cs="Times New Roman"/>
      <w:b/>
      <w:bCs/>
      <w:szCs w:val="24"/>
      <w:lang w:eastAsia="ru-RU"/>
    </w:rPr>
  </w:style>
  <w:style w:type="paragraph" w:customStyle="1" w:styleId="gsc-control-wrapper-cse">
    <w:name w:val="gsc-control-wrapper-cs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branding">
    <w:name w:val="gsc-branding"/>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input-box">
    <w:name w:val="gsc-input-box"/>
    <w:basedOn w:val="a8"/>
    <w:rsid w:val="00D37803"/>
    <w:pPr>
      <w:pBdr>
        <w:top w:val="single" w:sz="6" w:space="0" w:color="D9D9D9"/>
        <w:left w:val="single" w:sz="6" w:space="0" w:color="D9D9D9"/>
        <w:bottom w:val="single" w:sz="6" w:space="0" w:color="D9D9D9"/>
        <w:right w:val="single" w:sz="6" w:space="0" w:color="D9D9D9"/>
      </w:pBdr>
      <w:shd w:val="clear" w:color="auto" w:fill="FFFFFF"/>
      <w:suppressAutoHyphens w:val="0"/>
      <w:spacing w:before="100" w:beforeAutospacing="1" w:after="100" w:afterAutospacing="1" w:line="240" w:lineRule="auto"/>
    </w:pPr>
    <w:rPr>
      <w:rFonts w:cs="Times New Roman"/>
      <w:szCs w:val="24"/>
      <w:lang w:eastAsia="ru-RU"/>
    </w:rPr>
  </w:style>
  <w:style w:type="paragraph" w:customStyle="1" w:styleId="gsc-input-box-hover">
    <w:name w:val="gsc-input-box-hover"/>
    <w:basedOn w:val="a8"/>
    <w:rsid w:val="00D37803"/>
    <w:pPr>
      <w:pBdr>
        <w:top w:val="single" w:sz="6" w:space="0" w:color="D9D9D9"/>
        <w:left w:val="single" w:sz="6" w:space="0" w:color="D9D9D9"/>
        <w:bottom w:val="single" w:sz="6" w:space="0" w:color="D9D9D9"/>
        <w:right w:val="single" w:sz="6" w:space="0" w:color="D9D9D9"/>
      </w:pBdr>
      <w:suppressAutoHyphens w:val="0"/>
      <w:spacing w:before="100" w:beforeAutospacing="1" w:after="100" w:afterAutospacing="1" w:line="240" w:lineRule="auto"/>
    </w:pPr>
    <w:rPr>
      <w:rFonts w:cs="Times New Roman"/>
      <w:szCs w:val="24"/>
      <w:lang w:eastAsia="ru-RU"/>
    </w:rPr>
  </w:style>
  <w:style w:type="paragraph" w:customStyle="1" w:styleId="gsc-search-button-v2">
    <w:name w:val="gsc-search-button-v2"/>
    <w:basedOn w:val="a8"/>
    <w:rsid w:val="00D37803"/>
    <w:pPr>
      <w:pBdr>
        <w:top w:val="single" w:sz="6" w:space="5" w:color="3079ED"/>
        <w:left w:val="single" w:sz="6" w:space="20" w:color="3079ED"/>
        <w:bottom w:val="single" w:sz="6" w:space="5" w:color="3079ED"/>
        <w:right w:val="single" w:sz="6" w:space="20" w:color="3079ED"/>
      </w:pBdr>
      <w:shd w:val="clear" w:color="auto" w:fill="4D90FE"/>
      <w:suppressAutoHyphens w:val="0"/>
      <w:spacing w:before="100" w:beforeAutospacing="1" w:after="100" w:afterAutospacing="1" w:line="240" w:lineRule="auto"/>
      <w:textAlignment w:val="center"/>
    </w:pPr>
    <w:rPr>
      <w:rFonts w:cs="Times New Roman"/>
      <w:sz w:val="2"/>
      <w:szCs w:val="2"/>
      <w:lang w:eastAsia="ru-RU"/>
    </w:rPr>
  </w:style>
  <w:style w:type="paragraph" w:customStyle="1" w:styleId="gsc-refinementhactivespan">
    <w:name w:val="gsc-refinementhactive&gt;span"/>
    <w:basedOn w:val="a8"/>
    <w:rsid w:val="00D37803"/>
    <w:pPr>
      <w:pBdr>
        <w:bottom w:val="single" w:sz="18" w:space="2" w:color="auto"/>
      </w:pBdr>
      <w:suppressAutoHyphens w:val="0"/>
      <w:spacing w:before="100" w:beforeAutospacing="1" w:after="100" w:afterAutospacing="1" w:line="240" w:lineRule="auto"/>
    </w:pPr>
    <w:rPr>
      <w:rFonts w:cs="Times New Roman"/>
      <w:szCs w:val="24"/>
      <w:lang w:eastAsia="ru-RU"/>
    </w:rPr>
  </w:style>
  <w:style w:type="paragraph" w:customStyle="1" w:styleId="gsc-imageresult-classic">
    <w:name w:val="gsc-imageresult-classic"/>
    <w:basedOn w:val="a8"/>
    <w:rsid w:val="00D37803"/>
    <w:pPr>
      <w:pBdr>
        <w:top w:val="single" w:sz="6" w:space="3" w:color="FFFFFF"/>
        <w:left w:val="single" w:sz="6" w:space="3" w:color="FFFFFF"/>
        <w:bottom w:val="single" w:sz="6" w:space="3" w:color="FFFFFF"/>
        <w:right w:val="single" w:sz="6" w:space="3" w:color="FFFFFF"/>
      </w:pBdr>
      <w:suppressAutoHyphens w:val="0"/>
      <w:spacing w:before="100" w:beforeAutospacing="1" w:after="240" w:line="240" w:lineRule="auto"/>
    </w:pPr>
    <w:rPr>
      <w:rFonts w:cs="Times New Roman"/>
      <w:szCs w:val="24"/>
      <w:lang w:eastAsia="ru-RU"/>
    </w:rPr>
  </w:style>
  <w:style w:type="paragraph" w:customStyle="1" w:styleId="gsc-table-result">
    <w:name w:val="gsc-table-resul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promotion-table">
    <w:name w:val="gs-promotion-table"/>
    <w:basedOn w:val="a8"/>
    <w:rsid w:val="00D37803"/>
    <w:pPr>
      <w:suppressAutoHyphens w:val="0"/>
      <w:spacing w:before="100" w:beforeAutospacing="1" w:after="100" w:afterAutospacing="1" w:line="240" w:lineRule="auto"/>
      <w:ind w:left="120" w:right="120"/>
    </w:pPr>
    <w:rPr>
      <w:rFonts w:cs="Times New Roman"/>
      <w:szCs w:val="24"/>
      <w:lang w:eastAsia="ru-RU"/>
    </w:rPr>
  </w:style>
  <w:style w:type="paragraph" w:customStyle="1" w:styleId="gs-promotion-text-cell-with-image">
    <w:name w:val="gs-promotion-text-cell-with-image"/>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c-preview-reviews">
    <w:name w:val="gsc-preview-reviews"/>
    <w:basedOn w:val="a8"/>
    <w:rsid w:val="00D37803"/>
    <w:pPr>
      <w:suppressAutoHyphens w:val="0"/>
      <w:spacing w:before="100" w:beforeAutospacing="1" w:after="100" w:afterAutospacing="1" w:line="240" w:lineRule="auto"/>
    </w:pPr>
    <w:rPr>
      <w:rFonts w:cs="Times New Roman"/>
      <w:color w:val="333333"/>
      <w:szCs w:val="24"/>
      <w:lang w:eastAsia="ru-RU"/>
    </w:rPr>
  </w:style>
  <w:style w:type="paragraph" w:customStyle="1" w:styleId="gs-spelling">
    <w:name w:val="gs-spelling"/>
    <w:basedOn w:val="a8"/>
    <w:rsid w:val="00D37803"/>
    <w:pPr>
      <w:suppressAutoHyphens w:val="0"/>
      <w:spacing w:before="100" w:beforeAutospacing="1" w:after="100" w:afterAutospacing="1" w:line="240" w:lineRule="auto"/>
    </w:pPr>
    <w:rPr>
      <w:rFonts w:cs="Times New Roman"/>
      <w:color w:val="333333"/>
      <w:szCs w:val="24"/>
      <w:lang w:eastAsia="ru-RU"/>
    </w:rPr>
  </w:style>
  <w:style w:type="paragraph" w:customStyle="1" w:styleId="gs-snippet">
    <w:name w:val="gs-snippet"/>
    <w:basedOn w:val="a8"/>
    <w:rsid w:val="00D37803"/>
    <w:pPr>
      <w:suppressAutoHyphens w:val="0"/>
      <w:spacing w:before="15" w:after="100" w:afterAutospacing="1" w:line="240" w:lineRule="auto"/>
    </w:pPr>
    <w:rPr>
      <w:rFonts w:cs="Times New Roman"/>
      <w:szCs w:val="24"/>
      <w:lang w:eastAsia="ru-RU"/>
    </w:rPr>
  </w:style>
  <w:style w:type="paragraph" w:customStyle="1" w:styleId="gcsc-branding">
    <w:name w:val="gcsc-branding"/>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ntext-box">
    <w:name w:val="gsc-context-box"/>
    <w:basedOn w:val="a8"/>
    <w:rsid w:val="00D37803"/>
    <w:pPr>
      <w:suppressAutoHyphens w:val="0"/>
      <w:spacing w:before="45" w:after="100" w:afterAutospacing="1" w:line="240" w:lineRule="auto"/>
    </w:pPr>
    <w:rPr>
      <w:rFonts w:cs="Times New Roman"/>
      <w:sz w:val="20"/>
      <w:szCs w:val="20"/>
      <w:lang w:eastAsia="ru-RU"/>
    </w:rPr>
  </w:style>
  <w:style w:type="paragraph" w:customStyle="1" w:styleId="gsc-usr-group">
    <w:name w:val="gsc-usr-group"/>
    <w:basedOn w:val="a8"/>
    <w:rsid w:val="00D37803"/>
    <w:pPr>
      <w:suppressAutoHyphens w:val="0"/>
      <w:spacing w:after="0" w:line="240" w:lineRule="auto"/>
      <w:ind w:left="300"/>
    </w:pPr>
    <w:rPr>
      <w:rFonts w:cs="Times New Roman"/>
      <w:szCs w:val="24"/>
      <w:lang w:eastAsia="ru-RU"/>
    </w:rPr>
  </w:style>
  <w:style w:type="paragraph" w:customStyle="1" w:styleId="gsc-usr-group-content">
    <w:name w:val="gsc-usr-group-conten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usr-group-content-thumbnail">
    <w:name w:val="gsc-usr-group-content-thumbnail"/>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c-usr-group-head-result">
    <w:name w:val="gsc-usr-group-head-resul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usr-group-snippet">
    <w:name w:val="gsc-usr-group-snippe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usr-group-content-results">
    <w:name w:val="gsc-usr-group-content-results"/>
    <w:basedOn w:val="a8"/>
    <w:rsid w:val="00D37803"/>
    <w:pPr>
      <w:suppressAutoHyphens w:val="0"/>
      <w:spacing w:before="100" w:beforeAutospacing="1" w:after="100" w:afterAutospacing="1" w:line="240" w:lineRule="auto"/>
    </w:pPr>
    <w:rPr>
      <w:rFonts w:cs="Times New Roman"/>
      <w:sz w:val="18"/>
      <w:szCs w:val="18"/>
      <w:lang w:eastAsia="ru-RU"/>
    </w:rPr>
  </w:style>
  <w:style w:type="paragraph" w:customStyle="1" w:styleId="gsc-usr-group-head-results">
    <w:name w:val="gsc-usr-group-head-results"/>
    <w:basedOn w:val="a8"/>
    <w:rsid w:val="00D37803"/>
    <w:pPr>
      <w:suppressAutoHyphens w:val="0"/>
      <w:spacing w:before="100" w:beforeAutospacing="1" w:after="100" w:afterAutospacing="1" w:line="240" w:lineRule="auto"/>
    </w:pPr>
    <w:rPr>
      <w:rFonts w:cs="Times New Roman"/>
      <w:sz w:val="20"/>
      <w:szCs w:val="20"/>
      <w:lang w:eastAsia="ru-RU"/>
    </w:rPr>
  </w:style>
  <w:style w:type="paragraph" w:customStyle="1" w:styleId="gsc-input-box-focus">
    <w:name w:val="gsc-input-box-focu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ursor-page">
    <w:name w:val="gsc-cursor-page"/>
    <w:basedOn w:val="a8"/>
    <w:rsid w:val="00D37803"/>
    <w:pPr>
      <w:suppressAutoHyphens w:val="0"/>
      <w:spacing w:before="100" w:beforeAutospacing="1" w:after="100" w:afterAutospacing="1" w:line="240" w:lineRule="auto"/>
    </w:pPr>
    <w:rPr>
      <w:rFonts w:cs="Times New Roman"/>
      <w:color w:val="0000CC"/>
      <w:szCs w:val="24"/>
      <w:lang w:eastAsia="ru-RU"/>
    </w:rPr>
  </w:style>
  <w:style w:type="paragraph" w:customStyle="1" w:styleId="gs-fileformattype">
    <w:name w:val="gs-fileformattype"/>
    <w:basedOn w:val="a8"/>
    <w:rsid w:val="00D37803"/>
    <w:pPr>
      <w:suppressAutoHyphens w:val="0"/>
      <w:spacing w:before="100" w:beforeAutospacing="1" w:after="100" w:afterAutospacing="1" w:line="240" w:lineRule="auto"/>
    </w:pPr>
    <w:rPr>
      <w:rFonts w:cs="Times New Roman"/>
      <w:color w:val="000000"/>
      <w:szCs w:val="24"/>
      <w:lang w:eastAsia="ru-RU"/>
    </w:rPr>
  </w:style>
  <w:style w:type="paragraph" w:customStyle="1" w:styleId="gsc-cursor-box">
    <w:name w:val="gsc-cursor-box"/>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ba">
    <w:name w:val="gscb_a"/>
    <w:basedOn w:val="a8"/>
    <w:rsid w:val="00D37803"/>
    <w:pPr>
      <w:suppressAutoHyphens w:val="0"/>
      <w:spacing w:before="100" w:beforeAutospacing="1" w:after="100" w:afterAutospacing="1" w:line="195" w:lineRule="atLeast"/>
    </w:pPr>
    <w:rPr>
      <w:rFonts w:ascii="Arial" w:hAnsi="Arial" w:cs="Arial"/>
      <w:sz w:val="41"/>
      <w:szCs w:val="41"/>
      <w:lang w:eastAsia="ru-RU"/>
    </w:rPr>
  </w:style>
  <w:style w:type="paragraph" w:customStyle="1" w:styleId="gssta">
    <w:name w:val="gsst_a"/>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tb">
    <w:name w:val="gsst_b"/>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te">
    <w:name w:val="gsst_e"/>
    <w:basedOn w:val="a8"/>
    <w:rsid w:val="00D37803"/>
    <w:pPr>
      <w:suppressAutoHyphens w:val="0"/>
      <w:spacing w:before="100" w:beforeAutospacing="1" w:after="100" w:afterAutospacing="1" w:line="240" w:lineRule="auto"/>
      <w:textAlignment w:val="center"/>
    </w:pPr>
    <w:rPr>
      <w:rFonts w:cs="Times New Roman"/>
      <w:szCs w:val="24"/>
      <w:lang w:eastAsia="ru-RU"/>
    </w:rPr>
  </w:style>
  <w:style w:type="paragraph" w:customStyle="1" w:styleId="gsstf">
    <w:name w:val="gsst_f"/>
    <w:basedOn w:val="a8"/>
    <w:rsid w:val="00D37803"/>
    <w:pPr>
      <w:shd w:val="clear" w:color="auto" w:fill="FFFFFF"/>
      <w:suppressAutoHyphens w:val="0"/>
      <w:spacing w:before="100" w:beforeAutospacing="1" w:after="100" w:afterAutospacing="1" w:line="240" w:lineRule="auto"/>
    </w:pPr>
    <w:rPr>
      <w:rFonts w:cs="Times New Roman"/>
      <w:szCs w:val="24"/>
      <w:lang w:eastAsia="ru-RU"/>
    </w:rPr>
  </w:style>
  <w:style w:type="paragraph" w:customStyle="1" w:styleId="gsstg">
    <w:name w:val="gsst_g"/>
    <w:basedOn w:val="a8"/>
    <w:rsid w:val="00D37803"/>
    <w:pPr>
      <w:pBdr>
        <w:top w:val="single" w:sz="6" w:space="0" w:color="D9D9D9"/>
        <w:left w:val="single" w:sz="6" w:space="5" w:color="CCCCCC"/>
        <w:bottom w:val="single" w:sz="6" w:space="0" w:color="CCCCCC"/>
        <w:right w:val="single" w:sz="6" w:space="5" w:color="CCCCCC"/>
      </w:pBdr>
      <w:shd w:val="clear" w:color="auto" w:fill="FFFFFF"/>
      <w:suppressAutoHyphens w:val="0"/>
      <w:spacing w:after="0" w:line="240" w:lineRule="auto"/>
      <w:ind w:left="-45" w:right="-45"/>
    </w:pPr>
    <w:rPr>
      <w:rFonts w:cs="Times New Roman"/>
      <w:szCs w:val="24"/>
      <w:lang w:eastAsia="ru-RU"/>
    </w:rPr>
  </w:style>
  <w:style w:type="paragraph" w:customStyle="1" w:styleId="gssth">
    <w:name w:val="gsst_h"/>
    <w:basedOn w:val="a8"/>
    <w:rsid w:val="00D37803"/>
    <w:pPr>
      <w:shd w:val="clear" w:color="auto" w:fill="FFFFFF"/>
      <w:suppressAutoHyphens w:val="0"/>
      <w:spacing w:before="100" w:beforeAutospacing="1" w:after="0" w:line="240" w:lineRule="auto"/>
    </w:pPr>
    <w:rPr>
      <w:rFonts w:cs="Times New Roman"/>
      <w:szCs w:val="24"/>
      <w:lang w:eastAsia="ru-RU"/>
    </w:rPr>
  </w:style>
  <w:style w:type="paragraph" w:customStyle="1" w:styleId="gsiba">
    <w:name w:val="gsib_a"/>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ibb">
    <w:name w:val="gsib_b"/>
    <w:basedOn w:val="a8"/>
    <w:rsid w:val="00D37803"/>
    <w:pPr>
      <w:suppressAutoHyphens w:val="0"/>
      <w:spacing w:before="100" w:beforeAutospacing="1" w:after="100" w:afterAutospacing="1" w:line="240" w:lineRule="auto"/>
      <w:textAlignment w:val="top"/>
    </w:pPr>
    <w:rPr>
      <w:rFonts w:cs="Times New Roman"/>
      <w:szCs w:val="24"/>
      <w:lang w:eastAsia="ru-RU"/>
    </w:rPr>
  </w:style>
  <w:style w:type="paragraph" w:customStyle="1" w:styleId="gssbc">
    <w:name w:val="gssb_c"/>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be">
    <w:name w:val="gssb_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bf">
    <w:name w:val="gssb_f"/>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bk">
    <w:name w:val="gssb_k"/>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qa">
    <w:name w:val="gsq_a"/>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ba">
    <w:name w:val="gssb_a"/>
    <w:basedOn w:val="a8"/>
    <w:rsid w:val="00D37803"/>
    <w:pPr>
      <w:suppressAutoHyphens w:val="0"/>
      <w:spacing w:before="100" w:beforeAutospacing="1" w:after="100" w:afterAutospacing="1" w:line="330" w:lineRule="atLeast"/>
    </w:pPr>
    <w:rPr>
      <w:rFonts w:cs="Times New Roman"/>
      <w:szCs w:val="24"/>
      <w:lang w:eastAsia="ru-RU"/>
    </w:rPr>
  </w:style>
  <w:style w:type="paragraph" w:customStyle="1" w:styleId="gssbg">
    <w:name w:val="gssb_g"/>
    <w:basedOn w:val="a8"/>
    <w:rsid w:val="00D37803"/>
    <w:pPr>
      <w:suppressAutoHyphens w:val="0"/>
      <w:spacing w:before="100" w:beforeAutospacing="1" w:after="100" w:afterAutospacing="1" w:line="240" w:lineRule="auto"/>
      <w:jc w:val="center"/>
    </w:pPr>
    <w:rPr>
      <w:rFonts w:cs="Times New Roman"/>
      <w:szCs w:val="24"/>
      <w:lang w:eastAsia="ru-RU"/>
    </w:rPr>
  </w:style>
  <w:style w:type="paragraph" w:customStyle="1" w:styleId="gssbh">
    <w:name w:val="gssb_h"/>
    <w:basedOn w:val="a8"/>
    <w:rsid w:val="00D37803"/>
    <w:pPr>
      <w:suppressAutoHyphens w:val="0"/>
      <w:spacing w:before="48" w:after="48" w:line="240" w:lineRule="auto"/>
      <w:ind w:left="48" w:right="48"/>
    </w:pPr>
    <w:rPr>
      <w:rFonts w:cs="Times New Roman"/>
      <w:sz w:val="23"/>
      <w:szCs w:val="23"/>
      <w:lang w:eastAsia="ru-RU"/>
    </w:rPr>
  </w:style>
  <w:style w:type="paragraph" w:customStyle="1" w:styleId="gssbi">
    <w:name w:val="gssb_i"/>
    <w:basedOn w:val="a8"/>
    <w:rsid w:val="00D37803"/>
    <w:pPr>
      <w:shd w:val="clear" w:color="auto" w:fill="EEEEEE"/>
      <w:suppressAutoHyphens w:val="0"/>
      <w:spacing w:before="100" w:beforeAutospacing="1" w:after="100" w:afterAutospacing="1" w:line="240" w:lineRule="auto"/>
    </w:pPr>
    <w:rPr>
      <w:rFonts w:cs="Times New Roman"/>
      <w:szCs w:val="24"/>
      <w:lang w:eastAsia="ru-RU"/>
    </w:rPr>
  </w:style>
  <w:style w:type="paragraph" w:customStyle="1" w:styleId="gssifl">
    <w:name w:val="gss_if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bl">
    <w:name w:val="gssb_l"/>
    <w:basedOn w:val="a8"/>
    <w:rsid w:val="00D37803"/>
    <w:pPr>
      <w:shd w:val="clear" w:color="auto" w:fill="E5E5E5"/>
      <w:suppressAutoHyphens w:val="0"/>
      <w:spacing w:before="75" w:after="75" w:line="240" w:lineRule="auto"/>
    </w:pPr>
    <w:rPr>
      <w:rFonts w:cs="Times New Roman"/>
      <w:szCs w:val="24"/>
      <w:lang w:eastAsia="ru-RU"/>
    </w:rPr>
  </w:style>
  <w:style w:type="paragraph" w:customStyle="1" w:styleId="gssbm">
    <w:name w:val="gssb_m"/>
    <w:basedOn w:val="a8"/>
    <w:rsid w:val="00D37803"/>
    <w:pPr>
      <w:shd w:val="clear" w:color="auto" w:fill="FFFFFF"/>
      <w:suppressAutoHyphens w:val="0"/>
      <w:spacing w:before="100" w:beforeAutospacing="1" w:after="100" w:afterAutospacing="1" w:line="240" w:lineRule="auto"/>
    </w:pPr>
    <w:rPr>
      <w:rFonts w:cs="Times New Roman"/>
      <w:color w:val="000000"/>
      <w:szCs w:val="24"/>
      <w:lang w:eastAsia="ru-RU"/>
    </w:rPr>
  </w:style>
  <w:style w:type="paragraph" w:customStyle="1" w:styleId="cname">
    <w:name w:val="c_nam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cdesc">
    <w:name w:val="c_desc"/>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cline">
    <w:name w:val="c_lin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reg-table">
    <w:name w:val="reg-tab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input">
    <w:name w:val="inpu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lear-button">
    <w:name w:val="gsc-clear-button"/>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widdle">
    <w:name w:val="gsc-twidd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itle">
    <w:name w:val="gsc-tit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stats">
    <w:name w:val="gsc-stat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nfiglabel">
    <w:name w:val="gsc-configlabe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pacer">
    <w:name w:val="gs-spac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pacer-opera">
    <w:name w:val="gs-spacer-opera"/>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mpletion-icon-cell">
    <w:name w:val="gsc-completion-icon-cel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mpletion-promotion-table">
    <w:name w:val="gsc-completion-promotion-tab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title">
    <w:name w:val="gs-titl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d">
    <w:name w:val="gsc-ad"/>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getlink-textbox">
    <w:name w:val="gsc-getlink-textbox"/>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option-selector">
    <w:name w:val="gsc-option-selecto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option-menu-container">
    <w:name w:val="gsc-option-menu-contain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option-menu">
    <w:name w:val="gsc-option-menu"/>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box">
    <w:name w:val="gs-image-box"/>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text-box">
    <w:name w:val="gs-text-box"/>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visibleurl">
    <w:name w:val="gs-visibleur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visibleurl-short">
    <w:name w:val="gs-visibleurl-shor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ize">
    <w:name w:val="gs-siz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result-popup">
    <w:name w:val="gs-imageresult-popup"/>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thumbnail-box">
    <w:name w:val="gs-image-thumbnail-box"/>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popup-box">
    <w:name w:val="gs-image-popup-box"/>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railing-more-results">
    <w:name w:val="gsc-trailing-more-result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ursor">
    <w:name w:val="gsc-curso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lusterurl">
    <w:name w:val="gs-clusterur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publisher">
    <w:name w:val="gs-publish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location">
    <w:name w:val="gs-location"/>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promotion-title-right">
    <w:name w:val="gs-promotion-title-righ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directions-to-from">
    <w:name w:val="gs-directions-to-from"/>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watermark">
    <w:name w:val="gs-watermark"/>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metadata">
    <w:name w:val="gs-metadata"/>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author">
    <w:name w:val="gs-autho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pagecount">
    <w:name w:val="gs-pagecoun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patent-number">
    <w:name w:val="gs-patent-numbe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l">
    <w:name w:val="gsc-co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facet-label">
    <w:name w:val="gsc-facet-labe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hart">
    <w:name w:val="gsc-char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op">
    <w:name w:val="gsc-top"/>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bottom">
    <w:name w:val="gsc-bottom"/>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facet-result">
    <w:name w:val="gsc-facet-resul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l">
    <w:name w:val="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r">
    <w:name w:val="r"/>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ursor-current-page">
    <w:name w:val="gsc-cursor-current-page"/>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pelling-original">
    <w:name w:val="gs-spelling-origina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label">
    <w:name w:val="gs-label"/>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input">
    <w:name w:val="gsc-inpu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inputinput">
    <w:name w:val="gsc-input&gt;input"/>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ellipsis">
    <w:name w:val="gs-ellipsis"/>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mini">
    <w:name w:val="mini"/>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red-class">
    <w:name w:val="red-class"/>
    <w:basedOn w:val="a8"/>
    <w:rsid w:val="00D37803"/>
    <w:pPr>
      <w:pBdr>
        <w:top w:val="single" w:sz="6" w:space="0" w:color="FF0000"/>
        <w:left w:val="single" w:sz="6" w:space="0" w:color="FF0000"/>
        <w:bottom w:val="single" w:sz="6" w:space="0" w:color="FF0000"/>
        <w:right w:val="single" w:sz="6" w:space="0" w:color="FF0000"/>
      </w:pBdr>
      <w:suppressAutoHyphens w:val="0"/>
      <w:spacing w:before="100" w:beforeAutospacing="1" w:after="100" w:afterAutospacing="1" w:line="240" w:lineRule="auto"/>
    </w:pPr>
    <w:rPr>
      <w:rFonts w:cs="Times New Roman"/>
      <w:szCs w:val="24"/>
      <w:lang w:eastAsia="ru-RU"/>
    </w:rPr>
  </w:style>
  <w:style w:type="character" w:customStyle="1" w:styleId="inthref">
    <w:name w:val="inthref"/>
    <w:basedOn w:val="a9"/>
    <w:rsid w:val="00D37803"/>
    <w:rPr>
      <w:color w:val="547FAC"/>
    </w:rPr>
  </w:style>
  <w:style w:type="character" w:customStyle="1" w:styleId="gs-fileformat">
    <w:name w:val="gs-fileformat"/>
    <w:basedOn w:val="a9"/>
    <w:rsid w:val="00D37803"/>
    <w:rPr>
      <w:color w:val="666666"/>
      <w:sz w:val="18"/>
      <w:szCs w:val="18"/>
    </w:rPr>
  </w:style>
  <w:style w:type="character" w:customStyle="1" w:styleId="gs-fileformattype1">
    <w:name w:val="gs-fileformattype1"/>
    <w:basedOn w:val="a9"/>
    <w:rsid w:val="00D37803"/>
    <w:rPr>
      <w:color w:val="000000"/>
      <w:sz w:val="18"/>
      <w:szCs w:val="18"/>
    </w:rPr>
  </w:style>
  <w:style w:type="character" w:customStyle="1" w:styleId="gsc-twiddle-closed">
    <w:name w:val="gsc-twiddle-closed"/>
    <w:basedOn w:val="a9"/>
    <w:rsid w:val="00D37803"/>
  </w:style>
  <w:style w:type="paragraph" w:customStyle="1" w:styleId="date1">
    <w:name w:val="date1"/>
    <w:basedOn w:val="a8"/>
    <w:rsid w:val="00D37803"/>
    <w:pPr>
      <w:suppressAutoHyphens w:val="0"/>
      <w:spacing w:before="100" w:beforeAutospacing="1" w:after="100" w:afterAutospacing="1" w:line="240" w:lineRule="auto"/>
    </w:pPr>
    <w:rPr>
      <w:rFonts w:cs="Times New Roman"/>
      <w:b/>
      <w:bCs/>
      <w:color w:val="006699"/>
      <w:sz w:val="20"/>
      <w:szCs w:val="20"/>
      <w:lang w:eastAsia="ru-RU"/>
    </w:rPr>
  </w:style>
  <w:style w:type="paragraph" w:customStyle="1" w:styleId="mini1">
    <w:name w:val="mini1"/>
    <w:basedOn w:val="a8"/>
    <w:rsid w:val="00D37803"/>
    <w:pPr>
      <w:suppressAutoHyphens w:val="0"/>
      <w:spacing w:before="100" w:beforeAutospacing="1" w:after="100" w:afterAutospacing="1" w:line="240" w:lineRule="auto"/>
    </w:pPr>
    <w:rPr>
      <w:rFonts w:cs="Times New Roman"/>
      <w:color w:val="006699"/>
      <w:sz w:val="20"/>
      <w:szCs w:val="20"/>
      <w:lang w:eastAsia="ru-RU"/>
    </w:rPr>
  </w:style>
  <w:style w:type="paragraph" w:customStyle="1" w:styleId="cname1">
    <w:name w:val="c_name1"/>
    <w:basedOn w:val="a8"/>
    <w:rsid w:val="00D37803"/>
    <w:pPr>
      <w:suppressAutoHyphens w:val="0"/>
      <w:spacing w:before="100" w:beforeAutospacing="1" w:after="75" w:line="240" w:lineRule="auto"/>
    </w:pPr>
    <w:rPr>
      <w:rFonts w:cs="Times New Roman"/>
      <w:sz w:val="22"/>
      <w:lang w:eastAsia="ru-RU"/>
    </w:rPr>
  </w:style>
  <w:style w:type="paragraph" w:customStyle="1" w:styleId="cdesc1">
    <w:name w:val="c_desc1"/>
    <w:basedOn w:val="a8"/>
    <w:rsid w:val="00D37803"/>
    <w:pPr>
      <w:suppressAutoHyphens w:val="0"/>
      <w:spacing w:before="100" w:beforeAutospacing="1" w:after="75" w:line="240" w:lineRule="auto"/>
    </w:pPr>
    <w:rPr>
      <w:rFonts w:cs="Times New Roman"/>
      <w:i/>
      <w:iCs/>
      <w:szCs w:val="24"/>
      <w:lang w:eastAsia="ru-RU"/>
    </w:rPr>
  </w:style>
  <w:style w:type="paragraph" w:customStyle="1" w:styleId="cline1">
    <w:name w:val="c_line1"/>
    <w:basedOn w:val="a8"/>
    <w:rsid w:val="00D37803"/>
    <w:pPr>
      <w:suppressAutoHyphens w:val="0"/>
      <w:spacing w:before="100" w:beforeAutospacing="1" w:after="100" w:afterAutospacing="1" w:line="240" w:lineRule="auto"/>
      <w:ind w:left="150"/>
    </w:pPr>
    <w:rPr>
      <w:rFonts w:cs="Times New Roman"/>
      <w:szCs w:val="24"/>
      <w:lang w:eastAsia="ru-RU"/>
    </w:rPr>
  </w:style>
  <w:style w:type="paragraph" w:customStyle="1" w:styleId="l1">
    <w:name w:val="l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r1">
    <w:name w:val="r1"/>
    <w:basedOn w:val="a8"/>
    <w:rsid w:val="00D37803"/>
    <w:pPr>
      <w:pBdr>
        <w:left w:val="single" w:sz="6" w:space="8" w:color="CFCFCF"/>
      </w:pBdr>
      <w:shd w:val="clear" w:color="auto" w:fill="EFEFEF"/>
      <w:suppressAutoHyphens w:val="0"/>
      <w:spacing w:before="100" w:beforeAutospacing="1" w:after="100" w:afterAutospacing="1" w:line="240" w:lineRule="auto"/>
    </w:pPr>
    <w:rPr>
      <w:rFonts w:cs="Times New Roman"/>
      <w:szCs w:val="24"/>
      <w:lang w:eastAsia="ru-RU"/>
    </w:rPr>
  </w:style>
  <w:style w:type="paragraph" w:customStyle="1" w:styleId="reg-table1">
    <w:name w:val="reg-table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input1">
    <w:name w:val="input1"/>
    <w:basedOn w:val="a8"/>
    <w:rsid w:val="00D37803"/>
    <w:pPr>
      <w:pBdr>
        <w:top w:val="single" w:sz="6" w:space="0" w:color="C0C0C0"/>
        <w:left w:val="single" w:sz="6" w:space="0" w:color="C0C0C0"/>
        <w:bottom w:val="single" w:sz="6" w:space="0" w:color="C0C0C0"/>
        <w:right w:val="single" w:sz="6" w:space="0" w:color="C0C0C0"/>
      </w:pBdr>
      <w:suppressAutoHyphens w:val="0"/>
      <w:spacing w:before="100" w:beforeAutospacing="1" w:after="100" w:afterAutospacing="1" w:line="240" w:lineRule="auto"/>
    </w:pPr>
    <w:rPr>
      <w:rFonts w:cs="Times New Roman"/>
      <w:szCs w:val="24"/>
      <w:lang w:eastAsia="ru-RU"/>
    </w:rPr>
  </w:style>
  <w:style w:type="paragraph" w:customStyle="1" w:styleId="gsc-table-result1">
    <w:name w:val="gsc-table-result1"/>
    <w:basedOn w:val="a8"/>
    <w:rsid w:val="00D37803"/>
    <w:pPr>
      <w:suppressAutoHyphens w:val="0"/>
      <w:spacing w:before="100" w:beforeAutospacing="1" w:after="100" w:afterAutospacing="1" w:line="240" w:lineRule="auto"/>
    </w:pPr>
    <w:rPr>
      <w:rFonts w:ascii="Arial" w:hAnsi="Arial" w:cs="Arial"/>
      <w:sz w:val="20"/>
      <w:szCs w:val="20"/>
      <w:lang w:eastAsia="ru-RU"/>
    </w:rPr>
  </w:style>
  <w:style w:type="paragraph" w:customStyle="1" w:styleId="gsc-clear-button1">
    <w:name w:val="gsc-clear-button1"/>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twiddle1">
    <w:name w:val="gsc-twiddle1"/>
    <w:basedOn w:val="a8"/>
    <w:rsid w:val="00D37803"/>
    <w:pPr>
      <w:suppressAutoHyphens w:val="0"/>
      <w:spacing w:before="60" w:after="100" w:afterAutospacing="1" w:line="240" w:lineRule="auto"/>
    </w:pPr>
    <w:rPr>
      <w:rFonts w:cs="Times New Roman"/>
      <w:szCs w:val="24"/>
      <w:lang w:eastAsia="ru-RU"/>
    </w:rPr>
  </w:style>
  <w:style w:type="paragraph" w:customStyle="1" w:styleId="gsc-title1">
    <w:name w:val="gsc-title1"/>
    <w:basedOn w:val="a8"/>
    <w:rsid w:val="00D37803"/>
    <w:pPr>
      <w:suppressAutoHyphens w:val="0"/>
      <w:spacing w:before="100" w:beforeAutospacing="1" w:after="100" w:afterAutospacing="1" w:line="240" w:lineRule="auto"/>
      <w:ind w:right="150"/>
    </w:pPr>
    <w:rPr>
      <w:rFonts w:cs="Times New Roman"/>
      <w:color w:val="676767"/>
      <w:szCs w:val="24"/>
      <w:lang w:eastAsia="ru-RU"/>
    </w:rPr>
  </w:style>
  <w:style w:type="paragraph" w:customStyle="1" w:styleId="gsc-stats1">
    <w:name w:val="gsc-stats1"/>
    <w:basedOn w:val="a8"/>
    <w:rsid w:val="00D37803"/>
    <w:pPr>
      <w:suppressAutoHyphens w:val="0"/>
      <w:spacing w:before="100" w:beforeAutospacing="1" w:after="100" w:afterAutospacing="1" w:line="240" w:lineRule="auto"/>
    </w:pPr>
    <w:rPr>
      <w:rFonts w:cs="Times New Roman"/>
      <w:color w:val="676767"/>
      <w:sz w:val="17"/>
      <w:szCs w:val="17"/>
      <w:lang w:eastAsia="ru-RU"/>
    </w:rPr>
  </w:style>
  <w:style w:type="paragraph" w:customStyle="1" w:styleId="gsc-stats2">
    <w:name w:val="gsc-stats2"/>
    <w:basedOn w:val="a8"/>
    <w:rsid w:val="00D37803"/>
    <w:pPr>
      <w:suppressAutoHyphens w:val="0"/>
      <w:spacing w:before="100" w:beforeAutospacing="1" w:after="100" w:afterAutospacing="1" w:line="240" w:lineRule="auto"/>
    </w:pPr>
    <w:rPr>
      <w:rFonts w:cs="Times New Roman"/>
      <w:vanish/>
      <w:color w:val="676767"/>
      <w:sz w:val="17"/>
      <w:szCs w:val="17"/>
      <w:lang w:eastAsia="ru-RU"/>
    </w:rPr>
  </w:style>
  <w:style w:type="paragraph" w:customStyle="1" w:styleId="gsc-results-selector1">
    <w:name w:val="gsc-results-selector1"/>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one-result1">
    <w:name w:val="gsc-one-result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more-results1">
    <w:name w:val="gsc-more-results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ll-results1">
    <w:name w:val="gsc-all-results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nfiglabel1">
    <w:name w:val="gsc-configlabel1"/>
    <w:basedOn w:val="a8"/>
    <w:rsid w:val="00D37803"/>
    <w:pPr>
      <w:suppressAutoHyphens w:val="0"/>
      <w:spacing w:before="100" w:beforeAutospacing="1" w:after="100" w:afterAutospacing="1" w:line="240" w:lineRule="auto"/>
    </w:pPr>
    <w:rPr>
      <w:rFonts w:cs="Times New Roman"/>
      <w:color w:val="676767"/>
      <w:sz w:val="17"/>
      <w:szCs w:val="17"/>
      <w:lang w:eastAsia="ru-RU"/>
    </w:rPr>
  </w:style>
  <w:style w:type="character" w:customStyle="1" w:styleId="gsc-twiddle-closed1">
    <w:name w:val="gsc-twiddle-closed1"/>
    <w:basedOn w:val="a9"/>
    <w:rsid w:val="00D37803"/>
  </w:style>
  <w:style w:type="paragraph" w:customStyle="1" w:styleId="gs-spacer1">
    <w:name w:val="gs-spacer1"/>
    <w:basedOn w:val="a8"/>
    <w:rsid w:val="00D37803"/>
    <w:pPr>
      <w:suppressAutoHyphens w:val="0"/>
      <w:spacing w:before="100" w:beforeAutospacing="1" w:after="100" w:afterAutospacing="1" w:line="240" w:lineRule="auto"/>
    </w:pPr>
    <w:rPr>
      <w:rFonts w:cs="Times New Roman"/>
      <w:vanish/>
      <w:sz w:val="2"/>
      <w:szCs w:val="2"/>
      <w:lang w:eastAsia="ru-RU"/>
    </w:rPr>
  </w:style>
  <w:style w:type="paragraph" w:customStyle="1" w:styleId="gs-spacer-opera1">
    <w:name w:val="gs-spacer-opera1"/>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title2">
    <w:name w:val="gsc-title2"/>
    <w:basedOn w:val="a8"/>
    <w:rsid w:val="00D37803"/>
    <w:pPr>
      <w:suppressAutoHyphens w:val="0"/>
      <w:spacing w:before="100" w:beforeAutospacing="1" w:after="100" w:afterAutospacing="1" w:line="240" w:lineRule="auto"/>
      <w:ind w:right="150"/>
    </w:pPr>
    <w:rPr>
      <w:rFonts w:cs="Times New Roman"/>
      <w:vanish/>
      <w:color w:val="676767"/>
      <w:szCs w:val="24"/>
      <w:lang w:eastAsia="ru-RU"/>
    </w:rPr>
  </w:style>
  <w:style w:type="paragraph" w:customStyle="1" w:styleId="gsc-stats3">
    <w:name w:val="gsc-stats3"/>
    <w:basedOn w:val="a8"/>
    <w:rsid w:val="00D37803"/>
    <w:pPr>
      <w:suppressAutoHyphens w:val="0"/>
      <w:spacing w:before="100" w:beforeAutospacing="1" w:after="100" w:afterAutospacing="1" w:line="240" w:lineRule="auto"/>
    </w:pPr>
    <w:rPr>
      <w:rFonts w:cs="Times New Roman"/>
      <w:vanish/>
      <w:color w:val="676767"/>
      <w:sz w:val="17"/>
      <w:szCs w:val="17"/>
      <w:lang w:eastAsia="ru-RU"/>
    </w:rPr>
  </w:style>
  <w:style w:type="paragraph" w:customStyle="1" w:styleId="gsc-results-selector2">
    <w:name w:val="gsc-results-selector2"/>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completion-icon-cell1">
    <w:name w:val="gsc-completion-icon-cell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ompletion-promotion-table1">
    <w:name w:val="gsc-completion-promotion-table1"/>
    <w:basedOn w:val="a8"/>
    <w:rsid w:val="00D37803"/>
    <w:pPr>
      <w:suppressAutoHyphens w:val="0"/>
      <w:spacing w:before="75" w:after="75" w:line="240" w:lineRule="auto"/>
    </w:pPr>
    <w:rPr>
      <w:rFonts w:cs="Times New Roman"/>
      <w:szCs w:val="24"/>
      <w:lang w:eastAsia="ru-RU"/>
    </w:rPr>
  </w:style>
  <w:style w:type="paragraph" w:customStyle="1" w:styleId="gs-title1">
    <w:name w:val="gs-title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d1">
    <w:name w:val="gsc-ad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ad2">
    <w:name w:val="gsc-ad2"/>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result1">
    <w:name w:val="gsc-result1"/>
    <w:basedOn w:val="a8"/>
    <w:rsid w:val="00D37803"/>
    <w:pPr>
      <w:pBdr>
        <w:bottom w:val="single" w:sz="6" w:space="6" w:color="EBEBEB"/>
      </w:pBdr>
      <w:suppressAutoHyphens w:val="0"/>
      <w:spacing w:after="0" w:line="240" w:lineRule="auto"/>
    </w:pPr>
    <w:rPr>
      <w:rFonts w:cs="Times New Roman"/>
      <w:szCs w:val="24"/>
      <w:lang w:eastAsia="ru-RU"/>
    </w:rPr>
  </w:style>
  <w:style w:type="paragraph" w:customStyle="1" w:styleId="gsc-getlink-textbox1">
    <w:name w:val="gsc-getlink-textbox1"/>
    <w:basedOn w:val="a8"/>
    <w:rsid w:val="00D37803"/>
    <w:pPr>
      <w:pBdr>
        <w:top w:val="single" w:sz="6" w:space="8" w:color="EEEEEE"/>
        <w:left w:val="single" w:sz="6" w:space="8" w:color="EEEEEE"/>
        <w:bottom w:val="single" w:sz="6" w:space="8" w:color="EEEEEE"/>
        <w:right w:val="single" w:sz="6" w:space="8" w:color="EEEEEE"/>
      </w:pBdr>
      <w:shd w:val="clear" w:color="auto" w:fill="FFFFFF"/>
      <w:suppressAutoHyphens w:val="0"/>
      <w:spacing w:after="0" w:line="240" w:lineRule="auto"/>
    </w:pPr>
    <w:rPr>
      <w:rFonts w:cs="Times New Roman"/>
      <w:szCs w:val="24"/>
      <w:lang w:eastAsia="ru-RU"/>
    </w:rPr>
  </w:style>
  <w:style w:type="paragraph" w:customStyle="1" w:styleId="gsc-option-selector1">
    <w:name w:val="gsc-option-selector1"/>
    <w:basedOn w:val="a8"/>
    <w:rsid w:val="00D37803"/>
    <w:pPr>
      <w:suppressAutoHyphens w:val="0"/>
      <w:spacing w:after="100" w:afterAutospacing="1" w:line="240" w:lineRule="auto"/>
    </w:pPr>
    <w:rPr>
      <w:rFonts w:cs="Times New Roman"/>
      <w:szCs w:val="24"/>
      <w:lang w:eastAsia="ru-RU"/>
    </w:rPr>
  </w:style>
  <w:style w:type="paragraph" w:customStyle="1" w:styleId="gsc-option-menu-container1">
    <w:name w:val="gsc-option-menu-container1"/>
    <w:basedOn w:val="a8"/>
    <w:rsid w:val="00D37803"/>
    <w:pPr>
      <w:suppressAutoHyphens w:val="0"/>
      <w:spacing w:before="100" w:beforeAutospacing="1" w:after="100" w:afterAutospacing="1" w:line="240" w:lineRule="auto"/>
    </w:pPr>
    <w:rPr>
      <w:rFonts w:cs="Times New Roman"/>
      <w:color w:val="000000"/>
      <w:sz w:val="19"/>
      <w:szCs w:val="19"/>
      <w:lang w:eastAsia="ru-RU"/>
    </w:rPr>
  </w:style>
  <w:style w:type="paragraph" w:customStyle="1" w:styleId="gsc-option-menu1">
    <w:name w:val="gsc-option-menu1"/>
    <w:basedOn w:val="a8"/>
    <w:rsid w:val="00D37803"/>
    <w:pPr>
      <w:pBdr>
        <w:top w:val="single" w:sz="6" w:space="5" w:color="EEEEEE"/>
        <w:left w:val="single" w:sz="6" w:space="0" w:color="EEEEEE"/>
        <w:bottom w:val="single" w:sz="6" w:space="5" w:color="EEEEEE"/>
        <w:right w:val="single" w:sz="6" w:space="0" w:color="EEEEEE"/>
      </w:pBdr>
      <w:shd w:val="clear" w:color="auto" w:fill="FFFFFF"/>
      <w:suppressAutoHyphens w:val="0"/>
      <w:spacing w:after="0" w:line="240" w:lineRule="auto"/>
    </w:pPr>
    <w:rPr>
      <w:rFonts w:cs="Times New Roman"/>
      <w:sz w:val="20"/>
      <w:szCs w:val="20"/>
      <w:lang w:eastAsia="ru-RU"/>
    </w:rPr>
  </w:style>
  <w:style w:type="paragraph" w:customStyle="1" w:styleId="gs-ellipsis1">
    <w:name w:val="gs-ellipsis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box1">
    <w:name w:val="gs-image-box1"/>
    <w:basedOn w:val="a8"/>
    <w:rsid w:val="00D37803"/>
    <w:pPr>
      <w:suppressAutoHyphens w:val="0"/>
      <w:spacing w:before="100" w:beforeAutospacing="1" w:after="100" w:afterAutospacing="1" w:line="240" w:lineRule="auto"/>
      <w:jc w:val="center"/>
    </w:pPr>
    <w:rPr>
      <w:rFonts w:cs="Times New Roman"/>
      <w:szCs w:val="24"/>
      <w:lang w:eastAsia="ru-RU"/>
    </w:rPr>
  </w:style>
  <w:style w:type="paragraph" w:customStyle="1" w:styleId="gs-text-box1">
    <w:name w:val="gs-text-box1"/>
    <w:basedOn w:val="a8"/>
    <w:rsid w:val="00D37803"/>
    <w:pPr>
      <w:suppressAutoHyphens w:val="0"/>
      <w:spacing w:before="100" w:beforeAutospacing="1" w:after="100" w:afterAutospacing="1" w:line="240" w:lineRule="auto"/>
      <w:jc w:val="center"/>
    </w:pPr>
    <w:rPr>
      <w:rFonts w:cs="Times New Roman"/>
      <w:szCs w:val="24"/>
      <w:lang w:eastAsia="ru-RU"/>
    </w:rPr>
  </w:style>
  <w:style w:type="paragraph" w:customStyle="1" w:styleId="gs-snippet1">
    <w:name w:val="gs-snippet1"/>
    <w:basedOn w:val="a8"/>
    <w:rsid w:val="00D37803"/>
    <w:pPr>
      <w:suppressAutoHyphens w:val="0"/>
      <w:spacing w:before="15" w:after="100" w:afterAutospacing="1" w:line="240" w:lineRule="atLeast"/>
    </w:pPr>
    <w:rPr>
      <w:rFonts w:cs="Times New Roman"/>
      <w:color w:val="000000"/>
      <w:szCs w:val="24"/>
      <w:lang w:eastAsia="ru-RU"/>
    </w:rPr>
  </w:style>
  <w:style w:type="paragraph" w:customStyle="1" w:styleId="gs-visibleurl1">
    <w:name w:val="gs-visibleurl1"/>
    <w:basedOn w:val="a8"/>
    <w:rsid w:val="00D37803"/>
    <w:pPr>
      <w:suppressAutoHyphens w:val="0"/>
      <w:spacing w:before="100" w:beforeAutospacing="1" w:after="100" w:afterAutospacing="1" w:line="312" w:lineRule="atLeast"/>
    </w:pPr>
    <w:rPr>
      <w:rFonts w:cs="Times New Roman"/>
      <w:szCs w:val="24"/>
      <w:lang w:eastAsia="ru-RU"/>
    </w:rPr>
  </w:style>
  <w:style w:type="paragraph" w:customStyle="1" w:styleId="gs-visibleurl-short1">
    <w:name w:val="gs-visibleurl-short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pelling1">
    <w:name w:val="gs-spelling1"/>
    <w:basedOn w:val="a8"/>
    <w:rsid w:val="00D37803"/>
    <w:pPr>
      <w:suppressAutoHyphens w:val="0"/>
      <w:spacing w:before="100" w:beforeAutospacing="1" w:after="100" w:afterAutospacing="1" w:line="240" w:lineRule="auto"/>
    </w:pPr>
    <w:rPr>
      <w:rFonts w:cs="Times New Roman"/>
      <w:color w:val="333333"/>
      <w:szCs w:val="24"/>
      <w:lang w:eastAsia="ru-RU"/>
    </w:rPr>
  </w:style>
  <w:style w:type="paragraph" w:customStyle="1" w:styleId="gs-size1">
    <w:name w:val="gs-size1"/>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title2">
    <w:name w:val="gs-title2"/>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image-box2">
    <w:name w:val="gs-image-box2"/>
    <w:basedOn w:val="a8"/>
    <w:rsid w:val="00D37803"/>
    <w:pPr>
      <w:suppressAutoHyphens w:val="0"/>
      <w:spacing w:before="100" w:beforeAutospacing="1" w:after="100" w:afterAutospacing="1" w:line="240" w:lineRule="auto"/>
      <w:ind w:right="150"/>
    </w:pPr>
    <w:rPr>
      <w:rFonts w:cs="Times New Roman"/>
      <w:szCs w:val="24"/>
      <w:lang w:eastAsia="ru-RU"/>
    </w:rPr>
  </w:style>
  <w:style w:type="paragraph" w:customStyle="1" w:styleId="gs-text-box2">
    <w:name w:val="gs-text-box2"/>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title3">
    <w:name w:val="gs-title3"/>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size2">
    <w:name w:val="gs-size2"/>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imageresult-popup1">
    <w:name w:val="gs-imageresult-popup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thumbnail-box1">
    <w:name w:val="gs-image-thumbnail-box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box3">
    <w:name w:val="gs-image-box3"/>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popup-box1">
    <w:name w:val="gs-image-popup-box1"/>
    <w:basedOn w:val="a8"/>
    <w:rsid w:val="00D37803"/>
    <w:pPr>
      <w:pBdr>
        <w:top w:val="single" w:sz="6" w:space="8" w:color="DDDDDD"/>
        <w:left w:val="single" w:sz="6" w:space="8" w:color="DDDDDD"/>
        <w:bottom w:val="single" w:sz="6" w:space="8" w:color="DDDDDD"/>
        <w:right w:val="single" w:sz="6" w:space="8" w:color="DDDDDD"/>
      </w:pBdr>
      <w:shd w:val="clear" w:color="auto" w:fill="FFFFFF"/>
      <w:suppressAutoHyphens w:val="0"/>
      <w:spacing w:before="100" w:beforeAutospacing="1" w:after="100" w:afterAutospacing="1" w:line="240" w:lineRule="auto"/>
    </w:pPr>
    <w:rPr>
      <w:rFonts w:cs="Times New Roman"/>
      <w:vanish/>
      <w:szCs w:val="24"/>
      <w:lang w:eastAsia="ru-RU"/>
    </w:rPr>
  </w:style>
  <w:style w:type="paragraph" w:customStyle="1" w:styleId="gs-image-box4">
    <w:name w:val="gs-image-box4"/>
    <w:basedOn w:val="a8"/>
    <w:rsid w:val="00D37803"/>
    <w:pPr>
      <w:suppressAutoHyphens w:val="0"/>
      <w:spacing w:before="100" w:beforeAutospacing="1" w:after="150" w:line="240" w:lineRule="auto"/>
    </w:pPr>
    <w:rPr>
      <w:rFonts w:cs="Times New Roman"/>
      <w:szCs w:val="24"/>
      <w:lang w:eastAsia="ru-RU"/>
    </w:rPr>
  </w:style>
  <w:style w:type="paragraph" w:customStyle="1" w:styleId="gs-text-box3">
    <w:name w:val="gs-text-box3"/>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title4">
    <w:name w:val="gs-title4"/>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title5">
    <w:name w:val="gs-title5"/>
    <w:basedOn w:val="a8"/>
    <w:rsid w:val="00D37803"/>
    <w:pPr>
      <w:suppressAutoHyphens w:val="0"/>
      <w:spacing w:before="100" w:beforeAutospacing="1" w:after="100" w:afterAutospacing="1" w:line="312" w:lineRule="atLeast"/>
    </w:pPr>
    <w:rPr>
      <w:rFonts w:cs="Times New Roman"/>
      <w:szCs w:val="24"/>
      <w:lang w:eastAsia="ru-RU"/>
    </w:rPr>
  </w:style>
  <w:style w:type="paragraph" w:customStyle="1" w:styleId="gs-snippet2">
    <w:name w:val="gs-snippet2"/>
    <w:basedOn w:val="a8"/>
    <w:rsid w:val="00D37803"/>
    <w:pPr>
      <w:suppressAutoHyphens w:val="0"/>
      <w:spacing w:before="15" w:after="100" w:afterAutospacing="1" w:line="312" w:lineRule="atLeast"/>
    </w:pPr>
    <w:rPr>
      <w:rFonts w:cs="Times New Roman"/>
      <w:szCs w:val="24"/>
      <w:lang w:eastAsia="ru-RU"/>
    </w:rPr>
  </w:style>
  <w:style w:type="paragraph" w:customStyle="1" w:styleId="gsc-trailing-more-results1">
    <w:name w:val="gsc-trailing-more-results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railing-more-results2">
    <w:name w:val="gsc-trailing-more-results2"/>
    <w:basedOn w:val="a8"/>
    <w:rsid w:val="00D37803"/>
    <w:pPr>
      <w:suppressAutoHyphens w:val="0"/>
      <w:spacing w:before="100" w:beforeAutospacing="1" w:after="150" w:line="240" w:lineRule="auto"/>
    </w:pPr>
    <w:rPr>
      <w:rFonts w:cs="Times New Roman"/>
      <w:szCs w:val="24"/>
      <w:lang w:eastAsia="ru-RU"/>
    </w:rPr>
  </w:style>
  <w:style w:type="paragraph" w:customStyle="1" w:styleId="gsc-cursor-box1">
    <w:name w:val="gsc-cursor-box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trailing-more-results3">
    <w:name w:val="gsc-trailing-more-results3"/>
    <w:basedOn w:val="a8"/>
    <w:rsid w:val="00D37803"/>
    <w:pPr>
      <w:suppressAutoHyphens w:val="0"/>
      <w:spacing w:before="100" w:beforeAutospacing="1" w:after="0" w:line="240" w:lineRule="auto"/>
    </w:pPr>
    <w:rPr>
      <w:rFonts w:cs="Times New Roman"/>
      <w:szCs w:val="24"/>
      <w:lang w:eastAsia="ru-RU"/>
    </w:rPr>
  </w:style>
  <w:style w:type="paragraph" w:customStyle="1" w:styleId="gsc-cursor1">
    <w:name w:val="gsc-cursor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cursor-box2">
    <w:name w:val="gsc-cursor-box2"/>
    <w:basedOn w:val="a8"/>
    <w:rsid w:val="00D37803"/>
    <w:pPr>
      <w:suppressAutoHyphens w:val="0"/>
      <w:spacing w:before="150" w:after="150" w:line="240" w:lineRule="auto"/>
      <w:ind w:left="150" w:right="150"/>
    </w:pPr>
    <w:rPr>
      <w:rFonts w:cs="Times New Roman"/>
      <w:szCs w:val="24"/>
      <w:lang w:eastAsia="ru-RU"/>
    </w:rPr>
  </w:style>
  <w:style w:type="paragraph" w:customStyle="1" w:styleId="gsc-cursor-page1">
    <w:name w:val="gsc-cursor-page1"/>
    <w:basedOn w:val="a8"/>
    <w:rsid w:val="00D37803"/>
    <w:pPr>
      <w:shd w:val="clear" w:color="auto" w:fill="FFFFFF"/>
      <w:suppressAutoHyphens w:val="0"/>
      <w:spacing w:before="100" w:beforeAutospacing="1" w:after="100" w:afterAutospacing="1" w:line="240" w:lineRule="auto"/>
      <w:ind w:right="120"/>
    </w:pPr>
    <w:rPr>
      <w:rFonts w:cs="Times New Roman"/>
      <w:color w:val="0000CC"/>
      <w:szCs w:val="24"/>
      <w:lang w:eastAsia="ru-RU"/>
    </w:rPr>
  </w:style>
  <w:style w:type="paragraph" w:customStyle="1" w:styleId="gsc-cursor-current-page1">
    <w:name w:val="gsc-cursor-current-page1"/>
    <w:basedOn w:val="a8"/>
    <w:rsid w:val="00D37803"/>
    <w:pPr>
      <w:shd w:val="clear" w:color="auto" w:fill="FFFFFF"/>
      <w:suppressAutoHyphens w:val="0"/>
      <w:spacing w:before="100" w:beforeAutospacing="1" w:after="100" w:afterAutospacing="1" w:line="240" w:lineRule="auto"/>
    </w:pPr>
    <w:rPr>
      <w:rFonts w:cs="Times New Roman"/>
      <w:b/>
      <w:bCs/>
      <w:color w:val="0000CC"/>
      <w:szCs w:val="24"/>
      <w:lang w:eastAsia="ru-RU"/>
    </w:rPr>
  </w:style>
  <w:style w:type="paragraph" w:customStyle="1" w:styleId="gs-spelling-original1">
    <w:name w:val="gs-spelling-original1"/>
    <w:basedOn w:val="a8"/>
    <w:rsid w:val="00D37803"/>
    <w:pPr>
      <w:suppressAutoHyphens w:val="0"/>
      <w:spacing w:before="100" w:beforeAutospacing="1" w:after="100" w:afterAutospacing="1" w:line="240" w:lineRule="auto"/>
    </w:pPr>
    <w:rPr>
      <w:rFonts w:cs="Times New Roman"/>
      <w:sz w:val="20"/>
      <w:szCs w:val="20"/>
      <w:lang w:eastAsia="ru-RU"/>
    </w:rPr>
  </w:style>
  <w:style w:type="paragraph" w:customStyle="1" w:styleId="gs-visibleurl2">
    <w:name w:val="gs-visibleurl2"/>
    <w:basedOn w:val="a8"/>
    <w:rsid w:val="00D37803"/>
    <w:pPr>
      <w:suppressAutoHyphens w:val="0"/>
      <w:spacing w:before="100" w:beforeAutospacing="1" w:after="100" w:afterAutospacing="1" w:line="240" w:lineRule="auto"/>
    </w:pPr>
    <w:rPr>
      <w:rFonts w:cs="Times New Roman"/>
      <w:color w:val="009933"/>
      <w:szCs w:val="24"/>
      <w:lang w:eastAsia="ru-RU"/>
    </w:rPr>
  </w:style>
  <w:style w:type="paragraph" w:customStyle="1" w:styleId="gs-clusterurl1">
    <w:name w:val="gs-clusterurl1"/>
    <w:basedOn w:val="a8"/>
    <w:rsid w:val="00D37803"/>
    <w:pPr>
      <w:suppressAutoHyphens w:val="0"/>
      <w:spacing w:before="100" w:beforeAutospacing="1" w:after="100" w:afterAutospacing="1" w:line="240" w:lineRule="auto"/>
    </w:pPr>
    <w:rPr>
      <w:rFonts w:cs="Times New Roman"/>
      <w:color w:val="008000"/>
      <w:szCs w:val="24"/>
      <w:u w:val="single"/>
      <w:lang w:eastAsia="ru-RU"/>
    </w:rPr>
  </w:style>
  <w:style w:type="paragraph" w:customStyle="1" w:styleId="gs-publisher1">
    <w:name w:val="gs-publisher1"/>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relativepublisheddate1">
    <w:name w:val="gs-relativepublisheddate1"/>
    <w:basedOn w:val="a8"/>
    <w:rsid w:val="00D37803"/>
    <w:pPr>
      <w:suppressAutoHyphens w:val="0"/>
      <w:spacing w:before="100" w:beforeAutospacing="1" w:after="100" w:afterAutospacing="1" w:line="240" w:lineRule="auto"/>
      <w:ind w:left="60"/>
    </w:pPr>
    <w:rPr>
      <w:rFonts w:cs="Times New Roman"/>
      <w:vanish/>
      <w:color w:val="6F6F6F"/>
      <w:szCs w:val="24"/>
      <w:lang w:eastAsia="ru-RU"/>
    </w:rPr>
  </w:style>
  <w:style w:type="paragraph" w:customStyle="1" w:styleId="gs-publisheddate1">
    <w:name w:val="gs-publisheddate1"/>
    <w:basedOn w:val="a8"/>
    <w:rsid w:val="00D37803"/>
    <w:pPr>
      <w:suppressAutoHyphens w:val="0"/>
      <w:spacing w:before="100" w:beforeAutospacing="1" w:after="100" w:afterAutospacing="1" w:line="240" w:lineRule="auto"/>
      <w:ind w:left="60"/>
    </w:pPr>
    <w:rPr>
      <w:rFonts w:cs="Times New Roman"/>
      <w:color w:val="6F6F6F"/>
      <w:szCs w:val="24"/>
      <w:lang w:eastAsia="ru-RU"/>
    </w:rPr>
  </w:style>
  <w:style w:type="paragraph" w:customStyle="1" w:styleId="gs-relativepublisheddate2">
    <w:name w:val="gs-relativepublisheddate2"/>
    <w:basedOn w:val="a8"/>
    <w:rsid w:val="00D37803"/>
    <w:pPr>
      <w:suppressAutoHyphens w:val="0"/>
      <w:spacing w:before="100" w:beforeAutospacing="1" w:after="100" w:afterAutospacing="1" w:line="240" w:lineRule="auto"/>
    </w:pPr>
    <w:rPr>
      <w:rFonts w:cs="Times New Roman"/>
      <w:vanish/>
      <w:color w:val="6F6F6F"/>
      <w:szCs w:val="24"/>
      <w:lang w:eastAsia="ru-RU"/>
    </w:rPr>
  </w:style>
  <w:style w:type="paragraph" w:customStyle="1" w:styleId="gs-publisheddate2">
    <w:name w:val="gs-publisheddate2"/>
    <w:basedOn w:val="a8"/>
    <w:rsid w:val="00D37803"/>
    <w:pPr>
      <w:suppressAutoHyphens w:val="0"/>
      <w:spacing w:before="100" w:beforeAutospacing="1" w:after="100" w:afterAutospacing="1" w:line="240" w:lineRule="auto"/>
    </w:pPr>
    <w:rPr>
      <w:rFonts w:cs="Times New Roman"/>
      <w:vanish/>
      <w:color w:val="6F6F6F"/>
      <w:szCs w:val="24"/>
      <w:lang w:eastAsia="ru-RU"/>
    </w:rPr>
  </w:style>
  <w:style w:type="paragraph" w:customStyle="1" w:styleId="gs-publisheddate3">
    <w:name w:val="gs-publisheddate3"/>
    <w:basedOn w:val="a8"/>
    <w:rsid w:val="00D37803"/>
    <w:pPr>
      <w:suppressAutoHyphens w:val="0"/>
      <w:spacing w:before="100" w:beforeAutospacing="1" w:after="100" w:afterAutospacing="1" w:line="240" w:lineRule="auto"/>
      <w:ind w:left="60"/>
    </w:pPr>
    <w:rPr>
      <w:rFonts w:cs="Times New Roman"/>
      <w:vanish/>
      <w:color w:val="6F6F6F"/>
      <w:szCs w:val="24"/>
      <w:lang w:eastAsia="ru-RU"/>
    </w:rPr>
  </w:style>
  <w:style w:type="paragraph" w:customStyle="1" w:styleId="gs-relativepublisheddate3">
    <w:name w:val="gs-relativepublisheddate3"/>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relativepublisheddate4">
    <w:name w:val="gs-relativepublisheddate4"/>
    <w:basedOn w:val="a8"/>
    <w:rsid w:val="00D37803"/>
    <w:pPr>
      <w:suppressAutoHyphens w:val="0"/>
      <w:spacing w:before="100" w:beforeAutospacing="1" w:after="100" w:afterAutospacing="1" w:line="240" w:lineRule="auto"/>
      <w:ind w:left="60"/>
    </w:pPr>
    <w:rPr>
      <w:rFonts w:cs="Times New Roman"/>
      <w:color w:val="6F6F6F"/>
      <w:szCs w:val="24"/>
      <w:lang w:eastAsia="ru-RU"/>
    </w:rPr>
  </w:style>
  <w:style w:type="paragraph" w:customStyle="1" w:styleId="gs-location1">
    <w:name w:val="gs-location1"/>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promotion-title-right1">
    <w:name w:val="gs-promotion-title-right1"/>
    <w:basedOn w:val="a8"/>
    <w:rsid w:val="00D37803"/>
    <w:pPr>
      <w:suppressAutoHyphens w:val="0"/>
      <w:spacing w:before="100" w:beforeAutospacing="1" w:after="100" w:afterAutospacing="1" w:line="240" w:lineRule="auto"/>
    </w:pPr>
    <w:rPr>
      <w:rFonts w:cs="Times New Roman"/>
      <w:color w:val="000000"/>
      <w:szCs w:val="24"/>
      <w:lang w:eastAsia="ru-RU"/>
    </w:rPr>
  </w:style>
  <w:style w:type="paragraph" w:customStyle="1" w:styleId="gs-directions-to-from1">
    <w:name w:val="gs-directions-to-from1"/>
    <w:basedOn w:val="a8"/>
    <w:rsid w:val="00D37803"/>
    <w:pPr>
      <w:suppressAutoHyphens w:val="0"/>
      <w:spacing w:before="60" w:after="100" w:afterAutospacing="1" w:line="240" w:lineRule="auto"/>
    </w:pPr>
    <w:rPr>
      <w:rFonts w:cs="Times New Roman"/>
      <w:vanish/>
      <w:szCs w:val="24"/>
      <w:lang w:eastAsia="ru-RU"/>
    </w:rPr>
  </w:style>
  <w:style w:type="paragraph" w:customStyle="1" w:styleId="gs-label1">
    <w:name w:val="gs-label1"/>
    <w:basedOn w:val="a8"/>
    <w:rsid w:val="00D37803"/>
    <w:pPr>
      <w:suppressAutoHyphens w:val="0"/>
      <w:spacing w:before="100" w:beforeAutospacing="1" w:after="100" w:afterAutospacing="1" w:line="240" w:lineRule="auto"/>
      <w:ind w:right="60"/>
    </w:pPr>
    <w:rPr>
      <w:rFonts w:cs="Times New Roman"/>
      <w:szCs w:val="24"/>
      <w:lang w:eastAsia="ru-RU"/>
    </w:rPr>
  </w:style>
  <w:style w:type="paragraph" w:customStyle="1" w:styleId="gs-spacer2">
    <w:name w:val="gs-spacer2"/>
    <w:basedOn w:val="a8"/>
    <w:rsid w:val="00D37803"/>
    <w:pPr>
      <w:suppressAutoHyphens w:val="0"/>
      <w:spacing w:before="100" w:beforeAutospacing="1" w:after="100" w:afterAutospacing="1" w:line="240" w:lineRule="auto"/>
      <w:ind w:left="45" w:right="45"/>
    </w:pPr>
    <w:rPr>
      <w:rFonts w:cs="Times New Roman"/>
      <w:szCs w:val="24"/>
      <w:lang w:eastAsia="ru-RU"/>
    </w:rPr>
  </w:style>
  <w:style w:type="paragraph" w:customStyle="1" w:styleId="gs-publisher2">
    <w:name w:val="gs-publisher2"/>
    <w:basedOn w:val="a8"/>
    <w:rsid w:val="00D37803"/>
    <w:pPr>
      <w:suppressAutoHyphens w:val="0"/>
      <w:spacing w:before="100" w:beforeAutospacing="1" w:after="100" w:afterAutospacing="1" w:line="240" w:lineRule="auto"/>
    </w:pPr>
    <w:rPr>
      <w:rFonts w:cs="Times New Roman"/>
      <w:color w:val="008000"/>
      <w:szCs w:val="24"/>
      <w:lang w:eastAsia="ru-RU"/>
    </w:rPr>
  </w:style>
  <w:style w:type="paragraph" w:customStyle="1" w:styleId="gs-snippet3">
    <w:name w:val="gs-snippet3"/>
    <w:basedOn w:val="a8"/>
    <w:rsid w:val="00D37803"/>
    <w:pPr>
      <w:pBdr>
        <w:top w:val="single" w:sz="6" w:space="4" w:color="FFCC33"/>
        <w:left w:val="single" w:sz="6" w:space="4" w:color="FFCC33"/>
        <w:bottom w:val="single" w:sz="6" w:space="4" w:color="FFCC33"/>
        <w:right w:val="single" w:sz="6" w:space="4" w:color="FFCC33"/>
      </w:pBdr>
      <w:shd w:val="clear" w:color="auto" w:fill="FFF4C2"/>
      <w:suppressAutoHyphens w:val="0"/>
      <w:spacing w:before="75" w:after="75" w:line="240" w:lineRule="auto"/>
      <w:ind w:left="75" w:right="75"/>
    </w:pPr>
    <w:rPr>
      <w:rFonts w:cs="Times New Roman"/>
      <w:szCs w:val="24"/>
      <w:lang w:eastAsia="ru-RU"/>
    </w:rPr>
  </w:style>
  <w:style w:type="paragraph" w:customStyle="1" w:styleId="gs-snippet4">
    <w:name w:val="gs-snippet4"/>
    <w:basedOn w:val="a8"/>
    <w:rsid w:val="00D37803"/>
    <w:pPr>
      <w:pBdr>
        <w:top w:val="single" w:sz="6" w:space="4" w:color="FFCC33"/>
        <w:left w:val="single" w:sz="6" w:space="4" w:color="FFCC33"/>
        <w:bottom w:val="single" w:sz="6" w:space="4" w:color="FFCC33"/>
        <w:right w:val="single" w:sz="6" w:space="4" w:color="FFCC33"/>
      </w:pBdr>
      <w:shd w:val="clear" w:color="auto" w:fill="FFF4C2"/>
      <w:suppressAutoHyphens w:val="0"/>
      <w:spacing w:before="75" w:after="75" w:line="240" w:lineRule="auto"/>
      <w:ind w:left="75" w:right="75"/>
    </w:pPr>
    <w:rPr>
      <w:rFonts w:cs="Times New Roman"/>
      <w:szCs w:val="24"/>
      <w:lang w:eastAsia="ru-RU"/>
    </w:rPr>
  </w:style>
  <w:style w:type="paragraph" w:customStyle="1" w:styleId="gs-watermark1">
    <w:name w:val="gs-watermark1"/>
    <w:basedOn w:val="a8"/>
    <w:rsid w:val="00D37803"/>
    <w:pPr>
      <w:suppressAutoHyphens w:val="0"/>
      <w:spacing w:before="100" w:beforeAutospacing="1" w:after="100" w:afterAutospacing="1" w:line="240" w:lineRule="auto"/>
    </w:pPr>
    <w:rPr>
      <w:rFonts w:cs="Times New Roman"/>
      <w:color w:val="7777CC"/>
      <w:sz w:val="15"/>
      <w:szCs w:val="15"/>
      <w:lang w:eastAsia="ru-RU"/>
    </w:rPr>
  </w:style>
  <w:style w:type="paragraph" w:customStyle="1" w:styleId="gs-metadata1">
    <w:name w:val="gs-metadata1"/>
    <w:basedOn w:val="a8"/>
    <w:rsid w:val="00D37803"/>
    <w:pPr>
      <w:suppressAutoHyphens w:val="0"/>
      <w:spacing w:before="100" w:beforeAutospacing="1" w:after="100" w:afterAutospacing="1" w:line="240" w:lineRule="auto"/>
    </w:pPr>
    <w:rPr>
      <w:rFonts w:cs="Times New Roman"/>
      <w:color w:val="676767"/>
      <w:szCs w:val="24"/>
      <w:lang w:eastAsia="ru-RU"/>
    </w:rPr>
  </w:style>
  <w:style w:type="paragraph" w:customStyle="1" w:styleId="gs-author1">
    <w:name w:val="gs-author1"/>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publisheddate4">
    <w:name w:val="gs-publisheddate4"/>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pagecount1">
    <w:name w:val="gs-pagecount1"/>
    <w:basedOn w:val="a8"/>
    <w:rsid w:val="00D37803"/>
    <w:pPr>
      <w:suppressAutoHyphens w:val="0"/>
      <w:spacing w:before="100" w:beforeAutospacing="1" w:after="100" w:afterAutospacing="1" w:line="240" w:lineRule="auto"/>
      <w:ind w:left="60"/>
    </w:pPr>
    <w:rPr>
      <w:rFonts w:cs="Times New Roman"/>
      <w:color w:val="6F6F6F"/>
      <w:szCs w:val="24"/>
      <w:lang w:eastAsia="ru-RU"/>
    </w:rPr>
  </w:style>
  <w:style w:type="paragraph" w:customStyle="1" w:styleId="gs-patent-number1">
    <w:name w:val="gs-patent-number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publisheddate5">
    <w:name w:val="gs-publisheddate5"/>
    <w:basedOn w:val="a8"/>
    <w:rsid w:val="00D37803"/>
    <w:pPr>
      <w:suppressAutoHyphens w:val="0"/>
      <w:spacing w:before="100" w:beforeAutospacing="1" w:after="100" w:afterAutospacing="1" w:line="240" w:lineRule="auto"/>
    </w:pPr>
    <w:rPr>
      <w:rFonts w:cs="Times New Roman"/>
      <w:color w:val="6F6F6F"/>
      <w:szCs w:val="24"/>
      <w:lang w:eastAsia="ru-RU"/>
    </w:rPr>
  </w:style>
  <w:style w:type="paragraph" w:customStyle="1" w:styleId="gs-author2">
    <w:name w:val="gs-author2"/>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image-box5">
    <w:name w:val="gs-image-box5"/>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preview-reviews1">
    <w:name w:val="gsc-preview-reviews1"/>
    <w:basedOn w:val="a8"/>
    <w:rsid w:val="00D37803"/>
    <w:pPr>
      <w:suppressAutoHyphens w:val="0"/>
      <w:spacing w:before="100" w:beforeAutospacing="1" w:after="100" w:afterAutospacing="1" w:line="240" w:lineRule="auto"/>
    </w:pPr>
    <w:rPr>
      <w:rFonts w:cs="Times New Roman"/>
      <w:vanish/>
      <w:color w:val="333333"/>
      <w:szCs w:val="24"/>
      <w:lang w:eastAsia="ru-RU"/>
    </w:rPr>
  </w:style>
  <w:style w:type="paragraph" w:customStyle="1" w:styleId="gsc-zippy1">
    <w:name w:val="gsc-zippy1"/>
    <w:basedOn w:val="a8"/>
    <w:rsid w:val="00D37803"/>
    <w:pPr>
      <w:suppressAutoHyphens w:val="0"/>
      <w:spacing w:before="30" w:after="0" w:line="240" w:lineRule="auto"/>
      <w:ind w:right="120"/>
    </w:pPr>
    <w:rPr>
      <w:rFonts w:cs="Times New Roman"/>
      <w:szCs w:val="24"/>
      <w:lang w:eastAsia="ru-RU"/>
    </w:rPr>
  </w:style>
  <w:style w:type="paragraph" w:customStyle="1" w:styleId="gsc-zippy2">
    <w:name w:val="gsc-zippy2"/>
    <w:basedOn w:val="a8"/>
    <w:rsid w:val="00D37803"/>
    <w:pPr>
      <w:suppressAutoHyphens w:val="0"/>
      <w:spacing w:before="30" w:after="0" w:line="240" w:lineRule="auto"/>
      <w:ind w:right="120"/>
    </w:pPr>
    <w:rPr>
      <w:rFonts w:cs="Times New Roman"/>
      <w:szCs w:val="24"/>
      <w:lang w:eastAsia="ru-RU"/>
    </w:rPr>
  </w:style>
  <w:style w:type="paragraph" w:customStyle="1" w:styleId="gsc-control-cse1">
    <w:name w:val="gsc-control-cse1"/>
    <w:basedOn w:val="a8"/>
    <w:rsid w:val="00D37803"/>
    <w:pPr>
      <w:pBdr>
        <w:top w:val="single" w:sz="6" w:space="0" w:color="FFFFFF"/>
        <w:left w:val="single" w:sz="6" w:space="0" w:color="FFFFFF"/>
        <w:bottom w:val="single" w:sz="6" w:space="0" w:color="FFFFFF"/>
        <w:right w:val="single" w:sz="6" w:space="0" w:color="FFFFFF"/>
      </w:pBdr>
      <w:shd w:val="clear" w:color="auto" w:fill="FFFFFF"/>
      <w:suppressAutoHyphens w:val="0"/>
      <w:spacing w:before="100" w:beforeAutospacing="1" w:after="100" w:afterAutospacing="1" w:line="240" w:lineRule="auto"/>
    </w:pPr>
    <w:rPr>
      <w:rFonts w:ascii="Arial" w:hAnsi="Arial" w:cs="Arial"/>
      <w:sz w:val="20"/>
      <w:szCs w:val="20"/>
      <w:lang w:eastAsia="ru-RU"/>
    </w:rPr>
  </w:style>
  <w:style w:type="paragraph" w:customStyle="1" w:styleId="gsc-control-wrapper-cse1">
    <w:name w:val="gsc-control-wrapper-cse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branding1">
    <w:name w:val="gsc-branding1"/>
    <w:basedOn w:val="a8"/>
    <w:rsid w:val="00D37803"/>
    <w:pPr>
      <w:suppressAutoHyphens w:val="0"/>
      <w:spacing w:before="100" w:beforeAutospacing="1" w:after="100" w:afterAutospacing="1" w:line="240" w:lineRule="auto"/>
    </w:pPr>
    <w:rPr>
      <w:rFonts w:cs="Times New Roman"/>
      <w:vanish/>
      <w:szCs w:val="24"/>
      <w:lang w:eastAsia="ru-RU"/>
    </w:rPr>
  </w:style>
  <w:style w:type="paragraph" w:customStyle="1" w:styleId="gsc-input1">
    <w:name w:val="gsc-input1"/>
    <w:basedOn w:val="a8"/>
    <w:rsid w:val="00D37803"/>
    <w:pPr>
      <w:suppressAutoHyphens w:val="0"/>
      <w:spacing w:before="100" w:beforeAutospacing="1" w:after="100" w:afterAutospacing="1" w:line="240" w:lineRule="auto"/>
    </w:pPr>
    <w:rPr>
      <w:rFonts w:cs="Times New Roman"/>
      <w:szCs w:val="24"/>
      <w:lang w:eastAsia="ru-RU"/>
    </w:rPr>
  </w:style>
  <w:style w:type="paragraph" w:customStyle="1" w:styleId="gsc-inputinput1">
    <w:name w:val="gsc-input&gt;input1"/>
    <w:basedOn w:val="a8"/>
    <w:rsid w:val="00D37803"/>
    <w:pPr>
      <w:pBdr>
        <w:top w:val="single" w:sz="6" w:space="0" w:color="A0A0A0"/>
        <w:left w:val="single" w:sz="6" w:space="0" w:color="B9B9B9"/>
        <w:bottom w:val="single" w:sz="6" w:space="0" w:color="B9B9B9"/>
        <w:right w:val="single" w:sz="6" w:space="0" w:color="B9B9B9"/>
      </w:pBdr>
      <w:suppressAutoHyphens w:val="0"/>
      <w:spacing w:before="100" w:beforeAutospacing="1" w:after="100" w:afterAutospacing="1" w:line="240" w:lineRule="auto"/>
    </w:pPr>
    <w:rPr>
      <w:rFonts w:cs="Times New Roman"/>
      <w:szCs w:val="24"/>
      <w:lang w:eastAsia="ru-RU"/>
    </w:rPr>
  </w:style>
  <w:style w:type="paragraph" w:customStyle="1" w:styleId="gsc-search-button-v21">
    <w:name w:val="gsc-search-button-v21"/>
    <w:basedOn w:val="a8"/>
    <w:rsid w:val="00D37803"/>
    <w:pPr>
      <w:pBdr>
        <w:top w:val="single" w:sz="6" w:space="5" w:color="3079ED"/>
        <w:left w:val="single" w:sz="6" w:space="20" w:color="3079ED"/>
        <w:bottom w:val="single" w:sz="6" w:space="5" w:color="3079ED"/>
        <w:right w:val="single" w:sz="6" w:space="20" w:color="3079ED"/>
      </w:pBdr>
      <w:shd w:val="clear" w:color="auto" w:fill="4D90FE"/>
      <w:suppressAutoHyphens w:val="0"/>
      <w:spacing w:before="100" w:beforeAutospacing="1" w:after="100" w:afterAutospacing="1" w:line="240" w:lineRule="auto"/>
      <w:textAlignment w:val="center"/>
    </w:pPr>
    <w:rPr>
      <w:rFonts w:cs="Times New Roman"/>
      <w:sz w:val="2"/>
      <w:szCs w:val="2"/>
      <w:lang w:eastAsia="ru-RU"/>
    </w:rPr>
  </w:style>
  <w:style w:type="paragraph" w:customStyle="1" w:styleId="gsc-search-button-v22">
    <w:name w:val="gsc-search-button-v22"/>
    <w:basedOn w:val="a8"/>
    <w:rsid w:val="00D37803"/>
    <w:pPr>
      <w:pBdr>
        <w:top w:val="single" w:sz="6" w:space="5" w:color="2F5BB7"/>
        <w:left w:val="single" w:sz="6" w:space="20" w:color="2F5BB7"/>
        <w:bottom w:val="single" w:sz="6" w:space="5" w:color="2F5BB7"/>
        <w:right w:val="single" w:sz="6" w:space="20" w:color="2F5BB7"/>
      </w:pBdr>
      <w:shd w:val="clear" w:color="auto" w:fill="357AE8"/>
      <w:suppressAutoHyphens w:val="0"/>
      <w:spacing w:before="100" w:beforeAutospacing="1" w:after="100" w:afterAutospacing="1" w:line="240" w:lineRule="auto"/>
      <w:textAlignment w:val="center"/>
    </w:pPr>
    <w:rPr>
      <w:rFonts w:cs="Times New Roman"/>
      <w:sz w:val="2"/>
      <w:szCs w:val="2"/>
      <w:lang w:eastAsia="ru-RU"/>
    </w:rPr>
  </w:style>
  <w:style w:type="paragraph" w:customStyle="1" w:styleId="gs-visibleurl3">
    <w:name w:val="gs-visibleurl3"/>
    <w:basedOn w:val="a8"/>
    <w:rsid w:val="00D37803"/>
    <w:pPr>
      <w:suppressAutoHyphens w:val="0"/>
      <w:spacing w:before="100" w:beforeAutospacing="1" w:after="100" w:afterAutospacing="1" w:line="240" w:lineRule="auto"/>
    </w:pPr>
    <w:rPr>
      <w:rFonts w:cs="Times New Roman"/>
      <w:sz w:val="20"/>
      <w:szCs w:val="20"/>
      <w:lang w:eastAsia="ru-RU"/>
    </w:rPr>
  </w:style>
  <w:style w:type="paragraph" w:customStyle="1" w:styleId="gs-snippet5">
    <w:name w:val="gs-snippet5"/>
    <w:basedOn w:val="a8"/>
    <w:rsid w:val="00D37803"/>
    <w:pPr>
      <w:suppressAutoHyphens w:val="0"/>
      <w:spacing w:before="15" w:after="100" w:afterAutospacing="1" w:line="240" w:lineRule="auto"/>
    </w:pPr>
    <w:rPr>
      <w:rFonts w:cs="Times New Roman"/>
      <w:sz w:val="20"/>
      <w:szCs w:val="20"/>
      <w:lang w:eastAsia="ru-RU"/>
    </w:rPr>
  </w:style>
  <w:style w:type="paragraph" w:customStyle="1" w:styleId="gs-visibleurl4">
    <w:name w:val="gs-visibleurl4"/>
    <w:basedOn w:val="a8"/>
    <w:rsid w:val="00D37803"/>
    <w:pPr>
      <w:suppressAutoHyphens w:val="0"/>
      <w:spacing w:before="100" w:beforeAutospacing="1" w:after="100" w:afterAutospacing="1" w:line="240" w:lineRule="auto"/>
    </w:pPr>
    <w:rPr>
      <w:rFonts w:cs="Times New Roman"/>
      <w:color w:val="009933"/>
      <w:szCs w:val="24"/>
      <w:lang w:eastAsia="ru-RU"/>
    </w:rPr>
  </w:style>
  <w:style w:type="paragraph" w:customStyle="1" w:styleId="gs-visibleurl5">
    <w:name w:val="gs-visibleurl5"/>
    <w:basedOn w:val="a8"/>
    <w:rsid w:val="00D37803"/>
    <w:pPr>
      <w:suppressAutoHyphens w:val="0"/>
      <w:spacing w:before="100" w:beforeAutospacing="1" w:after="100" w:afterAutospacing="1" w:line="240" w:lineRule="auto"/>
    </w:pPr>
    <w:rPr>
      <w:rFonts w:cs="Times New Roman"/>
      <w:color w:val="008000"/>
      <w:szCs w:val="24"/>
      <w:lang w:eastAsia="ru-RU"/>
    </w:rPr>
  </w:style>
  <w:style w:type="paragraph" w:customStyle="1" w:styleId="gsc-cursor-page2">
    <w:name w:val="gsc-cursor-page2"/>
    <w:basedOn w:val="a8"/>
    <w:rsid w:val="00D37803"/>
    <w:pPr>
      <w:shd w:val="clear" w:color="auto" w:fill="FFFFFF"/>
      <w:suppressAutoHyphens w:val="0"/>
      <w:spacing w:before="100" w:beforeAutospacing="1" w:after="100" w:afterAutospacing="1" w:line="240" w:lineRule="auto"/>
      <w:ind w:right="120"/>
    </w:pPr>
    <w:rPr>
      <w:rFonts w:cs="Times New Roman"/>
      <w:color w:val="0000CC"/>
      <w:szCs w:val="24"/>
      <w:u w:val="single"/>
      <w:lang w:eastAsia="ru-RU"/>
    </w:rPr>
  </w:style>
  <w:style w:type="paragraph" w:customStyle="1" w:styleId="gs-snippet6">
    <w:name w:val="gs-snippet6"/>
    <w:basedOn w:val="a8"/>
    <w:rsid w:val="00D37803"/>
    <w:pPr>
      <w:suppressAutoHyphens w:val="0"/>
      <w:spacing w:before="15" w:after="100" w:afterAutospacing="1" w:line="240" w:lineRule="auto"/>
    </w:pPr>
    <w:rPr>
      <w:rFonts w:cs="Times New Roman"/>
      <w:color w:val="333333"/>
      <w:szCs w:val="24"/>
      <w:lang w:eastAsia="ru-RU"/>
    </w:rPr>
  </w:style>
  <w:style w:type="paragraph" w:customStyle="1" w:styleId="gsc-col1">
    <w:name w:val="gsc-col1"/>
    <w:basedOn w:val="a8"/>
    <w:rsid w:val="00D37803"/>
    <w:pPr>
      <w:suppressAutoHyphens w:val="0"/>
      <w:spacing w:before="100" w:beforeAutospacing="1" w:after="100" w:afterAutospacing="1" w:line="240" w:lineRule="auto"/>
      <w:textAlignment w:val="center"/>
    </w:pPr>
    <w:rPr>
      <w:rFonts w:cs="Times New Roman"/>
      <w:szCs w:val="24"/>
      <w:lang w:eastAsia="ru-RU"/>
    </w:rPr>
  </w:style>
  <w:style w:type="paragraph" w:customStyle="1" w:styleId="gsc-facet-label1">
    <w:name w:val="gsc-facet-label1"/>
    <w:basedOn w:val="a8"/>
    <w:rsid w:val="00D37803"/>
    <w:pPr>
      <w:suppressAutoHyphens w:val="0"/>
      <w:spacing w:before="100" w:beforeAutospacing="1" w:after="100" w:afterAutospacing="1" w:line="240" w:lineRule="auto"/>
    </w:pPr>
    <w:rPr>
      <w:rFonts w:cs="Times New Roman"/>
      <w:color w:val="0000CC"/>
      <w:szCs w:val="24"/>
      <w:u w:val="single"/>
      <w:lang w:eastAsia="ru-RU"/>
    </w:rPr>
  </w:style>
  <w:style w:type="paragraph" w:customStyle="1" w:styleId="gsc-chart1">
    <w:name w:val="gsc-chart1"/>
    <w:basedOn w:val="a8"/>
    <w:rsid w:val="00D37803"/>
    <w:pPr>
      <w:pBdr>
        <w:left w:val="single" w:sz="6" w:space="2" w:color="0000CC"/>
        <w:right w:val="single" w:sz="6" w:space="2" w:color="0000CC"/>
      </w:pBdr>
      <w:suppressAutoHyphens w:val="0"/>
      <w:spacing w:before="100" w:beforeAutospacing="1" w:after="100" w:afterAutospacing="1" w:line="240" w:lineRule="auto"/>
    </w:pPr>
    <w:rPr>
      <w:rFonts w:cs="Times New Roman"/>
      <w:szCs w:val="24"/>
      <w:lang w:eastAsia="ru-RU"/>
    </w:rPr>
  </w:style>
  <w:style w:type="paragraph" w:customStyle="1" w:styleId="gsc-top1">
    <w:name w:val="gsc-top1"/>
    <w:basedOn w:val="a8"/>
    <w:rsid w:val="00D37803"/>
    <w:pPr>
      <w:pBdr>
        <w:top w:val="single" w:sz="6" w:space="0" w:color="0000CC"/>
      </w:pBdr>
      <w:suppressAutoHyphens w:val="0"/>
      <w:spacing w:before="100" w:beforeAutospacing="1" w:after="100" w:afterAutospacing="1" w:line="240" w:lineRule="auto"/>
    </w:pPr>
    <w:rPr>
      <w:rFonts w:cs="Times New Roman"/>
      <w:szCs w:val="24"/>
      <w:lang w:eastAsia="ru-RU"/>
    </w:rPr>
  </w:style>
  <w:style w:type="paragraph" w:customStyle="1" w:styleId="gsc-bottom1">
    <w:name w:val="gsc-bottom1"/>
    <w:basedOn w:val="a8"/>
    <w:rsid w:val="00D37803"/>
    <w:pPr>
      <w:pBdr>
        <w:bottom w:val="single" w:sz="6" w:space="0" w:color="0000CC"/>
      </w:pBdr>
      <w:suppressAutoHyphens w:val="0"/>
      <w:spacing w:before="100" w:beforeAutospacing="1" w:after="100" w:afterAutospacing="1" w:line="240" w:lineRule="auto"/>
    </w:pPr>
    <w:rPr>
      <w:rFonts w:cs="Times New Roman"/>
      <w:szCs w:val="24"/>
      <w:lang w:eastAsia="ru-RU"/>
    </w:rPr>
  </w:style>
  <w:style w:type="paragraph" w:customStyle="1" w:styleId="gsc-facet-result1">
    <w:name w:val="gsc-facet-result1"/>
    <w:basedOn w:val="a8"/>
    <w:rsid w:val="00D37803"/>
    <w:pPr>
      <w:suppressAutoHyphens w:val="0"/>
      <w:spacing w:before="100" w:beforeAutospacing="1" w:after="100" w:afterAutospacing="1" w:line="240" w:lineRule="auto"/>
      <w:jc w:val="right"/>
    </w:pPr>
    <w:rPr>
      <w:rFonts w:cs="Times New Roman"/>
      <w:color w:val="0000CC"/>
      <w:szCs w:val="24"/>
      <w:lang w:eastAsia="ru-RU"/>
    </w:rPr>
  </w:style>
  <w:style w:type="paragraph" w:customStyle="1" w:styleId="gs-snippet7">
    <w:name w:val="gs-snippet7"/>
    <w:basedOn w:val="a8"/>
    <w:rsid w:val="00D37803"/>
    <w:pPr>
      <w:suppressAutoHyphens w:val="0"/>
      <w:spacing w:before="15" w:after="100" w:afterAutospacing="1" w:line="240" w:lineRule="auto"/>
    </w:pPr>
    <w:rPr>
      <w:rFonts w:cs="Times New Roman"/>
      <w:color w:val="000000"/>
      <w:szCs w:val="24"/>
      <w:lang w:eastAsia="ru-RU"/>
    </w:rPr>
  </w:style>
  <w:style w:type="paragraph" w:customStyle="1" w:styleId="gs-visibleurl-short2">
    <w:name w:val="gs-visibleurl-short2"/>
    <w:basedOn w:val="a8"/>
    <w:rsid w:val="00D37803"/>
    <w:pPr>
      <w:suppressAutoHyphens w:val="0"/>
      <w:spacing w:before="100" w:beforeAutospacing="1" w:after="100" w:afterAutospacing="1" w:line="240" w:lineRule="auto"/>
    </w:pPr>
    <w:rPr>
      <w:rFonts w:cs="Times New Roman"/>
      <w:color w:val="008000"/>
      <w:szCs w:val="24"/>
      <w:lang w:eastAsia="ru-RU"/>
    </w:rPr>
  </w:style>
  <w:style w:type="paragraph" w:customStyle="1" w:styleId="gscba1">
    <w:name w:val="gscb_a1"/>
    <w:basedOn w:val="a8"/>
    <w:rsid w:val="00D37803"/>
    <w:pPr>
      <w:suppressAutoHyphens w:val="0"/>
      <w:spacing w:before="100" w:beforeAutospacing="1" w:after="100" w:afterAutospacing="1" w:line="195" w:lineRule="atLeast"/>
    </w:pPr>
    <w:rPr>
      <w:rFonts w:ascii="Arial" w:hAnsi="Arial" w:cs="Arial"/>
      <w:color w:val="A1B9ED"/>
      <w:sz w:val="41"/>
      <w:szCs w:val="41"/>
      <w:lang w:eastAsia="ru-RU"/>
    </w:rPr>
  </w:style>
  <w:style w:type="character" w:customStyle="1" w:styleId="1fb">
    <w:name w:val="Текст концевой сноски Знак1"/>
    <w:basedOn w:val="a9"/>
    <w:uiPriority w:val="99"/>
    <w:semiHidden/>
    <w:rsid w:val="008D072E"/>
    <w:rPr>
      <w:rFonts w:ascii="Times New Roman" w:eastAsia="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655003">
      <w:bodyDiv w:val="1"/>
      <w:marLeft w:val="0"/>
      <w:marRight w:val="0"/>
      <w:marTop w:val="0"/>
      <w:marBottom w:val="0"/>
      <w:divBdr>
        <w:top w:val="none" w:sz="0" w:space="0" w:color="auto"/>
        <w:left w:val="none" w:sz="0" w:space="0" w:color="auto"/>
        <w:bottom w:val="none" w:sz="0" w:space="0" w:color="auto"/>
        <w:right w:val="none" w:sz="0" w:space="0" w:color="auto"/>
      </w:divBdr>
    </w:div>
    <w:div w:id="325132477">
      <w:bodyDiv w:val="1"/>
      <w:marLeft w:val="0"/>
      <w:marRight w:val="0"/>
      <w:marTop w:val="0"/>
      <w:marBottom w:val="0"/>
      <w:divBdr>
        <w:top w:val="none" w:sz="0" w:space="0" w:color="auto"/>
        <w:left w:val="none" w:sz="0" w:space="0" w:color="auto"/>
        <w:bottom w:val="none" w:sz="0" w:space="0" w:color="auto"/>
        <w:right w:val="none" w:sz="0" w:space="0" w:color="auto"/>
      </w:divBdr>
    </w:div>
    <w:div w:id="380787255">
      <w:bodyDiv w:val="1"/>
      <w:marLeft w:val="0"/>
      <w:marRight w:val="0"/>
      <w:marTop w:val="0"/>
      <w:marBottom w:val="0"/>
      <w:divBdr>
        <w:top w:val="none" w:sz="0" w:space="0" w:color="auto"/>
        <w:left w:val="none" w:sz="0" w:space="0" w:color="auto"/>
        <w:bottom w:val="none" w:sz="0" w:space="0" w:color="auto"/>
        <w:right w:val="none" w:sz="0" w:space="0" w:color="auto"/>
      </w:divBdr>
    </w:div>
    <w:div w:id="385952018">
      <w:bodyDiv w:val="1"/>
      <w:marLeft w:val="0"/>
      <w:marRight w:val="0"/>
      <w:marTop w:val="0"/>
      <w:marBottom w:val="0"/>
      <w:divBdr>
        <w:top w:val="none" w:sz="0" w:space="0" w:color="auto"/>
        <w:left w:val="none" w:sz="0" w:space="0" w:color="auto"/>
        <w:bottom w:val="none" w:sz="0" w:space="0" w:color="auto"/>
        <w:right w:val="none" w:sz="0" w:space="0" w:color="auto"/>
      </w:divBdr>
    </w:div>
    <w:div w:id="479035290">
      <w:bodyDiv w:val="1"/>
      <w:marLeft w:val="0"/>
      <w:marRight w:val="0"/>
      <w:marTop w:val="0"/>
      <w:marBottom w:val="0"/>
      <w:divBdr>
        <w:top w:val="none" w:sz="0" w:space="0" w:color="auto"/>
        <w:left w:val="none" w:sz="0" w:space="0" w:color="auto"/>
        <w:bottom w:val="none" w:sz="0" w:space="0" w:color="auto"/>
        <w:right w:val="none" w:sz="0" w:space="0" w:color="auto"/>
      </w:divBdr>
    </w:div>
    <w:div w:id="863709934">
      <w:bodyDiv w:val="1"/>
      <w:marLeft w:val="0"/>
      <w:marRight w:val="0"/>
      <w:marTop w:val="0"/>
      <w:marBottom w:val="0"/>
      <w:divBdr>
        <w:top w:val="none" w:sz="0" w:space="0" w:color="auto"/>
        <w:left w:val="none" w:sz="0" w:space="0" w:color="auto"/>
        <w:bottom w:val="none" w:sz="0" w:space="0" w:color="auto"/>
        <w:right w:val="none" w:sz="0" w:space="0" w:color="auto"/>
      </w:divBdr>
    </w:div>
    <w:div w:id="1160195932">
      <w:bodyDiv w:val="1"/>
      <w:marLeft w:val="0"/>
      <w:marRight w:val="0"/>
      <w:marTop w:val="0"/>
      <w:marBottom w:val="0"/>
      <w:divBdr>
        <w:top w:val="none" w:sz="0" w:space="0" w:color="auto"/>
        <w:left w:val="none" w:sz="0" w:space="0" w:color="auto"/>
        <w:bottom w:val="none" w:sz="0" w:space="0" w:color="auto"/>
        <w:right w:val="none" w:sz="0" w:space="0" w:color="auto"/>
      </w:divBdr>
    </w:div>
    <w:div w:id="1365906841">
      <w:bodyDiv w:val="1"/>
      <w:marLeft w:val="0"/>
      <w:marRight w:val="0"/>
      <w:marTop w:val="0"/>
      <w:marBottom w:val="0"/>
      <w:divBdr>
        <w:top w:val="none" w:sz="0" w:space="0" w:color="auto"/>
        <w:left w:val="none" w:sz="0" w:space="0" w:color="auto"/>
        <w:bottom w:val="none" w:sz="0" w:space="0" w:color="auto"/>
        <w:right w:val="none" w:sz="0" w:space="0" w:color="auto"/>
      </w:divBdr>
    </w:div>
    <w:div w:id="1366901920">
      <w:bodyDiv w:val="1"/>
      <w:marLeft w:val="0"/>
      <w:marRight w:val="0"/>
      <w:marTop w:val="0"/>
      <w:marBottom w:val="0"/>
      <w:divBdr>
        <w:top w:val="none" w:sz="0" w:space="0" w:color="auto"/>
        <w:left w:val="none" w:sz="0" w:space="0" w:color="auto"/>
        <w:bottom w:val="none" w:sz="0" w:space="0" w:color="auto"/>
        <w:right w:val="none" w:sz="0" w:space="0" w:color="auto"/>
      </w:divBdr>
    </w:div>
    <w:div w:id="1555502869">
      <w:bodyDiv w:val="1"/>
      <w:marLeft w:val="0"/>
      <w:marRight w:val="0"/>
      <w:marTop w:val="0"/>
      <w:marBottom w:val="0"/>
      <w:divBdr>
        <w:top w:val="none" w:sz="0" w:space="0" w:color="auto"/>
        <w:left w:val="none" w:sz="0" w:space="0" w:color="auto"/>
        <w:bottom w:val="none" w:sz="0" w:space="0" w:color="auto"/>
        <w:right w:val="none" w:sz="0" w:space="0" w:color="auto"/>
      </w:divBdr>
    </w:div>
    <w:div w:id="161605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24118-103F-4099-B5F2-647072516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10</Pages>
  <Words>2384</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antsiferova.ov</dc:creator>
  <cp:keywords/>
  <dc:description/>
  <cp:lastModifiedBy>Ленков Александр Валерьевич</cp:lastModifiedBy>
  <cp:revision>3</cp:revision>
  <cp:lastPrinted>2022-06-15T13:50:00Z</cp:lastPrinted>
  <dcterms:created xsi:type="dcterms:W3CDTF">2022-06-15T13:07:00Z</dcterms:created>
  <dcterms:modified xsi:type="dcterms:W3CDTF">2022-06-16T06:46:00Z</dcterms:modified>
</cp:coreProperties>
</file>