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1726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664239" w:rsidRPr="000D67AD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664239" w:rsidRPr="004B7565" w:rsidRDefault="006642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4B7565">
        <w:rPr>
          <w:sz w:val="24"/>
          <w:szCs w:val="24"/>
        </w:rPr>
        <w:t>14</w:t>
      </w:r>
      <w:r w:rsidRPr="008B4CDD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4B7565">
        <w:rPr>
          <w:b/>
          <w:kern w:val="36"/>
          <w:sz w:val="24"/>
          <w:szCs w:val="24"/>
        </w:rPr>
        <w:t>12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>о</w:t>
      </w:r>
      <w:r w:rsidRPr="00664239">
        <w:rPr>
          <w:b/>
          <w:sz w:val="24"/>
          <w:szCs w:val="24"/>
        </w:rPr>
        <w:t>казание услуг по техническому обслуживанию средств коллективного отображения информации ДП ЦУС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4B7565" w:rsidRPr="004B7565">
        <w:rPr>
          <w:b/>
          <w:sz w:val="24"/>
          <w:szCs w:val="24"/>
        </w:rPr>
        <w:t>14</w:t>
      </w:r>
      <w:r w:rsidRPr="004B7565">
        <w:rPr>
          <w:b/>
          <w:sz w:val="24"/>
          <w:szCs w:val="24"/>
        </w:rPr>
        <w:t xml:space="preserve">» </w:t>
      </w:r>
      <w:r w:rsidR="00377364" w:rsidRPr="004B7565">
        <w:rPr>
          <w:b/>
          <w:sz w:val="24"/>
          <w:szCs w:val="24"/>
        </w:rPr>
        <w:t>февраля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proofErr w:type="gramStart"/>
      <w:r w:rsidR="004B5EB3" w:rsidRPr="00862664">
        <w:rPr>
          <w:sz w:val="24"/>
          <w:szCs w:val="24"/>
        </w:rPr>
        <w:t>заключения</w:t>
      </w:r>
      <w:proofErr w:type="gramEnd"/>
      <w:r w:rsidR="004B5EB3" w:rsidRPr="008626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377364" w:rsidRPr="00377364">
        <w:rPr>
          <w:sz w:val="24"/>
          <w:szCs w:val="24"/>
        </w:rPr>
        <w:t>оказание услуг по техническому обслуживанию средств коллективного отображения информации ДП ЦУС для нужд ПАО «МРСК Центра» (филиала «Липецкэнерго», расположенного по адресу: РФ, 398001, г. Липецк, ул. 50-лет НЛМК, 33).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862664" w:rsidRPr="00377364">
          <w:rPr>
            <w:rStyle w:val="a7"/>
            <w:sz w:val="24"/>
            <w:szCs w:val="24"/>
          </w:rPr>
          <w:t>etp.rosseti.ru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377364" w:rsidRPr="00377364">
        <w:rPr>
          <w:sz w:val="24"/>
          <w:szCs w:val="24"/>
        </w:rPr>
        <w:t>оказание услуг по техническому обслуживанию средств коллективного отображения информации ДП ЦУС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r w:rsidR="00377364">
        <w:rPr>
          <w:sz w:val="24"/>
          <w:szCs w:val="24"/>
        </w:rPr>
        <w:t>с</w:t>
      </w:r>
      <w:r w:rsidR="00377364" w:rsidRPr="00377364">
        <w:rPr>
          <w:sz w:val="24"/>
          <w:szCs w:val="24"/>
        </w:rPr>
        <w:t xml:space="preserve"> 02.04.2018 г. по 31.03.2021 г.</w:t>
      </w:r>
      <w:bookmarkEnd w:id="19"/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377364" w:rsidRPr="003A0F35">
        <w:rPr>
          <w:b/>
        </w:rPr>
        <w:t>450 000,00</w:t>
      </w:r>
      <w:r w:rsidR="00377364">
        <w:t xml:space="preserve"> (</w:t>
      </w:r>
      <w:r w:rsidR="003A0F35">
        <w:t>ч</w:t>
      </w:r>
      <w:r w:rsidR="00377364">
        <w:t>етыреста пятьдесят тысяч</w:t>
      </w:r>
      <w:r w:rsidR="003A0F35">
        <w:t>)</w:t>
      </w:r>
      <w:r w:rsidR="00377364">
        <w:t xml:space="preserve"> рублей 00 копеек</w:t>
      </w:r>
      <w:r w:rsidR="003A0F35">
        <w:t xml:space="preserve"> РФ без учета НДС</w:t>
      </w:r>
      <w:r w:rsidR="00377364">
        <w:t xml:space="preserve">, кроме того НДС 18% – </w:t>
      </w:r>
      <w:r w:rsidR="00377364" w:rsidRPr="003A0F35">
        <w:rPr>
          <w:b/>
        </w:rPr>
        <w:t>81 000,00</w:t>
      </w:r>
      <w:r w:rsidR="00377364">
        <w:t xml:space="preserve"> (</w:t>
      </w:r>
      <w:r w:rsidR="003A0F35">
        <w:t>в</w:t>
      </w:r>
      <w:r w:rsidR="00377364">
        <w:t>осемьдесят одна тысяча</w:t>
      </w:r>
      <w:r w:rsidR="003A0F35">
        <w:t>)</w:t>
      </w:r>
      <w:r w:rsidR="00377364">
        <w:t xml:space="preserve"> рублей 00 копеек</w:t>
      </w:r>
      <w:r w:rsidR="003A0F35">
        <w:t xml:space="preserve"> РФ</w:t>
      </w:r>
      <w:r w:rsidR="00377364">
        <w:t xml:space="preserve">, </w:t>
      </w:r>
      <w:r w:rsidR="003A0F35">
        <w:t>итого с учетом НДС</w:t>
      </w:r>
      <w:r w:rsidR="00377364">
        <w:t xml:space="preserve"> </w:t>
      </w:r>
      <w:r w:rsidR="00377364" w:rsidRPr="003A0F35">
        <w:rPr>
          <w:b/>
        </w:rPr>
        <w:t>531 000,00</w:t>
      </w:r>
      <w:r w:rsidR="00377364">
        <w:t xml:space="preserve"> (</w:t>
      </w:r>
      <w:r w:rsidR="003A0F35">
        <w:t>п</w:t>
      </w:r>
      <w:r w:rsidR="00377364">
        <w:t>ятьсот тридцать одна тысяча</w:t>
      </w:r>
      <w:r w:rsidR="003A0F35">
        <w:t>)</w:t>
      </w:r>
      <w:r w:rsidR="00377364">
        <w:t xml:space="preserve"> рублей 00 копеек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4B7565" w:rsidRPr="004B7565">
        <w:rPr>
          <w:b/>
          <w:bCs w:val="0"/>
          <w:sz w:val="24"/>
          <w:szCs w:val="24"/>
        </w:rPr>
        <w:t>02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4B7565" w:rsidRPr="004B7565">
        <w:rPr>
          <w:b/>
          <w:bCs w:val="0"/>
          <w:sz w:val="24"/>
          <w:szCs w:val="24"/>
        </w:rPr>
        <w:t>марта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bookmarkStart w:id="722" w:name="_GoBack"/>
      <w:bookmarkEnd w:id="722"/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0108648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0108649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0108650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lastRenderedPageBreak/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>в пп</w:t>
      </w:r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DA443D" w:rsidRPr="00664239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DA443D" w:rsidRPr="00664239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</w:t>
      </w:r>
      <w:r w:rsidRPr="00E71A48">
        <w:rPr>
          <w:bCs w:val="0"/>
          <w:sz w:val="24"/>
          <w:szCs w:val="24"/>
        </w:rPr>
        <w:lastRenderedPageBreak/>
        <w:t>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lastRenderedPageBreak/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260" w:rsidRDefault="00917260">
      <w:pPr>
        <w:spacing w:line="240" w:lineRule="auto"/>
      </w:pPr>
      <w:r>
        <w:separator/>
      </w:r>
    </w:p>
  </w:endnote>
  <w:endnote w:type="continuationSeparator" w:id="0">
    <w:p w:rsidR="00917260" w:rsidRDefault="00917260">
      <w:pPr>
        <w:spacing w:line="240" w:lineRule="auto"/>
      </w:pPr>
      <w:r>
        <w:continuationSeparator/>
      </w:r>
    </w:p>
  </w:endnote>
  <w:endnote w:id="1">
    <w:p w:rsidR="00664239" w:rsidRPr="00F86C07" w:rsidRDefault="0066423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4239" w:rsidRDefault="006642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Pr="00FA0376" w:rsidRDefault="006642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B7565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664239" w:rsidRPr="00EE0539" w:rsidRDefault="006642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>
      <w:rPr>
        <w:sz w:val="18"/>
        <w:szCs w:val="18"/>
      </w:rPr>
      <w:t>о</w:t>
    </w:r>
    <w:r w:rsidRPr="00664239">
      <w:rPr>
        <w:sz w:val="18"/>
        <w:szCs w:val="18"/>
      </w:rPr>
      <w:t>казание услуг по техническому обслуживанию средств коллективного отображения информации ДП ЦУС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260" w:rsidRDefault="00917260">
      <w:pPr>
        <w:spacing w:line="240" w:lineRule="auto"/>
      </w:pPr>
      <w:r>
        <w:separator/>
      </w:r>
    </w:p>
  </w:footnote>
  <w:footnote w:type="continuationSeparator" w:id="0">
    <w:p w:rsidR="00917260" w:rsidRDefault="00917260">
      <w:pPr>
        <w:spacing w:line="240" w:lineRule="auto"/>
      </w:pPr>
      <w:r>
        <w:continuationSeparator/>
      </w:r>
    </w:p>
  </w:footnote>
  <w:footnote w:id="1">
    <w:p w:rsidR="00664239" w:rsidRPr="00B36685" w:rsidRDefault="0066423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64239" w:rsidRDefault="0066423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64239" w:rsidRDefault="00664239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64239" w:rsidRPr="00F83889" w:rsidRDefault="0066423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664239" w:rsidRPr="00F83889" w:rsidRDefault="0066423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664239" w:rsidRPr="00F83889" w:rsidRDefault="0066423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664239" w:rsidRPr="00F83889" w:rsidRDefault="0066423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664239" w:rsidRDefault="006642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Pr="00930031" w:rsidRDefault="006642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239" w:rsidRDefault="006642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620A-EF79-4015-BB25-F62A6B58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29105</Words>
  <Characters>165905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194621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150</cp:revision>
  <cp:lastPrinted>2015-12-29T14:27:00Z</cp:lastPrinted>
  <dcterms:created xsi:type="dcterms:W3CDTF">2016-01-13T12:36:00Z</dcterms:created>
  <dcterms:modified xsi:type="dcterms:W3CDTF">2018-02-14T07:18:00Z</dcterms:modified>
</cp:coreProperties>
</file>