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95EB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95EB0" w:rsidRPr="00041308" w:rsidRDefault="00C95EB0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95EB0" w:rsidRPr="00010061" w:rsidRDefault="00C95EB0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95EB0" w:rsidRPr="006034C0" w:rsidRDefault="00C95EB0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C95EB0" w:rsidRPr="006034C0" w:rsidRDefault="00C95EB0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C95EB0" w:rsidRPr="00010061" w:rsidRDefault="00C95EB0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95EB0" w:rsidRPr="00EA7782" w:rsidRDefault="00C95EB0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C95EB0" w:rsidRPr="00EA7782" w:rsidRDefault="00C95EB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Председатель </w:t>
      </w:r>
      <w:r w:rsidRPr="002124A9">
        <w:rPr>
          <w:sz w:val="24"/>
          <w:szCs w:val="24"/>
        </w:rPr>
        <w:t xml:space="preserve">закупочной </w:t>
      </w:r>
      <w:r w:rsidRPr="008D53BF">
        <w:rPr>
          <w:bCs w:val="0"/>
          <w:sz w:val="24"/>
          <w:szCs w:val="24"/>
          <w:lang w:eastAsia="ru-RU"/>
        </w:rPr>
        <w:t>комиссии -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>заместитель генерального директора - директор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                                                                    филиала ПАО «МРСК Центра» - «Костромаэнерго»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  <w:highlight w:val="yellow"/>
        </w:rPr>
      </w:pP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>____________________ А.С. Глебов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</w:p>
    <w:p w:rsidR="006F16FB" w:rsidRPr="008D53BF" w:rsidRDefault="006F16FB" w:rsidP="006F16FB">
      <w:pPr>
        <w:spacing w:line="240" w:lineRule="auto"/>
        <w:ind w:left="5670" w:firstLine="0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 xml:space="preserve"> «____» ___________________ 2018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6F16FB">
        <w:rPr>
          <w:b/>
          <w:sz w:val="24"/>
          <w:szCs w:val="24"/>
        </w:rPr>
        <w:t xml:space="preserve">заключения </w:t>
      </w:r>
      <w:r w:rsidR="007556FF" w:rsidRPr="006F16FB">
        <w:rPr>
          <w:b/>
          <w:sz w:val="24"/>
          <w:szCs w:val="24"/>
        </w:rPr>
        <w:t>Договор</w:t>
      </w:r>
      <w:r w:rsidR="006F16FB" w:rsidRPr="006F16FB">
        <w:rPr>
          <w:b/>
          <w:sz w:val="24"/>
          <w:szCs w:val="24"/>
        </w:rPr>
        <w:t>а</w:t>
      </w:r>
      <w:r w:rsidR="007556FF" w:rsidRPr="006F16FB">
        <w:rPr>
          <w:b/>
          <w:sz w:val="24"/>
          <w:szCs w:val="24"/>
        </w:rPr>
        <w:t xml:space="preserve"> </w:t>
      </w:r>
      <w:r w:rsidR="006F16FB" w:rsidRPr="006F16FB">
        <w:rPr>
          <w:b/>
          <w:sz w:val="24"/>
          <w:szCs w:val="24"/>
        </w:rPr>
        <w:t>на поставку запчастей к выключателям/разъединителям 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6F16FB" w:rsidRPr="002D4927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0F5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0F51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r w:rsidR="006F16FB" w:rsidRPr="00DF2734">
        <w:rPr>
          <w:sz w:val="24"/>
          <w:szCs w:val="24"/>
        </w:rPr>
        <w:t>РФ, 156961, г. Кострома, проспект Мира, 53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6F16FB" w:rsidRPr="00DF2734">
        <w:rPr>
          <w:sz w:val="24"/>
          <w:szCs w:val="24"/>
        </w:rPr>
        <w:t xml:space="preserve">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6F16FB" w:rsidRPr="008D53BF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6F16FB" w:rsidRPr="008D53BF">
        <w:rPr>
          <w:rStyle w:val="a7"/>
          <w:sz w:val="24"/>
          <w:szCs w:val="24"/>
        </w:rPr>
        <w:t>Deyter</w:t>
      </w:r>
      <w:proofErr w:type="spellEnd"/>
      <w:r w:rsidR="006F16FB" w:rsidRPr="008D53BF">
        <w:rPr>
          <w:rStyle w:val="a7"/>
          <w:sz w:val="24"/>
          <w:szCs w:val="24"/>
        </w:rPr>
        <w:t>.</w:t>
      </w:r>
      <w:r w:rsidR="006F16FB" w:rsidRPr="008D53BF">
        <w:rPr>
          <w:rStyle w:val="a7"/>
          <w:sz w:val="24"/>
          <w:szCs w:val="24"/>
          <w:lang w:val="en-US"/>
        </w:rPr>
        <w:t>IK</w:t>
      </w:r>
      <w:r w:rsidR="006F16FB" w:rsidRPr="008D53BF">
        <w:rPr>
          <w:rStyle w:val="a7"/>
          <w:sz w:val="24"/>
          <w:szCs w:val="24"/>
        </w:rPr>
        <w:t>@</w:t>
      </w:r>
      <w:proofErr w:type="spellStart"/>
      <w:r w:rsidR="006F16FB" w:rsidRPr="008D53BF">
        <w:rPr>
          <w:rStyle w:val="a7"/>
          <w:sz w:val="24"/>
          <w:szCs w:val="24"/>
          <w:lang w:val="en-US"/>
        </w:rPr>
        <w:t>mrsk</w:t>
      </w:r>
      <w:proofErr w:type="spellEnd"/>
      <w:r w:rsidR="006F16FB" w:rsidRPr="008D53BF">
        <w:rPr>
          <w:rStyle w:val="a7"/>
          <w:sz w:val="24"/>
          <w:szCs w:val="24"/>
        </w:rPr>
        <w:t>-</w:t>
      </w:r>
      <w:r w:rsidR="006F16FB" w:rsidRPr="00593C1B">
        <w:rPr>
          <w:rStyle w:val="a7"/>
          <w:sz w:val="24"/>
          <w:szCs w:val="24"/>
        </w:rPr>
        <w:t>1.</w:t>
      </w:r>
      <w:proofErr w:type="spellStart"/>
      <w:r w:rsidR="006F16FB" w:rsidRPr="00593C1B">
        <w:rPr>
          <w:rStyle w:val="a7"/>
          <w:sz w:val="24"/>
          <w:szCs w:val="24"/>
          <w:lang w:val="en-US"/>
        </w:rPr>
        <w:t>ru</w:t>
      </w:r>
      <w:proofErr w:type="spellEnd"/>
      <w:r w:rsidR="00223240" w:rsidRPr="006F16FB">
        <w:rPr>
          <w:rStyle w:val="a7"/>
          <w:color w:val="auto"/>
        </w:rPr>
        <w:t>)</w:t>
      </w:r>
      <w:r w:rsidR="006F16FB">
        <w:rPr>
          <w:rStyle w:val="a7"/>
          <w:color w:val="auto"/>
        </w:rPr>
        <w:t>,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707368">
        <w:rPr>
          <w:sz w:val="24"/>
          <w:szCs w:val="24"/>
        </w:rPr>
        <w:t xml:space="preserve">опубликованным </w:t>
      </w:r>
      <w:r w:rsidRPr="00707368">
        <w:rPr>
          <w:b/>
          <w:sz w:val="24"/>
          <w:szCs w:val="24"/>
        </w:rPr>
        <w:t>«</w:t>
      </w:r>
      <w:r w:rsidR="00C95EB0" w:rsidRPr="00707368">
        <w:rPr>
          <w:b/>
          <w:sz w:val="24"/>
          <w:szCs w:val="24"/>
        </w:rPr>
        <w:t>0</w:t>
      </w:r>
      <w:r w:rsidR="00CA029C" w:rsidRPr="00707368">
        <w:rPr>
          <w:b/>
          <w:sz w:val="24"/>
          <w:szCs w:val="24"/>
        </w:rPr>
        <w:t>5</w:t>
      </w:r>
      <w:r w:rsidRPr="00707368">
        <w:rPr>
          <w:b/>
          <w:sz w:val="24"/>
          <w:szCs w:val="24"/>
        </w:rPr>
        <w:t xml:space="preserve">» </w:t>
      </w:r>
      <w:r w:rsidR="00C95EB0" w:rsidRPr="00707368">
        <w:rPr>
          <w:b/>
          <w:sz w:val="24"/>
          <w:szCs w:val="24"/>
        </w:rPr>
        <w:t>октября</w:t>
      </w:r>
      <w:r w:rsidRPr="00707368">
        <w:rPr>
          <w:b/>
          <w:sz w:val="24"/>
          <w:szCs w:val="24"/>
        </w:rPr>
        <w:t xml:space="preserve"> </w:t>
      </w:r>
      <w:r w:rsidR="0042517C" w:rsidRPr="00707368">
        <w:rPr>
          <w:b/>
          <w:sz w:val="24"/>
          <w:szCs w:val="24"/>
        </w:rPr>
        <w:t>2018</w:t>
      </w:r>
      <w:r w:rsidRPr="0070736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690F51">
        <w:rPr>
          <w:sz w:val="24"/>
          <w:szCs w:val="24"/>
        </w:rPr>
        <w:t xml:space="preserve">, </w:t>
      </w:r>
      <w:bookmarkStart w:id="14" w:name="_GoBack"/>
      <w:bookmarkEnd w:id="14"/>
      <w:r w:rsidR="00690F51" w:rsidRPr="00690F5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690F51">
        <w:rPr>
          <w:sz w:val="24"/>
          <w:szCs w:val="24"/>
        </w:rPr>
        <w:t xml:space="preserve"> </w:t>
      </w:r>
      <w:r w:rsidR="00D15381" w:rsidRPr="00690F51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</w:t>
      </w:r>
      <w:r w:rsidR="00690F51">
        <w:rPr>
          <w:sz w:val="24"/>
          <w:szCs w:val="24"/>
        </w:rPr>
        <w:t>,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4A234A">
        <w:rPr>
          <w:sz w:val="24"/>
          <w:szCs w:val="24"/>
        </w:rPr>
        <w:t>Договор</w:t>
      </w:r>
      <w:r w:rsidR="006F16FB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на поставку </w:t>
      </w:r>
      <w:r w:rsidR="004A234A" w:rsidRPr="004103E0">
        <w:rPr>
          <w:sz w:val="24"/>
          <w:szCs w:val="24"/>
        </w:rPr>
        <w:t>запчастей к выключателям/разъединителям</w:t>
      </w:r>
      <w:r w:rsidR="004A234A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для нужд ПАО «МРСК Центра</w:t>
      </w:r>
      <w:r w:rsidR="00702B2C" w:rsidRPr="004A234A">
        <w:rPr>
          <w:sz w:val="24"/>
          <w:szCs w:val="24"/>
        </w:rPr>
        <w:t xml:space="preserve">» </w:t>
      </w:r>
      <w:r w:rsidR="00862664" w:rsidRPr="004A234A">
        <w:rPr>
          <w:sz w:val="24"/>
          <w:szCs w:val="24"/>
        </w:rPr>
        <w:t>(филиала «Костромаэнерго», расположенного по адресу</w:t>
      </w:r>
      <w:proofErr w:type="gramEnd"/>
      <w:r w:rsidR="00862664" w:rsidRPr="004A234A">
        <w:rPr>
          <w:sz w:val="24"/>
          <w:szCs w:val="24"/>
        </w:rPr>
        <w:t xml:space="preserve">: </w:t>
      </w:r>
      <w:proofErr w:type="gramStart"/>
      <w:r w:rsidR="00862664" w:rsidRPr="004A234A">
        <w:rPr>
          <w:sz w:val="24"/>
          <w:szCs w:val="24"/>
        </w:rPr>
        <w:t>РФ, 156961,</w:t>
      </w:r>
      <w:r w:rsidR="004A234A" w:rsidRPr="004A234A">
        <w:rPr>
          <w:sz w:val="24"/>
          <w:szCs w:val="24"/>
        </w:rPr>
        <w:t xml:space="preserve"> г. Кострома, проспект Мира, 53</w:t>
      </w:r>
      <w:r w:rsidR="00862664" w:rsidRPr="004A234A">
        <w:rPr>
          <w:sz w:val="24"/>
          <w:szCs w:val="24"/>
        </w:rPr>
        <w:t>)</w:t>
      </w:r>
      <w:r w:rsidRPr="004A234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4A234A">
        <w:rPr>
          <w:sz w:val="24"/>
          <w:szCs w:val="24"/>
        </w:rPr>
        <w:t xml:space="preserve">функционала </w:t>
      </w:r>
      <w:r w:rsidR="00914CDF" w:rsidRPr="004A234A">
        <w:rPr>
          <w:sz w:val="24"/>
          <w:szCs w:val="24"/>
        </w:rPr>
        <w:t>электронной торговой площадки ПАО «</w:t>
      </w:r>
      <w:proofErr w:type="spellStart"/>
      <w:r w:rsidR="00914CDF" w:rsidRPr="004A234A">
        <w:rPr>
          <w:sz w:val="24"/>
          <w:szCs w:val="24"/>
        </w:rPr>
        <w:t>Россети</w:t>
      </w:r>
      <w:proofErr w:type="spellEnd"/>
      <w:r w:rsidR="00914CDF" w:rsidRPr="004A234A">
        <w:rPr>
          <w:sz w:val="24"/>
          <w:szCs w:val="24"/>
        </w:rPr>
        <w:t>»</w:t>
      </w:r>
      <w:r w:rsidR="00914CDF" w:rsidRPr="005E2E95">
        <w:rPr>
          <w:sz w:val="24"/>
          <w:szCs w:val="24"/>
        </w:rPr>
        <w:t xml:space="preserve"> </w:t>
      </w:r>
      <w:hyperlink r:id="rId18" w:history="1">
        <w:r w:rsidR="004A234A" w:rsidRPr="004A234A">
          <w:rPr>
            <w:rStyle w:val="a7"/>
            <w:sz w:val="24"/>
            <w:szCs w:val="24"/>
          </w:rPr>
          <w:t>etp.rosseti.ru</w:t>
        </w:r>
      </w:hyperlink>
      <w:r w:rsidR="00914CDF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4A234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4A234A">
        <w:rPr>
          <w:sz w:val="24"/>
          <w:szCs w:val="24"/>
        </w:rPr>
        <w:t xml:space="preserve">заключения </w:t>
      </w:r>
      <w:r w:rsidR="00123C70" w:rsidRPr="004A234A">
        <w:rPr>
          <w:sz w:val="24"/>
          <w:szCs w:val="24"/>
        </w:rPr>
        <w:t>Договор</w:t>
      </w:r>
      <w:r w:rsidR="004A234A" w:rsidRPr="004A234A">
        <w:rPr>
          <w:sz w:val="24"/>
          <w:szCs w:val="24"/>
        </w:rPr>
        <w:t>а</w:t>
      </w:r>
      <w:r w:rsidR="00A40714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 xml:space="preserve">на поставку </w:t>
      </w:r>
      <w:r w:rsidR="004A234A" w:rsidRPr="004103E0">
        <w:rPr>
          <w:sz w:val="24"/>
          <w:szCs w:val="24"/>
        </w:rPr>
        <w:t xml:space="preserve">запчастей к </w:t>
      </w:r>
      <w:r w:rsidR="004A234A" w:rsidRPr="004A234A">
        <w:rPr>
          <w:sz w:val="24"/>
          <w:szCs w:val="24"/>
        </w:rPr>
        <w:t xml:space="preserve">выключателям/разъединителям </w:t>
      </w:r>
      <w:r w:rsidR="00702B2C" w:rsidRPr="004A234A">
        <w:rPr>
          <w:sz w:val="24"/>
          <w:szCs w:val="24"/>
        </w:rPr>
        <w:t>для нужд ПАО «МРСК Центра» (филиал</w:t>
      </w:r>
      <w:r w:rsidR="004A234A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</w:t>
      </w:r>
      <w:r w:rsidR="004A234A" w:rsidRPr="004A234A">
        <w:rPr>
          <w:sz w:val="24"/>
          <w:szCs w:val="24"/>
        </w:rPr>
        <w:t>«Костромаэнерго»</w:t>
      </w:r>
      <w:r w:rsidR="00702B2C" w:rsidRPr="004A234A">
        <w:rPr>
          <w:sz w:val="24"/>
          <w:szCs w:val="24"/>
        </w:rPr>
        <w:t>)</w:t>
      </w:r>
      <w:bookmarkEnd w:id="18"/>
      <w:r w:rsidR="00702B2C" w:rsidRPr="004A234A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234A">
        <w:rPr>
          <w:sz w:val="24"/>
          <w:szCs w:val="24"/>
        </w:rPr>
        <w:t xml:space="preserve">Количество лотов: </w:t>
      </w:r>
      <w:r w:rsidRPr="004A234A">
        <w:rPr>
          <w:b/>
          <w:sz w:val="24"/>
          <w:szCs w:val="24"/>
        </w:rPr>
        <w:t>1 (один)</w:t>
      </w:r>
      <w:r w:rsidRPr="004A234A">
        <w:rPr>
          <w:sz w:val="24"/>
          <w:szCs w:val="24"/>
        </w:rPr>
        <w:t>.</w:t>
      </w:r>
    </w:p>
    <w:bookmarkEnd w:id="19"/>
    <w:p w:rsidR="009D7F01" w:rsidRPr="004A234A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4A234A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A234A">
        <w:rPr>
          <w:i/>
          <w:sz w:val="24"/>
          <w:szCs w:val="24"/>
        </w:rPr>
        <w:t>Заявки</w:t>
      </w:r>
      <w:r w:rsidRPr="004A234A">
        <w:rPr>
          <w:i/>
          <w:sz w:val="24"/>
          <w:szCs w:val="24"/>
        </w:rPr>
        <w:t xml:space="preserve"> формирует стоимость </w:t>
      </w:r>
      <w:r w:rsidR="00E56A22" w:rsidRPr="004A234A">
        <w:rPr>
          <w:i/>
          <w:sz w:val="24"/>
          <w:szCs w:val="24"/>
        </w:rPr>
        <w:t>предлагаемой к поставке продукции</w:t>
      </w:r>
      <w:r w:rsidRPr="004A234A">
        <w:rPr>
          <w:i/>
          <w:sz w:val="24"/>
          <w:szCs w:val="24"/>
        </w:rPr>
        <w:t>, закупаемо</w:t>
      </w:r>
      <w:r w:rsidR="00E56A22" w:rsidRPr="004A234A">
        <w:rPr>
          <w:i/>
          <w:sz w:val="24"/>
          <w:szCs w:val="24"/>
        </w:rPr>
        <w:t>й</w:t>
      </w:r>
      <w:r w:rsidRPr="004A234A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1E3AB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4A234A" w:rsidRPr="00A35B1D">
        <w:rPr>
          <w:sz w:val="24"/>
          <w:szCs w:val="24"/>
        </w:rPr>
        <w:t>поставки продукции</w:t>
      </w:r>
      <w:r w:rsidR="00717F60" w:rsidRPr="00382A07">
        <w:rPr>
          <w:sz w:val="24"/>
          <w:szCs w:val="24"/>
        </w:rPr>
        <w:t xml:space="preserve">: </w:t>
      </w:r>
      <w:r w:rsidR="004A234A" w:rsidRPr="001E3AB7">
        <w:rPr>
          <w:sz w:val="24"/>
        </w:rPr>
        <w:t>30 календарных дней с момента заключения договора, но не ранее 14.01.2019</w:t>
      </w:r>
      <w:r w:rsidR="00717F60" w:rsidRPr="001E3AB7">
        <w:rPr>
          <w:sz w:val="24"/>
          <w:szCs w:val="24"/>
        </w:rPr>
        <w:t>.</w:t>
      </w:r>
      <w:bookmarkEnd w:id="20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4A234A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4A234A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</w:t>
      </w:r>
      <w:bookmarkEnd w:id="21"/>
      <w:r w:rsidR="000E66FA">
        <w:rPr>
          <w:sz w:val="24"/>
          <w:szCs w:val="24"/>
        </w:rPr>
        <w:t>:</w:t>
      </w:r>
    </w:p>
    <w:p w:rsidR="002A47D1" w:rsidRPr="000E66FA" w:rsidRDefault="000E66FA" w:rsidP="000E66FA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</w:pPr>
      <w:r w:rsidRPr="000E66FA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Центральный склад филиала «Костромаэнерго» - г. Кострома, ул. Катушечная д.157</w:t>
      </w:r>
      <w:r w:rsidR="008D2928" w:rsidRPr="000E66FA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E66FA">
        <w:rPr>
          <w:iCs/>
          <w:sz w:val="24"/>
          <w:szCs w:val="24"/>
        </w:rPr>
        <w:t>календарных</w:t>
      </w:r>
      <w:r w:rsidR="000E66FA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</w:t>
      </w:r>
      <w:r w:rsidRPr="00EA7782">
        <w:rPr>
          <w:bCs w:val="0"/>
          <w:sz w:val="24"/>
          <w:szCs w:val="24"/>
        </w:rPr>
        <w:t xml:space="preserve">в соответствии с инструкциями, </w:t>
      </w:r>
      <w:r w:rsidRPr="00EA778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A7782">
        <w:rPr>
          <w:bCs w:val="0"/>
          <w:sz w:val="24"/>
          <w:szCs w:val="24"/>
        </w:rPr>
        <w:t xml:space="preserve"> (</w:t>
      </w:r>
      <w:r w:rsidR="003F3A69" w:rsidRPr="00EA7782">
        <w:rPr>
          <w:bCs w:val="0"/>
          <w:spacing w:val="-2"/>
          <w:sz w:val="24"/>
          <w:szCs w:val="24"/>
        </w:rPr>
        <w:t>под</w:t>
      </w:r>
      <w:r w:rsidR="003F3A69"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_Ref440271072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EA7782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EA7782">
        <w:rPr>
          <w:bCs w:val="0"/>
          <w:spacing w:val="-2"/>
          <w:sz w:val="24"/>
          <w:szCs w:val="24"/>
        </w:rPr>
        <w:t>под</w:t>
      </w:r>
      <w:r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  <w:lang w:eastAsia="ru-RU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_Ref440274913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  <w:lang w:eastAsia="ru-RU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EA7782" w:rsidRDefault="00216641" w:rsidP="00EA778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EA7782">
        <w:rPr>
          <w:b/>
          <w:bCs w:val="0"/>
          <w:sz w:val="24"/>
          <w:szCs w:val="24"/>
          <w:u w:val="single"/>
        </w:rPr>
        <w:t>По Лоту №1:</w:t>
      </w:r>
      <w:r w:rsidR="00717F60" w:rsidRPr="00382A07">
        <w:rPr>
          <w:bCs w:val="0"/>
          <w:sz w:val="24"/>
          <w:szCs w:val="24"/>
        </w:rPr>
        <w:t xml:space="preserve"> </w:t>
      </w:r>
      <w:r w:rsidR="00EA7782" w:rsidRPr="00EA7782">
        <w:rPr>
          <w:b/>
          <w:sz w:val="24"/>
          <w:szCs w:val="24"/>
        </w:rPr>
        <w:t>1</w:t>
      </w:r>
      <w:r w:rsidR="00155DAF" w:rsidRPr="00EA7782">
        <w:rPr>
          <w:b/>
          <w:sz w:val="24"/>
          <w:szCs w:val="24"/>
        </w:rPr>
        <w:t> 4</w:t>
      </w:r>
      <w:r w:rsidR="00EA7782" w:rsidRPr="00EA7782">
        <w:rPr>
          <w:b/>
          <w:sz w:val="24"/>
          <w:szCs w:val="24"/>
        </w:rPr>
        <w:t>01</w:t>
      </w:r>
      <w:r w:rsidR="00155DAF" w:rsidRPr="00EA7782">
        <w:rPr>
          <w:b/>
          <w:sz w:val="24"/>
          <w:szCs w:val="24"/>
        </w:rPr>
        <w:t xml:space="preserve"> 7</w:t>
      </w:r>
      <w:r w:rsidR="00EA7782" w:rsidRPr="00EA7782">
        <w:rPr>
          <w:b/>
          <w:sz w:val="24"/>
          <w:szCs w:val="24"/>
        </w:rPr>
        <w:t>82</w:t>
      </w:r>
      <w:r w:rsidR="00155DAF" w:rsidRPr="00EA7782">
        <w:rPr>
          <w:sz w:val="24"/>
          <w:szCs w:val="24"/>
        </w:rPr>
        <w:t xml:space="preserve"> (</w:t>
      </w:r>
      <w:r w:rsidR="00EA7782" w:rsidRPr="00EA7782">
        <w:rPr>
          <w:sz w:val="24"/>
          <w:szCs w:val="24"/>
        </w:rPr>
        <w:t>Один миллион четыреста одна тысяча семьсот восемьдесят два</w:t>
      </w:r>
      <w:r w:rsidR="00155DAF" w:rsidRPr="00EA7782">
        <w:rPr>
          <w:sz w:val="24"/>
          <w:szCs w:val="24"/>
        </w:rPr>
        <w:t>) рубл</w:t>
      </w:r>
      <w:r w:rsidR="00EA7782" w:rsidRPr="00EA7782">
        <w:rPr>
          <w:sz w:val="24"/>
          <w:szCs w:val="24"/>
        </w:rPr>
        <w:t>я</w:t>
      </w:r>
      <w:r w:rsidR="00155DAF" w:rsidRPr="00EA7782">
        <w:rPr>
          <w:sz w:val="24"/>
          <w:szCs w:val="24"/>
        </w:rPr>
        <w:t xml:space="preserve"> 00 копеек РФ, без учета НДС; НДС составляет </w:t>
      </w:r>
      <w:r w:rsidR="00155DAF" w:rsidRPr="00EA7782">
        <w:rPr>
          <w:b/>
          <w:sz w:val="24"/>
          <w:szCs w:val="24"/>
        </w:rPr>
        <w:t>2</w:t>
      </w:r>
      <w:r w:rsidR="00EA7782">
        <w:rPr>
          <w:b/>
          <w:sz w:val="24"/>
          <w:szCs w:val="24"/>
        </w:rPr>
        <w:t>80</w:t>
      </w:r>
      <w:r w:rsidR="00155DAF" w:rsidRPr="00EA7782">
        <w:rPr>
          <w:b/>
          <w:sz w:val="24"/>
          <w:szCs w:val="24"/>
        </w:rPr>
        <w:t xml:space="preserve"> </w:t>
      </w:r>
      <w:r w:rsidR="00EA7782" w:rsidRPr="00EA7782">
        <w:rPr>
          <w:b/>
          <w:sz w:val="24"/>
          <w:szCs w:val="24"/>
        </w:rPr>
        <w:t>356</w:t>
      </w:r>
      <w:r w:rsidR="00155DAF" w:rsidRPr="00EA7782">
        <w:rPr>
          <w:sz w:val="24"/>
          <w:szCs w:val="24"/>
        </w:rPr>
        <w:t xml:space="preserve"> (</w:t>
      </w:r>
      <w:r w:rsidR="00EA7782" w:rsidRPr="00EA7782">
        <w:rPr>
          <w:sz w:val="24"/>
          <w:szCs w:val="24"/>
        </w:rPr>
        <w:t>Двести восемьдесят тысяч триста пятьдесят шесть</w:t>
      </w:r>
      <w:r w:rsidR="00155DAF" w:rsidRPr="00EA7782">
        <w:rPr>
          <w:sz w:val="24"/>
          <w:szCs w:val="24"/>
        </w:rPr>
        <w:t xml:space="preserve">) рублей </w:t>
      </w:r>
      <w:r w:rsidR="00EA7782" w:rsidRPr="00EA7782">
        <w:rPr>
          <w:sz w:val="24"/>
          <w:szCs w:val="24"/>
        </w:rPr>
        <w:t>40</w:t>
      </w:r>
      <w:r w:rsidR="00155DAF" w:rsidRPr="00EA7782">
        <w:rPr>
          <w:sz w:val="24"/>
          <w:szCs w:val="24"/>
        </w:rPr>
        <w:t xml:space="preserve"> копеек РФ; </w:t>
      </w:r>
      <w:r w:rsidR="00EA7782" w:rsidRPr="00EA7782">
        <w:rPr>
          <w:b/>
          <w:sz w:val="24"/>
          <w:szCs w:val="24"/>
        </w:rPr>
        <w:t>1</w:t>
      </w:r>
      <w:r w:rsidR="00155DAF" w:rsidRPr="00EA7782">
        <w:rPr>
          <w:b/>
          <w:sz w:val="24"/>
          <w:szCs w:val="24"/>
        </w:rPr>
        <w:t> </w:t>
      </w:r>
      <w:r w:rsidR="00EA7782" w:rsidRPr="00EA7782">
        <w:rPr>
          <w:b/>
          <w:sz w:val="24"/>
          <w:szCs w:val="24"/>
        </w:rPr>
        <w:t>682</w:t>
      </w:r>
      <w:r w:rsidR="00155DAF" w:rsidRPr="00EA7782">
        <w:rPr>
          <w:b/>
          <w:sz w:val="24"/>
          <w:szCs w:val="24"/>
        </w:rPr>
        <w:t xml:space="preserve"> </w:t>
      </w:r>
      <w:r w:rsidR="00EA7782" w:rsidRPr="00EA7782">
        <w:rPr>
          <w:b/>
          <w:sz w:val="24"/>
          <w:szCs w:val="24"/>
        </w:rPr>
        <w:t>138</w:t>
      </w:r>
      <w:r w:rsidR="00155DAF" w:rsidRPr="00EA7782">
        <w:rPr>
          <w:sz w:val="24"/>
          <w:szCs w:val="24"/>
        </w:rPr>
        <w:t xml:space="preserve"> (</w:t>
      </w:r>
      <w:r w:rsidR="00EA7782" w:rsidRPr="00EA7782">
        <w:rPr>
          <w:sz w:val="24"/>
          <w:szCs w:val="24"/>
        </w:rPr>
        <w:t>Один миллион шестьсот восемьдесят две тысячи сто тридцать восемь</w:t>
      </w:r>
      <w:r w:rsidR="00155DAF" w:rsidRPr="00EA7782">
        <w:rPr>
          <w:sz w:val="24"/>
          <w:szCs w:val="24"/>
        </w:rPr>
        <w:t xml:space="preserve">) рублей </w:t>
      </w:r>
      <w:r w:rsidR="00EA7782" w:rsidRPr="00EA7782">
        <w:rPr>
          <w:sz w:val="24"/>
          <w:szCs w:val="24"/>
        </w:rPr>
        <w:t>40</w:t>
      </w:r>
      <w:r w:rsidR="00155DAF" w:rsidRPr="00EA7782">
        <w:rPr>
          <w:sz w:val="24"/>
          <w:szCs w:val="24"/>
        </w:rPr>
        <w:t xml:space="preserve"> копеек РФ, с учетом НДС</w:t>
      </w:r>
      <w:r w:rsidR="00280464" w:rsidRPr="00EA7782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EA778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EA7782">
        <w:rPr>
          <w:bCs w:val="0"/>
          <w:sz w:val="24"/>
          <w:szCs w:val="24"/>
        </w:rPr>
        <w:t>.</w:t>
      </w:r>
      <w:proofErr w:type="gramEnd"/>
      <w:r w:rsidR="00AD344A" w:rsidRPr="00EA7782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EA7782">
        <w:rPr>
          <w:bCs w:val="0"/>
          <w:sz w:val="24"/>
          <w:szCs w:val="24"/>
        </w:rPr>
        <w:t>отгрузки продукции/оказания услуг/выполнения</w:t>
      </w:r>
      <w:proofErr w:type="gramEnd"/>
      <w:r w:rsidR="00AD344A" w:rsidRPr="00EA7782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90F51">
        <w:rPr>
          <w:bCs w:val="0"/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являющееся субъектом малого и среднего предпринимательства</w:t>
      </w:r>
      <w:r w:rsidRPr="00690F51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690F51" w:rsidRPr="00690F5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90F51">
        <w:rPr>
          <w:color w:val="000000"/>
          <w:sz w:val="24"/>
          <w:szCs w:val="24"/>
        </w:rPr>
        <w:t>договора по данной закупочной процедуре</w:t>
      </w:r>
      <w:r w:rsidR="00690F51" w:rsidRPr="00690F51">
        <w:rPr>
          <w:sz w:val="24"/>
          <w:szCs w:val="24"/>
          <w:lang w:eastAsia="ru-RU"/>
        </w:rPr>
        <w:t>;</w:t>
      </w:r>
    </w:p>
    <w:p w:rsidR="009D7F01" w:rsidRPr="006305A1" w:rsidRDefault="00690F51" w:rsidP="00690F51">
      <w:pPr>
        <w:widowControl w:val="0"/>
        <w:suppressAutoHyphens w:val="0"/>
        <w:spacing w:line="264" w:lineRule="auto"/>
        <w:ind w:left="851" w:hanging="284"/>
        <w:rPr>
          <w:sz w:val="24"/>
          <w:szCs w:val="24"/>
          <w:lang w:eastAsia="ru-RU"/>
        </w:rPr>
      </w:pPr>
      <w:r w:rsidRPr="00690F51">
        <w:rPr>
          <w:sz w:val="24"/>
          <w:szCs w:val="24"/>
        </w:rPr>
        <w:t>д)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r w:rsidR="00036006" w:rsidRPr="006305A1">
        <w:rPr>
          <w:sz w:val="24"/>
          <w:szCs w:val="24"/>
          <w:lang w:eastAsia="ru-RU"/>
        </w:rPr>
        <w:t xml:space="preserve"> </w:t>
      </w:r>
    </w:p>
    <w:p w:rsidR="00CF39D0" w:rsidRPr="00382A07" w:rsidRDefault="0094713A" w:rsidP="00690F51">
      <w:pPr>
        <w:numPr>
          <w:ilvl w:val="0"/>
          <w:numId w:val="97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C95EB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</w:t>
      </w:r>
      <w:r w:rsidRPr="00C95EB0">
        <w:rPr>
          <w:sz w:val="24"/>
          <w:szCs w:val="24"/>
        </w:rPr>
        <w:t>даты публикации</w:t>
      </w:r>
      <w:proofErr w:type="gramEnd"/>
      <w:r w:rsidRPr="00C95EB0">
        <w:rPr>
          <w:sz w:val="24"/>
          <w:szCs w:val="24"/>
        </w:rPr>
        <w:t xml:space="preserve"> закупочной процедуры (п. </w:t>
      </w:r>
      <w:r w:rsidRPr="00C95EB0">
        <w:rPr>
          <w:sz w:val="24"/>
          <w:szCs w:val="24"/>
        </w:rPr>
        <w:fldChar w:fldCharType="begin"/>
      </w:r>
      <w:r w:rsidRPr="00C95EB0">
        <w:rPr>
          <w:sz w:val="24"/>
          <w:szCs w:val="24"/>
        </w:rPr>
        <w:instrText xml:space="preserve"> REF _Ref191386085 \r \h  \* MERGEFORMAT </w:instrText>
      </w:r>
      <w:r w:rsidRPr="00C95EB0">
        <w:rPr>
          <w:sz w:val="24"/>
          <w:szCs w:val="24"/>
        </w:rPr>
      </w:r>
      <w:r w:rsidRPr="00C95EB0">
        <w:rPr>
          <w:sz w:val="24"/>
          <w:szCs w:val="24"/>
        </w:rPr>
        <w:fldChar w:fldCharType="separate"/>
      </w:r>
      <w:r w:rsidR="004D5055" w:rsidRPr="00C95EB0">
        <w:rPr>
          <w:sz w:val="24"/>
          <w:szCs w:val="24"/>
        </w:rPr>
        <w:t>1.1.1</w:t>
      </w:r>
      <w:r w:rsidRPr="00C95EB0">
        <w:rPr>
          <w:sz w:val="24"/>
          <w:szCs w:val="24"/>
        </w:rPr>
        <w:fldChar w:fldCharType="end"/>
      </w:r>
      <w:r w:rsidRPr="00C95EB0">
        <w:rPr>
          <w:sz w:val="24"/>
          <w:szCs w:val="24"/>
        </w:rPr>
        <w:t>).</w:t>
      </w:r>
    </w:p>
    <w:p w:rsidR="0015384A" w:rsidRPr="00C95EB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5EB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5EB0">
        <w:rPr>
          <w:b/>
          <w:sz w:val="24"/>
          <w:szCs w:val="24"/>
        </w:rPr>
        <w:t xml:space="preserve">12:00 </w:t>
      </w:r>
      <w:r w:rsidR="00C95EB0" w:rsidRPr="00C95EB0">
        <w:rPr>
          <w:b/>
          <w:sz w:val="24"/>
          <w:szCs w:val="24"/>
        </w:rPr>
        <w:t>1</w:t>
      </w:r>
      <w:r w:rsidR="00CA029C" w:rsidRPr="00C95EB0">
        <w:rPr>
          <w:b/>
          <w:sz w:val="24"/>
          <w:szCs w:val="24"/>
        </w:rPr>
        <w:t>8</w:t>
      </w:r>
      <w:r w:rsidRPr="00C95EB0">
        <w:rPr>
          <w:b/>
          <w:sz w:val="24"/>
          <w:szCs w:val="24"/>
        </w:rPr>
        <w:t xml:space="preserve"> </w:t>
      </w:r>
      <w:r w:rsidR="00CA029C" w:rsidRPr="00C95EB0">
        <w:rPr>
          <w:b/>
          <w:sz w:val="24"/>
          <w:szCs w:val="24"/>
        </w:rPr>
        <w:t xml:space="preserve">октября </w:t>
      </w:r>
      <w:r w:rsidRPr="00C95EB0">
        <w:rPr>
          <w:b/>
          <w:sz w:val="24"/>
          <w:szCs w:val="24"/>
        </w:rPr>
        <w:t>2018 года</w:t>
      </w:r>
      <w:r w:rsidRPr="00C95EB0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32C0A" w:rsidRPr="00690F51">
        <w:rPr>
          <w:bCs w:val="0"/>
          <w:sz w:val="24"/>
          <w:szCs w:val="24"/>
        </w:rPr>
        <w:t xml:space="preserve">сумму </w:t>
      </w:r>
      <w:r w:rsidR="00690F51" w:rsidRPr="00690F51">
        <w:rPr>
          <w:bCs w:val="0"/>
          <w:sz w:val="24"/>
          <w:szCs w:val="24"/>
        </w:rPr>
        <w:t>2</w:t>
      </w:r>
      <w:r w:rsidR="00932C0A" w:rsidRPr="00690F51">
        <w:rPr>
          <w:bCs w:val="0"/>
          <w:sz w:val="24"/>
          <w:szCs w:val="24"/>
        </w:rPr>
        <w:t>%</w:t>
      </w:r>
      <w:r w:rsidR="00932C0A" w:rsidRPr="00DB5A15">
        <w:rPr>
          <w:bCs w:val="0"/>
          <w:sz w:val="24"/>
          <w:szCs w:val="24"/>
        </w:rPr>
        <w:t xml:space="preserve">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</w:t>
      </w:r>
      <w:r w:rsidRPr="00690F51">
        <w:rPr>
          <w:sz w:val="24"/>
          <w:szCs w:val="24"/>
        </w:rPr>
        <w:t xml:space="preserve">неустойку в размере </w:t>
      </w:r>
      <w:bookmarkEnd w:id="534"/>
      <w:r w:rsidR="00690F51" w:rsidRPr="00690F51">
        <w:rPr>
          <w:sz w:val="24"/>
          <w:szCs w:val="24"/>
        </w:rPr>
        <w:t>2</w:t>
      </w:r>
      <w:r w:rsidR="000A7A8E" w:rsidRPr="00690F51">
        <w:rPr>
          <w:sz w:val="24"/>
          <w:szCs w:val="24"/>
        </w:rPr>
        <w:t>% от</w:t>
      </w:r>
      <w:r w:rsidR="000A7A8E" w:rsidRPr="00ED3DEB">
        <w:rPr>
          <w:sz w:val="24"/>
          <w:szCs w:val="24"/>
        </w:rPr>
        <w:t xml:space="preserve">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EA7782" w:rsidRPr="00D80A5F">
        <w:rPr>
          <w:iCs/>
          <w:sz w:val="24"/>
          <w:szCs w:val="24"/>
        </w:rPr>
        <w:t xml:space="preserve">РФ, 156961, г. Кострома, проспект Мира, </w:t>
      </w:r>
      <w:r w:rsidR="00EA7782" w:rsidRPr="00F25259">
        <w:rPr>
          <w:iCs/>
          <w:sz w:val="24"/>
          <w:szCs w:val="24"/>
        </w:rPr>
        <w:t>53</w:t>
      </w:r>
      <w:r w:rsidR="00EA7782" w:rsidRPr="00F25259">
        <w:rPr>
          <w:sz w:val="24"/>
          <w:szCs w:val="24"/>
        </w:rPr>
        <w:t xml:space="preserve">, </w:t>
      </w:r>
      <w:proofErr w:type="spellStart"/>
      <w:r w:rsidR="00EA7782" w:rsidRPr="00F25259">
        <w:rPr>
          <w:sz w:val="24"/>
          <w:szCs w:val="24"/>
        </w:rPr>
        <w:t>каб</w:t>
      </w:r>
      <w:proofErr w:type="spellEnd"/>
      <w:r w:rsidR="00EA7782" w:rsidRPr="00F25259">
        <w:rPr>
          <w:sz w:val="24"/>
          <w:szCs w:val="24"/>
        </w:rPr>
        <w:t>. №</w:t>
      </w:r>
      <w:r w:rsidR="00EA7782">
        <w:rPr>
          <w:sz w:val="24"/>
          <w:szCs w:val="24"/>
        </w:rPr>
        <w:t xml:space="preserve"> </w:t>
      </w:r>
      <w:r w:rsidR="00EA7782" w:rsidRPr="00F25259">
        <w:rPr>
          <w:sz w:val="24"/>
          <w:szCs w:val="24"/>
        </w:rPr>
        <w:t>31</w:t>
      </w:r>
      <w:r w:rsidR="00EA7782" w:rsidRPr="001513EF">
        <w:rPr>
          <w:sz w:val="24"/>
          <w:szCs w:val="24"/>
        </w:rPr>
        <w:t xml:space="preserve">8, исполнительный сотрудник - </w:t>
      </w:r>
      <w:r w:rsidR="00EA7782">
        <w:rPr>
          <w:sz w:val="24"/>
          <w:szCs w:val="24"/>
        </w:rPr>
        <w:t>Дейтер Инна Константиновна</w:t>
      </w:r>
      <w:r w:rsidR="00EA7782" w:rsidRPr="00F25259">
        <w:rPr>
          <w:sz w:val="24"/>
          <w:szCs w:val="24"/>
        </w:rPr>
        <w:t xml:space="preserve">, контактный телефон (4942) </w:t>
      </w:r>
      <w:r w:rsidR="00EA7782">
        <w:rPr>
          <w:sz w:val="24"/>
          <w:szCs w:val="24"/>
        </w:rPr>
        <w:t>396-48</w:t>
      </w:r>
      <w:r w:rsidR="00EA7782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A7782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EA7782">
        <w:rPr>
          <w:rFonts w:eastAsia="Calibri"/>
          <w:szCs w:val="24"/>
          <w:lang w:eastAsia="en-US"/>
        </w:rPr>
        <w:t>Дейтер Инне Константиновне</w:t>
      </w:r>
      <w:r w:rsidR="00EA7782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EA7782">
        <w:rPr>
          <w:rFonts w:eastAsia="Calibri"/>
          <w:szCs w:val="24"/>
          <w:lang w:eastAsia="en-US"/>
        </w:rPr>
        <w:t>482</w:t>
      </w:r>
      <w:proofErr w:type="gramEnd"/>
      <w:r w:rsidR="00EA7782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EA7782" w:rsidRPr="0084149A">
        <w:rPr>
          <w:rStyle w:val="a7"/>
        </w:rPr>
        <w:t>Deyter</w:t>
      </w:r>
      <w:proofErr w:type="spellEnd"/>
      <w:r w:rsidR="00EA7782" w:rsidRPr="0084149A">
        <w:rPr>
          <w:rStyle w:val="a7"/>
        </w:rPr>
        <w:t>.</w:t>
      </w:r>
      <w:r w:rsidR="00EA7782">
        <w:rPr>
          <w:rStyle w:val="a7"/>
          <w:lang w:val="en-US"/>
        </w:rPr>
        <w:t>IK</w:t>
      </w:r>
      <w:r w:rsidR="00EA7782" w:rsidRPr="00E947C9">
        <w:rPr>
          <w:rStyle w:val="a7"/>
        </w:rPr>
        <w:t>@</w:t>
      </w:r>
      <w:proofErr w:type="spellStart"/>
      <w:r w:rsidR="00EA7782" w:rsidRPr="00E947C9">
        <w:rPr>
          <w:rStyle w:val="a7"/>
          <w:lang w:val="en-US"/>
        </w:rPr>
        <w:t>mrsk</w:t>
      </w:r>
      <w:proofErr w:type="spellEnd"/>
      <w:r w:rsidR="00EA7782" w:rsidRPr="00E947C9">
        <w:rPr>
          <w:rStyle w:val="a7"/>
        </w:rPr>
        <w:t>-1.</w:t>
      </w:r>
      <w:proofErr w:type="spellStart"/>
      <w:r w:rsidR="00EA7782" w:rsidRPr="00E947C9">
        <w:rPr>
          <w:rStyle w:val="a7"/>
          <w:lang w:val="en-US"/>
        </w:rPr>
        <w:t>ru</w:t>
      </w:r>
      <w:proofErr w:type="spellEnd"/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EA7782" w:rsidRPr="001247C0" w:rsidRDefault="00EA7782" w:rsidP="00EA778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EA7782" w:rsidRPr="001247C0" w:rsidRDefault="00EA7782" w:rsidP="00EA7782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 xml:space="preserve">/с: 40702810829000001175 в отделении №8640 ПАО Сбербанк </w:t>
      </w:r>
      <w:r w:rsidRPr="005E1BBB">
        <w:rPr>
          <w:sz w:val="24"/>
          <w:szCs w:val="24"/>
        </w:rPr>
        <w:t>России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5E1BBB">
        <w:rPr>
          <w:sz w:val="24"/>
          <w:szCs w:val="24"/>
        </w:rPr>
        <w:t>БИК: 043469623</w:t>
      </w:r>
    </w:p>
    <w:p w:rsidR="006D2FCD" w:rsidRPr="00DB5A15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1BBB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</w:t>
      </w:r>
      <w:r w:rsidR="002B5044" w:rsidRPr="00C95EB0">
        <w:rPr>
          <w:b/>
          <w:bCs w:val="0"/>
          <w:sz w:val="24"/>
          <w:szCs w:val="24"/>
        </w:rPr>
        <w:t xml:space="preserve">00 минут </w:t>
      </w:r>
      <w:r w:rsidR="00C95EB0" w:rsidRPr="00C95EB0">
        <w:rPr>
          <w:b/>
          <w:bCs w:val="0"/>
          <w:sz w:val="24"/>
          <w:szCs w:val="24"/>
        </w:rPr>
        <w:t>23</w:t>
      </w:r>
      <w:r w:rsidR="00CA029C" w:rsidRPr="00C95EB0">
        <w:rPr>
          <w:b/>
          <w:bCs w:val="0"/>
          <w:sz w:val="24"/>
          <w:szCs w:val="24"/>
        </w:rPr>
        <w:t xml:space="preserve"> октября 2018</w:t>
      </w:r>
      <w:r w:rsidR="00CA029C" w:rsidRPr="00382A07">
        <w:rPr>
          <w:b/>
          <w:bCs w:val="0"/>
          <w:sz w:val="24"/>
          <w:szCs w:val="24"/>
        </w:rPr>
        <w:t xml:space="preserve"> </w:t>
      </w:r>
      <w:r w:rsidR="002B5044" w:rsidRPr="00382A07">
        <w:rPr>
          <w:b/>
          <w:bCs w:val="0"/>
          <w:sz w:val="24"/>
          <w:szCs w:val="24"/>
        </w:rPr>
        <w:t>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</w:t>
      </w:r>
      <w:r w:rsidRPr="00EA7782">
        <w:rPr>
          <w:sz w:val="24"/>
          <w:szCs w:val="24"/>
        </w:rPr>
        <w:t>содержат всех необходимых документов, требуемых настоящей Документацией</w:t>
      </w:r>
      <w:r w:rsidR="000E09E6" w:rsidRPr="00EA7782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0E09E6" w:rsidRPr="00EA7782">
        <w:rPr>
          <w:sz w:val="24"/>
          <w:szCs w:val="24"/>
        </w:rPr>
        <w:t>Excel</w:t>
      </w:r>
      <w:proofErr w:type="spellEnd"/>
      <w:r w:rsidR="00C138CC" w:rsidRPr="00EA7782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</w:t>
      </w:r>
      <w:r w:rsidRPr="00382A07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382A07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EA7782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EA7782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r w:rsidR="00EA7782" w:rsidRPr="004A1A68">
        <w:rPr>
          <w:sz w:val="24"/>
          <w:szCs w:val="24"/>
        </w:rPr>
        <w:t>преддоговорных</w:t>
      </w:r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EA7782">
        <w:rPr>
          <w:b w:val="0"/>
          <w:szCs w:val="24"/>
        </w:rPr>
        <w:t>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Pr="00382A07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7670F8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AD" w:rsidRDefault="00DA2DAD">
      <w:pPr>
        <w:spacing w:line="240" w:lineRule="auto"/>
      </w:pPr>
      <w:r>
        <w:separator/>
      </w:r>
    </w:p>
  </w:endnote>
  <w:endnote w:type="continuationSeparator" w:id="0">
    <w:p w:rsidR="00DA2DAD" w:rsidRDefault="00DA2DAD">
      <w:pPr>
        <w:spacing w:line="240" w:lineRule="auto"/>
      </w:pPr>
      <w:r>
        <w:continuationSeparator/>
      </w:r>
    </w:p>
  </w:endnote>
  <w:endnote w:id="1">
    <w:p w:rsidR="00C95EB0" w:rsidRPr="001D6DBB" w:rsidRDefault="00C95EB0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5EB0" w:rsidRDefault="00C95EB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Pr="00FA0376" w:rsidRDefault="00C95EB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0736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C95EB0" w:rsidRPr="00EE0539" w:rsidRDefault="00C95EB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F16FB">
      <w:rPr>
        <w:sz w:val="18"/>
        <w:szCs w:val="18"/>
      </w:rPr>
      <w:t>заключения Договора на поставку запчастей к выключателям/разъединителям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AD" w:rsidRDefault="00DA2DAD">
      <w:pPr>
        <w:spacing w:line="240" w:lineRule="auto"/>
      </w:pPr>
      <w:r>
        <w:separator/>
      </w:r>
    </w:p>
  </w:footnote>
  <w:footnote w:type="continuationSeparator" w:id="0">
    <w:p w:rsidR="00DA2DAD" w:rsidRDefault="00DA2DAD">
      <w:pPr>
        <w:spacing w:line="240" w:lineRule="auto"/>
      </w:pPr>
      <w:r>
        <w:continuationSeparator/>
      </w:r>
    </w:p>
  </w:footnote>
  <w:footnote w:id="1">
    <w:p w:rsidR="00C95EB0" w:rsidRPr="00B36685" w:rsidRDefault="00C95EB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95EB0" w:rsidRDefault="00C95EB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95EB0" w:rsidRDefault="00C95EB0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95EB0" w:rsidRPr="00F83889" w:rsidRDefault="00C95EB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95EB0" w:rsidRPr="00F83889" w:rsidRDefault="00C95EB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95EB0" w:rsidRPr="00F83889" w:rsidRDefault="00C95EB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95EB0" w:rsidRPr="00F83889" w:rsidRDefault="00C95EB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95EB0" w:rsidRDefault="00C95EB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Pr="00930031" w:rsidRDefault="00C95EB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0" w:rsidRDefault="00C95E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47C0665"/>
    <w:multiLevelType w:val="hybridMultilevel"/>
    <w:tmpl w:val="E19EF868"/>
    <w:lvl w:ilvl="0" w:tplc="8446FA44">
      <w:start w:val="6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8"/>
  </w:num>
  <w:num w:numId="24">
    <w:abstractNumId w:val="133"/>
  </w:num>
  <w:num w:numId="25">
    <w:abstractNumId w:val="122"/>
  </w:num>
  <w:num w:numId="26">
    <w:abstractNumId w:val="109"/>
  </w:num>
  <w:num w:numId="27">
    <w:abstractNumId w:val="75"/>
  </w:num>
  <w:num w:numId="28">
    <w:abstractNumId w:val="97"/>
  </w:num>
  <w:num w:numId="29">
    <w:abstractNumId w:val="134"/>
  </w:num>
  <w:num w:numId="30">
    <w:abstractNumId w:val="93"/>
  </w:num>
  <w:num w:numId="31">
    <w:abstractNumId w:val="94"/>
  </w:num>
  <w:num w:numId="32">
    <w:abstractNumId w:val="119"/>
  </w:num>
  <w:num w:numId="33">
    <w:abstractNumId w:val="138"/>
  </w:num>
  <w:num w:numId="34">
    <w:abstractNumId w:val="124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0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1"/>
  </w:num>
  <w:num w:numId="51">
    <w:abstractNumId w:val="79"/>
  </w:num>
  <w:num w:numId="52">
    <w:abstractNumId w:val="132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8"/>
  </w:num>
  <w:num w:numId="59">
    <w:abstractNumId w:val="72"/>
  </w:num>
  <w:num w:numId="60">
    <w:abstractNumId w:val="89"/>
  </w:num>
  <w:num w:numId="61">
    <w:abstractNumId w:val="73"/>
  </w:num>
  <w:num w:numId="62">
    <w:abstractNumId w:val="140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2"/>
  </w:num>
  <w:num w:numId="70">
    <w:abstractNumId w:val="96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5"/>
  </w:num>
  <w:num w:numId="84">
    <w:abstractNumId w:val="90"/>
  </w:num>
  <w:num w:numId="85">
    <w:abstractNumId w:val="103"/>
  </w:num>
  <w:num w:numId="86">
    <w:abstractNumId w:val="121"/>
  </w:num>
  <w:num w:numId="87">
    <w:abstractNumId w:val="113"/>
  </w:num>
  <w:num w:numId="88">
    <w:abstractNumId w:val="144"/>
  </w:num>
  <w:num w:numId="89">
    <w:abstractNumId w:val="114"/>
  </w:num>
  <w:num w:numId="90">
    <w:abstractNumId w:val="100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11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57B09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66F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AB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234A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E73"/>
    <w:rsid w:val="00673FC7"/>
    <w:rsid w:val="0067458D"/>
    <w:rsid w:val="00680B79"/>
    <w:rsid w:val="00684527"/>
    <w:rsid w:val="00685336"/>
    <w:rsid w:val="00685381"/>
    <w:rsid w:val="00687401"/>
    <w:rsid w:val="00690F5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6FB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7368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0F8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EB0"/>
    <w:rsid w:val="00C95F76"/>
    <w:rsid w:val="00C96484"/>
    <w:rsid w:val="00C96CE2"/>
    <w:rsid w:val="00C97FDB"/>
    <w:rsid w:val="00CA029C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432C"/>
    <w:rsid w:val="00D975BA"/>
    <w:rsid w:val="00DA1402"/>
    <w:rsid w:val="00DA2DAD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7782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EA778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C4CD-FB36-4A38-8751-3F3962C1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29875</Words>
  <Characters>170293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199769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75</cp:revision>
  <cp:lastPrinted>2015-12-29T14:27:00Z</cp:lastPrinted>
  <dcterms:created xsi:type="dcterms:W3CDTF">2016-12-02T12:44:00Z</dcterms:created>
  <dcterms:modified xsi:type="dcterms:W3CDTF">2018-10-05T05:40:00Z</dcterms:modified>
</cp:coreProperties>
</file>