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0828" w:rsidRPr="00382A07" w:rsidRDefault="001E0929" w:rsidP="00BF0828">
      <w:pPr>
        <w:ind w:right="-425"/>
        <w:rPr>
          <w:sz w:val="16"/>
          <w:szCs w:val="16"/>
        </w:rPr>
      </w:pPr>
      <w:bookmarkStart w:id="0" w:name="_Ref56251018"/>
      <w:bookmarkStart w:id="1" w:name="_Ref56251020"/>
      <w:bookmarkStart w:id="2" w:name="_Ref57046967"/>
      <w:bookmarkStart w:id="3" w:name="_Ref57322917"/>
      <w:bookmarkStart w:id="4" w:name="_Ref57322919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>
              <w:txbxContent>
                <w:p w:rsidR="004B5B93" w:rsidRPr="00041308" w:rsidRDefault="004B5B93" w:rsidP="004B5B93">
                  <w:pPr>
                    <w:ind w:right="-21" w:firstLine="0"/>
                    <w:jc w:val="left"/>
                    <w:rPr>
                      <w:rFonts w:ascii="Helios" w:hAnsi="Helios"/>
                      <w:sz w:val="12"/>
                      <w:szCs w:val="12"/>
                    </w:rPr>
                  </w:pPr>
                  <w:r>
                    <w:rPr>
                      <w:rFonts w:ascii="Helios" w:hAnsi="Helios"/>
                      <w:sz w:val="12"/>
                      <w:szCs w:val="12"/>
                    </w:rPr>
                    <w:t>Ф</w:t>
                  </w:r>
                  <w:r w:rsidRPr="00785D82">
                    <w:rPr>
                      <w:rFonts w:ascii="Helios" w:hAnsi="Helios"/>
                      <w:sz w:val="12"/>
                      <w:szCs w:val="12"/>
                    </w:rPr>
                    <w:t>илиал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 xml:space="preserve"> ПАО </w:t>
                  </w:r>
                  <w:r w:rsidRPr="00785D82">
                    <w:rPr>
                      <w:rFonts w:ascii="Helios" w:hAnsi="Helios"/>
                      <w:sz w:val="12"/>
                      <w:szCs w:val="12"/>
                    </w:rPr>
                    <w:t>«М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 xml:space="preserve">РСК Центра» </w:t>
                  </w:r>
                  <w:r w:rsidRPr="00041308">
                    <w:rPr>
                      <w:rFonts w:ascii="Helios" w:hAnsi="Helios"/>
                      <w:sz w:val="12"/>
                      <w:szCs w:val="12"/>
                    </w:rPr>
                    <w:t xml:space="preserve">- 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>«Костромаэнерго»</w:t>
                  </w:r>
                </w:p>
                <w:p w:rsidR="004B5B93" w:rsidRPr="00010061" w:rsidRDefault="004B5B93" w:rsidP="004B5B93">
                  <w:pPr>
                    <w:ind w:right="-21" w:firstLine="0"/>
                    <w:jc w:val="left"/>
                    <w:rPr>
                      <w:rFonts w:ascii="Helios" w:hAnsi="Helios"/>
                      <w:sz w:val="12"/>
                      <w:szCs w:val="12"/>
                    </w:rPr>
                  </w:pPr>
                  <w:r w:rsidRPr="00010061">
                    <w:rPr>
                      <w:rFonts w:ascii="Helios" w:hAnsi="Helios"/>
                      <w:sz w:val="12"/>
                      <w:szCs w:val="12"/>
                    </w:rPr>
                    <w:t>п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>р</w:t>
                  </w:r>
                  <w:r w:rsidRPr="00010061">
                    <w:rPr>
                      <w:rFonts w:ascii="Helios" w:hAnsi="Helios"/>
                      <w:sz w:val="12"/>
                      <w:szCs w:val="12"/>
                    </w:rPr>
                    <w:t>. Мира, д.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 xml:space="preserve"> 53</w:t>
                  </w:r>
                  <w:r w:rsidRPr="00010061">
                    <w:rPr>
                      <w:rFonts w:ascii="Helios" w:hAnsi="Helios"/>
                      <w:sz w:val="12"/>
                      <w:szCs w:val="12"/>
                    </w:rPr>
                    <w:t>, г.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 xml:space="preserve"> Кострома</w:t>
                  </w:r>
                  <w:r w:rsidRPr="00010061">
                    <w:rPr>
                      <w:rFonts w:ascii="Helios" w:hAnsi="Helios"/>
                      <w:sz w:val="12"/>
                      <w:szCs w:val="12"/>
                    </w:rPr>
                    <w:t xml:space="preserve">, Россия, 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>156961</w:t>
                  </w:r>
                </w:p>
                <w:p w:rsidR="004B5B93" w:rsidRDefault="004B5B93" w:rsidP="004B5B93">
                  <w:pPr>
                    <w:ind w:right="-21" w:firstLine="0"/>
                    <w:jc w:val="left"/>
                    <w:rPr>
                      <w:rFonts w:ascii="Helios" w:hAnsi="Helios"/>
                      <w:sz w:val="12"/>
                      <w:szCs w:val="12"/>
                    </w:rPr>
                  </w:pPr>
                  <w:r>
                    <w:rPr>
                      <w:rFonts w:ascii="Helios" w:hAnsi="Helios"/>
                      <w:sz w:val="12"/>
                      <w:szCs w:val="12"/>
                    </w:rPr>
                    <w:t>т</w:t>
                  </w:r>
                  <w:r w:rsidRPr="0034173B">
                    <w:rPr>
                      <w:rFonts w:ascii="Helios" w:hAnsi="Helios"/>
                      <w:sz w:val="12"/>
                      <w:szCs w:val="12"/>
                    </w:rPr>
                    <w:t xml:space="preserve">ел.: (4942) 39-63-59, факс: (4942) 55-87-43, </w:t>
                  </w:r>
                </w:p>
                <w:p w:rsidR="004B5B93" w:rsidRDefault="004B5B93" w:rsidP="004B5B93">
                  <w:pPr>
                    <w:ind w:right="-21" w:firstLine="0"/>
                    <w:jc w:val="left"/>
                    <w:rPr>
                      <w:rFonts w:ascii="Helios" w:hAnsi="Helios"/>
                      <w:sz w:val="12"/>
                      <w:szCs w:val="12"/>
                    </w:rPr>
                  </w:pPr>
                  <w:r>
                    <w:rPr>
                      <w:rFonts w:ascii="Helios" w:hAnsi="Helios"/>
                      <w:sz w:val="12"/>
                      <w:szCs w:val="12"/>
                    </w:rPr>
                    <w:t>тел./</w:t>
                  </w:r>
                  <w:r w:rsidRPr="00010061">
                    <w:rPr>
                      <w:rFonts w:ascii="Helios" w:hAnsi="Helios"/>
                      <w:sz w:val="12"/>
                      <w:szCs w:val="12"/>
                    </w:rPr>
                    <w:t>прямая линия энергетиков: 8-800-50-50-115,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</w:p>
                <w:p w:rsidR="004B5B93" w:rsidRPr="00010061" w:rsidRDefault="004B5B93" w:rsidP="004B5B93">
                  <w:pPr>
                    <w:ind w:right="-21" w:firstLine="0"/>
                    <w:jc w:val="left"/>
                    <w:rPr>
                      <w:rFonts w:ascii="Helios" w:hAnsi="Helios"/>
                      <w:sz w:val="12"/>
                      <w:szCs w:val="12"/>
                    </w:rPr>
                  </w:pPr>
                  <w:r w:rsidRPr="00010061">
                    <w:rPr>
                      <w:rFonts w:ascii="Helios" w:hAnsi="Helios"/>
                      <w:sz w:val="12"/>
                      <w:szCs w:val="12"/>
                    </w:rPr>
                    <w:t>телефон доверия: +7 (495) 747-92-99</w:t>
                  </w:r>
                </w:p>
                <w:p w:rsidR="004B5B93" w:rsidRPr="00113CEE" w:rsidRDefault="004B5B93" w:rsidP="004B5B93">
                  <w:pPr>
                    <w:ind w:right="-21" w:firstLine="0"/>
                    <w:jc w:val="left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r w:rsidRPr="0034173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113CEE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34173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r w:rsidRPr="00113CEE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r w:rsidRPr="0034173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kostromaenergo</w:t>
                  </w:r>
                  <w:r w:rsidRPr="00113CEE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@</w:t>
                  </w:r>
                  <w:r w:rsidRPr="0034173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mrsk</w:t>
                  </w:r>
                  <w:r w:rsidRPr="00113CEE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-1.</w:t>
                  </w:r>
                  <w:r w:rsidRPr="0034173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ru</w:t>
                  </w:r>
                  <w:r w:rsidRPr="00113CEE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r w:rsidRPr="0034173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http</w:t>
                  </w:r>
                  <w:r w:rsidRPr="00113CEE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://</w:t>
                  </w:r>
                  <w:r w:rsidRPr="0034173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www</w:t>
                  </w:r>
                  <w:r w:rsidRPr="00113CEE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.</w:t>
                  </w:r>
                  <w:r w:rsidRPr="0034173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mrsk</w:t>
                  </w:r>
                  <w:r w:rsidRPr="00113CEE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-1.</w:t>
                  </w:r>
                  <w:r w:rsidRPr="0034173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ru</w:t>
                  </w:r>
                </w:p>
                <w:p w:rsidR="004B5B93" w:rsidRPr="00113CEE" w:rsidRDefault="004B5B93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</w:p>
              </w:txbxContent>
            </v:textbox>
            <w10:wrap type="square" anchorx="margin"/>
          </v:shape>
        </w:pict>
      </w:r>
      <w:r w:rsidR="00BF0828" w:rsidRPr="00382A07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382A07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color w:val="auto"/>
          <w:spacing w:val="4"/>
          <w:sz w:val="14"/>
          <w:szCs w:val="14"/>
          <w:lang w:val="en-US"/>
        </w:rPr>
      </w:pPr>
    </w:p>
    <w:p w:rsidR="007556FF" w:rsidRPr="00382A07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382A07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7556FF" w:rsidRPr="00382A07" w:rsidRDefault="007556FF" w:rsidP="007556FF">
      <w:pPr>
        <w:ind w:left="5670" w:firstLine="0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УТВЕРЖДАЮ:</w:t>
      </w:r>
    </w:p>
    <w:p w:rsidR="004B5B93" w:rsidRPr="00CD7FCD" w:rsidRDefault="004B5B93" w:rsidP="004B5B93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Заместитель п</w:t>
      </w:r>
      <w:r w:rsidRPr="00CD7FCD">
        <w:rPr>
          <w:sz w:val="24"/>
          <w:szCs w:val="24"/>
        </w:rPr>
        <w:t>редседател</w:t>
      </w:r>
      <w:r>
        <w:rPr>
          <w:sz w:val="24"/>
          <w:szCs w:val="24"/>
        </w:rPr>
        <w:t>я</w:t>
      </w:r>
      <w:r w:rsidRPr="00CD7FCD">
        <w:rPr>
          <w:sz w:val="24"/>
          <w:szCs w:val="24"/>
        </w:rPr>
        <w:t xml:space="preserve"> закупочной комиссии -</w:t>
      </w:r>
    </w:p>
    <w:p w:rsidR="004B5B93" w:rsidRPr="00113CEE" w:rsidRDefault="004B5B93" w:rsidP="004B5B93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</w:t>
      </w:r>
      <w:r w:rsidRPr="00791DAE">
        <w:rPr>
          <w:sz w:val="24"/>
          <w:szCs w:val="24"/>
        </w:rPr>
        <w:t xml:space="preserve">Заместитель директора по безопасности – </w:t>
      </w:r>
    </w:p>
    <w:p w:rsidR="004B5B93" w:rsidRPr="004B5B93" w:rsidRDefault="004B5B93" w:rsidP="004B5B93">
      <w:pPr>
        <w:spacing w:line="240" w:lineRule="auto"/>
        <w:jc w:val="right"/>
        <w:rPr>
          <w:sz w:val="24"/>
          <w:szCs w:val="24"/>
        </w:rPr>
      </w:pPr>
      <w:r w:rsidRPr="00791DAE">
        <w:rPr>
          <w:sz w:val="24"/>
          <w:szCs w:val="24"/>
        </w:rPr>
        <w:t xml:space="preserve">начальник отдела безопасности </w:t>
      </w:r>
    </w:p>
    <w:p w:rsidR="004B5B93" w:rsidRPr="00CD7FCD" w:rsidRDefault="004B5B93" w:rsidP="004B5B93">
      <w:pPr>
        <w:spacing w:line="240" w:lineRule="auto"/>
        <w:jc w:val="right"/>
        <w:rPr>
          <w:sz w:val="24"/>
          <w:szCs w:val="24"/>
        </w:rPr>
      </w:pPr>
      <w:r w:rsidRPr="00791DAE">
        <w:rPr>
          <w:sz w:val="24"/>
          <w:szCs w:val="24"/>
        </w:rPr>
        <w:t>филиала ПАО «МРСК Центра» - «Костромаэнерго»</w:t>
      </w:r>
    </w:p>
    <w:p w:rsidR="004B5B93" w:rsidRPr="007E4F4E" w:rsidRDefault="004B5B93" w:rsidP="004B5B93">
      <w:pPr>
        <w:jc w:val="right"/>
        <w:rPr>
          <w:highlight w:val="yellow"/>
        </w:rPr>
      </w:pPr>
    </w:p>
    <w:p w:rsidR="007556FF" w:rsidRPr="00113CEE" w:rsidRDefault="004B5B93" w:rsidP="004B5B93">
      <w:pPr>
        <w:spacing w:line="240" w:lineRule="auto"/>
        <w:jc w:val="right"/>
        <w:rPr>
          <w:sz w:val="24"/>
          <w:szCs w:val="24"/>
        </w:rPr>
      </w:pPr>
      <w:r w:rsidRPr="00CD7FCD">
        <w:rPr>
          <w:sz w:val="24"/>
          <w:szCs w:val="24"/>
        </w:rPr>
        <w:t xml:space="preserve">____________________ </w:t>
      </w:r>
      <w:r>
        <w:rPr>
          <w:sz w:val="24"/>
          <w:szCs w:val="24"/>
        </w:rPr>
        <w:t>А</w:t>
      </w:r>
      <w:r w:rsidRPr="00040816">
        <w:rPr>
          <w:sz w:val="24"/>
          <w:szCs w:val="24"/>
        </w:rPr>
        <w:t>.</w:t>
      </w:r>
      <w:r>
        <w:rPr>
          <w:sz w:val="24"/>
          <w:szCs w:val="24"/>
        </w:rPr>
        <w:t>В</w:t>
      </w:r>
      <w:r w:rsidRPr="00040816">
        <w:rPr>
          <w:sz w:val="24"/>
          <w:szCs w:val="24"/>
        </w:rPr>
        <w:t xml:space="preserve">. </w:t>
      </w:r>
      <w:r>
        <w:rPr>
          <w:sz w:val="24"/>
          <w:szCs w:val="24"/>
        </w:rPr>
        <w:t>Коротин</w:t>
      </w:r>
    </w:p>
    <w:p w:rsidR="004B5B93" w:rsidRPr="004B5B93" w:rsidRDefault="004B5B93" w:rsidP="004B5B93">
      <w:pPr>
        <w:spacing w:line="240" w:lineRule="auto"/>
        <w:jc w:val="right"/>
        <w:rPr>
          <w:sz w:val="24"/>
          <w:szCs w:val="24"/>
        </w:rPr>
      </w:pPr>
    </w:p>
    <w:p w:rsidR="007556FF" w:rsidRPr="00382A07" w:rsidRDefault="007556FF" w:rsidP="007556FF">
      <w:pPr>
        <w:ind w:left="5670" w:firstLine="0"/>
        <w:jc w:val="right"/>
        <w:rPr>
          <w:sz w:val="24"/>
          <w:szCs w:val="24"/>
        </w:rPr>
      </w:pPr>
      <w:r w:rsidRPr="00382A07">
        <w:rPr>
          <w:sz w:val="24"/>
          <w:szCs w:val="24"/>
        </w:rPr>
        <w:t xml:space="preserve"> «____» ___________________ </w:t>
      </w:r>
      <w:r w:rsidR="0042517C">
        <w:rPr>
          <w:sz w:val="24"/>
          <w:szCs w:val="24"/>
        </w:rPr>
        <w:t>2018</w:t>
      </w:r>
      <w:r w:rsidRPr="00382A07">
        <w:rPr>
          <w:sz w:val="24"/>
          <w:szCs w:val="24"/>
        </w:rPr>
        <w:t xml:space="preserve"> г.</w:t>
      </w:r>
    </w:p>
    <w:p w:rsidR="007556FF" w:rsidRPr="00382A07" w:rsidRDefault="007556FF" w:rsidP="007556FF">
      <w:pPr>
        <w:ind w:firstLine="0"/>
        <w:jc w:val="left"/>
        <w:rPr>
          <w:sz w:val="24"/>
          <w:szCs w:val="24"/>
        </w:rPr>
      </w:pPr>
    </w:p>
    <w:p w:rsidR="007556FF" w:rsidRPr="00382A07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>Согласовано на заседании</w:t>
      </w:r>
    </w:p>
    <w:p w:rsidR="007556FF" w:rsidRPr="00382A07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>закупочной комиссии</w:t>
      </w:r>
    </w:p>
    <w:p w:rsidR="007556FF" w:rsidRPr="00382A07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>Протокол № ____________</w:t>
      </w:r>
    </w:p>
    <w:p w:rsidR="007556FF" w:rsidRPr="00382A07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 xml:space="preserve">от «___» _______ </w:t>
      </w:r>
      <w:r w:rsidR="0042517C">
        <w:rPr>
          <w:b/>
          <w:kern w:val="36"/>
          <w:sz w:val="24"/>
          <w:szCs w:val="24"/>
        </w:rPr>
        <w:t>2018</w:t>
      </w:r>
      <w:r w:rsidRPr="00382A07">
        <w:rPr>
          <w:b/>
          <w:kern w:val="36"/>
          <w:sz w:val="24"/>
          <w:szCs w:val="24"/>
        </w:rPr>
        <w:t xml:space="preserve"> года</w:t>
      </w:r>
    </w:p>
    <w:p w:rsidR="00717F60" w:rsidRPr="00382A07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382A07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382A07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382A07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382A07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382A07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382A07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на право заключения </w:t>
      </w:r>
      <w:r w:rsidR="007556FF" w:rsidRPr="004B5B93">
        <w:rPr>
          <w:b/>
          <w:sz w:val="24"/>
          <w:szCs w:val="24"/>
        </w:rPr>
        <w:t>Договор</w:t>
      </w:r>
      <w:r w:rsidR="004B5B93" w:rsidRPr="004B5B93">
        <w:rPr>
          <w:b/>
          <w:sz w:val="24"/>
          <w:szCs w:val="24"/>
        </w:rPr>
        <w:t>а</w:t>
      </w:r>
      <w:r w:rsidR="007556FF" w:rsidRPr="004B5B93">
        <w:rPr>
          <w:b/>
          <w:sz w:val="24"/>
          <w:szCs w:val="24"/>
        </w:rPr>
        <w:t xml:space="preserve"> на </w:t>
      </w:r>
      <w:r w:rsidR="004B5B93" w:rsidRPr="004B5B93">
        <w:rPr>
          <w:b/>
          <w:sz w:val="24"/>
          <w:szCs w:val="24"/>
        </w:rPr>
        <w:t>приобретение лицензий для цифровых радиостанций для нужд ПАО «МРСК Центра» (филиала «Костромаэнерго»)</w:t>
      </w:r>
    </w:p>
    <w:p w:rsidR="007556FF" w:rsidRPr="00382A07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382A07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382A07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382A07">
        <w:rPr>
          <w:rFonts w:ascii="Times New Roman" w:eastAsia="Times New Roman" w:hAnsi="Times New Roman" w:cs="Times New Roman"/>
          <w:b/>
          <w:caps/>
        </w:rPr>
        <w:t>,</w:t>
      </w:r>
      <w:r w:rsidRPr="00382A07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382A07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382A07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382A07">
        <w:rPr>
          <w:rFonts w:ascii="Times New Roman" w:hAnsi="Times New Roman" w:cs="Times New Roman"/>
        </w:rPr>
        <w:t xml:space="preserve"> </w:t>
      </w: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4B5B93" w:rsidRPr="00382A07" w:rsidRDefault="004B5B93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 xml:space="preserve">г. </w:t>
      </w:r>
      <w:r w:rsidR="004B5B93">
        <w:rPr>
          <w:sz w:val="24"/>
          <w:szCs w:val="24"/>
        </w:rPr>
        <w:t>Кострома</w:t>
      </w:r>
      <w:r w:rsidRPr="00382A07">
        <w:rPr>
          <w:sz w:val="24"/>
          <w:szCs w:val="24"/>
        </w:rPr>
        <w:br/>
      </w:r>
      <w:r w:rsidR="0042517C">
        <w:rPr>
          <w:sz w:val="24"/>
          <w:szCs w:val="24"/>
        </w:rPr>
        <w:t>2018</w:t>
      </w:r>
      <w:r w:rsidRPr="00382A07">
        <w:rPr>
          <w:sz w:val="24"/>
          <w:szCs w:val="24"/>
        </w:rPr>
        <w:t xml:space="preserve"> г.</w:t>
      </w:r>
    </w:p>
    <w:p w:rsidR="00717F60" w:rsidRPr="00382A07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382A07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382A07" w:rsidRDefault="00717F60" w:rsidP="00F44B29">
      <w:pPr>
        <w:pStyle w:val="1f4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СОДЕРЖАНИЕ</w:t>
      </w:r>
    </w:p>
    <w:p w:rsidR="001D6DBB" w:rsidRDefault="00D161E0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382A07">
        <w:rPr>
          <w:sz w:val="24"/>
          <w:szCs w:val="24"/>
        </w:rPr>
        <w:fldChar w:fldCharType="begin"/>
      </w:r>
      <w:r w:rsidR="00717F60" w:rsidRPr="00382A07">
        <w:rPr>
          <w:sz w:val="24"/>
          <w:szCs w:val="24"/>
        </w:rPr>
        <w:instrText xml:space="preserve"> TOC </w:instrText>
      </w:r>
      <w:r w:rsidRPr="00382A07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1D6DBB">
        <w:rPr>
          <w:noProof/>
        </w:rPr>
        <w:t>1</w:t>
      </w:r>
      <w:r w:rsidR="001D6DBB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1D6DBB">
        <w:rPr>
          <w:noProof/>
        </w:rPr>
        <w:t>Общие положения</w:t>
      </w:r>
      <w:r w:rsidR="001D6DBB">
        <w:rPr>
          <w:noProof/>
        </w:rPr>
        <w:tab/>
      </w:r>
      <w:r>
        <w:rPr>
          <w:noProof/>
        </w:rPr>
        <w:fldChar w:fldCharType="begin"/>
      </w:r>
      <w:r w:rsidR="001D6DBB">
        <w:rPr>
          <w:noProof/>
        </w:rPr>
        <w:instrText xml:space="preserve"> PAGEREF _Toc498588843 \h </w:instrText>
      </w:r>
      <w:r>
        <w:rPr>
          <w:noProof/>
        </w:rPr>
      </w:r>
      <w:r>
        <w:rPr>
          <w:noProof/>
        </w:rPr>
        <w:fldChar w:fldCharType="separate"/>
      </w:r>
      <w:r w:rsidR="005169FA">
        <w:rPr>
          <w:noProof/>
        </w:rPr>
        <w:t>4</w:t>
      </w:r>
      <w:r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5169FA">
        <w:rPr>
          <w:noProof/>
        </w:rPr>
        <w:t>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5169FA">
        <w:rPr>
          <w:noProof/>
        </w:rPr>
        <w:t>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5169FA">
        <w:rPr>
          <w:noProof/>
        </w:rPr>
        <w:t>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5169FA">
        <w:rPr>
          <w:noProof/>
        </w:rPr>
        <w:t>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5169FA">
        <w:rPr>
          <w:noProof/>
        </w:rPr>
        <w:t>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продукции с разбиением заказа на лоты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5169FA">
        <w:rPr>
          <w:noProof/>
        </w:rPr>
        <w:t>8</w:t>
      </w:r>
      <w:r w:rsidR="00D161E0">
        <w:rPr>
          <w:noProof/>
        </w:rPr>
        <w:fldChar w:fldCharType="end"/>
      </w:r>
    </w:p>
    <w:p w:rsidR="001D6DBB" w:rsidRDefault="001D6DBB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FB1EEF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_Toc498588856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5169FA">
        <w:rPr>
          <w:noProof/>
        </w:rPr>
        <w:t>10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_Toc498588857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5169FA">
        <w:rPr>
          <w:noProof/>
        </w:rPr>
        <w:t>10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_Toc498588861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5169FA">
        <w:rPr>
          <w:noProof/>
        </w:rPr>
        <w:t>10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_Toc498588865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5169FA">
        <w:rPr>
          <w:noProof/>
        </w:rPr>
        <w:t>12</w:t>
      </w:r>
      <w:r w:rsidR="00D161E0">
        <w:rPr>
          <w:noProof/>
        </w:rPr>
        <w:fldChar w:fldCharType="end"/>
      </w:r>
    </w:p>
    <w:p w:rsidR="001D6DBB" w:rsidRDefault="001D6DBB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5169FA">
        <w:rPr>
          <w:noProof/>
        </w:rPr>
        <w:t>13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5169FA">
        <w:rPr>
          <w:noProof/>
        </w:rPr>
        <w:t>13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5169FA">
        <w:rPr>
          <w:noProof/>
        </w:rPr>
        <w:t>13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5169FA">
        <w:rPr>
          <w:noProof/>
        </w:rPr>
        <w:t>14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5169FA">
        <w:rPr>
          <w:noProof/>
        </w:rPr>
        <w:t>29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5169FA">
        <w:rPr>
          <w:noProof/>
        </w:rPr>
        <w:t>30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5169FA">
        <w:rPr>
          <w:noProof/>
        </w:rPr>
        <w:t>30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5169FA">
        <w:rPr>
          <w:noProof/>
        </w:rPr>
        <w:t>32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О приоритете продукции (товаров) российского происхождения по отношению к продукции (товарам), происходящим из иностранного государства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5169FA">
        <w:rPr>
          <w:noProof/>
        </w:rPr>
        <w:t>34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5169FA">
        <w:rPr>
          <w:noProof/>
        </w:rPr>
        <w:t>36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5169FA">
        <w:rPr>
          <w:noProof/>
        </w:rPr>
        <w:t>36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5169FA">
        <w:rPr>
          <w:noProof/>
        </w:rPr>
        <w:t>37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5169FA">
        <w:rPr>
          <w:noProof/>
        </w:rPr>
        <w:t>38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Поставщика по Договору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5169FA">
        <w:rPr>
          <w:noProof/>
        </w:rPr>
        <w:t>40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5169FA">
        <w:rPr>
          <w:noProof/>
        </w:rPr>
        <w:t>40</w:t>
      </w:r>
      <w:r w:rsidR="00D161E0">
        <w:rPr>
          <w:noProof/>
        </w:rPr>
        <w:fldChar w:fldCharType="end"/>
      </w:r>
    </w:p>
    <w:p w:rsidR="001D6DBB" w:rsidRDefault="001D6DBB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FB1EEF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5169FA">
        <w:rPr>
          <w:noProof/>
        </w:rPr>
        <w:t>41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требования к условиям поставки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_Toc498588911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5169FA">
        <w:rPr>
          <w:noProof/>
        </w:rPr>
        <w:t>41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закупаемой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5169FA">
        <w:rPr>
          <w:noProof/>
        </w:rPr>
        <w:t>41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поставляемой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5169FA">
        <w:rPr>
          <w:noProof/>
        </w:rPr>
        <w:t>41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Участнику.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5169FA">
        <w:rPr>
          <w:noProof/>
        </w:rPr>
        <w:t>41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Иные требования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5169FA">
        <w:rPr>
          <w:noProof/>
        </w:rPr>
        <w:t>41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 w:val="0"/>
          <w:noProof/>
        </w:rPr>
        <w:t>4.6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5169FA">
        <w:rPr>
          <w:noProof/>
        </w:rPr>
        <w:t>41</w:t>
      </w:r>
      <w:r w:rsidR="00D161E0">
        <w:rPr>
          <w:noProof/>
        </w:rPr>
        <w:fldChar w:fldCharType="end"/>
      </w:r>
    </w:p>
    <w:p w:rsidR="001D6DBB" w:rsidRDefault="001D6DBB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5169FA">
        <w:rPr>
          <w:noProof/>
        </w:rPr>
        <w:t>42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5169FA">
        <w:rPr>
          <w:noProof/>
        </w:rPr>
        <w:t>42</w:t>
      </w:r>
      <w:r w:rsidR="00D161E0">
        <w:rPr>
          <w:noProof/>
        </w:rPr>
        <w:fldChar w:fldCharType="end"/>
      </w:r>
    </w:p>
    <w:p w:rsidR="001D6DBB" w:rsidRDefault="001D6D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5169FA">
        <w:rPr>
          <w:noProof/>
        </w:rPr>
        <w:t>46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FB1EEF">
        <w:rPr>
          <w:bCs w:val="0"/>
          <w:noProof/>
        </w:rPr>
        <w:t xml:space="preserve">поставок </w:t>
      </w:r>
      <w:r>
        <w:rPr>
          <w:noProof/>
        </w:rPr>
        <w:t>(форма 2)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5169FA">
        <w:rPr>
          <w:noProof/>
        </w:rPr>
        <w:t>48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Техническое предложение (форма 3)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5169FA">
        <w:rPr>
          <w:noProof/>
        </w:rPr>
        <w:t>51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выполнения поставок (форма 4)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5169FA">
        <w:rPr>
          <w:noProof/>
        </w:rPr>
        <w:t>53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Протокол разногласий к проекту Договора (форма 5)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5169FA">
        <w:rPr>
          <w:noProof/>
        </w:rPr>
        <w:t>55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6)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5169FA">
        <w:rPr>
          <w:noProof/>
        </w:rPr>
        <w:t>57</w:t>
      </w:r>
      <w:r w:rsidR="00D161E0">
        <w:rPr>
          <w:noProof/>
        </w:rPr>
        <w:fldChar w:fldCharType="end"/>
      </w:r>
    </w:p>
    <w:p w:rsidR="001D6DBB" w:rsidRDefault="001D6D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5.6.2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5169FA">
        <w:rPr>
          <w:noProof/>
        </w:rPr>
        <w:t>59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7)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5169FA">
        <w:rPr>
          <w:noProof/>
        </w:rPr>
        <w:t>66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8)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5169FA">
        <w:rPr>
          <w:noProof/>
        </w:rPr>
        <w:t>68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9)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5169FA">
        <w:rPr>
          <w:noProof/>
        </w:rPr>
        <w:t>70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10)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5169FA">
        <w:rPr>
          <w:noProof/>
        </w:rPr>
        <w:t>72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_Toc498588962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5169FA">
        <w:rPr>
          <w:noProof/>
        </w:rPr>
        <w:t>76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12)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_Toc498588967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5169FA">
        <w:rPr>
          <w:noProof/>
        </w:rPr>
        <w:t>80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13)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5169FA">
        <w:rPr>
          <w:noProof/>
        </w:rPr>
        <w:t>83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14)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5169FA">
        <w:rPr>
          <w:noProof/>
        </w:rPr>
        <w:t>85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План распределения объемов выполнения поставок внутри коллективного Участника (форма 15)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5169FA">
        <w:rPr>
          <w:noProof/>
        </w:rPr>
        <w:t>87</w:t>
      </w:r>
      <w:r w:rsidR="00D161E0">
        <w:rPr>
          <w:noProof/>
        </w:rPr>
        <w:fldChar w:fldCharType="end"/>
      </w:r>
    </w:p>
    <w:p w:rsidR="00717F60" w:rsidRPr="00382A07" w:rsidRDefault="00D161E0" w:rsidP="00F44B29">
      <w:pPr>
        <w:pStyle w:val="1f4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382A07" w:rsidSect="002B0606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382A07">
        <w:rPr>
          <w:sz w:val="24"/>
          <w:szCs w:val="24"/>
        </w:rPr>
        <w:fldChar w:fldCharType="end"/>
      </w:r>
    </w:p>
    <w:p w:rsidR="00717F60" w:rsidRPr="00382A07" w:rsidRDefault="00717F60" w:rsidP="00E722B6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98588843"/>
      <w:bookmarkEnd w:id="6"/>
      <w:r w:rsidRPr="00382A07">
        <w:rPr>
          <w:szCs w:val="24"/>
        </w:rPr>
        <w:lastRenderedPageBreak/>
        <w:t>Общие положения</w:t>
      </w:r>
      <w:bookmarkEnd w:id="7"/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98588844"/>
      <w:bookmarkEnd w:id="8"/>
      <w:r w:rsidRPr="00382A07">
        <w:t>Общие сведения о процедуре запроса предложений</w:t>
      </w:r>
      <w:bookmarkEnd w:id="9"/>
    </w:p>
    <w:p w:rsidR="005B75A6" w:rsidRPr="004B5B93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r w:rsidRPr="004B5B93">
        <w:rPr>
          <w:iCs/>
          <w:sz w:val="24"/>
          <w:szCs w:val="24"/>
        </w:rPr>
        <w:t xml:space="preserve">Заказчик, являющийся Организатором запроса предложений </w:t>
      </w:r>
      <w:r w:rsidR="007556FF" w:rsidRPr="004B5B93">
        <w:rPr>
          <w:iCs/>
          <w:sz w:val="24"/>
          <w:szCs w:val="24"/>
        </w:rPr>
        <w:t>– ПАО «МРСК Центра» (далее – Заказчик или Организатор)</w:t>
      </w:r>
      <w:r w:rsidRPr="004B5B93">
        <w:rPr>
          <w:iCs/>
          <w:sz w:val="24"/>
          <w:szCs w:val="24"/>
        </w:rPr>
        <w:t xml:space="preserve"> (</w:t>
      </w:r>
      <w:r w:rsidR="004B5B93" w:rsidRPr="004B5B93">
        <w:rPr>
          <w:iCs/>
          <w:sz w:val="24"/>
          <w:szCs w:val="24"/>
        </w:rPr>
        <w:t xml:space="preserve">почтовый адрес: РФ, 156961, г. Кострома, проспект Мира, 53, секретарь Закупочной комиссии и ответственное лицо – специалист 2-й категории отдела закупочной деятельности филиала ПАО «МРСК Центра» - «Костромаэнерго» Дейтер И.К., контактный телефон: (4942) 396-482, </w:t>
      </w:r>
      <w:r w:rsidR="004B5B93" w:rsidRPr="004B5B93">
        <w:rPr>
          <w:sz w:val="24"/>
          <w:szCs w:val="24"/>
        </w:rPr>
        <w:t xml:space="preserve">адрес электронной почты: </w:t>
      </w:r>
      <w:r w:rsidR="004B5B93" w:rsidRPr="004B5B93">
        <w:rPr>
          <w:rStyle w:val="a7"/>
          <w:sz w:val="24"/>
          <w:szCs w:val="24"/>
        </w:rPr>
        <w:t>Deyter.</w:t>
      </w:r>
      <w:r w:rsidR="004B5B93" w:rsidRPr="004B5B93">
        <w:rPr>
          <w:rStyle w:val="a7"/>
          <w:sz w:val="24"/>
          <w:szCs w:val="24"/>
          <w:lang w:val="en-US"/>
        </w:rPr>
        <w:t>IK</w:t>
      </w:r>
      <w:r w:rsidR="004B5B93" w:rsidRPr="004B5B93">
        <w:rPr>
          <w:rStyle w:val="a7"/>
          <w:sz w:val="24"/>
          <w:szCs w:val="24"/>
        </w:rPr>
        <w:t>@</w:t>
      </w:r>
      <w:r w:rsidR="004B5B93" w:rsidRPr="004B5B93">
        <w:rPr>
          <w:rStyle w:val="a7"/>
          <w:sz w:val="24"/>
          <w:szCs w:val="24"/>
          <w:lang w:val="en-US"/>
        </w:rPr>
        <w:t>mrsk</w:t>
      </w:r>
      <w:r w:rsidR="004B5B93" w:rsidRPr="004B5B93">
        <w:rPr>
          <w:rStyle w:val="a7"/>
          <w:sz w:val="24"/>
          <w:szCs w:val="24"/>
        </w:rPr>
        <w:t>-1.</w:t>
      </w:r>
      <w:r w:rsidR="004B5B93" w:rsidRPr="004B5B93">
        <w:rPr>
          <w:rStyle w:val="a7"/>
          <w:sz w:val="24"/>
          <w:szCs w:val="24"/>
          <w:lang w:val="en-US"/>
        </w:rPr>
        <w:t>ru</w:t>
      </w:r>
      <w:r w:rsidR="00223240" w:rsidRPr="004B5B93">
        <w:rPr>
          <w:rStyle w:val="a7"/>
          <w:color w:val="auto"/>
          <w:sz w:val="24"/>
          <w:szCs w:val="24"/>
        </w:rPr>
        <w:t>)</w:t>
      </w:r>
      <w:r w:rsidR="00862664" w:rsidRPr="004B5B93">
        <w:rPr>
          <w:sz w:val="24"/>
          <w:szCs w:val="24"/>
        </w:rPr>
        <w:t xml:space="preserve"> </w:t>
      </w:r>
      <w:r w:rsidR="004B5EB3" w:rsidRPr="004B5B93">
        <w:rPr>
          <w:iCs/>
          <w:sz w:val="24"/>
          <w:szCs w:val="24"/>
        </w:rPr>
        <w:t>Извещени</w:t>
      </w:r>
      <w:r w:rsidRPr="004B5B93">
        <w:rPr>
          <w:iCs/>
          <w:sz w:val="24"/>
          <w:szCs w:val="24"/>
        </w:rPr>
        <w:t>ем</w:t>
      </w:r>
      <w:r w:rsidRPr="004B5B93">
        <w:rPr>
          <w:sz w:val="24"/>
          <w:szCs w:val="24"/>
        </w:rPr>
        <w:t xml:space="preserve"> о проведении открытого </w:t>
      </w:r>
      <w:r w:rsidRPr="004B5B93">
        <w:rPr>
          <w:iCs/>
          <w:sz w:val="24"/>
          <w:szCs w:val="24"/>
        </w:rPr>
        <w:t>запроса предложений</w:t>
      </w:r>
      <w:r w:rsidRPr="004B5B93">
        <w:rPr>
          <w:sz w:val="24"/>
          <w:szCs w:val="24"/>
        </w:rPr>
        <w:t xml:space="preserve">, </w:t>
      </w:r>
      <w:r w:rsidRPr="00013107">
        <w:rPr>
          <w:sz w:val="24"/>
          <w:szCs w:val="24"/>
        </w:rPr>
        <w:t xml:space="preserve">опубликованным </w:t>
      </w:r>
      <w:r w:rsidRPr="00013107">
        <w:rPr>
          <w:b/>
          <w:sz w:val="24"/>
          <w:szCs w:val="24"/>
        </w:rPr>
        <w:t>«</w:t>
      </w:r>
      <w:r w:rsidR="00113CEE" w:rsidRPr="00013107">
        <w:rPr>
          <w:b/>
          <w:sz w:val="24"/>
          <w:szCs w:val="24"/>
        </w:rPr>
        <w:t>23</w:t>
      </w:r>
      <w:r w:rsidRPr="00013107">
        <w:rPr>
          <w:b/>
          <w:sz w:val="24"/>
          <w:szCs w:val="24"/>
        </w:rPr>
        <w:t xml:space="preserve">» </w:t>
      </w:r>
      <w:r w:rsidR="00113CEE" w:rsidRPr="00013107">
        <w:rPr>
          <w:b/>
          <w:sz w:val="24"/>
          <w:szCs w:val="24"/>
        </w:rPr>
        <w:t>апреля</w:t>
      </w:r>
      <w:r w:rsidRPr="00013107">
        <w:rPr>
          <w:b/>
          <w:sz w:val="24"/>
          <w:szCs w:val="24"/>
        </w:rPr>
        <w:t xml:space="preserve"> </w:t>
      </w:r>
      <w:r w:rsidR="0042517C" w:rsidRPr="00013107">
        <w:rPr>
          <w:b/>
          <w:sz w:val="24"/>
          <w:szCs w:val="24"/>
        </w:rPr>
        <w:t>2018</w:t>
      </w:r>
      <w:r w:rsidRPr="00013107">
        <w:rPr>
          <w:b/>
          <w:sz w:val="24"/>
          <w:szCs w:val="24"/>
        </w:rPr>
        <w:t xml:space="preserve"> г.</w:t>
      </w:r>
      <w:r w:rsidRPr="00013107">
        <w:rPr>
          <w:sz w:val="24"/>
          <w:szCs w:val="24"/>
        </w:rPr>
        <w:t xml:space="preserve"> на</w:t>
      </w:r>
      <w:r w:rsidRPr="004B5B93">
        <w:rPr>
          <w:sz w:val="24"/>
          <w:szCs w:val="24"/>
        </w:rPr>
        <w:t xml:space="preserve"> официальном сайте (</w:t>
      </w:r>
      <w:hyperlink r:id="rId16" w:history="1">
        <w:r w:rsidR="00345CCA" w:rsidRPr="004B5B93">
          <w:rPr>
            <w:rStyle w:val="a7"/>
            <w:color w:val="auto"/>
            <w:sz w:val="24"/>
            <w:szCs w:val="24"/>
          </w:rPr>
          <w:t>www.zakupki.</w:t>
        </w:r>
        <w:r w:rsidR="00345CCA" w:rsidRPr="004B5B93">
          <w:rPr>
            <w:rStyle w:val="a7"/>
            <w:color w:val="auto"/>
            <w:sz w:val="24"/>
            <w:szCs w:val="24"/>
            <w:lang w:val="en-US"/>
          </w:rPr>
          <w:t>gov</w:t>
        </w:r>
        <w:r w:rsidR="00345CCA" w:rsidRPr="004B5B93">
          <w:rPr>
            <w:rStyle w:val="a7"/>
            <w:color w:val="auto"/>
            <w:sz w:val="24"/>
            <w:szCs w:val="24"/>
          </w:rPr>
          <w:t>.ru</w:t>
        </w:r>
      </w:hyperlink>
      <w:r w:rsidRPr="004B5B93">
        <w:rPr>
          <w:sz w:val="24"/>
          <w:szCs w:val="24"/>
        </w:rPr>
        <w:t>),</w:t>
      </w:r>
      <w:r w:rsidR="009D7F01" w:rsidRPr="004B5B93">
        <w:rPr>
          <w:iCs/>
          <w:sz w:val="24"/>
          <w:szCs w:val="24"/>
        </w:rPr>
        <w:t xml:space="preserve"> </w:t>
      </w:r>
      <w:r w:rsidR="009D7F01" w:rsidRPr="004B5B93">
        <w:rPr>
          <w:sz w:val="24"/>
          <w:szCs w:val="24"/>
        </w:rPr>
        <w:t xml:space="preserve">на сайте </w:t>
      </w:r>
      <w:r w:rsidR="007556FF" w:rsidRPr="004B5B93">
        <w:rPr>
          <w:iCs/>
          <w:sz w:val="24"/>
          <w:szCs w:val="24"/>
        </w:rPr>
        <w:t>ПАО «МРСК Центра»</w:t>
      </w:r>
      <w:r w:rsidR="009D7F01" w:rsidRPr="004B5B93">
        <w:rPr>
          <w:sz w:val="24"/>
          <w:szCs w:val="24"/>
        </w:rPr>
        <w:t xml:space="preserve"> (</w:t>
      </w:r>
      <w:hyperlink r:id="rId17" w:history="1">
        <w:r w:rsidR="007556FF" w:rsidRPr="004B5B93">
          <w:rPr>
            <w:rStyle w:val="a7"/>
            <w:color w:val="auto"/>
            <w:sz w:val="24"/>
            <w:szCs w:val="24"/>
          </w:rPr>
          <w:t>www.mrsk-1.ru</w:t>
        </w:r>
      </w:hyperlink>
      <w:r w:rsidR="00862664" w:rsidRPr="004B5B93">
        <w:rPr>
          <w:sz w:val="24"/>
          <w:szCs w:val="24"/>
        </w:rPr>
        <w:t>)</w:t>
      </w:r>
      <w:r w:rsidR="00702B2C" w:rsidRPr="004B5B93">
        <w:rPr>
          <w:sz w:val="24"/>
          <w:szCs w:val="24"/>
        </w:rPr>
        <w:t xml:space="preserve">, на сайте ЭТП, указанном в п. </w:t>
      </w:r>
      <w:r w:rsidR="00007625" w:rsidRPr="004B5B93">
        <w:rPr>
          <w:sz w:val="24"/>
          <w:szCs w:val="24"/>
        </w:rPr>
        <w:fldChar w:fldCharType="begin"/>
      </w:r>
      <w:r w:rsidR="00007625" w:rsidRPr="004B5B93">
        <w:rPr>
          <w:sz w:val="24"/>
          <w:szCs w:val="24"/>
        </w:rPr>
        <w:instrText xml:space="preserve"> REF _Ref440269836 \r \h  \* MERGEFORMAT </w:instrText>
      </w:r>
      <w:r w:rsidR="00007625" w:rsidRPr="004B5B93">
        <w:rPr>
          <w:sz w:val="24"/>
          <w:szCs w:val="24"/>
        </w:rPr>
      </w:r>
      <w:r w:rsidR="00007625" w:rsidRPr="004B5B93">
        <w:rPr>
          <w:sz w:val="24"/>
          <w:szCs w:val="24"/>
        </w:rPr>
        <w:fldChar w:fldCharType="separate"/>
      </w:r>
      <w:r w:rsidR="0000216B" w:rsidRPr="004B5B93">
        <w:rPr>
          <w:sz w:val="24"/>
          <w:szCs w:val="24"/>
        </w:rPr>
        <w:t>1.1.2</w:t>
      </w:r>
      <w:r w:rsidR="00007625" w:rsidRPr="004B5B93">
        <w:rPr>
          <w:sz w:val="24"/>
          <w:szCs w:val="24"/>
        </w:rPr>
        <w:fldChar w:fldCharType="end"/>
      </w:r>
      <w:r w:rsidR="00702B2C" w:rsidRPr="004B5B93">
        <w:rPr>
          <w:sz w:val="24"/>
          <w:szCs w:val="24"/>
        </w:rPr>
        <w:t xml:space="preserve"> настоящей Документации, </w:t>
      </w:r>
      <w:r w:rsidR="009A7733" w:rsidRPr="004B5B93">
        <w:rPr>
          <w:iCs/>
          <w:sz w:val="24"/>
          <w:szCs w:val="24"/>
        </w:rPr>
        <w:t xml:space="preserve"> </w:t>
      </w:r>
      <w:r w:rsidRPr="004B5B93">
        <w:rPr>
          <w:iCs/>
          <w:sz w:val="24"/>
          <w:szCs w:val="24"/>
        </w:rPr>
        <w:t>приг</w:t>
      </w:r>
      <w:r w:rsidRPr="004B5B93">
        <w:rPr>
          <w:sz w:val="24"/>
          <w:szCs w:val="24"/>
        </w:rPr>
        <w:t>ласило юридических лиц</w:t>
      </w:r>
      <w:r w:rsidR="005B75A6" w:rsidRPr="004B5B93">
        <w:rPr>
          <w:sz w:val="24"/>
          <w:szCs w:val="24"/>
        </w:rPr>
        <w:t xml:space="preserve"> и физических лиц (в т.</w:t>
      </w:r>
      <w:r w:rsidR="003129D4" w:rsidRPr="004B5B93">
        <w:rPr>
          <w:sz w:val="24"/>
          <w:szCs w:val="24"/>
        </w:rPr>
        <w:t xml:space="preserve"> </w:t>
      </w:r>
      <w:r w:rsidR="005B75A6" w:rsidRPr="004B5B93">
        <w:rPr>
          <w:sz w:val="24"/>
          <w:szCs w:val="24"/>
        </w:rPr>
        <w:t>ч. индивидуальных предпринимателей)</w:t>
      </w:r>
      <w:r w:rsidR="009D7F01" w:rsidRPr="004B5B93">
        <w:rPr>
          <w:sz w:val="24"/>
          <w:szCs w:val="24"/>
        </w:rPr>
        <w:t xml:space="preserve"> </w:t>
      </w:r>
      <w:r w:rsidR="00D15381" w:rsidRPr="004B5B93">
        <w:rPr>
          <w:sz w:val="24"/>
          <w:szCs w:val="24"/>
        </w:rPr>
        <w:t xml:space="preserve">(далее – Участники) </w:t>
      </w:r>
      <w:r w:rsidR="004B5EB3" w:rsidRPr="004B5B93">
        <w:rPr>
          <w:sz w:val="24"/>
          <w:szCs w:val="24"/>
        </w:rPr>
        <w:t>к участию в процедуре О</w:t>
      </w:r>
      <w:r w:rsidRPr="004B5B93">
        <w:rPr>
          <w:sz w:val="24"/>
          <w:szCs w:val="24"/>
        </w:rPr>
        <w:t xml:space="preserve">ткрытого запроса предложений (далее – запрос предложений) </w:t>
      </w:r>
      <w:bookmarkEnd w:id="10"/>
      <w:r w:rsidR="004B5EB3" w:rsidRPr="004B5B93">
        <w:rPr>
          <w:sz w:val="24"/>
          <w:szCs w:val="24"/>
        </w:rPr>
        <w:t xml:space="preserve">на право заключения </w:t>
      </w:r>
      <w:r w:rsidR="00702B2C" w:rsidRPr="00FF796C">
        <w:rPr>
          <w:sz w:val="24"/>
          <w:szCs w:val="24"/>
        </w:rPr>
        <w:t>Договор</w:t>
      </w:r>
      <w:r w:rsidR="00FF796C" w:rsidRPr="00FF796C">
        <w:rPr>
          <w:sz w:val="24"/>
          <w:szCs w:val="24"/>
        </w:rPr>
        <w:t>а</w:t>
      </w:r>
      <w:r w:rsidR="00702B2C" w:rsidRPr="00FF796C">
        <w:rPr>
          <w:sz w:val="24"/>
          <w:szCs w:val="24"/>
        </w:rPr>
        <w:t xml:space="preserve"> на </w:t>
      </w:r>
      <w:r w:rsidR="00FF796C" w:rsidRPr="00420869">
        <w:rPr>
          <w:iCs/>
          <w:sz w:val="24"/>
          <w:szCs w:val="24"/>
          <w:lang w:eastAsia="ru-RU"/>
        </w:rPr>
        <w:t>приобретение лицензий для цифровых радиостанций</w:t>
      </w:r>
      <w:r w:rsidR="00702B2C" w:rsidRPr="004B5B93">
        <w:rPr>
          <w:sz w:val="24"/>
          <w:szCs w:val="24"/>
        </w:rPr>
        <w:t xml:space="preserve"> для нужд ПАО «МРСК Центра» </w:t>
      </w:r>
      <w:r w:rsidR="00862664" w:rsidRPr="00FF796C">
        <w:rPr>
          <w:sz w:val="24"/>
          <w:szCs w:val="24"/>
        </w:rPr>
        <w:t>(филиала «Костромаэнерго», расположенного по адресу: РФ, 156961,</w:t>
      </w:r>
      <w:r w:rsidR="00FF796C" w:rsidRPr="00FF796C">
        <w:rPr>
          <w:sz w:val="24"/>
          <w:szCs w:val="24"/>
        </w:rPr>
        <w:t xml:space="preserve"> г. Кострома, проспект Мира, 53</w:t>
      </w:r>
      <w:r w:rsidR="00862664" w:rsidRPr="00FF796C">
        <w:rPr>
          <w:sz w:val="24"/>
          <w:szCs w:val="24"/>
        </w:rPr>
        <w:t>)</w:t>
      </w:r>
      <w:r w:rsidRPr="00FF796C">
        <w:rPr>
          <w:sz w:val="24"/>
          <w:szCs w:val="24"/>
        </w:rPr>
        <w:t>.</w:t>
      </w:r>
      <w:bookmarkEnd w:id="11"/>
      <w:bookmarkEnd w:id="12"/>
      <w:bookmarkEnd w:id="13"/>
    </w:p>
    <w:p w:rsidR="00717F60" w:rsidRPr="00382A07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382A07">
        <w:rPr>
          <w:sz w:val="24"/>
          <w:szCs w:val="24"/>
        </w:rPr>
        <w:t xml:space="preserve">Настоящий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382A07">
        <w:rPr>
          <w:sz w:val="24"/>
          <w:szCs w:val="24"/>
        </w:rPr>
        <w:t>электронной торговой площадк</w:t>
      </w:r>
      <w:r w:rsidR="00414AB1" w:rsidRPr="00382A07">
        <w:rPr>
          <w:sz w:val="24"/>
          <w:szCs w:val="24"/>
        </w:rPr>
        <w:t>и</w:t>
      </w:r>
      <w:r w:rsidR="00702B2C" w:rsidRPr="00382A07">
        <w:rPr>
          <w:sz w:val="24"/>
          <w:szCs w:val="24"/>
        </w:rPr>
        <w:t xml:space="preserve"> </w:t>
      </w:r>
      <w:r w:rsidR="000D70B6" w:rsidRPr="00382A07">
        <w:rPr>
          <w:sz w:val="24"/>
          <w:szCs w:val="24"/>
        </w:rPr>
        <w:t>П</w:t>
      </w:r>
      <w:r w:rsidR="00702B2C" w:rsidRPr="00382A07">
        <w:rPr>
          <w:sz w:val="24"/>
          <w:szCs w:val="24"/>
        </w:rPr>
        <w:t xml:space="preserve">АО «Россети» </w:t>
      </w:r>
      <w:hyperlink r:id="rId18" w:history="1">
        <w:r w:rsidR="00862664" w:rsidRPr="00FF796C">
          <w:rPr>
            <w:rStyle w:val="a7"/>
            <w:color w:val="auto"/>
            <w:sz w:val="24"/>
            <w:szCs w:val="24"/>
          </w:rPr>
          <w:t>etp.rosseti.ru</w:t>
        </w:r>
      </w:hyperlink>
      <w:r w:rsidR="00862664" w:rsidRPr="00FF796C">
        <w:rPr>
          <w:sz w:val="24"/>
          <w:szCs w:val="24"/>
        </w:rPr>
        <w:t xml:space="preserve"> </w:t>
      </w:r>
      <w:r w:rsidR="00702B2C" w:rsidRPr="00FF796C">
        <w:rPr>
          <w:sz w:val="24"/>
          <w:szCs w:val="24"/>
        </w:rPr>
        <w:t>(</w:t>
      </w:r>
      <w:r w:rsidR="00702B2C" w:rsidRPr="00382A07">
        <w:rPr>
          <w:sz w:val="24"/>
          <w:szCs w:val="24"/>
        </w:rPr>
        <w:t>далее — ЭТП)</w:t>
      </w:r>
      <w:r w:rsidR="005B75A6" w:rsidRPr="00382A07">
        <w:rPr>
          <w:sz w:val="24"/>
          <w:szCs w:val="24"/>
        </w:rPr>
        <w:t>.</w:t>
      </w:r>
      <w:bookmarkEnd w:id="14"/>
    </w:p>
    <w:p w:rsidR="00717F60" w:rsidRPr="00382A07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382A07">
        <w:rPr>
          <w:sz w:val="24"/>
          <w:szCs w:val="24"/>
        </w:rPr>
        <w:t>Заказчик</w:t>
      </w:r>
      <w:r w:rsidR="00702B2C" w:rsidRPr="00382A07">
        <w:rPr>
          <w:sz w:val="24"/>
          <w:szCs w:val="24"/>
        </w:rPr>
        <w:t xml:space="preserve">: </w:t>
      </w:r>
      <w:r w:rsidRPr="00382A07">
        <w:rPr>
          <w:sz w:val="24"/>
          <w:szCs w:val="24"/>
        </w:rPr>
        <w:t xml:space="preserve"> </w:t>
      </w:r>
      <w:r w:rsidR="00702B2C" w:rsidRPr="00382A07">
        <w:rPr>
          <w:iCs/>
          <w:sz w:val="24"/>
          <w:szCs w:val="24"/>
        </w:rPr>
        <w:t>ПАО «МРСК Центра».</w:t>
      </w:r>
      <w:r w:rsidRPr="00382A07">
        <w:rPr>
          <w:rStyle w:val="aa"/>
          <w:sz w:val="24"/>
          <w:szCs w:val="24"/>
        </w:rPr>
        <w:t xml:space="preserve"> </w:t>
      </w:r>
      <w:bookmarkEnd w:id="15"/>
    </w:p>
    <w:p w:rsidR="008C4223" w:rsidRPr="00382A07" w:rsidRDefault="004B5EB3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382A07">
        <w:rPr>
          <w:sz w:val="24"/>
          <w:szCs w:val="24"/>
        </w:rPr>
        <w:t>Предмет З</w:t>
      </w:r>
      <w:r w:rsidR="00717F60" w:rsidRPr="00382A07">
        <w:rPr>
          <w:sz w:val="24"/>
          <w:szCs w:val="24"/>
        </w:rPr>
        <w:t>апроса предложений</w:t>
      </w:r>
      <w:r w:rsidR="00702B2C" w:rsidRPr="00382A07">
        <w:rPr>
          <w:sz w:val="24"/>
          <w:szCs w:val="24"/>
        </w:rPr>
        <w:t>:</w:t>
      </w:r>
      <w:bookmarkEnd w:id="16"/>
    </w:p>
    <w:p w:rsidR="00A40714" w:rsidRPr="00382A07" w:rsidRDefault="008C4223" w:rsidP="00E722B6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382A07">
        <w:rPr>
          <w:b/>
          <w:sz w:val="24"/>
          <w:szCs w:val="24"/>
          <w:u w:val="single"/>
        </w:rPr>
        <w:t>Лот №1:</w:t>
      </w:r>
      <w:r w:rsidR="00717F60" w:rsidRPr="00382A07">
        <w:rPr>
          <w:sz w:val="24"/>
          <w:szCs w:val="24"/>
        </w:rPr>
        <w:t xml:space="preserve"> право заключения </w:t>
      </w:r>
      <w:r w:rsidR="00123C70" w:rsidRPr="00FF796C">
        <w:rPr>
          <w:sz w:val="24"/>
          <w:szCs w:val="24"/>
        </w:rPr>
        <w:t>Договор</w:t>
      </w:r>
      <w:r w:rsidR="00FF796C" w:rsidRPr="00FF796C">
        <w:rPr>
          <w:sz w:val="24"/>
          <w:szCs w:val="24"/>
        </w:rPr>
        <w:t>а</w:t>
      </w:r>
      <w:r w:rsidR="00A40714" w:rsidRPr="00FF796C">
        <w:rPr>
          <w:sz w:val="24"/>
          <w:szCs w:val="24"/>
        </w:rPr>
        <w:t xml:space="preserve"> </w:t>
      </w:r>
      <w:r w:rsidR="00702B2C" w:rsidRPr="00FF796C">
        <w:rPr>
          <w:sz w:val="24"/>
          <w:szCs w:val="24"/>
        </w:rPr>
        <w:t xml:space="preserve">на </w:t>
      </w:r>
      <w:bookmarkEnd w:id="17"/>
      <w:r w:rsidR="00FF796C" w:rsidRPr="00420869">
        <w:rPr>
          <w:iCs/>
          <w:sz w:val="24"/>
          <w:szCs w:val="24"/>
          <w:lang w:eastAsia="ru-RU"/>
        </w:rPr>
        <w:t>приобретение лицензий для цифровых радиостанций для нужд ПАО «МРС</w:t>
      </w:r>
      <w:r w:rsidR="00FF796C" w:rsidRPr="006F09B7">
        <w:rPr>
          <w:snapToGrid w:val="0"/>
          <w:sz w:val="24"/>
          <w:szCs w:val="24"/>
        </w:rPr>
        <w:t xml:space="preserve">К Центра» (филиала </w:t>
      </w:r>
      <w:r w:rsidR="00FF796C" w:rsidRPr="006F09B7">
        <w:rPr>
          <w:sz w:val="24"/>
          <w:szCs w:val="24"/>
        </w:rPr>
        <w:t>«Костромаэнерго»</w:t>
      </w:r>
      <w:r w:rsidR="00FF796C" w:rsidRPr="006F09B7">
        <w:rPr>
          <w:snapToGrid w:val="0"/>
          <w:sz w:val="24"/>
          <w:szCs w:val="24"/>
        </w:rPr>
        <w:t>)</w:t>
      </w:r>
      <w:r w:rsidR="00702B2C" w:rsidRPr="00382A07">
        <w:rPr>
          <w:sz w:val="24"/>
          <w:szCs w:val="24"/>
        </w:rPr>
        <w:t>.</w:t>
      </w:r>
    </w:p>
    <w:p w:rsidR="008C4223" w:rsidRPr="00382A07" w:rsidRDefault="008C4223" w:rsidP="00E722B6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382A07">
        <w:rPr>
          <w:sz w:val="24"/>
          <w:szCs w:val="24"/>
        </w:rPr>
        <w:t xml:space="preserve">Количество лотов: </w:t>
      </w:r>
      <w:r w:rsidRPr="00FF796C">
        <w:rPr>
          <w:b/>
          <w:sz w:val="24"/>
          <w:szCs w:val="24"/>
        </w:rPr>
        <w:t>1 (один)</w:t>
      </w:r>
      <w:r w:rsidRPr="00FF796C">
        <w:rPr>
          <w:sz w:val="24"/>
          <w:szCs w:val="24"/>
        </w:rPr>
        <w:t>.</w:t>
      </w:r>
    </w:p>
    <w:bookmarkEnd w:id="18"/>
    <w:p w:rsidR="00804801" w:rsidRPr="00382A07" w:rsidRDefault="00B5344A" w:rsidP="00E722B6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382A07">
        <w:rPr>
          <w:sz w:val="24"/>
          <w:szCs w:val="24"/>
        </w:rPr>
        <w:t>Частичное выполнение</w:t>
      </w:r>
      <w:r w:rsidR="002946EF" w:rsidRPr="00382A07">
        <w:rPr>
          <w:sz w:val="24"/>
          <w:szCs w:val="24"/>
        </w:rPr>
        <w:t xml:space="preserve"> </w:t>
      </w:r>
      <w:r w:rsidR="004D17BD" w:rsidRPr="00382A07">
        <w:rPr>
          <w:sz w:val="24"/>
          <w:szCs w:val="24"/>
        </w:rPr>
        <w:t xml:space="preserve">поставок, </w:t>
      </w:r>
      <w:r w:rsidR="00AD3EBC" w:rsidRPr="00382A07">
        <w:rPr>
          <w:sz w:val="24"/>
          <w:szCs w:val="24"/>
        </w:rPr>
        <w:t>работ (услуг)</w:t>
      </w:r>
      <w:r w:rsidRPr="00382A07">
        <w:rPr>
          <w:sz w:val="24"/>
          <w:szCs w:val="24"/>
        </w:rPr>
        <w:t xml:space="preserve"> не допускается.</w:t>
      </w:r>
    </w:p>
    <w:p w:rsidR="00717F60" w:rsidRPr="00382A07" w:rsidRDefault="008D2928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 w:rsidRPr="00382A07">
        <w:rPr>
          <w:sz w:val="24"/>
          <w:szCs w:val="24"/>
        </w:rPr>
        <w:t>Сроки</w:t>
      </w:r>
      <w:r w:rsidR="00717F60" w:rsidRPr="00382A07">
        <w:rPr>
          <w:sz w:val="24"/>
          <w:szCs w:val="24"/>
        </w:rPr>
        <w:t xml:space="preserve"> </w:t>
      </w:r>
      <w:r w:rsidR="002946EF" w:rsidRPr="00382A07">
        <w:rPr>
          <w:sz w:val="24"/>
          <w:szCs w:val="24"/>
        </w:rPr>
        <w:t xml:space="preserve">выполнения </w:t>
      </w:r>
      <w:r w:rsidR="00702B2C" w:rsidRPr="00382A07">
        <w:rPr>
          <w:sz w:val="24"/>
          <w:szCs w:val="24"/>
        </w:rPr>
        <w:t>поставок</w:t>
      </w:r>
      <w:r w:rsidR="00717F60" w:rsidRPr="00382A07">
        <w:rPr>
          <w:sz w:val="24"/>
          <w:szCs w:val="24"/>
        </w:rPr>
        <w:t xml:space="preserve">: </w:t>
      </w:r>
      <w:r w:rsidR="00FF796C">
        <w:rPr>
          <w:sz w:val="24"/>
        </w:rPr>
        <w:t>с момента заключения договора до 29</w:t>
      </w:r>
      <w:r w:rsidR="00FF796C" w:rsidRPr="00B37290">
        <w:rPr>
          <w:sz w:val="24"/>
        </w:rPr>
        <w:t>.</w:t>
      </w:r>
      <w:r w:rsidR="00FF796C">
        <w:rPr>
          <w:sz w:val="24"/>
        </w:rPr>
        <w:t>06</w:t>
      </w:r>
      <w:r w:rsidR="00FF796C" w:rsidRPr="00B37290">
        <w:rPr>
          <w:sz w:val="24"/>
        </w:rPr>
        <w:t>.201</w:t>
      </w:r>
      <w:r w:rsidR="00FF796C">
        <w:rPr>
          <w:sz w:val="24"/>
        </w:rPr>
        <w:t>8 г.</w:t>
      </w:r>
      <w:bookmarkEnd w:id="19"/>
    </w:p>
    <w:p w:rsidR="008D2928" w:rsidRPr="00F82998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270651"/>
      <w:r w:rsidRPr="00382A07">
        <w:rPr>
          <w:sz w:val="24"/>
          <w:szCs w:val="24"/>
        </w:rPr>
        <w:t xml:space="preserve">Отгрузочные реквизиты/базис поставки: </w:t>
      </w:r>
      <w:r w:rsidR="008D2928" w:rsidRPr="00382A07">
        <w:rPr>
          <w:sz w:val="24"/>
          <w:szCs w:val="24"/>
        </w:rPr>
        <w:t xml:space="preserve">на условиях DDP (Согласно </w:t>
      </w:r>
      <w:r w:rsidR="008D2928" w:rsidRPr="00F82998">
        <w:rPr>
          <w:sz w:val="24"/>
          <w:szCs w:val="24"/>
        </w:rPr>
        <w:t xml:space="preserve">ИНКОТЕРМС </w:t>
      </w:r>
      <w:r w:rsidR="00DA1402" w:rsidRPr="00F82998">
        <w:rPr>
          <w:sz w:val="24"/>
          <w:szCs w:val="24"/>
        </w:rPr>
        <w:t>2010</w:t>
      </w:r>
      <w:r w:rsidR="008D2928" w:rsidRPr="00F82998">
        <w:rPr>
          <w:sz w:val="24"/>
          <w:szCs w:val="24"/>
        </w:rPr>
        <w:t>) по адрес</w:t>
      </w:r>
      <w:r w:rsidR="00F82998" w:rsidRPr="00F82998">
        <w:rPr>
          <w:sz w:val="24"/>
          <w:szCs w:val="24"/>
        </w:rPr>
        <w:t>у</w:t>
      </w:r>
      <w:r w:rsidR="008D2928" w:rsidRPr="00F82998">
        <w:rPr>
          <w:sz w:val="24"/>
          <w:szCs w:val="24"/>
        </w:rPr>
        <w:t xml:space="preserve"> филиал</w:t>
      </w:r>
      <w:r w:rsidR="00F82998" w:rsidRPr="00F82998">
        <w:rPr>
          <w:sz w:val="24"/>
          <w:szCs w:val="24"/>
        </w:rPr>
        <w:t>а</w:t>
      </w:r>
      <w:r w:rsidR="008D2928" w:rsidRPr="00F82998">
        <w:rPr>
          <w:sz w:val="24"/>
          <w:szCs w:val="24"/>
        </w:rPr>
        <w:t xml:space="preserve"> ПАО «МРСК Центра»:</w:t>
      </w:r>
      <w:bookmarkEnd w:id="20"/>
    </w:p>
    <w:p w:rsidR="002A47D1" w:rsidRPr="00F82998" w:rsidRDefault="00F82998" w:rsidP="005E6E3C">
      <w:pPr>
        <w:pStyle w:val="afffffff2"/>
        <w:keepNext/>
        <w:numPr>
          <w:ilvl w:val="0"/>
          <w:numId w:val="77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F82998">
        <w:rPr>
          <w:rFonts w:ascii="Times New Roman" w:hAnsi="Times New Roman"/>
          <w:bCs/>
          <w:sz w:val="24"/>
          <w:szCs w:val="24"/>
        </w:rPr>
        <w:t>Филиал ПАО «МРСК Центра» - «Костромаэнерго»: РФ, 156961, г. Кострома, проспект Мира, д. 53</w:t>
      </w:r>
      <w:r w:rsidR="008D2928" w:rsidRPr="00F82998">
        <w:rPr>
          <w:rFonts w:ascii="Times New Roman" w:hAnsi="Times New Roman"/>
          <w:sz w:val="24"/>
          <w:szCs w:val="24"/>
        </w:rPr>
        <w:t>.</w:t>
      </w:r>
    </w:p>
    <w:p w:rsidR="00717F60" w:rsidRPr="00F82998" w:rsidRDefault="0022360B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382A07">
        <w:rPr>
          <w:iCs/>
          <w:sz w:val="24"/>
          <w:szCs w:val="24"/>
        </w:rPr>
        <w:t>Форма и порядок оплаты: безналичный расчет, в течение 30 (тридцати) рабочих дней с момента подписания Сторонами накладной, предоставления счета-фактуры  и иных документов, предусмотренных договором</w:t>
      </w:r>
      <w:r w:rsidRPr="00F82998">
        <w:rPr>
          <w:iCs/>
          <w:sz w:val="24"/>
          <w:szCs w:val="24"/>
        </w:rPr>
        <w:t>.</w:t>
      </w:r>
      <w:bookmarkEnd w:id="21"/>
      <w:r w:rsidR="0035634C" w:rsidRPr="00F82998">
        <w:rPr>
          <w:iCs/>
          <w:sz w:val="24"/>
          <w:szCs w:val="24"/>
        </w:rPr>
        <w:t xml:space="preserve"> В случае, если договор заключается с субъектом малого и среднего предпринимательства, срок оплаты не может превышать 30 календарных дней с момента подписания вышеуказанных документов (в соответствии с Постановлением Правительства от 11.12.2014 №1352-ПП "Об особенностях участия субъектов малого и среднего предпринимательства в закупках товаров, работ, услуг отдельными видами юридических лиц").</w:t>
      </w:r>
    </w:p>
    <w:p w:rsidR="00717F60" w:rsidRPr="00382A07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82A07">
        <w:rPr>
          <w:iCs/>
          <w:sz w:val="24"/>
          <w:szCs w:val="24"/>
        </w:rPr>
        <w:t xml:space="preserve">Порядок проведения </w:t>
      </w:r>
      <w:r w:rsidR="00C05EF6" w:rsidRPr="00382A07">
        <w:rPr>
          <w:iCs/>
          <w:sz w:val="24"/>
          <w:szCs w:val="24"/>
        </w:rPr>
        <w:t xml:space="preserve">запроса предложений </w:t>
      </w:r>
      <w:r w:rsidRPr="00382A07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382A07">
        <w:rPr>
          <w:sz w:val="24"/>
          <w:szCs w:val="24"/>
        </w:rPr>
        <w:t>заявок</w:t>
      </w:r>
      <w:r w:rsidRPr="00382A07">
        <w:rPr>
          <w:iCs/>
          <w:sz w:val="24"/>
          <w:szCs w:val="24"/>
        </w:rPr>
        <w:t>, приведены в разделе</w:t>
      </w:r>
      <w:r w:rsidR="00E71A48" w:rsidRPr="00382A07">
        <w:rPr>
          <w:iCs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_Ref311232052 \r \h  \* MERGEFORMAT </w:instrText>
      </w:r>
      <w:r w:rsidR="00007625">
        <w:fldChar w:fldCharType="separate"/>
      </w:r>
      <w:r w:rsidR="0000216B">
        <w:t>3</w:t>
      </w:r>
      <w:r w:rsidR="00007625">
        <w:fldChar w:fldCharType="end"/>
      </w:r>
      <w:r w:rsidR="00E71A48" w:rsidRPr="00382A07">
        <w:rPr>
          <w:iCs/>
          <w:sz w:val="24"/>
          <w:szCs w:val="24"/>
        </w:rPr>
        <w:t xml:space="preserve"> </w:t>
      </w:r>
      <w:r w:rsidRPr="00382A07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382A07">
        <w:rPr>
          <w:iCs/>
          <w:sz w:val="24"/>
          <w:szCs w:val="24"/>
        </w:rPr>
        <w:t>Д</w:t>
      </w:r>
      <w:r w:rsidRPr="00382A07">
        <w:rPr>
          <w:iCs/>
          <w:sz w:val="24"/>
          <w:szCs w:val="24"/>
        </w:rPr>
        <w:t xml:space="preserve">окументации). </w:t>
      </w:r>
      <w:r w:rsidRPr="00382A07">
        <w:rPr>
          <w:sz w:val="24"/>
          <w:szCs w:val="24"/>
        </w:rPr>
        <w:t xml:space="preserve">Подробные требования к выполняемым </w:t>
      </w:r>
      <w:r w:rsidR="00077FB6" w:rsidRPr="00382A07">
        <w:rPr>
          <w:sz w:val="24"/>
          <w:szCs w:val="24"/>
        </w:rPr>
        <w:t xml:space="preserve">поставкам </w:t>
      </w:r>
      <w:r w:rsidRPr="00382A07">
        <w:rPr>
          <w:sz w:val="24"/>
          <w:szCs w:val="24"/>
        </w:rPr>
        <w:t>изложены в</w:t>
      </w:r>
      <w:r w:rsidR="00953802" w:rsidRPr="00382A07">
        <w:rPr>
          <w:sz w:val="24"/>
          <w:szCs w:val="24"/>
        </w:rPr>
        <w:t xml:space="preserve"> разделе </w:t>
      </w:r>
      <w:r w:rsidR="00007625">
        <w:fldChar w:fldCharType="begin"/>
      </w:r>
      <w:r w:rsidR="00007625">
        <w:instrText xml:space="preserve"> REF _Ref440270568 \r \h  \* MERGEFORMAT </w:instrText>
      </w:r>
      <w:r w:rsidR="00007625">
        <w:fldChar w:fldCharType="separate"/>
      </w:r>
      <w:r w:rsidR="0000216B">
        <w:t>4</w:t>
      </w:r>
      <w:r w:rsidR="00007625">
        <w:fldChar w:fldCharType="end"/>
      </w:r>
      <w:r w:rsidRPr="00382A07">
        <w:rPr>
          <w:sz w:val="24"/>
          <w:szCs w:val="24"/>
        </w:rPr>
        <w:t>.</w:t>
      </w:r>
      <w:r w:rsidR="004B5EB3" w:rsidRPr="00382A07">
        <w:rPr>
          <w:sz w:val="24"/>
          <w:szCs w:val="24"/>
        </w:rPr>
        <w:t xml:space="preserve"> Проект</w:t>
      </w:r>
      <w:r w:rsidR="004B5EB3" w:rsidRPr="00382A07">
        <w:rPr>
          <w:iCs/>
          <w:sz w:val="24"/>
          <w:szCs w:val="24"/>
        </w:rPr>
        <w:t xml:space="preserve"> </w:t>
      </w:r>
      <w:r w:rsidR="00123C70" w:rsidRPr="00382A07">
        <w:rPr>
          <w:iCs/>
          <w:sz w:val="24"/>
          <w:szCs w:val="24"/>
        </w:rPr>
        <w:t>Договор</w:t>
      </w:r>
      <w:r w:rsidRPr="00382A07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382A07">
        <w:rPr>
          <w:iCs/>
          <w:sz w:val="24"/>
          <w:szCs w:val="24"/>
        </w:rPr>
        <w:t>З</w:t>
      </w:r>
      <w:r w:rsidR="00C05EF6" w:rsidRPr="00382A07">
        <w:rPr>
          <w:iCs/>
          <w:sz w:val="24"/>
          <w:szCs w:val="24"/>
        </w:rPr>
        <w:t>апроса предложений</w:t>
      </w:r>
      <w:r w:rsidRPr="00382A07">
        <w:rPr>
          <w:iCs/>
          <w:sz w:val="24"/>
          <w:szCs w:val="24"/>
        </w:rPr>
        <w:t xml:space="preserve">, приведен в разделе </w:t>
      </w:r>
      <w:r w:rsidR="00007625">
        <w:fldChar w:fldCharType="begin"/>
      </w:r>
      <w:r w:rsidR="00007625">
        <w:instrText xml:space="preserve"> REF _Ref305973574 \r \h  \* MERGEFORMAT </w:instrText>
      </w:r>
      <w:r w:rsidR="00007625">
        <w:fldChar w:fldCharType="separate"/>
      </w:r>
      <w:r w:rsidR="0000216B">
        <w:t>2</w:t>
      </w:r>
      <w:r w:rsidR="00007625">
        <w:fldChar w:fldCharType="end"/>
      </w:r>
      <w:r w:rsidR="004B5EB3" w:rsidRPr="00382A07">
        <w:rPr>
          <w:iCs/>
          <w:sz w:val="24"/>
          <w:szCs w:val="24"/>
        </w:rPr>
        <w:t>.</w:t>
      </w:r>
      <w:r w:rsidRPr="00382A07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382A07">
        <w:rPr>
          <w:iCs/>
          <w:sz w:val="24"/>
          <w:szCs w:val="24"/>
        </w:rPr>
        <w:t>подготовить и подать в составе Заявк</w:t>
      </w:r>
      <w:r w:rsidR="00953802" w:rsidRPr="00382A07">
        <w:rPr>
          <w:iCs/>
          <w:sz w:val="24"/>
          <w:szCs w:val="24"/>
        </w:rPr>
        <w:t xml:space="preserve">и, приведены в разделе </w:t>
      </w:r>
      <w:r w:rsidR="00007625">
        <w:fldChar w:fldCharType="begin"/>
      </w:r>
      <w:r w:rsidR="00007625">
        <w:instrText xml:space="preserve"> REF _Ref440270602 \r \h  \* MERGEFORMAT </w:instrText>
      </w:r>
      <w:r w:rsidR="00007625">
        <w:fldChar w:fldCharType="separate"/>
      </w:r>
      <w:r w:rsidR="0000216B">
        <w:t>5</w:t>
      </w:r>
      <w:r w:rsidR="00007625">
        <w:fldChar w:fldCharType="end"/>
      </w:r>
      <w:r w:rsidR="004B5EB3" w:rsidRPr="00382A07">
        <w:rPr>
          <w:sz w:val="24"/>
          <w:szCs w:val="24"/>
        </w:rPr>
        <w:t>.</w:t>
      </w:r>
    </w:p>
    <w:p w:rsidR="002A47D1" w:rsidRPr="00382A07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 xml:space="preserve">В случае, если сроки поставки продукции, отгрузочные реквизиты/базис поставки, форма и порядок оплаты, указанные в п.п. </w:t>
      </w:r>
      <w:r w:rsidR="00007625">
        <w:fldChar w:fldCharType="begin"/>
      </w:r>
      <w:r w:rsidR="00007625">
        <w:instrText xml:space="preserve"> REF _Ref440270637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1.1.5</w:t>
      </w:r>
      <w:r w:rsidR="00007625">
        <w:fldChar w:fldCharType="end"/>
      </w:r>
      <w:r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_Ref440270651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1.1.6</w:t>
      </w:r>
      <w:r w:rsidR="00007625">
        <w:fldChar w:fldCharType="end"/>
      </w:r>
      <w:r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_Ref440270663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1.1.7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противоречат соответствующим срокам поставки продукции, отгрузочным реквизитам/базису поставки, форме и порядку оплаты, указанным в Приложении №1 (Техническ</w:t>
      </w:r>
      <w:r w:rsidR="00A154B7" w:rsidRPr="00382A07">
        <w:rPr>
          <w:sz w:val="24"/>
          <w:szCs w:val="24"/>
        </w:rPr>
        <w:t>ом(</w:t>
      </w:r>
      <w:r w:rsidRPr="00382A07">
        <w:rPr>
          <w:sz w:val="24"/>
          <w:szCs w:val="24"/>
        </w:rPr>
        <w:t>их</w:t>
      </w:r>
      <w:r w:rsidR="00A154B7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 xml:space="preserve"> задани</w:t>
      </w:r>
      <w:r w:rsidR="00A154B7" w:rsidRPr="00382A07">
        <w:rPr>
          <w:sz w:val="24"/>
          <w:szCs w:val="24"/>
        </w:rPr>
        <w:t>и(</w:t>
      </w:r>
      <w:r w:rsidRPr="00382A07">
        <w:rPr>
          <w:sz w:val="24"/>
          <w:szCs w:val="24"/>
        </w:rPr>
        <w:t>ях</w:t>
      </w:r>
      <w:r w:rsidR="00A154B7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 xml:space="preserve">) </w:t>
      </w:r>
      <w:r w:rsidR="00032CFB" w:rsidRPr="00382A07">
        <w:rPr>
          <w:sz w:val="24"/>
          <w:szCs w:val="24"/>
        </w:rPr>
        <w:t>и/или в Приложении №2 (проекте Договора)</w:t>
      </w:r>
      <w:r w:rsidR="00032CFB" w:rsidRPr="00382A07">
        <w:rPr>
          <w:bCs w:val="0"/>
          <w:iCs/>
          <w:szCs w:val="24"/>
        </w:rPr>
        <w:t xml:space="preserve"> </w:t>
      </w:r>
      <w:r w:rsidRPr="00382A07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п.п. </w:t>
      </w:r>
      <w:r w:rsidR="00007625">
        <w:fldChar w:fldCharType="begin"/>
      </w:r>
      <w:r w:rsidR="00007625">
        <w:instrText xml:space="preserve"> REF _Ref440270637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1.1.5</w:t>
      </w:r>
      <w:r w:rsidR="00007625">
        <w:fldChar w:fldCharType="end"/>
      </w:r>
      <w:r w:rsidR="008D2928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_Ref440270651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1.1.6</w:t>
      </w:r>
      <w:r w:rsidR="00007625">
        <w:fldChar w:fldCharType="end"/>
      </w:r>
      <w:r w:rsidR="008D2928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_Ref440270663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1.1.7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Документации.</w:t>
      </w:r>
    </w:p>
    <w:p w:rsidR="002A47D1" w:rsidRPr="00382A07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382A07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DA1402" w:rsidRPr="00382A07">
        <w:rPr>
          <w:bCs w:val="0"/>
          <w:iCs/>
          <w:sz w:val="24"/>
          <w:szCs w:val="24"/>
        </w:rPr>
        <w:t xml:space="preserve">поставки и оплаты, не хуже условий указанных в п. </w:t>
      </w:r>
      <w:r w:rsidR="00007625">
        <w:fldChar w:fldCharType="begin"/>
      </w:r>
      <w:r w:rsidR="00007625">
        <w:instrText xml:space="preserve"> REF _Ref440270637 \r \h  \* MERGEFORMAT </w:instrText>
      </w:r>
      <w:r w:rsidR="00007625">
        <w:fldChar w:fldCharType="separate"/>
      </w:r>
      <w:r w:rsidR="0000216B" w:rsidRPr="0000216B">
        <w:rPr>
          <w:bCs w:val="0"/>
          <w:iCs/>
          <w:sz w:val="24"/>
          <w:szCs w:val="24"/>
        </w:rPr>
        <w:t>1.1.5</w:t>
      </w:r>
      <w:r w:rsidR="00007625">
        <w:fldChar w:fldCharType="end"/>
      </w:r>
      <w:r w:rsidR="00DA1402" w:rsidRPr="00382A07">
        <w:rPr>
          <w:bCs w:val="0"/>
          <w:iCs/>
          <w:sz w:val="24"/>
          <w:szCs w:val="24"/>
        </w:rPr>
        <w:t xml:space="preserve"> и </w:t>
      </w:r>
      <w:r w:rsidR="00007625">
        <w:fldChar w:fldCharType="begin"/>
      </w:r>
      <w:r w:rsidR="00007625">
        <w:instrText xml:space="preserve"> REF _Ref440270663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1.1.7</w:t>
      </w:r>
      <w:r w:rsidR="00007625">
        <w:fldChar w:fldCharType="end"/>
      </w:r>
      <w:r w:rsidRPr="00382A07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382A07" w:rsidRDefault="00717F60" w:rsidP="00E722B6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98588845"/>
      <w:r w:rsidRPr="00382A07">
        <w:t>Правовой статус документов</w:t>
      </w:r>
      <w:bookmarkEnd w:id="26"/>
      <w:bookmarkEnd w:id="27"/>
      <w:bookmarkEnd w:id="28"/>
      <w:bookmarkEnd w:id="29"/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bCs w:val="0"/>
          <w:sz w:val="24"/>
          <w:szCs w:val="24"/>
        </w:rPr>
        <w:t>Запрос предложений</w:t>
      </w:r>
      <w:r w:rsidRPr="00382A07">
        <w:rPr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проводится в соответствии с </w:t>
      </w:r>
      <w:r w:rsidR="0022360B" w:rsidRPr="00382A07">
        <w:rPr>
          <w:bCs w:val="0"/>
          <w:sz w:val="24"/>
          <w:szCs w:val="24"/>
        </w:rPr>
        <w:t>Единым Стандартом закупок ПАО «Россети»</w:t>
      </w:r>
      <w:r w:rsidR="003303E9" w:rsidRPr="00382A07">
        <w:rPr>
          <w:bCs w:val="0"/>
          <w:sz w:val="24"/>
          <w:szCs w:val="24"/>
        </w:rPr>
        <w:t xml:space="preserve"> (Положение о закупках)</w:t>
      </w:r>
      <w:r w:rsidR="00721B30" w:rsidRPr="00382A07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 w:rsidRPr="00382A07">
        <w:rPr>
          <w:bCs w:val="0"/>
          <w:sz w:val="24"/>
          <w:szCs w:val="24"/>
        </w:rPr>
        <w:t>П</w:t>
      </w:r>
      <w:r w:rsidR="00721B30" w:rsidRPr="00382A07">
        <w:rPr>
          <w:bCs w:val="0"/>
          <w:sz w:val="24"/>
          <w:szCs w:val="24"/>
        </w:rPr>
        <w:t xml:space="preserve">АО «МРСК Центра» (Протокол № </w:t>
      </w:r>
      <w:r w:rsidR="0022360B" w:rsidRPr="00382A07">
        <w:rPr>
          <w:bCs w:val="0"/>
          <w:sz w:val="24"/>
          <w:szCs w:val="24"/>
        </w:rPr>
        <w:t>27</w:t>
      </w:r>
      <w:r w:rsidR="00721B30" w:rsidRPr="00382A07">
        <w:rPr>
          <w:bCs w:val="0"/>
          <w:sz w:val="24"/>
          <w:szCs w:val="24"/>
        </w:rPr>
        <w:t>/1</w:t>
      </w:r>
      <w:r w:rsidR="0022360B" w:rsidRPr="00382A07">
        <w:rPr>
          <w:bCs w:val="0"/>
          <w:sz w:val="24"/>
          <w:szCs w:val="24"/>
        </w:rPr>
        <w:t>5</w:t>
      </w:r>
      <w:r w:rsidR="00721B30" w:rsidRPr="00382A07">
        <w:rPr>
          <w:bCs w:val="0"/>
          <w:sz w:val="24"/>
          <w:szCs w:val="24"/>
        </w:rPr>
        <w:t xml:space="preserve"> от «</w:t>
      </w:r>
      <w:r w:rsidR="0022360B" w:rsidRPr="00382A07">
        <w:rPr>
          <w:bCs w:val="0"/>
          <w:sz w:val="24"/>
          <w:szCs w:val="24"/>
        </w:rPr>
        <w:t>29</w:t>
      </w:r>
      <w:r w:rsidR="00721B30" w:rsidRPr="00382A07">
        <w:rPr>
          <w:bCs w:val="0"/>
          <w:sz w:val="24"/>
          <w:szCs w:val="24"/>
        </w:rPr>
        <w:t xml:space="preserve">» </w:t>
      </w:r>
      <w:r w:rsidR="0022360B" w:rsidRPr="00382A07">
        <w:rPr>
          <w:bCs w:val="0"/>
          <w:sz w:val="24"/>
          <w:szCs w:val="24"/>
        </w:rPr>
        <w:t>декабря</w:t>
      </w:r>
      <w:r w:rsidR="00721B30" w:rsidRPr="00382A07">
        <w:rPr>
          <w:bCs w:val="0"/>
          <w:sz w:val="24"/>
          <w:szCs w:val="24"/>
        </w:rPr>
        <w:t xml:space="preserve"> 201</w:t>
      </w:r>
      <w:r w:rsidR="0022360B" w:rsidRPr="00382A07">
        <w:rPr>
          <w:bCs w:val="0"/>
          <w:sz w:val="24"/>
          <w:szCs w:val="24"/>
        </w:rPr>
        <w:t>5</w:t>
      </w:r>
      <w:r w:rsidR="00721B30" w:rsidRPr="00382A07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382A07">
        <w:rPr>
          <w:sz w:val="24"/>
          <w:szCs w:val="24"/>
        </w:rPr>
        <w:t>.</w:t>
      </w:r>
    </w:p>
    <w:p w:rsidR="00717F60" w:rsidRPr="00382A07" w:rsidRDefault="00C606DE" w:rsidP="00E722B6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 w:rsidRPr="00382A07">
        <w:rPr>
          <w:bCs w:val="0"/>
          <w:sz w:val="24"/>
          <w:szCs w:val="24"/>
        </w:rPr>
        <w:t>ый</w:t>
      </w:r>
      <w:r w:rsidRPr="00382A07">
        <w:rPr>
          <w:bCs w:val="0"/>
          <w:sz w:val="24"/>
          <w:szCs w:val="24"/>
        </w:rPr>
        <w:t xml:space="preserve"> </w:t>
      </w:r>
      <w:r w:rsidR="00721B30" w:rsidRPr="00382A07">
        <w:rPr>
          <w:bCs w:val="0"/>
          <w:sz w:val="24"/>
          <w:szCs w:val="24"/>
        </w:rPr>
        <w:t>открытый запрос предложений</w:t>
      </w:r>
      <w:r w:rsidRPr="00382A07">
        <w:rPr>
          <w:bCs w:val="0"/>
          <w:sz w:val="24"/>
          <w:szCs w:val="24"/>
        </w:rPr>
        <w:t xml:space="preserve"> проводится согласно </w:t>
      </w:r>
      <w:r w:rsidR="004E3ED2" w:rsidRPr="00382A07">
        <w:rPr>
          <w:bCs w:val="0"/>
          <w:sz w:val="24"/>
          <w:szCs w:val="24"/>
        </w:rPr>
        <w:t xml:space="preserve">Стандарту закупок </w:t>
      </w:r>
      <w:r w:rsidR="00E74632" w:rsidRPr="00382A07">
        <w:rPr>
          <w:bCs w:val="0"/>
          <w:sz w:val="24"/>
          <w:szCs w:val="24"/>
        </w:rPr>
        <w:t>ПАО</w:t>
      </w:r>
      <w:r w:rsidR="004E3ED2" w:rsidRPr="00382A07">
        <w:rPr>
          <w:bCs w:val="0"/>
          <w:sz w:val="24"/>
          <w:szCs w:val="24"/>
        </w:rPr>
        <w:t xml:space="preserve"> «Россети»</w:t>
      </w:r>
      <w:r w:rsidRPr="00382A07">
        <w:rPr>
          <w:bCs w:val="0"/>
          <w:sz w:val="24"/>
          <w:szCs w:val="24"/>
        </w:rPr>
        <w:t xml:space="preserve">, при этом в соответствии с ч. 4 ст. 447 Гражданского Кодекса РФ открытый запрос предложений не является торгами и не регулируется нормами ст. 447-449 ГК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382A07">
        <w:rPr>
          <w:bCs w:val="0"/>
          <w:sz w:val="24"/>
          <w:szCs w:val="24"/>
        </w:rPr>
        <w:t>Т</w:t>
      </w:r>
      <w:r w:rsidR="004B5EB3" w:rsidRPr="00382A07">
        <w:rPr>
          <w:bCs w:val="0"/>
          <w:sz w:val="24"/>
          <w:szCs w:val="24"/>
        </w:rPr>
        <w:t>аким образом, данная процедура З</w:t>
      </w:r>
      <w:r w:rsidR="00717F60" w:rsidRPr="00382A07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Опубликованное в соответствии с п.</w:t>
      </w:r>
      <w:r w:rsidR="00D421AA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_Ref305973033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3.2</w:t>
      </w:r>
      <w:r w:rsidR="00007625">
        <w:fldChar w:fldCharType="end"/>
      </w:r>
      <w:r w:rsidRPr="00382A07">
        <w:rPr>
          <w:sz w:val="24"/>
          <w:szCs w:val="24"/>
        </w:rPr>
        <w:t xml:space="preserve">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окументацией, являются </w:t>
      </w:r>
      <w:r w:rsidRPr="00382A07">
        <w:rPr>
          <w:bCs w:val="0"/>
          <w:sz w:val="24"/>
          <w:szCs w:val="24"/>
        </w:rPr>
        <w:t xml:space="preserve">приглашением делать оферты и </w:t>
      </w:r>
      <w:r w:rsidRPr="00382A07">
        <w:rPr>
          <w:sz w:val="24"/>
          <w:szCs w:val="24"/>
        </w:rPr>
        <w:t xml:space="preserve">должны рассматриваться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382A07" w:rsidRDefault="004B5EB3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382A07">
        <w:rPr>
          <w:bCs w:val="0"/>
          <w:sz w:val="24"/>
          <w:szCs w:val="24"/>
        </w:rPr>
        <w:t>запроса предложений</w:t>
      </w:r>
      <w:r w:rsidR="00717F60" w:rsidRPr="00382A07">
        <w:rPr>
          <w:sz w:val="24"/>
          <w:szCs w:val="24"/>
        </w:rPr>
        <w:t xml:space="preserve"> в соо</w:t>
      </w:r>
      <w:r w:rsidR="00717F60" w:rsidRPr="00382A07">
        <w:rPr>
          <w:bCs w:val="0"/>
          <w:sz w:val="24"/>
          <w:szCs w:val="24"/>
        </w:rPr>
        <w:t>тветствии с этим.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Заключенный</w:t>
      </w:r>
      <w:r w:rsidR="00AD3EBC" w:rsidRPr="00382A07">
        <w:rPr>
          <w:sz w:val="24"/>
          <w:szCs w:val="24"/>
        </w:rPr>
        <w:t xml:space="preserve"> по результатам запроса предложений и пред</w:t>
      </w:r>
      <w:r w:rsidR="009D7F01" w:rsidRPr="00382A07">
        <w:rPr>
          <w:sz w:val="24"/>
          <w:szCs w:val="24"/>
        </w:rPr>
        <w:t>д</w:t>
      </w:r>
      <w:r w:rsidR="00123C70" w:rsidRPr="00382A07">
        <w:rPr>
          <w:sz w:val="24"/>
          <w:szCs w:val="24"/>
        </w:rPr>
        <w:t>оговор</w:t>
      </w:r>
      <w:r w:rsidR="00AD3EBC" w:rsidRPr="00382A07">
        <w:rPr>
          <w:sz w:val="24"/>
          <w:szCs w:val="24"/>
        </w:rPr>
        <w:t xml:space="preserve">ных переговоров </w:t>
      </w:r>
      <w:r w:rsidR="00123C70" w:rsidRPr="00382A07">
        <w:rPr>
          <w:sz w:val="24"/>
          <w:szCs w:val="24"/>
        </w:rPr>
        <w:t>Договор</w:t>
      </w:r>
      <w:r w:rsidR="00AD3EBC" w:rsidRPr="00382A07">
        <w:rPr>
          <w:sz w:val="24"/>
          <w:szCs w:val="24"/>
        </w:rPr>
        <w:t xml:space="preserve"> фиксирует все достигн</w:t>
      </w:r>
      <w:r w:rsidR="00AD3EBC" w:rsidRPr="00382A07">
        <w:rPr>
          <w:bCs w:val="0"/>
          <w:sz w:val="24"/>
          <w:szCs w:val="24"/>
        </w:rPr>
        <w:t xml:space="preserve">утые сторонами </w:t>
      </w:r>
      <w:r w:rsidR="00123C70" w:rsidRPr="00382A07">
        <w:rPr>
          <w:bCs w:val="0"/>
          <w:sz w:val="24"/>
          <w:szCs w:val="24"/>
        </w:rPr>
        <w:t>Договор</w:t>
      </w:r>
      <w:r w:rsidR="00AD3EBC" w:rsidRPr="00382A07">
        <w:rPr>
          <w:bCs w:val="0"/>
          <w:sz w:val="24"/>
          <w:szCs w:val="24"/>
        </w:rPr>
        <w:t>енности.</w:t>
      </w:r>
    </w:p>
    <w:p w:rsidR="00717F60" w:rsidRPr="00382A07" w:rsidRDefault="00AD3EBC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382A07">
        <w:rPr>
          <w:sz w:val="24"/>
          <w:szCs w:val="24"/>
        </w:rPr>
        <w:t>При определении</w:t>
      </w:r>
      <w:r w:rsidR="004B5EB3" w:rsidRPr="00382A07">
        <w:rPr>
          <w:sz w:val="24"/>
          <w:szCs w:val="24"/>
        </w:rPr>
        <w:t xml:space="preserve"> условий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 xml:space="preserve">а с </w:t>
      </w:r>
      <w:r w:rsidR="009C744E" w:rsidRPr="00382A07">
        <w:rPr>
          <w:sz w:val="24"/>
          <w:szCs w:val="24"/>
        </w:rPr>
        <w:t>Участник</w:t>
      </w:r>
      <w:r w:rsidR="004B5EB3" w:rsidRPr="00382A07">
        <w:rPr>
          <w:sz w:val="24"/>
          <w:szCs w:val="24"/>
        </w:rPr>
        <w:t>ом запроса предложений, чья Заявк</w:t>
      </w:r>
      <w:r w:rsidRPr="00382A07">
        <w:rPr>
          <w:sz w:val="24"/>
          <w:szCs w:val="24"/>
        </w:rPr>
        <w:t xml:space="preserve">а признана </w:t>
      </w:r>
      <w:r w:rsidR="00717F60" w:rsidRPr="00382A07">
        <w:rPr>
          <w:sz w:val="24"/>
          <w:szCs w:val="24"/>
        </w:rPr>
        <w:t>наилучшей</w:t>
      </w:r>
      <w:r w:rsidRPr="00382A07">
        <w:rPr>
          <w:sz w:val="24"/>
          <w:szCs w:val="24"/>
        </w:rPr>
        <w:t>, используются следующие документы с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382A07">
        <w:rPr>
          <w:sz w:val="24"/>
          <w:szCs w:val="24"/>
        </w:rPr>
        <w:t>П</w:t>
      </w:r>
      <w:r w:rsidR="00717F60" w:rsidRPr="00382A07">
        <w:rPr>
          <w:sz w:val="24"/>
          <w:szCs w:val="24"/>
        </w:rPr>
        <w:t>ротоколы пред</w:t>
      </w:r>
      <w:r w:rsidR="00F85CCF" w:rsidRPr="00382A07">
        <w:rPr>
          <w:sz w:val="24"/>
          <w:szCs w:val="24"/>
        </w:rPr>
        <w:t>д</w:t>
      </w:r>
      <w:r w:rsidR="00123C70" w:rsidRPr="00382A07">
        <w:rPr>
          <w:sz w:val="24"/>
          <w:szCs w:val="24"/>
        </w:rPr>
        <w:t>оговор</w:t>
      </w:r>
      <w:r w:rsidR="00717F60" w:rsidRPr="00382A07">
        <w:rPr>
          <w:sz w:val="24"/>
          <w:szCs w:val="24"/>
        </w:rPr>
        <w:t xml:space="preserve">ных переговоров между Заказчиком и </w:t>
      </w:r>
      <w:r w:rsidR="009C744E" w:rsidRPr="00382A07">
        <w:rPr>
          <w:sz w:val="24"/>
          <w:szCs w:val="24"/>
        </w:rPr>
        <w:t>Участник</w:t>
      </w:r>
      <w:r w:rsidR="00886684" w:rsidRPr="00382A07">
        <w:rPr>
          <w:sz w:val="24"/>
          <w:szCs w:val="24"/>
        </w:rPr>
        <w:t xml:space="preserve">ом запроса предложений, чья </w:t>
      </w:r>
      <w:r w:rsidRPr="00382A07">
        <w:rPr>
          <w:sz w:val="24"/>
          <w:szCs w:val="24"/>
        </w:rPr>
        <w:t>Заявк</w:t>
      </w:r>
      <w:r w:rsidR="00886684" w:rsidRPr="00382A07">
        <w:rPr>
          <w:sz w:val="24"/>
          <w:szCs w:val="24"/>
        </w:rPr>
        <w:t xml:space="preserve">а признана лучшей </w:t>
      </w:r>
      <w:r w:rsidR="00717F60" w:rsidRPr="00382A07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е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запроса предложений, чья </w:t>
      </w:r>
      <w:r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="00717F60" w:rsidRPr="00382A07">
        <w:rPr>
          <w:sz w:val="24"/>
          <w:szCs w:val="24"/>
        </w:rPr>
        <w:t>);</w:t>
      </w:r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382A07">
        <w:rPr>
          <w:sz w:val="24"/>
          <w:szCs w:val="24"/>
        </w:rPr>
        <w:t>Извещени</w:t>
      </w:r>
      <w:r w:rsidR="00717F60" w:rsidRPr="00382A07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Заявк</w:t>
      </w:r>
      <w:r w:rsidR="00717F60"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="00717F60"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лучшей,</w:t>
      </w:r>
      <w:r w:rsidR="00717F60" w:rsidRPr="00382A07">
        <w:rPr>
          <w:sz w:val="24"/>
          <w:szCs w:val="24"/>
        </w:rPr>
        <w:t xml:space="preserve"> со всеми дополнениями и разъяснениями</w:t>
      </w:r>
      <w:r w:rsidR="00E963D9" w:rsidRPr="00382A07">
        <w:rPr>
          <w:sz w:val="24"/>
          <w:szCs w:val="24"/>
        </w:rPr>
        <w:t>;</w:t>
      </w:r>
    </w:p>
    <w:p w:rsidR="00717F60" w:rsidRPr="00382A07" w:rsidRDefault="00717F60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Иные документы Организатора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Во всем, что не урегулировано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382A07">
        <w:rPr>
          <w:sz w:val="24"/>
          <w:szCs w:val="24"/>
        </w:rPr>
        <w:t>действующим законодательством</w:t>
      </w:r>
      <w:r w:rsidRPr="00382A07">
        <w:rPr>
          <w:sz w:val="24"/>
          <w:szCs w:val="24"/>
        </w:rPr>
        <w:t xml:space="preserve"> Российской Федерации.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отношении сторон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382A07">
        <w:rPr>
          <w:sz w:val="24"/>
          <w:szCs w:val="24"/>
        </w:rPr>
        <w:t xml:space="preserve"> </w:t>
      </w:r>
      <w:r w:rsidR="007D07A7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окументация (и проект </w:t>
      </w:r>
      <w:r w:rsidR="004B5EB3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оговора как ее часть) и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лучшей,</w:t>
      </w:r>
      <w:r w:rsidRPr="00382A07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98588846"/>
      <w:bookmarkEnd w:id="32"/>
      <w:r w:rsidRPr="00382A07">
        <w:t>Особые положения в связи с проведением Запроса предложений на ЭТП</w:t>
      </w:r>
      <w:bookmarkEnd w:id="33"/>
    </w:p>
    <w:p w:rsidR="00717F60" w:rsidRPr="00DB5A15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Для участия в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 xml:space="preserve">апросе предложений лицо </w:t>
      </w:r>
      <w:r w:rsidR="0099066F" w:rsidRPr="00382A07">
        <w:rPr>
          <w:sz w:val="24"/>
          <w:szCs w:val="24"/>
        </w:rPr>
        <w:t xml:space="preserve">должно </w:t>
      </w:r>
      <w:r w:rsidRPr="00382A07">
        <w:rPr>
          <w:sz w:val="24"/>
          <w:szCs w:val="24"/>
        </w:rPr>
        <w:t xml:space="preserve">быть </w:t>
      </w:r>
      <w:r w:rsidR="0099066F" w:rsidRPr="00382A07">
        <w:rPr>
          <w:sz w:val="24"/>
          <w:szCs w:val="24"/>
        </w:rPr>
        <w:t xml:space="preserve">зарегистрировано </w:t>
      </w:r>
      <w:r w:rsidRPr="00382A07">
        <w:rPr>
          <w:sz w:val="24"/>
          <w:szCs w:val="24"/>
        </w:rPr>
        <w:t xml:space="preserve">в системе ЭТП в качестве </w:t>
      </w:r>
      <w:r w:rsidR="004B5EB3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частника данной системы, т.е. </w:t>
      </w:r>
      <w:r w:rsidR="0099066F" w:rsidRPr="00382A07">
        <w:rPr>
          <w:sz w:val="24"/>
          <w:szCs w:val="24"/>
        </w:rPr>
        <w:t xml:space="preserve">должно </w:t>
      </w:r>
      <w:r w:rsidRPr="00382A07">
        <w:rPr>
          <w:sz w:val="24"/>
          <w:szCs w:val="24"/>
        </w:rPr>
        <w:t xml:space="preserve">заключить соответствующий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 xml:space="preserve"> с оператором системы в соответствии с правилами, условиями и порядком регистрации на ЭТП, а также должн</w:t>
      </w:r>
      <w:r w:rsidR="0099066F" w:rsidRPr="00382A07">
        <w:rPr>
          <w:sz w:val="24"/>
          <w:szCs w:val="24"/>
        </w:rPr>
        <w:t>о</w:t>
      </w:r>
      <w:r w:rsidRPr="00382A07">
        <w:rPr>
          <w:sz w:val="24"/>
          <w:szCs w:val="24"/>
        </w:rPr>
        <w:t xml:space="preserve"> быть </w:t>
      </w:r>
      <w:r w:rsidR="0099066F" w:rsidRPr="00382A07">
        <w:rPr>
          <w:sz w:val="24"/>
          <w:szCs w:val="24"/>
        </w:rPr>
        <w:t xml:space="preserve">зарегистрировано </w:t>
      </w:r>
      <w:r w:rsidRPr="00382A07">
        <w:rPr>
          <w:sz w:val="24"/>
          <w:szCs w:val="24"/>
        </w:rPr>
        <w:t xml:space="preserve">системой ЭТП в качестве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данного </w:t>
      </w:r>
      <w:r w:rsidRPr="00DB5A15">
        <w:rPr>
          <w:sz w:val="24"/>
          <w:szCs w:val="24"/>
        </w:rPr>
        <w:t xml:space="preserve">запроса предложений в установленном порядке. </w:t>
      </w:r>
    </w:p>
    <w:p w:rsidR="00717F60" w:rsidRPr="00382A07" w:rsidRDefault="009C744E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B5A15">
        <w:rPr>
          <w:sz w:val="24"/>
          <w:szCs w:val="24"/>
        </w:rPr>
        <w:t>Участник</w:t>
      </w:r>
      <w:r w:rsidR="00717F60" w:rsidRPr="00DB5A15">
        <w:rPr>
          <w:sz w:val="24"/>
          <w:szCs w:val="24"/>
        </w:rPr>
        <w:t xml:space="preserve">и запроса предложений должны подать </w:t>
      </w:r>
      <w:r w:rsidR="004B5EB3" w:rsidRPr="00DB5A15">
        <w:rPr>
          <w:sz w:val="24"/>
          <w:szCs w:val="24"/>
        </w:rPr>
        <w:t>Заявк</w:t>
      </w:r>
      <w:r w:rsidR="00717F60" w:rsidRPr="00DB5A15">
        <w:rPr>
          <w:sz w:val="24"/>
          <w:szCs w:val="24"/>
        </w:rPr>
        <w:t xml:space="preserve">и в электронном виде на ЭТП (подраздел </w:t>
      </w:r>
      <w:r w:rsidR="00007625">
        <w:fldChar w:fldCharType="begin"/>
      </w:r>
      <w:r w:rsidR="00007625">
        <w:instrText xml:space="preserve"> REF _Ref191386109 \n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3.3.2</w:t>
      </w:r>
      <w:r w:rsidR="00007625">
        <w:fldChar w:fldCharType="end"/>
      </w:r>
      <w:r w:rsidR="00721B30" w:rsidRPr="00DB5A15">
        <w:rPr>
          <w:sz w:val="24"/>
          <w:szCs w:val="24"/>
        </w:rPr>
        <w:t>)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5.12</w:t>
      </w:r>
      <w:r w:rsidR="00007625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5.13</w:t>
      </w:r>
      <w:r w:rsidR="00007625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  <w:r w:rsidR="00717F60" w:rsidRPr="00DB5A15">
        <w:rPr>
          <w:sz w:val="24"/>
          <w:szCs w:val="24"/>
        </w:rPr>
        <w:t xml:space="preserve"> </w:t>
      </w:r>
      <w:r w:rsidR="0036334A" w:rsidRPr="00DB5A15">
        <w:rPr>
          <w:sz w:val="24"/>
          <w:szCs w:val="24"/>
        </w:rPr>
        <w:t>При нарушении этого</w:t>
      </w:r>
      <w:r w:rsidR="0036334A" w:rsidRPr="00382A07">
        <w:rPr>
          <w:sz w:val="24"/>
          <w:szCs w:val="24"/>
        </w:rPr>
        <w:t xml:space="preserve"> требования Участник будет не допущен к участию в запросе предложений</w:t>
      </w:r>
      <w:r w:rsidR="00717F60" w:rsidRPr="00382A07">
        <w:rPr>
          <w:sz w:val="24"/>
          <w:szCs w:val="24"/>
        </w:rPr>
        <w:t>.</w:t>
      </w:r>
    </w:p>
    <w:p w:rsidR="00717F60" w:rsidRPr="00382A07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Правила проведения процедур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 через ЭТП определяются правилами ее работы.</w:t>
      </w: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98588847"/>
      <w:bookmarkEnd w:id="34"/>
      <w:r w:rsidRPr="00382A07">
        <w:t>Обжалование</w:t>
      </w:r>
      <w:bookmarkEnd w:id="35"/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382A07">
        <w:rPr>
          <w:sz w:val="24"/>
          <w:szCs w:val="24"/>
        </w:rPr>
        <w:t xml:space="preserve">Все споры и разногласия, возникающие в связи с проведением запроса предложений, в том числе касающиеся исполнения Организатором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ами запроса предложений своих обязательств в связи с проведением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382A07">
        <w:rPr>
          <w:sz w:val="24"/>
          <w:szCs w:val="24"/>
        </w:rPr>
        <w:t xml:space="preserve">, при этом уполномоченным представителем </w:t>
      </w:r>
      <w:r w:rsidR="00721B30" w:rsidRPr="00382A07">
        <w:rPr>
          <w:sz w:val="24"/>
          <w:szCs w:val="24"/>
        </w:rPr>
        <w:t>ПАО «МРСК Центра»</w:t>
      </w:r>
      <w:r w:rsidR="0099066F" w:rsidRPr="00382A07">
        <w:rPr>
          <w:sz w:val="24"/>
          <w:szCs w:val="24"/>
        </w:rPr>
        <w:t xml:space="preserve"> в рамках данного пункта выступает Закупочная комиссия</w:t>
      </w:r>
      <w:r w:rsidRPr="00382A07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не более </w:t>
      </w:r>
      <w:r w:rsidR="0022360B" w:rsidRPr="00382A07">
        <w:rPr>
          <w:sz w:val="24"/>
          <w:szCs w:val="24"/>
        </w:rPr>
        <w:t>10</w:t>
      </w:r>
      <w:r w:rsidRPr="00382A07">
        <w:rPr>
          <w:sz w:val="24"/>
          <w:szCs w:val="24"/>
        </w:rPr>
        <w:t xml:space="preserve"> рабочих дней с момента ее получения.</w:t>
      </w:r>
      <w:bookmarkEnd w:id="36"/>
      <w:bookmarkEnd w:id="37"/>
    </w:p>
    <w:p w:rsidR="0099066F" w:rsidRPr="00382A07" w:rsidRDefault="0099066F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382A07">
        <w:rPr>
          <w:sz w:val="24"/>
          <w:szCs w:val="24"/>
        </w:rPr>
        <w:t>Если претензионный порядок, указанный в п.</w:t>
      </w:r>
      <w:r w:rsidR="00007625">
        <w:fldChar w:fldCharType="begin"/>
      </w:r>
      <w:r w:rsidR="00007625">
        <w:instrText xml:space="preserve"> REF _Ref191386164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 xml:space="preserve"> 1.4.1 </w:t>
      </w:r>
      <w:r w:rsidR="00007625">
        <w:fldChar w:fldCharType="end"/>
      </w:r>
      <w:r w:rsidR="00D421AA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не привел к разрешению разногласий,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 w:rsidRPr="00382A07">
        <w:rPr>
          <w:sz w:val="24"/>
          <w:szCs w:val="24"/>
        </w:rPr>
        <w:t xml:space="preserve">закупочную </w:t>
      </w:r>
      <w:r w:rsidRPr="00382A07">
        <w:rPr>
          <w:sz w:val="24"/>
          <w:szCs w:val="24"/>
        </w:rPr>
        <w:t xml:space="preserve">комиссию </w:t>
      </w:r>
      <w:r w:rsidR="00721B30" w:rsidRPr="00382A07">
        <w:rPr>
          <w:sz w:val="24"/>
          <w:szCs w:val="24"/>
        </w:rPr>
        <w:t>ПАО «МРСК Центра»</w:t>
      </w:r>
      <w:r w:rsidRPr="00382A07">
        <w:rPr>
          <w:sz w:val="24"/>
          <w:szCs w:val="24"/>
        </w:rPr>
        <w:t>.</w:t>
      </w:r>
      <w:bookmarkEnd w:id="38"/>
    </w:p>
    <w:p w:rsidR="00717F60" w:rsidRPr="00382A07" w:rsidRDefault="009C744E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 вправе обжаловать в антимонопольн</w:t>
      </w:r>
      <w:r w:rsidR="00E722B6" w:rsidRPr="00382A07">
        <w:rPr>
          <w:sz w:val="24"/>
          <w:szCs w:val="24"/>
        </w:rPr>
        <w:t>ом</w:t>
      </w:r>
      <w:r w:rsidR="00717F60" w:rsidRPr="00382A07">
        <w:rPr>
          <w:sz w:val="24"/>
          <w:szCs w:val="24"/>
        </w:rPr>
        <w:t xml:space="preserve"> орган</w:t>
      </w:r>
      <w:r w:rsidR="00E722B6" w:rsidRPr="00382A07">
        <w:rPr>
          <w:sz w:val="24"/>
          <w:szCs w:val="24"/>
        </w:rPr>
        <w:t>е</w:t>
      </w:r>
      <w:r w:rsidR="00717F60" w:rsidRPr="00382A07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382A07">
        <w:rPr>
          <w:sz w:val="24"/>
          <w:szCs w:val="24"/>
        </w:rPr>
        <w:t xml:space="preserve">, предусмотренных Федеральным </w:t>
      </w:r>
      <w:r w:rsidR="0099066F" w:rsidRPr="00382A07">
        <w:rPr>
          <w:sz w:val="24"/>
          <w:szCs w:val="24"/>
        </w:rPr>
        <w:lastRenderedPageBreak/>
        <w:t>законом от 18.07.2011 № 223-ФЗ «О закупках товаров, работ, услуг отдельными видами юридических лиц».</w:t>
      </w:r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Все споры и разногласия, возникающие в связи с проведением запроса предложений, в том числе касающиеся исполнения Организатором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007625">
        <w:fldChar w:fldCharType="begin"/>
      </w:r>
      <w:r w:rsidR="00007625">
        <w:instrText xml:space="preserve"> REF _Ref306978606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 xml:space="preserve"> 1.4.2 </w:t>
      </w:r>
      <w:r w:rsidR="00007625">
        <w:fldChar w:fldCharType="end"/>
      </w:r>
      <w:r w:rsidRPr="00382A07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98588848"/>
      <w:bookmarkEnd w:id="39"/>
      <w:r w:rsidRPr="00382A07">
        <w:t>Прочие положения</w:t>
      </w:r>
      <w:bookmarkEnd w:id="40"/>
    </w:p>
    <w:p w:rsidR="00717F60" w:rsidRPr="00382A07" w:rsidRDefault="009C744E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и, а Организатор запроса предложений по этим расходам не отвечает и не имеет обязательств, независимо от хода и результатов </w:t>
      </w:r>
      <w:r w:rsidR="004B5EB3" w:rsidRPr="00382A07">
        <w:rPr>
          <w:sz w:val="24"/>
          <w:szCs w:val="24"/>
        </w:rPr>
        <w:t>З</w:t>
      </w:r>
      <w:r w:rsidR="00717F60" w:rsidRPr="00382A07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382A07" w:rsidRDefault="0099066F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и, не допускается.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Предполагается,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382A07">
        <w:rPr>
          <w:sz w:val="24"/>
          <w:szCs w:val="24"/>
        </w:rPr>
        <w:t>п</w:t>
      </w:r>
      <w:r w:rsidRPr="00382A07">
        <w:rPr>
          <w:sz w:val="24"/>
          <w:szCs w:val="24"/>
        </w:rPr>
        <w:t>о запрос</w:t>
      </w:r>
      <w:r w:rsidR="00AE0F91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предложений, или же подача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и может привести к отклонению его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Организатор запроса предложений обеспечивает разумную конфиденциальность относительно всех полученных от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ах Предоставление этой информации другим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Организатор запроса предложений, по решению Закупочной комиссии, отклонит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у, если он установит,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запроса предложений вознаграждение в любой форме: </w:t>
      </w:r>
      <w:r w:rsidR="006561C2" w:rsidRPr="00382A07">
        <w:rPr>
          <w:sz w:val="24"/>
          <w:szCs w:val="24"/>
        </w:rPr>
        <w:t xml:space="preserve">поставку, </w:t>
      </w:r>
      <w:r w:rsidRPr="00382A07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Закупочной комиссией решения по определению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Pr="00382A07">
        <w:rPr>
          <w:sz w:val="24"/>
          <w:szCs w:val="24"/>
        </w:rPr>
        <w:t>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Организатор запроса предложений, по решению Закупочной комиссии, отклонит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Pr="00382A07">
        <w:rPr>
          <w:sz w:val="24"/>
          <w:szCs w:val="24"/>
        </w:rPr>
        <w:t>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 xml:space="preserve">Организатор запроса предложений, по решению Закупочной комиссии, вправе отклонить 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382A07" w:rsidRDefault="00717F60" w:rsidP="00E722B6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закупочной комиссии или эксперта, имеющих аффилированные связи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Запроса предложений</w:t>
      </w:r>
      <w:r w:rsidR="0099066F" w:rsidRPr="00382A07">
        <w:rPr>
          <w:sz w:val="24"/>
          <w:szCs w:val="24"/>
        </w:rPr>
        <w:t>.</w:t>
      </w:r>
      <w:r w:rsidRPr="00382A07">
        <w:rPr>
          <w:sz w:val="24"/>
          <w:szCs w:val="24"/>
        </w:rPr>
        <w:t xml:space="preserve"> В случае, если факт аффилированности установлен в процессе или после проведения </w:t>
      </w:r>
      <w:r w:rsidRPr="00382A07">
        <w:rPr>
          <w:bCs w:val="0"/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, но до подписания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382A07">
        <w:rPr>
          <w:sz w:val="24"/>
          <w:szCs w:val="24"/>
        </w:rPr>
        <w:t xml:space="preserve"> комиссия информирует об этом Ц</w:t>
      </w:r>
      <w:r w:rsidR="009A7733" w:rsidRPr="00382A07">
        <w:rPr>
          <w:sz w:val="24"/>
          <w:szCs w:val="24"/>
        </w:rPr>
        <w:t>З</w:t>
      </w:r>
      <w:r w:rsidR="00C74146" w:rsidRPr="00382A07">
        <w:rPr>
          <w:sz w:val="24"/>
          <w:szCs w:val="24"/>
        </w:rPr>
        <w:t>О</w:t>
      </w:r>
      <w:r w:rsidR="009A7733" w:rsidRPr="00382A07">
        <w:rPr>
          <w:sz w:val="24"/>
          <w:szCs w:val="24"/>
        </w:rPr>
        <w:t xml:space="preserve"> </w:t>
      </w:r>
      <w:r w:rsidR="00721B30" w:rsidRPr="00382A07">
        <w:rPr>
          <w:sz w:val="24"/>
          <w:szCs w:val="24"/>
        </w:rPr>
        <w:t>ПАО «МРСК Центра»</w:t>
      </w:r>
      <w:r w:rsidRPr="00382A07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382A07" w:rsidRDefault="00717F60" w:rsidP="00E722B6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Предполагается,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>окументации</w:t>
      </w:r>
      <w:r w:rsidR="00AE0F91" w:rsidRPr="00382A07">
        <w:rPr>
          <w:sz w:val="24"/>
          <w:szCs w:val="24"/>
        </w:rPr>
        <w:t xml:space="preserve"> по запросу предложений</w:t>
      </w:r>
      <w:r w:rsidRPr="00382A07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запросов (в соответствии с п.</w:t>
      </w:r>
      <w:r w:rsidR="00D560EA" w:rsidRPr="00382A07" w:rsidDel="00D560EA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_Ref306114966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3.3.11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Документации).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 соответствии с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ами запроса предложений. Все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</w:p>
    <w:p w:rsidR="002D4BC6" w:rsidRPr="00382A07" w:rsidRDefault="002D4BC6" w:rsidP="00E722B6">
      <w:pPr>
        <w:pStyle w:val="2"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98588849"/>
      <w:bookmarkStart w:id="52" w:name="_Ref306144164"/>
      <w:r w:rsidRPr="00382A07">
        <w:t>Закупка продукции с разбиением заказа на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Pr="00382A07" w:rsidRDefault="00D15381" w:rsidP="00E722B6">
      <w:pPr>
        <w:pStyle w:val="3"/>
        <w:ind w:left="0" w:firstLine="709"/>
        <w:jc w:val="both"/>
        <w:rPr>
          <w:b w:val="0"/>
        </w:rPr>
      </w:pPr>
      <w:bookmarkStart w:id="53" w:name="_Toc440357069"/>
      <w:bookmarkStart w:id="54" w:name="_Toc440359624"/>
      <w:bookmarkStart w:id="55" w:name="_Toc440632087"/>
      <w:bookmarkStart w:id="56" w:name="_Toc440875908"/>
      <w:bookmarkStart w:id="57" w:name="_Toc441130936"/>
      <w:bookmarkStart w:id="58" w:name="_Toc447269751"/>
      <w:bookmarkStart w:id="59" w:name="_Toc464120573"/>
      <w:bookmarkStart w:id="60" w:name="_Toc466970493"/>
      <w:bookmarkStart w:id="61" w:name="_Toc468462406"/>
      <w:bookmarkStart w:id="62" w:name="_Toc469481991"/>
      <w:bookmarkStart w:id="63" w:name="_Toc472411765"/>
      <w:bookmarkStart w:id="64" w:name="_Toc498588850"/>
      <w:r w:rsidRPr="00382A07">
        <w:rPr>
          <w:b w:val="0"/>
        </w:rPr>
        <w:t>Участник</w:t>
      </w:r>
      <w:r w:rsidR="002D4BC6" w:rsidRPr="00382A07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подразделе 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00216B" w:rsidRPr="0000216B">
        <w:rPr>
          <w:b w:val="0"/>
        </w:rPr>
        <w:t>1.1.4</w:t>
      </w:r>
      <w:r w:rsidR="00007625">
        <w:fldChar w:fldCharType="end"/>
      </w:r>
      <w:r w:rsidR="002D4BC6" w:rsidRPr="00382A07">
        <w:rPr>
          <w:b w:val="0"/>
        </w:rPr>
        <w:t>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r w:rsidR="002D4BC6" w:rsidRPr="00382A07">
        <w:rPr>
          <w:b w:val="0"/>
        </w:rPr>
        <w:t xml:space="preserve"> </w:t>
      </w:r>
    </w:p>
    <w:p w:rsidR="002D4BC6" w:rsidRPr="00382A07" w:rsidRDefault="002D4BC6" w:rsidP="00E722B6">
      <w:pPr>
        <w:pStyle w:val="3"/>
        <w:ind w:left="0" w:firstLine="709"/>
        <w:jc w:val="both"/>
        <w:rPr>
          <w:b w:val="0"/>
        </w:rPr>
      </w:pPr>
      <w:bookmarkStart w:id="65" w:name="_Toc440357070"/>
      <w:bookmarkStart w:id="66" w:name="_Toc440359625"/>
      <w:bookmarkStart w:id="67" w:name="_Toc440632088"/>
      <w:bookmarkStart w:id="68" w:name="_Toc440875909"/>
      <w:bookmarkStart w:id="69" w:name="_Toc441130937"/>
      <w:bookmarkStart w:id="70" w:name="_Toc447269752"/>
      <w:bookmarkStart w:id="71" w:name="_Toc464120574"/>
      <w:bookmarkStart w:id="72" w:name="_Toc466970494"/>
      <w:bookmarkStart w:id="73" w:name="_Toc468462407"/>
      <w:bookmarkStart w:id="74" w:name="_Toc469481992"/>
      <w:bookmarkStart w:id="75" w:name="_Toc472411766"/>
      <w:bookmarkStart w:id="76" w:name="_Toc498588851"/>
      <w:r w:rsidRPr="00382A07">
        <w:rPr>
          <w:b w:val="0"/>
          <w:szCs w:val="24"/>
        </w:rPr>
        <w:t xml:space="preserve">В случае подачи Заявки на несколько лотов в дополнение к требованиям подраздела </w:t>
      </w:r>
      <w:r w:rsidR="00007625">
        <w:fldChar w:fldCharType="begin"/>
      </w:r>
      <w:r w:rsidR="00007625">
        <w:instrText xml:space="preserve"> REF _Ref305973147 \r \h  \* MERGEFORMAT </w:instrText>
      </w:r>
      <w:r w:rsidR="00007625">
        <w:fldChar w:fldCharType="separate"/>
      </w:r>
      <w:r w:rsidR="0000216B" w:rsidRPr="0000216B">
        <w:rPr>
          <w:b w:val="0"/>
          <w:szCs w:val="24"/>
        </w:rPr>
        <w:t>3.3</w:t>
      </w:r>
      <w:r w:rsidR="00007625">
        <w:fldChar w:fldCharType="end"/>
      </w:r>
      <w:r w:rsidRPr="00382A07">
        <w:rPr>
          <w:b w:val="0"/>
          <w:szCs w:val="24"/>
        </w:rPr>
        <w:t xml:space="preserve"> должны быть соблюдены следующие требования:</w:t>
      </w:r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</w:p>
    <w:p w:rsidR="002D4BC6" w:rsidRPr="00382A07" w:rsidRDefault="002D4BC6" w:rsidP="00E722B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77" w:name="_Toc440357071"/>
      <w:bookmarkStart w:id="78" w:name="_Toc440359626"/>
      <w:bookmarkStart w:id="79" w:name="_Toc440632089"/>
      <w:bookmarkStart w:id="80" w:name="_Toc440875910"/>
      <w:bookmarkStart w:id="81" w:name="_Toc441130938"/>
      <w:bookmarkStart w:id="82" w:name="_Toc447269753"/>
      <w:bookmarkStart w:id="83" w:name="_Toc464120575"/>
      <w:bookmarkStart w:id="84" w:name="_Toc466970495"/>
      <w:bookmarkStart w:id="85" w:name="_Toc468462408"/>
      <w:bookmarkStart w:id="86" w:name="_Toc469481993"/>
      <w:bookmarkStart w:id="87" w:name="_Toc472411767"/>
      <w:bookmarkStart w:id="88" w:name="_Toc498588852"/>
      <w:r w:rsidRPr="00382A07">
        <w:rPr>
          <w:b w:val="0"/>
          <w:szCs w:val="24"/>
        </w:rPr>
        <w:t xml:space="preserve">Письмо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0216B" w:rsidRPr="0000216B">
        <w:rPr>
          <w:b w:val="0"/>
          <w:szCs w:val="24"/>
        </w:rPr>
        <w:t>5.1</w:t>
      </w:r>
      <w:r w:rsidR="00007625">
        <w:fldChar w:fldCharType="end"/>
      </w:r>
      <w:r w:rsidRPr="00382A07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</w:p>
    <w:p w:rsidR="002D4BC6" w:rsidRPr="00382A07" w:rsidRDefault="002D4BC6" w:rsidP="00E722B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89" w:name="_Toc440357072"/>
      <w:bookmarkStart w:id="90" w:name="_Toc440359627"/>
      <w:bookmarkStart w:id="91" w:name="_Toc440632090"/>
      <w:bookmarkStart w:id="92" w:name="_Toc440875911"/>
      <w:bookmarkStart w:id="93" w:name="_Toc441130939"/>
      <w:bookmarkStart w:id="94" w:name="_Toc447269754"/>
      <w:bookmarkStart w:id="95" w:name="_Toc464120576"/>
      <w:bookmarkStart w:id="96" w:name="_Toc466970496"/>
      <w:bookmarkStart w:id="97" w:name="_Toc468462409"/>
      <w:bookmarkStart w:id="98" w:name="_Toc469481994"/>
      <w:bookmarkStart w:id="99" w:name="_Toc472411768"/>
      <w:bookmarkStart w:id="100" w:name="_Toc498588853"/>
      <w:r w:rsidRPr="00382A07">
        <w:rPr>
          <w:b w:val="0"/>
          <w:szCs w:val="24"/>
        </w:rPr>
        <w:t xml:space="preserve">Сводная таблица стоимости </w:t>
      </w:r>
      <w:r w:rsidR="00F04258" w:rsidRPr="00382A07">
        <w:rPr>
          <w:b w:val="0"/>
          <w:szCs w:val="24"/>
        </w:rPr>
        <w:t>поставок</w:t>
      </w:r>
      <w:r w:rsidR="00F04258" w:rsidRPr="00382A07">
        <w:rPr>
          <w:bCs w:val="0"/>
          <w:szCs w:val="24"/>
        </w:rPr>
        <w:t xml:space="preserve"> </w:t>
      </w:r>
      <w:r w:rsidRPr="00382A07">
        <w:rPr>
          <w:b w:val="0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_Ref440284918 \r \h  \* MERGEFORMAT </w:instrText>
      </w:r>
      <w:r w:rsidR="00007625">
        <w:fldChar w:fldCharType="separate"/>
      </w:r>
      <w:r w:rsidR="0000216B" w:rsidRPr="0000216B">
        <w:rPr>
          <w:b w:val="0"/>
          <w:szCs w:val="24"/>
        </w:rPr>
        <w:t>5.2</w:t>
      </w:r>
      <w:r w:rsidR="00007625">
        <w:fldChar w:fldCharType="end"/>
      </w:r>
      <w:r w:rsidRPr="00382A07">
        <w:rPr>
          <w:b w:val="0"/>
          <w:szCs w:val="24"/>
        </w:rPr>
        <w:t xml:space="preserve">), Техническое предложение (подраздел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00216B" w:rsidRPr="0000216B">
        <w:rPr>
          <w:b w:val="0"/>
          <w:szCs w:val="24"/>
        </w:rPr>
        <w:t>5.3</w:t>
      </w:r>
      <w:r w:rsidR="00007625">
        <w:fldChar w:fldCharType="end"/>
      </w:r>
      <w:r w:rsidRPr="00382A07">
        <w:rPr>
          <w:b w:val="0"/>
          <w:szCs w:val="24"/>
        </w:rPr>
        <w:t>)</w:t>
      </w:r>
      <w:r w:rsidR="00AE556B" w:rsidRPr="00382A07">
        <w:rPr>
          <w:b w:val="0"/>
          <w:szCs w:val="24"/>
        </w:rPr>
        <w:t>,</w:t>
      </w:r>
      <w:r w:rsidRPr="00382A07">
        <w:rPr>
          <w:b w:val="0"/>
          <w:szCs w:val="24"/>
        </w:rPr>
        <w:t xml:space="preserve"> </w:t>
      </w:r>
      <w:r w:rsidR="00DF0D8B" w:rsidRPr="00382A07">
        <w:rPr>
          <w:b w:val="0"/>
          <w:bCs w:val="0"/>
          <w:szCs w:val="24"/>
        </w:rPr>
        <w:t xml:space="preserve">График выполнения поставок </w:t>
      </w:r>
      <w:r w:rsidRPr="00382A07">
        <w:rPr>
          <w:b w:val="0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_Ref440284947 \r \h  \* MERGEFORMAT </w:instrText>
      </w:r>
      <w:r w:rsidR="00007625">
        <w:fldChar w:fldCharType="separate"/>
      </w:r>
      <w:r w:rsidR="0000216B" w:rsidRPr="0000216B">
        <w:rPr>
          <w:b w:val="0"/>
          <w:szCs w:val="24"/>
        </w:rPr>
        <w:t>5.4</w:t>
      </w:r>
      <w:r w:rsidR="00007625">
        <w:fldChar w:fldCharType="end"/>
      </w:r>
      <w:r w:rsidRPr="00382A07">
        <w:rPr>
          <w:b w:val="0"/>
          <w:szCs w:val="24"/>
        </w:rPr>
        <w:t>)</w:t>
      </w:r>
      <w:r w:rsidR="00AE556B" w:rsidRPr="00382A07">
        <w:rPr>
          <w:b w:val="0"/>
          <w:szCs w:val="24"/>
        </w:rPr>
        <w:t xml:space="preserve"> и Протокол разногласий к проекту Договора (подраздел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00216B" w:rsidRPr="0000216B">
        <w:rPr>
          <w:b w:val="0"/>
          <w:szCs w:val="24"/>
        </w:rPr>
        <w:t>5.5</w:t>
      </w:r>
      <w:r w:rsidR="00007625">
        <w:fldChar w:fldCharType="end"/>
      </w:r>
      <w:r w:rsidR="00AE556B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r w:rsidR="00AE556B" w:rsidRPr="00382A07">
        <w:rPr>
          <w:b w:val="0"/>
          <w:szCs w:val="24"/>
        </w:rPr>
        <w:t xml:space="preserve"> </w:t>
      </w:r>
    </w:p>
    <w:p w:rsidR="002D4BC6" w:rsidRPr="00382A07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101" w:name="_Toc440357073"/>
      <w:bookmarkStart w:id="102" w:name="_Toc440359628"/>
      <w:bookmarkStart w:id="103" w:name="_Toc440632091"/>
      <w:bookmarkStart w:id="104" w:name="_Toc440875912"/>
      <w:bookmarkStart w:id="105" w:name="_Toc441130940"/>
      <w:bookmarkStart w:id="106" w:name="_Toc447269755"/>
      <w:bookmarkStart w:id="107" w:name="_Toc464120577"/>
      <w:bookmarkStart w:id="108" w:name="_Toc466970497"/>
      <w:bookmarkStart w:id="109" w:name="_Toc468462410"/>
      <w:bookmarkStart w:id="110" w:name="_Toc469481995"/>
      <w:bookmarkStart w:id="111" w:name="_Toc472411769"/>
      <w:bookmarkStart w:id="112" w:name="_Toc498588854"/>
      <w:r w:rsidRPr="00382A07">
        <w:rPr>
          <w:b w:val="0"/>
          <w:szCs w:val="24"/>
        </w:rPr>
        <w:t xml:space="preserve">Обеспечение исполнения обязательств Участника в соответствии с подразделом </w:t>
      </w:r>
      <w:r w:rsidR="00007625">
        <w:fldChar w:fldCharType="begin"/>
      </w:r>
      <w:r w:rsidR="00007625">
        <w:instrText xml:space="preserve"> REF _Ref440285128 \r \h  \* MERGEFORMAT </w:instrText>
      </w:r>
      <w:r w:rsidR="00007625">
        <w:fldChar w:fldCharType="separate"/>
      </w:r>
      <w:r w:rsidR="0000216B" w:rsidRPr="0000216B">
        <w:rPr>
          <w:b w:val="0"/>
          <w:szCs w:val="24"/>
        </w:rPr>
        <w:t>3.3.14</w:t>
      </w:r>
      <w:r w:rsidR="00007625">
        <w:fldChar w:fldCharType="end"/>
      </w:r>
      <w:r w:rsidRPr="00382A07">
        <w:rPr>
          <w:b w:val="0"/>
          <w:szCs w:val="24"/>
        </w:rPr>
        <w:t xml:space="preserve"> оформляется на сумму, равную суммарной стоимости предлагаемой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 w:rsidRPr="00382A07">
        <w:rPr>
          <w:b w:val="0"/>
          <w:szCs w:val="24"/>
        </w:rPr>
        <w:t>ь</w:t>
      </w:r>
      <w:r w:rsidRPr="00382A07">
        <w:rPr>
          <w:b w:val="0"/>
          <w:szCs w:val="24"/>
        </w:rPr>
        <w:t>ся только по тем лотам, на которые Участник подал Заявку и по которым он был признан Победителем запроса предложений.</w:t>
      </w:r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</w:p>
    <w:p w:rsidR="002D4BC6" w:rsidRPr="00382A07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113" w:name="_Toc440357074"/>
      <w:bookmarkStart w:id="114" w:name="_Toc440359629"/>
      <w:bookmarkStart w:id="115" w:name="_Toc440632092"/>
      <w:bookmarkStart w:id="116" w:name="_Toc440875913"/>
      <w:bookmarkStart w:id="117" w:name="_Toc441130941"/>
      <w:bookmarkStart w:id="118" w:name="_Toc447269756"/>
      <w:bookmarkStart w:id="119" w:name="_Toc464120578"/>
      <w:bookmarkStart w:id="120" w:name="_Toc466970498"/>
      <w:bookmarkStart w:id="121" w:name="_Toc468462411"/>
      <w:bookmarkStart w:id="122" w:name="_Toc469481996"/>
      <w:bookmarkStart w:id="123" w:name="_Toc472411770"/>
      <w:bookmarkStart w:id="124" w:name="_Toc498588855"/>
      <w:r w:rsidRPr="00382A07">
        <w:rPr>
          <w:b w:val="0"/>
          <w:szCs w:val="24"/>
        </w:rPr>
        <w:lastRenderedPageBreak/>
        <w:t>Оценка заявок (подраздел</w:t>
      </w:r>
      <w:r w:rsidR="00B80887">
        <w:t xml:space="preserve"> </w:t>
      </w:r>
      <w:r w:rsidR="00007625">
        <w:fldChar w:fldCharType="begin"/>
      </w:r>
      <w:r w:rsidR="00007625">
        <w:instrText xml:space="preserve"> REF _Ref468199992 \r \h  \* MERGEFORMAT </w:instrText>
      </w:r>
      <w:r w:rsidR="00007625">
        <w:fldChar w:fldCharType="separate"/>
      </w:r>
      <w:r w:rsidR="0000216B" w:rsidRPr="0000216B">
        <w:rPr>
          <w:b w:val="0"/>
        </w:rPr>
        <w:t>3.6</w:t>
      </w:r>
      <w:r w:rsidR="00007625">
        <w:fldChar w:fldCharType="end"/>
      </w:r>
      <w:r w:rsidRPr="00382A07">
        <w:rPr>
          <w:b w:val="0"/>
          <w:szCs w:val="24"/>
        </w:rPr>
        <w:t xml:space="preserve">) и подведение итогов запроса предложений (подраздел </w:t>
      </w:r>
      <w:r w:rsidR="00D161E0">
        <w:fldChar w:fldCharType="begin"/>
      </w:r>
      <w:r w:rsidR="00991C07">
        <w:rPr>
          <w:b w:val="0"/>
          <w:szCs w:val="24"/>
        </w:rPr>
        <w:instrText xml:space="preserve"> REF _Ref472412060 \r \h </w:instrText>
      </w:r>
      <w:r w:rsidR="00D161E0">
        <w:fldChar w:fldCharType="separate"/>
      </w:r>
      <w:r w:rsidR="0000216B">
        <w:rPr>
          <w:b w:val="0"/>
          <w:szCs w:val="24"/>
        </w:rPr>
        <w:t>3.9</w:t>
      </w:r>
      <w:r w:rsidR="00D161E0">
        <w:fldChar w:fldCharType="end"/>
      </w:r>
      <w:r w:rsidRPr="00382A07">
        <w:rPr>
          <w:b w:val="0"/>
          <w:szCs w:val="24"/>
        </w:rPr>
        <w:t>) будет осуществляться раздельно и независимо по каждому из лотов. По каждому из лотов будет определен один Победитель запроса предложений.</w:t>
      </w:r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</w:p>
    <w:p w:rsidR="00E420A2" w:rsidRPr="00382A07" w:rsidRDefault="00E420A2" w:rsidP="00E722B6">
      <w:pPr>
        <w:pStyle w:val="3"/>
        <w:ind w:left="0" w:firstLine="709"/>
        <w:jc w:val="both"/>
        <w:rPr>
          <w:b w:val="0"/>
          <w:szCs w:val="24"/>
        </w:rPr>
        <w:sectPr w:rsidR="00E420A2" w:rsidRPr="00382A07" w:rsidSect="002B0606">
          <w:headerReference w:type="even" r:id="rId19"/>
          <w:headerReference w:type="default" r:id="rId20"/>
          <w:footerReference w:type="even" r:id="rId21"/>
          <w:headerReference w:type="first" r:id="rId22"/>
          <w:footerReference w:type="first" r:id="rId23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382A07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25" w:name="_Проект_договора"/>
      <w:bookmarkStart w:id="126" w:name="_Ref305973574"/>
      <w:bookmarkStart w:id="127" w:name="_Ref440272931"/>
      <w:bookmarkStart w:id="128" w:name="_Ref440274025"/>
      <w:bookmarkStart w:id="129" w:name="_Ref440292752"/>
      <w:bookmarkStart w:id="130" w:name="_Toc498588856"/>
      <w:bookmarkEnd w:id="52"/>
      <w:bookmarkEnd w:id="125"/>
      <w:r w:rsidRPr="00382A07">
        <w:rPr>
          <w:szCs w:val="24"/>
        </w:rPr>
        <w:lastRenderedPageBreak/>
        <w:t xml:space="preserve">Проект </w:t>
      </w:r>
      <w:r w:rsidR="00123C70" w:rsidRPr="00382A07">
        <w:rPr>
          <w:szCs w:val="24"/>
        </w:rPr>
        <w:t>Договор</w:t>
      </w:r>
      <w:r w:rsidRPr="00382A07">
        <w:rPr>
          <w:szCs w:val="24"/>
        </w:rPr>
        <w:t>а</w:t>
      </w:r>
      <w:bookmarkEnd w:id="126"/>
      <w:r w:rsidR="00953802" w:rsidRPr="00382A07">
        <w:rPr>
          <w:szCs w:val="24"/>
        </w:rPr>
        <w:t xml:space="preserve">. </w:t>
      </w:r>
      <w:r w:rsidR="00953802" w:rsidRPr="00382A07">
        <w:rPr>
          <w:bCs w:val="0"/>
          <w:szCs w:val="24"/>
        </w:rPr>
        <w:t>Антикоррупционная оговорка, включаемая в проект договора</w:t>
      </w:r>
      <w:bookmarkEnd w:id="127"/>
      <w:bookmarkEnd w:id="128"/>
      <w:bookmarkEnd w:id="129"/>
      <w:bookmarkEnd w:id="130"/>
    </w:p>
    <w:p w:rsidR="00953802" w:rsidRPr="00382A07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31" w:name="_Toc498588857"/>
      <w:r w:rsidRPr="00382A07">
        <w:t>Проект договора</w:t>
      </w:r>
      <w:bookmarkEnd w:id="131"/>
    </w:p>
    <w:p w:rsidR="00953802" w:rsidRPr="00382A07" w:rsidRDefault="00953802" w:rsidP="00953802">
      <w:pPr>
        <w:pStyle w:val="3"/>
        <w:ind w:left="0" w:firstLine="709"/>
        <w:jc w:val="both"/>
        <w:rPr>
          <w:b w:val="0"/>
        </w:rPr>
      </w:pPr>
      <w:bookmarkStart w:id="132" w:name="_Toc439238031"/>
      <w:bookmarkStart w:id="133" w:name="_Toc439238153"/>
      <w:bookmarkStart w:id="134" w:name="_Toc439252705"/>
      <w:bookmarkStart w:id="135" w:name="_Toc439323563"/>
      <w:bookmarkStart w:id="136" w:name="_Toc439323679"/>
      <w:bookmarkStart w:id="137" w:name="_Toc440357077"/>
      <w:bookmarkStart w:id="138" w:name="_Toc440359632"/>
      <w:bookmarkStart w:id="139" w:name="_Toc440632095"/>
      <w:bookmarkStart w:id="140" w:name="_Toc440875916"/>
      <w:bookmarkStart w:id="141" w:name="_Toc441130944"/>
      <w:bookmarkStart w:id="142" w:name="_Toc447269759"/>
      <w:bookmarkStart w:id="143" w:name="_Toc464120581"/>
      <w:bookmarkStart w:id="144" w:name="_Toc466970501"/>
      <w:bookmarkStart w:id="145" w:name="_Toc468462414"/>
      <w:bookmarkStart w:id="146" w:name="_Toc469481999"/>
      <w:bookmarkStart w:id="147" w:name="_Toc472411773"/>
      <w:bookmarkStart w:id="148" w:name="_Toc498588858"/>
      <w:r w:rsidRPr="00382A07">
        <w:rPr>
          <w:b w:val="0"/>
        </w:rPr>
        <w:t>Проект договора на поставку изложен в Приложении №2 к настоящей Доку</w:t>
      </w:r>
      <w:r w:rsidR="006238AF" w:rsidRPr="00382A07">
        <w:rPr>
          <w:b w:val="0"/>
        </w:rPr>
        <w:t>ментации по запросу предложений</w:t>
      </w:r>
      <w:r w:rsidRPr="00382A07">
        <w:rPr>
          <w:b w:val="0"/>
        </w:rPr>
        <w:t>.</w:t>
      </w:r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</w:p>
    <w:p w:rsidR="00953802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49" w:name="_Toc439238032"/>
      <w:bookmarkStart w:id="150" w:name="_Toc439238154"/>
      <w:bookmarkStart w:id="151" w:name="_Toc439252706"/>
      <w:bookmarkStart w:id="152" w:name="_Toc439323564"/>
      <w:bookmarkStart w:id="153" w:name="_Toc439323680"/>
      <w:bookmarkStart w:id="154" w:name="_Toc440357078"/>
      <w:bookmarkStart w:id="155" w:name="_Toc440359633"/>
      <w:bookmarkStart w:id="156" w:name="_Toc440632096"/>
      <w:bookmarkStart w:id="157" w:name="_Toc440875917"/>
      <w:bookmarkStart w:id="158" w:name="_Toc441130945"/>
      <w:bookmarkStart w:id="159" w:name="_Toc447269760"/>
      <w:bookmarkStart w:id="160" w:name="_Toc464120582"/>
      <w:bookmarkStart w:id="161" w:name="_Toc466970502"/>
      <w:bookmarkStart w:id="162" w:name="_Toc468462415"/>
      <w:bookmarkStart w:id="163" w:name="_Toc469482000"/>
      <w:bookmarkStart w:id="164" w:name="_Toc472411774"/>
      <w:bookmarkStart w:id="165" w:name="_Toc498588859"/>
      <w:r w:rsidRPr="00382A07">
        <w:rPr>
          <w:b w:val="0"/>
        </w:rPr>
        <w:t>Участнику необходимо сформировать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 w:rsidRPr="00382A07">
        <w:rPr>
          <w:b w:val="0"/>
        </w:rPr>
        <w:t>раздел</w:t>
      </w:r>
      <w:r w:rsidRPr="00382A07">
        <w:rPr>
          <w:b w:val="0"/>
        </w:rPr>
        <w:t xml:space="preserve">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00216B" w:rsidRPr="0000216B">
        <w:rPr>
          <w:b w:val="0"/>
        </w:rPr>
        <w:t>5.5</w:t>
      </w:r>
      <w:r w:rsidR="00007625">
        <w:fldChar w:fldCharType="end"/>
      </w:r>
      <w:r w:rsidRPr="00382A07">
        <w:rPr>
          <w:b w:val="0"/>
        </w:rPr>
        <w:t>) и приложить его к своей Заявке.</w:t>
      </w:r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66" w:name="_Toc439238033"/>
      <w:bookmarkStart w:id="167" w:name="_Toc439238155"/>
      <w:bookmarkStart w:id="168" w:name="_Toc439252707"/>
      <w:bookmarkStart w:id="169" w:name="_Toc439323565"/>
      <w:bookmarkStart w:id="170" w:name="_Toc439323681"/>
      <w:bookmarkStart w:id="171" w:name="_Toc440357079"/>
      <w:bookmarkStart w:id="172" w:name="_Toc440359634"/>
      <w:bookmarkStart w:id="173" w:name="_Toc440632097"/>
      <w:bookmarkStart w:id="174" w:name="_Toc440875918"/>
      <w:bookmarkStart w:id="175" w:name="_Toc441130946"/>
      <w:bookmarkStart w:id="176" w:name="_Toc447269761"/>
      <w:bookmarkStart w:id="177" w:name="_Toc464120583"/>
      <w:bookmarkStart w:id="178" w:name="_Toc466970503"/>
      <w:bookmarkStart w:id="179" w:name="_Toc468462416"/>
      <w:bookmarkStart w:id="180" w:name="_Toc469482001"/>
      <w:bookmarkStart w:id="181" w:name="_Toc472411775"/>
      <w:bookmarkStart w:id="182" w:name="_Toc498588860"/>
      <w:r w:rsidRPr="00382A07">
        <w:rPr>
          <w:b w:val="0"/>
        </w:rPr>
        <w:t>Настоящий проект Договора не является окончательным, редакция Договора может быть изменена Заказчиком.</w:t>
      </w:r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</w:p>
    <w:p w:rsidR="00953802" w:rsidRPr="00382A07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83" w:name="_Toc468462417"/>
      <w:bookmarkStart w:id="184" w:name="_Toc498588861"/>
      <w:r w:rsidRPr="00382A07">
        <w:rPr>
          <w:bCs w:val="0"/>
        </w:rPr>
        <w:t>Антикоррупционная оговорка, включаемая в проект договора</w:t>
      </w:r>
      <w:bookmarkEnd w:id="183"/>
      <w:bookmarkEnd w:id="184"/>
    </w:p>
    <w:p w:rsidR="00953802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85" w:name="_Toc439238157"/>
      <w:bookmarkStart w:id="186" w:name="_Toc439252709"/>
      <w:bookmarkStart w:id="187" w:name="_Toc439323567"/>
      <w:bookmarkStart w:id="188" w:name="_Toc439323683"/>
      <w:bookmarkStart w:id="189" w:name="_Toc440357081"/>
      <w:bookmarkStart w:id="190" w:name="_Toc440359636"/>
      <w:bookmarkStart w:id="191" w:name="_Toc440632099"/>
      <w:bookmarkStart w:id="192" w:name="_Toc440875920"/>
      <w:bookmarkStart w:id="193" w:name="_Toc441130948"/>
      <w:bookmarkStart w:id="194" w:name="_Toc447269763"/>
      <w:bookmarkStart w:id="195" w:name="_Toc464120585"/>
      <w:bookmarkStart w:id="196" w:name="_Toc466970505"/>
      <w:bookmarkStart w:id="197" w:name="_Toc468462418"/>
      <w:bookmarkStart w:id="198" w:name="_Toc469482003"/>
      <w:bookmarkStart w:id="199" w:name="_Toc472411777"/>
      <w:bookmarkStart w:id="200" w:name="_Toc498588862"/>
      <w:r w:rsidRPr="00382A07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007625">
        <w:fldChar w:fldCharType="begin"/>
      </w:r>
      <w:r w:rsidR="00007625">
        <w:instrText xml:space="preserve"> REF _Ref440270867 \r \h  \* MERGEFORMAT </w:instrText>
      </w:r>
      <w:r w:rsidR="00007625">
        <w:fldChar w:fldCharType="separate"/>
      </w:r>
      <w:r w:rsidR="0000216B" w:rsidRPr="0000216B">
        <w:rPr>
          <w:b w:val="0"/>
        </w:rPr>
        <w:t>2.2.3</w:t>
      </w:r>
      <w:r w:rsidR="00007625">
        <w:fldChar w:fldCharType="end"/>
      </w:r>
      <w:r w:rsidRPr="00382A07">
        <w:rPr>
          <w:b w:val="0"/>
        </w:rPr>
        <w:t>).</w:t>
      </w:r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201" w:name="_Toc439238158"/>
      <w:bookmarkStart w:id="202" w:name="_Toc439252710"/>
      <w:bookmarkStart w:id="203" w:name="_Toc439323568"/>
      <w:bookmarkStart w:id="204" w:name="_Toc439323684"/>
      <w:bookmarkStart w:id="205" w:name="_Toc440357082"/>
      <w:bookmarkStart w:id="206" w:name="_Toc440359637"/>
      <w:bookmarkStart w:id="207" w:name="_Toc440632100"/>
      <w:bookmarkStart w:id="208" w:name="_Toc440875921"/>
      <w:bookmarkStart w:id="209" w:name="_Toc441130949"/>
      <w:bookmarkStart w:id="210" w:name="_Toc447269764"/>
      <w:bookmarkStart w:id="211" w:name="_Toc464120586"/>
      <w:bookmarkStart w:id="212" w:name="_Toc466970506"/>
      <w:bookmarkStart w:id="213" w:name="_Toc468462419"/>
      <w:bookmarkStart w:id="214" w:name="_Toc469482004"/>
      <w:bookmarkStart w:id="215" w:name="_Toc472411778"/>
      <w:bookmarkStart w:id="216" w:name="_Toc498588863"/>
      <w:r w:rsidRPr="00382A07">
        <w:rPr>
          <w:b w:val="0"/>
        </w:rPr>
        <w:t>Отказ Участника, чья Заявка признана лучшей, от подписания Договора с в</w:t>
      </w:r>
      <w:r w:rsidR="006238AF" w:rsidRPr="00382A07">
        <w:rPr>
          <w:b w:val="0"/>
        </w:rPr>
        <w:t>к</w:t>
      </w:r>
      <w:r w:rsidRPr="00382A07">
        <w:rPr>
          <w:b w:val="0"/>
        </w:rPr>
        <w:t xml:space="preserve">люченной в текст Антикоррупционной оговоркой, приведет к </w:t>
      </w:r>
      <w:r w:rsidR="006238AF" w:rsidRPr="00382A07">
        <w:rPr>
          <w:b w:val="0"/>
        </w:rPr>
        <w:t>утере данным Участником статуса Победителя</w:t>
      </w:r>
      <w:r w:rsidRPr="00382A07">
        <w:rPr>
          <w:b w:val="0"/>
        </w:rPr>
        <w:t>.</w:t>
      </w:r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217" w:name="_Toc439238159"/>
      <w:bookmarkStart w:id="218" w:name="_Toc439252711"/>
      <w:bookmarkStart w:id="219" w:name="_Toc439323569"/>
      <w:bookmarkStart w:id="220" w:name="_Toc439323685"/>
      <w:bookmarkStart w:id="221" w:name="_Ref440270867"/>
      <w:bookmarkStart w:id="222" w:name="_Toc440357083"/>
      <w:bookmarkStart w:id="223" w:name="_Toc440359638"/>
      <w:bookmarkStart w:id="224" w:name="_Toc440632101"/>
      <w:bookmarkStart w:id="225" w:name="_Toc440875922"/>
      <w:bookmarkStart w:id="226" w:name="_Toc441130950"/>
      <w:bookmarkStart w:id="227" w:name="_Toc447269765"/>
      <w:bookmarkStart w:id="228" w:name="_Toc464120587"/>
      <w:bookmarkStart w:id="229" w:name="_Toc466970507"/>
      <w:bookmarkStart w:id="230" w:name="_Toc468462420"/>
      <w:bookmarkStart w:id="231" w:name="_Toc469482005"/>
      <w:bookmarkStart w:id="232" w:name="_Toc472411779"/>
      <w:bookmarkStart w:id="233" w:name="_Toc498588864"/>
      <w:r w:rsidRPr="00382A07">
        <w:rPr>
          <w:b w:val="0"/>
        </w:rPr>
        <w:t>Текст Антикоррупционной оговорки:</w:t>
      </w:r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</w:p>
    <w:p w:rsidR="00953802" w:rsidRPr="00382A07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382A07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>АНТИКОРРУПЦИОННАЯ ОГОВОРКА</w:t>
      </w:r>
    </w:p>
    <w:p w:rsidR="007418AA" w:rsidRPr="00382A07" w:rsidRDefault="007418AA" w:rsidP="007418AA">
      <w:pPr>
        <w:snapToGri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1. 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 и поддерживают антикоррупционные стандарты ведения бизнеса.</w:t>
      </w:r>
    </w:p>
    <w:p w:rsidR="007418AA" w:rsidRPr="00382A07" w:rsidRDefault="007418AA" w:rsidP="007418AA">
      <w:pPr>
        <w:snapToGri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2. Контрагент настоящим подтверждает, что он ознакомился с Антикоррупционной хартией российского бизнеса и Антикоррупционной политикой ПАО «Россети» и ПАО «МРСК Центра» (представлены в разделе «Антикоррупционная политика» на официальных сайтах: ПАО «Россети» по адресу - </w:t>
      </w:r>
      <w:hyperlink r:id="rId24" w:history="1">
        <w:r w:rsidRPr="00382A07">
          <w:rPr>
            <w:rStyle w:val="a7"/>
            <w:color w:val="auto"/>
            <w:sz w:val="24"/>
            <w:szCs w:val="24"/>
          </w:rPr>
          <w:t>http://www.rosseti.ru/about/anticorruptionpolicy/policy/index.php</w:t>
        </w:r>
      </w:hyperlink>
      <w:r w:rsidRPr="00382A07">
        <w:rPr>
          <w:sz w:val="24"/>
          <w:szCs w:val="24"/>
        </w:rPr>
        <w:t>, ПАО «МРСК Центра» по адресу -</w:t>
      </w:r>
      <w:r w:rsidRPr="00382A07">
        <w:rPr>
          <w:rFonts w:eastAsia="Calibri"/>
          <w:sz w:val="24"/>
          <w:szCs w:val="24"/>
        </w:rPr>
        <w:t xml:space="preserve"> </w:t>
      </w:r>
      <w:r w:rsidRPr="00382A07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382A07">
        <w:rPr>
          <w:sz w:val="24"/>
          <w:szCs w:val="24"/>
        </w:rPr>
        <w:t>), - полностью принимает положения Антикоррупционной политики ПАО «Россети» и ПАО «МРСК Центра» и обязуется обеспечивать соблюдение ее требований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3. 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382A07">
        <w:rPr>
          <w:i/>
          <w:sz w:val="24"/>
          <w:szCs w:val="24"/>
        </w:rPr>
        <w:t>.</w:t>
      </w:r>
    </w:p>
    <w:p w:rsidR="007418AA" w:rsidRPr="00382A07" w:rsidRDefault="007418AA" w:rsidP="007418A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382A07">
        <w:rPr>
          <w:sz w:val="24"/>
          <w:szCs w:val="24"/>
        </w:rPr>
        <w:lastRenderedPageBreak/>
        <w:t>ставящими работника в определенную зависимость и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>Это подтверждение должно быть направлено в течение десяти рабочих дней с даты направления письменного уведомления.</w:t>
      </w:r>
    </w:p>
    <w:p w:rsidR="007418AA" w:rsidRPr="00382A07" w:rsidRDefault="007418AA" w:rsidP="007418A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5. 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382A07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382A07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частично, направив письменное уведомление о расторжении. Сторона, по чьей инициативе был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</w:p>
    <w:p w:rsidR="007418AA" w:rsidRPr="00382A07" w:rsidRDefault="007418AA" w:rsidP="007418AA">
      <w:pPr>
        <w:spacing w:line="240" w:lineRule="auto"/>
        <w:ind w:firstLine="709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7418AA" w:rsidRPr="00382A07" w:rsidRDefault="007418AA" w:rsidP="007418AA">
      <w:pPr>
        <w:spacing w:line="240" w:lineRule="auto"/>
        <w:ind w:firstLine="709"/>
        <w:rPr>
          <w:i/>
          <w:sz w:val="24"/>
          <w:szCs w:val="24"/>
        </w:rPr>
      </w:pPr>
      <w:r w:rsidRPr="00382A07">
        <w:rPr>
          <w:sz w:val="24"/>
          <w:szCs w:val="24"/>
        </w:rPr>
        <w:t>** </w:t>
      </w:r>
      <w:r w:rsidRPr="00382A07">
        <w:rPr>
          <w:i/>
          <w:sz w:val="24"/>
          <w:szCs w:val="24"/>
        </w:rPr>
        <w:t xml:space="preserve">Указывается наименование ПАО «Россети» / ПАО «МРСК Центра» </w:t>
      </w:r>
      <w:r w:rsidRPr="00382A07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382A07" w:rsidRDefault="00FB666F" w:rsidP="00FB666F">
      <w:pPr>
        <w:pStyle w:val="11"/>
      </w:pP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34" w:name="_Ref303622434"/>
      <w:bookmarkStart w:id="235" w:name="_Ref303624273"/>
      <w:bookmarkStart w:id="236" w:name="_Ref303682476"/>
      <w:bookmarkStart w:id="237" w:name="_Ref303683017"/>
      <w:bookmarkEnd w:id="234"/>
      <w:bookmarkEnd w:id="235"/>
      <w:bookmarkEnd w:id="236"/>
      <w:bookmarkEnd w:id="237"/>
    </w:p>
    <w:p w:rsidR="00642D28" w:rsidRPr="00F31976" w:rsidRDefault="00642D28" w:rsidP="00642D28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38" w:name="_Toc469470557"/>
      <w:bookmarkStart w:id="239" w:name="_Toc498588865"/>
      <w:r w:rsidRPr="00F31976">
        <w:rPr>
          <w:bCs w:val="0"/>
        </w:rPr>
        <w:lastRenderedPageBreak/>
        <w:t>Дополнительные условия, включаемые в проект договора</w:t>
      </w:r>
      <w:bookmarkEnd w:id="238"/>
      <w:bookmarkEnd w:id="239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</w:rPr>
      </w:pPr>
      <w:bookmarkStart w:id="240" w:name="_Toc469470558"/>
      <w:bookmarkStart w:id="241" w:name="_Toc469482007"/>
      <w:bookmarkStart w:id="242" w:name="_Toc472411781"/>
      <w:bookmarkStart w:id="243" w:name="_Toc498588866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D161E0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D161E0">
        <w:rPr>
          <w:b w:val="0"/>
        </w:rPr>
      </w:r>
      <w:r w:rsidR="00D161E0">
        <w:rPr>
          <w:b w:val="0"/>
        </w:rPr>
        <w:fldChar w:fldCharType="separate"/>
      </w:r>
      <w:r w:rsidR="0000216B">
        <w:rPr>
          <w:b w:val="0"/>
        </w:rPr>
        <w:t>2.3.3</w:t>
      </w:r>
      <w:r w:rsidR="00D161E0">
        <w:rPr>
          <w:b w:val="0"/>
        </w:rPr>
        <w:fldChar w:fldCharType="end"/>
      </w:r>
      <w:r w:rsidRPr="00F31976">
        <w:rPr>
          <w:b w:val="0"/>
        </w:rPr>
        <w:t>).</w:t>
      </w:r>
      <w:bookmarkEnd w:id="240"/>
      <w:bookmarkEnd w:id="241"/>
      <w:bookmarkEnd w:id="242"/>
      <w:bookmarkEnd w:id="243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  <w:szCs w:val="24"/>
        </w:rPr>
      </w:pPr>
      <w:bookmarkStart w:id="244" w:name="_Toc469470559"/>
      <w:bookmarkStart w:id="245" w:name="_Toc469482008"/>
      <w:bookmarkStart w:id="246" w:name="_Toc472411782"/>
      <w:bookmarkStart w:id="247" w:name="_Toc498588867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44"/>
      <w:bookmarkEnd w:id="245"/>
      <w:bookmarkEnd w:id="246"/>
      <w:bookmarkEnd w:id="247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  <w:szCs w:val="24"/>
        </w:rPr>
      </w:pPr>
      <w:bookmarkStart w:id="248" w:name="_Ref469470272"/>
      <w:bookmarkStart w:id="249" w:name="_Toc469470560"/>
      <w:bookmarkStart w:id="250" w:name="_Toc469482009"/>
      <w:bookmarkStart w:id="251" w:name="_Toc472411783"/>
      <w:bookmarkStart w:id="252" w:name="_Toc498588868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48"/>
      <w:bookmarkEnd w:id="249"/>
      <w:bookmarkEnd w:id="250"/>
      <w:bookmarkEnd w:id="251"/>
      <w:bookmarkEnd w:id="252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53" w:name="_Toc469470561"/>
      <w:bookmarkStart w:id="254" w:name="_Toc469482010"/>
      <w:bookmarkStart w:id="255" w:name="_Toc472411784"/>
      <w:bookmarkStart w:id="256" w:name="_Toc498588869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53"/>
      <w:bookmarkEnd w:id="254"/>
      <w:bookmarkEnd w:id="255"/>
      <w:bookmarkEnd w:id="256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57" w:name="_Toc469470562"/>
      <w:bookmarkStart w:id="258" w:name="_Toc469482011"/>
      <w:bookmarkStart w:id="259" w:name="_Toc472411785"/>
      <w:bookmarkStart w:id="260" w:name="_Toc498588870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57"/>
      <w:bookmarkEnd w:id="258"/>
      <w:bookmarkEnd w:id="259"/>
      <w:bookmarkEnd w:id="260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1" w:name="_Toc469470563"/>
      <w:bookmarkStart w:id="262" w:name="_Toc469482012"/>
      <w:bookmarkStart w:id="263" w:name="_Toc472411786"/>
      <w:bookmarkStart w:id="264" w:name="_Toc498588871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61"/>
      <w:bookmarkEnd w:id="262"/>
      <w:bookmarkEnd w:id="263"/>
      <w:bookmarkEnd w:id="264"/>
    </w:p>
    <w:p w:rsidR="00642D28" w:rsidRPr="007E5B28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5" w:name="_Toc469470564"/>
      <w:bookmarkStart w:id="266" w:name="_Toc469482013"/>
      <w:bookmarkStart w:id="267" w:name="_Toc472411787"/>
      <w:bookmarkStart w:id="268" w:name="_Toc498588872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>в течение 1 (одного) рабочего дня с даты получения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65"/>
      <w:bookmarkEnd w:id="266"/>
      <w:bookmarkEnd w:id="267"/>
      <w:bookmarkEnd w:id="268"/>
      <w:r w:rsidRPr="007E5B28">
        <w:rPr>
          <w:rFonts w:eastAsia="Calibri"/>
          <w:b w:val="0"/>
          <w:szCs w:val="24"/>
        </w:rPr>
        <w:t xml:space="preserve"> </w:t>
      </w:r>
    </w:p>
    <w:p w:rsidR="00717F60" w:rsidRPr="00382A07" w:rsidRDefault="00717F60" w:rsidP="00E71A48">
      <w:pPr>
        <w:spacing w:line="264" w:lineRule="auto"/>
        <w:rPr>
          <w:sz w:val="24"/>
          <w:szCs w:val="24"/>
        </w:rPr>
        <w:sectPr w:rsidR="00717F60" w:rsidRPr="00382A07" w:rsidSect="002B0606">
          <w:headerReference w:type="even" r:id="rId25"/>
          <w:headerReference w:type="default" r:id="rId26"/>
          <w:footerReference w:type="even" r:id="rId27"/>
          <w:headerReference w:type="first" r:id="rId28"/>
          <w:footerReference w:type="first" r:id="rId29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382A07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69" w:name="_Ref303711222"/>
      <w:bookmarkStart w:id="270" w:name="_Ref311232052"/>
      <w:bookmarkStart w:id="271" w:name="_Toc498588873"/>
      <w:r w:rsidRPr="00382A07">
        <w:rPr>
          <w:szCs w:val="24"/>
        </w:rPr>
        <w:lastRenderedPageBreak/>
        <w:t xml:space="preserve">Порядок проведения </w:t>
      </w:r>
      <w:r w:rsidR="00440928" w:rsidRPr="00382A07">
        <w:rPr>
          <w:szCs w:val="24"/>
        </w:rPr>
        <w:t>З</w:t>
      </w:r>
      <w:r w:rsidRPr="00382A07">
        <w:rPr>
          <w:szCs w:val="24"/>
        </w:rPr>
        <w:t xml:space="preserve">апроса предложений. Инструкции по подготовке </w:t>
      </w:r>
      <w:bookmarkEnd w:id="269"/>
      <w:r w:rsidR="00D51A0B" w:rsidRPr="00382A07">
        <w:rPr>
          <w:szCs w:val="24"/>
        </w:rPr>
        <w:t>Заявок</w:t>
      </w:r>
      <w:bookmarkEnd w:id="270"/>
      <w:bookmarkEnd w:id="271"/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72" w:name="_Toc498588874"/>
      <w:r w:rsidRPr="00382A07">
        <w:t xml:space="preserve">Общий порядок проведения </w:t>
      </w:r>
      <w:r w:rsidR="00440928" w:rsidRPr="00382A07">
        <w:t>З</w:t>
      </w:r>
      <w:r w:rsidRPr="00382A07">
        <w:t>апроса предложений</w:t>
      </w:r>
      <w:bookmarkEnd w:id="272"/>
    </w:p>
    <w:p w:rsidR="00717F60" w:rsidRPr="00382A07" w:rsidRDefault="00717F60" w:rsidP="00953802">
      <w:pPr>
        <w:pStyle w:val="3"/>
        <w:rPr>
          <w:bCs w:val="0"/>
          <w:szCs w:val="24"/>
        </w:rPr>
      </w:pPr>
      <w:bookmarkStart w:id="273" w:name="_Toc439323688"/>
      <w:bookmarkStart w:id="274" w:name="_Toc440357086"/>
      <w:bookmarkStart w:id="275" w:name="_Toc440359641"/>
      <w:bookmarkStart w:id="276" w:name="_Toc440632104"/>
      <w:bookmarkStart w:id="277" w:name="_Toc440875925"/>
      <w:bookmarkStart w:id="278" w:name="_Toc441130953"/>
      <w:bookmarkStart w:id="279" w:name="_Toc447269768"/>
      <w:bookmarkStart w:id="280" w:name="_Toc464120590"/>
      <w:bookmarkStart w:id="281" w:name="_Toc466970510"/>
      <w:bookmarkStart w:id="282" w:name="_Toc468462423"/>
      <w:bookmarkStart w:id="283" w:name="_Toc469482016"/>
      <w:bookmarkStart w:id="284" w:name="_Toc472411790"/>
      <w:bookmarkStart w:id="285" w:name="_Toc498588875"/>
      <w:r w:rsidRPr="00382A07">
        <w:rPr>
          <w:szCs w:val="24"/>
        </w:rPr>
        <w:t>Запрос</w:t>
      </w:r>
      <w:r w:rsidRPr="00382A07">
        <w:rPr>
          <w:bCs w:val="0"/>
          <w:szCs w:val="24"/>
        </w:rPr>
        <w:t xml:space="preserve"> предложений проводится в следующем порядке:</w:t>
      </w:r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публикация </w:t>
      </w:r>
      <w:r w:rsidR="004B5EB3" w:rsidRPr="00382A07">
        <w:rPr>
          <w:bCs w:val="0"/>
          <w:sz w:val="24"/>
          <w:szCs w:val="24"/>
        </w:rPr>
        <w:t>Извещени</w:t>
      </w:r>
      <w:r w:rsidRPr="00382A07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007625">
        <w:fldChar w:fldCharType="begin"/>
      </w:r>
      <w:r w:rsidR="00007625">
        <w:instrText xml:space="preserve"> REF _Ref305973033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3.2</w:t>
      </w:r>
      <w:r w:rsidR="00007625">
        <w:fldChar w:fldCharType="end"/>
      </w:r>
      <w:r w:rsidRPr="00382A07">
        <w:rPr>
          <w:bCs w:val="0"/>
          <w:sz w:val="24"/>
          <w:szCs w:val="24"/>
        </w:rPr>
        <w:t>),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подготовка</w:t>
      </w:r>
      <w:r w:rsidR="009D7F01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007625">
        <w:fldChar w:fldCharType="begin"/>
      </w:r>
      <w:r w:rsidR="00007625">
        <w:instrText xml:space="preserve"> REF _Ref305973147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3.3</w:t>
      </w:r>
      <w:r w:rsidR="00007625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__RefNumPara__444_922829174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6" w:name="__RefNumPara__828_922829174"/>
      <w:bookmarkEnd w:id="286"/>
      <w:r w:rsidRPr="00382A07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(подразделы </w:t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__RefNumPara__828_922829174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="00007625">
        <w:fldChar w:fldCharType="begin"/>
      </w:r>
      <w:r w:rsidR="00007625">
        <w:instrText xml:space="preserve"> REF _Ref305973214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3.4</w:t>
      </w:r>
      <w:r w:rsidR="00007625">
        <w:fldChar w:fldCharType="end"/>
      </w:r>
      <w:r w:rsidR="00096E9D" w:rsidRPr="00382A07">
        <w:rPr>
          <w:bCs w:val="0"/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_Ref303683883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3.5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), 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7" w:name="__RefNumPara__832_922829174"/>
      <w:bookmarkEnd w:id="287"/>
      <w:r w:rsidRPr="00382A07">
        <w:rPr>
          <w:bCs w:val="0"/>
          <w:sz w:val="24"/>
          <w:szCs w:val="24"/>
        </w:rPr>
        <w:t xml:space="preserve">оценка </w:t>
      </w:r>
      <w:r w:rsidR="00D51A0B" w:rsidRPr="00382A07">
        <w:rPr>
          <w:bCs w:val="0"/>
          <w:sz w:val="24"/>
          <w:szCs w:val="24"/>
        </w:rPr>
        <w:t xml:space="preserve">Заявок </w:t>
      </w:r>
      <w:r w:rsidR="00F86B89" w:rsidRPr="00382A07">
        <w:rPr>
          <w:bCs w:val="0"/>
          <w:sz w:val="24"/>
          <w:szCs w:val="24"/>
        </w:rPr>
        <w:t xml:space="preserve">и проведение переговоров </w:t>
      </w:r>
      <w:r w:rsidRPr="00382A07">
        <w:rPr>
          <w:bCs w:val="0"/>
          <w:sz w:val="24"/>
          <w:szCs w:val="24"/>
        </w:rPr>
        <w:t xml:space="preserve">(подраздел </w:t>
      </w:r>
      <w:r w:rsidR="00D161E0">
        <w:fldChar w:fldCharType="begin"/>
      </w:r>
      <w:r w:rsidR="00B80887">
        <w:rPr>
          <w:bCs w:val="0"/>
          <w:sz w:val="24"/>
          <w:szCs w:val="24"/>
        </w:rPr>
        <w:instrText xml:space="preserve"> REF _Ref468200102 \r \h </w:instrText>
      </w:r>
      <w:r w:rsidR="00D161E0">
        <w:fldChar w:fldCharType="separate"/>
      </w:r>
      <w:r w:rsidR="0000216B">
        <w:rPr>
          <w:bCs w:val="0"/>
          <w:sz w:val="24"/>
          <w:szCs w:val="24"/>
        </w:rPr>
        <w:t>3.6</w:t>
      </w:r>
      <w:r w:rsidR="00D161E0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__RefNumPara__832_922829174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8" w:name="__RefNumPara__834_922829174"/>
      <w:bookmarkEnd w:id="288"/>
      <w:r w:rsidRPr="00382A07">
        <w:rPr>
          <w:bCs w:val="0"/>
          <w:sz w:val="24"/>
          <w:szCs w:val="24"/>
        </w:rPr>
        <w:t>аукционная процедура понижени</w:t>
      </w:r>
      <w:r w:rsidR="003E170D" w:rsidRPr="00382A07">
        <w:rPr>
          <w:bCs w:val="0"/>
          <w:sz w:val="24"/>
          <w:szCs w:val="24"/>
        </w:rPr>
        <w:t>я</w:t>
      </w:r>
      <w:r w:rsidRPr="00382A07">
        <w:rPr>
          <w:bCs w:val="0"/>
          <w:sz w:val="24"/>
          <w:szCs w:val="24"/>
        </w:rPr>
        <w:t xml:space="preserve"> цены</w:t>
      </w:r>
      <w:r w:rsidR="00717F60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>(</w:t>
      </w:r>
      <w:r w:rsidR="00717F60" w:rsidRPr="00382A07">
        <w:rPr>
          <w:bCs w:val="0"/>
          <w:sz w:val="24"/>
          <w:szCs w:val="24"/>
        </w:rPr>
        <w:t>переторжк</w:t>
      </w:r>
      <w:r w:rsidRPr="00382A07">
        <w:rPr>
          <w:bCs w:val="0"/>
          <w:sz w:val="24"/>
          <w:szCs w:val="24"/>
        </w:rPr>
        <w:t>а)</w:t>
      </w:r>
      <w:r w:rsidR="00717F60" w:rsidRPr="00382A07">
        <w:rPr>
          <w:bCs w:val="0"/>
          <w:sz w:val="24"/>
          <w:szCs w:val="24"/>
        </w:rPr>
        <w:t xml:space="preserve"> (при необходимости) (подраздел </w:t>
      </w:r>
      <w:r w:rsidR="00007625">
        <w:fldChar w:fldCharType="begin"/>
      </w:r>
      <w:r w:rsidR="00007625">
        <w:instrText xml:space="preserve"> REF _Ref303250967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3.7</w:t>
      </w:r>
      <w:r w:rsidR="00007625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="00717F60" w:rsidRPr="00382A07">
        <w:rPr>
          <w:bCs w:val="0"/>
          <w:sz w:val="24"/>
          <w:szCs w:val="24"/>
        </w:rPr>
        <w:instrText xml:space="preserve"> REF __RefNumPara__834_922829174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="00717F60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9" w:name="__RefNumPara__836_922829174"/>
      <w:bookmarkEnd w:id="289"/>
      <w:r w:rsidRPr="00382A07">
        <w:rPr>
          <w:bCs w:val="0"/>
          <w:sz w:val="24"/>
          <w:szCs w:val="24"/>
        </w:rPr>
        <w:t xml:space="preserve">подведение итогов </w:t>
      </w:r>
      <w:r w:rsidR="00440928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(подраздел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_Ref472412072 \r \h </w:instrText>
      </w:r>
      <w:r w:rsidR="00D161E0">
        <w:fldChar w:fldCharType="separate"/>
      </w:r>
      <w:r w:rsidR="0000216B">
        <w:rPr>
          <w:bCs w:val="0"/>
          <w:sz w:val="24"/>
          <w:szCs w:val="24"/>
        </w:rPr>
        <w:t>3.9</w:t>
      </w:r>
      <w:r w:rsidR="00D161E0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__RefNumPara__836_922829174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проведение пред</w:t>
      </w:r>
      <w:r w:rsidR="00CF531D" w:rsidRPr="00382A07">
        <w:rPr>
          <w:bCs w:val="0"/>
          <w:sz w:val="24"/>
          <w:szCs w:val="24"/>
        </w:rPr>
        <w:t>д</w:t>
      </w:r>
      <w:r w:rsidR="00123C70" w:rsidRPr="00382A07">
        <w:rPr>
          <w:bCs w:val="0"/>
          <w:sz w:val="24"/>
          <w:szCs w:val="24"/>
        </w:rPr>
        <w:t>оговор</w:t>
      </w:r>
      <w:r w:rsidRPr="00382A07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 (подраздел</w:t>
      </w:r>
      <w:r w:rsidR="00096E9D" w:rsidRPr="00382A07">
        <w:rPr>
          <w:bCs w:val="0"/>
          <w:sz w:val="24"/>
          <w:szCs w:val="24"/>
        </w:rPr>
        <w:t xml:space="preserve">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_Ref468462141 \r \h </w:instrText>
      </w:r>
      <w:r w:rsidR="00D161E0">
        <w:fldChar w:fldCharType="separate"/>
      </w:r>
      <w:r w:rsidR="0000216B">
        <w:rPr>
          <w:bCs w:val="0"/>
          <w:sz w:val="24"/>
          <w:szCs w:val="24"/>
        </w:rPr>
        <w:t>3.12</w:t>
      </w:r>
      <w:r w:rsidR="00D161E0">
        <w:fldChar w:fldCharType="end"/>
      </w:r>
      <w:r w:rsidR="00096E9D" w:rsidRPr="00382A07">
        <w:rPr>
          <w:bCs w:val="0"/>
          <w:sz w:val="24"/>
          <w:szCs w:val="24"/>
        </w:rPr>
        <w:t>)</w:t>
      </w:r>
      <w:r w:rsidR="00991C07">
        <w:rPr>
          <w:bCs w:val="0"/>
          <w:sz w:val="24"/>
          <w:szCs w:val="24"/>
        </w:rPr>
        <w:t>;</w:t>
      </w:r>
    </w:p>
    <w:p w:rsidR="00BE7342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обеспечение исполнения обязательств </w:t>
      </w:r>
      <w:r w:rsidR="00D15381" w:rsidRPr="00382A07">
        <w:rPr>
          <w:bCs w:val="0"/>
          <w:sz w:val="24"/>
          <w:szCs w:val="24"/>
        </w:rPr>
        <w:t>Участника</w:t>
      </w:r>
      <w:r w:rsidR="00F030B1" w:rsidRPr="00382A07">
        <w:rPr>
          <w:bCs w:val="0"/>
          <w:sz w:val="24"/>
          <w:szCs w:val="24"/>
        </w:rPr>
        <w:t xml:space="preserve"> </w:t>
      </w:r>
      <w:r w:rsidR="00CF39D0" w:rsidRPr="00382A07">
        <w:rPr>
          <w:bCs w:val="0"/>
          <w:sz w:val="24"/>
          <w:szCs w:val="24"/>
        </w:rPr>
        <w:t xml:space="preserve">(при необходимости) </w:t>
      </w:r>
      <w:r w:rsidRPr="00382A07">
        <w:rPr>
          <w:bCs w:val="0"/>
          <w:sz w:val="24"/>
          <w:szCs w:val="24"/>
        </w:rPr>
        <w:t>по 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у (подраздел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_Ref472412218 \r \h </w:instrText>
      </w:r>
      <w:r w:rsidR="00D161E0">
        <w:fldChar w:fldCharType="separate"/>
      </w:r>
      <w:r w:rsidR="0000216B">
        <w:rPr>
          <w:bCs w:val="0"/>
          <w:sz w:val="24"/>
          <w:szCs w:val="24"/>
        </w:rPr>
        <w:t>3.13</w:t>
      </w:r>
      <w:r w:rsidR="00D161E0">
        <w:fldChar w:fldCharType="end"/>
      </w:r>
      <w:r w:rsidR="00BE7342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уведомление о результатах </w:t>
      </w:r>
      <w:r w:rsidR="00440928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(подраздел </w:t>
      </w:r>
      <w:r w:rsidR="00007625">
        <w:fldChar w:fldCharType="begin"/>
      </w:r>
      <w:r w:rsidR="00007625">
        <w:instrText xml:space="preserve"> REF _Ref306140451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3.14</w:t>
      </w:r>
      <w:r w:rsidR="00007625">
        <w:fldChar w:fldCharType="end"/>
      </w:r>
      <w:r w:rsidRPr="00382A07">
        <w:rPr>
          <w:bCs w:val="0"/>
          <w:sz w:val="24"/>
          <w:szCs w:val="24"/>
        </w:rPr>
        <w:t>)</w:t>
      </w:r>
      <w:r w:rsidR="0099066F" w:rsidRPr="00382A07">
        <w:rPr>
          <w:bCs w:val="0"/>
          <w:sz w:val="24"/>
          <w:szCs w:val="24"/>
        </w:rPr>
        <w:t>.</w:t>
      </w:r>
    </w:p>
    <w:p w:rsidR="0099066F" w:rsidRPr="00382A07" w:rsidRDefault="0099066F" w:rsidP="00953802">
      <w:pPr>
        <w:pStyle w:val="3"/>
        <w:rPr>
          <w:szCs w:val="24"/>
          <w:lang w:eastAsia="ru-RU"/>
        </w:rPr>
      </w:pPr>
      <w:bookmarkStart w:id="290" w:name="_Toc439323689"/>
      <w:bookmarkStart w:id="291" w:name="_Toc440357087"/>
      <w:bookmarkStart w:id="292" w:name="_Toc440359642"/>
      <w:bookmarkStart w:id="293" w:name="_Toc440632105"/>
      <w:bookmarkStart w:id="294" w:name="_Toc440875926"/>
      <w:bookmarkStart w:id="295" w:name="_Toc441130954"/>
      <w:bookmarkStart w:id="296" w:name="_Toc447269769"/>
      <w:bookmarkStart w:id="297" w:name="_Toc464120591"/>
      <w:bookmarkStart w:id="298" w:name="_Toc466970511"/>
      <w:bookmarkStart w:id="299" w:name="_Toc468462424"/>
      <w:bookmarkStart w:id="300" w:name="_Toc469482017"/>
      <w:bookmarkStart w:id="301" w:name="_Toc472411791"/>
      <w:bookmarkStart w:id="302" w:name="_Toc498588876"/>
      <w:r w:rsidRPr="00382A07">
        <w:rPr>
          <w:szCs w:val="24"/>
          <w:lang w:eastAsia="ru-RU"/>
        </w:rPr>
        <w:t xml:space="preserve">В </w:t>
      </w:r>
      <w:r w:rsidRPr="00382A07">
        <w:rPr>
          <w:bCs w:val="0"/>
          <w:szCs w:val="24"/>
        </w:rPr>
        <w:t>процессе</w:t>
      </w:r>
      <w:r w:rsidRPr="00382A07">
        <w:rPr>
          <w:szCs w:val="24"/>
          <w:lang w:eastAsia="ru-RU"/>
        </w:rPr>
        <w:t xml:space="preserve"> проведения </w:t>
      </w:r>
      <w:r w:rsidR="00440928" w:rsidRPr="00382A07">
        <w:rPr>
          <w:szCs w:val="24"/>
          <w:lang w:eastAsia="ru-RU"/>
        </w:rPr>
        <w:t>З</w:t>
      </w:r>
      <w:r w:rsidRPr="00382A07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изменения, вносимые в </w:t>
      </w:r>
      <w:r w:rsidR="004B5EB3" w:rsidRPr="00382A07">
        <w:rPr>
          <w:sz w:val="24"/>
          <w:szCs w:val="24"/>
          <w:lang w:eastAsia="ru-RU"/>
        </w:rPr>
        <w:t>Извещени</w:t>
      </w:r>
      <w:r w:rsidRPr="00382A07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382A07">
        <w:rPr>
          <w:sz w:val="24"/>
          <w:szCs w:val="24"/>
          <w:lang w:eastAsia="ru-RU"/>
        </w:rPr>
        <w:t>запросе предложений</w:t>
      </w:r>
      <w:r w:rsidRPr="00382A07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разъяснения </w:t>
      </w:r>
      <w:r w:rsidR="004B5EB3" w:rsidRPr="00382A07">
        <w:rPr>
          <w:sz w:val="24"/>
          <w:szCs w:val="24"/>
          <w:lang w:eastAsia="ru-RU"/>
        </w:rPr>
        <w:t>Извещени</w:t>
      </w:r>
      <w:r w:rsidRPr="00382A07">
        <w:rPr>
          <w:sz w:val="24"/>
          <w:szCs w:val="24"/>
          <w:lang w:eastAsia="ru-RU"/>
        </w:rPr>
        <w:t xml:space="preserve">я о проведении </w:t>
      </w:r>
      <w:r w:rsidR="0089163E" w:rsidRPr="00382A07">
        <w:rPr>
          <w:sz w:val="24"/>
          <w:szCs w:val="24"/>
          <w:lang w:eastAsia="ru-RU"/>
        </w:rPr>
        <w:t>запроса предложений</w:t>
      </w:r>
      <w:r w:rsidRPr="00382A07">
        <w:rPr>
          <w:sz w:val="24"/>
          <w:szCs w:val="24"/>
          <w:lang w:eastAsia="ru-RU"/>
        </w:rPr>
        <w:t xml:space="preserve">, </w:t>
      </w:r>
      <w:r w:rsidR="0089163E" w:rsidRPr="00382A07">
        <w:rPr>
          <w:sz w:val="24"/>
          <w:szCs w:val="24"/>
          <w:lang w:eastAsia="ru-RU"/>
        </w:rPr>
        <w:t>Д</w:t>
      </w:r>
      <w:r w:rsidRPr="00382A07">
        <w:rPr>
          <w:sz w:val="24"/>
          <w:szCs w:val="24"/>
          <w:lang w:eastAsia="ru-RU"/>
        </w:rPr>
        <w:t xml:space="preserve">окументации </w:t>
      </w:r>
      <w:r w:rsidR="0089163E" w:rsidRPr="00382A07">
        <w:rPr>
          <w:sz w:val="24"/>
          <w:szCs w:val="24"/>
          <w:lang w:eastAsia="ru-RU"/>
        </w:rPr>
        <w:t xml:space="preserve">по запросу предложений </w:t>
      </w:r>
      <w:r w:rsidRPr="00382A07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отказ от проведения </w:t>
      </w:r>
      <w:r w:rsidR="00027C2B" w:rsidRPr="00382A07">
        <w:rPr>
          <w:sz w:val="24"/>
          <w:szCs w:val="24"/>
          <w:lang w:eastAsia="ru-RU"/>
        </w:rPr>
        <w:t>З</w:t>
      </w:r>
      <w:r w:rsidR="0089163E" w:rsidRPr="00382A07">
        <w:rPr>
          <w:sz w:val="24"/>
          <w:szCs w:val="24"/>
          <w:lang w:eastAsia="ru-RU"/>
        </w:rPr>
        <w:t xml:space="preserve">апроса предложений </w:t>
      </w:r>
      <w:r w:rsidRPr="00382A07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382A07">
        <w:rPr>
          <w:sz w:val="24"/>
          <w:szCs w:val="24"/>
          <w:lang w:eastAsia="ru-RU"/>
        </w:rPr>
        <w:t>З</w:t>
      </w:r>
      <w:r w:rsidR="0089163E" w:rsidRPr="00382A07">
        <w:rPr>
          <w:sz w:val="24"/>
          <w:szCs w:val="24"/>
          <w:lang w:eastAsia="ru-RU"/>
        </w:rPr>
        <w:t>апроса предложений</w:t>
      </w:r>
      <w:r w:rsidRPr="00382A07">
        <w:rPr>
          <w:sz w:val="24"/>
          <w:szCs w:val="24"/>
          <w:lang w:eastAsia="ru-RU"/>
        </w:rPr>
        <w:t>;</w:t>
      </w:r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уведомление о продлении срока подачи Заявок – не позднее 1 дня со дня принятия решения о таком продлении;</w:t>
      </w:r>
    </w:p>
    <w:p w:rsidR="0099066F" w:rsidRPr="00382A07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П</w:t>
      </w:r>
      <w:r w:rsidR="0099066F" w:rsidRPr="00382A07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382A07">
        <w:rPr>
          <w:sz w:val="24"/>
          <w:szCs w:val="24"/>
          <w:lang w:eastAsia="ru-RU"/>
        </w:rPr>
        <w:t>З</w:t>
      </w:r>
      <w:r w:rsidR="0089163E" w:rsidRPr="00382A07">
        <w:rPr>
          <w:sz w:val="24"/>
          <w:szCs w:val="24"/>
          <w:lang w:eastAsia="ru-RU"/>
        </w:rPr>
        <w:t xml:space="preserve">апроса предложений </w:t>
      </w:r>
      <w:r w:rsidR="0099066F" w:rsidRPr="00382A07">
        <w:rPr>
          <w:sz w:val="24"/>
          <w:szCs w:val="24"/>
          <w:lang w:eastAsia="ru-RU"/>
        </w:rPr>
        <w:t xml:space="preserve">и </w:t>
      </w:r>
      <w:r w:rsidR="00DA1402" w:rsidRPr="00382A07">
        <w:rPr>
          <w:sz w:val="24"/>
          <w:szCs w:val="24"/>
        </w:rPr>
        <w:t xml:space="preserve">подписанные членами </w:t>
      </w:r>
      <w:r w:rsidR="002946EF" w:rsidRPr="00382A07">
        <w:rPr>
          <w:sz w:val="24"/>
          <w:szCs w:val="24"/>
          <w:lang w:eastAsia="ru-RU"/>
        </w:rPr>
        <w:t xml:space="preserve">Закупочной </w:t>
      </w:r>
      <w:r w:rsidR="0099066F" w:rsidRPr="00382A07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382A07">
        <w:rPr>
          <w:sz w:val="24"/>
          <w:szCs w:val="24"/>
          <w:lang w:eastAsia="ru-RU"/>
        </w:rPr>
        <w:t>П</w:t>
      </w:r>
      <w:r w:rsidR="0099066F" w:rsidRPr="00382A07">
        <w:rPr>
          <w:sz w:val="24"/>
          <w:szCs w:val="24"/>
          <w:lang w:eastAsia="ru-RU"/>
        </w:rPr>
        <w:t>ротоколов.</w:t>
      </w:r>
    </w:p>
    <w:p w:rsidR="00717F60" w:rsidRPr="00382A07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03" w:name="_Ref303250835"/>
      <w:bookmarkStart w:id="304" w:name="_Ref305973033"/>
      <w:bookmarkStart w:id="305" w:name="_Toc498588877"/>
      <w:bookmarkStart w:id="306" w:name="_Ref191386178"/>
      <w:r w:rsidRPr="00382A07">
        <w:t xml:space="preserve">Публикация </w:t>
      </w:r>
      <w:r w:rsidR="004B5EB3" w:rsidRPr="00382A07">
        <w:t>Извещени</w:t>
      </w:r>
      <w:r w:rsidRPr="00382A07">
        <w:t>я о проведении запроса предложений и Документации</w:t>
      </w:r>
      <w:bookmarkEnd w:id="303"/>
      <w:r w:rsidRPr="00382A07">
        <w:t xml:space="preserve"> по запросу предложений</w:t>
      </w:r>
      <w:bookmarkEnd w:id="304"/>
      <w:bookmarkEnd w:id="305"/>
    </w:p>
    <w:p w:rsidR="00717F60" w:rsidRPr="00382A07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</w:rPr>
        <w:t>Извещени</w:t>
      </w:r>
      <w:r w:rsidR="00717F60" w:rsidRPr="00382A07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382A07">
        <w:rPr>
          <w:sz w:val="24"/>
          <w:szCs w:val="24"/>
        </w:rPr>
        <w:t xml:space="preserve">опубликованы </w:t>
      </w:r>
      <w:r w:rsidR="00717F60" w:rsidRPr="00382A07">
        <w:rPr>
          <w:sz w:val="24"/>
          <w:szCs w:val="24"/>
        </w:rPr>
        <w:t xml:space="preserve">в порядке, указанном в п. </w:t>
      </w:r>
      <w:r w:rsidR="00007625">
        <w:fldChar w:fldCharType="begin"/>
      </w:r>
      <w:r w:rsidR="00007625">
        <w:instrText xml:space="preserve"> REF _Ref302563524 \n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1.1.1</w:t>
      </w:r>
      <w:r w:rsidR="00007625">
        <w:fldChar w:fldCharType="end"/>
      </w:r>
      <w:r w:rsidR="004C5DD3" w:rsidRPr="00382A07">
        <w:rPr>
          <w:sz w:val="24"/>
          <w:szCs w:val="24"/>
        </w:rPr>
        <w:t xml:space="preserve"> </w:t>
      </w:r>
      <w:r w:rsidR="004C5DD3" w:rsidRPr="00382A07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382A07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382A07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07" w:name="__RefNumPara__444_922829174"/>
      <w:bookmarkStart w:id="308" w:name="_Ref191386216"/>
      <w:bookmarkStart w:id="309" w:name="_Ref305973147"/>
      <w:bookmarkStart w:id="310" w:name="_Toc498588878"/>
      <w:bookmarkEnd w:id="306"/>
      <w:bookmarkEnd w:id="307"/>
      <w:r w:rsidRPr="00382A07">
        <w:lastRenderedPageBreak/>
        <w:t xml:space="preserve">Подготовка </w:t>
      </w:r>
      <w:bookmarkEnd w:id="308"/>
      <w:r w:rsidRPr="00382A07">
        <w:t>Заявок</w:t>
      </w:r>
      <w:bookmarkEnd w:id="309"/>
      <w:bookmarkEnd w:id="310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11" w:name="_Ref306114638"/>
      <w:bookmarkStart w:id="312" w:name="_Toc440357090"/>
      <w:bookmarkStart w:id="313" w:name="_Toc440359645"/>
      <w:bookmarkStart w:id="314" w:name="_Toc440632108"/>
      <w:bookmarkStart w:id="315" w:name="_Toc440875929"/>
      <w:bookmarkStart w:id="316" w:name="_Toc441130957"/>
      <w:bookmarkStart w:id="317" w:name="_Toc447269772"/>
      <w:bookmarkStart w:id="318" w:name="_Toc464120594"/>
      <w:bookmarkStart w:id="319" w:name="_Toc466970514"/>
      <w:bookmarkStart w:id="320" w:name="_Toc468462427"/>
      <w:bookmarkStart w:id="321" w:name="_Toc469482020"/>
      <w:bookmarkStart w:id="322" w:name="_Toc472411794"/>
      <w:bookmarkStart w:id="323" w:name="_Toc498588879"/>
      <w:r w:rsidRPr="00382A07">
        <w:rPr>
          <w:szCs w:val="24"/>
        </w:rPr>
        <w:t xml:space="preserve">Общие требования к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е</w:t>
      </w:r>
      <w:bookmarkEnd w:id="311"/>
      <w:bookmarkEnd w:id="312"/>
      <w:bookmarkEnd w:id="313"/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</w:p>
    <w:p w:rsidR="00717F60" w:rsidRPr="00382A07" w:rsidRDefault="009C744E" w:rsidP="00BC19F9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 должен подготовить </w:t>
      </w:r>
      <w:r w:rsidR="004B5EB3"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у, включающую в себя: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382A07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382A07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382A07">
        <w:rPr>
          <w:bCs w:val="0"/>
          <w:spacing w:val="-2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5.1</w:t>
      </w:r>
      <w:r w:rsidR="00007625">
        <w:fldChar w:fldCharType="end"/>
      </w:r>
      <w:r w:rsidR="00D80639" w:rsidRPr="00382A07">
        <w:rPr>
          <w:bCs w:val="0"/>
          <w:sz w:val="24"/>
          <w:szCs w:val="24"/>
          <w:lang w:eastAsia="ru-RU"/>
        </w:rPr>
        <w:t>)</w:t>
      </w:r>
      <w:r w:rsidR="00B71B9D" w:rsidRPr="00382A07">
        <w:rPr>
          <w:bCs w:val="0"/>
          <w:sz w:val="24"/>
          <w:szCs w:val="24"/>
          <w:lang w:eastAsia="ru-RU"/>
        </w:rPr>
        <w:t>;</w:t>
      </w:r>
    </w:p>
    <w:p w:rsidR="00B71B9D" w:rsidRPr="00382A07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Сводную таблицу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bCs w:val="0"/>
          <w:sz w:val="24"/>
          <w:szCs w:val="24"/>
        </w:rPr>
        <w:t xml:space="preserve">по форме и в соответствии с инструкциями, </w:t>
      </w:r>
      <w:r w:rsidRPr="00382A07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82A07">
        <w:rPr>
          <w:bCs w:val="0"/>
          <w:sz w:val="24"/>
          <w:szCs w:val="24"/>
        </w:rPr>
        <w:t xml:space="preserve"> 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5.2</w:t>
      </w:r>
      <w:r w:rsidR="00007625"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D6398A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82A07">
        <w:rPr>
          <w:bCs w:val="0"/>
          <w:spacing w:val="-1"/>
          <w:sz w:val="24"/>
          <w:szCs w:val="24"/>
        </w:rPr>
        <w:t xml:space="preserve">Техническое предложение по форме и в соответствии с инструкциями, приведенными в настоящей </w:t>
      </w:r>
      <w:r w:rsidR="00DA6907" w:rsidRPr="00382A07">
        <w:rPr>
          <w:sz w:val="24"/>
          <w:szCs w:val="24"/>
        </w:rPr>
        <w:t>Документации</w:t>
      </w:r>
      <w:r w:rsidR="00DA6907" w:rsidRPr="00382A07">
        <w:rPr>
          <w:bCs w:val="0"/>
          <w:spacing w:val="-1"/>
          <w:sz w:val="24"/>
          <w:szCs w:val="24"/>
        </w:rPr>
        <w:t xml:space="preserve"> </w:t>
      </w:r>
      <w:r w:rsidR="00E17CEB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9B44CF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5.3</w:t>
      </w:r>
      <w:r w:rsidR="00007625">
        <w:fldChar w:fldCharType="end"/>
      </w:r>
      <w:r w:rsidR="00DA6907" w:rsidRPr="00382A07">
        <w:rPr>
          <w:bCs w:val="0"/>
          <w:spacing w:val="-1"/>
          <w:sz w:val="24"/>
          <w:szCs w:val="24"/>
        </w:rPr>
        <w:t>)</w:t>
      </w:r>
      <w:r w:rsidR="00E17CEB" w:rsidRPr="00382A07">
        <w:rPr>
          <w:bCs w:val="0"/>
          <w:spacing w:val="-1"/>
          <w:sz w:val="24"/>
          <w:szCs w:val="24"/>
        </w:rPr>
        <w:t>;</w:t>
      </w:r>
      <w:r w:rsidR="00F030B1" w:rsidRPr="00382A07">
        <w:rPr>
          <w:bCs w:val="0"/>
          <w:spacing w:val="-1"/>
          <w:sz w:val="24"/>
          <w:szCs w:val="24"/>
        </w:rPr>
        <w:t xml:space="preserve"> </w:t>
      </w:r>
    </w:p>
    <w:p w:rsidR="00717F60" w:rsidRPr="00382A07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График </w:t>
      </w:r>
      <w:r w:rsidR="00F030B1" w:rsidRPr="00382A07">
        <w:rPr>
          <w:bCs w:val="0"/>
          <w:sz w:val="24"/>
          <w:szCs w:val="24"/>
        </w:rPr>
        <w:t xml:space="preserve">выполнения </w:t>
      </w:r>
      <w:r w:rsidR="00512B0F" w:rsidRPr="00382A07">
        <w:rPr>
          <w:bCs w:val="0"/>
          <w:sz w:val="24"/>
          <w:szCs w:val="24"/>
        </w:rPr>
        <w:t>поставок</w:t>
      </w:r>
      <w:r w:rsidR="006561C2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>по</w:t>
      </w:r>
      <w:r w:rsidR="00717F60" w:rsidRPr="00382A07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82A07">
        <w:rPr>
          <w:bCs w:val="0"/>
          <w:sz w:val="24"/>
          <w:szCs w:val="24"/>
        </w:rPr>
        <w:t>Д</w:t>
      </w:r>
      <w:r w:rsidR="00717F60" w:rsidRPr="00382A07">
        <w:rPr>
          <w:bCs w:val="0"/>
          <w:sz w:val="24"/>
          <w:szCs w:val="24"/>
        </w:rPr>
        <w:t>окументации 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717F60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_Ref440271036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5.4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);</w:t>
      </w:r>
    </w:p>
    <w:p w:rsidR="00420F24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требованиям настоящей </w:t>
      </w:r>
      <w:r w:rsidR="00AE0F91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(подраздел</w:t>
      </w:r>
      <w:r w:rsidR="00420F24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_Ref191386407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3.3.8</w:t>
      </w:r>
      <w:r w:rsidR="00007625">
        <w:fldChar w:fldCharType="end"/>
      </w:r>
      <w:r w:rsidR="00FF4BD0" w:rsidRPr="00382A07">
        <w:rPr>
          <w:bCs w:val="0"/>
          <w:sz w:val="24"/>
          <w:szCs w:val="24"/>
        </w:rPr>
        <w:t>)</w:t>
      </w:r>
      <w:r w:rsidR="00B71B9D" w:rsidRPr="00382A07">
        <w:rPr>
          <w:bCs w:val="0"/>
          <w:sz w:val="24"/>
          <w:szCs w:val="24"/>
        </w:rPr>
        <w:t>;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Протокол разногласий к проекту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5.5</w:t>
      </w:r>
      <w:r w:rsidR="00007625">
        <w:fldChar w:fldCharType="end"/>
      </w:r>
      <w:r w:rsidR="00B71B9D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382A07" w:rsidRDefault="00D6398A" w:rsidP="00BC19F9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4" w:name="_Ref303683384"/>
      <w:r w:rsidRPr="00382A07">
        <w:rPr>
          <w:sz w:val="24"/>
          <w:szCs w:val="24"/>
        </w:rPr>
        <w:t>Порядок размещения документов в составе Заявки с составлением описи всех документов с указанием томов и страниц</w:t>
      </w:r>
      <w:r w:rsidR="00717F60" w:rsidRPr="00382A07">
        <w:rPr>
          <w:bCs w:val="0"/>
          <w:sz w:val="24"/>
          <w:szCs w:val="24"/>
        </w:rPr>
        <w:t>:</w:t>
      </w:r>
      <w:bookmarkEnd w:id="324"/>
    </w:p>
    <w:p w:rsidR="00717F60" w:rsidRPr="00382A07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Письмо о подаче оферты (</w:t>
      </w:r>
      <w:r w:rsidR="00A154B7" w:rsidRPr="00382A07">
        <w:rPr>
          <w:bCs w:val="0"/>
          <w:spacing w:val="-2"/>
          <w:sz w:val="24"/>
          <w:szCs w:val="24"/>
        </w:rPr>
        <w:t>под</w:t>
      </w:r>
      <w:r w:rsidR="00A154B7" w:rsidRPr="00382A07">
        <w:rPr>
          <w:bCs w:val="0"/>
          <w:sz w:val="24"/>
          <w:szCs w:val="24"/>
        </w:rPr>
        <w:t>раздел</w:t>
      </w:r>
      <w:r w:rsidR="00F86B89"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  <w:lang w:eastAsia="ru-RU"/>
        </w:rPr>
        <w:t>5.1</w:t>
      </w:r>
      <w:r w:rsidR="00007625">
        <w:fldChar w:fldCharType="end"/>
      </w:r>
      <w:r w:rsidRPr="00382A07">
        <w:rPr>
          <w:bCs w:val="0"/>
          <w:sz w:val="24"/>
          <w:szCs w:val="24"/>
        </w:rPr>
        <w:t>);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382A07">
        <w:rPr>
          <w:sz w:val="24"/>
          <w:szCs w:val="24"/>
        </w:rPr>
        <w:t xml:space="preserve">Антикоррупционные обязательства (подраздел </w:t>
      </w:r>
      <w:r w:rsidR="00007625">
        <w:fldChar w:fldCharType="begin"/>
      </w:r>
      <w:r w:rsidR="00007625">
        <w:instrText xml:space="preserve"> REF _Ref440271964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5.1.3</w:t>
      </w:r>
      <w:r w:rsidR="00007625">
        <w:fldChar w:fldCharType="end"/>
      </w:r>
      <w:r w:rsidRPr="00382A07">
        <w:rPr>
          <w:sz w:val="24"/>
          <w:szCs w:val="24"/>
        </w:rPr>
        <w:t>);</w:t>
      </w:r>
    </w:p>
    <w:p w:rsidR="00F463E8" w:rsidRPr="00382A07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Документ(ы) в соответствии с пп. </w:t>
      </w:r>
      <w:r w:rsidR="00007625">
        <w:fldChar w:fldCharType="begin"/>
      </w:r>
      <w:r w:rsidR="00007625">
        <w:instrText xml:space="preserve"> REF _Ref440279062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б)</w:t>
      </w:r>
      <w:r w:rsidR="00007625">
        <w:fldChar w:fldCharType="end"/>
      </w:r>
      <w:r w:rsidR="00F463E8" w:rsidRPr="00382A07">
        <w:rPr>
          <w:sz w:val="24"/>
          <w:szCs w:val="24"/>
        </w:rPr>
        <w:t xml:space="preserve"> п.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3.3.8.3</w:t>
      </w:r>
      <w:r w:rsidR="00007625">
        <w:fldChar w:fldCharType="end"/>
      </w:r>
      <w:r w:rsidR="00F463E8" w:rsidRPr="00382A07">
        <w:rPr>
          <w:sz w:val="24"/>
          <w:szCs w:val="24"/>
        </w:rPr>
        <w:t>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Техническое предложение (</w:t>
      </w:r>
      <w:r w:rsidRPr="00382A07">
        <w:rPr>
          <w:bCs w:val="0"/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  <w:lang w:eastAsia="ru-RU"/>
        </w:rPr>
        <w:t>5.3</w:t>
      </w:r>
      <w:r w:rsidR="00007625">
        <w:fldChar w:fldCharType="end"/>
      </w:r>
      <w:r w:rsidR="009B44CF" w:rsidRPr="00382A07">
        <w:rPr>
          <w:bCs w:val="0"/>
          <w:sz w:val="24"/>
          <w:szCs w:val="24"/>
        </w:rPr>
        <w:t xml:space="preserve">) </w:t>
      </w:r>
      <w:r w:rsidRPr="00382A07">
        <w:rPr>
          <w:bCs w:val="0"/>
          <w:sz w:val="24"/>
          <w:szCs w:val="24"/>
        </w:rPr>
        <w:t>оформля</w:t>
      </w:r>
      <w:r w:rsidR="009B44CF" w:rsidRPr="00382A07">
        <w:rPr>
          <w:bCs w:val="0"/>
          <w:sz w:val="24"/>
          <w:szCs w:val="24"/>
        </w:rPr>
        <w:t>е</w:t>
      </w:r>
      <w:r w:rsidRPr="00382A07">
        <w:rPr>
          <w:bCs w:val="0"/>
          <w:sz w:val="24"/>
          <w:szCs w:val="24"/>
        </w:rPr>
        <w:t>тся отдельным архивом «Техническое предложение Участника __________»;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Сводная таблица стоимости поставок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_Ref440274913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  <w:lang w:eastAsia="ru-RU"/>
        </w:rPr>
        <w:t>5.2</w:t>
      </w:r>
      <w:r w:rsidR="00007625">
        <w:fldChar w:fldCharType="end"/>
      </w:r>
      <w:r w:rsidRPr="00382A07">
        <w:rPr>
          <w:bCs w:val="0"/>
          <w:sz w:val="24"/>
          <w:szCs w:val="24"/>
        </w:rPr>
        <w:t>);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График выполнения поставок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_Ref440274902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  <w:lang w:eastAsia="ru-RU"/>
        </w:rPr>
        <w:t>5.4</w:t>
      </w:r>
      <w:r w:rsidR="00007625">
        <w:fldChar w:fldCharType="end"/>
      </w:r>
      <w:r w:rsidRPr="00382A07">
        <w:rPr>
          <w:bCs w:val="0"/>
          <w:sz w:val="24"/>
          <w:szCs w:val="24"/>
        </w:rPr>
        <w:t>);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Протокол разногласий к проекту Договора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  <w:lang w:eastAsia="ru-RU"/>
        </w:rPr>
        <w:t>5.5</w:t>
      </w:r>
      <w:r w:rsidR="00007625">
        <w:fldChar w:fldCharType="end"/>
      </w:r>
      <w:r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bCs w:val="0"/>
          <w:sz w:val="24"/>
          <w:szCs w:val="24"/>
        </w:rPr>
        <w:t>;</w:t>
      </w:r>
    </w:p>
    <w:p w:rsidR="0040431D" w:rsidRPr="00382A07" w:rsidRDefault="0040431D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Анкета Участника запроса предложений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_Ref444164229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  <w:lang w:eastAsia="ru-RU"/>
        </w:rPr>
        <w:t>5.6.1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 </w:t>
      </w:r>
      <w:r w:rsidRPr="00382A07">
        <w:rPr>
          <w:sz w:val="24"/>
          <w:szCs w:val="24"/>
        </w:rPr>
        <w:t xml:space="preserve">с </w:t>
      </w:r>
      <w:r w:rsidRPr="00382A07">
        <w:rPr>
          <w:bCs w:val="0"/>
          <w:sz w:val="24"/>
          <w:szCs w:val="24"/>
        </w:rPr>
        <w:t>приложением файла копии Анкеты Участника запроса предложений, выполненного в формате MS Word;</w:t>
      </w:r>
    </w:p>
    <w:p w:rsidR="0040431D" w:rsidRPr="00382A07" w:rsidRDefault="00A80C89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577EC9">
        <w:rPr>
          <w:sz w:val="24"/>
          <w:szCs w:val="24"/>
        </w:rPr>
        <w:t xml:space="preserve">Выписка из Единого реестра субъектов малого и среднего предпринимательства или Декларация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D161E0"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fldChar w:fldCharType="separate"/>
      </w:r>
      <w:r w:rsidR="0000216B">
        <w:rPr>
          <w:sz w:val="24"/>
          <w:szCs w:val="24"/>
        </w:rPr>
        <w:t>5.6.2</w:t>
      </w:r>
      <w:r w:rsidR="00D161E0"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>
        <w:rPr>
          <w:sz w:val="24"/>
          <w:szCs w:val="24"/>
        </w:rPr>
        <w:t>;</w:t>
      </w:r>
    </w:p>
    <w:p w:rsidR="00717F60" w:rsidRPr="00382A07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lastRenderedPageBreak/>
        <w:t xml:space="preserve">Документы, подтверждающие соответствие требованиям, предъявляемым к Участнику </w:t>
      </w:r>
      <w:r w:rsidR="00D90031" w:rsidRPr="00382A07">
        <w:rPr>
          <w:bCs w:val="0"/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3.3.8.3</w:t>
      </w:r>
      <w:r w:rsidR="00007625">
        <w:fldChar w:fldCharType="end"/>
      </w:r>
      <w:r w:rsidR="00F463E8" w:rsidRPr="00382A07">
        <w:rPr>
          <w:bCs w:val="0"/>
          <w:sz w:val="24"/>
          <w:szCs w:val="24"/>
        </w:rPr>
        <w:t>, за исключением документ</w:t>
      </w:r>
      <w:r w:rsidR="00B30304" w:rsidRPr="00382A07">
        <w:rPr>
          <w:bCs w:val="0"/>
          <w:sz w:val="24"/>
          <w:szCs w:val="24"/>
        </w:rPr>
        <w:t>ов</w:t>
      </w:r>
      <w:r w:rsidR="00F463E8" w:rsidRPr="00382A07">
        <w:rPr>
          <w:bCs w:val="0"/>
          <w:sz w:val="24"/>
          <w:szCs w:val="24"/>
        </w:rPr>
        <w:t>, указанн</w:t>
      </w:r>
      <w:r w:rsidR="00B30304" w:rsidRPr="00382A07">
        <w:rPr>
          <w:bCs w:val="0"/>
          <w:sz w:val="24"/>
          <w:szCs w:val="24"/>
        </w:rPr>
        <w:t>ых</w:t>
      </w:r>
      <w:r w:rsidR="00F463E8" w:rsidRPr="00382A07">
        <w:rPr>
          <w:bCs w:val="0"/>
          <w:sz w:val="24"/>
          <w:szCs w:val="24"/>
        </w:rPr>
        <w:t xml:space="preserve"> в </w:t>
      </w:r>
      <w:r w:rsidR="00F463E8" w:rsidRPr="00382A07">
        <w:rPr>
          <w:sz w:val="24"/>
          <w:szCs w:val="24"/>
        </w:rPr>
        <w:t xml:space="preserve">пп. </w:t>
      </w:r>
      <w:r w:rsidR="00007625">
        <w:fldChar w:fldCharType="begin"/>
      </w:r>
      <w:r w:rsidR="00007625">
        <w:instrText xml:space="preserve"> REF _Ref440279062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б)</w:t>
      </w:r>
      <w:r w:rsidR="00007625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D161E0">
        <w:fldChar w:fldCharType="begin"/>
      </w:r>
      <w:r w:rsidR="006B2E6B">
        <w:instrText xml:space="preserve"> REF _Ref440372460 \r \h  \* MERGEFORMAT </w:instrText>
      </w:r>
      <w:r w:rsidR="00D161E0">
        <w:fldChar w:fldCharType="separate"/>
      </w:r>
      <w:r w:rsidR="0000216B" w:rsidRPr="0000216B">
        <w:rPr>
          <w:sz w:val="24"/>
          <w:szCs w:val="24"/>
        </w:rPr>
        <w:t>д)</w:t>
      </w:r>
      <w:r w:rsidR="00D161E0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_Ref440372474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м)</w:t>
      </w:r>
      <w:r w:rsidR="00007625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D161E0">
        <w:fldChar w:fldCharType="begin"/>
      </w:r>
      <w:r w:rsidR="006B2E6B">
        <w:instrText xml:space="preserve"> REF _Ref440372477 \r \h  \* MERGEFORMAT </w:instrText>
      </w:r>
      <w:r w:rsidR="00D161E0">
        <w:fldChar w:fldCharType="separate"/>
      </w:r>
      <w:r w:rsidR="0000216B" w:rsidRPr="0000216B">
        <w:rPr>
          <w:sz w:val="24"/>
          <w:szCs w:val="24"/>
        </w:rPr>
        <w:t>н)</w:t>
      </w:r>
      <w:r w:rsidR="00D161E0">
        <w:fldChar w:fldCharType="end"/>
      </w:r>
      <w:r w:rsidR="00A24167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_Ref442188512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с)</w:t>
      </w:r>
      <w:r w:rsidR="00007625">
        <w:fldChar w:fldCharType="end"/>
      </w:r>
      <w:r w:rsidR="00F463E8" w:rsidRPr="00382A07">
        <w:rPr>
          <w:sz w:val="24"/>
          <w:szCs w:val="24"/>
        </w:rPr>
        <w:t xml:space="preserve"> п.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3.3.8.3</w:t>
      </w:r>
      <w:r w:rsidR="00007625">
        <w:fldChar w:fldCharType="end"/>
      </w:r>
      <w:r w:rsidR="00D90031" w:rsidRPr="00382A07">
        <w:rPr>
          <w:bCs w:val="0"/>
          <w:sz w:val="24"/>
          <w:szCs w:val="24"/>
        </w:rPr>
        <w:t>)</w:t>
      </w:r>
      <w:r w:rsidR="00AD3EBC" w:rsidRPr="00382A07">
        <w:rPr>
          <w:bCs w:val="0"/>
          <w:sz w:val="24"/>
          <w:szCs w:val="24"/>
        </w:rPr>
        <w:t>;</w:t>
      </w:r>
    </w:p>
    <w:p w:rsidR="000E746F" w:rsidRPr="00DB5A15" w:rsidRDefault="00E56A22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007625">
        <w:fldChar w:fldCharType="begin"/>
      </w:r>
      <w:r w:rsidR="00007625">
        <w:instrText xml:space="preserve"> REF _Ref464116309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3.3.10.7</w:t>
      </w:r>
      <w:r w:rsidR="00007625">
        <w:fldChar w:fldCharType="end"/>
      </w:r>
      <w:r w:rsidRPr="00382A07">
        <w:t>.</w:t>
      </w:r>
      <w:r w:rsidRPr="00382A07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</w:t>
      </w:r>
      <w:r w:rsidRPr="00DB5A15">
        <w:rPr>
          <w:bCs w:val="0"/>
          <w:sz w:val="24"/>
          <w:szCs w:val="24"/>
        </w:rPr>
        <w:t>Документы члена коллективного Участника _________________»</w:t>
      </w:r>
      <w:r w:rsidR="006D2FCD" w:rsidRPr="00DB5A15">
        <w:rPr>
          <w:bCs w:val="0"/>
          <w:sz w:val="24"/>
          <w:szCs w:val="24"/>
        </w:rPr>
        <w:t>;</w:t>
      </w:r>
    </w:p>
    <w:p w:rsidR="006D2FCD" w:rsidRPr="00DB5A15" w:rsidRDefault="006D2FCD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DB5A15">
        <w:rPr>
          <w:sz w:val="24"/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007625">
        <w:fldChar w:fldCharType="begin"/>
      </w:r>
      <w:r w:rsidR="00007625">
        <w:instrText xml:space="preserve"> REF _Ref442263553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3.3.14.4</w:t>
      </w:r>
      <w:r w:rsidR="00007625">
        <w:fldChar w:fldCharType="end"/>
      </w:r>
      <w:r w:rsidRPr="00DB5A15">
        <w:rPr>
          <w:sz w:val="24"/>
          <w:szCs w:val="24"/>
        </w:rPr>
        <w:t>).</w:t>
      </w:r>
    </w:p>
    <w:p w:rsidR="00717F60" w:rsidRPr="00DB5A15" w:rsidRDefault="009C744E" w:rsidP="00E56A22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325" w:name="_Ref306004660"/>
      <w:r w:rsidRPr="00DB5A15">
        <w:rPr>
          <w:bCs w:val="0"/>
          <w:sz w:val="24"/>
          <w:szCs w:val="24"/>
        </w:rPr>
        <w:t>Участник</w:t>
      </w:r>
      <w:r w:rsidR="00717F60" w:rsidRPr="00DB5A15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и такого </w:t>
      </w:r>
      <w:r w:rsidRPr="00DB5A15">
        <w:rPr>
          <w:bCs w:val="0"/>
          <w:sz w:val="24"/>
          <w:szCs w:val="24"/>
        </w:rPr>
        <w:t>Участник</w:t>
      </w:r>
      <w:r w:rsidR="00717F60" w:rsidRPr="00DB5A15">
        <w:rPr>
          <w:bCs w:val="0"/>
          <w:sz w:val="24"/>
          <w:szCs w:val="24"/>
        </w:rPr>
        <w:t>а отклоняются без рассмотрения по существу.</w:t>
      </w:r>
      <w:bookmarkEnd w:id="325"/>
    </w:p>
    <w:p w:rsidR="00BD40A3" w:rsidRPr="00DB5A15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B5A15">
        <w:rPr>
          <w:bCs w:val="0"/>
          <w:sz w:val="24"/>
          <w:szCs w:val="24"/>
        </w:rPr>
        <w:t xml:space="preserve">Все формы, указанные в разделе </w:t>
      </w:r>
      <w:r w:rsidR="00007625">
        <w:fldChar w:fldCharType="begin"/>
      </w:r>
      <w:r w:rsidR="00007625">
        <w:instrText xml:space="preserve"> REF _Ref440270602 \r \h  \* MERGEFORMAT </w:instrText>
      </w:r>
      <w:r w:rsidR="00007625">
        <w:fldChar w:fldCharType="separate"/>
      </w:r>
      <w:r w:rsidR="0000216B">
        <w:t>5</w:t>
      </w:r>
      <w:r w:rsidR="00007625">
        <w:fldChar w:fldCharType="end"/>
      </w:r>
      <w:r w:rsidRPr="00DB5A15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</w:p>
    <w:p w:rsidR="00717F60" w:rsidRPr="00DB5A15" w:rsidRDefault="004B5EB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007625">
        <w:fldChar w:fldCharType="begin"/>
      </w:r>
      <w:r w:rsidR="00007625">
        <w:instrText xml:space="preserve"> REF _Ref191386419 \n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3.3.2</w:t>
      </w:r>
      <w:r w:rsidR="00007625">
        <w:fldChar w:fldCharType="end"/>
      </w:r>
      <w:r w:rsidR="00717F60" w:rsidRPr="00DB5A15">
        <w:rPr>
          <w:bCs w:val="0"/>
          <w:sz w:val="24"/>
          <w:szCs w:val="24"/>
        </w:rPr>
        <w:t>)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5.12</w:t>
      </w:r>
      <w:r w:rsidR="00007625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5.13</w:t>
      </w:r>
      <w:r w:rsidR="00007625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6" w:name="_Ref55279015"/>
      <w:bookmarkStart w:id="327" w:name="_Ref55279017"/>
      <w:r w:rsidRPr="00DB5A15">
        <w:rPr>
          <w:bCs w:val="0"/>
          <w:sz w:val="24"/>
          <w:szCs w:val="24"/>
        </w:rPr>
        <w:t xml:space="preserve">Каждый документ, входящий в </w:t>
      </w:r>
      <w:r w:rsidR="001D6802" w:rsidRPr="00DB5A15">
        <w:rPr>
          <w:bCs w:val="0"/>
          <w:sz w:val="24"/>
          <w:szCs w:val="24"/>
        </w:rPr>
        <w:t>Заявку</w:t>
      </w:r>
      <w:r w:rsidRPr="00DB5A15">
        <w:rPr>
          <w:bCs w:val="0"/>
          <w:sz w:val="24"/>
          <w:szCs w:val="24"/>
        </w:rPr>
        <w:t>, должен быть подписан лицом, имеющим право в соответствии с законодательством Российской Федерации действовать от лица Участника без доверенности</w:t>
      </w:r>
      <w:r w:rsidRPr="00382A07">
        <w:rPr>
          <w:bCs w:val="0"/>
          <w:sz w:val="24"/>
          <w:szCs w:val="24"/>
        </w:rPr>
        <w:t>, или надлежащим образом уполномоченным им лицом на основании доверенности (далее — уполномоченного лица)</w:t>
      </w:r>
      <w:r w:rsidR="00123A9F" w:rsidRPr="00382A07">
        <w:rPr>
          <w:bCs w:val="0"/>
          <w:sz w:val="24"/>
          <w:szCs w:val="24"/>
        </w:rPr>
        <w:t xml:space="preserve">. </w:t>
      </w:r>
      <w:r w:rsidR="00123A9F" w:rsidRPr="00382A07">
        <w:rPr>
          <w:sz w:val="24"/>
          <w:szCs w:val="24"/>
        </w:rPr>
        <w:t xml:space="preserve">В последнем случае копия </w:t>
      </w:r>
      <w:r w:rsidR="007C6A7B" w:rsidRPr="00382A07">
        <w:rPr>
          <w:bCs w:val="0"/>
          <w:sz w:val="24"/>
          <w:szCs w:val="24"/>
        </w:rPr>
        <w:t xml:space="preserve">доверенности </w:t>
      </w:r>
      <w:r w:rsidR="00123A9F" w:rsidRPr="00382A07">
        <w:rPr>
          <w:sz w:val="24"/>
          <w:szCs w:val="24"/>
        </w:rPr>
        <w:t>прикладывается к Заявке</w:t>
      </w:r>
      <w:r w:rsidRPr="00382A07">
        <w:rPr>
          <w:bCs w:val="0"/>
          <w:sz w:val="24"/>
          <w:szCs w:val="24"/>
        </w:rPr>
        <w:t>.</w:t>
      </w:r>
      <w:bookmarkEnd w:id="326"/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8" w:name="_Ref195087786"/>
      <w:r w:rsidRPr="00382A07">
        <w:rPr>
          <w:bCs w:val="0"/>
          <w:sz w:val="24"/>
          <w:szCs w:val="24"/>
        </w:rPr>
        <w:t xml:space="preserve">Каждый документ, входящий в </w:t>
      </w:r>
      <w:r w:rsidR="001D6802" w:rsidRPr="00382A07">
        <w:rPr>
          <w:bCs w:val="0"/>
          <w:sz w:val="24"/>
          <w:szCs w:val="24"/>
        </w:rPr>
        <w:t>Заявку</w:t>
      </w:r>
      <w:r w:rsidRPr="00382A07">
        <w:rPr>
          <w:bCs w:val="0"/>
          <w:sz w:val="24"/>
          <w:szCs w:val="24"/>
        </w:rPr>
        <w:t>, должен быть скреплен печатью Участника.</w:t>
      </w:r>
      <w:bookmarkEnd w:id="327"/>
      <w:bookmarkEnd w:id="328"/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A23E2D" w:rsidRPr="00382A07">
        <w:rPr>
          <w:sz w:val="24"/>
          <w:szCs w:val="24"/>
        </w:rPr>
        <w:t>Заявку</w:t>
      </w:r>
      <w:r w:rsidRPr="00382A07">
        <w:rPr>
          <w:sz w:val="24"/>
          <w:szCs w:val="24"/>
        </w:rPr>
        <w:t xml:space="preserve"> </w:t>
      </w:r>
      <w:r w:rsidR="000E5AC7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>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329" w:name="_Ref440271182"/>
      <w:r w:rsidRPr="00382A07">
        <w:rPr>
          <w:sz w:val="24"/>
          <w:szCs w:val="24"/>
        </w:rPr>
        <w:t xml:space="preserve">В целях подтверждения выполнения требований технического задания в Техническом предложении </w:t>
      </w:r>
      <w:r w:rsidR="00B71B9D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pacing w:val="-1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00216B" w:rsidRPr="0000216B">
        <w:rPr>
          <w:bCs w:val="0"/>
          <w:spacing w:val="-1"/>
          <w:sz w:val="24"/>
          <w:szCs w:val="24"/>
        </w:rPr>
        <w:t>5.3</w:t>
      </w:r>
      <w:r w:rsidR="00007625">
        <w:fldChar w:fldCharType="end"/>
      </w:r>
      <w:r w:rsidR="00B71B9D" w:rsidRPr="00382A07">
        <w:rPr>
          <w:bCs w:val="0"/>
          <w:spacing w:val="-1"/>
          <w:sz w:val="24"/>
          <w:szCs w:val="24"/>
        </w:rPr>
        <w:t>)</w:t>
      </w:r>
      <w:r w:rsidRPr="00382A07">
        <w:rPr>
          <w:sz w:val="24"/>
          <w:szCs w:val="24"/>
        </w:rPr>
        <w:t xml:space="preserve"> Участника обязательно должны быть указаны: тип и марка предлагаемой к поставке продукции; завод-изготовитель продукции, предлагаемой к поставке; все технические характеристики, указанные в техническом задании; комплектация продукции, предлагаемой к поставке; гарантии на продукцию, предлагаемую к поставке и сроки службы. </w:t>
      </w:r>
      <w:bookmarkEnd w:id="329"/>
      <w:r w:rsidR="001D1162" w:rsidRPr="00382A07">
        <w:rPr>
          <w:szCs w:val="24"/>
        </w:rPr>
        <w:t xml:space="preserve">Заявка </w:t>
      </w:r>
      <w:r w:rsidR="001D1162" w:rsidRPr="00382A07">
        <w:rPr>
          <w:sz w:val="24"/>
          <w:szCs w:val="24"/>
        </w:rPr>
        <w:t>будет отклонен</w:t>
      </w:r>
      <w:r w:rsidR="001D1162" w:rsidRPr="00382A07">
        <w:rPr>
          <w:szCs w:val="24"/>
        </w:rPr>
        <w:t>а</w:t>
      </w:r>
      <w:r w:rsidR="001D1162" w:rsidRPr="00382A07">
        <w:rPr>
          <w:sz w:val="24"/>
          <w:szCs w:val="24"/>
        </w:rPr>
        <w:t>, если в Техническом предложении не будет отражена вышеуказанная информация.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Техническом предложении </w:t>
      </w:r>
      <w:r w:rsidR="00B71B9D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pacing w:val="-1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00216B" w:rsidRPr="0000216B">
        <w:rPr>
          <w:bCs w:val="0"/>
          <w:spacing w:val="-1"/>
          <w:sz w:val="24"/>
          <w:szCs w:val="24"/>
        </w:rPr>
        <w:t>5.3</w:t>
      </w:r>
      <w:r w:rsidR="00007625">
        <w:fldChar w:fldCharType="end"/>
      </w:r>
      <w:r w:rsidR="00B71B9D" w:rsidRPr="00382A07">
        <w:rPr>
          <w:bCs w:val="0"/>
          <w:spacing w:val="-1"/>
          <w:sz w:val="24"/>
          <w:szCs w:val="24"/>
        </w:rPr>
        <w:t>)</w:t>
      </w:r>
      <w:r w:rsidRPr="00382A07">
        <w:rPr>
          <w:sz w:val="24"/>
          <w:szCs w:val="24"/>
        </w:rPr>
        <w:t xml:space="preserve"> вместо информации, изложенной в п. </w:t>
      </w:r>
      <w:r w:rsidR="00007625">
        <w:fldChar w:fldCharType="begin"/>
      </w:r>
      <w:r w:rsidR="00007625">
        <w:instrText xml:space="preserve"> REF _Ref440271182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3.3.1.9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будет указано «в соответствии с </w:t>
      </w:r>
      <w:r w:rsidRPr="00382A07">
        <w:rPr>
          <w:sz w:val="24"/>
          <w:szCs w:val="24"/>
        </w:rPr>
        <w:lastRenderedPageBreak/>
        <w:t xml:space="preserve">требованиями технического задания» или аналогичное утверждение, то такое предложение будет считаться нераскрытым, и </w:t>
      </w:r>
      <w:r w:rsidR="001D1162" w:rsidRPr="00382A07">
        <w:rPr>
          <w:szCs w:val="24"/>
        </w:rPr>
        <w:t>Заявка</w:t>
      </w:r>
      <w:r w:rsidR="001D1162" w:rsidRPr="00382A07">
        <w:rPr>
          <w:sz w:val="24"/>
          <w:szCs w:val="24"/>
        </w:rPr>
        <w:t xml:space="preserve"> Участника будет отклонен</w:t>
      </w:r>
      <w:r w:rsidR="001D1162" w:rsidRPr="00382A07">
        <w:rPr>
          <w:szCs w:val="24"/>
        </w:rPr>
        <w:t>а</w:t>
      </w:r>
      <w:r w:rsidRPr="00382A07">
        <w:rPr>
          <w:sz w:val="24"/>
          <w:szCs w:val="24"/>
        </w:rPr>
        <w:t>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в </w:t>
      </w:r>
      <w:r w:rsidR="00F1041E" w:rsidRPr="00382A07">
        <w:rPr>
          <w:bCs w:val="0"/>
          <w:sz w:val="24"/>
          <w:szCs w:val="24"/>
        </w:rPr>
        <w:t>Сводн</w:t>
      </w:r>
      <w:r w:rsidR="000E5AC7" w:rsidRPr="00382A07">
        <w:rPr>
          <w:bCs w:val="0"/>
          <w:sz w:val="24"/>
          <w:szCs w:val="24"/>
        </w:rPr>
        <w:t>ой</w:t>
      </w:r>
      <w:r w:rsidR="00F1041E" w:rsidRPr="00382A07">
        <w:rPr>
          <w:bCs w:val="0"/>
          <w:sz w:val="24"/>
          <w:szCs w:val="24"/>
        </w:rPr>
        <w:t xml:space="preserve"> таблиц</w:t>
      </w:r>
      <w:r w:rsidR="000E5AC7" w:rsidRPr="00382A07">
        <w:rPr>
          <w:bCs w:val="0"/>
          <w:sz w:val="24"/>
          <w:szCs w:val="24"/>
        </w:rPr>
        <w:t>е</w:t>
      </w:r>
      <w:r w:rsidR="00F1041E" w:rsidRPr="00382A07">
        <w:rPr>
          <w:bCs w:val="0"/>
          <w:sz w:val="24"/>
          <w:szCs w:val="24"/>
        </w:rPr>
        <w:t xml:space="preserve">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B71B9D" w:rsidRPr="00382A07">
        <w:rPr>
          <w:bCs w:val="0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5.2</w:t>
      </w:r>
      <w:r w:rsidR="00007625">
        <w:fldChar w:fldCharType="end"/>
      </w:r>
      <w:r w:rsidR="00B71B9D"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должен указать условия оплаты за поставляемую продукцию, а в Графике </w:t>
      </w:r>
      <w:r w:rsidR="00B71B9D" w:rsidRPr="00382A07">
        <w:rPr>
          <w:bCs w:val="0"/>
          <w:sz w:val="24"/>
          <w:szCs w:val="24"/>
        </w:rPr>
        <w:t xml:space="preserve">выполнения поставок (раздел </w:t>
      </w:r>
      <w:r w:rsidR="00007625">
        <w:fldChar w:fldCharType="begin"/>
      </w:r>
      <w:r w:rsidR="00007625">
        <w:instrText xml:space="preserve"> REF _Ref440271036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5.4</w:t>
      </w:r>
      <w:r w:rsidR="00007625">
        <w:fldChar w:fldCharType="end"/>
      </w:r>
      <w:r w:rsidR="00B71B9D"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– условия по срокам поставки продукции, не противоречащие условиям, указанным в Письме о подаче оферты </w:t>
      </w:r>
      <w:r w:rsidR="00B71B9D" w:rsidRPr="00382A07">
        <w:rPr>
          <w:bCs w:val="0"/>
          <w:spacing w:val="-2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5.1</w:t>
      </w:r>
      <w:r w:rsidR="00007625">
        <w:fldChar w:fldCharType="end"/>
      </w:r>
      <w:r w:rsidR="00B71B9D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382A07">
        <w:rPr>
          <w:bCs w:val="0"/>
          <w:spacing w:val="-2"/>
          <w:sz w:val="24"/>
          <w:szCs w:val="24"/>
        </w:rPr>
        <w:t>(</w:t>
      </w:r>
      <w:r w:rsidR="00B71B9D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5.1</w:t>
      </w:r>
      <w:r w:rsidR="00007625">
        <w:fldChar w:fldCharType="end"/>
      </w:r>
      <w:r w:rsidR="00B71B9D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30" w:name="_Ref115076752"/>
      <w:bookmarkStart w:id="331" w:name="_Ref191386109"/>
      <w:bookmarkStart w:id="332" w:name="_Ref191386419"/>
      <w:bookmarkStart w:id="333" w:name="_Toc440357091"/>
      <w:bookmarkStart w:id="334" w:name="_Toc440359646"/>
      <w:bookmarkStart w:id="335" w:name="_Toc440632109"/>
      <w:bookmarkStart w:id="336" w:name="_Toc440875930"/>
      <w:bookmarkStart w:id="337" w:name="_Toc441130958"/>
      <w:bookmarkStart w:id="338" w:name="_Toc447269773"/>
      <w:bookmarkStart w:id="339" w:name="_Toc464120595"/>
      <w:bookmarkStart w:id="340" w:name="_Toc466970515"/>
      <w:bookmarkStart w:id="341" w:name="_Toc468462428"/>
      <w:bookmarkStart w:id="342" w:name="_Toc469482021"/>
      <w:bookmarkStart w:id="343" w:name="_Toc472411795"/>
      <w:bookmarkStart w:id="344" w:name="_Toc498588880"/>
      <w:r w:rsidRPr="00382A07">
        <w:rPr>
          <w:szCs w:val="24"/>
        </w:rPr>
        <w:t xml:space="preserve">Порядок подготовки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 через </w:t>
      </w:r>
      <w:bookmarkEnd w:id="330"/>
      <w:bookmarkEnd w:id="331"/>
      <w:bookmarkEnd w:id="332"/>
      <w:r w:rsidRPr="00382A07">
        <w:rPr>
          <w:szCs w:val="24"/>
        </w:rPr>
        <w:t>ЭТП</w:t>
      </w:r>
      <w:bookmarkEnd w:id="333"/>
      <w:bookmarkEnd w:id="334"/>
      <w:bookmarkEnd w:id="335"/>
      <w:bookmarkEnd w:id="336"/>
      <w:bookmarkEnd w:id="337"/>
      <w:bookmarkEnd w:id="338"/>
      <w:bookmarkEnd w:id="339"/>
      <w:bookmarkEnd w:id="340"/>
      <w:bookmarkEnd w:id="341"/>
      <w:bookmarkEnd w:id="342"/>
      <w:bookmarkEnd w:id="343"/>
      <w:bookmarkEnd w:id="344"/>
    </w:p>
    <w:p w:rsidR="00717F60" w:rsidRPr="00382A07" w:rsidRDefault="009C744E" w:rsidP="00BC19F9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и при оформлении </w:t>
      </w:r>
      <w:r w:rsidR="004B5EB3" w:rsidRPr="00382A07">
        <w:rPr>
          <w:bCs w:val="0"/>
          <w:sz w:val="24"/>
          <w:szCs w:val="24"/>
        </w:rPr>
        <w:t>Заявк</w:t>
      </w:r>
      <w:r w:rsidR="00FE5731" w:rsidRPr="00382A07">
        <w:rPr>
          <w:bCs w:val="0"/>
          <w:sz w:val="24"/>
          <w:szCs w:val="24"/>
        </w:rPr>
        <w:t xml:space="preserve">и </w:t>
      </w:r>
      <w:r w:rsidR="00717F60" w:rsidRPr="00382A07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382A07">
        <w:rPr>
          <w:bCs w:val="0"/>
          <w:sz w:val="24"/>
          <w:szCs w:val="24"/>
        </w:rPr>
        <w:t>Д</w:t>
      </w:r>
      <w:r w:rsidR="00717F60" w:rsidRPr="00382A07">
        <w:rPr>
          <w:bCs w:val="0"/>
          <w:sz w:val="24"/>
          <w:szCs w:val="24"/>
        </w:rPr>
        <w:t>окументацией по запросу предложений.</w:t>
      </w:r>
    </w:p>
    <w:p w:rsidR="00717F60" w:rsidRPr="00382A07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файлы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и, размещенные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382A07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Правила оформления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45" w:name="_Ref115076807"/>
      <w:bookmarkStart w:id="346" w:name="_Toc440357092"/>
      <w:bookmarkStart w:id="347" w:name="_Toc440359647"/>
      <w:bookmarkStart w:id="348" w:name="_Toc440632110"/>
      <w:bookmarkStart w:id="349" w:name="_Toc440875931"/>
      <w:bookmarkStart w:id="350" w:name="_Toc441130959"/>
      <w:bookmarkStart w:id="351" w:name="_Toc447269774"/>
      <w:bookmarkStart w:id="352" w:name="_Toc464120596"/>
      <w:bookmarkStart w:id="353" w:name="_Toc466970516"/>
      <w:bookmarkStart w:id="354" w:name="_Toc468462429"/>
      <w:bookmarkStart w:id="355" w:name="_Toc469482022"/>
      <w:bookmarkStart w:id="356" w:name="_Toc472411796"/>
      <w:bookmarkStart w:id="357" w:name="_Toc498588881"/>
      <w:r w:rsidRPr="00382A07">
        <w:rPr>
          <w:szCs w:val="24"/>
        </w:rPr>
        <w:t xml:space="preserve">Порядок подготовки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 xml:space="preserve">и в письменной </w:t>
      </w:r>
      <w:r w:rsidR="00673FC7" w:rsidRPr="00382A07">
        <w:rPr>
          <w:szCs w:val="24"/>
        </w:rPr>
        <w:t xml:space="preserve">(бумажной) </w:t>
      </w:r>
      <w:r w:rsidRPr="00382A07">
        <w:rPr>
          <w:szCs w:val="24"/>
        </w:rPr>
        <w:t>форме</w:t>
      </w:r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  <w:bookmarkEnd w:id="355"/>
      <w:bookmarkEnd w:id="356"/>
      <w:bookmarkEnd w:id="357"/>
    </w:p>
    <w:p w:rsidR="00717F60" w:rsidRPr="00DB5A15" w:rsidRDefault="00246801" w:rsidP="00BC19F9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8" w:name="_Ref191386548"/>
      <w:r w:rsidRPr="00DB5A15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673FC7" w:rsidRPr="00DB5A15">
        <w:rPr>
          <w:sz w:val="24"/>
          <w:szCs w:val="24"/>
        </w:rPr>
        <w:t xml:space="preserve">(бумажной) </w:t>
      </w:r>
      <w:r w:rsidRPr="00DB5A15">
        <w:rPr>
          <w:bCs w:val="0"/>
          <w:sz w:val="24"/>
          <w:szCs w:val="24"/>
        </w:rPr>
        <w:t>форме не предусмотрено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5.12</w:t>
      </w:r>
      <w:r w:rsidR="00007625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5.13</w:t>
      </w:r>
      <w:r w:rsidR="00007625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  <w:bookmarkEnd w:id="358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59" w:name="_Ref306008743"/>
      <w:bookmarkStart w:id="360" w:name="_Toc440357093"/>
      <w:bookmarkStart w:id="361" w:name="_Toc440359648"/>
      <w:bookmarkStart w:id="362" w:name="_Toc440632111"/>
      <w:bookmarkStart w:id="363" w:name="_Toc440875932"/>
      <w:bookmarkStart w:id="364" w:name="_Toc441130960"/>
      <w:bookmarkStart w:id="365" w:name="_Toc447269775"/>
      <w:bookmarkStart w:id="366" w:name="_Toc464120597"/>
      <w:bookmarkStart w:id="367" w:name="_Toc466970517"/>
      <w:bookmarkStart w:id="368" w:name="_Toc468462430"/>
      <w:bookmarkStart w:id="369" w:name="_Toc469482023"/>
      <w:bookmarkStart w:id="370" w:name="_Toc472411797"/>
      <w:bookmarkStart w:id="371" w:name="_Toc498588882"/>
      <w:r w:rsidRPr="00382A07">
        <w:rPr>
          <w:szCs w:val="24"/>
        </w:rPr>
        <w:t xml:space="preserve">Требования к сроку действия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359"/>
      <w:bookmarkEnd w:id="360"/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</w:p>
    <w:p w:rsidR="00717F60" w:rsidRPr="00382A07" w:rsidRDefault="004B5EB3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372" w:name="_Ref303683455"/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382A07">
        <w:rPr>
          <w:bCs w:val="0"/>
          <w:sz w:val="24"/>
          <w:szCs w:val="24"/>
        </w:rPr>
        <w:t>90</w:t>
      </w:r>
      <w:r w:rsidR="00717F60" w:rsidRPr="00382A07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382A07">
        <w:rPr>
          <w:bCs w:val="0"/>
          <w:sz w:val="24"/>
          <w:szCs w:val="24"/>
        </w:rPr>
        <w:t xml:space="preserve">подачи </w:t>
      </w:r>
      <w:r w:rsidR="00717F60" w:rsidRPr="00382A07">
        <w:rPr>
          <w:bCs w:val="0"/>
          <w:sz w:val="24"/>
          <w:szCs w:val="24"/>
        </w:rPr>
        <w:t>Заявок</w:t>
      </w:r>
      <w:r w:rsidR="003F5CDB" w:rsidRPr="00382A07">
        <w:rPr>
          <w:bCs w:val="0"/>
          <w:sz w:val="24"/>
          <w:szCs w:val="24"/>
        </w:rPr>
        <w:t xml:space="preserve">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3.4.1.3</w:t>
      </w:r>
      <w:r w:rsidR="00007625">
        <w:fldChar w:fldCharType="end"/>
      </w:r>
      <w:r w:rsidR="003F5CDB" w:rsidRPr="00382A07">
        <w:rPr>
          <w:bCs w:val="0"/>
          <w:sz w:val="24"/>
          <w:szCs w:val="24"/>
        </w:rPr>
        <w:t>)</w:t>
      </w:r>
      <w:r w:rsidR="00717F60" w:rsidRPr="00382A07">
        <w:rPr>
          <w:bCs w:val="0"/>
          <w:sz w:val="24"/>
          <w:szCs w:val="24"/>
        </w:rPr>
        <w:t>.</w:t>
      </w:r>
      <w:bookmarkEnd w:id="372"/>
    </w:p>
    <w:p w:rsidR="00717F60" w:rsidRPr="00382A07" w:rsidRDefault="00717F60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73" w:name="_Toc440357094"/>
      <w:bookmarkStart w:id="374" w:name="_Toc440359649"/>
      <w:bookmarkStart w:id="375" w:name="_Toc440632112"/>
      <w:bookmarkStart w:id="376" w:name="_Toc440875933"/>
      <w:bookmarkStart w:id="377" w:name="_Toc441130961"/>
      <w:bookmarkStart w:id="378" w:name="_Toc447269776"/>
      <w:bookmarkStart w:id="379" w:name="_Toc464120598"/>
      <w:bookmarkStart w:id="380" w:name="_Toc466970518"/>
      <w:bookmarkStart w:id="381" w:name="_Toc468462431"/>
      <w:bookmarkStart w:id="382" w:name="_Toc469482024"/>
      <w:bookmarkStart w:id="383" w:name="_Toc472411798"/>
      <w:bookmarkStart w:id="384" w:name="_Toc498588883"/>
      <w:r w:rsidRPr="00382A07">
        <w:rPr>
          <w:szCs w:val="24"/>
        </w:rPr>
        <w:t xml:space="preserve">Требования к языку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</w:p>
    <w:p w:rsidR="00717F60" w:rsidRPr="00382A07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3.3.5.1. </w:t>
      </w:r>
      <w:r w:rsidR="00717F60" w:rsidRPr="00382A07">
        <w:rPr>
          <w:bCs w:val="0"/>
          <w:sz w:val="24"/>
          <w:szCs w:val="24"/>
        </w:rPr>
        <w:t xml:space="preserve">Все документы, входящие в </w:t>
      </w:r>
      <w:r w:rsidR="004B5EB3"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382A07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апостилированный).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382A07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85" w:name="_Toc440357095"/>
      <w:bookmarkStart w:id="386" w:name="_Toc440359650"/>
      <w:bookmarkStart w:id="387" w:name="_Toc440632113"/>
      <w:bookmarkStart w:id="388" w:name="_Toc440875934"/>
      <w:bookmarkStart w:id="389" w:name="_Toc441130962"/>
      <w:bookmarkStart w:id="390" w:name="_Toc447269777"/>
      <w:bookmarkStart w:id="391" w:name="_Toc464120599"/>
      <w:bookmarkStart w:id="392" w:name="_Toc466970519"/>
      <w:bookmarkStart w:id="393" w:name="_Toc468462432"/>
      <w:bookmarkStart w:id="394" w:name="_Toc469482025"/>
      <w:bookmarkStart w:id="395" w:name="_Toc472411799"/>
      <w:bookmarkStart w:id="396" w:name="_Toc498588884"/>
      <w:r w:rsidRPr="00382A07">
        <w:rPr>
          <w:szCs w:val="24"/>
        </w:rPr>
        <w:lastRenderedPageBreak/>
        <w:t xml:space="preserve">Требования к валюте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</w:p>
    <w:p w:rsidR="00717F60" w:rsidRPr="00382A07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суммы денежных средств в документах, входящих 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у, должны быть выражены в </w:t>
      </w:r>
      <w:r w:rsidR="002B5717" w:rsidRPr="00382A07">
        <w:rPr>
          <w:bCs w:val="0"/>
          <w:sz w:val="24"/>
          <w:szCs w:val="24"/>
        </w:rPr>
        <w:t>рублях РФ</w:t>
      </w:r>
      <w:r w:rsidRPr="00382A07">
        <w:rPr>
          <w:bCs w:val="0"/>
          <w:sz w:val="24"/>
          <w:szCs w:val="24"/>
        </w:rPr>
        <w:t>, за исключением нижеследующего.</w:t>
      </w:r>
    </w:p>
    <w:p w:rsidR="00717F60" w:rsidRPr="00382A07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</w:t>
      </w:r>
      <w:r w:rsidR="002B5717" w:rsidRPr="00382A07">
        <w:rPr>
          <w:bCs w:val="0"/>
          <w:sz w:val="24"/>
          <w:szCs w:val="24"/>
        </w:rPr>
        <w:t xml:space="preserve">рубли РФ </w:t>
      </w:r>
      <w:r w:rsidRPr="00382A07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</w:p>
    <w:p w:rsidR="00717F60" w:rsidRPr="00382A07" w:rsidRDefault="00717F60" w:rsidP="00BC19F9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Цена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фиксируется в </w:t>
      </w:r>
      <w:r w:rsidR="002B5717" w:rsidRPr="00382A07">
        <w:rPr>
          <w:bCs w:val="0"/>
          <w:sz w:val="24"/>
          <w:szCs w:val="24"/>
        </w:rPr>
        <w:t xml:space="preserve">рублях РФ </w:t>
      </w:r>
      <w:r w:rsidRPr="00382A07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97" w:name="_Toc440357096"/>
      <w:bookmarkStart w:id="398" w:name="_Toc440359651"/>
      <w:bookmarkStart w:id="399" w:name="_Toc440632114"/>
      <w:bookmarkStart w:id="400" w:name="_Toc440875935"/>
      <w:bookmarkStart w:id="401" w:name="_Toc441130963"/>
      <w:bookmarkStart w:id="402" w:name="_Toc447269778"/>
      <w:bookmarkStart w:id="403" w:name="_Toc464120600"/>
      <w:bookmarkStart w:id="404" w:name="_Toc466970520"/>
      <w:bookmarkStart w:id="405" w:name="_Ref468456963"/>
      <w:bookmarkStart w:id="406" w:name="_Toc468462433"/>
      <w:bookmarkStart w:id="407" w:name="_Toc469482026"/>
      <w:bookmarkStart w:id="408" w:name="_Toc472411800"/>
      <w:bookmarkStart w:id="409" w:name="_Toc498588885"/>
      <w:r w:rsidRPr="00382A07">
        <w:rPr>
          <w:szCs w:val="24"/>
        </w:rPr>
        <w:t xml:space="preserve">Начальная (максимальная) цена </w:t>
      </w:r>
      <w:r w:rsidR="00123C70" w:rsidRPr="00382A07">
        <w:rPr>
          <w:szCs w:val="24"/>
        </w:rPr>
        <w:t>Договор</w:t>
      </w:r>
      <w:r w:rsidRPr="00382A07">
        <w:rPr>
          <w:szCs w:val="24"/>
        </w:rPr>
        <w:t>а (цена лота)</w:t>
      </w:r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</w:p>
    <w:p w:rsidR="00216641" w:rsidRPr="00382A07" w:rsidRDefault="00717F60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410" w:name="_Ref472411304"/>
      <w:r w:rsidRPr="00382A07">
        <w:rPr>
          <w:bCs w:val="0"/>
          <w:sz w:val="24"/>
          <w:szCs w:val="24"/>
        </w:rPr>
        <w:t xml:space="preserve">Начальная (максимальная) цена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</w:t>
      </w:r>
      <w:r w:rsidR="00216641" w:rsidRPr="00382A07">
        <w:rPr>
          <w:bCs w:val="0"/>
          <w:sz w:val="24"/>
          <w:szCs w:val="24"/>
        </w:rPr>
        <w:t>:</w:t>
      </w:r>
      <w:bookmarkEnd w:id="410"/>
    </w:p>
    <w:p w:rsidR="00280464" w:rsidRPr="00672B75" w:rsidRDefault="00216641" w:rsidP="00F82998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rFonts w:eastAsia="Calibri"/>
          <w:sz w:val="24"/>
          <w:szCs w:val="24"/>
          <w:lang w:eastAsia="en-US"/>
        </w:rPr>
      </w:pPr>
      <w:r w:rsidRPr="00F82998">
        <w:rPr>
          <w:b/>
          <w:bCs w:val="0"/>
          <w:sz w:val="24"/>
          <w:szCs w:val="24"/>
          <w:u w:val="single"/>
        </w:rPr>
        <w:t>По Лоту №1:</w:t>
      </w:r>
      <w:r w:rsidR="00717F60" w:rsidRPr="00382A07">
        <w:rPr>
          <w:bCs w:val="0"/>
          <w:sz w:val="24"/>
          <w:szCs w:val="24"/>
        </w:rPr>
        <w:t xml:space="preserve"> </w:t>
      </w:r>
      <w:r w:rsidR="001E7E97" w:rsidRPr="001E7E97">
        <w:rPr>
          <w:b/>
          <w:bCs w:val="0"/>
          <w:sz w:val="24"/>
          <w:szCs w:val="24"/>
        </w:rPr>
        <w:t>488</w:t>
      </w:r>
      <w:r w:rsidR="001E7E97" w:rsidRPr="001E7E97">
        <w:rPr>
          <w:b/>
          <w:sz w:val="24"/>
          <w:szCs w:val="24"/>
        </w:rPr>
        <w:t xml:space="preserve"> 360</w:t>
      </w:r>
      <w:r w:rsidR="001E7E97" w:rsidRPr="001E7E97">
        <w:rPr>
          <w:sz w:val="24"/>
          <w:szCs w:val="24"/>
        </w:rPr>
        <w:t xml:space="preserve"> (Четыреста восемьдесят восемь тысяч триста шестьдесят) рублей 00 копеек РФ, без учета НДС; НДС составляет</w:t>
      </w:r>
      <w:r w:rsidR="001E7E97" w:rsidRPr="001E7E97">
        <w:rPr>
          <w:b/>
          <w:sz w:val="24"/>
          <w:szCs w:val="24"/>
        </w:rPr>
        <w:t xml:space="preserve"> 87 904</w:t>
      </w:r>
      <w:r w:rsidR="001E7E97" w:rsidRPr="001E7E97">
        <w:rPr>
          <w:sz w:val="24"/>
          <w:szCs w:val="24"/>
        </w:rPr>
        <w:t xml:space="preserve"> (Восемьдесят семь тысяч девятьсот четыре) рубля 80 копеек РФ</w:t>
      </w:r>
      <w:r w:rsidR="001E7E97" w:rsidRPr="00672B75">
        <w:rPr>
          <w:sz w:val="24"/>
          <w:szCs w:val="24"/>
        </w:rPr>
        <w:t xml:space="preserve">; </w:t>
      </w:r>
      <w:r w:rsidR="00672B75" w:rsidRPr="00672B75">
        <w:rPr>
          <w:b/>
          <w:sz w:val="24"/>
          <w:szCs w:val="24"/>
        </w:rPr>
        <w:t>576</w:t>
      </w:r>
      <w:r w:rsidR="001E7E97" w:rsidRPr="00672B75">
        <w:rPr>
          <w:b/>
          <w:sz w:val="24"/>
          <w:szCs w:val="24"/>
        </w:rPr>
        <w:t xml:space="preserve"> </w:t>
      </w:r>
      <w:r w:rsidR="00672B75" w:rsidRPr="00672B75">
        <w:rPr>
          <w:b/>
          <w:sz w:val="24"/>
          <w:szCs w:val="24"/>
        </w:rPr>
        <w:t>264</w:t>
      </w:r>
      <w:r w:rsidR="001E7E97" w:rsidRPr="00672B75">
        <w:rPr>
          <w:sz w:val="24"/>
          <w:szCs w:val="24"/>
        </w:rPr>
        <w:t xml:space="preserve"> (</w:t>
      </w:r>
      <w:r w:rsidR="00672B75" w:rsidRPr="00672B75">
        <w:rPr>
          <w:sz w:val="24"/>
          <w:szCs w:val="24"/>
        </w:rPr>
        <w:t>Пятьсот</w:t>
      </w:r>
      <w:r w:rsidR="001E7E97" w:rsidRPr="00672B75">
        <w:rPr>
          <w:sz w:val="24"/>
          <w:szCs w:val="24"/>
        </w:rPr>
        <w:t xml:space="preserve"> </w:t>
      </w:r>
      <w:r w:rsidR="00672B75" w:rsidRPr="00672B75">
        <w:rPr>
          <w:sz w:val="24"/>
          <w:szCs w:val="24"/>
        </w:rPr>
        <w:t>семьдесят</w:t>
      </w:r>
      <w:r w:rsidR="001E7E97" w:rsidRPr="00672B75">
        <w:rPr>
          <w:sz w:val="24"/>
          <w:szCs w:val="24"/>
        </w:rPr>
        <w:t xml:space="preserve"> </w:t>
      </w:r>
      <w:r w:rsidR="00672B75" w:rsidRPr="00672B75">
        <w:rPr>
          <w:sz w:val="24"/>
          <w:szCs w:val="24"/>
        </w:rPr>
        <w:t>шесть</w:t>
      </w:r>
      <w:r w:rsidR="001E7E97" w:rsidRPr="00672B75">
        <w:rPr>
          <w:sz w:val="24"/>
          <w:szCs w:val="24"/>
        </w:rPr>
        <w:t xml:space="preserve"> тысяч </w:t>
      </w:r>
      <w:r w:rsidR="00672B75" w:rsidRPr="00672B75">
        <w:rPr>
          <w:sz w:val="24"/>
          <w:szCs w:val="24"/>
        </w:rPr>
        <w:t>двести</w:t>
      </w:r>
      <w:r w:rsidR="001E7E97" w:rsidRPr="00672B75">
        <w:rPr>
          <w:sz w:val="24"/>
          <w:szCs w:val="24"/>
        </w:rPr>
        <w:t xml:space="preserve"> </w:t>
      </w:r>
      <w:r w:rsidR="00672B75" w:rsidRPr="00672B75">
        <w:rPr>
          <w:sz w:val="24"/>
          <w:szCs w:val="24"/>
        </w:rPr>
        <w:t>шестьдесят</w:t>
      </w:r>
      <w:r w:rsidR="001E7E97" w:rsidRPr="00672B75">
        <w:rPr>
          <w:sz w:val="24"/>
          <w:szCs w:val="24"/>
        </w:rPr>
        <w:t xml:space="preserve"> четыре) рубля 8</w:t>
      </w:r>
      <w:r w:rsidR="00672B75" w:rsidRPr="00672B75">
        <w:rPr>
          <w:sz w:val="24"/>
          <w:szCs w:val="24"/>
        </w:rPr>
        <w:t>0</w:t>
      </w:r>
      <w:r w:rsidR="001E7E97" w:rsidRPr="00672B75">
        <w:rPr>
          <w:sz w:val="24"/>
          <w:szCs w:val="24"/>
        </w:rPr>
        <w:t xml:space="preserve"> копеек РФ, с учетом НДС</w:t>
      </w:r>
      <w:r w:rsidR="00F82998" w:rsidRPr="00672B75">
        <w:rPr>
          <w:sz w:val="24"/>
          <w:szCs w:val="24"/>
        </w:rPr>
        <w:t>.</w:t>
      </w:r>
    </w:p>
    <w:p w:rsidR="004F657D" w:rsidRPr="00382A07" w:rsidRDefault="00F40192" w:rsidP="004C002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before="120"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Организатор отклонит Заявку Участника только на том основании, что предложенная Участником цена превышает установленную начальную (максимальную) цену </w:t>
      </w:r>
      <w:r w:rsidR="00124A15">
        <w:rPr>
          <w:sz w:val="24"/>
          <w:szCs w:val="24"/>
        </w:rPr>
        <w:t>Договора (</w:t>
      </w:r>
      <w:r w:rsidR="00124A15" w:rsidRPr="00CC5DE8">
        <w:rPr>
          <w:sz w:val="24"/>
          <w:szCs w:val="24"/>
        </w:rPr>
        <w:t>Лота</w:t>
      </w:r>
      <w:r w:rsidR="00124A15">
        <w:rPr>
          <w:sz w:val="24"/>
          <w:szCs w:val="24"/>
        </w:rPr>
        <w:t>)</w:t>
      </w:r>
      <w:r w:rsidR="004F657D" w:rsidRPr="00382A07">
        <w:rPr>
          <w:bCs w:val="0"/>
          <w:sz w:val="24"/>
          <w:szCs w:val="24"/>
        </w:rPr>
        <w:t>.</w:t>
      </w:r>
    </w:p>
    <w:p w:rsidR="00546518" w:rsidRPr="00382A07" w:rsidRDefault="007C6A7B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124A15">
        <w:rPr>
          <w:sz w:val="24"/>
          <w:szCs w:val="24"/>
        </w:rPr>
        <w:t>Договора (</w:t>
      </w:r>
      <w:r w:rsidR="00124A15" w:rsidRPr="00CC5DE8">
        <w:rPr>
          <w:sz w:val="24"/>
          <w:szCs w:val="24"/>
        </w:rPr>
        <w:t>Лота</w:t>
      </w:r>
      <w:r w:rsidR="00124A15">
        <w:rPr>
          <w:sz w:val="24"/>
          <w:szCs w:val="24"/>
        </w:rPr>
        <w:t>)</w:t>
      </w:r>
      <w:r w:rsidRPr="00382A07">
        <w:rPr>
          <w:sz w:val="24"/>
          <w:szCs w:val="24"/>
        </w:rPr>
        <w:t xml:space="preserve"> по данному филиалу</w:t>
      </w:r>
      <w:r w:rsidR="00546518" w:rsidRPr="00382A07">
        <w:rPr>
          <w:sz w:val="24"/>
          <w:szCs w:val="24"/>
        </w:rPr>
        <w:t>.</w:t>
      </w:r>
    </w:p>
    <w:p w:rsidR="004F657D" w:rsidRPr="00382A07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Цена в письме о подаче оферты </w:t>
      </w:r>
      <w:r w:rsidR="003F3A69" w:rsidRPr="00382A07">
        <w:rPr>
          <w:bCs w:val="0"/>
          <w:spacing w:val="-2"/>
          <w:sz w:val="24"/>
          <w:szCs w:val="24"/>
        </w:rPr>
        <w:t>(под</w:t>
      </w:r>
      <w:r w:rsidR="003F3A69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5.1</w:t>
      </w:r>
      <w:r w:rsidR="00007625">
        <w:fldChar w:fldCharType="end"/>
      </w:r>
      <w:r w:rsidR="003F3A69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382A07">
        <w:rPr>
          <w:bCs w:val="0"/>
          <w:sz w:val="24"/>
          <w:szCs w:val="24"/>
        </w:rPr>
        <w:t>Сводной таблице стоимости</w:t>
      </w:r>
      <w:r w:rsidRPr="00382A07">
        <w:rPr>
          <w:bCs w:val="0"/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3F3A69" w:rsidRPr="00382A07">
        <w:rPr>
          <w:bCs w:val="0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5.2</w:t>
      </w:r>
      <w:r w:rsidR="00007625">
        <w:fldChar w:fldCharType="end"/>
      </w:r>
      <w:r w:rsidR="003F3A69" w:rsidRPr="00382A07">
        <w:rPr>
          <w:bCs w:val="0"/>
          <w:sz w:val="24"/>
          <w:szCs w:val="24"/>
        </w:rPr>
        <w:t>)</w:t>
      </w:r>
      <w:r w:rsidR="007C6A7B" w:rsidRPr="00382A07">
        <w:rPr>
          <w:bCs w:val="0"/>
          <w:sz w:val="24"/>
          <w:szCs w:val="24"/>
        </w:rPr>
        <w:t xml:space="preserve"> и </w:t>
      </w:r>
      <w:r w:rsidR="007C6A7B" w:rsidRPr="00382A07">
        <w:rPr>
          <w:sz w:val="24"/>
          <w:szCs w:val="24"/>
        </w:rPr>
        <w:t>на «котировочной доске» ЭТП</w:t>
      </w:r>
      <w:r w:rsidRPr="00382A07">
        <w:rPr>
          <w:bCs w:val="0"/>
          <w:sz w:val="24"/>
          <w:szCs w:val="24"/>
        </w:rPr>
        <w:t>. В противном случае Заявк</w:t>
      </w:r>
      <w:r w:rsidR="003F5CDB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Участника будет отклонен</w:t>
      </w:r>
      <w:r w:rsidR="003F5CDB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382A07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007625">
        <w:fldChar w:fldCharType="begin"/>
      </w:r>
      <w:r w:rsidR="00007625">
        <w:instrText xml:space="preserve"> REF _Ref306138385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3.6.4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стоимость Заявки без учета НДС.</w:t>
      </w:r>
    </w:p>
    <w:p w:rsidR="004F657D" w:rsidRPr="004A1A68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Начальная (</w:t>
      </w:r>
      <w:r w:rsidR="007C6A7B" w:rsidRPr="00382A07">
        <w:rPr>
          <w:szCs w:val="24"/>
        </w:rPr>
        <w:t>максимальная</w:t>
      </w:r>
      <w:r w:rsidRPr="00382A07">
        <w:rPr>
          <w:bCs w:val="0"/>
          <w:sz w:val="24"/>
          <w:szCs w:val="24"/>
        </w:rPr>
        <w:t xml:space="preserve">) цена 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</w:t>
      </w:r>
      <w:r w:rsidRPr="004A1A68">
        <w:rPr>
          <w:bCs w:val="0"/>
          <w:sz w:val="24"/>
          <w:szCs w:val="24"/>
        </w:rPr>
        <w:t>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</w:t>
      </w:r>
      <w:r w:rsidR="00216641" w:rsidRPr="004A1A68">
        <w:rPr>
          <w:bCs w:val="0"/>
          <w:sz w:val="24"/>
          <w:szCs w:val="24"/>
        </w:rPr>
        <w:t>.</w:t>
      </w:r>
    </w:p>
    <w:p w:rsidR="00034534" w:rsidRPr="004A1A68" w:rsidRDefault="00034534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007625">
        <w:fldChar w:fldCharType="begin"/>
      </w:r>
      <w:r w:rsidR="00007625">
        <w:instrText xml:space="preserve"> REF _Ref465670219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3.11</w:t>
      </w:r>
      <w:r w:rsidR="00007625">
        <w:fldChar w:fldCharType="end"/>
      </w:r>
      <w:r w:rsidRPr="004A1A68">
        <w:rPr>
          <w:bCs w:val="0"/>
          <w:sz w:val="24"/>
          <w:szCs w:val="24"/>
        </w:rPr>
        <w:t xml:space="preserve"> данной документации.</w:t>
      </w:r>
    </w:p>
    <w:p w:rsidR="002A5B42" w:rsidRPr="004A1A68" w:rsidRDefault="00717F60" w:rsidP="00E71A48">
      <w:pPr>
        <w:pStyle w:val="3"/>
        <w:spacing w:line="264" w:lineRule="auto"/>
        <w:rPr>
          <w:szCs w:val="24"/>
        </w:rPr>
      </w:pPr>
      <w:bookmarkStart w:id="411" w:name="_Ref191386407"/>
      <w:bookmarkStart w:id="412" w:name="_Ref191386526"/>
      <w:bookmarkStart w:id="413" w:name="_Toc440357097"/>
      <w:bookmarkStart w:id="414" w:name="_Toc440359652"/>
      <w:bookmarkStart w:id="415" w:name="_Toc440632115"/>
      <w:bookmarkStart w:id="416" w:name="_Toc440875936"/>
      <w:bookmarkStart w:id="417" w:name="_Toc441130964"/>
      <w:bookmarkStart w:id="418" w:name="_Toc447269779"/>
      <w:bookmarkStart w:id="419" w:name="_Toc464120601"/>
      <w:bookmarkStart w:id="420" w:name="_Toc466970521"/>
      <w:bookmarkStart w:id="421" w:name="_Toc468462434"/>
      <w:bookmarkStart w:id="422" w:name="_Toc469482027"/>
      <w:bookmarkStart w:id="423" w:name="_Toc472411801"/>
      <w:bookmarkStart w:id="424" w:name="_Toc498588886"/>
      <w:bookmarkStart w:id="425" w:name="_Ref303624481"/>
      <w:r w:rsidRPr="004A1A68">
        <w:rPr>
          <w:szCs w:val="24"/>
        </w:rPr>
        <w:lastRenderedPageBreak/>
        <w:t xml:space="preserve">Требования к </w:t>
      </w:r>
      <w:r w:rsidR="009C744E" w:rsidRPr="004A1A68">
        <w:rPr>
          <w:szCs w:val="24"/>
        </w:rPr>
        <w:t>Участник</w:t>
      </w:r>
      <w:r w:rsidRPr="004A1A68">
        <w:rPr>
          <w:szCs w:val="24"/>
        </w:rPr>
        <w:t>у. Подтверждение соответствия предъявляемым требованиям</w:t>
      </w:r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  <w:bookmarkEnd w:id="424"/>
      <w:r w:rsidRPr="004A1A68">
        <w:rPr>
          <w:szCs w:val="24"/>
        </w:rPr>
        <w:t xml:space="preserve"> </w:t>
      </w:r>
    </w:p>
    <w:p w:rsidR="00E71628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26" w:name="_Ref93090116"/>
      <w:bookmarkStart w:id="427" w:name="_Ref191386482"/>
      <w:bookmarkStart w:id="428" w:name="_Ref440291364"/>
      <w:bookmarkEnd w:id="425"/>
      <w:r w:rsidRPr="004A1A68">
        <w:rPr>
          <w:bCs w:val="0"/>
          <w:sz w:val="24"/>
          <w:szCs w:val="24"/>
        </w:rPr>
        <w:t xml:space="preserve">Требования к </w:t>
      </w:r>
      <w:r w:rsidR="009C744E" w:rsidRPr="004A1A68">
        <w:rPr>
          <w:bCs w:val="0"/>
          <w:sz w:val="24"/>
          <w:szCs w:val="24"/>
        </w:rPr>
        <w:t>Участник</w:t>
      </w:r>
      <w:r w:rsidRPr="004A1A68">
        <w:rPr>
          <w:bCs w:val="0"/>
          <w:sz w:val="24"/>
          <w:szCs w:val="24"/>
        </w:rPr>
        <w:t>ам</w:t>
      </w:r>
      <w:bookmarkEnd w:id="426"/>
      <w:r w:rsidRPr="004A1A68">
        <w:rPr>
          <w:bCs w:val="0"/>
          <w:sz w:val="24"/>
          <w:szCs w:val="24"/>
        </w:rPr>
        <w:t>:</w:t>
      </w:r>
      <w:bookmarkStart w:id="429" w:name="_Ref306004833"/>
      <w:bookmarkEnd w:id="427"/>
      <w:r w:rsidR="000F4365" w:rsidRPr="004A1A68">
        <w:rPr>
          <w:bCs w:val="0"/>
          <w:sz w:val="24"/>
          <w:szCs w:val="24"/>
        </w:rPr>
        <w:t xml:space="preserve"> у</w:t>
      </w:r>
      <w:r w:rsidRPr="004A1A68">
        <w:rPr>
          <w:bCs w:val="0"/>
          <w:sz w:val="24"/>
          <w:szCs w:val="24"/>
        </w:rPr>
        <w:t xml:space="preserve">частвовать в процедуре </w:t>
      </w:r>
      <w:r w:rsidR="009C744E" w:rsidRPr="004A1A68">
        <w:rPr>
          <w:bCs w:val="0"/>
          <w:sz w:val="24"/>
          <w:szCs w:val="24"/>
        </w:rPr>
        <w:t>З</w:t>
      </w:r>
      <w:r w:rsidRPr="004A1A68">
        <w:rPr>
          <w:bCs w:val="0"/>
          <w:sz w:val="24"/>
          <w:szCs w:val="24"/>
        </w:rPr>
        <w:t xml:space="preserve">апроса предложений может любое юридическое, физическое лицо </w:t>
      </w:r>
      <w:r w:rsidR="00E71628" w:rsidRPr="004A1A68">
        <w:rPr>
          <w:bCs w:val="0"/>
          <w:sz w:val="24"/>
          <w:szCs w:val="24"/>
        </w:rPr>
        <w:t>(в т.</w:t>
      </w:r>
      <w:r w:rsidR="003129D4" w:rsidRPr="004A1A68">
        <w:rPr>
          <w:bCs w:val="0"/>
          <w:sz w:val="24"/>
          <w:szCs w:val="24"/>
        </w:rPr>
        <w:t xml:space="preserve"> </w:t>
      </w:r>
      <w:r w:rsidR="00E71628" w:rsidRPr="004A1A68">
        <w:rPr>
          <w:bCs w:val="0"/>
          <w:sz w:val="24"/>
          <w:szCs w:val="24"/>
        </w:rPr>
        <w:t xml:space="preserve">ч. </w:t>
      </w:r>
      <w:r w:rsidRPr="004A1A68">
        <w:rPr>
          <w:bCs w:val="0"/>
          <w:sz w:val="24"/>
          <w:szCs w:val="24"/>
        </w:rPr>
        <w:t>индивидуальный предприниматель</w:t>
      </w:r>
      <w:r w:rsidR="00E71628" w:rsidRPr="004A1A68">
        <w:rPr>
          <w:bCs w:val="0"/>
          <w:sz w:val="24"/>
          <w:szCs w:val="24"/>
        </w:rPr>
        <w:t>)</w:t>
      </w:r>
      <w:r w:rsidRPr="004A1A68">
        <w:rPr>
          <w:bCs w:val="0"/>
          <w:sz w:val="24"/>
          <w:szCs w:val="24"/>
        </w:rPr>
        <w:t xml:space="preserve">. </w:t>
      </w:r>
      <w:r w:rsidR="003F330D" w:rsidRPr="004A1A68">
        <w:rPr>
          <w:bCs w:val="0"/>
          <w:sz w:val="24"/>
          <w:szCs w:val="24"/>
        </w:rPr>
        <w:t>Привлечение со</w:t>
      </w:r>
      <w:r w:rsidR="00036006" w:rsidRPr="004A1A68">
        <w:rPr>
          <w:bCs w:val="0"/>
          <w:sz w:val="24"/>
          <w:szCs w:val="24"/>
        </w:rPr>
        <w:t xml:space="preserve">поставщиков в соответствии с пунктом </w:t>
      </w:r>
      <w:r w:rsidR="00007625">
        <w:fldChar w:fldCharType="begin"/>
      </w:r>
      <w:r w:rsidR="00007625">
        <w:instrText xml:space="preserve"> REF _Ref440271628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3.3.9</w:t>
      </w:r>
      <w:r w:rsidR="00007625">
        <w:fldChar w:fldCharType="end"/>
      </w:r>
      <w:r w:rsidR="00036006" w:rsidRPr="004A1A68">
        <w:rPr>
          <w:bCs w:val="0"/>
          <w:sz w:val="24"/>
          <w:szCs w:val="24"/>
        </w:rPr>
        <w:t xml:space="preserve"> не допускается.</w:t>
      </w:r>
      <w:r w:rsidR="00036006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382A07">
        <w:rPr>
          <w:bCs w:val="0"/>
          <w:sz w:val="24"/>
          <w:szCs w:val="24"/>
        </w:rPr>
        <w:t>У</w:t>
      </w:r>
      <w:r w:rsidRPr="00382A07">
        <w:rPr>
          <w:bCs w:val="0"/>
          <w:sz w:val="24"/>
          <w:szCs w:val="24"/>
        </w:rPr>
        <w:t xml:space="preserve">частникам и порядку подтверждения их соответствия установленным требованиям приведены в пункте </w:t>
      </w:r>
      <w:r w:rsidR="00007625">
        <w:fldChar w:fldCharType="begin"/>
      </w:r>
      <w:r w:rsidR="00007625">
        <w:instrText xml:space="preserve"> REF _Ref191386461 \n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3.3.10</w:t>
      </w:r>
      <w:r w:rsidR="00007625">
        <w:fldChar w:fldCharType="end"/>
      </w:r>
      <w:r w:rsidRPr="00382A07">
        <w:rPr>
          <w:bCs w:val="0"/>
          <w:sz w:val="24"/>
          <w:szCs w:val="24"/>
        </w:rPr>
        <w:t>. При проведении запроса предложений на ЭТП, такое</w:t>
      </w:r>
      <w:r w:rsidRPr="00382A07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ЭТП, а также в качестве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проводимого запроса предложений.</w:t>
      </w:r>
      <w:bookmarkEnd w:id="428"/>
      <w:bookmarkEnd w:id="429"/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30" w:name="_Ref303669127"/>
      <w:r w:rsidRPr="00382A07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,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30"/>
    </w:p>
    <w:p w:rsidR="00717F60" w:rsidRPr="00382A07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</w:rPr>
      </w:pPr>
      <w:bookmarkStart w:id="431" w:name="_Ref306032455"/>
      <w:r w:rsidRPr="00382A07">
        <w:rPr>
          <w:bCs w:val="0"/>
          <w:sz w:val="24"/>
          <w:szCs w:val="24"/>
        </w:rPr>
        <w:t xml:space="preserve">должен </w:t>
      </w:r>
      <w:bookmarkStart w:id="432" w:name="_Ref303669099"/>
      <w:r w:rsidRPr="00382A07">
        <w:rPr>
          <w:bCs w:val="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382A07">
        <w:rPr>
          <w:sz w:val="24"/>
          <w:szCs w:val="24"/>
          <w:lang w:eastAsia="ru-RU"/>
        </w:rPr>
        <w:t>исполнения</w:t>
      </w:r>
      <w:r w:rsidRPr="00382A07">
        <w:rPr>
          <w:bCs w:val="0"/>
          <w:sz w:val="24"/>
          <w:szCs w:val="24"/>
        </w:rPr>
        <w:t xml:space="preserve">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</w:t>
      </w:r>
      <w:r w:rsidR="009D7F01" w:rsidRPr="00382A07">
        <w:rPr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382A07">
        <w:rPr>
          <w:sz w:val="24"/>
          <w:szCs w:val="24"/>
        </w:rPr>
        <w:t xml:space="preserve"> (должен быть зарегистрирован в установленном порядке)</w:t>
      </w:r>
      <w:r w:rsidR="009D7F01" w:rsidRPr="00382A07">
        <w:rPr>
          <w:sz w:val="24"/>
          <w:szCs w:val="24"/>
        </w:rPr>
        <w:t xml:space="preserve">; </w:t>
      </w:r>
      <w:bookmarkEnd w:id="431"/>
      <w:bookmarkEnd w:id="432"/>
    </w:p>
    <w:p w:rsidR="00717F60" w:rsidRPr="00382A07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9C744E" w:rsidRPr="00382A07">
        <w:rPr>
          <w:bCs w:val="0"/>
          <w:sz w:val="24"/>
          <w:szCs w:val="24"/>
        </w:rPr>
        <w:t>Участник</w:t>
      </w:r>
      <w:r w:rsidR="00D4486F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не должен быть наложен арест, </w:t>
      </w:r>
      <w:r w:rsidRPr="00382A07">
        <w:rPr>
          <w:sz w:val="24"/>
          <w:szCs w:val="24"/>
          <w:lang w:eastAsia="ru-RU"/>
        </w:rPr>
        <w:t>экономическая</w:t>
      </w:r>
      <w:r w:rsidRPr="00382A07">
        <w:rPr>
          <w:bCs w:val="0"/>
          <w:sz w:val="24"/>
          <w:szCs w:val="24"/>
        </w:rPr>
        <w:t xml:space="preserve"> деятельность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не должна быть приостановлена (для юридического лица, индивидуального предпринимателя);</w:t>
      </w:r>
    </w:p>
    <w:p w:rsidR="00E71628" w:rsidRPr="00382A07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33" w:name="_Ref306032457"/>
      <w:r w:rsidRPr="00382A07">
        <w:rPr>
          <w:sz w:val="24"/>
          <w:szCs w:val="24"/>
          <w:lang w:eastAsia="ru-RU"/>
        </w:rPr>
        <w:t xml:space="preserve">не быть включенным в </w:t>
      </w:r>
      <w:r w:rsidRPr="00382A07">
        <w:rPr>
          <w:rFonts w:eastAsia="Arial Unicode MS"/>
          <w:sz w:val="24"/>
          <w:szCs w:val="24"/>
          <w:lang w:eastAsia="ru-RU"/>
        </w:rPr>
        <w:t>Реестр</w:t>
      </w:r>
      <w:r w:rsidRPr="00382A07">
        <w:rPr>
          <w:sz w:val="24"/>
          <w:szCs w:val="24"/>
          <w:lang w:eastAsia="ru-RU"/>
        </w:rPr>
        <w:t xml:space="preserve"> недобросовестных поставщиков</w:t>
      </w:r>
      <w:r w:rsidRPr="00382A07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382A07">
        <w:rPr>
          <w:sz w:val="24"/>
          <w:szCs w:val="24"/>
          <w:lang w:eastAsia="ru-RU"/>
        </w:rPr>
        <w:t xml:space="preserve"> либо в </w:t>
      </w:r>
      <w:r w:rsidRPr="00382A07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который ведется в соответствии с Федеральным законом от </w:t>
      </w:r>
      <w:r w:rsidR="00A75256" w:rsidRPr="00382A07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382A07">
        <w:rPr>
          <w:rFonts w:eastAsia="Arial Unicode MS"/>
          <w:sz w:val="24"/>
          <w:szCs w:val="24"/>
          <w:lang w:eastAsia="ru-RU"/>
        </w:rPr>
        <w:t>;</w:t>
      </w:r>
      <w:bookmarkEnd w:id="433"/>
    </w:p>
    <w:p w:rsidR="009D7F01" w:rsidRPr="006305A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r w:rsidRPr="006305A1">
        <w:rPr>
          <w:sz w:val="24"/>
          <w:szCs w:val="24"/>
          <w:lang w:eastAsia="ru-RU"/>
        </w:rPr>
        <w:t>обладать необходи</w:t>
      </w:r>
      <w:r w:rsidR="00D4486F" w:rsidRPr="006305A1">
        <w:rPr>
          <w:sz w:val="24"/>
          <w:szCs w:val="24"/>
          <w:lang w:eastAsia="ru-RU"/>
        </w:rPr>
        <w:t>мыми профессиональными знаниями</w:t>
      </w:r>
      <w:r w:rsidRPr="006305A1">
        <w:rPr>
          <w:sz w:val="24"/>
          <w:szCs w:val="24"/>
          <w:lang w:eastAsia="ru-RU"/>
        </w:rPr>
        <w:t xml:space="preserve"> и репутацие</w:t>
      </w:r>
      <w:r w:rsidR="006732CC" w:rsidRPr="006305A1">
        <w:rPr>
          <w:sz w:val="24"/>
          <w:szCs w:val="24"/>
          <w:lang w:eastAsia="ru-RU"/>
        </w:rPr>
        <w:t>й, иметь ресурсные возможности:</w:t>
      </w:r>
    </w:p>
    <w:p w:rsidR="009D7F01" w:rsidRPr="006305A1" w:rsidRDefault="006305A1" w:rsidP="005E6E3C">
      <w:pPr>
        <w:widowControl w:val="0"/>
        <w:numPr>
          <w:ilvl w:val="0"/>
          <w:numId w:val="45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sz w:val="24"/>
          <w:szCs w:val="24"/>
          <w:lang w:eastAsia="ru-RU"/>
        </w:rPr>
      </w:pPr>
      <w:r w:rsidRPr="006305A1">
        <w:rPr>
          <w:sz w:val="24"/>
          <w:szCs w:val="24"/>
          <w:lang w:eastAsia="ru-RU"/>
        </w:rPr>
        <w:t>должен обладать опытом аналогичных поставок (</w:t>
      </w:r>
      <w:r w:rsidRPr="006305A1">
        <w:rPr>
          <w:color w:val="000000"/>
          <w:sz w:val="24"/>
          <w:szCs w:val="24"/>
        </w:rPr>
        <w:t>желательно наличие за последние 3 года не менее 1 завершенного аналогичного договора по</w:t>
      </w:r>
      <w:r w:rsidRPr="006305A1">
        <w:rPr>
          <w:sz w:val="24"/>
          <w:szCs w:val="24"/>
          <w:lang w:eastAsia="ru-RU"/>
        </w:rPr>
        <w:t xml:space="preserve"> выполняемым поставкам, (в т.ч. объемам поставок </w:t>
      </w:r>
      <w:r w:rsidRPr="006305A1">
        <w:rPr>
          <w:color w:val="000000"/>
          <w:sz w:val="24"/>
          <w:szCs w:val="24"/>
        </w:rPr>
        <w:t>и общей сумме договора</w:t>
      </w:r>
      <w:r w:rsidRPr="006305A1">
        <w:rPr>
          <w:sz w:val="24"/>
          <w:szCs w:val="24"/>
          <w:lang w:eastAsia="ru-RU"/>
        </w:rPr>
        <w:t xml:space="preserve">). </w:t>
      </w:r>
      <w:r w:rsidRPr="006305A1">
        <w:rPr>
          <w:color w:val="000000"/>
          <w:sz w:val="24"/>
          <w:szCs w:val="24"/>
        </w:rPr>
        <w:t>Под термином аналогичного договора понимается договор, идентичный предмету и сопоставимый с объемом и суммой поставок договора по данной закупочной процедуре</w:t>
      </w:r>
      <w:r w:rsidR="00036006" w:rsidRPr="006305A1">
        <w:rPr>
          <w:sz w:val="24"/>
          <w:szCs w:val="24"/>
          <w:lang w:eastAsia="ru-RU"/>
        </w:rPr>
        <w:t xml:space="preserve">. </w:t>
      </w:r>
    </w:p>
    <w:p w:rsidR="00CF39D0" w:rsidRPr="00382A07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382A07">
        <w:rPr>
          <w:sz w:val="24"/>
          <w:szCs w:val="24"/>
          <w:lang w:eastAsia="ru-RU"/>
        </w:rPr>
        <w:t>ого(</w:t>
      </w:r>
      <w:r w:rsidRPr="00382A07">
        <w:rPr>
          <w:sz w:val="24"/>
          <w:szCs w:val="24"/>
          <w:lang w:eastAsia="ru-RU"/>
        </w:rPr>
        <w:t>их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задани</w:t>
      </w:r>
      <w:r w:rsidR="003776BB" w:rsidRPr="00382A07">
        <w:rPr>
          <w:sz w:val="24"/>
          <w:szCs w:val="24"/>
          <w:lang w:eastAsia="ru-RU"/>
        </w:rPr>
        <w:t>я(</w:t>
      </w:r>
      <w:r w:rsidRPr="00382A07">
        <w:rPr>
          <w:sz w:val="24"/>
          <w:szCs w:val="24"/>
          <w:lang w:eastAsia="ru-RU"/>
        </w:rPr>
        <w:t>й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>, изложены в Приложении №1 (Техническ</w:t>
      </w:r>
      <w:r w:rsidR="003776BB" w:rsidRPr="00382A07">
        <w:rPr>
          <w:sz w:val="24"/>
          <w:szCs w:val="24"/>
          <w:lang w:eastAsia="ru-RU"/>
        </w:rPr>
        <w:t>ом(</w:t>
      </w:r>
      <w:r w:rsidRPr="00382A07">
        <w:rPr>
          <w:sz w:val="24"/>
          <w:szCs w:val="24"/>
          <w:lang w:eastAsia="ru-RU"/>
        </w:rPr>
        <w:t>их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задани</w:t>
      </w:r>
      <w:r w:rsidR="003776BB" w:rsidRPr="00382A07">
        <w:rPr>
          <w:sz w:val="24"/>
          <w:szCs w:val="24"/>
          <w:lang w:eastAsia="ru-RU"/>
        </w:rPr>
        <w:t>и(</w:t>
      </w:r>
      <w:r w:rsidRPr="00382A07">
        <w:rPr>
          <w:sz w:val="24"/>
          <w:szCs w:val="24"/>
          <w:lang w:eastAsia="ru-RU"/>
        </w:rPr>
        <w:t>ях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382A07">
        <w:rPr>
          <w:sz w:val="24"/>
          <w:szCs w:val="24"/>
          <w:lang w:eastAsia="ru-RU"/>
        </w:rPr>
        <w:t>ого(</w:t>
      </w:r>
      <w:r w:rsidRPr="00382A07">
        <w:rPr>
          <w:sz w:val="24"/>
          <w:szCs w:val="24"/>
          <w:lang w:eastAsia="ru-RU"/>
        </w:rPr>
        <w:t>их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задани</w:t>
      </w:r>
      <w:r w:rsidR="003776BB" w:rsidRPr="00382A07">
        <w:rPr>
          <w:sz w:val="24"/>
          <w:szCs w:val="24"/>
          <w:lang w:eastAsia="ru-RU"/>
        </w:rPr>
        <w:t>я(</w:t>
      </w:r>
      <w:r w:rsidRPr="00382A07">
        <w:rPr>
          <w:sz w:val="24"/>
          <w:szCs w:val="24"/>
          <w:lang w:eastAsia="ru-RU"/>
        </w:rPr>
        <w:t>й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382A07">
        <w:rPr>
          <w:sz w:val="24"/>
          <w:szCs w:val="24"/>
          <w:lang w:eastAsia="ru-RU"/>
        </w:rPr>
        <w:t>Заявку</w:t>
      </w:r>
      <w:r w:rsidRPr="00382A07">
        <w:rPr>
          <w:sz w:val="24"/>
          <w:szCs w:val="24"/>
          <w:lang w:eastAsia="ru-RU"/>
        </w:rPr>
        <w:t xml:space="preserve"> Участника.</w:t>
      </w:r>
    </w:p>
    <w:p w:rsidR="00DA1402" w:rsidRPr="00382A07" w:rsidRDefault="00DA1402" w:rsidP="00E56A22">
      <w:pPr>
        <w:widowControl w:val="0"/>
        <w:suppressAutoHyphens w:val="0"/>
        <w:spacing w:line="264" w:lineRule="auto"/>
        <w:ind w:left="567" w:firstLine="0"/>
        <w:rPr>
          <w:sz w:val="24"/>
          <w:szCs w:val="24"/>
        </w:rPr>
      </w:pPr>
      <w:bookmarkStart w:id="434" w:name="_Ref306005578"/>
      <w:r w:rsidRPr="00382A07">
        <w:rPr>
          <w:sz w:val="24"/>
          <w:szCs w:val="24"/>
        </w:rPr>
        <w:t xml:space="preserve"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</w:t>
      </w:r>
      <w:r w:rsidRPr="00382A07">
        <w:rPr>
          <w:sz w:val="24"/>
          <w:szCs w:val="24"/>
        </w:rPr>
        <w:lastRenderedPageBreak/>
        <w:t xml:space="preserve">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</w:t>
      </w:r>
      <w:r w:rsidR="00F80103" w:rsidRPr="00382A07">
        <w:rPr>
          <w:sz w:val="24"/>
          <w:szCs w:val="24"/>
        </w:rPr>
        <w:t>ресурсов или недостающих ресурсов</w:t>
      </w:r>
      <w:r w:rsidRPr="00382A07">
        <w:rPr>
          <w:sz w:val="24"/>
          <w:szCs w:val="24"/>
        </w:rPr>
        <w:t>, с обязательным указанием необходимых сведений согласно соответствующим формам настоящей документации. Кроме того, в составе Заявки в обязательном порядке предоставляются документы (копия Устава, выписка из ЕГРЮЛ/ЕГРИП, учредительный договор), подтверждающие факт аффилированности предприятий.</w:t>
      </w:r>
    </w:p>
    <w:p w:rsidR="00717F60" w:rsidRPr="00382A07" w:rsidRDefault="00DA1402" w:rsidP="00DA1402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35" w:name="_Ref303587815"/>
      <w:r w:rsidRPr="00382A07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пп. </w:t>
      </w:r>
      <w:r w:rsidR="00007625">
        <w:fldChar w:fldCharType="begin"/>
      </w:r>
      <w:r w:rsidR="00007625">
        <w:instrText xml:space="preserve"> REF _Ref440291364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3.3.8.1</w:t>
      </w:r>
      <w:r w:rsidR="00007625">
        <w:fldChar w:fldCharType="end"/>
      </w:r>
      <w:r w:rsidRPr="00382A07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_Ref303669127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3.3.8.2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:</w:t>
      </w:r>
      <w:bookmarkEnd w:id="434"/>
      <w:bookmarkEnd w:id="435"/>
      <w:r w:rsidR="005B074F" w:rsidRPr="00382A07">
        <w:rPr>
          <w:bCs w:val="0"/>
          <w:sz w:val="24"/>
          <w:szCs w:val="24"/>
        </w:rPr>
        <w:t xml:space="preserve"> </w:t>
      </w:r>
    </w:p>
    <w:p w:rsidR="00553A57" w:rsidRPr="00382A07" w:rsidRDefault="009146DD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З</w:t>
      </w:r>
      <w:r w:rsidR="00553A57" w:rsidRPr="00382A07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382A07">
        <w:rPr>
          <w:sz w:val="24"/>
          <w:szCs w:val="24"/>
        </w:rPr>
        <w:t xml:space="preserve"> (для юридических лиц)</w:t>
      </w:r>
      <w:r w:rsidR="00553A57" w:rsidRPr="00382A07">
        <w:rPr>
          <w:sz w:val="24"/>
          <w:szCs w:val="24"/>
        </w:rPr>
        <w:t>;</w:t>
      </w:r>
    </w:p>
    <w:p w:rsidR="00553A57" w:rsidRPr="00382A07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6" w:name="_Ref440279062"/>
      <w:r w:rsidRPr="00382A07">
        <w:rPr>
          <w:i/>
          <w:sz w:val="24"/>
          <w:szCs w:val="24"/>
        </w:rPr>
        <w:t>для Участников, зарегистрированных на территории РФ:</w:t>
      </w:r>
      <w:r w:rsidRPr="00382A07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</w:t>
      </w:r>
      <w:r w:rsidR="00F80103" w:rsidRPr="00382A07">
        <w:rPr>
          <w:sz w:val="24"/>
          <w:szCs w:val="24"/>
        </w:rPr>
        <w:t xml:space="preserve">(аналогичного документа для индивидуальных предпринимателей) </w:t>
      </w:r>
      <w:r w:rsidRPr="00382A07">
        <w:rPr>
          <w:sz w:val="24"/>
          <w:szCs w:val="24"/>
        </w:rPr>
        <w:t xml:space="preserve">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382A07">
        <w:rPr>
          <w:i/>
          <w:sz w:val="24"/>
          <w:szCs w:val="24"/>
        </w:rPr>
        <w:t>Для Участников и их собственников – иностранных лиц:</w:t>
      </w:r>
      <w:r w:rsidRPr="00382A07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382A07">
        <w:rPr>
          <w:sz w:val="24"/>
          <w:szCs w:val="24"/>
        </w:rPr>
        <w:t>;</w:t>
      </w:r>
      <w:bookmarkEnd w:id="436"/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382A07" w:rsidRDefault="0036377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</w:t>
      </w:r>
      <w:r w:rsidR="00A600E3" w:rsidRPr="00382A07">
        <w:rPr>
          <w:sz w:val="24"/>
          <w:szCs w:val="24"/>
        </w:rPr>
        <w:t xml:space="preserve"> 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_Ref440271993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5.9</w:t>
      </w:r>
      <w:r w:rsidR="00007625">
        <w:fldChar w:fldCharType="end"/>
      </w:r>
      <w:r w:rsidR="00A600E3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7" w:name="_Ref440372460"/>
      <w:r w:rsidRPr="00382A07">
        <w:rPr>
          <w:sz w:val="24"/>
          <w:szCs w:val="24"/>
        </w:rPr>
        <w:t>Антикоррупционные обязательства</w:t>
      </w:r>
      <w:r w:rsidR="00A154B7" w:rsidRPr="00382A07">
        <w:rPr>
          <w:sz w:val="24"/>
          <w:szCs w:val="24"/>
        </w:rPr>
        <w:t xml:space="preserve"> </w:t>
      </w:r>
      <w:r w:rsidR="00A154B7" w:rsidRPr="00382A07">
        <w:rPr>
          <w:bCs w:val="0"/>
          <w:sz w:val="24"/>
          <w:szCs w:val="24"/>
        </w:rPr>
        <w:t>по форме, приведенн</w:t>
      </w:r>
      <w:r w:rsidR="00F80103" w:rsidRPr="00382A07">
        <w:rPr>
          <w:bCs w:val="0"/>
          <w:sz w:val="24"/>
          <w:szCs w:val="24"/>
        </w:rPr>
        <w:t>ой</w:t>
      </w:r>
      <w:r w:rsidR="00A154B7" w:rsidRPr="00382A07">
        <w:rPr>
          <w:bCs w:val="0"/>
          <w:sz w:val="24"/>
          <w:szCs w:val="24"/>
        </w:rPr>
        <w:t xml:space="preserve"> в настоящей Документации</w:t>
      </w:r>
      <w:r w:rsidR="00A600E3" w:rsidRPr="00382A07">
        <w:rPr>
          <w:sz w:val="24"/>
          <w:szCs w:val="24"/>
        </w:rPr>
        <w:t xml:space="preserve"> 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_Ref440271964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5.1.3</w:t>
      </w:r>
      <w:r w:rsidR="00007625">
        <w:fldChar w:fldCharType="end"/>
      </w:r>
      <w:r w:rsidR="00A600E3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  <w:bookmarkEnd w:id="437"/>
    </w:p>
    <w:p w:rsidR="009948B4" w:rsidRPr="00382A07" w:rsidRDefault="009073D3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9073D3">
        <w:rPr>
          <w:sz w:val="24"/>
          <w:szCs w:val="24"/>
        </w:rPr>
        <w:lastRenderedPageBreak/>
        <w:t>Справку о цепочке собственников участника закупочной процедуры, включая бенефициаров (в том числе конечных)</w:t>
      </w:r>
      <w:r w:rsidR="009948B4" w:rsidRPr="009073D3">
        <w:rPr>
          <w:sz w:val="24"/>
          <w:szCs w:val="24"/>
        </w:rPr>
        <w:t xml:space="preserve"> по форме и в соответствии с инструкциями, приведенными в</w:t>
      </w:r>
      <w:r w:rsidR="009948B4" w:rsidRPr="00382A07">
        <w:rPr>
          <w:sz w:val="24"/>
          <w:szCs w:val="24"/>
        </w:rPr>
        <w:t xml:space="preserve"> настоящей Документации по запросу предложений (</w:t>
      </w:r>
      <w:r w:rsidR="003F3A69" w:rsidRPr="00382A07">
        <w:rPr>
          <w:sz w:val="24"/>
          <w:szCs w:val="24"/>
        </w:rPr>
        <w:t>подраздел</w:t>
      </w:r>
      <w:r w:rsidR="007705A5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_Ref440272035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5.10</w:t>
      </w:r>
      <w:r w:rsidR="00007625">
        <w:fldChar w:fldCharType="end"/>
      </w:r>
      <w:r w:rsidR="009948B4" w:rsidRPr="00382A07">
        <w:rPr>
          <w:sz w:val="24"/>
          <w:szCs w:val="24"/>
        </w:rPr>
        <w:t>);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Согласие на обработку персональных данных</w:t>
      </w:r>
      <w:r w:rsidR="00A600E3" w:rsidRPr="00382A07">
        <w:rPr>
          <w:sz w:val="24"/>
          <w:szCs w:val="24"/>
        </w:rPr>
        <w:t xml:space="preserve"> </w:t>
      </w:r>
      <w:r w:rsidR="00A92723" w:rsidRPr="00382A07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382A07">
        <w:rPr>
          <w:sz w:val="24"/>
          <w:szCs w:val="24"/>
        </w:rPr>
        <w:t>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_Ref440272051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5.10</w:t>
      </w:r>
      <w:r w:rsidR="0000216B">
        <w:t>.2.18</w:t>
      </w:r>
      <w:r w:rsidR="00007625">
        <w:fldChar w:fldCharType="end"/>
      </w:r>
      <w:r w:rsidR="00A600E3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F82225" w:rsidRPr="00382A07" w:rsidRDefault="00BE378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Копи</w:t>
      </w:r>
      <w:r w:rsidR="00DA1402" w:rsidRPr="00382A07">
        <w:rPr>
          <w:sz w:val="24"/>
          <w:szCs w:val="24"/>
        </w:rPr>
        <w:t>ю</w:t>
      </w:r>
      <w:r w:rsidR="00F82225" w:rsidRPr="00382A07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382A07">
        <w:rPr>
          <w:sz w:val="24"/>
          <w:szCs w:val="24"/>
        </w:rPr>
        <w:t>Заявок</w:t>
      </w:r>
      <w:r w:rsidR="00F82225" w:rsidRPr="00382A07">
        <w:rPr>
          <w:sz w:val="24"/>
          <w:szCs w:val="24"/>
        </w:rPr>
        <w:t xml:space="preserve"> (код по классификатору налоговой документации 1120101)</w:t>
      </w:r>
      <w:r w:rsidR="008E1BA8" w:rsidRPr="00382A07">
        <w:rPr>
          <w:sz w:val="24"/>
          <w:szCs w:val="24"/>
        </w:rPr>
        <w:t xml:space="preserve"> (</w:t>
      </w:r>
      <w:r w:rsidR="00E45C56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</w:p>
    <w:p w:rsidR="00F82225" w:rsidRPr="00382A07" w:rsidRDefault="00687401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Копи</w:t>
      </w:r>
      <w:r w:rsidR="00DA1402" w:rsidRPr="00382A07">
        <w:rPr>
          <w:sz w:val="24"/>
          <w:szCs w:val="24"/>
        </w:rPr>
        <w:t>ю</w:t>
      </w:r>
      <w:r w:rsidR="00F82225" w:rsidRPr="00382A07">
        <w:rPr>
          <w:sz w:val="24"/>
          <w:szCs w:val="24"/>
        </w:rPr>
        <w:t xml:space="preserve"> справки</w:t>
      </w:r>
      <w:r w:rsidR="00B016D1" w:rsidRPr="00382A07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r w:rsidR="00F82225" w:rsidRPr="00382A07">
        <w:rPr>
          <w:sz w:val="24"/>
          <w:szCs w:val="24"/>
        </w:rPr>
        <w:t xml:space="preserve">форма которой утверждена Приказом ФНС России,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382A07">
        <w:rPr>
          <w:sz w:val="24"/>
          <w:szCs w:val="24"/>
        </w:rPr>
        <w:t>Заявок</w:t>
      </w:r>
      <w:r w:rsidR="00F82225" w:rsidRPr="00382A07">
        <w:rPr>
          <w:sz w:val="24"/>
          <w:szCs w:val="24"/>
        </w:rPr>
        <w:t xml:space="preserve"> (код по классификатору налоговой документации 1160080)</w:t>
      </w:r>
      <w:r w:rsidR="008E1BA8" w:rsidRPr="00382A07">
        <w:rPr>
          <w:sz w:val="24"/>
          <w:szCs w:val="24"/>
        </w:rPr>
        <w:t xml:space="preserve"> (</w:t>
      </w:r>
      <w:r w:rsidR="00DA1402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382A07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 от 29.07.1998 N 34н;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382A07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Копии Налоговой </w:t>
      </w:r>
      <w:hyperlink r:id="rId30" w:history="1">
        <w:r w:rsidRPr="00382A07">
          <w:rPr>
            <w:sz w:val="24"/>
            <w:szCs w:val="24"/>
          </w:rPr>
          <w:t>декларации</w:t>
        </w:r>
      </w:hyperlink>
      <w:r w:rsidRPr="00382A07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sz w:val="24"/>
          <w:szCs w:val="24"/>
        </w:rPr>
        <w:t>Уведомление о применении УСНО;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b/>
          <w:sz w:val="24"/>
          <w:szCs w:val="24"/>
          <w:u w:val="single"/>
        </w:rPr>
        <w:t>Для индивидуальных предпринимателей:</w:t>
      </w:r>
      <w:r w:rsidRPr="00382A07">
        <w:rPr>
          <w:sz w:val="24"/>
          <w:szCs w:val="24"/>
        </w:rPr>
        <w:t xml:space="preserve"> документы в соответствии с </w:t>
      </w:r>
      <w:r w:rsidRPr="00382A07">
        <w:rPr>
          <w:sz w:val="24"/>
          <w:szCs w:val="24"/>
        </w:rPr>
        <w:lastRenderedPageBreak/>
        <w:t>законодательством, аналогичные по сути и содержанию вышеуказанным;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Заключение аудиторской проверки за последний отчетный год в случаях, когда проведение аудиторской 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BC19F9" w:rsidRPr="00382A07">
        <w:rPr>
          <w:sz w:val="24"/>
          <w:szCs w:val="24"/>
        </w:rPr>
        <w:t xml:space="preserve"> (</w:t>
      </w:r>
      <w:r w:rsidR="00DA1402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BC19F9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F82225" w:rsidRPr="00382A07" w:rsidRDefault="007D7C5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8" w:name="_Ref440372474"/>
      <w:r w:rsidRPr="00382A07">
        <w:rPr>
          <w:sz w:val="24"/>
          <w:szCs w:val="24"/>
        </w:rPr>
        <w:t>Анкет</w:t>
      </w:r>
      <w:r w:rsidR="00DA1402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Участника закупки</w:t>
      </w:r>
      <w:r w:rsidR="00A154B7" w:rsidRPr="00382A07">
        <w:rPr>
          <w:sz w:val="24"/>
          <w:szCs w:val="24"/>
        </w:rPr>
        <w:t xml:space="preserve">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382A07">
        <w:rPr>
          <w:sz w:val="24"/>
          <w:szCs w:val="24"/>
        </w:rPr>
        <w:t xml:space="preserve"> </w:t>
      </w:r>
      <w:r w:rsidR="009948B4" w:rsidRPr="00382A07">
        <w:rPr>
          <w:sz w:val="24"/>
          <w:szCs w:val="24"/>
        </w:rPr>
        <w:t>(</w:t>
      </w:r>
      <w:r w:rsidR="003F3A69" w:rsidRPr="00382A07">
        <w:rPr>
          <w:sz w:val="24"/>
          <w:szCs w:val="24"/>
        </w:rPr>
        <w:t>подраздел</w:t>
      </w:r>
      <w:r w:rsidR="009948B4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_Ref440272119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5.6.1</w:t>
      </w:r>
      <w:r w:rsidR="00007625">
        <w:fldChar w:fldCharType="end"/>
      </w:r>
      <w:r w:rsidR="009948B4" w:rsidRPr="00382A07">
        <w:rPr>
          <w:sz w:val="24"/>
          <w:szCs w:val="24"/>
        </w:rPr>
        <w:t>)</w:t>
      </w:r>
      <w:r w:rsidR="005436EC" w:rsidRPr="00382A07">
        <w:rPr>
          <w:sz w:val="24"/>
          <w:szCs w:val="24"/>
        </w:rPr>
        <w:t xml:space="preserve"> с приложением </w:t>
      </w:r>
      <w:r w:rsidR="005436EC" w:rsidRPr="00382A07">
        <w:rPr>
          <w:bCs w:val="0"/>
          <w:sz w:val="24"/>
          <w:szCs w:val="24"/>
        </w:rPr>
        <w:t>файла копии Анкеты Участника запроса предложений, выполненн</w:t>
      </w:r>
      <w:r w:rsidR="00067238" w:rsidRPr="00382A07">
        <w:rPr>
          <w:bCs w:val="0"/>
          <w:sz w:val="24"/>
          <w:szCs w:val="24"/>
        </w:rPr>
        <w:t>ого</w:t>
      </w:r>
      <w:r w:rsidR="005436EC" w:rsidRPr="00382A07">
        <w:rPr>
          <w:bCs w:val="0"/>
          <w:sz w:val="24"/>
          <w:szCs w:val="24"/>
        </w:rPr>
        <w:t xml:space="preserve"> в формате MS Word</w:t>
      </w:r>
      <w:r w:rsidR="00F82225" w:rsidRPr="00382A07">
        <w:rPr>
          <w:sz w:val="24"/>
          <w:szCs w:val="24"/>
        </w:rPr>
        <w:t>;</w:t>
      </w:r>
      <w:bookmarkEnd w:id="438"/>
    </w:p>
    <w:p w:rsidR="00F82225" w:rsidRPr="00382A07" w:rsidRDefault="00A80C89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9" w:name="_Ref440372477"/>
      <w:r w:rsidRPr="00577EC9">
        <w:rPr>
          <w:sz w:val="24"/>
          <w:szCs w:val="24"/>
        </w:rPr>
        <w:t xml:space="preserve">Выписку из Единого реестра субъектов малого и среднего предпринимательства (далее МСП), сформированную с использованием сервиса «Единый </w:t>
      </w:r>
      <w:r w:rsidRPr="00097E6B">
        <w:rPr>
          <w:sz w:val="24"/>
          <w:szCs w:val="24"/>
        </w:rPr>
        <w:t xml:space="preserve">реестр субъектов малого и среднего предпринимательства», размещенного на официальном сайте ФНС России в сети Интернет по адресу: </w:t>
      </w:r>
      <w:hyperlink r:id="rId31" w:history="1">
        <w:r w:rsidR="00097E6B" w:rsidRPr="00097E6B">
          <w:rPr>
            <w:rStyle w:val="a7"/>
            <w:sz w:val="24"/>
            <w:szCs w:val="24"/>
          </w:rPr>
          <w:t>https://rmsp.nalog.ru</w:t>
        </w:r>
      </w:hyperlink>
      <w:r w:rsidRPr="00097E6B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</w:t>
      </w:r>
      <w:r w:rsidRPr="00577EC9">
        <w:rPr>
          <w:sz w:val="24"/>
          <w:szCs w:val="24"/>
        </w:rPr>
        <w:t xml:space="preserve"> электронной подписью, о чем должна быть соответственная отметка в документе с указанием № сертификата, владельца, срока действия), или Декларацию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D161E0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rPr>
          <w:sz w:val="24"/>
          <w:szCs w:val="24"/>
        </w:rPr>
      </w:r>
      <w:r w:rsidR="00D161E0">
        <w:rPr>
          <w:sz w:val="24"/>
          <w:szCs w:val="24"/>
        </w:rPr>
        <w:fldChar w:fldCharType="separate"/>
      </w:r>
      <w:r w:rsidR="0000216B">
        <w:rPr>
          <w:sz w:val="24"/>
          <w:szCs w:val="24"/>
        </w:rPr>
        <w:t>5.6.2</w:t>
      </w:r>
      <w:r w:rsidR="00D161E0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382A07">
        <w:rPr>
          <w:sz w:val="24"/>
          <w:szCs w:val="24"/>
        </w:rPr>
        <w:t>;</w:t>
      </w:r>
      <w:bookmarkEnd w:id="439"/>
    </w:p>
    <w:p w:rsidR="00920CB0" w:rsidRPr="00382A07" w:rsidRDefault="0036377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Справк</w:t>
      </w:r>
      <w:r w:rsidR="00DA1402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9948B4" w:rsidRPr="00382A07">
        <w:rPr>
          <w:sz w:val="24"/>
          <w:szCs w:val="24"/>
        </w:rPr>
        <w:t xml:space="preserve"> (</w:t>
      </w:r>
      <w:r w:rsidR="003C2207" w:rsidRPr="00382A07">
        <w:rPr>
          <w:sz w:val="24"/>
          <w:szCs w:val="24"/>
        </w:rPr>
        <w:t>подраздел</w:t>
      </w:r>
      <w:r w:rsidR="005111C8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_Ref449017073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5.7</w:t>
      </w:r>
      <w:r w:rsidR="00007625">
        <w:fldChar w:fldCharType="end"/>
      </w:r>
      <w:r w:rsidR="009948B4" w:rsidRPr="00382A07">
        <w:rPr>
          <w:sz w:val="24"/>
          <w:szCs w:val="24"/>
        </w:rPr>
        <w:t>)</w:t>
      </w:r>
      <w:r w:rsidR="00920CB0" w:rsidRPr="00382A07">
        <w:rPr>
          <w:sz w:val="24"/>
          <w:szCs w:val="24"/>
        </w:rPr>
        <w:t>;</w:t>
      </w:r>
    </w:p>
    <w:p w:rsidR="007705A5" w:rsidRPr="00382A07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Справку о кадровых ресурсах, которые будут привлечены в ходе выполнения Договора, по установленной в настоящей Документации форме </w:t>
      </w:r>
      <w:r w:rsidR="007705A5" w:rsidRPr="00382A07">
        <w:rPr>
          <w:sz w:val="24"/>
          <w:szCs w:val="24"/>
        </w:rPr>
        <w:t>— Справка о кадровых ресурсах (</w:t>
      </w:r>
      <w:r w:rsidR="003C2207" w:rsidRPr="00382A07">
        <w:rPr>
          <w:sz w:val="24"/>
          <w:szCs w:val="24"/>
        </w:rPr>
        <w:t>подраздел</w:t>
      </w:r>
      <w:r w:rsidR="007705A5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_Ref55336398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5.8</w:t>
      </w:r>
      <w:r w:rsidR="00007625">
        <w:fldChar w:fldCharType="end"/>
      </w:r>
      <w:r w:rsidR="007705A5" w:rsidRPr="00382A07">
        <w:rPr>
          <w:sz w:val="24"/>
          <w:szCs w:val="24"/>
        </w:rPr>
        <w:t>);</w:t>
      </w:r>
    </w:p>
    <w:p w:rsidR="00920CB0" w:rsidRPr="006305A1" w:rsidRDefault="00920CB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Отзывы, рекомендации или </w:t>
      </w:r>
      <w:r w:rsidRPr="00A80C89">
        <w:rPr>
          <w:sz w:val="24"/>
          <w:szCs w:val="24"/>
        </w:rPr>
        <w:t>другие документальные доказательства выполнения аналогичных договоров (</w:t>
      </w:r>
      <w:r w:rsidR="00E45C56" w:rsidRPr="00A80C89">
        <w:rPr>
          <w:sz w:val="24"/>
          <w:szCs w:val="24"/>
        </w:rPr>
        <w:t>желательное требование, предоставляется Участником при наличии</w:t>
      </w:r>
      <w:r w:rsidRPr="00A80C89">
        <w:rPr>
          <w:sz w:val="24"/>
          <w:szCs w:val="24"/>
        </w:rPr>
        <w:t>)</w:t>
      </w:r>
      <w:r w:rsidR="006305A1" w:rsidRPr="00A80C89">
        <w:rPr>
          <w:sz w:val="24"/>
          <w:szCs w:val="24"/>
        </w:rPr>
        <w:t>.</w:t>
      </w:r>
      <w:r w:rsidR="006305A1" w:rsidRPr="00A80C89">
        <w:rPr>
          <w:iCs/>
          <w:sz w:val="24"/>
          <w:szCs w:val="24"/>
        </w:rPr>
        <w:t xml:space="preserve"> Под термином аналогичного договора понимается договор, идентичный предмету и сопоставимый с объемом и суммой поставок договора по</w:t>
      </w:r>
      <w:r w:rsidR="006305A1" w:rsidRPr="006305A1">
        <w:rPr>
          <w:iCs/>
          <w:sz w:val="24"/>
          <w:szCs w:val="24"/>
        </w:rPr>
        <w:t xml:space="preserve"> данной закупочной процедуре</w:t>
      </w:r>
      <w:r w:rsidRPr="006305A1">
        <w:rPr>
          <w:sz w:val="24"/>
          <w:szCs w:val="24"/>
        </w:rPr>
        <w:t>;</w:t>
      </w:r>
    </w:p>
    <w:p w:rsidR="007705A5" w:rsidRPr="00DB5A15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0" w:name="_Ref442188512"/>
      <w:r w:rsidRPr="006305A1">
        <w:rPr>
          <w:sz w:val="24"/>
          <w:szCs w:val="24"/>
        </w:rPr>
        <w:t xml:space="preserve">Соглашение о неустойке </w:t>
      </w:r>
      <w:r w:rsidR="00A154B7" w:rsidRPr="006305A1">
        <w:rPr>
          <w:bCs w:val="0"/>
          <w:sz w:val="24"/>
          <w:szCs w:val="24"/>
        </w:rPr>
        <w:t>по форме и в соответствии с инструкциями, приведенными в</w:t>
      </w:r>
      <w:r w:rsidR="00A154B7" w:rsidRPr="00DB5A15">
        <w:rPr>
          <w:bCs w:val="0"/>
          <w:sz w:val="24"/>
          <w:szCs w:val="24"/>
        </w:rPr>
        <w:t xml:space="preserve"> настоящей Документации</w:t>
      </w:r>
      <w:r w:rsidR="00A154B7" w:rsidRPr="00DB5A15">
        <w:rPr>
          <w:sz w:val="24"/>
          <w:szCs w:val="24"/>
        </w:rPr>
        <w:t xml:space="preserve"> </w:t>
      </w:r>
      <w:r w:rsidRPr="00DB5A15">
        <w:rPr>
          <w:sz w:val="24"/>
          <w:szCs w:val="24"/>
        </w:rPr>
        <w:t>(</w:t>
      </w:r>
      <w:r w:rsidR="003C2207" w:rsidRPr="00DB5A15">
        <w:rPr>
          <w:sz w:val="24"/>
          <w:szCs w:val="24"/>
        </w:rPr>
        <w:t>подраздел</w:t>
      </w:r>
      <w:r w:rsidRPr="00DB5A15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5.12</w:t>
      </w:r>
      <w:r w:rsidR="00007625">
        <w:fldChar w:fldCharType="end"/>
      </w:r>
      <w:r w:rsidRPr="00DB5A15">
        <w:rPr>
          <w:sz w:val="24"/>
          <w:szCs w:val="24"/>
        </w:rPr>
        <w:t>)</w:t>
      </w:r>
      <w:r w:rsidR="006D2FCD" w:rsidRPr="00DB5A15">
        <w:rPr>
          <w:sz w:val="24"/>
          <w:szCs w:val="24"/>
        </w:rPr>
        <w:t xml:space="preserve">, либо документ, </w:t>
      </w:r>
      <w:r w:rsidR="006D2FCD" w:rsidRPr="00DB5A15">
        <w:rPr>
          <w:sz w:val="24"/>
          <w:szCs w:val="24"/>
        </w:rPr>
        <w:lastRenderedPageBreak/>
        <w:t>подтверждающий факт внесения Участником денежных средств в качестве обеспечения исполнения обязательств, связанных с участием в Запросе предложений и подачей Заявки</w:t>
      </w:r>
      <w:r w:rsidRPr="00DB5A15">
        <w:rPr>
          <w:sz w:val="24"/>
          <w:szCs w:val="24"/>
        </w:rPr>
        <w:t>;</w:t>
      </w:r>
      <w:bookmarkEnd w:id="440"/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B5A15">
        <w:rPr>
          <w:sz w:val="24"/>
          <w:szCs w:val="24"/>
        </w:rPr>
        <w:t>Согласие Участника закупочной процедуры</w:t>
      </w:r>
      <w:r w:rsidRPr="00382A07">
        <w:rPr>
          <w:sz w:val="24"/>
          <w:szCs w:val="24"/>
        </w:rPr>
        <w:t xml:space="preserve"> налоговым органам на разглашение сведений, составляющих налоговую тайну</w:t>
      </w:r>
      <w:r w:rsidR="00A154B7" w:rsidRPr="00382A07">
        <w:rPr>
          <w:sz w:val="24"/>
          <w:szCs w:val="24"/>
        </w:rPr>
        <w:t xml:space="preserve">,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382A07">
        <w:rPr>
          <w:sz w:val="24"/>
          <w:szCs w:val="24"/>
        </w:rPr>
        <w:t xml:space="preserve"> (</w:t>
      </w:r>
      <w:r w:rsidR="003C2207" w:rsidRPr="00382A07">
        <w:rPr>
          <w:sz w:val="24"/>
          <w:szCs w:val="24"/>
        </w:rPr>
        <w:t>подраздел</w:t>
      </w:r>
      <w:r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_Ref440272274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5.14</w:t>
      </w:r>
      <w:r w:rsidR="00007625">
        <w:fldChar w:fldCharType="end"/>
      </w:r>
      <w:r w:rsidRPr="00382A07">
        <w:rPr>
          <w:sz w:val="24"/>
          <w:szCs w:val="24"/>
        </w:rPr>
        <w:t>)</w:t>
      </w:r>
      <w:r w:rsidR="00DA7E38" w:rsidRPr="00382A07">
        <w:rPr>
          <w:sz w:val="24"/>
          <w:szCs w:val="24"/>
        </w:rPr>
        <w:t xml:space="preserve"> (</w:t>
      </w:r>
      <w:r w:rsidR="00E45C56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DA7E38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15381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 xml:space="preserve"> крупной) – справку в произвольной форме;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>(Примечание: Таковыми документами являются: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15381" w:rsidRPr="00382A07">
        <w:rPr>
          <w:i/>
          <w:sz w:val="24"/>
          <w:szCs w:val="24"/>
        </w:rPr>
        <w:t>Участника</w:t>
      </w:r>
      <w:r w:rsidRPr="00382A07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15381" w:rsidRPr="00382A07">
        <w:rPr>
          <w:i/>
          <w:sz w:val="24"/>
          <w:szCs w:val="24"/>
        </w:rPr>
        <w:t>Участник</w:t>
      </w:r>
      <w:r w:rsidRPr="00382A07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382A07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заверенный </w:t>
      </w:r>
      <w:r w:rsidR="00D15381" w:rsidRPr="00382A07">
        <w:rPr>
          <w:sz w:val="24"/>
          <w:szCs w:val="24"/>
        </w:rPr>
        <w:t>Участником</w:t>
      </w:r>
      <w:r w:rsidRPr="00382A07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15381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>(Примечание: Таковыми документами являются: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15381" w:rsidRPr="00382A07">
        <w:rPr>
          <w:i/>
          <w:sz w:val="24"/>
          <w:szCs w:val="24"/>
        </w:rPr>
        <w:t>Участника</w:t>
      </w:r>
      <w:r w:rsidRPr="00382A07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lastRenderedPageBreak/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15381" w:rsidRPr="00382A07">
        <w:rPr>
          <w:i/>
          <w:sz w:val="24"/>
          <w:szCs w:val="24"/>
        </w:rPr>
        <w:t>Участник</w:t>
      </w:r>
      <w:r w:rsidRPr="00382A07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382A07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382A07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</w:r>
    </w:p>
    <w:p w:rsidR="00517550" w:rsidRPr="00382A07" w:rsidRDefault="0051755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1" w:name="_Ref464462966"/>
      <w:r w:rsidRPr="00382A07">
        <w:rPr>
          <w:sz w:val="24"/>
          <w:szCs w:val="24"/>
        </w:rPr>
        <w:t>отсканированные копии сертификатов качества (соответствия) продукции (на продукцию, подлежащую обязательной сертификации) (желательное условие Заказчика);</w:t>
      </w:r>
      <w:bookmarkEnd w:id="441"/>
    </w:p>
    <w:p w:rsidR="00BD40A3" w:rsidRPr="004A1A68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Копию (выписку </w:t>
      </w:r>
      <w:r w:rsidR="00BD40A3" w:rsidRPr="00382A07">
        <w:rPr>
          <w:sz w:val="24"/>
          <w:szCs w:val="24"/>
        </w:rPr>
        <w:t xml:space="preserve">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</w:t>
      </w:r>
      <w:r w:rsidR="00BD40A3" w:rsidRPr="004A1A68">
        <w:rPr>
          <w:sz w:val="24"/>
          <w:szCs w:val="24"/>
        </w:rPr>
        <w:t>также утвержденная форма первичного учетного документа;</w:t>
      </w:r>
    </w:p>
    <w:p w:rsidR="00034534" w:rsidRPr="00991C07" w:rsidRDefault="00034534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4A1A68">
        <w:rPr>
          <w:sz w:val="24"/>
          <w:szCs w:val="24"/>
        </w:rPr>
        <w:t xml:space="preserve">Документы, </w:t>
      </w:r>
      <w:r w:rsidRPr="00991C07">
        <w:rPr>
          <w:sz w:val="24"/>
          <w:szCs w:val="24"/>
        </w:rPr>
        <w:t xml:space="preserve">предусмотренные п.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3.11.2</w:t>
      </w:r>
      <w:r w:rsidR="00007625">
        <w:fldChar w:fldCharType="end"/>
      </w:r>
      <w:r w:rsidR="00991C07" w:rsidRPr="00991C07">
        <w:rPr>
          <w:sz w:val="24"/>
          <w:szCs w:val="24"/>
        </w:rPr>
        <w:t xml:space="preserve"> </w:t>
      </w:r>
      <w:r w:rsidRPr="00991C07">
        <w:rPr>
          <w:sz w:val="24"/>
          <w:szCs w:val="24"/>
        </w:rPr>
        <w:t>документации, в случае если Участником была предложена демпинговая цена Договора (цена лота);</w:t>
      </w:r>
    </w:p>
    <w:p w:rsidR="00920CB0" w:rsidRPr="004A1A68" w:rsidRDefault="00920CB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4A1A68">
        <w:rPr>
          <w:sz w:val="24"/>
          <w:szCs w:val="24"/>
        </w:rPr>
        <w:t>Иные документы, которые</w:t>
      </w:r>
      <w:r w:rsidR="007705A5" w:rsidRPr="004A1A68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по мнению Участника</w:t>
      </w:r>
      <w:r w:rsidR="007705A5" w:rsidRPr="004A1A68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382A07" w:rsidRDefault="00680B79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7B6A8B" w:rsidRPr="004A1A68">
        <w:rPr>
          <w:bCs w:val="0"/>
          <w:sz w:val="24"/>
          <w:szCs w:val="24"/>
        </w:rPr>
        <w:t>Заявку</w:t>
      </w:r>
      <w:r w:rsidRPr="004A1A68">
        <w:rPr>
          <w:bCs w:val="0"/>
          <w:sz w:val="24"/>
          <w:szCs w:val="24"/>
        </w:rPr>
        <w:t xml:space="preserve"> </w:t>
      </w:r>
      <w:r w:rsidR="00B20653" w:rsidRPr="004A1A68">
        <w:rPr>
          <w:bCs w:val="0"/>
          <w:sz w:val="24"/>
          <w:szCs w:val="24"/>
        </w:rPr>
        <w:t>Участника</w:t>
      </w:r>
      <w:r w:rsidRPr="004A1A68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</w:t>
      </w:r>
      <w:r w:rsidRPr="00382A07">
        <w:rPr>
          <w:bCs w:val="0"/>
          <w:sz w:val="24"/>
          <w:szCs w:val="24"/>
        </w:rPr>
        <w:t xml:space="preserve">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382A07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382A07">
        <w:rPr>
          <w:sz w:val="24"/>
          <w:szCs w:val="24"/>
        </w:rPr>
        <w:t>- наличие замечаний Заказчика по составу и качеству поставки, задержка устранения дефектов в поставленных товарах и/или  задержка возмещения расходов Заказчика на устранение указанных дефектов;</w:t>
      </w:r>
    </w:p>
    <w:p w:rsidR="00680B79" w:rsidRPr="00382A07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382A07">
        <w:rPr>
          <w:sz w:val="24"/>
          <w:szCs w:val="24"/>
        </w:rPr>
        <w:t>- несоблюдение сроков окончания поставки, предусмотренных договором поставки;</w:t>
      </w:r>
    </w:p>
    <w:p w:rsidR="00680B79" w:rsidRPr="00BA1CD4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A1CD4">
        <w:rPr>
          <w:sz w:val="24"/>
          <w:szCs w:val="24"/>
        </w:rPr>
        <w:t xml:space="preserve">- </w:t>
      </w:r>
      <w:r w:rsidR="00BA1CD4" w:rsidRPr="00BA1CD4">
        <w:rPr>
          <w:sz w:val="24"/>
          <w:szCs w:val="24"/>
          <w:lang w:val="x-none"/>
        </w:rPr>
        <w:t>иные нарушения существенны</w:t>
      </w:r>
      <w:r w:rsidR="00BA1CD4" w:rsidRPr="00BA1CD4">
        <w:rPr>
          <w:sz w:val="24"/>
          <w:szCs w:val="24"/>
        </w:rPr>
        <w:t xml:space="preserve">х </w:t>
      </w:r>
      <w:r w:rsidR="00BA1CD4" w:rsidRPr="00BA1CD4">
        <w:rPr>
          <w:sz w:val="24"/>
          <w:szCs w:val="24"/>
          <w:lang w:val="x-none"/>
        </w:rPr>
        <w:t xml:space="preserve">условий заключенных договоров </w:t>
      </w:r>
      <w:r w:rsidRPr="00BA1CD4">
        <w:rPr>
          <w:sz w:val="24"/>
          <w:szCs w:val="24"/>
        </w:rPr>
        <w:t xml:space="preserve"> поставок.</w:t>
      </w:r>
    </w:p>
    <w:p w:rsidR="005B074F" w:rsidRPr="00382A07" w:rsidRDefault="005B074F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BA1CD4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DA7E38" w:rsidRPr="00BA1CD4">
        <w:rPr>
          <w:bCs w:val="0"/>
          <w:sz w:val="24"/>
          <w:szCs w:val="24"/>
        </w:rPr>
        <w:t xml:space="preserve"> </w:t>
      </w:r>
      <w:r w:rsidR="00DA1402" w:rsidRPr="00BA1CD4">
        <w:rPr>
          <w:bCs w:val="0"/>
          <w:sz w:val="24"/>
          <w:szCs w:val="24"/>
        </w:rPr>
        <w:t>правоустанавливающих документов</w:t>
      </w:r>
      <w:r w:rsidR="00A44B30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указанные документы прилагаются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к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е.</w:t>
      </w:r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случае, если по каким-либо причинам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данному требованию.</w:t>
      </w:r>
    </w:p>
    <w:p w:rsidR="00717F60" w:rsidRPr="000D2D6A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предоставляет аналогичные документы. Такие документы должны быть </w:t>
      </w:r>
      <w:r w:rsidRPr="00382A07">
        <w:rPr>
          <w:sz w:val="24"/>
          <w:szCs w:val="24"/>
        </w:rPr>
        <w:lastRenderedPageBreak/>
        <w:t xml:space="preserve">переведены на русский язык и апостилированы, в противном случае </w:t>
      </w:r>
      <w:r w:rsidR="00F85CCF" w:rsidRPr="00382A07">
        <w:rPr>
          <w:sz w:val="24"/>
          <w:szCs w:val="24"/>
        </w:rPr>
        <w:t>З</w:t>
      </w:r>
      <w:r w:rsidR="00F81E4D" w:rsidRPr="00382A07">
        <w:rPr>
          <w:sz w:val="24"/>
          <w:szCs w:val="24"/>
        </w:rPr>
        <w:t xml:space="preserve">акупочная </w:t>
      </w:r>
      <w:r w:rsidRPr="00382A07">
        <w:rPr>
          <w:sz w:val="24"/>
          <w:szCs w:val="24"/>
        </w:rPr>
        <w:t xml:space="preserve">комиссия </w:t>
      </w:r>
      <w:r w:rsidRPr="000D2D6A">
        <w:rPr>
          <w:sz w:val="24"/>
          <w:szCs w:val="24"/>
        </w:rPr>
        <w:t xml:space="preserve">вправе не рассматривать документы </w:t>
      </w:r>
      <w:r w:rsidR="009C744E" w:rsidRPr="000D2D6A">
        <w:rPr>
          <w:sz w:val="24"/>
          <w:szCs w:val="24"/>
        </w:rPr>
        <w:t>Участник</w:t>
      </w:r>
      <w:r w:rsidRPr="000D2D6A">
        <w:rPr>
          <w:sz w:val="24"/>
          <w:szCs w:val="24"/>
        </w:rPr>
        <w:t>а.</w:t>
      </w:r>
    </w:p>
    <w:p w:rsidR="009B44CF" w:rsidRPr="000D2D6A" w:rsidRDefault="009B44CF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442" w:name="_Ref466909528"/>
      <w:r w:rsidRPr="000D2D6A">
        <w:rPr>
          <w:sz w:val="24"/>
          <w:szCs w:val="24"/>
        </w:rPr>
        <w:t>В случае признания Участника Победителем закупочной процедуры, Участник должен обладать полномочиями на поставку продукции от производителя(ей) данной продукции</w:t>
      </w:r>
      <w:r w:rsidR="005A6816" w:rsidRPr="000D2D6A">
        <w:rPr>
          <w:sz w:val="24"/>
          <w:szCs w:val="24"/>
        </w:rPr>
        <w:t xml:space="preserve"> и предоставить такие полномочия в течение 10 дней с момента размещения соответствующей информации о подведении итогов</w:t>
      </w:r>
      <w:r w:rsidRPr="000D2D6A">
        <w:rPr>
          <w:sz w:val="24"/>
          <w:szCs w:val="24"/>
        </w:rPr>
        <w:t>. Наличие полномочий на поставку продукции, гарантирует для Заказчика поставку неконтрафактной продукции в определенные Закупочной документацией сроки, проведение шеф-монтажа и/или шеф-наладки, оговоренного в Закупочной документации.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подтверждающий наличие отношений между дилером/поставщиком и участником, с приложением договора, заключенного между дилером/поставщиком и производите</w:t>
      </w:r>
      <w:r w:rsidR="005A6816" w:rsidRPr="000D2D6A">
        <w:rPr>
          <w:sz w:val="24"/>
          <w:szCs w:val="24"/>
        </w:rPr>
        <w:t>лем, и/или информационных писем</w:t>
      </w:r>
      <w:r w:rsidRPr="000D2D6A">
        <w:rPr>
          <w:sz w:val="24"/>
          <w:szCs w:val="24"/>
        </w:rPr>
        <w:t>.</w:t>
      </w:r>
      <w:bookmarkEnd w:id="442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43" w:name="_Ref191386451"/>
      <w:bookmarkStart w:id="444" w:name="_Ref440271628"/>
      <w:bookmarkStart w:id="445" w:name="_Toc440357098"/>
      <w:bookmarkStart w:id="446" w:name="_Toc440359653"/>
      <w:bookmarkStart w:id="447" w:name="_Toc440632116"/>
      <w:bookmarkStart w:id="448" w:name="_Toc440875937"/>
      <w:bookmarkStart w:id="449" w:name="_Toc441130965"/>
      <w:bookmarkStart w:id="450" w:name="_Toc447269780"/>
      <w:bookmarkStart w:id="451" w:name="_Toc464120602"/>
      <w:bookmarkStart w:id="452" w:name="_Toc466970522"/>
      <w:bookmarkStart w:id="453" w:name="_Toc468462435"/>
      <w:bookmarkStart w:id="454" w:name="_Toc469482028"/>
      <w:bookmarkStart w:id="455" w:name="_Toc472411802"/>
      <w:bookmarkStart w:id="456" w:name="_Toc498588887"/>
      <w:r w:rsidRPr="00382A07">
        <w:rPr>
          <w:szCs w:val="24"/>
        </w:rPr>
        <w:t xml:space="preserve">Привлечение </w:t>
      </w:r>
      <w:bookmarkEnd w:id="443"/>
      <w:r w:rsidR="005B074F" w:rsidRPr="00382A07">
        <w:rPr>
          <w:szCs w:val="24"/>
        </w:rPr>
        <w:t>сопоставщиков</w:t>
      </w:r>
      <w:bookmarkEnd w:id="444"/>
      <w:bookmarkEnd w:id="445"/>
      <w:bookmarkEnd w:id="446"/>
      <w:bookmarkEnd w:id="447"/>
      <w:bookmarkEnd w:id="448"/>
      <w:bookmarkEnd w:id="449"/>
      <w:bookmarkEnd w:id="450"/>
      <w:bookmarkEnd w:id="451"/>
      <w:bookmarkEnd w:id="452"/>
      <w:bookmarkEnd w:id="453"/>
      <w:bookmarkEnd w:id="454"/>
      <w:bookmarkEnd w:id="455"/>
      <w:bookmarkEnd w:id="456"/>
    </w:p>
    <w:p w:rsidR="005B074F" w:rsidRPr="00382A07" w:rsidRDefault="00A44B30" w:rsidP="00BC19F9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Привлечение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ами</w:t>
      </w:r>
      <w:r w:rsidR="00717F60" w:rsidRPr="00382A07">
        <w:rPr>
          <w:bCs w:val="0"/>
          <w:sz w:val="24"/>
          <w:szCs w:val="24"/>
        </w:rPr>
        <w:t xml:space="preserve"> запроса предложений </w:t>
      </w:r>
      <w:r w:rsidR="005B074F" w:rsidRPr="00382A07">
        <w:rPr>
          <w:bCs w:val="0"/>
          <w:sz w:val="24"/>
          <w:szCs w:val="24"/>
        </w:rPr>
        <w:t>сопоставщиков</w:t>
      </w:r>
      <w:r w:rsidRPr="00382A07">
        <w:rPr>
          <w:bCs w:val="0"/>
          <w:sz w:val="24"/>
          <w:szCs w:val="24"/>
        </w:rPr>
        <w:t xml:space="preserve"> не допускается.</w:t>
      </w:r>
      <w:r w:rsidR="003F6889" w:rsidRPr="00382A07">
        <w:rPr>
          <w:bCs w:val="0"/>
          <w:sz w:val="24"/>
          <w:szCs w:val="24"/>
        </w:rPr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57" w:name="_Ref191386461"/>
      <w:bookmarkStart w:id="458" w:name="_Toc440357099"/>
      <w:bookmarkStart w:id="459" w:name="_Toc440359654"/>
      <w:bookmarkStart w:id="460" w:name="_Toc440632117"/>
      <w:bookmarkStart w:id="461" w:name="_Toc440875938"/>
      <w:bookmarkStart w:id="462" w:name="_Toc441130966"/>
      <w:bookmarkStart w:id="463" w:name="_Toc447269781"/>
      <w:bookmarkStart w:id="464" w:name="_Toc464120603"/>
      <w:bookmarkStart w:id="465" w:name="_Toc466970523"/>
      <w:bookmarkStart w:id="466" w:name="_Toc468462436"/>
      <w:bookmarkStart w:id="467" w:name="_Toc469482029"/>
      <w:bookmarkStart w:id="468" w:name="_Toc472411803"/>
      <w:bookmarkStart w:id="469" w:name="_Toc498588888"/>
      <w:r w:rsidRPr="00382A07">
        <w:rPr>
          <w:szCs w:val="24"/>
        </w:rPr>
        <w:t xml:space="preserve">Участие в запросе предложений коллективных </w:t>
      </w:r>
      <w:r w:rsidR="009C744E" w:rsidRPr="00382A07">
        <w:rPr>
          <w:szCs w:val="24"/>
        </w:rPr>
        <w:t>Участник</w:t>
      </w:r>
      <w:r w:rsidRPr="00382A07">
        <w:rPr>
          <w:szCs w:val="24"/>
        </w:rPr>
        <w:t>ов</w:t>
      </w:r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382A07" w:rsidDel="009C744E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_Ref191386482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3.3.8.1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382A07">
        <w:rPr>
          <w:bCs w:val="0"/>
          <w:sz w:val="24"/>
          <w:szCs w:val="24"/>
        </w:rPr>
        <w:t xml:space="preserve">поставки, </w:t>
      </w:r>
      <w:r w:rsidR="0007043F" w:rsidRPr="00382A07">
        <w:rPr>
          <w:sz w:val="24"/>
          <w:szCs w:val="24"/>
        </w:rPr>
        <w:t>работы</w:t>
      </w:r>
      <w:r w:rsidR="0091430E" w:rsidRPr="00382A07">
        <w:rPr>
          <w:sz w:val="24"/>
          <w:szCs w:val="24"/>
        </w:rPr>
        <w:t xml:space="preserve">, </w:t>
      </w:r>
      <w:r w:rsidR="0007043F" w:rsidRPr="00382A07">
        <w:rPr>
          <w:sz w:val="24"/>
          <w:szCs w:val="24"/>
        </w:rPr>
        <w:t>услуги</w:t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Если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а подается коллективным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007625">
        <w:fldChar w:fldCharType="begin"/>
      </w:r>
      <w:r w:rsidR="00007625">
        <w:instrText xml:space="preserve"> REF _Ref191386407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3.3.8</w:t>
      </w:r>
      <w:r w:rsidR="00007625">
        <w:fldChar w:fldCharType="end"/>
      </w:r>
      <w:r w:rsidRPr="00382A07">
        <w:rPr>
          <w:bCs w:val="0"/>
          <w:sz w:val="24"/>
          <w:szCs w:val="24"/>
        </w:rPr>
        <w:t>, должны быть выполнены нижеприведенные требования.</w:t>
      </w:r>
    </w:p>
    <w:p w:rsidR="00717F60" w:rsidRPr="00382A07" w:rsidRDefault="001F0956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окументации, изложенным в п.</w:t>
      </w:r>
      <w:r w:rsidR="00D161E0">
        <w:fldChar w:fldCharType="begin"/>
      </w:r>
      <w:r w:rsidR="00B80887">
        <w:rPr>
          <w:bCs w:val="0"/>
          <w:sz w:val="24"/>
          <w:szCs w:val="24"/>
        </w:rPr>
        <w:instrText xml:space="preserve"> REF _Ref303669127 \r \h </w:instrText>
      </w:r>
      <w:r w:rsidR="00D161E0">
        <w:fldChar w:fldCharType="separate"/>
      </w:r>
      <w:r w:rsidR="0000216B">
        <w:rPr>
          <w:bCs w:val="0"/>
          <w:sz w:val="24"/>
          <w:szCs w:val="24"/>
        </w:rPr>
        <w:t>3.3.8.2</w:t>
      </w:r>
      <w:r w:rsidR="00D161E0">
        <w:fldChar w:fldCharType="end"/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470" w:name="_Ref306032591"/>
      <w:r w:rsidRPr="00382A07">
        <w:rPr>
          <w:bCs w:val="0"/>
          <w:sz w:val="24"/>
          <w:szCs w:val="24"/>
        </w:rPr>
        <w:t>Юридические лица</w:t>
      </w:r>
      <w:r w:rsidR="001F0956" w:rsidRPr="00382A07">
        <w:rPr>
          <w:bCs w:val="0"/>
          <w:sz w:val="24"/>
          <w:szCs w:val="24"/>
        </w:rPr>
        <w:t>, физические лица</w:t>
      </w:r>
      <w:r w:rsidR="00A15A79" w:rsidRPr="00382A07">
        <w:rPr>
          <w:bCs w:val="0"/>
          <w:sz w:val="24"/>
          <w:szCs w:val="24"/>
        </w:rPr>
        <w:t>,</w:t>
      </w:r>
      <w:r w:rsidRPr="00382A07">
        <w:rPr>
          <w:bCs w:val="0"/>
          <w:sz w:val="24"/>
          <w:szCs w:val="24"/>
        </w:rPr>
        <w:t xml:space="preserve"> </w:t>
      </w:r>
      <w:r w:rsidR="001F0956" w:rsidRPr="00382A07">
        <w:rPr>
          <w:bCs w:val="0"/>
          <w:sz w:val="24"/>
          <w:szCs w:val="24"/>
        </w:rPr>
        <w:t xml:space="preserve">в том числе </w:t>
      </w:r>
      <w:r w:rsidRPr="00382A07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а, заключают между собой соглашение, соответствующее нормам Гражданского кодекса Р</w:t>
      </w:r>
      <w:r w:rsidR="007F3FB7" w:rsidRPr="00382A07">
        <w:rPr>
          <w:bCs w:val="0"/>
          <w:sz w:val="24"/>
          <w:szCs w:val="24"/>
        </w:rPr>
        <w:t xml:space="preserve">оссийской </w:t>
      </w:r>
      <w:r w:rsidRPr="00382A07">
        <w:rPr>
          <w:bCs w:val="0"/>
          <w:sz w:val="24"/>
          <w:szCs w:val="24"/>
        </w:rPr>
        <w:t>Ф</w:t>
      </w:r>
      <w:r w:rsidR="007F3FB7" w:rsidRPr="00382A07">
        <w:rPr>
          <w:bCs w:val="0"/>
          <w:sz w:val="24"/>
          <w:szCs w:val="24"/>
        </w:rPr>
        <w:t>едерации</w:t>
      </w:r>
      <w:r w:rsidRPr="00382A07">
        <w:rPr>
          <w:bCs w:val="0"/>
          <w:sz w:val="24"/>
          <w:szCs w:val="24"/>
        </w:rPr>
        <w:t>, и отвечающее следующим требованиям:</w:t>
      </w:r>
      <w:bookmarkEnd w:id="470"/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471" w:name="_Ref307563248"/>
      <w:r w:rsidRPr="00382A07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  <w:bookmarkEnd w:id="471"/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382A07">
        <w:rPr>
          <w:bCs w:val="0"/>
          <w:sz w:val="24"/>
          <w:szCs w:val="24"/>
        </w:rPr>
        <w:t xml:space="preserve">поставок, </w:t>
      </w:r>
      <w:r w:rsidR="0007043F" w:rsidRPr="00382A07">
        <w:rPr>
          <w:sz w:val="24"/>
          <w:szCs w:val="24"/>
        </w:rPr>
        <w:t>работ</w:t>
      </w:r>
      <w:r w:rsidR="0091430E" w:rsidRPr="00382A07">
        <w:rPr>
          <w:sz w:val="24"/>
          <w:szCs w:val="24"/>
        </w:rPr>
        <w:t>,</w:t>
      </w:r>
      <w:r w:rsidR="009C744E" w:rsidRPr="00382A07">
        <w:rPr>
          <w:sz w:val="24"/>
          <w:szCs w:val="24"/>
        </w:rPr>
        <w:t xml:space="preserve"> </w:t>
      </w:r>
      <w:r w:rsidR="0091430E" w:rsidRPr="00382A07">
        <w:rPr>
          <w:sz w:val="24"/>
          <w:szCs w:val="24"/>
        </w:rPr>
        <w:t>услуг</w:t>
      </w:r>
      <w:r w:rsidR="000E024A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t>У</w:t>
      </w:r>
      <w:r w:rsidRPr="00382A07">
        <w:rPr>
          <w:bCs w:val="0"/>
          <w:sz w:val="24"/>
          <w:szCs w:val="24"/>
        </w:rPr>
        <w:t>частника;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по обязательствам, связанным с участием в </w:t>
      </w:r>
      <w:r w:rsidRPr="00382A07">
        <w:rPr>
          <w:bCs w:val="0"/>
          <w:sz w:val="24"/>
          <w:szCs w:val="24"/>
        </w:rPr>
        <w:lastRenderedPageBreak/>
        <w:t xml:space="preserve">запросе предложений, и солидарная ответственность за своевременное и полное исполнение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срок действия соглашения должен быть не менее, чем срок действия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472" w:name="_Ref307563262"/>
      <w:r w:rsidRPr="00382A07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472"/>
      <w:r w:rsidRPr="00382A07">
        <w:rPr>
          <w:bCs w:val="0"/>
          <w:sz w:val="24"/>
          <w:szCs w:val="24"/>
        </w:rPr>
        <w:t xml:space="preserve"> </w:t>
      </w:r>
    </w:p>
    <w:p w:rsidR="00DB109A" w:rsidRPr="00382A07" w:rsidRDefault="00DB109A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соответствующее соглашение, в котором должн</w:t>
      </w:r>
      <w:r w:rsidR="00162FC1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сведения, указанные в подп. </w:t>
      </w:r>
      <w:r w:rsidR="00007625">
        <w:fldChar w:fldCharType="begin"/>
      </w:r>
      <w:r w:rsidR="00007625">
        <w:instrText xml:space="preserve"> REF _Ref307563248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  <w:lang w:val="en-US"/>
        </w:rPr>
        <w:t>a</w:t>
      </w:r>
      <w:r w:rsidR="0000216B" w:rsidRPr="0000216B">
        <w:rPr>
          <w:bCs w:val="0"/>
          <w:sz w:val="24"/>
          <w:szCs w:val="24"/>
        </w:rPr>
        <w:t>)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- </w:t>
      </w:r>
      <w:r w:rsidR="00007625">
        <w:fldChar w:fldCharType="begin"/>
      </w:r>
      <w:r w:rsidR="00007625">
        <w:instrText xml:space="preserve"> REF _Ref307563262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  <w:lang w:val="en-US"/>
        </w:rPr>
        <w:t>g</w:t>
      </w:r>
      <w:r w:rsidR="0000216B" w:rsidRPr="0000216B">
        <w:rPr>
          <w:bCs w:val="0"/>
          <w:sz w:val="24"/>
          <w:szCs w:val="24"/>
        </w:rPr>
        <w:t>)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п. </w:t>
      </w:r>
      <w:r w:rsidR="00007625">
        <w:fldChar w:fldCharType="begin"/>
      </w:r>
      <w:r w:rsidR="00007625">
        <w:instrText xml:space="preserve"> REF _Ref306032591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3.3.10.4</w:t>
      </w:r>
      <w:r w:rsidR="00007625">
        <w:fldChar w:fldCharType="end"/>
      </w:r>
      <w:r w:rsidRPr="00382A07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382A07" w:rsidRDefault="00DA1402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473" w:name="_Ref464116309"/>
      <w:r w:rsidRPr="00382A07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готовит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у с учетом следующих дополнительных требований:</w:t>
      </w:r>
      <w:bookmarkEnd w:id="473"/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_Ref303669127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3.3.8.2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)</w:t>
      </w:r>
      <w:r w:rsidR="008941A2" w:rsidRPr="00382A07">
        <w:rPr>
          <w:bCs w:val="0"/>
          <w:sz w:val="24"/>
          <w:szCs w:val="24"/>
        </w:rPr>
        <w:t>. Документы, указанные в пп</w:t>
      </w:r>
      <w:r w:rsidR="008941A2"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_Ref442188512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с)</w:t>
      </w:r>
      <w:r w:rsidR="00007625">
        <w:fldChar w:fldCharType="end"/>
      </w:r>
      <w:r w:rsidR="008941A2" w:rsidRPr="00382A07">
        <w:rPr>
          <w:sz w:val="24"/>
          <w:szCs w:val="24"/>
        </w:rPr>
        <w:t xml:space="preserve"> и </w:t>
      </w:r>
      <w:r w:rsidR="00D161E0">
        <w:fldChar w:fldCharType="begin"/>
      </w:r>
      <w:r w:rsidR="006B2E6B">
        <w:instrText xml:space="preserve"> REF _Ref464462966 \r \h  \* MERGEFORMAT </w:instrText>
      </w:r>
      <w:r w:rsidR="00D161E0">
        <w:fldChar w:fldCharType="separate"/>
      </w:r>
      <w:r w:rsidR="0000216B" w:rsidRPr="0000216B">
        <w:rPr>
          <w:sz w:val="24"/>
          <w:szCs w:val="24"/>
        </w:rPr>
        <w:t>х)</w:t>
      </w:r>
      <w:r w:rsidR="00D161E0">
        <w:fldChar w:fldCharType="end"/>
      </w:r>
      <w:r w:rsidR="008941A2" w:rsidRPr="00382A07">
        <w:rPr>
          <w:sz w:val="24"/>
          <w:szCs w:val="24"/>
        </w:rPr>
        <w:t xml:space="preserve"> п.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3.3.8.3</w:t>
      </w:r>
      <w:r w:rsidR="00007625">
        <w:fldChar w:fldCharType="end"/>
      </w:r>
      <w:r w:rsidR="008941A2" w:rsidRPr="00382A07">
        <w:rPr>
          <w:sz w:val="24"/>
          <w:szCs w:val="24"/>
        </w:rPr>
        <w:t>, подаются Лидером коллективного участника</w:t>
      </w:r>
      <w:r w:rsidR="00717F60" w:rsidRPr="00382A07">
        <w:rPr>
          <w:bCs w:val="0"/>
          <w:sz w:val="24"/>
          <w:szCs w:val="24"/>
        </w:rPr>
        <w:t>;</w:t>
      </w:r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Заявк</w:t>
      </w:r>
      <w:r w:rsidR="00AD3EBC" w:rsidRPr="00382A07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AD3EBC" w:rsidRPr="00382A07">
        <w:rPr>
          <w:bCs w:val="0"/>
          <w:sz w:val="24"/>
          <w:szCs w:val="24"/>
        </w:rPr>
        <w:t>а;</w:t>
      </w:r>
    </w:p>
    <w:p w:rsidR="00717F60" w:rsidRPr="00382A07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состав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 дополнительн</w:t>
      </w:r>
      <w:r w:rsidR="00717F60" w:rsidRPr="00382A07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а;</w:t>
      </w:r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382A07">
        <w:rPr>
          <w:bCs w:val="0"/>
          <w:sz w:val="24"/>
          <w:szCs w:val="24"/>
        </w:rPr>
        <w:t>и</w:t>
      </w:r>
      <w:r w:rsidR="00717F60" w:rsidRPr="00382A07">
        <w:rPr>
          <w:bCs w:val="0"/>
          <w:sz w:val="24"/>
          <w:szCs w:val="24"/>
        </w:rPr>
        <w:t xml:space="preserve"> объемов, стоимости и сроков выполнения </w:t>
      </w:r>
      <w:r w:rsidR="005B074F" w:rsidRPr="00382A07">
        <w:rPr>
          <w:bCs w:val="0"/>
          <w:sz w:val="24"/>
          <w:szCs w:val="24"/>
        </w:rPr>
        <w:t>работ/оказания услуг/</w:t>
      </w:r>
      <w:r w:rsidR="0007043F" w:rsidRPr="00382A07">
        <w:rPr>
          <w:bCs w:val="0"/>
          <w:sz w:val="24"/>
          <w:szCs w:val="24"/>
        </w:rPr>
        <w:t>поставок</w:t>
      </w:r>
      <w:r w:rsidR="005B074F" w:rsidRPr="00382A07">
        <w:rPr>
          <w:bCs w:val="0"/>
          <w:sz w:val="24"/>
          <w:szCs w:val="24"/>
        </w:rPr>
        <w:t xml:space="preserve"> товаров</w:t>
      </w:r>
      <w:r w:rsidR="0007043F" w:rsidRPr="00382A07">
        <w:rPr>
          <w:bCs w:val="0"/>
          <w:sz w:val="24"/>
          <w:szCs w:val="24"/>
        </w:rPr>
        <w:t xml:space="preserve"> </w:t>
      </w:r>
      <w:r w:rsidR="00717F60"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 w:rsidRPr="00382A07">
        <w:rPr>
          <w:bCs w:val="0"/>
          <w:sz w:val="24"/>
          <w:szCs w:val="24"/>
        </w:rPr>
        <w:t>под</w:t>
      </w:r>
      <w:r w:rsidR="00717F60" w:rsidRPr="00382A07">
        <w:rPr>
          <w:bCs w:val="0"/>
          <w:sz w:val="24"/>
          <w:szCs w:val="24"/>
        </w:rPr>
        <w:t>раздел</w:t>
      </w:r>
      <w:r w:rsidR="003C2207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_Ref440272510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5.15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)</w:t>
      </w:r>
      <w:r w:rsidR="00AE556B" w:rsidRPr="00382A07">
        <w:rPr>
          <w:bCs w:val="0"/>
          <w:sz w:val="24"/>
          <w:szCs w:val="24"/>
        </w:rPr>
        <w:t xml:space="preserve">. Указанная форма </w:t>
      </w:r>
      <w:r w:rsidR="00AE556B" w:rsidRPr="00382A07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717F60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82A07">
        <w:rPr>
          <w:sz w:val="24"/>
          <w:szCs w:val="24"/>
        </w:rPr>
        <w:t xml:space="preserve">объемов выполняемых </w:t>
      </w:r>
      <w:r w:rsidR="0007043F" w:rsidRPr="00382A07">
        <w:rPr>
          <w:bCs w:val="0"/>
          <w:sz w:val="24"/>
          <w:szCs w:val="24"/>
        </w:rPr>
        <w:t xml:space="preserve">поставок, </w:t>
      </w:r>
      <w:r w:rsidR="0007043F" w:rsidRPr="00382A07">
        <w:rPr>
          <w:sz w:val="24"/>
          <w:szCs w:val="24"/>
        </w:rPr>
        <w:t>работ</w:t>
      </w:r>
      <w:r w:rsidR="0091430E" w:rsidRPr="00382A07">
        <w:rPr>
          <w:sz w:val="24"/>
          <w:szCs w:val="24"/>
        </w:rPr>
        <w:t>,</w:t>
      </w:r>
      <w:r w:rsidR="00F85CCF" w:rsidRPr="00382A07">
        <w:rPr>
          <w:sz w:val="24"/>
          <w:szCs w:val="24"/>
        </w:rPr>
        <w:t xml:space="preserve"> </w:t>
      </w:r>
      <w:r w:rsidR="0007043F" w:rsidRPr="00382A07">
        <w:rPr>
          <w:sz w:val="24"/>
          <w:szCs w:val="24"/>
        </w:rPr>
        <w:t>услуг</w:t>
      </w:r>
      <w:r w:rsidR="00BE62BA" w:rsidRPr="00382A07">
        <w:rPr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а. Не подлежащие суммированию показатели</w:t>
      </w:r>
      <w:r w:rsidR="00EE2EFB" w:rsidRPr="00382A07">
        <w:rPr>
          <w:bCs w:val="0"/>
          <w:sz w:val="24"/>
          <w:szCs w:val="24"/>
        </w:rPr>
        <w:t xml:space="preserve"> (за исключением указанных </w:t>
      </w:r>
      <w:r w:rsidR="00D77DCB" w:rsidRPr="00382A07">
        <w:rPr>
          <w:bCs w:val="0"/>
          <w:sz w:val="24"/>
          <w:szCs w:val="24"/>
        </w:rPr>
        <w:t>п.</w:t>
      </w:r>
      <w:r w:rsidR="009C744E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_Ref440291364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3.3.8.1</w:t>
      </w:r>
      <w:r w:rsidR="00007625">
        <w:fldChar w:fldCharType="end"/>
      </w:r>
      <w:r w:rsidR="00D77DCB" w:rsidRPr="00382A07">
        <w:rPr>
          <w:bCs w:val="0"/>
          <w:sz w:val="24"/>
          <w:szCs w:val="24"/>
        </w:rPr>
        <w:t xml:space="preserve">) </w:t>
      </w:r>
      <w:r w:rsidRPr="00382A07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74" w:name="_Ref306114966"/>
      <w:bookmarkStart w:id="475" w:name="_Toc440357100"/>
      <w:bookmarkStart w:id="476" w:name="_Toc440359655"/>
      <w:bookmarkStart w:id="477" w:name="_Toc440632118"/>
      <w:bookmarkStart w:id="478" w:name="_Toc440875939"/>
      <w:bookmarkStart w:id="479" w:name="_Toc441130967"/>
      <w:bookmarkStart w:id="480" w:name="_Toc447269782"/>
      <w:bookmarkStart w:id="481" w:name="_Toc464120604"/>
      <w:bookmarkStart w:id="482" w:name="_Toc466970524"/>
      <w:bookmarkStart w:id="483" w:name="_Toc468462437"/>
      <w:bookmarkStart w:id="484" w:name="_Toc469482030"/>
      <w:bookmarkStart w:id="485" w:name="_Toc472411804"/>
      <w:bookmarkStart w:id="486" w:name="_Toc498588889"/>
      <w:r w:rsidRPr="00382A07">
        <w:rPr>
          <w:szCs w:val="24"/>
        </w:rPr>
        <w:lastRenderedPageBreak/>
        <w:t>Разъяснение Документации по запросу предложений</w:t>
      </w:r>
      <w:bookmarkEnd w:id="474"/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</w:p>
    <w:p w:rsidR="00717F60" w:rsidRPr="00382A07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382A07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382A07">
        <w:rPr>
          <w:bCs w:val="0"/>
          <w:iCs/>
          <w:sz w:val="24"/>
          <w:szCs w:val="24"/>
        </w:rPr>
        <w:t>Заявк</w:t>
      </w:r>
      <w:r w:rsidRPr="00382A07">
        <w:rPr>
          <w:bCs w:val="0"/>
          <w:iCs/>
          <w:sz w:val="24"/>
          <w:szCs w:val="24"/>
        </w:rPr>
        <w:t xml:space="preserve">и </w:t>
      </w:r>
      <w:r w:rsidR="009C744E" w:rsidRPr="00382A07">
        <w:rPr>
          <w:bCs w:val="0"/>
          <w:iCs/>
          <w:sz w:val="24"/>
          <w:szCs w:val="24"/>
        </w:rPr>
        <w:t>Участник</w:t>
      </w:r>
      <w:r w:rsidRPr="00382A07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382A07">
        <w:rPr>
          <w:bCs w:val="0"/>
          <w:sz w:val="24"/>
          <w:szCs w:val="24"/>
        </w:rPr>
        <w:t>окументации по запросу предложений</w:t>
      </w:r>
      <w:r w:rsidRPr="00382A07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>окументации должны быть направ</w:t>
      </w:r>
      <w:r w:rsidR="003B4C1B" w:rsidRPr="00382A07">
        <w:rPr>
          <w:bCs w:val="0"/>
          <w:iCs/>
          <w:sz w:val="24"/>
          <w:szCs w:val="24"/>
        </w:rPr>
        <w:t>лены через ЭТП или в письменной</w:t>
      </w:r>
      <w:r w:rsidR="00673FC7" w:rsidRPr="00382A07">
        <w:rPr>
          <w:sz w:val="24"/>
          <w:szCs w:val="24"/>
        </w:rPr>
        <w:t xml:space="preserve"> </w:t>
      </w:r>
      <w:r w:rsidRPr="00382A07">
        <w:rPr>
          <w:bCs w:val="0"/>
          <w:iCs/>
          <w:sz w:val="24"/>
          <w:szCs w:val="24"/>
        </w:rPr>
        <w:t xml:space="preserve">форме на имя секретаря Закупочной комиссии за подписью руководителя организации или иного ответственного лица </w:t>
      </w:r>
      <w:r w:rsidR="009C744E" w:rsidRPr="00382A07">
        <w:rPr>
          <w:bCs w:val="0"/>
          <w:iCs/>
          <w:sz w:val="24"/>
          <w:szCs w:val="24"/>
        </w:rPr>
        <w:t>Участник</w:t>
      </w:r>
      <w:r w:rsidRPr="00382A07">
        <w:rPr>
          <w:bCs w:val="0"/>
          <w:iCs/>
          <w:sz w:val="24"/>
          <w:szCs w:val="24"/>
        </w:rPr>
        <w:t>а.</w:t>
      </w:r>
    </w:p>
    <w:p w:rsidR="00717F60" w:rsidRPr="00382A07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и.</w:t>
      </w:r>
    </w:p>
    <w:p w:rsidR="00717F60" w:rsidRPr="00382A07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382A07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382A07">
        <w:rPr>
          <w:bCs w:val="0"/>
          <w:sz w:val="24"/>
          <w:szCs w:val="24"/>
        </w:rPr>
        <w:t>окументации по запросу предложений</w:t>
      </w:r>
      <w:r w:rsidRPr="00382A07">
        <w:rPr>
          <w:bCs w:val="0"/>
          <w:iCs/>
          <w:sz w:val="24"/>
          <w:szCs w:val="24"/>
        </w:rPr>
        <w:t xml:space="preserve">, если в тексте ответа не будет указано иное. В случае, если разъяснения изменяют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7441D3" w:rsidRPr="00382A07">
        <w:rPr>
          <w:bCs w:val="0"/>
          <w:iCs/>
          <w:sz w:val="24"/>
          <w:szCs w:val="24"/>
        </w:rPr>
        <w:t>внесение изменений в Д</w:t>
      </w:r>
      <w:r w:rsidR="007441D3" w:rsidRPr="00382A07">
        <w:rPr>
          <w:bCs w:val="0"/>
          <w:sz w:val="24"/>
          <w:szCs w:val="24"/>
        </w:rPr>
        <w:t>окументацию по запросу предложений</w:t>
      </w:r>
      <w:r w:rsidR="007441D3" w:rsidRPr="00382A07">
        <w:rPr>
          <w:bCs w:val="0"/>
          <w:iCs/>
          <w:sz w:val="24"/>
          <w:szCs w:val="24"/>
        </w:rPr>
        <w:t xml:space="preserve"> (п. </w:t>
      </w:r>
      <w:r w:rsidR="00007625">
        <w:fldChar w:fldCharType="begin"/>
      </w:r>
      <w:r w:rsidR="00007625">
        <w:instrText xml:space="preserve"> REF _Ref440969765 \r \h  \* MERGEFORMAT </w:instrText>
      </w:r>
      <w:r w:rsidR="00007625">
        <w:fldChar w:fldCharType="separate"/>
      </w:r>
      <w:r w:rsidR="0000216B" w:rsidRPr="0000216B">
        <w:rPr>
          <w:bCs w:val="0"/>
          <w:iCs/>
          <w:sz w:val="24"/>
          <w:szCs w:val="24"/>
        </w:rPr>
        <w:t>3.3.12</w:t>
      </w:r>
      <w:r w:rsidR="00007625">
        <w:fldChar w:fldCharType="end"/>
      </w:r>
      <w:r w:rsidR="007441D3" w:rsidRPr="00382A07">
        <w:rPr>
          <w:bCs w:val="0"/>
          <w:iCs/>
          <w:sz w:val="24"/>
          <w:szCs w:val="24"/>
        </w:rPr>
        <w:t xml:space="preserve">) и, при необходимости, </w:t>
      </w:r>
      <w:r w:rsidRPr="00382A07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007625">
        <w:fldChar w:fldCharType="begin"/>
      </w:r>
      <w:r w:rsidR="00007625">
        <w:instrText xml:space="preserve"> REF _Ref440289401 \r \h  \* MERGEFORMAT </w:instrText>
      </w:r>
      <w:r w:rsidR="00007625">
        <w:fldChar w:fldCharType="separate"/>
      </w:r>
      <w:r w:rsidR="0000216B" w:rsidRPr="0000216B">
        <w:rPr>
          <w:bCs w:val="0"/>
          <w:iCs/>
          <w:sz w:val="24"/>
          <w:szCs w:val="24"/>
        </w:rPr>
        <w:t>3.3.13</w:t>
      </w:r>
      <w:r w:rsidR="00007625">
        <w:fldChar w:fldCharType="end"/>
      </w:r>
      <w:r w:rsidR="00400D7D" w:rsidRPr="00382A07">
        <w:rPr>
          <w:bCs w:val="0"/>
          <w:iCs/>
          <w:sz w:val="24"/>
          <w:szCs w:val="24"/>
        </w:rPr>
        <w:t xml:space="preserve">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>окументации</w:t>
      </w:r>
      <w:r w:rsidR="007D07A7" w:rsidRPr="00382A07">
        <w:rPr>
          <w:bCs w:val="0"/>
          <w:iCs/>
          <w:sz w:val="24"/>
          <w:szCs w:val="24"/>
        </w:rPr>
        <w:t xml:space="preserve"> по запросу предложений</w:t>
      </w:r>
      <w:r w:rsidRPr="00382A07">
        <w:rPr>
          <w:bCs w:val="0"/>
          <w:iCs/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87" w:name="_Toc440357101"/>
      <w:bookmarkStart w:id="488" w:name="_Toc440359656"/>
      <w:bookmarkStart w:id="489" w:name="_Toc440632119"/>
      <w:bookmarkStart w:id="490" w:name="_Toc440875940"/>
      <w:bookmarkStart w:id="491" w:name="_Ref440969765"/>
      <w:bookmarkStart w:id="492" w:name="_Toc441130968"/>
      <w:bookmarkStart w:id="493" w:name="_Toc447269783"/>
      <w:bookmarkStart w:id="494" w:name="_Toc464120605"/>
      <w:bookmarkStart w:id="495" w:name="_Toc466970525"/>
      <w:bookmarkStart w:id="496" w:name="_Toc468462438"/>
      <w:bookmarkStart w:id="497" w:name="_Toc469482031"/>
      <w:bookmarkStart w:id="498" w:name="_Toc472411805"/>
      <w:bookmarkStart w:id="499" w:name="_Toc498588890"/>
      <w:r w:rsidRPr="00382A07">
        <w:rPr>
          <w:szCs w:val="24"/>
        </w:rPr>
        <w:t>Внесение изменений в Документацию по запросу предложений.</w:t>
      </w:r>
      <w:bookmarkEnd w:id="487"/>
      <w:bookmarkEnd w:id="488"/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</w:p>
    <w:p w:rsidR="00DE2870" w:rsidRPr="00382A07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382A07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00" w:name="_Ref440289401"/>
      <w:bookmarkStart w:id="501" w:name="_Toc440357102"/>
      <w:bookmarkStart w:id="502" w:name="_Toc440359657"/>
      <w:bookmarkStart w:id="503" w:name="_Toc440632120"/>
      <w:bookmarkStart w:id="504" w:name="_Toc440875941"/>
      <w:bookmarkStart w:id="505" w:name="_Toc441130969"/>
      <w:bookmarkStart w:id="506" w:name="_Toc447269784"/>
      <w:bookmarkStart w:id="507" w:name="_Toc464120606"/>
      <w:bookmarkStart w:id="508" w:name="_Toc466970526"/>
      <w:bookmarkStart w:id="509" w:name="_Toc468462439"/>
      <w:bookmarkStart w:id="510" w:name="_Toc469482032"/>
      <w:bookmarkStart w:id="511" w:name="_Toc472411806"/>
      <w:bookmarkStart w:id="512" w:name="_Toc498588891"/>
      <w:r w:rsidRPr="00382A07">
        <w:rPr>
          <w:szCs w:val="24"/>
        </w:rPr>
        <w:t>Продление срока окончания приема Заявок</w:t>
      </w:r>
      <w:bookmarkEnd w:id="500"/>
      <w:bookmarkEnd w:id="501"/>
      <w:bookmarkEnd w:id="502"/>
      <w:bookmarkEnd w:id="503"/>
      <w:bookmarkEnd w:id="504"/>
      <w:bookmarkEnd w:id="505"/>
      <w:bookmarkEnd w:id="506"/>
      <w:bookmarkEnd w:id="507"/>
      <w:bookmarkEnd w:id="508"/>
      <w:bookmarkEnd w:id="509"/>
      <w:bookmarkEnd w:id="510"/>
      <w:bookmarkEnd w:id="511"/>
      <w:bookmarkEnd w:id="512"/>
    </w:p>
    <w:p w:rsidR="00717F60" w:rsidRPr="00382A07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382A07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и, оформившие свое участие в запросе </w:t>
      </w:r>
      <w:r w:rsidRPr="00382A07">
        <w:rPr>
          <w:sz w:val="24"/>
          <w:szCs w:val="24"/>
        </w:rPr>
        <w:t xml:space="preserve">предложений </w:t>
      </w:r>
      <w:r w:rsidRPr="00382A07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13" w:name="_Ref191386249"/>
    </w:p>
    <w:p w:rsidR="00AC1995" w:rsidRPr="00382A07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14" w:name="_Toc299701566"/>
      <w:bookmarkStart w:id="515" w:name="_Ref306176386"/>
      <w:bookmarkStart w:id="516" w:name="_Ref440285128"/>
      <w:bookmarkStart w:id="517" w:name="_Toc440357103"/>
      <w:bookmarkStart w:id="518" w:name="_Toc440359658"/>
      <w:bookmarkStart w:id="519" w:name="_Toc440632121"/>
      <w:bookmarkStart w:id="520" w:name="_Toc440875942"/>
      <w:bookmarkStart w:id="521" w:name="_Toc441130970"/>
      <w:bookmarkStart w:id="522" w:name="_Toc447269785"/>
      <w:bookmarkStart w:id="523" w:name="_Toc464120607"/>
      <w:bookmarkStart w:id="524" w:name="_Toc466970527"/>
      <w:bookmarkStart w:id="525" w:name="_Toc468462440"/>
      <w:bookmarkStart w:id="526" w:name="_Toc469482033"/>
      <w:bookmarkStart w:id="527" w:name="_Toc472411807"/>
      <w:bookmarkStart w:id="528" w:name="_Toc498588892"/>
      <w:r w:rsidRPr="00382A07">
        <w:rPr>
          <w:bCs w:val="0"/>
          <w:szCs w:val="24"/>
          <w:lang w:eastAsia="ru-RU"/>
        </w:rPr>
        <w:t xml:space="preserve">Обеспечение </w:t>
      </w:r>
      <w:r w:rsidRPr="00382A07">
        <w:rPr>
          <w:szCs w:val="24"/>
        </w:rPr>
        <w:t>исполнения</w:t>
      </w:r>
      <w:r w:rsidRPr="00382A07">
        <w:rPr>
          <w:bCs w:val="0"/>
          <w:szCs w:val="24"/>
          <w:lang w:eastAsia="ru-RU"/>
        </w:rPr>
        <w:t xml:space="preserve"> </w:t>
      </w:r>
      <w:r w:rsidR="00D12816" w:rsidRPr="00382A07">
        <w:rPr>
          <w:bCs w:val="0"/>
          <w:szCs w:val="24"/>
          <w:lang w:eastAsia="ru-RU"/>
        </w:rPr>
        <w:t xml:space="preserve">обязательств </w:t>
      </w:r>
      <w:r w:rsidR="009C744E" w:rsidRPr="00382A07">
        <w:rPr>
          <w:bCs w:val="0"/>
          <w:szCs w:val="24"/>
          <w:lang w:eastAsia="ru-RU"/>
        </w:rPr>
        <w:t>Участник</w:t>
      </w:r>
      <w:r w:rsidRPr="00382A07">
        <w:rPr>
          <w:bCs w:val="0"/>
          <w:szCs w:val="24"/>
          <w:lang w:eastAsia="ru-RU"/>
        </w:rPr>
        <w:t>а запроса предложений.</w:t>
      </w:r>
      <w:bookmarkEnd w:id="514"/>
      <w:bookmarkEnd w:id="515"/>
      <w:bookmarkEnd w:id="516"/>
      <w:bookmarkEnd w:id="517"/>
      <w:bookmarkEnd w:id="518"/>
      <w:bookmarkEnd w:id="519"/>
      <w:bookmarkEnd w:id="520"/>
      <w:bookmarkEnd w:id="521"/>
      <w:bookmarkEnd w:id="522"/>
      <w:bookmarkEnd w:id="523"/>
      <w:bookmarkEnd w:id="524"/>
      <w:bookmarkEnd w:id="525"/>
      <w:bookmarkEnd w:id="526"/>
      <w:bookmarkEnd w:id="527"/>
      <w:bookmarkEnd w:id="528"/>
    </w:p>
    <w:p w:rsidR="00932C0A" w:rsidRPr="00DB5A15" w:rsidRDefault="009C744E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932C0A" w:rsidRPr="00382A07">
        <w:rPr>
          <w:bCs w:val="0"/>
          <w:sz w:val="24"/>
          <w:szCs w:val="24"/>
        </w:rPr>
        <w:t xml:space="preserve"> </w:t>
      </w:r>
      <w:r w:rsidR="0089163E" w:rsidRPr="00382A07">
        <w:rPr>
          <w:bCs w:val="0"/>
          <w:sz w:val="24"/>
          <w:szCs w:val="24"/>
        </w:rPr>
        <w:t xml:space="preserve">запроса предложений </w:t>
      </w:r>
      <w:r w:rsidR="00932C0A" w:rsidRPr="00382A07">
        <w:rPr>
          <w:bCs w:val="0"/>
          <w:sz w:val="24"/>
          <w:szCs w:val="24"/>
        </w:rPr>
        <w:t xml:space="preserve">в составе своей </w:t>
      </w:r>
      <w:r w:rsidR="004B5EB3" w:rsidRPr="00382A07">
        <w:rPr>
          <w:bCs w:val="0"/>
          <w:sz w:val="24"/>
          <w:szCs w:val="24"/>
        </w:rPr>
        <w:t>Заявк</w:t>
      </w:r>
      <w:r w:rsidR="00932C0A" w:rsidRPr="00382A07">
        <w:rPr>
          <w:bCs w:val="0"/>
          <w:sz w:val="24"/>
          <w:szCs w:val="24"/>
        </w:rPr>
        <w:t xml:space="preserve">и представляет обеспечение </w:t>
      </w:r>
      <w:r w:rsidR="00932C0A" w:rsidRPr="00DB5A15">
        <w:rPr>
          <w:bCs w:val="0"/>
          <w:sz w:val="24"/>
          <w:szCs w:val="24"/>
        </w:rPr>
        <w:t xml:space="preserve">исполнения обязательств, связанных с участием в </w:t>
      </w:r>
      <w:r w:rsidR="0089163E" w:rsidRPr="00DB5A15">
        <w:rPr>
          <w:bCs w:val="0"/>
          <w:sz w:val="24"/>
          <w:szCs w:val="24"/>
        </w:rPr>
        <w:t>запросе предложений</w:t>
      </w:r>
      <w:r w:rsidR="00932C0A" w:rsidRPr="00DB5A15">
        <w:rPr>
          <w:bCs w:val="0"/>
          <w:sz w:val="24"/>
          <w:szCs w:val="24"/>
        </w:rPr>
        <w:t xml:space="preserve"> и подачей </w:t>
      </w:r>
      <w:r w:rsidR="004B5EB3" w:rsidRPr="00DB5A15">
        <w:rPr>
          <w:bCs w:val="0"/>
          <w:sz w:val="24"/>
          <w:szCs w:val="24"/>
        </w:rPr>
        <w:t>Заявк</w:t>
      </w:r>
      <w:r w:rsidR="00932C0A" w:rsidRPr="00DB5A15">
        <w:rPr>
          <w:bCs w:val="0"/>
          <w:sz w:val="24"/>
          <w:szCs w:val="24"/>
        </w:rPr>
        <w:t>и, на сумму не менее</w:t>
      </w:r>
      <w:r w:rsidR="004816F5" w:rsidRPr="00DB5A15">
        <w:rPr>
          <w:bCs w:val="0"/>
          <w:sz w:val="24"/>
          <w:szCs w:val="24"/>
        </w:rPr>
        <w:t xml:space="preserve"> 3</w:t>
      </w:r>
      <w:r w:rsidR="00932C0A" w:rsidRPr="00DB5A15">
        <w:rPr>
          <w:bCs w:val="0"/>
          <w:sz w:val="24"/>
          <w:szCs w:val="24"/>
        </w:rPr>
        <w:t xml:space="preserve">% от стоимости </w:t>
      </w:r>
      <w:r w:rsidR="004B5EB3" w:rsidRPr="00DB5A15">
        <w:rPr>
          <w:bCs w:val="0"/>
          <w:sz w:val="24"/>
          <w:szCs w:val="24"/>
        </w:rPr>
        <w:t>Заявк</w:t>
      </w:r>
      <w:r w:rsidR="00932C0A" w:rsidRPr="00DB5A15">
        <w:rPr>
          <w:bCs w:val="0"/>
          <w:sz w:val="24"/>
          <w:szCs w:val="24"/>
        </w:rPr>
        <w:t xml:space="preserve">и, с учетом НДС. </w:t>
      </w:r>
    </w:p>
    <w:p w:rsidR="00932C0A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DB5A15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007625">
        <w:fldChar w:fldCharType="begin"/>
      </w:r>
      <w:r w:rsidR="00007625">
        <w:instrText xml:space="preserve"> REF _Ref467168844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3.3.14.3</w:t>
      </w:r>
      <w:r w:rsidR="00007625">
        <w:fldChar w:fldCharType="end"/>
      </w:r>
      <w:r w:rsidRPr="00DB5A15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007625">
        <w:fldChar w:fldCharType="begin"/>
      </w:r>
      <w:r w:rsidR="00007625">
        <w:instrText xml:space="preserve"> REF _Ref442263553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3.3.14.4</w:t>
      </w:r>
      <w:r w:rsidR="00007625">
        <w:fldChar w:fldCharType="end"/>
      </w:r>
      <w:r w:rsidRPr="00DB5A15">
        <w:rPr>
          <w:sz w:val="24"/>
          <w:szCs w:val="24"/>
        </w:rPr>
        <w:t>). Выбор способа обеспечения исполнения обязательств, связанных с участием в Запросе предложений и подачей Заявки, осуществляется Участником</w:t>
      </w:r>
      <w:r w:rsidR="00932C0A" w:rsidRPr="00DB5A15">
        <w:rPr>
          <w:bCs w:val="0"/>
          <w:sz w:val="24"/>
          <w:szCs w:val="24"/>
        </w:rPr>
        <w:t>.</w:t>
      </w:r>
    </w:p>
    <w:p w:rsidR="006D2FCD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29" w:name="_Ref467168844"/>
      <w:r w:rsidRPr="00DB5A15">
        <w:rPr>
          <w:sz w:val="24"/>
          <w:szCs w:val="24"/>
        </w:rPr>
        <w:t xml:space="preserve">В случае, если Участник выбрал обеспечение исполнения обязательств, </w:t>
      </w:r>
      <w:r w:rsidRPr="00DB5A15">
        <w:rPr>
          <w:sz w:val="24"/>
          <w:szCs w:val="24"/>
        </w:rPr>
        <w:lastRenderedPageBreak/>
        <w:t>связанных с участием в Запросе предложений и подачей Заявки в форме соглашения о неустойке, то соглашение о неустойке должно соответствовать следующим требованиям</w:t>
      </w:r>
      <w:bookmarkEnd w:id="529"/>
      <w:r w:rsidRPr="00DB5A15">
        <w:rPr>
          <w:sz w:val="24"/>
          <w:szCs w:val="24"/>
        </w:rPr>
        <w:t>:</w:t>
      </w:r>
    </w:p>
    <w:p w:rsidR="00932C0A" w:rsidRPr="006D2FCD" w:rsidRDefault="00932C0A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sz w:val="24"/>
          <w:szCs w:val="24"/>
        </w:rPr>
      </w:pPr>
      <w:bookmarkStart w:id="530" w:name="_Ref306390343"/>
      <w:r w:rsidRPr="006D2FCD">
        <w:rPr>
          <w:sz w:val="24"/>
          <w:szCs w:val="24"/>
        </w:rPr>
        <w:t>Форма соглашения о неустойке должна</w:t>
      </w:r>
      <w:r w:rsidR="00ED01BF" w:rsidRPr="006D2FCD">
        <w:rPr>
          <w:sz w:val="24"/>
          <w:szCs w:val="24"/>
        </w:rPr>
        <w:t xml:space="preserve"> соответствовать требованиям ст</w:t>
      </w:r>
      <w:r w:rsidRPr="006D2FCD">
        <w:rPr>
          <w:sz w:val="24"/>
          <w:szCs w:val="24"/>
        </w:rPr>
        <w:t>.330, 331 Гражданского кодекса Российской Федерации</w:t>
      </w:r>
      <w:bookmarkEnd w:id="530"/>
      <w:r w:rsidR="003C2207" w:rsidRPr="006D2FCD">
        <w:rPr>
          <w:sz w:val="24"/>
          <w:szCs w:val="24"/>
        </w:rPr>
        <w:t xml:space="preserve"> и быть подготовлена по </w:t>
      </w:r>
      <w:r w:rsidR="005818B2" w:rsidRPr="006D2FCD">
        <w:rPr>
          <w:spacing w:val="-1"/>
          <w:sz w:val="24"/>
          <w:szCs w:val="24"/>
        </w:rPr>
        <w:t>форме и в соответствии с инструкциями, приведенными в настоящей Документации по запросу предложений</w:t>
      </w:r>
      <w:r w:rsidR="003C2207" w:rsidRPr="006D2FCD">
        <w:rPr>
          <w:sz w:val="24"/>
          <w:szCs w:val="24"/>
        </w:rPr>
        <w:t xml:space="preserve"> (</w:t>
      </w:r>
      <w:r w:rsidR="003C2207" w:rsidRPr="006D2FCD">
        <w:rPr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_Ref440272678 \r \h  \* MERGEFORMAT </w:instrText>
      </w:r>
      <w:r w:rsidR="00007625">
        <w:fldChar w:fldCharType="separate"/>
      </w:r>
      <w:r w:rsidR="0000216B" w:rsidRPr="0000216B">
        <w:rPr>
          <w:sz w:val="24"/>
          <w:szCs w:val="24"/>
          <w:lang w:eastAsia="ru-RU"/>
        </w:rPr>
        <w:t>5.12</w:t>
      </w:r>
      <w:r w:rsidR="00007625">
        <w:fldChar w:fldCharType="end"/>
      </w:r>
      <w:r w:rsidR="003C2207" w:rsidRPr="006D2FCD">
        <w:rPr>
          <w:sz w:val="24"/>
          <w:szCs w:val="24"/>
        </w:rPr>
        <w:t>)</w:t>
      </w:r>
      <w:r w:rsidR="000A6857" w:rsidRPr="006D2FCD">
        <w:rPr>
          <w:sz w:val="24"/>
          <w:szCs w:val="24"/>
        </w:rPr>
        <w:t>.</w:t>
      </w:r>
    </w:p>
    <w:p w:rsidR="00932C0A" w:rsidRPr="00382A07" w:rsidRDefault="00932C0A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bookmarkStart w:id="531" w:name="_Ref307586570"/>
      <w:r w:rsidRPr="00382A07">
        <w:rPr>
          <w:sz w:val="24"/>
          <w:szCs w:val="24"/>
        </w:rPr>
        <w:t>В соглашении о неустойке должно быть указано</w:t>
      </w:r>
      <w:bookmarkStart w:id="532" w:name="_Ref305753174"/>
      <w:r w:rsidRPr="00382A07">
        <w:rPr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382A07">
        <w:rPr>
          <w:sz w:val="24"/>
          <w:szCs w:val="24"/>
        </w:rPr>
        <w:t>запросе предложений</w:t>
      </w:r>
      <w:r w:rsidRPr="00382A07">
        <w:rPr>
          <w:sz w:val="24"/>
          <w:szCs w:val="24"/>
        </w:rPr>
        <w:t>:</w:t>
      </w:r>
      <w:bookmarkEnd w:id="531"/>
      <w:bookmarkEnd w:id="532"/>
    </w:p>
    <w:p w:rsidR="00932C0A" w:rsidRPr="00382A07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изменения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и, в том числе в процессе проведения переторжки, в течение срока ее действия (п.</w:t>
      </w:r>
      <w:r w:rsidR="00007625">
        <w:fldChar w:fldCharType="begin"/>
      </w:r>
      <w:r w:rsidR="00007625">
        <w:instrText xml:space="preserve"> REF _Ref306008743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3.3.4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);</w:t>
      </w:r>
    </w:p>
    <w:p w:rsidR="00932C0A" w:rsidRPr="00382A07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AA2F2F">
        <w:rPr>
          <w:bCs w:val="0"/>
          <w:sz w:val="24"/>
          <w:szCs w:val="24"/>
        </w:rPr>
        <w:t>, предоставлени</w:t>
      </w:r>
      <w:r w:rsidR="00987F8E">
        <w:rPr>
          <w:bCs w:val="0"/>
          <w:sz w:val="24"/>
          <w:szCs w:val="24"/>
        </w:rPr>
        <w:t>я</w:t>
      </w:r>
      <w:r w:rsidR="00D4486F" w:rsidRPr="00382A07">
        <w:rPr>
          <w:bCs w:val="0"/>
          <w:sz w:val="24"/>
          <w:szCs w:val="24"/>
        </w:rPr>
        <w:t xml:space="preserve"> </w:t>
      </w:r>
      <w:r w:rsidR="00AA2F2F">
        <w:rPr>
          <w:sz w:val="24"/>
          <w:szCs w:val="24"/>
        </w:rPr>
        <w:t>фальсифицированных</w:t>
      </w:r>
      <w:r w:rsidR="00AA2F2F" w:rsidRPr="00750DD1">
        <w:rPr>
          <w:sz w:val="24"/>
          <w:szCs w:val="24"/>
        </w:rPr>
        <w:t xml:space="preserve"> </w:t>
      </w:r>
      <w:r w:rsidR="00D4486F" w:rsidRPr="00382A07">
        <w:rPr>
          <w:bCs w:val="0"/>
          <w:sz w:val="24"/>
          <w:szCs w:val="24"/>
        </w:rPr>
        <w:t>документов</w:t>
      </w:r>
      <w:r w:rsidRPr="00382A07">
        <w:rPr>
          <w:bCs w:val="0"/>
          <w:sz w:val="24"/>
          <w:szCs w:val="24"/>
        </w:rPr>
        <w:t xml:space="preserve">, приведенных в составе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и;</w:t>
      </w:r>
    </w:p>
    <w:p w:rsidR="00932C0A" w:rsidRPr="002F7C72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отказа </w:t>
      </w:r>
      <w:r w:rsidR="009C744E" w:rsidRPr="002F7C72">
        <w:rPr>
          <w:bCs w:val="0"/>
          <w:sz w:val="24"/>
          <w:szCs w:val="24"/>
        </w:rPr>
        <w:t>Участник</w:t>
      </w:r>
      <w:r w:rsidR="004C5164" w:rsidRPr="002F7C72">
        <w:rPr>
          <w:bCs w:val="0"/>
          <w:sz w:val="24"/>
          <w:szCs w:val="24"/>
        </w:rPr>
        <w:t xml:space="preserve">а </w:t>
      </w:r>
      <w:r w:rsidR="007D07A7" w:rsidRPr="002F7C72">
        <w:rPr>
          <w:bCs w:val="0"/>
          <w:sz w:val="24"/>
          <w:szCs w:val="24"/>
        </w:rPr>
        <w:t xml:space="preserve">запроса </w:t>
      </w:r>
      <w:r w:rsidR="00D536DC" w:rsidRPr="002F7C72">
        <w:rPr>
          <w:bCs w:val="0"/>
          <w:sz w:val="24"/>
          <w:szCs w:val="24"/>
        </w:rPr>
        <w:t>предложений</w:t>
      </w:r>
      <w:r w:rsidR="004C5164" w:rsidRPr="002F7C72">
        <w:rPr>
          <w:bCs w:val="0"/>
          <w:sz w:val="24"/>
          <w:szCs w:val="24"/>
        </w:rPr>
        <w:t xml:space="preserve">, </w:t>
      </w:r>
      <w:r w:rsidR="004C5164" w:rsidRPr="002F7C72">
        <w:rPr>
          <w:sz w:val="24"/>
          <w:szCs w:val="24"/>
        </w:rPr>
        <w:t xml:space="preserve">чья </w:t>
      </w:r>
      <w:r w:rsidR="004B5EB3" w:rsidRPr="002F7C72">
        <w:rPr>
          <w:sz w:val="24"/>
          <w:szCs w:val="24"/>
        </w:rPr>
        <w:t>Заявк</w:t>
      </w:r>
      <w:r w:rsidR="004C5164" w:rsidRPr="002F7C72">
        <w:rPr>
          <w:sz w:val="24"/>
          <w:szCs w:val="24"/>
        </w:rPr>
        <w:t>а признана лучшей,</w:t>
      </w:r>
      <w:r w:rsidR="00D536DC" w:rsidRPr="002F7C72">
        <w:rPr>
          <w:bCs w:val="0"/>
          <w:sz w:val="24"/>
          <w:szCs w:val="24"/>
        </w:rPr>
        <w:t xml:space="preserve"> </w:t>
      </w:r>
      <w:r w:rsidRPr="002F7C72">
        <w:rPr>
          <w:bCs w:val="0"/>
          <w:sz w:val="24"/>
          <w:szCs w:val="24"/>
        </w:rPr>
        <w:t xml:space="preserve">либо </w:t>
      </w:r>
      <w:r w:rsidR="009C744E" w:rsidRPr="002F7C72">
        <w:rPr>
          <w:bCs w:val="0"/>
          <w:sz w:val="24"/>
          <w:szCs w:val="24"/>
        </w:rPr>
        <w:t>Участник</w:t>
      </w:r>
      <w:r w:rsidRPr="002F7C72">
        <w:rPr>
          <w:bCs w:val="0"/>
          <w:sz w:val="24"/>
          <w:szCs w:val="24"/>
        </w:rPr>
        <w:t xml:space="preserve">а </w:t>
      </w:r>
      <w:r w:rsidR="00D536DC" w:rsidRPr="002F7C72">
        <w:rPr>
          <w:bCs w:val="0"/>
          <w:sz w:val="24"/>
          <w:szCs w:val="24"/>
        </w:rPr>
        <w:t>запроса предложений</w:t>
      </w:r>
      <w:r w:rsidRPr="002F7C72">
        <w:rPr>
          <w:bCs w:val="0"/>
          <w:sz w:val="24"/>
          <w:szCs w:val="24"/>
        </w:rPr>
        <w:t>, давшего предпоследн</w:t>
      </w:r>
      <w:r w:rsidR="00FE5731" w:rsidRPr="002F7C72">
        <w:rPr>
          <w:bCs w:val="0"/>
          <w:sz w:val="24"/>
          <w:szCs w:val="24"/>
        </w:rPr>
        <w:t>юю</w:t>
      </w:r>
      <w:r w:rsidRPr="002F7C72">
        <w:rPr>
          <w:bCs w:val="0"/>
          <w:sz w:val="24"/>
          <w:szCs w:val="24"/>
        </w:rPr>
        <w:t xml:space="preserve"> </w:t>
      </w:r>
      <w:r w:rsidR="004B5EB3" w:rsidRPr="002F7C72">
        <w:rPr>
          <w:bCs w:val="0"/>
          <w:sz w:val="24"/>
          <w:szCs w:val="24"/>
        </w:rPr>
        <w:t>Заявк</w:t>
      </w:r>
      <w:r w:rsidR="00FE5731" w:rsidRPr="002F7C72">
        <w:rPr>
          <w:bCs w:val="0"/>
          <w:sz w:val="24"/>
          <w:szCs w:val="24"/>
        </w:rPr>
        <w:t xml:space="preserve">у </w:t>
      </w:r>
      <w:r w:rsidRPr="002F7C72">
        <w:rPr>
          <w:bCs w:val="0"/>
          <w:sz w:val="24"/>
          <w:szCs w:val="24"/>
        </w:rPr>
        <w:t xml:space="preserve">по цене при условии уклонения </w:t>
      </w:r>
      <w:r w:rsidR="009C744E" w:rsidRPr="002F7C72">
        <w:rPr>
          <w:bCs w:val="0"/>
          <w:sz w:val="24"/>
          <w:szCs w:val="24"/>
        </w:rPr>
        <w:t>Участник</w:t>
      </w:r>
      <w:r w:rsidR="004C5164" w:rsidRPr="002F7C72">
        <w:rPr>
          <w:bCs w:val="0"/>
          <w:sz w:val="24"/>
          <w:szCs w:val="24"/>
        </w:rPr>
        <w:t xml:space="preserve">а </w:t>
      </w:r>
      <w:r w:rsidR="00FE5731" w:rsidRPr="002F7C72">
        <w:rPr>
          <w:bCs w:val="0"/>
          <w:sz w:val="24"/>
          <w:szCs w:val="24"/>
        </w:rPr>
        <w:t>запроса предложений</w:t>
      </w:r>
      <w:r w:rsidR="004C5164" w:rsidRPr="002F7C72">
        <w:rPr>
          <w:bCs w:val="0"/>
          <w:sz w:val="24"/>
          <w:szCs w:val="24"/>
        </w:rPr>
        <w:t xml:space="preserve">, </w:t>
      </w:r>
      <w:r w:rsidR="004C5164" w:rsidRPr="002F7C72">
        <w:rPr>
          <w:sz w:val="24"/>
          <w:szCs w:val="24"/>
        </w:rPr>
        <w:t xml:space="preserve">чья </w:t>
      </w:r>
      <w:r w:rsidR="004B5EB3" w:rsidRPr="002F7C72">
        <w:rPr>
          <w:sz w:val="24"/>
          <w:szCs w:val="24"/>
        </w:rPr>
        <w:t>Заявк</w:t>
      </w:r>
      <w:r w:rsidR="004C5164" w:rsidRPr="002F7C72">
        <w:rPr>
          <w:sz w:val="24"/>
          <w:szCs w:val="24"/>
        </w:rPr>
        <w:t>а признана лучшей,</w:t>
      </w:r>
      <w:r w:rsidR="00FE5731" w:rsidRPr="002F7C72">
        <w:rPr>
          <w:bCs w:val="0"/>
          <w:sz w:val="24"/>
          <w:szCs w:val="24"/>
        </w:rPr>
        <w:t xml:space="preserve"> </w:t>
      </w:r>
      <w:r w:rsidRPr="002F7C72">
        <w:rPr>
          <w:bCs w:val="0"/>
          <w:sz w:val="24"/>
          <w:szCs w:val="24"/>
        </w:rPr>
        <w:t xml:space="preserve">от заключения </w:t>
      </w:r>
      <w:r w:rsidR="00123C70" w:rsidRPr="002F7C72">
        <w:rPr>
          <w:bCs w:val="0"/>
          <w:sz w:val="24"/>
          <w:szCs w:val="24"/>
        </w:rPr>
        <w:t>Договор</w:t>
      </w:r>
      <w:r w:rsidRPr="002F7C72">
        <w:rPr>
          <w:bCs w:val="0"/>
          <w:sz w:val="24"/>
          <w:szCs w:val="24"/>
        </w:rPr>
        <w:t xml:space="preserve">а либо </w:t>
      </w:r>
      <w:r w:rsidR="009C744E" w:rsidRPr="002F7C72">
        <w:rPr>
          <w:bCs w:val="0"/>
          <w:sz w:val="24"/>
          <w:szCs w:val="24"/>
        </w:rPr>
        <w:t>Участник</w:t>
      </w:r>
      <w:r w:rsidRPr="002F7C72">
        <w:rPr>
          <w:bCs w:val="0"/>
          <w:sz w:val="24"/>
          <w:szCs w:val="24"/>
        </w:rPr>
        <w:t xml:space="preserve">а </w:t>
      </w:r>
      <w:r w:rsidR="007A439E" w:rsidRPr="002F7C72">
        <w:rPr>
          <w:bCs w:val="0"/>
          <w:sz w:val="24"/>
          <w:szCs w:val="24"/>
        </w:rPr>
        <w:t>запроса предложений</w:t>
      </w:r>
      <w:r w:rsidRPr="002F7C72">
        <w:rPr>
          <w:bCs w:val="0"/>
          <w:sz w:val="24"/>
          <w:szCs w:val="24"/>
        </w:rPr>
        <w:t xml:space="preserve">, признанного единственным </w:t>
      </w:r>
      <w:r w:rsidR="009C744E" w:rsidRPr="002F7C72">
        <w:rPr>
          <w:bCs w:val="0"/>
          <w:sz w:val="24"/>
          <w:szCs w:val="24"/>
        </w:rPr>
        <w:t>Участник</w:t>
      </w:r>
      <w:r w:rsidRPr="002F7C72">
        <w:rPr>
          <w:bCs w:val="0"/>
          <w:sz w:val="24"/>
          <w:szCs w:val="24"/>
        </w:rPr>
        <w:t xml:space="preserve">ом при условии его соответствия требованиям </w:t>
      </w:r>
      <w:r w:rsidR="007D07A7" w:rsidRPr="002F7C72">
        <w:rPr>
          <w:bCs w:val="0"/>
          <w:sz w:val="24"/>
          <w:szCs w:val="24"/>
        </w:rPr>
        <w:t>Д</w:t>
      </w:r>
      <w:r w:rsidRPr="002F7C72">
        <w:rPr>
          <w:bCs w:val="0"/>
          <w:sz w:val="24"/>
          <w:szCs w:val="24"/>
        </w:rPr>
        <w:t>окументации</w:t>
      </w:r>
      <w:r w:rsidR="007D07A7" w:rsidRPr="002F7C72">
        <w:rPr>
          <w:bCs w:val="0"/>
          <w:sz w:val="24"/>
          <w:szCs w:val="24"/>
        </w:rPr>
        <w:t xml:space="preserve"> по запросу предложений</w:t>
      </w:r>
      <w:r w:rsidRPr="002F7C72">
        <w:rPr>
          <w:bCs w:val="0"/>
          <w:sz w:val="24"/>
          <w:szCs w:val="24"/>
        </w:rPr>
        <w:t xml:space="preserve">, заключить </w:t>
      </w:r>
      <w:r w:rsidR="00123C70" w:rsidRPr="002F7C72">
        <w:rPr>
          <w:bCs w:val="0"/>
          <w:sz w:val="24"/>
          <w:szCs w:val="24"/>
        </w:rPr>
        <w:t>Договор</w:t>
      </w:r>
      <w:r w:rsidRPr="002F7C72">
        <w:rPr>
          <w:bCs w:val="0"/>
          <w:sz w:val="24"/>
          <w:szCs w:val="24"/>
        </w:rPr>
        <w:t xml:space="preserve"> в установленном настоящей </w:t>
      </w:r>
      <w:r w:rsidR="007D07A7" w:rsidRPr="002F7C72">
        <w:rPr>
          <w:bCs w:val="0"/>
          <w:sz w:val="24"/>
          <w:szCs w:val="24"/>
        </w:rPr>
        <w:t>Д</w:t>
      </w:r>
      <w:r w:rsidRPr="002F7C72">
        <w:rPr>
          <w:bCs w:val="0"/>
          <w:sz w:val="24"/>
          <w:szCs w:val="24"/>
        </w:rPr>
        <w:t>окументацией порядке (п</w:t>
      </w:r>
      <w:r w:rsidR="00403042" w:rsidRPr="002F7C72">
        <w:rPr>
          <w:bCs w:val="0"/>
          <w:sz w:val="24"/>
          <w:szCs w:val="24"/>
        </w:rPr>
        <w:t>.</w:t>
      </w:r>
      <w:r w:rsidR="00991C07" w:rsidRPr="002F7C72">
        <w:rPr>
          <w:bCs w:val="0"/>
          <w:sz w:val="24"/>
          <w:szCs w:val="24"/>
        </w:rPr>
        <w:t xml:space="preserve"> </w:t>
      </w:r>
      <w:r w:rsidR="00D161E0" w:rsidRPr="002F7C72">
        <w:fldChar w:fldCharType="begin"/>
      </w:r>
      <w:r w:rsidR="00991C07" w:rsidRPr="002F7C72">
        <w:rPr>
          <w:bCs w:val="0"/>
          <w:sz w:val="24"/>
          <w:szCs w:val="24"/>
        </w:rPr>
        <w:instrText xml:space="preserve"> REF _Ref468462141 \r \h </w:instrText>
      </w:r>
      <w:r w:rsidR="002F7C72">
        <w:instrText xml:space="preserve"> \* MERGEFORMAT </w:instrText>
      </w:r>
      <w:r w:rsidR="00D161E0" w:rsidRPr="002F7C72">
        <w:fldChar w:fldCharType="separate"/>
      </w:r>
      <w:r w:rsidR="0000216B" w:rsidRPr="002F7C72">
        <w:rPr>
          <w:bCs w:val="0"/>
          <w:sz w:val="24"/>
          <w:szCs w:val="24"/>
        </w:rPr>
        <w:t>3.12</w:t>
      </w:r>
      <w:r w:rsidR="00D161E0" w:rsidRPr="002F7C72">
        <w:fldChar w:fldCharType="end"/>
      </w:r>
      <w:r w:rsidRPr="002F7C72">
        <w:rPr>
          <w:bCs w:val="0"/>
          <w:sz w:val="24"/>
          <w:szCs w:val="24"/>
        </w:rPr>
        <w:t>);</w:t>
      </w:r>
    </w:p>
    <w:p w:rsidR="002F7C72" w:rsidRPr="002F7C72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2F7C72">
        <w:rPr>
          <w:bCs w:val="0"/>
          <w:sz w:val="24"/>
          <w:szCs w:val="24"/>
        </w:rPr>
        <w:t xml:space="preserve">отказа </w:t>
      </w:r>
      <w:r w:rsidR="009C744E" w:rsidRPr="002F7C72">
        <w:rPr>
          <w:bCs w:val="0"/>
          <w:sz w:val="24"/>
          <w:szCs w:val="24"/>
        </w:rPr>
        <w:t>Участник</w:t>
      </w:r>
      <w:r w:rsidR="004C5164" w:rsidRPr="002F7C72">
        <w:rPr>
          <w:bCs w:val="0"/>
          <w:sz w:val="24"/>
          <w:szCs w:val="24"/>
        </w:rPr>
        <w:t xml:space="preserve">а </w:t>
      </w:r>
      <w:r w:rsidR="007A439E" w:rsidRPr="002F7C72">
        <w:rPr>
          <w:bCs w:val="0"/>
          <w:sz w:val="24"/>
          <w:szCs w:val="24"/>
        </w:rPr>
        <w:t>запроса предложений</w:t>
      </w:r>
      <w:r w:rsidR="004C5164" w:rsidRPr="002F7C72">
        <w:rPr>
          <w:bCs w:val="0"/>
          <w:sz w:val="24"/>
          <w:szCs w:val="24"/>
        </w:rPr>
        <w:t xml:space="preserve">, </w:t>
      </w:r>
      <w:r w:rsidR="004C5164" w:rsidRPr="002F7C72">
        <w:rPr>
          <w:sz w:val="24"/>
          <w:szCs w:val="24"/>
        </w:rPr>
        <w:t xml:space="preserve">чья </w:t>
      </w:r>
      <w:r w:rsidR="004B5EB3" w:rsidRPr="002F7C72">
        <w:rPr>
          <w:sz w:val="24"/>
          <w:szCs w:val="24"/>
        </w:rPr>
        <w:t>Заявк</w:t>
      </w:r>
      <w:r w:rsidR="004C5164" w:rsidRPr="002F7C72">
        <w:rPr>
          <w:sz w:val="24"/>
          <w:szCs w:val="24"/>
        </w:rPr>
        <w:t>а признана лучшей,</w:t>
      </w:r>
      <w:r w:rsidR="007A439E" w:rsidRPr="002F7C72">
        <w:rPr>
          <w:bCs w:val="0"/>
          <w:sz w:val="24"/>
          <w:szCs w:val="24"/>
        </w:rPr>
        <w:t xml:space="preserve"> </w:t>
      </w:r>
      <w:r w:rsidRPr="002F7C72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2F7C72">
        <w:rPr>
          <w:bCs w:val="0"/>
          <w:sz w:val="24"/>
          <w:szCs w:val="24"/>
        </w:rPr>
        <w:t>Договор</w:t>
      </w:r>
      <w:r w:rsidRPr="002F7C72">
        <w:rPr>
          <w:bCs w:val="0"/>
          <w:sz w:val="24"/>
          <w:szCs w:val="24"/>
        </w:rPr>
        <w:t>у</w:t>
      </w:r>
      <w:r w:rsidR="00B80887" w:rsidRPr="002F7C72">
        <w:rPr>
          <w:bCs w:val="0"/>
          <w:sz w:val="24"/>
          <w:szCs w:val="24"/>
        </w:rPr>
        <w:t xml:space="preserve"> (п.</w:t>
      </w:r>
      <w:r w:rsidR="00991C07" w:rsidRPr="002F7C72">
        <w:rPr>
          <w:bCs w:val="0"/>
          <w:sz w:val="24"/>
          <w:szCs w:val="24"/>
        </w:rPr>
        <w:t xml:space="preserve"> </w:t>
      </w:r>
      <w:r w:rsidR="00D161E0" w:rsidRPr="002F7C72">
        <w:rPr>
          <w:bCs w:val="0"/>
          <w:sz w:val="24"/>
          <w:szCs w:val="24"/>
        </w:rPr>
        <w:fldChar w:fldCharType="begin"/>
      </w:r>
      <w:r w:rsidR="00991C07" w:rsidRPr="002F7C72">
        <w:rPr>
          <w:bCs w:val="0"/>
          <w:sz w:val="24"/>
          <w:szCs w:val="24"/>
        </w:rPr>
        <w:instrText xml:space="preserve"> REF _Ref472412231 \r \h </w:instrText>
      </w:r>
      <w:r w:rsidR="002F7C72">
        <w:rPr>
          <w:bCs w:val="0"/>
          <w:sz w:val="24"/>
          <w:szCs w:val="24"/>
        </w:rPr>
        <w:instrText xml:space="preserve"> \* MERGEFORMAT </w:instrText>
      </w:r>
      <w:r w:rsidR="00D161E0" w:rsidRPr="002F7C72">
        <w:rPr>
          <w:bCs w:val="0"/>
          <w:sz w:val="24"/>
          <w:szCs w:val="24"/>
        </w:rPr>
      </w:r>
      <w:r w:rsidR="00D161E0" w:rsidRPr="002F7C72">
        <w:rPr>
          <w:bCs w:val="0"/>
          <w:sz w:val="24"/>
          <w:szCs w:val="24"/>
        </w:rPr>
        <w:fldChar w:fldCharType="separate"/>
      </w:r>
      <w:r w:rsidR="0000216B" w:rsidRPr="002F7C72">
        <w:rPr>
          <w:bCs w:val="0"/>
          <w:sz w:val="24"/>
          <w:szCs w:val="24"/>
        </w:rPr>
        <w:t>3.13</w:t>
      </w:r>
      <w:r w:rsidR="00D161E0" w:rsidRPr="002F7C72">
        <w:rPr>
          <w:bCs w:val="0"/>
          <w:sz w:val="24"/>
          <w:szCs w:val="24"/>
        </w:rPr>
        <w:fldChar w:fldCharType="end"/>
      </w:r>
      <w:r w:rsidR="00B80887" w:rsidRPr="002F7C72">
        <w:rPr>
          <w:bCs w:val="0"/>
          <w:sz w:val="24"/>
          <w:szCs w:val="24"/>
        </w:rPr>
        <w:t>)</w:t>
      </w:r>
      <w:r w:rsidR="002F7C72" w:rsidRPr="002F7C72">
        <w:rPr>
          <w:bCs w:val="0"/>
          <w:sz w:val="24"/>
          <w:szCs w:val="24"/>
        </w:rPr>
        <w:t>;</w:t>
      </w:r>
    </w:p>
    <w:p w:rsidR="00932C0A" w:rsidRPr="002F7C72" w:rsidRDefault="002F7C72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2F7C72">
        <w:rPr>
          <w:snapToGrid w:val="0"/>
          <w:sz w:val="24"/>
          <w:szCs w:val="24"/>
          <w:lang w:eastAsia="x-none"/>
        </w:rPr>
        <w:t xml:space="preserve">отказа </w:t>
      </w:r>
      <w:r w:rsidRPr="002F7C72">
        <w:rPr>
          <w:sz w:val="24"/>
          <w:szCs w:val="24"/>
          <w:lang w:val="x-none" w:eastAsia="x-none"/>
        </w:rPr>
        <w:t xml:space="preserve">Победителя или </w:t>
      </w:r>
      <w:r w:rsidRPr="002F7C72">
        <w:rPr>
          <w:sz w:val="24"/>
          <w:szCs w:val="24"/>
          <w:lang w:eastAsia="x-none"/>
        </w:rPr>
        <w:t>У</w:t>
      </w:r>
      <w:r w:rsidRPr="002F7C72">
        <w:rPr>
          <w:sz w:val="24"/>
          <w:szCs w:val="24"/>
          <w:lang w:val="x-none" w:eastAsia="x-none"/>
        </w:rPr>
        <w:t xml:space="preserve">частника, признанного единственным </w:t>
      </w:r>
      <w:r w:rsidRPr="002F7C72">
        <w:rPr>
          <w:sz w:val="24"/>
          <w:szCs w:val="24"/>
          <w:lang w:eastAsia="x-none"/>
        </w:rPr>
        <w:t>У</w:t>
      </w:r>
      <w:r w:rsidRPr="002F7C72">
        <w:rPr>
          <w:sz w:val="24"/>
          <w:szCs w:val="24"/>
          <w:lang w:val="x-none" w:eastAsia="x-none"/>
        </w:rPr>
        <w:t xml:space="preserve">частником при условии его соответствия требованиям </w:t>
      </w:r>
      <w:r w:rsidRPr="002F7C72">
        <w:rPr>
          <w:sz w:val="24"/>
          <w:szCs w:val="24"/>
          <w:lang w:eastAsia="x-none"/>
        </w:rPr>
        <w:t>Д</w:t>
      </w:r>
      <w:r w:rsidRPr="002F7C72">
        <w:rPr>
          <w:sz w:val="24"/>
          <w:szCs w:val="24"/>
          <w:lang w:val="x-none" w:eastAsia="x-none"/>
        </w:rPr>
        <w:t>окументации</w:t>
      </w:r>
      <w:r w:rsidRPr="002F7C72">
        <w:rPr>
          <w:sz w:val="24"/>
          <w:szCs w:val="24"/>
          <w:lang w:eastAsia="x-none"/>
        </w:rPr>
        <w:t xml:space="preserve"> по запросу предложений</w:t>
      </w:r>
      <w:r w:rsidRPr="002F7C72">
        <w:rPr>
          <w:sz w:val="24"/>
          <w:szCs w:val="24"/>
        </w:rPr>
        <w:t>,</w:t>
      </w:r>
      <w:r w:rsidRPr="002F7C72">
        <w:rPr>
          <w:snapToGrid w:val="0"/>
          <w:sz w:val="24"/>
          <w:szCs w:val="24"/>
          <w:lang w:eastAsia="x-none"/>
        </w:rPr>
        <w:t xml:space="preserve"> предоставить в течение 10 дней </w:t>
      </w:r>
      <w:r w:rsidRPr="002F7C72">
        <w:rPr>
          <w:sz w:val="24"/>
          <w:szCs w:val="24"/>
        </w:rPr>
        <w:t>с момента размещения соответствующей информации о подведении итогов</w:t>
      </w:r>
      <w:r w:rsidRPr="002F7C72">
        <w:rPr>
          <w:snapToGrid w:val="0"/>
          <w:sz w:val="24"/>
          <w:szCs w:val="24"/>
          <w:lang w:eastAsia="x-none"/>
        </w:rPr>
        <w:t xml:space="preserve"> документальное подтверждение </w:t>
      </w:r>
      <w:r w:rsidRPr="002F7C72">
        <w:rPr>
          <w:i/>
          <w:iCs/>
          <w:sz w:val="24"/>
          <w:szCs w:val="24"/>
        </w:rPr>
        <w:t>полномочий на поставку продукции от производителя(ей) продукции по договору</w:t>
      </w:r>
      <w:r w:rsidR="00311F48" w:rsidRPr="002F7C72">
        <w:rPr>
          <w:bCs w:val="0"/>
          <w:sz w:val="24"/>
          <w:szCs w:val="24"/>
        </w:rPr>
        <w:t>.</w:t>
      </w:r>
    </w:p>
    <w:p w:rsidR="00932C0A" w:rsidRPr="00382A07" w:rsidRDefault="00932C0A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  <w:shd w:val="clear" w:color="auto" w:fill="FFFF99"/>
        </w:rPr>
      </w:pPr>
      <w:bookmarkStart w:id="533" w:name="_Ref307563802"/>
      <w:r w:rsidRPr="00382A07">
        <w:rPr>
          <w:sz w:val="24"/>
          <w:szCs w:val="24"/>
        </w:rPr>
        <w:t xml:space="preserve">В случаях, указанных </w:t>
      </w:r>
      <w:r w:rsidRPr="00CA44AD">
        <w:rPr>
          <w:sz w:val="24"/>
          <w:szCs w:val="24"/>
        </w:rPr>
        <w:t xml:space="preserve">в п. </w:t>
      </w:r>
      <w:r w:rsidR="00007625">
        <w:fldChar w:fldCharType="begin"/>
      </w:r>
      <w:r w:rsidR="00007625">
        <w:instrText xml:space="preserve"> REF _Ref305753174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3.3.14.3.2</w:t>
      </w:r>
      <w:r w:rsidR="00007625">
        <w:fldChar w:fldCharType="end"/>
      </w:r>
      <w:r w:rsidRPr="00CA44AD">
        <w:rPr>
          <w:sz w:val="24"/>
          <w:szCs w:val="24"/>
        </w:rPr>
        <w:t xml:space="preserve"> </w:t>
      </w:r>
      <w:r w:rsidR="009C744E" w:rsidRPr="00CA44AD">
        <w:rPr>
          <w:sz w:val="24"/>
          <w:szCs w:val="24"/>
        </w:rPr>
        <w:t>Участник</w:t>
      </w:r>
      <w:r w:rsidRPr="00CA44AD">
        <w:rPr>
          <w:sz w:val="24"/>
          <w:szCs w:val="24"/>
        </w:rPr>
        <w:t xml:space="preserve"> обязан выплатить Заказчику неустойку в размере </w:t>
      </w:r>
      <w:bookmarkEnd w:id="533"/>
      <w:r w:rsidR="000A7A8E" w:rsidRPr="00CA44AD">
        <w:rPr>
          <w:sz w:val="24"/>
          <w:szCs w:val="24"/>
        </w:rPr>
        <w:t>3% от стоимости Заявки, с учетом</w:t>
      </w:r>
      <w:r w:rsidR="000A7A8E" w:rsidRPr="00382A07">
        <w:rPr>
          <w:sz w:val="24"/>
          <w:szCs w:val="24"/>
        </w:rPr>
        <w:t xml:space="preserve"> НДС.</w:t>
      </w:r>
    </w:p>
    <w:p w:rsidR="00932C0A" w:rsidRPr="00382A07" w:rsidRDefault="009C744E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bookmarkStart w:id="534" w:name="_Ref299109207"/>
      <w:bookmarkStart w:id="535" w:name="_Ref307563826"/>
      <w:r w:rsidRPr="00382A07">
        <w:rPr>
          <w:sz w:val="24"/>
          <w:szCs w:val="24"/>
        </w:rPr>
        <w:t>Участник</w:t>
      </w:r>
      <w:r w:rsidR="00932C0A" w:rsidRPr="00382A07">
        <w:rPr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534"/>
      <w:bookmarkEnd w:id="535"/>
    </w:p>
    <w:p w:rsidR="008D1B83" w:rsidRPr="00382A07" w:rsidRDefault="008D1B83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r w:rsidRPr="00382A07">
        <w:rPr>
          <w:sz w:val="24"/>
          <w:szCs w:val="24"/>
        </w:rPr>
        <w:t>Участник должен предоставить оригинал соглашения о неустойке (</w:t>
      </w:r>
      <w:r w:rsidRPr="00382A07">
        <w:rPr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00216B" w:rsidRPr="0000216B">
        <w:rPr>
          <w:sz w:val="24"/>
          <w:szCs w:val="24"/>
          <w:lang w:eastAsia="ru-RU"/>
        </w:rPr>
        <w:t>5.12</w:t>
      </w:r>
      <w:r w:rsidR="00007625">
        <w:fldChar w:fldCharType="end"/>
      </w:r>
      <w:r w:rsidRPr="00382A07">
        <w:rPr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382A07">
        <w:rPr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_Ref441574460 \r \h  \* MERGEFORMAT </w:instrText>
      </w:r>
      <w:r w:rsidR="00007625">
        <w:fldChar w:fldCharType="separate"/>
      </w:r>
      <w:r w:rsidR="0000216B" w:rsidRPr="0000216B">
        <w:rPr>
          <w:sz w:val="24"/>
          <w:szCs w:val="24"/>
          <w:lang w:eastAsia="ru-RU"/>
        </w:rPr>
        <w:t>5.13</w:t>
      </w:r>
      <w:r w:rsidR="00007625">
        <w:fldChar w:fldCharType="end"/>
      </w:r>
      <w:r w:rsidRPr="00382A07">
        <w:rPr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3.4.1.3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по адресу: </w:t>
      </w:r>
      <w:r w:rsidR="00672B75" w:rsidRPr="00D80A5F">
        <w:rPr>
          <w:iCs/>
          <w:sz w:val="24"/>
          <w:szCs w:val="24"/>
        </w:rPr>
        <w:t xml:space="preserve">РФ, 156961, г. Кострома, проспект Мира, </w:t>
      </w:r>
      <w:r w:rsidR="00672B75" w:rsidRPr="00F25259">
        <w:rPr>
          <w:iCs/>
          <w:sz w:val="24"/>
          <w:szCs w:val="24"/>
        </w:rPr>
        <w:t>53</w:t>
      </w:r>
      <w:r w:rsidR="00672B75" w:rsidRPr="00F25259">
        <w:rPr>
          <w:sz w:val="24"/>
          <w:szCs w:val="24"/>
        </w:rPr>
        <w:t>, каб. №</w:t>
      </w:r>
      <w:r w:rsidR="00672B75">
        <w:rPr>
          <w:sz w:val="24"/>
          <w:szCs w:val="24"/>
        </w:rPr>
        <w:t xml:space="preserve"> </w:t>
      </w:r>
      <w:r w:rsidR="00672B75" w:rsidRPr="00F25259">
        <w:rPr>
          <w:sz w:val="24"/>
          <w:szCs w:val="24"/>
        </w:rPr>
        <w:t>31</w:t>
      </w:r>
      <w:r w:rsidR="00672B75" w:rsidRPr="001513EF">
        <w:rPr>
          <w:sz w:val="24"/>
          <w:szCs w:val="24"/>
        </w:rPr>
        <w:t xml:space="preserve">8, исполнительный сотрудник - </w:t>
      </w:r>
      <w:r w:rsidR="00672B75">
        <w:rPr>
          <w:sz w:val="24"/>
          <w:szCs w:val="24"/>
        </w:rPr>
        <w:t>Дейтер Инна Константиновна</w:t>
      </w:r>
      <w:r w:rsidR="00672B75" w:rsidRPr="00F25259">
        <w:rPr>
          <w:sz w:val="24"/>
          <w:szCs w:val="24"/>
        </w:rPr>
        <w:t xml:space="preserve">, контактный телефон (4942) </w:t>
      </w:r>
      <w:r w:rsidR="00672B75">
        <w:rPr>
          <w:sz w:val="24"/>
          <w:szCs w:val="24"/>
        </w:rPr>
        <w:t>396-48</w:t>
      </w:r>
      <w:r w:rsidR="00672B75" w:rsidRPr="00912492">
        <w:rPr>
          <w:sz w:val="24"/>
          <w:szCs w:val="24"/>
        </w:rPr>
        <w:t>2</w:t>
      </w:r>
      <w:r w:rsidRPr="00382A07">
        <w:rPr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Пометка «</w:t>
      </w:r>
      <w:r w:rsidRPr="00382A07">
        <w:rPr>
          <w:bCs w:val="0"/>
          <w:sz w:val="24"/>
          <w:szCs w:val="24"/>
        </w:rPr>
        <w:t xml:space="preserve"> Соглашение о неустойке</w:t>
      </w:r>
      <w:r w:rsidRPr="00382A07">
        <w:rPr>
          <w:sz w:val="24"/>
          <w:szCs w:val="24"/>
        </w:rPr>
        <w:t>»;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007625">
        <w:fldChar w:fldCharType="begin"/>
      </w:r>
      <w:r w:rsidR="00007625">
        <w:instrText xml:space="preserve"> REF _Ref191386085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1.1.1</w:t>
      </w:r>
      <w:r w:rsidR="00007625">
        <w:fldChar w:fldCharType="end"/>
      </w:r>
      <w:r w:rsidRPr="00382A07">
        <w:rPr>
          <w:sz w:val="24"/>
          <w:szCs w:val="24"/>
        </w:rPr>
        <w:t>;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полное фирменное наименование Участника и его почтовый адрес;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предмет Договора в соответствии с пунктом </w:t>
      </w:r>
      <w:r w:rsidR="00007625">
        <w:fldChar w:fldCharType="begin"/>
      </w:r>
      <w:r w:rsidR="00007625">
        <w:instrText xml:space="preserve"> REF _Ref303323780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1.1.4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8D1B83" w:rsidRPr="00DB5A15" w:rsidRDefault="008D1B83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 xml:space="preserve">Предоставление оригинала соглашения о неустойке без Расписки сдачи-приемки соглашения о неустойке будет считаться Организатором как не предоставление соглашения о неустойке, и повлечет за собой последствия, </w:t>
      </w:r>
      <w:r w:rsidRPr="00DB5A15">
        <w:rPr>
          <w:sz w:val="24"/>
          <w:szCs w:val="24"/>
        </w:rPr>
        <w:t xml:space="preserve">указанные в п. </w:t>
      </w:r>
      <w:r w:rsidR="00007625">
        <w:fldChar w:fldCharType="begin"/>
      </w:r>
      <w:r w:rsidR="00007625">
        <w:instrText xml:space="preserve"> REF _Ref467569911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3.3.14.5</w:t>
      </w:r>
      <w:r w:rsidR="00007625">
        <w:fldChar w:fldCharType="end"/>
      </w:r>
      <w:r w:rsidRPr="00DB5A15">
        <w:rPr>
          <w:sz w:val="24"/>
          <w:szCs w:val="24"/>
        </w:rPr>
        <w:t xml:space="preserve"> настоящей Документации.</w:t>
      </w:r>
    </w:p>
    <w:p w:rsidR="006D2FCD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536" w:name="_Ref442263553"/>
      <w:bookmarkStart w:id="537" w:name="_Ref442188624"/>
      <w:r w:rsidRPr="00DB5A15">
        <w:rPr>
          <w:sz w:val="24"/>
          <w:szCs w:val="24"/>
        </w:rPr>
        <w:t>В случае,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36"/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00216B" w:rsidRPr="0000216B">
        <w:rPr>
          <w:szCs w:val="24"/>
        </w:rPr>
        <w:t>3.4.1.3</w:t>
      </w:r>
      <w:r w:rsidR="00007625">
        <w:fldChar w:fldCharType="end"/>
      </w:r>
      <w:r w:rsidRPr="00DB5A15">
        <w:rPr>
          <w:szCs w:val="24"/>
        </w:rPr>
        <w:t xml:space="preserve">). В случае, если на момент истечения срока окончания приема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00216B" w:rsidRPr="0000216B">
        <w:rPr>
          <w:szCs w:val="24"/>
        </w:rPr>
        <w:t>3.4.1.3</w:t>
      </w:r>
      <w:r w:rsidR="00007625">
        <w:fldChar w:fldCharType="end"/>
      </w:r>
      <w:r w:rsidRPr="00DB5A15">
        <w:rPr>
          <w:szCs w:val="24"/>
        </w:rPr>
        <w:t>) денежные средства, перечисляемые Участником в качестве обеспечения исполнения обязательств, связанных с участием в Запросе предложений и подачей Заявки, не поступили на расчетный счет Заказчика, Участнику отказывается в допуске к участию в Запросе предложений.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szCs w:val="24"/>
        </w:rPr>
        <w:t>Денежные средства вносятся Участником на расчетный счет Заказчика, факт внесения Участником денежных средств в качестве обеспечения исполнения обязательств, связанных с участием в Запросе предложений и подачей Заявки,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исполнения обязательств, связанных с участием в Запросе предложений 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Запросе предложений и подачей Заявки,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средств в качестве обеспечения исполнения обязательств, связанных с участием в Запросе предложений и подачей Заявки, Участнику отказывается в допуске к участию в Запросе предложений.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DB5A15">
        <w:rPr>
          <w:szCs w:val="24"/>
        </w:rPr>
        <w:t>исполнения обязательств, связанных с участием в Запросе предложений и подачей Заявки,</w:t>
      </w:r>
      <w:r w:rsidRPr="00DB5A15">
        <w:rPr>
          <w:rFonts w:eastAsia="Calibri"/>
          <w:szCs w:val="24"/>
          <w:lang w:eastAsia="en-US"/>
        </w:rPr>
        <w:t xml:space="preserve"> копию </w:t>
      </w:r>
      <w:r w:rsidRPr="00DB5A15">
        <w:rPr>
          <w:szCs w:val="24"/>
        </w:rPr>
        <w:t>платежного</w:t>
      </w:r>
      <w:r w:rsidRPr="00DB5A15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007625">
        <w:fldChar w:fldCharType="begin"/>
      </w:r>
      <w:r w:rsidR="00007625">
        <w:instrText xml:space="preserve"> REF _Ref55335823 \r \h  \* MERGEFORMAT </w:instrText>
      </w:r>
      <w:r w:rsidR="00007625">
        <w:fldChar w:fldCharType="separate"/>
      </w:r>
      <w:r w:rsidR="0000216B" w:rsidRPr="0000216B">
        <w:rPr>
          <w:rFonts w:eastAsia="Calibri"/>
          <w:szCs w:val="24"/>
          <w:lang w:eastAsia="en-US"/>
        </w:rPr>
        <w:t>5.6</w:t>
      </w:r>
      <w:r w:rsidR="00007625">
        <w:fldChar w:fldCharType="end"/>
      </w:r>
      <w:r w:rsidRPr="00DB5A15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672B75" w:rsidRPr="00581674">
        <w:rPr>
          <w:rFonts w:eastAsia="Calibri"/>
          <w:szCs w:val="24"/>
          <w:lang w:eastAsia="en-US"/>
        </w:rPr>
        <w:t xml:space="preserve">специалисту 2-й категории отдела закупочной деятельности филиала ПАО «МРСК Центра» - «Костромаэнерго» </w:t>
      </w:r>
      <w:r w:rsidR="00672B75">
        <w:rPr>
          <w:rFonts w:eastAsia="Calibri"/>
          <w:szCs w:val="24"/>
          <w:lang w:eastAsia="en-US"/>
        </w:rPr>
        <w:t>Дейтер Инне Константиновне</w:t>
      </w:r>
      <w:r w:rsidR="00672B75" w:rsidRPr="00581674">
        <w:rPr>
          <w:rFonts w:eastAsia="Calibri"/>
          <w:szCs w:val="24"/>
          <w:lang w:eastAsia="en-US"/>
        </w:rPr>
        <w:t xml:space="preserve"> - контактный телефон (4942) 396-</w:t>
      </w:r>
      <w:r w:rsidR="00672B75">
        <w:rPr>
          <w:rFonts w:eastAsia="Calibri"/>
          <w:szCs w:val="24"/>
          <w:lang w:eastAsia="en-US"/>
        </w:rPr>
        <w:t>482</w:t>
      </w:r>
      <w:r w:rsidR="00672B75" w:rsidRPr="00581674">
        <w:rPr>
          <w:rFonts w:eastAsia="Calibri"/>
          <w:szCs w:val="24"/>
          <w:lang w:eastAsia="en-US"/>
        </w:rPr>
        <w:t xml:space="preserve">, адрес электронной почты: </w:t>
      </w:r>
      <w:r w:rsidR="00672B75" w:rsidRPr="0084149A">
        <w:rPr>
          <w:rStyle w:val="a7"/>
        </w:rPr>
        <w:t>Deyter.</w:t>
      </w:r>
      <w:r w:rsidR="00672B75">
        <w:rPr>
          <w:rStyle w:val="a7"/>
          <w:lang w:val="en-US"/>
        </w:rPr>
        <w:t>IK</w:t>
      </w:r>
      <w:r w:rsidR="00672B75" w:rsidRPr="00E947C9">
        <w:rPr>
          <w:rStyle w:val="a7"/>
        </w:rPr>
        <w:t>@</w:t>
      </w:r>
      <w:r w:rsidR="00672B75" w:rsidRPr="00E947C9">
        <w:rPr>
          <w:rStyle w:val="a7"/>
          <w:lang w:val="en-US"/>
        </w:rPr>
        <w:t>mrsk</w:t>
      </w:r>
      <w:r w:rsidR="00672B75" w:rsidRPr="00E947C9">
        <w:rPr>
          <w:rStyle w:val="a7"/>
        </w:rPr>
        <w:t>-1.</w:t>
      </w:r>
      <w:r w:rsidR="00672B75" w:rsidRPr="00E947C9">
        <w:rPr>
          <w:rStyle w:val="a7"/>
          <w:lang w:val="en-US"/>
        </w:rPr>
        <w:t>ru</w:t>
      </w:r>
      <w:r w:rsidRPr="00DB5A15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DB5A15">
        <w:rPr>
          <w:szCs w:val="24"/>
        </w:rPr>
        <w:t xml:space="preserve">до момента истечения срока окончания приема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00216B" w:rsidRPr="0000216B">
        <w:rPr>
          <w:szCs w:val="24"/>
        </w:rPr>
        <w:t>3.4.1.3</w:t>
      </w:r>
      <w:r w:rsidR="00007625">
        <w:fldChar w:fldCharType="end"/>
      </w:r>
      <w:r w:rsidRPr="00DB5A15">
        <w:rPr>
          <w:szCs w:val="24"/>
        </w:rPr>
        <w:t>).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38" w:name="_Ref468973820"/>
      <w:r w:rsidRPr="00DB5A15">
        <w:rPr>
          <w:rFonts w:eastAsia="Calibri"/>
          <w:szCs w:val="24"/>
          <w:lang w:eastAsia="en-US"/>
        </w:rPr>
        <w:t>Реквизиты</w:t>
      </w:r>
      <w:r w:rsidRPr="00DB5A15">
        <w:rPr>
          <w:szCs w:val="24"/>
        </w:rPr>
        <w:t xml:space="preserve"> Заказчика для перечисления денежных средств в качестве обеспечения обязательств, связанных с участием в Запросе предложений и подачей Заявки:</w:t>
      </w:r>
      <w:bookmarkEnd w:id="538"/>
    </w:p>
    <w:p w:rsidR="00672B75" w:rsidRPr="001247C0" w:rsidRDefault="00672B75" w:rsidP="00672B75">
      <w:pPr>
        <w:pStyle w:val="aff6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  <w:u w:val="single"/>
        </w:rPr>
      </w:pPr>
      <w:r w:rsidRPr="001247C0">
        <w:rPr>
          <w:sz w:val="24"/>
          <w:szCs w:val="24"/>
          <w:u w:val="single"/>
        </w:rPr>
        <w:lastRenderedPageBreak/>
        <w:t xml:space="preserve">Получатель платежа: </w:t>
      </w:r>
      <w:r w:rsidRPr="00330CCB">
        <w:rPr>
          <w:sz w:val="24"/>
          <w:szCs w:val="24"/>
          <w:u w:val="single"/>
        </w:rPr>
        <w:t>Филиал ПАО «МРСК Центра» - «Костромаэнерго»</w:t>
      </w:r>
    </w:p>
    <w:p w:rsidR="00672B75" w:rsidRPr="001247C0" w:rsidRDefault="00672B75" w:rsidP="00672B75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before="240" w:line="240" w:lineRule="auto"/>
        <w:ind w:left="2846" w:hanging="357"/>
        <w:rPr>
          <w:sz w:val="24"/>
          <w:szCs w:val="24"/>
        </w:rPr>
      </w:pPr>
      <w:r w:rsidRPr="001247C0">
        <w:rPr>
          <w:sz w:val="24"/>
          <w:szCs w:val="24"/>
        </w:rPr>
        <w:t>ИНН/КПП: 6901067107/440102001</w:t>
      </w:r>
    </w:p>
    <w:p w:rsidR="00672B75" w:rsidRPr="001247C0" w:rsidRDefault="00672B75" w:rsidP="00672B75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  <w:rPr>
          <w:highlight w:val="red"/>
        </w:rPr>
      </w:pPr>
      <w:r w:rsidRPr="001247C0">
        <w:rPr>
          <w:sz w:val="24"/>
          <w:szCs w:val="24"/>
        </w:rPr>
        <w:t>р/с: 40702810829000001175 в отделении №8640 ПАО Сбербанк России</w:t>
      </w:r>
    </w:p>
    <w:p w:rsidR="00672B75" w:rsidRPr="001247C0" w:rsidRDefault="00672B75" w:rsidP="00672B75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r w:rsidRPr="001247C0">
        <w:rPr>
          <w:sz w:val="24"/>
          <w:szCs w:val="24"/>
        </w:rPr>
        <w:t>БИК: 043469623</w:t>
      </w:r>
    </w:p>
    <w:p w:rsidR="006D2FCD" w:rsidRPr="00DB5A15" w:rsidRDefault="00672B75" w:rsidP="00672B75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r w:rsidRPr="001247C0">
        <w:rPr>
          <w:sz w:val="24"/>
          <w:szCs w:val="24"/>
        </w:rPr>
        <w:t>к/с: 30101810200000000623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rFonts w:eastAsia="Calibri"/>
          <w:szCs w:val="24"/>
          <w:lang w:eastAsia="en-US"/>
        </w:rPr>
        <w:t>Предоставленное</w:t>
      </w:r>
      <w:r w:rsidRPr="00DB5A15">
        <w:rPr>
          <w:szCs w:val="24"/>
        </w:rPr>
        <w:t xml:space="preserve"> Участником обеспечение исполнения обязательств, связанных с участием в Запросе предложений 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DB5A15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Pr="00DB5A15">
        <w:rPr>
          <w:szCs w:val="24"/>
        </w:rPr>
        <w:t>Запросе предложений</w:t>
      </w:r>
      <w:r w:rsidRPr="00DB5A15">
        <w:rPr>
          <w:sz w:val="24"/>
          <w:szCs w:val="24"/>
        </w:rPr>
        <w:t>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Pr="00DB5A15">
        <w:rPr>
          <w:szCs w:val="24"/>
        </w:rPr>
        <w:t>Запросе предложений</w:t>
      </w:r>
      <w:r w:rsidRPr="00DB5A15">
        <w:rPr>
          <w:sz w:val="24"/>
          <w:szCs w:val="24"/>
        </w:rPr>
        <w:t xml:space="preserve"> несостоявшимся;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DB5A15">
        <w:rPr>
          <w:color w:val="FF0000"/>
          <w:sz w:val="24"/>
          <w:szCs w:val="24"/>
        </w:rPr>
        <w:t xml:space="preserve"> </w:t>
      </w:r>
      <w:r w:rsidRPr="00DB5A15">
        <w:rPr>
          <w:sz w:val="24"/>
          <w:szCs w:val="24"/>
        </w:rPr>
        <w:t xml:space="preserve">(раздел </w:t>
      </w:r>
      <w:r w:rsidR="00007625">
        <w:fldChar w:fldCharType="begin"/>
      </w:r>
      <w:r w:rsidR="00007625">
        <w:instrText xml:space="preserve"> REF _Ref306140451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3.14</w:t>
      </w:r>
      <w:r w:rsidR="00007625">
        <w:fldChar w:fldCharType="end"/>
      </w:r>
      <w:r w:rsidRPr="00DB5A15">
        <w:rPr>
          <w:sz w:val="24"/>
          <w:szCs w:val="24"/>
        </w:rPr>
        <w:t>);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932C0A" w:rsidRPr="00382A07" w:rsidRDefault="00953987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539" w:name="_Ref467569911"/>
      <w:r w:rsidRPr="00DB5A15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обязательств требованиям настоящей</w:t>
      </w:r>
      <w:r w:rsidRPr="00382A07">
        <w:rPr>
          <w:sz w:val="24"/>
          <w:szCs w:val="24"/>
        </w:rPr>
        <w:t xml:space="preserve"> документации, является основанием для отклонения Заявки Участника без рассмотрения по существу</w:t>
      </w:r>
      <w:r w:rsidR="00932C0A" w:rsidRPr="00382A07">
        <w:rPr>
          <w:bCs w:val="0"/>
          <w:sz w:val="24"/>
          <w:szCs w:val="24"/>
        </w:rPr>
        <w:t>.</w:t>
      </w:r>
      <w:bookmarkEnd w:id="537"/>
      <w:bookmarkEnd w:id="539"/>
    </w:p>
    <w:p w:rsidR="00717F60" w:rsidRPr="00382A07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40" w:name="_Ref305973214"/>
      <w:bookmarkStart w:id="541" w:name="_Toc498588893"/>
      <w:r w:rsidRPr="00382A07">
        <w:t>Подача Заявок и их прием</w:t>
      </w:r>
      <w:bookmarkStart w:id="542" w:name="_Ref56229451"/>
      <w:bookmarkEnd w:id="513"/>
      <w:bookmarkEnd w:id="540"/>
      <w:bookmarkEnd w:id="541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43" w:name="_Toc439323707"/>
      <w:bookmarkStart w:id="544" w:name="_Toc440357105"/>
      <w:bookmarkStart w:id="545" w:name="_Toc440359660"/>
      <w:bookmarkStart w:id="546" w:name="_Toc440632123"/>
      <w:bookmarkStart w:id="547" w:name="_Toc440875944"/>
      <w:bookmarkStart w:id="548" w:name="_Toc441130972"/>
      <w:bookmarkStart w:id="549" w:name="_Toc447269787"/>
      <w:bookmarkStart w:id="550" w:name="_Toc464120609"/>
      <w:bookmarkStart w:id="551" w:name="_Toc466970529"/>
      <w:bookmarkStart w:id="552" w:name="_Toc468462442"/>
      <w:bookmarkStart w:id="553" w:name="_Toc469482035"/>
      <w:bookmarkStart w:id="554" w:name="_Toc472411809"/>
      <w:bookmarkStart w:id="555" w:name="_Toc498588894"/>
      <w:r w:rsidRPr="00382A07">
        <w:rPr>
          <w:szCs w:val="24"/>
        </w:rPr>
        <w:t>Подача Заявок через ЭТП</w:t>
      </w:r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  <w:bookmarkEnd w:id="555"/>
    </w:p>
    <w:p w:rsidR="00717F60" w:rsidRPr="00382A07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382A07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ом через ЭТП в отсканированном виде</w:t>
      </w:r>
      <w:r w:rsidR="005436EC" w:rsidRPr="00382A07">
        <w:rPr>
          <w:bCs w:val="0"/>
          <w:sz w:val="24"/>
          <w:szCs w:val="24"/>
        </w:rPr>
        <w:t xml:space="preserve"> (за исключением файла копии Анкеты Участника запроса предложений, выполненного в формате MS Word)</w:t>
      </w:r>
      <w:r w:rsidRPr="00382A07">
        <w:rPr>
          <w:bCs w:val="0"/>
          <w:sz w:val="24"/>
          <w:szCs w:val="24"/>
        </w:rPr>
        <w:t xml:space="preserve"> в доступном для прочтения формате (предпочтительнее формат *.pdf,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382A07">
        <w:rPr>
          <w:bCs w:val="0"/>
          <w:sz w:val="24"/>
          <w:szCs w:val="24"/>
        </w:rPr>
        <w:t xml:space="preserve">электронных </w:t>
      </w:r>
      <w:r w:rsidRPr="00382A07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382A07" w:rsidRDefault="004B5EB3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56" w:name="_Ref440289953"/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 xml:space="preserve">и на ЭТП могут быть поданы до </w:t>
      </w:r>
      <w:r w:rsidR="002B5044" w:rsidRPr="00382A07">
        <w:rPr>
          <w:b/>
          <w:bCs w:val="0"/>
          <w:sz w:val="24"/>
          <w:szCs w:val="24"/>
        </w:rPr>
        <w:t xml:space="preserve">12 часов 00 минут </w:t>
      </w:r>
      <w:r w:rsidR="005818B2" w:rsidRPr="00013107">
        <w:rPr>
          <w:b/>
          <w:bCs w:val="0"/>
          <w:sz w:val="24"/>
          <w:szCs w:val="24"/>
        </w:rPr>
        <w:t>1</w:t>
      </w:r>
      <w:r w:rsidR="00113CEE" w:rsidRPr="00013107">
        <w:rPr>
          <w:b/>
          <w:bCs w:val="0"/>
          <w:sz w:val="24"/>
          <w:szCs w:val="24"/>
        </w:rPr>
        <w:t>0</w:t>
      </w:r>
      <w:r w:rsidR="002B5044" w:rsidRPr="00013107">
        <w:rPr>
          <w:b/>
          <w:bCs w:val="0"/>
          <w:sz w:val="24"/>
          <w:szCs w:val="24"/>
        </w:rPr>
        <w:t xml:space="preserve"> </w:t>
      </w:r>
      <w:r w:rsidR="00113CEE" w:rsidRPr="00013107">
        <w:rPr>
          <w:b/>
          <w:bCs w:val="0"/>
          <w:sz w:val="24"/>
          <w:szCs w:val="24"/>
        </w:rPr>
        <w:t>мая</w:t>
      </w:r>
      <w:r w:rsidR="002B5044" w:rsidRPr="00013107">
        <w:rPr>
          <w:b/>
          <w:bCs w:val="0"/>
          <w:sz w:val="24"/>
          <w:szCs w:val="24"/>
        </w:rPr>
        <w:t xml:space="preserve"> </w:t>
      </w:r>
      <w:r w:rsidR="0042517C" w:rsidRPr="00013107">
        <w:rPr>
          <w:b/>
          <w:bCs w:val="0"/>
          <w:sz w:val="24"/>
          <w:szCs w:val="24"/>
        </w:rPr>
        <w:t>2018</w:t>
      </w:r>
      <w:bookmarkStart w:id="557" w:name="_GoBack"/>
      <w:bookmarkEnd w:id="557"/>
      <w:r w:rsidR="002B5044" w:rsidRPr="00382A07">
        <w:rPr>
          <w:b/>
          <w:bCs w:val="0"/>
          <w:sz w:val="24"/>
          <w:szCs w:val="24"/>
        </w:rPr>
        <w:t xml:space="preserve"> года</w:t>
      </w:r>
      <w:r w:rsidR="00BC2634" w:rsidRPr="00382A07">
        <w:rPr>
          <w:b/>
          <w:bCs w:val="0"/>
          <w:sz w:val="24"/>
          <w:szCs w:val="24"/>
        </w:rPr>
        <w:t xml:space="preserve">, </w:t>
      </w:r>
      <w:r w:rsidR="00BC2634" w:rsidRPr="00382A07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BC2634" w:rsidRPr="00382A07">
        <w:rPr>
          <w:bCs w:val="0"/>
          <w:spacing w:val="-2"/>
          <w:sz w:val="24"/>
          <w:szCs w:val="24"/>
        </w:rPr>
        <w:t>(под</w:t>
      </w:r>
      <w:r w:rsidR="00BC2634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5.1</w:t>
      </w:r>
      <w:r w:rsidR="00007625">
        <w:fldChar w:fldCharType="end"/>
      </w:r>
      <w:r w:rsidR="00BC2634" w:rsidRPr="00382A07">
        <w:rPr>
          <w:bCs w:val="0"/>
          <w:sz w:val="24"/>
          <w:szCs w:val="24"/>
          <w:lang w:eastAsia="ru-RU"/>
        </w:rPr>
        <w:t>)</w:t>
      </w:r>
      <w:r w:rsidR="00BC2634" w:rsidRPr="00382A07">
        <w:rPr>
          <w:bCs w:val="0"/>
          <w:sz w:val="24"/>
          <w:szCs w:val="24"/>
        </w:rPr>
        <w:t xml:space="preserve"> цена должна соответствовать цене, указанной Участником на «котировочной доске» ЭТП</w:t>
      </w:r>
      <w:r w:rsidR="00717F60" w:rsidRPr="00382A07">
        <w:rPr>
          <w:bCs w:val="0"/>
          <w:i/>
          <w:sz w:val="24"/>
          <w:szCs w:val="24"/>
        </w:rPr>
        <w:t>.</w:t>
      </w:r>
      <w:bookmarkEnd w:id="556"/>
    </w:p>
    <w:p w:rsidR="00953987" w:rsidRPr="00382A07" w:rsidRDefault="00953987" w:rsidP="00953987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58" w:name="_Ref115077798"/>
      <w:bookmarkStart w:id="559" w:name="_Toc439323708"/>
      <w:bookmarkStart w:id="560" w:name="_Toc440357106"/>
      <w:bookmarkStart w:id="561" w:name="_Toc440359661"/>
      <w:bookmarkStart w:id="562" w:name="_Toc440632124"/>
      <w:bookmarkStart w:id="563" w:name="_Toc440875945"/>
      <w:bookmarkStart w:id="564" w:name="_Toc441130973"/>
      <w:bookmarkStart w:id="565" w:name="_Toc447269788"/>
      <w:r w:rsidRPr="00382A07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 Организатор закупочной процедуры получает доступ для </w:t>
      </w:r>
      <w:r w:rsidRPr="00382A07">
        <w:rPr>
          <w:bCs w:val="0"/>
          <w:sz w:val="24"/>
          <w:szCs w:val="24"/>
        </w:rPr>
        <w:lastRenderedPageBreak/>
        <w:t>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66" w:name="_Toc464120610"/>
      <w:bookmarkStart w:id="567" w:name="_Toc466970530"/>
      <w:bookmarkStart w:id="568" w:name="_Toc468462443"/>
      <w:bookmarkStart w:id="569" w:name="_Toc469482036"/>
      <w:bookmarkStart w:id="570" w:name="_Toc472411810"/>
      <w:bookmarkStart w:id="571" w:name="_Toc498588895"/>
      <w:r w:rsidRPr="00382A07">
        <w:rPr>
          <w:szCs w:val="24"/>
        </w:rPr>
        <w:t xml:space="preserve">Подача Заявок в письменной </w:t>
      </w:r>
      <w:r w:rsidR="00673FC7" w:rsidRPr="00382A07">
        <w:rPr>
          <w:szCs w:val="24"/>
        </w:rPr>
        <w:t xml:space="preserve">(бумажной) </w:t>
      </w:r>
      <w:r w:rsidRPr="00382A07">
        <w:rPr>
          <w:szCs w:val="24"/>
        </w:rPr>
        <w:t>форме</w:t>
      </w:r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  <w:bookmarkEnd w:id="570"/>
      <w:bookmarkEnd w:id="571"/>
    </w:p>
    <w:bookmarkEnd w:id="542"/>
    <w:p w:rsidR="00717F60" w:rsidRPr="00DB5A15" w:rsidRDefault="001A3C31" w:rsidP="00BC19F9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DB5A15">
        <w:rPr>
          <w:bCs w:val="0"/>
          <w:sz w:val="24"/>
          <w:szCs w:val="24"/>
        </w:rPr>
        <w:t>Подача Участником Заявки в письменной</w:t>
      </w:r>
      <w:r w:rsidR="00673FC7" w:rsidRPr="00DB5A15">
        <w:rPr>
          <w:bCs w:val="0"/>
          <w:sz w:val="24"/>
          <w:szCs w:val="24"/>
        </w:rPr>
        <w:t xml:space="preserve"> </w:t>
      </w:r>
      <w:r w:rsidR="00673FC7" w:rsidRPr="00DB5A15">
        <w:rPr>
          <w:sz w:val="24"/>
          <w:szCs w:val="24"/>
        </w:rPr>
        <w:t>(бумажной)</w:t>
      </w:r>
      <w:r w:rsidRPr="00DB5A15">
        <w:rPr>
          <w:bCs w:val="0"/>
          <w:sz w:val="24"/>
          <w:szCs w:val="24"/>
        </w:rPr>
        <w:t xml:space="preserve"> форме не предусмотрена</w:t>
      </w:r>
      <w:r w:rsidR="008D1B83" w:rsidRPr="00DB5A15">
        <w:rPr>
          <w:bCs w:val="0"/>
          <w:sz w:val="24"/>
          <w:szCs w:val="24"/>
        </w:rPr>
        <w:t xml:space="preserve">, </w:t>
      </w:r>
      <w:r w:rsidR="00CA44A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5.12</w:t>
      </w:r>
      <w:r w:rsidR="00007625">
        <w:fldChar w:fldCharType="end"/>
      </w:r>
      <w:r w:rsidR="00CA44A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5.13</w:t>
      </w:r>
      <w:r w:rsidR="00007625">
        <w:fldChar w:fldCharType="end"/>
      </w:r>
      <w:r w:rsidR="00CA44A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DB5A15">
        <w:rPr>
          <w:bCs w:val="0"/>
          <w:sz w:val="24"/>
          <w:szCs w:val="24"/>
        </w:rPr>
        <w:t>.</w:t>
      </w: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72" w:name="_Ref303683883"/>
      <w:bookmarkStart w:id="573" w:name="_Toc498588896"/>
      <w:r w:rsidRPr="00382A07">
        <w:t xml:space="preserve">Изменение и отзыв </w:t>
      </w:r>
      <w:r w:rsidR="004B5EB3" w:rsidRPr="00382A07">
        <w:t>Заявк</w:t>
      </w:r>
      <w:r w:rsidRPr="00382A07">
        <w:t>и</w:t>
      </w:r>
      <w:bookmarkEnd w:id="572"/>
      <w:bookmarkEnd w:id="573"/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74" w:name="_Ref305973250"/>
      <w:r w:rsidRPr="00382A07">
        <w:rPr>
          <w:bCs w:val="0"/>
          <w:sz w:val="24"/>
          <w:szCs w:val="24"/>
        </w:rPr>
        <w:t xml:space="preserve">До окончания срока подачи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382A07">
        <w:rPr>
          <w:bCs w:val="0"/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через ЭТП определяется правилами данной системы</w:t>
      </w:r>
      <w:r w:rsidRPr="00382A07">
        <w:rPr>
          <w:bCs w:val="0"/>
          <w:sz w:val="24"/>
          <w:szCs w:val="24"/>
        </w:rPr>
        <w:t>.</w:t>
      </w:r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После окончания срока подачи Заявок </w:t>
      </w:r>
      <w:r w:rsidRPr="00382A07">
        <w:rPr>
          <w:bCs w:val="0"/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007625">
        <w:fldChar w:fldCharType="begin"/>
      </w:r>
      <w:r w:rsidR="00007625">
        <w:instrText xml:space="preserve"> REF _Ref55279015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3.3.1.6</w:t>
      </w:r>
      <w:r w:rsidR="00007625">
        <w:fldChar w:fldCharType="end"/>
      </w:r>
      <w:r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_Ref195087786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3.3.1.7</w:t>
      </w:r>
      <w:r w:rsidR="00007625">
        <w:fldChar w:fldCharType="end"/>
      </w:r>
      <w:r w:rsidRPr="00382A07">
        <w:rPr>
          <w:sz w:val="24"/>
          <w:szCs w:val="24"/>
        </w:rPr>
        <w:t>, в письменной форме.</w:t>
      </w: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75" w:name="_Ref468199992"/>
      <w:bookmarkStart w:id="576" w:name="_Ref468200102"/>
      <w:bookmarkStart w:id="577" w:name="_Toc498588897"/>
      <w:r w:rsidRPr="00382A07">
        <w:t>Оценка Заявок и проведение переговоров</w:t>
      </w:r>
      <w:bookmarkEnd w:id="574"/>
      <w:bookmarkEnd w:id="575"/>
      <w:bookmarkEnd w:id="576"/>
      <w:bookmarkEnd w:id="577"/>
      <w:r w:rsidRPr="00382A07"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78" w:name="_Toc439323711"/>
      <w:bookmarkStart w:id="579" w:name="_Toc440357109"/>
      <w:bookmarkStart w:id="580" w:name="_Toc440359664"/>
      <w:bookmarkStart w:id="581" w:name="_Toc440632127"/>
      <w:bookmarkStart w:id="582" w:name="_Toc440875948"/>
      <w:bookmarkStart w:id="583" w:name="_Toc441130976"/>
      <w:bookmarkStart w:id="584" w:name="_Toc447269791"/>
      <w:bookmarkStart w:id="585" w:name="_Toc464120613"/>
      <w:bookmarkStart w:id="586" w:name="_Toc466970533"/>
      <w:bookmarkStart w:id="587" w:name="_Toc468462446"/>
      <w:bookmarkStart w:id="588" w:name="_Toc469482039"/>
      <w:bookmarkStart w:id="589" w:name="_Toc472411813"/>
      <w:bookmarkStart w:id="590" w:name="_Toc498588898"/>
      <w:r w:rsidRPr="00382A07">
        <w:rPr>
          <w:szCs w:val="24"/>
        </w:rPr>
        <w:t>Общие положения</w:t>
      </w:r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382A07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382A07">
        <w:rPr>
          <w:bCs w:val="0"/>
          <w:sz w:val="24"/>
          <w:szCs w:val="24"/>
        </w:rPr>
        <w:t>Организатором.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382A07">
        <w:rPr>
          <w:bCs w:val="0"/>
          <w:sz w:val="24"/>
          <w:szCs w:val="24"/>
        </w:rPr>
        <w:t>,</w:t>
      </w:r>
      <w:r w:rsidR="008F7BD0" w:rsidRPr="00382A07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382A07">
        <w:rPr>
          <w:iCs/>
          <w:sz w:val="24"/>
          <w:szCs w:val="24"/>
        </w:rPr>
        <w:t>ПАО «МРСК Центра»</w:t>
      </w:r>
      <w:r w:rsidR="001A3C31" w:rsidRPr="00382A07">
        <w:rPr>
          <w:sz w:val="24"/>
          <w:szCs w:val="24"/>
        </w:rPr>
        <w:t>,</w:t>
      </w:r>
      <w:r w:rsidR="008F7BD0" w:rsidRPr="00382A07">
        <w:rPr>
          <w:sz w:val="24"/>
          <w:szCs w:val="24"/>
        </w:rPr>
        <w:t xml:space="preserve"> ЭТП</w:t>
      </w:r>
      <w:r w:rsidR="001A3C31" w:rsidRPr="00382A07">
        <w:rPr>
          <w:sz w:val="24"/>
          <w:szCs w:val="24"/>
        </w:rPr>
        <w:t>.</w:t>
      </w:r>
    </w:p>
    <w:p w:rsidR="00717F60" w:rsidRPr="00382A07" w:rsidRDefault="009C744E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382A07">
        <w:rPr>
          <w:bCs w:val="0"/>
          <w:sz w:val="24"/>
          <w:szCs w:val="24"/>
        </w:rPr>
        <w:t>Договор</w:t>
      </w:r>
      <w:r w:rsidR="00717F60" w:rsidRPr="00382A07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ов.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007625">
        <w:fldChar w:fldCharType="begin"/>
      </w:r>
      <w:r w:rsidR="00007625">
        <w:instrText xml:space="preserve"> REF _Ref93089454 \n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3.6.2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007625">
        <w:fldChar w:fldCharType="begin"/>
      </w:r>
      <w:r w:rsidR="00007625">
        <w:instrText xml:space="preserve"> REF _Ref303670674 \n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3.6.3</w:t>
      </w:r>
      <w:r w:rsidR="00007625">
        <w:fldChar w:fldCharType="end"/>
      </w:r>
      <w:r w:rsidRPr="00382A07">
        <w:rPr>
          <w:bCs w:val="0"/>
          <w:sz w:val="24"/>
          <w:szCs w:val="24"/>
        </w:rPr>
        <w:t>) и оценочную стадию (пункт</w:t>
      </w:r>
      <w:r w:rsidR="007F3FB7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_Ref306138385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3.6.4</w:t>
      </w:r>
      <w:r w:rsidR="00007625">
        <w:fldChar w:fldCharType="end"/>
      </w:r>
      <w:r w:rsidRPr="00382A07">
        <w:rPr>
          <w:bCs w:val="0"/>
          <w:sz w:val="24"/>
          <w:szCs w:val="24"/>
        </w:rPr>
        <w:t>).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91" w:name="_Ref93089454"/>
      <w:bookmarkStart w:id="592" w:name="_Toc439323712"/>
      <w:bookmarkStart w:id="593" w:name="_Toc440357110"/>
      <w:bookmarkStart w:id="594" w:name="_Toc440359665"/>
      <w:bookmarkStart w:id="595" w:name="_Toc440632128"/>
      <w:bookmarkStart w:id="596" w:name="_Toc440875949"/>
      <w:bookmarkStart w:id="597" w:name="_Toc441130977"/>
      <w:bookmarkStart w:id="598" w:name="_Toc447269792"/>
      <w:bookmarkStart w:id="599" w:name="_Toc464120614"/>
      <w:bookmarkStart w:id="600" w:name="_Toc466970534"/>
      <w:bookmarkStart w:id="601" w:name="_Toc468462447"/>
      <w:bookmarkStart w:id="602" w:name="_Toc469482040"/>
      <w:bookmarkStart w:id="603" w:name="_Toc472411814"/>
      <w:bookmarkStart w:id="604" w:name="_Toc498588899"/>
      <w:r w:rsidRPr="00382A07">
        <w:rPr>
          <w:szCs w:val="24"/>
        </w:rPr>
        <w:lastRenderedPageBreak/>
        <w:t>Отборочная стадия</w:t>
      </w:r>
      <w:bookmarkEnd w:id="591"/>
      <w:bookmarkEnd w:id="592"/>
      <w:bookmarkEnd w:id="593"/>
      <w:bookmarkEnd w:id="594"/>
      <w:bookmarkEnd w:id="595"/>
      <w:bookmarkEnd w:id="596"/>
      <w:bookmarkEnd w:id="597"/>
      <w:bookmarkEnd w:id="598"/>
      <w:bookmarkEnd w:id="599"/>
      <w:bookmarkEnd w:id="600"/>
      <w:bookmarkEnd w:id="601"/>
      <w:bookmarkEnd w:id="602"/>
      <w:bookmarkEnd w:id="603"/>
      <w:bookmarkEnd w:id="604"/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правильность оформления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и </w:t>
      </w:r>
      <w:r w:rsidR="00930B86" w:rsidRPr="00382A07">
        <w:rPr>
          <w:bCs w:val="0"/>
          <w:sz w:val="24"/>
          <w:szCs w:val="24"/>
        </w:rPr>
        <w:t>ее</w:t>
      </w:r>
      <w:r w:rsidRPr="00382A07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соответствие </w:t>
      </w:r>
      <w:r w:rsidR="003A59B8" w:rsidRPr="00382A07">
        <w:rPr>
          <w:bCs w:val="0"/>
          <w:sz w:val="24"/>
          <w:szCs w:val="24"/>
        </w:rPr>
        <w:t xml:space="preserve">Заявки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в Реестрах недобросовестных поставщиков, которые ведутся в соответствии с положениями Федерального закона от </w:t>
      </w:r>
      <w:r w:rsidR="00A75256" w:rsidRPr="00382A07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382A07">
        <w:rPr>
          <w:bCs w:val="0"/>
          <w:sz w:val="24"/>
          <w:szCs w:val="24"/>
        </w:rPr>
        <w:t xml:space="preserve">, Федерального закона от 18.07.2011 № 223-ФЗ «О закупках товаров, работ, услуг отдельными видами юридических лиц»; отсутствие отрицательных отзывов о работе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а; 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с</w:t>
      </w:r>
      <w:r w:rsidR="003A59B8" w:rsidRPr="00382A07">
        <w:rPr>
          <w:bCs w:val="0"/>
          <w:sz w:val="24"/>
          <w:szCs w:val="24"/>
        </w:rPr>
        <w:t xml:space="preserve"> 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Pr="00382A07">
        <w:rPr>
          <w:b/>
          <w:bCs w:val="0"/>
          <w:i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5" w:name="_Ref55304419"/>
      <w:r w:rsidRPr="00382A07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ов разъясн</w:t>
      </w:r>
      <w:r w:rsidR="00DA7E38" w:rsidRPr="00382A07">
        <w:rPr>
          <w:sz w:val="24"/>
          <w:szCs w:val="24"/>
        </w:rPr>
        <w:t>ения или дополнения их Заявок</w:t>
      </w:r>
      <w:r w:rsidRPr="00382A07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</w:t>
      </w:r>
      <w:r w:rsidR="00076D8B" w:rsidRPr="00382A07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382A07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(перечня предлагаемой продукции, ее технических характеристик, иных технических условий), при этом данные уточнения не должны изменять предмет </w:t>
      </w:r>
      <w:r w:rsidR="00DF639D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При проверке правильности оформления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и. Закупочная комиссия с письменного согласия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6" w:name="_Ref55307002"/>
      <w:r w:rsidRPr="00382A07">
        <w:rPr>
          <w:sz w:val="24"/>
          <w:szCs w:val="24"/>
        </w:rPr>
        <w:t xml:space="preserve">По результатам проведения отборочной стадии Закупочная комиссия </w:t>
      </w:r>
      <w:r w:rsidR="00DA7E38" w:rsidRPr="00382A07">
        <w:rPr>
          <w:sz w:val="24"/>
          <w:szCs w:val="24"/>
        </w:rPr>
        <w:t>отклонит</w:t>
      </w:r>
      <w:r w:rsidRPr="00382A07">
        <w:rPr>
          <w:sz w:val="24"/>
          <w:szCs w:val="24"/>
        </w:rPr>
        <w:t xml:space="preserve">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и, которые:</w:t>
      </w:r>
      <w:bookmarkEnd w:id="605"/>
      <w:bookmarkEnd w:id="606"/>
    </w:p>
    <w:p w:rsidR="00C138CC" w:rsidRPr="00382A07" w:rsidRDefault="003A59B8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C138CC" w:rsidRPr="00382A07">
        <w:rPr>
          <w:sz w:val="24"/>
          <w:szCs w:val="24"/>
        </w:rPr>
        <w:t>;</w:t>
      </w:r>
    </w:p>
    <w:p w:rsidR="00C138CC" w:rsidRPr="00382A07" w:rsidRDefault="00C138CC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сведений, подаваемым в Заявке, в том числе если Участник (в т.ч. </w:t>
      </w:r>
      <w:r w:rsidRPr="009073D3">
        <w:rPr>
          <w:sz w:val="24"/>
          <w:szCs w:val="24"/>
        </w:rPr>
        <w:t xml:space="preserve">один или несколько членов Коллективного участника) не предоставил </w:t>
      </w:r>
      <w:r w:rsidR="009073D3" w:rsidRPr="009073D3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Pr="009073D3">
        <w:rPr>
          <w:sz w:val="24"/>
          <w:szCs w:val="24"/>
        </w:rPr>
        <w:t xml:space="preserve"> (подраздел</w:t>
      </w:r>
      <w:r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_Ref444179578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5.10</w:t>
      </w:r>
      <w:r w:rsidR="00007625">
        <w:fldChar w:fldCharType="end"/>
      </w:r>
      <w:r w:rsidRPr="00382A07">
        <w:rPr>
          <w:sz w:val="24"/>
          <w:szCs w:val="24"/>
        </w:rPr>
        <w:t>)</w:t>
      </w:r>
      <w:r w:rsidR="00F47C29">
        <w:rPr>
          <w:sz w:val="24"/>
          <w:szCs w:val="24"/>
        </w:rPr>
        <w:t xml:space="preserve"> </w:t>
      </w:r>
      <w:r w:rsidR="00F47C29" w:rsidRPr="009C7028">
        <w:rPr>
          <w:sz w:val="24"/>
          <w:szCs w:val="24"/>
        </w:rPr>
        <w:t>или представил недостоверные сведения о стране происхождения товара, указанного в заявке на участие в закупке</w:t>
      </w:r>
      <w:r w:rsidRPr="00382A07">
        <w:rPr>
          <w:sz w:val="24"/>
          <w:szCs w:val="24"/>
        </w:rPr>
        <w:t xml:space="preserve">; </w:t>
      </w:r>
    </w:p>
    <w:p w:rsidR="00C138CC" w:rsidRPr="00382A07" w:rsidRDefault="00C138CC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007625">
        <w:fldChar w:fldCharType="begin"/>
      </w:r>
      <w:r w:rsidR="00007625">
        <w:instrText xml:space="preserve"> REF _Ref306176386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3.3.14</w:t>
      </w:r>
      <w:r w:rsidR="00007625">
        <w:fldChar w:fldCharType="end"/>
      </w:r>
      <w:r w:rsidRPr="00382A07">
        <w:rPr>
          <w:sz w:val="24"/>
          <w:szCs w:val="24"/>
        </w:rPr>
        <w:t>;</w:t>
      </w:r>
    </w:p>
    <w:p w:rsidR="00C138CC" w:rsidRPr="00382A07" w:rsidRDefault="00953987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C138CC" w:rsidRPr="00382A07">
        <w:rPr>
          <w:sz w:val="24"/>
          <w:szCs w:val="24"/>
        </w:rPr>
        <w:t>;</w:t>
      </w:r>
    </w:p>
    <w:p w:rsidR="00C138CC" w:rsidRPr="00382A07" w:rsidRDefault="00C138CC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BC19F9" w:rsidRPr="00382A07" w:rsidRDefault="00C138CC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содержат очевидные арифметические или грамматические ошибки, с исправлением которых не</w:t>
      </w:r>
      <w:r w:rsidR="00953987" w:rsidRPr="00382A07">
        <w:rPr>
          <w:sz w:val="24"/>
          <w:szCs w:val="24"/>
        </w:rPr>
        <w:t xml:space="preserve"> согласился Участник;</w:t>
      </w:r>
    </w:p>
    <w:p w:rsidR="00953987" w:rsidRPr="00382A07" w:rsidRDefault="00F80103" w:rsidP="005E6E3C">
      <w:pPr>
        <w:pStyle w:val="aff7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/>
        </w:rPr>
      </w:pPr>
      <w:r w:rsidRPr="00382A07">
        <w:rPr>
          <w:rFonts w:ascii="Times New Roman" w:hAnsi="Times New Roman" w:cs="Times New Roman"/>
        </w:rPr>
        <w:lastRenderedPageBreak/>
        <w:t>поданы с нарушением порядка подачи Заявок, установленного в настоящей документации</w:t>
      </w:r>
      <w:r w:rsidR="00D4486F" w:rsidRPr="00382A07">
        <w:rPr>
          <w:rFonts w:ascii="Times New Roman" w:hAnsi="Times New Roman"/>
        </w:rPr>
        <w:t>;</w:t>
      </w:r>
    </w:p>
    <w:p w:rsidR="00D4486F" w:rsidRPr="00382A07" w:rsidRDefault="00D4486F" w:rsidP="005E6E3C">
      <w:pPr>
        <w:pStyle w:val="aff7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 w:cs="Times New Roman"/>
        </w:rPr>
      </w:pPr>
      <w:r w:rsidRPr="00382A07">
        <w:rPr>
          <w:rFonts w:ascii="Times New Roman" w:hAnsi="Times New Roman" w:cs="Times New Roman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D4486F" w:rsidRPr="00382A07" w:rsidRDefault="00D4486F" w:rsidP="005E6E3C">
      <w:pPr>
        <w:pStyle w:val="aff7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 w:cs="Times New Roman"/>
        </w:rPr>
      </w:pPr>
      <w:r w:rsidRPr="00382A07">
        <w:rPr>
          <w:rFonts w:ascii="Times New Roman" w:hAnsi="Times New Roman" w:cs="Times New Roman"/>
        </w:rPr>
        <w:t>содержат недостоверные сведения.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7" w:name="_Ref468457053"/>
      <w:r w:rsidRPr="00382A07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D4486F" w:rsidRPr="00382A07">
        <w:rPr>
          <w:sz w:val="24"/>
          <w:szCs w:val="24"/>
        </w:rPr>
        <w:t xml:space="preserve">или документов (представлении </w:t>
      </w:r>
      <w:r w:rsidR="00AA2F2F">
        <w:rPr>
          <w:sz w:val="24"/>
          <w:szCs w:val="24"/>
        </w:rPr>
        <w:t>фальсифицированных</w:t>
      </w:r>
      <w:r w:rsidR="00AA2F2F" w:rsidRPr="00750DD1">
        <w:rPr>
          <w:sz w:val="24"/>
          <w:szCs w:val="24"/>
        </w:rPr>
        <w:t xml:space="preserve"> </w:t>
      </w:r>
      <w:r w:rsidR="00D4486F" w:rsidRPr="00382A07">
        <w:rPr>
          <w:sz w:val="24"/>
          <w:szCs w:val="24"/>
        </w:rPr>
        <w:t xml:space="preserve">документов), </w:t>
      </w:r>
      <w:r w:rsidRPr="00382A07">
        <w:rPr>
          <w:sz w:val="24"/>
          <w:szCs w:val="24"/>
        </w:rPr>
        <w:t xml:space="preserve">приведенных в составе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и, Заказчик имеет право удержать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финансовое обеспечение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</w:t>
      </w:r>
      <w:r w:rsidR="007F3FB7" w:rsidRPr="00382A07">
        <w:rPr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_Ref306176386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3.3.14</w:t>
      </w:r>
      <w:r w:rsidR="00007625">
        <w:fldChar w:fldCharType="end"/>
      </w:r>
      <w:r w:rsidR="007F3FB7" w:rsidRPr="00382A07">
        <w:rPr>
          <w:sz w:val="24"/>
          <w:szCs w:val="24"/>
        </w:rPr>
        <w:t>).</w:t>
      </w:r>
      <w:bookmarkEnd w:id="607"/>
      <w:r w:rsidR="007F3FB7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608" w:name="_Ref303670674"/>
      <w:bookmarkStart w:id="609" w:name="_Toc439323713"/>
      <w:bookmarkStart w:id="610" w:name="_Toc440357111"/>
      <w:bookmarkStart w:id="611" w:name="_Toc440359666"/>
      <w:bookmarkStart w:id="612" w:name="_Toc440632129"/>
      <w:bookmarkStart w:id="613" w:name="_Toc440875950"/>
      <w:bookmarkStart w:id="614" w:name="_Toc441130978"/>
      <w:bookmarkStart w:id="615" w:name="_Toc447269793"/>
      <w:bookmarkStart w:id="616" w:name="_Toc464120615"/>
      <w:bookmarkStart w:id="617" w:name="_Toc466970535"/>
      <w:bookmarkStart w:id="618" w:name="_Toc468462448"/>
      <w:bookmarkStart w:id="619" w:name="_Toc469482041"/>
      <w:bookmarkStart w:id="620" w:name="_Toc472411815"/>
      <w:bookmarkStart w:id="621" w:name="_Toc498588900"/>
      <w:r w:rsidRPr="00382A07">
        <w:rPr>
          <w:szCs w:val="24"/>
        </w:rPr>
        <w:t>Проведение переговоров</w:t>
      </w:r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  <w:bookmarkEnd w:id="617"/>
      <w:bookmarkEnd w:id="618"/>
      <w:bookmarkEnd w:id="619"/>
      <w:bookmarkEnd w:id="620"/>
      <w:bookmarkEnd w:id="621"/>
    </w:p>
    <w:p w:rsidR="00717F60" w:rsidRPr="00382A07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После предварительного рассмотрения и оценки </w:t>
      </w:r>
      <w:r w:rsidR="00FE5731" w:rsidRPr="00382A07">
        <w:rPr>
          <w:sz w:val="24"/>
          <w:szCs w:val="24"/>
        </w:rPr>
        <w:t xml:space="preserve">Заявок </w:t>
      </w:r>
      <w:r w:rsidRPr="00382A07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ов,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и.</w:t>
      </w:r>
    </w:p>
    <w:p w:rsidR="00717F60" w:rsidRPr="00382A07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382A07">
        <w:rPr>
          <w:sz w:val="24"/>
          <w:szCs w:val="24"/>
        </w:rPr>
        <w:t>Заявк</w:t>
      </w:r>
      <w:r w:rsidR="00FE5731" w:rsidRPr="00382A07">
        <w:rPr>
          <w:sz w:val="24"/>
          <w:szCs w:val="24"/>
        </w:rPr>
        <w:t xml:space="preserve">и </w:t>
      </w:r>
      <w:r w:rsidRPr="00382A07">
        <w:rPr>
          <w:sz w:val="24"/>
          <w:szCs w:val="24"/>
        </w:rPr>
        <w:t xml:space="preserve">не подлежат обсуждению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622" w:name="_Ref306138385"/>
      <w:bookmarkStart w:id="623" w:name="_Toc439323714"/>
      <w:bookmarkStart w:id="624" w:name="_Toc440357112"/>
      <w:bookmarkStart w:id="625" w:name="_Toc440359667"/>
      <w:bookmarkStart w:id="626" w:name="_Toc440632130"/>
      <w:bookmarkStart w:id="627" w:name="_Toc440875951"/>
      <w:bookmarkStart w:id="628" w:name="_Toc441130979"/>
      <w:bookmarkStart w:id="629" w:name="_Toc447269794"/>
      <w:bookmarkStart w:id="630" w:name="_Toc464120616"/>
      <w:bookmarkStart w:id="631" w:name="_Toc466970536"/>
      <w:bookmarkStart w:id="632" w:name="_Toc468462449"/>
      <w:bookmarkStart w:id="633" w:name="_Toc469482042"/>
      <w:bookmarkStart w:id="634" w:name="_Toc472411816"/>
      <w:bookmarkStart w:id="635" w:name="_Toc498588901"/>
      <w:r w:rsidRPr="00382A07">
        <w:rPr>
          <w:szCs w:val="24"/>
        </w:rPr>
        <w:t>Оценочная стадия</w:t>
      </w:r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  <w:bookmarkEnd w:id="635"/>
    </w:p>
    <w:p w:rsidR="007D0EA7" w:rsidRPr="001018D6" w:rsidRDefault="007D0EA7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В</w:t>
      </w:r>
      <w:r w:rsidR="00D275BB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 w:rsidRPr="00382A07">
        <w:rPr>
          <w:sz w:val="24"/>
          <w:szCs w:val="24"/>
        </w:rPr>
        <w:t xml:space="preserve">. Порядок проведения оценочной </w:t>
      </w:r>
      <w:r w:rsidR="00D275BB" w:rsidRPr="00031513">
        <w:rPr>
          <w:sz w:val="24"/>
          <w:szCs w:val="24"/>
        </w:rPr>
        <w:t xml:space="preserve">стадии, </w:t>
      </w:r>
      <w:r w:rsidRPr="001018D6">
        <w:rPr>
          <w:sz w:val="24"/>
          <w:szCs w:val="24"/>
        </w:rPr>
        <w:t>критери</w:t>
      </w:r>
      <w:r w:rsidR="00D275BB" w:rsidRPr="001018D6">
        <w:rPr>
          <w:sz w:val="24"/>
          <w:szCs w:val="24"/>
        </w:rPr>
        <w:t>и</w:t>
      </w:r>
      <w:r w:rsidRPr="001018D6">
        <w:rPr>
          <w:sz w:val="24"/>
          <w:szCs w:val="24"/>
        </w:rPr>
        <w:t xml:space="preserve"> и их весов</w:t>
      </w:r>
      <w:r w:rsidR="00D275BB" w:rsidRPr="001018D6">
        <w:rPr>
          <w:sz w:val="24"/>
          <w:szCs w:val="24"/>
        </w:rPr>
        <w:t>ые</w:t>
      </w:r>
      <w:r w:rsidRPr="001018D6">
        <w:rPr>
          <w:sz w:val="24"/>
          <w:szCs w:val="24"/>
        </w:rPr>
        <w:t xml:space="preserve"> коэффициент</w:t>
      </w:r>
      <w:r w:rsidR="00D275BB" w:rsidRPr="001018D6">
        <w:rPr>
          <w:sz w:val="24"/>
          <w:szCs w:val="24"/>
        </w:rPr>
        <w:t>ы изложены в Приложении №3 к настоящей Документации.</w:t>
      </w:r>
    </w:p>
    <w:p w:rsidR="00717F60" w:rsidRPr="00382A07" w:rsidRDefault="00717F60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1018D6">
        <w:rPr>
          <w:sz w:val="24"/>
          <w:szCs w:val="24"/>
        </w:rPr>
        <w:t xml:space="preserve">Закупочная комиссия ранжирует </w:t>
      </w:r>
      <w:r w:rsidR="004B5EB3" w:rsidRPr="001018D6">
        <w:rPr>
          <w:sz w:val="24"/>
          <w:szCs w:val="24"/>
        </w:rPr>
        <w:t>Заявк</w:t>
      </w:r>
      <w:r w:rsidRPr="001018D6">
        <w:rPr>
          <w:sz w:val="24"/>
          <w:szCs w:val="24"/>
        </w:rPr>
        <w:t>и</w:t>
      </w:r>
      <w:r w:rsidRPr="00382A07">
        <w:rPr>
          <w:sz w:val="24"/>
          <w:szCs w:val="24"/>
        </w:rPr>
        <w:t xml:space="preserve">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ами. </w:t>
      </w:r>
      <w:r w:rsidR="00E9095F" w:rsidRPr="001018D6">
        <w:rPr>
          <w:sz w:val="24"/>
          <w:szCs w:val="24"/>
        </w:rPr>
        <w:t xml:space="preserve">Предоставление приоритета при поставке продукции российского происхождения осуществляется на условиях, указанных в разделе </w:t>
      </w:r>
      <w:r w:rsidR="00007625">
        <w:fldChar w:fldCharType="begin"/>
      </w:r>
      <w:r w:rsidR="00007625">
        <w:instrText xml:space="preserve"> REF _Ref471821960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3.8</w:t>
      </w:r>
      <w:r w:rsidR="00007625">
        <w:fldChar w:fldCharType="end"/>
      </w:r>
      <w:r w:rsidR="00E9095F" w:rsidRPr="001018D6">
        <w:rPr>
          <w:sz w:val="24"/>
          <w:szCs w:val="24"/>
        </w:rPr>
        <w:t xml:space="preserve"> документации по запросу предложений.</w:t>
      </w:r>
    </w:p>
    <w:p w:rsidR="00F15392" w:rsidRPr="00382A07" w:rsidRDefault="00F15392" w:rsidP="00E71A48">
      <w:pPr>
        <w:pStyle w:val="2"/>
        <w:spacing w:line="264" w:lineRule="auto"/>
      </w:pPr>
      <w:bookmarkStart w:id="636" w:name="_Ref303250967"/>
      <w:bookmarkStart w:id="637" w:name="_Toc305697378"/>
      <w:bookmarkStart w:id="638" w:name="_Toc498588902"/>
      <w:bookmarkStart w:id="639" w:name="_Toc255985696"/>
      <w:r w:rsidRPr="00382A07">
        <w:t>Аукционная процедура понижени</w:t>
      </w:r>
      <w:r w:rsidR="00E60F8E" w:rsidRPr="00382A07">
        <w:t>я</w:t>
      </w:r>
      <w:r w:rsidRPr="00382A07">
        <w:t xml:space="preserve"> цены (переторжка)</w:t>
      </w:r>
      <w:bookmarkEnd w:id="636"/>
      <w:bookmarkEnd w:id="637"/>
      <w:bookmarkEnd w:id="638"/>
      <w:r w:rsidRPr="00382A07">
        <w:t xml:space="preserve"> </w:t>
      </w:r>
    </w:p>
    <w:bookmarkEnd w:id="639"/>
    <w:p w:rsidR="00F15392" w:rsidRPr="00382A07" w:rsidRDefault="00F15392" w:rsidP="00BC19F9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Организатором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Pr="00382A07">
        <w:rPr>
          <w:sz w:val="24"/>
          <w:szCs w:val="24"/>
          <w:lang w:eastAsia="ru-RU"/>
        </w:rPr>
        <w:t xml:space="preserve"> предусмотрена возможность проведения </w:t>
      </w:r>
      <w:r w:rsidR="003417F7" w:rsidRPr="00382A07">
        <w:rPr>
          <w:sz w:val="24"/>
          <w:szCs w:val="24"/>
          <w:lang w:eastAsia="ru-RU"/>
        </w:rPr>
        <w:t xml:space="preserve">аукционной </w:t>
      </w:r>
      <w:r w:rsidRPr="00382A07">
        <w:rPr>
          <w:sz w:val="24"/>
          <w:szCs w:val="24"/>
          <w:lang w:eastAsia="ru-RU"/>
        </w:rPr>
        <w:t>процедуры</w:t>
      </w:r>
      <w:r w:rsidR="003417F7" w:rsidRPr="00382A07">
        <w:rPr>
          <w:sz w:val="24"/>
          <w:szCs w:val="24"/>
          <w:lang w:eastAsia="ru-RU"/>
        </w:rPr>
        <w:t xml:space="preserve"> понижения цены -</w:t>
      </w:r>
      <w:r w:rsidRPr="00382A07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382A07">
        <w:rPr>
          <w:sz w:val="24"/>
          <w:szCs w:val="24"/>
          <w:lang w:eastAsia="ru-RU"/>
        </w:rPr>
        <w:t>Участник</w:t>
      </w:r>
      <w:r w:rsidRPr="00382A07">
        <w:rPr>
          <w:sz w:val="24"/>
          <w:szCs w:val="24"/>
          <w:lang w:eastAsia="ru-RU"/>
        </w:rPr>
        <w:t xml:space="preserve">ам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Pr="00382A07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382A07">
        <w:rPr>
          <w:sz w:val="24"/>
          <w:szCs w:val="24"/>
          <w:lang w:eastAsia="ru-RU"/>
        </w:rPr>
        <w:t>Заявок</w:t>
      </w:r>
      <w:r w:rsidRPr="00382A07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е, цены.</w:t>
      </w:r>
    </w:p>
    <w:p w:rsidR="00F15392" w:rsidRPr="00382A07" w:rsidRDefault="000A4AA3" w:rsidP="00852FEB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Организатор может воспользоваться объявленным правом на проведение процедуры переторжки, если Закупочная комиссия полагает, что цены, заявленные Участниками в Заявках, могут быть снижены. Решение о проведении процедуры переторжки принимает Закупочная комиссия</w:t>
      </w:r>
      <w:r w:rsidR="00F15392" w:rsidRPr="00382A07">
        <w:rPr>
          <w:sz w:val="24"/>
          <w:szCs w:val="24"/>
          <w:lang w:eastAsia="ru-RU"/>
        </w:rPr>
        <w:t>.</w:t>
      </w:r>
    </w:p>
    <w:p w:rsidR="00F15392" w:rsidRPr="00382A07" w:rsidRDefault="009C744E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0" w:name="_Ref306352987"/>
      <w:r w:rsidRPr="00382A07">
        <w:rPr>
          <w:sz w:val="24"/>
          <w:szCs w:val="24"/>
          <w:lang w:eastAsia="ru-RU"/>
        </w:rPr>
        <w:t>Участник</w:t>
      </w:r>
      <w:r w:rsidR="00F15392" w:rsidRPr="00382A07">
        <w:rPr>
          <w:sz w:val="24"/>
          <w:szCs w:val="24"/>
          <w:lang w:eastAsia="ru-RU"/>
        </w:rPr>
        <w:t xml:space="preserve">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="00F15392" w:rsidRPr="00382A07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382A07">
        <w:rPr>
          <w:sz w:val="24"/>
          <w:szCs w:val="24"/>
          <w:lang w:eastAsia="ru-RU"/>
        </w:rPr>
        <w:t>Заявк</w:t>
      </w:r>
      <w:r w:rsidR="00BD05FA" w:rsidRPr="00382A07">
        <w:rPr>
          <w:sz w:val="24"/>
          <w:szCs w:val="24"/>
          <w:lang w:eastAsia="ru-RU"/>
        </w:rPr>
        <w:t>а</w:t>
      </w:r>
      <w:r w:rsidR="00F15392" w:rsidRPr="00382A07">
        <w:rPr>
          <w:sz w:val="24"/>
          <w:szCs w:val="24"/>
          <w:lang w:eastAsia="ru-RU"/>
        </w:rPr>
        <w:t xml:space="preserve">, </w:t>
      </w:r>
      <w:r w:rsidR="00F15392" w:rsidRPr="00382A07">
        <w:rPr>
          <w:i/>
          <w:sz w:val="24"/>
          <w:szCs w:val="24"/>
          <w:lang w:eastAsia="ru-RU"/>
        </w:rPr>
        <w:t>по которо</w:t>
      </w:r>
      <w:r w:rsidR="00BD05FA" w:rsidRPr="00382A07">
        <w:rPr>
          <w:i/>
          <w:sz w:val="24"/>
          <w:szCs w:val="24"/>
          <w:lang w:eastAsia="ru-RU"/>
        </w:rPr>
        <w:t>й</w:t>
      </w:r>
      <w:r w:rsidR="00F15392" w:rsidRPr="00382A07">
        <w:rPr>
          <w:i/>
          <w:sz w:val="24"/>
          <w:szCs w:val="24"/>
          <w:lang w:eastAsia="ru-RU"/>
        </w:rPr>
        <w:t xml:space="preserve"> он не участвовал в переторжке,</w:t>
      </w:r>
      <w:r w:rsidR="00F15392" w:rsidRPr="00382A07">
        <w:rPr>
          <w:sz w:val="24"/>
          <w:szCs w:val="24"/>
          <w:lang w:eastAsia="ru-RU"/>
        </w:rPr>
        <w:t xml:space="preserve"> остается </w:t>
      </w:r>
      <w:r w:rsidR="00BC23FF" w:rsidRPr="00382A07">
        <w:rPr>
          <w:sz w:val="24"/>
          <w:szCs w:val="24"/>
          <w:lang w:eastAsia="ru-RU"/>
        </w:rPr>
        <w:t xml:space="preserve">действующей </w:t>
      </w:r>
      <w:r w:rsidR="00F15392" w:rsidRPr="00382A07">
        <w:rPr>
          <w:sz w:val="24"/>
          <w:szCs w:val="24"/>
          <w:lang w:eastAsia="ru-RU"/>
        </w:rPr>
        <w:t>с ранее объявленной ценой.</w:t>
      </w:r>
      <w:bookmarkEnd w:id="640"/>
    </w:p>
    <w:p w:rsidR="00F15392" w:rsidRPr="00382A07" w:rsidRDefault="00852FEB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Предложения Участника по повышению цены не рассматриваются, такой </w:t>
      </w:r>
      <w:r w:rsidRPr="00382A07">
        <w:rPr>
          <w:sz w:val="24"/>
          <w:szCs w:val="24"/>
          <w:lang w:eastAsia="ru-RU"/>
        </w:rPr>
        <w:lastRenderedPageBreak/>
        <w:t>Участник считается не участвовавшим в процедуре переторжки, его Заявка остается действующей с ранее объявленной ценой</w:t>
      </w:r>
      <w:r w:rsidR="00F15392" w:rsidRPr="00382A07">
        <w:rPr>
          <w:sz w:val="24"/>
          <w:szCs w:val="24"/>
          <w:lang w:eastAsia="ru-RU"/>
        </w:rPr>
        <w:t>.</w:t>
      </w:r>
    </w:p>
    <w:p w:rsidR="00F15392" w:rsidRPr="00382A07" w:rsidRDefault="00F15392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1" w:name="_Ref306353005"/>
      <w:r w:rsidRPr="00382A07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382A07">
        <w:rPr>
          <w:iCs/>
          <w:sz w:val="24"/>
          <w:szCs w:val="24"/>
          <w:lang w:eastAsia="ru-RU"/>
        </w:rPr>
        <w:t xml:space="preserve">. </w:t>
      </w:r>
      <w:r w:rsidRPr="00382A07">
        <w:rPr>
          <w:sz w:val="24"/>
          <w:szCs w:val="24"/>
          <w:lang w:eastAsia="ru-RU"/>
        </w:rPr>
        <w:t>Порядок проведения процедуры переторжки на ЭТП определяется правилами данной системы.</w:t>
      </w:r>
      <w:bookmarkEnd w:id="641"/>
    </w:p>
    <w:p w:rsidR="00F15392" w:rsidRPr="00382A07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382A07">
        <w:rPr>
          <w:iCs/>
          <w:sz w:val="24"/>
          <w:szCs w:val="24"/>
          <w:lang w:eastAsia="ru-RU"/>
        </w:rPr>
        <w:t>Участник</w:t>
      </w:r>
      <w:r w:rsidRPr="00382A07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382A07">
        <w:rPr>
          <w:iCs/>
          <w:sz w:val="24"/>
          <w:szCs w:val="24"/>
          <w:lang w:eastAsia="ru-RU"/>
        </w:rPr>
        <w:t>»</w:t>
      </w:r>
      <w:r w:rsidRPr="00382A07">
        <w:rPr>
          <w:iCs/>
          <w:sz w:val="24"/>
          <w:szCs w:val="24"/>
          <w:lang w:eastAsia="ru-RU"/>
        </w:rPr>
        <w:t xml:space="preserve"> цену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и. Снижение цены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382A07">
        <w:rPr>
          <w:iCs/>
          <w:sz w:val="24"/>
          <w:szCs w:val="24"/>
          <w:lang w:eastAsia="ru-RU"/>
        </w:rPr>
        <w:t>Участник</w:t>
      </w:r>
      <w:r w:rsidRPr="00382A07">
        <w:rPr>
          <w:iCs/>
          <w:sz w:val="24"/>
          <w:szCs w:val="24"/>
          <w:lang w:eastAsia="ru-RU"/>
        </w:rPr>
        <w:t>ом поэтапно до момента окончания переторжки неограниченное количество раз</w:t>
      </w:r>
      <w:r w:rsidR="00076D8B" w:rsidRPr="00382A07">
        <w:rPr>
          <w:iCs/>
          <w:sz w:val="24"/>
          <w:szCs w:val="24"/>
          <w:lang w:eastAsia="ru-RU"/>
        </w:rPr>
        <w:t>.</w:t>
      </w:r>
      <w:r w:rsidRPr="00382A07">
        <w:rPr>
          <w:iCs/>
          <w:sz w:val="24"/>
          <w:szCs w:val="24"/>
          <w:lang w:eastAsia="ru-RU"/>
        </w:rPr>
        <w:t xml:space="preserve"> </w:t>
      </w:r>
      <w:r w:rsidR="00076D8B" w:rsidRPr="00382A07">
        <w:rPr>
          <w:iCs/>
          <w:sz w:val="24"/>
          <w:szCs w:val="24"/>
          <w:lang w:eastAsia="ru-RU"/>
        </w:rPr>
        <w:t>И</w:t>
      </w:r>
      <w:r w:rsidRPr="00382A07">
        <w:rPr>
          <w:iCs/>
          <w:sz w:val="24"/>
          <w:szCs w:val="24"/>
          <w:lang w:eastAsia="ru-RU"/>
        </w:rPr>
        <w:t xml:space="preserve">зменение цены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>и</w:t>
      </w:r>
      <w:r w:rsidR="00076D8B" w:rsidRPr="00382A07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382A07">
        <w:rPr>
          <w:iCs/>
          <w:sz w:val="24"/>
          <w:szCs w:val="24"/>
          <w:lang w:eastAsia="ru-RU"/>
        </w:rPr>
        <w:t>. Прием предложений по снижению цен заявок прекращается на ЭТП</w:t>
      </w:r>
      <w:r w:rsidRPr="00382A07">
        <w:rPr>
          <w:sz w:val="24"/>
          <w:szCs w:val="24"/>
          <w:lang w:eastAsia="ru-RU"/>
        </w:rPr>
        <w:t xml:space="preserve"> в </w:t>
      </w:r>
      <w:r w:rsidRPr="00382A07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382A07" w:rsidRDefault="00953987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</w:rPr>
        <w:t>Приглашенные Участники принимают в ней участи</w:t>
      </w:r>
      <w:r w:rsidR="00F80103" w:rsidRPr="00382A07">
        <w:rPr>
          <w:iCs/>
          <w:sz w:val="24"/>
          <w:szCs w:val="24"/>
        </w:rPr>
        <w:t>е</w:t>
      </w:r>
      <w:r w:rsidRPr="00382A07">
        <w:rPr>
          <w:iCs/>
          <w:sz w:val="24"/>
          <w:szCs w:val="24"/>
        </w:rPr>
        <w:t xml:space="preserve">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="00F80103" w:rsidRPr="00382A07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8941A2" w:rsidRPr="00382A07">
        <w:rPr>
          <w:iCs/>
          <w:sz w:val="24"/>
          <w:szCs w:val="24"/>
          <w:lang w:eastAsia="ru-RU"/>
        </w:rPr>
        <w:t xml:space="preserve"> с учетом положений пункта </w:t>
      </w:r>
      <w:r w:rsidR="00007625">
        <w:fldChar w:fldCharType="begin"/>
      </w:r>
      <w:r w:rsidR="00007625">
        <w:instrText xml:space="preserve"> REF _Ref465850064 \r \h  \* MERGEFORMAT </w:instrText>
      </w:r>
      <w:r w:rsidR="00007625">
        <w:fldChar w:fldCharType="separate"/>
      </w:r>
      <w:r w:rsidR="0000216B" w:rsidRPr="0000216B">
        <w:rPr>
          <w:iCs/>
          <w:sz w:val="24"/>
          <w:szCs w:val="24"/>
          <w:lang w:eastAsia="ru-RU"/>
        </w:rPr>
        <w:t>3.7.9</w:t>
      </w:r>
      <w:r w:rsidR="00007625">
        <w:fldChar w:fldCharType="end"/>
      </w:r>
      <w:r w:rsidR="008941A2" w:rsidRPr="00382A07">
        <w:rPr>
          <w:iCs/>
          <w:sz w:val="24"/>
          <w:szCs w:val="24"/>
          <w:lang w:eastAsia="ru-RU"/>
        </w:rPr>
        <w:t xml:space="preserve">. Решение </w:t>
      </w:r>
      <w:r w:rsidR="008941A2" w:rsidRPr="00382A07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382A07">
        <w:rPr>
          <w:iCs/>
          <w:sz w:val="24"/>
          <w:szCs w:val="24"/>
          <w:lang w:eastAsia="ru-RU"/>
        </w:rPr>
        <w:t xml:space="preserve">. </w:t>
      </w:r>
    </w:p>
    <w:p w:rsidR="00685336" w:rsidRPr="00382A07" w:rsidRDefault="00685336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007625">
        <w:fldChar w:fldCharType="begin"/>
      </w:r>
      <w:r w:rsidR="00007625">
        <w:instrText xml:space="preserve"> REF _Ref306352987 \r \h  \* MERGEFORMAT </w:instrText>
      </w:r>
      <w:r w:rsidR="00007625">
        <w:fldChar w:fldCharType="separate"/>
      </w:r>
      <w:r w:rsidR="0000216B" w:rsidRPr="0000216B">
        <w:rPr>
          <w:iCs/>
          <w:sz w:val="24"/>
          <w:szCs w:val="24"/>
          <w:lang w:eastAsia="ru-RU"/>
        </w:rPr>
        <w:t>3.7.3</w:t>
      </w:r>
      <w:r w:rsidR="00007625">
        <w:fldChar w:fldCharType="end"/>
      </w:r>
      <w:r w:rsidRPr="00382A07">
        <w:rPr>
          <w:iCs/>
          <w:sz w:val="24"/>
          <w:szCs w:val="24"/>
          <w:lang w:eastAsia="ru-RU"/>
        </w:rPr>
        <w:t xml:space="preserve"> - </w:t>
      </w:r>
      <w:r w:rsidR="00007625">
        <w:fldChar w:fldCharType="begin"/>
      </w:r>
      <w:r w:rsidR="00007625">
        <w:instrText xml:space="preserve"> REF _Ref306353005 \r \h  \* MERGEFORMAT </w:instrText>
      </w:r>
      <w:r w:rsidR="00007625">
        <w:fldChar w:fldCharType="separate"/>
      </w:r>
      <w:r w:rsidR="0000216B" w:rsidRPr="0000216B">
        <w:rPr>
          <w:iCs/>
          <w:sz w:val="24"/>
          <w:szCs w:val="24"/>
          <w:lang w:eastAsia="ru-RU"/>
        </w:rPr>
        <w:t>3.7.5</w:t>
      </w:r>
      <w:r w:rsidR="00007625">
        <w:fldChar w:fldCharType="end"/>
      </w:r>
      <w:r w:rsidRPr="00382A07">
        <w:rPr>
          <w:iCs/>
          <w:sz w:val="24"/>
          <w:szCs w:val="24"/>
          <w:lang w:eastAsia="ru-RU"/>
        </w:rPr>
        <w:t>.</w:t>
      </w:r>
    </w:p>
    <w:p w:rsidR="00F15392" w:rsidRPr="00382A07" w:rsidRDefault="009C744E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2" w:name="_Ref468453355"/>
      <w:r w:rsidRPr="00382A07">
        <w:rPr>
          <w:sz w:val="24"/>
          <w:szCs w:val="24"/>
          <w:lang w:eastAsia="ru-RU"/>
        </w:rPr>
        <w:t>Участник</w:t>
      </w:r>
      <w:r w:rsidR="00F15392" w:rsidRPr="00382A07">
        <w:rPr>
          <w:sz w:val="24"/>
          <w:szCs w:val="24"/>
          <w:lang w:eastAsia="ru-RU"/>
        </w:rPr>
        <w:t xml:space="preserve"> </w:t>
      </w:r>
      <w:r w:rsidR="00C86793" w:rsidRPr="00382A07">
        <w:rPr>
          <w:sz w:val="24"/>
          <w:szCs w:val="24"/>
          <w:lang w:eastAsia="ru-RU"/>
        </w:rPr>
        <w:t>запроса предложений</w:t>
      </w:r>
      <w:r w:rsidR="00F15392" w:rsidRPr="00382A07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BC19F9" w:rsidRPr="00382A07">
        <w:rPr>
          <w:sz w:val="24"/>
          <w:szCs w:val="24"/>
          <w:lang w:eastAsia="ru-RU"/>
        </w:rPr>
        <w:t xml:space="preserve"> </w:t>
      </w:r>
      <w:r w:rsidR="00BC19F9" w:rsidRPr="00382A07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382A07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382A07">
        <w:rPr>
          <w:sz w:val="24"/>
          <w:szCs w:val="24"/>
          <w:lang w:eastAsia="ru-RU"/>
        </w:rPr>
        <w:t>Заявк</w:t>
      </w:r>
      <w:r w:rsidR="00F15392" w:rsidRPr="00382A07">
        <w:rPr>
          <w:sz w:val="24"/>
          <w:szCs w:val="24"/>
          <w:lang w:eastAsia="ru-RU"/>
        </w:rPr>
        <w:t>и.</w:t>
      </w:r>
      <w:bookmarkEnd w:id="642"/>
    </w:p>
    <w:p w:rsidR="00953987" w:rsidRPr="00382A07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643" w:name="_Ref465850064"/>
      <w:r w:rsidRPr="00382A07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643"/>
    </w:p>
    <w:p w:rsidR="00953987" w:rsidRPr="004A1A68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наличия информации о возможности дополнительного снижения поданных ценовых </w:t>
      </w:r>
      <w:r w:rsidRPr="004A1A68">
        <w:rPr>
          <w:sz w:val="24"/>
          <w:szCs w:val="24"/>
        </w:rPr>
        <w:t>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4A1A68" w:rsidRDefault="00F15392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4A1A68">
        <w:rPr>
          <w:sz w:val="24"/>
          <w:szCs w:val="24"/>
          <w:lang w:eastAsia="ru-RU"/>
        </w:rPr>
        <w:t xml:space="preserve">По решению </w:t>
      </w:r>
      <w:r w:rsidR="00685336" w:rsidRPr="004A1A68">
        <w:rPr>
          <w:sz w:val="24"/>
          <w:szCs w:val="24"/>
          <w:lang w:eastAsia="ru-RU"/>
        </w:rPr>
        <w:t xml:space="preserve">Закупочной </w:t>
      </w:r>
      <w:r w:rsidRPr="004A1A68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034534" w:rsidRPr="00991C07" w:rsidRDefault="00034534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4A1A68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</w:t>
      </w:r>
      <w:r w:rsidRPr="00991C07">
        <w:rPr>
          <w:sz w:val="24"/>
          <w:szCs w:val="24"/>
        </w:rPr>
        <w:t xml:space="preserve">меры, предусмотренные п. </w:t>
      </w:r>
      <w:r w:rsidR="00007625">
        <w:fldChar w:fldCharType="begin"/>
      </w:r>
      <w:r w:rsidR="00007625">
        <w:instrText xml:space="preserve"> REF _Ref465670219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3.11</w:t>
      </w:r>
      <w:r w:rsidR="00007625">
        <w:fldChar w:fldCharType="end"/>
      </w:r>
      <w:r w:rsidRPr="00991C07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 </w:t>
      </w:r>
      <w:r w:rsidR="00007625">
        <w:fldChar w:fldCharType="begin"/>
      </w:r>
      <w:r w:rsidR="00007625">
        <w:instrText xml:space="preserve"> REF _Ref468453355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3.7.8</w:t>
      </w:r>
      <w:r w:rsidR="00007625">
        <w:fldChar w:fldCharType="end"/>
      </w:r>
      <w:r w:rsidRPr="00991C07">
        <w:rPr>
          <w:sz w:val="24"/>
          <w:szCs w:val="24"/>
        </w:rPr>
        <w:t xml:space="preserve">, предоставляет документы, предусмотренные подпунктом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3.11.2</w:t>
      </w:r>
      <w:r w:rsidR="00007625">
        <w:fldChar w:fldCharType="end"/>
      </w:r>
      <w:r w:rsidRPr="00991C07">
        <w:rPr>
          <w:sz w:val="24"/>
          <w:szCs w:val="24"/>
        </w:rPr>
        <w:t xml:space="preserve"> документации.</w:t>
      </w:r>
    </w:p>
    <w:p w:rsidR="00034534" w:rsidRPr="001018D6" w:rsidRDefault="00034534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991C07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и затем после завершения аукционной процедуры </w:t>
      </w:r>
      <w:r w:rsidRPr="00991C07">
        <w:rPr>
          <w:sz w:val="24"/>
          <w:szCs w:val="24"/>
        </w:rPr>
        <w:lastRenderedPageBreak/>
        <w:t xml:space="preserve">на понижение цены (переторжки) цена, предложенная Участником, была опять снижена, </w:t>
      </w:r>
      <w:r w:rsidRPr="001018D6">
        <w:rPr>
          <w:sz w:val="24"/>
          <w:szCs w:val="24"/>
        </w:rPr>
        <w:t xml:space="preserve">документы, предусмотренные подпунктом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3.11.2</w:t>
      </w:r>
      <w:r w:rsidR="00007625">
        <w:fldChar w:fldCharType="end"/>
      </w:r>
      <w:r w:rsidRPr="001018D6">
        <w:rPr>
          <w:sz w:val="24"/>
          <w:szCs w:val="24"/>
        </w:rPr>
        <w:t xml:space="preserve"> документации, предоставляются повторно.</w:t>
      </w:r>
    </w:p>
    <w:p w:rsidR="00031513" w:rsidRPr="001018D6" w:rsidRDefault="00031513" w:rsidP="00031513">
      <w:pPr>
        <w:pStyle w:val="2"/>
        <w:tabs>
          <w:tab w:val="num" w:pos="1134"/>
        </w:tabs>
        <w:spacing w:line="264" w:lineRule="auto"/>
        <w:rPr>
          <w:bCs w:val="0"/>
        </w:rPr>
      </w:pPr>
      <w:bookmarkStart w:id="644" w:name="_Ref471821960"/>
      <w:bookmarkStart w:id="645" w:name="_Toc471986593"/>
      <w:bookmarkStart w:id="646" w:name="_Toc472409204"/>
      <w:bookmarkStart w:id="647" w:name="_Toc498588903"/>
      <w:bookmarkStart w:id="648" w:name="_Ref303681924"/>
      <w:bookmarkStart w:id="649" w:name="_Ref303683914"/>
      <w:r w:rsidRPr="001018D6">
        <w:rPr>
          <w:bCs w:val="0"/>
        </w:rPr>
        <w:t>О приоритете продукции (товаров) российского происхождения по отношению к продукции (товарам), происходящим из иностранного государства</w:t>
      </w:r>
      <w:bookmarkEnd w:id="644"/>
      <w:bookmarkEnd w:id="645"/>
      <w:bookmarkEnd w:id="646"/>
      <w:bookmarkEnd w:id="647"/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4.5.1 </w:t>
      </w:r>
      <w:r w:rsidRPr="001018D6">
        <w:rPr>
          <w:bCs w:val="0"/>
          <w:sz w:val="24"/>
          <w:szCs w:val="24"/>
        </w:rPr>
        <w:t xml:space="preserve">Единого стандарта закупок ПАО «Россети» (Положение о закупке) устанавливается </w:t>
      </w:r>
      <w:r w:rsidRPr="001018D6">
        <w:rPr>
          <w:sz w:val="24"/>
          <w:szCs w:val="24"/>
        </w:rPr>
        <w:t>приоритет продукции (товаров) российского происхождения при осуществлении закупок продукции (товаров) путем проведения закупочных процедур, по отношению к продукции (товарам), происходящим из иностранного государства (далее – приоритет).</w:t>
      </w:r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:rsidR="00031513" w:rsidRPr="00672B75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Предоставление приоритета при поставке продукции российского происхождения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российского происхождения принимается </w:t>
      </w:r>
      <w:r w:rsidRPr="001018D6">
        <w:rPr>
          <w:i/>
          <w:sz w:val="24"/>
          <w:szCs w:val="24"/>
          <w:lang w:val="en-US"/>
        </w:rPr>
        <w:t>k</w:t>
      </w:r>
      <w:r w:rsidRPr="001018D6">
        <w:rPr>
          <w:i/>
          <w:sz w:val="24"/>
          <w:szCs w:val="24"/>
          <w:vertAlign w:val="subscript"/>
        </w:rPr>
        <w:t>ПРИОР</w:t>
      </w:r>
      <w:r w:rsidRPr="001018D6">
        <w:rPr>
          <w:sz w:val="24"/>
          <w:szCs w:val="24"/>
        </w:rPr>
        <w:t xml:space="preserve">=0,85, иначе </w:t>
      </w:r>
      <w:r w:rsidRPr="001018D6">
        <w:rPr>
          <w:i/>
          <w:sz w:val="24"/>
          <w:szCs w:val="24"/>
          <w:lang w:val="en-US"/>
        </w:rPr>
        <w:t>k</w:t>
      </w:r>
      <w:r w:rsidRPr="001018D6">
        <w:rPr>
          <w:i/>
          <w:sz w:val="24"/>
          <w:szCs w:val="24"/>
          <w:vertAlign w:val="subscript"/>
        </w:rPr>
        <w:t>ПРИОР</w:t>
      </w:r>
      <w:r w:rsidRPr="001018D6">
        <w:rPr>
          <w:sz w:val="24"/>
          <w:szCs w:val="24"/>
        </w:rPr>
        <w:t xml:space="preserve">=1,0), при этом Договор заключается по цене Договора, предложенной Участником в Заявке (методика оценки изложена в </w:t>
      </w:r>
      <w:r w:rsidRPr="00672B75">
        <w:rPr>
          <w:sz w:val="24"/>
          <w:szCs w:val="24"/>
        </w:rPr>
        <w:t>Приложении №3 к настоящей Документации).</w:t>
      </w:r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>Приоритет не предоставляется в случаях, если: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007625">
        <w:fldChar w:fldCharType="begin"/>
      </w:r>
      <w:r w:rsidR="00007625">
        <w:instrText xml:space="preserve"> REF _Ref303251044 \r \h  \* MERGEFORMAT </w:instrText>
      </w:r>
      <w:r w:rsidR="00007625">
        <w:fldChar w:fldCharType="separate"/>
      </w:r>
      <w:r w:rsidR="0000216B" w:rsidRPr="0000216B">
        <w:rPr>
          <w:rFonts w:ascii="Times New Roman" w:hAnsi="Times New Roman" w:cs="Times New Roman"/>
          <w:sz w:val="24"/>
          <w:szCs w:val="24"/>
        </w:rPr>
        <w:t>3.10</w:t>
      </w:r>
      <w:r w:rsidR="00007625">
        <w:fldChar w:fldCharType="end"/>
      </w:r>
      <w:r w:rsidRPr="001018D6">
        <w:rPr>
          <w:rFonts w:ascii="Times New Roman" w:hAnsi="Times New Roman" w:cs="Times New Roman"/>
          <w:sz w:val="24"/>
          <w:szCs w:val="24"/>
        </w:rPr>
        <w:t xml:space="preserve">) и Договор заключается с единственным участником закупки, соответствующим требованиям документации </w:t>
      </w:r>
      <w:r w:rsidR="00991C07" w:rsidRPr="001018D6">
        <w:rPr>
          <w:rFonts w:ascii="Times New Roman" w:hAnsi="Times New Roman" w:cs="Times New Roman"/>
          <w:sz w:val="24"/>
          <w:szCs w:val="24"/>
        </w:rPr>
        <w:t xml:space="preserve">по запросу предложений </w:t>
      </w:r>
      <w:r w:rsidRPr="001018D6">
        <w:rPr>
          <w:rFonts w:ascii="Times New Roman" w:hAnsi="Times New Roman" w:cs="Times New Roman"/>
          <w:sz w:val="24"/>
          <w:szCs w:val="24"/>
        </w:rPr>
        <w:t>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документации</w:t>
      </w:r>
      <w:r w:rsidR="00991C07" w:rsidRPr="001018D6">
        <w:rPr>
          <w:rFonts w:ascii="Times New Roman" w:hAnsi="Times New Roman" w:cs="Times New Roman"/>
          <w:sz w:val="24"/>
          <w:szCs w:val="24"/>
        </w:rPr>
        <w:t xml:space="preserve"> по запросу предложений</w:t>
      </w:r>
      <w:r w:rsidRPr="001018D6">
        <w:rPr>
          <w:rFonts w:ascii="Times New Roman" w:hAnsi="Times New Roman" w:cs="Times New Roman"/>
          <w:sz w:val="24"/>
          <w:szCs w:val="24"/>
        </w:rPr>
        <w:t>);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>б) в заявке на участие в закупке не содержится предложений о поставке товаров российского происхождения;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1018D6">
        <w:rPr>
          <w:rFonts w:ascii="Times New Roman" w:hAnsi="Times New Roman" w:cs="Times New Roman"/>
          <w:i/>
          <w:sz w:val="24"/>
          <w:szCs w:val="24"/>
        </w:rPr>
        <w:t>всех Участников, прошедших отборочную стадию,</w:t>
      </w:r>
      <w:r w:rsidRPr="001018D6">
        <w:rPr>
          <w:rFonts w:ascii="Times New Roman" w:hAnsi="Times New Roman" w:cs="Times New Roman"/>
          <w:sz w:val="24"/>
          <w:szCs w:val="24"/>
        </w:rPr>
        <w:t xml:space="preserve"> не содержится предложений о поставке продукции иностранного происхождения (с учетом положений нижеследующего пункта);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lastRenderedPageBreak/>
        <w:t>г) в Заявке Участника содержится предложение о поставке продукции российского и иностранного происхождения, при этом стоимость продукции российского происхождения составляет менее 50 процентов (Пр РФ (%) – стоимость продукции российского происхождения в процентах) стоимости всей предложенной таким участником продукции, при этом установление соотношения цены ((Пр РФ (%)) предлагаемой к поставке продукции российского и иностранного происхождения определяется исходя из следующего: цена единицы каждой продукции (Ц</w:t>
      </w:r>
      <w:r w:rsidRPr="001018D6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r w:rsidRPr="001018D6">
        <w:rPr>
          <w:rFonts w:ascii="Times New Roman" w:hAnsi="Times New Roman" w:cs="Times New Roman"/>
          <w:sz w:val="24"/>
          <w:szCs w:val="24"/>
        </w:rPr>
        <w:t> ед. прод.) определяется как произведение начальной (максимальной) цены единицы продукции (Ц</w:t>
      </w:r>
      <w:r w:rsidRPr="001018D6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r w:rsidRPr="001018D6">
        <w:rPr>
          <w:rFonts w:ascii="Times New Roman" w:hAnsi="Times New Roman" w:cs="Times New Roman"/>
          <w:sz w:val="24"/>
          <w:szCs w:val="24"/>
        </w:rPr>
        <w:t> нач.(макс) ед.) на коэффициент изменения начальной (максимальной) цены договора по результатам проведения закупки (</w:t>
      </w:r>
      <w:r w:rsidRPr="001018D6">
        <w:rPr>
          <w:rFonts w:ascii="Times New Roman" w:hAnsi="Times New Roman" w:cs="Times New Roman"/>
          <w:sz w:val="24"/>
          <w:szCs w:val="24"/>
          <w:lang w:val="en-US"/>
        </w:rPr>
        <w:t>kf</w:t>
      </w:r>
      <w:r w:rsidRPr="001018D6">
        <w:rPr>
          <w:rFonts w:ascii="Times New Roman" w:hAnsi="Times New Roman" w:cs="Times New Roman"/>
          <w:sz w:val="24"/>
          <w:szCs w:val="24"/>
        </w:rPr>
        <w:t>), определяемый как результат деления цены Договора (Ц дог.), по которой заключается Договор, на начальную (максимальную) цену Договора (цену лота)) (Ц нач.(макс)) и производится по следующей формуле отдельно для каждого участника, предлагающего продукцию как российского так и иностранного происхождения:</w:t>
      </w:r>
    </w:p>
    <w:p w:rsidR="00031513" w:rsidRPr="001018D6" w:rsidRDefault="00031513" w:rsidP="00031513">
      <w:pPr>
        <w:pStyle w:val="ConsPlusNormal"/>
        <w:ind w:firstLine="540"/>
        <w:jc w:val="both"/>
        <w:rPr>
          <w:sz w:val="24"/>
          <w:szCs w:val="24"/>
        </w:rPr>
      </w:pP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r w:rsidRPr="001018D6">
        <w:rPr>
          <w:sz w:val="24"/>
          <w:szCs w:val="24"/>
        </w:rPr>
        <w:t xml:space="preserve">Пр (РФ) (%) = Ц (РФ)*100/ Ц дог (заявки), 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>где: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Ц дог (заявки) – Цена договора, предложенная Участником в письме о подаче оферты;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Ц (РФ) – цена продукции российского происхождения, предложенная Участником к поставке,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r w:rsidRPr="001018D6">
        <w:rPr>
          <w:sz w:val="24"/>
          <w:szCs w:val="24"/>
        </w:rPr>
        <w:t>Ц (РФ) = ∑ Ц</w:t>
      </w:r>
      <w:r w:rsidRPr="001018D6">
        <w:rPr>
          <w:i/>
          <w:sz w:val="24"/>
          <w:szCs w:val="24"/>
          <w:lang w:val="en-US"/>
        </w:rPr>
        <w:t>i</w:t>
      </w:r>
      <w:r w:rsidRPr="001018D6">
        <w:rPr>
          <w:sz w:val="24"/>
          <w:szCs w:val="24"/>
        </w:rPr>
        <w:t xml:space="preserve"> ед. прод. (РФ)*</w:t>
      </w:r>
      <w:r w:rsidRPr="001018D6">
        <w:rPr>
          <w:sz w:val="24"/>
          <w:szCs w:val="24"/>
          <w:lang w:val="en-US"/>
        </w:rPr>
        <w:t>K</w:t>
      </w:r>
      <w:r w:rsidRPr="001018D6">
        <w:rPr>
          <w:i/>
          <w:sz w:val="24"/>
          <w:szCs w:val="24"/>
          <w:lang w:val="en-US"/>
        </w:rPr>
        <w:t>i</w:t>
      </w:r>
      <w:r w:rsidRPr="001018D6">
        <w:rPr>
          <w:sz w:val="24"/>
          <w:szCs w:val="24"/>
        </w:rPr>
        <w:t>,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 xml:space="preserve">где: 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K</w:t>
      </w:r>
      <w:r w:rsidRPr="001018D6">
        <w:rPr>
          <w:i/>
          <w:sz w:val="24"/>
          <w:szCs w:val="24"/>
        </w:rPr>
        <w:t>i</w:t>
      </w:r>
      <w:r w:rsidRPr="001018D6">
        <w:rPr>
          <w:sz w:val="24"/>
          <w:szCs w:val="24"/>
        </w:rPr>
        <w:t xml:space="preserve"> – количество продукции по i-той позиции;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Ц</w:t>
      </w:r>
      <w:r w:rsidRPr="001018D6">
        <w:rPr>
          <w:i/>
          <w:sz w:val="24"/>
          <w:szCs w:val="24"/>
        </w:rPr>
        <w:t>i</w:t>
      </w:r>
      <w:r w:rsidRPr="001018D6">
        <w:rPr>
          <w:sz w:val="24"/>
          <w:szCs w:val="24"/>
        </w:rPr>
        <w:t xml:space="preserve"> ед. прод. (РФ) – цена единицы продукции российского происхождения по i-той позиции (учитываются позиции, по которым Участник предложил продукцию российского происхождения),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r w:rsidRPr="001018D6">
        <w:rPr>
          <w:sz w:val="24"/>
          <w:szCs w:val="24"/>
        </w:rPr>
        <w:t>Ц</w:t>
      </w:r>
      <w:r w:rsidRPr="001018D6">
        <w:rPr>
          <w:i/>
          <w:sz w:val="24"/>
          <w:szCs w:val="24"/>
          <w:lang w:val="en-US"/>
        </w:rPr>
        <w:t>i</w:t>
      </w:r>
      <w:r w:rsidRPr="001018D6">
        <w:rPr>
          <w:sz w:val="24"/>
          <w:szCs w:val="24"/>
        </w:rPr>
        <w:t xml:space="preserve"> ед. прод. (РФ) = </w:t>
      </w:r>
      <w:r w:rsidRPr="001018D6">
        <w:rPr>
          <w:sz w:val="24"/>
          <w:szCs w:val="24"/>
          <w:lang w:val="en-US"/>
        </w:rPr>
        <w:t>kf</w:t>
      </w:r>
      <w:r w:rsidRPr="001018D6">
        <w:rPr>
          <w:sz w:val="24"/>
          <w:szCs w:val="24"/>
        </w:rPr>
        <w:t>*Ц</w:t>
      </w:r>
      <w:r w:rsidRPr="001018D6">
        <w:rPr>
          <w:i/>
          <w:sz w:val="24"/>
          <w:szCs w:val="24"/>
          <w:lang w:val="en-US"/>
        </w:rPr>
        <w:t>i</w:t>
      </w:r>
      <w:r w:rsidRPr="001018D6">
        <w:rPr>
          <w:sz w:val="24"/>
          <w:szCs w:val="24"/>
        </w:rPr>
        <w:t xml:space="preserve"> (РФ) нач.(макс) ед.,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>где: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Ц</w:t>
      </w:r>
      <w:r w:rsidRPr="001018D6">
        <w:rPr>
          <w:i/>
          <w:sz w:val="24"/>
          <w:szCs w:val="24"/>
        </w:rPr>
        <w:t>i</w:t>
      </w:r>
      <w:r w:rsidRPr="001018D6">
        <w:rPr>
          <w:sz w:val="24"/>
          <w:szCs w:val="24"/>
        </w:rPr>
        <w:t xml:space="preserve"> (РФ) нач.(макс) ед. – начальная (максимальная) цена единицы продукции по i-той позиции (учитываются позиции, по которым Участник предложил продукцию российского происхождения);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kf – коэффициент изменения начальной (максимальной) цены договора, который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r w:rsidRPr="001018D6">
        <w:rPr>
          <w:sz w:val="24"/>
          <w:szCs w:val="24"/>
          <w:lang w:val="en-US"/>
        </w:rPr>
        <w:t>kf</w:t>
      </w:r>
      <w:r w:rsidRPr="001018D6">
        <w:rPr>
          <w:sz w:val="24"/>
          <w:szCs w:val="24"/>
        </w:rPr>
        <w:t xml:space="preserve">= Ц дог./ Ц нач.(макс), 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 xml:space="preserve">где: 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Ц дог (заявки) – цена Договора, предложенная Участником и указанная в письме о подаче оферты;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 xml:space="preserve">Ц нач.(макс) – начальная (максимальная) цена Договора (лота) (п. </w:t>
      </w:r>
      <w:r w:rsidR="00007625">
        <w:fldChar w:fldCharType="begin"/>
      </w:r>
      <w:r w:rsidR="00007625">
        <w:instrText xml:space="preserve"> REF _Ref472411304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3.3.7.1</w:t>
      </w:r>
      <w:r w:rsidR="00007625">
        <w:fldChar w:fldCharType="end"/>
      </w:r>
      <w:r w:rsidRPr="001018D6">
        <w:rPr>
          <w:sz w:val="24"/>
          <w:szCs w:val="24"/>
        </w:rPr>
        <w:t>).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Чтобы претендовать на получение приоритета при оценке и сопоставлении заявок участник должен указать в Сводной таблице стоимости поставок </w:t>
      </w:r>
      <w:r w:rsidRPr="001018D6">
        <w:rPr>
          <w:bCs w:val="0"/>
          <w:sz w:val="24"/>
          <w:szCs w:val="24"/>
        </w:rPr>
        <w:t>(</w:t>
      </w:r>
      <w:r w:rsidRPr="001018D6">
        <w:rPr>
          <w:bCs w:val="0"/>
          <w:spacing w:val="-2"/>
          <w:sz w:val="24"/>
          <w:szCs w:val="24"/>
        </w:rPr>
        <w:t>под</w:t>
      </w:r>
      <w:r w:rsidRPr="001018D6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5.2</w:t>
      </w:r>
      <w:r w:rsidR="00007625">
        <w:fldChar w:fldCharType="end"/>
      </w:r>
      <w:r w:rsidRPr="001018D6">
        <w:rPr>
          <w:bCs w:val="0"/>
          <w:sz w:val="24"/>
          <w:szCs w:val="24"/>
        </w:rPr>
        <w:t xml:space="preserve">) для </w:t>
      </w:r>
      <w:r w:rsidRPr="001018D6">
        <w:rPr>
          <w:sz w:val="24"/>
          <w:szCs w:val="24"/>
        </w:rPr>
        <w:lastRenderedPageBreak/>
        <w:t xml:space="preserve">каждой позиции предлагаемой к поставке продукции </w:t>
      </w:r>
      <w:r w:rsidRPr="001018D6">
        <w:rPr>
          <w:bCs w:val="0"/>
          <w:sz w:val="24"/>
          <w:szCs w:val="24"/>
        </w:rPr>
        <w:t xml:space="preserve">в графе </w:t>
      </w:r>
      <w:r w:rsidRPr="001018D6">
        <w:rPr>
          <w:sz w:val="24"/>
          <w:szCs w:val="24"/>
        </w:rPr>
        <w:t>«Страна происхождения» наименование страны происхождения предлагаемой к поставке продукции. При этом Участник должен иметь в виду, что в случае предоставления ложной информации организатор отклонит Заявку Участника.</w:t>
      </w:r>
    </w:p>
    <w:p w:rsidR="00717F60" w:rsidRPr="001018D6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50" w:name="_Ref472412060"/>
      <w:bookmarkStart w:id="651" w:name="_Ref472412072"/>
      <w:bookmarkStart w:id="652" w:name="_Toc498588904"/>
      <w:r w:rsidRPr="001018D6">
        <w:t xml:space="preserve">Подведение итогов </w:t>
      </w:r>
      <w:r w:rsidR="00DF639D" w:rsidRPr="001018D6">
        <w:t>З</w:t>
      </w:r>
      <w:r w:rsidRPr="001018D6">
        <w:t>апроса предложений</w:t>
      </w:r>
      <w:bookmarkEnd w:id="648"/>
      <w:bookmarkEnd w:id="649"/>
      <w:bookmarkEnd w:id="650"/>
      <w:bookmarkEnd w:id="651"/>
      <w:bookmarkEnd w:id="652"/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53" w:name="_Ref440290296"/>
      <w:r w:rsidRPr="00382A07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382A07">
        <w:rPr>
          <w:sz w:val="24"/>
          <w:szCs w:val="24"/>
          <w:lang w:eastAsia="ru-RU"/>
        </w:rPr>
        <w:t>определению</w:t>
      </w:r>
      <w:r w:rsidRPr="00382A07">
        <w:rPr>
          <w:sz w:val="24"/>
          <w:szCs w:val="24"/>
        </w:rPr>
        <w:t xml:space="preserve"> </w:t>
      </w:r>
      <w:r w:rsidR="004D431C" w:rsidRPr="00382A07">
        <w:rPr>
          <w:sz w:val="24"/>
          <w:szCs w:val="24"/>
        </w:rPr>
        <w:t xml:space="preserve">лучшей </w:t>
      </w:r>
      <w:r w:rsidR="004B5EB3" w:rsidRPr="00382A07">
        <w:rPr>
          <w:sz w:val="24"/>
          <w:szCs w:val="24"/>
        </w:rPr>
        <w:t>Заявк</w:t>
      </w:r>
      <w:r w:rsidR="004D431C" w:rsidRPr="00382A07">
        <w:rPr>
          <w:sz w:val="24"/>
          <w:szCs w:val="24"/>
        </w:rPr>
        <w:t>и запроса предложений</w:t>
      </w:r>
      <w:r w:rsidRPr="00382A07">
        <w:rPr>
          <w:sz w:val="24"/>
          <w:szCs w:val="24"/>
        </w:rPr>
        <w:t xml:space="preserve">, либо по завершению данной процедуры </w:t>
      </w:r>
      <w:r w:rsidR="00DF639D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 xml:space="preserve">апроса предложений без определения </w:t>
      </w:r>
      <w:r w:rsidR="009C744E" w:rsidRPr="00382A07">
        <w:rPr>
          <w:sz w:val="24"/>
          <w:szCs w:val="24"/>
        </w:rPr>
        <w:t>Участник</w:t>
      </w:r>
      <w:r w:rsidR="004D431C" w:rsidRPr="00382A07">
        <w:rPr>
          <w:sz w:val="24"/>
          <w:szCs w:val="24"/>
        </w:rPr>
        <w:t xml:space="preserve">а, чья </w:t>
      </w:r>
      <w:r w:rsidR="004B5EB3" w:rsidRPr="00382A07">
        <w:rPr>
          <w:sz w:val="24"/>
          <w:szCs w:val="24"/>
        </w:rPr>
        <w:t>Заявк</w:t>
      </w:r>
      <w:r w:rsidR="004D431C" w:rsidRPr="00382A07">
        <w:rPr>
          <w:sz w:val="24"/>
          <w:szCs w:val="24"/>
        </w:rPr>
        <w:t xml:space="preserve">а признана лучшей, </w:t>
      </w:r>
      <w:r w:rsidRPr="00382A07">
        <w:rPr>
          <w:sz w:val="24"/>
          <w:szCs w:val="24"/>
        </w:rPr>
        <w:t xml:space="preserve">и заключения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>а:</w:t>
      </w:r>
      <w:bookmarkEnd w:id="653"/>
    </w:p>
    <w:p w:rsidR="00717F60" w:rsidRPr="00382A07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случае если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а какого-либо из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382A07">
        <w:rPr>
          <w:bCs w:val="0"/>
          <w:sz w:val="24"/>
          <w:szCs w:val="24"/>
        </w:rPr>
        <w:t xml:space="preserve"> и признается наилучшей</w:t>
      </w:r>
      <w:r w:rsidRPr="00382A07">
        <w:rPr>
          <w:bCs w:val="0"/>
          <w:sz w:val="24"/>
          <w:szCs w:val="24"/>
        </w:rPr>
        <w:t xml:space="preserve">.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382A07">
        <w:rPr>
          <w:bCs w:val="0"/>
          <w:sz w:val="24"/>
          <w:szCs w:val="24"/>
        </w:rPr>
        <w:t>Заявк</w:t>
      </w:r>
      <w:r w:rsidR="0087407B" w:rsidRPr="00382A07">
        <w:rPr>
          <w:bCs w:val="0"/>
          <w:sz w:val="24"/>
          <w:szCs w:val="24"/>
        </w:rPr>
        <w:t>и лучшей</w:t>
      </w:r>
      <w:r w:rsidRPr="00382A07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382A07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случае если </w:t>
      </w:r>
      <w:r w:rsidR="001716DB" w:rsidRPr="00382A07">
        <w:rPr>
          <w:bCs w:val="0"/>
          <w:sz w:val="24"/>
          <w:szCs w:val="24"/>
        </w:rPr>
        <w:t xml:space="preserve">ни одна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382A07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382A07">
        <w:rPr>
          <w:sz w:val="24"/>
          <w:szCs w:val="24"/>
        </w:rPr>
        <w:t xml:space="preserve">, который подписывается </w:t>
      </w:r>
      <w:r w:rsidR="00953987" w:rsidRPr="00382A07">
        <w:rPr>
          <w:sz w:val="24"/>
          <w:szCs w:val="24"/>
        </w:rPr>
        <w:t>членами</w:t>
      </w:r>
      <w:r w:rsidR="00E60F8E" w:rsidRPr="00382A07">
        <w:rPr>
          <w:sz w:val="24"/>
          <w:szCs w:val="24"/>
        </w:rPr>
        <w:t xml:space="preserve"> Закупочной комиссии</w:t>
      </w:r>
      <w:r w:rsidRPr="00382A07">
        <w:rPr>
          <w:sz w:val="24"/>
          <w:szCs w:val="24"/>
        </w:rPr>
        <w:t>.</w:t>
      </w:r>
    </w:p>
    <w:p w:rsidR="00717F60" w:rsidRPr="00382A07" w:rsidRDefault="009C744E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 </w:t>
      </w:r>
      <w:r w:rsidR="0087407B" w:rsidRPr="00382A07">
        <w:rPr>
          <w:bCs w:val="0"/>
          <w:sz w:val="24"/>
          <w:szCs w:val="24"/>
        </w:rPr>
        <w:t xml:space="preserve">запроса предложений </w:t>
      </w:r>
      <w:r w:rsidR="00717F60" w:rsidRPr="00382A07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382A07">
        <w:rPr>
          <w:sz w:val="24"/>
          <w:szCs w:val="24"/>
        </w:rPr>
        <w:t>Заявк</w:t>
      </w:r>
      <w:r w:rsidR="0087407B" w:rsidRPr="00382A07">
        <w:rPr>
          <w:sz w:val="24"/>
          <w:szCs w:val="24"/>
        </w:rPr>
        <w:t>и лучшей</w:t>
      </w:r>
      <w:r w:rsidR="0087407B" w:rsidRPr="00382A07">
        <w:rPr>
          <w:bCs w:val="0"/>
          <w:sz w:val="24"/>
          <w:szCs w:val="24"/>
        </w:rPr>
        <w:t xml:space="preserve"> </w:t>
      </w:r>
      <w:r w:rsidR="00717F60" w:rsidRPr="00382A07">
        <w:rPr>
          <w:bCs w:val="0"/>
          <w:sz w:val="24"/>
          <w:szCs w:val="24"/>
        </w:rPr>
        <w:t>функционалом ЭТП согласно правилам данной ЭТП.</w:t>
      </w:r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</w:t>
      </w:r>
      <w:r w:rsidR="001716DB" w:rsidRPr="00382A07">
        <w:rPr>
          <w:sz w:val="24"/>
          <w:szCs w:val="24"/>
        </w:rPr>
        <w:t xml:space="preserve">завершения или </w:t>
      </w:r>
      <w:r w:rsidRPr="00382A07">
        <w:rPr>
          <w:sz w:val="24"/>
          <w:szCs w:val="24"/>
        </w:rPr>
        <w:t>прекращени</w:t>
      </w:r>
      <w:r w:rsidR="001716DB" w:rsidRPr="00382A07">
        <w:rPr>
          <w:sz w:val="24"/>
          <w:szCs w:val="24"/>
        </w:rPr>
        <w:t>я</w:t>
      </w:r>
      <w:r w:rsidRPr="00382A07">
        <w:rPr>
          <w:sz w:val="24"/>
          <w:szCs w:val="24"/>
        </w:rPr>
        <w:t xml:space="preserve"> процедуры запроса предложений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2D40EE" w:rsidRPr="00EB7A17" w:rsidRDefault="002D40EE" w:rsidP="002D40EE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2D40EE" w:rsidRPr="00EB7A17" w:rsidRDefault="002D40EE" w:rsidP="002D40EE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382A07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54" w:name="_Ref303251044"/>
      <w:bookmarkStart w:id="655" w:name="_Toc498588905"/>
      <w:bookmarkStart w:id="656" w:name="_Ref191386295"/>
      <w:r w:rsidRPr="00382A07">
        <w:t>Признание запроса предложений несостоявшимся</w:t>
      </w:r>
      <w:bookmarkEnd w:id="654"/>
      <w:bookmarkEnd w:id="655"/>
    </w:p>
    <w:p w:rsidR="00717F60" w:rsidRPr="00382A07" w:rsidRDefault="00717F60" w:rsidP="005E6E3C">
      <w:pPr>
        <w:numPr>
          <w:ilvl w:val="2"/>
          <w:numId w:val="76"/>
        </w:numPr>
        <w:tabs>
          <w:tab w:val="num" w:pos="567"/>
          <w:tab w:val="left" w:pos="1620"/>
        </w:tabs>
        <w:suppressAutoHyphens w:val="0"/>
        <w:spacing w:after="120" w:line="240" w:lineRule="auto"/>
        <w:ind w:left="0" w:firstLine="567"/>
        <w:rPr>
          <w:sz w:val="24"/>
          <w:szCs w:val="24"/>
        </w:rPr>
      </w:pPr>
      <w:bookmarkStart w:id="657" w:name="_Ref303277595"/>
      <w:r w:rsidRPr="00382A07">
        <w:rPr>
          <w:bCs w:val="0"/>
          <w:sz w:val="24"/>
          <w:szCs w:val="24"/>
        </w:rPr>
        <w:t>Запрос предложений</w:t>
      </w:r>
      <w:r w:rsidRPr="00382A07">
        <w:rPr>
          <w:sz w:val="24"/>
          <w:szCs w:val="24"/>
        </w:rPr>
        <w:t xml:space="preserve"> признается несостоявшимся в случаях:</w:t>
      </w:r>
      <w:bookmarkEnd w:id="657"/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58" w:name="_Ref298429652"/>
      <w:r w:rsidRPr="00382A07">
        <w:rPr>
          <w:bCs/>
          <w:sz w:val="24"/>
          <w:szCs w:val="24"/>
        </w:rPr>
        <w:t xml:space="preserve">подана </w:t>
      </w:r>
      <w:r w:rsidRPr="00382A07">
        <w:rPr>
          <w:sz w:val="24"/>
          <w:szCs w:val="24"/>
          <w:lang w:eastAsia="ru-RU"/>
        </w:rPr>
        <w:t xml:space="preserve">только одна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а;</w:t>
      </w:r>
      <w:bookmarkEnd w:id="658"/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не подана ни одна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а;</w:t>
      </w:r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382A07">
        <w:rPr>
          <w:sz w:val="24"/>
          <w:szCs w:val="24"/>
          <w:lang w:eastAsia="ru-RU"/>
        </w:rPr>
        <w:t>Участник</w:t>
      </w:r>
      <w:r w:rsidRPr="00382A07">
        <w:rPr>
          <w:sz w:val="24"/>
          <w:szCs w:val="24"/>
          <w:lang w:eastAsia="ru-RU"/>
        </w:rPr>
        <w:t xml:space="preserve">ам, подавшим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и;</w:t>
      </w:r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382A07">
        <w:rPr>
          <w:sz w:val="24"/>
          <w:szCs w:val="24"/>
          <w:lang w:eastAsia="ru-RU"/>
        </w:rPr>
        <w:t>принято решение о допуске</w:t>
      </w:r>
      <w:r w:rsidRPr="00382A07">
        <w:rPr>
          <w:bCs/>
          <w:sz w:val="24"/>
          <w:szCs w:val="24"/>
        </w:rPr>
        <w:t xml:space="preserve"> только одного </w:t>
      </w:r>
      <w:r w:rsidR="009C744E" w:rsidRPr="00382A07">
        <w:rPr>
          <w:bCs/>
          <w:sz w:val="24"/>
          <w:szCs w:val="24"/>
        </w:rPr>
        <w:t>Участник</w:t>
      </w:r>
      <w:r w:rsidRPr="00382A07">
        <w:rPr>
          <w:bCs/>
          <w:sz w:val="24"/>
          <w:szCs w:val="24"/>
        </w:rPr>
        <w:t>а.</w:t>
      </w:r>
    </w:p>
    <w:p w:rsidR="00F20C7B" w:rsidRPr="00382A07" w:rsidRDefault="00F20C7B" w:rsidP="005E6E3C">
      <w:pPr>
        <w:numPr>
          <w:ilvl w:val="2"/>
          <w:numId w:val="76"/>
        </w:numPr>
        <w:tabs>
          <w:tab w:val="num" w:pos="567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  <w:lang w:eastAsia="ru-RU"/>
        </w:rPr>
      </w:pPr>
      <w:bookmarkStart w:id="659" w:name="_Ref311220495"/>
      <w:r w:rsidRPr="00382A07">
        <w:rPr>
          <w:bCs w:val="0"/>
          <w:sz w:val="24"/>
          <w:szCs w:val="24"/>
          <w:lang w:eastAsia="ru-RU"/>
        </w:rPr>
        <w:t xml:space="preserve">В </w:t>
      </w:r>
      <w:r w:rsidRPr="00382A07">
        <w:rPr>
          <w:bCs w:val="0"/>
          <w:sz w:val="24"/>
          <w:szCs w:val="24"/>
        </w:rPr>
        <w:t>случае</w:t>
      </w:r>
      <w:r w:rsidRPr="00382A07">
        <w:rPr>
          <w:bCs w:val="0"/>
          <w:sz w:val="24"/>
          <w:szCs w:val="24"/>
          <w:lang w:eastAsia="ru-RU"/>
        </w:rPr>
        <w:t xml:space="preserve">, если при проведении запроса предложений: </w:t>
      </w:r>
      <w:bookmarkEnd w:id="659"/>
    </w:p>
    <w:p w:rsidR="00F20C7B" w:rsidRPr="00382A07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382A07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382A07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382A07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DB3FE0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</w:rPr>
      </w:pPr>
      <w:r w:rsidRPr="00DB3FE0">
        <w:rPr>
          <w:bCs w:val="0"/>
          <w:sz w:val="24"/>
          <w:szCs w:val="24"/>
          <w:lang w:eastAsia="ru-RU"/>
        </w:rPr>
        <w:lastRenderedPageBreak/>
        <w:t xml:space="preserve">признать </w:t>
      </w:r>
      <w:r w:rsidR="002514DE" w:rsidRPr="00DB3FE0">
        <w:rPr>
          <w:bCs w:val="0"/>
          <w:sz w:val="24"/>
          <w:szCs w:val="24"/>
          <w:lang w:eastAsia="ru-RU"/>
        </w:rPr>
        <w:t>запрос предложений</w:t>
      </w:r>
      <w:r w:rsidR="00DA4ADE" w:rsidRPr="00DB3FE0">
        <w:rPr>
          <w:bCs w:val="0"/>
          <w:sz w:val="24"/>
          <w:szCs w:val="24"/>
          <w:lang w:eastAsia="ru-RU"/>
        </w:rPr>
        <w:t xml:space="preserve"> несостоявшим</w:t>
      </w:r>
      <w:r w:rsidRPr="00DB3FE0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DB3FE0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DB3FE0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6D34DA" w:rsidRPr="004A1A68" w:rsidRDefault="006D34DA" w:rsidP="006D34DA">
      <w:pPr>
        <w:pStyle w:val="2"/>
        <w:tabs>
          <w:tab w:val="clear" w:pos="1700"/>
          <w:tab w:val="left" w:pos="709"/>
        </w:tabs>
        <w:spacing w:line="264" w:lineRule="auto"/>
      </w:pPr>
      <w:bookmarkStart w:id="660" w:name="_Ref465670219"/>
      <w:bookmarkStart w:id="661" w:name="_Toc468441704"/>
      <w:bookmarkStart w:id="662" w:name="_Toc498588906"/>
      <w:bookmarkStart w:id="663" w:name="_Ref303683929"/>
      <w:r w:rsidRPr="004A1A68">
        <w:rPr>
          <w:bCs w:val="0"/>
        </w:rPr>
        <w:t>Антидемпинговые меры</w:t>
      </w:r>
      <w:bookmarkEnd w:id="660"/>
      <w:bookmarkEnd w:id="661"/>
      <w:bookmarkEnd w:id="662"/>
    </w:p>
    <w:p w:rsidR="00151215" w:rsidRPr="00991C07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sz w:val="24"/>
          <w:szCs w:val="24"/>
        </w:rPr>
      </w:pPr>
      <w:r w:rsidRPr="00991C07">
        <w:rPr>
          <w:rFonts w:eastAsia="Times New Roman,Italic"/>
          <w:iCs/>
          <w:sz w:val="24"/>
          <w:szCs w:val="24"/>
        </w:rPr>
        <w:t xml:space="preserve">При предложении Участником </w:t>
      </w:r>
      <w:r w:rsidRPr="00991C07">
        <w:rPr>
          <w:sz w:val="24"/>
          <w:szCs w:val="24"/>
        </w:rPr>
        <w:t xml:space="preserve">или несколькими Участниками ценового предложения на 25 и более процентов ниже начальной (максимальной) цены Договора, </w:t>
      </w:r>
      <w:r w:rsidRPr="00991C07">
        <w:rPr>
          <w:rFonts w:eastAsia="Times New Roman,Italic"/>
          <w:iCs/>
          <w:sz w:val="24"/>
          <w:szCs w:val="24"/>
        </w:rPr>
        <w:t xml:space="preserve">установленной в пункте </w:t>
      </w:r>
      <w:r w:rsidR="00007625">
        <w:fldChar w:fldCharType="begin"/>
      </w:r>
      <w:r w:rsidR="00007625">
        <w:instrText xml:space="preserve"> REF _Ref468456963 \r \h  \* MERGEFORMAT </w:instrText>
      </w:r>
      <w:r w:rsidR="00007625">
        <w:fldChar w:fldCharType="separate"/>
      </w:r>
      <w:r w:rsidR="0000216B" w:rsidRPr="0000216B">
        <w:rPr>
          <w:rFonts w:eastAsia="Times New Roman,Italic"/>
          <w:iCs/>
          <w:sz w:val="24"/>
          <w:szCs w:val="24"/>
        </w:rPr>
        <w:t>3.3.7</w:t>
      </w:r>
      <w:r w:rsidR="00007625">
        <w:fldChar w:fldCharType="end"/>
      </w:r>
      <w:r w:rsidR="003F52B0" w:rsidRPr="00991C07">
        <w:rPr>
          <w:rFonts w:eastAsia="Times New Roman,Italic"/>
          <w:iCs/>
          <w:sz w:val="24"/>
          <w:szCs w:val="24"/>
        </w:rPr>
        <w:t xml:space="preserve"> </w:t>
      </w:r>
      <w:r w:rsidRPr="00991C07">
        <w:rPr>
          <w:rFonts w:eastAsia="Times New Roman,Italic"/>
          <w:iCs/>
          <w:sz w:val="24"/>
          <w:szCs w:val="24"/>
        </w:rPr>
        <w:t>документации (далее – демпинговая цена Договора (цена лота)),</w:t>
      </w:r>
      <w:r w:rsidRPr="00991C07">
        <w:rPr>
          <w:sz w:val="24"/>
          <w:szCs w:val="24"/>
        </w:rPr>
        <w:t xml:space="preserve"> по итогам вскрытия конвертов с заявками Участников, либо завершения аукционной процедуры на понижение цены (переторжки), </w:t>
      </w:r>
      <w:r w:rsidRPr="00991C07">
        <w:rPr>
          <w:rFonts w:eastAsia="Times New Roman,Italic"/>
          <w:iCs/>
          <w:sz w:val="24"/>
          <w:szCs w:val="24"/>
        </w:rPr>
        <w:t>к Участнику будут применены антидемпинговые меры, изложенные в данном пункте документации.</w:t>
      </w:r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bookmarkStart w:id="664" w:name="_Ref465675151"/>
      <w:r w:rsidRPr="004A1A68">
        <w:rPr>
          <w:rFonts w:eastAsia="Times New Roman,Italic"/>
          <w:bCs/>
          <w:iCs/>
          <w:sz w:val="24"/>
          <w:szCs w:val="24"/>
        </w:rPr>
        <w:t xml:space="preserve">Участник </w:t>
      </w:r>
      <w:r w:rsidRPr="00031513">
        <w:rPr>
          <w:sz w:val="24"/>
          <w:szCs w:val="24"/>
        </w:rPr>
        <w:t>при</w:t>
      </w:r>
      <w:r w:rsidRPr="004A1A68">
        <w:rPr>
          <w:rFonts w:eastAsia="Times New Roman,Italic"/>
          <w:bCs/>
          <w:iCs/>
          <w:sz w:val="24"/>
          <w:szCs w:val="24"/>
        </w:rPr>
        <w:t xml:space="preserve"> представлении предложения с демпинговой ценой Договора (ценой лота) обязан </w:t>
      </w:r>
      <w:r w:rsidRPr="00991C07">
        <w:rPr>
          <w:sz w:val="24"/>
          <w:szCs w:val="24"/>
        </w:rPr>
        <w:t>представить</w:t>
      </w:r>
      <w:r w:rsidRPr="004A1A68">
        <w:rPr>
          <w:rFonts w:eastAsia="Times New Roman,Italic"/>
          <w:bCs/>
          <w:iCs/>
          <w:sz w:val="24"/>
          <w:szCs w:val="24"/>
        </w:rPr>
        <w:t xml:space="preserve"> в составе заявки обоснование предлагаемой цены Договора (цены лота), которое может включать один или несколько документов, заверенных подписью и печатью (при ее наличии) у Участника:</w:t>
      </w:r>
      <w:bookmarkEnd w:id="664"/>
    </w:p>
    <w:p w:rsidR="00151215" w:rsidRPr="004A1A68" w:rsidRDefault="00151215" w:rsidP="005E6E3C">
      <w:pPr>
        <w:numPr>
          <w:ilvl w:val="0"/>
          <w:numId w:val="8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A1A68">
        <w:rPr>
          <w:sz w:val="24"/>
          <w:szCs w:val="24"/>
        </w:rPr>
        <w:t xml:space="preserve">гарантийное письмо от производителя с указанием цены и количества предлагаемой к поставке продукции (при этом данное письмо также должно быть заверено </w:t>
      </w:r>
      <w:r w:rsidRPr="004A1A68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4A1A68">
        <w:rPr>
          <w:sz w:val="24"/>
          <w:szCs w:val="24"/>
        </w:rPr>
        <w:t>производителя</w:t>
      </w:r>
      <w:r w:rsidRPr="004A1A68">
        <w:rPr>
          <w:rFonts w:eastAsia="Times New Roman,Italic"/>
          <w:bCs w:val="0"/>
          <w:iCs/>
          <w:sz w:val="24"/>
          <w:szCs w:val="24"/>
        </w:rPr>
        <w:t>)</w:t>
      </w:r>
      <w:r w:rsidRPr="004A1A68">
        <w:rPr>
          <w:sz w:val="24"/>
          <w:szCs w:val="24"/>
        </w:rPr>
        <w:t>;</w:t>
      </w:r>
    </w:p>
    <w:p w:rsidR="00151215" w:rsidRPr="00B32CC3" w:rsidRDefault="00151215" w:rsidP="005E6E3C">
      <w:pPr>
        <w:numPr>
          <w:ilvl w:val="0"/>
          <w:numId w:val="84"/>
        </w:numPr>
        <w:tabs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A1A68">
        <w:rPr>
          <w:sz w:val="24"/>
          <w:szCs w:val="24"/>
        </w:rPr>
        <w:t xml:space="preserve">иные документы и расчеты, подтверждающие возможность Участника закупки осуществить поставку продукции по </w:t>
      </w:r>
      <w:r w:rsidRPr="004A1A68">
        <w:rPr>
          <w:rFonts w:eastAsia="Times New Roman,Italic"/>
          <w:bCs w:val="0"/>
          <w:iCs/>
          <w:sz w:val="24"/>
          <w:szCs w:val="24"/>
        </w:rPr>
        <w:t>предлагаемой цене Договора (лота) и обоснование этой цены</w:t>
      </w:r>
      <w:r w:rsidRPr="004A1A68">
        <w:rPr>
          <w:sz w:val="24"/>
          <w:szCs w:val="24"/>
        </w:rPr>
        <w:t>.</w:t>
      </w:r>
    </w:p>
    <w:p w:rsidR="00151215" w:rsidRPr="00B32CC3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B32CC3">
        <w:rPr>
          <w:sz w:val="24"/>
          <w:szCs w:val="24"/>
        </w:rPr>
        <w:t>Непредставление</w:t>
      </w:r>
      <w:r w:rsidRPr="00B32CC3">
        <w:rPr>
          <w:bCs/>
          <w:sz w:val="24"/>
          <w:szCs w:val="24"/>
        </w:rPr>
        <w:t xml:space="preserve"> Участником</w:t>
      </w:r>
      <w:r w:rsidR="00B32CC3" w:rsidRPr="00B32CC3">
        <w:rPr>
          <w:sz w:val="24"/>
          <w:szCs w:val="24"/>
        </w:rPr>
        <w:t>, предложившим демпинговую цену,</w:t>
      </w:r>
      <w:r w:rsidR="00B32CC3" w:rsidRPr="00B32CC3">
        <w:rPr>
          <w:bCs/>
          <w:sz w:val="24"/>
          <w:szCs w:val="24"/>
        </w:rPr>
        <w:t xml:space="preserve"> </w:t>
      </w:r>
      <w:r w:rsidRPr="00B32CC3">
        <w:rPr>
          <w:bCs/>
          <w:sz w:val="24"/>
          <w:szCs w:val="24"/>
        </w:rPr>
        <w:t xml:space="preserve">документов, изложенных в п.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00216B" w:rsidRPr="0000216B">
        <w:rPr>
          <w:bCs/>
          <w:sz w:val="24"/>
          <w:szCs w:val="24"/>
        </w:rPr>
        <w:t>3.11.2</w:t>
      </w:r>
      <w:r w:rsidR="00007625">
        <w:fldChar w:fldCharType="end"/>
      </w:r>
      <w:r w:rsidR="00B32CC3" w:rsidRPr="00B32CC3">
        <w:rPr>
          <w:sz w:val="24"/>
          <w:szCs w:val="24"/>
        </w:rPr>
        <w:t>,</w:t>
      </w:r>
      <w:r w:rsidRPr="00B32CC3">
        <w:rPr>
          <w:bCs/>
          <w:sz w:val="24"/>
          <w:szCs w:val="24"/>
        </w:rPr>
        <w:t xml:space="preserve"> будет являться </w:t>
      </w:r>
      <w:r w:rsidRPr="00B32CC3">
        <w:rPr>
          <w:sz w:val="24"/>
          <w:szCs w:val="24"/>
        </w:rPr>
        <w:t>причиной</w:t>
      </w:r>
      <w:r w:rsidRPr="00B32CC3">
        <w:rPr>
          <w:bCs/>
          <w:sz w:val="24"/>
          <w:szCs w:val="24"/>
        </w:rPr>
        <w:t xml:space="preserve"> отклонения Участника.</w:t>
      </w:r>
    </w:p>
    <w:p w:rsidR="00151215" w:rsidRPr="00031513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sz w:val="24"/>
          <w:szCs w:val="24"/>
        </w:rPr>
      </w:pPr>
      <w:r w:rsidRPr="00B32CC3">
        <w:rPr>
          <w:rFonts w:eastAsia="Times New Roman,Italic"/>
          <w:bCs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B32CC3" w:rsidRPr="00B32CC3">
        <w:rPr>
          <w:rFonts w:eastAsia="Times New Roman,Italic"/>
          <w:bCs/>
          <w:iCs/>
          <w:sz w:val="24"/>
          <w:szCs w:val="24"/>
        </w:rPr>
        <w:t xml:space="preserve">Закупочной комиссией предложенной Участником </w:t>
      </w:r>
      <w:r w:rsidRPr="00B32CC3">
        <w:rPr>
          <w:rFonts w:eastAsia="Times New Roman,Italic"/>
          <w:bCs/>
          <w:iCs/>
          <w:sz w:val="24"/>
          <w:szCs w:val="24"/>
        </w:rPr>
        <w:t xml:space="preserve">цены Договора (лота) необоснованной, заявка на участие в закупке такого Участника отклоняется. Комиссия оставляет за собой право </w:t>
      </w:r>
      <w:r w:rsidRPr="00B32CC3">
        <w:rPr>
          <w:sz w:val="24"/>
          <w:szCs w:val="24"/>
        </w:rPr>
        <w:t>проверять соответствие предоставленных Участником</w:t>
      </w:r>
      <w:r w:rsidRPr="004A1A68">
        <w:rPr>
          <w:sz w:val="24"/>
          <w:szCs w:val="24"/>
        </w:rPr>
        <w:t xml:space="preserve"> заявлений, документов и информации действительности</w:t>
      </w:r>
      <w:r w:rsidRPr="00031513">
        <w:rPr>
          <w:sz w:val="24"/>
          <w:szCs w:val="24"/>
        </w:rPr>
        <w:t xml:space="preserve"> в соответствии с подпунктом </w:t>
      </w:r>
      <w:r w:rsidR="00007625">
        <w:fldChar w:fldCharType="begin"/>
      </w:r>
      <w:r w:rsidR="00007625">
        <w:instrText xml:space="preserve"> REF _Ref468457053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3.6.2.5</w:t>
      </w:r>
      <w:r w:rsidR="00007625">
        <w:fldChar w:fldCharType="end"/>
      </w:r>
      <w:r w:rsidR="003F52B0" w:rsidRPr="00031513">
        <w:rPr>
          <w:sz w:val="24"/>
          <w:szCs w:val="24"/>
        </w:rPr>
        <w:t xml:space="preserve"> </w:t>
      </w:r>
      <w:r w:rsidRPr="00031513">
        <w:rPr>
          <w:sz w:val="24"/>
          <w:szCs w:val="24"/>
        </w:rPr>
        <w:t>документации.</w:t>
      </w:r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031513">
        <w:rPr>
          <w:sz w:val="24"/>
          <w:szCs w:val="24"/>
        </w:rPr>
        <w:t>Заявка Участника, содержащая демпинговую цену Договора (цену лота), также отклоняется</w:t>
      </w:r>
      <w:r w:rsidRPr="004A1A68">
        <w:rPr>
          <w:rFonts w:eastAsia="Times New Roman,Italic"/>
          <w:bCs/>
          <w:iCs/>
          <w:sz w:val="24"/>
          <w:szCs w:val="24"/>
        </w:rPr>
        <w:t>, если по итогам проведенного анализа представленных в составе заявки обоснования, расчета, заключения установлено, что снижение цены Договора (цены лота)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4A1A68">
        <w:rPr>
          <w:sz w:val="24"/>
          <w:szCs w:val="24"/>
        </w:rPr>
        <w:t xml:space="preserve">Участник, предложивший </w:t>
      </w:r>
      <w:r w:rsidRPr="004A1A68">
        <w:rPr>
          <w:rFonts w:eastAsia="Times New Roman,Italic"/>
          <w:bCs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и признанный </w:t>
      </w:r>
      <w:r w:rsidRPr="00031513">
        <w:rPr>
          <w:rFonts w:eastAsia="Times New Roman,Italic"/>
          <w:bCs/>
          <w:iCs/>
          <w:sz w:val="24"/>
          <w:szCs w:val="24"/>
        </w:rPr>
        <w:t>Победителем</w:t>
      </w:r>
      <w:r w:rsidRPr="004A1A68">
        <w:rPr>
          <w:sz w:val="24"/>
          <w:szCs w:val="24"/>
        </w:rPr>
        <w:t xml:space="preserve">, </w:t>
      </w:r>
      <w:r w:rsidRPr="00991C07">
        <w:rPr>
          <w:rFonts w:eastAsia="Times New Roman,Italic"/>
          <w:bCs/>
          <w:iCs/>
          <w:sz w:val="24"/>
          <w:szCs w:val="24"/>
        </w:rPr>
        <w:t>должен</w:t>
      </w:r>
      <w:r w:rsidRPr="004A1A68">
        <w:rPr>
          <w:sz w:val="24"/>
          <w:szCs w:val="24"/>
        </w:rPr>
        <w:t xml:space="preserve"> до заключения Договора предоставить обеспечение исполнения обязательств по Договору на условиях, изложенных в пп.</w:t>
      </w:r>
      <w:r w:rsidR="007929A7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3.13.2</w:t>
      </w:r>
      <w:r w:rsidR="00007625">
        <w:fldChar w:fldCharType="end"/>
      </w:r>
      <w:r w:rsidR="007929A7" w:rsidRPr="001018D6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_Ref465440181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3.13.4</w:t>
      </w:r>
      <w:r w:rsidR="00007625">
        <w:fldChar w:fldCharType="end"/>
      </w:r>
      <w:r w:rsidRPr="004A1A68">
        <w:rPr>
          <w:sz w:val="24"/>
          <w:szCs w:val="24"/>
        </w:rPr>
        <w:t>.</w:t>
      </w:r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4A1A68">
        <w:rPr>
          <w:sz w:val="24"/>
          <w:szCs w:val="24"/>
        </w:rPr>
        <w:t xml:space="preserve">В случае, если по итогам анализа документов, представленных Участником, предложившим </w:t>
      </w:r>
      <w:r w:rsidRPr="004A1A68">
        <w:rPr>
          <w:rFonts w:eastAsia="Times New Roman,Italic"/>
          <w:bCs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будет установлено, что начальная (максимальная) </w:t>
      </w:r>
      <w:r w:rsidRPr="00991C07">
        <w:rPr>
          <w:rFonts w:eastAsia="Times New Roman,Italic"/>
          <w:bCs/>
          <w:iCs/>
          <w:sz w:val="24"/>
          <w:szCs w:val="24"/>
        </w:rPr>
        <w:t>цена</w:t>
      </w:r>
      <w:r w:rsidRPr="004A1A68">
        <w:rPr>
          <w:sz w:val="24"/>
          <w:szCs w:val="24"/>
        </w:rPr>
        <w:t xml:space="preserve"> Договора рассчитана неверно, и ценовое предложение Участника закупки не является аномально низкой (</w:t>
      </w:r>
      <w:r w:rsidRPr="004A1A68">
        <w:rPr>
          <w:rFonts w:eastAsia="Times New Roman,Italic"/>
          <w:bCs/>
          <w:iCs/>
          <w:sz w:val="24"/>
          <w:szCs w:val="24"/>
        </w:rPr>
        <w:t>демпинговой)</w:t>
      </w:r>
      <w:r w:rsidRPr="004A1A68">
        <w:rPr>
          <w:sz w:val="24"/>
          <w:szCs w:val="24"/>
        </w:rPr>
        <w:t xml:space="preserve">, </w:t>
      </w:r>
      <w:r w:rsidR="001F6C0D" w:rsidRPr="004A1A68">
        <w:rPr>
          <w:sz w:val="24"/>
          <w:szCs w:val="24"/>
        </w:rPr>
        <w:t>закупочн</w:t>
      </w:r>
      <w:r w:rsidRPr="004A1A68">
        <w:rPr>
          <w:sz w:val="24"/>
          <w:szCs w:val="24"/>
        </w:rPr>
        <w:t>ая комиссия вправе принять следующие решения:</w:t>
      </w:r>
    </w:p>
    <w:p w:rsidR="00151215" w:rsidRPr="004A1A68" w:rsidRDefault="00151215" w:rsidP="005E6E3C">
      <w:pPr>
        <w:numPr>
          <w:ilvl w:val="0"/>
          <w:numId w:val="8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A1A68">
        <w:rPr>
          <w:sz w:val="24"/>
          <w:szCs w:val="24"/>
        </w:rPr>
        <w:t>об отмене закупочной процедуры в сроки и порядке, установленном Положением о закупке, и объявлении ее повторно с откорректированной начальной (максимальной) ценой Договора;</w:t>
      </w:r>
    </w:p>
    <w:p w:rsidR="006D34DA" w:rsidRPr="004A1A68" w:rsidRDefault="00151215" w:rsidP="005726FA">
      <w:pPr>
        <w:numPr>
          <w:ilvl w:val="0"/>
          <w:numId w:val="85"/>
        </w:numPr>
        <w:tabs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A1A68">
        <w:rPr>
          <w:sz w:val="24"/>
          <w:szCs w:val="24"/>
        </w:rPr>
        <w:lastRenderedPageBreak/>
        <w:t xml:space="preserve">о заключении Договора с участником закупки, признанным Победителем, при этом требования о предоставлении обеспечения, указанные в пп.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3.13.2</w:t>
      </w:r>
      <w:r w:rsidR="00007625">
        <w:fldChar w:fldCharType="end"/>
      </w:r>
      <w:r w:rsidRPr="001018D6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_Ref465440181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3.13.4</w:t>
      </w:r>
      <w:r w:rsidR="00007625">
        <w:fldChar w:fldCharType="end"/>
      </w:r>
      <w:r w:rsidR="00B32CC3" w:rsidRPr="005726FA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не применяются.</w:t>
      </w:r>
    </w:p>
    <w:p w:rsidR="00717F60" w:rsidRPr="004A1A6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65" w:name="_Ref468462141"/>
      <w:bookmarkStart w:id="666" w:name="_Toc498588907"/>
      <w:r w:rsidRPr="004A1A68">
        <w:t>Проведение пред</w:t>
      </w:r>
      <w:r w:rsidR="006353B1" w:rsidRPr="004A1A68">
        <w:t>д</w:t>
      </w:r>
      <w:r w:rsidR="00123C70" w:rsidRPr="004A1A68">
        <w:t>оговор</w:t>
      </w:r>
      <w:r w:rsidRPr="004A1A68">
        <w:t xml:space="preserve">ных переговоров (по необходимости) и подписание </w:t>
      </w:r>
      <w:r w:rsidR="00123C70" w:rsidRPr="004A1A68">
        <w:t>Договор</w:t>
      </w:r>
      <w:r w:rsidRPr="004A1A68">
        <w:t>а</w:t>
      </w:r>
      <w:bookmarkEnd w:id="656"/>
      <w:bookmarkEnd w:id="663"/>
      <w:bookmarkEnd w:id="665"/>
      <w:bookmarkEnd w:id="666"/>
    </w:p>
    <w:p w:rsidR="0000216B" w:rsidRPr="0000216B" w:rsidRDefault="0000216B" w:rsidP="0000216B">
      <w:pPr>
        <w:widowControl w:val="0"/>
        <w:numPr>
          <w:ilvl w:val="2"/>
          <w:numId w:val="90"/>
        </w:numPr>
        <w:tabs>
          <w:tab w:val="left" w:pos="426"/>
        </w:tabs>
        <w:overflowPunct w:val="0"/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A2663">
        <w:rPr>
          <w:bCs w:val="0"/>
          <w:sz w:val="24"/>
          <w:szCs w:val="24"/>
        </w:rPr>
        <w:t xml:space="preserve">По всем вопросам, не нашедшим отражение в Извещении о проведении запроса предложений, настоящей Документации и </w:t>
      </w:r>
      <w:r w:rsidRPr="0000216B">
        <w:rPr>
          <w:bCs w:val="0"/>
          <w:sz w:val="24"/>
          <w:szCs w:val="24"/>
        </w:rPr>
        <w:t>Заявке Победителя, стороны имеют право вступить в преддоговорные переговоры, направленные на уточнение любых условий технико-коммерческой части Заявки Победителя, в соответствии с порядком, однако при этом не допускается создание Победителю преимущественных условий участия в запросе предложений. Преддоговорные переговоры могут быть проведены в очной или заочной форме, в том числе с помощью средств аудио-, видеоконференцсвязи. Уведомление о проведении преддоговорных переговоров (с указанием формы, даты и прочих условий проведения) направляется Победителю запроса предложений в течение 3 дней после подведения итогов по запросу предложений, результаты преддоговорных переговоров фиксируются в Протоколе преддоговорных переговоров (далее – Протоколе) и должны быть в обязательном порядке учтены при заключении договора с Победителем.</w:t>
      </w:r>
    </w:p>
    <w:p w:rsidR="0000216B" w:rsidRPr="0000216B" w:rsidRDefault="0000216B" w:rsidP="0000216B">
      <w:pPr>
        <w:widowControl w:val="0"/>
        <w:numPr>
          <w:ilvl w:val="2"/>
          <w:numId w:val="90"/>
        </w:numPr>
        <w:tabs>
          <w:tab w:val="left" w:pos="426"/>
          <w:tab w:val="num" w:pos="1134"/>
          <w:tab w:val="num" w:pos="1620"/>
        </w:tabs>
        <w:overflowPunct w:val="0"/>
        <w:autoSpaceDE w:val="0"/>
        <w:spacing w:line="264" w:lineRule="auto"/>
        <w:ind w:left="0" w:firstLine="567"/>
        <w:rPr>
          <w:color w:val="000000"/>
          <w:sz w:val="24"/>
          <w:szCs w:val="24"/>
          <w:lang w:val="x-none" w:eastAsia="x-none"/>
        </w:rPr>
      </w:pPr>
      <w:r w:rsidRPr="0000216B">
        <w:rPr>
          <w:color w:val="000000"/>
          <w:sz w:val="24"/>
          <w:szCs w:val="24"/>
          <w:lang w:val="x-none" w:eastAsia="x-none"/>
        </w:rPr>
        <w:t xml:space="preserve">В частности, в процессе преддоговорных переговоров </w:t>
      </w:r>
      <w:r w:rsidRPr="0000216B">
        <w:rPr>
          <w:color w:val="000000"/>
          <w:sz w:val="24"/>
          <w:szCs w:val="24"/>
          <w:lang w:eastAsia="x-none"/>
        </w:rPr>
        <w:t xml:space="preserve">(Протоколе) </w:t>
      </w:r>
      <w:r w:rsidRPr="0000216B">
        <w:rPr>
          <w:color w:val="000000"/>
          <w:sz w:val="24"/>
          <w:szCs w:val="24"/>
          <w:lang w:val="x-none" w:eastAsia="x-none"/>
        </w:rPr>
        <w:t>по взаимному согласию сторон:</w:t>
      </w:r>
    </w:p>
    <w:p w:rsidR="0000216B" w:rsidRPr="0000216B" w:rsidRDefault="0000216B" w:rsidP="0000216B">
      <w:pPr>
        <w:widowControl w:val="0"/>
        <w:numPr>
          <w:ilvl w:val="0"/>
          <w:numId w:val="92"/>
        </w:numPr>
        <w:tabs>
          <w:tab w:val="left" w:pos="900"/>
          <w:tab w:val="left" w:pos="1620"/>
        </w:tabs>
        <w:suppressAutoHyphens w:val="0"/>
        <w:spacing w:after="120" w:line="240" w:lineRule="auto"/>
        <w:ind w:left="1620" w:hanging="540"/>
        <w:rPr>
          <w:color w:val="000000"/>
          <w:sz w:val="24"/>
          <w:szCs w:val="24"/>
          <w:lang w:eastAsia="ru-RU"/>
        </w:rPr>
      </w:pPr>
      <w:r w:rsidRPr="0000216B">
        <w:rPr>
          <w:color w:val="000000"/>
          <w:sz w:val="24"/>
          <w:szCs w:val="24"/>
          <w:lang w:eastAsia="ru-RU"/>
        </w:rPr>
        <w:t xml:space="preserve">в текст проекта Договора могут быть внесены уточнения, не влияющие на цену Заявки </w:t>
      </w:r>
      <w:r w:rsidRPr="0000216B">
        <w:rPr>
          <w:bCs w:val="0"/>
          <w:sz w:val="24"/>
          <w:szCs w:val="24"/>
        </w:rPr>
        <w:t xml:space="preserve">Победителя </w:t>
      </w:r>
      <w:r w:rsidRPr="0000216B">
        <w:rPr>
          <w:color w:val="000000"/>
          <w:sz w:val="24"/>
          <w:szCs w:val="24"/>
          <w:lang w:eastAsia="ru-RU"/>
        </w:rPr>
        <w:t xml:space="preserve">(например: уточнение сроков исполнения обязательств по договору, в случае если договор не был подписан в планируемые сроки в связи с рассмотрением жалобы в антимонопольном органе, в связи с административным производством, с судебным разбирательством, с необходимостью соблюдения корпоративных требований по заключению договора; включение  в договор условий, обусловленных изменениями законодательства или предписаниями органов государственной власти, органов местного самоуправления; уточнение любых условий технико-коммерческого предложения </w:t>
      </w:r>
      <w:r w:rsidRPr="0000216B">
        <w:rPr>
          <w:bCs w:val="0"/>
          <w:sz w:val="24"/>
          <w:szCs w:val="24"/>
        </w:rPr>
        <w:t>Победителя</w:t>
      </w:r>
      <w:r w:rsidRPr="0000216B">
        <w:rPr>
          <w:color w:val="000000"/>
          <w:sz w:val="24"/>
          <w:szCs w:val="24"/>
          <w:lang w:eastAsia="ru-RU"/>
        </w:rPr>
        <w:t xml:space="preserve">, не нашедших отражение в Извещении о проведении запроса предложений, настоящей Документации по запросу предложений и Заявке </w:t>
      </w:r>
      <w:r w:rsidRPr="0000216B">
        <w:rPr>
          <w:bCs w:val="0"/>
          <w:sz w:val="24"/>
          <w:szCs w:val="24"/>
        </w:rPr>
        <w:t>Победителя</w:t>
      </w:r>
      <w:r w:rsidRPr="0000216B">
        <w:rPr>
          <w:color w:val="000000"/>
          <w:sz w:val="24"/>
          <w:szCs w:val="24"/>
          <w:lang w:eastAsia="ru-RU"/>
        </w:rPr>
        <w:t xml:space="preserve"> (например, технических характеристик оборудования и т.д.), при условии, что это не изменяет существенные условия договора);</w:t>
      </w:r>
    </w:p>
    <w:p w:rsidR="0000216B" w:rsidRPr="0000216B" w:rsidRDefault="0000216B" w:rsidP="0000216B">
      <w:pPr>
        <w:widowControl w:val="0"/>
        <w:numPr>
          <w:ilvl w:val="0"/>
          <w:numId w:val="92"/>
        </w:numPr>
        <w:tabs>
          <w:tab w:val="left" w:pos="900"/>
          <w:tab w:val="left" w:pos="1620"/>
        </w:tabs>
        <w:suppressAutoHyphens w:val="0"/>
        <w:spacing w:after="120" w:line="240" w:lineRule="auto"/>
        <w:ind w:left="1620" w:hanging="540"/>
        <w:rPr>
          <w:color w:val="000000"/>
          <w:sz w:val="24"/>
          <w:szCs w:val="24"/>
          <w:lang w:eastAsia="ru-RU"/>
        </w:rPr>
      </w:pPr>
      <w:r w:rsidRPr="0000216B">
        <w:rPr>
          <w:color w:val="000000"/>
          <w:sz w:val="24"/>
          <w:szCs w:val="24"/>
          <w:lang w:eastAsia="ru-RU"/>
        </w:rPr>
        <w:t xml:space="preserve">на основе Технических требований Документации по запросу предложений и Заявки </w:t>
      </w:r>
      <w:r w:rsidRPr="0000216B">
        <w:rPr>
          <w:bCs w:val="0"/>
          <w:sz w:val="24"/>
          <w:szCs w:val="24"/>
        </w:rPr>
        <w:t>Победителя</w:t>
      </w:r>
      <w:r w:rsidRPr="0000216B">
        <w:rPr>
          <w:color w:val="000000"/>
          <w:sz w:val="24"/>
          <w:szCs w:val="24"/>
          <w:lang w:eastAsia="ru-RU"/>
        </w:rPr>
        <w:t xml:space="preserve"> согласовываются тексты Приложений к Договору.</w:t>
      </w:r>
    </w:p>
    <w:p w:rsidR="00717F60" w:rsidRPr="0000216B" w:rsidRDefault="0000216B" w:rsidP="0000216B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r w:rsidRPr="0000216B">
        <w:rPr>
          <w:sz w:val="24"/>
          <w:szCs w:val="24"/>
          <w:lang w:eastAsia="ru-RU"/>
        </w:rPr>
        <w:t xml:space="preserve">Заказчик оставляет за собой право в процессе согласования Договора вместо одного Договора представить 2 или более Договоров на общую сумму, равную цене Заявки </w:t>
      </w:r>
      <w:r w:rsidRPr="0000216B">
        <w:rPr>
          <w:sz w:val="24"/>
          <w:szCs w:val="24"/>
        </w:rPr>
        <w:t>Победителя</w:t>
      </w:r>
      <w:r w:rsidRPr="0000216B">
        <w:rPr>
          <w:sz w:val="24"/>
          <w:szCs w:val="24"/>
          <w:lang w:eastAsia="ru-RU"/>
        </w:rPr>
        <w:t>.</w:t>
      </w:r>
    </w:p>
    <w:p w:rsidR="00717F60" w:rsidRPr="004A1A68" w:rsidRDefault="00AD3EBC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rStyle w:val="adskobk"/>
          <w:i/>
          <w:sz w:val="24"/>
          <w:szCs w:val="24"/>
        </w:rPr>
      </w:pPr>
      <w:r w:rsidRPr="0000216B">
        <w:rPr>
          <w:rStyle w:val="adskobk"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00216B">
        <w:rPr>
          <w:rStyle w:val="adskobk"/>
          <w:sz w:val="24"/>
          <w:szCs w:val="24"/>
        </w:rPr>
        <w:t>д</w:t>
      </w:r>
      <w:r w:rsidR="00123C70" w:rsidRPr="0000216B">
        <w:rPr>
          <w:rStyle w:val="adskobk"/>
          <w:sz w:val="24"/>
          <w:szCs w:val="24"/>
        </w:rPr>
        <w:t>оговор</w:t>
      </w:r>
      <w:r w:rsidRPr="0000216B">
        <w:rPr>
          <w:rStyle w:val="adskobk"/>
          <w:sz w:val="24"/>
          <w:szCs w:val="24"/>
        </w:rPr>
        <w:t>ных переговоров</w:t>
      </w:r>
      <w:r w:rsidR="00E60F8E" w:rsidRPr="0000216B">
        <w:rPr>
          <w:rStyle w:val="adskobk"/>
          <w:sz w:val="24"/>
          <w:szCs w:val="24"/>
        </w:rPr>
        <w:t>,</w:t>
      </w:r>
      <w:r w:rsidR="00E60F8E" w:rsidRPr="0000216B">
        <w:rPr>
          <w:bCs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4A1A68">
        <w:rPr>
          <w:rStyle w:val="adskobk"/>
          <w:i/>
          <w:sz w:val="24"/>
          <w:szCs w:val="24"/>
        </w:rPr>
        <w:t>.</w:t>
      </w:r>
    </w:p>
    <w:p w:rsidR="00717F60" w:rsidRPr="004A1A68" w:rsidRDefault="00123C7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67" w:name="_Ref294695403"/>
      <w:bookmarkStart w:id="668" w:name="_Ref306320315"/>
      <w:r w:rsidRPr="004A1A68">
        <w:rPr>
          <w:sz w:val="24"/>
          <w:szCs w:val="24"/>
        </w:rPr>
        <w:t>Договор</w:t>
      </w:r>
      <w:r w:rsidR="00717F60" w:rsidRPr="004A1A68">
        <w:rPr>
          <w:sz w:val="24"/>
          <w:szCs w:val="24"/>
        </w:rPr>
        <w:t xml:space="preserve"> между Заказчиком и </w:t>
      </w:r>
      <w:r w:rsidR="009C744E" w:rsidRPr="004A1A68">
        <w:rPr>
          <w:sz w:val="24"/>
          <w:szCs w:val="24"/>
        </w:rPr>
        <w:t>Участник</w:t>
      </w:r>
      <w:r w:rsidR="0087407B" w:rsidRPr="004A1A68">
        <w:rPr>
          <w:sz w:val="24"/>
          <w:szCs w:val="24"/>
        </w:rPr>
        <w:t xml:space="preserve">ом, чья </w:t>
      </w:r>
      <w:r w:rsidR="004B5EB3" w:rsidRPr="004A1A68">
        <w:rPr>
          <w:sz w:val="24"/>
          <w:szCs w:val="24"/>
        </w:rPr>
        <w:t>Заявк</w:t>
      </w:r>
      <w:r w:rsidR="0087407B" w:rsidRPr="004A1A68">
        <w:rPr>
          <w:sz w:val="24"/>
          <w:szCs w:val="24"/>
        </w:rPr>
        <w:t xml:space="preserve">а признана лучшей, </w:t>
      </w:r>
      <w:r w:rsidR="00717F60" w:rsidRPr="004A1A68">
        <w:rPr>
          <w:sz w:val="24"/>
          <w:szCs w:val="24"/>
        </w:rPr>
        <w:t xml:space="preserve">подписывается </w:t>
      </w:r>
      <w:r w:rsidR="000C0B23" w:rsidRPr="00DD0F48">
        <w:rPr>
          <w:sz w:val="24"/>
          <w:szCs w:val="24"/>
        </w:rPr>
        <w:t xml:space="preserve">не ранее чем через </w:t>
      </w:r>
      <w:r w:rsidR="000C0B23">
        <w:rPr>
          <w:sz w:val="24"/>
          <w:szCs w:val="24"/>
        </w:rPr>
        <w:t>10 (</w:t>
      </w:r>
      <w:r w:rsidR="000C0B23" w:rsidRPr="00DD0F48">
        <w:rPr>
          <w:sz w:val="24"/>
          <w:szCs w:val="24"/>
        </w:rPr>
        <w:t>десять</w:t>
      </w:r>
      <w:r w:rsidR="000C0B23">
        <w:rPr>
          <w:sz w:val="24"/>
          <w:szCs w:val="24"/>
        </w:rPr>
        <w:t>)</w:t>
      </w:r>
      <w:r w:rsidR="000C0B23" w:rsidRPr="00DD0F48">
        <w:rPr>
          <w:sz w:val="24"/>
          <w:szCs w:val="24"/>
        </w:rPr>
        <w:t xml:space="preserve"> дней и не позднее чем через 20 </w:t>
      </w:r>
      <w:r w:rsidR="000C0B23">
        <w:rPr>
          <w:sz w:val="24"/>
          <w:szCs w:val="24"/>
        </w:rPr>
        <w:t xml:space="preserve">(двадцать) </w:t>
      </w:r>
      <w:r w:rsidR="000C0B23" w:rsidRPr="00DD0F48">
        <w:rPr>
          <w:sz w:val="24"/>
          <w:szCs w:val="24"/>
        </w:rPr>
        <w:t>рабочих дней</w:t>
      </w:r>
      <w:r w:rsidR="006F758C" w:rsidRPr="004A1A68">
        <w:rPr>
          <w:sz w:val="24"/>
          <w:szCs w:val="24"/>
        </w:rPr>
        <w:t xml:space="preserve"> </w:t>
      </w:r>
      <w:r w:rsidR="00717F60" w:rsidRPr="004A1A68">
        <w:rPr>
          <w:sz w:val="24"/>
          <w:szCs w:val="24"/>
        </w:rPr>
        <w:t xml:space="preserve">с момента определения </w:t>
      </w:r>
      <w:r w:rsidR="0087407B" w:rsidRPr="004A1A68">
        <w:rPr>
          <w:sz w:val="24"/>
          <w:szCs w:val="24"/>
        </w:rPr>
        <w:t xml:space="preserve">лучшей </w:t>
      </w:r>
      <w:r w:rsidR="004B5EB3" w:rsidRPr="004A1A68">
        <w:rPr>
          <w:sz w:val="24"/>
          <w:szCs w:val="24"/>
        </w:rPr>
        <w:t>Заявк</w:t>
      </w:r>
      <w:r w:rsidR="0087407B" w:rsidRPr="004A1A68">
        <w:rPr>
          <w:sz w:val="24"/>
          <w:szCs w:val="24"/>
        </w:rPr>
        <w:t>и</w:t>
      </w:r>
      <w:r w:rsidR="00717F60" w:rsidRPr="004A1A68">
        <w:rPr>
          <w:sz w:val="24"/>
          <w:szCs w:val="24"/>
        </w:rPr>
        <w:t xml:space="preserve">. Для </w:t>
      </w:r>
      <w:r w:rsidR="009C744E" w:rsidRPr="004A1A68">
        <w:rPr>
          <w:sz w:val="24"/>
          <w:szCs w:val="24"/>
        </w:rPr>
        <w:t>Участник</w:t>
      </w:r>
      <w:r w:rsidR="0087407B" w:rsidRPr="004A1A68">
        <w:rPr>
          <w:sz w:val="24"/>
          <w:szCs w:val="24"/>
        </w:rPr>
        <w:t xml:space="preserve">а, чья </w:t>
      </w:r>
      <w:r w:rsidR="004B5EB3" w:rsidRPr="004A1A68">
        <w:rPr>
          <w:sz w:val="24"/>
          <w:szCs w:val="24"/>
        </w:rPr>
        <w:t>Заявк</w:t>
      </w:r>
      <w:r w:rsidR="0087407B" w:rsidRPr="004A1A68">
        <w:rPr>
          <w:sz w:val="24"/>
          <w:szCs w:val="24"/>
        </w:rPr>
        <w:t xml:space="preserve">а признана лучшей, </w:t>
      </w:r>
      <w:r w:rsidR="00717F60" w:rsidRPr="004A1A68">
        <w:rPr>
          <w:sz w:val="24"/>
          <w:szCs w:val="24"/>
        </w:rPr>
        <w:t xml:space="preserve">срок для подписания </w:t>
      </w:r>
      <w:r w:rsidRPr="004A1A68">
        <w:rPr>
          <w:sz w:val="24"/>
          <w:szCs w:val="24"/>
        </w:rPr>
        <w:t>Договор</w:t>
      </w:r>
      <w:r w:rsidR="00717F60" w:rsidRPr="004A1A68">
        <w:rPr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4A1A68">
        <w:rPr>
          <w:sz w:val="24"/>
          <w:szCs w:val="24"/>
        </w:rPr>
        <w:t>Договор</w:t>
      </w:r>
      <w:r w:rsidR="00717F60" w:rsidRPr="004A1A68">
        <w:rPr>
          <w:sz w:val="24"/>
          <w:szCs w:val="24"/>
        </w:rPr>
        <w:t xml:space="preserve">а для подписания, при этом в течение 2 рабочих </w:t>
      </w:r>
      <w:r w:rsidR="00717F60" w:rsidRPr="004A1A68">
        <w:rPr>
          <w:sz w:val="24"/>
          <w:szCs w:val="24"/>
        </w:rPr>
        <w:lastRenderedPageBreak/>
        <w:t xml:space="preserve">дней с момента получения от Заказчика соответствующего уведомления направить в его адрес оформленные приложения к проекту </w:t>
      </w:r>
      <w:r w:rsidRPr="004A1A68">
        <w:rPr>
          <w:sz w:val="24"/>
          <w:szCs w:val="24"/>
        </w:rPr>
        <w:t>Договор</w:t>
      </w:r>
      <w:r w:rsidR="00717F60" w:rsidRPr="004A1A68">
        <w:rPr>
          <w:sz w:val="24"/>
          <w:szCs w:val="24"/>
        </w:rPr>
        <w:t xml:space="preserve">а, соответствующие требованиям </w:t>
      </w:r>
      <w:r w:rsidR="007D07A7" w:rsidRPr="004A1A68">
        <w:rPr>
          <w:sz w:val="24"/>
          <w:szCs w:val="24"/>
        </w:rPr>
        <w:t>Д</w:t>
      </w:r>
      <w:r w:rsidR="00717F60" w:rsidRPr="004A1A68">
        <w:rPr>
          <w:sz w:val="24"/>
          <w:szCs w:val="24"/>
        </w:rPr>
        <w:t>окументации</w:t>
      </w:r>
      <w:r w:rsidR="00DF639D" w:rsidRPr="004A1A68">
        <w:rPr>
          <w:sz w:val="24"/>
          <w:szCs w:val="24"/>
        </w:rPr>
        <w:t>.</w:t>
      </w:r>
      <w:bookmarkEnd w:id="667"/>
      <w:bookmarkEnd w:id="668"/>
      <w:r w:rsidR="00717F60" w:rsidRPr="004A1A68">
        <w:rPr>
          <w:sz w:val="24"/>
          <w:szCs w:val="24"/>
        </w:rPr>
        <w:t xml:space="preserve"> </w:t>
      </w:r>
    </w:p>
    <w:p w:rsidR="00151215" w:rsidRPr="004A1A68" w:rsidRDefault="00151215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r w:rsidRPr="004A1A68">
        <w:rPr>
          <w:sz w:val="24"/>
          <w:szCs w:val="24"/>
        </w:rPr>
        <w:t xml:space="preserve">Условия предоставления обеспечения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 xml:space="preserve">по Договору, связанных с выполнением антидемпинговых мер, изложенных в подпункте </w:t>
      </w:r>
      <w:r w:rsidR="00007625">
        <w:fldChar w:fldCharType="begin"/>
      </w:r>
      <w:r w:rsidR="00007625">
        <w:instrText xml:space="preserve"> REF _Ref465670219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3.11</w:t>
      </w:r>
      <w:r w:rsidR="00007625">
        <w:fldChar w:fldCharType="end"/>
      </w:r>
      <w:r w:rsidRPr="004A1A68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3.13.2</w:t>
      </w:r>
      <w:r w:rsidR="00007625">
        <w:fldChar w:fldCharType="end"/>
      </w:r>
      <w:r w:rsidRPr="001018D6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_Ref465440181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3.13.4</w:t>
      </w:r>
      <w:r w:rsidR="00007625">
        <w:fldChar w:fldCharType="end"/>
      </w:r>
      <w:r w:rsidRPr="004A1A68">
        <w:rPr>
          <w:sz w:val="24"/>
          <w:szCs w:val="24"/>
        </w:rPr>
        <w:t xml:space="preserve"> </w:t>
      </w:r>
      <w:r w:rsidR="001F6C0D" w:rsidRPr="004A1A68">
        <w:rPr>
          <w:sz w:val="24"/>
          <w:szCs w:val="24"/>
        </w:rPr>
        <w:t>Закупоч</w:t>
      </w:r>
      <w:r w:rsidRPr="004A1A68">
        <w:rPr>
          <w:sz w:val="24"/>
          <w:szCs w:val="24"/>
        </w:rPr>
        <w:t>ной Документации.</w:t>
      </w:r>
    </w:p>
    <w:p w:rsidR="00717F60" w:rsidRPr="004A1A68" w:rsidRDefault="009C744E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bookmarkStart w:id="669" w:name="_Ref305979053"/>
      <w:r w:rsidRPr="004A1A68">
        <w:rPr>
          <w:sz w:val="24"/>
          <w:szCs w:val="24"/>
        </w:rPr>
        <w:t>Участник</w:t>
      </w:r>
      <w:r w:rsidR="00717F60" w:rsidRPr="004A1A68">
        <w:rPr>
          <w:sz w:val="24"/>
          <w:szCs w:val="24"/>
        </w:rPr>
        <w:t xml:space="preserve"> запроса предложений</w:t>
      </w:r>
      <w:r w:rsidR="0087407B" w:rsidRPr="004A1A68">
        <w:rPr>
          <w:sz w:val="24"/>
          <w:szCs w:val="24"/>
        </w:rPr>
        <w:t xml:space="preserve">, чья </w:t>
      </w:r>
      <w:r w:rsidR="004B5EB3" w:rsidRPr="004A1A68">
        <w:rPr>
          <w:sz w:val="24"/>
          <w:szCs w:val="24"/>
        </w:rPr>
        <w:t>Заявк</w:t>
      </w:r>
      <w:r w:rsidR="0087407B" w:rsidRPr="004A1A68">
        <w:rPr>
          <w:sz w:val="24"/>
          <w:szCs w:val="24"/>
        </w:rPr>
        <w:t xml:space="preserve">а </w:t>
      </w:r>
      <w:r w:rsidR="00717F60" w:rsidRPr="004A1A68">
        <w:rPr>
          <w:sz w:val="24"/>
          <w:szCs w:val="24"/>
        </w:rPr>
        <w:t xml:space="preserve">утрачивает статус </w:t>
      </w:r>
      <w:r w:rsidR="00696966" w:rsidRPr="004A1A68">
        <w:rPr>
          <w:sz w:val="24"/>
          <w:szCs w:val="24"/>
        </w:rPr>
        <w:t>наилучшей</w:t>
      </w:r>
      <w:r w:rsidR="00717F60" w:rsidRPr="004A1A68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4A1A68">
        <w:rPr>
          <w:sz w:val="24"/>
          <w:szCs w:val="24"/>
        </w:rPr>
        <w:t>Договор</w:t>
      </w:r>
      <w:r w:rsidR="00717F60" w:rsidRPr="004A1A68">
        <w:rPr>
          <w:sz w:val="24"/>
          <w:szCs w:val="24"/>
        </w:rPr>
        <w:t>а в следующих случаях:</w:t>
      </w:r>
      <w:bookmarkEnd w:id="669"/>
    </w:p>
    <w:p w:rsidR="00717F60" w:rsidRPr="004A1A6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4A1A68">
        <w:rPr>
          <w:bCs w:val="0"/>
          <w:sz w:val="24"/>
          <w:szCs w:val="24"/>
        </w:rPr>
        <w:t>Договор</w:t>
      </w:r>
      <w:r w:rsidRPr="004A1A68">
        <w:rPr>
          <w:bCs w:val="0"/>
          <w:sz w:val="24"/>
          <w:szCs w:val="24"/>
        </w:rPr>
        <w:t xml:space="preserve"> на условиях, определяемых в п.</w:t>
      </w:r>
      <w:r w:rsidR="00007625">
        <w:fldChar w:fldCharType="begin"/>
      </w:r>
      <w:r w:rsidR="00007625">
        <w:instrText xml:space="preserve"> REF _Ref294695546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 xml:space="preserve"> 1.2.6 </w:t>
      </w:r>
      <w:r w:rsidR="00007625">
        <w:fldChar w:fldCharType="end"/>
      </w:r>
      <w:r w:rsidRPr="004A1A68">
        <w:rPr>
          <w:bCs w:val="0"/>
          <w:sz w:val="24"/>
          <w:szCs w:val="24"/>
        </w:rPr>
        <w:t>и/или в срок, определенный в п.</w:t>
      </w:r>
      <w:r w:rsidR="001716DB" w:rsidRPr="004A1A68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_Ref294695403 \n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3.12.3</w:t>
      </w:r>
      <w:r w:rsidR="00007625">
        <w:fldChar w:fldCharType="end"/>
      </w:r>
      <w:r w:rsidRPr="004A1A68">
        <w:rPr>
          <w:bCs w:val="0"/>
          <w:sz w:val="24"/>
          <w:szCs w:val="24"/>
        </w:rPr>
        <w:t>;</w:t>
      </w:r>
    </w:p>
    <w:p w:rsidR="00717F60" w:rsidRPr="004A1A6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4A1A68">
        <w:rPr>
          <w:bCs w:val="0"/>
          <w:sz w:val="24"/>
          <w:szCs w:val="24"/>
        </w:rPr>
        <w:t>Договор</w:t>
      </w:r>
      <w:r w:rsidRPr="004A1A68">
        <w:rPr>
          <w:bCs w:val="0"/>
          <w:sz w:val="24"/>
          <w:szCs w:val="24"/>
        </w:rPr>
        <w:t xml:space="preserve">у в течение установленного в </w:t>
      </w:r>
      <w:r w:rsidR="007D07A7" w:rsidRPr="004A1A68">
        <w:rPr>
          <w:bCs w:val="0"/>
          <w:sz w:val="24"/>
          <w:szCs w:val="24"/>
        </w:rPr>
        <w:t>Д</w:t>
      </w:r>
      <w:r w:rsidRPr="004A1A68">
        <w:rPr>
          <w:bCs w:val="0"/>
          <w:sz w:val="24"/>
          <w:szCs w:val="24"/>
        </w:rPr>
        <w:t>окументации по запросу предложений срока</w:t>
      </w:r>
      <w:r w:rsidR="00B80887" w:rsidRPr="004A1A68">
        <w:rPr>
          <w:bCs w:val="0"/>
          <w:sz w:val="24"/>
          <w:szCs w:val="24"/>
        </w:rPr>
        <w:t xml:space="preserve"> (п.</w:t>
      </w:r>
      <w:r w:rsidR="00991C07">
        <w:rPr>
          <w:bCs w:val="0"/>
          <w:sz w:val="24"/>
          <w:szCs w:val="24"/>
        </w:rPr>
        <w:t xml:space="preserve">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_Ref472412248 \r \h </w:instrText>
      </w:r>
      <w:r w:rsidR="00D161E0">
        <w:fldChar w:fldCharType="separate"/>
      </w:r>
      <w:r w:rsidR="0000216B">
        <w:rPr>
          <w:bCs w:val="0"/>
          <w:sz w:val="24"/>
          <w:szCs w:val="24"/>
        </w:rPr>
        <w:t>3.13</w:t>
      </w:r>
      <w:r w:rsidR="00D161E0">
        <w:fldChar w:fldCharType="end"/>
      </w:r>
      <w:r w:rsidR="00B80887" w:rsidRPr="004A1A68">
        <w:rPr>
          <w:bCs w:val="0"/>
          <w:sz w:val="24"/>
          <w:szCs w:val="24"/>
        </w:rPr>
        <w:t>)</w:t>
      </w:r>
      <w:r w:rsidRPr="004A1A68">
        <w:rPr>
          <w:bCs w:val="0"/>
          <w:sz w:val="24"/>
          <w:szCs w:val="24"/>
        </w:rPr>
        <w:t>;</w:t>
      </w:r>
    </w:p>
    <w:p w:rsidR="00717F60" w:rsidRPr="000D2D6A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предложил Заказчику внести изменения в условия </w:t>
      </w:r>
      <w:r w:rsidR="00123C70" w:rsidRPr="004A1A68">
        <w:rPr>
          <w:bCs w:val="0"/>
          <w:sz w:val="24"/>
          <w:szCs w:val="24"/>
        </w:rPr>
        <w:t>Договор</w:t>
      </w:r>
      <w:r w:rsidRPr="004A1A68">
        <w:rPr>
          <w:bCs w:val="0"/>
          <w:sz w:val="24"/>
          <w:szCs w:val="24"/>
        </w:rPr>
        <w:t xml:space="preserve">а путем проведения переговоров (за исключением случаев, когда такие переговоры проводятся по инициативе Заказчика в </w:t>
      </w:r>
      <w:r w:rsidRPr="000D2D6A">
        <w:rPr>
          <w:bCs w:val="0"/>
          <w:sz w:val="24"/>
          <w:szCs w:val="24"/>
        </w:rPr>
        <w:t>соответствии с решением закупочной комиссии)</w:t>
      </w:r>
      <w:r w:rsidR="009B44CF" w:rsidRPr="000D2D6A">
        <w:rPr>
          <w:bCs w:val="0"/>
          <w:sz w:val="24"/>
          <w:szCs w:val="24"/>
        </w:rPr>
        <w:t>;</w:t>
      </w:r>
    </w:p>
    <w:p w:rsidR="009B44CF" w:rsidRPr="000D2D6A" w:rsidRDefault="009B44CF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0D2D6A">
        <w:rPr>
          <w:sz w:val="24"/>
          <w:szCs w:val="24"/>
        </w:rPr>
        <w:t xml:space="preserve">отказался от представления документов, </w:t>
      </w:r>
      <w:r w:rsidR="005A6816" w:rsidRPr="000D2D6A">
        <w:rPr>
          <w:sz w:val="24"/>
          <w:szCs w:val="24"/>
        </w:rPr>
        <w:t>в том числе в отведенные для этого сроки,</w:t>
      </w:r>
      <w:r w:rsidR="005A6816" w:rsidRPr="000D2D6A">
        <w:t xml:space="preserve"> </w:t>
      </w:r>
      <w:r w:rsidRPr="000D2D6A">
        <w:rPr>
          <w:sz w:val="24"/>
          <w:szCs w:val="24"/>
        </w:rPr>
        <w:t xml:space="preserve">подтверждающих его полномочия на поставку продукции от производителя(ей) данной продукции (п. </w:t>
      </w:r>
      <w:r w:rsidR="00007625">
        <w:fldChar w:fldCharType="begin"/>
      </w:r>
      <w:r w:rsidR="00007625">
        <w:instrText xml:space="preserve"> REF _Ref466909528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3.3.8.9</w:t>
      </w:r>
      <w:r w:rsidR="00007625">
        <w:fldChar w:fldCharType="end"/>
      </w:r>
      <w:r w:rsidRPr="000D2D6A">
        <w:rPr>
          <w:sz w:val="24"/>
          <w:szCs w:val="24"/>
        </w:rPr>
        <w:t>).</w:t>
      </w:r>
    </w:p>
    <w:p w:rsidR="00717F60" w:rsidRPr="001018D6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70" w:name="_Ref468462243"/>
      <w:r w:rsidRPr="001018D6">
        <w:rPr>
          <w:sz w:val="24"/>
          <w:szCs w:val="24"/>
        </w:rPr>
        <w:t>При наступ</w:t>
      </w:r>
      <w:r w:rsidR="00CF6A0E" w:rsidRPr="001018D6">
        <w:rPr>
          <w:sz w:val="24"/>
          <w:szCs w:val="24"/>
        </w:rPr>
        <w:t>лении случаев, определенных в п.</w:t>
      </w:r>
      <w:r w:rsidR="001716DB" w:rsidRPr="001018D6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_Ref305979053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3.12.5</w:t>
      </w:r>
      <w:r w:rsidR="00007625">
        <w:fldChar w:fldCharType="end"/>
      </w:r>
      <w:r w:rsidRPr="001018D6">
        <w:rPr>
          <w:sz w:val="24"/>
          <w:szCs w:val="24"/>
        </w:rPr>
        <w:t xml:space="preserve">, Организатор запроса предложений имеет право выбрать новую выигравшую </w:t>
      </w:r>
      <w:r w:rsidR="004B5EB3" w:rsidRPr="001018D6">
        <w:rPr>
          <w:sz w:val="24"/>
          <w:szCs w:val="24"/>
        </w:rPr>
        <w:t>Заявк</w:t>
      </w:r>
      <w:r w:rsidRPr="001018D6">
        <w:rPr>
          <w:sz w:val="24"/>
          <w:szCs w:val="24"/>
        </w:rPr>
        <w:t xml:space="preserve">у из числа остальных действующих </w:t>
      </w:r>
      <w:r w:rsidR="00857CDA" w:rsidRPr="001018D6">
        <w:rPr>
          <w:sz w:val="24"/>
          <w:szCs w:val="24"/>
        </w:rPr>
        <w:t xml:space="preserve">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закупки, </w:t>
      </w:r>
      <w:r w:rsidRPr="001018D6">
        <w:rPr>
          <w:sz w:val="24"/>
          <w:szCs w:val="24"/>
        </w:rPr>
        <w:t xml:space="preserve">либо предложить Заказчику рассмотреть вопрос о повторном проведении закупки. Обеспечение исполнения обязательств </w:t>
      </w:r>
      <w:r w:rsidR="009C744E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 xml:space="preserve">а, </w:t>
      </w:r>
      <w:r w:rsidR="00D663E3" w:rsidRPr="001018D6">
        <w:rPr>
          <w:sz w:val="24"/>
          <w:szCs w:val="24"/>
        </w:rPr>
        <w:t xml:space="preserve">чья </w:t>
      </w:r>
      <w:r w:rsidR="004B5EB3" w:rsidRPr="001018D6">
        <w:rPr>
          <w:sz w:val="24"/>
          <w:szCs w:val="24"/>
        </w:rPr>
        <w:t>Заявк</w:t>
      </w:r>
      <w:r w:rsidR="00D663E3" w:rsidRPr="001018D6">
        <w:rPr>
          <w:sz w:val="24"/>
          <w:szCs w:val="24"/>
        </w:rPr>
        <w:t xml:space="preserve">а утратила </w:t>
      </w:r>
      <w:r w:rsidRPr="001018D6">
        <w:rPr>
          <w:sz w:val="24"/>
          <w:szCs w:val="24"/>
        </w:rPr>
        <w:t xml:space="preserve">статус </w:t>
      </w:r>
      <w:r w:rsidR="00D663E3" w:rsidRPr="001018D6">
        <w:rPr>
          <w:sz w:val="24"/>
          <w:szCs w:val="24"/>
        </w:rPr>
        <w:t>лучшей</w:t>
      </w:r>
      <w:r w:rsidRPr="001018D6">
        <w:rPr>
          <w:sz w:val="24"/>
          <w:szCs w:val="24"/>
        </w:rPr>
        <w:t>, может быть полностью или частично удержано по решению закупочной комиссии на основании полученного согласования Ц</w:t>
      </w:r>
      <w:r w:rsidR="009411D6" w:rsidRPr="001018D6">
        <w:rPr>
          <w:sz w:val="24"/>
          <w:szCs w:val="24"/>
        </w:rPr>
        <w:t>З</w:t>
      </w:r>
      <w:r w:rsidR="00C74146" w:rsidRPr="001018D6">
        <w:rPr>
          <w:sz w:val="24"/>
          <w:szCs w:val="24"/>
        </w:rPr>
        <w:t>О</w:t>
      </w:r>
      <w:r w:rsidRPr="001018D6">
        <w:rPr>
          <w:sz w:val="24"/>
          <w:szCs w:val="24"/>
        </w:rPr>
        <w:t xml:space="preserve"> </w:t>
      </w:r>
      <w:r w:rsidR="00E74632" w:rsidRPr="001018D6">
        <w:rPr>
          <w:sz w:val="24"/>
          <w:szCs w:val="24"/>
        </w:rPr>
        <w:t>ПАО</w:t>
      </w:r>
      <w:r w:rsidRPr="001018D6">
        <w:rPr>
          <w:sz w:val="24"/>
          <w:szCs w:val="24"/>
        </w:rPr>
        <w:t xml:space="preserve"> «</w:t>
      </w:r>
      <w:r w:rsidR="00C12FA4" w:rsidRPr="001018D6">
        <w:rPr>
          <w:sz w:val="24"/>
          <w:szCs w:val="24"/>
        </w:rPr>
        <w:t>МРСК Центра</w:t>
      </w:r>
      <w:r w:rsidRPr="001018D6">
        <w:rPr>
          <w:sz w:val="24"/>
          <w:szCs w:val="24"/>
        </w:rPr>
        <w:t>».</w:t>
      </w:r>
      <w:bookmarkEnd w:id="670"/>
      <w:r w:rsidRPr="001018D6">
        <w:rPr>
          <w:sz w:val="24"/>
          <w:szCs w:val="24"/>
        </w:rPr>
        <w:t xml:space="preserve"> </w:t>
      </w:r>
    </w:p>
    <w:p w:rsidR="00717F60" w:rsidRPr="001018D6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В случае признания </w:t>
      </w:r>
      <w:r w:rsidR="004B5EB3" w:rsidRPr="001018D6">
        <w:rPr>
          <w:sz w:val="24"/>
          <w:szCs w:val="24"/>
        </w:rPr>
        <w:t>Заявк</w:t>
      </w:r>
      <w:r w:rsidR="00EB1E5E" w:rsidRPr="001018D6">
        <w:rPr>
          <w:sz w:val="24"/>
          <w:szCs w:val="24"/>
        </w:rPr>
        <w:t xml:space="preserve">и </w:t>
      </w:r>
      <w:r w:rsidR="009C744E" w:rsidRPr="001018D6">
        <w:rPr>
          <w:sz w:val="24"/>
          <w:szCs w:val="24"/>
        </w:rPr>
        <w:t>Участник</w:t>
      </w:r>
      <w:r w:rsidR="00EB1E5E" w:rsidRPr="001018D6">
        <w:rPr>
          <w:sz w:val="24"/>
          <w:szCs w:val="24"/>
        </w:rPr>
        <w:t>а лучшей</w:t>
      </w:r>
      <w:r w:rsidRPr="001018D6">
        <w:rPr>
          <w:sz w:val="24"/>
          <w:szCs w:val="24"/>
        </w:rPr>
        <w:t xml:space="preserve">, заключение </w:t>
      </w:r>
      <w:r w:rsidR="00DF639D" w:rsidRPr="001018D6">
        <w:rPr>
          <w:sz w:val="24"/>
          <w:szCs w:val="24"/>
        </w:rPr>
        <w:t>Д</w:t>
      </w:r>
      <w:r w:rsidRPr="001018D6">
        <w:rPr>
          <w:sz w:val="24"/>
          <w:szCs w:val="24"/>
        </w:rPr>
        <w:t>оговора с</w:t>
      </w:r>
      <w:r w:rsidR="00EB1E5E" w:rsidRPr="001018D6">
        <w:rPr>
          <w:sz w:val="24"/>
          <w:szCs w:val="24"/>
        </w:rPr>
        <w:t xml:space="preserve"> данным </w:t>
      </w:r>
      <w:r w:rsidR="009C744E" w:rsidRPr="001018D6">
        <w:rPr>
          <w:sz w:val="24"/>
          <w:szCs w:val="24"/>
        </w:rPr>
        <w:t>Участник</w:t>
      </w:r>
      <w:r w:rsidR="00EB1E5E" w:rsidRPr="001018D6">
        <w:rPr>
          <w:sz w:val="24"/>
          <w:szCs w:val="24"/>
        </w:rPr>
        <w:t>ом</w:t>
      </w:r>
      <w:r w:rsidRPr="001018D6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 w:rsidRPr="001018D6">
        <w:rPr>
          <w:sz w:val="24"/>
          <w:szCs w:val="24"/>
        </w:rPr>
        <w:t>ПАО «МРСК Центра»</w:t>
      </w:r>
      <w:r w:rsidRPr="001018D6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1018D6">
        <w:rPr>
          <w:sz w:val="24"/>
          <w:szCs w:val="24"/>
        </w:rPr>
        <w:t>Договор</w:t>
      </w:r>
      <w:r w:rsidRPr="001018D6">
        <w:rPr>
          <w:sz w:val="24"/>
          <w:szCs w:val="24"/>
        </w:rPr>
        <w:t xml:space="preserve"> заключается после одобрения Советом директоров </w:t>
      </w:r>
      <w:r w:rsidR="00E74632" w:rsidRPr="001018D6">
        <w:rPr>
          <w:sz w:val="24"/>
          <w:szCs w:val="24"/>
        </w:rPr>
        <w:t>ПАО</w:t>
      </w:r>
      <w:r w:rsidRPr="001018D6">
        <w:rPr>
          <w:sz w:val="24"/>
          <w:szCs w:val="24"/>
        </w:rPr>
        <w:t xml:space="preserve"> «</w:t>
      </w:r>
      <w:r w:rsidR="00C12FA4" w:rsidRPr="001018D6">
        <w:rPr>
          <w:sz w:val="24"/>
          <w:szCs w:val="24"/>
        </w:rPr>
        <w:t>МРСК Центра</w:t>
      </w:r>
      <w:r w:rsidRPr="001018D6">
        <w:rPr>
          <w:sz w:val="24"/>
          <w:szCs w:val="24"/>
        </w:rPr>
        <w:t>».</w:t>
      </w:r>
    </w:p>
    <w:p w:rsidR="00717F60" w:rsidRPr="001018D6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71" w:name="_Ref191386314"/>
      <w:r w:rsidRPr="001018D6">
        <w:rPr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1018D6">
        <w:rPr>
          <w:sz w:val="24"/>
          <w:szCs w:val="24"/>
        </w:rPr>
        <w:t>Д</w:t>
      </w:r>
      <w:r w:rsidRPr="001018D6">
        <w:rPr>
          <w:sz w:val="24"/>
          <w:szCs w:val="24"/>
        </w:rPr>
        <w:t>оговора увеличивать или уменьшать изначальный объем закупаемой продукции в пределах</w:t>
      </w:r>
      <w:r w:rsidR="006F758C" w:rsidRPr="001018D6">
        <w:rPr>
          <w:sz w:val="24"/>
          <w:szCs w:val="24"/>
        </w:rPr>
        <w:t xml:space="preserve"> 10%, </w:t>
      </w:r>
      <w:r w:rsidRPr="001018D6">
        <w:rPr>
          <w:sz w:val="24"/>
          <w:szCs w:val="24"/>
        </w:rPr>
        <w:t>не меняя при этом цену единицы поставляемой продукции и другие условия.</w:t>
      </w:r>
    </w:p>
    <w:p w:rsidR="00857CDA" w:rsidRPr="001018D6" w:rsidRDefault="00857CDA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72" w:name="_Toc181693189"/>
      <w:bookmarkStart w:id="673" w:name="_Ref190680463"/>
      <w:bookmarkStart w:id="674" w:name="_Ref306140410"/>
      <w:bookmarkStart w:id="675" w:name="_Ref306142159"/>
      <w:bookmarkStart w:id="676" w:name="_Ref468200380"/>
      <w:bookmarkStart w:id="677" w:name="_Ref468200508"/>
      <w:bookmarkStart w:id="678" w:name="_Ref303102866"/>
      <w:bookmarkStart w:id="679" w:name="_Toc305835589"/>
      <w:bookmarkStart w:id="680" w:name="_Ref303683952"/>
      <w:bookmarkStart w:id="681" w:name="__RefNumPara__840_922829174"/>
      <w:bookmarkEnd w:id="671"/>
      <w:r w:rsidRPr="001018D6">
        <w:rPr>
          <w:sz w:val="24"/>
          <w:szCs w:val="24"/>
        </w:rPr>
        <w:t xml:space="preserve">Замена предлагаемой Участником в Заявке продукции на этапе преддоговорных переговоров или на этапе поставки продукции не допускается, за исключением случая, указанного ниже. На основании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при исполнении Договора, заключенного с Участником закупки, которому предоставлен приоритет при поставке продукции российского происхождения (раздел </w:t>
      </w:r>
      <w:r w:rsidR="00007625">
        <w:fldChar w:fldCharType="begin"/>
      </w:r>
      <w:r w:rsidR="00007625">
        <w:instrText xml:space="preserve"> REF _Ref471821960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3.8</w:t>
      </w:r>
      <w:r w:rsidR="00007625">
        <w:fldChar w:fldCharType="end"/>
      </w:r>
      <w:r w:rsidRPr="001018D6">
        <w:rPr>
          <w:sz w:val="24"/>
          <w:szCs w:val="24"/>
        </w:rPr>
        <w:t xml:space="preserve">), не допускается замена страны происхождения предлагаемой к поставке продукции, за исключением случая, когда в результате такой замены вместо продукции иностранного происхождения поставляется </w:t>
      </w:r>
      <w:r w:rsidRPr="001018D6">
        <w:rPr>
          <w:sz w:val="24"/>
          <w:szCs w:val="24"/>
        </w:rPr>
        <w:lastRenderedPageBreak/>
        <w:t xml:space="preserve">продукция российского происхождения, при этом качество, технические и функциональные характеристики (потребительские свойства) такой продукции не должны уступать качеству и </w:t>
      </w:r>
      <w:r w:rsidRPr="001018D6">
        <w:rPr>
          <w:bCs/>
          <w:sz w:val="24"/>
          <w:szCs w:val="24"/>
        </w:rPr>
        <w:t>соответствующим</w:t>
      </w:r>
      <w:r w:rsidRPr="001018D6">
        <w:rPr>
          <w:sz w:val="24"/>
          <w:szCs w:val="24"/>
        </w:rPr>
        <w:t xml:space="preserve"> техническим и функциональным характеристикам продукции, указанной в Договоре.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 на этапе преддоговорных переговоров. </w:t>
      </w:r>
    </w:p>
    <w:p w:rsidR="00667F31" w:rsidRPr="001018D6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682" w:name="_Ref472412218"/>
      <w:bookmarkStart w:id="683" w:name="_Ref472412231"/>
      <w:bookmarkStart w:id="684" w:name="_Ref472412248"/>
      <w:bookmarkStart w:id="685" w:name="_Toc498588908"/>
      <w:r w:rsidRPr="001018D6">
        <w:t xml:space="preserve">Обеспечение исполнения обязательств </w:t>
      </w:r>
      <w:r w:rsidR="0088633C" w:rsidRPr="001018D6">
        <w:t>Поставщика</w:t>
      </w:r>
      <w:r w:rsidR="00972AAA" w:rsidRPr="001018D6">
        <w:t xml:space="preserve"> </w:t>
      </w:r>
      <w:r w:rsidRPr="001018D6">
        <w:t>по </w:t>
      </w:r>
      <w:r w:rsidR="00123C70" w:rsidRPr="001018D6">
        <w:t>Договор</w:t>
      </w:r>
      <w:r w:rsidRPr="001018D6">
        <w:t>у</w:t>
      </w:r>
      <w:bookmarkEnd w:id="672"/>
      <w:bookmarkEnd w:id="673"/>
      <w:bookmarkEnd w:id="674"/>
      <w:bookmarkEnd w:id="675"/>
      <w:bookmarkEnd w:id="676"/>
      <w:bookmarkEnd w:id="677"/>
      <w:bookmarkEnd w:id="682"/>
      <w:bookmarkEnd w:id="683"/>
      <w:bookmarkEnd w:id="684"/>
      <w:bookmarkEnd w:id="685"/>
      <w:r w:rsidRPr="001018D6">
        <w:t xml:space="preserve"> </w:t>
      </w:r>
      <w:bookmarkEnd w:id="678"/>
      <w:bookmarkEnd w:id="679"/>
    </w:p>
    <w:p w:rsidR="00932C0A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  <w:lang w:eastAsia="ru-RU"/>
        </w:rPr>
      </w:pPr>
      <w:r w:rsidRPr="004A1A68">
        <w:rPr>
          <w:sz w:val="24"/>
          <w:szCs w:val="24"/>
        </w:rPr>
        <w:t>Обеспечения исполнения обязательств Поставщика по Договору, помимо указанного в проекте Договора (раздел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_Ref440272931 \r \h  \* MERGEFORMAT </w:instrText>
      </w:r>
      <w:r w:rsidR="00007625">
        <w:fldChar w:fldCharType="separate"/>
      </w:r>
      <w:r w:rsidR="0000216B">
        <w:t>2</w:t>
      </w:r>
      <w:r w:rsidR="00007625">
        <w:fldChar w:fldCharType="end"/>
      </w:r>
      <w:r w:rsidRPr="004A1A68">
        <w:rPr>
          <w:sz w:val="24"/>
          <w:szCs w:val="24"/>
        </w:rPr>
        <w:t>)</w:t>
      </w:r>
      <w:r w:rsidRPr="004A1A68">
        <w:rPr>
          <w:color w:val="7030A0"/>
          <w:sz w:val="24"/>
          <w:szCs w:val="24"/>
        </w:rPr>
        <w:t xml:space="preserve"> </w:t>
      </w:r>
      <w:r w:rsidRPr="004A1A68">
        <w:rPr>
          <w:sz w:val="24"/>
          <w:szCs w:val="24"/>
        </w:rPr>
        <w:t xml:space="preserve">и подпункте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3.13.2</w:t>
      </w:r>
      <w:r w:rsidR="00007625">
        <w:fldChar w:fldCharType="end"/>
      </w:r>
      <w:r w:rsidRPr="004A1A68">
        <w:rPr>
          <w:sz w:val="24"/>
          <w:szCs w:val="24"/>
        </w:rPr>
        <w:t>, не требуется.</w:t>
      </w:r>
    </w:p>
    <w:p w:rsidR="009E3C1F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bookmarkStart w:id="686" w:name="_Ref465437572"/>
      <w:r w:rsidRPr="004A1A68">
        <w:rPr>
          <w:sz w:val="24"/>
          <w:szCs w:val="24"/>
        </w:rPr>
        <w:t xml:space="preserve">Участник, предложивший </w:t>
      </w:r>
      <w:r w:rsidRPr="004A1A68">
        <w:rPr>
          <w:rFonts w:eastAsia="Times New Roman,Italic"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и признанный Победителем, должен в обязательном порядке предоставить обеспечение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 в размере 5% от стоимости Заявки, с учетом НДС. При этом данное обеспечение в обязательном порядке предоставляется до заключения Договора.</w:t>
      </w:r>
      <w:bookmarkEnd w:id="686"/>
    </w:p>
    <w:p w:rsidR="009E3C1F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r w:rsidRPr="004A1A68">
        <w:rPr>
          <w:sz w:val="24"/>
          <w:szCs w:val="24"/>
        </w:rPr>
        <w:t xml:space="preserve">Обеспечение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Заказчика</w:t>
      </w:r>
      <w:r w:rsidR="000E668A" w:rsidRPr="004A1A68">
        <w:rPr>
          <w:sz w:val="24"/>
          <w:szCs w:val="24"/>
        </w:rPr>
        <w:t xml:space="preserve"> </w:t>
      </w:r>
      <w:r w:rsidR="000E668A" w:rsidRPr="00031513">
        <w:rPr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_Ref468973820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3.3.14.4.4</w:t>
      </w:r>
      <w:r w:rsidR="00007625">
        <w:fldChar w:fldCharType="end"/>
      </w:r>
      <w:r w:rsidR="000E668A" w:rsidRPr="00031513">
        <w:rPr>
          <w:sz w:val="24"/>
          <w:szCs w:val="24"/>
        </w:rPr>
        <w:t>)</w:t>
      </w:r>
      <w:r w:rsidRPr="004A1A68">
        <w:rPr>
          <w:sz w:val="24"/>
          <w:szCs w:val="24"/>
        </w:rPr>
        <w:t xml:space="preserve">. Выбор способа обеспечения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 xml:space="preserve">по Договору, осуществляется </w:t>
      </w:r>
      <w:r w:rsidR="00F65528" w:rsidRPr="00031513">
        <w:rPr>
          <w:sz w:val="24"/>
          <w:szCs w:val="24"/>
        </w:rPr>
        <w:t>Участником/Победителем</w:t>
      </w:r>
      <w:r w:rsidRPr="004A1A68">
        <w:rPr>
          <w:sz w:val="24"/>
          <w:szCs w:val="24"/>
        </w:rPr>
        <w:t xml:space="preserve">. Условия и содержание обеспечения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а также сроки возврата обеспечения устанавливаются на основании проекта Договора (раздел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_Ref440272931 \r \h  \* MERGEFORMAT </w:instrText>
      </w:r>
      <w:r w:rsidR="00007625">
        <w:fldChar w:fldCharType="separate"/>
      </w:r>
      <w:r w:rsidR="0000216B">
        <w:t>2</w:t>
      </w:r>
      <w:r w:rsidR="00007625">
        <w:fldChar w:fldCharType="end"/>
      </w:r>
      <w:r w:rsidRPr="004A1A68">
        <w:rPr>
          <w:sz w:val="24"/>
          <w:szCs w:val="24"/>
        </w:rPr>
        <w:t xml:space="preserve">) с учетом требований, изложенных в подпункте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3.13.2</w:t>
      </w:r>
      <w:r w:rsidR="00007625">
        <w:fldChar w:fldCharType="end"/>
      </w:r>
      <w:r w:rsidRPr="004A1A68">
        <w:rPr>
          <w:sz w:val="24"/>
          <w:szCs w:val="24"/>
        </w:rPr>
        <w:t>, а также на этапе преддговорных переговоров (п.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_Ref468462141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3.12</w:t>
      </w:r>
      <w:r w:rsidR="00007625">
        <w:fldChar w:fldCharType="end"/>
      </w:r>
      <w:r w:rsidRPr="004A1A68">
        <w:rPr>
          <w:sz w:val="24"/>
          <w:szCs w:val="24"/>
        </w:rPr>
        <w:t>).</w:t>
      </w:r>
    </w:p>
    <w:p w:rsidR="009E3C1F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  <w:lang w:eastAsia="ru-RU"/>
        </w:rPr>
      </w:pPr>
      <w:bookmarkStart w:id="687" w:name="_Ref465440181"/>
      <w:r w:rsidRPr="004A1A68">
        <w:rPr>
          <w:sz w:val="24"/>
          <w:szCs w:val="24"/>
        </w:rPr>
        <w:t xml:space="preserve">Непредставление обеспечения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_Ref468462243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3.12.6</w:t>
      </w:r>
      <w:r w:rsidR="00007625">
        <w:fldChar w:fldCharType="end"/>
      </w:r>
      <w:r w:rsidRPr="004A1A68">
        <w:rPr>
          <w:sz w:val="24"/>
          <w:szCs w:val="24"/>
        </w:rPr>
        <w:t>.</w:t>
      </w:r>
      <w:bookmarkEnd w:id="687"/>
    </w:p>
    <w:p w:rsidR="00932C0A" w:rsidRPr="004A1A68" w:rsidRDefault="00932C0A" w:rsidP="00B42AE0">
      <w:pPr>
        <w:pStyle w:val="2"/>
        <w:tabs>
          <w:tab w:val="clear" w:pos="1700"/>
          <w:tab w:val="left" w:pos="709"/>
        </w:tabs>
        <w:spacing w:line="264" w:lineRule="auto"/>
      </w:pPr>
      <w:bookmarkStart w:id="688" w:name="_Ref303694483"/>
      <w:bookmarkStart w:id="689" w:name="_Toc305835590"/>
      <w:bookmarkStart w:id="690" w:name="_Ref306140451"/>
      <w:bookmarkStart w:id="691" w:name="_Toc498588909"/>
      <w:r w:rsidRPr="004A1A68">
        <w:t xml:space="preserve">Уведомление о результатах </w:t>
      </w:r>
      <w:bookmarkEnd w:id="688"/>
      <w:bookmarkEnd w:id="689"/>
      <w:r w:rsidRPr="004A1A68">
        <w:t>запроса предложений</w:t>
      </w:r>
      <w:bookmarkEnd w:id="690"/>
      <w:bookmarkEnd w:id="691"/>
    </w:p>
    <w:bookmarkEnd w:id="680"/>
    <w:p w:rsidR="00ED5C7C" w:rsidRPr="00382A07" w:rsidRDefault="00031513" w:rsidP="00B42AE0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3.14</w:t>
      </w:r>
      <w:r w:rsidR="000B3EB1" w:rsidRPr="004A1A68">
        <w:rPr>
          <w:bCs w:val="0"/>
          <w:sz w:val="24"/>
          <w:szCs w:val="24"/>
          <w:lang w:eastAsia="ru-RU"/>
        </w:rPr>
        <w:t>.1</w:t>
      </w:r>
      <w:r w:rsidR="000B3EB1" w:rsidRPr="004A1A68">
        <w:rPr>
          <w:bCs w:val="0"/>
          <w:sz w:val="24"/>
          <w:szCs w:val="24"/>
          <w:lang w:eastAsia="ru-RU"/>
        </w:rPr>
        <w:tab/>
      </w:r>
      <w:r w:rsidR="00ED5C7C" w:rsidRPr="004A1A68">
        <w:rPr>
          <w:bCs w:val="0"/>
          <w:sz w:val="24"/>
          <w:szCs w:val="24"/>
          <w:lang w:eastAsia="ru-RU"/>
        </w:rPr>
        <w:t>Организатор открытого запроса предложений не позднее 3 рабочих дней с момента подписания Протокола</w:t>
      </w:r>
      <w:r w:rsidR="00ED5C7C" w:rsidRPr="00382A07">
        <w:rPr>
          <w:bCs w:val="0"/>
          <w:sz w:val="24"/>
          <w:szCs w:val="24"/>
          <w:lang w:eastAsia="ru-RU"/>
        </w:rPr>
        <w:t xml:space="preserve"> о выборе победителя открытого запроса предложений разместит </w:t>
      </w:r>
      <w:r w:rsidR="00D56F8C" w:rsidRPr="00382A07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382A07">
        <w:rPr>
          <w:iCs/>
          <w:sz w:val="24"/>
          <w:szCs w:val="24"/>
        </w:rPr>
        <w:t>Извещение</w:t>
      </w:r>
      <w:r w:rsidR="00D56F8C" w:rsidRPr="00382A07">
        <w:rPr>
          <w:sz w:val="24"/>
          <w:szCs w:val="24"/>
        </w:rPr>
        <w:t xml:space="preserve"> о проведении открытого </w:t>
      </w:r>
      <w:r w:rsidR="00D56F8C" w:rsidRPr="00382A07">
        <w:rPr>
          <w:iCs/>
          <w:sz w:val="24"/>
          <w:szCs w:val="24"/>
        </w:rPr>
        <w:t xml:space="preserve">запроса предложений (подраздел </w:t>
      </w:r>
      <w:r w:rsidR="00007625">
        <w:fldChar w:fldCharType="begin"/>
      </w:r>
      <w:r w:rsidR="00007625">
        <w:instrText xml:space="preserve"> REF _Ref191386085 \r \h  \* MERGEFORMAT </w:instrText>
      </w:r>
      <w:r w:rsidR="00007625">
        <w:fldChar w:fldCharType="separate"/>
      </w:r>
      <w:r w:rsidR="0000216B" w:rsidRPr="0000216B">
        <w:rPr>
          <w:iCs/>
          <w:sz w:val="24"/>
          <w:szCs w:val="24"/>
        </w:rPr>
        <w:t>1.1.1</w:t>
      </w:r>
      <w:r w:rsidR="00007625">
        <w:fldChar w:fldCharType="end"/>
      </w:r>
      <w:r w:rsidR="00D56F8C" w:rsidRPr="00382A07">
        <w:rPr>
          <w:iCs/>
          <w:sz w:val="24"/>
          <w:szCs w:val="24"/>
        </w:rPr>
        <w:t>)</w:t>
      </w:r>
      <w:r w:rsidR="00D56F8C" w:rsidRPr="00382A07">
        <w:rPr>
          <w:sz w:val="24"/>
          <w:szCs w:val="24"/>
        </w:rPr>
        <w:t>,</w:t>
      </w:r>
      <w:r w:rsidR="00D56F8C" w:rsidRPr="00382A07">
        <w:rPr>
          <w:bCs w:val="0"/>
          <w:sz w:val="24"/>
          <w:szCs w:val="24"/>
          <w:lang w:eastAsia="ru-RU"/>
        </w:rPr>
        <w:t xml:space="preserve">  </w:t>
      </w:r>
      <w:r w:rsidR="00ED5C7C" w:rsidRPr="00382A07">
        <w:rPr>
          <w:bCs w:val="0"/>
          <w:sz w:val="24"/>
          <w:szCs w:val="24"/>
          <w:lang w:eastAsia="ru-RU"/>
        </w:rPr>
        <w:t xml:space="preserve">для всех </w:t>
      </w:r>
      <w:r w:rsidR="00D15381" w:rsidRPr="00382A07">
        <w:rPr>
          <w:bCs w:val="0"/>
          <w:sz w:val="24"/>
          <w:szCs w:val="24"/>
          <w:lang w:eastAsia="ru-RU"/>
        </w:rPr>
        <w:t>Участников</w:t>
      </w:r>
      <w:r w:rsidR="00ED5C7C" w:rsidRPr="00382A07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382A07" w:rsidRDefault="00ED5C7C" w:rsidP="000B3EB1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382A07" w:rsidRDefault="00ED5C7C" w:rsidP="000B3EB1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9D58D0" w:rsidRPr="00382A07">
        <w:rPr>
          <w:bCs w:val="0"/>
          <w:sz w:val="24"/>
          <w:szCs w:val="24"/>
          <w:lang w:eastAsia="ru-RU"/>
        </w:rPr>
        <w:t>Заявки</w:t>
      </w:r>
      <w:r w:rsidRPr="00382A07">
        <w:rPr>
          <w:bCs w:val="0"/>
          <w:sz w:val="24"/>
          <w:szCs w:val="24"/>
          <w:lang w:eastAsia="ru-RU"/>
        </w:rPr>
        <w:t xml:space="preserve"> Победителя.</w:t>
      </w:r>
    </w:p>
    <w:p w:rsidR="00B42AE0" w:rsidRPr="00382A07" w:rsidRDefault="00B42AE0" w:rsidP="004A1A68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3.1</w:t>
      </w:r>
      <w:r w:rsidR="00031513">
        <w:rPr>
          <w:bCs w:val="0"/>
          <w:sz w:val="24"/>
          <w:szCs w:val="24"/>
          <w:lang w:eastAsia="ru-RU"/>
        </w:rPr>
        <w:t>4</w:t>
      </w:r>
      <w:r w:rsidRPr="00382A07">
        <w:rPr>
          <w:bCs w:val="0"/>
          <w:sz w:val="24"/>
          <w:szCs w:val="24"/>
          <w:lang w:eastAsia="ru-RU"/>
        </w:rPr>
        <w:t>.2</w:t>
      </w:r>
      <w:r w:rsidRPr="00382A07">
        <w:rPr>
          <w:bCs w:val="0"/>
          <w:sz w:val="24"/>
          <w:szCs w:val="24"/>
          <w:lang w:eastAsia="ru-RU"/>
        </w:rPr>
        <w:tab/>
      </w:r>
      <w:r w:rsidR="00ED5C7C" w:rsidRPr="00382A07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B42AE0" w:rsidRPr="00382A07" w:rsidRDefault="00B42AE0" w:rsidP="00B42AE0">
      <w:pPr>
        <w:widowControl w:val="0"/>
        <w:suppressAutoHyphens w:val="0"/>
        <w:adjustRightInd w:val="0"/>
        <w:spacing w:line="264" w:lineRule="auto"/>
        <w:ind w:left="1620" w:firstLine="0"/>
        <w:textAlignment w:val="baseline"/>
        <w:rPr>
          <w:bCs w:val="0"/>
          <w:sz w:val="24"/>
          <w:szCs w:val="24"/>
          <w:lang w:eastAsia="ru-RU"/>
        </w:rPr>
        <w:sectPr w:rsidR="00B42AE0" w:rsidRPr="00382A07" w:rsidSect="002B0606">
          <w:headerReference w:type="even" r:id="rId32"/>
          <w:headerReference w:type="default" r:id="rId33"/>
          <w:footerReference w:type="even" r:id="rId34"/>
          <w:headerReference w:type="first" r:id="rId35"/>
          <w:footerReference w:type="first" r:id="rId36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382A07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692" w:name="_Ref440270568"/>
      <w:bookmarkStart w:id="693" w:name="_Ref440274159"/>
      <w:bookmarkStart w:id="694" w:name="_Ref440292555"/>
      <w:bookmarkStart w:id="695" w:name="_Ref440292779"/>
      <w:bookmarkStart w:id="696" w:name="_Toc498588910"/>
      <w:r w:rsidRPr="00382A07">
        <w:rPr>
          <w:szCs w:val="24"/>
        </w:rPr>
        <w:lastRenderedPageBreak/>
        <w:t>Техническая часть</w:t>
      </w:r>
      <w:bookmarkEnd w:id="692"/>
      <w:bookmarkEnd w:id="693"/>
      <w:bookmarkEnd w:id="694"/>
      <w:bookmarkEnd w:id="695"/>
      <w:bookmarkEnd w:id="696"/>
      <w:r w:rsidRPr="00382A07">
        <w:rPr>
          <w:szCs w:val="24"/>
        </w:rPr>
        <w:t xml:space="preserve"> </w:t>
      </w:r>
    </w:p>
    <w:p w:rsidR="002B5044" w:rsidRPr="00382A07" w:rsidRDefault="002B5044" w:rsidP="002A47D1">
      <w:pPr>
        <w:pStyle w:val="2"/>
        <w:ind w:left="1701" w:hanging="1134"/>
      </w:pPr>
      <w:bookmarkStart w:id="697" w:name="_Toc176064096"/>
      <w:bookmarkStart w:id="698" w:name="_Toc176338524"/>
      <w:bookmarkStart w:id="699" w:name="_Toc180399752"/>
      <w:bookmarkStart w:id="700" w:name="_Toc191205941"/>
      <w:bookmarkStart w:id="701" w:name="_Toc194315544"/>
      <w:bookmarkStart w:id="702" w:name="_Toc423421725"/>
      <w:bookmarkStart w:id="703" w:name="_Toc498588911"/>
      <w:r w:rsidRPr="00382A07">
        <w:t>Общие требования к условиям поставки продукции</w:t>
      </w:r>
      <w:bookmarkStart w:id="704" w:name="_Toc176064097"/>
      <w:bookmarkStart w:id="705" w:name="_Toc176338525"/>
      <w:bookmarkStart w:id="706" w:name="_Toc180399753"/>
      <w:bookmarkStart w:id="707" w:name="_Toc189457101"/>
      <w:bookmarkStart w:id="708" w:name="_Toc189461737"/>
      <w:bookmarkStart w:id="709" w:name="_Toc189462011"/>
      <w:bookmarkStart w:id="710" w:name="_Toc191273610"/>
      <w:bookmarkStart w:id="711" w:name="_Toc167189319"/>
      <w:bookmarkStart w:id="712" w:name="_Toc168725254"/>
      <w:bookmarkEnd w:id="697"/>
      <w:bookmarkEnd w:id="698"/>
      <w:bookmarkEnd w:id="699"/>
      <w:bookmarkEnd w:id="700"/>
      <w:bookmarkEnd w:id="701"/>
      <w:bookmarkEnd w:id="702"/>
      <w:bookmarkEnd w:id="703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13" w:name="_Toc439166308"/>
      <w:bookmarkStart w:id="714" w:name="_Toc439170656"/>
      <w:bookmarkStart w:id="715" w:name="_Toc439172758"/>
      <w:bookmarkStart w:id="716" w:name="_Toc439173202"/>
      <w:bookmarkStart w:id="717" w:name="_Toc439238196"/>
      <w:bookmarkStart w:id="718" w:name="_Toc439252748"/>
      <w:bookmarkStart w:id="719" w:name="_Toc439323606"/>
      <w:bookmarkStart w:id="720" w:name="_Toc439323722"/>
      <w:bookmarkStart w:id="721" w:name="_Toc440357120"/>
      <w:bookmarkStart w:id="722" w:name="_Toc440359675"/>
      <w:bookmarkStart w:id="723" w:name="_Toc440632139"/>
      <w:bookmarkStart w:id="724" w:name="_Toc440875960"/>
      <w:bookmarkStart w:id="725" w:name="_Toc441130988"/>
      <w:bookmarkStart w:id="726" w:name="_Toc447269803"/>
      <w:bookmarkStart w:id="727" w:name="_Toc464120625"/>
      <w:bookmarkStart w:id="728" w:name="_Toc466970545"/>
      <w:bookmarkStart w:id="729" w:name="_Toc468462459"/>
      <w:bookmarkStart w:id="730" w:name="_Toc469482052"/>
      <w:bookmarkStart w:id="731" w:name="_Toc472411827"/>
      <w:bookmarkStart w:id="732" w:name="_Toc498588912"/>
      <w:r w:rsidRPr="00382A07">
        <w:rPr>
          <w:b w:val="0"/>
          <w:szCs w:val="24"/>
        </w:rPr>
        <w:t>Продукция должна быть новой и ранее неиспользованной.</w:t>
      </w:r>
      <w:bookmarkEnd w:id="713"/>
      <w:bookmarkEnd w:id="714"/>
      <w:bookmarkEnd w:id="715"/>
      <w:bookmarkEnd w:id="716"/>
      <w:bookmarkEnd w:id="717"/>
      <w:bookmarkEnd w:id="718"/>
      <w:bookmarkEnd w:id="719"/>
      <w:bookmarkEnd w:id="720"/>
      <w:bookmarkEnd w:id="721"/>
      <w:bookmarkEnd w:id="722"/>
      <w:bookmarkEnd w:id="723"/>
      <w:bookmarkEnd w:id="724"/>
      <w:bookmarkEnd w:id="725"/>
      <w:bookmarkEnd w:id="726"/>
      <w:bookmarkEnd w:id="727"/>
      <w:bookmarkEnd w:id="728"/>
      <w:bookmarkEnd w:id="729"/>
      <w:bookmarkEnd w:id="730"/>
      <w:bookmarkEnd w:id="731"/>
      <w:bookmarkEnd w:id="732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33" w:name="_Toc439166309"/>
      <w:bookmarkStart w:id="734" w:name="_Toc439170657"/>
      <w:bookmarkStart w:id="735" w:name="_Toc439172759"/>
      <w:bookmarkStart w:id="736" w:name="_Toc439173203"/>
      <w:bookmarkStart w:id="737" w:name="_Toc439238197"/>
      <w:bookmarkStart w:id="738" w:name="_Toc439252749"/>
      <w:bookmarkStart w:id="739" w:name="_Toc439323607"/>
      <w:bookmarkStart w:id="740" w:name="_Toc439323723"/>
      <w:bookmarkStart w:id="741" w:name="_Toc440357121"/>
      <w:bookmarkStart w:id="742" w:name="_Toc440359676"/>
      <w:bookmarkStart w:id="743" w:name="_Toc440632140"/>
      <w:bookmarkStart w:id="744" w:name="_Toc440875961"/>
      <w:bookmarkStart w:id="745" w:name="_Toc441130989"/>
      <w:bookmarkStart w:id="746" w:name="_Toc447269804"/>
      <w:bookmarkStart w:id="747" w:name="_Toc464120626"/>
      <w:bookmarkStart w:id="748" w:name="_Toc466970546"/>
      <w:bookmarkStart w:id="749" w:name="_Toc468462460"/>
      <w:bookmarkStart w:id="750" w:name="_Toc469482053"/>
      <w:bookmarkStart w:id="751" w:name="_Toc472411828"/>
      <w:bookmarkStart w:id="752" w:name="_Toc498588913"/>
      <w:r w:rsidRPr="00382A07">
        <w:rPr>
          <w:b w:val="0"/>
          <w:szCs w:val="24"/>
        </w:rPr>
        <w:t>Продукция должна соответствовать ГОСТ, ТУ и Технической политике ПАО «МРСК Центра».</w:t>
      </w:r>
      <w:bookmarkEnd w:id="733"/>
      <w:bookmarkEnd w:id="734"/>
      <w:bookmarkEnd w:id="735"/>
      <w:bookmarkEnd w:id="736"/>
      <w:bookmarkEnd w:id="737"/>
      <w:bookmarkEnd w:id="738"/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</w:p>
    <w:p w:rsidR="002B5044" w:rsidRPr="00382A07" w:rsidRDefault="002B5044" w:rsidP="0021751A">
      <w:pPr>
        <w:pStyle w:val="2"/>
        <w:ind w:left="1701" w:hanging="1134"/>
      </w:pPr>
      <w:bookmarkStart w:id="753" w:name="_Toc423421726"/>
      <w:bookmarkStart w:id="754" w:name="_Ref450646963"/>
      <w:bookmarkStart w:id="755" w:name="_Toc498588914"/>
      <w:r w:rsidRPr="00382A07">
        <w:t>Перечень, объемы и характеристики закупаемой продукции</w:t>
      </w:r>
      <w:bookmarkEnd w:id="704"/>
      <w:bookmarkEnd w:id="705"/>
      <w:bookmarkEnd w:id="706"/>
      <w:bookmarkEnd w:id="707"/>
      <w:bookmarkEnd w:id="708"/>
      <w:bookmarkEnd w:id="709"/>
      <w:bookmarkEnd w:id="710"/>
      <w:bookmarkEnd w:id="753"/>
      <w:bookmarkEnd w:id="754"/>
      <w:bookmarkEnd w:id="755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56" w:name="_Toc439166311"/>
      <w:bookmarkStart w:id="757" w:name="_Toc439170659"/>
      <w:bookmarkStart w:id="758" w:name="_Toc439172761"/>
      <w:bookmarkStart w:id="759" w:name="_Toc439173205"/>
      <w:bookmarkStart w:id="760" w:name="_Toc439238199"/>
      <w:bookmarkStart w:id="761" w:name="_Toc439252751"/>
      <w:bookmarkStart w:id="762" w:name="_Toc439323609"/>
      <w:bookmarkStart w:id="763" w:name="_Toc439323725"/>
      <w:bookmarkStart w:id="764" w:name="_Toc440357123"/>
      <w:bookmarkStart w:id="765" w:name="_Toc440359678"/>
      <w:bookmarkStart w:id="766" w:name="_Toc440632142"/>
      <w:bookmarkStart w:id="767" w:name="_Toc440875963"/>
      <w:bookmarkStart w:id="768" w:name="_Toc441130991"/>
      <w:bookmarkStart w:id="769" w:name="_Toc447269806"/>
      <w:bookmarkStart w:id="770" w:name="_Toc464120628"/>
      <w:bookmarkStart w:id="771" w:name="_Toc466970548"/>
      <w:bookmarkStart w:id="772" w:name="_Toc468462462"/>
      <w:bookmarkStart w:id="773" w:name="_Toc469482055"/>
      <w:bookmarkStart w:id="774" w:name="_Toc472411830"/>
      <w:bookmarkStart w:id="775" w:name="_Toc498588915"/>
      <w:r w:rsidRPr="00382A07">
        <w:rPr>
          <w:b w:val="0"/>
          <w:szCs w:val="24"/>
        </w:rPr>
        <w:t>Техническ</w:t>
      </w:r>
      <w:r w:rsidR="003776BB" w:rsidRPr="00382A07">
        <w:rPr>
          <w:b w:val="0"/>
          <w:szCs w:val="24"/>
        </w:rPr>
        <w:t>ое(</w:t>
      </w:r>
      <w:r w:rsidRPr="00382A07">
        <w:rPr>
          <w:b w:val="0"/>
          <w:szCs w:val="24"/>
        </w:rPr>
        <w:t>ие</w:t>
      </w:r>
      <w:r w:rsidR="003776BB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задани</w:t>
      </w:r>
      <w:r w:rsidR="003776BB" w:rsidRPr="00382A07">
        <w:rPr>
          <w:b w:val="0"/>
          <w:szCs w:val="24"/>
        </w:rPr>
        <w:t>е(</w:t>
      </w:r>
      <w:r w:rsidRPr="00382A07">
        <w:rPr>
          <w:b w:val="0"/>
          <w:szCs w:val="24"/>
        </w:rPr>
        <w:t>я</w:t>
      </w:r>
      <w:r w:rsidR="003776BB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</w:t>
      </w:r>
      <w:r w:rsidR="00A154B7" w:rsidRPr="00382A07">
        <w:rPr>
          <w:b w:val="0"/>
          <w:szCs w:val="24"/>
        </w:rPr>
        <w:t xml:space="preserve">по Лоту </w:t>
      </w:r>
      <w:r w:rsidR="00A154B7" w:rsidRPr="00672B75">
        <w:rPr>
          <w:b w:val="0"/>
          <w:szCs w:val="24"/>
        </w:rPr>
        <w:t>№1</w:t>
      </w:r>
      <w:r w:rsidR="00A154B7" w:rsidRPr="00382A07">
        <w:rPr>
          <w:b w:val="0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00216B" w:rsidRPr="0000216B">
        <w:rPr>
          <w:b w:val="0"/>
          <w:szCs w:val="24"/>
        </w:rPr>
        <w:t>1.1.4</w:t>
      </w:r>
      <w:r w:rsidR="00007625">
        <w:fldChar w:fldCharType="end"/>
      </w:r>
      <w:r w:rsidR="00A154B7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изложен</w:t>
      </w:r>
      <w:r w:rsidR="00F463E8" w:rsidRPr="00382A07">
        <w:rPr>
          <w:b w:val="0"/>
          <w:szCs w:val="24"/>
        </w:rPr>
        <w:t>о(</w:t>
      </w:r>
      <w:r w:rsidRPr="00382A07">
        <w:rPr>
          <w:b w:val="0"/>
          <w:szCs w:val="24"/>
        </w:rPr>
        <w:t>ы</w:t>
      </w:r>
      <w:r w:rsidR="00F463E8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в Приложении №1, которое является неотъемлемым приложением к настоящей документации и предоставляется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ам вместе с ней в качестве отдельного документа.</w:t>
      </w:r>
      <w:bookmarkEnd w:id="756"/>
      <w:bookmarkEnd w:id="757"/>
      <w:bookmarkEnd w:id="758"/>
      <w:bookmarkEnd w:id="759"/>
      <w:bookmarkEnd w:id="760"/>
      <w:bookmarkEnd w:id="761"/>
      <w:bookmarkEnd w:id="762"/>
      <w:bookmarkEnd w:id="763"/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</w:p>
    <w:p w:rsidR="002B5044" w:rsidRPr="00382A07" w:rsidRDefault="002B5044" w:rsidP="0021751A">
      <w:pPr>
        <w:pStyle w:val="2"/>
        <w:ind w:left="1701" w:hanging="1134"/>
      </w:pPr>
      <w:bookmarkStart w:id="776" w:name="_Ref194832984"/>
      <w:bookmarkStart w:id="777" w:name="_Ref197686508"/>
      <w:bookmarkStart w:id="778" w:name="_Toc423421727"/>
      <w:bookmarkStart w:id="779" w:name="_Toc498588917"/>
      <w:r w:rsidRPr="00382A07">
        <w:t>Требование к поставляемой продукции</w:t>
      </w:r>
      <w:bookmarkEnd w:id="776"/>
      <w:bookmarkEnd w:id="777"/>
      <w:bookmarkEnd w:id="778"/>
      <w:bookmarkEnd w:id="779"/>
    </w:p>
    <w:p w:rsidR="002B5044" w:rsidRPr="00382A07" w:rsidRDefault="0021751A" w:rsidP="002B5044">
      <w:pPr>
        <w:pStyle w:val="3"/>
        <w:ind w:left="0" w:firstLine="851"/>
        <w:jc w:val="both"/>
        <w:rPr>
          <w:b w:val="0"/>
          <w:szCs w:val="24"/>
        </w:rPr>
      </w:pPr>
      <w:bookmarkStart w:id="780" w:name="_Toc439166313"/>
      <w:bookmarkStart w:id="781" w:name="_Toc439170661"/>
      <w:bookmarkStart w:id="782" w:name="_Toc439172763"/>
      <w:bookmarkStart w:id="783" w:name="_Toc439173207"/>
      <w:bookmarkStart w:id="784" w:name="_Toc439238201"/>
      <w:bookmarkStart w:id="785" w:name="_Toc439252753"/>
      <w:bookmarkStart w:id="786" w:name="_Toc439323611"/>
      <w:bookmarkStart w:id="787" w:name="_Toc439323727"/>
      <w:bookmarkStart w:id="788" w:name="_Toc440357125"/>
      <w:bookmarkStart w:id="789" w:name="_Toc440359680"/>
      <w:bookmarkStart w:id="790" w:name="_Toc440632144"/>
      <w:bookmarkStart w:id="791" w:name="_Toc440875965"/>
      <w:bookmarkStart w:id="792" w:name="_Toc441130993"/>
      <w:bookmarkStart w:id="793" w:name="_Toc447269808"/>
      <w:bookmarkStart w:id="794" w:name="_Toc464120631"/>
      <w:bookmarkStart w:id="795" w:name="_Toc466970551"/>
      <w:bookmarkStart w:id="796" w:name="_Toc468462465"/>
      <w:bookmarkStart w:id="797" w:name="_Toc469482058"/>
      <w:bookmarkStart w:id="798" w:name="_Toc472411833"/>
      <w:bookmarkStart w:id="799" w:name="_Toc498588918"/>
      <w:bookmarkStart w:id="800" w:name="_Ref194833053"/>
      <w:bookmarkStart w:id="801" w:name="_Ref223496951"/>
      <w:bookmarkStart w:id="802" w:name="_Ref223496970"/>
      <w:r w:rsidRPr="00382A07">
        <w:rPr>
          <w:b w:val="0"/>
          <w:szCs w:val="24"/>
        </w:rPr>
        <w:t>Участник</w:t>
      </w:r>
      <w:r w:rsidR="002B5044" w:rsidRPr="00382A07">
        <w:rPr>
          <w:b w:val="0"/>
          <w:szCs w:val="24"/>
        </w:rPr>
        <w:t xml:space="preserve"> в составе свое</w:t>
      </w:r>
      <w:r w:rsidR="00841A6F" w:rsidRPr="00382A07">
        <w:rPr>
          <w:b w:val="0"/>
          <w:szCs w:val="24"/>
        </w:rPr>
        <w:t>й</w:t>
      </w:r>
      <w:r w:rsidR="002B5044" w:rsidRPr="00382A07">
        <w:rPr>
          <w:b w:val="0"/>
          <w:szCs w:val="24"/>
        </w:rPr>
        <w:t xml:space="preserve"> </w:t>
      </w:r>
      <w:r w:rsidR="00841A6F" w:rsidRPr="00382A07">
        <w:rPr>
          <w:b w:val="0"/>
          <w:szCs w:val="24"/>
        </w:rPr>
        <w:t>Заявки</w:t>
      </w:r>
      <w:r w:rsidR="002B5044" w:rsidRPr="00382A07">
        <w:rPr>
          <w:b w:val="0"/>
          <w:szCs w:val="24"/>
        </w:rPr>
        <w:t xml:space="preserve"> должен представить отсканированные копии сертификатов качества (соответствия) продукции (на продукцию, подлежащую обязательной сертификации), (</w:t>
      </w:r>
      <w:r w:rsidR="00953987" w:rsidRPr="00382A07">
        <w:rPr>
          <w:b w:val="0"/>
          <w:szCs w:val="24"/>
        </w:rPr>
        <w:t>желательное требование, предоставляется Участником при наличии</w:t>
      </w:r>
      <w:r w:rsidR="002B5044" w:rsidRPr="00382A07">
        <w:rPr>
          <w:b w:val="0"/>
          <w:szCs w:val="24"/>
        </w:rPr>
        <w:t>).</w:t>
      </w:r>
      <w:bookmarkEnd w:id="780"/>
      <w:bookmarkEnd w:id="781"/>
      <w:bookmarkEnd w:id="782"/>
      <w:bookmarkEnd w:id="783"/>
      <w:bookmarkEnd w:id="784"/>
      <w:bookmarkEnd w:id="785"/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03" w:name="_Toc439166314"/>
      <w:bookmarkStart w:id="804" w:name="_Toc439170662"/>
      <w:bookmarkStart w:id="805" w:name="_Toc439172764"/>
      <w:bookmarkStart w:id="806" w:name="_Toc439173208"/>
      <w:bookmarkStart w:id="807" w:name="_Toc439238202"/>
      <w:bookmarkStart w:id="808" w:name="_Toc439252754"/>
      <w:bookmarkStart w:id="809" w:name="_Toc439323612"/>
      <w:bookmarkStart w:id="810" w:name="_Toc439323728"/>
      <w:bookmarkStart w:id="811" w:name="_Toc440357126"/>
      <w:bookmarkStart w:id="812" w:name="_Toc440359681"/>
      <w:bookmarkStart w:id="813" w:name="_Toc440632145"/>
      <w:bookmarkStart w:id="814" w:name="_Toc440875966"/>
      <w:bookmarkStart w:id="815" w:name="_Toc441130994"/>
      <w:bookmarkStart w:id="816" w:name="_Toc447269809"/>
      <w:bookmarkStart w:id="817" w:name="_Toc464120632"/>
      <w:bookmarkStart w:id="818" w:name="_Toc466970552"/>
      <w:bookmarkStart w:id="819" w:name="_Toc468462466"/>
      <w:bookmarkStart w:id="820" w:name="_Toc469482059"/>
      <w:bookmarkStart w:id="821" w:name="_Toc472411834"/>
      <w:bookmarkStart w:id="822" w:name="_Toc498588919"/>
      <w:r w:rsidRPr="00382A07">
        <w:rPr>
          <w:b w:val="0"/>
          <w:szCs w:val="24"/>
        </w:rPr>
        <w:t xml:space="preserve">Дополнительные требования к поставляемой продукции, наличию документов, подтверждающих ее соответствие требованиям </w:t>
      </w:r>
      <w:r w:rsidR="003776BB" w:rsidRPr="00382A07">
        <w:rPr>
          <w:b w:val="0"/>
          <w:szCs w:val="24"/>
          <w:lang w:eastAsia="ru-RU"/>
        </w:rPr>
        <w:t>Технического(их) задания(й), изложены в Приложении №1 (Техническом(их) задании(ях)) к настоящей Документации. При несоблюдении требований Технического(их) задания(й) Закупочная комиссия отклонит Заявку Участника</w:t>
      </w:r>
      <w:r w:rsidRPr="00382A07">
        <w:rPr>
          <w:b w:val="0"/>
          <w:szCs w:val="24"/>
        </w:rPr>
        <w:t>.</w:t>
      </w:r>
      <w:bookmarkEnd w:id="803"/>
      <w:bookmarkEnd w:id="804"/>
      <w:bookmarkEnd w:id="805"/>
      <w:bookmarkEnd w:id="806"/>
      <w:bookmarkEnd w:id="807"/>
      <w:bookmarkEnd w:id="808"/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</w:p>
    <w:p w:rsidR="002B5044" w:rsidRPr="00382A07" w:rsidRDefault="002B5044" w:rsidP="0021751A">
      <w:pPr>
        <w:pStyle w:val="2"/>
        <w:ind w:left="1701" w:hanging="1134"/>
      </w:pPr>
      <w:bookmarkStart w:id="823" w:name="_Ref247513861"/>
      <w:bookmarkStart w:id="824" w:name="_Toc423421728"/>
      <w:bookmarkStart w:id="825" w:name="_Toc498588920"/>
      <w:r w:rsidRPr="00382A07">
        <w:t xml:space="preserve">Требование к </w:t>
      </w:r>
      <w:r w:rsidR="0021751A" w:rsidRPr="00382A07">
        <w:t>Участник</w:t>
      </w:r>
      <w:r w:rsidRPr="00382A07">
        <w:t>у</w:t>
      </w:r>
      <w:bookmarkEnd w:id="800"/>
      <w:bookmarkEnd w:id="801"/>
      <w:bookmarkEnd w:id="802"/>
      <w:r w:rsidRPr="00382A07">
        <w:t>.</w:t>
      </w:r>
      <w:bookmarkEnd w:id="823"/>
      <w:bookmarkEnd w:id="824"/>
      <w:bookmarkEnd w:id="825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26" w:name="_Toc439166317"/>
      <w:bookmarkStart w:id="827" w:name="_Toc439170665"/>
      <w:bookmarkStart w:id="828" w:name="_Toc439172767"/>
      <w:bookmarkStart w:id="829" w:name="_Toc439173211"/>
      <w:bookmarkStart w:id="830" w:name="_Toc439238205"/>
      <w:bookmarkStart w:id="831" w:name="_Toc439252756"/>
      <w:bookmarkStart w:id="832" w:name="_Toc439323614"/>
      <w:bookmarkStart w:id="833" w:name="_Toc439323730"/>
      <w:bookmarkStart w:id="834" w:name="_Ref440292618"/>
      <w:bookmarkStart w:id="835" w:name="_Toc440357128"/>
      <w:bookmarkStart w:id="836" w:name="_Toc440359683"/>
      <w:bookmarkStart w:id="837" w:name="_Toc440632147"/>
      <w:bookmarkStart w:id="838" w:name="_Toc440875968"/>
      <w:bookmarkStart w:id="839" w:name="_Toc441130996"/>
      <w:bookmarkStart w:id="840" w:name="_Toc447269811"/>
      <w:bookmarkStart w:id="841" w:name="_Toc464120634"/>
      <w:bookmarkStart w:id="842" w:name="_Toc466970554"/>
      <w:bookmarkStart w:id="843" w:name="_Toc468462468"/>
      <w:bookmarkStart w:id="844" w:name="_Toc469482061"/>
      <w:bookmarkStart w:id="845" w:name="_Toc472411836"/>
      <w:bookmarkStart w:id="846" w:name="_Toc498588921"/>
      <w:r w:rsidRPr="00382A07">
        <w:rPr>
          <w:b w:val="0"/>
          <w:szCs w:val="24"/>
        </w:rPr>
        <w:t xml:space="preserve">В составе </w:t>
      </w:r>
      <w:r w:rsidR="0094713A" w:rsidRPr="00382A07">
        <w:rPr>
          <w:b w:val="0"/>
          <w:szCs w:val="24"/>
        </w:rPr>
        <w:t>своей Заявки</w:t>
      </w:r>
      <w:r w:rsidRPr="00382A07">
        <w:rPr>
          <w:b w:val="0"/>
          <w:szCs w:val="24"/>
        </w:rPr>
        <w:t xml:space="preserve">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 xml:space="preserve"> должен предоставить руководство(а) по эксплуатации, или инструкцию(и) по эксплуатации, или другую документацию (технические условия на изготовление конкретного вида продукции, утвержденную техническую информацию и т.п.), заверенную </w:t>
      </w:r>
      <w:r w:rsidR="004C2DF2">
        <w:rPr>
          <w:b w:val="0"/>
          <w:szCs w:val="24"/>
        </w:rPr>
        <w:t>Производителем</w:t>
      </w:r>
      <w:r w:rsidR="004C2DF2" w:rsidRPr="00CC5DE8">
        <w:rPr>
          <w:b w:val="0"/>
          <w:szCs w:val="24"/>
        </w:rPr>
        <w:t xml:space="preserve"> </w:t>
      </w:r>
      <w:r w:rsidRPr="00382A07">
        <w:rPr>
          <w:b w:val="0"/>
          <w:szCs w:val="24"/>
        </w:rPr>
        <w:t>(на каждый тип предлагаемого оборудования). Данный документ должен содержать подтверждение технических характеристик</w:t>
      </w:r>
      <w:r w:rsidR="00D21D4A" w:rsidRPr="00D21D4A">
        <w:rPr>
          <w:b w:val="0"/>
          <w:szCs w:val="24"/>
        </w:rPr>
        <w:t xml:space="preserve"> </w:t>
      </w:r>
      <w:r w:rsidR="00D21D4A" w:rsidRPr="00382A07">
        <w:rPr>
          <w:b w:val="0"/>
          <w:szCs w:val="24"/>
        </w:rPr>
        <w:t>оборудования</w:t>
      </w:r>
      <w:r w:rsidRPr="00382A07">
        <w:rPr>
          <w:b w:val="0"/>
          <w:szCs w:val="24"/>
        </w:rPr>
        <w:t xml:space="preserve">, заявленных </w:t>
      </w:r>
      <w:r w:rsidR="0021751A" w:rsidRPr="00382A07">
        <w:rPr>
          <w:b w:val="0"/>
          <w:szCs w:val="24"/>
        </w:rPr>
        <w:t>Участник</w:t>
      </w:r>
      <w:r w:rsidR="0094713A" w:rsidRPr="00382A07">
        <w:rPr>
          <w:b w:val="0"/>
          <w:szCs w:val="24"/>
        </w:rPr>
        <w:t>ом в Т</w:t>
      </w:r>
      <w:r w:rsidRPr="00382A07">
        <w:rPr>
          <w:b w:val="0"/>
          <w:szCs w:val="24"/>
        </w:rPr>
        <w:t>ехническом предложении (</w:t>
      </w:r>
      <w:r w:rsidR="00D56F8C" w:rsidRPr="00382A07">
        <w:rPr>
          <w:b w:val="0"/>
          <w:szCs w:val="24"/>
        </w:rPr>
        <w:t>подраздел</w:t>
      </w:r>
      <w:r w:rsidR="0094713A" w:rsidRPr="00382A07">
        <w:rPr>
          <w:b w:val="0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00216B" w:rsidRPr="0000216B">
        <w:rPr>
          <w:b w:val="0"/>
          <w:szCs w:val="24"/>
        </w:rPr>
        <w:t>5.3</w:t>
      </w:r>
      <w:r w:rsidR="00007625">
        <w:fldChar w:fldCharType="end"/>
      </w:r>
      <w:r w:rsidRPr="00382A07">
        <w:rPr>
          <w:b w:val="0"/>
          <w:szCs w:val="24"/>
        </w:rPr>
        <w:t>).</w:t>
      </w:r>
      <w:bookmarkEnd w:id="826"/>
      <w:bookmarkEnd w:id="827"/>
      <w:bookmarkEnd w:id="828"/>
      <w:bookmarkEnd w:id="829"/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47" w:name="_Toc439166318"/>
      <w:bookmarkStart w:id="848" w:name="_Toc439170666"/>
      <w:bookmarkStart w:id="849" w:name="_Toc439172768"/>
      <w:bookmarkStart w:id="850" w:name="_Toc439173212"/>
      <w:bookmarkStart w:id="851" w:name="_Toc439238206"/>
      <w:bookmarkStart w:id="852" w:name="_Toc439252757"/>
      <w:bookmarkStart w:id="853" w:name="_Toc439323615"/>
      <w:bookmarkStart w:id="854" w:name="_Toc439323731"/>
      <w:bookmarkStart w:id="855" w:name="_Toc440357129"/>
      <w:bookmarkStart w:id="856" w:name="_Toc440359684"/>
      <w:bookmarkStart w:id="857" w:name="_Toc440632148"/>
      <w:bookmarkStart w:id="858" w:name="_Toc440875969"/>
      <w:bookmarkStart w:id="859" w:name="_Toc441130997"/>
      <w:bookmarkStart w:id="860" w:name="_Toc447269812"/>
      <w:bookmarkStart w:id="861" w:name="_Toc464120635"/>
      <w:bookmarkStart w:id="862" w:name="_Toc466970555"/>
      <w:bookmarkStart w:id="863" w:name="_Toc468462469"/>
      <w:bookmarkStart w:id="864" w:name="_Toc469482062"/>
      <w:bookmarkStart w:id="865" w:name="_Toc472411837"/>
      <w:bookmarkStart w:id="866" w:name="_Toc498588922"/>
      <w:r w:rsidRPr="00382A07">
        <w:rPr>
          <w:b w:val="0"/>
          <w:szCs w:val="24"/>
        </w:rPr>
        <w:t xml:space="preserve">Непредставление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ом технических параметров на предлагаемую к поставке продукцию в Техническ</w:t>
      </w:r>
      <w:r w:rsidR="0094713A" w:rsidRPr="00382A07">
        <w:rPr>
          <w:b w:val="0"/>
          <w:szCs w:val="24"/>
        </w:rPr>
        <w:t>ом</w:t>
      </w:r>
      <w:r w:rsidRPr="00382A07">
        <w:rPr>
          <w:b w:val="0"/>
          <w:szCs w:val="24"/>
        </w:rPr>
        <w:t xml:space="preserve"> предложени</w:t>
      </w:r>
      <w:r w:rsidR="0094713A" w:rsidRPr="00382A07">
        <w:rPr>
          <w:b w:val="0"/>
          <w:szCs w:val="24"/>
        </w:rPr>
        <w:t>и</w:t>
      </w:r>
      <w:r w:rsidRPr="00382A07">
        <w:rPr>
          <w:b w:val="0"/>
          <w:szCs w:val="24"/>
        </w:rPr>
        <w:t xml:space="preserve"> </w:t>
      </w:r>
      <w:r w:rsidR="00D56F8C" w:rsidRPr="00382A07">
        <w:rPr>
          <w:b w:val="0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00216B" w:rsidRPr="0000216B">
        <w:rPr>
          <w:b w:val="0"/>
          <w:szCs w:val="24"/>
        </w:rPr>
        <w:t>5.3</w:t>
      </w:r>
      <w:r w:rsidR="00007625">
        <w:fldChar w:fldCharType="end"/>
      </w:r>
      <w:r w:rsidR="00D56F8C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будет являться причиной для отклонения предложения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а.</w:t>
      </w:r>
      <w:bookmarkEnd w:id="847"/>
      <w:bookmarkEnd w:id="848"/>
      <w:bookmarkEnd w:id="849"/>
      <w:bookmarkEnd w:id="850"/>
      <w:bookmarkEnd w:id="851"/>
      <w:bookmarkEnd w:id="852"/>
      <w:bookmarkEnd w:id="853"/>
      <w:bookmarkEnd w:id="854"/>
      <w:bookmarkEnd w:id="855"/>
      <w:bookmarkEnd w:id="856"/>
      <w:bookmarkEnd w:id="857"/>
      <w:bookmarkEnd w:id="858"/>
      <w:bookmarkEnd w:id="859"/>
      <w:bookmarkEnd w:id="860"/>
      <w:bookmarkEnd w:id="861"/>
      <w:bookmarkEnd w:id="862"/>
      <w:bookmarkEnd w:id="863"/>
      <w:bookmarkEnd w:id="864"/>
      <w:bookmarkEnd w:id="865"/>
      <w:bookmarkEnd w:id="866"/>
    </w:p>
    <w:p w:rsidR="00464832" w:rsidRPr="00382A07" w:rsidRDefault="00464832" w:rsidP="00464832">
      <w:pPr>
        <w:pStyle w:val="2"/>
        <w:ind w:left="1701" w:hanging="1134"/>
      </w:pPr>
      <w:bookmarkStart w:id="867" w:name="_Toc248219573"/>
      <w:bookmarkStart w:id="868" w:name="_Toc256099315"/>
      <w:bookmarkStart w:id="869" w:name="_Toc423421664"/>
      <w:bookmarkStart w:id="870" w:name="_Toc498588923"/>
      <w:bookmarkEnd w:id="711"/>
      <w:bookmarkEnd w:id="712"/>
      <w:r w:rsidRPr="00382A07">
        <w:t>Иные требования</w:t>
      </w:r>
      <w:bookmarkEnd w:id="867"/>
      <w:bookmarkEnd w:id="868"/>
      <w:bookmarkEnd w:id="869"/>
      <w:bookmarkEnd w:id="870"/>
    </w:p>
    <w:p w:rsidR="0011726E" w:rsidRPr="00382A07" w:rsidRDefault="00953987" w:rsidP="0011726E">
      <w:pPr>
        <w:pStyle w:val="3"/>
        <w:ind w:left="0" w:firstLine="851"/>
        <w:jc w:val="both"/>
        <w:rPr>
          <w:b w:val="0"/>
          <w:szCs w:val="24"/>
        </w:rPr>
      </w:pPr>
      <w:bookmarkStart w:id="871" w:name="_Toc464120637"/>
      <w:bookmarkStart w:id="872" w:name="_Toc466970557"/>
      <w:bookmarkStart w:id="873" w:name="_Toc468462471"/>
      <w:bookmarkStart w:id="874" w:name="_Toc469482064"/>
      <w:bookmarkStart w:id="875" w:name="_Toc472411839"/>
      <w:bookmarkStart w:id="876" w:name="_Toc498588924"/>
      <w:bookmarkStart w:id="877" w:name="_Toc447269814"/>
      <w:r w:rsidRPr="00382A07">
        <w:rPr>
          <w:b w:val="0"/>
        </w:rPr>
        <w:t>Участник должен принять во внимание, что ссылка на тип (марку) продукции, носит описательный, а не обязательный характер. Участник может представить в своей Заявке иные типы продукции, при условии, что произведенные замены совместимы между собой, по существу равноценны или превосходят по качеству продукцию, указанную в Технических условиях Закупочной документации, в таком случае Участник должен в обязательном порядке предоставить подробное техническое описание предлагаемого к поставке эквивалента. Отсутствие в составе Заявки подробного технического описания эквивалентов продукции будет являться причиной отклонения Заявки Участника</w:t>
      </w:r>
      <w:r w:rsidR="0011726E" w:rsidRPr="00382A07">
        <w:rPr>
          <w:b w:val="0"/>
          <w:szCs w:val="24"/>
        </w:rPr>
        <w:t>.</w:t>
      </w:r>
      <w:bookmarkEnd w:id="871"/>
      <w:bookmarkEnd w:id="872"/>
      <w:bookmarkEnd w:id="873"/>
      <w:bookmarkEnd w:id="874"/>
      <w:bookmarkEnd w:id="875"/>
      <w:bookmarkEnd w:id="876"/>
    </w:p>
    <w:p w:rsidR="002B5044" w:rsidRPr="00382A07" w:rsidRDefault="00464832" w:rsidP="00464832">
      <w:pPr>
        <w:pStyle w:val="3"/>
        <w:ind w:left="0" w:firstLine="851"/>
        <w:jc w:val="both"/>
        <w:rPr>
          <w:b w:val="0"/>
          <w:szCs w:val="24"/>
        </w:rPr>
      </w:pPr>
      <w:bookmarkStart w:id="878" w:name="_Toc464120638"/>
      <w:bookmarkStart w:id="879" w:name="_Toc466970558"/>
      <w:bookmarkStart w:id="880" w:name="_Toc468462472"/>
      <w:bookmarkStart w:id="881" w:name="_Toc469482065"/>
      <w:bookmarkStart w:id="882" w:name="_Toc472411840"/>
      <w:bookmarkStart w:id="883" w:name="_Toc498588925"/>
      <w:r w:rsidRPr="00382A07">
        <w:rPr>
          <w:b w:val="0"/>
          <w:szCs w:val="24"/>
        </w:rPr>
        <w:t xml:space="preserve">В случае, если Участником предлагается </w:t>
      </w:r>
      <w:r w:rsidR="00953987" w:rsidRPr="00382A07">
        <w:rPr>
          <w:b w:val="0"/>
          <w:szCs w:val="24"/>
        </w:rPr>
        <w:t xml:space="preserve">эквивалент </w:t>
      </w:r>
      <w:r w:rsidRPr="00382A07">
        <w:rPr>
          <w:b w:val="0"/>
          <w:szCs w:val="24"/>
        </w:rPr>
        <w:t xml:space="preserve">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</w:t>
      </w:r>
      <w:r w:rsidR="00953987" w:rsidRPr="00382A07">
        <w:rPr>
          <w:b w:val="0"/>
          <w:szCs w:val="24"/>
        </w:rPr>
        <w:t>поставляемой продукции</w:t>
      </w:r>
      <w:r w:rsidRPr="00382A07">
        <w:rPr>
          <w:b w:val="0"/>
          <w:szCs w:val="24"/>
        </w:rPr>
        <w:t>, в согласованные с Заказчиком сроки.</w:t>
      </w:r>
      <w:bookmarkEnd w:id="877"/>
      <w:bookmarkEnd w:id="878"/>
      <w:bookmarkEnd w:id="879"/>
      <w:bookmarkEnd w:id="880"/>
      <w:bookmarkEnd w:id="881"/>
      <w:bookmarkEnd w:id="882"/>
      <w:bookmarkEnd w:id="883"/>
    </w:p>
    <w:p w:rsidR="00953987" w:rsidRPr="00382A07" w:rsidRDefault="00953987" w:rsidP="00953987">
      <w:pPr>
        <w:pStyle w:val="2"/>
        <w:ind w:left="1701" w:hanging="1134"/>
        <w:rPr>
          <w:b w:val="0"/>
        </w:rPr>
      </w:pPr>
      <w:bookmarkStart w:id="884" w:name="_Toc461808930"/>
      <w:bookmarkStart w:id="885" w:name="_Toc498588926"/>
      <w:r w:rsidRPr="00382A07">
        <w:t>Альтернативные предложения</w:t>
      </w:r>
      <w:bookmarkStart w:id="886" w:name="_Ref56252639"/>
      <w:bookmarkEnd w:id="884"/>
      <w:bookmarkEnd w:id="885"/>
    </w:p>
    <w:p w:rsidR="00953987" w:rsidRPr="00382A07" w:rsidRDefault="00953987" w:rsidP="00953987">
      <w:pPr>
        <w:pStyle w:val="3"/>
        <w:ind w:left="0" w:firstLine="851"/>
        <w:jc w:val="both"/>
        <w:rPr>
          <w:b w:val="0"/>
          <w:szCs w:val="24"/>
        </w:rPr>
      </w:pPr>
      <w:bookmarkStart w:id="887" w:name="_Toc461808802"/>
      <w:bookmarkStart w:id="888" w:name="_Toc461808931"/>
      <w:bookmarkStart w:id="889" w:name="_Toc464120640"/>
      <w:bookmarkStart w:id="890" w:name="_Toc466970560"/>
      <w:bookmarkStart w:id="891" w:name="_Toc468462474"/>
      <w:bookmarkStart w:id="892" w:name="_Toc469482067"/>
      <w:bookmarkStart w:id="893" w:name="_Toc472411842"/>
      <w:bookmarkStart w:id="894" w:name="_Toc498588927"/>
      <w:r w:rsidRPr="00382A07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bookmarkEnd w:id="894"/>
    </w:p>
    <w:p w:rsidR="002B5044" w:rsidRPr="00382A07" w:rsidRDefault="002B5044" w:rsidP="002B5044">
      <w:pPr>
        <w:pStyle w:val="11"/>
        <w:rPr>
          <w:lang w:eastAsia="ru-RU"/>
        </w:rPr>
      </w:pPr>
    </w:p>
    <w:p w:rsidR="00E35404" w:rsidRPr="00382A07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895" w:name="_Ref440270602"/>
      <w:bookmarkStart w:id="896" w:name="_Toc498588928"/>
      <w:bookmarkEnd w:id="5"/>
      <w:bookmarkEnd w:id="681"/>
      <w:r w:rsidRPr="00382A07">
        <w:rPr>
          <w:szCs w:val="24"/>
        </w:rPr>
        <w:lastRenderedPageBreak/>
        <w:t>Образцы основных форм документов, включаемых в Заявку</w:t>
      </w:r>
      <w:bookmarkEnd w:id="895"/>
      <w:bookmarkEnd w:id="896"/>
      <w:r w:rsidRPr="00382A07">
        <w:rPr>
          <w:szCs w:val="24"/>
        </w:rPr>
        <w:t xml:space="preserve"> </w:t>
      </w:r>
    </w:p>
    <w:p w:rsidR="004F4D80" w:rsidRPr="00382A07" w:rsidRDefault="004F4D80" w:rsidP="004F4D80">
      <w:pPr>
        <w:pStyle w:val="2"/>
      </w:pPr>
      <w:bookmarkStart w:id="897" w:name="_Ref55336310"/>
      <w:bookmarkStart w:id="898" w:name="_Toc57314672"/>
      <w:bookmarkStart w:id="899" w:name="_Toc69728986"/>
      <w:bookmarkStart w:id="900" w:name="_Toc98253919"/>
      <w:bookmarkStart w:id="901" w:name="_Toc165173847"/>
      <w:bookmarkStart w:id="902" w:name="_Toc423423667"/>
      <w:bookmarkStart w:id="903" w:name="_Toc498588929"/>
      <w:r w:rsidRPr="00382A07">
        <w:t xml:space="preserve">Письмо о подаче оферты </w:t>
      </w:r>
      <w:bookmarkStart w:id="904" w:name="_Ref22846535"/>
      <w:r w:rsidRPr="00382A07">
        <w:t>(</w:t>
      </w:r>
      <w:bookmarkEnd w:id="904"/>
      <w:r w:rsidRPr="00382A07">
        <w:t xml:space="preserve">форма </w:t>
      </w:r>
      <w:r w:rsidRPr="00382A07">
        <w:rPr>
          <w:noProof/>
        </w:rPr>
        <w:t>1</w:t>
      </w:r>
      <w:r w:rsidRPr="00382A07">
        <w:t>)</w:t>
      </w:r>
      <w:bookmarkEnd w:id="897"/>
      <w:bookmarkEnd w:id="898"/>
      <w:bookmarkEnd w:id="899"/>
      <w:bookmarkEnd w:id="900"/>
      <w:bookmarkEnd w:id="901"/>
      <w:bookmarkEnd w:id="902"/>
      <w:bookmarkEnd w:id="903"/>
    </w:p>
    <w:p w:rsidR="004F4D80" w:rsidRPr="00382A07" w:rsidRDefault="004F4D80" w:rsidP="004F4D80">
      <w:pPr>
        <w:pStyle w:val="3"/>
        <w:rPr>
          <w:szCs w:val="24"/>
        </w:rPr>
      </w:pPr>
      <w:bookmarkStart w:id="905" w:name="_Toc98253920"/>
      <w:bookmarkStart w:id="906" w:name="_Toc157248174"/>
      <w:bookmarkStart w:id="907" w:name="_Toc157496543"/>
      <w:bookmarkStart w:id="908" w:name="_Toc158206082"/>
      <w:bookmarkStart w:id="909" w:name="_Toc164057767"/>
      <w:bookmarkStart w:id="910" w:name="_Toc164137117"/>
      <w:bookmarkStart w:id="911" w:name="_Toc164161277"/>
      <w:bookmarkStart w:id="912" w:name="_Toc165173848"/>
      <w:bookmarkStart w:id="913" w:name="_Toc439170673"/>
      <w:bookmarkStart w:id="914" w:name="_Toc439172775"/>
      <w:bookmarkStart w:id="915" w:name="_Toc439173219"/>
      <w:bookmarkStart w:id="916" w:name="_Toc439238213"/>
      <w:bookmarkStart w:id="917" w:name="_Toc440357133"/>
      <w:bookmarkStart w:id="918" w:name="_Toc440359688"/>
      <w:bookmarkStart w:id="919" w:name="_Toc447269817"/>
      <w:bookmarkStart w:id="920" w:name="_Toc464120643"/>
      <w:bookmarkStart w:id="921" w:name="_Toc466970563"/>
      <w:bookmarkStart w:id="922" w:name="_Toc472411845"/>
      <w:bookmarkStart w:id="923" w:name="_Toc498588930"/>
      <w:r w:rsidRPr="00382A07">
        <w:rPr>
          <w:szCs w:val="24"/>
        </w:rPr>
        <w:t>Форма письма о подаче оферты</w:t>
      </w:r>
      <w:bookmarkEnd w:id="905"/>
      <w:bookmarkEnd w:id="906"/>
      <w:bookmarkEnd w:id="907"/>
      <w:bookmarkEnd w:id="908"/>
      <w:bookmarkEnd w:id="909"/>
      <w:bookmarkEnd w:id="910"/>
      <w:bookmarkEnd w:id="911"/>
      <w:bookmarkEnd w:id="912"/>
      <w:bookmarkEnd w:id="913"/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382A07">
        <w:rPr>
          <w:sz w:val="24"/>
          <w:szCs w:val="24"/>
        </w:rPr>
        <w:t>«_____»_______________ года</w:t>
      </w:r>
    </w:p>
    <w:p w:rsidR="004F4D80" w:rsidRPr="00382A0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382A07">
        <w:rPr>
          <w:sz w:val="24"/>
          <w:szCs w:val="24"/>
        </w:rPr>
        <w:t>№________________________</w:t>
      </w:r>
    </w:p>
    <w:p w:rsidR="004F4D80" w:rsidRPr="00382A0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924" w:name="_Ref34763774"/>
      <w:r w:rsidRPr="00382A07">
        <w:rPr>
          <w:sz w:val="24"/>
          <w:szCs w:val="24"/>
        </w:rPr>
        <w:t>Уважаемые господа!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Изучив Извещение о проведении </w:t>
      </w:r>
      <w:r w:rsidR="00C236C0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>, опубликованное в [</w:t>
      </w:r>
      <w:r w:rsidRPr="00382A07">
        <w:rPr>
          <w:rStyle w:val="aa"/>
          <w:sz w:val="24"/>
          <w:szCs w:val="24"/>
        </w:rPr>
        <w:t xml:space="preserve">указывается дата публикации Извещения о проведении </w:t>
      </w:r>
      <w:r w:rsidR="00C236C0" w:rsidRPr="00382A07">
        <w:rPr>
          <w:rStyle w:val="aa"/>
          <w:sz w:val="24"/>
          <w:szCs w:val="24"/>
        </w:rPr>
        <w:t>запроса предложений</w:t>
      </w:r>
      <w:r w:rsidRPr="00382A0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382A07">
        <w:rPr>
          <w:sz w:val="24"/>
          <w:szCs w:val="24"/>
        </w:rPr>
        <w:t xml:space="preserve">], и </w:t>
      </w:r>
      <w:r w:rsidR="00C236C0" w:rsidRPr="00382A07">
        <w:rPr>
          <w:sz w:val="24"/>
          <w:szCs w:val="24"/>
        </w:rPr>
        <w:t>Документацию по запросу предложений</w:t>
      </w:r>
      <w:r w:rsidRPr="00382A0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>,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_____________________________________________________________________________,</w:t>
      </w: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(полное наименование </w:t>
      </w:r>
      <w:r w:rsidR="00C236C0" w:rsidRPr="00382A07">
        <w:rPr>
          <w:sz w:val="24"/>
          <w:szCs w:val="24"/>
          <w:vertAlign w:val="superscript"/>
        </w:rPr>
        <w:t>Участник</w:t>
      </w:r>
      <w:r w:rsidRPr="00382A07">
        <w:rPr>
          <w:sz w:val="24"/>
          <w:szCs w:val="24"/>
          <w:vertAlign w:val="superscript"/>
        </w:rPr>
        <w:t>а с указанием организационно-правовой формы)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зарегистрированное по адресу ___________________________________________________,</w:t>
      </w: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(юридический адрес </w:t>
      </w:r>
      <w:r w:rsidR="00C236C0" w:rsidRPr="00382A07">
        <w:rPr>
          <w:sz w:val="24"/>
          <w:szCs w:val="24"/>
          <w:vertAlign w:val="superscript"/>
        </w:rPr>
        <w:t>Участник</w:t>
      </w:r>
      <w:r w:rsidRPr="00382A07">
        <w:rPr>
          <w:sz w:val="24"/>
          <w:szCs w:val="24"/>
          <w:vertAlign w:val="superscript"/>
        </w:rPr>
        <w:t>а)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предлагает заключить Договор на поставку следующей продукции: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_______________________________________________________________________________</w:t>
      </w:r>
    </w:p>
    <w:p w:rsidR="004F4D80" w:rsidRPr="00382A0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(краткое описание предлагаемой продукции)</w:t>
      </w:r>
    </w:p>
    <w:p w:rsidR="004F4D80" w:rsidRPr="00382A07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 условиях и в соответствии с </w:t>
      </w:r>
      <w:r w:rsidR="00975C64" w:rsidRPr="00382A07">
        <w:rPr>
          <w:sz w:val="24"/>
          <w:szCs w:val="24"/>
        </w:rPr>
        <w:t xml:space="preserve">Техническим предложением, Графиком выполнения поставок, Сводной таблицей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975C64" w:rsidRPr="00382A07">
        <w:rPr>
          <w:sz w:val="24"/>
          <w:szCs w:val="24"/>
        </w:rPr>
        <w:t>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382A07">
        <w:rPr>
          <w:sz w:val="24"/>
          <w:szCs w:val="24"/>
        </w:rPr>
        <w:t xml:space="preserve">, на общую сумму: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382A07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</w:pPr>
            <w:r w:rsidRPr="00382A07">
              <w:t xml:space="preserve">Итоговая стоимость </w:t>
            </w:r>
            <w:r w:rsidR="00C236C0" w:rsidRPr="00382A07">
              <w:t>Заявки</w:t>
            </w:r>
            <w:r w:rsidRPr="00382A07">
              <w:t xml:space="preserve"> без НДС, руб.РФ.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</w:pPr>
            <w:r w:rsidRPr="00382A07">
              <w:rPr>
                <w:rStyle w:val="aa"/>
                <w:b w:val="0"/>
                <w:i w:val="0"/>
              </w:rPr>
              <w:t xml:space="preserve">по лоту № </w:t>
            </w:r>
            <w:r w:rsidRPr="00382A07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 w:rsidRPr="00382A07">
              <w:rPr>
                <w:rStyle w:val="aa"/>
                <w:b w:val="0"/>
              </w:rPr>
              <w:t>Участник</w:t>
            </w:r>
            <w:r w:rsidRPr="00382A07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(итоговая стоимость, рублей</w:t>
            </w:r>
            <w:r w:rsidRPr="00382A07">
              <w:rPr>
                <w:rStyle w:val="aa"/>
                <w:b w:val="0"/>
                <w:i w:val="0"/>
              </w:rPr>
              <w:t xml:space="preserve"> РФ</w:t>
            </w:r>
            <w:r w:rsidRPr="00382A07">
              <w:t>, без НДС)</w:t>
            </w:r>
          </w:p>
        </w:tc>
      </w:tr>
      <w:tr w:rsidR="004F4D80" w:rsidRPr="00382A07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(НДС по итоговой стоимости, рублей)</w:t>
            </w:r>
          </w:p>
        </w:tc>
      </w:tr>
      <w:tr w:rsidR="004F4D80" w:rsidRPr="00382A07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(полная итоговая стоимость, рублей, с НДС)</w:t>
            </w:r>
          </w:p>
        </w:tc>
      </w:tr>
    </w:tbl>
    <w:p w:rsidR="004F4D80" w:rsidRPr="00382A07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Стоимость является окончательной и содержит все расходы, связанные с исполнением Договора.</w:t>
      </w:r>
    </w:p>
    <w:p w:rsidR="004F4D80" w:rsidRPr="00382A0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382A07">
        <w:rPr>
          <w:b/>
          <w:szCs w:val="24"/>
        </w:rPr>
        <w:t xml:space="preserve">Срок выполнения поставок: </w:t>
      </w:r>
    </w:p>
    <w:p w:rsidR="004F4D80" w:rsidRPr="00382A07" w:rsidRDefault="004F4D80" w:rsidP="004F4D80">
      <w:pPr>
        <w:pStyle w:val="Times120"/>
        <w:widowControl w:val="0"/>
        <w:rPr>
          <w:szCs w:val="24"/>
        </w:rPr>
      </w:pPr>
      <w:r w:rsidRPr="00382A07">
        <w:rPr>
          <w:szCs w:val="24"/>
        </w:rPr>
        <w:t xml:space="preserve">Начало выполнения поставок: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382A07">
        <w:rPr>
          <w:szCs w:val="24"/>
        </w:rPr>
        <w:t>.</w:t>
      </w:r>
    </w:p>
    <w:p w:rsidR="004F4D80" w:rsidRPr="00382A07" w:rsidRDefault="004F4D80" w:rsidP="004F4D80">
      <w:pPr>
        <w:pStyle w:val="Times120"/>
        <w:widowControl w:val="0"/>
        <w:rPr>
          <w:szCs w:val="24"/>
        </w:rPr>
      </w:pPr>
      <w:r w:rsidRPr="00382A07">
        <w:rPr>
          <w:szCs w:val="24"/>
        </w:rPr>
        <w:t xml:space="preserve">Окончание выполнения поставок: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382A07">
        <w:rPr>
          <w:szCs w:val="24"/>
        </w:rPr>
        <w:t>.</w:t>
      </w:r>
    </w:p>
    <w:p w:rsidR="004F4D80" w:rsidRPr="00382A0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382A07">
        <w:rPr>
          <w:b/>
          <w:szCs w:val="24"/>
        </w:rPr>
        <w:t>Условия оплаты выполнения поставок</w:t>
      </w:r>
      <w:r w:rsidRPr="00382A07">
        <w:rPr>
          <w:b/>
          <w:iCs/>
          <w:szCs w:val="24"/>
        </w:rPr>
        <w:t>:</w:t>
      </w:r>
      <w:r w:rsidRPr="00382A07">
        <w:rPr>
          <w:iCs/>
          <w:szCs w:val="24"/>
        </w:rPr>
        <w:t xml:space="preserve">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382A0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382A07">
        <w:rPr>
          <w:rStyle w:val="aa"/>
          <w:bCs w:val="0"/>
          <w:snapToGrid w:val="0"/>
          <w:sz w:val="16"/>
          <w:szCs w:val="16"/>
        </w:rPr>
        <w:t>__</w:t>
      </w:r>
      <w:r w:rsidRPr="00382A07">
        <w:rPr>
          <w:iCs/>
          <w:szCs w:val="24"/>
        </w:rPr>
        <w:t>.</w:t>
      </w:r>
    </w:p>
    <w:p w:rsidR="004F4D80" w:rsidRPr="00382A07" w:rsidRDefault="004F4D80" w:rsidP="004F4D80">
      <w:pPr>
        <w:spacing w:after="60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Настоящая </w:t>
      </w:r>
      <w:r w:rsidR="00C236C0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имеет правовой статус оферты и действует до «____»_______________</w:t>
      </w:r>
      <w:r w:rsidR="00953987" w:rsidRPr="00382A07">
        <w:rPr>
          <w:sz w:val="24"/>
          <w:szCs w:val="24"/>
        </w:rPr>
        <w:t xml:space="preserve"> 201_</w:t>
      </w:r>
      <w:r w:rsidRPr="00382A07">
        <w:rPr>
          <w:sz w:val="24"/>
          <w:szCs w:val="24"/>
        </w:rPr>
        <w:t xml:space="preserve"> года.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Данная Заявка подается с пониманием того, что: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вы оставляете за собой право: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принять или отклонить любую Заявку в соответствии с условиями документации о закупке;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отклонить все заявки.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не изменять (не вносить изменения) </w:t>
      </w:r>
      <w:r w:rsidR="00953987" w:rsidRPr="00382A07">
        <w:rPr>
          <w:sz w:val="24"/>
          <w:szCs w:val="24"/>
        </w:rPr>
        <w:t>в</w:t>
      </w:r>
      <w:r w:rsidRPr="00382A07">
        <w:rPr>
          <w:sz w:val="24"/>
          <w:szCs w:val="24"/>
        </w:rPr>
        <w:t xml:space="preserve"> Заявку в течение срока ее действия после истечения срока окончания подачи Заявок;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предоставлять достоверные и не</w:t>
      </w:r>
      <w:r w:rsidR="00AA2F2F">
        <w:rPr>
          <w:sz w:val="24"/>
          <w:szCs w:val="24"/>
        </w:rPr>
        <w:t>фальсифицированны</w:t>
      </w:r>
      <w:r w:rsidRPr="00382A07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DB5A15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предоставить в качестве обеспечения исполнения обязательств Участника закупки в составе </w:t>
      </w:r>
      <w:r w:rsidRPr="00DB5A15">
        <w:rPr>
          <w:sz w:val="24"/>
          <w:szCs w:val="24"/>
        </w:rPr>
        <w:t xml:space="preserve">подаваемой Заявки Соглашение о неустойке </w:t>
      </w:r>
      <w:r w:rsidRPr="00DB5A15">
        <w:rPr>
          <w:bCs w:val="0"/>
          <w:sz w:val="24"/>
          <w:szCs w:val="24"/>
        </w:rPr>
        <w:t xml:space="preserve">по форме и в соответствии с инструкциями, </w:t>
      </w:r>
      <w:r w:rsidRPr="00DB5A15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CA44AD" w:rsidRPr="00DB5A15">
        <w:rPr>
          <w:spacing w:val="-1"/>
          <w:sz w:val="24"/>
          <w:szCs w:val="24"/>
        </w:rPr>
        <w:t>,</w:t>
      </w:r>
      <w:r w:rsidR="00CA44AD" w:rsidRPr="00DB5A15">
        <w:rPr>
          <w:sz w:val="24"/>
          <w:szCs w:val="24"/>
        </w:rPr>
        <w:t xml:space="preserve"> или путем внесения денежных средств на расчетный счет Заказчика </w:t>
      </w:r>
      <w:r w:rsidRPr="00DB5A15">
        <w:rPr>
          <w:sz w:val="24"/>
          <w:szCs w:val="24"/>
        </w:rPr>
        <w:t>в установленный в документации о закупке срок</w:t>
      </w:r>
      <w:r w:rsidRPr="00DB5A15">
        <w:rPr>
          <w:i/>
          <w:sz w:val="24"/>
          <w:szCs w:val="24"/>
        </w:rPr>
        <w:t>.</w:t>
      </w:r>
    </w:p>
    <w:p w:rsidR="00975C64" w:rsidRPr="00382A07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является полностью правоспособным;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является полностью дееспособным [</w:t>
      </w:r>
      <w:r w:rsidRPr="00382A07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 При подготовке Заявки юридическим лицом – данная формулировка подлежит удалению]</w:t>
      </w:r>
      <w:r w:rsidRPr="00382A07">
        <w:rPr>
          <w:sz w:val="24"/>
          <w:szCs w:val="24"/>
        </w:rPr>
        <w:t>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обладает необходимыми профессиональными и техническими квалификационными 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  ________________________(</w:t>
      </w:r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 не приостановлена.</w:t>
      </w:r>
    </w:p>
    <w:p w:rsidR="00975C64" w:rsidRPr="00382A07" w:rsidRDefault="00975C64" w:rsidP="00975C64">
      <w:pPr>
        <w:spacing w:after="120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382A07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№ прило-жения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382A07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Pr="00382A07" w:rsidRDefault="00DF4A13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C236C0" w:rsidRPr="00382A07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925" w:name="_Toc98253921"/>
      <w:bookmarkStart w:id="926" w:name="_Toc157248175"/>
      <w:bookmarkStart w:id="927" w:name="_Toc157496544"/>
      <w:bookmarkStart w:id="928" w:name="_Toc158206083"/>
      <w:bookmarkStart w:id="929" w:name="_Toc164057768"/>
      <w:bookmarkStart w:id="930" w:name="_Toc164137118"/>
      <w:bookmarkStart w:id="931" w:name="_Toc164161278"/>
      <w:bookmarkStart w:id="932" w:name="_Toc165173849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933" w:name="_Toc439170674"/>
      <w:bookmarkStart w:id="934" w:name="_Toc439172776"/>
      <w:bookmarkStart w:id="935" w:name="_Toc439173220"/>
      <w:bookmarkStart w:id="936" w:name="_Toc439238214"/>
      <w:bookmarkStart w:id="937" w:name="_Toc439252762"/>
      <w:bookmarkStart w:id="938" w:name="_Toc439323736"/>
      <w:bookmarkStart w:id="939" w:name="_Toc440357134"/>
      <w:bookmarkStart w:id="940" w:name="_Toc440359689"/>
      <w:bookmarkStart w:id="941" w:name="_Toc440632153"/>
      <w:bookmarkStart w:id="942" w:name="_Toc440875973"/>
      <w:bookmarkStart w:id="943" w:name="_Toc441131001"/>
      <w:bookmarkStart w:id="944" w:name="_Toc447269818"/>
      <w:bookmarkStart w:id="945" w:name="_Toc464120644"/>
      <w:bookmarkStart w:id="946" w:name="_Toc466970564"/>
      <w:bookmarkStart w:id="947" w:name="_Toc472411846"/>
      <w:bookmarkStart w:id="948" w:name="_Toc498588931"/>
      <w:r w:rsidRPr="00382A07">
        <w:rPr>
          <w:szCs w:val="24"/>
        </w:rPr>
        <w:lastRenderedPageBreak/>
        <w:t>Инструкции по заполнению</w:t>
      </w:r>
      <w:bookmarkEnd w:id="925"/>
      <w:bookmarkEnd w:id="926"/>
      <w:bookmarkEnd w:id="927"/>
      <w:bookmarkEnd w:id="928"/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Письмо следует оформить на официальном бланке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а.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стоимость поставки продукции цифрами и словами, в рублях, раздельно без НДС, величину НДС и вместе с НДС. Цену следует указывать в формате ХХХ ХХХ ХХХ,ХХ руб., например: «1 234 567,89 руб. (Один миллион двести тридцать четыре тысячи пятьсот шестьдесят семь руб. восемьдесят девять коп.)».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итоговую стоимость продукции должны быть включены все налоги, обязательные платежи; стоимость тары, страхование груза, доставка продукции до склада грузополучателя, а также</w:t>
      </w:r>
      <w:r w:rsidRPr="00382A07">
        <w:t xml:space="preserve"> </w:t>
      </w:r>
      <w:r w:rsidRPr="00382A07">
        <w:rPr>
          <w:sz w:val="24"/>
          <w:szCs w:val="24"/>
        </w:rPr>
        <w:t>шеф-монтажа и пусконаладочные работы (если эти требования предусмотрены настоящей Документацией, включая Техническое задание).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007625">
        <w:fldChar w:fldCharType="begin"/>
      </w:r>
      <w:r w:rsidR="00007625">
        <w:instrText xml:space="preserve"> REF _Ref306008743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3.3.4</w:t>
      </w:r>
      <w:r w:rsidR="00007625">
        <w:fldChar w:fldCharType="end"/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 </w:t>
      </w: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007625">
        <w:fldChar w:fldCharType="begin"/>
      </w:r>
      <w:r w:rsidR="00007625">
        <w:instrText xml:space="preserve"> REF _Ref55279015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3.3.1.6</w:t>
      </w:r>
      <w:r w:rsidR="00007625">
        <w:fldChar w:fldCharType="end"/>
      </w:r>
      <w:r w:rsidRPr="00382A07">
        <w:rPr>
          <w:sz w:val="24"/>
          <w:szCs w:val="24"/>
        </w:rPr>
        <w:t xml:space="preserve"> и </w:t>
      </w:r>
      <w:r w:rsidR="00007625">
        <w:fldChar w:fldCharType="begin"/>
      </w:r>
      <w:r w:rsidR="00007625">
        <w:instrText xml:space="preserve"> REF _Ref195087786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3.3.1.7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920CB0" w:rsidRPr="00382A07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949" w:name="_Ref55335821"/>
      <w:bookmarkStart w:id="950" w:name="_Ref55336345"/>
      <w:bookmarkStart w:id="951" w:name="_Toc57314674"/>
      <w:bookmarkStart w:id="952" w:name="_Toc69728988"/>
      <w:bookmarkStart w:id="953" w:name="_Toc98253922"/>
      <w:bookmarkStart w:id="954" w:name="_Toc165173850"/>
      <w:r w:rsidRPr="00382A07">
        <w:br w:type="page"/>
      </w:r>
    </w:p>
    <w:p w:rsidR="00920CB0" w:rsidRPr="00382A07" w:rsidRDefault="00920CB0" w:rsidP="00920CB0">
      <w:pPr>
        <w:pStyle w:val="3"/>
        <w:rPr>
          <w:szCs w:val="24"/>
        </w:rPr>
      </w:pPr>
      <w:bookmarkStart w:id="955" w:name="_Ref440271964"/>
      <w:bookmarkStart w:id="956" w:name="_Toc440357135"/>
      <w:bookmarkStart w:id="957" w:name="_Toc440359690"/>
      <w:bookmarkStart w:id="958" w:name="_Toc498588932"/>
      <w:r w:rsidRPr="00382A07">
        <w:rPr>
          <w:szCs w:val="24"/>
        </w:rPr>
        <w:lastRenderedPageBreak/>
        <w:t>Антикоррупционные обязательства (Форма 1.1).</w:t>
      </w:r>
      <w:bookmarkEnd w:id="955"/>
      <w:bookmarkEnd w:id="956"/>
      <w:bookmarkEnd w:id="957"/>
      <w:bookmarkEnd w:id="958"/>
    </w:p>
    <w:p w:rsidR="00920CB0" w:rsidRPr="00382A07" w:rsidRDefault="00920CB0" w:rsidP="005E6E3C">
      <w:pPr>
        <w:pStyle w:val="3"/>
        <w:numPr>
          <w:ilvl w:val="3"/>
          <w:numId w:val="72"/>
        </w:numPr>
        <w:rPr>
          <w:szCs w:val="24"/>
        </w:rPr>
      </w:pPr>
      <w:bookmarkStart w:id="959" w:name="_Toc439238216"/>
      <w:bookmarkStart w:id="960" w:name="_Toc439252764"/>
      <w:bookmarkStart w:id="961" w:name="_Toc439323738"/>
      <w:bookmarkStart w:id="962" w:name="_Toc440357136"/>
      <w:bookmarkStart w:id="963" w:name="_Toc440359691"/>
      <w:bookmarkStart w:id="964" w:name="_Toc440632155"/>
      <w:bookmarkStart w:id="965" w:name="_Toc440875975"/>
      <w:bookmarkStart w:id="966" w:name="_Toc441131003"/>
      <w:bookmarkStart w:id="967" w:name="_Toc447269820"/>
      <w:bookmarkStart w:id="968" w:name="_Toc464120646"/>
      <w:bookmarkStart w:id="969" w:name="_Toc466970566"/>
      <w:bookmarkStart w:id="970" w:name="_Toc472411848"/>
      <w:bookmarkStart w:id="971" w:name="_Toc498588933"/>
      <w:r w:rsidRPr="00382A07">
        <w:rPr>
          <w:szCs w:val="24"/>
        </w:rPr>
        <w:t>Форма Антикоррупционных обязательств</w:t>
      </w:r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  <w:bookmarkEnd w:id="971"/>
    </w:p>
    <w:p w:rsidR="00920CB0" w:rsidRPr="00382A0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начало формы</w:t>
      </w:r>
    </w:p>
    <w:p w:rsidR="00920CB0" w:rsidRPr="00382A07" w:rsidRDefault="00920CB0" w:rsidP="00920CB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Приложение 1 к письму о подаче оферты</w:t>
      </w:r>
    </w:p>
    <w:p w:rsidR="00920CB0" w:rsidRPr="00382A07" w:rsidRDefault="00920CB0" w:rsidP="00920CB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от «____»_____________ г. №__________</w:t>
      </w:r>
    </w:p>
    <w:p w:rsidR="00920CB0" w:rsidRPr="00382A07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382A07" w:rsidRDefault="00920CB0" w:rsidP="00920CB0">
      <w:pPr>
        <w:spacing w:line="240" w:lineRule="auto"/>
        <w:ind w:firstLine="709"/>
        <w:jc w:val="center"/>
        <w:rPr>
          <w:b/>
          <w:bCs w:val="0"/>
        </w:rPr>
      </w:pPr>
      <w:r w:rsidRPr="00382A07">
        <w:rPr>
          <w:b/>
          <w:bCs w:val="0"/>
        </w:rPr>
        <w:t>Антикоррупционные обязательства</w:t>
      </w:r>
    </w:p>
    <w:p w:rsidR="00920CB0" w:rsidRPr="00382A07" w:rsidRDefault="00920CB0" w:rsidP="00920CB0">
      <w:pPr>
        <w:spacing w:line="240" w:lineRule="auto"/>
        <w:ind w:firstLine="709"/>
        <w:jc w:val="center"/>
        <w:rPr>
          <w:b/>
          <w:bCs w:val="0"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</w:pPr>
      <w:r w:rsidRPr="00382A07"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«Россети»/ДЗО ПАО «Россети» по разработке и принятию мер по предупреждению и противодействию коррупции.</w:t>
      </w:r>
    </w:p>
    <w:p w:rsidR="00920CB0" w:rsidRPr="00382A07" w:rsidRDefault="00920CB0" w:rsidP="005E6E3C">
      <w:pPr>
        <w:numPr>
          <w:ilvl w:val="0"/>
          <w:numId w:val="67"/>
        </w:numPr>
        <w:tabs>
          <w:tab w:val="num" w:pos="0"/>
        </w:tabs>
        <w:suppressAutoHyphens w:val="0"/>
        <w:spacing w:line="240" w:lineRule="auto"/>
        <w:ind w:left="0" w:firstLine="709"/>
      </w:pPr>
      <w:r w:rsidRPr="00382A07"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«Россети»/ДЗО ПАО «Россети»,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382A07" w:rsidRDefault="00920CB0" w:rsidP="00920CB0">
      <w:pPr>
        <w:widowControl w:val="0"/>
        <w:spacing w:line="240" w:lineRule="auto"/>
        <w:ind w:firstLine="709"/>
        <w:contextualSpacing/>
      </w:pPr>
      <w:r w:rsidRPr="00382A07">
        <w:t>1.1</w:t>
      </w:r>
      <w:r w:rsidRPr="00382A07">
        <w:tab/>
        <w:t>Ознакомлен с Антикоррупционной политикой ПАО «Россети» и его ДЗО, утвержденной решением Совета директоров ПАО «Россети»/</w:t>
      </w:r>
      <w:r w:rsidRPr="00382A07">
        <w:rPr>
          <w:rFonts w:ascii="Calibri" w:hAnsi="Calibri"/>
        </w:rPr>
        <w:t xml:space="preserve"> </w:t>
      </w:r>
      <w:r w:rsidRPr="00382A07">
        <w:t>ДЗО ПАО «Россети» (протокол от 28.11.2014 №171) (далее - Антикоррупционная политика).</w:t>
      </w:r>
    </w:p>
    <w:p w:rsidR="00920CB0" w:rsidRPr="00382A07" w:rsidRDefault="00920CB0" w:rsidP="005E6E3C">
      <w:pPr>
        <w:widowControl w:val="0"/>
        <w:numPr>
          <w:ilvl w:val="1"/>
          <w:numId w:val="71"/>
        </w:numPr>
        <w:suppressAutoHyphens w:val="0"/>
        <w:spacing w:line="240" w:lineRule="auto"/>
        <w:ind w:left="0" w:firstLine="709"/>
        <w:contextualSpacing/>
      </w:pPr>
      <w:r w:rsidRPr="00382A07">
        <w:t>Согласен с принимаемыми в ПАО «Россети»/ДЗО ПАО «Россети»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Надлежащим образом заверенный перевод на русский язык документов</w:t>
      </w:r>
      <w:r w:rsidR="00C12FA4" w:rsidRPr="00382A07">
        <w:t xml:space="preserve"> </w:t>
      </w:r>
      <w:r w:rsidRPr="00382A07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363775" w:rsidRPr="00382A07">
        <w:t>Заявок</w:t>
      </w:r>
      <w:r w:rsidRPr="00382A07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382A07" w:rsidRDefault="00920CB0" w:rsidP="005E6E3C">
      <w:pPr>
        <w:numPr>
          <w:ilvl w:val="0"/>
          <w:numId w:val="67"/>
        </w:numPr>
        <w:suppressAutoHyphens w:val="0"/>
        <w:spacing w:line="240" w:lineRule="auto"/>
        <w:ind w:left="0" w:firstLine="709"/>
      </w:pPr>
      <w:r w:rsidRPr="00382A07"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382A07">
        <w:rPr>
          <w:bCs w:val="0"/>
        </w:rPr>
        <w:t>Запрещённые действия</w:t>
      </w:r>
      <w:r w:rsidRPr="00382A07">
        <w:t>»).</w:t>
      </w:r>
    </w:p>
    <w:p w:rsidR="00920CB0" w:rsidRPr="00382A07" w:rsidRDefault="00920CB0" w:rsidP="00920CB0">
      <w:pPr>
        <w:spacing w:line="240" w:lineRule="auto"/>
        <w:ind w:firstLine="709"/>
      </w:pPr>
      <w:r w:rsidRPr="00382A07">
        <w:t>2. 1. К Запрещ</w:t>
      </w:r>
      <w:r w:rsidRPr="00382A07">
        <w:rPr>
          <w:bCs w:val="0"/>
        </w:rPr>
        <w:t>ё</w:t>
      </w:r>
      <w:r w:rsidRPr="00382A07"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382A07" w:rsidRDefault="00920CB0" w:rsidP="005E6E3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382A07">
        <w:t>предоставление неполных, заведомо ложных, недостоверных сведений о структуре собственников;</w:t>
      </w:r>
    </w:p>
    <w:p w:rsidR="00920CB0" w:rsidRPr="00382A07" w:rsidRDefault="00920CB0" w:rsidP="005E6E3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382A07">
        <w:t>непредставление информации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освобождение, предложение или обещание освободить от исполнения обязательства или обязанности;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оказание, предложение или обещание оказать услуги;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 xml:space="preserve">предоставление, предложение или обещание предоставить иные выгоды; 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382A07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382A07" w:rsidRDefault="00920CB0" w:rsidP="005E6E3C">
      <w:pPr>
        <w:numPr>
          <w:ilvl w:val="1"/>
          <w:numId w:val="69"/>
        </w:numPr>
        <w:suppressAutoHyphens w:val="0"/>
        <w:spacing w:line="240" w:lineRule="auto"/>
        <w:ind w:left="0" w:firstLine="709"/>
      </w:pPr>
      <w:r w:rsidRPr="00382A07">
        <w:rPr>
          <w:lang w:val="en-US"/>
        </w:rPr>
        <w:t>C</w:t>
      </w:r>
      <w:r w:rsidRPr="00382A07">
        <w:t xml:space="preserve">тимулирование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382A07" w:rsidRDefault="00920CB0" w:rsidP="005E6E3C">
      <w:pPr>
        <w:numPr>
          <w:ilvl w:val="1"/>
          <w:numId w:val="69"/>
        </w:numPr>
        <w:suppressAutoHyphens w:val="0"/>
        <w:spacing w:line="240" w:lineRule="auto"/>
        <w:ind w:left="0" w:firstLine="709"/>
      </w:pPr>
      <w:r w:rsidRPr="00382A07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предоставление неоправданных преимуществ по сравнению с другими участниками закупочных процедур;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предоставление каких-либо гарантий;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ускорение существующих процедур;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</w:t>
      </w:r>
      <w:r w:rsidR="00673FC7" w:rsidRPr="00382A07">
        <w:t xml:space="preserve"> </w:t>
      </w:r>
      <w:r w:rsidRPr="00382A07">
        <w:t>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</w:rPr>
      </w:pPr>
    </w:p>
    <w:p w:rsidR="00920CB0" w:rsidRPr="00382A07" w:rsidRDefault="00920CB0" w:rsidP="00920CB0">
      <w:pPr>
        <w:spacing w:line="240" w:lineRule="auto"/>
        <w:ind w:firstLine="709"/>
      </w:pPr>
      <w:r w:rsidRPr="00382A07">
        <w:rPr>
          <w:b/>
          <w:bCs w:val="0"/>
        </w:rPr>
        <w:t xml:space="preserve">Участник: </w:t>
      </w:r>
      <w:r w:rsidRPr="00382A07">
        <w:t>_______________/</w:t>
      </w: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53987" w:rsidRPr="00382A07" w:rsidRDefault="00953987" w:rsidP="00953987">
      <w:pPr>
        <w:spacing w:line="240" w:lineRule="auto"/>
        <w:ind w:firstLine="709"/>
        <w:rPr>
          <w:b/>
          <w:i/>
          <w:sz w:val="24"/>
          <w:szCs w:val="24"/>
        </w:rPr>
      </w:pPr>
      <w:r w:rsidRPr="00382A07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953987" w:rsidRPr="00382A07" w:rsidRDefault="00953987" w:rsidP="00953987">
      <w:pPr>
        <w:spacing w:line="240" w:lineRule="auto"/>
        <w:rPr>
          <w:sz w:val="24"/>
          <w:szCs w:val="24"/>
        </w:rPr>
      </w:pPr>
      <w:r w:rsidRPr="00382A07">
        <w:rPr>
          <w:i/>
          <w:sz w:val="24"/>
          <w:szCs w:val="24"/>
        </w:rPr>
        <w:t xml:space="preserve">В ПАО «МРСК Центра действует система </w:t>
      </w:r>
      <w:r w:rsidRPr="00382A07">
        <w:rPr>
          <w:i/>
          <w:iCs/>
          <w:sz w:val="24"/>
          <w:szCs w:val="24"/>
        </w:rPr>
        <w:t>предупреждения и профилактики коррупции.</w:t>
      </w:r>
      <w:r w:rsidRPr="00382A07">
        <w:rPr>
          <w:i/>
          <w:sz w:val="24"/>
          <w:szCs w:val="24"/>
        </w:rPr>
        <w:t xml:space="preserve"> </w:t>
      </w:r>
      <w:r w:rsidRPr="00382A07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37" w:history="1">
        <w:r w:rsidRPr="00382A07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382A07">
        <w:rPr>
          <w:i/>
          <w:sz w:val="24"/>
          <w:szCs w:val="24"/>
        </w:rPr>
        <w:t xml:space="preserve"> на корпоративном веб-сайте</w:t>
      </w:r>
      <w:r w:rsidRPr="00382A07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382A07">
        <w:rPr>
          <w:i/>
          <w:sz w:val="24"/>
          <w:szCs w:val="24"/>
        </w:rPr>
        <w:t> </w:t>
      </w:r>
      <w:hyperlink r:id="rId38" w:tgtFrame="_blank" w:history="1">
        <w:r w:rsidRPr="00382A07">
          <w:rPr>
            <w:i/>
            <w:sz w:val="24"/>
            <w:szCs w:val="24"/>
          </w:rPr>
          <w:t>doverie@mrsk-1.ru</w:t>
        </w:r>
      </w:hyperlink>
      <w:r w:rsidRPr="00382A07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</w:p>
    <w:p w:rsidR="00920CB0" w:rsidRPr="00382A0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920CB0" w:rsidRPr="00382A07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br w:type="page"/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RPr="00382A07" w:rsidSect="004F4D80">
          <w:footerReference w:type="even" r:id="rId39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382A0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972" w:name="_Toc423423668"/>
      <w:bookmarkStart w:id="973" w:name="_Ref440271072"/>
      <w:bookmarkStart w:id="974" w:name="_Ref440273986"/>
      <w:bookmarkStart w:id="975" w:name="_Ref440274337"/>
      <w:bookmarkStart w:id="976" w:name="_Ref440274913"/>
      <w:bookmarkStart w:id="977" w:name="_Ref440284918"/>
      <w:bookmarkStart w:id="978" w:name="_Toc498588934"/>
      <w:r w:rsidRPr="00382A07">
        <w:lastRenderedPageBreak/>
        <w:t>Сводная таблица стоимости</w:t>
      </w:r>
      <w:r w:rsidR="004F4D80" w:rsidRPr="00382A07">
        <w:t xml:space="preserve"> </w:t>
      </w:r>
      <w:r w:rsidR="00F04258" w:rsidRPr="00382A07">
        <w:rPr>
          <w:bCs w:val="0"/>
        </w:rPr>
        <w:t xml:space="preserve">поставок </w:t>
      </w:r>
      <w:r w:rsidR="004F4D80" w:rsidRPr="00382A07">
        <w:t xml:space="preserve">(форма </w:t>
      </w:r>
      <w:r w:rsidR="004F4D80" w:rsidRPr="00382A07">
        <w:rPr>
          <w:noProof/>
        </w:rPr>
        <w:t>2</w:t>
      </w:r>
      <w:r w:rsidR="004F4D80" w:rsidRPr="00382A07">
        <w:t>)</w:t>
      </w:r>
      <w:bookmarkEnd w:id="949"/>
      <w:bookmarkEnd w:id="950"/>
      <w:bookmarkEnd w:id="951"/>
      <w:bookmarkEnd w:id="952"/>
      <w:bookmarkEnd w:id="953"/>
      <w:bookmarkEnd w:id="954"/>
      <w:bookmarkEnd w:id="972"/>
      <w:bookmarkEnd w:id="973"/>
      <w:bookmarkEnd w:id="974"/>
      <w:bookmarkEnd w:id="975"/>
      <w:bookmarkEnd w:id="976"/>
      <w:bookmarkEnd w:id="977"/>
      <w:bookmarkEnd w:id="978"/>
    </w:p>
    <w:p w:rsidR="004F4D80" w:rsidRPr="00382A07" w:rsidRDefault="004F4D80" w:rsidP="004F4D80">
      <w:pPr>
        <w:pStyle w:val="3"/>
        <w:rPr>
          <w:szCs w:val="24"/>
        </w:rPr>
      </w:pPr>
      <w:bookmarkStart w:id="979" w:name="_Toc98253923"/>
      <w:bookmarkStart w:id="980" w:name="_Toc157248177"/>
      <w:bookmarkStart w:id="981" w:name="_Toc157496546"/>
      <w:bookmarkStart w:id="982" w:name="_Toc158206085"/>
      <w:bookmarkStart w:id="983" w:name="_Toc164057770"/>
      <w:bookmarkStart w:id="984" w:name="_Toc164137120"/>
      <w:bookmarkStart w:id="985" w:name="_Toc164161280"/>
      <w:bookmarkStart w:id="986" w:name="_Toc165173851"/>
      <w:bookmarkStart w:id="987" w:name="_Ref264038986"/>
      <w:bookmarkStart w:id="988" w:name="_Ref264359294"/>
      <w:bookmarkStart w:id="989" w:name="_Toc439170676"/>
      <w:bookmarkStart w:id="990" w:name="_Toc439172778"/>
      <w:bookmarkStart w:id="991" w:name="_Toc439173222"/>
      <w:bookmarkStart w:id="992" w:name="_Toc439238218"/>
      <w:bookmarkStart w:id="993" w:name="_Toc439252766"/>
      <w:bookmarkStart w:id="994" w:name="_Toc439323740"/>
      <w:bookmarkStart w:id="995" w:name="_Toc440357138"/>
      <w:bookmarkStart w:id="996" w:name="_Toc440359693"/>
      <w:bookmarkStart w:id="997" w:name="_Toc440632157"/>
      <w:bookmarkStart w:id="998" w:name="_Toc440875977"/>
      <w:bookmarkStart w:id="999" w:name="_Toc441131005"/>
      <w:bookmarkStart w:id="1000" w:name="_Toc447269822"/>
      <w:bookmarkStart w:id="1001" w:name="_Toc464120648"/>
      <w:bookmarkStart w:id="1002" w:name="_Toc466970568"/>
      <w:bookmarkStart w:id="1003" w:name="_Toc468462482"/>
      <w:bookmarkStart w:id="1004" w:name="_Toc469482075"/>
      <w:bookmarkStart w:id="1005" w:name="_Toc472411850"/>
      <w:bookmarkStart w:id="1006" w:name="_Toc498588935"/>
      <w:r w:rsidRPr="00382A07">
        <w:rPr>
          <w:szCs w:val="24"/>
        </w:rPr>
        <w:t xml:space="preserve">Форма </w:t>
      </w:r>
      <w:bookmarkEnd w:id="979"/>
      <w:bookmarkEnd w:id="980"/>
      <w:bookmarkEnd w:id="981"/>
      <w:bookmarkEnd w:id="982"/>
      <w:bookmarkEnd w:id="983"/>
      <w:bookmarkEnd w:id="984"/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r w:rsidR="00492C8B" w:rsidRPr="00382A07">
        <w:rPr>
          <w:szCs w:val="24"/>
        </w:rPr>
        <w:t>Сводной таблицы стоимости</w:t>
      </w:r>
      <w:bookmarkEnd w:id="993"/>
      <w:bookmarkEnd w:id="994"/>
      <w:bookmarkEnd w:id="995"/>
      <w:bookmarkEnd w:id="996"/>
      <w:bookmarkEnd w:id="997"/>
      <w:bookmarkEnd w:id="998"/>
      <w:r w:rsidR="00F04258" w:rsidRPr="00382A07">
        <w:rPr>
          <w:bCs w:val="0"/>
          <w:szCs w:val="24"/>
        </w:rPr>
        <w:t xml:space="preserve"> поставок</w:t>
      </w:r>
      <w:bookmarkEnd w:id="999"/>
      <w:bookmarkEnd w:id="1000"/>
      <w:bookmarkEnd w:id="1001"/>
      <w:bookmarkEnd w:id="1002"/>
      <w:bookmarkEnd w:id="1003"/>
      <w:bookmarkEnd w:id="1004"/>
      <w:bookmarkEnd w:id="1005"/>
      <w:bookmarkEnd w:id="1006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начало формы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920CB0" w:rsidRPr="00382A07">
        <w:rPr>
          <w:sz w:val="24"/>
          <w:szCs w:val="24"/>
        </w:rPr>
        <w:t>2</w:t>
      </w:r>
      <w:r w:rsidRPr="00382A07">
        <w:rPr>
          <w:sz w:val="24"/>
          <w:szCs w:val="24"/>
        </w:rPr>
        <w:t xml:space="preserve"> к письму о подаче оферты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от «____»_____________ г. №__________</w:t>
      </w:r>
    </w:p>
    <w:p w:rsidR="004F4D80" w:rsidRPr="00382A07" w:rsidRDefault="00492C8B" w:rsidP="004F4D80">
      <w:pPr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Сводная таблица стоимости</w:t>
      </w:r>
      <w:r w:rsidR="00F04258" w:rsidRPr="00382A07">
        <w:rPr>
          <w:bCs w:val="0"/>
          <w:sz w:val="24"/>
          <w:szCs w:val="24"/>
        </w:rPr>
        <w:t xml:space="preserve"> </w:t>
      </w:r>
      <w:r w:rsidR="00F04258" w:rsidRPr="00382A07">
        <w:rPr>
          <w:b/>
          <w:sz w:val="24"/>
          <w:szCs w:val="24"/>
        </w:rPr>
        <w:t>поставок</w:t>
      </w:r>
    </w:p>
    <w:p w:rsidR="004F4D80" w:rsidRPr="00382A07" w:rsidRDefault="004F4D80" w:rsidP="004F4D80">
      <w:pPr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Таблица-1. Расчет стоимости поставляемой продукции</w:t>
      </w:r>
    </w:p>
    <w:tbl>
      <w:tblPr>
        <w:tblW w:w="14014" w:type="dxa"/>
        <w:tblInd w:w="93" w:type="dxa"/>
        <w:tblLook w:val="04A0" w:firstRow="1" w:lastRow="0" w:firstColumn="1" w:lastColumn="0" w:noHBand="0" w:noVBand="1"/>
      </w:tblPr>
      <w:tblGrid>
        <w:gridCol w:w="618"/>
        <w:gridCol w:w="1768"/>
        <w:gridCol w:w="2705"/>
        <w:gridCol w:w="1435"/>
        <w:gridCol w:w="1480"/>
        <w:gridCol w:w="515"/>
        <w:gridCol w:w="1179"/>
        <w:gridCol w:w="1133"/>
        <w:gridCol w:w="943"/>
        <w:gridCol w:w="1105"/>
        <w:gridCol w:w="1133"/>
      </w:tblGrid>
      <w:tr w:rsidR="004F4D80" w:rsidRPr="00382A07" w:rsidTr="004F4D80">
        <w:trPr>
          <w:trHeight w:val="178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№ п/п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Наименование продукции, Тип, марка</w:t>
            </w:r>
          </w:p>
        </w:tc>
        <w:tc>
          <w:tcPr>
            <w:tcW w:w="2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953987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Cs w:val="24"/>
              </w:rPr>
              <w:t>ЭКВИВАЛЕНТ</w:t>
            </w:r>
            <w:r w:rsidR="004F4D80" w:rsidRPr="00382A07">
              <w:rPr>
                <w:b/>
                <w:bCs w:val="0"/>
                <w:sz w:val="18"/>
                <w:szCs w:val="18"/>
              </w:rPr>
              <w:br/>
              <w:t xml:space="preserve">(заполняется </w:t>
            </w:r>
            <w:r w:rsidR="00C236C0" w:rsidRPr="00382A07">
              <w:rPr>
                <w:b/>
                <w:bCs w:val="0"/>
                <w:sz w:val="18"/>
                <w:szCs w:val="18"/>
              </w:rPr>
              <w:t>Участник</w:t>
            </w:r>
            <w:r w:rsidR="004F4D80" w:rsidRPr="00382A07">
              <w:rPr>
                <w:b/>
                <w:bCs w:val="0"/>
                <w:sz w:val="18"/>
                <w:szCs w:val="18"/>
              </w:rPr>
              <w:t>ом в случае если предлагаемая продукция отличается от заявленной Заказчиком) Наименование, тип, марка, ГОСТ, ТУ и прочие сведения об эквиваленте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Наименование производителя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Страна происхождения</w:t>
            </w:r>
          </w:p>
        </w:tc>
        <w:tc>
          <w:tcPr>
            <w:tcW w:w="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ЕИ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Количество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Цена единицы без НДС, руб.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Цена единицы с НДС, руб.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без НДС, руб.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с НДС, руб.</w:t>
            </w:r>
          </w:p>
        </w:tc>
      </w:tr>
      <w:tr w:rsidR="004F4D80" w:rsidRPr="00382A07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5E6E3C">
            <w:pPr>
              <w:numPr>
                <w:ilvl w:val="0"/>
                <w:numId w:val="64"/>
              </w:numPr>
              <w:suppressAutoHyphens w:val="0"/>
              <w:spacing w:line="240" w:lineRule="auto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> </w:t>
            </w:r>
            <w:r w:rsidRPr="00382A07">
              <w:rPr>
                <w:b/>
                <w:bCs w:val="0"/>
                <w:sz w:val="18"/>
                <w:szCs w:val="18"/>
              </w:rPr>
              <w:t>Филиал ПАО «МРСК Центра»</w:t>
            </w:r>
            <w:r w:rsidRPr="00382A07">
              <w:rPr>
                <w:b/>
                <w:sz w:val="18"/>
                <w:szCs w:val="18"/>
              </w:rPr>
              <w:t xml:space="preserve"> «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r w:rsidRPr="00382A07">
              <w:rPr>
                <w:b/>
                <w:sz w:val="18"/>
                <w:szCs w:val="18"/>
              </w:rPr>
              <w:t>энерго»</w:t>
            </w: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1.1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1.2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1.3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 xml:space="preserve">Итого по филиалу </w:t>
            </w:r>
            <w:r w:rsidRPr="00382A07"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382A07">
              <w:rPr>
                <w:b/>
                <w:sz w:val="18"/>
                <w:szCs w:val="18"/>
              </w:rPr>
              <w:t xml:space="preserve"> «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r w:rsidRPr="00382A07">
              <w:rPr>
                <w:b/>
                <w:sz w:val="18"/>
                <w:szCs w:val="18"/>
              </w:rPr>
              <w:t xml:space="preserve">энерго» </w:t>
            </w:r>
            <w:r w:rsidRPr="00382A07">
              <w:rPr>
                <w:b/>
                <w:bCs w:val="0"/>
                <w:sz w:val="18"/>
                <w:szCs w:val="18"/>
              </w:rPr>
              <w:t>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5E6E3C">
            <w:pPr>
              <w:numPr>
                <w:ilvl w:val="0"/>
                <w:numId w:val="64"/>
              </w:numPr>
              <w:suppressAutoHyphens w:val="0"/>
              <w:spacing w:line="240" w:lineRule="auto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 xml:space="preserve">Филиал ПАО «МРСК Центра» 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r w:rsidRPr="00382A07">
              <w:rPr>
                <w:b/>
                <w:sz w:val="18"/>
                <w:szCs w:val="18"/>
              </w:rPr>
              <w:t>энерго»</w:t>
            </w: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2.1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2.2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2.3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 xml:space="preserve">Итого по филиалу </w:t>
            </w:r>
            <w:r w:rsidRPr="00382A07"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382A07">
              <w:rPr>
                <w:b/>
                <w:sz w:val="18"/>
                <w:szCs w:val="18"/>
              </w:rPr>
              <w:t xml:space="preserve"> «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r w:rsidRPr="00382A07">
              <w:rPr>
                <w:b/>
                <w:sz w:val="18"/>
                <w:szCs w:val="18"/>
              </w:rPr>
              <w:t xml:space="preserve">энерго» </w:t>
            </w:r>
            <w:r w:rsidRPr="00382A07">
              <w:rPr>
                <w:b/>
                <w:bCs w:val="0"/>
                <w:sz w:val="18"/>
                <w:szCs w:val="18"/>
              </w:rPr>
              <w:t>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  <w:highlight w:val="yellow"/>
              </w:rPr>
              <w:t>………………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(1+2+…)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(1+2+…)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продукции ИТОГО (1+2+…) 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</w:tbl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Цена единицы с НДС, а также общая итоговая стоимость 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задания.</w:t>
      </w:r>
    </w:p>
    <w:p w:rsidR="004F4D80" w:rsidRPr="00382A07" w:rsidRDefault="004F4D80" w:rsidP="004F4D80">
      <w:pPr>
        <w:spacing w:before="60" w:line="240" w:lineRule="auto"/>
        <w:rPr>
          <w:b/>
          <w:sz w:val="24"/>
          <w:szCs w:val="24"/>
        </w:rPr>
      </w:pPr>
    </w:p>
    <w:p w:rsidR="004F4D80" w:rsidRPr="00382A07" w:rsidRDefault="004F4D80" w:rsidP="004F4D80">
      <w:pPr>
        <w:spacing w:before="60" w:line="240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Таблица-2. Прочие коммерческие условия поставки продукции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4860"/>
        <w:gridCol w:w="4860"/>
      </w:tblGrid>
      <w:tr w:rsidR="004F4D80" w:rsidRPr="00382A07" w:rsidTr="004F4D80">
        <w:tc>
          <w:tcPr>
            <w:tcW w:w="648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 п/п</w:t>
            </w:r>
          </w:p>
        </w:tc>
        <w:tc>
          <w:tcPr>
            <w:tcW w:w="486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Наименование</w:t>
            </w:r>
          </w:p>
        </w:tc>
        <w:tc>
          <w:tcPr>
            <w:tcW w:w="486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Значение</w:t>
            </w: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tabs>
                <w:tab w:val="num" w:pos="360"/>
              </w:tabs>
              <w:spacing w:line="240" w:lineRule="auto"/>
              <w:ind w:firstLine="0"/>
              <w:jc w:val="center"/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Гарантийный срок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Условия оплаты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и т.д.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pStyle w:val="3"/>
        <w:rPr>
          <w:szCs w:val="24"/>
        </w:rPr>
      </w:pPr>
      <w:bookmarkStart w:id="1007" w:name="_Toc176765534"/>
      <w:bookmarkStart w:id="1008" w:name="_Toc198979983"/>
      <w:bookmarkStart w:id="1009" w:name="_Toc217466315"/>
      <w:bookmarkStart w:id="1010" w:name="_Toc217702856"/>
      <w:bookmarkStart w:id="1011" w:name="_Toc233601974"/>
      <w:bookmarkStart w:id="1012" w:name="_Toc263343460"/>
      <w:r w:rsidRPr="00382A07">
        <w:rPr>
          <w:b w:val="0"/>
          <w:szCs w:val="24"/>
        </w:rPr>
        <w:br w:type="page"/>
      </w:r>
      <w:bookmarkStart w:id="1013" w:name="_Toc439170677"/>
      <w:bookmarkStart w:id="1014" w:name="_Toc439172779"/>
      <w:bookmarkStart w:id="1015" w:name="_Toc439173223"/>
      <w:bookmarkStart w:id="1016" w:name="_Toc439238219"/>
      <w:bookmarkStart w:id="1017" w:name="_Toc439252767"/>
      <w:bookmarkStart w:id="1018" w:name="_Toc439323741"/>
      <w:bookmarkStart w:id="1019" w:name="_Toc440357139"/>
      <w:bookmarkStart w:id="1020" w:name="_Toc440359694"/>
      <w:bookmarkStart w:id="1021" w:name="_Toc440632158"/>
      <w:bookmarkStart w:id="1022" w:name="_Toc440875978"/>
      <w:bookmarkStart w:id="1023" w:name="_Toc441131006"/>
      <w:bookmarkStart w:id="1024" w:name="_Toc447269823"/>
      <w:bookmarkStart w:id="1025" w:name="_Toc464120649"/>
      <w:bookmarkStart w:id="1026" w:name="_Toc466970569"/>
      <w:bookmarkStart w:id="1027" w:name="_Toc468462483"/>
      <w:bookmarkStart w:id="1028" w:name="_Toc469482076"/>
      <w:bookmarkStart w:id="1029" w:name="_Toc472411851"/>
      <w:bookmarkStart w:id="1030" w:name="_Toc498588936"/>
      <w:r w:rsidRPr="00382A07">
        <w:rPr>
          <w:szCs w:val="24"/>
        </w:rPr>
        <w:lastRenderedPageBreak/>
        <w:t>Инструкции по заполнению</w:t>
      </w:r>
      <w:bookmarkEnd w:id="1007"/>
      <w:bookmarkEnd w:id="1008"/>
      <w:bookmarkEnd w:id="1009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 w:rsidRPr="00382A07">
        <w:rPr>
          <w:sz w:val="24"/>
          <w:szCs w:val="24"/>
        </w:rPr>
        <w:t>ая</w:t>
      </w:r>
      <w:r w:rsidR="004F4D80"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>Сводная таблица стоимости</w:t>
      </w:r>
      <w:r w:rsidR="00F04258" w:rsidRPr="00382A07">
        <w:rPr>
          <w:bCs w:val="0"/>
          <w:sz w:val="24"/>
          <w:szCs w:val="24"/>
        </w:rPr>
        <w:t xml:space="preserve"> поставок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Сводная таблица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 xml:space="preserve">подготавливается на основании </w:t>
      </w:r>
      <w:r w:rsidR="008179BB" w:rsidRPr="00382A07">
        <w:rPr>
          <w:sz w:val="24"/>
          <w:szCs w:val="24"/>
        </w:rPr>
        <w:t xml:space="preserve">Технического(их) задания(й) (п. </w:t>
      </w:r>
      <w:r w:rsidR="00007625">
        <w:fldChar w:fldCharType="begin"/>
      </w:r>
      <w:r w:rsidR="00007625">
        <w:instrText xml:space="preserve"> REF _Ref450646963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4.2</w:t>
      </w:r>
      <w:r w:rsidR="00007625">
        <w:fldChar w:fldCharType="end"/>
      </w:r>
      <w:r w:rsidR="008179BB" w:rsidRPr="00382A07">
        <w:rPr>
          <w:sz w:val="24"/>
          <w:szCs w:val="24"/>
        </w:rPr>
        <w:t xml:space="preserve">) и </w:t>
      </w:r>
      <w:r w:rsidR="004F4D80" w:rsidRPr="00382A07">
        <w:rPr>
          <w:sz w:val="24"/>
          <w:szCs w:val="24"/>
        </w:rPr>
        <w:t xml:space="preserve">Технического предложения (подраздел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5.3</w:t>
      </w:r>
      <w:r w:rsidR="00007625">
        <w:fldChar w:fldCharType="end"/>
      </w:r>
      <w:r w:rsidR="004F4D80" w:rsidRPr="00382A07">
        <w:rPr>
          <w:sz w:val="24"/>
          <w:szCs w:val="24"/>
        </w:rPr>
        <w:t>).</w:t>
      </w:r>
      <w:r w:rsidR="000C39DE" w:rsidRPr="00382A07">
        <w:rPr>
          <w:sz w:val="24"/>
          <w:szCs w:val="24"/>
        </w:rPr>
        <w:t xml:space="preserve"> Если в Техническом предложении и Сводной таблице стоимости поставок указана различная информация (тип-марка предлагаемой к поставке продукции, завод-изготовитель, иные параметры) – такая Заявка будет отклонена.</w:t>
      </w:r>
    </w:p>
    <w:p w:rsidR="004F4D80" w:rsidRPr="001018D6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таблице-1 приводится расчет стоимости продукции. Цена единицы  с НДС, а так же общая итоговая стоимость продукции с НДС в таблице-1 должны включать все </w:t>
      </w:r>
      <w:r w:rsidRPr="001018D6">
        <w:rPr>
          <w:sz w:val="24"/>
          <w:szCs w:val="24"/>
        </w:rPr>
        <w:t xml:space="preserve">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 согласно требованиям разделов </w:t>
      </w:r>
      <w:r w:rsidR="00007625">
        <w:fldChar w:fldCharType="begin"/>
      </w:r>
      <w:r w:rsidR="00007625">
        <w:instrText xml:space="preserve"> REF _Ref440292752 \r \h  \* MERGEFORMAT </w:instrText>
      </w:r>
      <w:r w:rsidR="00007625">
        <w:fldChar w:fldCharType="separate"/>
      </w:r>
      <w:r w:rsidR="0000216B">
        <w:t>2</w:t>
      </w:r>
      <w:r w:rsidR="00007625">
        <w:fldChar w:fldCharType="end"/>
      </w:r>
      <w:r w:rsidRPr="001018D6">
        <w:rPr>
          <w:sz w:val="24"/>
          <w:szCs w:val="24"/>
        </w:rPr>
        <w:t xml:space="preserve"> и </w:t>
      </w:r>
      <w:r w:rsidR="00007625">
        <w:fldChar w:fldCharType="begin"/>
      </w:r>
      <w:r w:rsidR="00007625">
        <w:instrText xml:space="preserve"> REF _Ref440292779 \r \h  \* MERGEFORMAT </w:instrText>
      </w:r>
      <w:r w:rsidR="00007625">
        <w:fldChar w:fldCharType="separate"/>
      </w:r>
      <w:r w:rsidR="0000216B">
        <w:t>4</w:t>
      </w:r>
      <w:r w:rsidR="00007625">
        <w:fldChar w:fldCharType="end"/>
      </w:r>
      <w:r w:rsidRPr="001018D6">
        <w:rPr>
          <w:sz w:val="24"/>
          <w:szCs w:val="24"/>
        </w:rPr>
        <w:t xml:space="preserve">. Поля «Наименование </w:t>
      </w:r>
      <w:r w:rsidR="00857CDA" w:rsidRPr="001018D6">
        <w:rPr>
          <w:sz w:val="24"/>
          <w:szCs w:val="24"/>
        </w:rPr>
        <w:t>производителя»,</w:t>
      </w:r>
      <w:r w:rsidR="002A3666" w:rsidRPr="001018D6">
        <w:rPr>
          <w:sz w:val="24"/>
          <w:szCs w:val="24"/>
        </w:rPr>
        <w:t xml:space="preserve"> </w:t>
      </w:r>
      <w:r w:rsidR="00857CDA" w:rsidRPr="001018D6">
        <w:rPr>
          <w:sz w:val="24"/>
          <w:szCs w:val="24"/>
        </w:rPr>
        <w:t>«ЕИ</w:t>
      </w:r>
      <w:r w:rsidRPr="001018D6">
        <w:rPr>
          <w:sz w:val="24"/>
          <w:szCs w:val="24"/>
        </w:rPr>
        <w:t xml:space="preserve">», «Количество», «Цена единицы без НДС, руб.», «Цена единицы с НДС, руб.», «Стоимость без НДС, руб.» и «Стоимость с НДС, руб.» должны быть полностью заполнены по всей предлагаемой </w:t>
      </w:r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ом продукции, указанной в поле «Наименование продукции, Тип, марка» либо «</w:t>
      </w:r>
      <w:r w:rsidR="000729D6" w:rsidRPr="001018D6">
        <w:rPr>
          <w:sz w:val="24"/>
          <w:szCs w:val="24"/>
        </w:rPr>
        <w:t xml:space="preserve">ЭКВИВАЛЕНТ </w:t>
      </w:r>
      <w:r w:rsidRPr="001018D6">
        <w:rPr>
          <w:sz w:val="24"/>
          <w:szCs w:val="24"/>
        </w:rPr>
        <w:t xml:space="preserve">(заполняется </w:t>
      </w:r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 xml:space="preserve">ом в случае если предлагаемая продукция отличается от заявленной Заказчиком) Наименование, тип, марка, ГОСТ, ТУ и прочие сведения об эквиваленте». В противном случае Заявка </w:t>
      </w:r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а будет отклонена.</w:t>
      </w:r>
    </w:p>
    <w:p w:rsidR="003902C8" w:rsidRPr="00382A07" w:rsidRDefault="003902C8" w:rsidP="003902C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018D6">
        <w:rPr>
          <w:sz w:val="24"/>
          <w:szCs w:val="24"/>
        </w:rPr>
        <w:t>В таблице-2 приводятся иные параметры</w:t>
      </w:r>
      <w:r w:rsidRPr="00382A07">
        <w:rPr>
          <w:sz w:val="24"/>
          <w:szCs w:val="24"/>
        </w:rPr>
        <w:t xml:space="preserve"> коммерческ</w:t>
      </w:r>
      <w:r w:rsidR="00815A1D" w:rsidRPr="00382A07">
        <w:rPr>
          <w:sz w:val="24"/>
          <w:szCs w:val="24"/>
        </w:rPr>
        <w:t>их</w:t>
      </w:r>
      <w:r w:rsidRPr="00382A07">
        <w:rPr>
          <w:sz w:val="24"/>
          <w:szCs w:val="24"/>
        </w:rPr>
        <w:t xml:space="preserve"> </w:t>
      </w:r>
      <w:r w:rsidR="00815A1D" w:rsidRPr="00382A07">
        <w:rPr>
          <w:sz w:val="24"/>
          <w:szCs w:val="24"/>
        </w:rPr>
        <w:t>условий</w:t>
      </w:r>
      <w:r w:rsidRPr="00382A07">
        <w:rPr>
          <w:sz w:val="24"/>
          <w:szCs w:val="24"/>
        </w:rPr>
        <w:t xml:space="preserve"> Участника. В случае </w:t>
      </w:r>
      <w:r w:rsidR="000729D6" w:rsidRPr="00382A07">
        <w:rPr>
          <w:sz w:val="24"/>
          <w:szCs w:val="24"/>
        </w:rPr>
        <w:t xml:space="preserve">эквивалентного предложения </w:t>
      </w:r>
      <w:r w:rsidRPr="00382A07">
        <w:rPr>
          <w:sz w:val="24"/>
          <w:szCs w:val="24"/>
        </w:rPr>
        <w:t>по поставляемому оборудованию, Участник должен указать в таблице-2 условие по корректировке и согласованию проектной документации с проектными организациями и другими заинтересованными сторонами, за свой счет без изменения стоимости поставляемого оборудования.</w:t>
      </w:r>
    </w:p>
    <w:p w:rsidR="004F4D80" w:rsidRPr="00382A07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Сводная таблица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 xml:space="preserve">будет служить основой для подготовки приложения №1 к Договору. В этой связи в целях снижения общих затрат сил и времени Заказчика и </w:t>
      </w:r>
      <w:r w:rsidR="00C236C0"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а на подготовку Договора данн</w:t>
      </w:r>
      <w:r w:rsidRPr="00382A07">
        <w:rPr>
          <w:sz w:val="24"/>
          <w:szCs w:val="24"/>
        </w:rPr>
        <w:t>ую</w:t>
      </w:r>
      <w:r w:rsidR="004F4D80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>Сводную таблицу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>следует подготовить так, чтобы ее можно было с минимальными изменениями включить в Договор.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Арифметические ошибки в </w:t>
      </w:r>
      <w:r w:rsidR="00492C8B" w:rsidRPr="00382A07">
        <w:rPr>
          <w:sz w:val="24"/>
          <w:szCs w:val="24"/>
        </w:rPr>
        <w:t>Сводной таблице стоимости</w:t>
      </w:r>
      <w:r w:rsidR="00F04258" w:rsidRPr="00382A07">
        <w:rPr>
          <w:bCs w:val="0"/>
          <w:sz w:val="24"/>
          <w:szCs w:val="24"/>
        </w:rPr>
        <w:t xml:space="preserve"> поставок</w:t>
      </w:r>
      <w:r w:rsidR="00492C8B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могут быть причиной отклонения </w:t>
      </w:r>
      <w:r w:rsidR="00C236C0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Сумма поставки с НДС рассчитывается следующим образом: цена без НДС округленная до двух знаков после запятой умножается на количество, полученное значение округляется до двух знаков после запятой и умножается на ставку НДС. Полученное значение – сумма поставки с НДС округляется до двух знаков после запятой.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случае, если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предлагается продукция, «Наименование продукции, тип, марка» которой соответствуют заявленной к закупке Заказчиком, поле «ГОСТ, ТУ и прочие сведения об эквиваленте» не заполняется.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случае, если претендент предлагает к поставке эквивалентную замену продукции (</w:t>
      </w:r>
      <w:r w:rsidR="00CD487F" w:rsidRPr="00382A07">
        <w:rPr>
          <w:sz w:val="24"/>
          <w:szCs w:val="24"/>
        </w:rPr>
        <w:t>эквивалент</w:t>
      </w:r>
      <w:r w:rsidRPr="00382A07">
        <w:rPr>
          <w:sz w:val="24"/>
          <w:szCs w:val="24"/>
        </w:rPr>
        <w:t>), требующейся в соответствии с техническим заданием, в свое</w:t>
      </w:r>
      <w:r w:rsidR="00841A6F" w:rsidRPr="00382A07">
        <w:rPr>
          <w:sz w:val="24"/>
          <w:szCs w:val="24"/>
        </w:rPr>
        <w:t>й</w:t>
      </w:r>
      <w:r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>Сводной таблице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 xml:space="preserve">следует заполнить поле </w:t>
      </w:r>
      <w:r w:rsidR="00726A75" w:rsidRPr="00382A07">
        <w:rPr>
          <w:sz w:val="24"/>
          <w:szCs w:val="24"/>
        </w:rPr>
        <w:t xml:space="preserve">ЭКВИВАЛЕНТ </w:t>
      </w:r>
      <w:r w:rsidRPr="00382A07">
        <w:rPr>
          <w:sz w:val="24"/>
          <w:szCs w:val="24"/>
        </w:rPr>
        <w:t xml:space="preserve">«Наименование продукции, тип, марка» предлагаемым эквивалентом и указать ГОСТ, ТУ и прочие сведения об эквиваленте в поле «ГОСТ, ТУ и прочие сведения об эквиваленте». Все приложения необходимо заполнять с указанием «Наименование продукции, тип, марка» </w:t>
      </w:r>
      <w:r w:rsidR="00726A75" w:rsidRPr="00382A07">
        <w:rPr>
          <w:sz w:val="24"/>
          <w:szCs w:val="24"/>
        </w:rPr>
        <w:t>эквивалента</w:t>
      </w:r>
      <w:r w:rsidRPr="00382A07">
        <w:rPr>
          <w:sz w:val="24"/>
          <w:szCs w:val="24"/>
        </w:rPr>
        <w:t>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Все суммы </w:t>
      </w:r>
      <w:r w:rsidR="00492C8B" w:rsidRPr="00382A07">
        <w:rPr>
          <w:sz w:val="24"/>
          <w:szCs w:val="24"/>
        </w:rPr>
        <w:t>Сводной таблицы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>должны быть представлены в формате XXX XXX XXX,XX руб. например: «1 234 567,89 руб.».</w:t>
      </w:r>
    </w:p>
    <w:p w:rsidR="00857CDA" w:rsidRPr="001018D6" w:rsidRDefault="00857CDA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018D6">
        <w:rPr>
          <w:sz w:val="24"/>
          <w:szCs w:val="24"/>
        </w:rPr>
        <w:t xml:space="preserve">Отсутствие в Сводной таблице стоимости поставок </w:t>
      </w:r>
      <w:r w:rsidRPr="001018D6">
        <w:rPr>
          <w:bCs w:val="0"/>
          <w:sz w:val="24"/>
          <w:szCs w:val="24"/>
        </w:rPr>
        <w:t>(</w:t>
      </w:r>
      <w:r w:rsidRPr="001018D6">
        <w:rPr>
          <w:bCs w:val="0"/>
          <w:spacing w:val="-2"/>
          <w:sz w:val="24"/>
          <w:szCs w:val="24"/>
        </w:rPr>
        <w:t>под</w:t>
      </w:r>
      <w:r w:rsidRPr="001018D6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5.2</w:t>
      </w:r>
      <w:r w:rsidR="00007625">
        <w:fldChar w:fldCharType="end"/>
      </w:r>
      <w:r w:rsidRPr="001018D6">
        <w:rPr>
          <w:bCs w:val="0"/>
          <w:sz w:val="24"/>
          <w:szCs w:val="24"/>
        </w:rPr>
        <w:t xml:space="preserve">) в графе </w:t>
      </w:r>
      <w:r w:rsidRPr="001018D6">
        <w:rPr>
          <w:sz w:val="24"/>
          <w:szCs w:val="24"/>
        </w:rPr>
        <w:t>«Страна происхождения» по какой-либо позиции предлагаемой к поставке продукции информации о стране происхождения не является основанием для отклонения Заявки, при этом продукция по данным позициям будет считаться иностранного происхождения.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31" w:name="_Ref86826666"/>
      <w:bookmarkStart w:id="1032" w:name="_Toc90385112"/>
      <w:bookmarkStart w:id="1033" w:name="_Toc98253925"/>
      <w:bookmarkStart w:id="1034" w:name="_Toc165173853"/>
      <w:bookmarkStart w:id="1035" w:name="_Toc423423669"/>
      <w:bookmarkStart w:id="1036" w:name="_Toc498588937"/>
      <w:r w:rsidRPr="00382A07">
        <w:lastRenderedPageBreak/>
        <w:t xml:space="preserve">Техническое предложение (форма </w:t>
      </w:r>
      <w:r w:rsidRPr="00382A07">
        <w:rPr>
          <w:noProof/>
        </w:rPr>
        <w:t>3</w:t>
      </w:r>
      <w:r w:rsidRPr="00382A07">
        <w:t>)</w:t>
      </w:r>
      <w:bookmarkEnd w:id="1031"/>
      <w:bookmarkEnd w:id="1032"/>
      <w:bookmarkEnd w:id="1033"/>
      <w:bookmarkEnd w:id="1034"/>
      <w:bookmarkEnd w:id="1035"/>
      <w:bookmarkEnd w:id="1036"/>
    </w:p>
    <w:p w:rsidR="004F4D80" w:rsidRPr="00382A07" w:rsidRDefault="004F4D80" w:rsidP="004F4D80">
      <w:pPr>
        <w:pStyle w:val="3"/>
        <w:rPr>
          <w:szCs w:val="24"/>
        </w:rPr>
      </w:pPr>
      <w:bookmarkStart w:id="1037" w:name="_Toc90385113"/>
      <w:bookmarkStart w:id="1038" w:name="_Toc98253926"/>
      <w:bookmarkStart w:id="1039" w:name="_Toc157248180"/>
      <w:bookmarkStart w:id="1040" w:name="_Toc157496549"/>
      <w:bookmarkStart w:id="1041" w:name="_Toc158206088"/>
      <w:bookmarkStart w:id="1042" w:name="_Toc164057773"/>
      <w:bookmarkStart w:id="1043" w:name="_Toc164137123"/>
      <w:bookmarkStart w:id="1044" w:name="_Toc164161283"/>
      <w:bookmarkStart w:id="1045" w:name="_Toc165173854"/>
      <w:bookmarkStart w:id="1046" w:name="_Ref193690005"/>
      <w:bookmarkStart w:id="1047" w:name="_Toc439170679"/>
      <w:bookmarkStart w:id="1048" w:name="_Toc439172781"/>
      <w:bookmarkStart w:id="1049" w:name="_Toc439173225"/>
      <w:bookmarkStart w:id="1050" w:name="_Toc439238221"/>
      <w:bookmarkStart w:id="1051" w:name="_Toc439252769"/>
      <w:bookmarkStart w:id="1052" w:name="_Toc439323743"/>
      <w:bookmarkStart w:id="1053" w:name="_Toc440357141"/>
      <w:bookmarkStart w:id="1054" w:name="_Toc440359696"/>
      <w:bookmarkStart w:id="1055" w:name="_Toc440632160"/>
      <w:bookmarkStart w:id="1056" w:name="_Toc440875980"/>
      <w:bookmarkStart w:id="1057" w:name="_Toc441131008"/>
      <w:bookmarkStart w:id="1058" w:name="_Toc447269825"/>
      <w:bookmarkStart w:id="1059" w:name="_Toc464120651"/>
      <w:bookmarkStart w:id="1060" w:name="_Toc466970571"/>
      <w:bookmarkStart w:id="1061" w:name="_Toc468462485"/>
      <w:bookmarkStart w:id="1062" w:name="_Toc469482078"/>
      <w:bookmarkStart w:id="1063" w:name="_Toc472411853"/>
      <w:bookmarkStart w:id="1064" w:name="_Toc498588938"/>
      <w:r w:rsidRPr="00382A07">
        <w:rPr>
          <w:szCs w:val="24"/>
        </w:rPr>
        <w:t xml:space="preserve">Форма </w:t>
      </w:r>
      <w:bookmarkEnd w:id="1037"/>
      <w:bookmarkEnd w:id="1038"/>
      <w:bookmarkEnd w:id="1039"/>
      <w:bookmarkEnd w:id="1040"/>
      <w:bookmarkEnd w:id="1041"/>
      <w:bookmarkEnd w:id="1042"/>
      <w:bookmarkEnd w:id="1043"/>
      <w:bookmarkEnd w:id="1044"/>
      <w:bookmarkEnd w:id="1045"/>
      <w:bookmarkEnd w:id="1046"/>
      <w:r w:rsidRPr="00382A07">
        <w:rPr>
          <w:szCs w:val="24"/>
        </w:rPr>
        <w:t>технического предложения</w:t>
      </w:r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3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1065" w:name="_Ref55335818"/>
      <w:bookmarkStart w:id="1066" w:name="_Ref55336334"/>
      <w:bookmarkStart w:id="1067" w:name="_Toc57314673"/>
      <w:bookmarkStart w:id="1068" w:name="_Toc69728987"/>
      <w:bookmarkStart w:id="1069" w:name="_Toc98253928"/>
      <w:bookmarkStart w:id="1070" w:name="_Toc165173856"/>
      <w:bookmarkStart w:id="1071" w:name="_Ref194749150"/>
      <w:bookmarkStart w:id="1072" w:name="_Ref194750368"/>
      <w:bookmarkStart w:id="1073" w:name="_Ref89649494"/>
      <w:bookmarkStart w:id="1074" w:name="_Toc90385115"/>
      <w:r w:rsidRPr="00382A07">
        <w:rPr>
          <w:b/>
          <w:sz w:val="24"/>
          <w:szCs w:val="24"/>
        </w:rPr>
        <w:t>Техническое предложение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487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7"/>
        <w:gridCol w:w="4077"/>
        <w:gridCol w:w="3015"/>
        <w:gridCol w:w="3877"/>
        <w:gridCol w:w="3599"/>
      </w:tblGrid>
      <w:tr w:rsidR="004F4D80" w:rsidRPr="00382A07" w:rsidTr="004F4D80">
        <w:tc>
          <w:tcPr>
            <w:tcW w:w="284" w:type="pct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№ п/п</w:t>
            </w:r>
          </w:p>
        </w:tc>
        <w:tc>
          <w:tcPr>
            <w:tcW w:w="2296" w:type="pct"/>
            <w:gridSpan w:val="2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Требуемая Заказчику продукция</w:t>
            </w:r>
          </w:p>
        </w:tc>
        <w:tc>
          <w:tcPr>
            <w:tcW w:w="2420" w:type="pct"/>
            <w:gridSpan w:val="2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Предлагаемая </w:t>
            </w:r>
            <w:r w:rsidR="00C236C0" w:rsidRPr="00382A07">
              <w:rPr>
                <w:b/>
              </w:rPr>
              <w:t>Участник</w:t>
            </w:r>
            <w:r w:rsidRPr="00382A07">
              <w:rPr>
                <w:b/>
              </w:rPr>
              <w:t>ом продукция</w:t>
            </w:r>
          </w:p>
        </w:tc>
      </w:tr>
      <w:tr w:rsidR="004F4D80" w:rsidRPr="00382A07" w:rsidTr="004F4D80">
        <w:tc>
          <w:tcPr>
            <w:tcW w:w="284" w:type="pct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</w:rPr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Технические характеристики/комплектация продукции</w:t>
            </w: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Технические характеристики/</w:t>
            </w:r>
            <w:r w:rsidRPr="00382A07">
              <w:rPr>
                <w:b/>
              </w:rPr>
              <w:br/>
              <w:t>комплектация предлагаемой продукции</w:t>
            </w:r>
          </w:p>
        </w:tc>
      </w:tr>
      <w:tr w:rsidR="004F4D80" w:rsidRPr="00382A07" w:rsidTr="004F4D80">
        <w:tc>
          <w:tcPr>
            <w:tcW w:w="5000" w:type="pct"/>
            <w:gridSpan w:val="5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</w:rPr>
            </w:pPr>
            <w:r w:rsidRPr="00382A07">
              <w:t>Филиал ПАО «МРСК Центра» «</w:t>
            </w:r>
            <w:r w:rsidRPr="00382A07">
              <w:rPr>
                <w:i/>
                <w:highlight w:val="yellow"/>
              </w:rPr>
              <w:t>____</w:t>
            </w:r>
            <w:r w:rsidRPr="00382A07">
              <w:rPr>
                <w:b/>
                <w:i/>
              </w:rPr>
              <w:t xml:space="preserve"> </w:t>
            </w:r>
            <w:r w:rsidRPr="00382A07">
              <w:t>энерго»</w:t>
            </w: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</w:tbl>
    <w:p w:rsidR="004F4D80" w:rsidRPr="00382A07" w:rsidRDefault="004F4D80" w:rsidP="004F4D80">
      <w:pPr>
        <w:spacing w:line="240" w:lineRule="auto"/>
        <w:rPr>
          <w:b/>
          <w:bCs w:val="0"/>
          <w:sz w:val="24"/>
          <w:szCs w:val="24"/>
        </w:rPr>
      </w:pPr>
    </w:p>
    <w:p w:rsidR="004F4D80" w:rsidRPr="00382A07" w:rsidRDefault="00F80103" w:rsidP="004F4D80">
      <w:pPr>
        <w:spacing w:line="240" w:lineRule="auto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Гарантии на предлагаемую</w:t>
      </w:r>
      <w:r w:rsidR="004F4D80" w:rsidRPr="00382A07">
        <w:rPr>
          <w:sz w:val="24"/>
          <w:szCs w:val="24"/>
        </w:rPr>
        <w:t xml:space="preserve"> к поставке </w:t>
      </w:r>
      <w:r w:rsidRPr="00382A07">
        <w:rPr>
          <w:sz w:val="24"/>
          <w:szCs w:val="24"/>
        </w:rPr>
        <w:t>продукцию</w:t>
      </w:r>
      <w:r w:rsidR="004F4D80" w:rsidRPr="00382A07">
        <w:rPr>
          <w:sz w:val="24"/>
          <w:szCs w:val="24"/>
        </w:rPr>
        <w:t>: _____________________________________________.</w:t>
      </w:r>
    </w:p>
    <w:p w:rsidR="004F4D80" w:rsidRPr="00382A07" w:rsidRDefault="004F4D80" w:rsidP="004F4D80">
      <w:pPr>
        <w:spacing w:line="240" w:lineRule="auto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Срок службы: _____________________________________________________________________.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 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C236C0">
      <w:pPr>
        <w:pStyle w:val="3"/>
        <w:rPr>
          <w:szCs w:val="24"/>
        </w:rPr>
      </w:pPr>
      <w:bookmarkStart w:id="1075" w:name="_Toc176765537"/>
      <w:bookmarkStart w:id="1076" w:name="_Toc198979986"/>
      <w:bookmarkStart w:id="1077" w:name="_Toc217466321"/>
      <w:bookmarkStart w:id="1078" w:name="_Toc217702859"/>
      <w:bookmarkStart w:id="1079" w:name="_Toc233601977"/>
      <w:bookmarkStart w:id="1080" w:name="_Toc263343463"/>
      <w:bookmarkStart w:id="1081" w:name="_Toc439170680"/>
      <w:bookmarkStart w:id="1082" w:name="_Toc439172782"/>
      <w:bookmarkStart w:id="1083" w:name="_Toc439173226"/>
      <w:bookmarkStart w:id="1084" w:name="_Toc439238222"/>
      <w:bookmarkStart w:id="1085" w:name="_Toc439252770"/>
      <w:bookmarkStart w:id="1086" w:name="_Toc439323744"/>
      <w:bookmarkStart w:id="1087" w:name="_Toc440357142"/>
      <w:bookmarkStart w:id="1088" w:name="_Toc440359697"/>
      <w:bookmarkStart w:id="1089" w:name="_Toc440632161"/>
      <w:bookmarkStart w:id="1090" w:name="_Toc440875981"/>
      <w:bookmarkStart w:id="1091" w:name="_Toc441131009"/>
      <w:bookmarkStart w:id="1092" w:name="_Toc447269826"/>
      <w:bookmarkStart w:id="1093" w:name="_Toc464120652"/>
      <w:bookmarkStart w:id="1094" w:name="_Toc466970572"/>
      <w:bookmarkStart w:id="1095" w:name="_Toc468462486"/>
      <w:bookmarkStart w:id="1096" w:name="_Toc469482079"/>
      <w:bookmarkStart w:id="1097" w:name="_Toc472411854"/>
      <w:bookmarkStart w:id="1098" w:name="_Toc498588939"/>
      <w:r w:rsidRPr="00382A07">
        <w:rPr>
          <w:szCs w:val="24"/>
        </w:rPr>
        <w:t>Инструкции по заполнению</w:t>
      </w:r>
      <w:bookmarkEnd w:id="1075"/>
      <w:bookmarkEnd w:id="1076"/>
      <w:bookmarkEnd w:id="1077"/>
      <w:bookmarkEnd w:id="1078"/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техническом предложении описываются все позиции </w:t>
      </w:r>
      <w:r w:rsidR="00726A75" w:rsidRPr="00382A07">
        <w:rPr>
          <w:sz w:val="24"/>
          <w:szCs w:val="24"/>
        </w:rPr>
        <w:t>Технического задания</w:t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колонке «</w:t>
      </w:r>
      <w:r w:rsidR="00726A75" w:rsidRPr="00382A07">
        <w:rPr>
          <w:sz w:val="24"/>
          <w:szCs w:val="24"/>
        </w:rPr>
        <w:t>Требуемая Заказчику продукция</w:t>
      </w:r>
      <w:r w:rsidRPr="00382A07">
        <w:rPr>
          <w:sz w:val="24"/>
          <w:szCs w:val="24"/>
        </w:rPr>
        <w:t xml:space="preserve">» отдельно приводится каждое требование, указанное в разделе </w:t>
      </w:r>
      <w:r w:rsidR="00007625">
        <w:fldChar w:fldCharType="begin"/>
      </w:r>
      <w:r w:rsidR="00007625">
        <w:instrText xml:space="preserve"> REF _Ref440292555 \r \h  \* MERGEFORMAT </w:instrText>
      </w:r>
      <w:r w:rsidR="00007625">
        <w:fldChar w:fldCharType="separate"/>
      </w:r>
      <w:r w:rsidR="0000216B">
        <w:t>4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В колонке «</w:t>
      </w:r>
      <w:r w:rsidR="00726A75" w:rsidRPr="00382A07">
        <w:rPr>
          <w:sz w:val="24"/>
          <w:szCs w:val="24"/>
        </w:rPr>
        <w:t>Предлагаемая Участником продукция</w:t>
      </w:r>
      <w:r w:rsidRPr="00382A07">
        <w:rPr>
          <w:sz w:val="24"/>
          <w:szCs w:val="24"/>
        </w:rPr>
        <w:t>» указывается конкретное описание соответствующих характеристик предлагаемой продукции, значения технических и иных показателей качества продукции.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техническом предложении обязательно должны быть указаны: тип и марка </w:t>
      </w:r>
      <w:r w:rsidR="00726A75" w:rsidRPr="00382A07">
        <w:rPr>
          <w:sz w:val="24"/>
          <w:szCs w:val="24"/>
        </w:rPr>
        <w:t xml:space="preserve">предлагаемой к поставке </w:t>
      </w:r>
      <w:r w:rsidRPr="00382A07">
        <w:rPr>
          <w:sz w:val="24"/>
          <w:szCs w:val="24"/>
        </w:rPr>
        <w:t>продукции; завод-изготовитель предлагаемой к поставке продукции; все технические характеристики, указанные в техническом задании; комплектация предлагаемой к поставке продукции; гарантии на предлагаемую к поставке продукцию и сроки службы, иная информация.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техническом предложении вместо информации, изложенной в п. </w:t>
      </w:r>
      <w:r w:rsidR="00007625">
        <w:fldChar w:fldCharType="begin"/>
      </w:r>
      <w:r w:rsidR="00007625">
        <w:instrText xml:space="preserve"> REF _Ref440271182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3.3.1.9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будет указано «в соответствии с требованиями технического задания» или аналогичное утверждение, то такое предложение будет считаться нераскрытым, и </w:t>
      </w:r>
      <w:r w:rsidR="00C236C0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будет отклонена без рассмотрения по существу.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Все технические параметры, указанные в техническом предложении должны быть подтверждены документами, указанными в п. </w:t>
      </w:r>
      <w:r w:rsidR="00007625">
        <w:fldChar w:fldCharType="begin"/>
      </w:r>
      <w:r w:rsidR="00007625">
        <w:instrText xml:space="preserve"> REF _Ref440292618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4.4.1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382A07">
        <w:rPr>
          <w:sz w:val="24"/>
          <w:szCs w:val="24"/>
        </w:rPr>
        <w:t xml:space="preserve">Техническое предложение будет служить основой для подготовки приложения №2 к Договору. В этой связи в целях снижения общих затрат сил и времени Заказчика и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на подготовку Договора данное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Pr="00382A07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RPr="00382A07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1099" w:name="_Ref194807296"/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00" w:name="_Toc423423670"/>
      <w:bookmarkStart w:id="1101" w:name="_Ref440271036"/>
      <w:bookmarkStart w:id="1102" w:name="_Ref440274366"/>
      <w:bookmarkStart w:id="1103" w:name="_Ref440274902"/>
      <w:bookmarkStart w:id="1104" w:name="_Ref440284947"/>
      <w:bookmarkStart w:id="1105" w:name="_Toc498588940"/>
      <w:r w:rsidRPr="00382A07">
        <w:lastRenderedPageBreak/>
        <w:t xml:space="preserve">График </w:t>
      </w:r>
      <w:r w:rsidR="00512B0F" w:rsidRPr="00382A07">
        <w:t>выполнения поставок</w:t>
      </w:r>
      <w:r w:rsidRPr="00382A07">
        <w:t xml:space="preserve"> (форма </w:t>
      </w:r>
      <w:r w:rsidRPr="00382A07">
        <w:rPr>
          <w:noProof/>
        </w:rPr>
        <w:t>4</w:t>
      </w:r>
      <w:r w:rsidRPr="00382A07">
        <w:t>)</w:t>
      </w:r>
      <w:bookmarkEnd w:id="1065"/>
      <w:bookmarkEnd w:id="1066"/>
      <w:bookmarkEnd w:id="1067"/>
      <w:bookmarkEnd w:id="1068"/>
      <w:bookmarkEnd w:id="1069"/>
      <w:bookmarkEnd w:id="1070"/>
      <w:bookmarkEnd w:id="1071"/>
      <w:bookmarkEnd w:id="1072"/>
      <w:bookmarkEnd w:id="1099"/>
      <w:bookmarkEnd w:id="1100"/>
      <w:bookmarkEnd w:id="1101"/>
      <w:bookmarkEnd w:id="1102"/>
      <w:bookmarkEnd w:id="1103"/>
      <w:bookmarkEnd w:id="1104"/>
      <w:bookmarkEnd w:id="1105"/>
    </w:p>
    <w:p w:rsidR="004F4D80" w:rsidRPr="00382A07" w:rsidRDefault="004F4D80" w:rsidP="004F4D80">
      <w:pPr>
        <w:pStyle w:val="3"/>
        <w:rPr>
          <w:szCs w:val="24"/>
        </w:rPr>
      </w:pPr>
      <w:bookmarkStart w:id="1106" w:name="_Toc98253929"/>
      <w:bookmarkStart w:id="1107" w:name="_Toc157248183"/>
      <w:bookmarkStart w:id="1108" w:name="_Toc157496552"/>
      <w:bookmarkStart w:id="1109" w:name="_Toc158206091"/>
      <w:bookmarkStart w:id="1110" w:name="_Toc164057776"/>
      <w:bookmarkStart w:id="1111" w:name="_Toc164137126"/>
      <w:bookmarkStart w:id="1112" w:name="_Toc164161286"/>
      <w:bookmarkStart w:id="1113" w:name="_Toc165173857"/>
      <w:bookmarkStart w:id="1114" w:name="_Toc439170682"/>
      <w:bookmarkStart w:id="1115" w:name="_Toc439172784"/>
      <w:bookmarkStart w:id="1116" w:name="_Toc439173228"/>
      <w:bookmarkStart w:id="1117" w:name="_Toc439238224"/>
      <w:bookmarkStart w:id="1118" w:name="_Toc439252772"/>
      <w:bookmarkStart w:id="1119" w:name="_Toc439323746"/>
      <w:bookmarkStart w:id="1120" w:name="_Toc440357144"/>
      <w:bookmarkStart w:id="1121" w:name="_Toc440359699"/>
      <w:bookmarkStart w:id="1122" w:name="_Toc440632163"/>
      <w:bookmarkStart w:id="1123" w:name="_Toc440875983"/>
      <w:bookmarkStart w:id="1124" w:name="_Toc441131011"/>
      <w:bookmarkStart w:id="1125" w:name="_Toc447269828"/>
      <w:bookmarkStart w:id="1126" w:name="_Toc464120654"/>
      <w:bookmarkStart w:id="1127" w:name="_Toc466970574"/>
      <w:bookmarkStart w:id="1128" w:name="_Toc468462488"/>
      <w:bookmarkStart w:id="1129" w:name="_Toc469482081"/>
      <w:bookmarkStart w:id="1130" w:name="_Toc472411856"/>
      <w:bookmarkStart w:id="1131" w:name="_Toc498588941"/>
      <w:r w:rsidRPr="00382A07">
        <w:rPr>
          <w:szCs w:val="24"/>
        </w:rPr>
        <w:t xml:space="preserve">Форма </w:t>
      </w:r>
      <w:bookmarkEnd w:id="1106"/>
      <w:r w:rsidRPr="00382A07">
        <w:rPr>
          <w:szCs w:val="24"/>
        </w:rPr>
        <w:t xml:space="preserve">графика </w:t>
      </w:r>
      <w:bookmarkEnd w:id="1107"/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r w:rsidR="00512B0F" w:rsidRPr="00382A07">
        <w:rPr>
          <w:szCs w:val="24"/>
        </w:rPr>
        <w:t>выполнения поставок</w:t>
      </w:r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bookmarkEnd w:id="1131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4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График </w:t>
      </w:r>
      <w:r w:rsidR="00512B0F" w:rsidRPr="00382A07">
        <w:rPr>
          <w:b/>
          <w:sz w:val="24"/>
          <w:szCs w:val="24"/>
        </w:rPr>
        <w:t>выполнения поставок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99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3543"/>
        <w:gridCol w:w="2835"/>
        <w:gridCol w:w="2842"/>
      </w:tblGrid>
      <w:tr w:rsidR="004F4D80" w:rsidRPr="00382A07" w:rsidTr="004F4D80">
        <w:trPr>
          <w:trHeight w:val="586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b/>
              </w:rPr>
            </w:pPr>
            <w:r w:rsidRPr="00382A07">
              <w:rPr>
                <w:b/>
              </w:rPr>
              <w:t>№ п/п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продукции, тип, марка</w:t>
            </w:r>
          </w:p>
        </w:tc>
        <w:tc>
          <w:tcPr>
            <w:tcW w:w="5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Срок поставки продукции</w:t>
            </w:r>
          </w:p>
        </w:tc>
      </w:tr>
      <w:tr w:rsidR="004F4D80" w:rsidRPr="00382A07" w:rsidTr="004F4D80">
        <w:trPr>
          <w:trHeight w:val="143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</w:p>
        </w:tc>
        <w:tc>
          <w:tcPr>
            <w:tcW w:w="3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Требования Заказчика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Предложение </w:t>
            </w:r>
            <w:r w:rsidR="00C236C0" w:rsidRPr="00382A07">
              <w:rPr>
                <w:b/>
              </w:rPr>
              <w:t>Участник</w:t>
            </w:r>
            <w:r w:rsidRPr="00382A07">
              <w:rPr>
                <w:b/>
              </w:rPr>
              <w:t>а</w:t>
            </w:r>
          </w:p>
        </w:tc>
      </w:tr>
      <w:tr w:rsidR="004F4D80" w:rsidRPr="00382A07" w:rsidTr="004F4D80">
        <w:trPr>
          <w:trHeight w:val="336"/>
        </w:trPr>
        <w:tc>
          <w:tcPr>
            <w:tcW w:w="9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bCs w:val="0"/>
              </w:rPr>
              <w:t>Филиал ПАО «МРСК Центра»</w:t>
            </w:r>
            <w:r w:rsidRPr="00382A07">
              <w:t xml:space="preserve"> «</w:t>
            </w:r>
            <w:r w:rsidRPr="00382A07">
              <w:rPr>
                <w:rStyle w:val="aa"/>
                <w:b w:val="0"/>
              </w:rPr>
              <w:t>____</w:t>
            </w:r>
            <w:r w:rsidRPr="00382A07">
              <w:rPr>
                <w:rStyle w:val="aa"/>
              </w:rPr>
              <w:t xml:space="preserve"> </w:t>
            </w:r>
            <w:r w:rsidRPr="00382A07">
              <w:t>энерго»</w:t>
            </w: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1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1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1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pStyle w:val="3"/>
        <w:rPr>
          <w:szCs w:val="24"/>
        </w:rPr>
      </w:pPr>
      <w:bookmarkStart w:id="1132" w:name="_Toc171070556"/>
      <w:bookmarkStart w:id="1133" w:name="_Toc98253927"/>
      <w:bookmarkStart w:id="1134" w:name="_Toc176605808"/>
      <w:bookmarkStart w:id="1135" w:name="_Toc176611017"/>
      <w:bookmarkStart w:id="1136" w:name="_Toc176611073"/>
      <w:bookmarkStart w:id="1137" w:name="_Toc176668676"/>
      <w:bookmarkStart w:id="1138" w:name="_Toc176684336"/>
      <w:bookmarkStart w:id="1139" w:name="_Toc176746279"/>
      <w:bookmarkStart w:id="1140" w:name="_Toc176747346"/>
      <w:bookmarkStart w:id="1141" w:name="_Toc198979988"/>
      <w:bookmarkStart w:id="1142" w:name="_Toc217466324"/>
      <w:bookmarkStart w:id="1143" w:name="_Toc217702862"/>
      <w:bookmarkStart w:id="1144" w:name="_Toc233601980"/>
      <w:bookmarkStart w:id="1145" w:name="_Toc263343466"/>
      <w:r w:rsidRPr="00382A07">
        <w:rPr>
          <w:b w:val="0"/>
          <w:szCs w:val="24"/>
        </w:rPr>
        <w:br w:type="page"/>
      </w:r>
      <w:bookmarkStart w:id="1146" w:name="_Toc439170683"/>
      <w:bookmarkStart w:id="1147" w:name="_Toc439172785"/>
      <w:bookmarkStart w:id="1148" w:name="_Toc439173229"/>
      <w:bookmarkStart w:id="1149" w:name="_Toc439238225"/>
      <w:bookmarkStart w:id="1150" w:name="_Toc439252773"/>
      <w:bookmarkStart w:id="1151" w:name="_Toc439323747"/>
      <w:bookmarkStart w:id="1152" w:name="_Toc440357145"/>
      <w:bookmarkStart w:id="1153" w:name="_Toc440359700"/>
      <w:bookmarkStart w:id="1154" w:name="_Toc440632164"/>
      <w:bookmarkStart w:id="1155" w:name="_Toc440875984"/>
      <w:bookmarkStart w:id="1156" w:name="_Toc441131012"/>
      <w:bookmarkStart w:id="1157" w:name="_Toc447269829"/>
      <w:bookmarkStart w:id="1158" w:name="_Toc464120655"/>
      <w:bookmarkStart w:id="1159" w:name="_Toc466970575"/>
      <w:bookmarkStart w:id="1160" w:name="_Toc468462489"/>
      <w:bookmarkStart w:id="1161" w:name="_Toc469482082"/>
      <w:bookmarkStart w:id="1162" w:name="_Toc472411857"/>
      <w:bookmarkStart w:id="1163" w:name="_Toc498588942"/>
      <w:r w:rsidRPr="00382A07">
        <w:rPr>
          <w:szCs w:val="24"/>
        </w:rPr>
        <w:lastRenderedPageBreak/>
        <w:t>Инструкции по заполнению</w:t>
      </w:r>
      <w:bookmarkEnd w:id="1132"/>
      <w:bookmarkEnd w:id="1133"/>
      <w:bookmarkEnd w:id="1134"/>
      <w:bookmarkEnd w:id="1135"/>
      <w:bookmarkEnd w:id="1136"/>
      <w:bookmarkEnd w:id="1137"/>
      <w:bookmarkEnd w:id="1138"/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  <w:bookmarkEnd w:id="1162"/>
      <w:bookmarkEnd w:id="1163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</w:t>
      </w:r>
      <w:r w:rsidR="00007625">
        <w:fldChar w:fldCharType="end"/>
      </w:r>
      <w:r w:rsidR="004F4D80" w:rsidRPr="00382A07">
        <w:rPr>
          <w:sz w:val="24"/>
          <w:szCs w:val="24"/>
        </w:rPr>
        <w:t>).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данном Графике </w:t>
      </w:r>
      <w:r w:rsidR="00512B0F" w:rsidRPr="00382A07">
        <w:rPr>
          <w:sz w:val="24"/>
          <w:szCs w:val="24"/>
        </w:rPr>
        <w:t>выполнения поставок</w:t>
      </w:r>
      <w:r w:rsidRPr="00382A07">
        <w:rPr>
          <w:sz w:val="24"/>
          <w:szCs w:val="24"/>
        </w:rPr>
        <w:t xml:space="preserve"> приводятся расчетные сроки поставки </w:t>
      </w:r>
      <w:r w:rsidR="00841A6F" w:rsidRPr="00382A07">
        <w:rPr>
          <w:sz w:val="24"/>
          <w:szCs w:val="24"/>
        </w:rPr>
        <w:t xml:space="preserve">продукции </w:t>
      </w:r>
      <w:r w:rsidRPr="00382A07">
        <w:rPr>
          <w:sz w:val="24"/>
          <w:szCs w:val="24"/>
        </w:rPr>
        <w:t>в рамках Договора, перечисленн</w:t>
      </w:r>
      <w:r w:rsidR="00841A6F" w:rsidRPr="00382A07">
        <w:rPr>
          <w:sz w:val="24"/>
          <w:szCs w:val="24"/>
        </w:rPr>
        <w:t>ой</w:t>
      </w:r>
      <w:r w:rsidRPr="00382A07">
        <w:rPr>
          <w:sz w:val="24"/>
          <w:szCs w:val="24"/>
        </w:rPr>
        <w:t xml:space="preserve"> в </w:t>
      </w:r>
      <w:r w:rsidR="00841A6F" w:rsidRPr="00382A07">
        <w:rPr>
          <w:sz w:val="24"/>
          <w:szCs w:val="24"/>
        </w:rPr>
        <w:t>Сводной таблице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>(</w:t>
      </w:r>
      <w:r w:rsidR="00D56F8C" w:rsidRPr="00382A07">
        <w:rPr>
          <w:sz w:val="24"/>
          <w:szCs w:val="24"/>
        </w:rPr>
        <w:t>подраздел</w:t>
      </w:r>
      <w:r w:rsidR="00841A6F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_Ref440273986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5.2</w:t>
      </w:r>
      <w:r w:rsidR="00007625">
        <w:fldChar w:fldCharType="end"/>
      </w:r>
      <w:r w:rsidRPr="00382A07">
        <w:rPr>
          <w:sz w:val="24"/>
          <w:szCs w:val="24"/>
        </w:rPr>
        <w:t>).</w:t>
      </w:r>
    </w:p>
    <w:p w:rsidR="004F4D80" w:rsidRPr="00382A07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64" w:name="_Hlt22846931"/>
      <w:bookmarkStart w:id="1165" w:name="_Ref93264992"/>
      <w:bookmarkStart w:id="1166" w:name="_Ref93265116"/>
      <w:bookmarkStart w:id="1167" w:name="_Toc98253933"/>
      <w:bookmarkStart w:id="1168" w:name="_Toc165173859"/>
      <w:bookmarkStart w:id="1169" w:name="_Toc423423671"/>
      <w:bookmarkStart w:id="1170" w:name="_Toc498588943"/>
      <w:bookmarkEnd w:id="1164"/>
      <w:r w:rsidRPr="00382A07">
        <w:lastRenderedPageBreak/>
        <w:t xml:space="preserve">Протокол разногласий к проекту Договора (форма </w:t>
      </w:r>
      <w:r w:rsidRPr="00382A07">
        <w:rPr>
          <w:noProof/>
        </w:rPr>
        <w:t>5</w:t>
      </w:r>
      <w:r w:rsidRPr="00382A07">
        <w:t>)</w:t>
      </w:r>
      <w:bookmarkEnd w:id="1073"/>
      <w:bookmarkEnd w:id="1074"/>
      <w:bookmarkEnd w:id="1165"/>
      <w:bookmarkEnd w:id="1166"/>
      <w:bookmarkEnd w:id="1167"/>
      <w:bookmarkEnd w:id="1168"/>
      <w:bookmarkEnd w:id="1169"/>
      <w:bookmarkEnd w:id="1170"/>
    </w:p>
    <w:p w:rsidR="004F4D80" w:rsidRPr="00382A07" w:rsidRDefault="004F4D80" w:rsidP="004F4D80">
      <w:pPr>
        <w:pStyle w:val="3"/>
        <w:rPr>
          <w:szCs w:val="24"/>
        </w:rPr>
      </w:pPr>
      <w:bookmarkStart w:id="1171" w:name="_Toc439170685"/>
      <w:bookmarkStart w:id="1172" w:name="_Toc439172787"/>
      <w:bookmarkStart w:id="1173" w:name="_Toc439173231"/>
      <w:bookmarkStart w:id="1174" w:name="_Toc439238227"/>
      <w:bookmarkStart w:id="1175" w:name="_Toc439252775"/>
      <w:bookmarkStart w:id="1176" w:name="_Toc439323749"/>
      <w:bookmarkStart w:id="1177" w:name="_Toc440357147"/>
      <w:bookmarkStart w:id="1178" w:name="_Toc440359702"/>
      <w:bookmarkStart w:id="1179" w:name="_Toc440632166"/>
      <w:bookmarkStart w:id="1180" w:name="_Toc440875986"/>
      <w:bookmarkStart w:id="1181" w:name="_Toc441131014"/>
      <w:bookmarkStart w:id="1182" w:name="_Toc447269831"/>
      <w:bookmarkStart w:id="1183" w:name="_Toc464120657"/>
      <w:bookmarkStart w:id="1184" w:name="_Toc466970577"/>
      <w:bookmarkStart w:id="1185" w:name="_Toc468462491"/>
      <w:bookmarkStart w:id="1186" w:name="_Toc469482084"/>
      <w:bookmarkStart w:id="1187" w:name="_Toc472411859"/>
      <w:bookmarkStart w:id="1188" w:name="_Toc498588944"/>
      <w:bookmarkStart w:id="1189" w:name="_Toc157248186"/>
      <w:bookmarkStart w:id="1190" w:name="_Toc157496555"/>
      <w:bookmarkStart w:id="1191" w:name="_Toc158206094"/>
      <w:bookmarkStart w:id="1192" w:name="_Toc164057779"/>
      <w:bookmarkStart w:id="1193" w:name="_Toc164137129"/>
      <w:bookmarkStart w:id="1194" w:name="_Toc164161289"/>
      <w:bookmarkStart w:id="1195" w:name="_Toc165173860"/>
      <w:r w:rsidRPr="00382A07">
        <w:rPr>
          <w:szCs w:val="24"/>
        </w:rPr>
        <w:t>Форма Протокола разногласий к проекту Договора</w:t>
      </w:r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r w:rsidRPr="00382A07">
        <w:rPr>
          <w:szCs w:val="24"/>
        </w:rPr>
        <w:t xml:space="preserve"> </w:t>
      </w:r>
      <w:bookmarkEnd w:id="1189"/>
      <w:bookmarkEnd w:id="1190"/>
      <w:bookmarkEnd w:id="1191"/>
      <w:bookmarkEnd w:id="1192"/>
      <w:bookmarkEnd w:id="1193"/>
      <w:bookmarkEnd w:id="1194"/>
      <w:bookmarkEnd w:id="1195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5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Протокол разногласий к проекту Договора</w:t>
      </w:r>
    </w:p>
    <w:p w:rsidR="004F4D80" w:rsidRPr="00382A07" w:rsidRDefault="004F4D80" w:rsidP="004F4D80">
      <w:pPr>
        <w:rPr>
          <w:sz w:val="24"/>
          <w:szCs w:val="24"/>
        </w:rPr>
      </w:pP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77786C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№ пункта проекта Договора (раздел </w:t>
            </w:r>
            <w:r w:rsidR="00007625">
              <w:fldChar w:fldCharType="begin"/>
            </w:r>
            <w:r w:rsidR="00007625">
              <w:instrText xml:space="preserve"> REF _Ref440272931 \r \h  \* MERGEFORMAT </w:instrText>
            </w:r>
            <w:r w:rsidR="00007625">
              <w:fldChar w:fldCharType="separate"/>
            </w:r>
            <w:r w:rsidR="0000216B">
              <w:t>2</w:t>
            </w:r>
            <w:r w:rsidR="00007625">
              <w:fldChar w:fldCharType="end"/>
            </w:r>
            <w:r w:rsidRPr="00382A0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Предложения </w:t>
            </w:r>
            <w:r w:rsidR="00C236C0" w:rsidRPr="00382A07">
              <w:t>Участник</w:t>
            </w:r>
            <w:r w:rsidRPr="00382A07"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Примечания, обоснование</w:t>
            </w: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jc w:val="center"/>
        <w:rPr>
          <w:b/>
          <w:bCs w:val="0"/>
        </w:rPr>
      </w:pPr>
    </w:p>
    <w:p w:rsidR="004F4D80" w:rsidRPr="00382A07" w:rsidRDefault="004F4D80" w:rsidP="004F4D80">
      <w:pPr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№ пункта проекта Договора (раздел </w:t>
            </w:r>
            <w:r w:rsidR="00007625">
              <w:fldChar w:fldCharType="begin"/>
            </w:r>
            <w:r w:rsidR="00007625">
              <w:instrText xml:space="preserve"> REF _Ref440272931 \r \h  \* MERGEFORMAT </w:instrText>
            </w:r>
            <w:r w:rsidR="00007625">
              <w:fldChar w:fldCharType="separate"/>
            </w:r>
            <w:r w:rsidR="0000216B">
              <w:t>2</w:t>
            </w:r>
            <w:r w:rsidR="00007625">
              <w:fldChar w:fldCharType="end"/>
            </w:r>
            <w:r w:rsidRPr="00382A0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Предложения </w:t>
            </w:r>
            <w:r w:rsidR="00C236C0" w:rsidRPr="00382A07">
              <w:t>Участник</w:t>
            </w:r>
            <w:r w:rsidRPr="00382A07"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Примечания, обоснование</w:t>
            </w: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keepNext/>
        <w:rPr>
          <w:b/>
          <w:bCs w:val="0"/>
          <w:sz w:val="24"/>
          <w:szCs w:val="24"/>
        </w:rPr>
      </w:pP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ab/>
        <w:t>конец формы</w:t>
      </w:r>
      <w:r w:rsidRPr="00382A07">
        <w:rPr>
          <w:b/>
          <w:spacing w:val="36"/>
          <w:sz w:val="24"/>
          <w:szCs w:val="24"/>
        </w:rPr>
        <w:tab/>
      </w:r>
    </w:p>
    <w:p w:rsidR="00D56F8C" w:rsidRPr="00382A07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br w:type="page"/>
      </w:r>
    </w:p>
    <w:p w:rsidR="004F4D80" w:rsidRPr="00382A0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382A07" w:rsidRDefault="004F4D80" w:rsidP="004F4D80">
      <w:pPr>
        <w:pStyle w:val="3"/>
        <w:rPr>
          <w:szCs w:val="24"/>
        </w:rPr>
      </w:pPr>
      <w:bookmarkStart w:id="1196" w:name="_Toc439170686"/>
      <w:bookmarkStart w:id="1197" w:name="_Toc439172788"/>
      <w:bookmarkStart w:id="1198" w:name="_Toc439173232"/>
      <w:bookmarkStart w:id="1199" w:name="_Toc439238228"/>
      <w:bookmarkStart w:id="1200" w:name="_Toc439252776"/>
      <w:bookmarkStart w:id="1201" w:name="_Toc439323750"/>
      <w:bookmarkStart w:id="1202" w:name="_Toc440357148"/>
      <w:bookmarkStart w:id="1203" w:name="_Toc440359703"/>
      <w:bookmarkStart w:id="1204" w:name="_Toc440632167"/>
      <w:bookmarkStart w:id="1205" w:name="_Toc440875987"/>
      <w:bookmarkStart w:id="1206" w:name="_Toc441131015"/>
      <w:bookmarkStart w:id="1207" w:name="_Toc447269832"/>
      <w:bookmarkStart w:id="1208" w:name="_Toc464120658"/>
      <w:bookmarkStart w:id="1209" w:name="_Toc466970578"/>
      <w:bookmarkStart w:id="1210" w:name="_Toc468462492"/>
      <w:bookmarkStart w:id="1211" w:name="_Toc469482085"/>
      <w:bookmarkStart w:id="1212" w:name="_Toc472411860"/>
      <w:bookmarkStart w:id="1213" w:name="_Toc498588945"/>
      <w:r w:rsidRPr="00382A07">
        <w:rPr>
          <w:szCs w:val="24"/>
        </w:rPr>
        <w:t>Инструкции по заполнению Протокола разногласий к проекту Договора</w:t>
      </w:r>
      <w:bookmarkEnd w:id="1196"/>
      <w:bookmarkEnd w:id="1197"/>
      <w:bookmarkEnd w:id="1198"/>
      <w:bookmarkEnd w:id="1199"/>
      <w:bookmarkEnd w:id="1200"/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</w:p>
    <w:p w:rsidR="004F4D80" w:rsidRPr="00382A07" w:rsidRDefault="007B515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</w:t>
      </w:r>
      <w:r w:rsidR="00007625">
        <w:fldChar w:fldCharType="end"/>
      </w:r>
      <w:r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Данная форма заполняется как в случае наличия 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требований или предложений по изменению проекта Договора (раздел </w:t>
      </w:r>
      <w:r w:rsidR="00007625">
        <w:fldChar w:fldCharType="begin"/>
      </w:r>
      <w:r w:rsidR="00007625">
        <w:instrText xml:space="preserve"> REF _Ref440274025 \r \h  \* MERGEFORMAT </w:instrText>
      </w:r>
      <w:r w:rsidR="00007625">
        <w:fldChar w:fldCharType="separate"/>
      </w:r>
      <w:r w:rsidR="0000216B">
        <w:t>2</w:t>
      </w:r>
      <w:r w:rsidR="00007625">
        <w:fldChar w:fldCharType="end"/>
      </w:r>
      <w:r w:rsidRPr="00382A0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наличия 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предложений по внесению изменений в проект Договора,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представить в составе своей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отклонение которых Организатором не повлечет отказа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от подписания Договора в случае признания его Победителем.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Условия Договора будут определят</w:t>
      </w:r>
      <w:r w:rsidR="001F77A1" w:rsidRPr="00382A07">
        <w:rPr>
          <w:sz w:val="24"/>
          <w:szCs w:val="24"/>
        </w:rPr>
        <w:t>ь</w:t>
      </w:r>
      <w:r w:rsidRPr="00382A07">
        <w:rPr>
          <w:sz w:val="24"/>
          <w:szCs w:val="24"/>
        </w:rPr>
        <w:t xml:space="preserve">ся в соответствии с пунктом </w:t>
      </w:r>
      <w:r w:rsidR="00007625">
        <w:fldChar w:fldCharType="begin"/>
      </w:r>
      <w:r w:rsidR="00007625">
        <w:instrText xml:space="preserve"> REF _Ref294695546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 xml:space="preserve"> 1.2.6 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случае,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 w:rsidRPr="00382A07">
        <w:rPr>
          <w:sz w:val="24"/>
          <w:szCs w:val="24"/>
        </w:rPr>
        <w:t>Документации</w:t>
      </w:r>
      <w:r w:rsidRPr="00382A07">
        <w:rPr>
          <w:sz w:val="24"/>
          <w:szCs w:val="24"/>
        </w:rPr>
        <w:t xml:space="preserve"> и </w:t>
      </w:r>
      <w:r w:rsidR="00D904EF" w:rsidRPr="00382A07">
        <w:rPr>
          <w:sz w:val="24"/>
          <w:szCs w:val="24"/>
        </w:rPr>
        <w:t>Заявке</w:t>
      </w:r>
      <w:r w:rsidRPr="00382A07">
        <w:rPr>
          <w:sz w:val="24"/>
          <w:szCs w:val="24"/>
        </w:rPr>
        <w:t xml:space="preserve"> Победителя.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любом случае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иметь в виду что:</w:t>
      </w:r>
    </w:p>
    <w:p w:rsidR="004F4D80" w:rsidRPr="00382A0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ом, будет неприемлемо для Организатора, такая </w:t>
      </w:r>
      <w:r w:rsidR="00D904EF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382A0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любом случае, предоставление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протокола разногласий к подготовленному Заказчиком исходному проекту Договора не лишает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14" w:name="_Ref55335823"/>
      <w:bookmarkStart w:id="1215" w:name="_Ref55336359"/>
      <w:bookmarkStart w:id="1216" w:name="_Toc57314675"/>
      <w:bookmarkStart w:id="1217" w:name="_Toc69728989"/>
      <w:bookmarkStart w:id="1218" w:name="_Toc98253939"/>
      <w:bookmarkStart w:id="1219" w:name="_Toc165173865"/>
      <w:bookmarkStart w:id="1220" w:name="_Toc423423672"/>
      <w:bookmarkStart w:id="1221" w:name="_Toc498588946"/>
      <w:bookmarkEnd w:id="924"/>
      <w:r w:rsidRPr="00382A07">
        <w:lastRenderedPageBreak/>
        <w:t>Анкета (форма 6)</w:t>
      </w:r>
      <w:bookmarkEnd w:id="1214"/>
      <w:bookmarkEnd w:id="1215"/>
      <w:bookmarkEnd w:id="1216"/>
      <w:bookmarkEnd w:id="1217"/>
      <w:bookmarkEnd w:id="1218"/>
      <w:bookmarkEnd w:id="1219"/>
      <w:bookmarkEnd w:id="1220"/>
      <w:bookmarkEnd w:id="1221"/>
    </w:p>
    <w:p w:rsidR="004F4D80" w:rsidRPr="00382A07" w:rsidRDefault="004F4D80" w:rsidP="004F4D80">
      <w:pPr>
        <w:pStyle w:val="3"/>
        <w:rPr>
          <w:szCs w:val="24"/>
        </w:rPr>
      </w:pPr>
      <w:bookmarkStart w:id="1222" w:name="_Toc98253940"/>
      <w:bookmarkStart w:id="1223" w:name="_Toc157248192"/>
      <w:bookmarkStart w:id="1224" w:name="_Toc157496561"/>
      <w:bookmarkStart w:id="1225" w:name="_Toc158206100"/>
      <w:bookmarkStart w:id="1226" w:name="_Toc164057785"/>
      <w:bookmarkStart w:id="1227" w:name="_Toc164137135"/>
      <w:bookmarkStart w:id="1228" w:name="_Toc164161295"/>
      <w:bookmarkStart w:id="1229" w:name="_Toc165173866"/>
      <w:bookmarkStart w:id="1230" w:name="_Toc439170688"/>
      <w:bookmarkStart w:id="1231" w:name="_Toc439172790"/>
      <w:bookmarkStart w:id="1232" w:name="_Toc439173234"/>
      <w:bookmarkStart w:id="1233" w:name="_Toc439238230"/>
      <w:bookmarkStart w:id="1234" w:name="_Toc439252778"/>
      <w:bookmarkStart w:id="1235" w:name="_Ref440272119"/>
      <w:bookmarkStart w:id="1236" w:name="_Toc440357150"/>
      <w:bookmarkStart w:id="1237" w:name="_Toc440359705"/>
      <w:bookmarkStart w:id="1238" w:name="_Ref444164229"/>
      <w:bookmarkStart w:id="1239" w:name="_Toc447269834"/>
      <w:bookmarkStart w:id="1240" w:name="_Toc464120660"/>
      <w:bookmarkStart w:id="1241" w:name="_Toc466970580"/>
      <w:bookmarkStart w:id="1242" w:name="_Toc472411862"/>
      <w:bookmarkStart w:id="1243" w:name="_Toc498588947"/>
      <w:r w:rsidRPr="00382A07">
        <w:rPr>
          <w:szCs w:val="24"/>
        </w:rPr>
        <w:t xml:space="preserve">Форма Анкеты </w:t>
      </w:r>
      <w:r w:rsidR="00C236C0" w:rsidRPr="00382A07">
        <w:rPr>
          <w:szCs w:val="24"/>
        </w:rPr>
        <w:t>Участник</w:t>
      </w:r>
      <w:r w:rsidRPr="00382A07">
        <w:rPr>
          <w:szCs w:val="24"/>
        </w:rPr>
        <w:t>а</w:t>
      </w:r>
      <w:bookmarkEnd w:id="1222"/>
      <w:bookmarkEnd w:id="1223"/>
      <w:bookmarkEnd w:id="1224"/>
      <w:bookmarkEnd w:id="1225"/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553A57" w:rsidRPr="00382A07">
        <w:rPr>
          <w:sz w:val="24"/>
          <w:szCs w:val="24"/>
        </w:rPr>
        <w:t>6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Анкета </w:t>
      </w:r>
      <w:r w:rsidR="00C236C0" w:rsidRPr="00382A07">
        <w:rPr>
          <w:b/>
          <w:sz w:val="24"/>
          <w:szCs w:val="24"/>
        </w:rPr>
        <w:t>Участник</w:t>
      </w:r>
      <w:r w:rsidRPr="00382A07">
        <w:rPr>
          <w:b/>
          <w:sz w:val="24"/>
          <w:szCs w:val="24"/>
        </w:rPr>
        <w:t>а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RPr="00382A07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№ п/п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Сведения о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е</w:t>
            </w: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382A07" w:rsidRDefault="006D58F3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ИНН/КПП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150188" w:rsidRDefault="00150188" w:rsidP="00150188">
      <w:pPr>
        <w:numPr>
          <w:ilvl w:val="0"/>
          <w:numId w:val="65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150188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A55F54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  <w:lang w:val="en-US"/>
              </w:rPr>
            </w:pPr>
            <w:r w:rsidRPr="00150188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150188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150188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(отсутствии) просроченных невыполненных обязательств перед ГК «Россети» (при наличии, указать сумму и наименование компании)</w:t>
            </w:r>
            <w:r w:rsidRPr="00150188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150188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A55F54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150188" w:rsidRDefault="00150188" w:rsidP="005E6E3C">
      <w:pPr>
        <w:numPr>
          <w:ilvl w:val="0"/>
          <w:numId w:val="65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150188" w:rsidSect="00150188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382A07" w:rsidRDefault="006D58F3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Телефоны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Факс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Адрес электронной почты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руководителя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главного бухгалтера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RPr="00382A07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RPr="00382A07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pStyle w:val="affffff0"/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</w:t>
            </w:r>
            <w:r w:rsidR="004F4D80" w:rsidRPr="00382A07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RPr="00382A07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</w:t>
            </w:r>
            <w:r w:rsidR="004F4D80" w:rsidRPr="00382A07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(нет/указать какой)</w:t>
            </w:r>
          </w:p>
        </w:tc>
      </w:tr>
      <w:tr w:rsidR="009B4297" w:rsidRPr="00382A07" w:rsidTr="00150188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382A07" w:rsidRDefault="009B4297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4297" w:rsidRPr="00382A07" w:rsidRDefault="009B4297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382A07" w:rsidRDefault="009B4297" w:rsidP="00150188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9B4297" w:rsidRPr="00F51ECC" w:rsidTr="00150188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F51ECC" w:rsidRDefault="009B4297" w:rsidP="009B4297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bookmarkStart w:id="1244" w:name="_Toc439170689"/>
            <w:bookmarkStart w:id="1245" w:name="_Toc439172791"/>
            <w:bookmarkStart w:id="1246" w:name="_Toc439173235"/>
            <w:bookmarkStart w:id="1247" w:name="_Toc439238231"/>
            <w:bookmarkStart w:id="1248" w:name="_Toc439252779"/>
            <w:bookmarkStart w:id="1249" w:name="_Ref440272147"/>
            <w:bookmarkStart w:id="1250" w:name="_Toc440357151"/>
            <w:bookmarkStart w:id="1251" w:name="_Toc440359706"/>
            <w:bookmarkStart w:id="1252" w:name="_Ref444164176"/>
            <w:bookmarkStart w:id="1253" w:name="_Ref444164241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4297" w:rsidRPr="00F51ECC" w:rsidRDefault="009B4297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F625D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 w:rsidRPr="00AF625D">
              <w:rPr>
                <w:rStyle w:val="afffffff9"/>
                <w:szCs w:val="24"/>
              </w:rPr>
              <w:endnoteReference w:id="1"/>
            </w:r>
            <w:r w:rsidRPr="00AF625D">
              <w:rPr>
                <w:szCs w:val="24"/>
              </w:rPr>
              <w:t xml:space="preserve"> </w:t>
            </w:r>
            <w:r w:rsidRPr="00AF625D">
              <w:rPr>
                <w:i/>
                <w:szCs w:val="24"/>
              </w:rPr>
              <w:t>(в случае наличия у Участника закупки статуса субъекта МСП указать категорию МСП: индивидуальный предприниматель, микропредприятие,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F51ECC" w:rsidRDefault="009B4297" w:rsidP="00150188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</w:p>
        </w:tc>
      </w:tr>
    </w:tbl>
    <w:p w:rsidR="009B4297" w:rsidRPr="00F51ECC" w:rsidRDefault="009B4297" w:rsidP="009B4297">
      <w:pPr>
        <w:spacing w:line="240" w:lineRule="auto"/>
      </w:pPr>
    </w:p>
    <w:p w:rsidR="009B4297" w:rsidRPr="00F51ECC" w:rsidRDefault="009B4297" w:rsidP="009B4297">
      <w:pPr>
        <w:spacing w:line="240" w:lineRule="auto"/>
        <w:ind w:right="5527"/>
        <w:rPr>
          <w:color w:val="000000"/>
        </w:rPr>
      </w:pPr>
      <w:r w:rsidRPr="00F51ECC">
        <w:rPr>
          <w:color w:val="000000"/>
        </w:rPr>
        <w:t>____________________________________</w:t>
      </w:r>
    </w:p>
    <w:p w:rsidR="009B4297" w:rsidRPr="00F51ECC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F51ECC">
        <w:rPr>
          <w:color w:val="000000"/>
          <w:vertAlign w:val="superscript"/>
        </w:rPr>
        <w:t>(подпись, М.П.)</w:t>
      </w:r>
    </w:p>
    <w:p w:rsidR="009B4297" w:rsidRPr="00F51ECC" w:rsidRDefault="009B4297" w:rsidP="009B4297">
      <w:pPr>
        <w:spacing w:line="240" w:lineRule="auto"/>
        <w:ind w:right="5527"/>
        <w:rPr>
          <w:color w:val="000000"/>
        </w:rPr>
      </w:pPr>
      <w:r w:rsidRPr="00F51ECC">
        <w:rPr>
          <w:color w:val="000000"/>
        </w:rPr>
        <w:t>____________________________________</w:t>
      </w:r>
    </w:p>
    <w:p w:rsidR="009B4297" w:rsidRPr="00F51ECC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F51ECC">
        <w:rPr>
          <w:color w:val="000000"/>
          <w:vertAlign w:val="superscript"/>
        </w:rPr>
        <w:t>(фамилия, имя, отчество подписавшего, должность)</w:t>
      </w: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Pr="00F51ECC" w:rsidRDefault="009B4297" w:rsidP="009B4297">
      <w:pPr>
        <w:spacing w:line="240" w:lineRule="auto"/>
        <w:ind w:right="-1"/>
        <w:jc w:val="left"/>
        <w:rPr>
          <w:color w:val="000000"/>
          <w:vertAlign w:val="superscript"/>
        </w:rPr>
        <w:sectPr w:rsidR="009B4297" w:rsidRPr="00F51ECC" w:rsidSect="00150188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r>
        <w:rPr>
          <w:rStyle w:val="afffffff9"/>
        </w:rPr>
        <w:footnoteRef/>
      </w:r>
      <w:r>
        <w:t xml:space="preserve"> </w:t>
      </w:r>
      <w:r w:rsidRPr="006E7B45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</w:t>
      </w:r>
      <w:r>
        <w:t>.</w:t>
      </w:r>
    </w:p>
    <w:p w:rsidR="004F4D80" w:rsidRPr="00382A07" w:rsidRDefault="004F4D80" w:rsidP="004C0021">
      <w:pPr>
        <w:pStyle w:val="3"/>
        <w:jc w:val="both"/>
        <w:rPr>
          <w:szCs w:val="24"/>
        </w:rPr>
      </w:pPr>
      <w:bookmarkStart w:id="1254" w:name="_Ref491179450"/>
      <w:bookmarkStart w:id="1255" w:name="_Toc498588948"/>
      <w:r w:rsidRPr="00382A07">
        <w:rPr>
          <w:szCs w:val="24"/>
        </w:rPr>
        <w:lastRenderedPageBreak/>
        <w:t xml:space="preserve">Форма </w:t>
      </w:r>
      <w:bookmarkEnd w:id="1244"/>
      <w:bookmarkEnd w:id="1245"/>
      <w:bookmarkEnd w:id="1246"/>
      <w:bookmarkEnd w:id="1247"/>
      <w:r w:rsidR="00FB00C0" w:rsidRPr="00382A07">
        <w:rPr>
          <w:szCs w:val="24"/>
        </w:rPr>
        <w:t>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bookmarkEnd w:id="1248"/>
      <w:bookmarkEnd w:id="1249"/>
      <w:bookmarkEnd w:id="1250"/>
      <w:bookmarkEnd w:id="1251"/>
      <w:bookmarkEnd w:id="1252"/>
      <w:bookmarkEnd w:id="1253"/>
      <w:bookmarkEnd w:id="1254"/>
      <w:bookmarkEnd w:id="1255"/>
    </w:p>
    <w:p w:rsidR="004F4D80" w:rsidRPr="00382A07" w:rsidRDefault="004F4D80" w:rsidP="004F4D80">
      <w:pPr>
        <w:spacing w:line="240" w:lineRule="auto"/>
        <w:ind w:left="540" w:firstLine="0"/>
        <w:jc w:val="left"/>
      </w:pPr>
      <w:r w:rsidRPr="00382A07">
        <w:rPr>
          <w:sz w:val="24"/>
          <w:szCs w:val="24"/>
        </w:rPr>
        <w:t>Приложение</w:t>
      </w:r>
      <w:r w:rsidR="00553A57" w:rsidRPr="00382A07">
        <w:rPr>
          <w:sz w:val="24"/>
          <w:szCs w:val="24"/>
        </w:rPr>
        <w:t xml:space="preserve"> 6</w:t>
      </w:r>
      <w:r w:rsidRPr="00382A07">
        <w:rPr>
          <w:noProof/>
          <w:sz w:val="24"/>
          <w:szCs w:val="24"/>
        </w:rPr>
        <w:t>.1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</w:r>
      <w:r w:rsidRPr="00382A07">
        <w:t>от «____»_____________ г. №__________</w:t>
      </w:r>
    </w:p>
    <w:p w:rsidR="004C0021" w:rsidRPr="00382A07" w:rsidRDefault="004C0021" w:rsidP="004F4D80">
      <w:pPr>
        <w:spacing w:line="240" w:lineRule="auto"/>
        <w:ind w:left="540" w:firstLine="0"/>
        <w:jc w:val="left"/>
      </w:pPr>
    </w:p>
    <w:p w:rsidR="003D2773" w:rsidRPr="00382A07" w:rsidRDefault="003D2773" w:rsidP="003D2773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4"/>
          <w:szCs w:val="24"/>
        </w:rPr>
      </w:pPr>
      <w:bookmarkStart w:id="1256" w:name="_Toc439170690"/>
      <w:bookmarkStart w:id="1257" w:name="_Toc439172792"/>
      <w:bookmarkStart w:id="1258" w:name="_Toc439173236"/>
      <w:bookmarkStart w:id="1259" w:name="_Toc439238232"/>
      <w:r w:rsidRPr="00382A07">
        <w:rPr>
          <w:b/>
          <w:sz w:val="24"/>
          <w:szCs w:val="24"/>
        </w:rPr>
        <w:t xml:space="preserve">Декларация о соответствии Участника/члена Коллективного участника критериям отнесения к субъектам малого и среднего предпринимательства </w:t>
      </w:r>
    </w:p>
    <w:p w:rsidR="00A71624" w:rsidRPr="00382A07" w:rsidRDefault="00A71624" w:rsidP="003D2773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bookmarkStart w:id="1260" w:name="_Toc125426243"/>
      <w:bookmarkStart w:id="1261" w:name="_Toc396984070"/>
      <w:bookmarkStart w:id="1262" w:name="_Toc423423673"/>
      <w:bookmarkStart w:id="1263" w:name="_Toc439170691"/>
      <w:bookmarkStart w:id="1264" w:name="_Toc439172793"/>
      <w:bookmarkStart w:id="1265" w:name="_Toc439173237"/>
      <w:bookmarkStart w:id="1266" w:name="_Toc439238233"/>
      <w:bookmarkStart w:id="1267" w:name="_Toc439252780"/>
      <w:bookmarkStart w:id="1268" w:name="_Toc439323754"/>
      <w:bookmarkStart w:id="1269" w:name="_Toc440357152"/>
      <w:bookmarkStart w:id="1270" w:name="_Toc440359707"/>
      <w:bookmarkStart w:id="1271" w:name="_Toc440632171"/>
      <w:bookmarkStart w:id="1272" w:name="_Toc440875991"/>
      <w:bookmarkStart w:id="1273" w:name="_Toc441131019"/>
      <w:bookmarkStart w:id="1274" w:name="_Toc447269836"/>
      <w:bookmarkEnd w:id="1256"/>
      <w:bookmarkEnd w:id="1257"/>
      <w:bookmarkEnd w:id="1258"/>
      <w:bookmarkEnd w:id="1259"/>
      <w:r w:rsidRPr="00382A07">
        <w:rPr>
          <w:sz w:val="24"/>
          <w:szCs w:val="24"/>
        </w:rPr>
        <w:t xml:space="preserve">Подтверждаем, что  </w:t>
      </w: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left="2637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(указывается наименование участника закупки)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соответствии со статьей 4 Федерального закона Российской Федерации №209-ФЗ от 24.07.2007 с изменениями “О развитии малого и среднего предпринимательства в Российской Федерации” удовлетворяет критериям отнесения организации к субъектам  </w:t>
      </w: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left="2665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(указывается субъект малого или среднего предпринимательства</w:t>
      </w:r>
      <w:r w:rsidRPr="00382A07">
        <w:rPr>
          <w:sz w:val="24"/>
          <w:szCs w:val="24"/>
        </w:rPr>
        <w:br/>
        <w:t>в зависимости от критериев отнесения)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предпринимательства, и сообщаем следующую информацию:</w:t>
      </w:r>
    </w:p>
    <w:p w:rsidR="00726A75" w:rsidRPr="00382A07" w:rsidRDefault="00726A75" w:rsidP="00A24223">
      <w:pPr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 xml:space="preserve">1. Адрес местонахождения (юридический адрес):  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/>
        <w:rPr>
          <w:sz w:val="24"/>
          <w:szCs w:val="24"/>
        </w:rPr>
      </w:pP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rPr>
          <w:sz w:val="24"/>
          <w:szCs w:val="24"/>
        </w:rPr>
      </w:pP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>2.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 xml:space="preserve">ИНН/КПП:  </w:t>
      </w: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(№, сведения о дате выдачи документа и выдавшем его органе)</w:t>
      </w: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 xml:space="preserve">3. ОГРН:  </w:t>
      </w: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rPr>
          <w:sz w:val="24"/>
          <w:szCs w:val="24"/>
        </w:rPr>
      </w:pPr>
    </w:p>
    <w:p w:rsidR="00726A75" w:rsidRPr="00382A07" w:rsidRDefault="00A24223" w:rsidP="00A24223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726A75" w:rsidRPr="00382A07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F80103" w:rsidRPr="00382A07">
        <w:rPr>
          <w:szCs w:val="24"/>
        </w:rPr>
        <w:t>деятельности</w:t>
      </w:r>
      <w:r w:rsidR="00F80103" w:rsidRPr="00382A07">
        <w:rPr>
          <w:rStyle w:val="afffffff9"/>
          <w:sz w:val="24"/>
          <w:szCs w:val="24"/>
        </w:rPr>
        <w:footnoteRef/>
      </w:r>
      <w:r w:rsidR="00F80103" w:rsidRPr="00382A07">
        <w:rPr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726A75" w:rsidRPr="00382A07" w:rsidTr="00B30304">
        <w:trPr>
          <w:cantSplit/>
          <w:tblHeader/>
        </w:trPr>
        <w:tc>
          <w:tcPr>
            <w:tcW w:w="567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№ п/п</w:t>
            </w:r>
          </w:p>
        </w:tc>
        <w:tc>
          <w:tcPr>
            <w:tcW w:w="4649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Наименование сведений</w:t>
            </w:r>
            <w:r w:rsidRPr="00382A07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Малые предприятия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Показатель</w:t>
            </w:r>
          </w:p>
        </w:tc>
      </w:tr>
      <w:tr w:rsidR="00726A75" w:rsidRPr="00382A07" w:rsidTr="00B30304">
        <w:trPr>
          <w:cantSplit/>
          <w:tblHeader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</w:t>
            </w:r>
            <w:r w:rsidRPr="00382A07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3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4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5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не более 25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sym w:font="Symbol" w:char="F02D"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382A07">
              <w:rPr>
                <w:rStyle w:val="afffffff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не более 49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sym w:font="Symbol" w:char="F02D"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3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_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lastRenderedPageBreak/>
              <w:t>4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0" w:history="1">
              <w:r w:rsidRPr="00382A07">
                <w:t>законом</w:t>
              </w:r>
            </w:hyperlink>
            <w:r w:rsidRPr="00382A07">
              <w:t xml:space="preserve"> "Об инновационном центре "Сколково"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adjustRightInd w:val="0"/>
              <w:spacing w:line="240" w:lineRule="auto"/>
              <w:ind w:firstLine="0"/>
            </w:pPr>
            <w:r w:rsidRPr="00382A07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1" w:history="1">
              <w:r w:rsidRPr="00382A07">
                <w:t>законом</w:t>
              </w:r>
            </w:hyperlink>
            <w:r w:rsidRPr="00382A07">
              <w:t xml:space="preserve"> «О науке и государственной научно-технической политике».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до 100 включительно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указывается количество человек</w:t>
            </w:r>
            <w:r w:rsidRPr="00382A07">
              <w:br/>
              <w:t>(за предшествующий календарный год)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до 15 – микропред</w:t>
            </w:r>
            <w:r w:rsidRPr="00382A07">
              <w:softHyphen/>
              <w:t>приятие</w:t>
            </w:r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8</w:t>
            </w:r>
          </w:p>
        </w:tc>
        <w:tc>
          <w:tcPr>
            <w:tcW w:w="4649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Доход за предшествующий календарный год, который</w:t>
            </w:r>
          </w:p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800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2000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указывается в млн. рублей</w:t>
            </w:r>
            <w:r w:rsidRPr="00382A07">
              <w:br/>
              <w:t>(за предшествующий календарный год)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120 в год – микро</w:t>
            </w:r>
            <w:r w:rsidRPr="00382A07">
              <w:softHyphen/>
              <w:t>предприятие</w:t>
            </w:r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lastRenderedPageBreak/>
              <w:t>9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10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ОКВЭД2 и ОКПД2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11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производимых субъектами малого и среднего предпринимательства товарах, работах, услугах с указанием кодов ОКВЭД2 и ОКПД2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13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  <w:t xml:space="preserve">(в случае участия </w:t>
            </w:r>
            <w:r w:rsidRPr="00382A07">
              <w:sym w:font="Symbol" w:char="F02D"/>
            </w:r>
            <w:r w:rsidRPr="00382A07">
              <w:t xml:space="preserve"> наименование заказчика, реализующего программу партнерства)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14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2" w:history="1">
              <w:r w:rsidRPr="00382A07">
                <w:t>законом</w:t>
              </w:r>
            </w:hyperlink>
            <w:r w:rsidRPr="00382A07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3" w:history="1">
              <w:r w:rsidRPr="00382A07">
                <w:t>законом</w:t>
              </w:r>
            </w:hyperlink>
            <w:r w:rsidRPr="00382A07">
              <w:t xml:space="preserve"> "О закупках товаров, работ, услуг отдельными видами юридических лиц"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  <w:t xml:space="preserve">(при наличии </w:t>
            </w:r>
            <w:r w:rsidRPr="00382A07">
              <w:sym w:font="Symbol" w:char="F02D"/>
            </w:r>
            <w:r w:rsidRPr="00382A07">
              <w:t xml:space="preserve"> количество исполненных контрактов и общая сумма)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15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 дисквалификации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lastRenderedPageBreak/>
              <w:t>16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4" w:history="1">
              <w:r w:rsidRPr="00382A07">
                <w:t>О закупках товаров</w:t>
              </w:r>
            </w:hyperlink>
            <w:r w:rsidRPr="00382A07">
              <w:t>, работ, услуг отдельными видами юридических лиц" и "</w:t>
            </w:r>
            <w:hyperlink r:id="rId45" w:history="1">
              <w:r w:rsidRPr="00382A07">
                <w:t>О контрактной системе</w:t>
              </w:r>
            </w:hyperlink>
            <w:r w:rsidRPr="00382A07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</w:tr>
    </w:tbl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right="5952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(подпись)</w:t>
      </w:r>
    </w:p>
    <w:p w:rsidR="00726A75" w:rsidRPr="00382A07" w:rsidRDefault="00726A75" w:rsidP="00726A75">
      <w:pPr>
        <w:spacing w:line="240" w:lineRule="auto"/>
        <w:ind w:left="851"/>
        <w:rPr>
          <w:sz w:val="24"/>
          <w:szCs w:val="24"/>
        </w:rPr>
      </w:pPr>
      <w:r w:rsidRPr="00382A07">
        <w:rPr>
          <w:sz w:val="24"/>
          <w:szCs w:val="24"/>
        </w:rPr>
        <w:t>М.П.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(фамилия, имя, отчество (при наличии) подписавшего, должность)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jc w:val="right"/>
        <w:outlineLvl w:val="0"/>
        <w:rPr>
          <w:sz w:val="24"/>
          <w:szCs w:val="24"/>
        </w:rPr>
      </w:pPr>
    </w:p>
    <w:p w:rsidR="00726A75" w:rsidRPr="00382A07" w:rsidRDefault="00726A75" w:rsidP="00726A75">
      <w:pPr>
        <w:pStyle w:val="afffffff7"/>
        <w:jc w:val="both"/>
        <w:rPr>
          <w:sz w:val="24"/>
          <w:szCs w:val="24"/>
        </w:rPr>
      </w:pPr>
      <w:r w:rsidRPr="00382A07">
        <w:rPr>
          <w:rStyle w:val="afffffff9"/>
          <w:sz w:val="24"/>
          <w:szCs w:val="24"/>
        </w:rPr>
        <w:footnoteRef/>
      </w:r>
      <w:r w:rsidRPr="00382A07">
        <w:rPr>
          <w:sz w:val="24"/>
          <w:szCs w:val="24"/>
        </w:rPr>
        <w:t xml:space="preserve"> 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726A75" w:rsidRPr="00382A07" w:rsidRDefault="00726A75" w:rsidP="00726A75">
      <w:pPr>
        <w:pStyle w:val="afffffff7"/>
        <w:jc w:val="both"/>
        <w:rPr>
          <w:sz w:val="24"/>
          <w:szCs w:val="24"/>
        </w:rPr>
      </w:pPr>
    </w:p>
    <w:p w:rsidR="00726A75" w:rsidRPr="00382A07" w:rsidRDefault="00726A75" w:rsidP="00726A75">
      <w:pPr>
        <w:pStyle w:val="afffffff7"/>
        <w:jc w:val="both"/>
        <w:rPr>
          <w:sz w:val="24"/>
          <w:szCs w:val="24"/>
        </w:rPr>
      </w:pPr>
      <w:r w:rsidRPr="00382A07">
        <w:rPr>
          <w:rStyle w:val="afffffff9"/>
          <w:sz w:val="24"/>
          <w:szCs w:val="24"/>
        </w:rPr>
        <w:t>2</w:t>
      </w:r>
      <w:r w:rsidRPr="00382A07">
        <w:rPr>
          <w:sz w:val="24"/>
          <w:szCs w:val="24"/>
        </w:rPr>
        <w:t xml:space="preserve"> Пункты 1 – 11 являются обязательными для заполнения.</w:t>
      </w:r>
    </w:p>
    <w:p w:rsidR="00726A75" w:rsidRPr="00382A07" w:rsidRDefault="00726A75" w:rsidP="00726A75">
      <w:pPr>
        <w:pStyle w:val="afffffff7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firstLine="0"/>
        <w:rPr>
          <w:sz w:val="24"/>
          <w:szCs w:val="24"/>
        </w:rPr>
      </w:pPr>
      <w:r w:rsidRPr="00382A07">
        <w:rPr>
          <w:rStyle w:val="afffffff9"/>
          <w:sz w:val="24"/>
          <w:szCs w:val="24"/>
        </w:rPr>
        <w:t>3</w:t>
      </w:r>
      <w:r w:rsidRPr="00382A07">
        <w:rPr>
          <w:sz w:val="24"/>
          <w:szCs w:val="24"/>
        </w:rPr>
        <w:t xml:space="preserve"> 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 среднего предпринимательства в Российской Федерации".</w:t>
      </w:r>
    </w:p>
    <w:p w:rsidR="00A71624" w:rsidRPr="00382A07" w:rsidRDefault="00A71624" w:rsidP="00A71624">
      <w:pPr>
        <w:ind w:right="5527"/>
        <w:jc w:val="center"/>
        <w:rPr>
          <w:vertAlign w:val="superscript"/>
        </w:rPr>
      </w:pPr>
    </w:p>
    <w:p w:rsidR="00A71624" w:rsidRPr="00382A07" w:rsidRDefault="00A71624" w:rsidP="00A71624">
      <w:pPr>
        <w:ind w:right="5527"/>
        <w:jc w:val="center"/>
        <w:rPr>
          <w:vertAlign w:val="superscript"/>
        </w:rPr>
      </w:pPr>
    </w:p>
    <w:p w:rsidR="00A71624" w:rsidRPr="00382A07" w:rsidRDefault="00A71624" w:rsidP="00A71624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конец формы</w:t>
      </w:r>
    </w:p>
    <w:p w:rsidR="00A71624" w:rsidRPr="00382A07" w:rsidRDefault="00A71624" w:rsidP="00A71624">
      <w:pPr>
        <w:ind w:firstLine="0"/>
        <w:jc w:val="left"/>
        <w:rPr>
          <w:b/>
        </w:rPr>
      </w:pPr>
      <w:r w:rsidRPr="00382A07">
        <w:br w:type="page"/>
      </w:r>
    </w:p>
    <w:p w:rsidR="004F4D80" w:rsidRPr="00382A07" w:rsidRDefault="004F4D80" w:rsidP="004F4D80">
      <w:pPr>
        <w:pStyle w:val="3"/>
        <w:rPr>
          <w:sz w:val="22"/>
        </w:rPr>
      </w:pPr>
      <w:bookmarkStart w:id="1275" w:name="_Toc464120662"/>
      <w:bookmarkStart w:id="1276" w:name="_Toc466970582"/>
      <w:bookmarkStart w:id="1277" w:name="_Toc472411864"/>
      <w:bookmarkStart w:id="1278" w:name="_Toc498588949"/>
      <w:r w:rsidRPr="00382A07">
        <w:rPr>
          <w:szCs w:val="24"/>
        </w:rPr>
        <w:lastRenderedPageBreak/>
        <w:t>Инструкции по заполнению</w:t>
      </w:r>
      <w:bookmarkEnd w:id="1260"/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</w:t>
      </w:r>
      <w:r w:rsidR="00007625">
        <w:fldChar w:fldCharType="end"/>
      </w:r>
      <w:r w:rsidR="004F4D80" w:rsidRPr="00382A07">
        <w:rPr>
          <w:sz w:val="24"/>
          <w:szCs w:val="24"/>
        </w:rPr>
        <w:t>).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юридический адрес.</w:t>
      </w:r>
    </w:p>
    <w:p w:rsidR="004F4D80" w:rsidRDefault="00C236C0" w:rsidP="0015018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и должны заполнить приведенн</w:t>
      </w:r>
      <w:r w:rsidR="003D4E4C" w:rsidRPr="00382A07">
        <w:rPr>
          <w:sz w:val="24"/>
          <w:szCs w:val="24"/>
        </w:rPr>
        <w:t>ые</w:t>
      </w:r>
      <w:r w:rsidR="004F4D80" w:rsidRPr="00382A07">
        <w:rPr>
          <w:sz w:val="24"/>
          <w:szCs w:val="24"/>
        </w:rPr>
        <w:t xml:space="preserve"> выше таблиц</w:t>
      </w:r>
      <w:r w:rsidR="003D4E4C" w:rsidRPr="00382A07">
        <w:rPr>
          <w:sz w:val="24"/>
          <w:szCs w:val="24"/>
        </w:rPr>
        <w:t>ы</w:t>
      </w:r>
      <w:r w:rsidR="004F4D80" w:rsidRPr="00382A07">
        <w:rPr>
          <w:sz w:val="24"/>
          <w:szCs w:val="24"/>
        </w:rPr>
        <w:t xml:space="preserve"> по всем позициям. В случае отсутствия каких-либо данных указать слово «нет».</w:t>
      </w:r>
    </w:p>
    <w:p w:rsidR="00150188" w:rsidRDefault="00150188" w:rsidP="00150188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ind w:left="862"/>
        <w:jc w:val="center"/>
        <w:rPr>
          <w:b/>
        </w:rPr>
      </w:pPr>
      <w:r>
        <w:rPr>
          <w:b/>
        </w:rPr>
        <w:t>Перечень публичных должностных лиц</w:t>
      </w:r>
    </w:p>
    <w:p w:rsidR="00150188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916769"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46" w:history="1">
        <w:r w:rsidRPr="00916769">
          <w:t>Конвенцией</w:t>
        </w:r>
      </w:hyperlink>
      <w:r w:rsidRPr="00916769">
        <w:t xml:space="preserve"> против коррупции Организации Объединенных Наций, принятой резолюцией 58/4 Генеральной Ассамблеи ООН от 31 октября 2003 года. </w:t>
      </w:r>
    </w:p>
    <w:p w:rsidR="00150188" w:rsidRPr="00916769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916769">
        <w:t xml:space="preserve">Российская Федерация ратифицировала </w:t>
      </w:r>
      <w:hyperlink r:id="rId47" w:history="1">
        <w:r w:rsidRPr="00916769">
          <w:t>Конвенцию</w:t>
        </w:r>
      </w:hyperlink>
      <w:r w:rsidRPr="00916769">
        <w:t xml:space="preserve"> ООН против коррупции в 2006 го</w:t>
      </w:r>
      <w:r>
        <w:t>ду (8 марта 2006 года</w:t>
      </w:r>
      <w:r w:rsidRPr="00916769">
        <w:t xml:space="preserve"> принят Федеральный </w:t>
      </w:r>
      <w:hyperlink r:id="rId48" w:history="1">
        <w:r w:rsidRPr="00916769">
          <w:t>закон</w:t>
        </w:r>
      </w:hyperlink>
      <w:r>
        <w:t xml:space="preserve"> №</w:t>
      </w:r>
      <w:r w:rsidRPr="00916769">
        <w:t xml:space="preserve"> 40-ФЗ "О ратификации Конвенции Организации Объединенных Наций против коррупции).</w:t>
      </w:r>
    </w:p>
    <w:p w:rsidR="00150188" w:rsidRPr="00115BF5" w:rsidRDefault="00150188" w:rsidP="00150188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15BF5">
        <w:rPr>
          <w:rFonts w:ascii="Times New Roman" w:eastAsia="Calibri" w:hAnsi="Times New Roman" w:cs="Times New Roman"/>
          <w:sz w:val="24"/>
          <w:szCs w:val="24"/>
          <w:lang w:eastAsia="en-US"/>
        </w:rPr>
        <w:t>В соответствии со ст.12 Конвенции одной из мер по предупреждению коррупции является в т.ч.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>1. ПУБЛИЧНОЕ ДОЛЖНОСТНОЕ ЛИЦО (ПДЛ)</w:t>
      </w:r>
      <w:r w:rsidRPr="00AD71A7"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150188" w:rsidRPr="00AD71A7" w:rsidRDefault="00150188" w:rsidP="00150188">
      <w:pPr>
        <w:spacing w:line="240" w:lineRule="auto"/>
        <w:ind w:firstLine="0"/>
      </w:pPr>
      <w:r w:rsidRPr="00AD71A7">
        <w:rPr>
          <w:b/>
        </w:rPr>
        <w:t>2.</w:t>
      </w:r>
      <w:r w:rsidRPr="00AD71A7">
        <w:t xml:space="preserve"> </w:t>
      </w:r>
      <w:r w:rsidRPr="00AD71A7">
        <w:rPr>
          <w:b/>
        </w:rPr>
        <w:t>ИНОСТРАННОЕ ПУБЛИЧНОЕ ДОЛЖНОСТНОЕ ЛИЦО (ИПДЛ)</w:t>
      </w:r>
      <w:r w:rsidRPr="00AD71A7"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150188" w:rsidRPr="00AD71A7" w:rsidRDefault="00150188" w:rsidP="00150188">
      <w:pPr>
        <w:spacing w:line="240" w:lineRule="auto"/>
        <w:ind w:firstLine="0"/>
      </w:pPr>
      <w:r w:rsidRPr="00AD71A7"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Вольфсбергской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ОЭСР, ОПЕК, Олимпийский комитет, Всемирный Банк и т.д.), Члены Европарламента; 2. Руководители и члены международных судебных организаций (Суд по правам человека, Гаагский трибунал и др.)  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>3. РОССИЙСКИЕ ПУБЛИЧНЫЕ ДОЛЖНОСТНЫЕ ЛИЦА (РПДЛ)</w:t>
      </w:r>
      <w:r w:rsidRPr="00AD71A7">
        <w:t xml:space="preserve"> – физические лица, находящиеся или принимаемые на обслуживание и замещающие (занимающие) государственные должности РФ, должности членов Совета директоров Центрального банка РФ, должности 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РФ.   </w:t>
      </w:r>
    </w:p>
    <w:p w:rsidR="00150188" w:rsidRDefault="00150188" w:rsidP="00150188">
      <w:pPr>
        <w:spacing w:line="240" w:lineRule="auto"/>
        <w:ind w:firstLine="0"/>
      </w:pPr>
      <w:r w:rsidRPr="00AD71A7">
        <w:lastRenderedPageBreak/>
        <w:t>В соответствии с Указом Президента Российской Федерации о государственных должност</w:t>
      </w:r>
      <w:r>
        <w:t>ях Российской Федерации № 32 от</w:t>
      </w:r>
      <w:r w:rsidRPr="00AD71A7">
        <w:t xml:space="preserve"> 11 январ</w:t>
      </w:r>
      <w:r>
        <w:t xml:space="preserve">я 1995 года, утвержден сводный </w:t>
      </w:r>
      <w:r w:rsidRPr="00AD71A7">
        <w:t xml:space="preserve">перечень государственных должностей, к ним относятся:  </w:t>
      </w:r>
    </w:p>
    <w:p w:rsidR="00150188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AD71A7">
        <w:t xml:space="preserve"> </w:t>
      </w:r>
      <w:r>
        <w:t>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 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 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>4. МЕЖДУНАРОДНОЕ ПУБЛИЧНОЕ ДОЛЖНОСТНОЕ ЛИЦО (МПДЛ</w:t>
      </w:r>
      <w:r w:rsidRPr="00AD71A7">
        <w:t>) - международный гражданский служащий или любое лицо, которое уполномочено международной организацией1 действовать от ее имени (за исключением руководителей среднего звена или лиц, занимающих более низкие позиции).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>5. ЛИЦО, СВЯЗАННОЕ С ПДЛ</w:t>
      </w:r>
      <w:r w:rsidRPr="00AD71A7">
        <w:t xml:space="preserve"> – супруг или супруга ПДЛ, его близкий родственник (родственник по прямой восходящей и нис</w:t>
      </w:r>
      <w:r>
        <w:t>ходящей линии (родители и дети, дедушки, бабушки и</w:t>
      </w:r>
      <w:r w:rsidRPr="00AD71A7">
        <w:t xml:space="preserve"> внуки), полнородный и неполнородный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</w:t>
      </w:r>
      <w:r>
        <w:t xml:space="preserve"> выгоду ввиду отношений с ПДЛ. </w:t>
      </w:r>
    </w:p>
    <w:p w:rsidR="00150188" w:rsidRPr="00382A07" w:rsidRDefault="00150188" w:rsidP="00150188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jc w:val="center"/>
        <w:rPr>
          <w:sz w:val="24"/>
          <w:szCs w:val="24"/>
        </w:rPr>
      </w:pPr>
      <w:r>
        <w:rPr>
          <w:b/>
        </w:rPr>
        <w:t>6</w:t>
      </w:r>
      <w:r w:rsidRPr="00AD71A7">
        <w:rPr>
          <w:b/>
        </w:rPr>
        <w:t>. Международные организации</w:t>
      </w:r>
      <w:r w:rsidRPr="00AD71A7">
        <w:t xml:space="preserve"> – организации, созданные официальными политическими соглашениями между их странами- членами, которые имеют статус международных договоров; их 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</w:p>
    <w:p w:rsidR="004F4D80" w:rsidRPr="00382A07" w:rsidRDefault="004F4D80" w:rsidP="0015018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82A07">
        <w:rPr>
          <w:sz w:val="24"/>
          <w:szCs w:val="24"/>
        </w:rPr>
        <w:t>В графе 1</w:t>
      </w:r>
      <w:r w:rsidR="00150188">
        <w:rPr>
          <w:sz w:val="24"/>
          <w:szCs w:val="24"/>
        </w:rPr>
        <w:t>6</w:t>
      </w:r>
      <w:r w:rsidRPr="00382A07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466B78" w:rsidRPr="00382A07" w:rsidRDefault="00466B78" w:rsidP="00466B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79" w:name="_Ref55336378"/>
      <w:bookmarkStart w:id="1280" w:name="_Toc57314676"/>
      <w:bookmarkStart w:id="1281" w:name="_Toc69728990"/>
      <w:bookmarkStart w:id="1282" w:name="_Toc98253942"/>
      <w:bookmarkStart w:id="1283" w:name="_Toc165173868"/>
      <w:bookmarkStart w:id="1284" w:name="_Toc423423674"/>
      <w:r w:rsidRPr="00382A07">
        <w:rPr>
          <w:sz w:val="24"/>
          <w:szCs w:val="24"/>
        </w:rPr>
        <w:t>В графе 1</w:t>
      </w:r>
      <w:r w:rsidR="00150188">
        <w:rPr>
          <w:sz w:val="24"/>
          <w:szCs w:val="24"/>
        </w:rPr>
        <w:t>7</w:t>
      </w:r>
      <w:r w:rsidRPr="00382A07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</w:t>
      </w:r>
      <w:r w:rsidRPr="00382A07">
        <w:rPr>
          <w:sz w:val="24"/>
          <w:szCs w:val="24"/>
        </w:rPr>
        <w:lastRenderedPageBreak/>
        <w:t xml:space="preserve">Федерации (статья 4 Федерального закона Российской Федерации </w:t>
      </w:r>
      <w:r w:rsidR="00EE2808" w:rsidRPr="00382A07">
        <w:rPr>
          <w:sz w:val="24"/>
          <w:szCs w:val="24"/>
        </w:rPr>
        <w:t xml:space="preserve">№209-ФЗ от 24.07.2007 с изменениями </w:t>
      </w:r>
      <w:r w:rsidRPr="00382A07">
        <w:rPr>
          <w:sz w:val="24"/>
          <w:szCs w:val="24"/>
        </w:rPr>
        <w:t>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466B78" w:rsidRPr="00382A07" w:rsidRDefault="00A80C89" w:rsidP="00466B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 xml:space="preserve">Декларация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D161E0"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fldChar w:fldCharType="separate"/>
      </w:r>
      <w:r w:rsidR="0000216B">
        <w:rPr>
          <w:sz w:val="24"/>
          <w:szCs w:val="24"/>
        </w:rPr>
        <w:t>5.6.2</w:t>
      </w:r>
      <w:r w:rsidR="00D161E0"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0A545B"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85" w:name="_Ref449017073"/>
      <w:bookmarkStart w:id="1286" w:name="_Toc498588950"/>
      <w:r w:rsidRPr="00382A07">
        <w:lastRenderedPageBreak/>
        <w:t>Справка о перечне и годовых объемах выполнения аналогичных договоров (форма 7)</w:t>
      </w:r>
      <w:bookmarkEnd w:id="1279"/>
      <w:bookmarkEnd w:id="1280"/>
      <w:bookmarkEnd w:id="1281"/>
      <w:bookmarkEnd w:id="1282"/>
      <w:bookmarkEnd w:id="1283"/>
      <w:bookmarkEnd w:id="1284"/>
      <w:bookmarkEnd w:id="1285"/>
      <w:bookmarkEnd w:id="1286"/>
    </w:p>
    <w:p w:rsidR="004F4D80" w:rsidRPr="00382A07" w:rsidRDefault="004F4D80" w:rsidP="004F4D80">
      <w:pPr>
        <w:pStyle w:val="3"/>
        <w:rPr>
          <w:szCs w:val="24"/>
        </w:rPr>
      </w:pPr>
      <w:bookmarkStart w:id="1287" w:name="_Toc98253943"/>
      <w:bookmarkStart w:id="1288" w:name="_Toc157248195"/>
      <w:bookmarkStart w:id="1289" w:name="_Toc157496564"/>
      <w:bookmarkStart w:id="1290" w:name="_Toc158206103"/>
      <w:bookmarkStart w:id="1291" w:name="_Toc164057788"/>
      <w:bookmarkStart w:id="1292" w:name="_Toc164137138"/>
      <w:bookmarkStart w:id="1293" w:name="_Toc164161298"/>
      <w:bookmarkStart w:id="1294" w:name="_Toc165173869"/>
      <w:bookmarkStart w:id="1295" w:name="_Toc439170693"/>
      <w:bookmarkStart w:id="1296" w:name="_Toc439172795"/>
      <w:bookmarkStart w:id="1297" w:name="_Toc439173239"/>
      <w:bookmarkStart w:id="1298" w:name="_Toc439238235"/>
      <w:bookmarkStart w:id="1299" w:name="_Toc439252782"/>
      <w:bookmarkStart w:id="1300" w:name="_Toc439323756"/>
      <w:bookmarkStart w:id="1301" w:name="_Toc440357154"/>
      <w:bookmarkStart w:id="1302" w:name="_Toc440359709"/>
      <w:bookmarkStart w:id="1303" w:name="_Toc440632173"/>
      <w:bookmarkStart w:id="1304" w:name="_Toc440875993"/>
      <w:bookmarkStart w:id="1305" w:name="_Toc441131021"/>
      <w:bookmarkStart w:id="1306" w:name="_Toc447269838"/>
      <w:bookmarkStart w:id="1307" w:name="_Toc464120664"/>
      <w:bookmarkStart w:id="1308" w:name="_Toc466970584"/>
      <w:bookmarkStart w:id="1309" w:name="_Toc468462498"/>
      <w:bookmarkStart w:id="1310" w:name="_Toc469482091"/>
      <w:bookmarkStart w:id="1311" w:name="_Toc472411866"/>
      <w:bookmarkStart w:id="1312" w:name="_Toc498588951"/>
      <w:r w:rsidRPr="00382A07">
        <w:rPr>
          <w:szCs w:val="24"/>
        </w:rPr>
        <w:t>Форма Справки о перечне и годовых объемах выполнения аналогичных договоров</w:t>
      </w:r>
      <w:bookmarkEnd w:id="1287"/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553A57" w:rsidRPr="00382A07">
        <w:rPr>
          <w:sz w:val="24"/>
          <w:szCs w:val="24"/>
        </w:rPr>
        <w:t>7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Справка о перечне и объемах выполнения аналогичных договоров за последние 3 года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382A0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</w:t>
            </w: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п/п</w:t>
            </w:r>
          </w:p>
        </w:tc>
        <w:tc>
          <w:tcPr>
            <w:tcW w:w="252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Заказчик </w:t>
            </w:r>
            <w:r w:rsidRPr="00382A0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Описание договора</w:t>
            </w:r>
            <w:r w:rsidRPr="00382A07">
              <w:br/>
              <w:t>(объем и состав поставок,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Сведения о рекламациях по перечисленным договорам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382A07" w:rsidRDefault="004F4D80" w:rsidP="0042517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ИТОГО за полный год [</w:t>
            </w:r>
            <w:r w:rsidRPr="00382A07">
              <w:rPr>
                <w:rStyle w:val="aa"/>
                <w:sz w:val="22"/>
              </w:rPr>
              <w:t>указать год, например «201</w:t>
            </w:r>
            <w:r w:rsidR="0042517C">
              <w:rPr>
                <w:rStyle w:val="aa"/>
                <w:sz w:val="22"/>
              </w:rPr>
              <w:t>5</w:t>
            </w:r>
            <w:r w:rsidRPr="00382A07">
              <w:rPr>
                <w:rStyle w:val="aa"/>
                <w:sz w:val="22"/>
              </w:rPr>
              <w:t>»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382A07" w:rsidRDefault="004F4D80" w:rsidP="0042517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ИТОГО за полный год [</w:t>
            </w:r>
            <w:r w:rsidRPr="00382A07">
              <w:rPr>
                <w:rStyle w:val="aa"/>
                <w:sz w:val="22"/>
              </w:rPr>
              <w:t>указать год, например «201</w:t>
            </w:r>
            <w:r w:rsidR="0042517C">
              <w:rPr>
                <w:rStyle w:val="aa"/>
                <w:sz w:val="22"/>
              </w:rPr>
              <w:t>6</w:t>
            </w:r>
            <w:r w:rsidRPr="00382A07">
              <w:rPr>
                <w:rStyle w:val="aa"/>
                <w:sz w:val="22"/>
              </w:rPr>
              <w:t>»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</w:tcPr>
          <w:p w:rsidR="004F4D80" w:rsidRPr="00382A07" w:rsidRDefault="004F4D80" w:rsidP="0042517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ИТОГО за [</w:t>
            </w:r>
            <w:r w:rsidRPr="00382A07">
              <w:rPr>
                <w:rStyle w:val="aa"/>
                <w:sz w:val="22"/>
              </w:rPr>
              <w:t>указать, в зависимости от обстоятельств, например «I квартал 201</w:t>
            </w:r>
            <w:r w:rsidR="0042517C">
              <w:rPr>
                <w:rStyle w:val="aa"/>
                <w:sz w:val="22"/>
              </w:rPr>
              <w:t>7</w:t>
            </w:r>
            <w:r w:rsidRPr="00382A07">
              <w:rPr>
                <w:rStyle w:val="aa"/>
                <w:sz w:val="22"/>
              </w:rPr>
              <w:t xml:space="preserve"> года», «201</w:t>
            </w:r>
            <w:r w:rsidR="0042517C">
              <w:rPr>
                <w:rStyle w:val="aa"/>
                <w:sz w:val="22"/>
              </w:rPr>
              <w:t>7</w:t>
            </w:r>
            <w:r w:rsidRPr="00382A07">
              <w:rPr>
                <w:rStyle w:val="aa"/>
                <w:sz w:val="22"/>
              </w:rPr>
              <w:t xml:space="preserve"> год» и т.д.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313" w:name="_Toc98253944"/>
      <w:bookmarkStart w:id="1314" w:name="_Toc157248196"/>
      <w:bookmarkStart w:id="1315" w:name="_Toc157496565"/>
      <w:bookmarkStart w:id="1316" w:name="_Toc158206104"/>
      <w:bookmarkStart w:id="1317" w:name="_Toc164057789"/>
      <w:bookmarkStart w:id="1318" w:name="_Toc164137139"/>
      <w:bookmarkStart w:id="1319" w:name="_Toc164161299"/>
      <w:bookmarkStart w:id="1320" w:name="_Toc165173870"/>
      <w:r w:rsidRPr="00382A07">
        <w:rPr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321" w:name="_Toc439170694"/>
      <w:bookmarkStart w:id="1322" w:name="_Toc439172796"/>
      <w:bookmarkStart w:id="1323" w:name="_Toc439173240"/>
      <w:bookmarkStart w:id="1324" w:name="_Toc439238236"/>
      <w:bookmarkStart w:id="1325" w:name="_Toc439252783"/>
      <w:bookmarkStart w:id="1326" w:name="_Toc439323757"/>
      <w:bookmarkStart w:id="1327" w:name="_Toc440357155"/>
      <w:bookmarkStart w:id="1328" w:name="_Toc440359710"/>
      <w:bookmarkStart w:id="1329" w:name="_Toc440632174"/>
      <w:bookmarkStart w:id="1330" w:name="_Toc440875994"/>
      <w:bookmarkStart w:id="1331" w:name="_Toc441131022"/>
      <w:bookmarkStart w:id="1332" w:name="_Toc447269839"/>
      <w:bookmarkStart w:id="1333" w:name="_Toc464120665"/>
      <w:bookmarkStart w:id="1334" w:name="_Toc466970585"/>
      <w:bookmarkStart w:id="1335" w:name="_Toc468462499"/>
      <w:bookmarkStart w:id="1336" w:name="_Toc469482092"/>
      <w:bookmarkStart w:id="1337" w:name="_Toc472411867"/>
      <w:bookmarkStart w:id="1338" w:name="_Toc498588952"/>
      <w:r w:rsidRPr="00382A07">
        <w:rPr>
          <w:szCs w:val="24"/>
        </w:rPr>
        <w:lastRenderedPageBreak/>
        <w:t>Инструкции по заполнению</w:t>
      </w:r>
      <w:bookmarkEnd w:id="1313"/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этой форме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007625">
        <w:fldChar w:fldCharType="begin"/>
      </w:r>
      <w:r w:rsidR="00007625">
        <w:instrText xml:space="preserve"> REF _Ref440274159 \r \h  \* MERGEFORMAT </w:instrText>
      </w:r>
      <w:r w:rsidR="00007625">
        <w:fldChar w:fldCharType="separate"/>
      </w:r>
      <w:r w:rsidR="0000216B">
        <w:t>4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4F4D80" w:rsidRPr="006305A1" w:rsidRDefault="006305A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305A1">
        <w:rPr>
          <w:sz w:val="24"/>
          <w:szCs w:val="24"/>
        </w:rPr>
        <w:t>Следует указать не менее одного, но не более десяти аналогичных договоров (п</w:t>
      </w:r>
      <w:r w:rsidRPr="006305A1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поставок договора по данной закупочной процедуре</w:t>
      </w:r>
      <w:r w:rsidRPr="006305A1">
        <w:rPr>
          <w:sz w:val="24"/>
          <w:szCs w:val="24"/>
        </w:rPr>
        <w:t>). Участник может самостоятельно выбрать договоры, которые, по его мнению, наилучшим образом характеризует его опыт</w:t>
      </w:r>
      <w:r w:rsidR="004F4D80" w:rsidRPr="006305A1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может включать и незавершенные договоры, обязательно отмечая данный факт.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39" w:name="_Ref55336398"/>
      <w:bookmarkStart w:id="1340" w:name="_Toc57314678"/>
      <w:bookmarkStart w:id="1341" w:name="_Toc69728992"/>
      <w:bookmarkStart w:id="1342" w:name="_Toc98253948"/>
      <w:bookmarkStart w:id="1343" w:name="_Toc165173874"/>
      <w:bookmarkStart w:id="1344" w:name="_Toc423423676"/>
      <w:bookmarkStart w:id="1345" w:name="_Toc498588953"/>
      <w:r w:rsidRPr="00382A07">
        <w:lastRenderedPageBreak/>
        <w:t xml:space="preserve">Справка о кадровых ресурсах (форма </w:t>
      </w:r>
      <w:r w:rsidR="000D67AD" w:rsidRPr="00382A07">
        <w:t>8</w:t>
      </w:r>
      <w:r w:rsidRPr="00382A07">
        <w:t>)</w:t>
      </w:r>
      <w:bookmarkEnd w:id="1339"/>
      <w:bookmarkEnd w:id="1340"/>
      <w:bookmarkEnd w:id="1341"/>
      <w:bookmarkEnd w:id="1342"/>
      <w:bookmarkEnd w:id="1343"/>
      <w:bookmarkEnd w:id="1344"/>
      <w:bookmarkEnd w:id="1345"/>
    </w:p>
    <w:p w:rsidR="004F4D80" w:rsidRPr="00382A07" w:rsidRDefault="004F4D80" w:rsidP="004F4D80">
      <w:pPr>
        <w:pStyle w:val="3"/>
        <w:rPr>
          <w:szCs w:val="24"/>
        </w:rPr>
      </w:pPr>
      <w:bookmarkStart w:id="1346" w:name="_Toc98253949"/>
      <w:bookmarkStart w:id="1347" w:name="_Toc157248201"/>
      <w:bookmarkStart w:id="1348" w:name="_Toc157496570"/>
      <w:bookmarkStart w:id="1349" w:name="_Toc158206109"/>
      <w:bookmarkStart w:id="1350" w:name="_Toc164057794"/>
      <w:bookmarkStart w:id="1351" w:name="_Toc164137144"/>
      <w:bookmarkStart w:id="1352" w:name="_Toc164161304"/>
      <w:bookmarkStart w:id="1353" w:name="_Toc165173875"/>
      <w:bookmarkStart w:id="1354" w:name="_Toc439170699"/>
      <w:bookmarkStart w:id="1355" w:name="_Toc439172801"/>
      <w:bookmarkStart w:id="1356" w:name="_Toc439173245"/>
      <w:bookmarkStart w:id="1357" w:name="_Toc439238241"/>
      <w:bookmarkStart w:id="1358" w:name="_Toc439252788"/>
      <w:bookmarkStart w:id="1359" w:name="_Toc439323762"/>
      <w:bookmarkStart w:id="1360" w:name="_Toc440357160"/>
      <w:bookmarkStart w:id="1361" w:name="_Toc440359712"/>
      <w:bookmarkStart w:id="1362" w:name="_Toc440632176"/>
      <w:bookmarkStart w:id="1363" w:name="_Toc440875996"/>
      <w:bookmarkStart w:id="1364" w:name="_Toc441131024"/>
      <w:bookmarkStart w:id="1365" w:name="_Toc447269841"/>
      <w:bookmarkStart w:id="1366" w:name="_Toc464120667"/>
      <w:bookmarkStart w:id="1367" w:name="_Toc466970587"/>
      <w:bookmarkStart w:id="1368" w:name="_Toc468462501"/>
      <w:bookmarkStart w:id="1369" w:name="_Toc469482094"/>
      <w:bookmarkStart w:id="1370" w:name="_Toc472411869"/>
      <w:bookmarkStart w:id="1371" w:name="_Toc498588954"/>
      <w:r w:rsidRPr="00382A07">
        <w:rPr>
          <w:szCs w:val="24"/>
        </w:rPr>
        <w:t>Форма Справки о кадровых ресурсах</w:t>
      </w:r>
      <w:bookmarkEnd w:id="1346"/>
      <w:bookmarkEnd w:id="1347"/>
      <w:bookmarkEnd w:id="1348"/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0D67AD" w:rsidRPr="00382A07">
        <w:rPr>
          <w:sz w:val="24"/>
          <w:szCs w:val="24"/>
        </w:rPr>
        <w:t>8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Справка о кадровых ресурсах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Таблица-1. Основные кадровые ресурсы</w:t>
      </w: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382A07" w:rsidTr="004F4D80">
        <w:trPr>
          <w:trHeight w:val="551"/>
        </w:trPr>
        <w:tc>
          <w:tcPr>
            <w:tcW w:w="695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</w:t>
            </w:r>
            <w:r w:rsidRPr="00382A07">
              <w:br/>
              <w:t>п/п</w:t>
            </w:r>
          </w:p>
        </w:tc>
        <w:tc>
          <w:tcPr>
            <w:tcW w:w="2268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Стаж работы в данной или аналогичной должности, лет</w:t>
            </w: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</w:pP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382A07">
        <w:rPr>
          <w:b/>
        </w:rPr>
        <w:t>Таблица-2. Прочий персонал</w:t>
      </w: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Штатная численность, чел.</w:t>
            </w: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72" w:name="_Toc98253950"/>
      <w:bookmarkStart w:id="1373" w:name="_Toc157248202"/>
      <w:bookmarkStart w:id="1374" w:name="_Toc157496571"/>
      <w:bookmarkStart w:id="1375" w:name="_Toc158206110"/>
      <w:bookmarkStart w:id="1376" w:name="_Toc164057795"/>
      <w:bookmarkStart w:id="1377" w:name="_Toc164137145"/>
      <w:bookmarkStart w:id="1378" w:name="_Toc164161305"/>
      <w:bookmarkStart w:id="1379" w:name="_Toc165173876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380" w:name="_Toc439170700"/>
      <w:bookmarkStart w:id="1381" w:name="_Toc439172802"/>
      <w:bookmarkStart w:id="1382" w:name="_Toc439173246"/>
      <w:bookmarkStart w:id="1383" w:name="_Toc439238242"/>
      <w:bookmarkStart w:id="1384" w:name="_Toc439252789"/>
      <w:bookmarkStart w:id="1385" w:name="_Toc439323763"/>
      <w:bookmarkStart w:id="1386" w:name="_Toc440357161"/>
      <w:bookmarkStart w:id="1387" w:name="_Toc440359713"/>
      <w:bookmarkStart w:id="1388" w:name="_Toc440632177"/>
      <w:bookmarkStart w:id="1389" w:name="_Toc440875997"/>
      <w:bookmarkStart w:id="1390" w:name="_Toc441131025"/>
      <w:bookmarkStart w:id="1391" w:name="_Toc447269842"/>
      <w:bookmarkStart w:id="1392" w:name="_Toc464120668"/>
      <w:bookmarkStart w:id="1393" w:name="_Toc466970588"/>
      <w:bookmarkStart w:id="1394" w:name="_Toc468462502"/>
      <w:bookmarkStart w:id="1395" w:name="_Toc469482095"/>
      <w:bookmarkStart w:id="1396" w:name="_Toc472411870"/>
      <w:bookmarkStart w:id="1397" w:name="_Toc498588955"/>
      <w:r w:rsidRPr="00382A07">
        <w:rPr>
          <w:szCs w:val="24"/>
        </w:rPr>
        <w:lastRenderedPageBreak/>
        <w:t>Инструкции по заполнению</w:t>
      </w:r>
      <w:bookmarkEnd w:id="1372"/>
      <w:bookmarkEnd w:id="1373"/>
      <w:bookmarkEnd w:id="1374"/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в ходе выполнения Договора.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таблице-2 данной справки указывается в общем штатная численность всех специалистов, находящихся в штате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398" w:name="_Toc165173881"/>
      <w:bookmarkStart w:id="1399" w:name="_Ref194749267"/>
      <w:bookmarkStart w:id="1400" w:name="_Toc423423677"/>
      <w:bookmarkStart w:id="1401" w:name="_Ref440271993"/>
      <w:bookmarkStart w:id="1402" w:name="_Ref440274659"/>
      <w:bookmarkStart w:id="1403" w:name="_Toc498588956"/>
      <w:bookmarkStart w:id="1404" w:name="_Ref90381523"/>
      <w:bookmarkStart w:id="1405" w:name="_Toc90385124"/>
      <w:bookmarkStart w:id="1406" w:name="_Ref96861029"/>
      <w:bookmarkStart w:id="1407" w:name="_Toc97651410"/>
      <w:bookmarkStart w:id="1408" w:name="_Toc98253955"/>
      <w:r w:rsidRPr="00382A07">
        <w:lastRenderedPageBreak/>
        <w:t xml:space="preserve">Информационное письмо о наличии у </w:t>
      </w:r>
      <w:r w:rsidR="00C236C0" w:rsidRPr="00382A07">
        <w:t>Участник</w:t>
      </w:r>
      <w:r w:rsidRPr="00382A07">
        <w:t xml:space="preserve">а </w:t>
      </w:r>
      <w:r w:rsidR="00A600E3" w:rsidRPr="00382A07">
        <w:t xml:space="preserve">конфликта интересов и/или </w:t>
      </w:r>
      <w:r w:rsidRPr="00382A07">
        <w:t xml:space="preserve">связей, носящих характер аффилированности с сотрудниками Заказчика или Организатора (форма </w:t>
      </w:r>
      <w:r w:rsidR="000D67AD" w:rsidRPr="00382A07">
        <w:t>9</w:t>
      </w:r>
      <w:r w:rsidRPr="00382A07">
        <w:t>)</w:t>
      </w:r>
      <w:bookmarkEnd w:id="1398"/>
      <w:bookmarkEnd w:id="1399"/>
      <w:bookmarkEnd w:id="1400"/>
      <w:bookmarkEnd w:id="1401"/>
      <w:bookmarkEnd w:id="1402"/>
      <w:bookmarkEnd w:id="1403"/>
    </w:p>
    <w:p w:rsidR="004F4D80" w:rsidRPr="00382A07" w:rsidRDefault="004F4D80" w:rsidP="004F4D80">
      <w:pPr>
        <w:pStyle w:val="3"/>
        <w:rPr>
          <w:szCs w:val="24"/>
        </w:rPr>
      </w:pPr>
      <w:bookmarkStart w:id="1409" w:name="_Toc97651411"/>
      <w:bookmarkStart w:id="1410" w:name="_Toc98253956"/>
      <w:bookmarkStart w:id="1411" w:name="_Toc157248208"/>
      <w:bookmarkStart w:id="1412" w:name="_Toc157496577"/>
      <w:bookmarkStart w:id="1413" w:name="_Toc158206116"/>
      <w:bookmarkStart w:id="1414" w:name="_Toc164057801"/>
      <w:bookmarkStart w:id="1415" w:name="_Toc164137151"/>
      <w:bookmarkStart w:id="1416" w:name="_Toc164161311"/>
      <w:bookmarkStart w:id="1417" w:name="_Toc165173882"/>
      <w:bookmarkStart w:id="1418" w:name="_Toc439170702"/>
      <w:bookmarkStart w:id="1419" w:name="_Toc439172804"/>
      <w:bookmarkStart w:id="1420" w:name="_Toc439173248"/>
      <w:bookmarkStart w:id="1421" w:name="_Toc439238244"/>
      <w:bookmarkStart w:id="1422" w:name="_Toc439252791"/>
      <w:bookmarkStart w:id="1423" w:name="_Toc439323765"/>
      <w:bookmarkStart w:id="1424" w:name="_Toc440357163"/>
      <w:bookmarkStart w:id="1425" w:name="_Toc440359715"/>
      <w:bookmarkStart w:id="1426" w:name="_Toc440632179"/>
      <w:bookmarkStart w:id="1427" w:name="_Toc440875999"/>
      <w:bookmarkStart w:id="1428" w:name="_Toc441131027"/>
      <w:bookmarkStart w:id="1429" w:name="_Toc447269844"/>
      <w:bookmarkStart w:id="1430" w:name="_Toc464120670"/>
      <w:bookmarkStart w:id="1431" w:name="_Toc466970590"/>
      <w:bookmarkStart w:id="1432" w:name="_Toc468462504"/>
      <w:bookmarkStart w:id="1433" w:name="_Toc469482097"/>
      <w:bookmarkStart w:id="1434" w:name="_Toc472411872"/>
      <w:bookmarkStart w:id="1435" w:name="_Toc498588957"/>
      <w:r w:rsidRPr="00382A07">
        <w:rPr>
          <w:szCs w:val="24"/>
        </w:rPr>
        <w:t xml:space="preserve">Форма письма о наличии у </w:t>
      </w:r>
      <w:r w:rsidR="00C236C0" w:rsidRPr="00382A07">
        <w:rPr>
          <w:szCs w:val="24"/>
        </w:rPr>
        <w:t>Участник</w:t>
      </w:r>
      <w:r w:rsidRPr="00382A07">
        <w:rPr>
          <w:szCs w:val="24"/>
        </w:rPr>
        <w:t xml:space="preserve">а </w:t>
      </w:r>
      <w:r w:rsidR="00A600E3" w:rsidRPr="00382A07">
        <w:rPr>
          <w:szCs w:val="24"/>
        </w:rPr>
        <w:t xml:space="preserve">конфликта интересов и/или </w:t>
      </w:r>
      <w:r w:rsidRPr="00382A07">
        <w:rPr>
          <w:szCs w:val="24"/>
        </w:rPr>
        <w:t>связей, носящих характер аффилированности с сотрудниками Заказчика или Организатора</w:t>
      </w:r>
      <w:bookmarkEnd w:id="1409"/>
      <w:bookmarkEnd w:id="1410"/>
      <w:bookmarkEnd w:id="1411"/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0D67AD" w:rsidRPr="00382A07">
        <w:rPr>
          <w:sz w:val="24"/>
          <w:szCs w:val="24"/>
        </w:rPr>
        <w:t>9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Уважаемые господа!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  <w:r w:rsidRPr="00382A07">
        <w:rPr>
          <w:sz w:val="24"/>
          <w:szCs w:val="24"/>
        </w:rPr>
        <w:t xml:space="preserve">При рассмотрении нашей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просим учесть следующие сведения о наличии у </w:t>
      </w:r>
      <w:r w:rsidRPr="00382A07">
        <w:rPr>
          <w:b/>
          <w:i/>
          <w:sz w:val="24"/>
          <w:szCs w:val="24"/>
        </w:rPr>
        <w:t xml:space="preserve">{указывается наименование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>а}</w:t>
      </w:r>
      <w:r w:rsidRPr="00382A07">
        <w:rPr>
          <w:i/>
          <w:sz w:val="24"/>
          <w:szCs w:val="24"/>
        </w:rPr>
        <w:t xml:space="preserve"> </w:t>
      </w:r>
      <w:r w:rsidR="00726A75" w:rsidRPr="00382A07">
        <w:rPr>
          <w:snapToGrid w:val="0"/>
          <w:sz w:val="24"/>
          <w:szCs w:val="24"/>
        </w:rPr>
        <w:t>конфликта интересов и/или связей</w:t>
      </w:r>
      <w:r w:rsidRPr="00382A07">
        <w:rPr>
          <w:sz w:val="24"/>
          <w:szCs w:val="24"/>
        </w:rPr>
        <w:t xml:space="preserve">, носящих характер аффилированности с лицами, являющимися </w:t>
      </w:r>
      <w:r w:rsidRPr="00382A07">
        <w:rPr>
          <w:b/>
          <w:i/>
          <w:sz w:val="24"/>
          <w:szCs w:val="24"/>
        </w:rPr>
        <w:t>{указывается кем являются эти лица, пример: учредители, сотрудники, и т.д.}</w:t>
      </w:r>
      <w:r w:rsidRPr="00382A07">
        <w:rPr>
          <w:i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Заказчика </w:t>
      </w:r>
      <w:r w:rsidRPr="00382A07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382A07">
        <w:rPr>
          <w:b/>
          <w:i/>
          <w:sz w:val="24"/>
          <w:szCs w:val="24"/>
        </w:rPr>
        <w:t>запроса предложений</w:t>
      </w:r>
      <w:r w:rsidRPr="00382A07">
        <w:rPr>
          <w:b/>
          <w:i/>
          <w:sz w:val="24"/>
          <w:szCs w:val="24"/>
        </w:rPr>
        <w:t>}</w:t>
      </w:r>
      <w:r w:rsidRPr="00382A07">
        <w:rPr>
          <w:i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 а именно: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 xml:space="preserve">ом могут быть расценены </w:t>
      </w:r>
      <w:r w:rsidR="00726A75" w:rsidRPr="00382A07">
        <w:rPr>
          <w:b/>
          <w:i/>
          <w:sz w:val="24"/>
          <w:szCs w:val="24"/>
        </w:rPr>
        <w:t xml:space="preserve">как </w:t>
      </w:r>
      <w:r w:rsidR="00726A75" w:rsidRPr="00382A07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382A07">
        <w:rPr>
          <w:b/>
          <w:i/>
          <w:sz w:val="24"/>
          <w:szCs w:val="24"/>
        </w:rPr>
        <w:t>аффилированность };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 xml:space="preserve">ом могут быть расценены </w:t>
      </w:r>
      <w:r w:rsidR="00726A75" w:rsidRPr="00382A07">
        <w:rPr>
          <w:b/>
          <w:i/>
          <w:sz w:val="24"/>
          <w:szCs w:val="24"/>
        </w:rPr>
        <w:t xml:space="preserve">как </w:t>
      </w:r>
      <w:r w:rsidR="00726A75" w:rsidRPr="00382A07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382A07">
        <w:rPr>
          <w:b/>
          <w:i/>
          <w:sz w:val="24"/>
          <w:szCs w:val="24"/>
        </w:rPr>
        <w:t>аффилированность };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>……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36" w:name="_Toc97651412"/>
      <w:bookmarkStart w:id="1437" w:name="_Toc98253957"/>
      <w:bookmarkStart w:id="1438" w:name="_Toc157248209"/>
      <w:bookmarkStart w:id="1439" w:name="_Toc157496578"/>
      <w:bookmarkStart w:id="1440" w:name="_Toc158206117"/>
      <w:bookmarkStart w:id="1441" w:name="_Toc164057802"/>
      <w:bookmarkStart w:id="1442" w:name="_Toc164137152"/>
      <w:bookmarkStart w:id="1443" w:name="_Toc164161312"/>
      <w:bookmarkStart w:id="1444" w:name="_Toc165173883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445" w:name="_Toc439170703"/>
      <w:bookmarkStart w:id="1446" w:name="_Toc439172805"/>
      <w:bookmarkStart w:id="1447" w:name="_Toc439173249"/>
      <w:bookmarkStart w:id="1448" w:name="_Toc439238245"/>
      <w:bookmarkStart w:id="1449" w:name="_Toc439252792"/>
      <w:bookmarkStart w:id="1450" w:name="_Toc439323766"/>
      <w:bookmarkStart w:id="1451" w:name="_Toc440357164"/>
      <w:bookmarkStart w:id="1452" w:name="_Toc440359716"/>
      <w:bookmarkStart w:id="1453" w:name="_Toc440632180"/>
      <w:bookmarkStart w:id="1454" w:name="_Toc440876000"/>
      <w:bookmarkStart w:id="1455" w:name="_Toc441131028"/>
      <w:bookmarkStart w:id="1456" w:name="_Toc447269845"/>
      <w:bookmarkStart w:id="1457" w:name="_Toc464120671"/>
      <w:bookmarkStart w:id="1458" w:name="_Toc466970591"/>
      <w:bookmarkStart w:id="1459" w:name="_Toc468462505"/>
      <w:bookmarkStart w:id="1460" w:name="_Toc469482098"/>
      <w:bookmarkStart w:id="1461" w:name="_Toc472411873"/>
      <w:bookmarkStart w:id="1462" w:name="_Toc498588958"/>
      <w:r w:rsidRPr="00382A07">
        <w:rPr>
          <w:szCs w:val="24"/>
        </w:rPr>
        <w:lastRenderedPageBreak/>
        <w:t>Инструкции по заполнению</w:t>
      </w:r>
      <w:bookmarkEnd w:id="1436"/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Информационное письмо</w:t>
      </w:r>
      <w:r w:rsidR="00D90031"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и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382A07">
        <w:t>(согласно ст. 4 закона РСФСР от 22.03.1991 № 948-1)</w:t>
      </w:r>
      <w:r w:rsidR="004F4D80" w:rsidRPr="00382A07">
        <w:rPr>
          <w:sz w:val="24"/>
          <w:szCs w:val="24"/>
        </w:rPr>
        <w:t xml:space="preserve">.  В случае если, по мнению </w:t>
      </w: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а таких лиц нет, то в письме пишется фраза «При рассмотрении нашей </w:t>
      </w:r>
      <w:r w:rsidR="00D904EF" w:rsidRPr="00382A07">
        <w:rPr>
          <w:sz w:val="24"/>
          <w:szCs w:val="24"/>
        </w:rPr>
        <w:t>Заявки</w:t>
      </w:r>
      <w:r w:rsidR="004F4D80" w:rsidRPr="00382A07">
        <w:rPr>
          <w:sz w:val="24"/>
          <w:szCs w:val="24"/>
        </w:rPr>
        <w:t xml:space="preserve"> просим учесть, что у </w:t>
      </w:r>
      <w:r w:rsidR="004F4D80" w:rsidRPr="00382A07">
        <w:rPr>
          <w:b/>
          <w:i/>
          <w:sz w:val="24"/>
          <w:szCs w:val="24"/>
        </w:rPr>
        <w:t xml:space="preserve">{указывается наименование </w:t>
      </w:r>
      <w:r w:rsidRPr="00382A07">
        <w:rPr>
          <w:b/>
          <w:i/>
          <w:sz w:val="24"/>
          <w:szCs w:val="24"/>
        </w:rPr>
        <w:t>Участник</w:t>
      </w:r>
      <w:r w:rsidR="004F4D80" w:rsidRPr="00382A07">
        <w:rPr>
          <w:b/>
          <w:i/>
          <w:sz w:val="24"/>
          <w:szCs w:val="24"/>
        </w:rPr>
        <w:t xml:space="preserve">а} </w:t>
      </w:r>
      <w:r w:rsidR="00726A75" w:rsidRPr="00382A07">
        <w:rPr>
          <w:sz w:val="24"/>
          <w:szCs w:val="24"/>
        </w:rPr>
        <w:t>НЕТ</w:t>
      </w:r>
      <w:r w:rsidR="00726A75" w:rsidRPr="00382A07">
        <w:rPr>
          <w:i/>
          <w:sz w:val="24"/>
          <w:szCs w:val="24"/>
        </w:rPr>
        <w:t xml:space="preserve"> </w:t>
      </w:r>
      <w:r w:rsidR="00726A75" w:rsidRPr="00382A07">
        <w:rPr>
          <w:sz w:val="24"/>
          <w:szCs w:val="24"/>
        </w:rPr>
        <w:t>лиц, в отношении которых</w:t>
      </w:r>
      <w:r w:rsidR="00726A75" w:rsidRPr="00382A07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26A75" w:rsidRPr="00382A07">
        <w:rPr>
          <w:sz w:val="24"/>
          <w:szCs w:val="24"/>
        </w:rPr>
        <w:t>с лицами,</w:t>
      </w:r>
      <w:r w:rsidR="004F4D80" w:rsidRPr="00382A07">
        <w:rPr>
          <w:sz w:val="24"/>
          <w:szCs w:val="24"/>
        </w:rPr>
        <w:t xml:space="preserve">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382A07">
        <w:rPr>
          <w:sz w:val="24"/>
          <w:szCs w:val="24"/>
        </w:rPr>
        <w:t>,</w:t>
      </w:r>
      <w:r w:rsidR="004F4D80" w:rsidRPr="00382A07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382A07">
        <w:rPr>
          <w:sz w:val="24"/>
          <w:szCs w:val="24"/>
        </w:rPr>
        <w:t>запроса предложений</w:t>
      </w:r>
      <w:r w:rsidR="004F4D80"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При составлении данного письма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учесть, что сокрытие любой информации о наличии </w:t>
      </w:r>
      <w:r w:rsidR="003D4E4C" w:rsidRPr="00382A07">
        <w:rPr>
          <w:rFonts w:eastAsia="Calibri"/>
          <w:sz w:val="24"/>
          <w:szCs w:val="24"/>
          <w:lang w:eastAsia="en-US"/>
        </w:rPr>
        <w:t>конфликта интересов и</w:t>
      </w:r>
      <w:r w:rsidR="00124A15">
        <w:rPr>
          <w:rFonts w:eastAsia="Calibri"/>
          <w:sz w:val="24"/>
          <w:szCs w:val="24"/>
          <w:lang w:eastAsia="en-US"/>
        </w:rPr>
        <w:t>/или</w:t>
      </w:r>
      <w:r w:rsidR="003D4E4C" w:rsidRPr="00382A07">
        <w:rPr>
          <w:rFonts w:eastAsia="Calibri"/>
          <w:sz w:val="24"/>
          <w:szCs w:val="24"/>
          <w:lang w:eastAsia="en-US"/>
        </w:rPr>
        <w:t xml:space="preserve"> </w:t>
      </w:r>
      <w:r w:rsidRPr="00382A07">
        <w:rPr>
          <w:sz w:val="24"/>
          <w:szCs w:val="24"/>
        </w:rPr>
        <w:t xml:space="preserve">связей, носящих характер аффилированности между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382A07">
        <w:rPr>
          <w:sz w:val="24"/>
          <w:szCs w:val="24"/>
        </w:rPr>
        <w:t>,</w:t>
      </w:r>
      <w:r w:rsidRPr="00382A07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 может быть признано </w:t>
      </w:r>
      <w:r w:rsidR="00D904EF" w:rsidRPr="00382A07">
        <w:rPr>
          <w:sz w:val="24"/>
          <w:szCs w:val="24"/>
        </w:rPr>
        <w:t>Закупочной комиссией</w:t>
      </w:r>
      <w:r w:rsidRPr="00382A07">
        <w:rPr>
          <w:sz w:val="24"/>
          <w:szCs w:val="24"/>
        </w:rPr>
        <w:t xml:space="preserve"> существенным нарушением условий данного </w:t>
      </w:r>
      <w:r w:rsidR="00D904EF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, и повлечь отклонение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такого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а. </w:t>
      </w:r>
    </w:p>
    <w:bookmarkEnd w:id="1404"/>
    <w:bookmarkEnd w:id="1405"/>
    <w:bookmarkEnd w:id="1406"/>
    <w:bookmarkEnd w:id="1407"/>
    <w:bookmarkEnd w:id="1408"/>
    <w:p w:rsidR="004F4D80" w:rsidRPr="00382A07" w:rsidRDefault="004F4D80" w:rsidP="004F4D80"/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RPr="00382A07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463" w:name="_Toc318208007"/>
    </w:p>
    <w:p w:rsidR="004F4D80" w:rsidRPr="001D6DBB" w:rsidRDefault="001D6DBB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464" w:name="_Toc423423680"/>
      <w:bookmarkStart w:id="1465" w:name="_Ref440272035"/>
      <w:bookmarkStart w:id="1466" w:name="_Ref440274733"/>
      <w:bookmarkStart w:id="1467" w:name="_Ref444179578"/>
      <w:bookmarkStart w:id="1468" w:name="_Toc498588959"/>
      <w:r w:rsidRPr="001D6DBB">
        <w:lastRenderedPageBreak/>
        <w:t>Справка о цепочке собственников участника закупочной процедуры, включая бенефициаров (в том числе конечных)</w:t>
      </w:r>
      <w:r w:rsidR="004F4D80" w:rsidRPr="001D6DBB">
        <w:t xml:space="preserve"> (форма 1</w:t>
      </w:r>
      <w:r w:rsidR="009B44CF" w:rsidRPr="001D6DBB">
        <w:t>0</w:t>
      </w:r>
      <w:r w:rsidR="004F4D80" w:rsidRPr="001D6DBB">
        <w:t>)</w:t>
      </w:r>
      <w:bookmarkEnd w:id="1463"/>
      <w:bookmarkEnd w:id="1464"/>
      <w:bookmarkEnd w:id="1465"/>
      <w:bookmarkEnd w:id="1466"/>
      <w:bookmarkEnd w:id="1467"/>
      <w:bookmarkEnd w:id="1468"/>
    </w:p>
    <w:p w:rsidR="004F4D80" w:rsidRPr="001D6DBB" w:rsidRDefault="001D6DBB" w:rsidP="004F4D80">
      <w:pPr>
        <w:pStyle w:val="3"/>
        <w:rPr>
          <w:szCs w:val="24"/>
        </w:rPr>
      </w:pPr>
      <w:bookmarkStart w:id="1469" w:name="_Toc343690584"/>
      <w:bookmarkStart w:id="1470" w:name="_Toc372294428"/>
      <w:bookmarkStart w:id="1471" w:name="_Toc379288896"/>
      <w:bookmarkStart w:id="1472" w:name="_Toc384734780"/>
      <w:bookmarkStart w:id="1473" w:name="_Toc396984078"/>
      <w:bookmarkStart w:id="1474" w:name="_Toc423423681"/>
      <w:bookmarkStart w:id="1475" w:name="_Toc439170710"/>
      <w:bookmarkStart w:id="1476" w:name="_Toc439172812"/>
      <w:bookmarkStart w:id="1477" w:name="_Toc439173253"/>
      <w:bookmarkStart w:id="1478" w:name="_Toc439238249"/>
      <w:bookmarkStart w:id="1479" w:name="_Toc439252796"/>
      <w:bookmarkStart w:id="1480" w:name="_Toc439323770"/>
      <w:bookmarkStart w:id="1481" w:name="_Toc440361405"/>
      <w:bookmarkStart w:id="1482" w:name="_Toc440376287"/>
      <w:bookmarkStart w:id="1483" w:name="_Toc440382545"/>
      <w:bookmarkStart w:id="1484" w:name="_Toc440447215"/>
      <w:bookmarkStart w:id="1485" w:name="_Toc440632376"/>
      <w:bookmarkStart w:id="1486" w:name="_Toc440875148"/>
      <w:bookmarkStart w:id="1487" w:name="_Toc441131135"/>
      <w:bookmarkStart w:id="1488" w:name="_Toc441572140"/>
      <w:bookmarkStart w:id="1489" w:name="_Toc441575232"/>
      <w:bookmarkStart w:id="1490" w:name="_Toc442195898"/>
      <w:bookmarkStart w:id="1491" w:name="_Toc442251940"/>
      <w:bookmarkStart w:id="1492" w:name="_Toc442258889"/>
      <w:bookmarkStart w:id="1493" w:name="_Toc442259129"/>
      <w:bookmarkStart w:id="1494" w:name="_Toc447292892"/>
      <w:bookmarkStart w:id="1495" w:name="_Toc461808964"/>
      <w:bookmarkStart w:id="1496" w:name="_Toc463514796"/>
      <w:bookmarkStart w:id="1497" w:name="_Toc466967523"/>
      <w:bookmarkStart w:id="1498" w:name="_Toc467574715"/>
      <w:bookmarkStart w:id="1499" w:name="_Toc468441758"/>
      <w:bookmarkStart w:id="1500" w:name="_Toc469480233"/>
      <w:bookmarkStart w:id="1501" w:name="_Toc472409262"/>
      <w:bookmarkStart w:id="1502" w:name="_Toc498417409"/>
      <w:bookmarkStart w:id="1503" w:name="_Toc498588960"/>
      <w:r w:rsidRPr="001D6DBB">
        <w:rPr>
          <w:szCs w:val="24"/>
        </w:rPr>
        <w:t xml:space="preserve">Форма </w:t>
      </w:r>
      <w:bookmarkEnd w:id="1469"/>
      <w:bookmarkEnd w:id="1470"/>
      <w:bookmarkEnd w:id="1471"/>
      <w:bookmarkEnd w:id="1472"/>
      <w:bookmarkEnd w:id="1473"/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r w:rsidRPr="001D6DBB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502"/>
      <w:bookmarkEnd w:id="1503"/>
    </w:p>
    <w:p w:rsidR="004F4D80" w:rsidRPr="001D6DBB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1D6DBB">
        <w:rPr>
          <w:sz w:val="24"/>
          <w:szCs w:val="24"/>
        </w:rPr>
        <w:t>Приложение 1</w:t>
      </w:r>
      <w:r w:rsidR="009B44CF" w:rsidRPr="001D6DBB">
        <w:rPr>
          <w:sz w:val="24"/>
          <w:szCs w:val="24"/>
        </w:rPr>
        <w:t>0</w:t>
      </w:r>
      <w:r w:rsidRPr="001D6DBB">
        <w:rPr>
          <w:sz w:val="24"/>
          <w:szCs w:val="24"/>
        </w:rPr>
        <w:t xml:space="preserve"> к письму о подаче оферты</w:t>
      </w:r>
      <w:r w:rsidRPr="001D6DBB">
        <w:rPr>
          <w:sz w:val="24"/>
          <w:szCs w:val="24"/>
        </w:rPr>
        <w:br/>
        <w:t>от «____»_____________ г. №__________</w:t>
      </w:r>
    </w:p>
    <w:p w:rsidR="004F4D80" w:rsidRPr="001D6DBB" w:rsidRDefault="004F4D80" w:rsidP="001D6DBB">
      <w:pPr>
        <w:spacing w:line="240" w:lineRule="auto"/>
        <w:ind w:firstLine="0"/>
        <w:rPr>
          <w:sz w:val="24"/>
          <w:szCs w:val="24"/>
        </w:rPr>
      </w:pPr>
    </w:p>
    <w:p w:rsidR="001D6DBB" w:rsidRPr="001D6DBB" w:rsidRDefault="001D6DBB" w:rsidP="001D6DBB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1D6DBB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1D6DBB" w:rsidRPr="001D6DBB" w:rsidRDefault="001D6DBB" w:rsidP="001D6DBB">
      <w:pPr>
        <w:spacing w:line="240" w:lineRule="auto"/>
        <w:ind w:firstLine="0"/>
        <w:rPr>
          <w:color w:val="000000"/>
          <w:sz w:val="24"/>
          <w:szCs w:val="24"/>
        </w:rPr>
      </w:pPr>
    </w:p>
    <w:p w:rsidR="001D6DBB" w:rsidRPr="001D6DBB" w:rsidRDefault="001D6DBB" w:rsidP="001D6DBB">
      <w:pPr>
        <w:spacing w:line="240" w:lineRule="auto"/>
        <w:ind w:firstLine="0"/>
        <w:rPr>
          <w:color w:val="000000"/>
          <w:sz w:val="24"/>
          <w:szCs w:val="24"/>
        </w:rPr>
      </w:pPr>
      <w:r w:rsidRPr="001D6DBB">
        <w:rPr>
          <w:color w:val="000000"/>
          <w:sz w:val="24"/>
          <w:szCs w:val="24"/>
        </w:rPr>
        <w:t>Наименование и адрес Участника: __________________________________________</w:t>
      </w:r>
    </w:p>
    <w:p w:rsidR="001D6DBB" w:rsidRPr="001D6DBB" w:rsidRDefault="001D6DBB" w:rsidP="001D6DBB">
      <w:pPr>
        <w:spacing w:line="240" w:lineRule="auto"/>
        <w:ind w:firstLine="0"/>
        <w:rPr>
          <w:color w:val="000000"/>
        </w:rPr>
      </w:pPr>
    </w:p>
    <w:tbl>
      <w:tblPr>
        <w:tblW w:w="156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247"/>
        <w:gridCol w:w="1556"/>
        <w:gridCol w:w="570"/>
        <w:gridCol w:w="554"/>
        <w:gridCol w:w="709"/>
        <w:gridCol w:w="1134"/>
        <w:gridCol w:w="1275"/>
        <w:gridCol w:w="1701"/>
        <w:gridCol w:w="1702"/>
        <w:gridCol w:w="1572"/>
      </w:tblGrid>
      <w:tr w:rsidR="001D6DBB" w:rsidRPr="001D6DBB" w:rsidTr="004B5B93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952" w:type="dxa"/>
            <w:gridSpan w:val="6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570" w:type="dxa"/>
            <w:vMerge w:val="restart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647" w:type="dxa"/>
            <w:gridSpan w:val="7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1D6DBB" w:rsidRPr="001D6DBB" w:rsidTr="004B5B93">
        <w:trPr>
          <w:trHeight w:val="847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556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0" w:type="dxa"/>
            <w:vMerge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572" w:type="dxa"/>
            <w:shd w:val="clear" w:color="auto" w:fill="auto"/>
            <w:vAlign w:val="center"/>
            <w:hideMark/>
          </w:tcPr>
          <w:p w:rsidR="001D6DBB" w:rsidRPr="001D6DBB" w:rsidRDefault="001D6DBB" w:rsidP="009073D3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1D6DBB" w:rsidRPr="001D6DBB" w:rsidTr="004B5B93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1556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570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572" w:type="dxa"/>
            <w:shd w:val="clear" w:color="auto" w:fill="auto"/>
            <w:vAlign w:val="bottom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15</w:t>
            </w:r>
          </w:p>
        </w:tc>
      </w:tr>
      <w:tr w:rsidR="001D6DBB" w:rsidRPr="001D6DBB" w:rsidTr="004B5B93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4B5B93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1.1.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4B5B93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1.1.1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4B5B93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4B5B93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4B5B93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1.1.3.1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4B5B93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1.1.3.2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4B5B93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4B5B93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4B5B93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1.2.1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4B5B93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1.2.2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4B5B93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1.2.3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4B5B93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4B5B93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4D0F20" w:rsidTr="004B5B93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4D0F20" w:rsidTr="004B5B93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</w:tbl>
    <w:p w:rsidR="001D6DBB" w:rsidRDefault="001D6DBB" w:rsidP="001D6DBB">
      <w:pPr>
        <w:spacing w:line="240" w:lineRule="auto"/>
        <w:rPr>
          <w:color w:val="000000"/>
        </w:rPr>
      </w:pPr>
    </w:p>
    <w:p w:rsidR="004F4D80" w:rsidRPr="00382A07" w:rsidRDefault="004F4D80" w:rsidP="004F4D80">
      <w:pPr>
        <w:spacing w:line="240" w:lineRule="auto"/>
      </w:pPr>
      <w:r w:rsidRPr="00382A07"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vertAlign w:val="superscript"/>
        </w:rPr>
      </w:pPr>
      <w:r w:rsidRPr="00382A07">
        <w:rPr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</w:pPr>
      <w:r w:rsidRPr="00382A07">
        <w:t>____________________________________</w:t>
      </w:r>
    </w:p>
    <w:p w:rsidR="004F4D80" w:rsidRPr="00382A07" w:rsidRDefault="004F4D80" w:rsidP="001D6DBB">
      <w:pPr>
        <w:spacing w:line="240" w:lineRule="auto"/>
        <w:ind w:right="3684"/>
        <w:jc w:val="center"/>
      </w:pPr>
      <w:r w:rsidRPr="00382A07">
        <w:rPr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конец формы</w:t>
      </w:r>
    </w:p>
    <w:p w:rsidR="004F4D80" w:rsidRPr="00382A07" w:rsidRDefault="004F4D80" w:rsidP="004F4D80">
      <w:pPr>
        <w:pStyle w:val="3"/>
        <w:rPr>
          <w:sz w:val="22"/>
        </w:rPr>
        <w:sectPr w:rsidR="004F4D80" w:rsidRPr="00382A07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1D6DBB" w:rsidRDefault="004F4D80" w:rsidP="004F4D80">
      <w:pPr>
        <w:pStyle w:val="3"/>
        <w:rPr>
          <w:szCs w:val="24"/>
        </w:rPr>
      </w:pPr>
      <w:bookmarkStart w:id="1504" w:name="_Toc343690585"/>
      <w:bookmarkStart w:id="1505" w:name="_Toc372294429"/>
      <w:bookmarkStart w:id="1506" w:name="_Toc379288897"/>
      <w:bookmarkStart w:id="1507" w:name="_Toc384734781"/>
      <w:bookmarkStart w:id="1508" w:name="_Toc396984079"/>
      <w:bookmarkStart w:id="1509" w:name="_Toc423423682"/>
      <w:bookmarkStart w:id="1510" w:name="_Toc439170711"/>
      <w:bookmarkStart w:id="1511" w:name="_Toc439172813"/>
      <w:bookmarkStart w:id="1512" w:name="_Toc439173254"/>
      <w:bookmarkStart w:id="1513" w:name="_Toc439238250"/>
      <w:bookmarkStart w:id="1514" w:name="_Toc439252797"/>
      <w:bookmarkStart w:id="1515" w:name="_Toc439323771"/>
      <w:bookmarkStart w:id="1516" w:name="_Toc440357169"/>
      <w:bookmarkStart w:id="1517" w:name="_Toc440359721"/>
      <w:bookmarkStart w:id="1518" w:name="_Toc440632185"/>
      <w:bookmarkStart w:id="1519" w:name="_Toc440876005"/>
      <w:bookmarkStart w:id="1520" w:name="_Toc441131033"/>
      <w:bookmarkStart w:id="1521" w:name="_Toc447269850"/>
      <w:bookmarkStart w:id="1522" w:name="_Toc464120676"/>
      <w:bookmarkStart w:id="1523" w:name="_Toc466970594"/>
      <w:bookmarkStart w:id="1524" w:name="_Toc468462508"/>
      <w:bookmarkStart w:id="1525" w:name="_Toc469482101"/>
      <w:bookmarkStart w:id="1526" w:name="_Toc472411876"/>
      <w:bookmarkStart w:id="1527" w:name="_Toc498588961"/>
      <w:r w:rsidRPr="00382A07">
        <w:rPr>
          <w:szCs w:val="24"/>
        </w:rPr>
        <w:lastRenderedPageBreak/>
        <w:t xml:space="preserve">Инструкции по </w:t>
      </w:r>
      <w:r w:rsidRPr="001D6DBB">
        <w:rPr>
          <w:szCs w:val="24"/>
        </w:rPr>
        <w:t>заполнению</w:t>
      </w:r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</w:p>
    <w:p w:rsidR="004F4D80" w:rsidRPr="001D6DBB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Участник</w:t>
      </w:r>
      <w:r w:rsidR="004F4D80" w:rsidRPr="001D6DBB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1D6DBB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</w:t>
      </w:r>
      <w:r w:rsidR="00007625">
        <w:fldChar w:fldCharType="end"/>
      </w:r>
      <w:r w:rsidR="00D90031" w:rsidRPr="001D6DBB">
        <w:rPr>
          <w:sz w:val="24"/>
          <w:szCs w:val="24"/>
        </w:rPr>
        <w:t>)</w:t>
      </w:r>
      <w:r w:rsidR="004F4D80" w:rsidRPr="001D6DBB">
        <w:rPr>
          <w:sz w:val="24"/>
          <w:szCs w:val="24"/>
        </w:rPr>
        <w:t>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1D6DBB">
        <w:rPr>
          <w:sz w:val="24"/>
          <w:szCs w:val="24"/>
        </w:rPr>
        <w:t xml:space="preserve"> адрес Участника.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Изменение формы справки недопустимо.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1D6DBB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В случае,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в формате: </w:t>
      </w:r>
      <w:r w:rsidRPr="00382A07">
        <w:rPr>
          <w:b/>
          <w:sz w:val="24"/>
          <w:szCs w:val="24"/>
        </w:rPr>
        <w:t>ХХХХХХХХХХ</w:t>
      </w:r>
      <w:r w:rsidRPr="00382A07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в формате: </w:t>
      </w:r>
      <w:r w:rsidRPr="00382A07">
        <w:rPr>
          <w:b/>
          <w:sz w:val="24"/>
          <w:szCs w:val="24"/>
        </w:rPr>
        <w:t>ХХХХХХХХХХ</w:t>
      </w:r>
      <w:r w:rsidRPr="00382A07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 xml:space="preserve">1. собственник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1.1. собственник собственника №1.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1.2. собственник собственника №1.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1.1.1. собственник собственника №1.1.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1.2.1. собственник собственника №1.2.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(выпиской из Единого государственного реестра юридических лиц, </w:t>
      </w:r>
      <w:r w:rsidRPr="00382A07">
        <w:rPr>
          <w:sz w:val="24"/>
          <w:szCs w:val="24"/>
        </w:rPr>
        <w:lastRenderedPageBreak/>
        <w:t>выданной соответствующим подразделением Федеральной налоговой службы не ранее чем за 60 (шестьдесят) дней до срока окончания приема заявок, выпиской из реестра акционеров и т.п.); для физических лиц - фамилия, имя и отчество (указываются полностью).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выпиской из </w:t>
      </w:r>
      <w:r w:rsidRPr="001D6DBB">
        <w:rPr>
          <w:sz w:val="24"/>
          <w:szCs w:val="24"/>
        </w:rPr>
        <w:t>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заявок; для физического лица - адрес регистрации физического лица.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 w:rsidRPr="001D6DBB">
        <w:rPr>
          <w:sz w:val="24"/>
          <w:szCs w:val="24"/>
        </w:rPr>
        <w:t>, АО</w:t>
      </w:r>
      <w:r w:rsidRPr="001D6DBB">
        <w:rPr>
          <w:sz w:val="24"/>
          <w:szCs w:val="24"/>
        </w:rPr>
        <w:t xml:space="preserve"> и </w:t>
      </w:r>
      <w:r w:rsidR="000D70B6" w:rsidRPr="001D6DBB">
        <w:rPr>
          <w:sz w:val="24"/>
          <w:szCs w:val="24"/>
        </w:rPr>
        <w:t>П</w:t>
      </w:r>
      <w:r w:rsidRPr="001D6DBB">
        <w:rPr>
          <w:sz w:val="24"/>
          <w:szCs w:val="24"/>
        </w:rPr>
        <w:t>АО); бенефициаром (иностранные компании, по которым не известны конечные бенефициары); конечным бенефициаром (Российская Федерация, гос. учреждения РФ, физические лица, кроме руководителей).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528" w:name="_Toc329588495"/>
      <w:bookmarkStart w:id="1529" w:name="_Toc423423683"/>
      <w:bookmarkStart w:id="1530" w:name="_Ref440272051"/>
      <w:bookmarkStart w:id="1531" w:name="_Ref440274744"/>
      <w:r w:rsidRPr="001D6DBB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№№9-13, а также документ, подтверждающий статус участника(ов) общества</w:t>
      </w:r>
      <w:r w:rsidRPr="001D6DBB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1D6DBB">
        <w:rPr>
          <w:sz w:val="24"/>
          <w:szCs w:val="24"/>
        </w:rPr>
        <w:t>(список лиц, зарегистрированных в реестре владельцев ценных бумаг) и т.п.). Скан-копии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bCs w:val="0"/>
          <w:sz w:val="24"/>
          <w:szCs w:val="24"/>
        </w:rPr>
      </w:pPr>
      <w:r w:rsidRPr="001D6DBB">
        <w:rPr>
          <w:sz w:val="24"/>
          <w:szCs w:val="24"/>
        </w:rPr>
        <w:br w:type="page"/>
      </w:r>
      <w:r w:rsidRPr="001D6DBB">
        <w:rPr>
          <w:b/>
          <w:bCs w:val="0"/>
          <w:caps/>
          <w:sz w:val="24"/>
          <w:szCs w:val="24"/>
        </w:rPr>
        <w:lastRenderedPageBreak/>
        <w:t>Пример заполнения</w:t>
      </w:r>
      <w:r w:rsidRPr="001D6DBB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21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53"/>
        <w:gridCol w:w="711"/>
        <w:gridCol w:w="1134"/>
        <w:gridCol w:w="707"/>
        <w:gridCol w:w="1134"/>
        <w:gridCol w:w="1423"/>
        <w:gridCol w:w="571"/>
        <w:gridCol w:w="985"/>
        <w:gridCol w:w="843"/>
        <w:gridCol w:w="1134"/>
        <w:gridCol w:w="1134"/>
        <w:gridCol w:w="1417"/>
        <w:gridCol w:w="1142"/>
        <w:gridCol w:w="1572"/>
      </w:tblGrid>
      <w:tr w:rsidR="001D6DBB" w:rsidRPr="001D6DBB" w:rsidTr="004B5B93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1D6DBB" w:rsidRPr="001D6DBB" w:rsidRDefault="001D6DBB" w:rsidP="001D6DBB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1D6DBB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760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1D6DBB" w:rsidRPr="001D6DBB" w:rsidRDefault="001D6DBB" w:rsidP="001D6DBB">
            <w:pPr>
              <w:spacing w:after="24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1D6DBB">
              <w:rPr>
                <w:b/>
                <w:bCs w:val="0"/>
                <w:sz w:val="24"/>
                <w:szCs w:val="24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1D6DBB" w:rsidRPr="001D6DBB" w:rsidRDefault="001D6DBB" w:rsidP="001D6DBB">
            <w:pPr>
              <w:spacing w:line="240" w:lineRule="auto"/>
              <w:jc w:val="center"/>
              <w:rPr>
                <w:b/>
                <w:color w:val="000000"/>
                <w:sz w:val="24"/>
                <w:szCs w:val="24"/>
                <w:u w:val="single"/>
              </w:rPr>
            </w:pPr>
          </w:p>
          <w:p w:rsidR="001D6DBB" w:rsidRPr="001D6DBB" w:rsidRDefault="001D6DBB" w:rsidP="001D6DBB">
            <w:pPr>
              <w:spacing w:line="240" w:lineRule="auto"/>
              <w:ind w:firstLine="0"/>
              <w:rPr>
                <w:i/>
                <w:color w:val="000000"/>
                <w:sz w:val="24"/>
                <w:szCs w:val="24"/>
              </w:rPr>
            </w:pPr>
            <w:r w:rsidRPr="001D6DBB">
              <w:rPr>
                <w:color w:val="000000"/>
                <w:sz w:val="24"/>
                <w:szCs w:val="24"/>
              </w:rPr>
              <w:t xml:space="preserve">Наименование и адрес Участника: </w:t>
            </w:r>
            <w:r w:rsidRPr="001D6DBB">
              <w:rPr>
                <w:b/>
                <w:color w:val="000000"/>
                <w:sz w:val="24"/>
                <w:szCs w:val="24"/>
                <w:u w:val="single"/>
              </w:rPr>
              <w:t>ООО «Организация-пример», г. Москва, ул. Гоголя, 1</w:t>
            </w:r>
          </w:p>
        </w:tc>
      </w:tr>
      <w:tr w:rsidR="001D6DBB" w:rsidRPr="001D6DBB" w:rsidTr="004B5B93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9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2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1D6DBB" w:rsidRPr="001D6DBB" w:rsidTr="004B5B93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9073D3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1D6DBB" w:rsidRPr="001D6DBB" w:rsidTr="004B5B93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6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7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8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9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13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14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15</w:t>
            </w:r>
          </w:p>
        </w:tc>
      </w:tr>
      <w:tr w:rsidR="001D6DBB" w:rsidRPr="001D6DBB" w:rsidTr="004B5B93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</w:tr>
      <w:tr w:rsidR="001D6DBB" w:rsidRPr="001D6DBB" w:rsidTr="004B5B93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1.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1044567890123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45.хх.хх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Иванов Иван Иванович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4601 456789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7751212112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ПАО «Пример-1»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42517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1D6DBB" w:rsidRPr="001D6DBB" w:rsidTr="004B5B93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111222333444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Петров Пётр Петрович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г. Саранск, ул. Саранская,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7777 888999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42517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1D6DBB" w:rsidRPr="001D6DBB" w:rsidTr="004B5B93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1.1.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222333444555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Сидоров Сидор Сидорович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 xml:space="preserve">г. Урюпинск, Свободный </w:t>
            </w:r>
            <w:r w:rsidRPr="001D6DBB">
              <w:rPr>
                <w:bCs w:val="0"/>
                <w:color w:val="000000"/>
                <w:sz w:val="14"/>
                <w:szCs w:val="16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8888 111222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</w:t>
            </w:r>
            <w:r w:rsidR="0042517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1D6DBB" w:rsidRPr="001D6DBB" w:rsidTr="004B5B93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1.</w:t>
            </w:r>
            <w:r w:rsidRPr="001D6DBB" w:rsidDel="006B67A3">
              <w:rPr>
                <w:b/>
                <w:bCs w:val="0"/>
                <w:color w:val="000000"/>
                <w:sz w:val="14"/>
                <w:szCs w:val="16"/>
              </w:rPr>
              <w:t xml:space="preserve"> </w:t>
            </w:r>
            <w:r w:rsidRPr="001D6DBB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7735345355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ООО «Пример-2»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</w:t>
            </w:r>
            <w:r w:rsidR="0042517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1D6DBB" w:rsidRPr="001D6DBB" w:rsidTr="004B5B93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1.2.0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6158585888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Галкин Степан Семенович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г. Саратов, ул. Светлая,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42517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1D6DBB" w:rsidRPr="001D6DBB" w:rsidTr="004B5B93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1.2.1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987654321123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Сидорчук Светлана Петровна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0125 145678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42517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1D6DBB" w:rsidRPr="001D6DBB" w:rsidTr="004B5B93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1D6DBB" w:rsidRPr="001D6DBB" w:rsidTr="004B5B93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775456123007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154568484</w:t>
            </w:r>
            <w:r w:rsidRPr="001D6DBB">
              <w:rPr>
                <w:bCs w:val="0"/>
                <w:color w:val="000000"/>
                <w:sz w:val="14"/>
                <w:szCs w:val="16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ООО «Пример-3»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42517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1D6DBB" w:rsidRPr="001D6DBB" w:rsidTr="004B5B93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7778899111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Антонов  Максим Антонович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г. Таганрог, ул. Разная,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4545 123456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42517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1D6DBB" w:rsidRPr="001D6DBB" w:rsidTr="004B5B93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2.2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3334455777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Задорнова Анна Львовна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г. Сочи, ул. Садовая,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2323 145678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42517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1D6DBB" w:rsidRPr="001D6DBB" w:rsidTr="004B5B93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1D6DBB" w:rsidRPr="001D6DBB" w:rsidTr="004B5B93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Пример Лтд. (Primer Ltd)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Кипр, Лимассол,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Учредительный договор № 25 от 03.03.03</w:t>
            </w:r>
          </w:p>
        </w:tc>
      </w:tr>
      <w:tr w:rsidR="001D6DBB" w:rsidRPr="001D6DBB" w:rsidTr="004B5B93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Martin Fred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</w:tbl>
    <w:p w:rsidR="001D6DBB" w:rsidRPr="001D6DBB" w:rsidRDefault="001D6DBB" w:rsidP="001D6DBB">
      <w:pPr>
        <w:spacing w:line="240" w:lineRule="auto"/>
        <w:rPr>
          <w:szCs w:val="24"/>
        </w:rPr>
      </w:pPr>
      <w:r w:rsidRPr="001D6DBB">
        <w:t>Приведённые в форме сведения о физических и юридических лицах являются условными и указаны в качестве примера.</w:t>
      </w:r>
    </w:p>
    <w:p w:rsidR="001D6DBB" w:rsidRPr="001D6DBB" w:rsidRDefault="001D6DBB" w:rsidP="001D6DBB">
      <w:pPr>
        <w:pStyle w:val="2"/>
        <w:spacing w:line="240" w:lineRule="auto"/>
        <w:sectPr w:rsidR="001D6DBB" w:rsidRPr="001D6DBB" w:rsidSect="004B5B93">
          <w:footnotePr>
            <w:numRestart w:val="eachSect"/>
          </w:footnotePr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382A07" w:rsidRDefault="000D70B6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32" w:name="_Toc498588962"/>
      <w:r w:rsidRPr="00382A07">
        <w:lastRenderedPageBreak/>
        <w:t>Согласие на обработку персональных данных</w:t>
      </w:r>
      <w:r w:rsidR="004F4D80" w:rsidRPr="00382A07">
        <w:t xml:space="preserve"> (форма 1</w:t>
      </w:r>
      <w:r w:rsidR="009B44CF" w:rsidRPr="00382A07">
        <w:t>1</w:t>
      </w:r>
      <w:r w:rsidR="004F4D80" w:rsidRPr="00382A07">
        <w:t>)</w:t>
      </w:r>
      <w:bookmarkEnd w:id="1528"/>
      <w:bookmarkEnd w:id="1529"/>
      <w:bookmarkEnd w:id="1530"/>
      <w:bookmarkEnd w:id="1531"/>
      <w:bookmarkEnd w:id="1532"/>
    </w:p>
    <w:p w:rsidR="004F4D80" w:rsidRPr="00382A07" w:rsidRDefault="004F4D80" w:rsidP="004F4D80">
      <w:pPr>
        <w:pStyle w:val="3"/>
        <w:rPr>
          <w:szCs w:val="24"/>
        </w:rPr>
      </w:pPr>
      <w:bookmarkStart w:id="1533" w:name="_Toc343690587"/>
      <w:bookmarkStart w:id="1534" w:name="_Toc372294431"/>
      <w:bookmarkStart w:id="1535" w:name="_Toc379288899"/>
      <w:bookmarkStart w:id="1536" w:name="_Toc384734783"/>
      <w:bookmarkStart w:id="1537" w:name="_Toc396984081"/>
      <w:bookmarkStart w:id="1538" w:name="_Toc423423684"/>
      <w:bookmarkStart w:id="1539" w:name="_Toc439170713"/>
      <w:bookmarkStart w:id="1540" w:name="_Toc439172815"/>
      <w:bookmarkStart w:id="1541" w:name="_Toc439173256"/>
      <w:bookmarkStart w:id="1542" w:name="_Toc439238252"/>
      <w:bookmarkStart w:id="1543" w:name="_Toc439252799"/>
      <w:bookmarkStart w:id="1544" w:name="_Toc439323773"/>
      <w:bookmarkStart w:id="1545" w:name="_Toc440357171"/>
      <w:bookmarkStart w:id="1546" w:name="_Toc440359723"/>
      <w:bookmarkStart w:id="1547" w:name="_Toc440632187"/>
      <w:bookmarkStart w:id="1548" w:name="_Toc440876007"/>
      <w:bookmarkStart w:id="1549" w:name="_Toc441131035"/>
      <w:bookmarkStart w:id="1550" w:name="_Toc447269852"/>
      <w:bookmarkStart w:id="1551" w:name="_Toc464120678"/>
      <w:bookmarkStart w:id="1552" w:name="_Toc466970596"/>
      <w:bookmarkStart w:id="1553" w:name="_Toc468462510"/>
      <w:bookmarkStart w:id="1554" w:name="_Toc469482103"/>
      <w:bookmarkStart w:id="1555" w:name="_Toc472411878"/>
      <w:bookmarkStart w:id="1556" w:name="_Toc498588963"/>
      <w:r w:rsidRPr="00382A07">
        <w:rPr>
          <w:szCs w:val="24"/>
        </w:rPr>
        <w:t xml:space="preserve">Форма </w:t>
      </w:r>
      <w:bookmarkEnd w:id="1533"/>
      <w:bookmarkEnd w:id="1534"/>
      <w:bookmarkEnd w:id="1535"/>
      <w:bookmarkEnd w:id="1536"/>
      <w:bookmarkEnd w:id="1537"/>
      <w:bookmarkEnd w:id="1538"/>
      <w:bookmarkEnd w:id="1539"/>
      <w:bookmarkEnd w:id="1540"/>
      <w:bookmarkEnd w:id="1541"/>
      <w:bookmarkEnd w:id="1542"/>
      <w:bookmarkEnd w:id="1543"/>
      <w:r w:rsidR="000D70B6" w:rsidRPr="00382A07">
        <w:rPr>
          <w:szCs w:val="24"/>
        </w:rPr>
        <w:t>Согласия на обработку персональных данных</w:t>
      </w:r>
      <w:bookmarkEnd w:id="1544"/>
      <w:bookmarkEnd w:id="1545"/>
      <w:bookmarkEnd w:id="1546"/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</w:p>
    <w:p w:rsidR="004F4D80" w:rsidRPr="00382A07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1</w:t>
      </w:r>
      <w:r w:rsidR="00726A75" w:rsidRPr="00382A07">
        <w:rPr>
          <w:sz w:val="24"/>
          <w:szCs w:val="24"/>
        </w:rPr>
        <w:t>.1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382A07" w:rsidRDefault="002B5044" w:rsidP="002B5044">
      <w:pPr>
        <w:rPr>
          <w:lang w:eastAsia="ru-RU"/>
        </w:rPr>
      </w:pPr>
    </w:p>
    <w:p w:rsidR="003311F3" w:rsidRPr="00382A07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382A07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382A07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382A07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382A07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726A75" w:rsidRPr="00382A07" w:rsidRDefault="00726A75" w:rsidP="00726A75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Настоящим </w:t>
      </w:r>
      <w:r w:rsidRPr="00382A07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382A07">
        <w:rPr>
          <w:sz w:val="24"/>
          <w:szCs w:val="24"/>
        </w:rPr>
        <w:t>,</w:t>
      </w:r>
      <w:r w:rsidRPr="00382A07">
        <w:rPr>
          <w:b/>
          <w:i/>
          <w:sz w:val="24"/>
          <w:szCs w:val="24"/>
        </w:rPr>
        <w:t xml:space="preserve"> действующего на основании _________</w:t>
      </w:r>
      <w:r w:rsidRPr="00382A07">
        <w:rPr>
          <w:i/>
          <w:sz w:val="24"/>
          <w:szCs w:val="24"/>
        </w:rPr>
        <w:t>_,</w:t>
      </w:r>
      <w:r w:rsidRPr="00382A07">
        <w:rPr>
          <w:b/>
          <w:i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дает свое согласие на </w:t>
      </w:r>
      <w:r w:rsidRPr="00382A07">
        <w:rPr>
          <w:snapToGrid w:val="0"/>
          <w:sz w:val="24"/>
          <w:szCs w:val="24"/>
        </w:rPr>
        <w:t>совершение ПАО «МРСК Центра», и ПАО «Россети» действий, предусмотренных п. 3 ст. 3 ФЗ «О персональных данных» от 27.07.2006 № 152-ФЗ, в отношении</w:t>
      </w:r>
      <w:r w:rsidRPr="00382A07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субконтрагентов и их собственников (участников, учредителей, акционеров), в том числе конечных бенефициаров (</w:t>
      </w:r>
      <w:r w:rsidRPr="00382A07">
        <w:rPr>
          <w:snapToGrid w:val="0"/>
          <w:sz w:val="24"/>
          <w:szCs w:val="24"/>
        </w:rPr>
        <w:t xml:space="preserve"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 ИНН </w:t>
      </w:r>
      <w:r w:rsidRPr="00382A07">
        <w:rPr>
          <w:sz w:val="24"/>
          <w:szCs w:val="24"/>
        </w:rPr>
        <w:t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Росфинмониторинг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726A75" w:rsidRPr="00382A07" w:rsidRDefault="00726A75" w:rsidP="00726A75">
      <w:pPr>
        <w:spacing w:line="240" w:lineRule="auto"/>
        <w:ind w:firstLine="709"/>
        <w:rPr>
          <w:snapToGrid w:val="0"/>
          <w:sz w:val="24"/>
          <w:szCs w:val="24"/>
        </w:rPr>
      </w:pPr>
      <w:r w:rsidRPr="00382A07">
        <w:rPr>
          <w:snapToGrid w:val="0"/>
          <w:sz w:val="24"/>
          <w:szCs w:val="24"/>
        </w:rPr>
        <w:t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726A75" w:rsidRPr="00007625" w:rsidRDefault="00007625" w:rsidP="00726A75">
      <w:pPr>
        <w:spacing w:line="240" w:lineRule="auto"/>
        <w:ind w:firstLine="709"/>
        <w:rPr>
          <w:snapToGrid w:val="0"/>
          <w:sz w:val="24"/>
          <w:szCs w:val="24"/>
        </w:rPr>
      </w:pPr>
      <w:r w:rsidRPr="00007625">
        <w:rPr>
          <w:snapToGrid w:val="0"/>
          <w:sz w:val="24"/>
          <w:szCs w:val="24"/>
        </w:rPr>
        <w:t>Срок, в течение которого действует настоящее согласие субъекта персональных данных: со дня его подписания до момента фактического выполнения / отмены действия поручений Правительства Российской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</w:t>
      </w:r>
      <w:r w:rsidR="00726A75" w:rsidRPr="00007625">
        <w:rPr>
          <w:snapToGrid w:val="0"/>
          <w:sz w:val="24"/>
          <w:szCs w:val="24"/>
        </w:rPr>
        <w:t>.</w:t>
      </w:r>
    </w:p>
    <w:p w:rsidR="00726A75" w:rsidRPr="00382A07" w:rsidRDefault="00726A75" w:rsidP="00726A75">
      <w:pPr>
        <w:spacing w:line="240" w:lineRule="auto"/>
        <w:ind w:firstLine="709"/>
        <w:rPr>
          <w:snapToGrid w:val="0"/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_______________________                                                   ______________________</w:t>
      </w:r>
    </w:p>
    <w:p w:rsidR="00726A75" w:rsidRPr="00382A07" w:rsidRDefault="00726A75" w:rsidP="00726A75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726A75" w:rsidRPr="00382A07" w:rsidRDefault="00726A75" w:rsidP="00726A75">
      <w:pPr>
        <w:spacing w:line="240" w:lineRule="auto"/>
        <w:jc w:val="left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М.П.</w:t>
      </w:r>
    </w:p>
    <w:p w:rsidR="00726A75" w:rsidRPr="00382A07" w:rsidRDefault="00726A75" w:rsidP="00726A75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По поручению:</w:t>
      </w:r>
    </w:p>
    <w:p w:rsidR="00726A75" w:rsidRPr="00382A07" w:rsidRDefault="00726A75" w:rsidP="00726A75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726A75" w:rsidRPr="00382A07" w:rsidRDefault="00726A75" w:rsidP="00726A75">
      <w:pPr>
        <w:spacing w:line="240" w:lineRule="auto"/>
        <w:jc w:val="left"/>
        <w:rPr>
          <w:b/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__________________ </w:t>
      </w:r>
      <w:r w:rsidRPr="00382A07">
        <w:rPr>
          <w:b/>
          <w:i/>
          <w:sz w:val="24"/>
          <w:szCs w:val="24"/>
        </w:rPr>
        <w:t>{указывается</w:t>
      </w:r>
      <w:r w:rsidRPr="00382A07">
        <w:rPr>
          <w:sz w:val="24"/>
          <w:szCs w:val="24"/>
        </w:rPr>
        <w:t xml:space="preserve"> </w:t>
      </w:r>
      <w:r w:rsidRPr="00382A07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382A07">
        <w:rPr>
          <w:sz w:val="24"/>
          <w:szCs w:val="24"/>
        </w:rPr>
        <w:t xml:space="preserve"> </w:t>
      </w:r>
      <w:r w:rsidRPr="00382A07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0D67AD" w:rsidRPr="00382A07" w:rsidRDefault="000D67AD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382A07">
        <w:rPr>
          <w:lang w:eastAsia="ru-RU"/>
        </w:rPr>
        <w:br w:type="page"/>
      </w:r>
    </w:p>
    <w:p w:rsidR="003311F3" w:rsidRPr="00382A07" w:rsidRDefault="003311F3" w:rsidP="003311F3">
      <w:pPr>
        <w:pStyle w:val="3"/>
        <w:rPr>
          <w:szCs w:val="24"/>
        </w:rPr>
      </w:pPr>
      <w:bookmarkStart w:id="1557" w:name="_Toc439252801"/>
      <w:bookmarkStart w:id="1558" w:name="_Toc439323774"/>
      <w:bookmarkStart w:id="1559" w:name="_Toc440357172"/>
      <w:bookmarkStart w:id="1560" w:name="_Toc440359724"/>
      <w:bookmarkStart w:id="1561" w:name="_Toc440632188"/>
      <w:bookmarkStart w:id="1562" w:name="_Toc440876008"/>
      <w:bookmarkStart w:id="1563" w:name="_Toc441131036"/>
      <w:bookmarkStart w:id="1564" w:name="_Toc447269853"/>
      <w:bookmarkStart w:id="1565" w:name="_Toc464120679"/>
      <w:bookmarkStart w:id="1566" w:name="_Toc466970597"/>
      <w:bookmarkStart w:id="1567" w:name="_Toc468462511"/>
      <w:bookmarkStart w:id="1568" w:name="_Toc469482104"/>
      <w:bookmarkStart w:id="1569" w:name="_Toc472411879"/>
      <w:bookmarkStart w:id="1570" w:name="_Toc498588964"/>
      <w:r w:rsidRPr="00382A07">
        <w:rPr>
          <w:szCs w:val="24"/>
        </w:rPr>
        <w:lastRenderedPageBreak/>
        <w:t>Инструкции по заполнению</w:t>
      </w:r>
      <w:bookmarkEnd w:id="1557"/>
      <w:bookmarkEnd w:id="1558"/>
      <w:bookmarkEnd w:id="1559"/>
      <w:bookmarkEnd w:id="1560"/>
      <w:bookmarkEnd w:id="1561"/>
      <w:bookmarkEnd w:id="1562"/>
      <w:bookmarkEnd w:id="1563"/>
      <w:bookmarkEnd w:id="1564"/>
      <w:bookmarkEnd w:id="1565"/>
      <w:bookmarkEnd w:id="1566"/>
      <w:bookmarkEnd w:id="1567"/>
      <w:bookmarkEnd w:id="1568"/>
      <w:bookmarkEnd w:id="1569"/>
      <w:bookmarkEnd w:id="1570"/>
    </w:p>
    <w:p w:rsidR="00726A75" w:rsidRPr="00382A07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 xml:space="preserve">Данная форма заполняется в случае, если согласие на представление (обработку) ПАО «МРСК Центра», ПАО «Россети» и в уполномоченные государственные органы, персональных данных конечных бенефициаров </w:t>
      </w:r>
      <w:r w:rsidRPr="00382A07">
        <w:rPr>
          <w:b/>
          <w:sz w:val="24"/>
          <w:szCs w:val="24"/>
        </w:rPr>
        <w:t xml:space="preserve">составляется </w:t>
      </w:r>
      <w:r w:rsidRPr="00382A07">
        <w:rPr>
          <w:b/>
          <w:bCs w:val="0"/>
          <w:sz w:val="24"/>
          <w:szCs w:val="24"/>
        </w:rPr>
        <w:t>представителем субъекта(ов) персональных данных на основании доверенности или иного документа, подтверждающего полномочия представителя.</w:t>
      </w:r>
    </w:p>
    <w:p w:rsidR="00726A75" w:rsidRPr="00382A07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«Россети» перед собственником (участником, учредителем, акционером), а также бенефициаром участника закупки / контрагента / их субконтрагентов за предоставление Обществу данных о своих собственниках (участниках, учредителях, акционерах), в том числе бенефициарах и бенефициарах своего субконтрагента, и предполагает, что участник закупки (потенциальный контрагент) / контрагент получил у своих бенефициаров и бенефициаров своих субконтрагентов согласие на представление (обработку) ПАО «МРСК Центра», и ПАО «Россети» и в уполномоченные государственные органы указанных сведений.</w:t>
      </w:r>
    </w:p>
    <w:p w:rsidR="00726A75" w:rsidRPr="00382A07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382A07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726A75" w:rsidRPr="00382A07" w:rsidRDefault="00726A75" w:rsidP="00726A75"/>
    <w:p w:rsidR="00726A75" w:rsidRPr="00382A07" w:rsidRDefault="00726A75">
      <w:pPr>
        <w:suppressAutoHyphens w:val="0"/>
        <w:spacing w:line="240" w:lineRule="auto"/>
        <w:ind w:firstLine="0"/>
        <w:jc w:val="left"/>
      </w:pPr>
      <w:r w:rsidRPr="00382A07">
        <w:br w:type="page"/>
      </w:r>
    </w:p>
    <w:p w:rsidR="00726A75" w:rsidRPr="00382A07" w:rsidRDefault="00726A75" w:rsidP="00726A75">
      <w:pPr>
        <w:pStyle w:val="3"/>
        <w:tabs>
          <w:tab w:val="num" w:pos="1134"/>
        </w:tabs>
        <w:rPr>
          <w:szCs w:val="24"/>
        </w:rPr>
      </w:pPr>
      <w:bookmarkStart w:id="1571" w:name="_Toc461808970"/>
      <w:bookmarkStart w:id="1572" w:name="_Toc464120680"/>
      <w:bookmarkStart w:id="1573" w:name="_Toc466970598"/>
      <w:bookmarkStart w:id="1574" w:name="_Toc468462512"/>
      <w:bookmarkStart w:id="1575" w:name="_Toc469482105"/>
      <w:bookmarkStart w:id="1576" w:name="_Toc472411880"/>
      <w:bookmarkStart w:id="1577" w:name="_Toc498588965"/>
      <w:r w:rsidRPr="00382A07">
        <w:rPr>
          <w:szCs w:val="24"/>
        </w:rPr>
        <w:lastRenderedPageBreak/>
        <w:t>Форма Согласия на обработку персональных данных</w:t>
      </w:r>
      <w:bookmarkEnd w:id="1571"/>
      <w:bookmarkEnd w:id="1572"/>
      <w:bookmarkEnd w:id="1573"/>
      <w:bookmarkEnd w:id="1574"/>
      <w:bookmarkEnd w:id="1575"/>
      <w:bookmarkEnd w:id="1576"/>
      <w:bookmarkEnd w:id="1577"/>
    </w:p>
    <w:p w:rsidR="00726A75" w:rsidRPr="00382A07" w:rsidRDefault="00726A75" w:rsidP="00726A75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1</w:t>
      </w:r>
      <w:r w:rsidRPr="00382A07">
        <w:rPr>
          <w:sz w:val="24"/>
          <w:szCs w:val="24"/>
        </w:rPr>
        <w:t>.2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726A75" w:rsidRPr="00382A07" w:rsidRDefault="00726A75" w:rsidP="00726A75">
      <w:pPr>
        <w:contextualSpacing/>
        <w:jc w:val="right"/>
        <w:rPr>
          <w:szCs w:val="24"/>
        </w:rPr>
      </w:pPr>
    </w:p>
    <w:p w:rsidR="00726A75" w:rsidRPr="00382A07" w:rsidRDefault="00726A75" w:rsidP="00726A75">
      <w:pPr>
        <w:rPr>
          <w:szCs w:val="24"/>
        </w:rPr>
      </w:pPr>
    </w:p>
    <w:p w:rsidR="00726A75" w:rsidRPr="00382A07" w:rsidRDefault="00726A75" w:rsidP="00726A75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578" w:name="_Toc461808971"/>
      <w:r w:rsidRPr="00382A07">
        <w:rPr>
          <w:b/>
          <w:sz w:val="24"/>
          <w:szCs w:val="24"/>
        </w:rPr>
        <w:t>Согласие на обработку персональных данных</w:t>
      </w:r>
      <w:bookmarkEnd w:id="1578"/>
      <w:r w:rsidRPr="00382A07">
        <w:rPr>
          <w:b/>
          <w:sz w:val="24"/>
          <w:szCs w:val="24"/>
        </w:rPr>
        <w:t xml:space="preserve"> </w:t>
      </w:r>
    </w:p>
    <w:p w:rsidR="00726A75" w:rsidRPr="00382A07" w:rsidRDefault="00726A75" w:rsidP="00726A75">
      <w:pPr>
        <w:contextualSpacing/>
        <w:jc w:val="right"/>
        <w:rPr>
          <w:sz w:val="24"/>
          <w:szCs w:val="24"/>
        </w:rPr>
      </w:pPr>
      <w:r w:rsidRPr="00382A07">
        <w:rPr>
          <w:b/>
          <w:snapToGrid w:val="0"/>
          <w:sz w:val="24"/>
          <w:szCs w:val="24"/>
        </w:rPr>
        <w:t>от «_____» ____________ 201____ г.</w:t>
      </w:r>
    </w:p>
    <w:p w:rsidR="00726A75" w:rsidRPr="00382A07" w:rsidRDefault="00726A75" w:rsidP="00726A75">
      <w:pPr>
        <w:rPr>
          <w:sz w:val="24"/>
          <w:szCs w:val="24"/>
        </w:rPr>
      </w:pPr>
    </w:p>
    <w:p w:rsidR="00726A75" w:rsidRPr="00382A07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     Я, ________________________________________________ </w:t>
      </w:r>
      <w:r w:rsidRPr="00382A07">
        <w:rPr>
          <w:i/>
          <w:sz w:val="24"/>
          <w:szCs w:val="24"/>
        </w:rPr>
        <w:t>(указать полностью ФИО собственника/бенефициара)</w:t>
      </w:r>
      <w:r w:rsidRPr="00382A07">
        <w:rPr>
          <w:sz w:val="24"/>
          <w:szCs w:val="24"/>
        </w:rPr>
        <w:t xml:space="preserve">, зарегистрирован (а) по адресу: ______________________________________ </w:t>
      </w:r>
      <w:r w:rsidRPr="00382A07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382A07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382A07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382A07">
        <w:rPr>
          <w:sz w:val="24"/>
          <w:szCs w:val="24"/>
        </w:rPr>
        <w:t xml:space="preserve">, дата, год и место рождения ____________________________ </w:t>
      </w:r>
      <w:r w:rsidRPr="00382A07">
        <w:rPr>
          <w:i/>
          <w:sz w:val="24"/>
          <w:szCs w:val="24"/>
        </w:rPr>
        <w:t xml:space="preserve">(указать), </w:t>
      </w:r>
      <w:r w:rsidRPr="00382A07">
        <w:rPr>
          <w:sz w:val="24"/>
          <w:szCs w:val="24"/>
        </w:rPr>
        <w:t>должность и место работы (</w:t>
      </w:r>
      <w:r w:rsidRPr="00382A07">
        <w:rPr>
          <w:i/>
          <w:sz w:val="24"/>
          <w:szCs w:val="24"/>
        </w:rPr>
        <w:t>собственника/бенефициара</w:t>
      </w:r>
      <w:r w:rsidRPr="00382A07">
        <w:rPr>
          <w:sz w:val="24"/>
          <w:szCs w:val="24"/>
        </w:rPr>
        <w:t xml:space="preserve">) ___________________________ </w:t>
      </w:r>
      <w:r w:rsidRPr="00382A07">
        <w:rPr>
          <w:i/>
          <w:sz w:val="24"/>
          <w:szCs w:val="24"/>
        </w:rPr>
        <w:t>(указать полностью без сокращений)</w:t>
      </w:r>
      <w:r w:rsidRPr="00382A07">
        <w:rPr>
          <w:sz w:val="24"/>
          <w:szCs w:val="24"/>
        </w:rPr>
        <w:t xml:space="preserve">, </w:t>
      </w:r>
    </w:p>
    <w:p w:rsidR="00726A75" w:rsidRPr="00382A07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382A07">
        <w:rPr>
          <w:i/>
          <w:sz w:val="24"/>
          <w:szCs w:val="24"/>
        </w:rPr>
        <w:t>(указывается наименование Участника закупочной процедуры</w:t>
      </w:r>
      <w:r w:rsidRPr="00382A07">
        <w:rPr>
          <w:sz w:val="24"/>
          <w:szCs w:val="24"/>
        </w:rPr>
        <w:t>) (зарегистрировано по адресу: _____________________, ОГРН: ______________, ИНН: _________________, КПП: ________________) в лице _________________________(</w:t>
      </w:r>
      <w:r w:rsidRPr="00382A07">
        <w:rPr>
          <w:i/>
          <w:sz w:val="24"/>
          <w:szCs w:val="24"/>
        </w:rPr>
        <w:t>*)</w:t>
      </w:r>
      <w:r w:rsidRPr="00382A07">
        <w:rPr>
          <w:sz w:val="24"/>
          <w:szCs w:val="24"/>
        </w:rPr>
        <w:t xml:space="preserve"> </w:t>
      </w:r>
      <w:r w:rsidRPr="00382A07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382A07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 средств автоматизации или без использования таких средств для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382A07">
        <w:rPr>
          <w:i/>
          <w:sz w:val="24"/>
          <w:szCs w:val="24"/>
        </w:rPr>
        <w:t xml:space="preserve">, </w:t>
      </w:r>
      <w:r w:rsidRPr="00382A07">
        <w:rPr>
          <w:sz w:val="24"/>
          <w:szCs w:val="24"/>
        </w:rPr>
        <w:t xml:space="preserve">Минэнерго России, Росфинмониторинг, ФНС России, иным третьим лицам при необходимости. </w:t>
      </w:r>
    </w:p>
    <w:p w:rsidR="00726A75" w:rsidRPr="00382A07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382A07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382A07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382A07" w:rsidRDefault="00726A75" w:rsidP="00726A75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Настоящее согласие действует с момента его подписания.</w:t>
      </w:r>
    </w:p>
    <w:p w:rsidR="00726A75" w:rsidRPr="00382A07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382A07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382A07" w:rsidRDefault="00726A75" w:rsidP="00726A75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382A07">
        <w:rPr>
          <w:sz w:val="24"/>
          <w:szCs w:val="24"/>
        </w:rPr>
        <w:t xml:space="preserve">_________________________ </w:t>
      </w:r>
      <w:r w:rsidRPr="00382A07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726A75" w:rsidRPr="00382A07" w:rsidRDefault="00726A75" w:rsidP="00726A75">
      <w:pPr>
        <w:pStyle w:val="3"/>
        <w:tabs>
          <w:tab w:val="num" w:pos="1134"/>
        </w:tabs>
        <w:rPr>
          <w:szCs w:val="24"/>
        </w:rPr>
      </w:pPr>
      <w:r w:rsidRPr="00382A07">
        <w:rPr>
          <w:b w:val="0"/>
          <w:szCs w:val="24"/>
        </w:rPr>
        <w:br w:type="page"/>
      </w:r>
      <w:bookmarkStart w:id="1579" w:name="_Toc461808972"/>
      <w:bookmarkStart w:id="1580" w:name="_Toc464120681"/>
      <w:bookmarkStart w:id="1581" w:name="_Toc466970599"/>
      <w:bookmarkStart w:id="1582" w:name="_Toc468462513"/>
      <w:bookmarkStart w:id="1583" w:name="_Toc469482106"/>
      <w:bookmarkStart w:id="1584" w:name="_Toc472411881"/>
      <w:bookmarkStart w:id="1585" w:name="_Toc498588966"/>
      <w:r w:rsidRPr="00382A07">
        <w:rPr>
          <w:szCs w:val="24"/>
        </w:rPr>
        <w:lastRenderedPageBreak/>
        <w:t>Инструкции по заполнению</w:t>
      </w:r>
      <w:bookmarkEnd w:id="1579"/>
      <w:bookmarkEnd w:id="1580"/>
      <w:bookmarkEnd w:id="1581"/>
      <w:bookmarkEnd w:id="1582"/>
      <w:bookmarkEnd w:id="1583"/>
      <w:bookmarkEnd w:id="1584"/>
      <w:bookmarkEnd w:id="1585"/>
    </w:p>
    <w:p w:rsidR="00726A75" w:rsidRPr="00382A07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382A07">
        <w:rPr>
          <w:b/>
          <w:bCs w:val="0"/>
          <w:sz w:val="24"/>
          <w:szCs w:val="24"/>
        </w:rPr>
        <w:t xml:space="preserve">Данная форма заполняется в случае, если согласие на представление (обработку) ПАО «МРСК Центра», ПАО «Россети» и в уполномоченные государственные органы, персональных данных конечных бенефициаров </w:t>
      </w:r>
      <w:r w:rsidRPr="00382A07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726A75" w:rsidRPr="009073D3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382A07">
        <w:rPr>
          <w:sz w:val="24"/>
          <w:szCs w:val="24"/>
        </w:rPr>
        <w:t>Согласие составляется всеми, без исключений, конечными собственниками/бенефициарами</w:t>
      </w:r>
      <w:r w:rsidRPr="009073D3">
        <w:rPr>
          <w:sz w:val="24"/>
          <w:szCs w:val="24"/>
        </w:rPr>
        <w:t>, отраженными в  Приложении 1</w:t>
      </w:r>
      <w:r w:rsidR="009073D3" w:rsidRPr="009073D3">
        <w:rPr>
          <w:sz w:val="24"/>
          <w:szCs w:val="24"/>
        </w:rPr>
        <w:t>0</w:t>
      </w:r>
      <w:r w:rsidR="004C0021" w:rsidRPr="009073D3">
        <w:rPr>
          <w:sz w:val="24"/>
          <w:szCs w:val="24"/>
        </w:rPr>
        <w:t xml:space="preserve"> </w:t>
      </w:r>
      <w:r w:rsidRPr="009073D3">
        <w:rPr>
          <w:sz w:val="24"/>
          <w:szCs w:val="24"/>
        </w:rPr>
        <w:t>к письму о подаче оферты «</w:t>
      </w:r>
      <w:r w:rsidR="009073D3" w:rsidRPr="009073D3">
        <w:rPr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</w:t>
      </w:r>
      <w:r w:rsidRPr="009073D3">
        <w:rPr>
          <w:sz w:val="24"/>
          <w:szCs w:val="24"/>
        </w:rPr>
        <w:t>».</w:t>
      </w:r>
    </w:p>
    <w:p w:rsidR="00726A75" w:rsidRPr="00382A07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* Нужно указать лицо, имеющее право в соответствии с законодательством Российской Федерации действовать от лица Участника без доверенности, или, надлежащим образом, уполномоченным им лицом на основании доверенности (далее — уполномоченного лица). В последнем случае </w:t>
      </w:r>
      <w:r w:rsidR="003D4E4C" w:rsidRPr="00382A07">
        <w:rPr>
          <w:b/>
          <w:sz w:val="24"/>
          <w:szCs w:val="24"/>
        </w:rPr>
        <w:t>копия доверенности</w:t>
      </w:r>
      <w:r w:rsidRPr="00382A07">
        <w:rPr>
          <w:b/>
          <w:sz w:val="24"/>
          <w:szCs w:val="24"/>
        </w:rPr>
        <w:t xml:space="preserve"> прикладывается к </w:t>
      </w:r>
      <w:r w:rsidR="003D4E4C" w:rsidRPr="00382A07">
        <w:rPr>
          <w:b/>
          <w:sz w:val="24"/>
          <w:szCs w:val="24"/>
        </w:rPr>
        <w:t>Заявке</w:t>
      </w:r>
      <w:r w:rsidRPr="00382A07">
        <w:rPr>
          <w:b/>
          <w:sz w:val="24"/>
          <w:szCs w:val="24"/>
        </w:rPr>
        <w:t>.</w:t>
      </w:r>
    </w:p>
    <w:p w:rsidR="00726A75" w:rsidRPr="00382A07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382A07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26A75" w:rsidRPr="00382A07" w:rsidRDefault="00726A75" w:rsidP="00726A75">
      <w:pPr>
        <w:ind w:firstLine="0"/>
        <w:jc w:val="left"/>
      </w:pPr>
    </w:p>
    <w:p w:rsidR="00726A75" w:rsidRPr="00382A07" w:rsidRDefault="00726A75" w:rsidP="00726A75"/>
    <w:p w:rsidR="007A6A39" w:rsidRPr="00382A07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382A07">
        <w:rPr>
          <w:lang w:eastAsia="ru-RU"/>
        </w:rPr>
        <w:br w:type="page"/>
      </w:r>
    </w:p>
    <w:p w:rsidR="007A6A39" w:rsidRPr="00382A07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86" w:name="_Ref440272256"/>
      <w:bookmarkStart w:id="1587" w:name="_Ref440272678"/>
      <w:bookmarkStart w:id="1588" w:name="_Ref440274944"/>
      <w:bookmarkStart w:id="1589" w:name="_Toc498588967"/>
      <w:r w:rsidRPr="00382A07">
        <w:lastRenderedPageBreak/>
        <w:t>Соглашение о неустойке (форма 1</w:t>
      </w:r>
      <w:r w:rsidR="009B44CF" w:rsidRPr="00382A07">
        <w:t>2</w:t>
      </w:r>
      <w:r w:rsidRPr="00382A07">
        <w:t>)</w:t>
      </w:r>
      <w:bookmarkEnd w:id="1586"/>
      <w:bookmarkEnd w:id="1587"/>
      <w:bookmarkEnd w:id="1588"/>
      <w:bookmarkEnd w:id="1589"/>
    </w:p>
    <w:p w:rsidR="007A6A39" w:rsidRPr="00382A07" w:rsidRDefault="007A6A39" w:rsidP="007A6A39">
      <w:pPr>
        <w:pStyle w:val="3"/>
        <w:rPr>
          <w:szCs w:val="24"/>
        </w:rPr>
      </w:pPr>
      <w:bookmarkStart w:id="1590" w:name="_Toc439170715"/>
      <w:bookmarkStart w:id="1591" w:name="_Toc439172817"/>
      <w:bookmarkStart w:id="1592" w:name="_Toc439173259"/>
      <w:bookmarkStart w:id="1593" w:name="_Toc439238255"/>
      <w:bookmarkStart w:id="1594" w:name="_Toc439252803"/>
      <w:bookmarkStart w:id="1595" w:name="_Toc439323776"/>
      <w:bookmarkStart w:id="1596" w:name="_Toc440357174"/>
      <w:bookmarkStart w:id="1597" w:name="_Toc440359726"/>
      <w:bookmarkStart w:id="1598" w:name="_Toc440632190"/>
      <w:bookmarkStart w:id="1599" w:name="_Toc440876010"/>
      <w:bookmarkStart w:id="1600" w:name="_Toc441131038"/>
      <w:bookmarkStart w:id="1601" w:name="_Toc447269855"/>
      <w:bookmarkStart w:id="1602" w:name="_Toc464120683"/>
      <w:bookmarkStart w:id="1603" w:name="_Toc466970601"/>
      <w:bookmarkStart w:id="1604" w:name="_Toc468462515"/>
      <w:bookmarkStart w:id="1605" w:name="_Toc469482108"/>
      <w:bookmarkStart w:id="1606" w:name="_Toc472411883"/>
      <w:bookmarkStart w:id="1607" w:name="_Toc498588968"/>
      <w:r w:rsidRPr="00382A07">
        <w:rPr>
          <w:szCs w:val="24"/>
        </w:rPr>
        <w:t>Форма соглашени</w:t>
      </w:r>
      <w:r w:rsidR="00E47073" w:rsidRPr="00382A07">
        <w:rPr>
          <w:szCs w:val="24"/>
        </w:rPr>
        <w:t>я</w:t>
      </w:r>
      <w:r w:rsidRPr="00382A07">
        <w:rPr>
          <w:szCs w:val="24"/>
        </w:rPr>
        <w:t xml:space="preserve"> о неустойке</w:t>
      </w:r>
      <w:bookmarkEnd w:id="1590"/>
      <w:bookmarkEnd w:id="1591"/>
      <w:bookmarkEnd w:id="1592"/>
      <w:bookmarkEnd w:id="1593"/>
      <w:bookmarkEnd w:id="1594"/>
      <w:bookmarkEnd w:id="1595"/>
      <w:bookmarkEnd w:id="1596"/>
      <w:bookmarkEnd w:id="1597"/>
      <w:bookmarkEnd w:id="1598"/>
      <w:bookmarkEnd w:id="1599"/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</w:p>
    <w:p w:rsidR="00311F48" w:rsidRPr="00382A0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311F48" w:rsidRPr="00382A07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382A07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2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7A6A39" w:rsidRPr="00382A07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382A07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Соглашение о неустойке</w:t>
      </w:r>
    </w:p>
    <w:p w:rsidR="007A6A39" w:rsidRPr="00382A07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г. Москва</w:t>
      </w:r>
    </w:p>
    <w:p w:rsidR="007A6A39" w:rsidRPr="00382A07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A21750" w:rsidRPr="00382A07" w:rsidRDefault="00A21750" w:rsidP="00A21750">
      <w:pPr>
        <w:pStyle w:val="afd"/>
        <w:ind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 w:rsidR="000731A1" w:rsidRPr="00382A07">
        <w:rPr>
          <w:sz w:val="24"/>
          <w:szCs w:val="24"/>
        </w:rPr>
        <w:t>________</w:t>
      </w:r>
      <w:r w:rsidRPr="00382A07">
        <w:rPr>
          <w:sz w:val="24"/>
          <w:szCs w:val="24"/>
        </w:rPr>
        <w:t>_______, именуемое в дальнейшем Организатор, в лице ____________________</w:t>
      </w:r>
      <w:r w:rsidR="000731A1" w:rsidRPr="00382A07">
        <w:rPr>
          <w:sz w:val="24"/>
          <w:szCs w:val="24"/>
        </w:rPr>
        <w:t>________________________</w:t>
      </w:r>
      <w:r w:rsidRPr="00382A07">
        <w:rPr>
          <w:sz w:val="24"/>
          <w:szCs w:val="24"/>
        </w:rPr>
        <w:t>__________, действующий на основании ______________ _____________________________________________________, с другой стороны, при совместном упоминании стороны, а по отдельности сторона подписали настоящее соглашение о неустойке:</w:t>
      </w:r>
    </w:p>
    <w:p w:rsidR="007A6A39" w:rsidRPr="00382A07" w:rsidRDefault="007A6A39" w:rsidP="007A6A39">
      <w:pPr>
        <w:pStyle w:val="afd"/>
        <w:ind w:firstLine="709"/>
        <w:rPr>
          <w:sz w:val="24"/>
          <w:szCs w:val="24"/>
        </w:rPr>
      </w:pPr>
    </w:p>
    <w:p w:rsidR="00311F48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Участник, подавший Заявку на участие в ____________</w:t>
      </w:r>
      <w:r w:rsidR="00311F48" w:rsidRPr="00382A07">
        <w:rPr>
          <w:sz w:val="24"/>
          <w:szCs w:val="24"/>
        </w:rPr>
        <w:t>______________________________________</w:t>
      </w:r>
      <w:r w:rsidRPr="00382A07">
        <w:rPr>
          <w:sz w:val="24"/>
          <w:szCs w:val="24"/>
        </w:rPr>
        <w:t xml:space="preserve">___________________________, 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vertAlign w:val="subscript"/>
        </w:rPr>
        <w:t>указывается предмет запроса предложений в соответствии с п.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00216B" w:rsidRPr="0000216B">
        <w:rPr>
          <w:vertAlign w:val="subscript"/>
        </w:rPr>
        <w:t>1.1.4</w:t>
      </w:r>
      <w:r w:rsidR="00007625">
        <w:fldChar w:fldCharType="end"/>
      </w:r>
      <w:r w:rsidRPr="00382A07">
        <w:rPr>
          <w:vertAlign w:val="subscript"/>
        </w:rPr>
        <w:t xml:space="preserve"> Документации по запросу предложений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2F7C72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726A75" w:rsidRPr="00382A07">
        <w:rPr>
          <w:sz w:val="24"/>
          <w:szCs w:val="24"/>
        </w:rPr>
        <w:t>в</w:t>
      </w:r>
      <w:r w:rsidRPr="00382A07">
        <w:rPr>
          <w:sz w:val="24"/>
          <w:szCs w:val="24"/>
        </w:rPr>
        <w:t xml:space="preserve"> Заявку в течение срока ее действия после истечения срока окончания приема Заявок; 2) предоставлять достоверные и </w:t>
      </w:r>
      <w:r w:rsidR="00D4486F" w:rsidRPr="00382A07">
        <w:rPr>
          <w:sz w:val="24"/>
          <w:szCs w:val="24"/>
        </w:rPr>
        <w:t xml:space="preserve">нефальсифицированные </w:t>
      </w:r>
      <w:r w:rsidRPr="00382A07">
        <w:rPr>
          <w:sz w:val="24"/>
          <w:szCs w:val="24"/>
        </w:rPr>
        <w:t xml:space="preserve">документы, сведения и/или информацию, приведенные в составе Заявки; 3) заключить договор в установленном документацией по запросу </w:t>
      </w:r>
      <w:r w:rsidRPr="00B10F18">
        <w:rPr>
          <w:sz w:val="24"/>
          <w:szCs w:val="24"/>
        </w:rPr>
        <w:t xml:space="preserve">предложений порядке, в случае </w:t>
      </w:r>
      <w:r w:rsidRPr="002F7C72">
        <w:rPr>
          <w:sz w:val="24"/>
          <w:szCs w:val="24"/>
        </w:rPr>
        <w:t>признания Участника победителем запроса предложений</w:t>
      </w:r>
      <w:r w:rsidR="00B10F18" w:rsidRPr="002F7C72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="00726A75" w:rsidRPr="002F7C72">
        <w:rPr>
          <w:sz w:val="24"/>
          <w:szCs w:val="24"/>
        </w:rPr>
        <w:t xml:space="preserve">; </w:t>
      </w:r>
      <w:r w:rsidR="002F7C72" w:rsidRPr="002F7C72">
        <w:rPr>
          <w:sz w:val="24"/>
          <w:szCs w:val="24"/>
        </w:rPr>
        <w:t>4) предоставить финансовое обеспечение по договору, в случае признания Участника Победителем, предложившим наилучшую заявку, либо единственным Участником, соответствующим требованиям документации о закупке (</w:t>
      </w:r>
      <w:r w:rsidR="002F7C72" w:rsidRPr="002F7C72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="002F7C72" w:rsidRPr="002F7C72">
        <w:rPr>
          <w:sz w:val="24"/>
          <w:szCs w:val="24"/>
        </w:rPr>
        <w:t xml:space="preserve">); 5) предоставить </w:t>
      </w:r>
      <w:r w:rsidR="002F7C72" w:rsidRPr="002F7C72">
        <w:rPr>
          <w:snapToGrid w:val="0"/>
          <w:sz w:val="24"/>
          <w:szCs w:val="24"/>
          <w:lang w:eastAsia="x-none"/>
        </w:rPr>
        <w:t xml:space="preserve">документальное подтверждение </w:t>
      </w:r>
      <w:r w:rsidR="002F7C72" w:rsidRPr="002F7C72">
        <w:rPr>
          <w:i/>
          <w:iCs/>
          <w:sz w:val="24"/>
          <w:szCs w:val="24"/>
        </w:rPr>
        <w:t>полномочий на поставку продукции от производителя(ей) продукции по договору</w:t>
      </w:r>
      <w:r w:rsidR="002F7C72" w:rsidRPr="002F7C72">
        <w:rPr>
          <w:sz w:val="24"/>
          <w:szCs w:val="24"/>
        </w:rPr>
        <w:t>, заключенному по итогам Запроса предложений, в случае признания Участника Победителем, предложившим наилучшую заявку, либо единственным Участником, соответствующим требованиям документации о закупке.</w:t>
      </w:r>
    </w:p>
    <w:p w:rsidR="00311F48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2F7C72">
        <w:rPr>
          <w:sz w:val="24"/>
          <w:szCs w:val="24"/>
        </w:rPr>
        <w:t>В случае если Участником будут нарушены обязательства, возникшие и связанные с подачей Заявки на участие в</w:t>
      </w:r>
      <w:r w:rsidRPr="00382A07">
        <w:rPr>
          <w:sz w:val="24"/>
          <w:szCs w:val="24"/>
        </w:rPr>
        <w:t xml:space="preserve"> ____</w:t>
      </w:r>
      <w:r w:rsidR="00311F48" w:rsidRPr="00382A07">
        <w:rPr>
          <w:sz w:val="24"/>
          <w:szCs w:val="24"/>
        </w:rPr>
        <w:t>___________________________________________________</w:t>
      </w:r>
      <w:r w:rsidRPr="00382A07">
        <w:rPr>
          <w:sz w:val="24"/>
          <w:szCs w:val="24"/>
        </w:rPr>
        <w:t>______________________,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vertAlign w:val="subscript"/>
        </w:rPr>
        <w:t>указывается предмет запроса предложений в соответствии с п.</w:t>
      </w:r>
      <w:r w:rsidR="0082292A" w:rsidRPr="00382A07">
        <w:rPr>
          <w:vertAlign w:val="subscript"/>
        </w:rPr>
        <w:t xml:space="preserve"> 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00216B" w:rsidRPr="0000216B">
        <w:rPr>
          <w:vertAlign w:val="subscript"/>
        </w:rPr>
        <w:t>1.1.4</w:t>
      </w:r>
      <w:r w:rsidR="00007625">
        <w:fldChar w:fldCharType="end"/>
      </w:r>
      <w:r w:rsidRPr="00382A07">
        <w:rPr>
          <w:vertAlign w:val="subscript"/>
        </w:rPr>
        <w:t xml:space="preserve"> Документации по запросу предложений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382A07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указанные в п. 1 настоящего соглашения, Участник выплатит Организатору неустойку в размере _____________________ (_______________) рублей, в течение 5 (пяти) рабочих дней после получения письменного требования Организатора об уплате неустойки.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Стороны установили и согласились с тем, что началом исчисления срока действия настоящего соглашения </w:t>
      </w:r>
      <w:r w:rsidR="005A2CAE" w:rsidRPr="00382A07">
        <w:rPr>
          <w:sz w:val="24"/>
          <w:szCs w:val="24"/>
        </w:rPr>
        <w:t xml:space="preserve">будет считаться </w:t>
      </w:r>
      <w:r w:rsidR="003F5CDB" w:rsidRPr="00382A07">
        <w:rPr>
          <w:sz w:val="24"/>
          <w:szCs w:val="24"/>
        </w:rPr>
        <w:t>дата окончания приема поступивших на открытый запрос предложений Заявок</w:t>
      </w:r>
      <w:r w:rsidR="005A2CAE" w:rsidRPr="00382A07">
        <w:rPr>
          <w:sz w:val="24"/>
          <w:szCs w:val="24"/>
        </w:rPr>
        <w:t xml:space="preserve">. 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По 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B10F18">
        <w:rPr>
          <w:sz w:val="24"/>
          <w:szCs w:val="24"/>
        </w:rPr>
        <w:t xml:space="preserve">В случае если Участник будет признан победителем </w:t>
      </w:r>
      <w:r w:rsidR="00311F48" w:rsidRPr="00B10F18">
        <w:rPr>
          <w:sz w:val="24"/>
          <w:szCs w:val="24"/>
        </w:rPr>
        <w:t>запроса предложений</w:t>
      </w:r>
      <w:r w:rsidR="00B10F18" w:rsidRPr="00B10F18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B10F18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B10F18">
        <w:rPr>
          <w:sz w:val="24"/>
          <w:szCs w:val="24"/>
        </w:rPr>
        <w:t>Заявку</w:t>
      </w:r>
      <w:r w:rsidRPr="00B10F18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 w:rsidRPr="00B10F18">
        <w:rPr>
          <w:sz w:val="24"/>
          <w:szCs w:val="24"/>
        </w:rPr>
        <w:t>Заявок</w:t>
      </w:r>
      <w:r w:rsidRPr="00B10F18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B10F18">
        <w:rPr>
          <w:sz w:val="24"/>
          <w:szCs w:val="24"/>
        </w:rPr>
        <w:t>Заявки</w:t>
      </w:r>
      <w:r w:rsidRPr="00B10F18">
        <w:rPr>
          <w:sz w:val="24"/>
          <w:szCs w:val="24"/>
        </w:rPr>
        <w:t xml:space="preserve">; </w:t>
      </w:r>
      <w:r w:rsidR="00311F48" w:rsidRPr="00B10F18">
        <w:rPr>
          <w:sz w:val="24"/>
          <w:szCs w:val="24"/>
        </w:rPr>
        <w:t>3</w:t>
      </w:r>
      <w:r w:rsidRPr="00B10F18">
        <w:rPr>
          <w:sz w:val="24"/>
          <w:szCs w:val="24"/>
        </w:rPr>
        <w:t xml:space="preserve">) </w:t>
      </w:r>
      <w:r w:rsidRPr="000D2D6A">
        <w:rPr>
          <w:sz w:val="24"/>
          <w:szCs w:val="24"/>
        </w:rPr>
        <w:t xml:space="preserve">заключит договор в установленном документацией по запросу предложений порядке; </w:t>
      </w:r>
      <w:r w:rsidR="009832F9" w:rsidRPr="000D2D6A">
        <w:rPr>
          <w:sz w:val="24"/>
          <w:szCs w:val="24"/>
        </w:rPr>
        <w:t xml:space="preserve">4) предоставит </w:t>
      </w:r>
      <w:r w:rsidR="005A6816" w:rsidRPr="000D2D6A">
        <w:rPr>
          <w:sz w:val="24"/>
          <w:szCs w:val="24"/>
        </w:rPr>
        <w:t xml:space="preserve">в течение 10 дней документальное подтверждение полномочий </w:t>
      </w:r>
      <w:r w:rsidR="009832F9" w:rsidRPr="000D2D6A">
        <w:rPr>
          <w:i/>
          <w:iCs/>
          <w:sz w:val="24"/>
          <w:szCs w:val="24"/>
        </w:rPr>
        <w:t>на поставку продукции от производителя(ей) продукции по договору; 5</w:t>
      </w:r>
      <w:r w:rsidR="009832F9" w:rsidRPr="000D2D6A">
        <w:rPr>
          <w:sz w:val="24"/>
          <w:szCs w:val="24"/>
        </w:rPr>
        <w:t xml:space="preserve">) </w:t>
      </w:r>
      <w:r w:rsidRPr="000D2D6A">
        <w:rPr>
          <w:sz w:val="24"/>
          <w:szCs w:val="24"/>
        </w:rPr>
        <w:t>предоставит финансовое обеспечение по договору (</w:t>
      </w:r>
      <w:r w:rsidRPr="000D2D6A">
        <w:rPr>
          <w:i/>
          <w:sz w:val="24"/>
          <w:szCs w:val="24"/>
        </w:rPr>
        <w:t>Примечание: если такое обеспечение предусмотрен</w:t>
      </w:r>
      <w:r w:rsidRPr="009832F9">
        <w:rPr>
          <w:i/>
          <w:sz w:val="24"/>
          <w:szCs w:val="24"/>
        </w:rPr>
        <w:t>о условиями запроса предложений</w:t>
      </w:r>
      <w:r w:rsidRPr="009832F9">
        <w:rPr>
          <w:sz w:val="24"/>
          <w:szCs w:val="24"/>
        </w:rPr>
        <w:t>) соглашение</w:t>
      </w:r>
      <w:r w:rsidRPr="00B10F18">
        <w:rPr>
          <w:sz w:val="24"/>
          <w:szCs w:val="24"/>
        </w:rPr>
        <w:t xml:space="preserve"> о неустойке прекращается с момента подписания договора Участником, признанного победителем запроса предложений</w:t>
      </w:r>
      <w:r w:rsidR="00B10F18" w:rsidRPr="00B10F18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B10F18">
        <w:rPr>
          <w:sz w:val="24"/>
          <w:szCs w:val="24"/>
        </w:rPr>
        <w:t xml:space="preserve"> и предоставления</w:t>
      </w:r>
      <w:r w:rsidRPr="00382A07">
        <w:rPr>
          <w:sz w:val="24"/>
          <w:szCs w:val="24"/>
        </w:rPr>
        <w:t xml:space="preserve"> финансового обеспечения по соответствующему договору и на условиях, предусмотренных в документации по запросу предложений.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Заключение настоящего соглашения не является основанием возникновения права Участника не предоставлять иные документы, предусмотренные в документации по запросу предложений.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Участника.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382A07" w:rsidRDefault="007A6A39" w:rsidP="007A6A39">
      <w:pPr>
        <w:pStyle w:val="afd"/>
        <w:rPr>
          <w:sz w:val="24"/>
          <w:szCs w:val="24"/>
        </w:rPr>
      </w:pPr>
    </w:p>
    <w:p w:rsidR="007A6A39" w:rsidRPr="00382A07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312"/>
        <w:gridCol w:w="4550"/>
      </w:tblGrid>
      <w:tr w:rsidR="007A6A39" w:rsidRPr="00382A07" w:rsidTr="00311F48"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382A07" w:rsidTr="00311F48"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________________/_______________/</w:t>
            </w:r>
          </w:p>
          <w:p w:rsidR="0082292A" w:rsidRPr="00382A07" w:rsidRDefault="0082292A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_________</w:t>
            </w:r>
            <w:r w:rsidR="0082292A" w:rsidRPr="00382A07">
              <w:rPr>
                <w:sz w:val="24"/>
                <w:szCs w:val="24"/>
              </w:rPr>
              <w:t>____</w:t>
            </w:r>
            <w:r w:rsidRPr="00382A07">
              <w:rPr>
                <w:sz w:val="24"/>
                <w:szCs w:val="24"/>
              </w:rPr>
              <w:t>_______/_______________/</w:t>
            </w:r>
          </w:p>
          <w:p w:rsidR="0082292A" w:rsidRPr="00382A07" w:rsidRDefault="0082292A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382A07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7A6A39" w:rsidRPr="00382A07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Pr="00382A07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szCs w:val="24"/>
        </w:rPr>
        <w:br w:type="page"/>
      </w:r>
    </w:p>
    <w:p w:rsidR="007A6A39" w:rsidRPr="00382A07" w:rsidRDefault="007A6A39" w:rsidP="007857E5">
      <w:pPr>
        <w:pStyle w:val="3"/>
        <w:rPr>
          <w:szCs w:val="24"/>
        </w:rPr>
      </w:pPr>
      <w:bookmarkStart w:id="1608" w:name="_Toc439170716"/>
      <w:bookmarkStart w:id="1609" w:name="_Toc439172818"/>
      <w:bookmarkStart w:id="1610" w:name="_Toc439173260"/>
      <w:bookmarkStart w:id="1611" w:name="_Toc439238256"/>
      <w:bookmarkStart w:id="1612" w:name="_Toc439252804"/>
      <w:bookmarkStart w:id="1613" w:name="_Toc439323777"/>
      <w:bookmarkStart w:id="1614" w:name="_Toc440357175"/>
      <w:bookmarkStart w:id="1615" w:name="_Toc440359727"/>
      <w:bookmarkStart w:id="1616" w:name="_Toc440632191"/>
      <w:bookmarkStart w:id="1617" w:name="_Toc440876011"/>
      <w:bookmarkStart w:id="1618" w:name="_Toc441131039"/>
      <w:bookmarkStart w:id="1619" w:name="_Toc447269856"/>
      <w:bookmarkStart w:id="1620" w:name="_Toc464120684"/>
      <w:bookmarkStart w:id="1621" w:name="_Toc466970602"/>
      <w:bookmarkStart w:id="1622" w:name="_Toc468462516"/>
      <w:bookmarkStart w:id="1623" w:name="_Toc469482109"/>
      <w:bookmarkStart w:id="1624" w:name="_Toc472411884"/>
      <w:bookmarkStart w:id="1625" w:name="_Toc498588969"/>
      <w:r w:rsidRPr="00382A07">
        <w:rPr>
          <w:szCs w:val="24"/>
        </w:rPr>
        <w:lastRenderedPageBreak/>
        <w:t>Инструкции по заполнению</w:t>
      </w:r>
      <w:bookmarkEnd w:id="1608"/>
      <w:bookmarkEnd w:id="1609"/>
      <w:bookmarkEnd w:id="1610"/>
      <w:bookmarkEnd w:id="1611"/>
      <w:bookmarkEnd w:id="1612"/>
      <w:bookmarkEnd w:id="1613"/>
      <w:bookmarkEnd w:id="1614"/>
      <w:bookmarkEnd w:id="1615"/>
      <w:bookmarkEnd w:id="1616"/>
      <w:bookmarkEnd w:id="1617"/>
      <w:bookmarkEnd w:id="1618"/>
      <w:bookmarkEnd w:id="1619"/>
      <w:bookmarkEnd w:id="1620"/>
      <w:bookmarkEnd w:id="1621"/>
      <w:bookmarkEnd w:id="1622"/>
      <w:bookmarkEnd w:id="1623"/>
      <w:bookmarkEnd w:id="1624"/>
      <w:bookmarkEnd w:id="1625"/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 указывает свое фирменное наименование (в т.ч. организационно-правовую форму) и свой адрес.</w:t>
      </w:r>
    </w:p>
    <w:p w:rsidR="000731A1" w:rsidRPr="00382A07" w:rsidRDefault="000731A1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должен заполнить все поля и графы, относящиеся к самому Участнику, а также к настоящему </w:t>
      </w:r>
      <w:r w:rsidR="0082292A" w:rsidRPr="00382A07">
        <w:rPr>
          <w:sz w:val="24"/>
          <w:szCs w:val="24"/>
        </w:rPr>
        <w:t>запросу предложений. Поля и графы, относящиеся к Организатору, не заполняются.</w:t>
      </w: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RPr="00382A07" w:rsidSect="002B0606">
          <w:headerReference w:type="even" r:id="rId49"/>
          <w:headerReference w:type="default" r:id="rId50"/>
          <w:footerReference w:type="even" r:id="rId51"/>
          <w:headerReference w:type="first" r:id="rId52"/>
          <w:footerReference w:type="first" r:id="rId53"/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26A75" w:rsidRPr="00382A07" w:rsidRDefault="00726A75" w:rsidP="00726A75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26" w:name="_Toc426108836"/>
      <w:bookmarkStart w:id="1627" w:name="_Ref441574460"/>
      <w:bookmarkStart w:id="1628" w:name="_Ref441574649"/>
      <w:bookmarkStart w:id="1629" w:name="_Toc441575251"/>
      <w:bookmarkStart w:id="1630" w:name="_Ref442187883"/>
      <w:bookmarkStart w:id="1631" w:name="_Ref467569419"/>
      <w:bookmarkStart w:id="1632" w:name="_Toc498588970"/>
      <w:r w:rsidRPr="00382A07">
        <w:lastRenderedPageBreak/>
        <w:t>Расписка  сдачи-приемки соглашения о неустойке (форма 1</w:t>
      </w:r>
      <w:r w:rsidR="009B44CF" w:rsidRPr="00382A07">
        <w:t>3</w:t>
      </w:r>
      <w:r w:rsidRPr="00382A07">
        <w:t>)</w:t>
      </w:r>
      <w:bookmarkEnd w:id="1626"/>
      <w:bookmarkEnd w:id="1627"/>
      <w:bookmarkEnd w:id="1628"/>
      <w:bookmarkEnd w:id="1629"/>
      <w:bookmarkEnd w:id="1630"/>
      <w:bookmarkEnd w:id="1631"/>
      <w:bookmarkEnd w:id="1632"/>
    </w:p>
    <w:p w:rsidR="00726A75" w:rsidRPr="00382A07" w:rsidRDefault="00726A75" w:rsidP="00726A75">
      <w:pPr>
        <w:pStyle w:val="3"/>
        <w:rPr>
          <w:szCs w:val="24"/>
        </w:rPr>
      </w:pPr>
      <w:bookmarkStart w:id="1633" w:name="_Toc426108837"/>
      <w:bookmarkStart w:id="1634" w:name="_Ref441574456"/>
      <w:bookmarkStart w:id="1635" w:name="_Toc441575252"/>
      <w:bookmarkStart w:id="1636" w:name="_Toc447269864"/>
      <w:bookmarkStart w:id="1637" w:name="_Toc464120686"/>
      <w:bookmarkStart w:id="1638" w:name="_Toc466970604"/>
      <w:bookmarkStart w:id="1639" w:name="_Toc468462518"/>
      <w:bookmarkStart w:id="1640" w:name="_Toc469482111"/>
      <w:bookmarkStart w:id="1641" w:name="_Toc472411886"/>
      <w:bookmarkStart w:id="1642" w:name="_Toc498588971"/>
      <w:r w:rsidRPr="00382A07">
        <w:rPr>
          <w:szCs w:val="24"/>
        </w:rPr>
        <w:t xml:space="preserve">Форма Расписки  сдачи-приемки </w:t>
      </w:r>
      <w:bookmarkEnd w:id="1633"/>
      <w:r w:rsidRPr="00382A07">
        <w:rPr>
          <w:szCs w:val="24"/>
        </w:rPr>
        <w:t>соглашения о неустойке</w:t>
      </w:r>
      <w:bookmarkEnd w:id="1634"/>
      <w:bookmarkEnd w:id="1635"/>
      <w:bookmarkEnd w:id="1636"/>
      <w:bookmarkEnd w:id="1637"/>
      <w:bookmarkEnd w:id="1638"/>
      <w:bookmarkEnd w:id="1639"/>
      <w:bookmarkEnd w:id="1640"/>
      <w:bookmarkEnd w:id="1641"/>
      <w:bookmarkEnd w:id="1642"/>
    </w:p>
    <w:p w:rsidR="00726A75" w:rsidRPr="00382A07" w:rsidRDefault="00726A75" w:rsidP="00726A75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Cs w:val="24"/>
        </w:rPr>
      </w:pPr>
      <w:r w:rsidRPr="00382A07">
        <w:rPr>
          <w:b/>
          <w:spacing w:val="36"/>
          <w:szCs w:val="24"/>
        </w:rPr>
        <w:t>начало формы</w:t>
      </w:r>
    </w:p>
    <w:p w:rsidR="00726A75" w:rsidRPr="00382A07" w:rsidRDefault="00726A75" w:rsidP="00726A75">
      <w:pPr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Расписка  сдачи-приемки соглашения о неустойке</w:t>
      </w:r>
    </w:p>
    <w:p w:rsidR="00726A75" w:rsidRPr="00382A07" w:rsidRDefault="00726A75" w:rsidP="00726A75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726A75" w:rsidRPr="00382A07" w:rsidTr="00B30304">
        <w:tc>
          <w:tcPr>
            <w:tcW w:w="14863" w:type="dxa"/>
            <w:gridSpan w:val="7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  <w:r w:rsidRPr="00382A07">
              <w:rPr>
                <w:b/>
                <w:sz w:val="24"/>
                <w:szCs w:val="24"/>
              </w:rPr>
              <w:t>ПОЛУЧЕНИЕ</w:t>
            </w:r>
            <w:r w:rsidRPr="00382A07">
              <w:rPr>
                <w:sz w:val="24"/>
                <w:szCs w:val="24"/>
              </w:rPr>
              <w:t>:</w:t>
            </w:r>
          </w:p>
        </w:tc>
      </w:tr>
      <w:tr w:rsidR="00726A75" w:rsidRPr="00382A07" w:rsidTr="00B30304"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ind w:right="754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 закупочной процедуры</w:t>
            </w:r>
          </w:p>
        </w:tc>
        <w:tc>
          <w:tcPr>
            <w:tcW w:w="1559" w:type="dxa"/>
            <w:shd w:val="clear" w:color="auto" w:fill="auto"/>
          </w:tcPr>
          <w:p w:rsidR="00726A75" w:rsidRPr="00382A07" w:rsidRDefault="00726A75" w:rsidP="00B30304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726A75" w:rsidRPr="00382A07" w:rsidRDefault="00726A75" w:rsidP="00B30304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Время получения (МСК)</w:t>
            </w:r>
          </w:p>
        </w:tc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Сдал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(</w:t>
            </w:r>
            <w:r w:rsidRPr="00382A07">
              <w:rPr>
                <w:b/>
                <w:sz w:val="24"/>
                <w:szCs w:val="24"/>
              </w:rPr>
              <w:t>представитель Участника</w:t>
            </w:r>
            <w:r w:rsidRPr="00382A07">
              <w:rPr>
                <w:sz w:val="24"/>
                <w:szCs w:val="24"/>
              </w:rPr>
              <w:t>)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Получил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(</w:t>
            </w:r>
            <w:r w:rsidRPr="00382A07">
              <w:rPr>
                <w:b/>
                <w:sz w:val="24"/>
                <w:szCs w:val="24"/>
              </w:rPr>
              <w:t>представитель Организатора</w:t>
            </w:r>
            <w:r w:rsidRPr="00382A07">
              <w:rPr>
                <w:sz w:val="24"/>
                <w:szCs w:val="24"/>
              </w:rPr>
              <w:t>)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ФИО/Подпись</w:t>
            </w:r>
          </w:p>
        </w:tc>
      </w:tr>
      <w:tr w:rsidR="00726A75" w:rsidRPr="00382A07" w:rsidTr="00B30304"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26A75" w:rsidRPr="00382A07" w:rsidRDefault="00726A75" w:rsidP="00726A75">
      <w:pPr>
        <w:pStyle w:val="afd"/>
        <w:rPr>
          <w:szCs w:val="24"/>
        </w:rPr>
      </w:pPr>
    </w:p>
    <w:p w:rsidR="00726A75" w:rsidRPr="00382A07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382A07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382A07" w:rsidRDefault="00726A75" w:rsidP="00726A75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Cs w:val="24"/>
        </w:rPr>
      </w:pPr>
      <w:r w:rsidRPr="00382A07">
        <w:rPr>
          <w:b/>
          <w:spacing w:val="36"/>
          <w:szCs w:val="24"/>
        </w:rPr>
        <w:t>конец формы</w:t>
      </w:r>
    </w:p>
    <w:p w:rsidR="00726A75" w:rsidRPr="00382A07" w:rsidRDefault="00726A75" w:rsidP="005E6E3C">
      <w:pPr>
        <w:pStyle w:val="26"/>
        <w:pageBreakBefore/>
        <w:numPr>
          <w:ilvl w:val="2"/>
          <w:numId w:val="76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726A75" w:rsidRPr="00382A07" w:rsidSect="00B963F9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726A75" w:rsidRPr="00382A07" w:rsidRDefault="00726A75" w:rsidP="00726A75">
      <w:pPr>
        <w:pStyle w:val="3"/>
        <w:rPr>
          <w:szCs w:val="24"/>
        </w:rPr>
      </w:pPr>
      <w:bookmarkStart w:id="1643" w:name="_Toc426108838"/>
      <w:bookmarkStart w:id="1644" w:name="_Toc441575253"/>
      <w:bookmarkStart w:id="1645" w:name="_Toc447269865"/>
      <w:bookmarkStart w:id="1646" w:name="_Toc464120687"/>
      <w:bookmarkStart w:id="1647" w:name="_Toc466970605"/>
      <w:bookmarkStart w:id="1648" w:name="_Toc468462519"/>
      <w:bookmarkStart w:id="1649" w:name="_Toc469482112"/>
      <w:bookmarkStart w:id="1650" w:name="_Toc472411887"/>
      <w:bookmarkStart w:id="1651" w:name="_Toc498588972"/>
      <w:r w:rsidRPr="00382A07">
        <w:rPr>
          <w:szCs w:val="24"/>
        </w:rPr>
        <w:lastRenderedPageBreak/>
        <w:t>Инструкции по заполнению</w:t>
      </w:r>
      <w:bookmarkEnd w:id="1643"/>
      <w:bookmarkEnd w:id="1644"/>
      <w:bookmarkEnd w:id="1645"/>
      <w:bookmarkEnd w:id="1646"/>
      <w:bookmarkEnd w:id="1647"/>
      <w:bookmarkEnd w:id="1648"/>
      <w:bookmarkEnd w:id="1649"/>
      <w:bookmarkEnd w:id="1650"/>
      <w:bookmarkEnd w:id="1651"/>
    </w:p>
    <w:p w:rsidR="00726A75" w:rsidRPr="00382A07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 предварительно заполняет графы:</w:t>
      </w:r>
    </w:p>
    <w:p w:rsidR="00726A75" w:rsidRPr="00382A07" w:rsidRDefault="00726A75" w:rsidP="005E6E3C">
      <w:pPr>
        <w:pStyle w:val="aff6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«Участник», в которой указывает свое фирменное наименование (в т.ч. организационно-правовую форму) и свой адрес;</w:t>
      </w:r>
    </w:p>
    <w:p w:rsidR="00726A75" w:rsidRPr="00382A07" w:rsidRDefault="00726A75" w:rsidP="005E6E3C">
      <w:pPr>
        <w:pStyle w:val="aff6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«Наименование закупочной процедуры», в которой указывает наименование процедуры в соответствии Извещением о проведении запроса предложений;</w:t>
      </w:r>
    </w:p>
    <w:p w:rsidR="00726A75" w:rsidRPr="00382A07" w:rsidRDefault="00726A75" w:rsidP="005E6E3C">
      <w:pPr>
        <w:pStyle w:val="aff6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«Номер на ЭТП», в которой указывает номер закупочной процедуры на ЭТП.</w:t>
      </w:r>
    </w:p>
    <w:p w:rsidR="00726A75" w:rsidRPr="00382A07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Графы «Дата передачи», «Время получения», «Сдал» - заполняются фактически в момент получения Представителями Организатора и Участника.</w:t>
      </w:r>
    </w:p>
    <w:p w:rsidR="00726A75" w:rsidRPr="00382A07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726A75" w:rsidRPr="00382A07" w:rsidRDefault="00726A75" w:rsidP="00726A75">
      <w:pPr>
        <w:ind w:firstLine="0"/>
        <w:rPr>
          <w:bCs w:val="0"/>
          <w:szCs w:val="24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RPr="00382A07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857E5" w:rsidRPr="00382A07" w:rsidRDefault="00E47073" w:rsidP="00726A7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52" w:name="_Ref440272274"/>
      <w:bookmarkStart w:id="1653" w:name="_Ref440274756"/>
      <w:bookmarkStart w:id="1654" w:name="_Toc498588973"/>
      <w:r w:rsidRPr="00382A07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382A07">
        <w:t xml:space="preserve"> (форма 1</w:t>
      </w:r>
      <w:r w:rsidR="009B44CF" w:rsidRPr="00382A07">
        <w:t>4</w:t>
      </w:r>
      <w:r w:rsidR="007857E5" w:rsidRPr="00382A07">
        <w:t>)</w:t>
      </w:r>
      <w:bookmarkEnd w:id="1652"/>
      <w:bookmarkEnd w:id="1653"/>
      <w:bookmarkEnd w:id="1654"/>
    </w:p>
    <w:p w:rsidR="007857E5" w:rsidRPr="00382A07" w:rsidRDefault="007857E5" w:rsidP="007857E5">
      <w:pPr>
        <w:pStyle w:val="3"/>
        <w:rPr>
          <w:szCs w:val="24"/>
        </w:rPr>
      </w:pPr>
      <w:bookmarkStart w:id="1655" w:name="_Toc439170718"/>
      <w:bookmarkStart w:id="1656" w:name="_Toc439172820"/>
      <w:bookmarkStart w:id="1657" w:name="_Toc439173262"/>
      <w:bookmarkStart w:id="1658" w:name="_Toc439238258"/>
      <w:bookmarkStart w:id="1659" w:name="_Toc439252806"/>
      <w:bookmarkStart w:id="1660" w:name="_Toc439323779"/>
      <w:bookmarkStart w:id="1661" w:name="_Toc440357177"/>
      <w:bookmarkStart w:id="1662" w:name="_Toc440359729"/>
      <w:bookmarkStart w:id="1663" w:name="_Toc440632193"/>
      <w:bookmarkStart w:id="1664" w:name="_Toc440876013"/>
      <w:bookmarkStart w:id="1665" w:name="_Toc441131041"/>
      <w:bookmarkStart w:id="1666" w:name="_Toc447269858"/>
      <w:bookmarkStart w:id="1667" w:name="_Toc464120689"/>
      <w:bookmarkStart w:id="1668" w:name="_Toc466970607"/>
      <w:bookmarkStart w:id="1669" w:name="_Toc468462521"/>
      <w:bookmarkStart w:id="1670" w:name="_Toc469482114"/>
      <w:bookmarkStart w:id="1671" w:name="_Toc472411889"/>
      <w:bookmarkStart w:id="1672" w:name="_Toc498588974"/>
      <w:r w:rsidRPr="00382A07">
        <w:rPr>
          <w:szCs w:val="24"/>
        </w:rPr>
        <w:t xml:space="preserve">Форма </w:t>
      </w:r>
      <w:bookmarkEnd w:id="1655"/>
      <w:r w:rsidR="00E47073" w:rsidRPr="00382A07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656"/>
      <w:bookmarkEnd w:id="1657"/>
      <w:bookmarkEnd w:id="1658"/>
      <w:bookmarkEnd w:id="1659"/>
      <w:bookmarkEnd w:id="1660"/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  <w:bookmarkEnd w:id="1669"/>
      <w:bookmarkEnd w:id="1670"/>
      <w:bookmarkEnd w:id="1671"/>
      <w:bookmarkEnd w:id="1672"/>
    </w:p>
    <w:p w:rsidR="007857E5" w:rsidRPr="00382A07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7857E5" w:rsidRPr="00382A07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382A07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3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7857E5" w:rsidRPr="00382A07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382A07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673" w:name="_Toc300142269"/>
      <w:bookmarkStart w:id="1674" w:name="_Toc309735391"/>
      <w:bookmarkStart w:id="1675" w:name="_Toc309985625"/>
      <w:r w:rsidRPr="00382A07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673"/>
      <w:r w:rsidRPr="00382A07">
        <w:rPr>
          <w:b/>
          <w:bCs w:val="0"/>
          <w:snapToGrid w:val="0"/>
          <w:sz w:val="24"/>
          <w:szCs w:val="24"/>
        </w:rPr>
        <w:t xml:space="preserve"> </w:t>
      </w:r>
      <w:bookmarkEnd w:id="1674"/>
      <w:bookmarkEnd w:id="1675"/>
    </w:p>
    <w:p w:rsidR="007857E5" w:rsidRPr="00382A07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382A07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382A07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Настоящим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382A07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предпринимателей) отчётности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382A07">
        <w:rPr>
          <w:sz w:val="24"/>
          <w:szCs w:val="24"/>
        </w:rPr>
        <w:t xml:space="preserve"> за </w:t>
      </w:r>
      <w:r w:rsidRPr="00382A07">
        <w:rPr>
          <w:sz w:val="24"/>
          <w:szCs w:val="24"/>
          <w:shd w:val="clear" w:color="auto" w:fill="FFFF99"/>
        </w:rPr>
        <w:t>{указываются налоговые периоды}</w:t>
      </w:r>
      <w:r w:rsidRPr="00382A07">
        <w:rPr>
          <w:sz w:val="24"/>
          <w:szCs w:val="24"/>
        </w:rPr>
        <w:t xml:space="preserve"> общедоступными.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382A07">
        <w:rPr>
          <w:sz w:val="24"/>
          <w:szCs w:val="24"/>
        </w:rPr>
        <w:t xml:space="preserve"> </w:t>
      </w:r>
      <w:r w:rsidR="00726A75" w:rsidRPr="00382A07">
        <w:rPr>
          <w:sz w:val="24"/>
          <w:szCs w:val="24"/>
        </w:rPr>
        <w:t>в адрес ПАО «МРСК Центра» (ИНН 6901067107, ОГРН 1046900099498)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382A07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382A07">
        <w:rPr>
          <w:b/>
          <w:snapToGrid w:val="0"/>
          <w:sz w:val="24"/>
          <w:szCs w:val="24"/>
        </w:rPr>
        <w:t>М.П.</w:t>
      </w:r>
    </w:p>
    <w:p w:rsidR="007857E5" w:rsidRPr="00382A07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(</w:t>
      </w:r>
      <w:r w:rsidRPr="00382A07">
        <w:rPr>
          <w:b/>
          <w:bCs w:val="0"/>
          <w:sz w:val="24"/>
          <w:szCs w:val="24"/>
          <w:shd w:val="clear" w:color="auto" w:fill="FFFF99"/>
        </w:rPr>
        <w:t>указывается конкретно каким).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382A07" w:rsidTr="007857E5"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382A07" w:rsidTr="007857E5"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382A07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7857E5" w:rsidRPr="00382A07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Pr="00382A07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szCs w:val="24"/>
        </w:rPr>
        <w:br w:type="page"/>
      </w:r>
    </w:p>
    <w:p w:rsidR="007857E5" w:rsidRPr="00382A07" w:rsidRDefault="007857E5" w:rsidP="007857E5">
      <w:pPr>
        <w:pStyle w:val="3"/>
        <w:rPr>
          <w:szCs w:val="24"/>
        </w:rPr>
      </w:pPr>
      <w:bookmarkStart w:id="1676" w:name="_Toc439170719"/>
      <w:bookmarkStart w:id="1677" w:name="_Toc439172821"/>
      <w:bookmarkStart w:id="1678" w:name="_Toc439173263"/>
      <w:bookmarkStart w:id="1679" w:name="_Toc439238259"/>
      <w:bookmarkStart w:id="1680" w:name="_Toc439252807"/>
      <w:bookmarkStart w:id="1681" w:name="_Toc439323780"/>
      <w:bookmarkStart w:id="1682" w:name="_Toc440357178"/>
      <w:bookmarkStart w:id="1683" w:name="_Toc440359730"/>
      <w:bookmarkStart w:id="1684" w:name="_Toc440632194"/>
      <w:bookmarkStart w:id="1685" w:name="_Toc440876014"/>
      <w:bookmarkStart w:id="1686" w:name="_Toc441131042"/>
      <w:bookmarkStart w:id="1687" w:name="_Toc447269859"/>
      <w:bookmarkStart w:id="1688" w:name="_Toc464120690"/>
      <w:bookmarkStart w:id="1689" w:name="_Toc466970608"/>
      <w:bookmarkStart w:id="1690" w:name="_Toc468462522"/>
      <w:bookmarkStart w:id="1691" w:name="_Toc469482115"/>
      <w:bookmarkStart w:id="1692" w:name="_Toc472411890"/>
      <w:bookmarkStart w:id="1693" w:name="_Toc498588975"/>
      <w:r w:rsidRPr="00382A07">
        <w:rPr>
          <w:szCs w:val="24"/>
        </w:rPr>
        <w:lastRenderedPageBreak/>
        <w:t>Инструкции по заполнению</w:t>
      </w:r>
      <w:bookmarkEnd w:id="1676"/>
      <w:bookmarkEnd w:id="1677"/>
      <w:bookmarkEnd w:id="1678"/>
      <w:bookmarkEnd w:id="1679"/>
      <w:bookmarkEnd w:id="1680"/>
      <w:bookmarkEnd w:id="1681"/>
      <w:bookmarkEnd w:id="1682"/>
      <w:bookmarkEnd w:id="1683"/>
      <w:bookmarkEnd w:id="1684"/>
      <w:bookmarkEnd w:id="1685"/>
      <w:bookmarkEnd w:id="1686"/>
      <w:bookmarkEnd w:id="1687"/>
      <w:bookmarkEnd w:id="1688"/>
      <w:bookmarkEnd w:id="1689"/>
      <w:bookmarkEnd w:id="1690"/>
      <w:bookmarkEnd w:id="1691"/>
      <w:bookmarkEnd w:id="1692"/>
      <w:bookmarkEnd w:id="1693"/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документами.</w:t>
      </w:r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Pr="00382A07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382A07">
        <w:rPr>
          <w:lang w:eastAsia="ru-RU"/>
        </w:rPr>
        <w:br w:type="page"/>
      </w:r>
    </w:p>
    <w:p w:rsidR="00E47073" w:rsidRPr="00382A07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RPr="00382A07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635719" w:rsidRPr="00382A07" w:rsidRDefault="00635719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94" w:name="_Ref93268095"/>
      <w:bookmarkStart w:id="1695" w:name="_Ref93268099"/>
      <w:bookmarkStart w:id="1696" w:name="_Toc98253958"/>
      <w:bookmarkStart w:id="1697" w:name="_Toc165173884"/>
      <w:bookmarkStart w:id="1698" w:name="_Toc423423678"/>
      <w:bookmarkStart w:id="1699" w:name="_Ref440272510"/>
      <w:bookmarkStart w:id="1700" w:name="_Ref440274961"/>
      <w:bookmarkStart w:id="1701" w:name="_Toc498588976"/>
      <w:r w:rsidRPr="00382A07">
        <w:lastRenderedPageBreak/>
        <w:t>План распределения объемов выполнения поставок внутри коллективного Участника (форма </w:t>
      </w:r>
      <w:r w:rsidR="009B44CF" w:rsidRPr="00382A07">
        <w:t>15</w:t>
      </w:r>
      <w:r w:rsidRPr="00382A07">
        <w:t>)</w:t>
      </w:r>
      <w:bookmarkEnd w:id="1694"/>
      <w:bookmarkEnd w:id="1695"/>
      <w:bookmarkEnd w:id="1696"/>
      <w:bookmarkEnd w:id="1697"/>
      <w:bookmarkEnd w:id="1698"/>
      <w:bookmarkEnd w:id="1699"/>
      <w:bookmarkEnd w:id="1700"/>
      <w:bookmarkEnd w:id="1701"/>
    </w:p>
    <w:p w:rsidR="00635719" w:rsidRPr="00382A07" w:rsidRDefault="00635719" w:rsidP="00635719">
      <w:pPr>
        <w:pStyle w:val="3"/>
        <w:rPr>
          <w:szCs w:val="24"/>
        </w:rPr>
      </w:pPr>
      <w:bookmarkStart w:id="1702" w:name="_Toc90385125"/>
      <w:bookmarkStart w:id="1703" w:name="_Toc439170705"/>
      <w:bookmarkStart w:id="1704" w:name="_Toc439172807"/>
      <w:bookmarkStart w:id="1705" w:name="_Toc439173268"/>
      <w:bookmarkStart w:id="1706" w:name="_Toc439238264"/>
      <w:bookmarkStart w:id="1707" w:name="_Toc439252812"/>
      <w:bookmarkStart w:id="1708" w:name="_Toc439323785"/>
      <w:bookmarkStart w:id="1709" w:name="_Toc440357183"/>
      <w:bookmarkStart w:id="1710" w:name="_Toc440359735"/>
      <w:bookmarkStart w:id="1711" w:name="_Toc440632199"/>
      <w:bookmarkStart w:id="1712" w:name="_Toc440876016"/>
      <w:bookmarkStart w:id="1713" w:name="_Toc441131044"/>
      <w:bookmarkStart w:id="1714" w:name="_Toc447269861"/>
      <w:bookmarkStart w:id="1715" w:name="_Toc464120692"/>
      <w:bookmarkStart w:id="1716" w:name="_Toc466970610"/>
      <w:bookmarkStart w:id="1717" w:name="_Toc468462524"/>
      <w:bookmarkStart w:id="1718" w:name="_Toc469482117"/>
      <w:bookmarkStart w:id="1719" w:name="_Toc472411892"/>
      <w:bookmarkStart w:id="1720" w:name="_Toc498588977"/>
      <w:r w:rsidRPr="00382A07">
        <w:rPr>
          <w:szCs w:val="24"/>
        </w:rPr>
        <w:t>Форма плана распределения объемов выполнения поставок внутри коллективного Участника</w:t>
      </w:r>
      <w:bookmarkEnd w:id="1702"/>
      <w:bookmarkEnd w:id="1703"/>
      <w:bookmarkEnd w:id="1704"/>
      <w:bookmarkEnd w:id="1705"/>
      <w:bookmarkEnd w:id="1706"/>
      <w:bookmarkEnd w:id="1707"/>
      <w:bookmarkEnd w:id="1708"/>
      <w:bookmarkEnd w:id="1709"/>
      <w:bookmarkEnd w:id="1710"/>
      <w:bookmarkEnd w:id="1711"/>
      <w:bookmarkEnd w:id="1712"/>
      <w:bookmarkEnd w:id="1713"/>
      <w:bookmarkEnd w:id="1714"/>
      <w:bookmarkEnd w:id="1715"/>
      <w:bookmarkEnd w:id="1716"/>
      <w:bookmarkEnd w:id="1717"/>
      <w:bookmarkEnd w:id="1718"/>
      <w:bookmarkEnd w:id="1719"/>
      <w:bookmarkEnd w:id="1720"/>
    </w:p>
    <w:p w:rsidR="00635719" w:rsidRPr="00382A0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635719" w:rsidRPr="00382A07" w:rsidRDefault="00635719" w:rsidP="00635719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Pr="00382A07">
        <w:rPr>
          <w:noProof/>
          <w:sz w:val="24"/>
          <w:szCs w:val="24"/>
        </w:rPr>
        <w:t>1</w:t>
      </w:r>
      <w:r w:rsidR="009B44CF" w:rsidRPr="00382A07">
        <w:rPr>
          <w:noProof/>
          <w:sz w:val="24"/>
          <w:szCs w:val="24"/>
        </w:rPr>
        <w:t>4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План распределения объемов выполнения поставок продукции внутри коллективного Участника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Наименование и адрес лидера коллективного Участника: _______________________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0"/>
        <w:gridCol w:w="3284"/>
        <w:gridCol w:w="1689"/>
        <w:gridCol w:w="1432"/>
        <w:gridCol w:w="1276"/>
        <w:gridCol w:w="1349"/>
      </w:tblGrid>
      <w:tr w:rsidR="00635719" w:rsidRPr="00382A07" w:rsidTr="00635719">
        <w:trPr>
          <w:trHeight w:val="256"/>
        </w:trPr>
        <w:tc>
          <w:tcPr>
            <w:tcW w:w="640" w:type="dxa"/>
            <w:vMerge w:val="restart"/>
            <w:vAlign w:val="center"/>
          </w:tcPr>
          <w:p w:rsidR="00635719" w:rsidRPr="00382A07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№ п/п</w:t>
            </w:r>
          </w:p>
        </w:tc>
        <w:tc>
          <w:tcPr>
            <w:tcW w:w="3284" w:type="dxa"/>
            <w:vMerge w:val="restart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продукции, тип, марка</w:t>
            </w:r>
          </w:p>
        </w:tc>
        <w:tc>
          <w:tcPr>
            <w:tcW w:w="1689" w:type="dxa"/>
            <w:vMerge w:val="restart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организации</w:t>
            </w:r>
          </w:p>
        </w:tc>
        <w:tc>
          <w:tcPr>
            <w:tcW w:w="2708" w:type="dxa"/>
            <w:gridSpan w:val="2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Стоимость продукции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Сроки поставки (начало и окончание)</w:t>
            </w:r>
          </w:p>
        </w:tc>
      </w:tr>
      <w:tr w:rsidR="00635719" w:rsidRPr="00382A07" w:rsidTr="00635719">
        <w:trPr>
          <w:trHeight w:val="147"/>
        </w:trPr>
        <w:tc>
          <w:tcPr>
            <w:tcW w:w="640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3284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689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в денежном выражении, руб. (без НДС)</w:t>
            </w: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1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1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1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69"/>
        </w:trPr>
        <w:tc>
          <w:tcPr>
            <w:tcW w:w="5613" w:type="dxa"/>
            <w:gridSpan w:val="3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</w:tbl>
    <w:p w:rsidR="00635719" w:rsidRPr="00382A07" w:rsidRDefault="00635719" w:rsidP="00635719">
      <w:pPr>
        <w:spacing w:line="240" w:lineRule="auto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635719" w:rsidRPr="00382A07" w:rsidRDefault="00635719" w:rsidP="00635719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635719" w:rsidRPr="00382A07" w:rsidRDefault="00635719" w:rsidP="00635719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635719" w:rsidRPr="00382A07" w:rsidRDefault="00635719" w:rsidP="00635719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635719" w:rsidRPr="00382A0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635719" w:rsidRPr="00382A07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21" w:name="_Toc90385126"/>
      <w:bookmarkStart w:id="1722" w:name="_Toc98253959"/>
      <w:bookmarkStart w:id="1723" w:name="_Toc157248211"/>
      <w:bookmarkStart w:id="1724" w:name="_Toc157496580"/>
      <w:bookmarkStart w:id="1725" w:name="_Toc158206119"/>
      <w:bookmarkStart w:id="1726" w:name="_Toc164057804"/>
      <w:bookmarkStart w:id="1727" w:name="_Toc164137154"/>
      <w:bookmarkStart w:id="1728" w:name="_Toc164161314"/>
      <w:bookmarkStart w:id="1729" w:name="_Toc165173885"/>
      <w:r w:rsidRPr="00382A07">
        <w:rPr>
          <w:b/>
          <w:szCs w:val="24"/>
        </w:rPr>
        <w:br w:type="page"/>
      </w:r>
    </w:p>
    <w:p w:rsidR="00635719" w:rsidRPr="00382A07" w:rsidRDefault="00635719" w:rsidP="00635719">
      <w:pPr>
        <w:pStyle w:val="3"/>
        <w:rPr>
          <w:szCs w:val="24"/>
        </w:rPr>
      </w:pPr>
      <w:bookmarkStart w:id="1730" w:name="_Toc439170706"/>
      <w:bookmarkStart w:id="1731" w:name="_Toc439172808"/>
      <w:bookmarkStart w:id="1732" w:name="_Toc439173269"/>
      <w:bookmarkStart w:id="1733" w:name="_Toc439238265"/>
      <w:bookmarkStart w:id="1734" w:name="_Toc439252813"/>
      <w:bookmarkStart w:id="1735" w:name="_Toc439323786"/>
      <w:bookmarkStart w:id="1736" w:name="_Toc440357184"/>
      <w:bookmarkStart w:id="1737" w:name="_Toc440359736"/>
      <w:bookmarkStart w:id="1738" w:name="_Toc440632200"/>
      <w:bookmarkStart w:id="1739" w:name="_Toc440876017"/>
      <w:bookmarkStart w:id="1740" w:name="_Toc441131045"/>
      <w:bookmarkStart w:id="1741" w:name="_Toc447269862"/>
      <w:bookmarkStart w:id="1742" w:name="_Toc464120693"/>
      <w:bookmarkStart w:id="1743" w:name="_Toc466970611"/>
      <w:bookmarkStart w:id="1744" w:name="_Toc468462525"/>
      <w:bookmarkStart w:id="1745" w:name="_Toc469482118"/>
      <w:bookmarkStart w:id="1746" w:name="_Toc472411893"/>
      <w:bookmarkStart w:id="1747" w:name="_Toc498588978"/>
      <w:r w:rsidRPr="00382A07">
        <w:rPr>
          <w:szCs w:val="24"/>
        </w:rPr>
        <w:lastRenderedPageBreak/>
        <w:t>Инструкции по заполнению</w:t>
      </w:r>
      <w:bookmarkEnd w:id="1721"/>
      <w:bookmarkEnd w:id="1722"/>
      <w:bookmarkEnd w:id="1723"/>
      <w:bookmarkEnd w:id="1724"/>
      <w:bookmarkEnd w:id="1725"/>
      <w:bookmarkEnd w:id="1726"/>
      <w:bookmarkEnd w:id="1727"/>
      <w:bookmarkEnd w:id="1728"/>
      <w:bookmarkEnd w:id="1729"/>
      <w:bookmarkEnd w:id="1730"/>
      <w:bookmarkEnd w:id="1731"/>
      <w:bookmarkEnd w:id="1732"/>
      <w:bookmarkEnd w:id="1733"/>
      <w:bookmarkEnd w:id="1734"/>
      <w:bookmarkEnd w:id="1735"/>
      <w:bookmarkEnd w:id="1736"/>
      <w:bookmarkEnd w:id="1737"/>
      <w:bookmarkEnd w:id="1738"/>
      <w:bookmarkEnd w:id="1739"/>
      <w:bookmarkEnd w:id="1740"/>
      <w:bookmarkEnd w:id="1741"/>
      <w:bookmarkEnd w:id="1742"/>
      <w:bookmarkEnd w:id="1743"/>
      <w:bookmarkEnd w:id="1744"/>
      <w:bookmarkEnd w:id="1745"/>
      <w:bookmarkEnd w:id="1746"/>
      <w:bookmarkEnd w:id="1747"/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Данная форма заполняется только в том случае, если Заявка подается коллективным Участником (подраздел </w:t>
      </w:r>
      <w:r w:rsidR="00007625">
        <w:fldChar w:fldCharType="begin"/>
      </w:r>
      <w:r w:rsidR="00007625">
        <w:instrText xml:space="preserve"> REF _Ref191386461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3.3.10</w:t>
      </w:r>
      <w:r w:rsidR="00007625">
        <w:fldChar w:fldCharType="end"/>
      </w:r>
      <w:r w:rsidRPr="00382A07">
        <w:rPr>
          <w:sz w:val="24"/>
          <w:szCs w:val="24"/>
        </w:rPr>
        <w:t>).</w:t>
      </w:r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 указывает свое фирменное наименование (в т.ч. организационно-правовую форму) и свой адрес.</w:t>
      </w:r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данной форме лидер коллективного Участника указывает: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перечень поставляемой продукции;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стоимость продукции в денежном и процентном выражении в соответствии с </w:t>
      </w:r>
      <w:r w:rsidR="00841A6F" w:rsidRPr="00382A07">
        <w:rPr>
          <w:sz w:val="24"/>
          <w:szCs w:val="24"/>
        </w:rPr>
        <w:t xml:space="preserve">Сводной таблицей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>(</w:t>
      </w:r>
      <w:r w:rsidR="00D90031" w:rsidRPr="00382A07">
        <w:rPr>
          <w:sz w:val="24"/>
          <w:szCs w:val="24"/>
        </w:rPr>
        <w:t>подраздел</w:t>
      </w:r>
      <w:r w:rsidR="00841A6F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_Ref440274337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5.2</w:t>
      </w:r>
      <w:r w:rsidR="00007625">
        <w:fldChar w:fldCharType="end"/>
      </w:r>
      <w:r w:rsidRPr="00382A07">
        <w:rPr>
          <w:sz w:val="24"/>
          <w:szCs w:val="24"/>
        </w:rPr>
        <w:t>);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сроки поставки продукции в соответствии с Графиком </w:t>
      </w:r>
      <w:r w:rsidR="00817246" w:rsidRPr="00382A07">
        <w:rPr>
          <w:sz w:val="24"/>
          <w:szCs w:val="24"/>
        </w:rPr>
        <w:t>выполнения поставок</w:t>
      </w:r>
      <w:r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_Ref440274366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5.4</w:t>
      </w:r>
      <w:r w:rsidR="00007625">
        <w:fldChar w:fldCharType="end"/>
      </w:r>
      <w:r w:rsidRPr="00382A07">
        <w:rPr>
          <w:sz w:val="24"/>
          <w:szCs w:val="24"/>
        </w:rPr>
        <w:t>).</w:t>
      </w:r>
    </w:p>
    <w:p w:rsidR="00635719" w:rsidRPr="00382A07" w:rsidRDefault="00635719" w:rsidP="00635719">
      <w:pPr>
        <w:rPr>
          <w:sz w:val="24"/>
          <w:szCs w:val="24"/>
        </w:rPr>
      </w:pPr>
    </w:p>
    <w:sectPr w:rsidR="00635719" w:rsidRPr="00382A07" w:rsidSect="00E418BB">
      <w:pgSz w:w="11909" w:h="16834"/>
      <w:pgMar w:top="958" w:right="851" w:bottom="1134" w:left="1242" w:header="720" w:footer="567" w:gutter="0"/>
      <w:cols w:space="6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0929" w:rsidRDefault="001E0929">
      <w:pPr>
        <w:spacing w:line="240" w:lineRule="auto"/>
      </w:pPr>
      <w:r>
        <w:separator/>
      </w:r>
    </w:p>
  </w:endnote>
  <w:endnote w:type="continuationSeparator" w:id="0">
    <w:p w:rsidR="001E0929" w:rsidRDefault="001E0929">
      <w:pPr>
        <w:spacing w:line="240" w:lineRule="auto"/>
      </w:pPr>
      <w:r>
        <w:continuationSeparator/>
      </w:r>
    </w:p>
  </w:endnote>
  <w:endnote w:id="1">
    <w:p w:rsidR="004B5B93" w:rsidRPr="001D6DBB" w:rsidRDefault="004B5B93" w:rsidP="001D6DBB">
      <w:pPr>
        <w:pStyle w:val="afffffff7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5B93" w:rsidRDefault="004B5B93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5B93" w:rsidRDefault="004B5B93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4B5B93" w:rsidRDefault="004B5B93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5B93" w:rsidRDefault="004B5B93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5B93" w:rsidRDefault="004B5B93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5B93" w:rsidRPr="00FA0376" w:rsidRDefault="004B5B93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013107">
      <w:rPr>
        <w:noProof/>
        <w:sz w:val="16"/>
        <w:szCs w:val="16"/>
        <w:lang w:eastAsia="ru-RU"/>
      </w:rPr>
      <w:t>4</w:t>
    </w:r>
    <w:r w:rsidRPr="00FA0376">
      <w:rPr>
        <w:sz w:val="16"/>
        <w:szCs w:val="16"/>
        <w:lang w:eastAsia="ru-RU"/>
      </w:rPr>
      <w:fldChar w:fldCharType="end"/>
    </w:r>
  </w:p>
  <w:p w:rsidR="004B5B93" w:rsidRPr="00EE0539" w:rsidRDefault="004B5B93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</w:t>
    </w:r>
    <w:r w:rsidRPr="004B5B93">
      <w:rPr>
        <w:sz w:val="18"/>
        <w:szCs w:val="18"/>
      </w:rPr>
      <w:t>заключения Договора на приобретение лицензий для цифровых радиостанций для нужд ПАО «МРСК Центра» (филиала «Костромаэнерго»)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5B93" w:rsidRDefault="004B5B93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5B93" w:rsidRDefault="004B5B93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5B93" w:rsidRDefault="004B5B93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5B93" w:rsidRDefault="004B5B93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5B93" w:rsidRDefault="004B5B93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5B93" w:rsidRDefault="004B5B93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5B93" w:rsidRDefault="004B5B93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0929" w:rsidRDefault="001E0929">
      <w:pPr>
        <w:spacing w:line="240" w:lineRule="auto"/>
      </w:pPr>
      <w:r>
        <w:separator/>
      </w:r>
    </w:p>
  </w:footnote>
  <w:footnote w:type="continuationSeparator" w:id="0">
    <w:p w:rsidR="001E0929" w:rsidRDefault="001E0929">
      <w:pPr>
        <w:spacing w:line="240" w:lineRule="auto"/>
      </w:pPr>
      <w:r>
        <w:continuationSeparator/>
      </w:r>
    </w:p>
  </w:footnote>
  <w:footnote w:id="1">
    <w:p w:rsidR="004B5B93" w:rsidRPr="00B36685" w:rsidRDefault="004B5B93" w:rsidP="00642D28">
      <w:pPr>
        <w:pStyle w:val="1ff5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4B5B93" w:rsidRDefault="004B5B93" w:rsidP="00642D28">
      <w:pPr>
        <w:pStyle w:val="1ff5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4B5B93" w:rsidRDefault="004B5B93" w:rsidP="00642D28">
      <w:pPr>
        <w:pStyle w:val="1ff5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4B5B93" w:rsidRPr="00F83889" w:rsidRDefault="004B5B93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4B5B93" w:rsidRPr="00F83889" w:rsidRDefault="004B5B93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4B5B93" w:rsidRPr="00F83889" w:rsidRDefault="004B5B93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4B5B93" w:rsidRPr="00F83889" w:rsidRDefault="004B5B93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4B5B93" w:rsidRDefault="004B5B93" w:rsidP="00726A75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5B93" w:rsidRDefault="004B5B93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5B93" w:rsidRDefault="004B5B93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5B93" w:rsidRDefault="004B5B93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5B93" w:rsidRDefault="004B5B93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5B93" w:rsidRDefault="004B5B93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5B93" w:rsidRPr="00930031" w:rsidRDefault="004B5B93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5B93" w:rsidRDefault="004B5B93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5B93" w:rsidRDefault="004B5B93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5B93" w:rsidRDefault="004B5B93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5B93" w:rsidRDefault="004B5B93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5B93" w:rsidRDefault="004B5B93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5B93" w:rsidRDefault="004B5B93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5B93" w:rsidRDefault="004B5B93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5B93" w:rsidRDefault="004B5B93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5B93" w:rsidRDefault="004B5B93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986038A2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4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5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6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7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8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0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1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2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3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4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5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6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7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8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29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0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1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2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3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4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5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6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8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0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1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2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4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5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6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7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8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9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0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1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3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5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6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8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9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0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1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3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4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5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6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7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8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9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0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1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3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4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6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7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8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9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1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3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>
    <w:nsid w:val="1A487C0F"/>
    <w:multiLevelType w:val="multilevel"/>
    <w:tmpl w:val="2BE0BC8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88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9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0">
    <w:nsid w:val="1F7D4374"/>
    <w:multiLevelType w:val="hybridMultilevel"/>
    <w:tmpl w:val="054800B2"/>
    <w:lvl w:ilvl="0" w:tplc="04190017">
      <w:start w:val="1"/>
      <w:numFmt w:val="lowerLetter"/>
      <w:lvlText w:val="%1)"/>
      <w:lvlJc w:val="left"/>
      <w:pPr>
        <w:ind w:left="11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91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2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3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4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5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96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7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99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0">
    <w:nsid w:val="318D3771"/>
    <w:multiLevelType w:val="multilevel"/>
    <w:tmpl w:val="02A2560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3.12.%3"/>
      <w:lvlJc w:val="left"/>
      <w:pPr>
        <w:ind w:left="2166" w:hanging="720"/>
      </w:pPr>
      <w:rPr>
        <w:rFonts w:cs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1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2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3">
    <w:nsid w:val="3757325A"/>
    <w:multiLevelType w:val="hybridMultilevel"/>
    <w:tmpl w:val="EBB07D9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>
    <w:nsid w:val="381420B8"/>
    <w:multiLevelType w:val="hybridMultilevel"/>
    <w:tmpl w:val="E764A890"/>
    <w:lvl w:ilvl="0" w:tplc="AA5062A2">
      <w:start w:val="1"/>
      <w:numFmt w:val="decimal"/>
      <w:lvlText w:val="3.3.14.3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06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7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8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9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0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1">
    <w:nsid w:val="40967038"/>
    <w:multiLevelType w:val="hybridMultilevel"/>
    <w:tmpl w:val="6FCC8326"/>
    <w:lvl w:ilvl="0" w:tplc="51F8E9A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3">
    <w:nsid w:val="431A10ED"/>
    <w:multiLevelType w:val="hybridMultilevel"/>
    <w:tmpl w:val="0E16E15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4">
    <w:nsid w:val="44361EE7"/>
    <w:multiLevelType w:val="hybridMultilevel"/>
    <w:tmpl w:val="7B5AA8F6"/>
    <w:lvl w:ilvl="0" w:tplc="A3EC22C6">
      <w:start w:val="1"/>
      <w:numFmt w:val="decimal"/>
      <w:lvlText w:val="3.11.%1"/>
      <w:lvlJc w:val="left"/>
      <w:pPr>
        <w:ind w:left="270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>
    <w:nsid w:val="478A395C"/>
    <w:multiLevelType w:val="multilevel"/>
    <w:tmpl w:val="6DCCAAFE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%2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6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7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8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19">
    <w:nsid w:val="4E381330"/>
    <w:multiLevelType w:val="hybridMultilevel"/>
    <w:tmpl w:val="AD3A3DCC"/>
    <w:lvl w:ilvl="0" w:tplc="3566F9EE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D90AF7A6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457C2148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3474CBEA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68F849DA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8B941786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ADBA5FE0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78D03E94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27F43B80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0">
    <w:nsid w:val="4E792DFA"/>
    <w:multiLevelType w:val="hybridMultilevel"/>
    <w:tmpl w:val="A0F4232E"/>
    <w:lvl w:ilvl="0" w:tplc="174C2E3E">
      <w:start w:val="1"/>
      <w:numFmt w:val="decimal"/>
      <w:lvlText w:val="3.12.%1"/>
      <w:lvlJc w:val="left"/>
      <w:pPr>
        <w:ind w:left="1429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2">
    <w:nsid w:val="52CD3B65"/>
    <w:multiLevelType w:val="multilevel"/>
    <w:tmpl w:val="968E4C7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3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4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5">
    <w:nsid w:val="5DCB0E0C"/>
    <w:multiLevelType w:val="hybridMultilevel"/>
    <w:tmpl w:val="18EC66A2"/>
    <w:lvl w:ilvl="0" w:tplc="9F982CD2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F85456A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22070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ED1CD32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55251E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500440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E22C4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1D65C9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6009F2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6">
    <w:nsid w:val="5F306EC2"/>
    <w:multiLevelType w:val="hybridMultilevel"/>
    <w:tmpl w:val="CD7813EA"/>
    <w:lvl w:ilvl="0" w:tplc="06E600F8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6E600F8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27">
    <w:nsid w:val="5F3E0E38"/>
    <w:multiLevelType w:val="hybridMultilevel"/>
    <w:tmpl w:val="5F16534E"/>
    <w:name w:val="WW8Num73"/>
    <w:lvl w:ilvl="0" w:tplc="A48AAB76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28">
    <w:nsid w:val="5F7A28EE"/>
    <w:multiLevelType w:val="hybridMultilevel"/>
    <w:tmpl w:val="9AB493AC"/>
    <w:lvl w:ilvl="0" w:tplc="C2D02E24">
      <w:start w:val="1"/>
      <w:numFmt w:val="decimal"/>
      <w:lvlText w:val="%1."/>
      <w:lvlJc w:val="left"/>
      <w:pPr>
        <w:ind w:left="39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29">
    <w:nsid w:val="61BB1411"/>
    <w:multiLevelType w:val="multilevel"/>
    <w:tmpl w:val="2D9AC93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0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1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2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3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4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5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6">
    <w:nsid w:val="6D2B49A3"/>
    <w:multiLevelType w:val="hybridMultilevel"/>
    <w:tmpl w:val="822078A0"/>
    <w:lvl w:ilvl="0" w:tplc="FFFFFFFF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7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38">
    <w:nsid w:val="6FB26274"/>
    <w:multiLevelType w:val="hybridMultilevel"/>
    <w:tmpl w:val="79089044"/>
    <w:lvl w:ilvl="0" w:tplc="140692E4">
      <w:start w:val="3"/>
      <w:numFmt w:val="decimal"/>
      <w:lvlText w:val="3.13.%1"/>
      <w:lvlJc w:val="left"/>
      <w:pPr>
        <w:ind w:left="268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0">
    <w:nsid w:val="71A0521F"/>
    <w:multiLevelType w:val="hybridMultilevel"/>
    <w:tmpl w:val="30B86986"/>
    <w:lvl w:ilvl="0" w:tplc="E536D15A">
      <w:start w:val="1"/>
      <w:numFmt w:val="decimal"/>
      <w:lvlText w:val="%1)"/>
      <w:lvlJc w:val="left"/>
      <w:pPr>
        <w:ind w:left="1260" w:hanging="360"/>
      </w:pPr>
    </w:lvl>
    <w:lvl w:ilvl="1" w:tplc="2AE87FF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A4640B3A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98B954" w:tentative="1">
      <w:start w:val="1"/>
      <w:numFmt w:val="decimal"/>
      <w:lvlText w:val="%4."/>
      <w:lvlJc w:val="left"/>
      <w:pPr>
        <w:ind w:left="3420" w:hanging="360"/>
      </w:pPr>
    </w:lvl>
    <w:lvl w:ilvl="4" w:tplc="5EFEB088" w:tentative="1">
      <w:start w:val="1"/>
      <w:numFmt w:val="lowerLetter"/>
      <w:lvlText w:val="%5."/>
      <w:lvlJc w:val="left"/>
      <w:pPr>
        <w:ind w:left="4140" w:hanging="360"/>
      </w:pPr>
    </w:lvl>
    <w:lvl w:ilvl="5" w:tplc="D9DA23CA" w:tentative="1">
      <w:start w:val="1"/>
      <w:numFmt w:val="lowerRoman"/>
      <w:lvlText w:val="%6."/>
      <w:lvlJc w:val="right"/>
      <w:pPr>
        <w:ind w:left="4860" w:hanging="180"/>
      </w:pPr>
    </w:lvl>
    <w:lvl w:ilvl="6" w:tplc="81D08BB4" w:tentative="1">
      <w:start w:val="1"/>
      <w:numFmt w:val="decimal"/>
      <w:lvlText w:val="%7."/>
      <w:lvlJc w:val="left"/>
      <w:pPr>
        <w:ind w:left="5580" w:hanging="360"/>
      </w:pPr>
    </w:lvl>
    <w:lvl w:ilvl="7" w:tplc="DE4E08E6" w:tentative="1">
      <w:start w:val="1"/>
      <w:numFmt w:val="lowerLetter"/>
      <w:lvlText w:val="%8."/>
      <w:lvlJc w:val="left"/>
      <w:pPr>
        <w:ind w:left="6300" w:hanging="360"/>
      </w:pPr>
    </w:lvl>
    <w:lvl w:ilvl="8" w:tplc="E0325F6A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1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2">
    <w:nsid w:val="741179D3"/>
    <w:multiLevelType w:val="hybridMultilevel"/>
    <w:tmpl w:val="E4809C6C"/>
    <w:lvl w:ilvl="0" w:tplc="ED3CBBEC">
      <w:start w:val="1"/>
      <w:numFmt w:val="decimal"/>
      <w:lvlText w:val="3.13.%1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>
    <w:nsid w:val="75120C77"/>
    <w:multiLevelType w:val="hybridMultilevel"/>
    <w:tmpl w:val="AC7A5296"/>
    <w:lvl w:ilvl="0" w:tplc="BD2CF4BC">
      <w:start w:val="2"/>
      <w:numFmt w:val="bullet"/>
      <w:lvlText w:val="-"/>
      <w:lvlJc w:val="left"/>
      <w:pPr>
        <w:ind w:left="1152" w:hanging="360"/>
      </w:pPr>
      <w:rPr>
        <w:rFonts w:ascii="Times New Roman" w:eastAsia="Times New Roman" w:hAnsi="Times New Roman" w:cs="Times New Roman" w:hint="default"/>
      </w:rPr>
    </w:lvl>
    <w:lvl w:ilvl="1" w:tplc="8E664E5E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D7ECF714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3EFEE498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167A8D6C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F252D9B6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D9345346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1D4E8676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CD7EEA18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44">
    <w:nsid w:val="76F60E9E"/>
    <w:multiLevelType w:val="hybridMultilevel"/>
    <w:tmpl w:val="C046B2CE"/>
    <w:lvl w:ilvl="0" w:tplc="9528A68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6"/>
  </w:num>
  <w:num w:numId="5">
    <w:abstractNumId w:val="17"/>
  </w:num>
  <w:num w:numId="6">
    <w:abstractNumId w:val="20"/>
  </w:num>
  <w:num w:numId="7">
    <w:abstractNumId w:val="21"/>
  </w:num>
  <w:num w:numId="8">
    <w:abstractNumId w:val="31"/>
  </w:num>
  <w:num w:numId="9">
    <w:abstractNumId w:val="35"/>
  </w:num>
  <w:num w:numId="10">
    <w:abstractNumId w:val="39"/>
  </w:num>
  <w:num w:numId="11">
    <w:abstractNumId w:val="40"/>
  </w:num>
  <w:num w:numId="12">
    <w:abstractNumId w:val="45"/>
  </w:num>
  <w:num w:numId="13">
    <w:abstractNumId w:val="49"/>
  </w:num>
  <w:num w:numId="14">
    <w:abstractNumId w:val="53"/>
  </w:num>
  <w:num w:numId="15">
    <w:abstractNumId w:val="64"/>
  </w:num>
  <w:num w:numId="16">
    <w:abstractNumId w:val="66"/>
  </w:num>
  <w:num w:numId="17">
    <w:abstractNumId w:val="84"/>
  </w:num>
  <w:num w:numId="18">
    <w:abstractNumId w:val="92"/>
  </w:num>
  <w:num w:numId="19">
    <w:abstractNumId w:val="74"/>
  </w:num>
  <w:num w:numId="20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5"/>
  </w:num>
  <w:num w:numId="22">
    <w:abstractNumId w:val="130"/>
  </w:num>
  <w:num w:numId="23">
    <w:abstractNumId w:val="98"/>
  </w:num>
  <w:num w:numId="24">
    <w:abstractNumId w:val="132"/>
  </w:num>
  <w:num w:numId="25">
    <w:abstractNumId w:val="121"/>
  </w:num>
  <w:num w:numId="26">
    <w:abstractNumId w:val="109"/>
  </w:num>
  <w:num w:numId="27">
    <w:abstractNumId w:val="75"/>
  </w:num>
  <w:num w:numId="28">
    <w:abstractNumId w:val="97"/>
  </w:num>
  <w:num w:numId="29">
    <w:abstractNumId w:val="133"/>
  </w:num>
  <w:num w:numId="30">
    <w:abstractNumId w:val="93"/>
  </w:num>
  <w:num w:numId="31">
    <w:abstractNumId w:val="94"/>
  </w:num>
  <w:num w:numId="32">
    <w:abstractNumId w:val="118"/>
  </w:num>
  <w:num w:numId="33">
    <w:abstractNumId w:val="137"/>
  </w:num>
  <w:num w:numId="34">
    <w:abstractNumId w:val="123"/>
  </w:num>
  <w:num w:numId="35">
    <w:abstractNumId w:val="108"/>
  </w:num>
  <w:num w:numId="36">
    <w:abstractNumId w:val="78"/>
  </w:num>
  <w:num w:numId="37">
    <w:abstractNumId w:val="80"/>
  </w:num>
  <w:num w:numId="38">
    <w:abstractNumId w:val="87"/>
  </w:num>
  <w:num w:numId="39">
    <w:abstractNumId w:val="95"/>
  </w:num>
  <w:num w:numId="40">
    <w:abstractNumId w:val="106"/>
  </w:num>
  <w:num w:numId="41">
    <w:abstractNumId w:val="82"/>
  </w:num>
  <w:num w:numId="42">
    <w:abstractNumId w:val="77"/>
  </w:num>
  <w:num w:numId="43">
    <w:abstractNumId w:val="135"/>
  </w:num>
  <w:num w:numId="44">
    <w:abstractNumId w:val="0"/>
  </w:num>
  <w:num w:numId="45">
    <w:abstractNumId w:val="110"/>
  </w:num>
  <w:num w:numId="46">
    <w:abstractNumId w:val="126"/>
  </w:num>
  <w:num w:numId="47">
    <w:abstractNumId w:val="129"/>
  </w:num>
  <w:num w:numId="48">
    <w:abstractNumId w:val="122"/>
  </w:num>
  <w:num w:numId="49">
    <w:abstractNumId w:val="144"/>
  </w:num>
  <w:num w:numId="50">
    <w:abstractNumId w:val="91"/>
  </w:num>
  <w:num w:numId="51">
    <w:abstractNumId w:val="79"/>
  </w:num>
  <w:num w:numId="52">
    <w:abstractNumId w:val="131"/>
  </w:num>
  <w:num w:numId="53">
    <w:abstractNumId w:val="99"/>
  </w:num>
  <w:num w:numId="54">
    <w:abstractNumId w:val="81"/>
  </w:num>
  <w:num w:numId="55">
    <w:abstractNumId w:val="83"/>
  </w:num>
  <w:num w:numId="56">
    <w:abstractNumId w:val="71"/>
  </w:num>
  <w:num w:numId="57">
    <w:abstractNumId w:val="102"/>
  </w:num>
  <w:num w:numId="58">
    <w:abstractNumId w:val="117"/>
  </w:num>
  <w:num w:numId="59">
    <w:abstractNumId w:val="72"/>
  </w:num>
  <w:num w:numId="60">
    <w:abstractNumId w:val="89"/>
  </w:num>
  <w:num w:numId="61">
    <w:abstractNumId w:val="73"/>
  </w:num>
  <w:num w:numId="62">
    <w:abstractNumId w:val="139"/>
  </w:num>
  <w:num w:numId="63">
    <w:abstractNumId w:val="1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128"/>
  </w:num>
  <w:num w:numId="65">
    <w:abstractNumId w:val="134"/>
    <w:lvlOverride w:ilvl="0">
      <w:startOverride w:val="1"/>
    </w:lvlOverride>
  </w:num>
  <w:num w:numId="66">
    <w:abstractNumId w:val="76"/>
  </w:num>
  <w:num w:numId="67">
    <w:abstractNumId w:val="141"/>
  </w:num>
  <w:num w:numId="68">
    <w:abstractNumId w:val="85"/>
  </w:num>
  <w:num w:numId="69">
    <w:abstractNumId w:val="112"/>
  </w:num>
  <w:num w:numId="70">
    <w:abstractNumId w:val="96"/>
  </w:num>
  <w:num w:numId="71">
    <w:abstractNumId w:val="116"/>
  </w:num>
  <w:num w:numId="72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3">
    <w:abstractNumId w:val="127"/>
  </w:num>
  <w:num w:numId="74">
    <w:abstractNumId w:val="140"/>
  </w:num>
  <w:num w:numId="75">
    <w:abstractNumId w:val="88"/>
  </w:num>
  <w:num w:numId="76">
    <w:abstractNumId w:val="115"/>
  </w:num>
  <w:num w:numId="77">
    <w:abstractNumId w:val="143"/>
  </w:num>
  <w:num w:numId="78">
    <w:abstractNumId w:val="119"/>
  </w:num>
  <w:num w:numId="79">
    <w:abstractNumId w:val="107"/>
  </w:num>
  <w:num w:numId="80">
    <w:abstractNumId w:val="111"/>
  </w:num>
  <w:num w:numId="81">
    <w:abstractNumId w:val="104"/>
  </w:num>
  <w:num w:numId="82">
    <w:abstractNumId w:val="105"/>
  </w:num>
  <w:num w:numId="83">
    <w:abstractNumId w:val="124"/>
  </w:num>
  <w:num w:numId="84">
    <w:abstractNumId w:val="90"/>
  </w:num>
  <w:num w:numId="85">
    <w:abstractNumId w:val="103"/>
  </w:num>
  <w:num w:numId="86">
    <w:abstractNumId w:val="120"/>
  </w:num>
  <w:num w:numId="87">
    <w:abstractNumId w:val="113"/>
  </w:num>
  <w:num w:numId="88">
    <w:abstractNumId w:val="142"/>
  </w:num>
  <w:num w:numId="89">
    <w:abstractNumId w:val="114"/>
  </w:num>
  <w:num w:numId="90">
    <w:abstractNumId w:val="100"/>
  </w:num>
  <w:num w:numId="91">
    <w:abstractNumId w:val="138"/>
  </w:num>
  <w:num w:numId="92">
    <w:abstractNumId w:val="136"/>
  </w:num>
  <w:numIdMacAtCleanup w:val="8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1AC5"/>
    <w:rsid w:val="0000216B"/>
    <w:rsid w:val="0000573D"/>
    <w:rsid w:val="00006EAA"/>
    <w:rsid w:val="00007625"/>
    <w:rsid w:val="00013107"/>
    <w:rsid w:val="00016C74"/>
    <w:rsid w:val="000172FE"/>
    <w:rsid w:val="00022797"/>
    <w:rsid w:val="00027446"/>
    <w:rsid w:val="00027C2B"/>
    <w:rsid w:val="00031513"/>
    <w:rsid w:val="00032368"/>
    <w:rsid w:val="000326CF"/>
    <w:rsid w:val="00032CFB"/>
    <w:rsid w:val="000333D4"/>
    <w:rsid w:val="00033D13"/>
    <w:rsid w:val="00034534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47658"/>
    <w:rsid w:val="000506A1"/>
    <w:rsid w:val="00055C84"/>
    <w:rsid w:val="00056D43"/>
    <w:rsid w:val="00065ED6"/>
    <w:rsid w:val="00067238"/>
    <w:rsid w:val="0007043F"/>
    <w:rsid w:val="0007288B"/>
    <w:rsid w:val="000729D6"/>
    <w:rsid w:val="000731A1"/>
    <w:rsid w:val="00076D8B"/>
    <w:rsid w:val="00077FB6"/>
    <w:rsid w:val="0009087F"/>
    <w:rsid w:val="00090CBD"/>
    <w:rsid w:val="0009260A"/>
    <w:rsid w:val="00092967"/>
    <w:rsid w:val="00093734"/>
    <w:rsid w:val="00096E9D"/>
    <w:rsid w:val="00097E6B"/>
    <w:rsid w:val="000A4AA3"/>
    <w:rsid w:val="000A545B"/>
    <w:rsid w:val="000A5636"/>
    <w:rsid w:val="000A6857"/>
    <w:rsid w:val="000A7A8E"/>
    <w:rsid w:val="000B19F3"/>
    <w:rsid w:val="000B291A"/>
    <w:rsid w:val="000B2C06"/>
    <w:rsid w:val="000B3EB1"/>
    <w:rsid w:val="000B5D61"/>
    <w:rsid w:val="000C0B23"/>
    <w:rsid w:val="000C1107"/>
    <w:rsid w:val="000C14F5"/>
    <w:rsid w:val="000C39DE"/>
    <w:rsid w:val="000C60B4"/>
    <w:rsid w:val="000C6DCF"/>
    <w:rsid w:val="000D1DA8"/>
    <w:rsid w:val="000D2D6A"/>
    <w:rsid w:val="000D2EFE"/>
    <w:rsid w:val="000D4ABD"/>
    <w:rsid w:val="000D62FB"/>
    <w:rsid w:val="000D67AD"/>
    <w:rsid w:val="000D67B1"/>
    <w:rsid w:val="000D70B6"/>
    <w:rsid w:val="000E024A"/>
    <w:rsid w:val="000E2758"/>
    <w:rsid w:val="000E37A8"/>
    <w:rsid w:val="000E41FA"/>
    <w:rsid w:val="000E5AC7"/>
    <w:rsid w:val="000E6363"/>
    <w:rsid w:val="000E668A"/>
    <w:rsid w:val="000E746F"/>
    <w:rsid w:val="000F09FC"/>
    <w:rsid w:val="000F0CD3"/>
    <w:rsid w:val="000F1F86"/>
    <w:rsid w:val="000F4365"/>
    <w:rsid w:val="000F4579"/>
    <w:rsid w:val="001018D6"/>
    <w:rsid w:val="00104B1E"/>
    <w:rsid w:val="00111C79"/>
    <w:rsid w:val="001124F8"/>
    <w:rsid w:val="00113CEE"/>
    <w:rsid w:val="0011547D"/>
    <w:rsid w:val="0011726E"/>
    <w:rsid w:val="00123A9F"/>
    <w:rsid w:val="00123C70"/>
    <w:rsid w:val="00124A15"/>
    <w:rsid w:val="0012590A"/>
    <w:rsid w:val="0012598D"/>
    <w:rsid w:val="00130165"/>
    <w:rsid w:val="001324A1"/>
    <w:rsid w:val="0013328C"/>
    <w:rsid w:val="00134962"/>
    <w:rsid w:val="00146DD0"/>
    <w:rsid w:val="00150188"/>
    <w:rsid w:val="00150D33"/>
    <w:rsid w:val="00151215"/>
    <w:rsid w:val="001519E9"/>
    <w:rsid w:val="00152F2A"/>
    <w:rsid w:val="00155DAF"/>
    <w:rsid w:val="00157A6B"/>
    <w:rsid w:val="00160F76"/>
    <w:rsid w:val="0016246B"/>
    <w:rsid w:val="00162A8F"/>
    <w:rsid w:val="00162FC1"/>
    <w:rsid w:val="00164701"/>
    <w:rsid w:val="00166CFA"/>
    <w:rsid w:val="00170C72"/>
    <w:rsid w:val="001716DB"/>
    <w:rsid w:val="0018103F"/>
    <w:rsid w:val="00183FC6"/>
    <w:rsid w:val="00185F8B"/>
    <w:rsid w:val="00192F71"/>
    <w:rsid w:val="00193067"/>
    <w:rsid w:val="001952D8"/>
    <w:rsid w:val="00195450"/>
    <w:rsid w:val="0019725C"/>
    <w:rsid w:val="001A1D23"/>
    <w:rsid w:val="001A3C31"/>
    <w:rsid w:val="001A6126"/>
    <w:rsid w:val="001A6511"/>
    <w:rsid w:val="001C01F9"/>
    <w:rsid w:val="001C325A"/>
    <w:rsid w:val="001C3F34"/>
    <w:rsid w:val="001C53D9"/>
    <w:rsid w:val="001C6EF2"/>
    <w:rsid w:val="001D1162"/>
    <w:rsid w:val="001D6802"/>
    <w:rsid w:val="001D6DBB"/>
    <w:rsid w:val="001E0693"/>
    <w:rsid w:val="001E0929"/>
    <w:rsid w:val="001E200B"/>
    <w:rsid w:val="001E3577"/>
    <w:rsid w:val="001E3C7F"/>
    <w:rsid w:val="001E4152"/>
    <w:rsid w:val="001E7E97"/>
    <w:rsid w:val="001F0956"/>
    <w:rsid w:val="001F15DE"/>
    <w:rsid w:val="001F34BB"/>
    <w:rsid w:val="001F3569"/>
    <w:rsid w:val="001F5A31"/>
    <w:rsid w:val="001F6C0D"/>
    <w:rsid w:val="001F7317"/>
    <w:rsid w:val="001F77A1"/>
    <w:rsid w:val="00203D2A"/>
    <w:rsid w:val="00205559"/>
    <w:rsid w:val="00206836"/>
    <w:rsid w:val="0021113E"/>
    <w:rsid w:val="002136D6"/>
    <w:rsid w:val="00216641"/>
    <w:rsid w:val="0021751A"/>
    <w:rsid w:val="00222B6E"/>
    <w:rsid w:val="00223240"/>
    <w:rsid w:val="00223246"/>
    <w:rsid w:val="0022360B"/>
    <w:rsid w:val="0023118A"/>
    <w:rsid w:val="00232E7C"/>
    <w:rsid w:val="00232FD8"/>
    <w:rsid w:val="002350E5"/>
    <w:rsid w:val="0023626C"/>
    <w:rsid w:val="00236A91"/>
    <w:rsid w:val="0023759A"/>
    <w:rsid w:val="0023778A"/>
    <w:rsid w:val="00242D62"/>
    <w:rsid w:val="00243AE6"/>
    <w:rsid w:val="00243D8F"/>
    <w:rsid w:val="002440DC"/>
    <w:rsid w:val="00246801"/>
    <w:rsid w:val="00251220"/>
    <w:rsid w:val="002514DE"/>
    <w:rsid w:val="00251B75"/>
    <w:rsid w:val="0025203C"/>
    <w:rsid w:val="002556E6"/>
    <w:rsid w:val="00260F79"/>
    <w:rsid w:val="00263B47"/>
    <w:rsid w:val="002652D9"/>
    <w:rsid w:val="00273EB7"/>
    <w:rsid w:val="00274F25"/>
    <w:rsid w:val="002762F8"/>
    <w:rsid w:val="00276C08"/>
    <w:rsid w:val="00280464"/>
    <w:rsid w:val="002848CF"/>
    <w:rsid w:val="0029211F"/>
    <w:rsid w:val="0029396D"/>
    <w:rsid w:val="002946EF"/>
    <w:rsid w:val="00297FA1"/>
    <w:rsid w:val="002A08A6"/>
    <w:rsid w:val="002A0DBC"/>
    <w:rsid w:val="002A3666"/>
    <w:rsid w:val="002A3FD0"/>
    <w:rsid w:val="002A47D1"/>
    <w:rsid w:val="002A5458"/>
    <w:rsid w:val="002A5B42"/>
    <w:rsid w:val="002B0606"/>
    <w:rsid w:val="002B456C"/>
    <w:rsid w:val="002B5044"/>
    <w:rsid w:val="002B5717"/>
    <w:rsid w:val="002B76A5"/>
    <w:rsid w:val="002C589F"/>
    <w:rsid w:val="002D40EE"/>
    <w:rsid w:val="002D41BC"/>
    <w:rsid w:val="002D4BC6"/>
    <w:rsid w:val="002D582B"/>
    <w:rsid w:val="002E135E"/>
    <w:rsid w:val="002E634C"/>
    <w:rsid w:val="002E6387"/>
    <w:rsid w:val="002F3EB0"/>
    <w:rsid w:val="002F7C72"/>
    <w:rsid w:val="003032B6"/>
    <w:rsid w:val="00304072"/>
    <w:rsid w:val="00304CD0"/>
    <w:rsid w:val="0031026C"/>
    <w:rsid w:val="0031067C"/>
    <w:rsid w:val="00311F48"/>
    <w:rsid w:val="003129D4"/>
    <w:rsid w:val="00312D09"/>
    <w:rsid w:val="00314F66"/>
    <w:rsid w:val="00317667"/>
    <w:rsid w:val="0031766B"/>
    <w:rsid w:val="00321E72"/>
    <w:rsid w:val="00322BB8"/>
    <w:rsid w:val="003260D1"/>
    <w:rsid w:val="003303E9"/>
    <w:rsid w:val="00330669"/>
    <w:rsid w:val="003311F3"/>
    <w:rsid w:val="0033182C"/>
    <w:rsid w:val="00332B6A"/>
    <w:rsid w:val="00334224"/>
    <w:rsid w:val="00334232"/>
    <w:rsid w:val="003345FE"/>
    <w:rsid w:val="003404ED"/>
    <w:rsid w:val="003417F7"/>
    <w:rsid w:val="00341CCF"/>
    <w:rsid w:val="0034341A"/>
    <w:rsid w:val="00343AE8"/>
    <w:rsid w:val="00344FCF"/>
    <w:rsid w:val="00345CCA"/>
    <w:rsid w:val="00355099"/>
    <w:rsid w:val="0035634C"/>
    <w:rsid w:val="0035708A"/>
    <w:rsid w:val="00357BE8"/>
    <w:rsid w:val="0036334A"/>
    <w:rsid w:val="00363775"/>
    <w:rsid w:val="00365234"/>
    <w:rsid w:val="0037230F"/>
    <w:rsid w:val="00375A91"/>
    <w:rsid w:val="003776BB"/>
    <w:rsid w:val="003803A7"/>
    <w:rsid w:val="0038155C"/>
    <w:rsid w:val="00382A07"/>
    <w:rsid w:val="003832F6"/>
    <w:rsid w:val="003902C8"/>
    <w:rsid w:val="0039141F"/>
    <w:rsid w:val="00395BC1"/>
    <w:rsid w:val="003A31F0"/>
    <w:rsid w:val="003A3750"/>
    <w:rsid w:val="003A3E35"/>
    <w:rsid w:val="003A59B8"/>
    <w:rsid w:val="003A7B62"/>
    <w:rsid w:val="003B0905"/>
    <w:rsid w:val="003B23E0"/>
    <w:rsid w:val="003B2BFB"/>
    <w:rsid w:val="003B3362"/>
    <w:rsid w:val="003B3DA5"/>
    <w:rsid w:val="003B4C1B"/>
    <w:rsid w:val="003C090C"/>
    <w:rsid w:val="003C164F"/>
    <w:rsid w:val="003C20A0"/>
    <w:rsid w:val="003C2207"/>
    <w:rsid w:val="003C3CB6"/>
    <w:rsid w:val="003C4CB7"/>
    <w:rsid w:val="003D1F5A"/>
    <w:rsid w:val="003D2773"/>
    <w:rsid w:val="003D3D44"/>
    <w:rsid w:val="003D4D5E"/>
    <w:rsid w:val="003D4E4C"/>
    <w:rsid w:val="003D726B"/>
    <w:rsid w:val="003D7C16"/>
    <w:rsid w:val="003E170D"/>
    <w:rsid w:val="003E63F6"/>
    <w:rsid w:val="003F1AFB"/>
    <w:rsid w:val="003F1F5E"/>
    <w:rsid w:val="003F22D7"/>
    <w:rsid w:val="003F330D"/>
    <w:rsid w:val="003F3A69"/>
    <w:rsid w:val="003F44A9"/>
    <w:rsid w:val="003F513C"/>
    <w:rsid w:val="003F52B0"/>
    <w:rsid w:val="003F5CDB"/>
    <w:rsid w:val="003F6889"/>
    <w:rsid w:val="004008AD"/>
    <w:rsid w:val="00400C79"/>
    <w:rsid w:val="00400D7D"/>
    <w:rsid w:val="00403042"/>
    <w:rsid w:val="0040431D"/>
    <w:rsid w:val="00404BF4"/>
    <w:rsid w:val="00412590"/>
    <w:rsid w:val="00414AB1"/>
    <w:rsid w:val="00414CAF"/>
    <w:rsid w:val="00415D77"/>
    <w:rsid w:val="00416AEC"/>
    <w:rsid w:val="00416F2A"/>
    <w:rsid w:val="00420F24"/>
    <w:rsid w:val="00421F58"/>
    <w:rsid w:val="00423435"/>
    <w:rsid w:val="0042517C"/>
    <w:rsid w:val="00425AFC"/>
    <w:rsid w:val="00425CE3"/>
    <w:rsid w:val="0042632C"/>
    <w:rsid w:val="00426B53"/>
    <w:rsid w:val="004349A2"/>
    <w:rsid w:val="004360F5"/>
    <w:rsid w:val="004406A6"/>
    <w:rsid w:val="00440928"/>
    <w:rsid w:val="00441E01"/>
    <w:rsid w:val="00443E0B"/>
    <w:rsid w:val="00452139"/>
    <w:rsid w:val="004562F3"/>
    <w:rsid w:val="00457020"/>
    <w:rsid w:val="00461F58"/>
    <w:rsid w:val="00462A31"/>
    <w:rsid w:val="00462AAC"/>
    <w:rsid w:val="00464832"/>
    <w:rsid w:val="00466B78"/>
    <w:rsid w:val="00472FFF"/>
    <w:rsid w:val="00473053"/>
    <w:rsid w:val="0047380C"/>
    <w:rsid w:val="00473DEB"/>
    <w:rsid w:val="00474F01"/>
    <w:rsid w:val="004753D3"/>
    <w:rsid w:val="0048021C"/>
    <w:rsid w:val="004816F5"/>
    <w:rsid w:val="004834EF"/>
    <w:rsid w:val="00484899"/>
    <w:rsid w:val="00485506"/>
    <w:rsid w:val="00487FFC"/>
    <w:rsid w:val="004925B9"/>
    <w:rsid w:val="00492C8B"/>
    <w:rsid w:val="00492CA3"/>
    <w:rsid w:val="00496CB3"/>
    <w:rsid w:val="00496E25"/>
    <w:rsid w:val="004A1A68"/>
    <w:rsid w:val="004A3882"/>
    <w:rsid w:val="004A3A59"/>
    <w:rsid w:val="004B027C"/>
    <w:rsid w:val="004B4126"/>
    <w:rsid w:val="004B5B93"/>
    <w:rsid w:val="004B5CEA"/>
    <w:rsid w:val="004B5EB3"/>
    <w:rsid w:val="004C0021"/>
    <w:rsid w:val="004C0F1F"/>
    <w:rsid w:val="004C2695"/>
    <w:rsid w:val="004C2DF2"/>
    <w:rsid w:val="004C347E"/>
    <w:rsid w:val="004C4DAD"/>
    <w:rsid w:val="004C5164"/>
    <w:rsid w:val="004C5DD3"/>
    <w:rsid w:val="004C6ADA"/>
    <w:rsid w:val="004C7D00"/>
    <w:rsid w:val="004D17BD"/>
    <w:rsid w:val="004D19A8"/>
    <w:rsid w:val="004D431C"/>
    <w:rsid w:val="004D49AB"/>
    <w:rsid w:val="004E1D0C"/>
    <w:rsid w:val="004E26AE"/>
    <w:rsid w:val="004E3ED2"/>
    <w:rsid w:val="004E4D11"/>
    <w:rsid w:val="004E638A"/>
    <w:rsid w:val="004E7491"/>
    <w:rsid w:val="004E7EA4"/>
    <w:rsid w:val="004E7FE3"/>
    <w:rsid w:val="004F3DEE"/>
    <w:rsid w:val="004F4D80"/>
    <w:rsid w:val="004F577B"/>
    <w:rsid w:val="004F5D95"/>
    <w:rsid w:val="004F657D"/>
    <w:rsid w:val="004F67C9"/>
    <w:rsid w:val="005031D0"/>
    <w:rsid w:val="00510CAB"/>
    <w:rsid w:val="005111C8"/>
    <w:rsid w:val="00512B0F"/>
    <w:rsid w:val="00513062"/>
    <w:rsid w:val="005169FA"/>
    <w:rsid w:val="0051704E"/>
    <w:rsid w:val="00517550"/>
    <w:rsid w:val="005175A1"/>
    <w:rsid w:val="00517D87"/>
    <w:rsid w:val="0052048F"/>
    <w:rsid w:val="00520586"/>
    <w:rsid w:val="00520E03"/>
    <w:rsid w:val="0052231C"/>
    <w:rsid w:val="00523C23"/>
    <w:rsid w:val="00524812"/>
    <w:rsid w:val="00524B92"/>
    <w:rsid w:val="005252BB"/>
    <w:rsid w:val="005335FE"/>
    <w:rsid w:val="00534967"/>
    <w:rsid w:val="00534CB8"/>
    <w:rsid w:val="00534DFA"/>
    <w:rsid w:val="00535237"/>
    <w:rsid w:val="00540372"/>
    <w:rsid w:val="005436EC"/>
    <w:rsid w:val="00546518"/>
    <w:rsid w:val="00546583"/>
    <w:rsid w:val="00553A57"/>
    <w:rsid w:val="00553B6E"/>
    <w:rsid w:val="00556C74"/>
    <w:rsid w:val="005631D9"/>
    <w:rsid w:val="00570124"/>
    <w:rsid w:val="005726FA"/>
    <w:rsid w:val="00572EA1"/>
    <w:rsid w:val="00581341"/>
    <w:rsid w:val="005818B2"/>
    <w:rsid w:val="00584DFA"/>
    <w:rsid w:val="00587751"/>
    <w:rsid w:val="005878D5"/>
    <w:rsid w:val="005954C8"/>
    <w:rsid w:val="00595528"/>
    <w:rsid w:val="00595BB8"/>
    <w:rsid w:val="00596921"/>
    <w:rsid w:val="005A2329"/>
    <w:rsid w:val="005A2CAE"/>
    <w:rsid w:val="005A3827"/>
    <w:rsid w:val="005A3F4B"/>
    <w:rsid w:val="005A6816"/>
    <w:rsid w:val="005A708D"/>
    <w:rsid w:val="005B074F"/>
    <w:rsid w:val="005B75A6"/>
    <w:rsid w:val="005C10C6"/>
    <w:rsid w:val="005C22A4"/>
    <w:rsid w:val="005C6F5D"/>
    <w:rsid w:val="005D16BC"/>
    <w:rsid w:val="005D31A5"/>
    <w:rsid w:val="005D4A00"/>
    <w:rsid w:val="005D7AA7"/>
    <w:rsid w:val="005D7E4C"/>
    <w:rsid w:val="005E12FD"/>
    <w:rsid w:val="005E3DD2"/>
    <w:rsid w:val="005E6E3C"/>
    <w:rsid w:val="005E724B"/>
    <w:rsid w:val="005E7B4E"/>
    <w:rsid w:val="005F2732"/>
    <w:rsid w:val="005F2CCE"/>
    <w:rsid w:val="005F3722"/>
    <w:rsid w:val="005F514D"/>
    <w:rsid w:val="005F566D"/>
    <w:rsid w:val="005F7167"/>
    <w:rsid w:val="006008A2"/>
    <w:rsid w:val="0060162A"/>
    <w:rsid w:val="00603444"/>
    <w:rsid w:val="0060721D"/>
    <w:rsid w:val="00620D7C"/>
    <w:rsid w:val="00622B69"/>
    <w:rsid w:val="00623429"/>
    <w:rsid w:val="006238AF"/>
    <w:rsid w:val="006305A1"/>
    <w:rsid w:val="00630B39"/>
    <w:rsid w:val="006318E6"/>
    <w:rsid w:val="00631F54"/>
    <w:rsid w:val="00632F4B"/>
    <w:rsid w:val="00634B85"/>
    <w:rsid w:val="006353B1"/>
    <w:rsid w:val="00635719"/>
    <w:rsid w:val="00636BC8"/>
    <w:rsid w:val="00636BE4"/>
    <w:rsid w:val="006373F6"/>
    <w:rsid w:val="006375B4"/>
    <w:rsid w:val="0064103B"/>
    <w:rsid w:val="00641C20"/>
    <w:rsid w:val="00642D28"/>
    <w:rsid w:val="00643C66"/>
    <w:rsid w:val="0064580D"/>
    <w:rsid w:val="0064770F"/>
    <w:rsid w:val="00651B7D"/>
    <w:rsid w:val="00652223"/>
    <w:rsid w:val="006561C2"/>
    <w:rsid w:val="00661C17"/>
    <w:rsid w:val="006625DF"/>
    <w:rsid w:val="0066458E"/>
    <w:rsid w:val="0066755B"/>
    <w:rsid w:val="00667DA0"/>
    <w:rsid w:val="00667F31"/>
    <w:rsid w:val="0067090F"/>
    <w:rsid w:val="00672B75"/>
    <w:rsid w:val="006732CC"/>
    <w:rsid w:val="00673C22"/>
    <w:rsid w:val="00673FC7"/>
    <w:rsid w:val="0067458D"/>
    <w:rsid w:val="00680B79"/>
    <w:rsid w:val="00684527"/>
    <w:rsid w:val="00685336"/>
    <w:rsid w:val="00685381"/>
    <w:rsid w:val="00687401"/>
    <w:rsid w:val="00696966"/>
    <w:rsid w:val="006A1B1E"/>
    <w:rsid w:val="006A695C"/>
    <w:rsid w:val="006B08E2"/>
    <w:rsid w:val="006B2E6B"/>
    <w:rsid w:val="006B3CF3"/>
    <w:rsid w:val="006B43A1"/>
    <w:rsid w:val="006B4939"/>
    <w:rsid w:val="006B7986"/>
    <w:rsid w:val="006C6116"/>
    <w:rsid w:val="006C6F82"/>
    <w:rsid w:val="006D0DE7"/>
    <w:rsid w:val="006D2FCD"/>
    <w:rsid w:val="006D34DA"/>
    <w:rsid w:val="006D58F3"/>
    <w:rsid w:val="006E10CC"/>
    <w:rsid w:val="006F457F"/>
    <w:rsid w:val="006F5FD5"/>
    <w:rsid w:val="006F6D7E"/>
    <w:rsid w:val="006F758C"/>
    <w:rsid w:val="0070025A"/>
    <w:rsid w:val="00701001"/>
    <w:rsid w:val="007011E2"/>
    <w:rsid w:val="00702B2C"/>
    <w:rsid w:val="007044CB"/>
    <w:rsid w:val="00705286"/>
    <w:rsid w:val="0070668D"/>
    <w:rsid w:val="00711BC4"/>
    <w:rsid w:val="00717F60"/>
    <w:rsid w:val="00721B30"/>
    <w:rsid w:val="007252E9"/>
    <w:rsid w:val="00725F9C"/>
    <w:rsid w:val="00726465"/>
    <w:rsid w:val="00726A75"/>
    <w:rsid w:val="00726DAC"/>
    <w:rsid w:val="007321D4"/>
    <w:rsid w:val="007418AA"/>
    <w:rsid w:val="007441D3"/>
    <w:rsid w:val="0074733C"/>
    <w:rsid w:val="00751AF7"/>
    <w:rsid w:val="00752B37"/>
    <w:rsid w:val="007556FF"/>
    <w:rsid w:val="0075787E"/>
    <w:rsid w:val="00761011"/>
    <w:rsid w:val="007628EE"/>
    <w:rsid w:val="00763E64"/>
    <w:rsid w:val="00766900"/>
    <w:rsid w:val="007705A5"/>
    <w:rsid w:val="00771E29"/>
    <w:rsid w:val="007738A8"/>
    <w:rsid w:val="00773DD1"/>
    <w:rsid w:val="007773F3"/>
    <w:rsid w:val="0077786C"/>
    <w:rsid w:val="00777ABE"/>
    <w:rsid w:val="00777E5B"/>
    <w:rsid w:val="00780C4A"/>
    <w:rsid w:val="00781AF1"/>
    <w:rsid w:val="00783ABE"/>
    <w:rsid w:val="0078409D"/>
    <w:rsid w:val="00785555"/>
    <w:rsid w:val="007857E5"/>
    <w:rsid w:val="00786C63"/>
    <w:rsid w:val="00790920"/>
    <w:rsid w:val="007929A7"/>
    <w:rsid w:val="0079480A"/>
    <w:rsid w:val="007A0938"/>
    <w:rsid w:val="007A439E"/>
    <w:rsid w:val="007A5BD1"/>
    <w:rsid w:val="007A681C"/>
    <w:rsid w:val="007A6A39"/>
    <w:rsid w:val="007A6BF1"/>
    <w:rsid w:val="007A7A25"/>
    <w:rsid w:val="007A7CFF"/>
    <w:rsid w:val="007B04F3"/>
    <w:rsid w:val="007B29BE"/>
    <w:rsid w:val="007B5153"/>
    <w:rsid w:val="007B6A8B"/>
    <w:rsid w:val="007C18F1"/>
    <w:rsid w:val="007C6A7B"/>
    <w:rsid w:val="007D07A7"/>
    <w:rsid w:val="007D0EA7"/>
    <w:rsid w:val="007D7C50"/>
    <w:rsid w:val="007E216D"/>
    <w:rsid w:val="007E4290"/>
    <w:rsid w:val="007E756B"/>
    <w:rsid w:val="007F3FB7"/>
    <w:rsid w:val="007F4B76"/>
    <w:rsid w:val="007F7125"/>
    <w:rsid w:val="0080108A"/>
    <w:rsid w:val="00804801"/>
    <w:rsid w:val="008122B7"/>
    <w:rsid w:val="00813F81"/>
    <w:rsid w:val="00815A1D"/>
    <w:rsid w:val="00817246"/>
    <w:rsid w:val="008179BB"/>
    <w:rsid w:val="00820936"/>
    <w:rsid w:val="00821577"/>
    <w:rsid w:val="0082292A"/>
    <w:rsid w:val="00832D0A"/>
    <w:rsid w:val="00841A6F"/>
    <w:rsid w:val="0084268B"/>
    <w:rsid w:val="00845803"/>
    <w:rsid w:val="008470F5"/>
    <w:rsid w:val="00847BAA"/>
    <w:rsid w:val="008515B6"/>
    <w:rsid w:val="00852FEB"/>
    <w:rsid w:val="00855B41"/>
    <w:rsid w:val="00856BD8"/>
    <w:rsid w:val="00857518"/>
    <w:rsid w:val="00857CDA"/>
    <w:rsid w:val="008603CD"/>
    <w:rsid w:val="00861499"/>
    <w:rsid w:val="00862664"/>
    <w:rsid w:val="00863188"/>
    <w:rsid w:val="00864850"/>
    <w:rsid w:val="0087274F"/>
    <w:rsid w:val="0087407B"/>
    <w:rsid w:val="008749DE"/>
    <w:rsid w:val="00876917"/>
    <w:rsid w:val="008770BA"/>
    <w:rsid w:val="008843D2"/>
    <w:rsid w:val="00884D4A"/>
    <w:rsid w:val="0088633C"/>
    <w:rsid w:val="00886684"/>
    <w:rsid w:val="00886FAA"/>
    <w:rsid w:val="008907A8"/>
    <w:rsid w:val="00890D00"/>
    <w:rsid w:val="0089163E"/>
    <w:rsid w:val="00892301"/>
    <w:rsid w:val="008941A2"/>
    <w:rsid w:val="0089770A"/>
    <w:rsid w:val="00897894"/>
    <w:rsid w:val="008A2F24"/>
    <w:rsid w:val="008A38B3"/>
    <w:rsid w:val="008A61E3"/>
    <w:rsid w:val="008B09A4"/>
    <w:rsid w:val="008B0CEB"/>
    <w:rsid w:val="008B15FF"/>
    <w:rsid w:val="008B3329"/>
    <w:rsid w:val="008B3DF0"/>
    <w:rsid w:val="008B5A00"/>
    <w:rsid w:val="008B5C43"/>
    <w:rsid w:val="008C0FB2"/>
    <w:rsid w:val="008C1016"/>
    <w:rsid w:val="008C4223"/>
    <w:rsid w:val="008C4FF6"/>
    <w:rsid w:val="008C5B09"/>
    <w:rsid w:val="008C6979"/>
    <w:rsid w:val="008C7536"/>
    <w:rsid w:val="008C75C0"/>
    <w:rsid w:val="008D121B"/>
    <w:rsid w:val="008D1B83"/>
    <w:rsid w:val="008D2928"/>
    <w:rsid w:val="008D3021"/>
    <w:rsid w:val="008D6280"/>
    <w:rsid w:val="008E1BA8"/>
    <w:rsid w:val="008E58DC"/>
    <w:rsid w:val="008E6130"/>
    <w:rsid w:val="008E6AA9"/>
    <w:rsid w:val="008E7D64"/>
    <w:rsid w:val="008F389C"/>
    <w:rsid w:val="008F7BD0"/>
    <w:rsid w:val="00900494"/>
    <w:rsid w:val="009027A3"/>
    <w:rsid w:val="0090331E"/>
    <w:rsid w:val="00905DFC"/>
    <w:rsid w:val="009073D3"/>
    <w:rsid w:val="009074F7"/>
    <w:rsid w:val="0091017C"/>
    <w:rsid w:val="0091062B"/>
    <w:rsid w:val="009108F5"/>
    <w:rsid w:val="0091335C"/>
    <w:rsid w:val="0091430E"/>
    <w:rsid w:val="009146DD"/>
    <w:rsid w:val="00920271"/>
    <w:rsid w:val="00920CB0"/>
    <w:rsid w:val="009268AD"/>
    <w:rsid w:val="009270B7"/>
    <w:rsid w:val="00930031"/>
    <w:rsid w:val="00930B86"/>
    <w:rsid w:val="00932C0A"/>
    <w:rsid w:val="00936252"/>
    <w:rsid w:val="009411D6"/>
    <w:rsid w:val="00945E91"/>
    <w:rsid w:val="0094713A"/>
    <w:rsid w:val="00951E53"/>
    <w:rsid w:val="00953802"/>
    <w:rsid w:val="00953987"/>
    <w:rsid w:val="00953C23"/>
    <w:rsid w:val="00962A7A"/>
    <w:rsid w:val="00963295"/>
    <w:rsid w:val="00965713"/>
    <w:rsid w:val="00965F6F"/>
    <w:rsid w:val="00970C8F"/>
    <w:rsid w:val="00972AAA"/>
    <w:rsid w:val="00975C64"/>
    <w:rsid w:val="00980E44"/>
    <w:rsid w:val="009820FB"/>
    <w:rsid w:val="009832F9"/>
    <w:rsid w:val="00983F8A"/>
    <w:rsid w:val="0098480C"/>
    <w:rsid w:val="0098672B"/>
    <w:rsid w:val="00986D6E"/>
    <w:rsid w:val="00987F8E"/>
    <w:rsid w:val="0099066F"/>
    <w:rsid w:val="00991C07"/>
    <w:rsid w:val="00992089"/>
    <w:rsid w:val="009948B4"/>
    <w:rsid w:val="00995D58"/>
    <w:rsid w:val="0099627D"/>
    <w:rsid w:val="009A7166"/>
    <w:rsid w:val="009A7733"/>
    <w:rsid w:val="009B21B2"/>
    <w:rsid w:val="009B23DA"/>
    <w:rsid w:val="009B33B6"/>
    <w:rsid w:val="009B380E"/>
    <w:rsid w:val="009B4297"/>
    <w:rsid w:val="009B44CF"/>
    <w:rsid w:val="009B5731"/>
    <w:rsid w:val="009B7767"/>
    <w:rsid w:val="009B77D1"/>
    <w:rsid w:val="009C08E6"/>
    <w:rsid w:val="009C271D"/>
    <w:rsid w:val="009C2A9F"/>
    <w:rsid w:val="009C744E"/>
    <w:rsid w:val="009C7620"/>
    <w:rsid w:val="009D4440"/>
    <w:rsid w:val="009D4DA0"/>
    <w:rsid w:val="009D532D"/>
    <w:rsid w:val="009D58D0"/>
    <w:rsid w:val="009D59A4"/>
    <w:rsid w:val="009D7F01"/>
    <w:rsid w:val="009E049A"/>
    <w:rsid w:val="009E24FD"/>
    <w:rsid w:val="009E319E"/>
    <w:rsid w:val="009E3750"/>
    <w:rsid w:val="009E3C1F"/>
    <w:rsid w:val="009E5AF9"/>
    <w:rsid w:val="009E7216"/>
    <w:rsid w:val="009F03AB"/>
    <w:rsid w:val="009F4858"/>
    <w:rsid w:val="009F4DA0"/>
    <w:rsid w:val="009F593B"/>
    <w:rsid w:val="009F6E56"/>
    <w:rsid w:val="009F7119"/>
    <w:rsid w:val="009F712B"/>
    <w:rsid w:val="00A01EBE"/>
    <w:rsid w:val="00A1227A"/>
    <w:rsid w:val="00A1302D"/>
    <w:rsid w:val="00A140F7"/>
    <w:rsid w:val="00A154B7"/>
    <w:rsid w:val="00A15A79"/>
    <w:rsid w:val="00A21750"/>
    <w:rsid w:val="00A23E2D"/>
    <w:rsid w:val="00A24167"/>
    <w:rsid w:val="00A24223"/>
    <w:rsid w:val="00A2572E"/>
    <w:rsid w:val="00A316A7"/>
    <w:rsid w:val="00A33B7C"/>
    <w:rsid w:val="00A37EBB"/>
    <w:rsid w:val="00A4059F"/>
    <w:rsid w:val="00A40714"/>
    <w:rsid w:val="00A40BDF"/>
    <w:rsid w:val="00A41B88"/>
    <w:rsid w:val="00A44B30"/>
    <w:rsid w:val="00A46CFE"/>
    <w:rsid w:val="00A5705A"/>
    <w:rsid w:val="00A600E3"/>
    <w:rsid w:val="00A639E3"/>
    <w:rsid w:val="00A65BA5"/>
    <w:rsid w:val="00A71624"/>
    <w:rsid w:val="00A72612"/>
    <w:rsid w:val="00A73BFA"/>
    <w:rsid w:val="00A75256"/>
    <w:rsid w:val="00A773C9"/>
    <w:rsid w:val="00A77A16"/>
    <w:rsid w:val="00A805FF"/>
    <w:rsid w:val="00A80C89"/>
    <w:rsid w:val="00A8505C"/>
    <w:rsid w:val="00A900CC"/>
    <w:rsid w:val="00A92723"/>
    <w:rsid w:val="00A94355"/>
    <w:rsid w:val="00A95FEE"/>
    <w:rsid w:val="00A96E27"/>
    <w:rsid w:val="00AA02AB"/>
    <w:rsid w:val="00AA2F2F"/>
    <w:rsid w:val="00AB54F8"/>
    <w:rsid w:val="00AC1995"/>
    <w:rsid w:val="00AC2737"/>
    <w:rsid w:val="00AD3EBC"/>
    <w:rsid w:val="00AD4A9B"/>
    <w:rsid w:val="00AD4F60"/>
    <w:rsid w:val="00AD553C"/>
    <w:rsid w:val="00AE0F91"/>
    <w:rsid w:val="00AE107C"/>
    <w:rsid w:val="00AE1136"/>
    <w:rsid w:val="00AE54F9"/>
    <w:rsid w:val="00AE556B"/>
    <w:rsid w:val="00AE6158"/>
    <w:rsid w:val="00AF70A9"/>
    <w:rsid w:val="00B012FE"/>
    <w:rsid w:val="00B016D1"/>
    <w:rsid w:val="00B01A77"/>
    <w:rsid w:val="00B033E2"/>
    <w:rsid w:val="00B068E7"/>
    <w:rsid w:val="00B075DF"/>
    <w:rsid w:val="00B101E7"/>
    <w:rsid w:val="00B10F18"/>
    <w:rsid w:val="00B12653"/>
    <w:rsid w:val="00B20653"/>
    <w:rsid w:val="00B21EC0"/>
    <w:rsid w:val="00B2215F"/>
    <w:rsid w:val="00B22B2F"/>
    <w:rsid w:val="00B24E19"/>
    <w:rsid w:val="00B26A26"/>
    <w:rsid w:val="00B27CCD"/>
    <w:rsid w:val="00B30304"/>
    <w:rsid w:val="00B32859"/>
    <w:rsid w:val="00B32CC3"/>
    <w:rsid w:val="00B37046"/>
    <w:rsid w:val="00B42AE0"/>
    <w:rsid w:val="00B42DA0"/>
    <w:rsid w:val="00B47890"/>
    <w:rsid w:val="00B500A2"/>
    <w:rsid w:val="00B51A18"/>
    <w:rsid w:val="00B5307E"/>
    <w:rsid w:val="00B5344A"/>
    <w:rsid w:val="00B56312"/>
    <w:rsid w:val="00B618BA"/>
    <w:rsid w:val="00B61FBB"/>
    <w:rsid w:val="00B71B9D"/>
    <w:rsid w:val="00B747B0"/>
    <w:rsid w:val="00B75455"/>
    <w:rsid w:val="00B80887"/>
    <w:rsid w:val="00B86662"/>
    <w:rsid w:val="00B91F40"/>
    <w:rsid w:val="00B924FC"/>
    <w:rsid w:val="00B93617"/>
    <w:rsid w:val="00B951BB"/>
    <w:rsid w:val="00B963F9"/>
    <w:rsid w:val="00B97EDA"/>
    <w:rsid w:val="00BA1CD4"/>
    <w:rsid w:val="00BA223C"/>
    <w:rsid w:val="00BA5DEA"/>
    <w:rsid w:val="00BA7D87"/>
    <w:rsid w:val="00BB0961"/>
    <w:rsid w:val="00BB6F06"/>
    <w:rsid w:val="00BC11B7"/>
    <w:rsid w:val="00BC19F9"/>
    <w:rsid w:val="00BC23FF"/>
    <w:rsid w:val="00BC2634"/>
    <w:rsid w:val="00BC2E05"/>
    <w:rsid w:val="00BC3DAC"/>
    <w:rsid w:val="00BD05FA"/>
    <w:rsid w:val="00BD1BD4"/>
    <w:rsid w:val="00BD21D7"/>
    <w:rsid w:val="00BD2FD1"/>
    <w:rsid w:val="00BD40A3"/>
    <w:rsid w:val="00BD51DF"/>
    <w:rsid w:val="00BD5A0D"/>
    <w:rsid w:val="00BD6D03"/>
    <w:rsid w:val="00BD7161"/>
    <w:rsid w:val="00BD7AD3"/>
    <w:rsid w:val="00BE1552"/>
    <w:rsid w:val="00BE2DFB"/>
    <w:rsid w:val="00BE3785"/>
    <w:rsid w:val="00BE3BD7"/>
    <w:rsid w:val="00BE3CE1"/>
    <w:rsid w:val="00BE62BA"/>
    <w:rsid w:val="00BE6319"/>
    <w:rsid w:val="00BE6AD1"/>
    <w:rsid w:val="00BE7342"/>
    <w:rsid w:val="00BE7D79"/>
    <w:rsid w:val="00BF0828"/>
    <w:rsid w:val="00BF0EA6"/>
    <w:rsid w:val="00BF4CA0"/>
    <w:rsid w:val="00BF5310"/>
    <w:rsid w:val="00BF5FD7"/>
    <w:rsid w:val="00C00B95"/>
    <w:rsid w:val="00C04140"/>
    <w:rsid w:val="00C04FF9"/>
    <w:rsid w:val="00C05396"/>
    <w:rsid w:val="00C05EF6"/>
    <w:rsid w:val="00C12145"/>
    <w:rsid w:val="00C12B9A"/>
    <w:rsid w:val="00C12FA4"/>
    <w:rsid w:val="00C138CC"/>
    <w:rsid w:val="00C21FA7"/>
    <w:rsid w:val="00C236C0"/>
    <w:rsid w:val="00C2544E"/>
    <w:rsid w:val="00C30AF4"/>
    <w:rsid w:val="00C33106"/>
    <w:rsid w:val="00C40AD9"/>
    <w:rsid w:val="00C41228"/>
    <w:rsid w:val="00C421E1"/>
    <w:rsid w:val="00C47845"/>
    <w:rsid w:val="00C521DF"/>
    <w:rsid w:val="00C55B59"/>
    <w:rsid w:val="00C606DE"/>
    <w:rsid w:val="00C634E3"/>
    <w:rsid w:val="00C6609A"/>
    <w:rsid w:val="00C70F61"/>
    <w:rsid w:val="00C74146"/>
    <w:rsid w:val="00C74643"/>
    <w:rsid w:val="00C83E82"/>
    <w:rsid w:val="00C83EB1"/>
    <w:rsid w:val="00C84FF2"/>
    <w:rsid w:val="00C85073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2539"/>
    <w:rsid w:val="00CA44AD"/>
    <w:rsid w:val="00CA64E5"/>
    <w:rsid w:val="00CA7861"/>
    <w:rsid w:val="00CB5D7C"/>
    <w:rsid w:val="00CB6141"/>
    <w:rsid w:val="00CB7299"/>
    <w:rsid w:val="00CB7EB3"/>
    <w:rsid w:val="00CC3810"/>
    <w:rsid w:val="00CC4C3A"/>
    <w:rsid w:val="00CC6D7C"/>
    <w:rsid w:val="00CD0A76"/>
    <w:rsid w:val="00CD4105"/>
    <w:rsid w:val="00CD487F"/>
    <w:rsid w:val="00CD50EF"/>
    <w:rsid w:val="00CE3C78"/>
    <w:rsid w:val="00CF3523"/>
    <w:rsid w:val="00CF39D0"/>
    <w:rsid w:val="00CF531D"/>
    <w:rsid w:val="00CF6A0E"/>
    <w:rsid w:val="00CF7D45"/>
    <w:rsid w:val="00D0215E"/>
    <w:rsid w:val="00D05065"/>
    <w:rsid w:val="00D12816"/>
    <w:rsid w:val="00D13960"/>
    <w:rsid w:val="00D139C3"/>
    <w:rsid w:val="00D14E25"/>
    <w:rsid w:val="00D15381"/>
    <w:rsid w:val="00D161E0"/>
    <w:rsid w:val="00D168A4"/>
    <w:rsid w:val="00D20928"/>
    <w:rsid w:val="00D2154A"/>
    <w:rsid w:val="00D21D4A"/>
    <w:rsid w:val="00D22887"/>
    <w:rsid w:val="00D273DE"/>
    <w:rsid w:val="00D275BB"/>
    <w:rsid w:val="00D34C63"/>
    <w:rsid w:val="00D36977"/>
    <w:rsid w:val="00D411E3"/>
    <w:rsid w:val="00D421AA"/>
    <w:rsid w:val="00D4486F"/>
    <w:rsid w:val="00D51A0B"/>
    <w:rsid w:val="00D52133"/>
    <w:rsid w:val="00D535DC"/>
    <w:rsid w:val="00D536DC"/>
    <w:rsid w:val="00D5461D"/>
    <w:rsid w:val="00D560EA"/>
    <w:rsid w:val="00D562AE"/>
    <w:rsid w:val="00D56F8C"/>
    <w:rsid w:val="00D60982"/>
    <w:rsid w:val="00D63966"/>
    <w:rsid w:val="00D6398A"/>
    <w:rsid w:val="00D642DF"/>
    <w:rsid w:val="00D663E3"/>
    <w:rsid w:val="00D725F0"/>
    <w:rsid w:val="00D75CA2"/>
    <w:rsid w:val="00D77DCB"/>
    <w:rsid w:val="00D80639"/>
    <w:rsid w:val="00D82D37"/>
    <w:rsid w:val="00D83180"/>
    <w:rsid w:val="00D84AC7"/>
    <w:rsid w:val="00D90031"/>
    <w:rsid w:val="00D904EF"/>
    <w:rsid w:val="00D92448"/>
    <w:rsid w:val="00D975BA"/>
    <w:rsid w:val="00DA1402"/>
    <w:rsid w:val="00DA4ADE"/>
    <w:rsid w:val="00DA5A22"/>
    <w:rsid w:val="00DA5FAE"/>
    <w:rsid w:val="00DA6907"/>
    <w:rsid w:val="00DA7E38"/>
    <w:rsid w:val="00DB0DDE"/>
    <w:rsid w:val="00DB109A"/>
    <w:rsid w:val="00DB3F27"/>
    <w:rsid w:val="00DB3FE0"/>
    <w:rsid w:val="00DB5A15"/>
    <w:rsid w:val="00DC0DB5"/>
    <w:rsid w:val="00DC141A"/>
    <w:rsid w:val="00DC15DC"/>
    <w:rsid w:val="00DC2470"/>
    <w:rsid w:val="00DC32FC"/>
    <w:rsid w:val="00DE2870"/>
    <w:rsid w:val="00DE4CCA"/>
    <w:rsid w:val="00DE5F20"/>
    <w:rsid w:val="00DE622D"/>
    <w:rsid w:val="00DF0D8B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50E3"/>
    <w:rsid w:val="00E26DA0"/>
    <w:rsid w:val="00E30916"/>
    <w:rsid w:val="00E30B66"/>
    <w:rsid w:val="00E328F2"/>
    <w:rsid w:val="00E335C6"/>
    <w:rsid w:val="00E33F4F"/>
    <w:rsid w:val="00E33FCD"/>
    <w:rsid w:val="00E345BC"/>
    <w:rsid w:val="00E35404"/>
    <w:rsid w:val="00E35BB7"/>
    <w:rsid w:val="00E35E44"/>
    <w:rsid w:val="00E418BB"/>
    <w:rsid w:val="00E420A2"/>
    <w:rsid w:val="00E44300"/>
    <w:rsid w:val="00E45C56"/>
    <w:rsid w:val="00E45FB8"/>
    <w:rsid w:val="00E47073"/>
    <w:rsid w:val="00E52245"/>
    <w:rsid w:val="00E523D9"/>
    <w:rsid w:val="00E52DE6"/>
    <w:rsid w:val="00E539E3"/>
    <w:rsid w:val="00E56332"/>
    <w:rsid w:val="00E56A22"/>
    <w:rsid w:val="00E57C24"/>
    <w:rsid w:val="00E6083F"/>
    <w:rsid w:val="00E60F8E"/>
    <w:rsid w:val="00E61708"/>
    <w:rsid w:val="00E63F0A"/>
    <w:rsid w:val="00E64AEC"/>
    <w:rsid w:val="00E6743A"/>
    <w:rsid w:val="00E71628"/>
    <w:rsid w:val="00E71A48"/>
    <w:rsid w:val="00E722B6"/>
    <w:rsid w:val="00E74632"/>
    <w:rsid w:val="00E749E5"/>
    <w:rsid w:val="00E832A4"/>
    <w:rsid w:val="00E837F8"/>
    <w:rsid w:val="00E84ECF"/>
    <w:rsid w:val="00E9095F"/>
    <w:rsid w:val="00E91F3E"/>
    <w:rsid w:val="00E922BA"/>
    <w:rsid w:val="00E963D9"/>
    <w:rsid w:val="00EB1E5E"/>
    <w:rsid w:val="00EB5268"/>
    <w:rsid w:val="00EC1043"/>
    <w:rsid w:val="00EC2E49"/>
    <w:rsid w:val="00EC73BD"/>
    <w:rsid w:val="00ED01BF"/>
    <w:rsid w:val="00ED30BB"/>
    <w:rsid w:val="00ED5414"/>
    <w:rsid w:val="00ED5C7C"/>
    <w:rsid w:val="00ED6E97"/>
    <w:rsid w:val="00EE0095"/>
    <w:rsid w:val="00EE0539"/>
    <w:rsid w:val="00EE2808"/>
    <w:rsid w:val="00EE2EFB"/>
    <w:rsid w:val="00EF05C8"/>
    <w:rsid w:val="00EF1559"/>
    <w:rsid w:val="00EF23CD"/>
    <w:rsid w:val="00EF3BE3"/>
    <w:rsid w:val="00EF5BD1"/>
    <w:rsid w:val="00EF675E"/>
    <w:rsid w:val="00EF6D28"/>
    <w:rsid w:val="00F00D29"/>
    <w:rsid w:val="00F017EB"/>
    <w:rsid w:val="00F02992"/>
    <w:rsid w:val="00F030B1"/>
    <w:rsid w:val="00F04258"/>
    <w:rsid w:val="00F1041E"/>
    <w:rsid w:val="00F117F3"/>
    <w:rsid w:val="00F11F8A"/>
    <w:rsid w:val="00F12F62"/>
    <w:rsid w:val="00F15392"/>
    <w:rsid w:val="00F17AEF"/>
    <w:rsid w:val="00F17CD8"/>
    <w:rsid w:val="00F20C7B"/>
    <w:rsid w:val="00F20DBB"/>
    <w:rsid w:val="00F226A8"/>
    <w:rsid w:val="00F25BEA"/>
    <w:rsid w:val="00F27064"/>
    <w:rsid w:val="00F279F9"/>
    <w:rsid w:val="00F27D39"/>
    <w:rsid w:val="00F3215A"/>
    <w:rsid w:val="00F34760"/>
    <w:rsid w:val="00F34AFC"/>
    <w:rsid w:val="00F40058"/>
    <w:rsid w:val="00F40192"/>
    <w:rsid w:val="00F42D9E"/>
    <w:rsid w:val="00F4488D"/>
    <w:rsid w:val="00F44B29"/>
    <w:rsid w:val="00F463E8"/>
    <w:rsid w:val="00F47C29"/>
    <w:rsid w:val="00F50823"/>
    <w:rsid w:val="00F5198B"/>
    <w:rsid w:val="00F53BA0"/>
    <w:rsid w:val="00F62C5C"/>
    <w:rsid w:val="00F65528"/>
    <w:rsid w:val="00F728CD"/>
    <w:rsid w:val="00F74202"/>
    <w:rsid w:val="00F76429"/>
    <w:rsid w:val="00F76FAB"/>
    <w:rsid w:val="00F80103"/>
    <w:rsid w:val="00F80910"/>
    <w:rsid w:val="00F80C03"/>
    <w:rsid w:val="00F81E4D"/>
    <w:rsid w:val="00F82225"/>
    <w:rsid w:val="00F82998"/>
    <w:rsid w:val="00F82FF8"/>
    <w:rsid w:val="00F83832"/>
    <w:rsid w:val="00F85A96"/>
    <w:rsid w:val="00F85CCF"/>
    <w:rsid w:val="00F86B89"/>
    <w:rsid w:val="00F92373"/>
    <w:rsid w:val="00F93610"/>
    <w:rsid w:val="00F958E8"/>
    <w:rsid w:val="00F962F2"/>
    <w:rsid w:val="00F974F9"/>
    <w:rsid w:val="00FA0376"/>
    <w:rsid w:val="00FA2656"/>
    <w:rsid w:val="00FA3AD8"/>
    <w:rsid w:val="00FA6549"/>
    <w:rsid w:val="00FB00C0"/>
    <w:rsid w:val="00FB1064"/>
    <w:rsid w:val="00FB1839"/>
    <w:rsid w:val="00FB34FA"/>
    <w:rsid w:val="00FB666F"/>
    <w:rsid w:val="00FB6C72"/>
    <w:rsid w:val="00FB7C04"/>
    <w:rsid w:val="00FC1D5F"/>
    <w:rsid w:val="00FC2A9D"/>
    <w:rsid w:val="00FC4B5A"/>
    <w:rsid w:val="00FD0E28"/>
    <w:rsid w:val="00FE0052"/>
    <w:rsid w:val="00FE1CA6"/>
    <w:rsid w:val="00FE239E"/>
    <w:rsid w:val="00FE5731"/>
    <w:rsid w:val="00FE630F"/>
    <w:rsid w:val="00FF1DEA"/>
    <w:rsid w:val="00FF3F73"/>
    <w:rsid w:val="00FF447A"/>
    <w:rsid w:val="00FF4BD0"/>
    <w:rsid w:val="00FF4DAF"/>
    <w:rsid w:val="00FF7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link w:val="1f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2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3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4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5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6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7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8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9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a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a"/>
    <w:next w:val="1fa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2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b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c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d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8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e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f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0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1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2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3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a"/>
    <w:next w:val="1fa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4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4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1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2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A21750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A71624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A71624"/>
  </w:style>
  <w:style w:type="character" w:styleId="afffffff9">
    <w:name w:val="endnote reference"/>
    <w:basedOn w:val="a3"/>
    <w:uiPriority w:val="99"/>
    <w:rsid w:val="00A71624"/>
    <w:rPr>
      <w:rFonts w:cs="Times New Roman"/>
      <w:vertAlign w:val="superscript"/>
    </w:rPr>
  </w:style>
  <w:style w:type="paragraph" w:customStyle="1" w:styleId="1ff5">
    <w:name w:val="Текст сноски1"/>
    <w:basedOn w:val="a2"/>
    <w:next w:val="afff0"/>
    <w:uiPriority w:val="99"/>
    <w:semiHidden/>
    <w:unhideWhenUsed/>
    <w:rsid w:val="00642D28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  <w:style w:type="character" w:customStyle="1" w:styleId="1f1">
    <w:name w:val="Подпункт Знак1"/>
    <w:link w:val="aff6"/>
    <w:rsid w:val="00672B75"/>
    <w:rPr>
      <w:bCs/>
      <w:sz w:val="22"/>
      <w:szCs w:val="2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2.xml"/><Relationship Id="rId18" Type="http://schemas.openxmlformats.org/officeDocument/2006/relationships/hyperlink" Target="https://etp.rosseti.ru" TargetMode="External"/><Relationship Id="rId26" Type="http://schemas.openxmlformats.org/officeDocument/2006/relationships/header" Target="header8.xml"/><Relationship Id="rId39" Type="http://schemas.openxmlformats.org/officeDocument/2006/relationships/footer" Target="footer10.xml"/><Relationship Id="rId21" Type="http://schemas.openxmlformats.org/officeDocument/2006/relationships/footer" Target="footer4.xml"/><Relationship Id="rId34" Type="http://schemas.openxmlformats.org/officeDocument/2006/relationships/footer" Target="footer8.xml"/><Relationship Id="rId42" Type="http://schemas.openxmlformats.org/officeDocument/2006/relationships/hyperlink" Target="consultantplus://offline/ref=86C855FF9931DA9E8282C60C4DADA77D6D37F30BC92667668DFC4D0EA1y5xAN" TargetMode="External"/><Relationship Id="rId47" Type="http://schemas.openxmlformats.org/officeDocument/2006/relationships/hyperlink" Target="consultantplus://offline/ref=B7E04B8F5BC345C22463EADCAE81D93CF0C11310A0643D58FEE589F49Ff2C9L" TargetMode="External"/><Relationship Id="rId50" Type="http://schemas.openxmlformats.org/officeDocument/2006/relationships/header" Target="header14.xml"/><Relationship Id="rId55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hyperlink" Target="http://www.mrsk-1.ru" TargetMode="External"/><Relationship Id="rId25" Type="http://schemas.openxmlformats.org/officeDocument/2006/relationships/header" Target="header7.xml"/><Relationship Id="rId33" Type="http://schemas.openxmlformats.org/officeDocument/2006/relationships/header" Target="header11.xml"/><Relationship Id="rId38" Type="http://schemas.openxmlformats.org/officeDocument/2006/relationships/hyperlink" Target="mailto:doverie@mrsk-1.ru" TargetMode="External"/><Relationship Id="rId46" Type="http://schemas.openxmlformats.org/officeDocument/2006/relationships/hyperlink" Target="consultantplus://offline/ref=B7E04B8F5BC345C22463EADCAE81D93CF0C11310A0643D58FEE589F49Ff2C9L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zakupki.gov.ru" TargetMode="External"/><Relationship Id="rId20" Type="http://schemas.openxmlformats.org/officeDocument/2006/relationships/header" Target="header5.xml"/><Relationship Id="rId29" Type="http://schemas.openxmlformats.org/officeDocument/2006/relationships/footer" Target="footer7.xml"/><Relationship Id="rId41" Type="http://schemas.openxmlformats.org/officeDocument/2006/relationships/hyperlink" Target="consultantplus://offline/ref=86C855FF9931DA9E8282C60C4DADA77D6E3EFB01C62B67668DFC4D0EA1y5xAN" TargetMode="External"/><Relationship Id="rId54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24" Type="http://schemas.openxmlformats.org/officeDocument/2006/relationships/hyperlink" Target="http://www.rosseti.ru/about/anticorruptionpolicy/policy/index.php" TargetMode="External"/><Relationship Id="rId32" Type="http://schemas.openxmlformats.org/officeDocument/2006/relationships/header" Target="header10.xml"/><Relationship Id="rId37" Type="http://schemas.openxmlformats.org/officeDocument/2006/relationships/hyperlink" Target="http://www.rosseti.ru/about/contacts/opinion/" TargetMode="External"/><Relationship Id="rId40" Type="http://schemas.openxmlformats.org/officeDocument/2006/relationships/hyperlink" Target="consultantplus://offline/ref=86C855FF9931DA9E8282C60C4DADA77D6E3FF20BC62667668DFC4D0EA1y5xAN" TargetMode="External"/><Relationship Id="rId45" Type="http://schemas.openxmlformats.org/officeDocument/2006/relationships/hyperlink" Target="consultantplus://offline/ref=86C855FF9931DA9E8282C60C4DADA77D6D37F30BC92667668DFC4D0EA1y5xAN" TargetMode="External"/><Relationship Id="rId53" Type="http://schemas.openxmlformats.org/officeDocument/2006/relationships/footer" Target="footer1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23" Type="http://schemas.openxmlformats.org/officeDocument/2006/relationships/footer" Target="footer5.xml"/><Relationship Id="rId28" Type="http://schemas.openxmlformats.org/officeDocument/2006/relationships/header" Target="header9.xml"/><Relationship Id="rId36" Type="http://schemas.openxmlformats.org/officeDocument/2006/relationships/footer" Target="footer9.xml"/><Relationship Id="rId49" Type="http://schemas.openxmlformats.org/officeDocument/2006/relationships/header" Target="header13.xml"/><Relationship Id="rId10" Type="http://schemas.openxmlformats.org/officeDocument/2006/relationships/header" Target="header1.xml"/><Relationship Id="rId19" Type="http://schemas.openxmlformats.org/officeDocument/2006/relationships/header" Target="header4.xml"/><Relationship Id="rId31" Type="http://schemas.openxmlformats.org/officeDocument/2006/relationships/hyperlink" Target="https://rmsp.nalog.ru" TargetMode="External"/><Relationship Id="rId44" Type="http://schemas.openxmlformats.org/officeDocument/2006/relationships/hyperlink" Target="consultantplus://offline/ref=86C855FF9931DA9E8282C60C4DADA77D6E3EF501C72B67668DFC4D0EA1y5xAN" TargetMode="External"/><Relationship Id="rId52" Type="http://schemas.openxmlformats.org/officeDocument/2006/relationships/header" Target="header15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Relationship Id="rId22" Type="http://schemas.openxmlformats.org/officeDocument/2006/relationships/header" Target="header6.xml"/><Relationship Id="rId27" Type="http://schemas.openxmlformats.org/officeDocument/2006/relationships/footer" Target="footer6.xml"/><Relationship Id="rId30" Type="http://schemas.openxmlformats.org/officeDocument/2006/relationships/hyperlink" Target="consultantplus://offline/main?base=LAW;n=115717;fld=134;dst=100014" TargetMode="External"/><Relationship Id="rId35" Type="http://schemas.openxmlformats.org/officeDocument/2006/relationships/header" Target="header12.xml"/><Relationship Id="rId43" Type="http://schemas.openxmlformats.org/officeDocument/2006/relationships/hyperlink" Target="consultantplus://offline/ref=86C855FF9931DA9E8282C60C4DADA77D6E3EF501C72B67668DFC4D0EA1y5xAN" TargetMode="External"/><Relationship Id="rId48" Type="http://schemas.openxmlformats.org/officeDocument/2006/relationships/hyperlink" Target="consultantplus://offline/ref=B7E04B8F5BC345C22463EADCAE81D93CF4CA1215A36F6052F6BC85F6f9C8L" TargetMode="External"/><Relationship Id="rId8" Type="http://schemas.openxmlformats.org/officeDocument/2006/relationships/endnotes" Target="endnotes.xml"/><Relationship Id="rId51" Type="http://schemas.openxmlformats.org/officeDocument/2006/relationships/footer" Target="footer11.xm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62D4C5-5EA0-44F9-953F-10B1E5278D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1</Pages>
  <Words>29919</Words>
  <Characters>170542</Characters>
  <Application>Microsoft Office Word</Application>
  <DocSecurity>0</DocSecurity>
  <Lines>1421</Lines>
  <Paragraphs>400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200061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Дейтер Инна Константиновна</cp:lastModifiedBy>
  <cp:revision>61</cp:revision>
  <cp:lastPrinted>2015-12-29T14:27:00Z</cp:lastPrinted>
  <dcterms:created xsi:type="dcterms:W3CDTF">2016-12-02T12:44:00Z</dcterms:created>
  <dcterms:modified xsi:type="dcterms:W3CDTF">2018-04-23T06:59:00Z</dcterms:modified>
</cp:coreProperties>
</file>