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0D266D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D266D" w:rsidRPr="000D67AD" w:rsidRDefault="000D266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D266D" w:rsidRPr="000D67AD" w:rsidRDefault="000D266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D266D" w:rsidRPr="000D67AD" w:rsidRDefault="000D266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D266D" w:rsidRPr="000D67AD" w:rsidRDefault="000D266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D266D" w:rsidRPr="000D67AD" w:rsidRDefault="000D266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D266D" w:rsidRPr="000D67AD" w:rsidRDefault="000D266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D266D" w:rsidRPr="000D67AD" w:rsidRDefault="000D266D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D266D" w:rsidRPr="000D67AD" w:rsidRDefault="000D266D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D266D" w:rsidRPr="000D67AD" w:rsidRDefault="000D266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D266D" w:rsidRPr="000D266D" w:rsidRDefault="000D266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D266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D266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D266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D266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D266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D266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D266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76443CAA" wp14:editId="32D84DAE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0D266D" w:rsidRPr="00CD4041" w:rsidRDefault="000D266D" w:rsidP="000D266D">
      <w:pPr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УТВЕРЖДАЮ:</w:t>
      </w:r>
    </w:p>
    <w:p w:rsidR="000D266D" w:rsidRPr="00CD4041" w:rsidRDefault="000D266D" w:rsidP="000D266D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0D266D" w:rsidRPr="00CD4041" w:rsidRDefault="000D266D" w:rsidP="000D266D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0D266D" w:rsidRPr="00CD4041" w:rsidRDefault="000D266D" w:rsidP="000D266D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0D266D" w:rsidRPr="00CD4041" w:rsidRDefault="000D266D" w:rsidP="000D266D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0D266D" w:rsidRPr="00CD4041" w:rsidRDefault="000D266D" w:rsidP="000D266D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____________________ Плюхин В.В.</w:t>
      </w:r>
    </w:p>
    <w:p w:rsidR="000D266D" w:rsidRPr="00CD4041" w:rsidRDefault="000D266D" w:rsidP="000D266D">
      <w:pPr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«25</w:t>
      </w:r>
      <w:r w:rsidRPr="005B7C0C">
        <w:rPr>
          <w:bCs w:val="0"/>
          <w:sz w:val="24"/>
          <w:szCs w:val="24"/>
          <w:lang w:eastAsia="ru-RU"/>
        </w:rPr>
        <w:t>» октября 2016 года</w:t>
      </w:r>
    </w:p>
    <w:p w:rsidR="000D266D" w:rsidRPr="00CD4041" w:rsidRDefault="000D266D" w:rsidP="000D266D">
      <w:pPr>
        <w:ind w:firstLine="0"/>
        <w:jc w:val="left"/>
        <w:rPr>
          <w:sz w:val="24"/>
          <w:szCs w:val="24"/>
        </w:rPr>
      </w:pPr>
    </w:p>
    <w:p w:rsidR="000D266D" w:rsidRPr="00CD4041" w:rsidRDefault="000D266D" w:rsidP="000D266D">
      <w:pPr>
        <w:ind w:firstLine="0"/>
        <w:jc w:val="left"/>
        <w:rPr>
          <w:sz w:val="24"/>
          <w:szCs w:val="24"/>
        </w:rPr>
      </w:pPr>
    </w:p>
    <w:p w:rsidR="000D266D" w:rsidRPr="00CD4041" w:rsidRDefault="000D266D" w:rsidP="000D266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Согласовано на заседании</w:t>
      </w:r>
    </w:p>
    <w:p w:rsidR="000D266D" w:rsidRPr="00CD4041" w:rsidRDefault="000D266D" w:rsidP="000D266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закупочной комиссии</w:t>
      </w:r>
    </w:p>
    <w:p w:rsidR="000D266D" w:rsidRPr="005B7C0C" w:rsidRDefault="000D266D" w:rsidP="000D266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5B7C0C">
        <w:rPr>
          <w:b/>
          <w:kern w:val="36"/>
          <w:sz w:val="24"/>
          <w:szCs w:val="24"/>
        </w:rPr>
        <w:t>Протокол № 007</w:t>
      </w:r>
      <w:r>
        <w:rPr>
          <w:b/>
          <w:kern w:val="36"/>
          <w:sz w:val="24"/>
          <w:szCs w:val="24"/>
        </w:rPr>
        <w:t>8</w:t>
      </w:r>
      <w:r w:rsidRPr="005B7C0C">
        <w:rPr>
          <w:b/>
          <w:kern w:val="36"/>
          <w:sz w:val="24"/>
          <w:szCs w:val="24"/>
        </w:rPr>
        <w:t>-БР-16</w:t>
      </w:r>
    </w:p>
    <w:p w:rsidR="000D266D" w:rsidRPr="00CD4041" w:rsidRDefault="000D266D" w:rsidP="000D266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5B7C0C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25</w:t>
      </w:r>
      <w:r w:rsidRPr="005B7C0C">
        <w:rPr>
          <w:b/>
          <w:kern w:val="36"/>
          <w:sz w:val="24"/>
          <w:szCs w:val="24"/>
        </w:rPr>
        <w:t>» октября 2016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0D266D" w:rsidRPr="00C12FA4" w:rsidRDefault="000D266D" w:rsidP="000D266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F60F9A">
        <w:rPr>
          <w:b/>
          <w:sz w:val="24"/>
          <w:szCs w:val="24"/>
        </w:rPr>
        <w:t xml:space="preserve">заключения Договора </w:t>
      </w:r>
      <w:r w:rsidRPr="00E6765F">
        <w:rPr>
          <w:b/>
          <w:sz w:val="24"/>
          <w:szCs w:val="24"/>
        </w:rPr>
        <w:t xml:space="preserve">поставки </w:t>
      </w:r>
      <w:r w:rsidRPr="000D266D">
        <w:rPr>
          <w:b/>
          <w:sz w:val="24"/>
          <w:szCs w:val="24"/>
        </w:rPr>
        <w:t>строительных материалов</w:t>
      </w:r>
      <w:r w:rsidRPr="00E6765F">
        <w:rPr>
          <w:b/>
          <w:sz w:val="24"/>
          <w:szCs w:val="24"/>
        </w:rPr>
        <w:t xml:space="preserve"> для нужд </w:t>
      </w:r>
      <w:r>
        <w:rPr>
          <w:b/>
          <w:sz w:val="24"/>
          <w:szCs w:val="24"/>
        </w:rPr>
        <w:t xml:space="preserve">                                                                  </w:t>
      </w:r>
      <w:r w:rsidRPr="00E6765F">
        <w:rPr>
          <w:b/>
          <w:sz w:val="24"/>
          <w:szCs w:val="24"/>
        </w:rPr>
        <w:t>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D266D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6F6D7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B21F0C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5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7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9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9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9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11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11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11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12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25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25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26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28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29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29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31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33</w:t>
      </w:r>
      <w:r w:rsidR="006F6D7E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37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39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43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45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47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49</w:t>
      </w:r>
      <w:r w:rsidR="006F6D7E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51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56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58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60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62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63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66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70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73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75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77</w:t>
      </w:r>
      <w:r w:rsidR="006F6D7E">
        <w:rPr>
          <w:noProof/>
        </w:rPr>
        <w:fldChar w:fldCharType="end"/>
      </w:r>
    </w:p>
    <w:p w:rsidR="00717F60" w:rsidRPr="00E71A48" w:rsidRDefault="006F6D7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</w:t>
      </w:r>
      <w:bookmarkEnd w:id="10"/>
      <w:r w:rsidR="000D266D" w:rsidRPr="00702B2C">
        <w:rPr>
          <w:iCs/>
          <w:sz w:val="24"/>
          <w:szCs w:val="24"/>
        </w:rPr>
        <w:t>почтовый адрес:</w:t>
      </w:r>
      <w:proofErr w:type="gramEnd"/>
      <w:r w:rsidR="000D266D" w:rsidRPr="00702B2C">
        <w:rPr>
          <w:iCs/>
          <w:sz w:val="24"/>
          <w:szCs w:val="24"/>
        </w:rPr>
        <w:t xml:space="preserve"> РФ, 127018, г. Москва, ул. 2-я Ямская, 4</w:t>
      </w:r>
      <w:r w:rsidR="000D266D">
        <w:rPr>
          <w:iCs/>
          <w:sz w:val="24"/>
          <w:szCs w:val="24"/>
        </w:rPr>
        <w:t xml:space="preserve">, </w:t>
      </w:r>
      <w:r w:rsidR="000D266D" w:rsidRPr="006B2B87">
        <w:rPr>
          <w:iCs/>
          <w:sz w:val="24"/>
          <w:szCs w:val="24"/>
        </w:rPr>
        <w:t>секретарь Закупочной комиссии, ответственное лицо – ведущий специалист отдела закупочной деятельности филиала ПАО «МРСК Центра» – «Брянскэнерго» Кузнецов П.Н</w:t>
      </w:r>
      <w:r w:rsidR="000D266D">
        <w:rPr>
          <w:iCs/>
          <w:sz w:val="24"/>
          <w:szCs w:val="24"/>
        </w:rPr>
        <w:t>.</w:t>
      </w:r>
      <w:r w:rsidR="000D266D" w:rsidRPr="006B2B87">
        <w:rPr>
          <w:iCs/>
          <w:sz w:val="24"/>
          <w:szCs w:val="24"/>
        </w:rPr>
        <w:t xml:space="preserve">, контактный телефон: (4832) 67-23-68, адрес электронной почты: </w:t>
      </w:r>
      <w:hyperlink r:id="rId18" w:history="1">
        <w:proofErr w:type="gramStart"/>
        <w:r w:rsidR="000D266D" w:rsidRPr="006B2B87">
          <w:rPr>
            <w:rStyle w:val="a7"/>
            <w:iCs/>
            <w:sz w:val="24"/>
            <w:szCs w:val="24"/>
          </w:rPr>
          <w:t>Kuznetsov.PN@mrsk-1.ru</w:t>
        </w:r>
      </w:hyperlink>
      <w:r w:rsidR="000D266D" w:rsidRPr="00B85382">
        <w:rPr>
          <w:rStyle w:val="a7"/>
          <w:color w:val="auto"/>
          <w:u w:val="none"/>
        </w:rPr>
        <w:t>)</w:t>
      </w:r>
      <w:r w:rsidR="000D266D">
        <w:rPr>
          <w:rStyle w:val="a7"/>
        </w:rPr>
        <w:t>,</w:t>
      </w:r>
      <w:r w:rsidR="000D266D" w:rsidRPr="00862664">
        <w:rPr>
          <w:sz w:val="24"/>
          <w:szCs w:val="24"/>
        </w:rPr>
        <w:t xml:space="preserve"> </w:t>
      </w:r>
      <w:r w:rsidR="000D266D" w:rsidRPr="00862664">
        <w:rPr>
          <w:iCs/>
          <w:sz w:val="24"/>
          <w:szCs w:val="24"/>
        </w:rPr>
        <w:t>Извещением</w:t>
      </w:r>
      <w:r w:rsidR="000D266D" w:rsidRPr="00862664">
        <w:rPr>
          <w:sz w:val="24"/>
          <w:szCs w:val="24"/>
        </w:rPr>
        <w:t xml:space="preserve"> о проведении открытого </w:t>
      </w:r>
      <w:r w:rsidR="000D266D" w:rsidRPr="00862664">
        <w:rPr>
          <w:iCs/>
          <w:sz w:val="24"/>
          <w:szCs w:val="24"/>
        </w:rPr>
        <w:t>запроса предложений</w:t>
      </w:r>
      <w:r w:rsidR="000D266D" w:rsidRPr="00862664">
        <w:rPr>
          <w:sz w:val="24"/>
          <w:szCs w:val="24"/>
        </w:rPr>
        <w:t xml:space="preserve">, </w:t>
      </w:r>
      <w:r w:rsidR="000D266D" w:rsidRPr="005B7C0C">
        <w:rPr>
          <w:sz w:val="24"/>
          <w:szCs w:val="24"/>
        </w:rPr>
        <w:t xml:space="preserve">опубликованным </w:t>
      </w:r>
      <w:r w:rsidR="000D266D" w:rsidRPr="005B7C0C">
        <w:rPr>
          <w:b/>
          <w:sz w:val="24"/>
          <w:szCs w:val="24"/>
        </w:rPr>
        <w:t>«</w:t>
      </w:r>
      <w:r w:rsidR="000D266D">
        <w:rPr>
          <w:b/>
          <w:sz w:val="24"/>
          <w:szCs w:val="24"/>
        </w:rPr>
        <w:t>25</w:t>
      </w:r>
      <w:r w:rsidR="000D266D" w:rsidRPr="005B7C0C">
        <w:rPr>
          <w:b/>
          <w:sz w:val="24"/>
          <w:szCs w:val="24"/>
        </w:rPr>
        <w:t>» октября 2016 г.</w:t>
      </w:r>
      <w:r w:rsidR="000D266D" w:rsidRPr="005B7C0C">
        <w:rPr>
          <w:sz w:val="24"/>
          <w:szCs w:val="24"/>
        </w:rPr>
        <w:t xml:space="preserve"> на</w:t>
      </w:r>
      <w:r w:rsidR="000D266D" w:rsidRPr="00862664">
        <w:rPr>
          <w:sz w:val="24"/>
          <w:szCs w:val="24"/>
        </w:rPr>
        <w:t xml:space="preserve"> официальном сайте (</w:t>
      </w:r>
      <w:hyperlink r:id="rId19" w:history="1">
        <w:r w:rsidR="000D266D" w:rsidRPr="00862664">
          <w:rPr>
            <w:rStyle w:val="a7"/>
            <w:sz w:val="24"/>
            <w:szCs w:val="24"/>
          </w:rPr>
          <w:t>www.zakupki.</w:t>
        </w:r>
        <w:r w:rsidR="000D266D" w:rsidRPr="00862664">
          <w:rPr>
            <w:rStyle w:val="a7"/>
            <w:sz w:val="24"/>
            <w:szCs w:val="24"/>
            <w:lang w:val="en-US"/>
          </w:rPr>
          <w:t>gov</w:t>
        </w:r>
        <w:r w:rsidR="000D266D" w:rsidRPr="00862664">
          <w:rPr>
            <w:rStyle w:val="a7"/>
            <w:sz w:val="24"/>
            <w:szCs w:val="24"/>
          </w:rPr>
          <w:t>.ru</w:t>
        </w:r>
      </w:hyperlink>
      <w:r w:rsidR="000D266D" w:rsidRPr="00862664">
        <w:rPr>
          <w:sz w:val="24"/>
          <w:szCs w:val="24"/>
        </w:rPr>
        <w:t>),</w:t>
      </w:r>
      <w:r w:rsidR="000D266D" w:rsidRPr="00862664">
        <w:rPr>
          <w:iCs/>
          <w:sz w:val="24"/>
          <w:szCs w:val="24"/>
        </w:rPr>
        <w:t xml:space="preserve"> </w:t>
      </w:r>
      <w:r w:rsidR="000D266D" w:rsidRPr="00862664">
        <w:rPr>
          <w:sz w:val="24"/>
          <w:szCs w:val="24"/>
        </w:rPr>
        <w:t xml:space="preserve">на сайте </w:t>
      </w:r>
      <w:r w:rsidR="000D266D" w:rsidRPr="00862664">
        <w:rPr>
          <w:iCs/>
          <w:sz w:val="24"/>
          <w:szCs w:val="24"/>
        </w:rPr>
        <w:t>ПАО «МРСК Центра»</w:t>
      </w:r>
      <w:r w:rsidR="000D266D" w:rsidRPr="00862664">
        <w:rPr>
          <w:sz w:val="24"/>
          <w:szCs w:val="24"/>
        </w:rPr>
        <w:t xml:space="preserve"> (</w:t>
      </w:r>
      <w:hyperlink r:id="rId20" w:history="1">
        <w:r w:rsidR="000D266D" w:rsidRPr="00862664">
          <w:rPr>
            <w:rStyle w:val="a7"/>
            <w:sz w:val="24"/>
            <w:szCs w:val="24"/>
          </w:rPr>
          <w:t>www.mrsk-1.ru</w:t>
        </w:r>
      </w:hyperlink>
      <w:r w:rsidR="000D266D" w:rsidRPr="00862664">
        <w:rPr>
          <w:sz w:val="24"/>
          <w:szCs w:val="24"/>
        </w:rPr>
        <w:t xml:space="preserve">), на сайте ЭТП, указанном в п. </w:t>
      </w:r>
      <w:r w:rsidR="000D266D">
        <w:fldChar w:fldCharType="begin"/>
      </w:r>
      <w:r w:rsidR="000D266D">
        <w:instrText xml:space="preserve"> REF _Ref440269836 \r \h  \* MERGEFORMAT </w:instrText>
      </w:r>
      <w:r w:rsidR="000D266D">
        <w:fldChar w:fldCharType="separate"/>
      </w:r>
      <w:r w:rsidR="000D266D" w:rsidRPr="00D03DF2">
        <w:rPr>
          <w:sz w:val="24"/>
          <w:szCs w:val="24"/>
        </w:rPr>
        <w:t>1.1.2</w:t>
      </w:r>
      <w:r w:rsidR="000D266D">
        <w:fldChar w:fldCharType="end"/>
      </w:r>
      <w:r w:rsidR="000D266D" w:rsidRPr="00862664">
        <w:rPr>
          <w:sz w:val="24"/>
          <w:szCs w:val="24"/>
        </w:rPr>
        <w:t xml:space="preserve"> настоящей Документации, </w:t>
      </w:r>
      <w:r w:rsidR="000D266D" w:rsidRPr="00862664">
        <w:rPr>
          <w:iCs/>
          <w:sz w:val="24"/>
          <w:szCs w:val="24"/>
        </w:rPr>
        <w:t xml:space="preserve"> приг</w:t>
      </w:r>
      <w:r w:rsidR="000D266D" w:rsidRPr="00862664">
        <w:rPr>
          <w:sz w:val="24"/>
          <w:szCs w:val="24"/>
        </w:rPr>
        <w:t>ласило юридических лиц и физических лиц (в т. ч. индивидуальных предпринимателей</w:t>
      </w:r>
      <w:r w:rsidR="000D266D" w:rsidRPr="00F2215C">
        <w:rPr>
          <w:sz w:val="24"/>
          <w:szCs w:val="24"/>
        </w:rPr>
        <w:t>)</w:t>
      </w:r>
      <w:r w:rsidR="000D266D">
        <w:rPr>
          <w:sz w:val="24"/>
          <w:szCs w:val="24"/>
        </w:rPr>
        <w:t>,</w:t>
      </w:r>
      <w:r w:rsidR="000D266D" w:rsidRPr="00F2215C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</w:t>
      </w:r>
      <w:proofErr w:type="gramEnd"/>
      <w:r w:rsidR="000D266D" w:rsidRPr="00F2215C">
        <w:rPr>
          <w:sz w:val="24"/>
          <w:szCs w:val="24"/>
        </w:rPr>
        <w:t xml:space="preserve"> </w:t>
      </w:r>
      <w:proofErr w:type="gramStart"/>
      <w:r w:rsidR="000D266D" w:rsidRPr="00F2215C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0D266D" w:rsidRPr="00862664">
        <w:rPr>
          <w:sz w:val="24"/>
          <w:szCs w:val="24"/>
        </w:rPr>
        <w:t xml:space="preserve"> </w:t>
      </w:r>
      <w:r w:rsidR="000D266D">
        <w:rPr>
          <w:sz w:val="24"/>
          <w:szCs w:val="24"/>
        </w:rPr>
        <w:t xml:space="preserve">(далее – Участники) </w:t>
      </w:r>
      <w:r w:rsidR="000D266D" w:rsidRPr="00862664">
        <w:rPr>
          <w:sz w:val="24"/>
          <w:szCs w:val="24"/>
        </w:rPr>
        <w:t xml:space="preserve">к участию в процедуре </w:t>
      </w:r>
      <w:r w:rsidR="000D266D" w:rsidRPr="006B2B87">
        <w:rPr>
          <w:sz w:val="24"/>
          <w:szCs w:val="24"/>
        </w:rPr>
        <w:t xml:space="preserve">Открытого запроса предложений (далее – запрос предложений) на право заключения Договора </w:t>
      </w:r>
      <w:r w:rsidR="000D266D" w:rsidRPr="00E06198">
        <w:rPr>
          <w:snapToGrid w:val="0"/>
          <w:sz w:val="24"/>
        </w:rPr>
        <w:t xml:space="preserve">поставки </w:t>
      </w:r>
      <w:r w:rsidR="000D266D" w:rsidRPr="000D266D">
        <w:rPr>
          <w:snapToGrid w:val="0"/>
          <w:sz w:val="24"/>
        </w:rPr>
        <w:t>строительных материалов</w:t>
      </w:r>
      <w:r w:rsidR="000D266D" w:rsidRPr="006C7A66">
        <w:rPr>
          <w:snapToGrid w:val="0"/>
          <w:sz w:val="24"/>
        </w:rPr>
        <w:t xml:space="preserve"> </w:t>
      </w:r>
      <w:r w:rsidR="000D266D" w:rsidRPr="006B2B87">
        <w:rPr>
          <w:sz w:val="24"/>
          <w:szCs w:val="24"/>
        </w:rPr>
        <w:t xml:space="preserve">для </w:t>
      </w:r>
      <w:r w:rsidR="000D266D" w:rsidRPr="00E06198">
        <w:rPr>
          <w:sz w:val="24"/>
          <w:szCs w:val="24"/>
        </w:rPr>
        <w:t>нужд</w:t>
      </w:r>
      <w:r w:rsidR="000D266D" w:rsidRPr="006B2B87">
        <w:rPr>
          <w:sz w:val="24"/>
          <w:szCs w:val="24"/>
        </w:rPr>
        <w:t xml:space="preserve"> ПАО «МРСК Центра» (филиала  «Брянскэнерго» расположенного по адресу:</w:t>
      </w:r>
      <w:proofErr w:type="gramEnd"/>
      <w:r w:rsidR="000D266D" w:rsidRPr="006B2B87">
        <w:rPr>
          <w:sz w:val="24"/>
          <w:szCs w:val="24"/>
        </w:rPr>
        <w:t xml:space="preserve"> </w:t>
      </w:r>
      <w:proofErr w:type="gramStart"/>
      <w:r w:rsidR="000D266D" w:rsidRPr="006B2B87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>апрос предложений проводится в соответствии с правилами и с использован</w:t>
      </w:r>
      <w:r w:rsidRPr="000D266D">
        <w:rPr>
          <w:sz w:val="24"/>
          <w:szCs w:val="24"/>
        </w:rPr>
        <w:t xml:space="preserve">ием функционала </w:t>
      </w:r>
      <w:r w:rsidR="00702B2C" w:rsidRPr="000D266D">
        <w:rPr>
          <w:sz w:val="24"/>
          <w:szCs w:val="24"/>
        </w:rPr>
        <w:t>электронной торговой площадк</w:t>
      </w:r>
      <w:r w:rsidR="00414AB1" w:rsidRPr="000D266D">
        <w:rPr>
          <w:sz w:val="24"/>
          <w:szCs w:val="24"/>
        </w:rPr>
        <w:t>и</w:t>
      </w:r>
      <w:r w:rsidR="00702B2C" w:rsidRPr="000D266D">
        <w:rPr>
          <w:sz w:val="24"/>
          <w:szCs w:val="24"/>
        </w:rPr>
        <w:t xml:space="preserve"> </w:t>
      </w:r>
      <w:r w:rsidR="000D70B6" w:rsidRPr="000D266D">
        <w:rPr>
          <w:sz w:val="24"/>
          <w:szCs w:val="24"/>
        </w:rPr>
        <w:t>П</w:t>
      </w:r>
      <w:r w:rsidR="00702B2C" w:rsidRPr="000D266D">
        <w:rPr>
          <w:sz w:val="24"/>
          <w:szCs w:val="24"/>
        </w:rPr>
        <w:t>АО «</w:t>
      </w:r>
      <w:proofErr w:type="spellStart"/>
      <w:r w:rsidR="00702B2C" w:rsidRPr="000D266D">
        <w:rPr>
          <w:sz w:val="24"/>
          <w:szCs w:val="24"/>
        </w:rPr>
        <w:t>Россети</w:t>
      </w:r>
      <w:proofErr w:type="spellEnd"/>
      <w:r w:rsidR="00702B2C" w:rsidRPr="000D266D">
        <w:rPr>
          <w:sz w:val="24"/>
          <w:szCs w:val="24"/>
        </w:rPr>
        <w:t xml:space="preserve">» </w:t>
      </w:r>
      <w:hyperlink r:id="rId21" w:history="1">
        <w:r w:rsidR="00862664" w:rsidRPr="000D266D">
          <w:rPr>
            <w:rStyle w:val="a7"/>
            <w:sz w:val="24"/>
            <w:szCs w:val="24"/>
          </w:rPr>
          <w:t>etp.rosseti.ru</w:t>
        </w:r>
      </w:hyperlink>
      <w:r w:rsidR="00862664" w:rsidRPr="000D266D">
        <w:rPr>
          <w:sz w:val="24"/>
          <w:szCs w:val="24"/>
        </w:rPr>
        <w:t xml:space="preserve"> </w:t>
      </w:r>
      <w:r w:rsidR="00702B2C" w:rsidRPr="000D266D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0D266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D266D">
        <w:rPr>
          <w:sz w:val="24"/>
          <w:szCs w:val="24"/>
        </w:rPr>
        <w:t>Заказчик</w:t>
      </w:r>
      <w:r w:rsidR="00702B2C" w:rsidRPr="000D266D">
        <w:rPr>
          <w:sz w:val="24"/>
          <w:szCs w:val="24"/>
        </w:rPr>
        <w:t xml:space="preserve">: </w:t>
      </w:r>
      <w:r w:rsidRPr="000D266D">
        <w:rPr>
          <w:sz w:val="24"/>
          <w:szCs w:val="24"/>
        </w:rPr>
        <w:t xml:space="preserve"> </w:t>
      </w:r>
      <w:r w:rsidR="00702B2C" w:rsidRPr="000D266D">
        <w:rPr>
          <w:iCs/>
          <w:sz w:val="24"/>
          <w:szCs w:val="24"/>
        </w:rPr>
        <w:t>ПАО «МРСК Центра».</w:t>
      </w:r>
      <w:r w:rsidRPr="000D266D">
        <w:rPr>
          <w:rStyle w:val="aa"/>
          <w:sz w:val="24"/>
          <w:szCs w:val="24"/>
        </w:rPr>
        <w:t xml:space="preserve"> </w:t>
      </w:r>
      <w:bookmarkEnd w:id="15"/>
    </w:p>
    <w:p w:rsidR="008C4223" w:rsidRPr="000D266D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303323780"/>
      <w:bookmarkStart w:id="17" w:name="_Ref440275279"/>
      <w:bookmarkStart w:id="18" w:name="_Ref306980366"/>
      <w:r w:rsidRPr="000D266D">
        <w:rPr>
          <w:sz w:val="24"/>
          <w:szCs w:val="24"/>
        </w:rPr>
        <w:t>Предмет З</w:t>
      </w:r>
      <w:r w:rsidR="00717F60" w:rsidRPr="000D266D">
        <w:rPr>
          <w:sz w:val="24"/>
          <w:szCs w:val="24"/>
        </w:rPr>
        <w:t>апроса предложений</w:t>
      </w:r>
      <w:r w:rsidR="00702B2C" w:rsidRPr="000D266D">
        <w:rPr>
          <w:sz w:val="24"/>
          <w:szCs w:val="24"/>
        </w:rPr>
        <w:t>:</w:t>
      </w:r>
      <w:bookmarkEnd w:id="17"/>
    </w:p>
    <w:p w:rsidR="00A40714" w:rsidRPr="000D266D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D266D">
        <w:rPr>
          <w:b/>
          <w:sz w:val="24"/>
          <w:szCs w:val="24"/>
          <w:u w:val="single"/>
        </w:rPr>
        <w:t>Лот №1:</w:t>
      </w:r>
      <w:r w:rsidR="00717F60" w:rsidRPr="000D266D">
        <w:rPr>
          <w:sz w:val="24"/>
          <w:szCs w:val="24"/>
        </w:rPr>
        <w:t xml:space="preserve"> право заключения </w:t>
      </w:r>
      <w:r w:rsidR="00123C70" w:rsidRPr="000D266D">
        <w:rPr>
          <w:sz w:val="24"/>
          <w:szCs w:val="24"/>
        </w:rPr>
        <w:t>Договор</w:t>
      </w:r>
      <w:r w:rsidR="000D266D" w:rsidRPr="000D266D">
        <w:rPr>
          <w:sz w:val="24"/>
          <w:szCs w:val="24"/>
        </w:rPr>
        <w:t xml:space="preserve">а </w:t>
      </w:r>
      <w:bookmarkEnd w:id="18"/>
      <w:r w:rsidR="000D266D" w:rsidRPr="000D266D">
        <w:rPr>
          <w:sz w:val="24"/>
          <w:szCs w:val="24"/>
        </w:rPr>
        <w:t>поставки строительных материалов для нужд ПАО «МРСК Центра» (филиала «Брянскэнерго»)</w:t>
      </w:r>
      <w:r w:rsidR="00702B2C" w:rsidRPr="000D266D">
        <w:rPr>
          <w:sz w:val="24"/>
          <w:szCs w:val="24"/>
        </w:rPr>
        <w:t>.</w:t>
      </w:r>
    </w:p>
    <w:p w:rsidR="008C4223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0D266D">
        <w:rPr>
          <w:sz w:val="24"/>
          <w:szCs w:val="24"/>
        </w:rPr>
        <w:t xml:space="preserve">Количество лотов: </w:t>
      </w:r>
      <w:r w:rsidRPr="000D266D">
        <w:rPr>
          <w:b/>
          <w:sz w:val="24"/>
          <w:szCs w:val="24"/>
        </w:rPr>
        <w:t>1 (один)</w:t>
      </w:r>
      <w:r w:rsidRPr="000D266D">
        <w:rPr>
          <w:sz w:val="24"/>
          <w:szCs w:val="24"/>
        </w:rPr>
        <w:t>.</w:t>
      </w:r>
    </w:p>
    <w:p w:rsidR="000D266D" w:rsidRPr="000D266D" w:rsidRDefault="000D266D" w:rsidP="000D266D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D266D">
        <w:rPr>
          <w:i/>
          <w:sz w:val="24"/>
          <w:szCs w:val="24"/>
          <w:lang w:eastAsia="ru-RU"/>
        </w:rPr>
        <w:t>Участник самостоятельно, в рамках своей Заявки формирует стоимость предлагаемой к поставке продукции, закупаемой через заводы-изготовителей либо их дилеров, и несет ответственность за ее обоснованность перед Организатором и Заказчиком</w:t>
      </w:r>
      <w:r w:rsidRPr="000D266D">
        <w:rPr>
          <w:sz w:val="24"/>
          <w:szCs w:val="24"/>
          <w:lang w:eastAsia="ru-RU"/>
        </w:rPr>
        <w:t>.</w:t>
      </w:r>
    </w:p>
    <w:bookmarkEnd w:id="16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D266D">
        <w:rPr>
          <w:sz w:val="24"/>
          <w:szCs w:val="24"/>
        </w:rPr>
        <w:t>Частичное выполнение</w:t>
      </w:r>
      <w:r w:rsidR="002946EF" w:rsidRPr="000D266D">
        <w:rPr>
          <w:sz w:val="24"/>
          <w:szCs w:val="24"/>
        </w:rPr>
        <w:t xml:space="preserve"> </w:t>
      </w:r>
      <w:r w:rsidR="000D266D">
        <w:rPr>
          <w:sz w:val="24"/>
          <w:szCs w:val="24"/>
        </w:rPr>
        <w:t>поставок</w:t>
      </w:r>
      <w:r w:rsidRPr="000D266D">
        <w:rPr>
          <w:sz w:val="24"/>
          <w:szCs w:val="24"/>
        </w:rPr>
        <w:t xml:space="preserve"> не допускается.</w:t>
      </w:r>
    </w:p>
    <w:p w:rsidR="00717F60" w:rsidRPr="000D266D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 w:rsidRPr="000D266D">
        <w:rPr>
          <w:sz w:val="24"/>
          <w:szCs w:val="24"/>
        </w:rPr>
        <w:t>поставок</w:t>
      </w:r>
      <w:r w:rsidR="00717F60" w:rsidRPr="000D266D">
        <w:rPr>
          <w:sz w:val="24"/>
          <w:szCs w:val="24"/>
        </w:rPr>
        <w:t xml:space="preserve">: </w:t>
      </w:r>
      <w:r w:rsidR="000D266D" w:rsidRPr="000D266D">
        <w:rPr>
          <w:b/>
          <w:sz w:val="24"/>
          <w:szCs w:val="24"/>
        </w:rPr>
        <w:t>с момента подписания Договора по декабрь 2017 года, частями, в соответствии с письменной заявкой</w:t>
      </w:r>
      <w:r w:rsidR="00717F60" w:rsidRPr="000D266D">
        <w:rPr>
          <w:sz w:val="24"/>
          <w:szCs w:val="24"/>
        </w:rPr>
        <w:t>.</w:t>
      </w:r>
      <w:bookmarkEnd w:id="19"/>
    </w:p>
    <w:p w:rsidR="002A47D1" w:rsidRPr="000D266D" w:rsidRDefault="002A47D1" w:rsidP="000D266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0D266D">
        <w:rPr>
          <w:sz w:val="24"/>
          <w:szCs w:val="24"/>
        </w:rPr>
        <w:t xml:space="preserve">Отгрузочные реквизиты/базис поставки: </w:t>
      </w:r>
      <w:bookmarkEnd w:id="20"/>
      <w:r w:rsidR="000D266D" w:rsidRPr="000D266D">
        <w:rPr>
          <w:sz w:val="24"/>
          <w:szCs w:val="24"/>
        </w:rPr>
        <w:t>на условиях DDP (Согласно ИНКОТЕРМС 2000) по адресу ПАО «МРСК Центра» (филиала «Брянскэнерго»): РФ, г. Брянск, пр-т  Московский, 43 (Центральный склад)</w:t>
      </w:r>
      <w:r w:rsidR="008D2928" w:rsidRPr="000D266D">
        <w:rPr>
          <w:sz w:val="24"/>
          <w:szCs w:val="24"/>
        </w:rPr>
        <w:t>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0D266D" w:rsidRPr="00E06198">
        <w:rPr>
          <w:iCs/>
          <w:sz w:val="24"/>
          <w:szCs w:val="24"/>
        </w:rPr>
        <w:t xml:space="preserve">безналичный расчет, </w:t>
      </w:r>
      <w:r w:rsidR="000D266D" w:rsidRPr="00E06198">
        <w:rPr>
          <w:iCs/>
          <w:sz w:val="24"/>
          <w:szCs w:val="24"/>
          <w:lang w:val="x-none"/>
        </w:rPr>
        <w:t>оплата производится в течение 30 (тридцати) календарных дней с момента подписания сторонами актов приема-передачи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F6D7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F6D7E">
        <w:rPr>
          <w:iCs/>
          <w:sz w:val="24"/>
          <w:szCs w:val="24"/>
        </w:rPr>
      </w:r>
      <w:r w:rsidR="006F6D7E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6F6D7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6F6D7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D266D">
        <w:fldChar w:fldCharType="begin"/>
      </w:r>
      <w:r w:rsidR="000D266D">
        <w:instrText xml:space="preserve"> REF _Ref305973574 \r \h  \* MERGEFORMAT </w:instrText>
      </w:r>
      <w:r w:rsidR="000D266D">
        <w:fldChar w:fldCharType="separate"/>
      </w:r>
      <w:r w:rsidR="00E418BB">
        <w:t>2</w:t>
      </w:r>
      <w:r w:rsidR="000D266D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F6D7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F6D7E">
        <w:rPr>
          <w:iCs/>
          <w:sz w:val="24"/>
          <w:szCs w:val="24"/>
        </w:rPr>
      </w:r>
      <w:r w:rsidR="006F6D7E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6F6D7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6F6D7E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6F6D7E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D266D">
        <w:fldChar w:fldCharType="begin"/>
      </w:r>
      <w:r w:rsidR="000D266D">
        <w:instrText xml:space="preserve"> REF _Ref440270637 \r \h  \* MERGEFORMAT </w:instrText>
      </w:r>
      <w:r w:rsidR="000D266D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0D266D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0D266D">
        <w:fldChar w:fldCharType="begin"/>
      </w:r>
      <w:r w:rsidR="000D266D">
        <w:instrText xml:space="preserve"> REF _Ref440270663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1.1.7</w:t>
      </w:r>
      <w:r w:rsidR="000D266D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_Ref305973033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3.2</w:t>
      </w:r>
      <w:r w:rsidR="000D266D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D266D">
        <w:fldChar w:fldCharType="begin"/>
      </w:r>
      <w:r w:rsidR="000D266D">
        <w:instrText xml:space="preserve"> REF _Ref191386109 \n \h  \* MERGEFORMAT </w:instrText>
      </w:r>
      <w:r w:rsidR="000D266D">
        <w:fldChar w:fldCharType="separate"/>
      </w:r>
      <w:r w:rsidR="00E418BB" w:rsidRPr="00E418BB">
        <w:rPr>
          <w:color w:val="000000"/>
          <w:sz w:val="24"/>
          <w:szCs w:val="24"/>
        </w:rPr>
        <w:t>3.3.2</w:t>
      </w:r>
      <w:r w:rsidR="000D266D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6F6D7E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6F6D7E">
        <w:fldChar w:fldCharType="separate"/>
      </w:r>
      <w:r w:rsidR="008E58DC">
        <w:rPr>
          <w:sz w:val="24"/>
          <w:szCs w:val="24"/>
        </w:rPr>
        <w:t>3.3.8.3</w:t>
      </w:r>
      <w:r w:rsidR="006F6D7E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0D266D">
        <w:fldChar w:fldCharType="begin"/>
      </w:r>
      <w:r w:rsidR="000D266D">
        <w:instrText xml:space="preserve"> REF _Ref442187883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5.14</w:t>
      </w:r>
      <w:r w:rsidR="000D266D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D266D">
        <w:fldChar w:fldCharType="begin"/>
      </w:r>
      <w:r w:rsidR="000D266D">
        <w:instrText xml:space="preserve"> REF _Ref191386164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0D266D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D266D">
        <w:fldChar w:fldCharType="begin"/>
      </w:r>
      <w:r w:rsidR="000D266D">
        <w:instrText xml:space="preserve"> REF _Ref306978606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0D266D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_Ref306114966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3.3.11</w:t>
      </w:r>
      <w:r w:rsidR="000D266D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64120579"/>
      <w:bookmarkEnd w:id="4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7" w:name="_Toc464120580"/>
      <w:r w:rsidRPr="006238AF">
        <w:t>Проект договора</w:t>
      </w:r>
      <w:bookmarkEnd w:id="4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57077"/>
      <w:bookmarkStart w:id="54" w:name="_Toc440359632"/>
      <w:bookmarkStart w:id="55" w:name="_Toc440632095"/>
      <w:bookmarkStart w:id="56" w:name="_Toc440875916"/>
      <w:bookmarkStart w:id="57" w:name="_Toc441130944"/>
      <w:bookmarkStart w:id="58" w:name="_Toc447269759"/>
      <w:bookmarkStart w:id="59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0" w:name="_Toc439238032"/>
      <w:bookmarkStart w:id="61" w:name="_Toc439238154"/>
      <w:bookmarkStart w:id="62" w:name="_Toc439252706"/>
      <w:bookmarkStart w:id="63" w:name="_Toc439323564"/>
      <w:bookmarkStart w:id="64" w:name="_Toc439323680"/>
      <w:bookmarkStart w:id="65" w:name="_Toc440357078"/>
      <w:bookmarkStart w:id="66" w:name="_Toc440359633"/>
      <w:bookmarkStart w:id="67" w:name="_Toc440632096"/>
      <w:bookmarkStart w:id="68" w:name="_Toc440875917"/>
      <w:bookmarkStart w:id="69" w:name="_Toc441130945"/>
      <w:bookmarkStart w:id="70" w:name="_Toc447269760"/>
      <w:bookmarkStart w:id="71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6F6D7E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6F6D7E">
        <w:rPr>
          <w:b w:val="0"/>
        </w:rPr>
      </w:r>
      <w:r w:rsidR="006F6D7E">
        <w:rPr>
          <w:b w:val="0"/>
        </w:rPr>
        <w:fldChar w:fldCharType="separate"/>
      </w:r>
      <w:r w:rsidR="00E418BB">
        <w:rPr>
          <w:b w:val="0"/>
        </w:rPr>
        <w:t>5.5</w:t>
      </w:r>
      <w:r w:rsidR="006F6D7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2" w:name="_Toc439238033"/>
      <w:bookmarkStart w:id="73" w:name="_Toc439238155"/>
      <w:bookmarkStart w:id="74" w:name="_Toc439252707"/>
      <w:bookmarkStart w:id="75" w:name="_Toc439323565"/>
      <w:bookmarkStart w:id="76" w:name="_Toc439323681"/>
      <w:bookmarkStart w:id="77" w:name="_Toc440357079"/>
      <w:bookmarkStart w:id="78" w:name="_Toc440359634"/>
      <w:bookmarkStart w:id="79" w:name="_Toc440632097"/>
      <w:bookmarkStart w:id="80" w:name="_Toc440875918"/>
      <w:bookmarkStart w:id="81" w:name="_Toc441130946"/>
      <w:bookmarkStart w:id="82" w:name="_Toc447269761"/>
      <w:bookmarkStart w:id="83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84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5" w:name="_Toc439238157"/>
      <w:bookmarkStart w:id="86" w:name="_Toc439252709"/>
      <w:bookmarkStart w:id="87" w:name="_Toc439323567"/>
      <w:bookmarkStart w:id="88" w:name="_Toc439323683"/>
      <w:bookmarkStart w:id="89" w:name="_Toc440357081"/>
      <w:bookmarkStart w:id="90" w:name="_Toc440359636"/>
      <w:bookmarkStart w:id="91" w:name="_Toc440632099"/>
      <w:bookmarkStart w:id="92" w:name="_Toc440875920"/>
      <w:bookmarkStart w:id="93" w:name="_Toc441130948"/>
      <w:bookmarkStart w:id="94" w:name="_Toc447269763"/>
      <w:bookmarkStart w:id="95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F6D7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F6D7E">
        <w:rPr>
          <w:b w:val="0"/>
        </w:rPr>
      </w:r>
      <w:r w:rsidR="006F6D7E">
        <w:rPr>
          <w:b w:val="0"/>
        </w:rPr>
        <w:fldChar w:fldCharType="separate"/>
      </w:r>
      <w:r w:rsidR="00E418BB">
        <w:rPr>
          <w:b w:val="0"/>
        </w:rPr>
        <w:t>2.2.3</w:t>
      </w:r>
      <w:r w:rsidR="006F6D7E">
        <w:rPr>
          <w:b w:val="0"/>
        </w:rPr>
        <w:fldChar w:fldCharType="end"/>
      </w:r>
      <w:r w:rsidRPr="003303E9">
        <w:rPr>
          <w:b w:val="0"/>
        </w:rPr>
        <w:t>).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6" w:name="_Toc439238158"/>
      <w:bookmarkStart w:id="97" w:name="_Toc439252710"/>
      <w:bookmarkStart w:id="98" w:name="_Toc439323568"/>
      <w:bookmarkStart w:id="99" w:name="_Toc439323684"/>
      <w:bookmarkStart w:id="100" w:name="_Toc440357082"/>
      <w:bookmarkStart w:id="101" w:name="_Toc440359637"/>
      <w:bookmarkStart w:id="102" w:name="_Toc440632100"/>
      <w:bookmarkStart w:id="103" w:name="_Toc440875921"/>
      <w:bookmarkStart w:id="104" w:name="_Toc441130949"/>
      <w:bookmarkStart w:id="105" w:name="_Toc447269764"/>
      <w:bookmarkStart w:id="106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7" w:name="_Toc439238159"/>
      <w:bookmarkStart w:id="108" w:name="_Toc439252711"/>
      <w:bookmarkStart w:id="109" w:name="_Toc439323569"/>
      <w:bookmarkStart w:id="110" w:name="_Toc439323685"/>
      <w:bookmarkStart w:id="111" w:name="_Ref440270867"/>
      <w:bookmarkStart w:id="112" w:name="_Toc440357083"/>
      <w:bookmarkStart w:id="113" w:name="_Toc440359638"/>
      <w:bookmarkStart w:id="114" w:name="_Toc440632101"/>
      <w:bookmarkStart w:id="115" w:name="_Toc440875922"/>
      <w:bookmarkStart w:id="116" w:name="_Toc441130950"/>
      <w:bookmarkStart w:id="117" w:name="_Toc447269765"/>
      <w:bookmarkStart w:id="118" w:name="_Toc464120587"/>
      <w:r w:rsidRPr="003303E9">
        <w:rPr>
          <w:b w:val="0"/>
        </w:rPr>
        <w:t>Текст Антикоррупционной оговорки: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2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19" w:name="_Ref303622434"/>
      <w:bookmarkStart w:id="120" w:name="_Ref303624273"/>
      <w:bookmarkStart w:id="121" w:name="_Ref303682476"/>
      <w:bookmarkStart w:id="122" w:name="_Ref303683017"/>
      <w:bookmarkEnd w:id="119"/>
      <w:bookmarkEnd w:id="120"/>
      <w:bookmarkEnd w:id="121"/>
      <w:bookmarkEnd w:id="122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3" w:name="_Ref303711222"/>
      <w:bookmarkStart w:id="124" w:name="_Ref311232052"/>
      <w:bookmarkStart w:id="125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23"/>
      <w:r w:rsidR="00D51A0B" w:rsidRPr="00E71A48">
        <w:rPr>
          <w:szCs w:val="24"/>
        </w:rPr>
        <w:t>Заявок</w:t>
      </w:r>
      <w:bookmarkEnd w:id="124"/>
      <w:bookmarkEnd w:id="12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26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2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27" w:name="_Toc439323688"/>
      <w:bookmarkStart w:id="128" w:name="_Toc440357086"/>
      <w:bookmarkStart w:id="129" w:name="_Toc440359641"/>
      <w:bookmarkStart w:id="130" w:name="_Toc440632104"/>
      <w:bookmarkStart w:id="131" w:name="_Toc440875925"/>
      <w:bookmarkStart w:id="132" w:name="_Toc441130953"/>
      <w:bookmarkStart w:id="133" w:name="_Toc447269768"/>
      <w:bookmarkStart w:id="134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D266D">
        <w:fldChar w:fldCharType="begin"/>
      </w:r>
      <w:r w:rsidR="000D266D">
        <w:instrText xml:space="preserve"> REF _Ref305973033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0D266D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D266D">
        <w:fldChar w:fldCharType="begin"/>
      </w:r>
      <w:r w:rsidR="000D266D">
        <w:instrText xml:space="preserve"> REF _Ref305973147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0D266D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5" w:name="__RefNumPara__828_922829174"/>
      <w:bookmarkEnd w:id="13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="000D266D">
        <w:fldChar w:fldCharType="begin"/>
      </w:r>
      <w:r w:rsidR="000D266D">
        <w:instrText xml:space="preserve"> REF _Ref305973214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0D266D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D266D">
        <w:fldChar w:fldCharType="begin"/>
      </w:r>
      <w:r w:rsidR="000D266D">
        <w:instrText xml:space="preserve"> REF _Ref303683883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0D266D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6" w:name="__RefNumPara__832_922829174"/>
      <w:bookmarkEnd w:id="13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D266D">
        <w:fldChar w:fldCharType="begin"/>
      </w:r>
      <w:r w:rsidR="000D266D">
        <w:instrText xml:space="preserve"> REF _Ref305973250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0D266D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7" w:name="__RefNumPara__834_922829174"/>
      <w:bookmarkEnd w:id="13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D266D">
        <w:fldChar w:fldCharType="begin"/>
      </w:r>
      <w:r w:rsidR="000D266D">
        <w:instrText xml:space="preserve"> REF _Ref303250967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0D266D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8" w:name="__RefNumPara__836_922829174"/>
      <w:bookmarkEnd w:id="13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D266D">
        <w:fldChar w:fldCharType="begin"/>
      </w:r>
      <w:r w:rsidR="000D266D">
        <w:instrText xml:space="preserve"> REF _Ref303681924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0D266D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_Ref303683929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0D266D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D266D">
        <w:fldChar w:fldCharType="begin"/>
      </w:r>
      <w:r w:rsidR="000D266D">
        <w:instrText xml:space="preserve"> REF _Ref306140410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0D266D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D266D">
        <w:fldChar w:fldCharType="begin"/>
      </w:r>
      <w:r w:rsidR="000D266D">
        <w:instrText xml:space="preserve"> REF _Ref306140451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0D266D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39" w:name="_Toc439323689"/>
      <w:bookmarkStart w:id="140" w:name="_Toc440357087"/>
      <w:bookmarkStart w:id="141" w:name="_Toc440359642"/>
      <w:bookmarkStart w:id="142" w:name="_Toc440632105"/>
      <w:bookmarkStart w:id="143" w:name="_Toc440875926"/>
      <w:bookmarkStart w:id="144" w:name="_Toc441130954"/>
      <w:bookmarkStart w:id="145" w:name="_Toc447269769"/>
      <w:bookmarkStart w:id="146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47" w:name="_Ref303250835"/>
      <w:bookmarkStart w:id="148" w:name="_Ref305973033"/>
      <w:bookmarkStart w:id="149" w:name="_Toc464120592"/>
      <w:bookmarkStart w:id="15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47"/>
      <w:r w:rsidRPr="00E71A48">
        <w:t xml:space="preserve"> по запросу предложений</w:t>
      </w:r>
      <w:bookmarkEnd w:id="148"/>
      <w:bookmarkEnd w:id="14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D266D">
        <w:fldChar w:fldCharType="begin"/>
      </w:r>
      <w:r w:rsidR="000D266D">
        <w:instrText xml:space="preserve"> REF _Ref302563524 \n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1.1.1</w:t>
      </w:r>
      <w:r w:rsidR="000D266D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51" w:name="__RefNumPara__444_922829174"/>
      <w:bookmarkStart w:id="152" w:name="_Ref191386216"/>
      <w:bookmarkStart w:id="153" w:name="_Ref305973147"/>
      <w:bookmarkStart w:id="154" w:name="_Toc464120593"/>
      <w:bookmarkEnd w:id="150"/>
      <w:bookmarkEnd w:id="151"/>
      <w:r w:rsidRPr="00E71A48">
        <w:lastRenderedPageBreak/>
        <w:t xml:space="preserve">Подготовка </w:t>
      </w:r>
      <w:bookmarkEnd w:id="152"/>
      <w:r w:rsidRPr="00E71A48">
        <w:t>Заявок</w:t>
      </w:r>
      <w:bookmarkEnd w:id="153"/>
      <w:bookmarkEnd w:id="15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55" w:name="_Ref306114638"/>
      <w:bookmarkStart w:id="156" w:name="_Toc440357090"/>
      <w:bookmarkStart w:id="157" w:name="_Toc440359645"/>
      <w:bookmarkStart w:id="158" w:name="_Toc440632108"/>
      <w:bookmarkStart w:id="159" w:name="_Toc440875929"/>
      <w:bookmarkStart w:id="160" w:name="_Toc441130957"/>
      <w:bookmarkStart w:id="161" w:name="_Toc447269772"/>
      <w:bookmarkStart w:id="162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_Ref55336310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0D266D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_Ref440271072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0D266D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_Ref440270984 \r \h  \* MERGEFORMAT </w:instrText>
      </w:r>
      <w:r w:rsidR="000D266D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0D266D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_Ref440271036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0D266D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_Ref191386407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0D266D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_Ref93264992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0D266D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3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163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0D266D">
        <w:fldChar w:fldCharType="begin"/>
      </w:r>
      <w:r w:rsidR="000D266D">
        <w:instrText xml:space="preserve"> REF _Ref55336310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0D266D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0D266D">
        <w:fldChar w:fldCharType="begin"/>
      </w:r>
      <w:r w:rsidR="000D266D">
        <w:instrText xml:space="preserve"> REF _Ref440271964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5.1.3</w:t>
      </w:r>
      <w:r w:rsidR="000D266D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0D266D">
        <w:fldChar w:fldCharType="begin"/>
      </w:r>
      <w:r w:rsidR="000D266D">
        <w:instrText xml:space="preserve"> REF _Ref440279062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б)</w:t>
      </w:r>
      <w:r w:rsidR="000D266D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0D266D">
        <w:fldChar w:fldCharType="begin"/>
      </w:r>
      <w:r w:rsidR="000D266D">
        <w:instrText xml:space="preserve"> REF _Ref303587815 \r \h  \* MERGEFORMAT </w:instrText>
      </w:r>
      <w:r w:rsidR="000D266D">
        <w:fldChar w:fldCharType="separate"/>
      </w:r>
      <w:r w:rsidR="00B30304" w:rsidRPr="007252E9">
        <w:rPr>
          <w:sz w:val="24"/>
          <w:szCs w:val="24"/>
        </w:rPr>
        <w:t>3.3.8.3</w:t>
      </w:r>
      <w:r w:rsidR="000D266D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0D266D">
        <w:fldChar w:fldCharType="begin"/>
      </w:r>
      <w:r w:rsidR="000D266D">
        <w:instrText xml:space="preserve"> REF _Ref86826666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0D266D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0D266D">
        <w:fldChar w:fldCharType="begin"/>
      </w:r>
      <w:r w:rsidR="000D266D">
        <w:instrText xml:space="preserve"> REF _Ref440275030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0D266D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0D266D">
        <w:fldChar w:fldCharType="begin"/>
      </w:r>
      <w:r w:rsidR="000D266D">
        <w:instrText xml:space="preserve"> REF _Ref440274913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0D266D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0D266D">
        <w:fldChar w:fldCharType="begin"/>
      </w:r>
      <w:r w:rsidR="000D266D">
        <w:instrText xml:space="preserve"> REF _Ref440274902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0D266D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0D266D">
        <w:fldChar w:fldCharType="begin"/>
      </w:r>
      <w:r w:rsidR="000D266D">
        <w:instrText xml:space="preserve"> REF _Ref93264992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0D266D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6F6D7E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6F6D7E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6F6D7E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6F6D7E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6F6D7E">
        <w:fldChar w:fldCharType="separate"/>
      </w:r>
      <w:r w:rsidR="00E418BB">
        <w:rPr>
          <w:sz w:val="24"/>
          <w:szCs w:val="24"/>
        </w:rPr>
        <w:t>5.6.2</w:t>
      </w:r>
      <w:r w:rsidR="006F6D7E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0D266D">
        <w:fldChar w:fldCharType="begin"/>
      </w:r>
      <w:r w:rsidR="000D266D">
        <w:instrText xml:space="preserve"> REF _Ref303587815 \r \h  \* MERGEFORMAT </w:instrText>
      </w:r>
      <w:r w:rsidR="000D266D">
        <w:fldChar w:fldCharType="separate"/>
      </w:r>
      <w:r w:rsidR="00B30304" w:rsidRPr="007252E9">
        <w:rPr>
          <w:sz w:val="24"/>
          <w:szCs w:val="24"/>
        </w:rPr>
        <w:t>3.3.8.3</w:t>
      </w:r>
      <w:r w:rsidR="000D266D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0D266D">
        <w:fldChar w:fldCharType="begin"/>
      </w:r>
      <w:r w:rsidR="000D266D">
        <w:instrText xml:space="preserve"> REF _Ref440279062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б)</w:t>
      </w:r>
      <w:r w:rsidR="000D266D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0D266D">
        <w:fldChar w:fldCharType="begin"/>
      </w:r>
      <w:r w:rsidR="000D266D">
        <w:instrText xml:space="preserve"> REF _Ref440372460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д)</w:t>
      </w:r>
      <w:r w:rsidR="000D266D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0D266D">
        <w:fldChar w:fldCharType="begin"/>
      </w:r>
      <w:r w:rsidR="000D266D">
        <w:instrText xml:space="preserve"> REF _Ref440372474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м)</w:t>
      </w:r>
      <w:r w:rsidR="000D266D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0D266D">
        <w:lastRenderedPageBreak/>
        <w:fldChar w:fldCharType="begin"/>
      </w:r>
      <w:r w:rsidR="000D266D">
        <w:instrText xml:space="preserve"> REF _Ref440372477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н)</w:t>
      </w:r>
      <w:r w:rsidR="000D266D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0D266D">
        <w:fldChar w:fldCharType="begin"/>
      </w:r>
      <w:r w:rsidR="000D266D">
        <w:instrText xml:space="preserve"> REF _Ref442188512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т)</w:t>
      </w:r>
      <w:r w:rsidR="000D266D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0D266D">
        <w:fldChar w:fldCharType="begin"/>
      </w:r>
      <w:r w:rsidR="000D266D">
        <w:instrText xml:space="preserve"> REF _Ref303587815 \r \h  \* MERGEFORMAT </w:instrText>
      </w:r>
      <w:r w:rsidR="000D266D">
        <w:fldChar w:fldCharType="separate"/>
      </w:r>
      <w:r w:rsidR="00B30304" w:rsidRPr="007252E9">
        <w:rPr>
          <w:sz w:val="24"/>
          <w:szCs w:val="24"/>
        </w:rPr>
        <w:t>3.3.8.3</w:t>
      </w:r>
      <w:r w:rsidR="000D266D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D266D">
        <w:fldChar w:fldCharType="begin"/>
      </w:r>
      <w:r w:rsidR="000D266D">
        <w:instrText xml:space="preserve"> REF _Ref464116309 \r \h  \* MERGEFORMAT </w:instrText>
      </w:r>
      <w:r w:rsidR="000D266D">
        <w:fldChar w:fldCharType="separate"/>
      </w:r>
      <w:r w:rsidRPr="007252E9">
        <w:rPr>
          <w:sz w:val="24"/>
          <w:szCs w:val="24"/>
        </w:rPr>
        <w:t>3.3.10.7</w:t>
      </w:r>
      <w:r w:rsidR="000D266D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0D266D">
        <w:fldChar w:fldCharType="begin"/>
      </w:r>
      <w:r w:rsidR="000D266D">
        <w:instrText xml:space="preserve"> REF _Ref464462953 \r \h  \* MERGEFORMAT </w:instrText>
      </w:r>
      <w:r w:rsidR="000D266D">
        <w:fldChar w:fldCharType="separate"/>
      </w:r>
      <w:r w:rsidRPr="007252E9">
        <w:rPr>
          <w:sz w:val="24"/>
          <w:szCs w:val="24"/>
        </w:rPr>
        <w:t>о)</w:t>
      </w:r>
      <w:r w:rsidR="000D266D">
        <w:fldChar w:fldCharType="end"/>
      </w:r>
      <w:r w:rsidRPr="007252E9">
        <w:rPr>
          <w:sz w:val="24"/>
          <w:szCs w:val="24"/>
        </w:rPr>
        <w:t xml:space="preserve">, </w:t>
      </w:r>
      <w:r w:rsidR="000D266D">
        <w:fldChar w:fldCharType="begin"/>
      </w:r>
      <w:r w:rsidR="000D266D">
        <w:instrText xml:space="preserve"> REF _Ref442188512 \r \h  \* MERGEFORMAT </w:instrText>
      </w:r>
      <w:r w:rsidR="000D266D">
        <w:fldChar w:fldCharType="separate"/>
      </w:r>
      <w:r w:rsidRPr="007252E9">
        <w:rPr>
          <w:sz w:val="24"/>
          <w:szCs w:val="24"/>
        </w:rPr>
        <w:t>т)</w:t>
      </w:r>
      <w:r w:rsidR="000D266D">
        <w:fldChar w:fldCharType="end"/>
      </w:r>
      <w:r w:rsidRPr="007252E9">
        <w:rPr>
          <w:sz w:val="24"/>
          <w:szCs w:val="24"/>
        </w:rPr>
        <w:t xml:space="preserve"> и </w:t>
      </w:r>
      <w:r w:rsidR="000D266D">
        <w:fldChar w:fldCharType="begin"/>
      </w:r>
      <w:r w:rsidR="000D266D">
        <w:instrText xml:space="preserve"> REF _Ref464462966 \r \h  \* MERGEFORMAT </w:instrText>
      </w:r>
      <w:r w:rsidR="000D266D">
        <w:fldChar w:fldCharType="separate"/>
      </w:r>
      <w:r w:rsidRPr="007252E9">
        <w:rPr>
          <w:sz w:val="24"/>
          <w:szCs w:val="24"/>
        </w:rPr>
        <w:t>ц)</w:t>
      </w:r>
      <w:r w:rsidR="000D266D">
        <w:fldChar w:fldCharType="end"/>
      </w:r>
      <w:r w:rsidRPr="007252E9">
        <w:rPr>
          <w:sz w:val="24"/>
          <w:szCs w:val="24"/>
        </w:rPr>
        <w:t xml:space="preserve"> п. </w:t>
      </w:r>
      <w:r w:rsidR="000D266D">
        <w:fldChar w:fldCharType="begin"/>
      </w:r>
      <w:r w:rsidR="000D266D">
        <w:instrText xml:space="preserve"> REF _Ref303587815 \r \h  \* MERGEFORMAT </w:instrText>
      </w:r>
      <w:r w:rsidR="000D266D">
        <w:fldChar w:fldCharType="separate"/>
      </w:r>
      <w:r w:rsidRPr="007252E9">
        <w:rPr>
          <w:sz w:val="24"/>
          <w:szCs w:val="24"/>
        </w:rPr>
        <w:t>3.3.8.3</w:t>
      </w:r>
      <w:r w:rsidR="000D266D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164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164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0D266D">
        <w:fldChar w:fldCharType="begin"/>
      </w:r>
      <w:r w:rsidR="000D266D">
        <w:instrText xml:space="preserve"> REF _Ref440270602 \r \h  \* MERGEFORMAT </w:instrText>
      </w:r>
      <w:r w:rsidR="000D266D">
        <w:fldChar w:fldCharType="separate"/>
      </w:r>
      <w:r w:rsidR="00E418BB">
        <w:t>5</w:t>
      </w:r>
      <w:r w:rsidR="000D266D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0D266D">
        <w:fldChar w:fldCharType="begin"/>
      </w:r>
      <w:r w:rsidR="000D266D">
        <w:instrText xml:space="preserve"> REF _Ref191386419 \n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3.3.2</w:t>
      </w:r>
      <w:r w:rsidR="000D266D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6F6D7E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3.3.8.3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0D266D">
        <w:fldChar w:fldCharType="begin"/>
      </w:r>
      <w:r w:rsidR="000D266D">
        <w:instrText xml:space="preserve"> REF _Ref442187883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5.14</w:t>
      </w:r>
      <w:r w:rsidR="000D266D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5" w:name="_Ref55279015"/>
      <w:bookmarkStart w:id="166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165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7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166"/>
      <w:bookmarkEnd w:id="167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168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_Ref86826666 \r \h  \* MERGEFORMAT </w:instrText>
      </w:r>
      <w:r w:rsidR="000D266D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0D266D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168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_Ref86826666 \r \h  \* MERGEFORMAT </w:instrText>
      </w:r>
      <w:r w:rsidR="000D266D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0D266D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0D266D">
        <w:fldChar w:fldCharType="begin"/>
      </w:r>
      <w:r w:rsidR="000D266D">
        <w:instrText xml:space="preserve"> REF _Ref440271182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3.3.1.9</w:t>
      </w:r>
      <w:r w:rsidR="000D266D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6F6D7E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6F6D7E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6F6D7E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6F6D7E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69" w:name="_Ref115076752"/>
      <w:bookmarkStart w:id="170" w:name="_Ref191386109"/>
      <w:bookmarkStart w:id="171" w:name="_Ref191386419"/>
      <w:bookmarkStart w:id="172" w:name="_Toc440357091"/>
      <w:bookmarkStart w:id="173" w:name="_Toc440359646"/>
      <w:bookmarkStart w:id="174" w:name="_Toc440632109"/>
      <w:bookmarkStart w:id="175" w:name="_Toc440875930"/>
      <w:bookmarkStart w:id="176" w:name="_Toc441130958"/>
      <w:bookmarkStart w:id="177" w:name="_Toc447269773"/>
      <w:bookmarkStart w:id="178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69"/>
      <w:bookmarkEnd w:id="170"/>
      <w:bookmarkEnd w:id="171"/>
      <w:r w:rsidRPr="00E71A48">
        <w:rPr>
          <w:szCs w:val="24"/>
        </w:rPr>
        <w:t>ЭТП</w:t>
      </w:r>
      <w:bookmarkEnd w:id="172"/>
      <w:bookmarkEnd w:id="173"/>
      <w:bookmarkEnd w:id="174"/>
      <w:bookmarkEnd w:id="175"/>
      <w:bookmarkEnd w:id="176"/>
      <w:bookmarkEnd w:id="177"/>
      <w:bookmarkEnd w:id="178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9" w:name="_Ref115076807"/>
      <w:bookmarkStart w:id="180" w:name="_Toc440357092"/>
      <w:bookmarkStart w:id="181" w:name="_Toc440359647"/>
      <w:bookmarkStart w:id="182" w:name="_Toc440632110"/>
      <w:bookmarkStart w:id="183" w:name="_Toc440875931"/>
      <w:bookmarkStart w:id="184" w:name="_Toc441130959"/>
      <w:bookmarkStart w:id="185" w:name="_Toc447269774"/>
      <w:bookmarkStart w:id="186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87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6F6D7E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6F6D7E">
        <w:fldChar w:fldCharType="separate"/>
      </w:r>
      <w:r w:rsidR="008E58DC">
        <w:rPr>
          <w:sz w:val="24"/>
          <w:szCs w:val="24"/>
        </w:rPr>
        <w:t>3.3.8.3</w:t>
      </w:r>
      <w:r w:rsidR="006F6D7E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0D266D">
        <w:fldChar w:fldCharType="begin"/>
      </w:r>
      <w:r w:rsidR="000D266D">
        <w:instrText xml:space="preserve"> REF _Ref442187883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5.14</w:t>
      </w:r>
      <w:r w:rsidR="000D266D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18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8" w:name="_Ref306008743"/>
      <w:bookmarkStart w:id="189" w:name="_Toc440357093"/>
      <w:bookmarkStart w:id="190" w:name="_Toc440359648"/>
      <w:bookmarkStart w:id="191" w:name="_Toc440632111"/>
      <w:bookmarkStart w:id="192" w:name="_Toc440875932"/>
      <w:bookmarkStart w:id="193" w:name="_Toc441130960"/>
      <w:bookmarkStart w:id="194" w:name="_Toc447269775"/>
      <w:bookmarkStart w:id="195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196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6F6D7E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6F6D7E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196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7" w:name="_Toc440357094"/>
      <w:bookmarkStart w:id="198" w:name="_Toc440359649"/>
      <w:bookmarkStart w:id="199" w:name="_Toc440632112"/>
      <w:bookmarkStart w:id="200" w:name="_Toc440875933"/>
      <w:bookmarkStart w:id="201" w:name="_Toc441130961"/>
      <w:bookmarkStart w:id="202" w:name="_Toc447269776"/>
      <w:bookmarkStart w:id="203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97"/>
      <w:bookmarkEnd w:id="198"/>
      <w:bookmarkEnd w:id="199"/>
      <w:bookmarkEnd w:id="200"/>
      <w:bookmarkEnd w:id="201"/>
      <w:bookmarkEnd w:id="202"/>
      <w:bookmarkEnd w:id="203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4" w:name="_Toc440357095"/>
      <w:bookmarkStart w:id="205" w:name="_Toc440359650"/>
      <w:bookmarkStart w:id="206" w:name="_Toc440632113"/>
      <w:bookmarkStart w:id="207" w:name="_Toc440875934"/>
      <w:bookmarkStart w:id="208" w:name="_Toc441130962"/>
      <w:bookmarkStart w:id="209" w:name="_Toc447269777"/>
      <w:bookmarkStart w:id="210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04"/>
      <w:bookmarkEnd w:id="205"/>
      <w:bookmarkEnd w:id="206"/>
      <w:bookmarkEnd w:id="207"/>
      <w:bookmarkEnd w:id="208"/>
      <w:bookmarkEnd w:id="209"/>
      <w:bookmarkEnd w:id="210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11" w:name="_Toc440357096"/>
      <w:bookmarkStart w:id="212" w:name="_Toc440359651"/>
      <w:bookmarkStart w:id="213" w:name="_Toc440632114"/>
      <w:bookmarkStart w:id="214" w:name="_Toc440875935"/>
      <w:bookmarkStart w:id="215" w:name="_Toc441130963"/>
      <w:bookmarkStart w:id="216" w:name="_Toc447269778"/>
      <w:bookmarkStart w:id="217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11"/>
      <w:bookmarkEnd w:id="212"/>
      <w:bookmarkEnd w:id="213"/>
      <w:bookmarkEnd w:id="214"/>
      <w:bookmarkEnd w:id="215"/>
      <w:bookmarkEnd w:id="216"/>
      <w:bookmarkEnd w:id="217"/>
    </w:p>
    <w:p w:rsidR="00216641" w:rsidRPr="000D266D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>Начальная (</w:t>
      </w:r>
      <w:r w:rsidRPr="000D266D">
        <w:rPr>
          <w:bCs w:val="0"/>
          <w:sz w:val="24"/>
          <w:szCs w:val="24"/>
        </w:rPr>
        <w:t xml:space="preserve">максимальная) </w:t>
      </w:r>
      <w:r w:rsidR="000D266D" w:rsidRPr="000D266D">
        <w:rPr>
          <w:bCs w:val="0"/>
          <w:sz w:val="24"/>
          <w:szCs w:val="24"/>
        </w:rPr>
        <w:t xml:space="preserve">цена Договора: </w:t>
      </w:r>
      <w:r w:rsidR="000D266D" w:rsidRPr="000D266D">
        <w:rPr>
          <w:b/>
          <w:sz w:val="24"/>
          <w:szCs w:val="24"/>
        </w:rPr>
        <w:t>678 958</w:t>
      </w:r>
      <w:r w:rsidR="000D266D" w:rsidRPr="000D266D">
        <w:rPr>
          <w:sz w:val="24"/>
          <w:szCs w:val="24"/>
        </w:rPr>
        <w:t xml:space="preserve"> (Шестьсот семьдесят восемь тысяч девятьсот пятьдесят восемь) рублей 00 копеек РФ, без учета НДС; НДС составляет </w:t>
      </w:r>
      <w:r w:rsidR="000D266D" w:rsidRPr="000D266D">
        <w:rPr>
          <w:b/>
          <w:sz w:val="24"/>
          <w:szCs w:val="24"/>
        </w:rPr>
        <w:t>122 212</w:t>
      </w:r>
      <w:r w:rsidR="000D266D" w:rsidRPr="000D266D">
        <w:rPr>
          <w:sz w:val="24"/>
          <w:szCs w:val="24"/>
        </w:rPr>
        <w:t xml:space="preserve"> (Сто двадцать две тысячи двести двенадцать) рублей 44 копейки РФ; </w:t>
      </w:r>
      <w:r w:rsidR="000D266D" w:rsidRPr="000D266D">
        <w:rPr>
          <w:b/>
          <w:sz w:val="24"/>
          <w:szCs w:val="24"/>
        </w:rPr>
        <w:t>801 170</w:t>
      </w:r>
      <w:r w:rsidR="000D266D" w:rsidRPr="000D266D">
        <w:rPr>
          <w:sz w:val="24"/>
          <w:szCs w:val="24"/>
        </w:rPr>
        <w:t xml:space="preserve"> (Восемьсот одна тысяча сто семьдесят) рублей 44 копейки РФ, с учетом НДС.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0D266D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</w:t>
      </w:r>
      <w:r w:rsidRPr="007252E9">
        <w:rPr>
          <w:sz w:val="24"/>
          <w:szCs w:val="24"/>
        </w:rPr>
        <w:t xml:space="preserve">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0D266D">
        <w:fldChar w:fldCharType="begin"/>
      </w:r>
      <w:r w:rsidR="000D266D">
        <w:instrText xml:space="preserve"> REF _Ref55336310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0D266D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0D266D">
        <w:fldChar w:fldCharType="begin"/>
      </w:r>
      <w:r w:rsidR="000D266D">
        <w:instrText xml:space="preserve"> REF _Ref440271072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0D266D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D266D">
        <w:fldChar w:fldCharType="begin"/>
      </w:r>
      <w:r w:rsidR="000D266D">
        <w:instrText xml:space="preserve"> REF _Ref306138385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0D266D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18" w:name="_Ref191386407"/>
      <w:bookmarkStart w:id="219" w:name="_Ref191386526"/>
      <w:bookmarkStart w:id="220" w:name="_Toc440357097"/>
      <w:bookmarkStart w:id="221" w:name="_Toc440359652"/>
      <w:bookmarkStart w:id="222" w:name="_Toc440632115"/>
      <w:bookmarkStart w:id="223" w:name="_Toc440875936"/>
      <w:bookmarkStart w:id="224" w:name="_Toc441130964"/>
      <w:bookmarkStart w:id="225" w:name="_Toc447269779"/>
      <w:bookmarkStart w:id="226" w:name="_Toc464120601"/>
      <w:bookmarkStart w:id="227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8" w:name="_Ref93090116"/>
      <w:bookmarkStart w:id="229" w:name="_Ref191386482"/>
      <w:bookmarkStart w:id="230" w:name="_Ref440291364"/>
      <w:bookmarkEnd w:id="227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28"/>
      <w:r w:rsidRPr="00E71A48">
        <w:rPr>
          <w:bCs w:val="0"/>
          <w:sz w:val="24"/>
          <w:szCs w:val="24"/>
        </w:rPr>
        <w:t>:</w:t>
      </w:r>
      <w:bookmarkStart w:id="231" w:name="_Ref306004833"/>
      <w:bookmarkEnd w:id="229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915216">
        <w:rPr>
          <w:bCs w:val="0"/>
          <w:sz w:val="24"/>
          <w:szCs w:val="24"/>
        </w:rPr>
        <w:t xml:space="preserve">, </w:t>
      </w:r>
      <w:r w:rsidR="00915216" w:rsidRPr="00915216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6F6D7E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6F6D7E" w:rsidRPr="000F4365">
        <w:rPr>
          <w:bCs w:val="0"/>
          <w:sz w:val="24"/>
          <w:szCs w:val="24"/>
        </w:rPr>
      </w:r>
      <w:r w:rsidR="006F6D7E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6F6D7E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D266D">
        <w:fldChar w:fldCharType="begin"/>
      </w:r>
      <w:r w:rsidR="000D266D">
        <w:instrText xml:space="preserve"> REF _Ref191386461 \n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0D266D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30"/>
      <w:bookmarkEnd w:id="231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2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32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33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34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33"/>
      <w:bookmarkEnd w:id="23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3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35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915216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 xml:space="preserve">ей) </w:t>
      </w:r>
      <w:r w:rsidRPr="00915216">
        <w:rPr>
          <w:sz w:val="24"/>
          <w:szCs w:val="24"/>
        </w:rPr>
        <w:t>данной продукции</w:t>
      </w:r>
      <w:r w:rsidR="009D7F01" w:rsidRPr="00915216">
        <w:rPr>
          <w:sz w:val="24"/>
          <w:szCs w:val="24"/>
          <w:lang w:eastAsia="ru-RU"/>
        </w:rPr>
        <w:t>;</w:t>
      </w:r>
    </w:p>
    <w:p w:rsidR="00915216" w:rsidRPr="00915216" w:rsidRDefault="00915216" w:rsidP="00915216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15216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36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37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0D266D">
        <w:fldChar w:fldCharType="begin"/>
      </w:r>
      <w:r w:rsidR="000D266D">
        <w:instrText xml:space="preserve"> REF _Ref440291364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3.3.8.1</w:t>
      </w:r>
      <w:r w:rsidR="000D266D">
        <w:fldChar w:fldCharType="end"/>
      </w:r>
      <w:r w:rsidRPr="007252E9">
        <w:rPr>
          <w:sz w:val="24"/>
          <w:szCs w:val="24"/>
        </w:rPr>
        <w:t>-</w:t>
      </w:r>
      <w:r w:rsidR="000D266D">
        <w:fldChar w:fldCharType="begin"/>
      </w:r>
      <w:r w:rsidR="000D266D">
        <w:instrText xml:space="preserve"> REF _Ref303669127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3.3.8.2</w:t>
      </w:r>
      <w:r w:rsidR="000D266D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36"/>
      <w:bookmarkEnd w:id="237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38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38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_Ref440271993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5.9</w:t>
      </w:r>
      <w:r w:rsidR="000D266D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39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_Ref440271964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5.1.3</w:t>
      </w:r>
      <w:r w:rsidR="000D266D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39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_Ref440272035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5.11</w:t>
      </w:r>
      <w:r w:rsidR="000D266D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_Ref440272051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5.12</w:t>
      </w:r>
      <w:r w:rsidR="000D266D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28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0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_Ref440272119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5.6.1</w:t>
      </w:r>
      <w:r w:rsidR="000D266D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40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1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0D266D">
        <w:fldChar w:fldCharType="begin"/>
      </w:r>
      <w:r w:rsidR="000D266D">
        <w:instrText xml:space="preserve"> REF _Ref440272147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5.6.2</w:t>
      </w:r>
      <w:r w:rsidR="000D266D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</w:t>
      </w:r>
      <w:r w:rsidR="00F74202" w:rsidRPr="007252E9">
        <w:rPr>
          <w:sz w:val="24"/>
          <w:szCs w:val="24"/>
        </w:rPr>
        <w:lastRenderedPageBreak/>
        <w:t>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41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42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0D266D">
        <w:fldChar w:fldCharType="begin"/>
      </w:r>
      <w:r w:rsidR="000D266D">
        <w:instrText xml:space="preserve"> REF _Ref464120879 \r \h  \* MERGEFORMAT </w:instrText>
      </w:r>
      <w:r w:rsidR="000D266D">
        <w:fldChar w:fldCharType="separate"/>
      </w:r>
      <w:r w:rsidR="004C0021" w:rsidRPr="007252E9">
        <w:rPr>
          <w:sz w:val="24"/>
          <w:szCs w:val="24"/>
        </w:rPr>
        <w:t>5.10</w:t>
      </w:r>
      <w:r w:rsidR="000D266D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42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_Ref449017073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5.7</w:t>
      </w:r>
      <w:r w:rsidR="000D266D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_Ref55336398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5.8</w:t>
      </w:r>
      <w:r w:rsidR="000D266D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3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6F6D7E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6F6D7E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43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_Ref440272274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5.15</w:t>
      </w:r>
      <w:r w:rsidR="000D266D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4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44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5" w:name="_Ref191386451"/>
      <w:bookmarkStart w:id="246" w:name="_Ref440271628"/>
      <w:bookmarkStart w:id="247" w:name="_Toc440357098"/>
      <w:bookmarkStart w:id="248" w:name="_Toc440359653"/>
      <w:bookmarkStart w:id="249" w:name="_Toc440632116"/>
      <w:bookmarkStart w:id="250" w:name="_Toc440875937"/>
      <w:bookmarkStart w:id="251" w:name="_Toc441130965"/>
      <w:bookmarkStart w:id="252" w:name="_Toc447269780"/>
      <w:bookmarkStart w:id="253" w:name="_Toc464120602"/>
      <w:r w:rsidRPr="00E71A48">
        <w:rPr>
          <w:szCs w:val="24"/>
        </w:rPr>
        <w:t xml:space="preserve">Привлечение </w:t>
      </w:r>
      <w:bookmarkEnd w:id="245"/>
      <w:proofErr w:type="spellStart"/>
      <w:r w:rsidR="005B074F" w:rsidRPr="00E71A48">
        <w:rPr>
          <w:szCs w:val="24"/>
        </w:rPr>
        <w:t>сопоставщиков</w:t>
      </w:r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4" w:name="_Ref191386461"/>
      <w:bookmarkStart w:id="255" w:name="_Toc440357099"/>
      <w:bookmarkStart w:id="256" w:name="_Toc440359654"/>
      <w:bookmarkStart w:id="257" w:name="_Toc440632117"/>
      <w:bookmarkStart w:id="258" w:name="_Toc440875938"/>
      <w:bookmarkStart w:id="259" w:name="_Toc441130966"/>
      <w:bookmarkStart w:id="260" w:name="_Toc447269781"/>
      <w:bookmarkStart w:id="261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_Ref191386482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0D266D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D266D">
        <w:fldChar w:fldCharType="begin"/>
      </w:r>
      <w:r w:rsidR="000D266D">
        <w:instrText xml:space="preserve"> REF _Ref191386407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0D266D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6F6D7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6F6D7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62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6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63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6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64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64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0D266D">
        <w:fldChar w:fldCharType="begin"/>
      </w:r>
      <w:r w:rsidR="000D266D">
        <w:instrText xml:space="preserve"> REF _Ref307563248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0D266D">
        <w:rPr>
          <w:bCs w:val="0"/>
          <w:sz w:val="24"/>
          <w:szCs w:val="24"/>
        </w:rPr>
        <w:t>)</w:t>
      </w:r>
      <w:r w:rsidR="000D266D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0D266D">
        <w:fldChar w:fldCharType="begin"/>
      </w:r>
      <w:r w:rsidR="000D266D">
        <w:instrText xml:space="preserve"> REF _Ref307563262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0D266D">
        <w:rPr>
          <w:bCs w:val="0"/>
          <w:sz w:val="24"/>
          <w:szCs w:val="24"/>
        </w:rPr>
        <w:t>)</w:t>
      </w:r>
      <w:r w:rsidR="000D266D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0D266D">
        <w:fldChar w:fldCharType="begin"/>
      </w:r>
      <w:r w:rsidR="000D266D">
        <w:instrText xml:space="preserve"> REF _Ref306032591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0D266D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265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265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_Ref303669127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0D266D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6F6D7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6F6D7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6" w:name="_Ref306114966"/>
      <w:bookmarkStart w:id="267" w:name="_Toc440357100"/>
      <w:bookmarkStart w:id="268" w:name="_Toc440359655"/>
      <w:bookmarkStart w:id="269" w:name="_Toc440632118"/>
      <w:bookmarkStart w:id="270" w:name="_Toc440875939"/>
      <w:bookmarkStart w:id="271" w:name="_Toc441130967"/>
      <w:bookmarkStart w:id="272" w:name="_Toc447269782"/>
      <w:bookmarkStart w:id="273" w:name="_Toc464120604"/>
      <w:r w:rsidRPr="00E71A48">
        <w:rPr>
          <w:szCs w:val="24"/>
        </w:rPr>
        <w:t>Разъяснение Документации по запросу предложений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0D266D">
        <w:fldChar w:fldCharType="begin"/>
      </w:r>
      <w:r w:rsidR="000D266D">
        <w:instrText xml:space="preserve"> REF _Ref440969765 \r \h  \* MERGEFORMAT </w:instrText>
      </w:r>
      <w:r w:rsidR="000D266D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0D266D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D266D">
        <w:fldChar w:fldCharType="begin"/>
      </w:r>
      <w:r w:rsidR="000D266D">
        <w:instrText xml:space="preserve"> REF _Ref440289401 \r \h  \* MERGEFORMAT </w:instrText>
      </w:r>
      <w:r w:rsidR="000D266D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0D266D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4" w:name="_Toc440357101"/>
      <w:bookmarkStart w:id="275" w:name="_Toc440359656"/>
      <w:bookmarkStart w:id="276" w:name="_Toc440632119"/>
      <w:bookmarkStart w:id="277" w:name="_Toc440875940"/>
      <w:bookmarkStart w:id="278" w:name="_Ref440969765"/>
      <w:bookmarkStart w:id="279" w:name="_Toc441130968"/>
      <w:bookmarkStart w:id="280" w:name="_Toc447269783"/>
      <w:bookmarkStart w:id="281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2" w:name="_Ref440289401"/>
      <w:bookmarkStart w:id="283" w:name="_Toc440357102"/>
      <w:bookmarkStart w:id="284" w:name="_Toc440359657"/>
      <w:bookmarkStart w:id="285" w:name="_Toc440632120"/>
      <w:bookmarkStart w:id="286" w:name="_Toc440875941"/>
      <w:bookmarkStart w:id="287" w:name="_Toc441130969"/>
      <w:bookmarkStart w:id="288" w:name="_Toc447269784"/>
      <w:bookmarkStart w:id="289" w:name="_Toc464120606"/>
      <w:r w:rsidRPr="00E71A48">
        <w:rPr>
          <w:szCs w:val="24"/>
        </w:rPr>
        <w:t>Продление срока окончания приема Заявок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29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291" w:name="_Toc299701566"/>
      <w:bookmarkStart w:id="292" w:name="_Ref306176386"/>
      <w:bookmarkStart w:id="293" w:name="_Ref440285128"/>
      <w:bookmarkStart w:id="294" w:name="_Toc440357103"/>
      <w:bookmarkStart w:id="295" w:name="_Toc440359658"/>
      <w:bookmarkStart w:id="296" w:name="_Toc440632121"/>
      <w:bookmarkStart w:id="297" w:name="_Toc440875942"/>
      <w:bookmarkStart w:id="298" w:name="_Toc441130970"/>
      <w:bookmarkStart w:id="299" w:name="_Toc447269785"/>
      <w:bookmarkStart w:id="300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0D266D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1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01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6F6D7E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6F6D7E">
        <w:rPr>
          <w:bCs w:val="0"/>
          <w:sz w:val="24"/>
          <w:szCs w:val="24"/>
          <w:lang w:eastAsia="ru-RU"/>
        </w:rPr>
      </w:r>
      <w:r w:rsidR="006F6D7E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6F6D7E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2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03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02"/>
      <w:bookmarkEnd w:id="303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D266D">
        <w:fldChar w:fldCharType="begin"/>
      </w:r>
      <w:r w:rsidR="000D266D">
        <w:instrText xml:space="preserve"> REF _Ref306008743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0D266D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D266D">
        <w:fldChar w:fldCharType="begin"/>
      </w:r>
      <w:r w:rsidR="000D266D">
        <w:instrText xml:space="preserve"> REF _Ref440289953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0D266D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предоставления недостоверных сведений или искажения информации или документов, приведе</w:t>
      </w:r>
      <w:bookmarkStart w:id="304" w:name="_GoBack"/>
      <w:bookmarkEnd w:id="304"/>
      <w:r w:rsidRPr="00E71A48">
        <w:rPr>
          <w:bCs w:val="0"/>
          <w:sz w:val="24"/>
          <w:szCs w:val="24"/>
        </w:rPr>
        <w:t xml:space="preserve">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F6D7E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6F6D7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05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0D266D">
        <w:fldChar w:fldCharType="begin"/>
      </w:r>
      <w:r w:rsidR="000D266D">
        <w:instrText xml:space="preserve"> REF _Ref305753174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0D266D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05"/>
      <w:r w:rsidR="000D266D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06" w:name="_Ref299109207"/>
      <w:bookmarkStart w:id="307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06"/>
      <w:bookmarkEnd w:id="307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0D266D">
        <w:fldChar w:fldCharType="begin"/>
      </w:r>
      <w:r w:rsidR="000D266D">
        <w:instrText xml:space="preserve"> REF _Ref440272256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0D266D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</w:t>
      </w:r>
      <w:r w:rsidRPr="00B21F0C">
        <w:rPr>
          <w:bCs w:val="0"/>
          <w:spacing w:val="-1"/>
          <w:sz w:val="24"/>
          <w:szCs w:val="24"/>
        </w:rPr>
        <w:t xml:space="preserve">соответствии с инструкциями, приведенными в настоящей Документации </w:t>
      </w:r>
      <w:r w:rsidRPr="00B21F0C">
        <w:rPr>
          <w:bCs w:val="0"/>
          <w:sz w:val="24"/>
          <w:szCs w:val="24"/>
        </w:rPr>
        <w:t>(</w:t>
      </w:r>
      <w:r w:rsidRPr="00B21F0C">
        <w:rPr>
          <w:bCs w:val="0"/>
          <w:sz w:val="24"/>
          <w:szCs w:val="24"/>
          <w:lang w:eastAsia="ru-RU"/>
        </w:rPr>
        <w:t xml:space="preserve">подраздел </w:t>
      </w:r>
      <w:r w:rsidR="000D266D" w:rsidRPr="00B21F0C">
        <w:rPr>
          <w:sz w:val="24"/>
          <w:szCs w:val="24"/>
        </w:rPr>
        <w:fldChar w:fldCharType="begin"/>
      </w:r>
      <w:r w:rsidR="000D266D" w:rsidRPr="00B21F0C">
        <w:rPr>
          <w:sz w:val="24"/>
          <w:szCs w:val="24"/>
        </w:rPr>
        <w:instrText xml:space="preserve"> REF _Ref441574460 \r \h  \* MERGEFORMAT </w:instrText>
      </w:r>
      <w:r w:rsidR="000D266D" w:rsidRPr="00B21F0C">
        <w:rPr>
          <w:sz w:val="24"/>
          <w:szCs w:val="24"/>
        </w:rPr>
      </w:r>
      <w:r w:rsidR="000D266D" w:rsidRPr="00B21F0C">
        <w:rPr>
          <w:sz w:val="24"/>
          <w:szCs w:val="24"/>
        </w:rPr>
        <w:fldChar w:fldCharType="separate"/>
      </w:r>
      <w:r w:rsidR="00E418BB" w:rsidRPr="00B21F0C">
        <w:rPr>
          <w:bCs w:val="0"/>
          <w:sz w:val="24"/>
          <w:szCs w:val="24"/>
          <w:lang w:eastAsia="ru-RU"/>
        </w:rPr>
        <w:t>5.14</w:t>
      </w:r>
      <w:r w:rsidR="000D266D" w:rsidRPr="00B21F0C">
        <w:rPr>
          <w:sz w:val="24"/>
          <w:szCs w:val="24"/>
        </w:rPr>
        <w:fldChar w:fldCharType="end"/>
      </w:r>
      <w:r w:rsidRPr="00B21F0C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D266D" w:rsidRPr="00B21F0C">
        <w:rPr>
          <w:sz w:val="24"/>
          <w:szCs w:val="24"/>
        </w:rPr>
        <w:fldChar w:fldCharType="begin"/>
      </w:r>
      <w:r w:rsidR="000D266D" w:rsidRPr="00B21F0C">
        <w:rPr>
          <w:sz w:val="24"/>
          <w:szCs w:val="24"/>
        </w:rPr>
        <w:instrText xml:space="preserve"> REF _Ref440289953 \r \h  \* MERGEFORMAT </w:instrText>
      </w:r>
      <w:r w:rsidR="000D266D" w:rsidRPr="00B21F0C">
        <w:rPr>
          <w:sz w:val="24"/>
          <w:szCs w:val="24"/>
        </w:rPr>
      </w:r>
      <w:r w:rsidR="000D266D" w:rsidRPr="00B21F0C">
        <w:rPr>
          <w:sz w:val="24"/>
          <w:szCs w:val="24"/>
        </w:rPr>
        <w:fldChar w:fldCharType="separate"/>
      </w:r>
      <w:r w:rsidR="00E418BB" w:rsidRPr="00B21F0C">
        <w:rPr>
          <w:bCs w:val="0"/>
          <w:sz w:val="24"/>
          <w:szCs w:val="24"/>
        </w:rPr>
        <w:t>3.4.1.3</w:t>
      </w:r>
      <w:r w:rsidR="000D266D" w:rsidRPr="00B21F0C">
        <w:rPr>
          <w:sz w:val="24"/>
          <w:szCs w:val="24"/>
        </w:rPr>
        <w:fldChar w:fldCharType="end"/>
      </w:r>
      <w:r w:rsidRPr="00B21F0C">
        <w:rPr>
          <w:bCs w:val="0"/>
          <w:sz w:val="24"/>
          <w:szCs w:val="24"/>
        </w:rPr>
        <w:t xml:space="preserve"> настоящей Документации, по адресу: </w:t>
      </w:r>
      <w:r w:rsidR="00B21F0C" w:rsidRPr="00B21F0C">
        <w:rPr>
          <w:bCs w:val="0"/>
          <w:sz w:val="24"/>
          <w:szCs w:val="24"/>
        </w:rPr>
        <w:t xml:space="preserve">РФ, 241050, г. Брянск, ул. Советская, д. 35, </w:t>
      </w:r>
      <w:proofErr w:type="spellStart"/>
      <w:r w:rsidR="00B21F0C" w:rsidRPr="00B21F0C">
        <w:rPr>
          <w:bCs w:val="0"/>
          <w:sz w:val="24"/>
          <w:szCs w:val="24"/>
        </w:rPr>
        <w:t>каб</w:t>
      </w:r>
      <w:proofErr w:type="spellEnd"/>
      <w:r w:rsidR="00B21F0C" w:rsidRPr="00B21F0C">
        <w:rPr>
          <w:bCs w:val="0"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B21F0C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</w:t>
      </w:r>
      <w:r w:rsidRPr="008D1B83">
        <w:rPr>
          <w:bCs w:val="0"/>
          <w:sz w:val="24"/>
          <w:szCs w:val="24"/>
        </w:rPr>
        <w:t xml:space="preserve">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0D266D">
        <w:fldChar w:fldCharType="begin"/>
      </w:r>
      <w:r w:rsidR="000D266D">
        <w:instrText xml:space="preserve"> REF _Ref191386085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1.1.1</w:t>
      </w:r>
      <w:r w:rsidR="000D266D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0D266D">
        <w:fldChar w:fldCharType="begin"/>
      </w:r>
      <w:r w:rsidR="000D266D">
        <w:instrText xml:space="preserve"> REF _Ref303323780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1.1.4</w:t>
      </w:r>
      <w:r w:rsidR="000D266D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0D266D">
        <w:fldChar w:fldCharType="begin"/>
      </w:r>
      <w:r w:rsidR="000D266D">
        <w:instrText xml:space="preserve"> REF _Ref442188624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3.3.14.9</w:t>
      </w:r>
      <w:r w:rsidR="000D266D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08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08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09" w:name="_Ref305973214"/>
      <w:bookmarkStart w:id="310" w:name="_Toc464120608"/>
      <w:r w:rsidRPr="007252E9">
        <w:t>Подача Заявок и их прием</w:t>
      </w:r>
      <w:bookmarkStart w:id="311" w:name="_Ref56229451"/>
      <w:bookmarkEnd w:id="290"/>
      <w:bookmarkEnd w:id="309"/>
      <w:bookmarkEnd w:id="31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2" w:name="_Toc439323707"/>
      <w:bookmarkStart w:id="313" w:name="_Toc440357105"/>
      <w:bookmarkStart w:id="314" w:name="_Toc440359660"/>
      <w:bookmarkStart w:id="315" w:name="_Toc440632123"/>
      <w:bookmarkStart w:id="316" w:name="_Toc440875944"/>
      <w:bookmarkStart w:id="317" w:name="_Toc441130972"/>
      <w:bookmarkStart w:id="318" w:name="_Toc447269787"/>
      <w:bookmarkStart w:id="319" w:name="_Toc464120609"/>
      <w:r w:rsidRPr="00E71A48">
        <w:rPr>
          <w:szCs w:val="24"/>
        </w:rPr>
        <w:t>Подача Заявок через ЭТП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 xml:space="preserve">, </w:t>
      </w:r>
      <w:r w:rsidR="00B21F0C">
        <w:rPr>
          <w:bCs w:val="0"/>
          <w:sz w:val="24"/>
          <w:szCs w:val="24"/>
        </w:rPr>
        <w:t>формат</w:t>
      </w:r>
      <w:r w:rsidRPr="006E10CC">
        <w:rPr>
          <w:bCs w:val="0"/>
          <w:sz w:val="24"/>
          <w:szCs w:val="24"/>
        </w:rPr>
        <w:t>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</w:t>
      </w:r>
      <w:r w:rsidR="00717F60" w:rsidRPr="00B21F0C">
        <w:rPr>
          <w:bCs w:val="0"/>
          <w:sz w:val="24"/>
          <w:szCs w:val="24"/>
        </w:rPr>
        <w:t xml:space="preserve">могут быть поданы до </w:t>
      </w:r>
      <w:r w:rsidR="002B5044" w:rsidRPr="00B21F0C">
        <w:rPr>
          <w:b/>
          <w:bCs w:val="0"/>
          <w:sz w:val="24"/>
          <w:szCs w:val="24"/>
        </w:rPr>
        <w:t xml:space="preserve">12 часов 00 минут </w:t>
      </w:r>
      <w:r w:rsidR="00B21F0C" w:rsidRPr="00B21F0C">
        <w:rPr>
          <w:b/>
          <w:bCs w:val="0"/>
          <w:sz w:val="24"/>
          <w:szCs w:val="24"/>
        </w:rPr>
        <w:t>10</w:t>
      </w:r>
      <w:r w:rsidR="002B5044" w:rsidRPr="00B21F0C">
        <w:rPr>
          <w:b/>
          <w:bCs w:val="0"/>
          <w:sz w:val="24"/>
          <w:szCs w:val="24"/>
        </w:rPr>
        <w:t xml:space="preserve"> </w:t>
      </w:r>
      <w:r w:rsidR="00B21F0C" w:rsidRPr="00B21F0C">
        <w:rPr>
          <w:b/>
          <w:bCs w:val="0"/>
          <w:sz w:val="24"/>
          <w:szCs w:val="24"/>
        </w:rPr>
        <w:t>ноября</w:t>
      </w:r>
      <w:r w:rsidR="002B5044" w:rsidRPr="00B21F0C">
        <w:rPr>
          <w:b/>
          <w:bCs w:val="0"/>
          <w:sz w:val="24"/>
          <w:szCs w:val="24"/>
        </w:rPr>
        <w:t xml:space="preserve"> 2016 года</w:t>
      </w:r>
      <w:r w:rsidR="00BC2634" w:rsidRPr="00B21F0C">
        <w:rPr>
          <w:b/>
          <w:bCs w:val="0"/>
          <w:sz w:val="24"/>
          <w:szCs w:val="24"/>
        </w:rPr>
        <w:t xml:space="preserve">, </w:t>
      </w:r>
      <w:r w:rsidR="00BC2634" w:rsidRPr="00B21F0C">
        <w:rPr>
          <w:bCs w:val="0"/>
          <w:sz w:val="24"/>
          <w:szCs w:val="24"/>
        </w:rPr>
        <w:t>при этом предложенная</w:t>
      </w:r>
      <w:r w:rsidR="00BC2634" w:rsidRPr="00BB27D7">
        <w:rPr>
          <w:bCs w:val="0"/>
          <w:sz w:val="24"/>
          <w:szCs w:val="24"/>
        </w:rPr>
        <w:t xml:space="preserve">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6F6D7E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6F6D7E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20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1" w:name="_Ref115077798"/>
      <w:bookmarkStart w:id="322" w:name="_Toc439323708"/>
      <w:bookmarkStart w:id="323" w:name="_Toc440357106"/>
      <w:bookmarkStart w:id="324" w:name="_Toc440359661"/>
      <w:bookmarkStart w:id="325" w:name="_Toc440632124"/>
      <w:bookmarkStart w:id="326" w:name="_Toc440875945"/>
      <w:bookmarkStart w:id="327" w:name="_Toc441130973"/>
      <w:bookmarkStart w:id="328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D266D">
        <w:fldChar w:fldCharType="begin"/>
      </w:r>
      <w:r w:rsidR="000D266D">
        <w:instrText xml:space="preserve"> REF _Ref440289953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0D266D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29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bookmarkEnd w:id="311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0D266D">
        <w:fldChar w:fldCharType="begin"/>
      </w:r>
      <w:r w:rsidR="000D266D">
        <w:instrText xml:space="preserve"> REF _Ref442188512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т)</w:t>
      </w:r>
      <w:r w:rsidR="000D266D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0D266D">
        <w:fldChar w:fldCharType="begin"/>
      </w:r>
      <w:r w:rsidR="000D266D">
        <w:instrText xml:space="preserve"> REF _Ref303587815 \r \h  \* MERGEFORMAT </w:instrText>
      </w:r>
      <w:r w:rsidR="000D266D">
        <w:fldChar w:fldCharType="separate"/>
      </w:r>
      <w:r w:rsidR="008E58DC" w:rsidRPr="007252E9">
        <w:rPr>
          <w:sz w:val="24"/>
          <w:szCs w:val="24"/>
        </w:rPr>
        <w:t>3.3.8.3</w:t>
      </w:r>
      <w:r w:rsidR="000D266D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0D266D">
        <w:fldChar w:fldCharType="begin"/>
      </w:r>
      <w:r w:rsidR="000D266D">
        <w:instrText xml:space="preserve"> REF _Ref441574649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5.14</w:t>
      </w:r>
      <w:r w:rsidR="000D266D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30" w:name="_Ref303683883"/>
      <w:bookmarkStart w:id="331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30"/>
      <w:bookmarkEnd w:id="331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32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0D266D">
        <w:fldChar w:fldCharType="begin"/>
      </w:r>
      <w:r w:rsidR="000D266D">
        <w:instrText xml:space="preserve"> REF _Ref440289953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0D266D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lastRenderedPageBreak/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D266D">
        <w:fldChar w:fldCharType="begin"/>
      </w:r>
      <w:r w:rsidR="000D266D">
        <w:instrText xml:space="preserve"> REF _Ref440289953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0D266D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D266D">
        <w:fldChar w:fldCharType="begin"/>
      </w:r>
      <w:r w:rsidR="000D266D">
        <w:instrText xml:space="preserve"> REF _Ref440289953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0D266D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D266D">
        <w:fldChar w:fldCharType="begin"/>
      </w:r>
      <w:r w:rsidR="000D266D">
        <w:instrText xml:space="preserve"> REF _Ref55279015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3.3.1.6</w:t>
      </w:r>
      <w:r w:rsidR="000D266D">
        <w:fldChar w:fldCharType="end"/>
      </w:r>
      <w:r w:rsidRPr="00223D18">
        <w:rPr>
          <w:sz w:val="24"/>
          <w:szCs w:val="24"/>
        </w:rPr>
        <w:t xml:space="preserve">, </w:t>
      </w:r>
      <w:r w:rsidR="000D266D">
        <w:fldChar w:fldCharType="begin"/>
      </w:r>
      <w:r w:rsidR="000D266D">
        <w:instrText xml:space="preserve"> REF _Ref195087786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3.3.1.7</w:t>
      </w:r>
      <w:r w:rsidR="000D266D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33" w:name="_Toc464120612"/>
      <w:r w:rsidRPr="00E71A48">
        <w:t>Оценка Заявок и проведение переговоров</w:t>
      </w:r>
      <w:bookmarkEnd w:id="332"/>
      <w:bookmarkEnd w:id="33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4" w:name="_Toc439323711"/>
      <w:bookmarkStart w:id="335" w:name="_Toc440357109"/>
      <w:bookmarkStart w:id="336" w:name="_Toc440359664"/>
      <w:bookmarkStart w:id="337" w:name="_Toc440632127"/>
      <w:bookmarkStart w:id="338" w:name="_Toc440875948"/>
      <w:bookmarkStart w:id="339" w:name="_Toc441130976"/>
      <w:bookmarkStart w:id="340" w:name="_Toc447269791"/>
      <w:bookmarkStart w:id="341" w:name="_Toc464120613"/>
      <w:r w:rsidRPr="00E71A48">
        <w:rPr>
          <w:szCs w:val="24"/>
        </w:rPr>
        <w:t>Общие положения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D266D">
        <w:fldChar w:fldCharType="begin"/>
      </w:r>
      <w:r w:rsidR="000D266D">
        <w:instrText xml:space="preserve"> REF _Ref93089454 \n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0D266D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D266D">
        <w:fldChar w:fldCharType="begin"/>
      </w:r>
      <w:r w:rsidR="000D266D">
        <w:instrText xml:space="preserve"> REF _Ref303670674 \n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0D266D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_Ref306138385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0D266D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2" w:name="_Ref93089454"/>
      <w:bookmarkStart w:id="343" w:name="_Toc439323712"/>
      <w:bookmarkStart w:id="344" w:name="_Toc440357110"/>
      <w:bookmarkStart w:id="345" w:name="_Toc440359665"/>
      <w:bookmarkStart w:id="346" w:name="_Toc440632128"/>
      <w:bookmarkStart w:id="347" w:name="_Toc440875949"/>
      <w:bookmarkStart w:id="348" w:name="_Toc441130977"/>
      <w:bookmarkStart w:id="349" w:name="_Toc447269792"/>
      <w:bookmarkStart w:id="350" w:name="_Toc464120614"/>
      <w:r w:rsidRPr="00E71A48">
        <w:rPr>
          <w:szCs w:val="24"/>
        </w:rPr>
        <w:t>Отборочная стадия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51" w:name="_Ref55304419"/>
      <w:r w:rsidRPr="003A59B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52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351"/>
      <w:bookmarkEnd w:id="352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0D266D">
        <w:fldChar w:fldCharType="begin"/>
      </w:r>
      <w:r w:rsidR="000D266D">
        <w:instrText xml:space="preserve"> REF _Ref444179578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5.11</w:t>
      </w:r>
      <w:r w:rsidR="000D266D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0D266D">
        <w:fldChar w:fldCharType="begin"/>
      </w:r>
      <w:r w:rsidR="000D266D">
        <w:instrText xml:space="preserve"> REF _Ref306176386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3.3.14</w:t>
      </w:r>
      <w:r w:rsidR="000D266D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0D266D">
        <w:fldChar w:fldCharType="begin"/>
      </w:r>
      <w:r w:rsidR="000D266D">
        <w:instrText xml:space="preserve"> REF _Ref306176386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3.3.14</w:t>
      </w:r>
      <w:r w:rsidR="000D266D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303670674"/>
      <w:bookmarkStart w:id="354" w:name="_Toc439323713"/>
      <w:bookmarkStart w:id="355" w:name="_Toc440357111"/>
      <w:bookmarkStart w:id="356" w:name="_Toc440359666"/>
      <w:bookmarkStart w:id="357" w:name="_Toc440632129"/>
      <w:bookmarkStart w:id="358" w:name="_Toc440875950"/>
      <w:bookmarkStart w:id="359" w:name="_Toc441130978"/>
      <w:bookmarkStart w:id="360" w:name="_Toc447269793"/>
      <w:bookmarkStart w:id="361" w:name="_Toc464120615"/>
      <w:r w:rsidRPr="00E71A48">
        <w:rPr>
          <w:szCs w:val="24"/>
        </w:rPr>
        <w:t>Проведение переговоров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2" w:name="_Ref306138385"/>
      <w:bookmarkStart w:id="363" w:name="_Toc439323714"/>
      <w:bookmarkStart w:id="364" w:name="_Toc440357112"/>
      <w:bookmarkStart w:id="365" w:name="_Toc440359667"/>
      <w:bookmarkStart w:id="366" w:name="_Toc440632130"/>
      <w:bookmarkStart w:id="367" w:name="_Toc440875951"/>
      <w:bookmarkStart w:id="368" w:name="_Toc441130979"/>
      <w:bookmarkStart w:id="369" w:name="_Toc447269794"/>
      <w:bookmarkStart w:id="370" w:name="_Toc464120616"/>
      <w:r w:rsidRPr="00E71A48">
        <w:rPr>
          <w:szCs w:val="24"/>
        </w:rPr>
        <w:lastRenderedPageBreak/>
        <w:t>Оценочная стадия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71" w:name="_Ref303250967"/>
      <w:bookmarkStart w:id="372" w:name="_Toc305697378"/>
      <w:bookmarkStart w:id="373" w:name="_Toc464120617"/>
      <w:bookmarkStart w:id="37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71"/>
      <w:bookmarkEnd w:id="372"/>
      <w:bookmarkEnd w:id="373"/>
      <w:r w:rsidRPr="00E71A48">
        <w:t xml:space="preserve"> </w:t>
      </w:r>
    </w:p>
    <w:bookmarkEnd w:id="374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5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375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6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376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D266D">
        <w:fldChar w:fldCharType="begin"/>
      </w:r>
      <w:r w:rsidR="000D266D">
        <w:instrText xml:space="preserve"> REF _Ref306352987 \r \h  \* MERGEFORMAT </w:instrText>
      </w:r>
      <w:r w:rsidR="000D266D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0D266D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0D266D">
        <w:fldChar w:fldCharType="begin"/>
      </w:r>
      <w:r w:rsidR="000D266D">
        <w:instrText xml:space="preserve"> REF _Ref306353005 \r \h  \* MERGEFORMAT </w:instrText>
      </w:r>
      <w:r w:rsidR="000D266D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0D266D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77" w:name="_Ref303681924"/>
      <w:bookmarkStart w:id="378" w:name="_Ref303683914"/>
      <w:bookmarkStart w:id="379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377"/>
      <w:bookmarkEnd w:id="378"/>
      <w:bookmarkEnd w:id="379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0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80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1" w:name="_Ref303251044"/>
      <w:bookmarkStart w:id="382" w:name="_Toc464120619"/>
      <w:bookmarkStart w:id="383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81"/>
      <w:bookmarkEnd w:id="382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4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38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385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38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386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386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Ref303683929"/>
      <w:bookmarkStart w:id="388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383"/>
      <w:bookmarkEnd w:id="387"/>
      <w:bookmarkEnd w:id="388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389" w:name="_Ref294695403"/>
      <w:bookmarkStart w:id="39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389"/>
      <w:bookmarkEnd w:id="390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391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391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0D266D">
        <w:fldChar w:fldCharType="begin"/>
      </w:r>
      <w:r w:rsidR="000D266D">
        <w:instrText xml:space="preserve"> REF _Ref294695546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0D266D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_Ref294695403 \n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0D266D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_Ref305979053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0D266D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39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393" w:name="_Toc181693189"/>
      <w:bookmarkStart w:id="394" w:name="_Ref190680463"/>
      <w:bookmarkStart w:id="395" w:name="_Ref306140410"/>
      <w:bookmarkStart w:id="396" w:name="_Ref306142159"/>
      <w:bookmarkStart w:id="397" w:name="_Toc464120621"/>
      <w:bookmarkStart w:id="398" w:name="_Ref303102866"/>
      <w:bookmarkStart w:id="399" w:name="_Toc305835589"/>
      <w:bookmarkStart w:id="400" w:name="_Ref303683952"/>
      <w:bookmarkStart w:id="401" w:name="__RefNumPara__840_922829174"/>
      <w:bookmarkEnd w:id="392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393"/>
      <w:bookmarkEnd w:id="394"/>
      <w:bookmarkEnd w:id="395"/>
      <w:bookmarkEnd w:id="396"/>
      <w:bookmarkEnd w:id="397"/>
      <w:r w:rsidRPr="00414CAF">
        <w:t xml:space="preserve"> </w:t>
      </w:r>
      <w:bookmarkEnd w:id="398"/>
      <w:bookmarkEnd w:id="399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6F6D7E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6F6D7E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02" w:name="_Ref303694483"/>
      <w:bookmarkStart w:id="403" w:name="_Toc305835590"/>
      <w:bookmarkStart w:id="404" w:name="_Ref306140451"/>
      <w:bookmarkStart w:id="405" w:name="_Toc464120622"/>
      <w:r w:rsidRPr="00B42AE0">
        <w:t xml:space="preserve">Уведомление о результатах </w:t>
      </w:r>
      <w:bookmarkEnd w:id="402"/>
      <w:bookmarkEnd w:id="403"/>
      <w:r w:rsidRPr="00B42AE0">
        <w:t>запроса предложений</w:t>
      </w:r>
      <w:bookmarkEnd w:id="404"/>
      <w:bookmarkEnd w:id="405"/>
    </w:p>
    <w:bookmarkEnd w:id="400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0D266D">
        <w:fldChar w:fldCharType="begin"/>
      </w:r>
      <w:r w:rsidR="000D266D">
        <w:instrText xml:space="preserve"> REF _Ref191386085 \r \h  \* MERGEFORMAT </w:instrText>
      </w:r>
      <w:r w:rsidR="000D266D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0D266D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06" w:name="_Ref440270568"/>
      <w:bookmarkStart w:id="407" w:name="_Ref440274159"/>
      <w:bookmarkStart w:id="408" w:name="_Ref440292555"/>
      <w:bookmarkStart w:id="409" w:name="_Ref440292779"/>
      <w:bookmarkStart w:id="410" w:name="_Toc464120623"/>
      <w:r>
        <w:rPr>
          <w:szCs w:val="24"/>
        </w:rPr>
        <w:lastRenderedPageBreak/>
        <w:t>Техническая часть</w:t>
      </w:r>
      <w:bookmarkEnd w:id="406"/>
      <w:bookmarkEnd w:id="407"/>
      <w:bookmarkEnd w:id="408"/>
      <w:bookmarkEnd w:id="409"/>
      <w:bookmarkEnd w:id="410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11" w:name="_Toc176064096"/>
      <w:bookmarkStart w:id="412" w:name="_Toc176338524"/>
      <w:bookmarkStart w:id="413" w:name="_Toc180399752"/>
      <w:bookmarkStart w:id="414" w:name="_Toc191205941"/>
      <w:bookmarkStart w:id="415" w:name="_Toc194315544"/>
      <w:bookmarkStart w:id="416" w:name="_Toc423421725"/>
      <w:bookmarkStart w:id="417" w:name="_Toc464120624"/>
      <w:r w:rsidRPr="002B5044">
        <w:t>Общие требования к условиям поставки продукции</w:t>
      </w:r>
      <w:bookmarkStart w:id="418" w:name="_Toc176064097"/>
      <w:bookmarkStart w:id="419" w:name="_Toc176338525"/>
      <w:bookmarkStart w:id="420" w:name="_Toc180399753"/>
      <w:bookmarkStart w:id="421" w:name="_Toc189457101"/>
      <w:bookmarkStart w:id="422" w:name="_Toc189461737"/>
      <w:bookmarkStart w:id="423" w:name="_Toc189462011"/>
      <w:bookmarkStart w:id="424" w:name="_Toc191273610"/>
      <w:bookmarkStart w:id="425" w:name="_Toc167189319"/>
      <w:bookmarkStart w:id="426" w:name="_Toc168725254"/>
      <w:bookmarkEnd w:id="411"/>
      <w:bookmarkEnd w:id="412"/>
      <w:bookmarkEnd w:id="413"/>
      <w:bookmarkEnd w:id="414"/>
      <w:bookmarkEnd w:id="415"/>
      <w:bookmarkEnd w:id="416"/>
      <w:bookmarkEnd w:id="417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27" w:name="_Toc439166308"/>
      <w:bookmarkStart w:id="428" w:name="_Toc439170656"/>
      <w:bookmarkStart w:id="429" w:name="_Toc439172758"/>
      <w:bookmarkStart w:id="430" w:name="_Toc439173202"/>
      <w:bookmarkStart w:id="431" w:name="_Toc439238196"/>
      <w:bookmarkStart w:id="432" w:name="_Toc439252748"/>
      <w:bookmarkStart w:id="433" w:name="_Toc439323606"/>
      <w:bookmarkStart w:id="434" w:name="_Toc439323722"/>
      <w:bookmarkStart w:id="435" w:name="_Toc440357120"/>
      <w:bookmarkStart w:id="436" w:name="_Toc440359675"/>
      <w:bookmarkStart w:id="437" w:name="_Toc440632139"/>
      <w:bookmarkStart w:id="438" w:name="_Toc440875960"/>
      <w:bookmarkStart w:id="439" w:name="_Toc441130988"/>
      <w:bookmarkStart w:id="440" w:name="_Toc447269803"/>
      <w:bookmarkStart w:id="441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42" w:name="_Toc439166309"/>
      <w:bookmarkStart w:id="443" w:name="_Toc439170657"/>
      <w:bookmarkStart w:id="444" w:name="_Toc439172759"/>
      <w:bookmarkStart w:id="445" w:name="_Toc439173203"/>
      <w:bookmarkStart w:id="446" w:name="_Toc439238197"/>
      <w:bookmarkStart w:id="447" w:name="_Toc439252749"/>
      <w:bookmarkStart w:id="448" w:name="_Toc439323607"/>
      <w:bookmarkStart w:id="449" w:name="_Toc439323723"/>
      <w:bookmarkStart w:id="450" w:name="_Toc440357121"/>
      <w:bookmarkStart w:id="451" w:name="_Toc440359676"/>
      <w:bookmarkStart w:id="452" w:name="_Toc440632140"/>
      <w:bookmarkStart w:id="453" w:name="_Toc440875961"/>
      <w:bookmarkStart w:id="454" w:name="_Toc441130989"/>
      <w:bookmarkStart w:id="455" w:name="_Toc447269804"/>
      <w:bookmarkStart w:id="456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2B5044" w:rsidRPr="00B21F0C" w:rsidRDefault="002B5044" w:rsidP="0021751A">
      <w:pPr>
        <w:pStyle w:val="2"/>
        <w:ind w:left="1701" w:hanging="1134"/>
      </w:pPr>
      <w:bookmarkStart w:id="457" w:name="_Toc423421726"/>
      <w:bookmarkStart w:id="458" w:name="_Ref450646963"/>
      <w:bookmarkStart w:id="459" w:name="_Toc464120627"/>
      <w:r w:rsidRPr="00C12FA4">
        <w:t xml:space="preserve">Перечень, </w:t>
      </w:r>
      <w:r w:rsidRPr="00B21F0C">
        <w:t>объемы и характеристики закупаемой продукции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57"/>
      <w:bookmarkEnd w:id="458"/>
      <w:bookmarkEnd w:id="459"/>
    </w:p>
    <w:p w:rsidR="002B5044" w:rsidRPr="00B21F0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60" w:name="_Toc439166311"/>
      <w:bookmarkStart w:id="461" w:name="_Toc439170659"/>
      <w:bookmarkStart w:id="462" w:name="_Toc439172761"/>
      <w:bookmarkStart w:id="463" w:name="_Toc439173205"/>
      <w:bookmarkStart w:id="464" w:name="_Toc439238199"/>
      <w:bookmarkStart w:id="465" w:name="_Toc439252751"/>
      <w:bookmarkStart w:id="466" w:name="_Toc439323609"/>
      <w:bookmarkStart w:id="467" w:name="_Toc439323725"/>
      <w:bookmarkStart w:id="468" w:name="_Toc440357123"/>
      <w:bookmarkStart w:id="469" w:name="_Toc440359678"/>
      <w:bookmarkStart w:id="470" w:name="_Toc440632142"/>
      <w:bookmarkStart w:id="471" w:name="_Toc440875963"/>
      <w:bookmarkStart w:id="472" w:name="_Toc441130991"/>
      <w:bookmarkStart w:id="473" w:name="_Toc447269806"/>
      <w:bookmarkStart w:id="474" w:name="_Toc464120628"/>
      <w:r w:rsidRPr="00B21F0C">
        <w:rPr>
          <w:b w:val="0"/>
          <w:szCs w:val="24"/>
        </w:rPr>
        <w:t>Техническ</w:t>
      </w:r>
      <w:r w:rsidR="003776BB" w:rsidRPr="00B21F0C">
        <w:rPr>
          <w:b w:val="0"/>
          <w:szCs w:val="24"/>
        </w:rPr>
        <w:t>о</w:t>
      </w:r>
      <w:proofErr w:type="gramStart"/>
      <w:r w:rsidR="003776BB" w:rsidRPr="00B21F0C">
        <w:rPr>
          <w:b w:val="0"/>
          <w:szCs w:val="24"/>
        </w:rPr>
        <w:t>е(</w:t>
      </w:r>
      <w:proofErr w:type="spellStart"/>
      <w:proofErr w:type="gramEnd"/>
      <w:r w:rsidRPr="00B21F0C">
        <w:rPr>
          <w:b w:val="0"/>
          <w:szCs w:val="24"/>
        </w:rPr>
        <w:t>ие</w:t>
      </w:r>
      <w:proofErr w:type="spellEnd"/>
      <w:r w:rsidR="003776BB" w:rsidRPr="00B21F0C">
        <w:rPr>
          <w:b w:val="0"/>
          <w:szCs w:val="24"/>
        </w:rPr>
        <w:t>)</w:t>
      </w:r>
      <w:r w:rsidRPr="00B21F0C">
        <w:rPr>
          <w:b w:val="0"/>
          <w:szCs w:val="24"/>
        </w:rPr>
        <w:t xml:space="preserve"> задани</w:t>
      </w:r>
      <w:r w:rsidR="003776BB" w:rsidRPr="00B21F0C">
        <w:rPr>
          <w:b w:val="0"/>
          <w:szCs w:val="24"/>
        </w:rPr>
        <w:t>е(</w:t>
      </w:r>
      <w:r w:rsidRPr="00B21F0C">
        <w:rPr>
          <w:b w:val="0"/>
          <w:szCs w:val="24"/>
        </w:rPr>
        <w:t>я</w:t>
      </w:r>
      <w:r w:rsidR="003776BB" w:rsidRPr="00B21F0C">
        <w:rPr>
          <w:b w:val="0"/>
          <w:szCs w:val="24"/>
        </w:rPr>
        <w:t>)</w:t>
      </w:r>
      <w:r w:rsidRPr="00B21F0C">
        <w:rPr>
          <w:b w:val="0"/>
          <w:szCs w:val="24"/>
        </w:rPr>
        <w:t xml:space="preserve"> </w:t>
      </w:r>
      <w:r w:rsidR="00A154B7" w:rsidRPr="00B21F0C">
        <w:rPr>
          <w:b w:val="0"/>
          <w:szCs w:val="24"/>
        </w:rPr>
        <w:t xml:space="preserve">по Лоту №1 (подраздел </w:t>
      </w:r>
      <w:r w:rsidR="006F6D7E" w:rsidRPr="00B21F0C">
        <w:rPr>
          <w:b w:val="0"/>
          <w:szCs w:val="24"/>
        </w:rPr>
        <w:fldChar w:fldCharType="begin"/>
      </w:r>
      <w:r w:rsidR="00A154B7" w:rsidRPr="00B21F0C">
        <w:rPr>
          <w:b w:val="0"/>
          <w:szCs w:val="24"/>
        </w:rPr>
        <w:instrText xml:space="preserve"> REF _Ref440275279 \r \h </w:instrText>
      </w:r>
      <w:r w:rsidR="006F6D7E" w:rsidRPr="00B21F0C">
        <w:rPr>
          <w:b w:val="0"/>
          <w:szCs w:val="24"/>
        </w:rPr>
      </w:r>
      <w:r w:rsidR="00B21F0C">
        <w:rPr>
          <w:b w:val="0"/>
          <w:szCs w:val="24"/>
        </w:rPr>
        <w:instrText xml:space="preserve"> \* MERGEFORMAT </w:instrText>
      </w:r>
      <w:r w:rsidR="006F6D7E" w:rsidRPr="00B21F0C">
        <w:rPr>
          <w:b w:val="0"/>
          <w:szCs w:val="24"/>
        </w:rPr>
        <w:fldChar w:fldCharType="separate"/>
      </w:r>
      <w:r w:rsidR="00E418BB" w:rsidRPr="00B21F0C">
        <w:rPr>
          <w:b w:val="0"/>
          <w:szCs w:val="24"/>
        </w:rPr>
        <w:t>1.1.4</w:t>
      </w:r>
      <w:r w:rsidR="006F6D7E" w:rsidRPr="00B21F0C">
        <w:rPr>
          <w:b w:val="0"/>
          <w:szCs w:val="24"/>
        </w:rPr>
        <w:fldChar w:fldCharType="end"/>
      </w:r>
      <w:r w:rsidR="00A154B7" w:rsidRPr="00B21F0C">
        <w:rPr>
          <w:b w:val="0"/>
          <w:szCs w:val="24"/>
        </w:rPr>
        <w:t>)</w:t>
      </w:r>
      <w:r w:rsidRPr="00B21F0C">
        <w:rPr>
          <w:b w:val="0"/>
          <w:szCs w:val="24"/>
        </w:rPr>
        <w:t xml:space="preserve"> изложен</w:t>
      </w:r>
      <w:r w:rsidR="00F463E8" w:rsidRPr="00B21F0C">
        <w:rPr>
          <w:b w:val="0"/>
          <w:szCs w:val="24"/>
        </w:rPr>
        <w:t>о(</w:t>
      </w:r>
      <w:r w:rsidRPr="00B21F0C">
        <w:rPr>
          <w:b w:val="0"/>
          <w:szCs w:val="24"/>
        </w:rPr>
        <w:t>ы</w:t>
      </w:r>
      <w:r w:rsidR="00F463E8" w:rsidRPr="00B21F0C">
        <w:rPr>
          <w:b w:val="0"/>
          <w:szCs w:val="24"/>
        </w:rPr>
        <w:t>)</w:t>
      </w:r>
      <w:r w:rsidRPr="00B21F0C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B21F0C">
        <w:rPr>
          <w:b w:val="0"/>
          <w:szCs w:val="24"/>
        </w:rPr>
        <w:t>Участник</w:t>
      </w:r>
      <w:r w:rsidRPr="00B21F0C">
        <w:rPr>
          <w:b w:val="0"/>
          <w:szCs w:val="24"/>
        </w:rPr>
        <w:t>ам вместе с ней в качестве отдельного документа.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951E53" w:rsidRPr="00B21F0C" w:rsidRDefault="00B21F0C" w:rsidP="00951E53">
      <w:pPr>
        <w:pStyle w:val="3"/>
        <w:ind w:left="0" w:firstLine="851"/>
        <w:jc w:val="both"/>
        <w:rPr>
          <w:b w:val="0"/>
          <w:color w:val="000000"/>
          <w:szCs w:val="24"/>
        </w:rPr>
      </w:pPr>
      <w:bookmarkStart w:id="475" w:name="_Toc464120629"/>
      <w:bookmarkStart w:id="476" w:name="_Ref194832984"/>
      <w:bookmarkStart w:id="477" w:name="_Ref197686508"/>
      <w:bookmarkStart w:id="478" w:name="_Toc423421727"/>
      <w:r>
        <w:rPr>
          <w:b w:val="0"/>
          <w:color w:val="000000"/>
          <w:szCs w:val="24"/>
        </w:rPr>
        <w:t xml:space="preserve">Объем закупаемой продукции </w:t>
      </w:r>
      <w:r w:rsidR="00951E53" w:rsidRPr="00B21F0C">
        <w:rPr>
          <w:b w:val="0"/>
          <w:color w:val="000000"/>
          <w:szCs w:val="24"/>
        </w:rPr>
        <w:t>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475"/>
    </w:p>
    <w:p w:rsidR="002B5044" w:rsidRPr="003803A7" w:rsidRDefault="002B5044" w:rsidP="0021751A">
      <w:pPr>
        <w:pStyle w:val="2"/>
        <w:ind w:left="1701" w:hanging="1134"/>
      </w:pPr>
      <w:bookmarkStart w:id="479" w:name="_Toc464120630"/>
      <w:r w:rsidRPr="003803A7">
        <w:t>Требование к поставляемой продукции</w:t>
      </w:r>
      <w:bookmarkEnd w:id="476"/>
      <w:bookmarkEnd w:id="477"/>
      <w:bookmarkEnd w:id="478"/>
      <w:bookmarkEnd w:id="479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80" w:name="_Toc439166313"/>
      <w:bookmarkStart w:id="481" w:name="_Toc439170661"/>
      <w:bookmarkStart w:id="482" w:name="_Toc439172763"/>
      <w:bookmarkStart w:id="483" w:name="_Toc439173207"/>
      <w:bookmarkStart w:id="484" w:name="_Toc439238201"/>
      <w:bookmarkStart w:id="485" w:name="_Toc439252753"/>
      <w:bookmarkStart w:id="486" w:name="_Toc439323611"/>
      <w:bookmarkStart w:id="487" w:name="_Toc439323727"/>
      <w:bookmarkStart w:id="488" w:name="_Toc440357125"/>
      <w:bookmarkStart w:id="489" w:name="_Toc440359680"/>
      <w:bookmarkStart w:id="490" w:name="_Toc440632144"/>
      <w:bookmarkStart w:id="491" w:name="_Toc440875965"/>
      <w:bookmarkStart w:id="492" w:name="_Toc441130993"/>
      <w:bookmarkStart w:id="493" w:name="_Toc447269808"/>
      <w:bookmarkStart w:id="494" w:name="_Toc464120631"/>
      <w:bookmarkStart w:id="495" w:name="_Ref194833053"/>
      <w:bookmarkStart w:id="496" w:name="_Ref223496951"/>
      <w:bookmarkStart w:id="497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8" w:name="_Toc439166314"/>
      <w:bookmarkStart w:id="499" w:name="_Toc439170662"/>
      <w:bookmarkStart w:id="500" w:name="_Toc439172764"/>
      <w:bookmarkStart w:id="501" w:name="_Toc439173208"/>
      <w:bookmarkStart w:id="502" w:name="_Toc439238202"/>
      <w:bookmarkStart w:id="503" w:name="_Toc439252754"/>
      <w:bookmarkStart w:id="504" w:name="_Toc439323612"/>
      <w:bookmarkStart w:id="505" w:name="_Toc439323728"/>
      <w:bookmarkStart w:id="506" w:name="_Toc440357126"/>
      <w:bookmarkStart w:id="507" w:name="_Toc440359681"/>
      <w:bookmarkStart w:id="508" w:name="_Toc440632145"/>
      <w:bookmarkStart w:id="509" w:name="_Toc440875966"/>
      <w:bookmarkStart w:id="510" w:name="_Toc441130994"/>
      <w:bookmarkStart w:id="511" w:name="_Toc447269809"/>
      <w:bookmarkStart w:id="512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2B5044" w:rsidRPr="002B5044" w:rsidRDefault="002B5044" w:rsidP="0021751A">
      <w:pPr>
        <w:pStyle w:val="2"/>
        <w:ind w:left="1701" w:hanging="1134"/>
      </w:pPr>
      <w:bookmarkStart w:id="513" w:name="_Ref247513861"/>
      <w:bookmarkStart w:id="514" w:name="_Toc423421728"/>
      <w:bookmarkStart w:id="515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495"/>
      <w:bookmarkEnd w:id="496"/>
      <w:bookmarkEnd w:id="497"/>
      <w:r w:rsidRPr="002B5044">
        <w:t>.</w:t>
      </w:r>
      <w:bookmarkEnd w:id="513"/>
      <w:bookmarkEnd w:id="514"/>
      <w:bookmarkEnd w:id="51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6" w:name="_Toc439166317"/>
      <w:bookmarkStart w:id="517" w:name="_Toc439170665"/>
      <w:bookmarkStart w:id="518" w:name="_Toc439172767"/>
      <w:bookmarkStart w:id="519" w:name="_Toc439173211"/>
      <w:bookmarkStart w:id="520" w:name="_Toc439238205"/>
      <w:bookmarkStart w:id="521" w:name="_Toc439252756"/>
      <w:bookmarkStart w:id="522" w:name="_Toc439323614"/>
      <w:bookmarkStart w:id="523" w:name="_Toc439323730"/>
      <w:bookmarkStart w:id="524" w:name="_Ref440292618"/>
      <w:bookmarkStart w:id="525" w:name="_Toc440357128"/>
      <w:bookmarkStart w:id="526" w:name="_Toc440359683"/>
      <w:bookmarkStart w:id="527" w:name="_Toc440632147"/>
      <w:bookmarkStart w:id="528" w:name="_Toc440875968"/>
      <w:bookmarkStart w:id="529" w:name="_Toc441130996"/>
      <w:bookmarkStart w:id="530" w:name="_Toc447269811"/>
      <w:bookmarkStart w:id="531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6F6D7E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6F6D7E">
        <w:rPr>
          <w:b w:val="0"/>
          <w:szCs w:val="24"/>
        </w:rPr>
      </w:r>
      <w:r w:rsidR="006F6D7E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6F6D7E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2" w:name="_Toc439166318"/>
      <w:bookmarkStart w:id="533" w:name="_Toc439170666"/>
      <w:bookmarkStart w:id="534" w:name="_Toc439172768"/>
      <w:bookmarkStart w:id="535" w:name="_Toc439173212"/>
      <w:bookmarkStart w:id="536" w:name="_Toc439238206"/>
      <w:bookmarkStart w:id="537" w:name="_Toc439252757"/>
      <w:bookmarkStart w:id="538" w:name="_Toc439323615"/>
      <w:bookmarkStart w:id="539" w:name="_Toc439323731"/>
      <w:bookmarkStart w:id="540" w:name="_Toc440357129"/>
      <w:bookmarkStart w:id="541" w:name="_Toc440359684"/>
      <w:bookmarkStart w:id="542" w:name="_Toc440632148"/>
      <w:bookmarkStart w:id="543" w:name="_Toc440875969"/>
      <w:bookmarkStart w:id="544" w:name="_Toc441130997"/>
      <w:bookmarkStart w:id="545" w:name="_Toc447269812"/>
      <w:bookmarkStart w:id="546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6F6D7E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6F6D7E">
        <w:rPr>
          <w:b w:val="0"/>
          <w:szCs w:val="24"/>
        </w:rPr>
      </w:r>
      <w:r w:rsidR="006F6D7E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6F6D7E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</w:p>
    <w:p w:rsidR="00464832" w:rsidRPr="007252E9" w:rsidRDefault="00464832" w:rsidP="00464832">
      <w:pPr>
        <w:pStyle w:val="2"/>
        <w:ind w:left="1701" w:hanging="1134"/>
      </w:pPr>
      <w:bookmarkStart w:id="547" w:name="_Toc248219573"/>
      <w:bookmarkStart w:id="548" w:name="_Toc256099315"/>
      <w:bookmarkStart w:id="549" w:name="_Toc423421664"/>
      <w:bookmarkStart w:id="550" w:name="_Toc464120636"/>
      <w:bookmarkEnd w:id="425"/>
      <w:bookmarkEnd w:id="426"/>
      <w:r w:rsidRPr="007252E9">
        <w:t>Иные требования</w:t>
      </w:r>
      <w:bookmarkEnd w:id="547"/>
      <w:bookmarkEnd w:id="548"/>
      <w:bookmarkEnd w:id="549"/>
      <w:bookmarkEnd w:id="550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551" w:name="_Toc464120637"/>
      <w:bookmarkStart w:id="552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551"/>
    </w:p>
    <w:p w:rsidR="00953987" w:rsidRPr="00B21F0C" w:rsidRDefault="00953987" w:rsidP="00953987">
      <w:pPr>
        <w:pStyle w:val="2"/>
        <w:ind w:left="1701" w:hanging="1134"/>
      </w:pPr>
      <w:bookmarkStart w:id="553" w:name="_Toc461808930"/>
      <w:bookmarkStart w:id="554" w:name="_Toc464120639"/>
      <w:bookmarkEnd w:id="552"/>
      <w:r w:rsidRPr="00B21F0C">
        <w:t>Альтернативные предложения</w:t>
      </w:r>
      <w:bookmarkStart w:id="555" w:name="_Ref56252639"/>
      <w:bookmarkEnd w:id="553"/>
      <w:bookmarkEnd w:id="554"/>
    </w:p>
    <w:p w:rsidR="002B5044" w:rsidRPr="00B21F0C" w:rsidRDefault="00953987" w:rsidP="00B21F0C">
      <w:pPr>
        <w:pStyle w:val="3"/>
        <w:ind w:left="0" w:firstLine="851"/>
        <w:jc w:val="both"/>
        <w:rPr>
          <w:b w:val="0"/>
          <w:szCs w:val="24"/>
        </w:rPr>
      </w:pPr>
      <w:bookmarkStart w:id="556" w:name="_Toc461808802"/>
      <w:bookmarkStart w:id="557" w:name="_Toc461808931"/>
      <w:bookmarkStart w:id="558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555"/>
      <w:bookmarkEnd w:id="556"/>
      <w:bookmarkEnd w:id="557"/>
      <w:bookmarkEnd w:id="558"/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9" w:name="_Ref440270602"/>
      <w:bookmarkStart w:id="560" w:name="_Toc464120641"/>
      <w:bookmarkEnd w:id="5"/>
      <w:bookmarkEnd w:id="40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9"/>
      <w:bookmarkEnd w:id="56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61" w:name="_Ref55336310"/>
      <w:bookmarkStart w:id="562" w:name="_Toc57314672"/>
      <w:bookmarkStart w:id="563" w:name="_Toc69728986"/>
      <w:bookmarkStart w:id="564" w:name="_Toc98253919"/>
      <w:bookmarkStart w:id="565" w:name="_Toc165173847"/>
      <w:bookmarkStart w:id="566" w:name="_Toc423423667"/>
      <w:bookmarkStart w:id="567" w:name="_Toc464120642"/>
      <w:r w:rsidRPr="00F647F7">
        <w:t xml:space="preserve">Письмо о подаче оферты </w:t>
      </w:r>
      <w:bookmarkStart w:id="568" w:name="_Ref22846535"/>
      <w:r w:rsidRPr="00F647F7">
        <w:t>(</w:t>
      </w:r>
      <w:bookmarkEnd w:id="56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61"/>
      <w:bookmarkEnd w:id="562"/>
      <w:bookmarkEnd w:id="563"/>
      <w:bookmarkEnd w:id="564"/>
      <w:bookmarkEnd w:id="565"/>
      <w:bookmarkEnd w:id="566"/>
      <w:bookmarkEnd w:id="567"/>
    </w:p>
    <w:p w:rsidR="004F4D80" w:rsidRPr="00C236C0" w:rsidRDefault="004F4D80" w:rsidP="004F4D80">
      <w:pPr>
        <w:pStyle w:val="3"/>
        <w:rPr>
          <w:szCs w:val="24"/>
        </w:rPr>
      </w:pPr>
      <w:bookmarkStart w:id="569" w:name="_Toc98253920"/>
      <w:bookmarkStart w:id="570" w:name="_Toc157248174"/>
      <w:bookmarkStart w:id="571" w:name="_Toc157496543"/>
      <w:bookmarkStart w:id="572" w:name="_Toc158206082"/>
      <w:bookmarkStart w:id="573" w:name="_Toc164057767"/>
      <w:bookmarkStart w:id="574" w:name="_Toc164137117"/>
      <w:bookmarkStart w:id="575" w:name="_Toc164161277"/>
      <w:bookmarkStart w:id="576" w:name="_Toc165173848"/>
      <w:bookmarkStart w:id="577" w:name="_Toc439170673"/>
      <w:bookmarkStart w:id="578" w:name="_Toc439172775"/>
      <w:bookmarkStart w:id="579" w:name="_Toc439173219"/>
      <w:bookmarkStart w:id="580" w:name="_Toc439238213"/>
      <w:bookmarkStart w:id="581" w:name="_Toc440357133"/>
      <w:bookmarkStart w:id="582" w:name="_Toc440359688"/>
      <w:bookmarkStart w:id="583" w:name="_Toc447269817"/>
      <w:bookmarkStart w:id="584" w:name="_Toc464120643"/>
      <w:r w:rsidRPr="00C236C0">
        <w:rPr>
          <w:szCs w:val="24"/>
        </w:rPr>
        <w:t>Форма письма о подаче оферты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8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="00B21F0C">
              <w:t xml:space="preserve"> без НДС, </w:t>
            </w:r>
            <w:proofErr w:type="spellStart"/>
            <w:r w:rsidR="00B21F0C">
              <w:t>руб.РФ</w:t>
            </w:r>
            <w:proofErr w:type="spellEnd"/>
            <w:r w:rsidR="00B21F0C">
              <w:t>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B21F0C">
            <w:pPr>
              <w:spacing w:line="240" w:lineRule="auto"/>
              <w:ind w:right="-45" w:firstLine="0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414CAF">
        <w:rPr>
          <w:sz w:val="24"/>
          <w:szCs w:val="24"/>
        </w:rPr>
        <w:lastRenderedPageBreak/>
        <w:t>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</w:t>
            </w:r>
            <w:r w:rsidRPr="00414CAF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r w:rsidRPr="00414CAF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Число    </w:t>
            </w:r>
            <w:r w:rsidRPr="00414CAF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86" w:name="_Toc98253921"/>
      <w:bookmarkStart w:id="587" w:name="_Toc157248175"/>
      <w:bookmarkStart w:id="588" w:name="_Toc157496544"/>
      <w:bookmarkStart w:id="589" w:name="_Toc158206083"/>
      <w:bookmarkStart w:id="590" w:name="_Toc164057768"/>
      <w:bookmarkStart w:id="591" w:name="_Toc164137118"/>
      <w:bookmarkStart w:id="592" w:name="_Toc164161278"/>
      <w:bookmarkStart w:id="59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94" w:name="_Toc439170674"/>
      <w:bookmarkStart w:id="595" w:name="_Toc439172776"/>
      <w:bookmarkStart w:id="596" w:name="_Toc439173220"/>
      <w:bookmarkStart w:id="597" w:name="_Toc439238214"/>
      <w:bookmarkStart w:id="598" w:name="_Toc439252762"/>
      <w:bookmarkStart w:id="599" w:name="_Toc439323736"/>
      <w:bookmarkStart w:id="600" w:name="_Toc440357134"/>
      <w:bookmarkStart w:id="601" w:name="_Toc440359689"/>
      <w:bookmarkStart w:id="602" w:name="_Toc440632153"/>
      <w:bookmarkStart w:id="603" w:name="_Toc440875973"/>
      <w:bookmarkStart w:id="604" w:name="_Toc441131001"/>
      <w:bookmarkStart w:id="605" w:name="_Toc447269818"/>
      <w:bookmarkStart w:id="606" w:name="_Toc464120644"/>
      <w:r w:rsidRPr="00C236C0">
        <w:rPr>
          <w:szCs w:val="24"/>
        </w:rPr>
        <w:lastRenderedPageBreak/>
        <w:t>Инструкции по заполнению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D266D">
        <w:fldChar w:fldCharType="begin"/>
      </w:r>
      <w:r w:rsidR="000D266D">
        <w:instrText xml:space="preserve"> REF _Ref306008743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3.3.4</w:t>
      </w:r>
      <w:r w:rsidR="000D266D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6F6D7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6F6D7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07" w:name="_Ref55335821"/>
      <w:bookmarkStart w:id="608" w:name="_Ref55336345"/>
      <w:bookmarkStart w:id="609" w:name="_Toc57314674"/>
      <w:bookmarkStart w:id="610" w:name="_Toc69728988"/>
      <w:bookmarkStart w:id="611" w:name="_Toc98253922"/>
      <w:bookmarkStart w:id="6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13" w:name="_Ref440271964"/>
      <w:bookmarkStart w:id="614" w:name="_Toc440357135"/>
      <w:bookmarkStart w:id="615" w:name="_Toc440359690"/>
      <w:bookmarkStart w:id="616" w:name="_Toc464120645"/>
      <w:r>
        <w:rPr>
          <w:szCs w:val="24"/>
        </w:rPr>
        <w:lastRenderedPageBreak/>
        <w:t>Антикоррупционные обязательства (Форма 1.1).</w:t>
      </w:r>
      <w:bookmarkEnd w:id="613"/>
      <w:bookmarkEnd w:id="614"/>
      <w:bookmarkEnd w:id="615"/>
      <w:bookmarkEnd w:id="616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17" w:name="_Toc439238216"/>
      <w:bookmarkStart w:id="618" w:name="_Toc439252764"/>
      <w:bookmarkStart w:id="619" w:name="_Toc439323738"/>
      <w:bookmarkStart w:id="620" w:name="_Toc440357136"/>
      <w:bookmarkStart w:id="621" w:name="_Toc440359691"/>
      <w:bookmarkStart w:id="622" w:name="_Toc440632155"/>
      <w:bookmarkStart w:id="623" w:name="_Toc440875975"/>
      <w:bookmarkStart w:id="624" w:name="_Toc441131003"/>
      <w:bookmarkStart w:id="625" w:name="_Toc447269820"/>
      <w:bookmarkStart w:id="626" w:name="_Toc464120646"/>
      <w:r w:rsidRPr="004C0021">
        <w:rPr>
          <w:szCs w:val="24"/>
        </w:rPr>
        <w:t>Форма Антикоррупционных обязательств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4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5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27" w:name="_Toc423423668"/>
      <w:bookmarkStart w:id="628" w:name="_Ref440271072"/>
      <w:bookmarkStart w:id="629" w:name="_Ref440273986"/>
      <w:bookmarkStart w:id="630" w:name="_Ref440274337"/>
      <w:bookmarkStart w:id="631" w:name="_Ref440274913"/>
      <w:bookmarkStart w:id="632" w:name="_Ref440284918"/>
      <w:bookmarkStart w:id="633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07"/>
      <w:bookmarkEnd w:id="608"/>
      <w:bookmarkEnd w:id="609"/>
      <w:bookmarkEnd w:id="610"/>
      <w:bookmarkEnd w:id="611"/>
      <w:bookmarkEnd w:id="612"/>
      <w:bookmarkEnd w:id="627"/>
      <w:bookmarkEnd w:id="628"/>
      <w:bookmarkEnd w:id="629"/>
      <w:bookmarkEnd w:id="630"/>
      <w:bookmarkEnd w:id="631"/>
      <w:bookmarkEnd w:id="632"/>
      <w:bookmarkEnd w:id="633"/>
    </w:p>
    <w:p w:rsidR="004F4D80" w:rsidRPr="00C236C0" w:rsidRDefault="004F4D80" w:rsidP="004F4D80">
      <w:pPr>
        <w:pStyle w:val="3"/>
        <w:rPr>
          <w:szCs w:val="24"/>
        </w:rPr>
      </w:pPr>
      <w:bookmarkStart w:id="634" w:name="_Toc98253923"/>
      <w:bookmarkStart w:id="635" w:name="_Toc157248177"/>
      <w:bookmarkStart w:id="636" w:name="_Toc157496546"/>
      <w:bookmarkStart w:id="637" w:name="_Toc158206085"/>
      <w:bookmarkStart w:id="638" w:name="_Toc164057770"/>
      <w:bookmarkStart w:id="639" w:name="_Toc164137120"/>
      <w:bookmarkStart w:id="640" w:name="_Toc164161280"/>
      <w:bookmarkStart w:id="641" w:name="_Toc165173851"/>
      <w:bookmarkStart w:id="642" w:name="_Ref264038986"/>
      <w:bookmarkStart w:id="643" w:name="_Ref264359294"/>
      <w:bookmarkStart w:id="644" w:name="_Toc439170676"/>
      <w:bookmarkStart w:id="645" w:name="_Toc439172778"/>
      <w:bookmarkStart w:id="646" w:name="_Toc439173222"/>
      <w:bookmarkStart w:id="647" w:name="_Toc439238218"/>
      <w:bookmarkStart w:id="648" w:name="_Toc439252766"/>
      <w:bookmarkStart w:id="649" w:name="_Toc439323740"/>
      <w:bookmarkStart w:id="650" w:name="_Toc440357138"/>
      <w:bookmarkStart w:id="651" w:name="_Toc440359693"/>
      <w:bookmarkStart w:id="652" w:name="_Toc440632157"/>
      <w:bookmarkStart w:id="653" w:name="_Toc440875977"/>
      <w:bookmarkStart w:id="654" w:name="_Toc441131005"/>
      <w:bookmarkStart w:id="655" w:name="_Toc447269822"/>
      <w:bookmarkStart w:id="656" w:name="_Toc464120648"/>
      <w:r w:rsidRPr="00C236C0">
        <w:rPr>
          <w:szCs w:val="24"/>
        </w:rPr>
        <w:t xml:space="preserve">Форма 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r w:rsidR="00492C8B">
        <w:rPr>
          <w:szCs w:val="24"/>
        </w:rPr>
        <w:t>Сводной таблицы стоимости</w:t>
      </w:r>
      <w:bookmarkEnd w:id="648"/>
      <w:bookmarkEnd w:id="649"/>
      <w:bookmarkEnd w:id="650"/>
      <w:bookmarkEnd w:id="651"/>
      <w:bookmarkEnd w:id="652"/>
      <w:bookmarkEnd w:id="653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654"/>
      <w:bookmarkEnd w:id="655"/>
      <w:bookmarkEnd w:id="6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B21F0C" w:rsidRDefault="00B21F0C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7" w:name="_Toc176765534"/>
      <w:bookmarkStart w:id="658" w:name="_Toc198979983"/>
      <w:bookmarkStart w:id="659" w:name="_Toc217466315"/>
      <w:bookmarkStart w:id="660" w:name="_Toc217702856"/>
      <w:bookmarkStart w:id="661" w:name="_Toc233601974"/>
      <w:bookmarkStart w:id="662" w:name="_Toc263343460"/>
      <w:r w:rsidRPr="00F647F7">
        <w:rPr>
          <w:b w:val="0"/>
          <w:szCs w:val="24"/>
        </w:rPr>
        <w:br w:type="page"/>
      </w:r>
      <w:bookmarkStart w:id="663" w:name="_Toc439170677"/>
      <w:bookmarkStart w:id="664" w:name="_Toc439172779"/>
      <w:bookmarkStart w:id="665" w:name="_Toc439173223"/>
      <w:bookmarkStart w:id="666" w:name="_Toc439238219"/>
      <w:bookmarkStart w:id="667" w:name="_Toc439252767"/>
      <w:bookmarkStart w:id="668" w:name="_Toc439323741"/>
      <w:bookmarkStart w:id="669" w:name="_Toc440357139"/>
      <w:bookmarkStart w:id="670" w:name="_Toc440359694"/>
      <w:bookmarkStart w:id="671" w:name="_Toc440632158"/>
      <w:bookmarkStart w:id="672" w:name="_Toc440875978"/>
      <w:bookmarkStart w:id="673" w:name="_Toc441131006"/>
      <w:bookmarkStart w:id="674" w:name="_Toc447269823"/>
      <w:bookmarkStart w:id="675" w:name="_Toc464120649"/>
      <w:r w:rsidRPr="00C236C0">
        <w:rPr>
          <w:szCs w:val="24"/>
        </w:rPr>
        <w:lastRenderedPageBreak/>
        <w:t>Инструкции по заполнению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0D266D">
        <w:fldChar w:fldCharType="begin"/>
      </w:r>
      <w:r w:rsidR="000D266D">
        <w:instrText xml:space="preserve"> REF _Ref450646963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4.2</w:t>
      </w:r>
      <w:r w:rsidR="000D266D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0D266D">
        <w:fldChar w:fldCharType="begin"/>
      </w:r>
      <w:r w:rsidR="000D266D">
        <w:instrText xml:space="preserve"> REF _Ref86826666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5.3</w:t>
      </w:r>
      <w:r w:rsidR="000D266D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_Ref440292752 \r \h  \* MERGEFORMAT </w:instrText>
      </w:r>
      <w:r w:rsidR="000D266D">
        <w:fldChar w:fldCharType="separate"/>
      </w:r>
      <w:r w:rsidR="00E418BB" w:rsidRPr="007252E9">
        <w:t>2</w:t>
      </w:r>
      <w:r w:rsidR="000D266D">
        <w:fldChar w:fldCharType="end"/>
      </w:r>
      <w:r w:rsidRPr="007252E9">
        <w:rPr>
          <w:sz w:val="24"/>
          <w:szCs w:val="24"/>
        </w:rPr>
        <w:t xml:space="preserve"> и </w:t>
      </w:r>
      <w:r w:rsidR="000D266D">
        <w:fldChar w:fldCharType="begin"/>
      </w:r>
      <w:r w:rsidR="000D266D">
        <w:instrText xml:space="preserve"> REF _Ref440292779 \r \h  \* MERGEFORMAT </w:instrText>
      </w:r>
      <w:r w:rsidR="000D266D">
        <w:fldChar w:fldCharType="separate"/>
      </w:r>
      <w:r w:rsidR="00E418BB" w:rsidRPr="007252E9">
        <w:t>4</w:t>
      </w:r>
      <w:r w:rsidR="000D266D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lastRenderedPageBreak/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6" w:name="_Ref86826666"/>
      <w:bookmarkStart w:id="677" w:name="_Toc90385112"/>
      <w:bookmarkStart w:id="678" w:name="_Toc98253925"/>
      <w:bookmarkStart w:id="679" w:name="_Toc165173853"/>
      <w:bookmarkStart w:id="680" w:name="_Toc423423669"/>
      <w:bookmarkStart w:id="681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6"/>
      <w:bookmarkEnd w:id="677"/>
      <w:bookmarkEnd w:id="678"/>
      <w:bookmarkEnd w:id="679"/>
      <w:bookmarkEnd w:id="680"/>
      <w:bookmarkEnd w:id="681"/>
    </w:p>
    <w:p w:rsidR="004F4D80" w:rsidRPr="00C236C0" w:rsidRDefault="004F4D80" w:rsidP="004F4D80">
      <w:pPr>
        <w:pStyle w:val="3"/>
        <w:rPr>
          <w:szCs w:val="24"/>
        </w:rPr>
      </w:pPr>
      <w:bookmarkStart w:id="682" w:name="_Toc90385113"/>
      <w:bookmarkStart w:id="683" w:name="_Toc98253926"/>
      <w:bookmarkStart w:id="684" w:name="_Toc157248180"/>
      <w:bookmarkStart w:id="685" w:name="_Toc157496549"/>
      <w:bookmarkStart w:id="686" w:name="_Toc158206088"/>
      <w:bookmarkStart w:id="687" w:name="_Toc164057773"/>
      <w:bookmarkStart w:id="688" w:name="_Toc164137123"/>
      <w:bookmarkStart w:id="689" w:name="_Toc164161283"/>
      <w:bookmarkStart w:id="690" w:name="_Toc165173854"/>
      <w:bookmarkStart w:id="691" w:name="_Ref193690005"/>
      <w:bookmarkStart w:id="692" w:name="_Toc439170679"/>
      <w:bookmarkStart w:id="693" w:name="_Toc439172781"/>
      <w:bookmarkStart w:id="694" w:name="_Toc439173225"/>
      <w:bookmarkStart w:id="695" w:name="_Toc439238221"/>
      <w:bookmarkStart w:id="696" w:name="_Toc439252769"/>
      <w:bookmarkStart w:id="697" w:name="_Toc439323743"/>
      <w:bookmarkStart w:id="698" w:name="_Toc440357141"/>
      <w:bookmarkStart w:id="699" w:name="_Toc440359696"/>
      <w:bookmarkStart w:id="700" w:name="_Toc440632160"/>
      <w:bookmarkStart w:id="701" w:name="_Toc440875980"/>
      <w:bookmarkStart w:id="702" w:name="_Toc441131008"/>
      <w:bookmarkStart w:id="703" w:name="_Toc447269825"/>
      <w:bookmarkStart w:id="704" w:name="_Toc464120651"/>
      <w:r w:rsidRPr="00C236C0">
        <w:rPr>
          <w:szCs w:val="24"/>
        </w:rPr>
        <w:t xml:space="preserve">Форма 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r w:rsidRPr="00C236C0">
        <w:rPr>
          <w:szCs w:val="24"/>
        </w:rPr>
        <w:t>технического предложения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5" w:name="_Ref55335818"/>
      <w:bookmarkStart w:id="706" w:name="_Ref55336334"/>
      <w:bookmarkStart w:id="707" w:name="_Toc57314673"/>
      <w:bookmarkStart w:id="708" w:name="_Toc69728987"/>
      <w:bookmarkStart w:id="709" w:name="_Toc98253928"/>
      <w:bookmarkStart w:id="710" w:name="_Toc165173856"/>
      <w:bookmarkStart w:id="711" w:name="_Ref194749150"/>
      <w:bookmarkStart w:id="712" w:name="_Ref194750368"/>
      <w:bookmarkStart w:id="713" w:name="_Ref89649494"/>
      <w:bookmarkStart w:id="71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15" w:name="_Toc176765537"/>
      <w:bookmarkStart w:id="716" w:name="_Toc198979986"/>
      <w:bookmarkStart w:id="717" w:name="_Toc217466321"/>
      <w:bookmarkStart w:id="718" w:name="_Toc217702859"/>
      <w:bookmarkStart w:id="719" w:name="_Toc233601977"/>
      <w:bookmarkStart w:id="720" w:name="_Toc263343463"/>
      <w:bookmarkStart w:id="721" w:name="_Toc439170680"/>
      <w:bookmarkStart w:id="722" w:name="_Toc439172782"/>
      <w:bookmarkStart w:id="723" w:name="_Toc439173226"/>
      <w:bookmarkStart w:id="724" w:name="_Toc439238222"/>
      <w:bookmarkStart w:id="725" w:name="_Toc439252770"/>
      <w:bookmarkStart w:id="726" w:name="_Toc439323744"/>
      <w:bookmarkStart w:id="727" w:name="_Toc440357142"/>
      <w:bookmarkStart w:id="728" w:name="_Toc440359697"/>
      <w:bookmarkStart w:id="729" w:name="_Toc440632161"/>
      <w:bookmarkStart w:id="730" w:name="_Toc440875981"/>
      <w:bookmarkStart w:id="731" w:name="_Toc441131009"/>
      <w:bookmarkStart w:id="732" w:name="_Toc447269826"/>
      <w:bookmarkStart w:id="733" w:name="_Toc464120652"/>
      <w:r w:rsidRPr="00C236C0">
        <w:rPr>
          <w:szCs w:val="24"/>
        </w:rPr>
        <w:t>Инструкции по заполнению</w:t>
      </w:r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D266D">
        <w:fldChar w:fldCharType="begin"/>
      </w:r>
      <w:r w:rsidR="000D266D">
        <w:instrText xml:space="preserve"> REF _Ref440292555 \r \h  \* MERGEFORMAT </w:instrText>
      </w:r>
      <w:r w:rsidR="000D266D">
        <w:fldChar w:fldCharType="separate"/>
      </w:r>
      <w:r w:rsidR="00E418BB" w:rsidRPr="007252E9">
        <w:t>4</w:t>
      </w:r>
      <w:r w:rsidR="000D266D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D266D">
        <w:fldChar w:fldCharType="begin"/>
      </w:r>
      <w:r w:rsidR="000D266D">
        <w:instrText xml:space="preserve"> REF _Ref440271182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3.3.1.9</w:t>
      </w:r>
      <w:r w:rsidR="000D266D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6F6D7E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6F6D7E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3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5" w:name="_Toc423423670"/>
      <w:bookmarkStart w:id="736" w:name="_Ref440271036"/>
      <w:bookmarkStart w:id="737" w:name="_Ref440274366"/>
      <w:bookmarkStart w:id="738" w:name="_Ref440274902"/>
      <w:bookmarkStart w:id="739" w:name="_Ref440284947"/>
      <w:bookmarkStart w:id="740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34"/>
      <w:bookmarkEnd w:id="735"/>
      <w:bookmarkEnd w:id="736"/>
      <w:bookmarkEnd w:id="737"/>
      <w:bookmarkEnd w:id="738"/>
      <w:bookmarkEnd w:id="739"/>
      <w:bookmarkEnd w:id="740"/>
    </w:p>
    <w:p w:rsidR="004F4D80" w:rsidRPr="004C0021" w:rsidRDefault="004F4D80" w:rsidP="004F4D80">
      <w:pPr>
        <w:pStyle w:val="3"/>
        <w:rPr>
          <w:szCs w:val="24"/>
        </w:rPr>
      </w:pPr>
      <w:bookmarkStart w:id="741" w:name="_Toc98253929"/>
      <w:bookmarkStart w:id="742" w:name="_Toc157248183"/>
      <w:bookmarkStart w:id="743" w:name="_Toc157496552"/>
      <w:bookmarkStart w:id="744" w:name="_Toc158206091"/>
      <w:bookmarkStart w:id="745" w:name="_Toc164057776"/>
      <w:bookmarkStart w:id="746" w:name="_Toc164137126"/>
      <w:bookmarkStart w:id="747" w:name="_Toc164161286"/>
      <w:bookmarkStart w:id="748" w:name="_Toc165173857"/>
      <w:bookmarkStart w:id="749" w:name="_Toc439170682"/>
      <w:bookmarkStart w:id="750" w:name="_Toc439172784"/>
      <w:bookmarkStart w:id="751" w:name="_Toc439173228"/>
      <w:bookmarkStart w:id="752" w:name="_Toc439238224"/>
      <w:bookmarkStart w:id="753" w:name="_Toc439252772"/>
      <w:bookmarkStart w:id="754" w:name="_Toc439323746"/>
      <w:bookmarkStart w:id="755" w:name="_Toc440357144"/>
      <w:bookmarkStart w:id="756" w:name="_Toc440359699"/>
      <w:bookmarkStart w:id="757" w:name="_Toc440632163"/>
      <w:bookmarkStart w:id="758" w:name="_Toc440875983"/>
      <w:bookmarkStart w:id="759" w:name="_Toc441131011"/>
      <w:bookmarkStart w:id="760" w:name="_Toc447269828"/>
      <w:bookmarkStart w:id="761" w:name="_Toc464120654"/>
      <w:r w:rsidRPr="004C0021">
        <w:rPr>
          <w:szCs w:val="24"/>
        </w:rPr>
        <w:t xml:space="preserve">Форма </w:t>
      </w:r>
      <w:bookmarkEnd w:id="741"/>
      <w:r w:rsidRPr="004C0021">
        <w:rPr>
          <w:szCs w:val="24"/>
        </w:rPr>
        <w:t xml:space="preserve">графика </w:t>
      </w:r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r w:rsidR="00512B0F" w:rsidRPr="004C0021">
        <w:rPr>
          <w:szCs w:val="24"/>
        </w:rPr>
        <w:t>выполнения поставок</w:t>
      </w:r>
      <w:bookmarkEnd w:id="755"/>
      <w:bookmarkEnd w:id="756"/>
      <w:bookmarkEnd w:id="757"/>
      <w:bookmarkEnd w:id="758"/>
      <w:bookmarkEnd w:id="759"/>
      <w:bookmarkEnd w:id="760"/>
      <w:bookmarkEnd w:id="76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762" w:name="_Toc171070556"/>
      <w:bookmarkStart w:id="763" w:name="_Toc98253927"/>
      <w:bookmarkStart w:id="764" w:name="_Toc176605808"/>
      <w:bookmarkStart w:id="765" w:name="_Toc176611017"/>
      <w:bookmarkStart w:id="766" w:name="_Toc176611073"/>
      <w:bookmarkStart w:id="767" w:name="_Toc176668676"/>
      <w:bookmarkStart w:id="768" w:name="_Toc176684336"/>
      <w:bookmarkStart w:id="769" w:name="_Toc176746279"/>
      <w:bookmarkStart w:id="770" w:name="_Toc176747346"/>
      <w:bookmarkStart w:id="771" w:name="_Toc198979988"/>
      <w:bookmarkStart w:id="772" w:name="_Toc217466324"/>
      <w:bookmarkStart w:id="773" w:name="_Toc217702862"/>
      <w:bookmarkStart w:id="774" w:name="_Toc233601980"/>
      <w:bookmarkStart w:id="775" w:name="_Toc263343466"/>
      <w:r w:rsidRPr="00F647F7">
        <w:rPr>
          <w:b w:val="0"/>
          <w:szCs w:val="24"/>
        </w:rPr>
        <w:br w:type="page"/>
      </w:r>
      <w:bookmarkStart w:id="776" w:name="_Toc439170683"/>
      <w:bookmarkStart w:id="777" w:name="_Toc439172785"/>
      <w:bookmarkStart w:id="778" w:name="_Toc439173229"/>
      <w:bookmarkStart w:id="779" w:name="_Toc439238225"/>
      <w:bookmarkStart w:id="780" w:name="_Toc439252773"/>
      <w:bookmarkStart w:id="781" w:name="_Toc439323747"/>
      <w:bookmarkStart w:id="782" w:name="_Toc440357145"/>
      <w:bookmarkStart w:id="783" w:name="_Toc440359700"/>
      <w:bookmarkStart w:id="784" w:name="_Toc440632164"/>
      <w:bookmarkStart w:id="785" w:name="_Toc440875984"/>
      <w:bookmarkStart w:id="786" w:name="_Toc441131012"/>
      <w:bookmarkStart w:id="787" w:name="_Toc447269829"/>
      <w:bookmarkStart w:id="788" w:name="_Toc464120655"/>
      <w:r w:rsidRPr="004C0021">
        <w:rPr>
          <w:szCs w:val="24"/>
        </w:rPr>
        <w:lastRenderedPageBreak/>
        <w:t>Инструкции по заполнению</w:t>
      </w:r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6F6D7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89" w:name="_Hlt22846931"/>
      <w:bookmarkStart w:id="790" w:name="_Ref93264992"/>
      <w:bookmarkStart w:id="791" w:name="_Ref93265116"/>
      <w:bookmarkStart w:id="792" w:name="_Toc98253933"/>
      <w:bookmarkStart w:id="793" w:name="_Toc165173859"/>
      <w:bookmarkStart w:id="794" w:name="_Toc423423671"/>
      <w:bookmarkStart w:id="795" w:name="_Toc464120656"/>
      <w:bookmarkEnd w:id="78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13"/>
      <w:bookmarkEnd w:id="714"/>
      <w:bookmarkEnd w:id="790"/>
      <w:bookmarkEnd w:id="791"/>
      <w:bookmarkEnd w:id="792"/>
      <w:bookmarkEnd w:id="793"/>
      <w:bookmarkEnd w:id="794"/>
      <w:bookmarkEnd w:id="795"/>
    </w:p>
    <w:p w:rsidR="004F4D80" w:rsidRPr="004C0021" w:rsidRDefault="004F4D80" w:rsidP="004F4D80">
      <w:pPr>
        <w:pStyle w:val="3"/>
        <w:rPr>
          <w:szCs w:val="24"/>
        </w:rPr>
      </w:pPr>
      <w:bookmarkStart w:id="796" w:name="_Toc439170685"/>
      <w:bookmarkStart w:id="797" w:name="_Toc439172787"/>
      <w:bookmarkStart w:id="798" w:name="_Toc439173231"/>
      <w:bookmarkStart w:id="799" w:name="_Toc439238227"/>
      <w:bookmarkStart w:id="800" w:name="_Toc439252775"/>
      <w:bookmarkStart w:id="801" w:name="_Toc439323749"/>
      <w:bookmarkStart w:id="802" w:name="_Toc440357147"/>
      <w:bookmarkStart w:id="803" w:name="_Toc440359702"/>
      <w:bookmarkStart w:id="804" w:name="_Toc440632166"/>
      <w:bookmarkStart w:id="805" w:name="_Toc440875986"/>
      <w:bookmarkStart w:id="806" w:name="_Toc441131014"/>
      <w:bookmarkStart w:id="807" w:name="_Toc447269831"/>
      <w:bookmarkStart w:id="808" w:name="_Toc464120657"/>
      <w:bookmarkStart w:id="809" w:name="_Toc157248186"/>
      <w:bookmarkStart w:id="810" w:name="_Toc157496555"/>
      <w:bookmarkStart w:id="811" w:name="_Toc158206094"/>
      <w:bookmarkStart w:id="812" w:name="_Toc164057779"/>
      <w:bookmarkStart w:id="813" w:name="_Toc164137129"/>
      <w:bookmarkStart w:id="814" w:name="_Toc164161289"/>
      <w:bookmarkStart w:id="815" w:name="_Toc165173860"/>
      <w:r w:rsidRPr="004C0021">
        <w:rPr>
          <w:szCs w:val="24"/>
        </w:rPr>
        <w:t>Форма Протокола разногласий к проекту Договора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Pr="004C0021">
        <w:rPr>
          <w:szCs w:val="24"/>
        </w:rPr>
        <w:t xml:space="preserve"> 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6F6D7E">
              <w:fldChar w:fldCharType="begin"/>
            </w:r>
            <w:r w:rsidR="0077786C">
              <w:instrText xml:space="preserve"> REF _Ref440272931 \r \h </w:instrText>
            </w:r>
            <w:r w:rsidR="006F6D7E">
              <w:fldChar w:fldCharType="separate"/>
            </w:r>
            <w:r w:rsidR="00E418BB">
              <w:t>2</w:t>
            </w:r>
            <w:r w:rsidR="006F6D7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6F6D7E">
              <w:fldChar w:fldCharType="begin"/>
            </w:r>
            <w:r w:rsidR="0077786C">
              <w:instrText xml:space="preserve"> REF _Ref440272931 \r \h </w:instrText>
            </w:r>
            <w:r w:rsidR="006F6D7E">
              <w:fldChar w:fldCharType="separate"/>
            </w:r>
            <w:r w:rsidR="00E418BB">
              <w:t>2</w:t>
            </w:r>
            <w:r w:rsidR="006F6D7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16" w:name="_Toc439170686"/>
      <w:bookmarkStart w:id="817" w:name="_Toc439172788"/>
      <w:bookmarkStart w:id="818" w:name="_Toc439173232"/>
      <w:bookmarkStart w:id="819" w:name="_Toc439238228"/>
      <w:bookmarkStart w:id="820" w:name="_Toc439252776"/>
      <w:bookmarkStart w:id="821" w:name="_Toc439323750"/>
      <w:bookmarkStart w:id="822" w:name="_Toc440357148"/>
      <w:bookmarkStart w:id="823" w:name="_Toc440359703"/>
      <w:bookmarkStart w:id="824" w:name="_Toc440632167"/>
      <w:bookmarkStart w:id="825" w:name="_Toc440875987"/>
      <w:bookmarkStart w:id="826" w:name="_Toc441131015"/>
      <w:bookmarkStart w:id="827" w:name="_Toc447269832"/>
      <w:bookmarkStart w:id="828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F6D7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29" w:name="_Ref55335823"/>
      <w:bookmarkStart w:id="830" w:name="_Ref55336359"/>
      <w:bookmarkStart w:id="831" w:name="_Toc57314675"/>
      <w:bookmarkStart w:id="832" w:name="_Toc69728989"/>
      <w:bookmarkStart w:id="833" w:name="_Toc98253939"/>
      <w:bookmarkStart w:id="834" w:name="_Toc165173865"/>
      <w:bookmarkStart w:id="835" w:name="_Toc423423672"/>
      <w:bookmarkStart w:id="836" w:name="_Toc464120659"/>
      <w:bookmarkEnd w:id="585"/>
      <w:r w:rsidRPr="00F647F7">
        <w:lastRenderedPageBreak/>
        <w:t>Анкета (форма 6)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4F4D80" w:rsidRPr="004C0021" w:rsidRDefault="004F4D80" w:rsidP="004F4D80">
      <w:pPr>
        <w:pStyle w:val="3"/>
        <w:rPr>
          <w:szCs w:val="24"/>
        </w:rPr>
      </w:pPr>
      <w:bookmarkStart w:id="837" w:name="_Toc98253940"/>
      <w:bookmarkStart w:id="838" w:name="_Toc157248192"/>
      <w:bookmarkStart w:id="839" w:name="_Toc157496561"/>
      <w:bookmarkStart w:id="840" w:name="_Toc158206100"/>
      <w:bookmarkStart w:id="841" w:name="_Toc164057785"/>
      <w:bookmarkStart w:id="842" w:name="_Toc164137135"/>
      <w:bookmarkStart w:id="843" w:name="_Toc164161295"/>
      <w:bookmarkStart w:id="844" w:name="_Toc165173866"/>
      <w:bookmarkStart w:id="845" w:name="_Toc439170688"/>
      <w:bookmarkStart w:id="846" w:name="_Toc439172790"/>
      <w:bookmarkStart w:id="847" w:name="_Toc439173234"/>
      <w:bookmarkStart w:id="848" w:name="_Toc439238230"/>
      <w:bookmarkStart w:id="849" w:name="_Toc439252778"/>
      <w:bookmarkStart w:id="850" w:name="_Ref440272119"/>
      <w:bookmarkStart w:id="851" w:name="_Toc440357150"/>
      <w:bookmarkStart w:id="852" w:name="_Toc440359705"/>
      <w:bookmarkStart w:id="853" w:name="_Ref444164229"/>
      <w:bookmarkStart w:id="854" w:name="_Toc447269834"/>
      <w:bookmarkStart w:id="855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856" w:name="_Toc439170689"/>
      <w:bookmarkStart w:id="857" w:name="_Toc439172791"/>
      <w:bookmarkStart w:id="858" w:name="_Toc439173235"/>
      <w:bookmarkStart w:id="859" w:name="_Toc439238231"/>
      <w:bookmarkStart w:id="860" w:name="_Toc439252779"/>
      <w:bookmarkStart w:id="861" w:name="_Ref440272147"/>
      <w:bookmarkStart w:id="862" w:name="_Toc440357151"/>
      <w:bookmarkStart w:id="863" w:name="_Toc440359706"/>
      <w:bookmarkStart w:id="864" w:name="_Ref444164176"/>
      <w:bookmarkStart w:id="865" w:name="_Ref444164241"/>
      <w:bookmarkStart w:id="866" w:name="_Toc464120661"/>
      <w:r w:rsidRPr="004C0021">
        <w:rPr>
          <w:szCs w:val="24"/>
        </w:rPr>
        <w:lastRenderedPageBreak/>
        <w:t xml:space="preserve">Форма </w:t>
      </w:r>
      <w:bookmarkEnd w:id="856"/>
      <w:bookmarkEnd w:id="857"/>
      <w:bookmarkEnd w:id="858"/>
      <w:bookmarkEnd w:id="859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860"/>
      <w:bookmarkEnd w:id="861"/>
      <w:bookmarkEnd w:id="862"/>
      <w:bookmarkEnd w:id="863"/>
      <w:bookmarkEnd w:id="864"/>
      <w:bookmarkEnd w:id="865"/>
      <w:bookmarkEnd w:id="866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867" w:name="_Toc439170690"/>
      <w:bookmarkStart w:id="868" w:name="_Toc439172792"/>
      <w:bookmarkStart w:id="869" w:name="_Toc439173236"/>
      <w:bookmarkStart w:id="870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871" w:name="_Toc125426243"/>
      <w:bookmarkStart w:id="872" w:name="_Toc396984070"/>
      <w:bookmarkStart w:id="873" w:name="_Toc423423673"/>
      <w:bookmarkStart w:id="874" w:name="_Toc439170691"/>
      <w:bookmarkStart w:id="875" w:name="_Toc439172793"/>
      <w:bookmarkStart w:id="876" w:name="_Toc439173237"/>
      <w:bookmarkStart w:id="877" w:name="_Toc439238233"/>
      <w:bookmarkStart w:id="878" w:name="_Toc439252780"/>
      <w:bookmarkStart w:id="879" w:name="_Toc439323754"/>
      <w:bookmarkStart w:id="880" w:name="_Toc440357152"/>
      <w:bookmarkStart w:id="881" w:name="_Toc440359707"/>
      <w:bookmarkStart w:id="882" w:name="_Toc440632171"/>
      <w:bookmarkStart w:id="883" w:name="_Toc440875991"/>
      <w:bookmarkStart w:id="884" w:name="_Toc441131019"/>
      <w:bookmarkStart w:id="885" w:name="_Toc447269836"/>
      <w:bookmarkEnd w:id="867"/>
      <w:bookmarkEnd w:id="868"/>
      <w:bookmarkEnd w:id="869"/>
      <w:bookmarkEnd w:id="870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7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38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1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2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886" w:name="_Toc464120662"/>
      <w:r w:rsidRPr="007252E9">
        <w:rPr>
          <w:szCs w:val="24"/>
        </w:rPr>
        <w:lastRenderedPageBreak/>
        <w:t>Инструкции по заполнению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D266D">
        <w:fldChar w:fldCharType="begin"/>
      </w:r>
      <w:r w:rsidR="000D266D">
        <w:instrText xml:space="preserve"> REF _Ref55336310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5.1</w:t>
      </w:r>
      <w:r w:rsidR="000D266D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87" w:name="_Ref55336378"/>
      <w:bookmarkStart w:id="888" w:name="_Toc57314676"/>
      <w:bookmarkStart w:id="889" w:name="_Toc69728990"/>
      <w:bookmarkStart w:id="890" w:name="_Toc98253942"/>
      <w:bookmarkStart w:id="891" w:name="_Toc165173868"/>
      <w:bookmarkStart w:id="892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0D266D">
        <w:fldChar w:fldCharType="begin"/>
      </w:r>
      <w:r w:rsidR="000D266D">
        <w:instrText xml:space="preserve"> REF _Ref444164176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5.6.2</w:t>
      </w:r>
      <w:r w:rsidR="000D266D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93" w:name="_Ref449017073"/>
      <w:bookmarkStart w:id="894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D904EF" w:rsidRDefault="004F4D80" w:rsidP="004F4D80">
      <w:pPr>
        <w:pStyle w:val="3"/>
        <w:rPr>
          <w:szCs w:val="24"/>
        </w:rPr>
      </w:pPr>
      <w:bookmarkStart w:id="895" w:name="_Toc98253943"/>
      <w:bookmarkStart w:id="896" w:name="_Toc157248195"/>
      <w:bookmarkStart w:id="897" w:name="_Toc157496564"/>
      <w:bookmarkStart w:id="898" w:name="_Toc158206103"/>
      <w:bookmarkStart w:id="899" w:name="_Toc164057788"/>
      <w:bookmarkStart w:id="900" w:name="_Toc164137138"/>
      <w:bookmarkStart w:id="901" w:name="_Toc164161298"/>
      <w:bookmarkStart w:id="902" w:name="_Toc165173869"/>
      <w:bookmarkStart w:id="903" w:name="_Toc439170693"/>
      <w:bookmarkStart w:id="904" w:name="_Toc439172795"/>
      <w:bookmarkStart w:id="905" w:name="_Toc439173239"/>
      <w:bookmarkStart w:id="906" w:name="_Toc439238235"/>
      <w:bookmarkStart w:id="907" w:name="_Toc439252782"/>
      <w:bookmarkStart w:id="908" w:name="_Toc439323756"/>
      <w:bookmarkStart w:id="909" w:name="_Toc440357154"/>
      <w:bookmarkStart w:id="910" w:name="_Toc440359709"/>
      <w:bookmarkStart w:id="911" w:name="_Toc440632173"/>
      <w:bookmarkStart w:id="912" w:name="_Toc440875993"/>
      <w:bookmarkStart w:id="913" w:name="_Toc441131021"/>
      <w:bookmarkStart w:id="914" w:name="_Toc447269838"/>
      <w:bookmarkStart w:id="915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16" w:name="_Toc98253944"/>
      <w:bookmarkStart w:id="917" w:name="_Toc157248196"/>
      <w:bookmarkStart w:id="918" w:name="_Toc157496565"/>
      <w:bookmarkStart w:id="919" w:name="_Toc158206104"/>
      <w:bookmarkStart w:id="920" w:name="_Toc164057789"/>
      <w:bookmarkStart w:id="921" w:name="_Toc164137139"/>
      <w:bookmarkStart w:id="922" w:name="_Toc164161299"/>
      <w:bookmarkStart w:id="92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24" w:name="_Toc439170694"/>
      <w:bookmarkStart w:id="925" w:name="_Toc439172796"/>
      <w:bookmarkStart w:id="926" w:name="_Toc439173240"/>
      <w:bookmarkStart w:id="927" w:name="_Toc439238236"/>
      <w:bookmarkStart w:id="928" w:name="_Toc439252783"/>
      <w:bookmarkStart w:id="929" w:name="_Toc439323757"/>
      <w:bookmarkStart w:id="930" w:name="_Toc440357155"/>
      <w:bookmarkStart w:id="931" w:name="_Toc440359710"/>
      <w:bookmarkStart w:id="932" w:name="_Toc440632174"/>
      <w:bookmarkStart w:id="933" w:name="_Toc440875994"/>
      <w:bookmarkStart w:id="934" w:name="_Toc441131022"/>
      <w:bookmarkStart w:id="935" w:name="_Toc447269839"/>
      <w:bookmarkStart w:id="936" w:name="_Toc464120665"/>
      <w:r w:rsidRPr="00D904EF">
        <w:rPr>
          <w:szCs w:val="24"/>
        </w:rPr>
        <w:lastRenderedPageBreak/>
        <w:t>Инструкции по заполнению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37" w:name="_Ref55336398"/>
      <w:bookmarkStart w:id="938" w:name="_Toc57314678"/>
      <w:bookmarkStart w:id="939" w:name="_Toc69728992"/>
      <w:bookmarkStart w:id="940" w:name="_Toc98253948"/>
      <w:bookmarkStart w:id="941" w:name="_Toc165173874"/>
      <w:bookmarkStart w:id="942" w:name="_Toc423423676"/>
      <w:bookmarkStart w:id="943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37"/>
      <w:bookmarkEnd w:id="938"/>
      <w:bookmarkEnd w:id="939"/>
      <w:bookmarkEnd w:id="940"/>
      <w:bookmarkEnd w:id="941"/>
      <w:bookmarkEnd w:id="942"/>
      <w:bookmarkEnd w:id="943"/>
    </w:p>
    <w:p w:rsidR="004F4D80" w:rsidRPr="00D904EF" w:rsidRDefault="004F4D80" w:rsidP="004F4D80">
      <w:pPr>
        <w:pStyle w:val="3"/>
        <w:rPr>
          <w:szCs w:val="24"/>
        </w:rPr>
      </w:pPr>
      <w:bookmarkStart w:id="944" w:name="_Toc98253949"/>
      <w:bookmarkStart w:id="945" w:name="_Toc157248201"/>
      <w:bookmarkStart w:id="946" w:name="_Toc157496570"/>
      <w:bookmarkStart w:id="947" w:name="_Toc158206109"/>
      <w:bookmarkStart w:id="948" w:name="_Toc164057794"/>
      <w:bookmarkStart w:id="949" w:name="_Toc164137144"/>
      <w:bookmarkStart w:id="950" w:name="_Toc164161304"/>
      <w:bookmarkStart w:id="951" w:name="_Toc165173875"/>
      <w:bookmarkStart w:id="952" w:name="_Toc439170699"/>
      <w:bookmarkStart w:id="953" w:name="_Toc439172801"/>
      <w:bookmarkStart w:id="954" w:name="_Toc439173245"/>
      <w:bookmarkStart w:id="955" w:name="_Toc439238241"/>
      <w:bookmarkStart w:id="956" w:name="_Toc439252788"/>
      <w:bookmarkStart w:id="957" w:name="_Toc439323762"/>
      <w:bookmarkStart w:id="958" w:name="_Toc440357160"/>
      <w:bookmarkStart w:id="959" w:name="_Toc440359712"/>
      <w:bookmarkStart w:id="960" w:name="_Toc440632176"/>
      <w:bookmarkStart w:id="961" w:name="_Toc440875996"/>
      <w:bookmarkStart w:id="962" w:name="_Toc441131024"/>
      <w:bookmarkStart w:id="963" w:name="_Toc447269841"/>
      <w:bookmarkStart w:id="964" w:name="_Toc464120667"/>
      <w:r w:rsidRPr="00D904EF">
        <w:rPr>
          <w:szCs w:val="24"/>
        </w:rPr>
        <w:t>Форма Справки о кадровых ресурсах</w:t>
      </w:r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65" w:name="_Toc98253950"/>
      <w:bookmarkStart w:id="966" w:name="_Toc157248202"/>
      <w:bookmarkStart w:id="967" w:name="_Toc157496571"/>
      <w:bookmarkStart w:id="968" w:name="_Toc158206110"/>
      <w:bookmarkStart w:id="969" w:name="_Toc164057795"/>
      <w:bookmarkStart w:id="970" w:name="_Toc164137145"/>
      <w:bookmarkStart w:id="971" w:name="_Toc164161305"/>
      <w:bookmarkStart w:id="97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3" w:name="_Toc439170700"/>
      <w:bookmarkStart w:id="974" w:name="_Toc439172802"/>
      <w:bookmarkStart w:id="975" w:name="_Toc439173246"/>
      <w:bookmarkStart w:id="976" w:name="_Toc439238242"/>
      <w:bookmarkStart w:id="977" w:name="_Toc439252789"/>
      <w:bookmarkStart w:id="978" w:name="_Toc439323763"/>
      <w:bookmarkStart w:id="979" w:name="_Toc440357161"/>
      <w:bookmarkStart w:id="980" w:name="_Toc440359713"/>
      <w:bookmarkStart w:id="981" w:name="_Toc440632177"/>
      <w:bookmarkStart w:id="982" w:name="_Toc440875997"/>
      <w:bookmarkStart w:id="983" w:name="_Toc441131025"/>
      <w:bookmarkStart w:id="984" w:name="_Toc447269842"/>
      <w:bookmarkStart w:id="985" w:name="_Toc464120668"/>
      <w:r w:rsidRPr="00D904EF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86" w:name="_Toc165173881"/>
      <w:bookmarkStart w:id="987" w:name="_Ref194749267"/>
      <w:bookmarkStart w:id="988" w:name="_Toc423423677"/>
      <w:bookmarkStart w:id="989" w:name="_Ref440271993"/>
      <w:bookmarkStart w:id="990" w:name="_Ref440274659"/>
      <w:bookmarkStart w:id="991" w:name="_Toc464120669"/>
      <w:bookmarkStart w:id="992" w:name="_Ref90381523"/>
      <w:bookmarkStart w:id="993" w:name="_Toc90385124"/>
      <w:bookmarkStart w:id="994" w:name="_Ref96861029"/>
      <w:bookmarkStart w:id="995" w:name="_Toc97651410"/>
      <w:bookmarkStart w:id="99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986"/>
      <w:bookmarkEnd w:id="987"/>
      <w:bookmarkEnd w:id="988"/>
      <w:bookmarkEnd w:id="989"/>
      <w:bookmarkEnd w:id="990"/>
      <w:bookmarkEnd w:id="991"/>
    </w:p>
    <w:p w:rsidR="004F4D80" w:rsidRPr="00D904EF" w:rsidRDefault="004F4D80" w:rsidP="004F4D80">
      <w:pPr>
        <w:pStyle w:val="3"/>
        <w:rPr>
          <w:szCs w:val="24"/>
        </w:rPr>
      </w:pPr>
      <w:bookmarkStart w:id="997" w:name="_Toc97651411"/>
      <w:bookmarkStart w:id="998" w:name="_Toc98253956"/>
      <w:bookmarkStart w:id="999" w:name="_Toc157248208"/>
      <w:bookmarkStart w:id="1000" w:name="_Toc157496577"/>
      <w:bookmarkStart w:id="1001" w:name="_Toc158206116"/>
      <w:bookmarkStart w:id="1002" w:name="_Toc164057801"/>
      <w:bookmarkStart w:id="1003" w:name="_Toc164137151"/>
      <w:bookmarkStart w:id="1004" w:name="_Toc164161311"/>
      <w:bookmarkStart w:id="1005" w:name="_Toc165173882"/>
      <w:bookmarkStart w:id="1006" w:name="_Toc439170702"/>
      <w:bookmarkStart w:id="1007" w:name="_Toc439172804"/>
      <w:bookmarkStart w:id="1008" w:name="_Toc439173248"/>
      <w:bookmarkStart w:id="1009" w:name="_Toc439238244"/>
      <w:bookmarkStart w:id="1010" w:name="_Toc439252791"/>
      <w:bookmarkStart w:id="1011" w:name="_Toc439323765"/>
      <w:bookmarkStart w:id="1012" w:name="_Toc440357163"/>
      <w:bookmarkStart w:id="1013" w:name="_Toc440359715"/>
      <w:bookmarkStart w:id="1014" w:name="_Toc440632179"/>
      <w:bookmarkStart w:id="1015" w:name="_Toc440875999"/>
      <w:bookmarkStart w:id="1016" w:name="_Toc441131027"/>
      <w:bookmarkStart w:id="1017" w:name="_Toc447269844"/>
      <w:bookmarkStart w:id="1018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7651412"/>
      <w:bookmarkStart w:id="1020" w:name="_Toc98253957"/>
      <w:bookmarkStart w:id="1021" w:name="_Toc157248209"/>
      <w:bookmarkStart w:id="1022" w:name="_Toc157496578"/>
      <w:bookmarkStart w:id="1023" w:name="_Toc158206117"/>
      <w:bookmarkStart w:id="1024" w:name="_Toc164057802"/>
      <w:bookmarkStart w:id="1025" w:name="_Toc164137152"/>
      <w:bookmarkStart w:id="1026" w:name="_Toc164161312"/>
      <w:bookmarkStart w:id="102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8" w:name="_Toc439170703"/>
      <w:bookmarkStart w:id="1029" w:name="_Toc439172805"/>
      <w:bookmarkStart w:id="1030" w:name="_Toc439173249"/>
      <w:bookmarkStart w:id="1031" w:name="_Toc439238245"/>
      <w:bookmarkStart w:id="1032" w:name="_Toc439252792"/>
      <w:bookmarkStart w:id="1033" w:name="_Toc439323766"/>
      <w:bookmarkStart w:id="1034" w:name="_Toc440357164"/>
      <w:bookmarkStart w:id="1035" w:name="_Toc440359716"/>
      <w:bookmarkStart w:id="1036" w:name="_Toc440632180"/>
      <w:bookmarkStart w:id="1037" w:name="_Toc440876000"/>
      <w:bookmarkStart w:id="1038" w:name="_Toc441131028"/>
      <w:bookmarkStart w:id="1039" w:name="_Toc447269845"/>
      <w:bookmarkStart w:id="1040" w:name="_Toc464120671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1" w:name="_Ref257131475"/>
      <w:bookmarkStart w:id="1042" w:name="_Toc351552284"/>
      <w:bookmarkStart w:id="1043" w:name="_Toc396983131"/>
      <w:bookmarkStart w:id="1044" w:name="_Toc423423679"/>
      <w:bookmarkStart w:id="1045" w:name="_Ref440270984"/>
      <w:bookmarkStart w:id="1046" w:name="_Ref440275030"/>
      <w:bookmarkStart w:id="1047" w:name="_Toc464120672"/>
      <w:bookmarkStart w:id="1048" w:name="_Ref464120879"/>
      <w:bookmarkEnd w:id="992"/>
      <w:bookmarkEnd w:id="993"/>
      <w:bookmarkEnd w:id="994"/>
      <w:bookmarkEnd w:id="995"/>
      <w:bookmarkEnd w:id="996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41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42"/>
      <w:bookmarkEnd w:id="1043"/>
      <w:bookmarkEnd w:id="1044"/>
      <w:bookmarkEnd w:id="1045"/>
      <w:bookmarkEnd w:id="1046"/>
      <w:bookmarkEnd w:id="1047"/>
      <w:bookmarkEnd w:id="1048"/>
    </w:p>
    <w:p w:rsidR="004F4D80" w:rsidRPr="00F647F7" w:rsidRDefault="004F4D80" w:rsidP="004F4D80">
      <w:pPr>
        <w:pStyle w:val="3"/>
        <w:rPr>
          <w:szCs w:val="24"/>
        </w:rPr>
      </w:pPr>
      <w:bookmarkStart w:id="1049" w:name="_Toc439170708"/>
      <w:bookmarkStart w:id="1050" w:name="_Toc439172810"/>
      <w:bookmarkStart w:id="1051" w:name="_Toc439173251"/>
      <w:bookmarkStart w:id="1052" w:name="_Toc439252794"/>
      <w:bookmarkStart w:id="1053" w:name="_Toc439323768"/>
      <w:bookmarkStart w:id="1054" w:name="_Toc440357166"/>
      <w:bookmarkStart w:id="1055" w:name="_Toc440359718"/>
      <w:bookmarkStart w:id="1056" w:name="_Toc440632182"/>
      <w:bookmarkStart w:id="1057" w:name="_Toc440876002"/>
      <w:bookmarkStart w:id="1058" w:name="_Toc441131030"/>
      <w:bookmarkStart w:id="1059" w:name="_Toc447269847"/>
      <w:bookmarkStart w:id="1060" w:name="_Toc464120673"/>
      <w:r w:rsidRPr="00F647F7">
        <w:rPr>
          <w:szCs w:val="24"/>
        </w:rPr>
        <w:t>Форма письма производителя продукции</w:t>
      </w:r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6F6D7E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6F6D7E">
        <w:rPr>
          <w:vertAlign w:val="subscript"/>
        </w:rPr>
      </w:r>
      <w:r w:rsidR="006F6D7E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6F6D7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1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62" w:name="_Toc423423680"/>
      <w:bookmarkStart w:id="1063" w:name="_Ref440272035"/>
      <w:bookmarkStart w:id="1064" w:name="_Ref440274733"/>
      <w:bookmarkStart w:id="1065" w:name="_Ref444179578"/>
      <w:bookmarkStart w:id="1066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061"/>
      <w:bookmarkEnd w:id="1062"/>
      <w:bookmarkEnd w:id="1063"/>
      <w:bookmarkEnd w:id="1064"/>
      <w:bookmarkEnd w:id="1065"/>
      <w:bookmarkEnd w:id="1066"/>
    </w:p>
    <w:p w:rsidR="004F4D80" w:rsidRPr="004C0021" w:rsidRDefault="004F4D80" w:rsidP="004F4D80">
      <w:pPr>
        <w:pStyle w:val="3"/>
        <w:rPr>
          <w:szCs w:val="24"/>
        </w:rPr>
      </w:pPr>
      <w:bookmarkStart w:id="1067" w:name="_Toc343690584"/>
      <w:bookmarkStart w:id="1068" w:name="_Toc372294428"/>
      <w:bookmarkStart w:id="1069" w:name="_Toc379288896"/>
      <w:bookmarkStart w:id="1070" w:name="_Toc384734780"/>
      <w:bookmarkStart w:id="1071" w:name="_Toc396984078"/>
      <w:bookmarkStart w:id="1072" w:name="_Toc423423681"/>
      <w:bookmarkStart w:id="1073" w:name="_Toc439170710"/>
      <w:bookmarkStart w:id="1074" w:name="_Toc439172812"/>
      <w:bookmarkStart w:id="1075" w:name="_Toc439173253"/>
      <w:bookmarkStart w:id="1076" w:name="_Toc439238249"/>
      <w:bookmarkStart w:id="1077" w:name="_Toc439252796"/>
      <w:bookmarkStart w:id="1078" w:name="_Toc439323770"/>
      <w:bookmarkStart w:id="1079" w:name="_Toc440357168"/>
      <w:bookmarkStart w:id="1080" w:name="_Toc440359720"/>
      <w:bookmarkStart w:id="1081" w:name="_Toc440632184"/>
      <w:bookmarkStart w:id="1082" w:name="_Toc440876004"/>
      <w:bookmarkStart w:id="1083" w:name="_Toc441131032"/>
      <w:bookmarkStart w:id="1084" w:name="_Toc447269849"/>
      <w:bookmarkStart w:id="1085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86" w:name="_Toc343690585"/>
      <w:bookmarkStart w:id="1087" w:name="_Toc372294429"/>
      <w:bookmarkStart w:id="1088" w:name="_Toc379288897"/>
      <w:bookmarkStart w:id="1089" w:name="_Toc384734781"/>
      <w:bookmarkStart w:id="1090" w:name="_Toc396984079"/>
      <w:bookmarkStart w:id="1091" w:name="_Toc423423682"/>
      <w:bookmarkStart w:id="1092" w:name="_Toc439170711"/>
      <w:bookmarkStart w:id="1093" w:name="_Toc439172813"/>
      <w:bookmarkStart w:id="1094" w:name="_Toc439173254"/>
      <w:bookmarkStart w:id="1095" w:name="_Toc439238250"/>
      <w:bookmarkStart w:id="1096" w:name="_Toc439252797"/>
      <w:bookmarkStart w:id="1097" w:name="_Toc439323771"/>
      <w:bookmarkStart w:id="1098" w:name="_Toc440357169"/>
      <w:bookmarkStart w:id="1099" w:name="_Toc440359721"/>
      <w:bookmarkStart w:id="1100" w:name="_Toc440632185"/>
      <w:bookmarkStart w:id="1101" w:name="_Toc440876005"/>
      <w:bookmarkStart w:id="1102" w:name="_Toc441131033"/>
      <w:bookmarkStart w:id="1103" w:name="_Toc447269850"/>
      <w:bookmarkStart w:id="1104" w:name="_Toc464120676"/>
      <w:r w:rsidRPr="00D27071">
        <w:rPr>
          <w:szCs w:val="24"/>
        </w:rPr>
        <w:lastRenderedPageBreak/>
        <w:t>Инструкции по заполнению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0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06" w:name="_Toc423423683"/>
      <w:bookmarkStart w:id="1107" w:name="_Ref440272051"/>
      <w:bookmarkStart w:id="1108" w:name="_Ref440274744"/>
      <w:bookmarkStart w:id="1109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05"/>
      <w:bookmarkEnd w:id="1106"/>
      <w:bookmarkEnd w:id="1107"/>
      <w:bookmarkEnd w:id="1108"/>
      <w:bookmarkEnd w:id="1109"/>
    </w:p>
    <w:p w:rsidR="004F4D80" w:rsidRPr="00726A75" w:rsidRDefault="004F4D80" w:rsidP="004F4D80">
      <w:pPr>
        <w:pStyle w:val="3"/>
        <w:rPr>
          <w:szCs w:val="24"/>
        </w:rPr>
      </w:pPr>
      <w:bookmarkStart w:id="1110" w:name="_Toc343690587"/>
      <w:bookmarkStart w:id="1111" w:name="_Toc372294431"/>
      <w:bookmarkStart w:id="1112" w:name="_Toc379288899"/>
      <w:bookmarkStart w:id="1113" w:name="_Toc384734783"/>
      <w:bookmarkStart w:id="1114" w:name="_Toc396984081"/>
      <w:bookmarkStart w:id="1115" w:name="_Toc423423684"/>
      <w:bookmarkStart w:id="1116" w:name="_Toc439170713"/>
      <w:bookmarkStart w:id="1117" w:name="_Toc439172815"/>
      <w:bookmarkStart w:id="1118" w:name="_Toc439173256"/>
      <w:bookmarkStart w:id="1119" w:name="_Toc439238252"/>
      <w:bookmarkStart w:id="1120" w:name="_Toc439252799"/>
      <w:bookmarkStart w:id="1121" w:name="_Toc439323773"/>
      <w:bookmarkStart w:id="1122" w:name="_Toc440357171"/>
      <w:bookmarkStart w:id="1123" w:name="_Toc440359723"/>
      <w:bookmarkStart w:id="1124" w:name="_Toc440632187"/>
      <w:bookmarkStart w:id="1125" w:name="_Toc440876007"/>
      <w:bookmarkStart w:id="1126" w:name="_Toc441131035"/>
      <w:bookmarkStart w:id="1127" w:name="_Toc447269852"/>
      <w:bookmarkStart w:id="1128" w:name="_Toc464120678"/>
      <w:r w:rsidRPr="00726A75">
        <w:rPr>
          <w:szCs w:val="24"/>
        </w:rPr>
        <w:t xml:space="preserve">Форма </w:t>
      </w:r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0D70B6" w:rsidRPr="00726A75">
        <w:rPr>
          <w:szCs w:val="24"/>
        </w:rPr>
        <w:t>Согласия на обработку персональных данных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29" w:name="_Toc439252801"/>
      <w:bookmarkStart w:id="1130" w:name="_Toc439323774"/>
      <w:bookmarkStart w:id="1131" w:name="_Toc440357172"/>
      <w:bookmarkStart w:id="1132" w:name="_Toc440359724"/>
      <w:bookmarkStart w:id="1133" w:name="_Toc440632188"/>
      <w:bookmarkStart w:id="1134" w:name="_Toc440876008"/>
      <w:bookmarkStart w:id="1135" w:name="_Toc441131036"/>
      <w:bookmarkStart w:id="1136" w:name="_Toc447269853"/>
      <w:bookmarkStart w:id="1137" w:name="_Toc464120679"/>
      <w:r w:rsidRPr="007252E9">
        <w:rPr>
          <w:szCs w:val="24"/>
        </w:rPr>
        <w:lastRenderedPageBreak/>
        <w:t>Инструкции по заполнению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38" w:name="_Toc461808970"/>
      <w:bookmarkStart w:id="1139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38"/>
      <w:bookmarkEnd w:id="1139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40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40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41" w:name="_Toc461808972"/>
      <w:bookmarkStart w:id="1142" w:name="_Toc464120681"/>
      <w:r w:rsidRPr="007252E9">
        <w:rPr>
          <w:szCs w:val="24"/>
        </w:rPr>
        <w:lastRenderedPageBreak/>
        <w:t>Инструкции по заполнению</w:t>
      </w:r>
      <w:bookmarkEnd w:id="1141"/>
      <w:bookmarkEnd w:id="1142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43" w:name="_Ref440272256"/>
      <w:bookmarkStart w:id="1144" w:name="_Ref440272678"/>
      <w:bookmarkStart w:id="1145" w:name="_Ref440274944"/>
      <w:bookmarkStart w:id="1146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43"/>
      <w:bookmarkEnd w:id="1144"/>
      <w:bookmarkEnd w:id="1145"/>
      <w:bookmarkEnd w:id="1146"/>
    </w:p>
    <w:p w:rsidR="007A6A39" w:rsidRPr="007A6A39" w:rsidRDefault="007A6A39" w:rsidP="007A6A39">
      <w:pPr>
        <w:pStyle w:val="3"/>
        <w:rPr>
          <w:szCs w:val="24"/>
        </w:rPr>
      </w:pPr>
      <w:bookmarkStart w:id="1147" w:name="_Toc439170715"/>
      <w:bookmarkStart w:id="1148" w:name="_Toc439172817"/>
      <w:bookmarkStart w:id="1149" w:name="_Toc439173259"/>
      <w:bookmarkStart w:id="1150" w:name="_Toc439238255"/>
      <w:bookmarkStart w:id="1151" w:name="_Toc439252803"/>
      <w:bookmarkStart w:id="1152" w:name="_Toc439323776"/>
      <w:bookmarkStart w:id="1153" w:name="_Toc440357174"/>
      <w:bookmarkStart w:id="1154" w:name="_Toc440359726"/>
      <w:bookmarkStart w:id="1155" w:name="_Toc440632190"/>
      <w:bookmarkStart w:id="1156" w:name="_Toc440876010"/>
      <w:bookmarkStart w:id="1157" w:name="_Toc441131038"/>
      <w:bookmarkStart w:id="1158" w:name="_Toc447269855"/>
      <w:bookmarkStart w:id="1159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F6D7E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6F6D7E">
        <w:rPr>
          <w:vertAlign w:val="subscript"/>
        </w:rPr>
      </w:r>
      <w:r w:rsidR="006F6D7E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6F6D7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6F6D7E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6F6D7E">
        <w:rPr>
          <w:vertAlign w:val="subscript"/>
        </w:rPr>
      </w:r>
      <w:r w:rsidR="006F6D7E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6F6D7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60" w:name="_Toc439170716"/>
      <w:bookmarkStart w:id="1161" w:name="_Toc439172818"/>
      <w:bookmarkStart w:id="1162" w:name="_Toc439173260"/>
      <w:bookmarkStart w:id="1163" w:name="_Toc439238256"/>
      <w:bookmarkStart w:id="1164" w:name="_Toc439252804"/>
      <w:bookmarkStart w:id="1165" w:name="_Toc439323777"/>
      <w:bookmarkStart w:id="1166" w:name="_Toc440357175"/>
      <w:bookmarkStart w:id="1167" w:name="_Toc440359727"/>
      <w:bookmarkStart w:id="1168" w:name="_Toc440632191"/>
      <w:bookmarkStart w:id="1169" w:name="_Toc440876011"/>
      <w:bookmarkStart w:id="1170" w:name="_Toc441131039"/>
      <w:bookmarkStart w:id="1171" w:name="_Toc447269856"/>
      <w:bookmarkStart w:id="1172" w:name="_Toc464120684"/>
      <w:r w:rsidRPr="007857E5">
        <w:rPr>
          <w:szCs w:val="24"/>
        </w:rPr>
        <w:lastRenderedPageBreak/>
        <w:t>Инструкции по заполнению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3" w:name="_Toc426108836"/>
      <w:bookmarkStart w:id="1174" w:name="_Ref441574460"/>
      <w:bookmarkStart w:id="1175" w:name="_Ref441574649"/>
      <w:bookmarkStart w:id="1176" w:name="_Toc441575251"/>
      <w:bookmarkStart w:id="1177" w:name="_Ref442187883"/>
      <w:bookmarkStart w:id="1178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173"/>
      <w:bookmarkEnd w:id="1174"/>
      <w:bookmarkEnd w:id="1175"/>
      <w:bookmarkEnd w:id="1176"/>
      <w:bookmarkEnd w:id="1177"/>
      <w:bookmarkEnd w:id="1178"/>
    </w:p>
    <w:p w:rsidR="00726A75" w:rsidRPr="00CC5A3A" w:rsidRDefault="00726A75" w:rsidP="00726A75">
      <w:pPr>
        <w:pStyle w:val="3"/>
        <w:rPr>
          <w:szCs w:val="24"/>
        </w:rPr>
      </w:pPr>
      <w:bookmarkStart w:id="1179" w:name="_Toc426108837"/>
      <w:bookmarkStart w:id="1180" w:name="_Ref441574456"/>
      <w:bookmarkStart w:id="1181" w:name="_Toc441575252"/>
      <w:bookmarkStart w:id="1182" w:name="_Toc447269864"/>
      <w:bookmarkStart w:id="1183" w:name="_Toc464120686"/>
      <w:r w:rsidRPr="00CC5A3A">
        <w:rPr>
          <w:szCs w:val="24"/>
        </w:rPr>
        <w:t xml:space="preserve">Форма Расписки  сдачи-приемки </w:t>
      </w:r>
      <w:bookmarkEnd w:id="1179"/>
      <w:r w:rsidRPr="00CC5A3A">
        <w:rPr>
          <w:szCs w:val="24"/>
        </w:rPr>
        <w:t>соглашения о неустойке</w:t>
      </w:r>
      <w:bookmarkEnd w:id="1180"/>
      <w:bookmarkEnd w:id="1181"/>
      <w:bookmarkEnd w:id="1182"/>
      <w:bookmarkEnd w:id="1183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184" w:name="_Toc426108838"/>
      <w:bookmarkStart w:id="1185" w:name="_Toc441575253"/>
      <w:bookmarkStart w:id="1186" w:name="_Toc447269865"/>
      <w:bookmarkStart w:id="1187" w:name="_Toc464120687"/>
      <w:r w:rsidRPr="00CC5A3A">
        <w:rPr>
          <w:szCs w:val="24"/>
        </w:rPr>
        <w:lastRenderedPageBreak/>
        <w:t>Инструкции по заполнению</w:t>
      </w:r>
      <w:bookmarkEnd w:id="1184"/>
      <w:bookmarkEnd w:id="1185"/>
      <w:bookmarkEnd w:id="1186"/>
      <w:bookmarkEnd w:id="1187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88" w:name="_Ref440272274"/>
      <w:bookmarkStart w:id="1189" w:name="_Ref440274756"/>
      <w:bookmarkStart w:id="1190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188"/>
      <w:bookmarkEnd w:id="1189"/>
      <w:bookmarkEnd w:id="1190"/>
    </w:p>
    <w:p w:rsidR="007857E5" w:rsidRPr="00E47073" w:rsidRDefault="007857E5" w:rsidP="007857E5">
      <w:pPr>
        <w:pStyle w:val="3"/>
        <w:rPr>
          <w:szCs w:val="24"/>
        </w:rPr>
      </w:pPr>
      <w:bookmarkStart w:id="1191" w:name="_Toc439170718"/>
      <w:bookmarkStart w:id="1192" w:name="_Toc439172820"/>
      <w:bookmarkStart w:id="1193" w:name="_Toc439173262"/>
      <w:bookmarkStart w:id="1194" w:name="_Toc439238258"/>
      <w:bookmarkStart w:id="1195" w:name="_Toc439252806"/>
      <w:bookmarkStart w:id="1196" w:name="_Toc439323779"/>
      <w:bookmarkStart w:id="1197" w:name="_Toc440357177"/>
      <w:bookmarkStart w:id="1198" w:name="_Toc440359729"/>
      <w:bookmarkStart w:id="1199" w:name="_Toc440632193"/>
      <w:bookmarkStart w:id="1200" w:name="_Toc440876013"/>
      <w:bookmarkStart w:id="1201" w:name="_Toc441131041"/>
      <w:bookmarkStart w:id="1202" w:name="_Toc447269858"/>
      <w:bookmarkStart w:id="1203" w:name="_Toc464120689"/>
      <w:r w:rsidRPr="00E47073">
        <w:rPr>
          <w:szCs w:val="24"/>
        </w:rPr>
        <w:t xml:space="preserve">Форма </w:t>
      </w:r>
      <w:bookmarkEnd w:id="1191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04" w:name="_Toc300142269"/>
      <w:bookmarkStart w:id="1205" w:name="_Toc309735391"/>
      <w:bookmarkStart w:id="1206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04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05"/>
      <w:bookmarkEnd w:id="1206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07" w:name="_Toc439170719"/>
      <w:bookmarkStart w:id="1208" w:name="_Toc439172821"/>
      <w:bookmarkStart w:id="1209" w:name="_Toc439173263"/>
      <w:bookmarkStart w:id="1210" w:name="_Toc439238259"/>
      <w:bookmarkStart w:id="1211" w:name="_Toc439252807"/>
      <w:bookmarkStart w:id="1212" w:name="_Toc439323780"/>
      <w:bookmarkStart w:id="1213" w:name="_Toc440357178"/>
      <w:bookmarkStart w:id="1214" w:name="_Toc440359730"/>
      <w:bookmarkStart w:id="1215" w:name="_Toc440632194"/>
      <w:bookmarkStart w:id="1216" w:name="_Toc440876014"/>
      <w:bookmarkStart w:id="1217" w:name="_Toc441131042"/>
      <w:bookmarkStart w:id="1218" w:name="_Toc447269859"/>
      <w:bookmarkStart w:id="1219" w:name="_Toc464120690"/>
      <w:r w:rsidRPr="007857E5">
        <w:rPr>
          <w:szCs w:val="24"/>
        </w:rPr>
        <w:lastRenderedPageBreak/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20" w:name="_Ref93268095"/>
      <w:bookmarkStart w:id="1221" w:name="_Ref93268099"/>
      <w:bookmarkStart w:id="1222" w:name="_Toc98253958"/>
      <w:bookmarkStart w:id="1223" w:name="_Toc165173884"/>
      <w:bookmarkStart w:id="1224" w:name="_Toc423423678"/>
      <w:bookmarkStart w:id="1225" w:name="_Ref440272510"/>
      <w:bookmarkStart w:id="1226" w:name="_Ref440274961"/>
      <w:bookmarkStart w:id="1227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635719" w:rsidRPr="00D904EF" w:rsidRDefault="00635719" w:rsidP="00635719">
      <w:pPr>
        <w:pStyle w:val="3"/>
        <w:rPr>
          <w:szCs w:val="24"/>
        </w:rPr>
      </w:pPr>
      <w:bookmarkStart w:id="1228" w:name="_Toc90385125"/>
      <w:bookmarkStart w:id="1229" w:name="_Toc439170705"/>
      <w:bookmarkStart w:id="1230" w:name="_Toc439172807"/>
      <w:bookmarkStart w:id="1231" w:name="_Toc439173268"/>
      <w:bookmarkStart w:id="1232" w:name="_Toc439238264"/>
      <w:bookmarkStart w:id="1233" w:name="_Toc439252812"/>
      <w:bookmarkStart w:id="1234" w:name="_Toc439323785"/>
      <w:bookmarkStart w:id="1235" w:name="_Toc440357183"/>
      <w:bookmarkStart w:id="1236" w:name="_Toc440359735"/>
      <w:bookmarkStart w:id="1237" w:name="_Toc440632199"/>
      <w:bookmarkStart w:id="1238" w:name="_Toc440876016"/>
      <w:bookmarkStart w:id="1239" w:name="_Toc441131044"/>
      <w:bookmarkStart w:id="1240" w:name="_Toc447269861"/>
      <w:bookmarkStart w:id="1241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42" w:name="_Toc90385126"/>
      <w:bookmarkStart w:id="1243" w:name="_Toc98253959"/>
      <w:bookmarkStart w:id="1244" w:name="_Toc157248211"/>
      <w:bookmarkStart w:id="1245" w:name="_Toc157496580"/>
      <w:bookmarkStart w:id="1246" w:name="_Toc158206119"/>
      <w:bookmarkStart w:id="1247" w:name="_Toc164057804"/>
      <w:bookmarkStart w:id="1248" w:name="_Toc164137154"/>
      <w:bookmarkStart w:id="1249" w:name="_Toc164161314"/>
      <w:bookmarkStart w:id="125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51" w:name="_Toc439170706"/>
      <w:bookmarkStart w:id="1252" w:name="_Toc439172808"/>
      <w:bookmarkStart w:id="1253" w:name="_Toc439173269"/>
      <w:bookmarkStart w:id="1254" w:name="_Toc439238265"/>
      <w:bookmarkStart w:id="1255" w:name="_Toc439252813"/>
      <w:bookmarkStart w:id="1256" w:name="_Toc439323786"/>
      <w:bookmarkStart w:id="1257" w:name="_Toc440357184"/>
      <w:bookmarkStart w:id="1258" w:name="_Toc440359736"/>
      <w:bookmarkStart w:id="1259" w:name="_Toc440632200"/>
      <w:bookmarkStart w:id="1260" w:name="_Toc440876017"/>
      <w:bookmarkStart w:id="1261" w:name="_Toc441131045"/>
      <w:bookmarkStart w:id="1262" w:name="_Toc447269862"/>
      <w:bookmarkStart w:id="1263" w:name="_Toc464120693"/>
      <w:r w:rsidRPr="00D904EF">
        <w:rPr>
          <w:szCs w:val="24"/>
        </w:rPr>
        <w:lastRenderedPageBreak/>
        <w:t>Инструкции по заполнению</w:t>
      </w:r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6F6D7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66D" w:rsidRDefault="000D266D">
      <w:pPr>
        <w:spacing w:line="240" w:lineRule="auto"/>
      </w:pPr>
      <w:r>
        <w:separator/>
      </w:r>
    </w:p>
  </w:endnote>
  <w:endnote w:type="continuationSeparator" w:id="0">
    <w:p w:rsidR="000D266D" w:rsidRDefault="000D26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Pr="00FA0376" w:rsidRDefault="000D266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15216">
      <w:rPr>
        <w:noProof/>
        <w:sz w:val="16"/>
        <w:szCs w:val="16"/>
        <w:lang w:eastAsia="ru-RU"/>
      </w:rPr>
      <w:t>24</w:t>
    </w:r>
    <w:r w:rsidRPr="00FA0376">
      <w:rPr>
        <w:sz w:val="16"/>
        <w:szCs w:val="16"/>
        <w:lang w:eastAsia="ru-RU"/>
      </w:rPr>
      <w:fldChar w:fldCharType="end"/>
    </w:r>
  </w:p>
  <w:p w:rsidR="000D266D" w:rsidRPr="00EE0539" w:rsidRDefault="000D266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0D266D">
      <w:rPr>
        <w:sz w:val="18"/>
        <w:szCs w:val="18"/>
      </w:rPr>
      <w:t xml:space="preserve">заключения Договора поставки строительных материалов для нужд     </w:t>
    </w:r>
    <w:r>
      <w:rPr>
        <w:sz w:val="18"/>
        <w:szCs w:val="18"/>
      </w:rPr>
      <w:t xml:space="preserve">              </w:t>
    </w:r>
    <w:r w:rsidRPr="000D266D">
      <w:rPr>
        <w:sz w:val="18"/>
        <w:szCs w:val="18"/>
      </w:rPr>
      <w:t xml:space="preserve">                                                             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266D" w:rsidRDefault="000D266D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66D" w:rsidRDefault="000D266D">
      <w:pPr>
        <w:spacing w:line="240" w:lineRule="auto"/>
      </w:pPr>
      <w:r>
        <w:separator/>
      </w:r>
    </w:p>
  </w:footnote>
  <w:footnote w:type="continuationSeparator" w:id="0">
    <w:p w:rsidR="000D266D" w:rsidRDefault="000D266D">
      <w:pPr>
        <w:spacing w:line="240" w:lineRule="auto"/>
      </w:pPr>
      <w:r>
        <w:continuationSeparator/>
      </w:r>
    </w:p>
  </w:footnote>
  <w:footnote w:id="1">
    <w:p w:rsidR="000D266D" w:rsidRDefault="000D266D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Pr="00930031" w:rsidRDefault="000D266D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6D" w:rsidRDefault="000D26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66D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8F5"/>
    <w:rsid w:val="0091335C"/>
    <w:rsid w:val="0091430E"/>
    <w:rsid w:val="009146DD"/>
    <w:rsid w:val="00915216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1F0C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://www.rosseti.ru/about/contacts/opinion/" TargetMode="Externa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footer" Target="footer10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yperlink" Target="consultantplus://offline/ref=86C855FF9931DA9E8282C60C4DADA77D6E3EFB01C62B67668DFC4D0EA1y5xAN" TargetMode="External"/><Relationship Id="rId46" Type="http://schemas.openxmlformats.org/officeDocument/2006/relationships/header" Target="header1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7.xml"/><Relationship Id="rId41" Type="http://schemas.openxmlformats.org/officeDocument/2006/relationships/hyperlink" Target="consultantplus://offline/ref=86C855FF9931DA9E8282C60C4DADA77D6E3EF501C7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consultantplus://offline/ref=86C855FF9931DA9E8282C60C4DADA77D6E3FF20BC62667668DFC4D0EA1y5xAN" TargetMode="External"/><Relationship Id="rId40" Type="http://schemas.openxmlformats.org/officeDocument/2006/relationships/hyperlink" Target="consultantplus://offline/ref=86C855FF9931DA9E8282C60C4DADA77D6E3EF501C72B67668DFC4D0EA1y5xAN" TargetMode="External"/><Relationship Id="rId45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consultantplus://offline/main?base=LAW;n=115717;fld=134;dst=100014" TargetMode="External"/><Relationship Id="rId36" Type="http://schemas.openxmlformats.org/officeDocument/2006/relationships/footer" Target="footer8.xml"/><Relationship Id="rId49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rosseti.ru/about/anticorruptionpolicy/policy/index.php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verie@mrsk-1.ru" TargetMode="External"/><Relationship Id="rId43" Type="http://schemas.openxmlformats.org/officeDocument/2006/relationships/header" Target="header10.xm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E5A69-73C0-4322-80F6-CE95E53FF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78</Pages>
  <Words>23453</Words>
  <Characters>133685</Characters>
  <Application>Microsoft Office Word</Application>
  <DocSecurity>0</DocSecurity>
  <Lines>1114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156825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29</cp:revision>
  <cp:lastPrinted>2015-12-29T14:27:00Z</cp:lastPrinted>
  <dcterms:created xsi:type="dcterms:W3CDTF">2016-04-01T06:18:00Z</dcterms:created>
  <dcterms:modified xsi:type="dcterms:W3CDTF">2016-10-25T09:10:00Z</dcterms:modified>
</cp:coreProperties>
</file>