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655CF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324F7" w:rsidRPr="000D67AD" w:rsidRDefault="002324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324F7" w:rsidRPr="000D67AD" w:rsidRDefault="002324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324F7" w:rsidRPr="000D67AD" w:rsidRDefault="002324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324F7" w:rsidRPr="000D67AD" w:rsidRDefault="002324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324F7" w:rsidRPr="000D67AD" w:rsidRDefault="002324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324F7" w:rsidRPr="000D67AD" w:rsidRDefault="002324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324F7" w:rsidRPr="000D67AD" w:rsidRDefault="002324F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324F7" w:rsidRPr="000D67AD" w:rsidRDefault="002324F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324F7" w:rsidRPr="000D67AD" w:rsidRDefault="002324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324F7" w:rsidRPr="0048448F" w:rsidRDefault="002324F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8448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8448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8448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8448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8448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8448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8448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10B95" w:rsidRDefault="00510B95" w:rsidP="00510B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510B95" w:rsidRDefault="00510B95" w:rsidP="00510B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proofErr w:type="gramStart"/>
      <w:r>
        <w:rPr>
          <w:sz w:val="24"/>
          <w:szCs w:val="24"/>
        </w:rPr>
        <w:t>УЛ</w:t>
      </w:r>
      <w:proofErr w:type="gramEnd"/>
      <w:r>
        <w:rPr>
          <w:sz w:val="24"/>
          <w:szCs w:val="24"/>
        </w:rPr>
        <w:t xml:space="preserve"> и МТО филиала </w:t>
      </w:r>
    </w:p>
    <w:p w:rsidR="00510B95" w:rsidRPr="00C12FA4" w:rsidRDefault="00510B95" w:rsidP="00510B95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«Курскэнерго»</w:t>
      </w:r>
    </w:p>
    <w:p w:rsidR="00510B95" w:rsidRPr="00C12FA4" w:rsidRDefault="00510B95" w:rsidP="00510B95">
      <w:pPr>
        <w:spacing w:line="240" w:lineRule="auto"/>
        <w:jc w:val="right"/>
      </w:pPr>
    </w:p>
    <w:p w:rsidR="007556FF" w:rsidRPr="00C12FA4" w:rsidRDefault="00510B95" w:rsidP="00510B95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О.С. Скрынников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510B95">
        <w:rPr>
          <w:b/>
          <w:kern w:val="36"/>
          <w:sz w:val="24"/>
          <w:szCs w:val="24"/>
        </w:rPr>
        <w:t>0127-КР-16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510B95">
        <w:rPr>
          <w:b/>
          <w:kern w:val="36"/>
          <w:sz w:val="24"/>
          <w:szCs w:val="24"/>
        </w:rPr>
        <w:t>10</w:t>
      </w:r>
      <w:r w:rsidRPr="00C12FA4">
        <w:rPr>
          <w:b/>
          <w:kern w:val="36"/>
          <w:sz w:val="24"/>
          <w:szCs w:val="24"/>
        </w:rPr>
        <w:t>»</w:t>
      </w:r>
      <w:r w:rsidR="00510B95">
        <w:rPr>
          <w:b/>
          <w:kern w:val="36"/>
          <w:sz w:val="24"/>
          <w:szCs w:val="24"/>
        </w:rPr>
        <w:t xml:space="preserve"> ноября</w:t>
      </w:r>
      <w:r w:rsidRPr="00C12FA4">
        <w:rPr>
          <w:b/>
          <w:kern w:val="36"/>
          <w:sz w:val="24"/>
          <w:szCs w:val="24"/>
        </w:rPr>
        <w:t xml:space="preserve">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510B95" w:rsidRPr="00DA51D9">
        <w:rPr>
          <w:b/>
          <w:sz w:val="24"/>
          <w:szCs w:val="24"/>
        </w:rPr>
        <w:t xml:space="preserve">Договора на поставку </w:t>
      </w:r>
      <w:r w:rsidR="00510B95">
        <w:rPr>
          <w:b/>
          <w:sz w:val="24"/>
          <w:szCs w:val="24"/>
        </w:rPr>
        <w:t>грузоподъемных приспособлений</w:t>
      </w:r>
      <w:r w:rsidR="00510B95" w:rsidRPr="00DA51D9">
        <w:rPr>
          <w:b/>
          <w:sz w:val="24"/>
          <w:szCs w:val="24"/>
        </w:rPr>
        <w:t xml:space="preserve"> 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10B95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8941A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35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52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80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510B95" w:rsidRDefault="00510B95" w:rsidP="00E722B6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РФ, 127018, г. Москва, ул. 2-я Ямская, 4</w:t>
      </w:r>
      <w:r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gramStart"/>
      <w:r>
        <w:rPr>
          <w:iCs/>
          <w:sz w:val="24"/>
          <w:szCs w:val="24"/>
        </w:rPr>
        <w:t>УЛ</w:t>
      </w:r>
      <w:proofErr w:type="gramEnd"/>
      <w:r>
        <w:rPr>
          <w:iCs/>
          <w:sz w:val="24"/>
          <w:szCs w:val="24"/>
        </w:rPr>
        <w:t xml:space="preserve"> и МТО филиала</w:t>
      </w:r>
      <w:r w:rsidRPr="00702B2C">
        <w:rPr>
          <w:iCs/>
          <w:sz w:val="24"/>
          <w:szCs w:val="24"/>
        </w:rPr>
        <w:t xml:space="preserve"> ПАО «МРСК Центра»</w:t>
      </w:r>
      <w:r>
        <w:rPr>
          <w:iCs/>
          <w:sz w:val="24"/>
          <w:szCs w:val="24"/>
        </w:rPr>
        <w:t xml:space="preserve"> - «Курскэнерго»</w:t>
      </w:r>
      <w:r w:rsidRPr="00702B2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Носов А.Б</w:t>
      </w:r>
      <w:r w:rsidRPr="00702B2C">
        <w:rPr>
          <w:iCs/>
          <w:sz w:val="24"/>
          <w:szCs w:val="24"/>
        </w:rPr>
        <w:t>., контактные телефоны: (</w:t>
      </w:r>
      <w:r>
        <w:rPr>
          <w:iCs/>
          <w:sz w:val="24"/>
          <w:szCs w:val="24"/>
        </w:rPr>
        <w:t>4712</w:t>
      </w:r>
      <w:r w:rsidRPr="00EA1920">
        <w:rPr>
          <w:iCs/>
          <w:sz w:val="24"/>
          <w:szCs w:val="24"/>
        </w:rPr>
        <w:t xml:space="preserve">) 55-70-49, </w:t>
      </w:r>
      <w:r w:rsidRPr="00EA1920">
        <w:rPr>
          <w:sz w:val="24"/>
          <w:szCs w:val="24"/>
        </w:rPr>
        <w:t xml:space="preserve">адрес электронной почты: </w:t>
      </w:r>
      <w:r w:rsidRPr="00EA1920">
        <w:rPr>
          <w:iCs/>
          <w:sz w:val="24"/>
          <w:szCs w:val="24"/>
        </w:rPr>
        <w:t xml:space="preserve"> </w:t>
      </w:r>
      <w:hyperlink r:id="rId18" w:history="1">
        <w:r w:rsidRPr="00EA1920">
          <w:rPr>
            <w:rStyle w:val="a7"/>
            <w:sz w:val="24"/>
            <w:szCs w:val="24"/>
            <w:lang w:val="en-US"/>
          </w:rPr>
          <w:t>nosov</w:t>
        </w:r>
        <w:r w:rsidRPr="00EA1920">
          <w:rPr>
            <w:rStyle w:val="a7"/>
            <w:sz w:val="24"/>
            <w:szCs w:val="24"/>
          </w:rPr>
          <w:t>.</w:t>
        </w:r>
        <w:r w:rsidRPr="00EA1920">
          <w:rPr>
            <w:rStyle w:val="a7"/>
            <w:sz w:val="24"/>
            <w:szCs w:val="24"/>
            <w:lang w:val="en-US"/>
          </w:rPr>
          <w:t>ab</w:t>
        </w:r>
        <w:r w:rsidRPr="00EA1920">
          <w:rPr>
            <w:rStyle w:val="a7"/>
            <w:sz w:val="24"/>
            <w:szCs w:val="24"/>
          </w:rPr>
          <w:t>@mrsk-1.ru</w:t>
        </w:r>
      </w:hyperlink>
      <w:r w:rsidRPr="00EA1920">
        <w:rPr>
          <w:iCs/>
          <w:sz w:val="24"/>
          <w:szCs w:val="24"/>
        </w:rPr>
        <w:t>, ответственное лицо –</w:t>
      </w:r>
      <w:r w:rsidRPr="00EA1920">
        <w:rPr>
          <w:sz w:val="24"/>
          <w:szCs w:val="24"/>
        </w:rPr>
        <w:t xml:space="preserve"> Носов Александр Борисович, контактные телефоны - (4712) 55-70-49, адрес электронной почты: </w:t>
      </w:r>
      <w:hyperlink r:id="rId19" w:history="1">
        <w:r w:rsidRPr="00EA1920">
          <w:rPr>
            <w:rStyle w:val="a7"/>
            <w:sz w:val="24"/>
            <w:szCs w:val="24"/>
            <w:lang w:val="en-US"/>
          </w:rPr>
          <w:t>nosov</w:t>
        </w:r>
        <w:r w:rsidRPr="00EA1920">
          <w:rPr>
            <w:rStyle w:val="a7"/>
            <w:sz w:val="24"/>
            <w:szCs w:val="24"/>
          </w:rPr>
          <w:t>.</w:t>
        </w:r>
        <w:r w:rsidRPr="00EA1920">
          <w:rPr>
            <w:rStyle w:val="a7"/>
            <w:sz w:val="24"/>
            <w:szCs w:val="24"/>
            <w:lang w:val="en-US"/>
          </w:rPr>
          <w:t>ab</w:t>
        </w:r>
        <w:r w:rsidRPr="00EA1920">
          <w:rPr>
            <w:rStyle w:val="a7"/>
            <w:sz w:val="24"/>
            <w:szCs w:val="24"/>
          </w:rPr>
          <w:t>@mrsk-1.ru</w:t>
        </w:r>
      </w:hyperlink>
      <w:r w:rsidRPr="0096620E">
        <w:rPr>
          <w:sz w:val="24"/>
          <w:szCs w:val="24"/>
        </w:rPr>
        <w:t>)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 xml:space="preserve">запроса </w:t>
      </w:r>
      <w:proofErr w:type="gramStart"/>
      <w:r w:rsidRPr="00862664">
        <w:rPr>
          <w:iCs/>
          <w:sz w:val="24"/>
          <w:szCs w:val="24"/>
        </w:rPr>
        <w:t>предложений</w:t>
      </w:r>
      <w:r w:rsidRPr="00862664">
        <w:rPr>
          <w:sz w:val="24"/>
          <w:szCs w:val="24"/>
        </w:rPr>
        <w:t xml:space="preserve">, </w:t>
      </w:r>
      <w:r w:rsidRPr="00DA51D9">
        <w:rPr>
          <w:sz w:val="24"/>
          <w:szCs w:val="24"/>
        </w:rPr>
        <w:t xml:space="preserve">опубликованным </w:t>
      </w:r>
      <w:r w:rsidRPr="00DA51D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10</w:t>
      </w:r>
      <w:r w:rsidRPr="00DA51D9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ноября</w:t>
      </w:r>
      <w:r w:rsidRPr="00DA51D9">
        <w:rPr>
          <w:b/>
          <w:sz w:val="24"/>
          <w:szCs w:val="24"/>
        </w:rPr>
        <w:t xml:space="preserve"> 2016 г.</w:t>
      </w:r>
      <w:r w:rsidRPr="00862664">
        <w:rPr>
          <w:sz w:val="24"/>
          <w:szCs w:val="24"/>
        </w:rPr>
        <w:t xml:space="preserve"> на официальном сайте (</w:t>
      </w:r>
      <w:hyperlink r:id="rId20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</w:t>
      </w:r>
      <w:r w:rsidRPr="00433EB1">
        <w:rPr>
          <w:sz w:val="24"/>
          <w:szCs w:val="24"/>
        </w:rPr>
        <w:t xml:space="preserve">сайте </w:t>
      </w:r>
      <w:r w:rsidRPr="00433EB1">
        <w:rPr>
          <w:iCs/>
          <w:sz w:val="24"/>
          <w:szCs w:val="24"/>
        </w:rPr>
        <w:t>ПАО «МРСК Центра»</w:t>
      </w:r>
      <w:r w:rsidRPr="00433EB1">
        <w:rPr>
          <w:sz w:val="24"/>
          <w:szCs w:val="24"/>
        </w:rPr>
        <w:t xml:space="preserve"> (</w:t>
      </w:r>
      <w:hyperlink r:id="rId21" w:history="1">
        <w:r w:rsidRPr="00433EB1">
          <w:rPr>
            <w:rStyle w:val="a7"/>
            <w:sz w:val="24"/>
            <w:szCs w:val="24"/>
          </w:rPr>
          <w:t>www.mrsk-1.ru</w:t>
        </w:r>
      </w:hyperlink>
      <w:r w:rsidRPr="00433EB1">
        <w:rPr>
          <w:sz w:val="24"/>
          <w:szCs w:val="24"/>
        </w:rPr>
        <w:t xml:space="preserve">), </w:t>
      </w:r>
      <w:r w:rsidRPr="00862664">
        <w:rPr>
          <w:sz w:val="24"/>
          <w:szCs w:val="24"/>
        </w:rPr>
        <w:t xml:space="preserve">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622B69">
        <w:rPr>
          <w:sz w:val="24"/>
          <w:szCs w:val="24"/>
        </w:rPr>
        <w:t>1.1.2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</w:t>
      </w:r>
      <w:r w:rsidRPr="00433EB1">
        <w:rPr>
          <w:sz w:val="24"/>
          <w:szCs w:val="24"/>
        </w:rPr>
        <w:t xml:space="preserve">, </w:t>
      </w:r>
      <w:r w:rsidRPr="00433EB1">
        <w:rPr>
          <w:iCs/>
          <w:sz w:val="24"/>
          <w:szCs w:val="24"/>
        </w:rPr>
        <w:t xml:space="preserve"> приг</w:t>
      </w:r>
      <w:r w:rsidRPr="00433EB1">
        <w:rPr>
          <w:sz w:val="24"/>
          <w:szCs w:val="24"/>
        </w:rPr>
        <w:t>ласило юридических лиц и физических лиц (в т. ч. индивидуальных</w:t>
      </w:r>
      <w:r w:rsidRPr="00862664">
        <w:rPr>
          <w:sz w:val="24"/>
          <w:szCs w:val="24"/>
        </w:rPr>
        <w:t xml:space="preserve"> предпринимателей</w:t>
      </w:r>
      <w:r w:rsidRPr="008838F6">
        <w:rPr>
          <w:sz w:val="24"/>
          <w:szCs w:val="24"/>
        </w:rPr>
        <w:t>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Pr="008838F6">
        <w:rPr>
          <w:sz w:val="24"/>
          <w:szCs w:val="24"/>
        </w:rPr>
        <w:t xml:space="preserve"> </w:t>
      </w:r>
      <w:proofErr w:type="gramStart"/>
      <w:r w:rsidRPr="008838F6">
        <w:rPr>
          <w:sz w:val="24"/>
          <w:szCs w:val="24"/>
        </w:rPr>
        <w:t>законом Российской Федерации от 24 июля 2007 г. N 209-ФЗ «О развитии малого и среднего предпринимательства в Российской Федерации»</w:t>
      </w:r>
      <w:r w:rsidR="0048448F">
        <w:rPr>
          <w:sz w:val="24"/>
          <w:szCs w:val="24"/>
        </w:rPr>
        <w:t xml:space="preserve"> занесенных е </w:t>
      </w:r>
      <w:r w:rsidR="0048448F" w:rsidRPr="00772F28">
        <w:rPr>
          <w:sz w:val="24"/>
          <w:szCs w:val="24"/>
        </w:rPr>
        <w:t>единый реестр субъектов МСП, размещенном на официальном сайте Федеральной налоговой службы (https://rmsp.nalog.ru/)</w:t>
      </w:r>
      <w:r w:rsidRPr="008838F6">
        <w:rPr>
          <w:sz w:val="24"/>
          <w:szCs w:val="24"/>
        </w:rPr>
        <w:t>)</w:t>
      </w:r>
      <w:r w:rsidRPr="008626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– Участники) </w:t>
      </w:r>
      <w:r w:rsidRPr="00862664">
        <w:rPr>
          <w:sz w:val="24"/>
          <w:szCs w:val="24"/>
        </w:rPr>
        <w:t xml:space="preserve">к участию в процедуре Открытого запроса предложений (далее – запрос предложений) </w:t>
      </w:r>
      <w:bookmarkEnd w:id="10"/>
      <w:r w:rsidRPr="00862664">
        <w:rPr>
          <w:sz w:val="24"/>
          <w:szCs w:val="24"/>
        </w:rPr>
        <w:t xml:space="preserve">на право заключения </w:t>
      </w:r>
      <w:r w:rsidRPr="001848E0">
        <w:rPr>
          <w:sz w:val="24"/>
          <w:szCs w:val="24"/>
        </w:rPr>
        <w:t>Договора на поставку грузоподъемных приспособлений для</w:t>
      </w:r>
      <w:bookmarkStart w:id="14" w:name="_GoBack"/>
      <w:bookmarkEnd w:id="14"/>
      <w:r w:rsidRPr="001848E0">
        <w:rPr>
          <w:sz w:val="24"/>
          <w:szCs w:val="24"/>
        </w:rPr>
        <w:t xml:space="preserve"> нужд ПАО «МРСК</w:t>
      </w:r>
      <w:proofErr w:type="gramEnd"/>
      <w:r w:rsidRPr="001848E0">
        <w:rPr>
          <w:sz w:val="24"/>
          <w:szCs w:val="24"/>
        </w:rPr>
        <w:t xml:space="preserve"> Центра» (филиала «Курскэнерго»)</w:t>
      </w:r>
      <w:r w:rsidR="00717F60"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2" w:history="1">
        <w:r w:rsidR="00862664" w:rsidRPr="00510B95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510B95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717F60" w:rsidRPr="00C12FA4">
        <w:rPr>
          <w:sz w:val="24"/>
          <w:szCs w:val="24"/>
        </w:rPr>
        <w:t xml:space="preserve">раво заключения </w:t>
      </w:r>
      <w:bookmarkEnd w:id="18"/>
      <w:r w:rsidRPr="00510B95">
        <w:rPr>
          <w:sz w:val="24"/>
          <w:szCs w:val="24"/>
        </w:rPr>
        <w:t>Договора на поставку грузоподъемных приспособлений для нужд ПАО «МРСК Центра» (филиала «Курскэнерго»)</w:t>
      </w:r>
      <w:r w:rsidR="00702B2C" w:rsidRPr="00C12FA4">
        <w:rPr>
          <w:sz w:val="24"/>
          <w:szCs w:val="24"/>
        </w:rPr>
        <w:t>.</w:t>
      </w:r>
    </w:p>
    <w:bookmarkEnd w:id="19"/>
    <w:p w:rsidR="009D7F01" w:rsidRPr="00510B95" w:rsidRDefault="009D7F01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510B95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510B95">
        <w:rPr>
          <w:i/>
          <w:sz w:val="24"/>
          <w:szCs w:val="24"/>
        </w:rPr>
        <w:t>Заявки</w:t>
      </w:r>
      <w:r w:rsidRPr="00510B95">
        <w:rPr>
          <w:i/>
          <w:sz w:val="24"/>
          <w:szCs w:val="24"/>
        </w:rPr>
        <w:t xml:space="preserve"> формирует стоимость </w:t>
      </w:r>
      <w:r w:rsidR="00E56A22" w:rsidRPr="00510B95">
        <w:rPr>
          <w:i/>
          <w:sz w:val="24"/>
          <w:szCs w:val="24"/>
        </w:rPr>
        <w:t>предлагаемой к поставке продукции</w:t>
      </w:r>
      <w:r w:rsidRPr="00510B95">
        <w:rPr>
          <w:i/>
          <w:sz w:val="24"/>
          <w:szCs w:val="24"/>
        </w:rPr>
        <w:t>, закупаемо</w:t>
      </w:r>
      <w:r w:rsidR="00E56A22" w:rsidRPr="00510B95">
        <w:rPr>
          <w:i/>
          <w:sz w:val="24"/>
          <w:szCs w:val="24"/>
        </w:rPr>
        <w:t>й</w:t>
      </w:r>
      <w:r w:rsidRPr="00510B95">
        <w:rPr>
          <w:i/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E722B6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510B95" w:rsidRPr="006A261C">
        <w:rPr>
          <w:sz w:val="24"/>
          <w:szCs w:val="24"/>
        </w:rPr>
        <w:t>в течение 10 календарных дней с момента подачи заявки от филиала, но не позднее 30.0</w:t>
      </w:r>
      <w:r w:rsidR="00510B95">
        <w:rPr>
          <w:sz w:val="24"/>
          <w:szCs w:val="24"/>
        </w:rPr>
        <w:t>3</w:t>
      </w:r>
      <w:r w:rsidR="00510B95" w:rsidRPr="006A261C">
        <w:rPr>
          <w:sz w:val="24"/>
          <w:szCs w:val="24"/>
        </w:rPr>
        <w:t>.2017г</w:t>
      </w:r>
      <w:r w:rsidR="00717F60" w:rsidRPr="00E71A48">
        <w:rPr>
          <w:sz w:val="24"/>
          <w:szCs w:val="24"/>
        </w:rPr>
        <w:t>.</w:t>
      </w:r>
      <w:bookmarkEnd w:id="20"/>
    </w:p>
    <w:p w:rsidR="008D2928" w:rsidRPr="00510B95" w:rsidRDefault="002A47D1" w:rsidP="00510B95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>) по</w:t>
      </w:r>
      <w:r w:rsidR="008D2928" w:rsidRPr="008D2928">
        <w:rPr>
          <w:sz w:val="24"/>
          <w:szCs w:val="24"/>
        </w:rPr>
        <w:t xml:space="preserve"> адресам филиалов ПАО «МРСК Центра»:</w:t>
      </w:r>
      <w:bookmarkEnd w:id="21"/>
    </w:p>
    <w:p w:rsidR="002A47D1" w:rsidRPr="00510B95" w:rsidRDefault="008D2928" w:rsidP="00510B95">
      <w:pPr>
        <w:pStyle w:val="afffffff2"/>
        <w:keepNext/>
        <w:numPr>
          <w:ilvl w:val="0"/>
          <w:numId w:val="81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10B95">
        <w:rPr>
          <w:rFonts w:ascii="Times New Roman" w:hAnsi="Times New Roman"/>
          <w:sz w:val="24"/>
          <w:szCs w:val="24"/>
        </w:rPr>
        <w:t>«Курскэнерго», РФ, Курская область, Курский р-н, п. Ворошнево (Центральный склад);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510B95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324F7">
        <w:fldChar w:fldCharType="begin"/>
      </w:r>
      <w:r w:rsidR="002324F7">
        <w:instrText xml:space="preserve"> REF _Ref305973574 \r \h  \* MERGEFORMAT </w:instrText>
      </w:r>
      <w:r w:rsidR="002324F7">
        <w:fldChar w:fldCharType="separate"/>
      </w:r>
      <w:r w:rsidR="008941A2">
        <w:t>2</w:t>
      </w:r>
      <w:r w:rsidR="002324F7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2324F7">
        <w:fldChar w:fldCharType="begin"/>
      </w:r>
      <w:r w:rsidR="002324F7">
        <w:instrText xml:space="preserve"> REF _Ref440270637 \r \h  \* MERGEFORMAT </w:instrText>
      </w:r>
      <w:r w:rsidR="002324F7">
        <w:fldChar w:fldCharType="separate"/>
      </w:r>
      <w:r w:rsidR="008941A2" w:rsidRPr="008941A2">
        <w:rPr>
          <w:bCs w:val="0"/>
          <w:iCs/>
          <w:sz w:val="24"/>
          <w:szCs w:val="24"/>
        </w:rPr>
        <w:t>1.1.5</w:t>
      </w:r>
      <w:r w:rsidR="002324F7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2324F7">
        <w:fldChar w:fldCharType="begin"/>
      </w:r>
      <w:r w:rsidR="002324F7">
        <w:instrText xml:space="preserve"> REF _Ref440270663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1.1.7</w:t>
      </w:r>
      <w:r w:rsidR="002324F7">
        <w:fldChar w:fldCharType="end"/>
      </w:r>
      <w:r w:rsidRPr="007252E9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4120568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_Ref305973033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3.2</w:t>
      </w:r>
      <w:r w:rsidR="002324F7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412056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324F7">
        <w:fldChar w:fldCharType="begin"/>
      </w:r>
      <w:r w:rsidR="002324F7">
        <w:instrText xml:space="preserve"> REF _Ref191386109 \n \h  \* MERGEFORMAT </w:instrText>
      </w:r>
      <w:r w:rsidR="002324F7">
        <w:fldChar w:fldCharType="separate"/>
      </w:r>
      <w:r w:rsidR="008941A2" w:rsidRPr="008941A2">
        <w:rPr>
          <w:color w:val="000000"/>
          <w:sz w:val="24"/>
          <w:szCs w:val="24"/>
        </w:rPr>
        <w:t>3.3.2</w:t>
      </w:r>
      <w:r w:rsidR="002324F7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324F7">
        <w:fldChar w:fldCharType="begin"/>
      </w:r>
      <w:r w:rsidR="002324F7">
        <w:instrText xml:space="preserve"> REF _Ref442187883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5.14</w:t>
      </w:r>
      <w:r w:rsidR="002324F7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4120570"/>
      <w:bookmarkEnd w:id="35"/>
      <w:r w:rsidRPr="00E71A48">
        <w:t>Обжалование</w:t>
      </w:r>
      <w:bookmarkEnd w:id="36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324F7">
        <w:fldChar w:fldCharType="begin"/>
      </w:r>
      <w:r w:rsidR="002324F7">
        <w:instrText xml:space="preserve"> REF _Ref191386164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 xml:space="preserve"> 1.4.1 </w:t>
      </w:r>
      <w:r w:rsidR="002324F7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324F7">
        <w:fldChar w:fldCharType="begin"/>
      </w:r>
      <w:r w:rsidR="002324F7">
        <w:instrText xml:space="preserve"> REF _Ref306978606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 xml:space="preserve"> 1.4.2 </w:t>
      </w:r>
      <w:r w:rsidR="002324F7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4120571"/>
      <w:bookmarkEnd w:id="40"/>
      <w:r w:rsidRPr="00E71A48">
        <w:t>Прочие положения</w:t>
      </w:r>
      <w:bookmarkEnd w:id="41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_Ref306114966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3.3.11</w:t>
      </w:r>
      <w:r w:rsidR="002324F7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F13719">
      <w:pPr>
        <w:pStyle w:val="2"/>
        <w:numPr>
          <w:ilvl w:val="0"/>
          <w:numId w:val="0"/>
        </w:numPr>
        <w:tabs>
          <w:tab w:val="clear" w:pos="1700"/>
        </w:tabs>
        <w:spacing w:line="264" w:lineRule="auto"/>
      </w:pPr>
      <w:bookmarkStart w:id="42" w:name="_Ref306144164"/>
    </w:p>
    <w:p w:rsidR="002D4BC6" w:rsidRPr="002D4BC6" w:rsidRDefault="002D4BC6" w:rsidP="00F13719">
      <w:pPr>
        <w:pStyle w:val="3"/>
        <w:numPr>
          <w:ilvl w:val="0"/>
          <w:numId w:val="0"/>
        </w:numPr>
        <w:jc w:val="both"/>
        <w:rPr>
          <w:b w:val="0"/>
          <w:szCs w:val="24"/>
        </w:rPr>
      </w:pPr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64120579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64120580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57077"/>
      <w:bookmarkStart w:id="56" w:name="_Toc440359632"/>
      <w:bookmarkStart w:id="57" w:name="_Toc440632095"/>
      <w:bookmarkStart w:id="58" w:name="_Toc440875916"/>
      <w:bookmarkStart w:id="59" w:name="_Toc441130944"/>
      <w:bookmarkStart w:id="60" w:name="_Toc447269759"/>
      <w:bookmarkStart w:id="61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2" w:name="_Toc439238032"/>
      <w:bookmarkStart w:id="63" w:name="_Toc439238154"/>
      <w:bookmarkStart w:id="64" w:name="_Toc439252706"/>
      <w:bookmarkStart w:id="65" w:name="_Toc439323564"/>
      <w:bookmarkStart w:id="66" w:name="_Toc439323680"/>
      <w:bookmarkStart w:id="67" w:name="_Toc440357078"/>
      <w:bookmarkStart w:id="68" w:name="_Toc440359633"/>
      <w:bookmarkStart w:id="69" w:name="_Toc440632096"/>
      <w:bookmarkStart w:id="70" w:name="_Toc440875917"/>
      <w:bookmarkStart w:id="71" w:name="_Toc441130945"/>
      <w:bookmarkStart w:id="72" w:name="_Toc447269760"/>
      <w:bookmarkStart w:id="73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4" w:name="_Toc439238033"/>
      <w:bookmarkStart w:id="75" w:name="_Toc439238155"/>
      <w:bookmarkStart w:id="76" w:name="_Toc439252707"/>
      <w:bookmarkStart w:id="77" w:name="_Toc439323565"/>
      <w:bookmarkStart w:id="78" w:name="_Toc439323681"/>
      <w:bookmarkStart w:id="79" w:name="_Toc440357079"/>
      <w:bookmarkStart w:id="80" w:name="_Toc440359634"/>
      <w:bookmarkStart w:id="81" w:name="_Toc440632097"/>
      <w:bookmarkStart w:id="82" w:name="_Toc440875918"/>
      <w:bookmarkStart w:id="83" w:name="_Toc441130946"/>
      <w:bookmarkStart w:id="84" w:name="_Toc447269761"/>
      <w:bookmarkStart w:id="85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6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8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7" w:name="_Toc439238157"/>
      <w:bookmarkStart w:id="88" w:name="_Toc439252709"/>
      <w:bookmarkStart w:id="89" w:name="_Toc439323567"/>
      <w:bookmarkStart w:id="90" w:name="_Toc439323683"/>
      <w:bookmarkStart w:id="91" w:name="_Toc440357081"/>
      <w:bookmarkStart w:id="92" w:name="_Toc440359636"/>
      <w:bookmarkStart w:id="93" w:name="_Toc440632099"/>
      <w:bookmarkStart w:id="94" w:name="_Toc440875920"/>
      <w:bookmarkStart w:id="95" w:name="_Toc441130948"/>
      <w:bookmarkStart w:id="96" w:name="_Toc447269763"/>
      <w:bookmarkStart w:id="97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8" w:name="_Toc439238158"/>
      <w:bookmarkStart w:id="99" w:name="_Toc439252710"/>
      <w:bookmarkStart w:id="100" w:name="_Toc439323568"/>
      <w:bookmarkStart w:id="101" w:name="_Toc439323684"/>
      <w:bookmarkStart w:id="102" w:name="_Toc440357082"/>
      <w:bookmarkStart w:id="103" w:name="_Toc440359637"/>
      <w:bookmarkStart w:id="104" w:name="_Toc440632100"/>
      <w:bookmarkStart w:id="105" w:name="_Toc440875921"/>
      <w:bookmarkStart w:id="106" w:name="_Toc441130949"/>
      <w:bookmarkStart w:id="107" w:name="_Toc447269764"/>
      <w:bookmarkStart w:id="108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9" w:name="_Toc439238159"/>
      <w:bookmarkStart w:id="110" w:name="_Toc439252711"/>
      <w:bookmarkStart w:id="111" w:name="_Toc439323569"/>
      <w:bookmarkStart w:id="112" w:name="_Toc439323685"/>
      <w:bookmarkStart w:id="113" w:name="_Ref440270867"/>
      <w:bookmarkStart w:id="114" w:name="_Toc440357083"/>
      <w:bookmarkStart w:id="115" w:name="_Toc440359638"/>
      <w:bookmarkStart w:id="116" w:name="_Toc440632101"/>
      <w:bookmarkStart w:id="117" w:name="_Toc440875922"/>
      <w:bookmarkStart w:id="118" w:name="_Toc441130950"/>
      <w:bookmarkStart w:id="119" w:name="_Toc447269765"/>
      <w:bookmarkStart w:id="120" w:name="_Toc464120587"/>
      <w:r w:rsidRPr="003303E9">
        <w:rPr>
          <w:b w:val="0"/>
        </w:rPr>
        <w:t>Текст Антикоррупционной оговорки: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1" w:name="_Ref303622434"/>
      <w:bookmarkStart w:id="122" w:name="_Ref303624273"/>
      <w:bookmarkStart w:id="123" w:name="_Ref303682476"/>
      <w:bookmarkStart w:id="124" w:name="_Ref303683017"/>
      <w:bookmarkEnd w:id="121"/>
      <w:bookmarkEnd w:id="122"/>
      <w:bookmarkEnd w:id="123"/>
      <w:bookmarkEnd w:id="124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Ref303711222"/>
      <w:bookmarkStart w:id="126" w:name="_Ref311232052"/>
      <w:bookmarkStart w:id="127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5"/>
      <w:r w:rsidR="00D51A0B" w:rsidRPr="00E71A48">
        <w:rPr>
          <w:szCs w:val="24"/>
        </w:rPr>
        <w:t>Заявок</w:t>
      </w:r>
      <w:bookmarkEnd w:id="126"/>
      <w:bookmarkEnd w:id="12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28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2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29" w:name="_Toc439323688"/>
      <w:bookmarkStart w:id="130" w:name="_Toc440357086"/>
      <w:bookmarkStart w:id="131" w:name="_Toc440359641"/>
      <w:bookmarkStart w:id="132" w:name="_Toc440632104"/>
      <w:bookmarkStart w:id="133" w:name="_Toc440875925"/>
      <w:bookmarkStart w:id="134" w:name="_Toc441130953"/>
      <w:bookmarkStart w:id="135" w:name="_Toc447269768"/>
      <w:bookmarkStart w:id="136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324F7">
        <w:fldChar w:fldCharType="begin"/>
      </w:r>
      <w:r w:rsidR="002324F7">
        <w:instrText xml:space="preserve"> REF _Ref305973033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3.2</w:t>
      </w:r>
      <w:r w:rsidR="002324F7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324F7">
        <w:fldChar w:fldCharType="begin"/>
      </w:r>
      <w:r w:rsidR="002324F7">
        <w:instrText xml:space="preserve"> REF _Ref305973147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</w:t>
      </w:r>
      <w:r w:rsidR="002324F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7" w:name="__RefNumPara__828_922829174"/>
      <w:bookmarkEnd w:id="137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2324F7">
        <w:fldChar w:fldCharType="begin"/>
      </w:r>
      <w:r w:rsidR="002324F7">
        <w:instrText xml:space="preserve"> REF _Ref305973214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3.4</w:t>
      </w:r>
      <w:r w:rsidR="002324F7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324F7">
        <w:fldChar w:fldCharType="begin"/>
      </w:r>
      <w:r w:rsidR="002324F7">
        <w:instrText xml:space="preserve"> REF _Ref303683883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2324F7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8" w:name="__RefNumPara__832_922829174"/>
      <w:bookmarkEnd w:id="138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324F7">
        <w:fldChar w:fldCharType="begin"/>
      </w:r>
      <w:r w:rsidR="002324F7">
        <w:instrText xml:space="preserve"> REF _Ref305973250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8941A2">
        <w:t>.1</w:t>
      </w:r>
      <w:r w:rsidR="002324F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9" w:name="__RefNumPara__834_922829174"/>
      <w:bookmarkEnd w:id="139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324F7">
        <w:fldChar w:fldCharType="begin"/>
      </w:r>
      <w:r w:rsidR="002324F7">
        <w:instrText xml:space="preserve"> REF _Ref303250967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3.7</w:t>
      </w:r>
      <w:r w:rsidR="002324F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0" w:name="__RefNumPara__836_922829174"/>
      <w:bookmarkEnd w:id="140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324F7">
        <w:fldChar w:fldCharType="begin"/>
      </w:r>
      <w:r w:rsidR="002324F7">
        <w:instrText xml:space="preserve"> REF _Ref303681924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3.8</w:t>
      </w:r>
      <w:r w:rsidR="002324F7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_Ref303683929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3.10</w:t>
      </w:r>
      <w:r w:rsidR="002324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324F7">
        <w:fldChar w:fldCharType="begin"/>
      </w:r>
      <w:r w:rsidR="002324F7">
        <w:instrText xml:space="preserve"> REF _Ref306140410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3.11</w:t>
      </w:r>
      <w:r w:rsidR="002324F7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324F7">
        <w:fldChar w:fldCharType="begin"/>
      </w:r>
      <w:r w:rsidR="002324F7">
        <w:instrText xml:space="preserve"> REF _Ref306140451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3.12</w:t>
      </w:r>
      <w:r w:rsidR="002324F7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41" w:name="_Toc439323689"/>
      <w:bookmarkStart w:id="142" w:name="_Toc440357087"/>
      <w:bookmarkStart w:id="143" w:name="_Toc440359642"/>
      <w:bookmarkStart w:id="144" w:name="_Toc440632105"/>
      <w:bookmarkStart w:id="145" w:name="_Toc440875926"/>
      <w:bookmarkStart w:id="146" w:name="_Toc441130954"/>
      <w:bookmarkStart w:id="147" w:name="_Toc447269769"/>
      <w:bookmarkStart w:id="148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9" w:name="_Ref303250835"/>
      <w:bookmarkStart w:id="150" w:name="_Ref305973033"/>
      <w:bookmarkStart w:id="151" w:name="_Toc464120592"/>
      <w:bookmarkStart w:id="15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49"/>
      <w:r w:rsidRPr="00E71A48">
        <w:t xml:space="preserve"> по запросу предложений</w:t>
      </w:r>
      <w:bookmarkEnd w:id="150"/>
      <w:bookmarkEnd w:id="15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324F7">
        <w:fldChar w:fldCharType="begin"/>
      </w:r>
      <w:r w:rsidR="002324F7">
        <w:instrText xml:space="preserve"> REF _Ref302563524 \n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1.1.1</w:t>
      </w:r>
      <w:r w:rsidR="002324F7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3" w:name="__RefNumPara__444_922829174"/>
      <w:bookmarkStart w:id="154" w:name="_Ref191386216"/>
      <w:bookmarkStart w:id="155" w:name="_Ref305973147"/>
      <w:bookmarkStart w:id="156" w:name="_Toc464120593"/>
      <w:bookmarkEnd w:id="152"/>
      <w:bookmarkEnd w:id="153"/>
      <w:r w:rsidRPr="00E71A48">
        <w:lastRenderedPageBreak/>
        <w:t xml:space="preserve">Подготовка </w:t>
      </w:r>
      <w:bookmarkEnd w:id="154"/>
      <w:r w:rsidRPr="00E71A48">
        <w:t>Заявок</w:t>
      </w:r>
      <w:bookmarkEnd w:id="155"/>
      <w:bookmarkEnd w:id="15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57" w:name="_Ref306114638"/>
      <w:bookmarkStart w:id="158" w:name="_Toc440357090"/>
      <w:bookmarkStart w:id="159" w:name="_Toc440359645"/>
      <w:bookmarkStart w:id="160" w:name="_Toc440632108"/>
      <w:bookmarkStart w:id="161" w:name="_Toc440875929"/>
      <w:bookmarkStart w:id="162" w:name="_Toc441130957"/>
      <w:bookmarkStart w:id="163" w:name="_Toc447269772"/>
      <w:bookmarkStart w:id="164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_Ref55336310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2324F7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_Ref440271072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2324F7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_Ref440270984 \r \h  \* MERGEFORMAT </w:instrText>
      </w:r>
      <w:r w:rsidR="002324F7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5.10</w:t>
      </w:r>
      <w:r w:rsidR="002324F7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_Ref440271036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5.4</w:t>
      </w:r>
      <w:r w:rsidR="002324F7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_Ref191386407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2324F7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_Ref93264992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5.5</w:t>
      </w:r>
      <w:r w:rsidR="002324F7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5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165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2324F7">
        <w:fldChar w:fldCharType="begin"/>
      </w:r>
      <w:r w:rsidR="002324F7">
        <w:instrText xml:space="preserve"> REF _Ref55336310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</w:t>
      </w:r>
      <w:r w:rsidR="002324F7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2324F7">
        <w:fldChar w:fldCharType="begin"/>
      </w:r>
      <w:r w:rsidR="002324F7">
        <w:instrText xml:space="preserve"> REF _Ref440271964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5.1.3</w:t>
      </w:r>
      <w:r w:rsidR="002324F7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324F7">
        <w:fldChar w:fldCharType="begin"/>
      </w:r>
      <w:r w:rsidR="002324F7">
        <w:instrText xml:space="preserve"> REF _Ref440279062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б)</w:t>
      </w:r>
      <w:r w:rsidR="002324F7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2324F7">
        <w:fldChar w:fldCharType="begin"/>
      </w:r>
      <w:r w:rsidR="002324F7">
        <w:instrText xml:space="preserve"> REF _Ref303587815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3.3.8.3</w:t>
      </w:r>
      <w:r w:rsidR="002324F7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2324F7">
        <w:fldChar w:fldCharType="begin"/>
      </w:r>
      <w:r w:rsidR="002324F7">
        <w:instrText xml:space="preserve"> REF _Ref86826666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5.3</w:t>
      </w:r>
      <w:r w:rsidR="002324F7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2324F7">
        <w:fldChar w:fldCharType="begin"/>
      </w:r>
      <w:r w:rsidR="002324F7">
        <w:instrText xml:space="preserve"> REF _Ref440275030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5.10</w:t>
      </w:r>
      <w:r w:rsidR="002324F7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324F7">
        <w:fldChar w:fldCharType="begin"/>
      </w:r>
      <w:r w:rsidR="002324F7">
        <w:instrText xml:space="preserve"> REF _Ref440274913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5.2</w:t>
      </w:r>
      <w:r w:rsidR="002324F7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324F7">
        <w:fldChar w:fldCharType="begin"/>
      </w:r>
      <w:r w:rsidR="002324F7">
        <w:instrText xml:space="preserve"> REF _Ref440274902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5.4</w:t>
      </w:r>
      <w:r w:rsidR="002324F7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324F7">
        <w:fldChar w:fldCharType="begin"/>
      </w:r>
      <w:r w:rsidR="002324F7">
        <w:instrText xml:space="preserve"> REF _Ref93264992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5.5</w:t>
      </w:r>
      <w:r w:rsidR="002324F7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8941A2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8941A2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2324F7">
        <w:fldChar w:fldCharType="begin"/>
      </w:r>
      <w:r w:rsidR="002324F7">
        <w:instrText xml:space="preserve"> REF _Ref303587815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3.3.8.3</w:t>
      </w:r>
      <w:r w:rsidR="002324F7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2324F7">
        <w:fldChar w:fldCharType="begin"/>
      </w:r>
      <w:r w:rsidR="002324F7">
        <w:instrText xml:space="preserve"> REF _Ref440279062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б)</w:t>
      </w:r>
      <w:r w:rsidR="002324F7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324F7">
        <w:fldChar w:fldCharType="begin"/>
      </w:r>
      <w:r w:rsidR="002324F7">
        <w:instrText xml:space="preserve"> REF _Ref440372460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д)</w:t>
      </w:r>
      <w:r w:rsidR="002324F7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324F7">
        <w:fldChar w:fldCharType="begin"/>
      </w:r>
      <w:r w:rsidR="002324F7">
        <w:instrText xml:space="preserve"> REF _Ref440372474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м)</w:t>
      </w:r>
      <w:r w:rsidR="002324F7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324F7">
        <w:lastRenderedPageBreak/>
        <w:fldChar w:fldCharType="begin"/>
      </w:r>
      <w:r w:rsidR="002324F7">
        <w:instrText xml:space="preserve"> REF _Ref440372477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н)</w:t>
      </w:r>
      <w:r w:rsidR="002324F7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2324F7">
        <w:fldChar w:fldCharType="begin"/>
      </w:r>
      <w:r w:rsidR="002324F7">
        <w:instrText xml:space="preserve"> REF _Ref442188512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т)</w:t>
      </w:r>
      <w:r w:rsidR="002324F7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2324F7">
        <w:fldChar w:fldCharType="begin"/>
      </w:r>
      <w:r w:rsidR="002324F7">
        <w:instrText xml:space="preserve"> REF _Ref303587815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3.3.8.3</w:t>
      </w:r>
      <w:r w:rsidR="002324F7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324F7">
        <w:fldChar w:fldCharType="begin"/>
      </w:r>
      <w:r w:rsidR="002324F7">
        <w:instrText xml:space="preserve"> REF _Ref464116309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3.3.10.7</w:t>
      </w:r>
      <w:r w:rsidR="002324F7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324F7">
        <w:fldChar w:fldCharType="begin"/>
      </w:r>
      <w:r w:rsidR="002324F7">
        <w:instrText xml:space="preserve"> REF _Ref464462953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о)</w:t>
      </w:r>
      <w:r w:rsidR="002324F7">
        <w:fldChar w:fldCharType="end"/>
      </w:r>
      <w:r w:rsidRPr="007252E9">
        <w:rPr>
          <w:sz w:val="24"/>
          <w:szCs w:val="24"/>
        </w:rPr>
        <w:t xml:space="preserve">, </w:t>
      </w:r>
      <w:r w:rsidR="002324F7">
        <w:fldChar w:fldCharType="begin"/>
      </w:r>
      <w:r w:rsidR="002324F7">
        <w:instrText xml:space="preserve"> REF _Ref442188512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т)</w:t>
      </w:r>
      <w:r w:rsidR="002324F7">
        <w:fldChar w:fldCharType="end"/>
      </w:r>
      <w:r w:rsidRPr="007252E9">
        <w:rPr>
          <w:sz w:val="24"/>
          <w:szCs w:val="24"/>
        </w:rPr>
        <w:t xml:space="preserve"> и </w:t>
      </w:r>
      <w:r w:rsidR="002324F7">
        <w:fldChar w:fldCharType="begin"/>
      </w:r>
      <w:r w:rsidR="002324F7">
        <w:instrText xml:space="preserve"> REF _Ref464462966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ц)</w:t>
      </w:r>
      <w:r w:rsidR="002324F7">
        <w:fldChar w:fldCharType="end"/>
      </w:r>
      <w:r w:rsidRPr="007252E9">
        <w:rPr>
          <w:sz w:val="24"/>
          <w:szCs w:val="24"/>
        </w:rPr>
        <w:t xml:space="preserve"> п. </w:t>
      </w:r>
      <w:r w:rsidR="002324F7">
        <w:fldChar w:fldCharType="begin"/>
      </w:r>
      <w:r w:rsidR="002324F7">
        <w:instrText xml:space="preserve"> REF _Ref303587815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3.3.8.3</w:t>
      </w:r>
      <w:r w:rsidR="002324F7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166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166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2324F7">
        <w:fldChar w:fldCharType="begin"/>
      </w:r>
      <w:r w:rsidR="002324F7">
        <w:instrText xml:space="preserve"> REF _Ref440270602 \r \h  \* MERGEFORMAT </w:instrText>
      </w:r>
      <w:r w:rsidR="002324F7">
        <w:fldChar w:fldCharType="separate"/>
      </w:r>
      <w:r w:rsidR="008941A2">
        <w:t>5</w:t>
      </w:r>
      <w:r w:rsidR="002324F7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2324F7">
        <w:fldChar w:fldCharType="begin"/>
      </w:r>
      <w:r w:rsidR="002324F7">
        <w:instrText xml:space="preserve"> REF _Ref191386419 \n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3.3.2</w:t>
      </w:r>
      <w:r w:rsidR="002324F7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324F7">
        <w:fldChar w:fldCharType="begin"/>
      </w:r>
      <w:r w:rsidR="002324F7">
        <w:instrText xml:space="preserve"> REF _Ref442187883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5.14</w:t>
      </w:r>
      <w:r w:rsidR="002324F7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7" w:name="_Ref55279015"/>
      <w:bookmarkStart w:id="168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167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9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168"/>
      <w:bookmarkEnd w:id="16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70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_Ref86826666 \r \h  \* MERGEFORMAT </w:instrText>
      </w:r>
      <w:r w:rsidR="002324F7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2324F7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170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_Ref86826666 \r \h  \* MERGEFORMAT </w:instrText>
      </w:r>
      <w:r w:rsidR="002324F7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2324F7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2324F7">
        <w:fldChar w:fldCharType="begin"/>
      </w:r>
      <w:r w:rsidR="002324F7">
        <w:instrText xml:space="preserve"> REF _Ref440271182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3.3.1.9</w:t>
      </w:r>
      <w:r w:rsidR="002324F7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1" w:name="_Ref115076752"/>
      <w:bookmarkStart w:id="172" w:name="_Ref191386109"/>
      <w:bookmarkStart w:id="173" w:name="_Ref191386419"/>
      <w:bookmarkStart w:id="174" w:name="_Toc440357091"/>
      <w:bookmarkStart w:id="175" w:name="_Toc440359646"/>
      <w:bookmarkStart w:id="176" w:name="_Toc440632109"/>
      <w:bookmarkStart w:id="177" w:name="_Toc440875930"/>
      <w:bookmarkStart w:id="178" w:name="_Toc441130958"/>
      <w:bookmarkStart w:id="179" w:name="_Toc447269773"/>
      <w:bookmarkStart w:id="180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1"/>
      <w:bookmarkEnd w:id="172"/>
      <w:bookmarkEnd w:id="173"/>
      <w:r w:rsidRPr="00E71A48">
        <w:rPr>
          <w:szCs w:val="24"/>
        </w:rPr>
        <w:t>ЭТП</w:t>
      </w:r>
      <w:bookmarkEnd w:id="174"/>
      <w:bookmarkEnd w:id="175"/>
      <w:bookmarkEnd w:id="176"/>
      <w:bookmarkEnd w:id="177"/>
      <w:bookmarkEnd w:id="178"/>
      <w:bookmarkEnd w:id="179"/>
      <w:bookmarkEnd w:id="180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1" w:name="_Ref115076807"/>
      <w:bookmarkStart w:id="182" w:name="_Toc440357092"/>
      <w:bookmarkStart w:id="183" w:name="_Toc440359647"/>
      <w:bookmarkStart w:id="184" w:name="_Toc440632110"/>
      <w:bookmarkStart w:id="185" w:name="_Toc440875931"/>
      <w:bookmarkStart w:id="186" w:name="_Toc441130959"/>
      <w:bookmarkStart w:id="187" w:name="_Toc447269774"/>
      <w:bookmarkStart w:id="188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9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324F7">
        <w:fldChar w:fldCharType="begin"/>
      </w:r>
      <w:r w:rsidR="002324F7">
        <w:instrText xml:space="preserve"> REF _Ref442187883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5.14</w:t>
      </w:r>
      <w:r w:rsidR="002324F7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18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0" w:name="_Ref306008743"/>
      <w:bookmarkStart w:id="191" w:name="_Toc440357093"/>
      <w:bookmarkStart w:id="192" w:name="_Toc440359648"/>
      <w:bookmarkStart w:id="193" w:name="_Toc440632111"/>
      <w:bookmarkStart w:id="194" w:name="_Toc440875932"/>
      <w:bookmarkStart w:id="195" w:name="_Toc441130960"/>
      <w:bookmarkStart w:id="196" w:name="_Toc447269775"/>
      <w:bookmarkStart w:id="197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198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198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9" w:name="_Toc440357094"/>
      <w:bookmarkStart w:id="200" w:name="_Toc440359649"/>
      <w:bookmarkStart w:id="201" w:name="_Toc440632112"/>
      <w:bookmarkStart w:id="202" w:name="_Toc440875933"/>
      <w:bookmarkStart w:id="203" w:name="_Toc441130961"/>
      <w:bookmarkStart w:id="204" w:name="_Toc447269776"/>
      <w:bookmarkStart w:id="205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9"/>
      <w:bookmarkEnd w:id="200"/>
      <w:bookmarkEnd w:id="201"/>
      <w:bookmarkEnd w:id="202"/>
      <w:bookmarkEnd w:id="203"/>
      <w:bookmarkEnd w:id="204"/>
      <w:bookmarkEnd w:id="20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6" w:name="_Toc440357095"/>
      <w:bookmarkStart w:id="207" w:name="_Toc440359650"/>
      <w:bookmarkStart w:id="208" w:name="_Toc440632113"/>
      <w:bookmarkStart w:id="209" w:name="_Toc440875934"/>
      <w:bookmarkStart w:id="210" w:name="_Toc441130962"/>
      <w:bookmarkStart w:id="211" w:name="_Toc447269777"/>
      <w:bookmarkStart w:id="212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6"/>
      <w:bookmarkEnd w:id="207"/>
      <w:bookmarkEnd w:id="208"/>
      <w:bookmarkEnd w:id="209"/>
      <w:bookmarkEnd w:id="210"/>
      <w:bookmarkEnd w:id="211"/>
      <w:bookmarkEnd w:id="212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13" w:name="_Toc440357096"/>
      <w:bookmarkStart w:id="214" w:name="_Toc440359651"/>
      <w:bookmarkStart w:id="215" w:name="_Toc440632114"/>
      <w:bookmarkStart w:id="216" w:name="_Toc440875935"/>
      <w:bookmarkStart w:id="217" w:name="_Toc441130963"/>
      <w:bookmarkStart w:id="218" w:name="_Toc447269778"/>
      <w:bookmarkStart w:id="219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</w:t>
      </w:r>
      <w:bookmarkEnd w:id="213"/>
      <w:bookmarkEnd w:id="214"/>
      <w:bookmarkEnd w:id="215"/>
      <w:bookmarkEnd w:id="216"/>
      <w:bookmarkEnd w:id="217"/>
      <w:bookmarkEnd w:id="218"/>
      <w:bookmarkEnd w:id="219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510B95" w:rsidRDefault="00510B95" w:rsidP="00510B9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bCs w:val="0"/>
          <w:sz w:val="24"/>
          <w:szCs w:val="24"/>
        </w:rPr>
      </w:pPr>
      <w:r>
        <w:rPr>
          <w:b/>
          <w:sz w:val="24"/>
          <w:szCs w:val="24"/>
        </w:rPr>
        <w:t>142 563</w:t>
      </w:r>
      <w:r w:rsidRPr="005708A7">
        <w:rPr>
          <w:sz w:val="24"/>
          <w:szCs w:val="24"/>
        </w:rPr>
        <w:t xml:space="preserve"> (</w:t>
      </w:r>
      <w:r w:rsidRPr="0046264C">
        <w:rPr>
          <w:sz w:val="24"/>
          <w:szCs w:val="24"/>
        </w:rPr>
        <w:t>сто сорок две тыс</w:t>
      </w:r>
      <w:r>
        <w:rPr>
          <w:sz w:val="24"/>
          <w:szCs w:val="24"/>
        </w:rPr>
        <w:t>ячи пятьсот шестьдесят три</w:t>
      </w:r>
      <w:r w:rsidRPr="005708A7">
        <w:rPr>
          <w:sz w:val="24"/>
          <w:szCs w:val="24"/>
        </w:rPr>
        <w:t>) рубл</w:t>
      </w:r>
      <w:r>
        <w:rPr>
          <w:sz w:val="24"/>
          <w:szCs w:val="24"/>
        </w:rPr>
        <w:t>я</w:t>
      </w:r>
      <w:r w:rsidRPr="005708A7">
        <w:rPr>
          <w:sz w:val="24"/>
          <w:szCs w:val="24"/>
        </w:rPr>
        <w:t xml:space="preserve"> 00 копеек РФ, без учета НДС; НДС составляет </w:t>
      </w:r>
      <w:r>
        <w:rPr>
          <w:b/>
          <w:sz w:val="24"/>
          <w:szCs w:val="24"/>
        </w:rPr>
        <w:t>25 661</w:t>
      </w:r>
      <w:r w:rsidRPr="005708A7">
        <w:rPr>
          <w:sz w:val="24"/>
          <w:szCs w:val="24"/>
        </w:rPr>
        <w:t xml:space="preserve"> (</w:t>
      </w:r>
      <w:r w:rsidRPr="00F62EF0">
        <w:rPr>
          <w:sz w:val="24"/>
          <w:szCs w:val="24"/>
        </w:rPr>
        <w:t>двадцать пять тыся</w:t>
      </w:r>
      <w:r>
        <w:rPr>
          <w:sz w:val="24"/>
          <w:szCs w:val="24"/>
        </w:rPr>
        <w:t>ч шестьсот шестьдесят один</w:t>
      </w:r>
      <w:r w:rsidRPr="005708A7">
        <w:rPr>
          <w:sz w:val="24"/>
          <w:szCs w:val="24"/>
        </w:rPr>
        <w:t>) рубл</w:t>
      </w:r>
      <w:r>
        <w:rPr>
          <w:sz w:val="24"/>
          <w:szCs w:val="24"/>
        </w:rPr>
        <w:t>ь</w:t>
      </w:r>
      <w:r w:rsidRPr="005708A7">
        <w:rPr>
          <w:sz w:val="24"/>
          <w:szCs w:val="24"/>
        </w:rPr>
        <w:t xml:space="preserve"> </w:t>
      </w:r>
      <w:r>
        <w:rPr>
          <w:sz w:val="24"/>
          <w:szCs w:val="24"/>
        </w:rPr>
        <w:t>34</w:t>
      </w:r>
      <w:r w:rsidRPr="005708A7">
        <w:rPr>
          <w:sz w:val="24"/>
          <w:szCs w:val="24"/>
        </w:rPr>
        <w:t xml:space="preserve"> копе</w:t>
      </w:r>
      <w:r>
        <w:rPr>
          <w:sz w:val="24"/>
          <w:szCs w:val="24"/>
        </w:rPr>
        <w:t>йки</w:t>
      </w:r>
      <w:r w:rsidRPr="005708A7">
        <w:rPr>
          <w:sz w:val="24"/>
          <w:szCs w:val="24"/>
        </w:rPr>
        <w:t xml:space="preserve"> РФ; </w:t>
      </w:r>
      <w:r>
        <w:rPr>
          <w:b/>
          <w:sz w:val="24"/>
          <w:szCs w:val="24"/>
        </w:rPr>
        <w:t>168 224</w:t>
      </w:r>
      <w:r w:rsidRPr="005708A7">
        <w:rPr>
          <w:sz w:val="24"/>
          <w:szCs w:val="24"/>
        </w:rPr>
        <w:t xml:space="preserve"> (</w:t>
      </w:r>
      <w:r w:rsidRPr="009B4D97">
        <w:rPr>
          <w:sz w:val="24"/>
          <w:szCs w:val="24"/>
        </w:rPr>
        <w:t>сто шестьдесят восемь ты</w:t>
      </w:r>
      <w:r>
        <w:rPr>
          <w:sz w:val="24"/>
          <w:szCs w:val="24"/>
        </w:rPr>
        <w:t>сяч двести двадцать четыре</w:t>
      </w:r>
      <w:r w:rsidRPr="005708A7">
        <w:rPr>
          <w:sz w:val="24"/>
          <w:szCs w:val="24"/>
        </w:rPr>
        <w:t>) рубл</w:t>
      </w:r>
      <w:r>
        <w:rPr>
          <w:sz w:val="24"/>
          <w:szCs w:val="24"/>
        </w:rPr>
        <w:t>я</w:t>
      </w:r>
      <w:r w:rsidRPr="005708A7">
        <w:rPr>
          <w:sz w:val="24"/>
          <w:szCs w:val="24"/>
        </w:rPr>
        <w:t xml:space="preserve"> </w:t>
      </w:r>
      <w:r>
        <w:rPr>
          <w:sz w:val="24"/>
          <w:szCs w:val="24"/>
        </w:rPr>
        <w:t>34</w:t>
      </w:r>
      <w:r w:rsidRPr="005708A7">
        <w:rPr>
          <w:sz w:val="24"/>
          <w:szCs w:val="24"/>
        </w:rPr>
        <w:t xml:space="preserve"> копе</w:t>
      </w:r>
      <w:r>
        <w:rPr>
          <w:sz w:val="24"/>
          <w:szCs w:val="24"/>
        </w:rPr>
        <w:t>йки</w:t>
      </w:r>
      <w:r w:rsidRPr="005708A7">
        <w:rPr>
          <w:sz w:val="24"/>
          <w:szCs w:val="24"/>
        </w:rPr>
        <w:t xml:space="preserve"> РФ, с учетом НДС</w:t>
      </w:r>
      <w:r>
        <w:rPr>
          <w:sz w:val="24"/>
          <w:szCs w:val="24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</w:t>
      </w:r>
      <w:r w:rsidR="00F13719">
        <w:rPr>
          <w:sz w:val="24"/>
          <w:szCs w:val="24"/>
        </w:rPr>
        <w:t>ю начальную (максимальную) цену</w:t>
      </w:r>
      <w:r w:rsidR="004F657D" w:rsidRPr="007252E9">
        <w:rPr>
          <w:bCs w:val="0"/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2324F7">
        <w:fldChar w:fldCharType="begin"/>
      </w:r>
      <w:r w:rsidR="002324F7">
        <w:instrText xml:space="preserve"> REF _Ref55336310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2324F7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2324F7">
        <w:fldChar w:fldCharType="begin"/>
      </w:r>
      <w:r w:rsidR="002324F7">
        <w:instrText xml:space="preserve"> REF _Ref440271072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2324F7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324F7">
        <w:fldChar w:fldCharType="begin"/>
      </w:r>
      <w:r w:rsidR="002324F7">
        <w:instrText xml:space="preserve"> REF _Ref306138385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2324F7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20" w:name="_Ref191386407"/>
      <w:bookmarkStart w:id="221" w:name="_Ref191386526"/>
      <w:bookmarkStart w:id="222" w:name="_Toc440357097"/>
      <w:bookmarkStart w:id="223" w:name="_Toc440359652"/>
      <w:bookmarkStart w:id="224" w:name="_Toc440632115"/>
      <w:bookmarkStart w:id="225" w:name="_Toc440875936"/>
      <w:bookmarkStart w:id="226" w:name="_Toc441130964"/>
      <w:bookmarkStart w:id="227" w:name="_Toc447269779"/>
      <w:bookmarkStart w:id="228" w:name="_Toc464120601"/>
      <w:bookmarkStart w:id="229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0" w:name="_Ref93090116"/>
      <w:bookmarkStart w:id="231" w:name="_Ref191386482"/>
      <w:bookmarkStart w:id="232" w:name="_Ref440291364"/>
      <w:bookmarkEnd w:id="229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30"/>
      <w:r w:rsidRPr="00E71A48">
        <w:rPr>
          <w:bCs w:val="0"/>
          <w:sz w:val="24"/>
          <w:szCs w:val="24"/>
        </w:rPr>
        <w:t>:</w:t>
      </w:r>
      <w:bookmarkStart w:id="233" w:name="_Ref306004833"/>
      <w:bookmarkEnd w:id="231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E30D7E">
        <w:rPr>
          <w:bCs w:val="0"/>
          <w:sz w:val="24"/>
          <w:szCs w:val="24"/>
        </w:rPr>
        <w:t xml:space="preserve"> </w:t>
      </w:r>
      <w:r w:rsidR="00E30D7E" w:rsidRPr="00E30D7E">
        <w:rPr>
          <w:sz w:val="24"/>
          <w:szCs w:val="24"/>
        </w:rPr>
        <w:t>являющееся субъектом малого и среднего предпринимательства</w:t>
      </w:r>
      <w:r w:rsidRPr="00E30D7E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r w:rsidR="003F330D">
        <w:rPr>
          <w:bCs w:val="0"/>
          <w:sz w:val="24"/>
          <w:szCs w:val="24"/>
        </w:rPr>
        <w:t>Привлечение со</w:t>
      </w:r>
      <w:r w:rsidR="00036006"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2324F7">
        <w:fldChar w:fldCharType="begin"/>
      </w:r>
      <w:r w:rsidR="002324F7">
        <w:instrText xml:space="preserve"> REF _Ref191386461 \n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3.3.10</w:t>
      </w:r>
      <w:r w:rsidR="002324F7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32"/>
      <w:bookmarkEnd w:id="233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4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35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36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35"/>
      <w:bookmarkEnd w:id="23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</w:t>
      </w:r>
      <w:r w:rsidRPr="00E71A48">
        <w:rPr>
          <w:bCs w:val="0"/>
          <w:sz w:val="24"/>
          <w:szCs w:val="24"/>
        </w:rPr>
        <w:lastRenderedPageBreak/>
        <w:t xml:space="preserve">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3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37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E30D7E" w:rsidRPr="00E30D7E" w:rsidRDefault="009D7F01" w:rsidP="00E30D7E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E30D7E" w:rsidRPr="00E30D7E" w:rsidRDefault="00E30D7E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30D7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38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39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324F7">
        <w:fldChar w:fldCharType="begin"/>
      </w:r>
      <w:r w:rsidR="002324F7">
        <w:instrText xml:space="preserve"> REF _Ref440291364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3.3.8.1</w:t>
      </w:r>
      <w:r w:rsidR="002324F7">
        <w:fldChar w:fldCharType="end"/>
      </w:r>
      <w:r w:rsidRPr="007252E9">
        <w:rPr>
          <w:sz w:val="24"/>
          <w:szCs w:val="24"/>
        </w:rPr>
        <w:t>-</w:t>
      </w:r>
      <w:r w:rsidR="002324F7">
        <w:fldChar w:fldCharType="begin"/>
      </w:r>
      <w:r w:rsidR="002324F7">
        <w:instrText xml:space="preserve"> REF _Ref303669127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3.3.8.2</w:t>
      </w:r>
      <w:r w:rsidR="002324F7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38"/>
      <w:bookmarkEnd w:id="239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0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</w:t>
      </w:r>
      <w:r w:rsidRPr="007252E9">
        <w:rPr>
          <w:sz w:val="24"/>
          <w:szCs w:val="24"/>
        </w:rPr>
        <w:lastRenderedPageBreak/>
        <w:t xml:space="preserve">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40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_Ref440271993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5.9</w:t>
      </w:r>
      <w:r w:rsidR="002324F7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1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_Ref440271964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5.1.3</w:t>
      </w:r>
      <w:r w:rsidR="002324F7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1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_Ref440272035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5.11</w:t>
      </w:r>
      <w:r w:rsidR="002324F7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_Ref440272051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5.12</w:t>
      </w:r>
      <w:r w:rsidR="002324F7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</w:t>
      </w:r>
      <w:r w:rsidR="00F82225" w:rsidRPr="007252E9">
        <w:rPr>
          <w:sz w:val="24"/>
          <w:szCs w:val="24"/>
        </w:rPr>
        <w:lastRenderedPageBreak/>
        <w:t xml:space="preserve">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2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_Ref440272119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5.6.1</w:t>
      </w:r>
      <w:r w:rsidR="002324F7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42"/>
    </w:p>
    <w:p w:rsidR="00F82225" w:rsidRPr="00E30D7E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3" w:name="_Ref440372477"/>
      <w:proofErr w:type="gramStart"/>
      <w:r w:rsidRPr="00E30D7E">
        <w:rPr>
          <w:sz w:val="24"/>
          <w:szCs w:val="24"/>
        </w:rPr>
        <w:t>Деклараци</w:t>
      </w:r>
      <w:r w:rsidR="00DA1402" w:rsidRPr="00E30D7E">
        <w:rPr>
          <w:sz w:val="24"/>
          <w:szCs w:val="24"/>
        </w:rPr>
        <w:t>ю</w:t>
      </w:r>
      <w:r w:rsidRPr="00E30D7E">
        <w:rPr>
          <w:sz w:val="24"/>
          <w:szCs w:val="24"/>
        </w:rPr>
        <w:t xml:space="preserve"> о соответствии </w:t>
      </w:r>
      <w:r w:rsidR="009948B4" w:rsidRPr="00E30D7E">
        <w:rPr>
          <w:sz w:val="24"/>
          <w:szCs w:val="24"/>
        </w:rPr>
        <w:t>Участника</w:t>
      </w:r>
      <w:r w:rsidRPr="00E30D7E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E30D7E">
        <w:rPr>
          <w:sz w:val="24"/>
          <w:szCs w:val="24"/>
        </w:rPr>
        <w:t xml:space="preserve"> </w:t>
      </w:r>
      <w:r w:rsidR="00A154B7" w:rsidRPr="00E30D7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E30D7E">
        <w:rPr>
          <w:sz w:val="24"/>
          <w:szCs w:val="24"/>
        </w:rPr>
        <w:t xml:space="preserve"> (подраздел </w:t>
      </w:r>
      <w:r w:rsidR="002324F7" w:rsidRPr="00E30D7E">
        <w:fldChar w:fldCharType="begin"/>
      </w:r>
      <w:r w:rsidR="002324F7" w:rsidRPr="00E30D7E">
        <w:instrText xml:space="preserve"> REF _Ref440272147 \r \h  \* MERGEFORMAT </w:instrText>
      </w:r>
      <w:r w:rsidR="002324F7" w:rsidRPr="00E30D7E">
        <w:fldChar w:fldCharType="separate"/>
      </w:r>
      <w:r w:rsidR="008941A2" w:rsidRPr="00E30D7E">
        <w:rPr>
          <w:sz w:val="24"/>
          <w:szCs w:val="24"/>
        </w:rPr>
        <w:t>5.6.2</w:t>
      </w:r>
      <w:r w:rsidR="002324F7" w:rsidRPr="00E30D7E">
        <w:fldChar w:fldCharType="end"/>
      </w:r>
      <w:r w:rsidR="003F3A69" w:rsidRPr="00E30D7E">
        <w:rPr>
          <w:sz w:val="24"/>
          <w:szCs w:val="24"/>
        </w:rPr>
        <w:t>)</w:t>
      </w:r>
      <w:r w:rsidR="00F74202" w:rsidRPr="00E30D7E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E30D7E">
        <w:rPr>
          <w:sz w:val="24"/>
          <w:szCs w:val="24"/>
        </w:rPr>
        <w:t xml:space="preserve">статья 4 Федерального закона Российской Федерации №209-ФЗ от </w:t>
      </w:r>
      <w:r w:rsidR="00DA1402" w:rsidRPr="00E30D7E">
        <w:rPr>
          <w:sz w:val="24"/>
          <w:szCs w:val="24"/>
        </w:rPr>
        <w:lastRenderedPageBreak/>
        <w:t>24.07.2007 с изменениями «О</w:t>
      </w:r>
      <w:proofErr w:type="gramEnd"/>
      <w:r w:rsidR="00DA1402" w:rsidRPr="00E30D7E">
        <w:rPr>
          <w:sz w:val="24"/>
          <w:szCs w:val="24"/>
        </w:rPr>
        <w:t xml:space="preserve"> </w:t>
      </w:r>
      <w:proofErr w:type="gramStart"/>
      <w:r w:rsidR="00DA1402" w:rsidRPr="00E30D7E">
        <w:rPr>
          <w:sz w:val="24"/>
          <w:szCs w:val="24"/>
        </w:rPr>
        <w:t>развитии</w:t>
      </w:r>
      <w:proofErr w:type="gramEnd"/>
      <w:r w:rsidR="00DA1402" w:rsidRPr="00E30D7E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E30D7E">
        <w:rPr>
          <w:sz w:val="24"/>
          <w:szCs w:val="24"/>
        </w:rPr>
        <w:t>В случае</w:t>
      </w:r>
      <w:proofErr w:type="gramStart"/>
      <w:r w:rsidR="000A545B" w:rsidRPr="00E30D7E">
        <w:rPr>
          <w:sz w:val="24"/>
          <w:szCs w:val="24"/>
        </w:rPr>
        <w:t>,</w:t>
      </w:r>
      <w:proofErr w:type="gramEnd"/>
      <w:r w:rsidR="000A545B" w:rsidRPr="00E30D7E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E30D7E">
        <w:rPr>
          <w:sz w:val="24"/>
          <w:szCs w:val="24"/>
        </w:rPr>
        <w:t xml:space="preserve">письмо </w:t>
      </w:r>
      <w:r w:rsidR="000A545B" w:rsidRPr="00E30D7E">
        <w:rPr>
          <w:sz w:val="24"/>
          <w:szCs w:val="24"/>
        </w:rPr>
        <w:t xml:space="preserve">в </w:t>
      </w:r>
      <w:r w:rsidR="00970C8F" w:rsidRPr="00E30D7E">
        <w:rPr>
          <w:sz w:val="24"/>
          <w:szCs w:val="24"/>
        </w:rPr>
        <w:t>произвольной</w:t>
      </w:r>
      <w:r w:rsidR="000A545B" w:rsidRPr="00E30D7E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E30D7E">
        <w:rPr>
          <w:sz w:val="24"/>
          <w:szCs w:val="24"/>
        </w:rPr>
        <w:t>;</w:t>
      </w:r>
      <w:bookmarkEnd w:id="243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44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2324F7">
        <w:fldChar w:fldCharType="begin"/>
      </w:r>
      <w:r w:rsidR="002324F7">
        <w:instrText xml:space="preserve"> REF _Ref464120879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5.10</w:t>
      </w:r>
      <w:r w:rsidR="002324F7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4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_Ref449017073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5.7</w:t>
      </w:r>
      <w:r w:rsidR="002324F7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_Ref55336398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5.8</w:t>
      </w:r>
      <w:r w:rsidR="002324F7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5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45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_Ref440272274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5.15</w:t>
      </w:r>
      <w:r w:rsidR="002324F7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7D7C50">
        <w:rPr>
          <w:i/>
          <w:sz w:val="24"/>
          <w:szCs w:val="24"/>
        </w:rPr>
        <w:lastRenderedPageBreak/>
        <w:t xml:space="preserve">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6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46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="00BD40A3" w:rsidRPr="007252E9">
        <w:rPr>
          <w:sz w:val="24"/>
          <w:szCs w:val="24"/>
        </w:rPr>
        <w:lastRenderedPageBreak/>
        <w:t>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5B074F" w:rsidRPr="00F13719" w:rsidRDefault="00680B79" w:rsidP="00F1371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 xml:space="preserve">- иные существенные нарушения условий </w:t>
      </w:r>
      <w:r w:rsidR="00F13719">
        <w:rPr>
          <w:sz w:val="24"/>
          <w:szCs w:val="24"/>
        </w:rPr>
        <w:t>заключенных договоров поставок.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7" w:name="_Ref191386451"/>
      <w:bookmarkStart w:id="248" w:name="_Ref440271628"/>
      <w:bookmarkStart w:id="249" w:name="_Toc440357098"/>
      <w:bookmarkStart w:id="250" w:name="_Toc440359653"/>
      <w:bookmarkStart w:id="251" w:name="_Toc440632116"/>
      <w:bookmarkStart w:id="252" w:name="_Toc440875937"/>
      <w:bookmarkStart w:id="253" w:name="_Toc441130965"/>
      <w:bookmarkStart w:id="254" w:name="_Toc447269780"/>
      <w:bookmarkStart w:id="255" w:name="_Toc464120602"/>
      <w:r w:rsidRPr="00E71A48">
        <w:rPr>
          <w:szCs w:val="24"/>
        </w:rPr>
        <w:t xml:space="preserve">Привлечение </w:t>
      </w:r>
      <w:bookmarkEnd w:id="247"/>
      <w:r w:rsidR="005B074F" w:rsidRPr="00E71A48">
        <w:rPr>
          <w:szCs w:val="24"/>
        </w:rPr>
        <w:t>сопоставщиков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6" w:name="_Ref191386461"/>
      <w:bookmarkStart w:id="257" w:name="_Toc440357099"/>
      <w:bookmarkStart w:id="258" w:name="_Toc440359654"/>
      <w:bookmarkStart w:id="259" w:name="_Toc440632117"/>
      <w:bookmarkStart w:id="260" w:name="_Toc440875938"/>
      <w:bookmarkStart w:id="261" w:name="_Toc441130966"/>
      <w:bookmarkStart w:id="262" w:name="_Toc447269781"/>
      <w:bookmarkStart w:id="263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_Ref191386482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3.3.8.1</w:t>
      </w:r>
      <w:r w:rsidR="002324F7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324F7">
        <w:fldChar w:fldCharType="begin"/>
      </w:r>
      <w:r w:rsidR="002324F7">
        <w:instrText xml:space="preserve"> REF _Ref191386407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2324F7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26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6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2324F7">
        <w:fldChar w:fldCharType="begin"/>
      </w:r>
      <w:r w:rsidR="002324F7">
        <w:instrText xml:space="preserve"> REF _Ref307563248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a</w:t>
      </w:r>
      <w:r w:rsidR="008941A2" w:rsidRPr="00DA431A">
        <w:rPr>
          <w:bCs w:val="0"/>
          <w:sz w:val="24"/>
          <w:szCs w:val="24"/>
        </w:rPr>
        <w:t>)</w:t>
      </w:r>
      <w:r w:rsidR="002324F7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2324F7">
        <w:fldChar w:fldCharType="begin"/>
      </w:r>
      <w:r w:rsidR="002324F7">
        <w:instrText xml:space="preserve"> REF _Ref307563262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g</w:t>
      </w:r>
      <w:r w:rsidR="008941A2" w:rsidRPr="00DA431A">
        <w:rPr>
          <w:bCs w:val="0"/>
          <w:sz w:val="24"/>
          <w:szCs w:val="24"/>
        </w:rPr>
        <w:t>)</w:t>
      </w:r>
      <w:r w:rsidR="002324F7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2324F7">
        <w:fldChar w:fldCharType="begin"/>
      </w:r>
      <w:r w:rsidR="002324F7">
        <w:instrText xml:space="preserve"> REF _Ref306032591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3.3.10.4</w:t>
      </w:r>
      <w:r w:rsidR="002324F7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267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267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_Ref303669127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3.3.8.2</w:t>
      </w:r>
      <w:r w:rsidR="002324F7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2324F7">
        <w:fldChar w:fldCharType="begin"/>
      </w:r>
      <w:r w:rsidR="002324F7">
        <w:instrText xml:space="preserve"> REF _Ref464462953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о)</w:t>
      </w:r>
      <w:r w:rsidR="002324F7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2324F7">
        <w:fldChar w:fldCharType="begin"/>
      </w:r>
      <w:r w:rsidR="002324F7">
        <w:instrText xml:space="preserve"> REF _Ref442188512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т)</w:t>
      </w:r>
      <w:r w:rsidR="002324F7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2324F7">
        <w:fldChar w:fldCharType="begin"/>
      </w:r>
      <w:r w:rsidR="002324F7">
        <w:instrText xml:space="preserve"> REF _Ref464462966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ц)</w:t>
      </w:r>
      <w:r w:rsidR="002324F7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2324F7">
        <w:fldChar w:fldCharType="begin"/>
      </w:r>
      <w:r w:rsidR="002324F7">
        <w:instrText xml:space="preserve"> REF _Ref303587815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3.3.8.3</w:t>
      </w:r>
      <w:r w:rsidR="002324F7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lastRenderedPageBreak/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8" w:name="_Ref306114966"/>
      <w:bookmarkStart w:id="269" w:name="_Toc440357100"/>
      <w:bookmarkStart w:id="270" w:name="_Toc440359655"/>
      <w:bookmarkStart w:id="271" w:name="_Toc440632118"/>
      <w:bookmarkStart w:id="272" w:name="_Toc440875939"/>
      <w:bookmarkStart w:id="273" w:name="_Toc441130967"/>
      <w:bookmarkStart w:id="274" w:name="_Toc447269782"/>
      <w:bookmarkStart w:id="275" w:name="_Toc464120604"/>
      <w:r w:rsidRPr="00E71A48">
        <w:rPr>
          <w:szCs w:val="24"/>
        </w:rPr>
        <w:t>Разъяснение Документации по запросу предложений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2324F7">
        <w:fldChar w:fldCharType="begin"/>
      </w:r>
      <w:r w:rsidR="002324F7">
        <w:instrText xml:space="preserve"> REF _Ref440969765 \r \h  \* MERGEFORMAT </w:instrText>
      </w:r>
      <w:r w:rsidR="002324F7">
        <w:fldChar w:fldCharType="separate"/>
      </w:r>
      <w:r w:rsidR="008941A2" w:rsidRPr="008941A2">
        <w:rPr>
          <w:bCs w:val="0"/>
          <w:iCs/>
          <w:sz w:val="24"/>
          <w:szCs w:val="24"/>
        </w:rPr>
        <w:t>3.3.12</w:t>
      </w:r>
      <w:r w:rsidR="002324F7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324F7">
        <w:fldChar w:fldCharType="begin"/>
      </w:r>
      <w:r w:rsidR="002324F7">
        <w:instrText xml:space="preserve"> REF _Ref440289401 \r \h  \* MERGEFORMAT </w:instrText>
      </w:r>
      <w:r w:rsidR="002324F7">
        <w:fldChar w:fldCharType="separate"/>
      </w:r>
      <w:r w:rsidR="008941A2" w:rsidRPr="008941A2">
        <w:rPr>
          <w:bCs w:val="0"/>
          <w:iCs/>
          <w:sz w:val="24"/>
          <w:szCs w:val="24"/>
        </w:rPr>
        <w:t>3.3.13</w:t>
      </w:r>
      <w:r w:rsidR="002324F7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6" w:name="_Toc440357101"/>
      <w:bookmarkStart w:id="277" w:name="_Toc440359656"/>
      <w:bookmarkStart w:id="278" w:name="_Toc440632119"/>
      <w:bookmarkStart w:id="279" w:name="_Toc440875940"/>
      <w:bookmarkStart w:id="280" w:name="_Ref440969765"/>
      <w:bookmarkStart w:id="281" w:name="_Toc441130968"/>
      <w:bookmarkStart w:id="282" w:name="_Toc447269783"/>
      <w:bookmarkStart w:id="283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4" w:name="_Ref440289401"/>
      <w:bookmarkStart w:id="285" w:name="_Toc440357102"/>
      <w:bookmarkStart w:id="286" w:name="_Toc440359657"/>
      <w:bookmarkStart w:id="287" w:name="_Toc440632120"/>
      <w:bookmarkStart w:id="288" w:name="_Toc440875941"/>
      <w:bookmarkStart w:id="289" w:name="_Toc441130969"/>
      <w:bookmarkStart w:id="290" w:name="_Toc447269784"/>
      <w:bookmarkStart w:id="291" w:name="_Toc464120606"/>
      <w:r w:rsidRPr="00E71A48">
        <w:rPr>
          <w:szCs w:val="24"/>
        </w:rPr>
        <w:t>Продление срока окончания приема Заявок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9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293" w:name="_Toc299701566"/>
      <w:bookmarkStart w:id="294" w:name="_Ref306176386"/>
      <w:bookmarkStart w:id="295" w:name="_Ref440285128"/>
      <w:bookmarkStart w:id="296" w:name="_Toc440357103"/>
      <w:bookmarkStart w:id="297" w:name="_Toc440359658"/>
      <w:bookmarkStart w:id="298" w:name="_Toc440632121"/>
      <w:bookmarkStart w:id="299" w:name="_Toc440875942"/>
      <w:bookmarkStart w:id="300" w:name="_Toc441130970"/>
      <w:bookmarkStart w:id="301" w:name="_Toc447269785"/>
      <w:bookmarkStart w:id="302" w:name="_Toc464120607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510B95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3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0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33182C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>
        <w:rPr>
          <w:bCs w:val="0"/>
          <w:sz w:val="24"/>
          <w:szCs w:val="24"/>
          <w:lang w:eastAsia="ru-RU"/>
        </w:rPr>
      </w:r>
      <w:r w:rsidR="0033182C">
        <w:rPr>
          <w:bCs w:val="0"/>
          <w:sz w:val="24"/>
          <w:szCs w:val="24"/>
          <w:lang w:eastAsia="ru-RU"/>
        </w:rPr>
        <w:fldChar w:fldCharType="separate"/>
      </w:r>
      <w:r w:rsidR="008941A2">
        <w:rPr>
          <w:bCs w:val="0"/>
          <w:sz w:val="24"/>
          <w:szCs w:val="24"/>
          <w:lang w:eastAsia="ru-RU"/>
        </w:rPr>
        <w:t>5.13</w:t>
      </w:r>
      <w:r w:rsidR="0033182C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4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05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04"/>
      <w:bookmarkEnd w:id="305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324F7">
        <w:fldChar w:fldCharType="begin"/>
      </w:r>
      <w:r w:rsidR="002324F7">
        <w:instrText xml:space="preserve"> REF _Ref306008743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3.3.4</w:t>
      </w:r>
      <w:r w:rsidR="002324F7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324F7">
        <w:fldChar w:fldCharType="begin"/>
      </w:r>
      <w:r w:rsidR="002324F7">
        <w:instrText xml:space="preserve"> REF _Ref440289953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2324F7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33182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3.10</w:t>
      </w:r>
      <w:r w:rsidR="0033182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0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324F7">
        <w:fldChar w:fldCharType="begin"/>
      </w:r>
      <w:r w:rsidR="002324F7">
        <w:instrText xml:space="preserve"> REF _Ref305753174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3.3.14.4</w:t>
      </w:r>
      <w:r w:rsidR="002324F7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06"/>
      <w:r w:rsidR="00510B9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7" w:name="_Ref299109207"/>
      <w:bookmarkStart w:id="30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07"/>
      <w:bookmarkEnd w:id="308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2324F7">
        <w:fldChar w:fldCharType="begin"/>
      </w:r>
      <w:r w:rsidR="002324F7">
        <w:instrText xml:space="preserve"> REF _Ref440272256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5.13</w:t>
      </w:r>
      <w:r w:rsidR="002324F7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2324F7">
        <w:fldChar w:fldCharType="begin"/>
      </w:r>
      <w:r w:rsidR="002324F7">
        <w:instrText xml:space="preserve"> REF _Ref441574460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5.14</w:t>
      </w:r>
      <w:r w:rsidR="002324F7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324F7">
        <w:fldChar w:fldCharType="begin"/>
      </w:r>
      <w:r w:rsidR="002324F7">
        <w:instrText xml:space="preserve"> REF _Ref440289953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2324F7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hyperlink r:id="rId35" w:history="1">
        <w:r w:rsidR="00510B95" w:rsidRPr="00E936A9">
          <w:rPr>
            <w:bCs w:val="0"/>
            <w:sz w:val="24"/>
            <w:szCs w:val="24"/>
          </w:rPr>
          <w:t>Россия, 305029, Курская область, г. Курск, ул. К. Маркса, 27</w:t>
        </w:r>
      </w:hyperlink>
      <w:r w:rsidR="00510B95" w:rsidRPr="007A4D4C">
        <w:rPr>
          <w:bCs w:val="0"/>
          <w:sz w:val="24"/>
          <w:szCs w:val="24"/>
        </w:rPr>
        <w:t>, каб. №</w:t>
      </w:r>
      <w:r w:rsidR="00510B95">
        <w:rPr>
          <w:bCs w:val="0"/>
          <w:sz w:val="24"/>
          <w:szCs w:val="24"/>
        </w:rPr>
        <w:t xml:space="preserve"> 407</w:t>
      </w:r>
      <w:r w:rsidR="00510B95" w:rsidRPr="007A4D4C">
        <w:rPr>
          <w:bCs w:val="0"/>
          <w:sz w:val="24"/>
          <w:szCs w:val="24"/>
        </w:rPr>
        <w:t xml:space="preserve">, исполнительный сотрудник </w:t>
      </w:r>
      <w:r w:rsidR="00510B95">
        <w:rPr>
          <w:bCs w:val="0"/>
          <w:sz w:val="24"/>
          <w:szCs w:val="24"/>
        </w:rPr>
        <w:t>–</w:t>
      </w:r>
      <w:r w:rsidR="00510B95" w:rsidRPr="007A4D4C">
        <w:rPr>
          <w:bCs w:val="0"/>
          <w:sz w:val="24"/>
          <w:szCs w:val="24"/>
        </w:rPr>
        <w:t xml:space="preserve"> </w:t>
      </w:r>
      <w:r w:rsidR="00510B95">
        <w:rPr>
          <w:bCs w:val="0"/>
          <w:sz w:val="24"/>
          <w:szCs w:val="24"/>
        </w:rPr>
        <w:t>Носов Александр Борисович</w:t>
      </w:r>
      <w:r w:rsidR="00510B95" w:rsidRPr="007A4D4C">
        <w:rPr>
          <w:bCs w:val="0"/>
          <w:sz w:val="24"/>
          <w:szCs w:val="24"/>
        </w:rPr>
        <w:t xml:space="preserve"> (либо </w:t>
      </w:r>
      <w:r w:rsidR="00510B95">
        <w:rPr>
          <w:bCs w:val="0"/>
          <w:sz w:val="24"/>
          <w:szCs w:val="24"/>
        </w:rPr>
        <w:t>Бортко Андрей Валерьевич</w:t>
      </w:r>
      <w:r w:rsidR="00510B95" w:rsidRPr="007A4D4C">
        <w:rPr>
          <w:bCs w:val="0"/>
          <w:sz w:val="24"/>
          <w:szCs w:val="24"/>
        </w:rPr>
        <w:t>), контактный телефон (</w:t>
      </w:r>
      <w:r w:rsidR="00510B95">
        <w:rPr>
          <w:bCs w:val="0"/>
          <w:sz w:val="24"/>
          <w:szCs w:val="24"/>
        </w:rPr>
        <w:t>4712</w:t>
      </w:r>
      <w:r w:rsidR="00510B95" w:rsidRPr="007A4D4C">
        <w:rPr>
          <w:bCs w:val="0"/>
          <w:sz w:val="24"/>
          <w:szCs w:val="24"/>
        </w:rPr>
        <w:t xml:space="preserve">) </w:t>
      </w:r>
      <w:r w:rsidR="00510B95">
        <w:rPr>
          <w:bCs w:val="0"/>
          <w:sz w:val="24"/>
          <w:szCs w:val="24"/>
        </w:rPr>
        <w:t>55</w:t>
      </w:r>
      <w:r w:rsidR="00510B95" w:rsidRPr="007A4D4C">
        <w:rPr>
          <w:bCs w:val="0"/>
          <w:sz w:val="24"/>
          <w:szCs w:val="24"/>
        </w:rPr>
        <w:t>-</w:t>
      </w:r>
      <w:r w:rsidR="00510B95">
        <w:rPr>
          <w:bCs w:val="0"/>
          <w:sz w:val="24"/>
          <w:szCs w:val="24"/>
        </w:rPr>
        <w:t>70</w:t>
      </w:r>
      <w:r w:rsidR="00510B95" w:rsidRPr="007A4D4C">
        <w:rPr>
          <w:bCs w:val="0"/>
          <w:sz w:val="24"/>
          <w:szCs w:val="24"/>
        </w:rPr>
        <w:t>-</w:t>
      </w:r>
      <w:r w:rsidR="00510B95">
        <w:rPr>
          <w:bCs w:val="0"/>
          <w:sz w:val="24"/>
          <w:szCs w:val="24"/>
        </w:rPr>
        <w:t>49, 55-71-86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324F7">
        <w:fldChar w:fldCharType="begin"/>
      </w:r>
      <w:r w:rsidR="002324F7">
        <w:instrText xml:space="preserve"> REF _Ref191386085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1.1.1</w:t>
      </w:r>
      <w:r w:rsidR="002324F7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2324F7">
        <w:fldChar w:fldCharType="begin"/>
      </w:r>
      <w:r w:rsidR="002324F7">
        <w:instrText xml:space="preserve"> REF _Ref303323780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1.1.4</w:t>
      </w:r>
      <w:r w:rsidR="002324F7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</w:t>
      </w:r>
      <w:r w:rsidRPr="008D1B83">
        <w:rPr>
          <w:sz w:val="24"/>
          <w:szCs w:val="24"/>
        </w:rPr>
        <w:lastRenderedPageBreak/>
        <w:t xml:space="preserve">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2324F7">
        <w:fldChar w:fldCharType="begin"/>
      </w:r>
      <w:r w:rsidR="002324F7">
        <w:instrText xml:space="preserve"> REF _Ref442188624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3.3.14.9</w:t>
      </w:r>
      <w:r w:rsidR="002324F7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9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09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10" w:name="_Ref305973214"/>
      <w:bookmarkStart w:id="311" w:name="_Toc464120608"/>
      <w:r w:rsidRPr="007252E9">
        <w:t>Подача Заявок и их прием</w:t>
      </w:r>
      <w:bookmarkStart w:id="312" w:name="_Ref56229451"/>
      <w:bookmarkEnd w:id="292"/>
      <w:bookmarkEnd w:id="310"/>
      <w:bookmarkEnd w:id="31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3" w:name="_Toc439323707"/>
      <w:bookmarkStart w:id="314" w:name="_Toc440357105"/>
      <w:bookmarkStart w:id="315" w:name="_Toc440359660"/>
      <w:bookmarkStart w:id="316" w:name="_Toc440632123"/>
      <w:bookmarkStart w:id="317" w:name="_Toc440875944"/>
      <w:bookmarkStart w:id="318" w:name="_Toc441130972"/>
      <w:bookmarkStart w:id="319" w:name="_Toc447269787"/>
      <w:bookmarkStart w:id="320" w:name="_Toc464120609"/>
      <w:r w:rsidRPr="00E71A48">
        <w:rPr>
          <w:szCs w:val="24"/>
        </w:rPr>
        <w:t>Подача Заявок через ЭТП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47A71" w:rsidRPr="00F47A71">
        <w:rPr>
          <w:b/>
          <w:bCs w:val="0"/>
          <w:sz w:val="24"/>
          <w:szCs w:val="24"/>
        </w:rPr>
        <w:t>25</w:t>
      </w:r>
      <w:r w:rsidR="002B5044" w:rsidRPr="00F47A71">
        <w:rPr>
          <w:b/>
          <w:bCs w:val="0"/>
          <w:sz w:val="24"/>
          <w:szCs w:val="24"/>
        </w:rPr>
        <w:t xml:space="preserve"> </w:t>
      </w:r>
      <w:r w:rsidR="00F47A71" w:rsidRPr="00F47A71">
        <w:rPr>
          <w:b/>
          <w:bCs w:val="0"/>
          <w:sz w:val="24"/>
          <w:szCs w:val="24"/>
        </w:rPr>
        <w:t>ноября</w:t>
      </w:r>
      <w:r w:rsidR="002B5044" w:rsidRPr="00F47A71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21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2" w:name="_Ref115077798"/>
      <w:bookmarkStart w:id="323" w:name="_Toc439323708"/>
      <w:bookmarkStart w:id="324" w:name="_Toc440357106"/>
      <w:bookmarkStart w:id="325" w:name="_Toc440359661"/>
      <w:bookmarkStart w:id="326" w:name="_Toc440632124"/>
      <w:bookmarkStart w:id="327" w:name="_Toc440875945"/>
      <w:bookmarkStart w:id="328" w:name="_Toc441130973"/>
      <w:bookmarkStart w:id="329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324F7">
        <w:fldChar w:fldCharType="begin"/>
      </w:r>
      <w:r w:rsidR="002324F7">
        <w:instrText xml:space="preserve"> REF _Ref440289953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2324F7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30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bookmarkEnd w:id="312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2324F7">
        <w:fldChar w:fldCharType="begin"/>
      </w:r>
      <w:r w:rsidR="002324F7">
        <w:instrText xml:space="preserve"> REF _Ref442188512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т)</w:t>
      </w:r>
      <w:r w:rsidR="002324F7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2324F7">
        <w:fldChar w:fldCharType="begin"/>
      </w:r>
      <w:r w:rsidR="002324F7">
        <w:instrText xml:space="preserve"> REF _Ref303587815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3.3.8.3</w:t>
      </w:r>
      <w:r w:rsidR="002324F7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2324F7">
        <w:fldChar w:fldCharType="begin"/>
      </w:r>
      <w:r w:rsidR="002324F7">
        <w:instrText xml:space="preserve"> REF _Ref441574649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5.14</w:t>
      </w:r>
      <w:r w:rsidR="002324F7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1" w:name="_Ref303683883"/>
      <w:bookmarkStart w:id="332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31"/>
      <w:bookmarkEnd w:id="332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33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2324F7">
        <w:fldChar w:fldCharType="begin"/>
      </w:r>
      <w:r w:rsidR="002324F7">
        <w:instrText xml:space="preserve"> REF _Ref440289953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2324F7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324F7">
        <w:fldChar w:fldCharType="begin"/>
      </w:r>
      <w:r w:rsidR="002324F7">
        <w:instrText xml:space="preserve"> REF _Ref440289953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2324F7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324F7">
        <w:fldChar w:fldCharType="begin"/>
      </w:r>
      <w:r w:rsidR="002324F7">
        <w:instrText xml:space="preserve"> REF _Ref440289953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2324F7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223D18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2324F7">
        <w:fldChar w:fldCharType="begin"/>
      </w:r>
      <w:r w:rsidR="002324F7">
        <w:instrText xml:space="preserve"> REF _Ref55279015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3.3.1.6</w:t>
      </w:r>
      <w:r w:rsidR="002324F7">
        <w:fldChar w:fldCharType="end"/>
      </w:r>
      <w:r w:rsidRPr="00223D18">
        <w:rPr>
          <w:sz w:val="24"/>
          <w:szCs w:val="24"/>
        </w:rPr>
        <w:t xml:space="preserve">, </w:t>
      </w:r>
      <w:r w:rsidR="002324F7">
        <w:fldChar w:fldCharType="begin"/>
      </w:r>
      <w:r w:rsidR="002324F7">
        <w:instrText xml:space="preserve"> REF _Ref195087786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3.3.1.7</w:t>
      </w:r>
      <w:r w:rsidR="002324F7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4" w:name="_Toc464120612"/>
      <w:r w:rsidRPr="00E71A48">
        <w:t>Оценка Заявок и проведение переговоров</w:t>
      </w:r>
      <w:bookmarkEnd w:id="333"/>
      <w:bookmarkEnd w:id="33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Toc439323711"/>
      <w:bookmarkStart w:id="336" w:name="_Toc440357109"/>
      <w:bookmarkStart w:id="337" w:name="_Toc440359664"/>
      <w:bookmarkStart w:id="338" w:name="_Toc440632127"/>
      <w:bookmarkStart w:id="339" w:name="_Toc440875948"/>
      <w:bookmarkStart w:id="340" w:name="_Toc441130976"/>
      <w:bookmarkStart w:id="341" w:name="_Toc447269791"/>
      <w:bookmarkStart w:id="342" w:name="_Toc464120613"/>
      <w:r w:rsidRPr="00E71A48">
        <w:rPr>
          <w:szCs w:val="24"/>
        </w:rPr>
        <w:t>Общие положения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324F7">
        <w:fldChar w:fldCharType="begin"/>
      </w:r>
      <w:r w:rsidR="002324F7">
        <w:instrText xml:space="preserve"> REF _Ref93089454 \n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3.6.2</w:t>
      </w:r>
      <w:r w:rsidR="002324F7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324F7">
        <w:fldChar w:fldCharType="begin"/>
      </w:r>
      <w:r w:rsidR="002324F7">
        <w:instrText xml:space="preserve"> REF _Ref303670674 \n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3.6.3</w:t>
      </w:r>
      <w:r w:rsidR="002324F7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_Ref306138385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2324F7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3" w:name="_Ref93089454"/>
      <w:bookmarkStart w:id="344" w:name="_Toc439323712"/>
      <w:bookmarkStart w:id="345" w:name="_Toc440357110"/>
      <w:bookmarkStart w:id="346" w:name="_Toc440359665"/>
      <w:bookmarkStart w:id="347" w:name="_Toc440632128"/>
      <w:bookmarkStart w:id="348" w:name="_Toc440875949"/>
      <w:bookmarkStart w:id="349" w:name="_Toc441130977"/>
      <w:bookmarkStart w:id="350" w:name="_Toc447269792"/>
      <w:bookmarkStart w:id="351" w:name="_Toc464120614"/>
      <w:r w:rsidRPr="00E71A48">
        <w:rPr>
          <w:szCs w:val="24"/>
        </w:rPr>
        <w:t>Отборочная стадия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</w:t>
      </w:r>
      <w:r w:rsidR="00F13719">
        <w:rPr>
          <w:bCs w:val="0"/>
          <w:sz w:val="24"/>
          <w:szCs w:val="24"/>
        </w:rPr>
        <w:t>ой (максимальной) цене Договора</w:t>
      </w:r>
      <w:r w:rsidR="003A59B8" w:rsidRPr="003A59B8">
        <w:rPr>
          <w:bCs w:val="0"/>
          <w:sz w:val="24"/>
          <w:szCs w:val="24"/>
        </w:rPr>
        <w:t>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2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</w:t>
      </w:r>
      <w:r w:rsidRPr="003A59B8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3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352"/>
      <w:bookmarkEnd w:id="353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2324F7">
        <w:fldChar w:fldCharType="begin"/>
      </w:r>
      <w:r w:rsidR="002324F7">
        <w:instrText xml:space="preserve"> REF _Ref444179578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5.11</w:t>
      </w:r>
      <w:r w:rsidR="002324F7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2324F7">
        <w:fldChar w:fldCharType="begin"/>
      </w:r>
      <w:r w:rsidR="002324F7">
        <w:instrText xml:space="preserve"> REF _Ref306176386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3.3.14</w:t>
      </w:r>
      <w:r w:rsidR="002324F7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324F7">
        <w:fldChar w:fldCharType="begin"/>
      </w:r>
      <w:r w:rsidR="002324F7">
        <w:instrText xml:space="preserve"> REF _Ref306176386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3.3.14</w:t>
      </w:r>
      <w:r w:rsidR="002324F7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303670674"/>
      <w:bookmarkStart w:id="355" w:name="_Toc439323713"/>
      <w:bookmarkStart w:id="356" w:name="_Toc440357111"/>
      <w:bookmarkStart w:id="357" w:name="_Toc440359666"/>
      <w:bookmarkStart w:id="358" w:name="_Toc440632129"/>
      <w:bookmarkStart w:id="359" w:name="_Toc440875950"/>
      <w:bookmarkStart w:id="360" w:name="_Toc441130978"/>
      <w:bookmarkStart w:id="361" w:name="_Toc447269793"/>
      <w:bookmarkStart w:id="362" w:name="_Toc464120615"/>
      <w:r w:rsidRPr="00E71A48">
        <w:rPr>
          <w:szCs w:val="24"/>
        </w:rPr>
        <w:t>Проведение переговоров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306138385"/>
      <w:bookmarkStart w:id="364" w:name="_Toc439323714"/>
      <w:bookmarkStart w:id="365" w:name="_Toc440357112"/>
      <w:bookmarkStart w:id="366" w:name="_Toc440359667"/>
      <w:bookmarkStart w:id="367" w:name="_Toc440632130"/>
      <w:bookmarkStart w:id="368" w:name="_Toc440875951"/>
      <w:bookmarkStart w:id="369" w:name="_Toc441130979"/>
      <w:bookmarkStart w:id="370" w:name="_Toc447269794"/>
      <w:bookmarkStart w:id="371" w:name="_Toc464120616"/>
      <w:r w:rsidRPr="00E71A48">
        <w:rPr>
          <w:szCs w:val="24"/>
        </w:rPr>
        <w:lastRenderedPageBreak/>
        <w:t>Оценочная стадия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72" w:name="_Ref303250967"/>
      <w:bookmarkStart w:id="373" w:name="_Toc305697378"/>
      <w:bookmarkStart w:id="374" w:name="_Toc464120617"/>
      <w:bookmarkStart w:id="37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72"/>
      <w:bookmarkEnd w:id="373"/>
      <w:bookmarkEnd w:id="374"/>
      <w:r w:rsidRPr="00E71A48">
        <w:t xml:space="preserve"> </w:t>
      </w:r>
    </w:p>
    <w:bookmarkEnd w:id="375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6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376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7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377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324F7">
        <w:fldChar w:fldCharType="begin"/>
      </w:r>
      <w:r w:rsidR="002324F7">
        <w:instrText xml:space="preserve"> REF _Ref465850064 \r \h  \* MERGEFORMAT </w:instrText>
      </w:r>
      <w:r w:rsidR="002324F7">
        <w:fldChar w:fldCharType="separate"/>
      </w:r>
      <w:r w:rsidR="008941A2">
        <w:rPr>
          <w:iCs/>
          <w:sz w:val="24"/>
          <w:szCs w:val="24"/>
          <w:lang w:eastAsia="ru-RU"/>
        </w:rPr>
        <w:t>3.7.9</w:t>
      </w:r>
      <w:r w:rsidR="002324F7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324F7">
        <w:fldChar w:fldCharType="begin"/>
      </w:r>
      <w:r w:rsidR="002324F7">
        <w:instrText xml:space="preserve"> REF _Ref306352987 \r \h  \* MERGEFORMAT </w:instrText>
      </w:r>
      <w:r w:rsidR="002324F7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3.7.3</w:t>
      </w:r>
      <w:r w:rsidR="002324F7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2324F7">
        <w:fldChar w:fldCharType="begin"/>
      </w:r>
      <w:r w:rsidR="002324F7">
        <w:instrText xml:space="preserve"> REF _Ref306353005 \r \h  \* MERGEFORMAT </w:instrText>
      </w:r>
      <w:r w:rsidR="002324F7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3.7.5</w:t>
      </w:r>
      <w:r w:rsidR="002324F7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7252E9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378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378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9" w:name="_Ref303681924"/>
      <w:bookmarkStart w:id="380" w:name="_Ref303683914"/>
      <w:bookmarkStart w:id="381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379"/>
      <w:bookmarkEnd w:id="380"/>
      <w:bookmarkEnd w:id="381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2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3" w:name="_Ref303251044"/>
      <w:bookmarkStart w:id="384" w:name="_Toc464120619"/>
      <w:bookmarkStart w:id="3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83"/>
      <w:bookmarkEnd w:id="384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8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9" w:name="_Ref303683929"/>
      <w:bookmarkStart w:id="390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85"/>
      <w:bookmarkEnd w:id="389"/>
      <w:bookmarkEnd w:id="390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91" w:name="_Ref294695403"/>
      <w:bookmarkStart w:id="392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91"/>
      <w:bookmarkEnd w:id="392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93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93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2324F7">
        <w:fldChar w:fldCharType="begin"/>
      </w:r>
      <w:r w:rsidR="002324F7">
        <w:instrText xml:space="preserve"> REF _Ref294695546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 xml:space="preserve"> 1.2.6 </w:t>
      </w:r>
      <w:r w:rsidR="002324F7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_Ref294695403 \n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3.10.3</w:t>
      </w:r>
      <w:r w:rsidR="002324F7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_Ref305979053 \r \h  \* MERGEFORMAT </w:instrText>
      </w:r>
      <w:r w:rsidR="002324F7">
        <w:fldChar w:fldCharType="separate"/>
      </w:r>
      <w:r w:rsidR="008941A2" w:rsidRPr="008941A2">
        <w:rPr>
          <w:bCs w:val="0"/>
          <w:sz w:val="24"/>
          <w:szCs w:val="24"/>
        </w:rPr>
        <w:t>3.10.4</w:t>
      </w:r>
      <w:r w:rsidR="002324F7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9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95" w:name="_Toc181693189"/>
      <w:bookmarkStart w:id="396" w:name="_Ref190680463"/>
      <w:bookmarkStart w:id="397" w:name="_Ref306140410"/>
      <w:bookmarkStart w:id="398" w:name="_Ref306142159"/>
      <w:bookmarkStart w:id="399" w:name="_Toc464120621"/>
      <w:bookmarkStart w:id="400" w:name="_Ref303102866"/>
      <w:bookmarkStart w:id="401" w:name="_Toc305835589"/>
      <w:bookmarkStart w:id="402" w:name="_Ref303683952"/>
      <w:bookmarkStart w:id="403" w:name="__RefNumPara__840_922829174"/>
      <w:bookmarkEnd w:id="394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95"/>
      <w:bookmarkEnd w:id="396"/>
      <w:bookmarkEnd w:id="397"/>
      <w:bookmarkEnd w:id="398"/>
      <w:bookmarkEnd w:id="399"/>
      <w:r w:rsidRPr="00414CAF">
        <w:t xml:space="preserve"> </w:t>
      </w:r>
      <w:bookmarkEnd w:id="400"/>
      <w:bookmarkEnd w:id="401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04" w:name="_Ref303694483"/>
      <w:bookmarkStart w:id="405" w:name="_Toc305835590"/>
      <w:bookmarkStart w:id="406" w:name="_Ref306140451"/>
      <w:bookmarkStart w:id="407" w:name="_Toc464120622"/>
      <w:r w:rsidRPr="00B42AE0">
        <w:t xml:space="preserve">Уведомление о результатах </w:t>
      </w:r>
      <w:bookmarkEnd w:id="404"/>
      <w:bookmarkEnd w:id="405"/>
      <w:r w:rsidRPr="00B42AE0">
        <w:t>запроса предложений</w:t>
      </w:r>
      <w:bookmarkEnd w:id="406"/>
      <w:bookmarkEnd w:id="407"/>
    </w:p>
    <w:bookmarkEnd w:id="402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324F7">
        <w:fldChar w:fldCharType="begin"/>
      </w:r>
      <w:r w:rsidR="002324F7">
        <w:instrText xml:space="preserve"> REF _Ref191386085 \r \h  \* MERGEFORMAT </w:instrText>
      </w:r>
      <w:r w:rsidR="002324F7">
        <w:fldChar w:fldCharType="separate"/>
      </w:r>
      <w:r w:rsidR="008941A2" w:rsidRPr="008941A2">
        <w:rPr>
          <w:iCs/>
          <w:sz w:val="24"/>
          <w:szCs w:val="24"/>
        </w:rPr>
        <w:t>1.1.1</w:t>
      </w:r>
      <w:r w:rsidR="002324F7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8" w:name="_Ref440270568"/>
      <w:bookmarkStart w:id="409" w:name="_Ref440274159"/>
      <w:bookmarkStart w:id="410" w:name="_Ref440292555"/>
      <w:bookmarkStart w:id="411" w:name="_Ref440292779"/>
      <w:bookmarkStart w:id="412" w:name="_Toc464120623"/>
      <w:r>
        <w:rPr>
          <w:szCs w:val="24"/>
        </w:rPr>
        <w:lastRenderedPageBreak/>
        <w:t>Техническая часть</w:t>
      </w:r>
      <w:bookmarkEnd w:id="408"/>
      <w:bookmarkEnd w:id="409"/>
      <w:bookmarkEnd w:id="410"/>
      <w:bookmarkEnd w:id="411"/>
      <w:bookmarkEnd w:id="412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13" w:name="_Toc176064096"/>
      <w:bookmarkStart w:id="414" w:name="_Toc176338524"/>
      <w:bookmarkStart w:id="415" w:name="_Toc180399752"/>
      <w:bookmarkStart w:id="416" w:name="_Toc191205941"/>
      <w:bookmarkStart w:id="417" w:name="_Toc194315544"/>
      <w:bookmarkStart w:id="418" w:name="_Toc423421725"/>
      <w:bookmarkStart w:id="419" w:name="_Toc464120624"/>
      <w:r w:rsidRPr="002B5044">
        <w:t>Общие требования к условиям поставки продукции</w:t>
      </w:r>
      <w:bookmarkStart w:id="420" w:name="_Toc176064097"/>
      <w:bookmarkStart w:id="421" w:name="_Toc176338525"/>
      <w:bookmarkStart w:id="422" w:name="_Toc180399753"/>
      <w:bookmarkStart w:id="423" w:name="_Toc189457101"/>
      <w:bookmarkStart w:id="424" w:name="_Toc189461737"/>
      <w:bookmarkStart w:id="425" w:name="_Toc189462011"/>
      <w:bookmarkStart w:id="426" w:name="_Toc191273610"/>
      <w:bookmarkStart w:id="427" w:name="_Toc167189319"/>
      <w:bookmarkStart w:id="428" w:name="_Toc168725254"/>
      <w:bookmarkEnd w:id="413"/>
      <w:bookmarkEnd w:id="414"/>
      <w:bookmarkEnd w:id="415"/>
      <w:bookmarkEnd w:id="416"/>
      <w:bookmarkEnd w:id="417"/>
      <w:bookmarkEnd w:id="418"/>
      <w:bookmarkEnd w:id="41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9" w:name="_Toc439166308"/>
      <w:bookmarkStart w:id="430" w:name="_Toc439170656"/>
      <w:bookmarkStart w:id="431" w:name="_Toc439172758"/>
      <w:bookmarkStart w:id="432" w:name="_Toc439173202"/>
      <w:bookmarkStart w:id="433" w:name="_Toc439238196"/>
      <w:bookmarkStart w:id="434" w:name="_Toc439252748"/>
      <w:bookmarkStart w:id="435" w:name="_Toc439323606"/>
      <w:bookmarkStart w:id="436" w:name="_Toc439323722"/>
      <w:bookmarkStart w:id="437" w:name="_Toc440357120"/>
      <w:bookmarkStart w:id="438" w:name="_Toc440359675"/>
      <w:bookmarkStart w:id="439" w:name="_Toc440632139"/>
      <w:bookmarkStart w:id="440" w:name="_Toc440875960"/>
      <w:bookmarkStart w:id="441" w:name="_Toc441130988"/>
      <w:bookmarkStart w:id="442" w:name="_Toc447269803"/>
      <w:bookmarkStart w:id="443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4" w:name="_Toc439166309"/>
      <w:bookmarkStart w:id="445" w:name="_Toc439170657"/>
      <w:bookmarkStart w:id="446" w:name="_Toc439172759"/>
      <w:bookmarkStart w:id="447" w:name="_Toc439173203"/>
      <w:bookmarkStart w:id="448" w:name="_Toc439238197"/>
      <w:bookmarkStart w:id="449" w:name="_Toc439252749"/>
      <w:bookmarkStart w:id="450" w:name="_Toc439323607"/>
      <w:bookmarkStart w:id="451" w:name="_Toc439323723"/>
      <w:bookmarkStart w:id="452" w:name="_Toc440357121"/>
      <w:bookmarkStart w:id="453" w:name="_Toc440359676"/>
      <w:bookmarkStart w:id="454" w:name="_Toc440632140"/>
      <w:bookmarkStart w:id="455" w:name="_Toc440875961"/>
      <w:bookmarkStart w:id="456" w:name="_Toc441130989"/>
      <w:bookmarkStart w:id="457" w:name="_Toc447269804"/>
      <w:bookmarkStart w:id="458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2B5044" w:rsidRPr="00C12FA4" w:rsidRDefault="002B5044" w:rsidP="0021751A">
      <w:pPr>
        <w:pStyle w:val="2"/>
        <w:ind w:left="1701" w:hanging="1134"/>
      </w:pPr>
      <w:bookmarkStart w:id="459" w:name="_Toc423421726"/>
      <w:bookmarkStart w:id="460" w:name="_Ref450646963"/>
      <w:bookmarkStart w:id="461" w:name="_Toc464120627"/>
      <w:r w:rsidRPr="00C12FA4">
        <w:t>Перечень, объемы и характеристики закупаемой продукции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59"/>
      <w:bookmarkEnd w:id="460"/>
      <w:bookmarkEnd w:id="46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62" w:name="_Toc439166311"/>
      <w:bookmarkStart w:id="463" w:name="_Toc439170659"/>
      <w:bookmarkStart w:id="464" w:name="_Toc439172761"/>
      <w:bookmarkStart w:id="465" w:name="_Toc439173205"/>
      <w:bookmarkStart w:id="466" w:name="_Toc439238199"/>
      <w:bookmarkStart w:id="467" w:name="_Toc439252751"/>
      <w:bookmarkStart w:id="468" w:name="_Toc439323609"/>
      <w:bookmarkStart w:id="469" w:name="_Toc439323725"/>
      <w:bookmarkStart w:id="470" w:name="_Toc440357123"/>
      <w:bookmarkStart w:id="471" w:name="_Toc440359678"/>
      <w:bookmarkStart w:id="472" w:name="_Toc440632142"/>
      <w:bookmarkStart w:id="473" w:name="_Toc440875963"/>
      <w:bookmarkStart w:id="474" w:name="_Toc441130991"/>
      <w:bookmarkStart w:id="475" w:name="_Toc447269806"/>
      <w:bookmarkStart w:id="476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="00F47A71">
        <w:rPr>
          <w:b w:val="0"/>
          <w:szCs w:val="24"/>
        </w:rPr>
        <w:t xml:space="preserve"> </w:t>
      </w:r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F47A71">
        <w:rPr>
          <w:b w:val="0"/>
          <w:szCs w:val="24"/>
        </w:rPr>
        <w:t xml:space="preserve"> </w:t>
      </w:r>
      <w:r w:rsidR="00A154B7">
        <w:rPr>
          <w:b w:val="0"/>
          <w:szCs w:val="24"/>
        </w:rPr>
        <w:t xml:space="preserve">(подраздел </w:t>
      </w:r>
      <w:r w:rsidR="0033182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1.1.4</w:t>
      </w:r>
      <w:r w:rsidR="0033182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7A71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p w:rsidR="002B5044" w:rsidRPr="003803A7" w:rsidRDefault="002B5044" w:rsidP="0021751A">
      <w:pPr>
        <w:pStyle w:val="2"/>
        <w:ind w:left="1701" w:hanging="1134"/>
      </w:pPr>
      <w:bookmarkStart w:id="477" w:name="_Ref194832984"/>
      <w:bookmarkStart w:id="478" w:name="_Ref197686508"/>
      <w:bookmarkStart w:id="479" w:name="_Toc423421727"/>
      <w:bookmarkStart w:id="480" w:name="_Toc464120630"/>
      <w:r w:rsidRPr="003803A7">
        <w:t>Требование к поставляемой продукции</w:t>
      </w:r>
      <w:bookmarkEnd w:id="477"/>
      <w:bookmarkEnd w:id="478"/>
      <w:bookmarkEnd w:id="479"/>
      <w:bookmarkEnd w:id="480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13"/>
      <w:bookmarkStart w:id="482" w:name="_Toc439170661"/>
      <w:bookmarkStart w:id="483" w:name="_Toc439172763"/>
      <w:bookmarkStart w:id="484" w:name="_Toc439173207"/>
      <w:bookmarkStart w:id="485" w:name="_Toc439238201"/>
      <w:bookmarkStart w:id="486" w:name="_Toc439252753"/>
      <w:bookmarkStart w:id="487" w:name="_Toc439323611"/>
      <w:bookmarkStart w:id="488" w:name="_Toc439323727"/>
      <w:bookmarkStart w:id="489" w:name="_Toc440357125"/>
      <w:bookmarkStart w:id="490" w:name="_Toc440359680"/>
      <w:bookmarkStart w:id="491" w:name="_Toc440632144"/>
      <w:bookmarkStart w:id="492" w:name="_Toc440875965"/>
      <w:bookmarkStart w:id="493" w:name="_Toc441130993"/>
      <w:bookmarkStart w:id="494" w:name="_Toc447269808"/>
      <w:bookmarkStart w:id="495" w:name="_Toc464120631"/>
      <w:bookmarkStart w:id="496" w:name="_Ref194833053"/>
      <w:bookmarkStart w:id="497" w:name="_Ref223496951"/>
      <w:bookmarkStart w:id="498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9" w:name="_Toc439166314"/>
      <w:bookmarkStart w:id="500" w:name="_Toc439170662"/>
      <w:bookmarkStart w:id="501" w:name="_Toc439172764"/>
      <w:bookmarkStart w:id="502" w:name="_Toc439173208"/>
      <w:bookmarkStart w:id="503" w:name="_Toc439238202"/>
      <w:bookmarkStart w:id="504" w:name="_Toc439252754"/>
      <w:bookmarkStart w:id="505" w:name="_Toc439323612"/>
      <w:bookmarkStart w:id="506" w:name="_Toc439323728"/>
      <w:bookmarkStart w:id="507" w:name="_Toc440357126"/>
      <w:bookmarkStart w:id="508" w:name="_Toc440359681"/>
      <w:bookmarkStart w:id="509" w:name="_Toc440632145"/>
      <w:bookmarkStart w:id="510" w:name="_Toc440875966"/>
      <w:bookmarkStart w:id="511" w:name="_Toc441130994"/>
      <w:bookmarkStart w:id="512" w:name="_Toc447269809"/>
      <w:bookmarkStart w:id="513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F47A71">
        <w:rPr>
          <w:b w:val="0"/>
          <w:szCs w:val="24"/>
          <w:lang w:eastAsia="ru-RU"/>
        </w:rPr>
        <w:t>Технического задания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F47A71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F47A71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2B5044" w:rsidRPr="002B5044" w:rsidRDefault="002B5044" w:rsidP="0021751A">
      <w:pPr>
        <w:pStyle w:val="2"/>
        <w:ind w:left="1701" w:hanging="1134"/>
      </w:pPr>
      <w:bookmarkStart w:id="514" w:name="_Ref247513861"/>
      <w:bookmarkStart w:id="515" w:name="_Toc423421728"/>
      <w:bookmarkStart w:id="516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496"/>
      <w:bookmarkEnd w:id="497"/>
      <w:bookmarkEnd w:id="498"/>
      <w:r w:rsidRPr="002B5044">
        <w:t>.</w:t>
      </w:r>
      <w:bookmarkEnd w:id="514"/>
      <w:bookmarkEnd w:id="515"/>
      <w:bookmarkEnd w:id="51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7" w:name="_Toc439166317"/>
      <w:bookmarkStart w:id="518" w:name="_Toc439170665"/>
      <w:bookmarkStart w:id="519" w:name="_Toc439172767"/>
      <w:bookmarkStart w:id="520" w:name="_Toc439173211"/>
      <w:bookmarkStart w:id="521" w:name="_Toc439238205"/>
      <w:bookmarkStart w:id="522" w:name="_Toc439252756"/>
      <w:bookmarkStart w:id="523" w:name="_Toc439323614"/>
      <w:bookmarkStart w:id="524" w:name="_Toc439323730"/>
      <w:bookmarkStart w:id="525" w:name="_Ref440292618"/>
      <w:bookmarkStart w:id="526" w:name="_Toc440357128"/>
      <w:bookmarkStart w:id="527" w:name="_Toc440359683"/>
      <w:bookmarkStart w:id="528" w:name="_Toc440632147"/>
      <w:bookmarkStart w:id="529" w:name="_Toc440875968"/>
      <w:bookmarkStart w:id="530" w:name="_Toc441130996"/>
      <w:bookmarkStart w:id="531" w:name="_Toc447269811"/>
      <w:bookmarkStart w:id="532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</w:t>
      </w:r>
      <w:r w:rsidR="00F47A71">
        <w:rPr>
          <w:b w:val="0"/>
          <w:szCs w:val="24"/>
        </w:rPr>
        <w:t>лжен предоставить руководство</w:t>
      </w:r>
      <w:r w:rsidRPr="002B5044">
        <w:rPr>
          <w:b w:val="0"/>
          <w:szCs w:val="24"/>
        </w:rPr>
        <w:t xml:space="preserve"> по</w:t>
      </w:r>
      <w:r w:rsidR="00F47A71">
        <w:rPr>
          <w:b w:val="0"/>
          <w:szCs w:val="24"/>
        </w:rPr>
        <w:t xml:space="preserve"> эксплуатации, или инструкцию</w:t>
      </w:r>
      <w:r w:rsidRPr="002B5044">
        <w:rPr>
          <w:b w:val="0"/>
          <w:szCs w:val="24"/>
        </w:rPr>
        <w:t xml:space="preserve">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8"/>
      <w:bookmarkStart w:id="534" w:name="_Toc439170666"/>
      <w:bookmarkStart w:id="535" w:name="_Toc439172768"/>
      <w:bookmarkStart w:id="536" w:name="_Toc439173212"/>
      <w:bookmarkStart w:id="537" w:name="_Toc439238206"/>
      <w:bookmarkStart w:id="538" w:name="_Toc439252757"/>
      <w:bookmarkStart w:id="539" w:name="_Toc439323615"/>
      <w:bookmarkStart w:id="540" w:name="_Toc439323731"/>
      <w:bookmarkStart w:id="541" w:name="_Toc440357129"/>
      <w:bookmarkStart w:id="542" w:name="_Toc440359684"/>
      <w:bookmarkStart w:id="543" w:name="_Toc440632148"/>
      <w:bookmarkStart w:id="544" w:name="_Toc440875969"/>
      <w:bookmarkStart w:id="545" w:name="_Toc441130997"/>
      <w:bookmarkStart w:id="546" w:name="_Toc447269812"/>
      <w:bookmarkStart w:id="547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464832" w:rsidRPr="007252E9" w:rsidRDefault="00464832" w:rsidP="00464832">
      <w:pPr>
        <w:pStyle w:val="2"/>
        <w:ind w:left="1701" w:hanging="1134"/>
      </w:pPr>
      <w:bookmarkStart w:id="548" w:name="_Toc248219573"/>
      <w:bookmarkStart w:id="549" w:name="_Toc256099315"/>
      <w:bookmarkStart w:id="550" w:name="_Toc423421664"/>
      <w:bookmarkStart w:id="551" w:name="_Toc464120636"/>
      <w:bookmarkEnd w:id="427"/>
      <w:bookmarkEnd w:id="428"/>
      <w:r w:rsidRPr="007252E9">
        <w:t>Иные требования</w:t>
      </w:r>
      <w:bookmarkEnd w:id="548"/>
      <w:bookmarkEnd w:id="549"/>
      <w:bookmarkEnd w:id="550"/>
      <w:bookmarkEnd w:id="551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552" w:name="_Toc464120637"/>
      <w:bookmarkStart w:id="553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552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554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553"/>
      <w:bookmarkEnd w:id="554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555" w:name="_Toc461808930"/>
      <w:bookmarkStart w:id="556" w:name="_Toc464120639"/>
      <w:r w:rsidRPr="007252E9">
        <w:t>Альтернативные предложения</w:t>
      </w:r>
      <w:bookmarkStart w:id="557" w:name="_Ref56252639"/>
      <w:bookmarkEnd w:id="555"/>
      <w:bookmarkEnd w:id="556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558" w:name="_Toc461808802"/>
      <w:bookmarkStart w:id="559" w:name="_Toc461808931"/>
      <w:bookmarkStart w:id="560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557"/>
      <w:bookmarkEnd w:id="558"/>
      <w:bookmarkEnd w:id="559"/>
      <w:bookmarkEnd w:id="560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61" w:name="_Ref440270602"/>
      <w:bookmarkStart w:id="562" w:name="_Toc464120641"/>
      <w:bookmarkEnd w:id="5"/>
      <w:bookmarkEnd w:id="40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61"/>
      <w:bookmarkEnd w:id="56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63" w:name="_Ref55336310"/>
      <w:bookmarkStart w:id="564" w:name="_Toc57314672"/>
      <w:bookmarkStart w:id="565" w:name="_Toc69728986"/>
      <w:bookmarkStart w:id="566" w:name="_Toc98253919"/>
      <w:bookmarkStart w:id="567" w:name="_Toc165173847"/>
      <w:bookmarkStart w:id="568" w:name="_Toc423423667"/>
      <w:bookmarkStart w:id="569" w:name="_Toc464120642"/>
      <w:r w:rsidRPr="00F647F7">
        <w:t xml:space="preserve">Письмо о подаче оферты </w:t>
      </w:r>
      <w:bookmarkStart w:id="570" w:name="_Ref22846535"/>
      <w:r w:rsidRPr="00F647F7">
        <w:t>(</w:t>
      </w:r>
      <w:bookmarkEnd w:id="57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63"/>
      <w:bookmarkEnd w:id="564"/>
      <w:bookmarkEnd w:id="565"/>
      <w:bookmarkEnd w:id="566"/>
      <w:bookmarkEnd w:id="567"/>
      <w:bookmarkEnd w:id="568"/>
      <w:bookmarkEnd w:id="569"/>
    </w:p>
    <w:p w:rsidR="004F4D80" w:rsidRPr="00C236C0" w:rsidRDefault="004F4D80" w:rsidP="004F4D80">
      <w:pPr>
        <w:pStyle w:val="3"/>
        <w:rPr>
          <w:szCs w:val="24"/>
        </w:rPr>
      </w:pPr>
      <w:bookmarkStart w:id="571" w:name="_Toc98253920"/>
      <w:bookmarkStart w:id="572" w:name="_Toc157248174"/>
      <w:bookmarkStart w:id="573" w:name="_Toc157496543"/>
      <w:bookmarkStart w:id="574" w:name="_Toc158206082"/>
      <w:bookmarkStart w:id="575" w:name="_Toc164057767"/>
      <w:bookmarkStart w:id="576" w:name="_Toc164137117"/>
      <w:bookmarkStart w:id="577" w:name="_Toc164161277"/>
      <w:bookmarkStart w:id="578" w:name="_Toc165173848"/>
      <w:bookmarkStart w:id="579" w:name="_Toc439170673"/>
      <w:bookmarkStart w:id="580" w:name="_Toc439172775"/>
      <w:bookmarkStart w:id="581" w:name="_Toc439173219"/>
      <w:bookmarkStart w:id="582" w:name="_Toc439238213"/>
      <w:bookmarkStart w:id="583" w:name="_Toc440357133"/>
      <w:bookmarkStart w:id="584" w:name="_Toc440359688"/>
      <w:bookmarkStart w:id="585" w:name="_Toc447269817"/>
      <w:bookmarkStart w:id="586" w:name="_Toc464120643"/>
      <w:r w:rsidRPr="00C236C0">
        <w:rPr>
          <w:szCs w:val="24"/>
        </w:rPr>
        <w:t>Форма письма о подаче оферты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8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</w:t>
      </w:r>
      <w:r w:rsidR="00F13719">
        <w:rPr>
          <w:sz w:val="24"/>
          <w:szCs w:val="24"/>
        </w:rPr>
        <w:t>ую (максимальную) цену договора</w:t>
      </w:r>
      <w:r w:rsidRPr="00414CAF">
        <w:rPr>
          <w:sz w:val="24"/>
          <w:szCs w:val="24"/>
        </w:rPr>
        <w:t>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88" w:name="_Toc98253921"/>
      <w:bookmarkStart w:id="589" w:name="_Toc157248175"/>
      <w:bookmarkStart w:id="590" w:name="_Toc157496544"/>
      <w:bookmarkStart w:id="591" w:name="_Toc158206083"/>
      <w:bookmarkStart w:id="592" w:name="_Toc164057768"/>
      <w:bookmarkStart w:id="593" w:name="_Toc164137118"/>
      <w:bookmarkStart w:id="594" w:name="_Toc164161278"/>
      <w:bookmarkStart w:id="59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96" w:name="_Toc439170674"/>
      <w:bookmarkStart w:id="597" w:name="_Toc439172776"/>
      <w:bookmarkStart w:id="598" w:name="_Toc439173220"/>
      <w:bookmarkStart w:id="599" w:name="_Toc439238214"/>
      <w:bookmarkStart w:id="600" w:name="_Toc439252762"/>
      <w:bookmarkStart w:id="601" w:name="_Toc439323736"/>
      <w:bookmarkStart w:id="602" w:name="_Toc440357134"/>
      <w:bookmarkStart w:id="603" w:name="_Toc440359689"/>
      <w:bookmarkStart w:id="604" w:name="_Toc440632153"/>
      <w:bookmarkStart w:id="605" w:name="_Toc440875973"/>
      <w:bookmarkStart w:id="606" w:name="_Toc441131001"/>
      <w:bookmarkStart w:id="607" w:name="_Toc447269818"/>
      <w:bookmarkStart w:id="608" w:name="_Toc464120644"/>
      <w:r w:rsidRPr="00C236C0">
        <w:rPr>
          <w:szCs w:val="24"/>
        </w:rPr>
        <w:lastRenderedPageBreak/>
        <w:t>Инструкции по заполнению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324F7">
        <w:fldChar w:fldCharType="begin"/>
      </w:r>
      <w:r w:rsidR="002324F7">
        <w:instrText xml:space="preserve"> REF _Ref306008743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3.3.4</w:t>
      </w:r>
      <w:r w:rsidR="002324F7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09" w:name="_Ref55335821"/>
      <w:bookmarkStart w:id="610" w:name="_Ref55336345"/>
      <w:bookmarkStart w:id="611" w:name="_Toc57314674"/>
      <w:bookmarkStart w:id="612" w:name="_Toc69728988"/>
      <w:bookmarkStart w:id="613" w:name="_Toc98253922"/>
      <w:bookmarkStart w:id="61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15" w:name="_Ref440271964"/>
      <w:bookmarkStart w:id="616" w:name="_Toc440357135"/>
      <w:bookmarkStart w:id="617" w:name="_Toc440359690"/>
      <w:bookmarkStart w:id="618" w:name="_Toc464120645"/>
      <w:r>
        <w:rPr>
          <w:szCs w:val="24"/>
        </w:rPr>
        <w:lastRenderedPageBreak/>
        <w:t>Антикоррупционные обязательства (Форма 1.1).</w:t>
      </w:r>
      <w:bookmarkEnd w:id="615"/>
      <w:bookmarkEnd w:id="616"/>
      <w:bookmarkEnd w:id="617"/>
      <w:bookmarkEnd w:id="618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19" w:name="_Toc439238216"/>
      <w:bookmarkStart w:id="620" w:name="_Toc439252764"/>
      <w:bookmarkStart w:id="621" w:name="_Toc439323738"/>
      <w:bookmarkStart w:id="622" w:name="_Toc440357136"/>
      <w:bookmarkStart w:id="623" w:name="_Toc440359691"/>
      <w:bookmarkStart w:id="624" w:name="_Toc440632155"/>
      <w:bookmarkStart w:id="625" w:name="_Toc440875975"/>
      <w:bookmarkStart w:id="626" w:name="_Toc441131003"/>
      <w:bookmarkStart w:id="627" w:name="_Toc447269820"/>
      <w:bookmarkStart w:id="628" w:name="_Toc464120646"/>
      <w:r w:rsidRPr="004C0021">
        <w:rPr>
          <w:szCs w:val="24"/>
        </w:rPr>
        <w:t>Форма Антикоррупционных обязательств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2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9" w:name="_Toc423423668"/>
      <w:bookmarkStart w:id="630" w:name="_Ref440271072"/>
      <w:bookmarkStart w:id="631" w:name="_Ref440273986"/>
      <w:bookmarkStart w:id="632" w:name="_Ref440274337"/>
      <w:bookmarkStart w:id="633" w:name="_Ref440274913"/>
      <w:bookmarkStart w:id="634" w:name="_Ref440284918"/>
      <w:bookmarkStart w:id="635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09"/>
      <w:bookmarkEnd w:id="610"/>
      <w:bookmarkEnd w:id="611"/>
      <w:bookmarkEnd w:id="612"/>
      <w:bookmarkEnd w:id="613"/>
      <w:bookmarkEnd w:id="614"/>
      <w:bookmarkEnd w:id="629"/>
      <w:bookmarkEnd w:id="630"/>
      <w:bookmarkEnd w:id="631"/>
      <w:bookmarkEnd w:id="632"/>
      <w:bookmarkEnd w:id="633"/>
      <w:bookmarkEnd w:id="634"/>
      <w:bookmarkEnd w:id="635"/>
    </w:p>
    <w:p w:rsidR="004F4D80" w:rsidRPr="00C236C0" w:rsidRDefault="004F4D80" w:rsidP="004F4D80">
      <w:pPr>
        <w:pStyle w:val="3"/>
        <w:rPr>
          <w:szCs w:val="24"/>
        </w:rPr>
      </w:pPr>
      <w:bookmarkStart w:id="636" w:name="_Toc98253923"/>
      <w:bookmarkStart w:id="637" w:name="_Toc157248177"/>
      <w:bookmarkStart w:id="638" w:name="_Toc157496546"/>
      <w:bookmarkStart w:id="639" w:name="_Toc158206085"/>
      <w:bookmarkStart w:id="640" w:name="_Toc164057770"/>
      <w:bookmarkStart w:id="641" w:name="_Toc164137120"/>
      <w:bookmarkStart w:id="642" w:name="_Toc164161280"/>
      <w:bookmarkStart w:id="643" w:name="_Toc165173851"/>
      <w:bookmarkStart w:id="644" w:name="_Ref264038986"/>
      <w:bookmarkStart w:id="645" w:name="_Ref264359294"/>
      <w:bookmarkStart w:id="646" w:name="_Toc439170676"/>
      <w:bookmarkStart w:id="647" w:name="_Toc439172778"/>
      <w:bookmarkStart w:id="648" w:name="_Toc439173222"/>
      <w:bookmarkStart w:id="649" w:name="_Toc439238218"/>
      <w:bookmarkStart w:id="650" w:name="_Toc439252766"/>
      <w:bookmarkStart w:id="651" w:name="_Toc439323740"/>
      <w:bookmarkStart w:id="652" w:name="_Toc440357138"/>
      <w:bookmarkStart w:id="653" w:name="_Toc440359693"/>
      <w:bookmarkStart w:id="654" w:name="_Toc440632157"/>
      <w:bookmarkStart w:id="655" w:name="_Toc440875977"/>
      <w:bookmarkStart w:id="656" w:name="_Toc441131005"/>
      <w:bookmarkStart w:id="657" w:name="_Toc447269822"/>
      <w:bookmarkStart w:id="658" w:name="_Toc464120648"/>
      <w:r w:rsidRPr="00C236C0">
        <w:rPr>
          <w:szCs w:val="24"/>
        </w:rPr>
        <w:t xml:space="preserve">Форма 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r w:rsidR="00492C8B">
        <w:rPr>
          <w:szCs w:val="24"/>
        </w:rPr>
        <w:t>Сводной таблицы стоимости</w:t>
      </w:r>
      <w:bookmarkEnd w:id="650"/>
      <w:bookmarkEnd w:id="651"/>
      <w:bookmarkEnd w:id="652"/>
      <w:bookmarkEnd w:id="653"/>
      <w:bookmarkEnd w:id="654"/>
      <w:bookmarkEnd w:id="655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656"/>
      <w:bookmarkEnd w:id="657"/>
      <w:bookmarkEnd w:id="6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F13719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</w:t>
            </w:r>
            <w:r w:rsidR="004F4D80" w:rsidRPr="00027E2F">
              <w:rPr>
                <w:b/>
                <w:sz w:val="18"/>
                <w:szCs w:val="18"/>
              </w:rPr>
              <w:t xml:space="preserve"> </w:t>
            </w:r>
            <w:r w:rsidR="004F4D80"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9" w:name="_Toc176765534"/>
      <w:bookmarkStart w:id="660" w:name="_Toc198979983"/>
      <w:bookmarkStart w:id="661" w:name="_Toc217466315"/>
      <w:bookmarkStart w:id="662" w:name="_Toc217702856"/>
      <w:bookmarkStart w:id="663" w:name="_Toc233601974"/>
      <w:bookmarkStart w:id="664" w:name="_Toc263343460"/>
      <w:r w:rsidRPr="00F647F7">
        <w:rPr>
          <w:b w:val="0"/>
          <w:szCs w:val="24"/>
        </w:rPr>
        <w:br w:type="page"/>
      </w:r>
      <w:bookmarkStart w:id="665" w:name="_Toc439170677"/>
      <w:bookmarkStart w:id="666" w:name="_Toc439172779"/>
      <w:bookmarkStart w:id="667" w:name="_Toc439173223"/>
      <w:bookmarkStart w:id="668" w:name="_Toc439238219"/>
      <w:bookmarkStart w:id="669" w:name="_Toc439252767"/>
      <w:bookmarkStart w:id="670" w:name="_Toc439323741"/>
      <w:bookmarkStart w:id="671" w:name="_Toc440357139"/>
      <w:bookmarkStart w:id="672" w:name="_Toc440359694"/>
      <w:bookmarkStart w:id="673" w:name="_Toc440632158"/>
      <w:bookmarkStart w:id="674" w:name="_Toc440875978"/>
      <w:bookmarkStart w:id="675" w:name="_Toc441131006"/>
      <w:bookmarkStart w:id="676" w:name="_Toc447269823"/>
      <w:bookmarkStart w:id="677" w:name="_Toc464120649"/>
      <w:r w:rsidRPr="00C236C0">
        <w:rPr>
          <w:szCs w:val="24"/>
        </w:rPr>
        <w:lastRenderedPageBreak/>
        <w:t>Инструкции по заполнению</w:t>
      </w:r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2324F7">
        <w:fldChar w:fldCharType="begin"/>
      </w:r>
      <w:r w:rsidR="002324F7">
        <w:instrText xml:space="preserve"> REF _Ref450646963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4.2</w:t>
      </w:r>
      <w:r w:rsidR="002324F7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2324F7">
        <w:fldChar w:fldCharType="begin"/>
      </w:r>
      <w:r w:rsidR="002324F7">
        <w:instrText xml:space="preserve"> REF _Ref86826666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5.3</w:t>
      </w:r>
      <w:r w:rsidR="002324F7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2324F7">
        <w:fldChar w:fldCharType="begin"/>
      </w:r>
      <w:r w:rsidR="002324F7">
        <w:instrText xml:space="preserve"> REF _Ref440292752 \r \h  \* MERGEFORMAT </w:instrText>
      </w:r>
      <w:r w:rsidR="002324F7">
        <w:fldChar w:fldCharType="separate"/>
      </w:r>
      <w:r w:rsidR="008941A2" w:rsidRPr="008941A2">
        <w:t>2</w:t>
      </w:r>
      <w:r w:rsidR="002324F7">
        <w:fldChar w:fldCharType="end"/>
      </w:r>
      <w:r w:rsidRPr="007252E9">
        <w:rPr>
          <w:sz w:val="24"/>
          <w:szCs w:val="24"/>
        </w:rPr>
        <w:t xml:space="preserve"> и </w:t>
      </w:r>
      <w:r w:rsidR="002324F7">
        <w:fldChar w:fldCharType="begin"/>
      </w:r>
      <w:r w:rsidR="002324F7">
        <w:instrText xml:space="preserve"> REF _Ref440292779 \r \h  \* MERGEFORMAT </w:instrText>
      </w:r>
      <w:r w:rsidR="002324F7">
        <w:fldChar w:fldCharType="separate"/>
      </w:r>
      <w:r w:rsidR="008941A2" w:rsidRPr="008941A2">
        <w:t>4</w:t>
      </w:r>
      <w:r w:rsidR="002324F7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8" w:name="_Ref86826666"/>
      <w:bookmarkStart w:id="679" w:name="_Toc90385112"/>
      <w:bookmarkStart w:id="680" w:name="_Toc98253925"/>
      <w:bookmarkStart w:id="681" w:name="_Toc165173853"/>
      <w:bookmarkStart w:id="682" w:name="_Toc423423669"/>
      <w:bookmarkStart w:id="683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8"/>
      <w:bookmarkEnd w:id="679"/>
      <w:bookmarkEnd w:id="680"/>
      <w:bookmarkEnd w:id="681"/>
      <w:bookmarkEnd w:id="682"/>
      <w:bookmarkEnd w:id="683"/>
    </w:p>
    <w:p w:rsidR="004F4D80" w:rsidRPr="00C236C0" w:rsidRDefault="004F4D80" w:rsidP="004F4D80">
      <w:pPr>
        <w:pStyle w:val="3"/>
        <w:rPr>
          <w:szCs w:val="24"/>
        </w:rPr>
      </w:pPr>
      <w:bookmarkStart w:id="684" w:name="_Toc90385113"/>
      <w:bookmarkStart w:id="685" w:name="_Toc98253926"/>
      <w:bookmarkStart w:id="686" w:name="_Toc157248180"/>
      <w:bookmarkStart w:id="687" w:name="_Toc157496549"/>
      <w:bookmarkStart w:id="688" w:name="_Toc158206088"/>
      <w:bookmarkStart w:id="689" w:name="_Toc164057773"/>
      <w:bookmarkStart w:id="690" w:name="_Toc164137123"/>
      <w:bookmarkStart w:id="691" w:name="_Toc164161283"/>
      <w:bookmarkStart w:id="692" w:name="_Toc165173854"/>
      <w:bookmarkStart w:id="693" w:name="_Ref193690005"/>
      <w:bookmarkStart w:id="694" w:name="_Toc439170679"/>
      <w:bookmarkStart w:id="695" w:name="_Toc439172781"/>
      <w:bookmarkStart w:id="696" w:name="_Toc439173225"/>
      <w:bookmarkStart w:id="697" w:name="_Toc439238221"/>
      <w:bookmarkStart w:id="698" w:name="_Toc439252769"/>
      <w:bookmarkStart w:id="699" w:name="_Toc439323743"/>
      <w:bookmarkStart w:id="700" w:name="_Toc440357141"/>
      <w:bookmarkStart w:id="701" w:name="_Toc440359696"/>
      <w:bookmarkStart w:id="702" w:name="_Toc440632160"/>
      <w:bookmarkStart w:id="703" w:name="_Toc440875980"/>
      <w:bookmarkStart w:id="704" w:name="_Toc441131008"/>
      <w:bookmarkStart w:id="705" w:name="_Toc447269825"/>
      <w:bookmarkStart w:id="706" w:name="_Toc464120651"/>
      <w:r w:rsidRPr="00C236C0">
        <w:rPr>
          <w:szCs w:val="24"/>
        </w:rPr>
        <w:t xml:space="preserve">Форма </w:t>
      </w:r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r w:rsidRPr="00C236C0">
        <w:rPr>
          <w:szCs w:val="24"/>
        </w:rPr>
        <w:t>технического предложения</w:t>
      </w:r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7" w:name="_Ref55335818"/>
      <w:bookmarkStart w:id="708" w:name="_Ref55336334"/>
      <w:bookmarkStart w:id="709" w:name="_Toc57314673"/>
      <w:bookmarkStart w:id="710" w:name="_Toc69728987"/>
      <w:bookmarkStart w:id="711" w:name="_Toc98253928"/>
      <w:bookmarkStart w:id="712" w:name="_Toc165173856"/>
      <w:bookmarkStart w:id="713" w:name="_Ref194749150"/>
      <w:bookmarkStart w:id="714" w:name="_Ref194750368"/>
      <w:bookmarkStart w:id="715" w:name="_Ref89649494"/>
      <w:bookmarkStart w:id="71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17" w:name="_Toc176765537"/>
      <w:bookmarkStart w:id="718" w:name="_Toc198979986"/>
      <w:bookmarkStart w:id="719" w:name="_Toc217466321"/>
      <w:bookmarkStart w:id="720" w:name="_Toc217702859"/>
      <w:bookmarkStart w:id="721" w:name="_Toc233601977"/>
      <w:bookmarkStart w:id="722" w:name="_Toc263343463"/>
      <w:bookmarkStart w:id="723" w:name="_Toc439170680"/>
      <w:bookmarkStart w:id="724" w:name="_Toc439172782"/>
      <w:bookmarkStart w:id="725" w:name="_Toc439173226"/>
      <w:bookmarkStart w:id="726" w:name="_Toc439238222"/>
      <w:bookmarkStart w:id="727" w:name="_Toc439252770"/>
      <w:bookmarkStart w:id="728" w:name="_Toc439323744"/>
      <w:bookmarkStart w:id="729" w:name="_Toc440357142"/>
      <w:bookmarkStart w:id="730" w:name="_Toc440359697"/>
      <w:bookmarkStart w:id="731" w:name="_Toc440632161"/>
      <w:bookmarkStart w:id="732" w:name="_Toc440875981"/>
      <w:bookmarkStart w:id="733" w:name="_Toc441131009"/>
      <w:bookmarkStart w:id="734" w:name="_Toc447269826"/>
      <w:bookmarkStart w:id="735" w:name="_Toc464120652"/>
      <w:r w:rsidRPr="00C236C0">
        <w:rPr>
          <w:szCs w:val="24"/>
        </w:rPr>
        <w:t>Инструкции по заполнению</w:t>
      </w:r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2324F7">
        <w:fldChar w:fldCharType="begin"/>
      </w:r>
      <w:r w:rsidR="002324F7">
        <w:instrText xml:space="preserve"> REF _Ref440292555 \r \h  \* MERGEFORMAT </w:instrText>
      </w:r>
      <w:r w:rsidR="002324F7">
        <w:fldChar w:fldCharType="separate"/>
      </w:r>
      <w:r w:rsidR="008941A2" w:rsidRPr="008941A2">
        <w:t>4</w:t>
      </w:r>
      <w:r w:rsidR="002324F7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2324F7">
        <w:fldChar w:fldCharType="begin"/>
      </w:r>
      <w:r w:rsidR="002324F7">
        <w:instrText xml:space="preserve"> REF _Ref440271182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3.3.1.9</w:t>
      </w:r>
      <w:r w:rsidR="002324F7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3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7" w:name="_Toc423423670"/>
      <w:bookmarkStart w:id="738" w:name="_Ref440271036"/>
      <w:bookmarkStart w:id="739" w:name="_Ref440274366"/>
      <w:bookmarkStart w:id="740" w:name="_Ref440274902"/>
      <w:bookmarkStart w:id="741" w:name="_Ref440284947"/>
      <w:bookmarkStart w:id="742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36"/>
      <w:bookmarkEnd w:id="737"/>
      <w:bookmarkEnd w:id="738"/>
      <w:bookmarkEnd w:id="739"/>
      <w:bookmarkEnd w:id="740"/>
      <w:bookmarkEnd w:id="741"/>
      <w:bookmarkEnd w:id="742"/>
    </w:p>
    <w:p w:rsidR="004F4D80" w:rsidRPr="004C0021" w:rsidRDefault="004F4D80" w:rsidP="004F4D80">
      <w:pPr>
        <w:pStyle w:val="3"/>
        <w:rPr>
          <w:szCs w:val="24"/>
        </w:rPr>
      </w:pPr>
      <w:bookmarkStart w:id="743" w:name="_Toc98253929"/>
      <w:bookmarkStart w:id="744" w:name="_Toc157248183"/>
      <w:bookmarkStart w:id="745" w:name="_Toc157496552"/>
      <w:bookmarkStart w:id="746" w:name="_Toc158206091"/>
      <w:bookmarkStart w:id="747" w:name="_Toc164057776"/>
      <w:bookmarkStart w:id="748" w:name="_Toc164137126"/>
      <w:bookmarkStart w:id="749" w:name="_Toc164161286"/>
      <w:bookmarkStart w:id="750" w:name="_Toc165173857"/>
      <w:bookmarkStart w:id="751" w:name="_Toc439170682"/>
      <w:bookmarkStart w:id="752" w:name="_Toc439172784"/>
      <w:bookmarkStart w:id="753" w:name="_Toc439173228"/>
      <w:bookmarkStart w:id="754" w:name="_Toc439238224"/>
      <w:bookmarkStart w:id="755" w:name="_Toc439252772"/>
      <w:bookmarkStart w:id="756" w:name="_Toc439323746"/>
      <w:bookmarkStart w:id="757" w:name="_Toc440357144"/>
      <w:bookmarkStart w:id="758" w:name="_Toc440359699"/>
      <w:bookmarkStart w:id="759" w:name="_Toc440632163"/>
      <w:bookmarkStart w:id="760" w:name="_Toc440875983"/>
      <w:bookmarkStart w:id="761" w:name="_Toc441131011"/>
      <w:bookmarkStart w:id="762" w:name="_Toc447269828"/>
      <w:bookmarkStart w:id="763" w:name="_Toc464120654"/>
      <w:r w:rsidRPr="004C0021">
        <w:rPr>
          <w:szCs w:val="24"/>
        </w:rPr>
        <w:t xml:space="preserve">Форма </w:t>
      </w:r>
      <w:bookmarkEnd w:id="743"/>
      <w:r w:rsidRPr="004C0021">
        <w:rPr>
          <w:szCs w:val="24"/>
        </w:rPr>
        <w:t xml:space="preserve">графика 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r w:rsidR="00512B0F" w:rsidRPr="004C0021">
        <w:rPr>
          <w:szCs w:val="24"/>
        </w:rPr>
        <w:t>выполнения поставок</w:t>
      </w:r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764" w:name="_Toc171070556"/>
      <w:bookmarkStart w:id="765" w:name="_Toc98253927"/>
      <w:bookmarkStart w:id="766" w:name="_Toc176605808"/>
      <w:bookmarkStart w:id="767" w:name="_Toc176611017"/>
      <w:bookmarkStart w:id="768" w:name="_Toc176611073"/>
      <w:bookmarkStart w:id="769" w:name="_Toc176668676"/>
      <w:bookmarkStart w:id="770" w:name="_Toc176684336"/>
      <w:bookmarkStart w:id="771" w:name="_Toc176746279"/>
      <w:bookmarkStart w:id="772" w:name="_Toc176747346"/>
      <w:bookmarkStart w:id="773" w:name="_Toc198979988"/>
      <w:bookmarkStart w:id="774" w:name="_Toc217466324"/>
      <w:bookmarkStart w:id="775" w:name="_Toc217702862"/>
      <w:bookmarkStart w:id="776" w:name="_Toc233601980"/>
      <w:bookmarkStart w:id="777" w:name="_Toc263343466"/>
      <w:r w:rsidRPr="00F647F7">
        <w:rPr>
          <w:b w:val="0"/>
          <w:szCs w:val="24"/>
        </w:rPr>
        <w:br w:type="page"/>
      </w:r>
      <w:bookmarkStart w:id="778" w:name="_Toc439170683"/>
      <w:bookmarkStart w:id="779" w:name="_Toc439172785"/>
      <w:bookmarkStart w:id="780" w:name="_Toc439173229"/>
      <w:bookmarkStart w:id="781" w:name="_Toc439238225"/>
      <w:bookmarkStart w:id="782" w:name="_Toc439252773"/>
      <w:bookmarkStart w:id="783" w:name="_Toc439323747"/>
      <w:bookmarkStart w:id="784" w:name="_Toc440357145"/>
      <w:bookmarkStart w:id="785" w:name="_Toc440359700"/>
      <w:bookmarkStart w:id="786" w:name="_Toc440632164"/>
      <w:bookmarkStart w:id="787" w:name="_Toc440875984"/>
      <w:bookmarkStart w:id="788" w:name="_Toc441131012"/>
      <w:bookmarkStart w:id="789" w:name="_Toc447269829"/>
      <w:bookmarkStart w:id="790" w:name="_Toc464120655"/>
      <w:r w:rsidRPr="004C0021">
        <w:rPr>
          <w:szCs w:val="24"/>
        </w:rPr>
        <w:lastRenderedPageBreak/>
        <w:t>Инструкции по заполнению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91" w:name="_Hlt22846931"/>
      <w:bookmarkStart w:id="792" w:name="_Ref93264992"/>
      <w:bookmarkStart w:id="793" w:name="_Ref93265116"/>
      <w:bookmarkStart w:id="794" w:name="_Toc98253933"/>
      <w:bookmarkStart w:id="795" w:name="_Toc165173859"/>
      <w:bookmarkStart w:id="796" w:name="_Toc423423671"/>
      <w:bookmarkStart w:id="797" w:name="_Toc464120656"/>
      <w:bookmarkEnd w:id="79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15"/>
      <w:bookmarkEnd w:id="716"/>
      <w:bookmarkEnd w:id="792"/>
      <w:bookmarkEnd w:id="793"/>
      <w:bookmarkEnd w:id="794"/>
      <w:bookmarkEnd w:id="795"/>
      <w:bookmarkEnd w:id="796"/>
      <w:bookmarkEnd w:id="797"/>
    </w:p>
    <w:p w:rsidR="004F4D80" w:rsidRPr="004C0021" w:rsidRDefault="004F4D80" w:rsidP="004F4D80">
      <w:pPr>
        <w:pStyle w:val="3"/>
        <w:rPr>
          <w:szCs w:val="24"/>
        </w:rPr>
      </w:pPr>
      <w:bookmarkStart w:id="798" w:name="_Toc439170685"/>
      <w:bookmarkStart w:id="799" w:name="_Toc439172787"/>
      <w:bookmarkStart w:id="800" w:name="_Toc439173231"/>
      <w:bookmarkStart w:id="801" w:name="_Toc439238227"/>
      <w:bookmarkStart w:id="802" w:name="_Toc439252775"/>
      <w:bookmarkStart w:id="803" w:name="_Toc439323749"/>
      <w:bookmarkStart w:id="804" w:name="_Toc440357147"/>
      <w:bookmarkStart w:id="805" w:name="_Toc440359702"/>
      <w:bookmarkStart w:id="806" w:name="_Toc440632166"/>
      <w:bookmarkStart w:id="807" w:name="_Toc440875986"/>
      <w:bookmarkStart w:id="808" w:name="_Toc441131014"/>
      <w:bookmarkStart w:id="809" w:name="_Toc447269831"/>
      <w:bookmarkStart w:id="810" w:name="_Toc464120657"/>
      <w:bookmarkStart w:id="811" w:name="_Toc157248186"/>
      <w:bookmarkStart w:id="812" w:name="_Toc157496555"/>
      <w:bookmarkStart w:id="813" w:name="_Toc158206094"/>
      <w:bookmarkStart w:id="814" w:name="_Toc164057779"/>
      <w:bookmarkStart w:id="815" w:name="_Toc164137129"/>
      <w:bookmarkStart w:id="816" w:name="_Toc164161289"/>
      <w:bookmarkStart w:id="817" w:name="_Toc165173860"/>
      <w:r w:rsidRPr="004C0021">
        <w:rPr>
          <w:szCs w:val="24"/>
        </w:rPr>
        <w:t>Форма Протокола разногласий к проекту Договора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r w:rsidRPr="004C0021">
        <w:rPr>
          <w:szCs w:val="24"/>
        </w:rPr>
        <w:t xml:space="preserve"> </w:t>
      </w:r>
      <w:bookmarkEnd w:id="811"/>
      <w:bookmarkEnd w:id="812"/>
      <w:bookmarkEnd w:id="813"/>
      <w:bookmarkEnd w:id="814"/>
      <w:bookmarkEnd w:id="815"/>
      <w:bookmarkEnd w:id="816"/>
      <w:bookmarkEnd w:id="8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18" w:name="_Toc439170686"/>
      <w:bookmarkStart w:id="819" w:name="_Toc439172788"/>
      <w:bookmarkStart w:id="820" w:name="_Toc439173232"/>
      <w:bookmarkStart w:id="821" w:name="_Toc439238228"/>
      <w:bookmarkStart w:id="822" w:name="_Toc439252776"/>
      <w:bookmarkStart w:id="823" w:name="_Toc439323750"/>
      <w:bookmarkStart w:id="824" w:name="_Toc440357148"/>
      <w:bookmarkStart w:id="825" w:name="_Toc440359703"/>
      <w:bookmarkStart w:id="826" w:name="_Toc440632167"/>
      <w:bookmarkStart w:id="827" w:name="_Toc440875987"/>
      <w:bookmarkStart w:id="828" w:name="_Toc441131015"/>
      <w:bookmarkStart w:id="829" w:name="_Toc447269832"/>
      <w:bookmarkStart w:id="830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1" w:name="_Ref55335823"/>
      <w:bookmarkStart w:id="832" w:name="_Ref55336359"/>
      <w:bookmarkStart w:id="833" w:name="_Toc57314675"/>
      <w:bookmarkStart w:id="834" w:name="_Toc69728989"/>
      <w:bookmarkStart w:id="835" w:name="_Toc98253939"/>
      <w:bookmarkStart w:id="836" w:name="_Toc165173865"/>
      <w:bookmarkStart w:id="837" w:name="_Toc423423672"/>
      <w:bookmarkStart w:id="838" w:name="_Toc464120659"/>
      <w:bookmarkEnd w:id="587"/>
      <w:r w:rsidRPr="00F647F7">
        <w:lastRenderedPageBreak/>
        <w:t>Анкета (форма 6)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4F4D80" w:rsidRPr="004C0021" w:rsidRDefault="004F4D80" w:rsidP="004F4D80">
      <w:pPr>
        <w:pStyle w:val="3"/>
        <w:rPr>
          <w:szCs w:val="24"/>
        </w:rPr>
      </w:pPr>
      <w:bookmarkStart w:id="839" w:name="_Toc98253940"/>
      <w:bookmarkStart w:id="840" w:name="_Toc157248192"/>
      <w:bookmarkStart w:id="841" w:name="_Toc157496561"/>
      <w:bookmarkStart w:id="842" w:name="_Toc158206100"/>
      <w:bookmarkStart w:id="843" w:name="_Toc164057785"/>
      <w:bookmarkStart w:id="844" w:name="_Toc164137135"/>
      <w:bookmarkStart w:id="845" w:name="_Toc164161295"/>
      <w:bookmarkStart w:id="846" w:name="_Toc165173866"/>
      <w:bookmarkStart w:id="847" w:name="_Toc439170688"/>
      <w:bookmarkStart w:id="848" w:name="_Toc439172790"/>
      <w:bookmarkStart w:id="849" w:name="_Toc439173234"/>
      <w:bookmarkStart w:id="850" w:name="_Toc439238230"/>
      <w:bookmarkStart w:id="851" w:name="_Toc439252778"/>
      <w:bookmarkStart w:id="852" w:name="_Ref440272119"/>
      <w:bookmarkStart w:id="853" w:name="_Toc440357150"/>
      <w:bookmarkStart w:id="854" w:name="_Toc440359705"/>
      <w:bookmarkStart w:id="855" w:name="_Ref444164229"/>
      <w:bookmarkStart w:id="856" w:name="_Toc447269834"/>
      <w:bookmarkStart w:id="857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858" w:name="_Toc439170689"/>
      <w:bookmarkStart w:id="859" w:name="_Toc439172791"/>
      <w:bookmarkStart w:id="860" w:name="_Toc439173235"/>
      <w:bookmarkStart w:id="861" w:name="_Toc439238231"/>
      <w:bookmarkStart w:id="862" w:name="_Toc439252779"/>
      <w:bookmarkStart w:id="863" w:name="_Ref440272147"/>
      <w:bookmarkStart w:id="864" w:name="_Toc440357151"/>
      <w:bookmarkStart w:id="865" w:name="_Toc440359706"/>
      <w:bookmarkStart w:id="866" w:name="_Ref444164176"/>
      <w:bookmarkStart w:id="867" w:name="_Ref444164241"/>
      <w:bookmarkStart w:id="868" w:name="_Toc464120661"/>
      <w:r w:rsidRPr="004C0021">
        <w:rPr>
          <w:szCs w:val="24"/>
        </w:rPr>
        <w:lastRenderedPageBreak/>
        <w:t xml:space="preserve">Форма </w:t>
      </w:r>
      <w:bookmarkEnd w:id="858"/>
      <w:bookmarkEnd w:id="859"/>
      <w:bookmarkEnd w:id="860"/>
      <w:bookmarkEnd w:id="861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869" w:name="_Toc439170690"/>
      <w:bookmarkStart w:id="870" w:name="_Toc439172792"/>
      <w:bookmarkStart w:id="871" w:name="_Toc439173236"/>
      <w:bookmarkStart w:id="872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873" w:name="_Toc125426243"/>
      <w:bookmarkStart w:id="874" w:name="_Toc396984070"/>
      <w:bookmarkStart w:id="875" w:name="_Toc423423673"/>
      <w:bookmarkStart w:id="876" w:name="_Toc439170691"/>
      <w:bookmarkStart w:id="877" w:name="_Toc439172793"/>
      <w:bookmarkStart w:id="878" w:name="_Toc439173237"/>
      <w:bookmarkStart w:id="879" w:name="_Toc439238233"/>
      <w:bookmarkStart w:id="880" w:name="_Toc439252780"/>
      <w:bookmarkStart w:id="881" w:name="_Toc439323754"/>
      <w:bookmarkStart w:id="882" w:name="_Toc440357152"/>
      <w:bookmarkStart w:id="883" w:name="_Toc440359707"/>
      <w:bookmarkStart w:id="884" w:name="_Toc440632171"/>
      <w:bookmarkStart w:id="885" w:name="_Toc440875991"/>
      <w:bookmarkStart w:id="886" w:name="_Toc441131019"/>
      <w:bookmarkStart w:id="887" w:name="_Toc447269836"/>
      <w:bookmarkEnd w:id="869"/>
      <w:bookmarkEnd w:id="870"/>
      <w:bookmarkEnd w:id="871"/>
      <w:bookmarkEnd w:id="872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9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888" w:name="_Toc464120662"/>
      <w:r w:rsidRPr="007252E9">
        <w:rPr>
          <w:szCs w:val="24"/>
        </w:rPr>
        <w:lastRenderedPageBreak/>
        <w:t>Инструкции по заполнению</w:t>
      </w:r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324F7">
        <w:fldChar w:fldCharType="begin"/>
      </w:r>
      <w:r w:rsidR="002324F7">
        <w:instrText xml:space="preserve"> REF _Ref55336310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5.1</w:t>
      </w:r>
      <w:r w:rsidR="002324F7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9" w:name="_Ref55336378"/>
      <w:bookmarkStart w:id="890" w:name="_Toc57314676"/>
      <w:bookmarkStart w:id="891" w:name="_Toc69728990"/>
      <w:bookmarkStart w:id="892" w:name="_Toc98253942"/>
      <w:bookmarkStart w:id="893" w:name="_Toc165173868"/>
      <w:bookmarkStart w:id="894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2324F7">
        <w:fldChar w:fldCharType="begin"/>
      </w:r>
      <w:r w:rsidR="002324F7">
        <w:instrText xml:space="preserve"> REF _Ref444164176 \r \h  \* MERGEFORMAT </w:instrText>
      </w:r>
      <w:r w:rsidR="002324F7">
        <w:fldChar w:fldCharType="separate"/>
      </w:r>
      <w:r w:rsidR="008941A2" w:rsidRPr="008941A2">
        <w:rPr>
          <w:sz w:val="24"/>
          <w:szCs w:val="24"/>
        </w:rPr>
        <w:t>5.6.2</w:t>
      </w:r>
      <w:r w:rsidR="002324F7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95" w:name="_Ref449017073"/>
      <w:bookmarkStart w:id="896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Pr="00D904EF" w:rsidRDefault="004F4D80" w:rsidP="004F4D80">
      <w:pPr>
        <w:pStyle w:val="3"/>
        <w:rPr>
          <w:szCs w:val="24"/>
        </w:rPr>
      </w:pPr>
      <w:bookmarkStart w:id="897" w:name="_Toc98253943"/>
      <w:bookmarkStart w:id="898" w:name="_Toc157248195"/>
      <w:bookmarkStart w:id="899" w:name="_Toc157496564"/>
      <w:bookmarkStart w:id="900" w:name="_Toc158206103"/>
      <w:bookmarkStart w:id="901" w:name="_Toc164057788"/>
      <w:bookmarkStart w:id="902" w:name="_Toc164137138"/>
      <w:bookmarkStart w:id="903" w:name="_Toc164161298"/>
      <w:bookmarkStart w:id="904" w:name="_Toc165173869"/>
      <w:bookmarkStart w:id="905" w:name="_Toc439170693"/>
      <w:bookmarkStart w:id="906" w:name="_Toc439172795"/>
      <w:bookmarkStart w:id="907" w:name="_Toc439173239"/>
      <w:bookmarkStart w:id="908" w:name="_Toc439238235"/>
      <w:bookmarkStart w:id="909" w:name="_Toc439252782"/>
      <w:bookmarkStart w:id="910" w:name="_Toc439323756"/>
      <w:bookmarkStart w:id="911" w:name="_Toc440357154"/>
      <w:bookmarkStart w:id="912" w:name="_Toc440359709"/>
      <w:bookmarkStart w:id="913" w:name="_Toc440632173"/>
      <w:bookmarkStart w:id="914" w:name="_Toc440875993"/>
      <w:bookmarkStart w:id="915" w:name="_Toc441131021"/>
      <w:bookmarkStart w:id="916" w:name="_Toc447269838"/>
      <w:bookmarkStart w:id="917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18" w:name="_Toc98253944"/>
      <w:bookmarkStart w:id="919" w:name="_Toc157248196"/>
      <w:bookmarkStart w:id="920" w:name="_Toc157496565"/>
      <w:bookmarkStart w:id="921" w:name="_Toc158206104"/>
      <w:bookmarkStart w:id="922" w:name="_Toc164057789"/>
      <w:bookmarkStart w:id="923" w:name="_Toc164137139"/>
      <w:bookmarkStart w:id="924" w:name="_Toc164161299"/>
      <w:bookmarkStart w:id="92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26" w:name="_Toc439170694"/>
      <w:bookmarkStart w:id="927" w:name="_Toc439172796"/>
      <w:bookmarkStart w:id="928" w:name="_Toc439173240"/>
      <w:bookmarkStart w:id="929" w:name="_Toc439238236"/>
      <w:bookmarkStart w:id="930" w:name="_Toc439252783"/>
      <w:bookmarkStart w:id="931" w:name="_Toc439323757"/>
      <w:bookmarkStart w:id="932" w:name="_Toc440357155"/>
      <w:bookmarkStart w:id="933" w:name="_Toc440359710"/>
      <w:bookmarkStart w:id="934" w:name="_Toc440632174"/>
      <w:bookmarkStart w:id="935" w:name="_Toc440875994"/>
      <w:bookmarkStart w:id="936" w:name="_Toc441131022"/>
      <w:bookmarkStart w:id="937" w:name="_Toc447269839"/>
      <w:bookmarkStart w:id="938" w:name="_Toc464120665"/>
      <w:r w:rsidRPr="00D904EF">
        <w:rPr>
          <w:szCs w:val="24"/>
        </w:rPr>
        <w:lastRenderedPageBreak/>
        <w:t>Инструкции по заполнению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39" w:name="_Ref55336398"/>
      <w:bookmarkStart w:id="940" w:name="_Toc57314678"/>
      <w:bookmarkStart w:id="941" w:name="_Toc69728992"/>
      <w:bookmarkStart w:id="942" w:name="_Toc98253948"/>
      <w:bookmarkStart w:id="943" w:name="_Toc165173874"/>
      <w:bookmarkStart w:id="944" w:name="_Toc423423676"/>
      <w:bookmarkStart w:id="945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D904EF" w:rsidRDefault="004F4D80" w:rsidP="004F4D80">
      <w:pPr>
        <w:pStyle w:val="3"/>
        <w:rPr>
          <w:szCs w:val="24"/>
        </w:rPr>
      </w:pPr>
      <w:bookmarkStart w:id="946" w:name="_Toc98253949"/>
      <w:bookmarkStart w:id="947" w:name="_Toc157248201"/>
      <w:bookmarkStart w:id="948" w:name="_Toc157496570"/>
      <w:bookmarkStart w:id="949" w:name="_Toc158206109"/>
      <w:bookmarkStart w:id="950" w:name="_Toc164057794"/>
      <w:bookmarkStart w:id="951" w:name="_Toc164137144"/>
      <w:bookmarkStart w:id="952" w:name="_Toc164161304"/>
      <w:bookmarkStart w:id="953" w:name="_Toc165173875"/>
      <w:bookmarkStart w:id="954" w:name="_Toc439170699"/>
      <w:bookmarkStart w:id="955" w:name="_Toc439172801"/>
      <w:bookmarkStart w:id="956" w:name="_Toc439173245"/>
      <w:bookmarkStart w:id="957" w:name="_Toc439238241"/>
      <w:bookmarkStart w:id="958" w:name="_Toc439252788"/>
      <w:bookmarkStart w:id="959" w:name="_Toc439323762"/>
      <w:bookmarkStart w:id="960" w:name="_Toc440357160"/>
      <w:bookmarkStart w:id="961" w:name="_Toc440359712"/>
      <w:bookmarkStart w:id="962" w:name="_Toc440632176"/>
      <w:bookmarkStart w:id="963" w:name="_Toc440875996"/>
      <w:bookmarkStart w:id="964" w:name="_Toc441131024"/>
      <w:bookmarkStart w:id="965" w:name="_Toc447269841"/>
      <w:bookmarkStart w:id="966" w:name="_Toc464120667"/>
      <w:r w:rsidRPr="00D904EF">
        <w:rPr>
          <w:szCs w:val="24"/>
        </w:rPr>
        <w:t>Форма Справки о кадровых ресурсах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67" w:name="_Toc98253950"/>
      <w:bookmarkStart w:id="968" w:name="_Toc157248202"/>
      <w:bookmarkStart w:id="969" w:name="_Toc157496571"/>
      <w:bookmarkStart w:id="970" w:name="_Toc158206110"/>
      <w:bookmarkStart w:id="971" w:name="_Toc164057795"/>
      <w:bookmarkStart w:id="972" w:name="_Toc164137145"/>
      <w:bookmarkStart w:id="973" w:name="_Toc164161305"/>
      <w:bookmarkStart w:id="97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5" w:name="_Toc439170700"/>
      <w:bookmarkStart w:id="976" w:name="_Toc439172802"/>
      <w:bookmarkStart w:id="977" w:name="_Toc439173246"/>
      <w:bookmarkStart w:id="978" w:name="_Toc439238242"/>
      <w:bookmarkStart w:id="979" w:name="_Toc439252789"/>
      <w:bookmarkStart w:id="980" w:name="_Toc439323763"/>
      <w:bookmarkStart w:id="981" w:name="_Toc440357161"/>
      <w:bookmarkStart w:id="982" w:name="_Toc440359713"/>
      <w:bookmarkStart w:id="983" w:name="_Toc440632177"/>
      <w:bookmarkStart w:id="984" w:name="_Toc440875997"/>
      <w:bookmarkStart w:id="985" w:name="_Toc441131025"/>
      <w:bookmarkStart w:id="986" w:name="_Toc447269842"/>
      <w:bookmarkStart w:id="987" w:name="_Toc464120668"/>
      <w:r w:rsidRPr="00D904EF">
        <w:rPr>
          <w:szCs w:val="24"/>
        </w:rPr>
        <w:lastRenderedPageBreak/>
        <w:t>Инструкции по заполнению</w:t>
      </w:r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88" w:name="_Toc165173881"/>
      <w:bookmarkStart w:id="989" w:name="_Ref194749267"/>
      <w:bookmarkStart w:id="990" w:name="_Toc423423677"/>
      <w:bookmarkStart w:id="991" w:name="_Ref440271993"/>
      <w:bookmarkStart w:id="992" w:name="_Ref440274659"/>
      <w:bookmarkStart w:id="993" w:name="_Toc464120669"/>
      <w:bookmarkStart w:id="994" w:name="_Ref90381523"/>
      <w:bookmarkStart w:id="995" w:name="_Toc90385124"/>
      <w:bookmarkStart w:id="996" w:name="_Ref96861029"/>
      <w:bookmarkStart w:id="997" w:name="_Toc97651410"/>
      <w:bookmarkStart w:id="998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988"/>
      <w:bookmarkEnd w:id="989"/>
      <w:bookmarkEnd w:id="990"/>
      <w:bookmarkEnd w:id="991"/>
      <w:bookmarkEnd w:id="992"/>
      <w:bookmarkEnd w:id="993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7651411"/>
      <w:bookmarkStart w:id="1000" w:name="_Toc98253956"/>
      <w:bookmarkStart w:id="1001" w:name="_Toc157248208"/>
      <w:bookmarkStart w:id="1002" w:name="_Toc157496577"/>
      <w:bookmarkStart w:id="1003" w:name="_Toc158206116"/>
      <w:bookmarkStart w:id="1004" w:name="_Toc164057801"/>
      <w:bookmarkStart w:id="1005" w:name="_Toc164137151"/>
      <w:bookmarkStart w:id="1006" w:name="_Toc164161311"/>
      <w:bookmarkStart w:id="1007" w:name="_Toc165173882"/>
      <w:bookmarkStart w:id="1008" w:name="_Toc439170702"/>
      <w:bookmarkStart w:id="1009" w:name="_Toc439172804"/>
      <w:bookmarkStart w:id="1010" w:name="_Toc439173248"/>
      <w:bookmarkStart w:id="1011" w:name="_Toc439238244"/>
      <w:bookmarkStart w:id="1012" w:name="_Toc439252791"/>
      <w:bookmarkStart w:id="1013" w:name="_Toc439323765"/>
      <w:bookmarkStart w:id="1014" w:name="_Toc440357163"/>
      <w:bookmarkStart w:id="1015" w:name="_Toc440359715"/>
      <w:bookmarkStart w:id="1016" w:name="_Toc440632179"/>
      <w:bookmarkStart w:id="1017" w:name="_Toc440875999"/>
      <w:bookmarkStart w:id="1018" w:name="_Toc441131027"/>
      <w:bookmarkStart w:id="1019" w:name="_Toc447269844"/>
      <w:bookmarkStart w:id="1020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1" w:name="_Toc97651412"/>
      <w:bookmarkStart w:id="1022" w:name="_Toc98253957"/>
      <w:bookmarkStart w:id="1023" w:name="_Toc157248209"/>
      <w:bookmarkStart w:id="1024" w:name="_Toc157496578"/>
      <w:bookmarkStart w:id="1025" w:name="_Toc158206117"/>
      <w:bookmarkStart w:id="1026" w:name="_Toc164057802"/>
      <w:bookmarkStart w:id="1027" w:name="_Toc164137152"/>
      <w:bookmarkStart w:id="1028" w:name="_Toc164161312"/>
      <w:bookmarkStart w:id="102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30" w:name="_Toc439170703"/>
      <w:bookmarkStart w:id="1031" w:name="_Toc439172805"/>
      <w:bookmarkStart w:id="1032" w:name="_Toc439173249"/>
      <w:bookmarkStart w:id="1033" w:name="_Toc439238245"/>
      <w:bookmarkStart w:id="1034" w:name="_Toc439252792"/>
      <w:bookmarkStart w:id="1035" w:name="_Toc439323766"/>
      <w:bookmarkStart w:id="1036" w:name="_Toc440357164"/>
      <w:bookmarkStart w:id="1037" w:name="_Toc440359716"/>
      <w:bookmarkStart w:id="1038" w:name="_Toc440632180"/>
      <w:bookmarkStart w:id="1039" w:name="_Toc440876000"/>
      <w:bookmarkStart w:id="1040" w:name="_Toc441131028"/>
      <w:bookmarkStart w:id="1041" w:name="_Toc447269845"/>
      <w:bookmarkStart w:id="1042" w:name="_Toc464120671"/>
      <w:r w:rsidRPr="00D904EF">
        <w:rPr>
          <w:szCs w:val="24"/>
        </w:rPr>
        <w:lastRenderedPageBreak/>
        <w:t>Инструкции по заполнению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Ref257131475"/>
      <w:bookmarkStart w:id="1044" w:name="_Toc351552284"/>
      <w:bookmarkStart w:id="1045" w:name="_Toc396983131"/>
      <w:bookmarkStart w:id="1046" w:name="_Toc423423679"/>
      <w:bookmarkStart w:id="1047" w:name="_Ref440270984"/>
      <w:bookmarkStart w:id="1048" w:name="_Ref440275030"/>
      <w:bookmarkStart w:id="1049" w:name="_Toc464120672"/>
      <w:bookmarkStart w:id="1050" w:name="_Ref464120879"/>
      <w:bookmarkEnd w:id="994"/>
      <w:bookmarkEnd w:id="995"/>
      <w:bookmarkEnd w:id="996"/>
      <w:bookmarkEnd w:id="997"/>
      <w:bookmarkEnd w:id="998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43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44"/>
      <w:bookmarkEnd w:id="1045"/>
      <w:bookmarkEnd w:id="1046"/>
      <w:bookmarkEnd w:id="1047"/>
      <w:bookmarkEnd w:id="1048"/>
      <w:bookmarkEnd w:id="1049"/>
      <w:bookmarkEnd w:id="1050"/>
    </w:p>
    <w:p w:rsidR="004F4D80" w:rsidRPr="00F647F7" w:rsidRDefault="004F4D80" w:rsidP="004F4D80">
      <w:pPr>
        <w:pStyle w:val="3"/>
        <w:rPr>
          <w:szCs w:val="24"/>
        </w:rPr>
      </w:pPr>
      <w:bookmarkStart w:id="1051" w:name="_Toc439170708"/>
      <w:bookmarkStart w:id="1052" w:name="_Toc439172810"/>
      <w:bookmarkStart w:id="1053" w:name="_Toc439173251"/>
      <w:bookmarkStart w:id="1054" w:name="_Toc439252794"/>
      <w:bookmarkStart w:id="1055" w:name="_Toc439323768"/>
      <w:bookmarkStart w:id="1056" w:name="_Toc440357166"/>
      <w:bookmarkStart w:id="1057" w:name="_Toc440359718"/>
      <w:bookmarkStart w:id="1058" w:name="_Toc440632182"/>
      <w:bookmarkStart w:id="1059" w:name="_Toc440876002"/>
      <w:bookmarkStart w:id="1060" w:name="_Toc441131030"/>
      <w:bookmarkStart w:id="1061" w:name="_Toc447269847"/>
      <w:bookmarkStart w:id="1062" w:name="_Toc464120673"/>
      <w:r w:rsidRPr="00F647F7">
        <w:rPr>
          <w:szCs w:val="24"/>
        </w:rPr>
        <w:t>Форма письма производителя продукции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3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64" w:name="_Toc423423680"/>
      <w:bookmarkStart w:id="1065" w:name="_Ref440272035"/>
      <w:bookmarkStart w:id="1066" w:name="_Ref440274733"/>
      <w:bookmarkStart w:id="1067" w:name="_Ref444179578"/>
      <w:bookmarkStart w:id="1068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063"/>
      <w:bookmarkEnd w:id="1064"/>
      <w:bookmarkEnd w:id="1065"/>
      <w:bookmarkEnd w:id="1066"/>
      <w:bookmarkEnd w:id="1067"/>
      <w:bookmarkEnd w:id="1068"/>
    </w:p>
    <w:p w:rsidR="004F4D80" w:rsidRPr="004C0021" w:rsidRDefault="004F4D80" w:rsidP="004F4D80">
      <w:pPr>
        <w:pStyle w:val="3"/>
        <w:rPr>
          <w:szCs w:val="24"/>
        </w:rPr>
      </w:pPr>
      <w:bookmarkStart w:id="1069" w:name="_Toc343690584"/>
      <w:bookmarkStart w:id="1070" w:name="_Toc372294428"/>
      <w:bookmarkStart w:id="1071" w:name="_Toc379288896"/>
      <w:bookmarkStart w:id="1072" w:name="_Toc384734780"/>
      <w:bookmarkStart w:id="1073" w:name="_Toc396984078"/>
      <w:bookmarkStart w:id="1074" w:name="_Toc423423681"/>
      <w:bookmarkStart w:id="1075" w:name="_Toc439170710"/>
      <w:bookmarkStart w:id="1076" w:name="_Toc439172812"/>
      <w:bookmarkStart w:id="1077" w:name="_Toc439173253"/>
      <w:bookmarkStart w:id="1078" w:name="_Toc439238249"/>
      <w:bookmarkStart w:id="1079" w:name="_Toc439252796"/>
      <w:bookmarkStart w:id="1080" w:name="_Toc439323770"/>
      <w:bookmarkStart w:id="1081" w:name="_Toc440357168"/>
      <w:bookmarkStart w:id="1082" w:name="_Toc440359720"/>
      <w:bookmarkStart w:id="1083" w:name="_Toc440632184"/>
      <w:bookmarkStart w:id="1084" w:name="_Toc440876004"/>
      <w:bookmarkStart w:id="1085" w:name="_Toc441131032"/>
      <w:bookmarkStart w:id="1086" w:name="_Toc447269849"/>
      <w:bookmarkStart w:id="1087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88" w:name="_Toc343690585"/>
      <w:bookmarkStart w:id="1089" w:name="_Toc372294429"/>
      <w:bookmarkStart w:id="1090" w:name="_Toc379288897"/>
      <w:bookmarkStart w:id="1091" w:name="_Toc384734781"/>
      <w:bookmarkStart w:id="1092" w:name="_Toc396984079"/>
      <w:bookmarkStart w:id="1093" w:name="_Toc423423682"/>
      <w:bookmarkStart w:id="1094" w:name="_Toc439170711"/>
      <w:bookmarkStart w:id="1095" w:name="_Toc439172813"/>
      <w:bookmarkStart w:id="1096" w:name="_Toc439173254"/>
      <w:bookmarkStart w:id="1097" w:name="_Toc439238250"/>
      <w:bookmarkStart w:id="1098" w:name="_Toc439252797"/>
      <w:bookmarkStart w:id="1099" w:name="_Toc439323771"/>
      <w:bookmarkStart w:id="1100" w:name="_Toc440357169"/>
      <w:bookmarkStart w:id="1101" w:name="_Toc440359721"/>
      <w:bookmarkStart w:id="1102" w:name="_Toc440632185"/>
      <w:bookmarkStart w:id="1103" w:name="_Toc440876005"/>
      <w:bookmarkStart w:id="1104" w:name="_Toc441131033"/>
      <w:bookmarkStart w:id="1105" w:name="_Toc447269850"/>
      <w:bookmarkStart w:id="1106" w:name="_Toc464120676"/>
      <w:r w:rsidRPr="00D27071">
        <w:rPr>
          <w:szCs w:val="24"/>
        </w:rPr>
        <w:lastRenderedPageBreak/>
        <w:t>Инструкции по заполнению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0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08" w:name="_Toc423423683"/>
      <w:bookmarkStart w:id="1109" w:name="_Ref440272051"/>
      <w:bookmarkStart w:id="1110" w:name="_Ref440274744"/>
      <w:bookmarkStart w:id="1111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07"/>
      <w:bookmarkEnd w:id="1108"/>
      <w:bookmarkEnd w:id="1109"/>
      <w:bookmarkEnd w:id="1110"/>
      <w:bookmarkEnd w:id="1111"/>
    </w:p>
    <w:p w:rsidR="004F4D80" w:rsidRPr="00726A75" w:rsidRDefault="004F4D80" w:rsidP="004F4D80">
      <w:pPr>
        <w:pStyle w:val="3"/>
        <w:rPr>
          <w:szCs w:val="24"/>
        </w:rPr>
      </w:pPr>
      <w:bookmarkStart w:id="1112" w:name="_Toc343690587"/>
      <w:bookmarkStart w:id="1113" w:name="_Toc372294431"/>
      <w:bookmarkStart w:id="1114" w:name="_Toc379288899"/>
      <w:bookmarkStart w:id="1115" w:name="_Toc384734783"/>
      <w:bookmarkStart w:id="1116" w:name="_Toc396984081"/>
      <w:bookmarkStart w:id="1117" w:name="_Toc423423684"/>
      <w:bookmarkStart w:id="1118" w:name="_Toc439170713"/>
      <w:bookmarkStart w:id="1119" w:name="_Toc439172815"/>
      <w:bookmarkStart w:id="1120" w:name="_Toc439173256"/>
      <w:bookmarkStart w:id="1121" w:name="_Toc439238252"/>
      <w:bookmarkStart w:id="1122" w:name="_Toc439252799"/>
      <w:bookmarkStart w:id="1123" w:name="_Toc439323773"/>
      <w:bookmarkStart w:id="1124" w:name="_Toc440357171"/>
      <w:bookmarkStart w:id="1125" w:name="_Toc440359723"/>
      <w:bookmarkStart w:id="1126" w:name="_Toc440632187"/>
      <w:bookmarkStart w:id="1127" w:name="_Toc440876007"/>
      <w:bookmarkStart w:id="1128" w:name="_Toc441131035"/>
      <w:bookmarkStart w:id="1129" w:name="_Toc447269852"/>
      <w:bookmarkStart w:id="1130" w:name="_Toc464120678"/>
      <w:r w:rsidRPr="00726A75">
        <w:rPr>
          <w:szCs w:val="24"/>
        </w:rPr>
        <w:t xml:space="preserve">Форма 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r w:rsidR="000D70B6" w:rsidRPr="00726A75">
        <w:rPr>
          <w:szCs w:val="24"/>
        </w:rPr>
        <w:t>Согласия на обработку персональных данных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31" w:name="_Toc439252801"/>
      <w:bookmarkStart w:id="1132" w:name="_Toc439323774"/>
      <w:bookmarkStart w:id="1133" w:name="_Toc440357172"/>
      <w:bookmarkStart w:id="1134" w:name="_Toc440359724"/>
      <w:bookmarkStart w:id="1135" w:name="_Toc440632188"/>
      <w:bookmarkStart w:id="1136" w:name="_Toc440876008"/>
      <w:bookmarkStart w:id="1137" w:name="_Toc441131036"/>
      <w:bookmarkStart w:id="1138" w:name="_Toc447269853"/>
      <w:bookmarkStart w:id="1139" w:name="_Toc464120679"/>
      <w:r w:rsidRPr="007252E9">
        <w:rPr>
          <w:szCs w:val="24"/>
        </w:rPr>
        <w:lastRenderedPageBreak/>
        <w:t>Инструкции по заполнению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40" w:name="_Toc461808970"/>
      <w:bookmarkStart w:id="1141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40"/>
      <w:bookmarkEnd w:id="1141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42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42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43" w:name="_Toc461808972"/>
      <w:bookmarkStart w:id="1144" w:name="_Toc464120681"/>
      <w:r w:rsidRPr="007252E9">
        <w:rPr>
          <w:szCs w:val="24"/>
        </w:rPr>
        <w:lastRenderedPageBreak/>
        <w:t>Инструкции по заполнению</w:t>
      </w:r>
      <w:bookmarkEnd w:id="1143"/>
      <w:bookmarkEnd w:id="1144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45" w:name="_Ref440272256"/>
      <w:bookmarkStart w:id="1146" w:name="_Ref440272678"/>
      <w:bookmarkStart w:id="1147" w:name="_Ref440274944"/>
      <w:bookmarkStart w:id="1148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45"/>
      <w:bookmarkEnd w:id="1146"/>
      <w:bookmarkEnd w:id="1147"/>
      <w:bookmarkEnd w:id="1148"/>
    </w:p>
    <w:p w:rsidR="007A6A39" w:rsidRPr="007A6A39" w:rsidRDefault="007A6A39" w:rsidP="007A6A39">
      <w:pPr>
        <w:pStyle w:val="3"/>
        <w:rPr>
          <w:szCs w:val="24"/>
        </w:rPr>
      </w:pPr>
      <w:bookmarkStart w:id="1149" w:name="_Toc439170715"/>
      <w:bookmarkStart w:id="1150" w:name="_Toc439172817"/>
      <w:bookmarkStart w:id="1151" w:name="_Toc439173259"/>
      <w:bookmarkStart w:id="1152" w:name="_Toc439238255"/>
      <w:bookmarkStart w:id="1153" w:name="_Toc439252803"/>
      <w:bookmarkStart w:id="1154" w:name="_Toc439323776"/>
      <w:bookmarkStart w:id="1155" w:name="_Toc440357174"/>
      <w:bookmarkStart w:id="1156" w:name="_Toc440359726"/>
      <w:bookmarkStart w:id="1157" w:name="_Toc440632190"/>
      <w:bookmarkStart w:id="1158" w:name="_Toc440876010"/>
      <w:bookmarkStart w:id="1159" w:name="_Toc441131038"/>
      <w:bookmarkStart w:id="1160" w:name="_Toc447269855"/>
      <w:bookmarkStart w:id="1161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62" w:name="_Toc439170716"/>
      <w:bookmarkStart w:id="1163" w:name="_Toc439172818"/>
      <w:bookmarkStart w:id="1164" w:name="_Toc439173260"/>
      <w:bookmarkStart w:id="1165" w:name="_Toc439238256"/>
      <w:bookmarkStart w:id="1166" w:name="_Toc439252804"/>
      <w:bookmarkStart w:id="1167" w:name="_Toc439323777"/>
      <w:bookmarkStart w:id="1168" w:name="_Toc440357175"/>
      <w:bookmarkStart w:id="1169" w:name="_Toc440359727"/>
      <w:bookmarkStart w:id="1170" w:name="_Toc440632191"/>
      <w:bookmarkStart w:id="1171" w:name="_Toc440876011"/>
      <w:bookmarkStart w:id="1172" w:name="_Toc441131039"/>
      <w:bookmarkStart w:id="1173" w:name="_Toc447269856"/>
      <w:bookmarkStart w:id="1174" w:name="_Toc464120684"/>
      <w:r w:rsidRPr="007857E5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5" w:name="_Toc426108836"/>
      <w:bookmarkStart w:id="1176" w:name="_Ref441574460"/>
      <w:bookmarkStart w:id="1177" w:name="_Ref441574649"/>
      <w:bookmarkStart w:id="1178" w:name="_Toc441575251"/>
      <w:bookmarkStart w:id="1179" w:name="_Ref442187883"/>
      <w:bookmarkStart w:id="1180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175"/>
      <w:bookmarkEnd w:id="1176"/>
      <w:bookmarkEnd w:id="1177"/>
      <w:bookmarkEnd w:id="1178"/>
      <w:bookmarkEnd w:id="1179"/>
      <w:bookmarkEnd w:id="1180"/>
    </w:p>
    <w:p w:rsidR="00726A75" w:rsidRPr="00CC5A3A" w:rsidRDefault="00726A75" w:rsidP="00726A75">
      <w:pPr>
        <w:pStyle w:val="3"/>
        <w:rPr>
          <w:szCs w:val="24"/>
        </w:rPr>
      </w:pPr>
      <w:bookmarkStart w:id="1181" w:name="_Toc426108837"/>
      <w:bookmarkStart w:id="1182" w:name="_Ref441574456"/>
      <w:bookmarkStart w:id="1183" w:name="_Toc441575252"/>
      <w:bookmarkStart w:id="1184" w:name="_Toc447269864"/>
      <w:bookmarkStart w:id="1185" w:name="_Toc464120686"/>
      <w:r w:rsidRPr="00CC5A3A">
        <w:rPr>
          <w:szCs w:val="24"/>
        </w:rPr>
        <w:t xml:space="preserve">Форма Расписки  сдачи-приемки </w:t>
      </w:r>
      <w:bookmarkEnd w:id="1181"/>
      <w:r w:rsidRPr="00CC5A3A">
        <w:rPr>
          <w:szCs w:val="24"/>
        </w:rPr>
        <w:t>соглашения о неустойке</w:t>
      </w:r>
      <w:bookmarkEnd w:id="1182"/>
      <w:bookmarkEnd w:id="1183"/>
      <w:bookmarkEnd w:id="1184"/>
      <w:bookmarkEnd w:id="1185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186" w:name="_Toc426108838"/>
      <w:bookmarkStart w:id="1187" w:name="_Toc441575253"/>
      <w:bookmarkStart w:id="1188" w:name="_Toc447269865"/>
      <w:bookmarkStart w:id="1189" w:name="_Toc464120687"/>
      <w:r w:rsidRPr="00CC5A3A">
        <w:rPr>
          <w:szCs w:val="24"/>
        </w:rPr>
        <w:lastRenderedPageBreak/>
        <w:t>Инструкции по заполнению</w:t>
      </w:r>
      <w:bookmarkEnd w:id="1186"/>
      <w:bookmarkEnd w:id="1187"/>
      <w:bookmarkEnd w:id="1188"/>
      <w:bookmarkEnd w:id="1189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0" w:name="_Ref440272274"/>
      <w:bookmarkStart w:id="1191" w:name="_Ref440274756"/>
      <w:bookmarkStart w:id="1192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190"/>
      <w:bookmarkEnd w:id="1191"/>
      <w:bookmarkEnd w:id="1192"/>
    </w:p>
    <w:p w:rsidR="007857E5" w:rsidRPr="00E47073" w:rsidRDefault="007857E5" w:rsidP="007857E5">
      <w:pPr>
        <w:pStyle w:val="3"/>
        <w:rPr>
          <w:szCs w:val="24"/>
        </w:rPr>
      </w:pPr>
      <w:bookmarkStart w:id="1193" w:name="_Toc439170718"/>
      <w:bookmarkStart w:id="1194" w:name="_Toc439172820"/>
      <w:bookmarkStart w:id="1195" w:name="_Toc439173262"/>
      <w:bookmarkStart w:id="1196" w:name="_Toc439238258"/>
      <w:bookmarkStart w:id="1197" w:name="_Toc439252806"/>
      <w:bookmarkStart w:id="1198" w:name="_Toc439323779"/>
      <w:bookmarkStart w:id="1199" w:name="_Toc440357177"/>
      <w:bookmarkStart w:id="1200" w:name="_Toc440359729"/>
      <w:bookmarkStart w:id="1201" w:name="_Toc440632193"/>
      <w:bookmarkStart w:id="1202" w:name="_Toc440876013"/>
      <w:bookmarkStart w:id="1203" w:name="_Toc441131041"/>
      <w:bookmarkStart w:id="1204" w:name="_Toc447269858"/>
      <w:bookmarkStart w:id="1205" w:name="_Toc464120689"/>
      <w:r w:rsidRPr="00E47073">
        <w:rPr>
          <w:szCs w:val="24"/>
        </w:rPr>
        <w:t xml:space="preserve">Форма </w:t>
      </w:r>
      <w:bookmarkEnd w:id="1193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06" w:name="_Toc300142269"/>
      <w:bookmarkStart w:id="1207" w:name="_Toc309735391"/>
      <w:bookmarkStart w:id="1208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06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07"/>
      <w:bookmarkEnd w:id="1208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09" w:name="_Toc439170719"/>
      <w:bookmarkStart w:id="1210" w:name="_Toc439172821"/>
      <w:bookmarkStart w:id="1211" w:name="_Toc439173263"/>
      <w:bookmarkStart w:id="1212" w:name="_Toc439238259"/>
      <w:bookmarkStart w:id="1213" w:name="_Toc439252807"/>
      <w:bookmarkStart w:id="1214" w:name="_Toc439323780"/>
      <w:bookmarkStart w:id="1215" w:name="_Toc440357178"/>
      <w:bookmarkStart w:id="1216" w:name="_Toc440359730"/>
      <w:bookmarkStart w:id="1217" w:name="_Toc440632194"/>
      <w:bookmarkStart w:id="1218" w:name="_Toc440876014"/>
      <w:bookmarkStart w:id="1219" w:name="_Toc441131042"/>
      <w:bookmarkStart w:id="1220" w:name="_Toc447269859"/>
      <w:bookmarkStart w:id="1221" w:name="_Toc464120690"/>
      <w:r w:rsidRPr="007857E5">
        <w:rPr>
          <w:szCs w:val="24"/>
        </w:rPr>
        <w:lastRenderedPageBreak/>
        <w:t>Инструкции по заполнению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22" w:name="_Ref93268095"/>
      <w:bookmarkStart w:id="1223" w:name="_Ref93268099"/>
      <w:bookmarkStart w:id="1224" w:name="_Toc98253958"/>
      <w:bookmarkStart w:id="1225" w:name="_Toc165173884"/>
      <w:bookmarkStart w:id="1226" w:name="_Toc423423678"/>
      <w:bookmarkStart w:id="1227" w:name="_Ref440272510"/>
      <w:bookmarkStart w:id="1228" w:name="_Ref440274961"/>
      <w:bookmarkStart w:id="1229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635719" w:rsidRPr="00D904EF" w:rsidRDefault="00635719" w:rsidP="00635719">
      <w:pPr>
        <w:pStyle w:val="3"/>
        <w:rPr>
          <w:szCs w:val="24"/>
        </w:rPr>
      </w:pPr>
      <w:bookmarkStart w:id="1230" w:name="_Toc90385125"/>
      <w:bookmarkStart w:id="1231" w:name="_Toc439170705"/>
      <w:bookmarkStart w:id="1232" w:name="_Toc439172807"/>
      <w:bookmarkStart w:id="1233" w:name="_Toc439173268"/>
      <w:bookmarkStart w:id="1234" w:name="_Toc439238264"/>
      <w:bookmarkStart w:id="1235" w:name="_Toc439252812"/>
      <w:bookmarkStart w:id="1236" w:name="_Toc439323785"/>
      <w:bookmarkStart w:id="1237" w:name="_Toc440357183"/>
      <w:bookmarkStart w:id="1238" w:name="_Toc440359735"/>
      <w:bookmarkStart w:id="1239" w:name="_Toc440632199"/>
      <w:bookmarkStart w:id="1240" w:name="_Toc440876016"/>
      <w:bookmarkStart w:id="1241" w:name="_Toc441131044"/>
      <w:bookmarkStart w:id="1242" w:name="_Toc447269861"/>
      <w:bookmarkStart w:id="1243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44" w:name="_Toc90385126"/>
      <w:bookmarkStart w:id="1245" w:name="_Toc98253959"/>
      <w:bookmarkStart w:id="1246" w:name="_Toc157248211"/>
      <w:bookmarkStart w:id="1247" w:name="_Toc157496580"/>
      <w:bookmarkStart w:id="1248" w:name="_Toc158206119"/>
      <w:bookmarkStart w:id="1249" w:name="_Toc164057804"/>
      <w:bookmarkStart w:id="1250" w:name="_Toc164137154"/>
      <w:bookmarkStart w:id="1251" w:name="_Toc164161314"/>
      <w:bookmarkStart w:id="125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53" w:name="_Toc439170706"/>
      <w:bookmarkStart w:id="1254" w:name="_Toc439172808"/>
      <w:bookmarkStart w:id="1255" w:name="_Toc439173269"/>
      <w:bookmarkStart w:id="1256" w:name="_Toc439238265"/>
      <w:bookmarkStart w:id="1257" w:name="_Toc439252813"/>
      <w:bookmarkStart w:id="1258" w:name="_Toc439323786"/>
      <w:bookmarkStart w:id="1259" w:name="_Toc440357184"/>
      <w:bookmarkStart w:id="1260" w:name="_Toc440359736"/>
      <w:bookmarkStart w:id="1261" w:name="_Toc440632200"/>
      <w:bookmarkStart w:id="1262" w:name="_Toc440876017"/>
      <w:bookmarkStart w:id="1263" w:name="_Toc441131045"/>
      <w:bookmarkStart w:id="1264" w:name="_Toc447269862"/>
      <w:bookmarkStart w:id="1265" w:name="_Toc464120693"/>
      <w:r w:rsidRPr="00D904EF">
        <w:rPr>
          <w:szCs w:val="24"/>
        </w:rPr>
        <w:lastRenderedPageBreak/>
        <w:t>Инструкции по заполнению</w:t>
      </w:r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CF0" w:rsidRDefault="00655CF0">
      <w:pPr>
        <w:spacing w:line="240" w:lineRule="auto"/>
      </w:pPr>
      <w:r>
        <w:separator/>
      </w:r>
    </w:p>
  </w:endnote>
  <w:endnote w:type="continuationSeparator" w:id="0">
    <w:p w:rsidR="00655CF0" w:rsidRDefault="00655C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24F7" w:rsidRDefault="002324F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Pr="00FA0376" w:rsidRDefault="002324F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72F28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2324F7" w:rsidRPr="00EE0539" w:rsidRDefault="002324F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510B95" w:rsidRPr="00510B95">
      <w:rPr>
        <w:sz w:val="18"/>
        <w:szCs w:val="18"/>
      </w:rPr>
      <w:t>Договора на поставку грузоподъемных приспособлений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CF0" w:rsidRDefault="00655CF0">
      <w:pPr>
        <w:spacing w:line="240" w:lineRule="auto"/>
      </w:pPr>
      <w:r>
        <w:separator/>
      </w:r>
    </w:p>
  </w:footnote>
  <w:footnote w:type="continuationSeparator" w:id="0">
    <w:p w:rsidR="00655CF0" w:rsidRDefault="00655CF0">
      <w:pPr>
        <w:spacing w:line="240" w:lineRule="auto"/>
      </w:pPr>
      <w:r>
        <w:continuationSeparator/>
      </w:r>
    </w:p>
  </w:footnote>
  <w:footnote w:id="1">
    <w:p w:rsidR="002324F7" w:rsidRDefault="002324F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Pr="00930031" w:rsidRDefault="002324F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F7" w:rsidRDefault="002324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31"/>
        </w:tabs>
        <w:ind w:left="3131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2AA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4F7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48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B95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5CF0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2F28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195D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31A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6C01"/>
    <w:rsid w:val="00E17CEB"/>
    <w:rsid w:val="00E250E3"/>
    <w:rsid w:val="00E26DA0"/>
    <w:rsid w:val="00E30916"/>
    <w:rsid w:val="00E30B66"/>
    <w:rsid w:val="00E30D7E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3719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A71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nosov.ab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nosov.ab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://www.b2b-mrsk.ru/market/view.html?id=703201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EAAEE-38FB-44E4-8002-4D719CD99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77</Pages>
  <Words>23484</Words>
  <Characters>133859</Characters>
  <Application>Microsoft Office Word</Application>
  <DocSecurity>0</DocSecurity>
  <Lines>1115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157029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Носов Александр Борисович</cp:lastModifiedBy>
  <cp:revision>38</cp:revision>
  <cp:lastPrinted>2015-12-29T14:27:00Z</cp:lastPrinted>
  <dcterms:created xsi:type="dcterms:W3CDTF">2016-04-01T06:18:00Z</dcterms:created>
  <dcterms:modified xsi:type="dcterms:W3CDTF">2016-11-10T12:25:00Z</dcterms:modified>
</cp:coreProperties>
</file>