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72A1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тел.: +7 (495) 747-92-92,</w:t>
                  </w:r>
                </w:p>
                <w:p w:rsidR="00D9182F" w:rsidRPr="000D67AD" w:rsidRDefault="00D918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9182F" w:rsidRPr="000D67AD" w:rsidRDefault="00D918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9182F" w:rsidRPr="000D67AD" w:rsidRDefault="00D918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9182F" w:rsidRPr="000D67AD" w:rsidRDefault="00D918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9182F" w:rsidRPr="00086686" w:rsidRDefault="00D918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78E57317" wp14:editId="157D31B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2E0602" w:rsidRDefault="002E0602" w:rsidP="002E0602">
      <w:pPr>
        <w:ind w:left="7088"/>
        <w:jc w:val="center"/>
        <w:rPr>
          <w:sz w:val="24"/>
          <w:szCs w:val="24"/>
        </w:rPr>
      </w:pPr>
      <w:r>
        <w:rPr>
          <w:sz w:val="24"/>
          <w:szCs w:val="24"/>
        </w:rPr>
        <w:t>УТВЕРЖДАЮ:</w:t>
      </w:r>
    </w:p>
    <w:p w:rsidR="002E0602" w:rsidRDefault="002E0602" w:rsidP="002E0602">
      <w:pPr>
        <w:spacing w:line="240" w:lineRule="auto"/>
        <w:jc w:val="right"/>
        <w:rPr>
          <w:sz w:val="24"/>
          <w:szCs w:val="24"/>
        </w:rPr>
      </w:pPr>
      <w:r>
        <w:rPr>
          <w:sz w:val="24"/>
          <w:szCs w:val="24"/>
        </w:rPr>
        <w:t>Председатель закупочной комиссии –</w:t>
      </w:r>
    </w:p>
    <w:p w:rsidR="002E0602" w:rsidRDefault="002E0602" w:rsidP="002E0602">
      <w:pPr>
        <w:spacing w:line="240" w:lineRule="auto"/>
        <w:jc w:val="right"/>
        <w:rPr>
          <w:sz w:val="24"/>
          <w:szCs w:val="24"/>
        </w:rPr>
      </w:pPr>
      <w:r>
        <w:rPr>
          <w:sz w:val="24"/>
          <w:szCs w:val="24"/>
        </w:rPr>
        <w:t>начальник Управления логистики и МТО</w:t>
      </w:r>
    </w:p>
    <w:p w:rsidR="002E0602" w:rsidRDefault="002E0602" w:rsidP="002E0602">
      <w:pPr>
        <w:spacing w:line="240" w:lineRule="auto"/>
        <w:jc w:val="right"/>
        <w:rPr>
          <w:sz w:val="24"/>
          <w:szCs w:val="24"/>
        </w:rPr>
      </w:pPr>
      <w:r>
        <w:rPr>
          <w:sz w:val="24"/>
          <w:szCs w:val="24"/>
        </w:rPr>
        <w:t xml:space="preserve">                                                                     филиала ПАО «МРСК Центра» -</w:t>
      </w:r>
    </w:p>
    <w:p w:rsidR="002E0602" w:rsidRDefault="002E0602" w:rsidP="002E0602">
      <w:pPr>
        <w:spacing w:line="240" w:lineRule="auto"/>
        <w:jc w:val="right"/>
        <w:rPr>
          <w:sz w:val="24"/>
          <w:szCs w:val="24"/>
        </w:rPr>
      </w:pPr>
      <w:r>
        <w:rPr>
          <w:sz w:val="24"/>
          <w:szCs w:val="24"/>
        </w:rPr>
        <w:t xml:space="preserve"> «Костромаэнерго»</w:t>
      </w:r>
    </w:p>
    <w:p w:rsidR="002E0602" w:rsidRDefault="002E0602" w:rsidP="002E0602">
      <w:pPr>
        <w:jc w:val="right"/>
        <w:rPr>
          <w:sz w:val="24"/>
          <w:szCs w:val="24"/>
        </w:rPr>
      </w:pPr>
    </w:p>
    <w:p w:rsidR="002E0602" w:rsidRDefault="002E0602" w:rsidP="002E0602">
      <w:pPr>
        <w:jc w:val="right"/>
        <w:rPr>
          <w:sz w:val="24"/>
          <w:szCs w:val="24"/>
        </w:rPr>
      </w:pPr>
      <w:r>
        <w:rPr>
          <w:sz w:val="24"/>
          <w:szCs w:val="24"/>
        </w:rPr>
        <w:t>____________ А.Н. Алешков</w:t>
      </w:r>
    </w:p>
    <w:p w:rsidR="002E0602" w:rsidRDefault="002E0602" w:rsidP="002E0602">
      <w:pPr>
        <w:spacing w:line="240" w:lineRule="auto"/>
        <w:jc w:val="right"/>
        <w:rPr>
          <w:sz w:val="24"/>
          <w:szCs w:val="24"/>
        </w:rPr>
      </w:pPr>
      <w:r>
        <w:rPr>
          <w:sz w:val="24"/>
          <w:szCs w:val="24"/>
        </w:rPr>
        <w:t xml:space="preserve"> «___» ____________ 2016 года</w:t>
      </w:r>
    </w:p>
    <w:p w:rsidR="002E0602" w:rsidRDefault="002E0602" w:rsidP="007556FF">
      <w:pPr>
        <w:ind w:left="5670" w:firstLine="0"/>
        <w:jc w:val="center"/>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F00063" w:rsidRPr="00C12FA4" w:rsidRDefault="00F00063"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00063">
        <w:rPr>
          <w:b/>
          <w:sz w:val="24"/>
          <w:szCs w:val="24"/>
        </w:rPr>
        <w:t xml:space="preserve">на право заключения </w:t>
      </w:r>
      <w:proofErr w:type="gramStart"/>
      <w:r w:rsidR="00562AF8">
        <w:rPr>
          <w:b/>
          <w:sz w:val="24"/>
          <w:szCs w:val="24"/>
        </w:rPr>
        <w:t>Договора</w:t>
      </w:r>
      <w:proofErr w:type="gramEnd"/>
      <w:r w:rsidR="00366652" w:rsidRPr="00F00063">
        <w:rPr>
          <w:b/>
          <w:sz w:val="24"/>
          <w:szCs w:val="24"/>
        </w:rPr>
        <w:t xml:space="preserve"> на</w:t>
      </w:r>
      <w:r w:rsidR="00F00063">
        <w:rPr>
          <w:b/>
          <w:sz w:val="24"/>
          <w:szCs w:val="24"/>
        </w:rPr>
        <w:t xml:space="preserve"> </w:t>
      </w:r>
      <w:r w:rsidR="00562AF8">
        <w:rPr>
          <w:b/>
          <w:sz w:val="24"/>
          <w:szCs w:val="24"/>
        </w:rPr>
        <w:t>оказание услуг по огнезащитной обработке строительных конструкций и кабелей</w:t>
      </w:r>
      <w:r w:rsidR="00366652" w:rsidRPr="00F00063">
        <w:rPr>
          <w:b/>
          <w:sz w:val="24"/>
          <w:szCs w:val="24"/>
        </w:rPr>
        <w:t xml:space="preserve"> для нужд ПАО «МРСК Центра»</w:t>
      </w:r>
      <w:r w:rsidR="007556FF" w:rsidRPr="00F00063">
        <w:rPr>
          <w:b/>
          <w:sz w:val="24"/>
          <w:szCs w:val="24"/>
        </w:rPr>
        <w:t xml:space="preserve"> (филиал</w:t>
      </w:r>
      <w:r w:rsidR="00F00063" w:rsidRPr="00F00063">
        <w:rPr>
          <w:b/>
          <w:sz w:val="24"/>
          <w:szCs w:val="24"/>
        </w:rPr>
        <w:t xml:space="preserve">а </w:t>
      </w:r>
      <w:r w:rsidR="007556FF" w:rsidRPr="00F00063">
        <w:rPr>
          <w:b/>
          <w:sz w:val="24"/>
          <w:szCs w:val="24"/>
        </w:rPr>
        <w:t>«Костромаэнерго»)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2E0602">
        <w:rPr>
          <w:sz w:val="24"/>
          <w:szCs w:val="24"/>
        </w:rPr>
        <w:t>Кострома</w:t>
      </w:r>
      <w:r w:rsidR="002E0602" w:rsidRPr="00C12FA4">
        <w:rPr>
          <w:sz w:val="24"/>
          <w:szCs w:val="24"/>
        </w:rPr>
        <w:t xml:space="preserve"> </w:t>
      </w:r>
      <w:r w:rsidRPr="00C12FA4">
        <w:rPr>
          <w:sz w:val="24"/>
          <w:szCs w:val="24"/>
        </w:rPr>
        <w:br/>
        <w:t>201</w:t>
      </w:r>
      <w:r w:rsidR="00862664">
        <w:rPr>
          <w:sz w:val="24"/>
          <w:szCs w:val="24"/>
        </w:rPr>
        <w:t>6</w:t>
      </w:r>
      <w:r w:rsidRPr="00C12FA4">
        <w:rPr>
          <w:sz w:val="24"/>
          <w:szCs w:val="24"/>
        </w:rPr>
        <w:t>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A472A5">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A472A5">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A472A5">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A472A5">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A472A5">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A472A5">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A472A5">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A472A5">
        <w:rPr>
          <w:noProof/>
        </w:rPr>
        <w:t>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A472A5">
        <w:rPr>
          <w:noProof/>
        </w:rPr>
        <w:t>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A472A5">
        <w:rPr>
          <w:noProof/>
        </w:rPr>
        <w:t>9</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A472A5">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A472A5">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A472A5">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A472A5">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A472A5">
        <w:rPr>
          <w:noProof/>
        </w:rPr>
        <w:t>26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A472A5">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A472A5">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A472A5">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A472A5">
        <w:rPr>
          <w:noProof/>
        </w:rPr>
        <w:t>30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A472A5">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A472A5">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A472A5">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A472A5">
        <w:rPr>
          <w:noProof/>
        </w:rPr>
        <w:t>32</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A472A5">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A472A5">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A472A5">
        <w:rPr>
          <w:noProof/>
        </w:rPr>
        <w:t>33</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A472A5">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A472A5">
        <w:rPr>
          <w:noProof/>
        </w:rPr>
        <w:t>34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A472A5">
        <w:rPr>
          <w:noProof/>
        </w:rPr>
        <w:t>34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A472A5">
        <w:rPr>
          <w:noProof/>
        </w:rPr>
        <w:t>38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A472A5">
        <w:rPr>
          <w:noProof/>
        </w:rPr>
        <w:t>40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A472A5">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A472A5">
        <w:rPr>
          <w:noProof/>
        </w:rPr>
        <w:t>45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A472A5">
        <w:rPr>
          <w:noProof/>
        </w:rPr>
        <w:t>47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A472A5">
        <w:rPr>
          <w:noProof/>
        </w:rPr>
        <w:t>49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A472A5">
        <w:rPr>
          <w:noProof/>
        </w:rPr>
        <w:t>51</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A472A5">
        <w:rPr>
          <w:noProof/>
        </w:rPr>
        <w:t>51</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A472A5">
        <w:rPr>
          <w:noProof/>
        </w:rPr>
        <w:t>53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A472A5">
        <w:rPr>
          <w:noProof/>
        </w:rPr>
        <w:t>57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A472A5">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A472A5">
        <w:rPr>
          <w:noProof/>
        </w:rPr>
        <w:t>62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A472A5">
        <w:rPr>
          <w:noProof/>
        </w:rPr>
        <w:t>64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A472A5">
        <w:rPr>
          <w:noProof/>
        </w:rPr>
        <w:t>66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A472A5">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A472A5">
        <w:rPr>
          <w:noProof/>
        </w:rPr>
        <w:t>71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A472A5">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A472A5">
        <w:rPr>
          <w:noProof/>
        </w:rPr>
        <w:t>76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A472A5">
        <w:rPr>
          <w:noProof/>
        </w:rPr>
        <w:t>78</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0310EB">
        <w:rPr>
          <w:iCs/>
          <w:sz w:val="24"/>
          <w:szCs w:val="24"/>
        </w:rPr>
        <w:t xml:space="preserve">специалист 2 категории </w:t>
      </w:r>
      <w:r w:rsidR="000310EB" w:rsidRPr="00D76CBD">
        <w:rPr>
          <w:sz w:val="24"/>
          <w:szCs w:val="24"/>
        </w:rPr>
        <w:t xml:space="preserve">отдела закупочной деятельности филиала ПАО «МРСК Центра» - </w:t>
      </w:r>
      <w:bookmarkStart w:id="14" w:name="_GoBack"/>
      <w:bookmarkEnd w:id="14"/>
      <w:r w:rsidR="000310EB" w:rsidRPr="00D76CBD">
        <w:rPr>
          <w:sz w:val="24"/>
          <w:szCs w:val="24"/>
        </w:rPr>
        <w:t>«Костромаэнерго»</w:t>
      </w:r>
      <w:r w:rsidR="000310EB">
        <w:rPr>
          <w:sz w:val="24"/>
          <w:szCs w:val="24"/>
        </w:rPr>
        <w:t xml:space="preserve"> Горшков А.П.</w:t>
      </w:r>
      <w:r w:rsidR="000310EB" w:rsidRPr="00702B2C">
        <w:rPr>
          <w:iCs/>
          <w:sz w:val="24"/>
          <w:szCs w:val="24"/>
        </w:rPr>
        <w:t>, контактны</w:t>
      </w:r>
      <w:r w:rsidR="000310EB">
        <w:rPr>
          <w:iCs/>
          <w:sz w:val="24"/>
          <w:szCs w:val="24"/>
        </w:rPr>
        <w:t>й</w:t>
      </w:r>
      <w:r w:rsidR="000310EB" w:rsidRPr="00702B2C">
        <w:rPr>
          <w:iCs/>
          <w:sz w:val="24"/>
          <w:szCs w:val="24"/>
        </w:rPr>
        <w:t xml:space="preserve"> телефон: (49</w:t>
      </w:r>
      <w:r w:rsidR="000310EB">
        <w:rPr>
          <w:iCs/>
          <w:sz w:val="24"/>
          <w:szCs w:val="24"/>
        </w:rPr>
        <w:t>42</w:t>
      </w:r>
      <w:r w:rsidR="000310EB" w:rsidRPr="00702B2C">
        <w:rPr>
          <w:iCs/>
          <w:sz w:val="24"/>
          <w:szCs w:val="24"/>
        </w:rPr>
        <w:t xml:space="preserve">) </w:t>
      </w:r>
      <w:r w:rsidR="000310EB">
        <w:rPr>
          <w:iCs/>
          <w:sz w:val="24"/>
          <w:szCs w:val="24"/>
        </w:rPr>
        <w:t>396-028</w:t>
      </w:r>
      <w:r w:rsidR="000310EB" w:rsidRPr="00702B2C">
        <w:rPr>
          <w:iCs/>
          <w:sz w:val="24"/>
          <w:szCs w:val="24"/>
        </w:rPr>
        <w:t xml:space="preserve">, </w:t>
      </w:r>
      <w:r w:rsidR="000310EB" w:rsidRPr="00702B2C">
        <w:rPr>
          <w:sz w:val="24"/>
          <w:szCs w:val="24"/>
        </w:rPr>
        <w:t xml:space="preserve">адрес электронной почты: </w:t>
      </w:r>
      <w:r w:rsidR="000310EB" w:rsidRPr="00702B2C">
        <w:rPr>
          <w:iCs/>
          <w:sz w:val="24"/>
          <w:szCs w:val="24"/>
        </w:rPr>
        <w:t xml:space="preserve"> </w:t>
      </w:r>
      <w:hyperlink r:id="rId18" w:history="1">
        <w:r w:rsidR="000310EB" w:rsidRPr="00F10190">
          <w:rPr>
            <w:rStyle w:val="a7"/>
            <w:sz w:val="24"/>
            <w:szCs w:val="24"/>
            <w:lang w:val="en-US"/>
          </w:rPr>
          <w:t>gorshkov</w:t>
        </w:r>
        <w:r w:rsidR="000310EB" w:rsidRPr="00F10190">
          <w:rPr>
            <w:rStyle w:val="a7"/>
            <w:sz w:val="24"/>
            <w:szCs w:val="24"/>
          </w:rPr>
          <w:t>.</w:t>
        </w:r>
        <w:r w:rsidR="000310EB" w:rsidRPr="00F10190">
          <w:rPr>
            <w:rStyle w:val="a7"/>
            <w:sz w:val="24"/>
            <w:szCs w:val="24"/>
            <w:lang w:val="en-US"/>
          </w:rPr>
          <w:t>ap</w:t>
        </w:r>
        <w:r w:rsidR="000310EB" w:rsidRPr="00F10190">
          <w:rPr>
            <w:rStyle w:val="a7"/>
            <w:sz w:val="24"/>
            <w:szCs w:val="24"/>
          </w:rPr>
          <w:t>@mrsk-1.ru</w:t>
        </w:r>
      </w:hyperlink>
      <w:r w:rsidR="000310EB" w:rsidRPr="00702B2C">
        <w:rPr>
          <w:iCs/>
          <w:sz w:val="24"/>
          <w:szCs w:val="24"/>
        </w:rPr>
        <w:t>, ответственное лицо –</w:t>
      </w:r>
      <w:r w:rsidR="000310EB" w:rsidRPr="00702B2C">
        <w:rPr>
          <w:sz w:val="24"/>
          <w:szCs w:val="24"/>
        </w:rPr>
        <w:t xml:space="preserve"> </w:t>
      </w:r>
      <w:r w:rsidR="000310EB">
        <w:rPr>
          <w:sz w:val="24"/>
          <w:szCs w:val="24"/>
        </w:rPr>
        <w:t>Горшков Антон Павл</w:t>
      </w:r>
      <w:r w:rsidR="000310EB" w:rsidRPr="005E02DF">
        <w:rPr>
          <w:sz w:val="24"/>
          <w:szCs w:val="24"/>
        </w:rPr>
        <w:t xml:space="preserve">ович, контактный телефон: </w:t>
      </w:r>
      <w:r w:rsidR="000310EB" w:rsidRPr="005E02DF">
        <w:rPr>
          <w:iCs/>
          <w:sz w:val="24"/>
          <w:szCs w:val="24"/>
        </w:rPr>
        <w:t xml:space="preserve">(4942) 396-028, </w:t>
      </w:r>
      <w:r w:rsidR="000310EB" w:rsidRPr="005E02DF">
        <w:rPr>
          <w:sz w:val="24"/>
          <w:szCs w:val="24"/>
        </w:rPr>
        <w:t xml:space="preserve">адрес электронной почты: </w:t>
      </w:r>
      <w:r w:rsidR="000310EB" w:rsidRPr="005E02DF">
        <w:rPr>
          <w:iCs/>
          <w:sz w:val="24"/>
          <w:szCs w:val="24"/>
        </w:rPr>
        <w:t xml:space="preserve"> </w:t>
      </w:r>
      <w:hyperlink r:id="rId19" w:history="1">
        <w:r w:rsidR="000310EB" w:rsidRPr="005E02DF">
          <w:rPr>
            <w:rStyle w:val="a7"/>
            <w:sz w:val="24"/>
            <w:szCs w:val="24"/>
            <w:lang w:val="en-US"/>
          </w:rPr>
          <w:t>gorshkov</w:t>
        </w:r>
        <w:r w:rsidR="000310EB" w:rsidRPr="005E02DF">
          <w:rPr>
            <w:rStyle w:val="a7"/>
            <w:sz w:val="24"/>
            <w:szCs w:val="24"/>
          </w:rPr>
          <w:t>.</w:t>
        </w:r>
        <w:r w:rsidR="000310EB" w:rsidRPr="005E02DF">
          <w:rPr>
            <w:rStyle w:val="a7"/>
            <w:sz w:val="24"/>
            <w:szCs w:val="24"/>
            <w:lang w:val="en-US"/>
          </w:rPr>
          <w:t>ap</w:t>
        </w:r>
        <w:r w:rsidR="000310EB" w:rsidRPr="005E02DF">
          <w:rPr>
            <w:rStyle w:val="a7"/>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BE6379">
        <w:rPr>
          <w:b/>
          <w:sz w:val="24"/>
          <w:szCs w:val="24"/>
        </w:rPr>
        <w:t>«</w:t>
      </w:r>
      <w:r w:rsidR="00562AF8">
        <w:rPr>
          <w:b/>
          <w:sz w:val="24"/>
          <w:szCs w:val="24"/>
        </w:rPr>
        <w:t>30</w:t>
      </w:r>
      <w:proofErr w:type="gramEnd"/>
      <w:r w:rsidRPr="00BE6379">
        <w:rPr>
          <w:b/>
          <w:sz w:val="24"/>
          <w:szCs w:val="24"/>
        </w:rPr>
        <w:t xml:space="preserve">» </w:t>
      </w:r>
      <w:proofErr w:type="gramStart"/>
      <w:r w:rsidR="002538B2" w:rsidRPr="00BE6379">
        <w:rPr>
          <w:b/>
          <w:sz w:val="24"/>
          <w:szCs w:val="24"/>
        </w:rPr>
        <w:t>марта</w:t>
      </w:r>
      <w:r w:rsidRPr="00BE6379">
        <w:rPr>
          <w:b/>
          <w:sz w:val="24"/>
          <w:szCs w:val="24"/>
        </w:rPr>
        <w:t xml:space="preserve"> 20</w:t>
      </w:r>
      <w:r w:rsidR="00C12FA4" w:rsidRPr="00BE6379">
        <w:rPr>
          <w:b/>
          <w:sz w:val="24"/>
          <w:szCs w:val="24"/>
        </w:rPr>
        <w:t>1</w:t>
      </w:r>
      <w:r w:rsidR="002538B2" w:rsidRPr="00BE6379">
        <w:rPr>
          <w:b/>
          <w:sz w:val="24"/>
          <w:szCs w:val="24"/>
        </w:rPr>
        <w:t>6</w:t>
      </w:r>
      <w:r w:rsidRPr="00BE6379">
        <w:rPr>
          <w:b/>
          <w:sz w:val="24"/>
          <w:szCs w:val="24"/>
        </w:rPr>
        <w:t>г.</w:t>
      </w:r>
      <w:r w:rsidRPr="00BE6379">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B140B">
        <w:fldChar w:fldCharType="begin"/>
      </w:r>
      <w:r w:rsidR="009B140B">
        <w:instrText xml:space="preserve"> REF _Ref440269836 \r \h  \* MERGEFORMAT </w:instrText>
      </w:r>
      <w:r w:rsidR="009B140B">
        <w:fldChar w:fldCharType="separate"/>
      </w:r>
      <w:r w:rsidR="005E099B" w:rsidRPr="005E099B">
        <w:rPr>
          <w:sz w:val="24"/>
          <w:szCs w:val="24"/>
        </w:rPr>
        <w:t>1.1.2</w:t>
      </w:r>
      <w:r w:rsidR="009B140B">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065C6D">
        <w:rPr>
          <w:sz w:val="24"/>
          <w:szCs w:val="24"/>
        </w:rPr>
        <w:t>)</w:t>
      </w:r>
      <w:r w:rsidR="00065C6D" w:rsidRPr="00065C6D">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w:t>
      </w:r>
      <w:proofErr w:type="gramEnd"/>
      <w:r w:rsidR="00065C6D" w:rsidRPr="00065C6D">
        <w:rPr>
          <w:sz w:val="24"/>
          <w:szCs w:val="24"/>
        </w:rPr>
        <w:t xml:space="preserve"> </w:t>
      </w:r>
      <w:proofErr w:type="gramStart"/>
      <w:r w:rsidR="00065C6D" w:rsidRPr="00065C6D">
        <w:rPr>
          <w:sz w:val="24"/>
          <w:szCs w:val="24"/>
        </w:rPr>
        <w:t>24</w:t>
      </w:r>
      <w:proofErr w:type="gramEnd"/>
      <w:r w:rsidR="00065C6D" w:rsidRPr="00065C6D">
        <w:rPr>
          <w:sz w:val="24"/>
          <w:szCs w:val="24"/>
        </w:rPr>
        <w:t xml:space="preserve"> </w:t>
      </w:r>
      <w:proofErr w:type="gramStart"/>
      <w:r w:rsidR="00065C6D" w:rsidRPr="00065C6D">
        <w:rPr>
          <w:sz w:val="24"/>
          <w:szCs w:val="24"/>
        </w:rPr>
        <w:t>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BE6379">
        <w:rPr>
          <w:sz w:val="24"/>
          <w:szCs w:val="24"/>
        </w:rPr>
        <w:t xml:space="preserve">заключения </w:t>
      </w:r>
      <w:r w:rsidR="00366652" w:rsidRPr="00BE6379">
        <w:rPr>
          <w:sz w:val="24"/>
          <w:szCs w:val="24"/>
        </w:rPr>
        <w:t>Договор</w:t>
      </w:r>
      <w:r w:rsidR="00BE6379" w:rsidRPr="00BE6379">
        <w:rPr>
          <w:sz w:val="24"/>
          <w:szCs w:val="24"/>
        </w:rPr>
        <w:t>а</w:t>
      </w:r>
      <w:r w:rsidR="00366652" w:rsidRPr="00BE6379">
        <w:rPr>
          <w:sz w:val="24"/>
          <w:szCs w:val="24"/>
        </w:rPr>
        <w:t xml:space="preserve"> на </w:t>
      </w:r>
      <w:r w:rsidR="00562AF8">
        <w:rPr>
          <w:sz w:val="24"/>
          <w:szCs w:val="24"/>
        </w:rPr>
        <w:t>оказание услуг по огнезащитной обработке строительных конструкций и кабелей</w:t>
      </w:r>
      <w:r w:rsidR="00315512" w:rsidRPr="00BE6379">
        <w:rPr>
          <w:sz w:val="24"/>
          <w:szCs w:val="24"/>
        </w:rPr>
        <w:t xml:space="preserve"> </w:t>
      </w:r>
      <w:r w:rsidR="00366652" w:rsidRPr="00BE6379">
        <w:rPr>
          <w:sz w:val="24"/>
          <w:szCs w:val="24"/>
        </w:rPr>
        <w:t>для нужд ПАО «МРСК Центра»</w:t>
      </w:r>
      <w:r w:rsidR="00702B2C" w:rsidRPr="00BE6379">
        <w:rPr>
          <w:sz w:val="24"/>
          <w:szCs w:val="24"/>
        </w:rPr>
        <w:t xml:space="preserve"> </w:t>
      </w:r>
      <w:r w:rsidR="00862664" w:rsidRPr="00BE6379">
        <w:rPr>
          <w:sz w:val="24"/>
          <w:szCs w:val="24"/>
        </w:rPr>
        <w:t>(филиала «Костромаэнерго», расположенного по адресу:</w:t>
      </w:r>
      <w:proofErr w:type="gramEnd"/>
      <w:r w:rsidR="00862664" w:rsidRPr="00BE6379">
        <w:rPr>
          <w:sz w:val="24"/>
          <w:szCs w:val="24"/>
        </w:rPr>
        <w:t xml:space="preserve"> </w:t>
      </w:r>
      <w:proofErr w:type="gramStart"/>
      <w:r w:rsidR="00862664" w:rsidRPr="00BE6379">
        <w:rPr>
          <w:sz w:val="24"/>
          <w:szCs w:val="24"/>
        </w:rPr>
        <w:t>РФ, 156961, г. Кострома, проспект Мира, 53)</w:t>
      </w:r>
      <w:r w:rsidRPr="00BE6379">
        <w:rPr>
          <w:sz w:val="24"/>
          <w:szCs w:val="24"/>
        </w:rPr>
        <w:t>.</w:t>
      </w:r>
      <w:bookmarkEnd w:id="11"/>
      <w:bookmarkEnd w:id="12"/>
      <w:bookmarkEnd w:id="13"/>
      <w:proofErr w:type="gramEnd"/>
    </w:p>
    <w:p w:rsidR="00717F60" w:rsidRPr="00CC595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CC595E">
          <w:rPr>
            <w:rStyle w:val="a7"/>
            <w:sz w:val="24"/>
            <w:szCs w:val="24"/>
          </w:rPr>
          <w:t>etp.rosseti.ru</w:t>
        </w:r>
      </w:hyperlink>
      <w:r w:rsidR="00862664" w:rsidRPr="00CC595E">
        <w:rPr>
          <w:sz w:val="24"/>
          <w:szCs w:val="24"/>
        </w:rPr>
        <w:t xml:space="preserve"> </w:t>
      </w:r>
      <w:r w:rsidR="00702B2C" w:rsidRPr="00CC595E">
        <w:rPr>
          <w:sz w:val="24"/>
          <w:szCs w:val="24"/>
        </w:rPr>
        <w:t>(далее — ЭТП)</w:t>
      </w:r>
      <w:r w:rsidR="005B75A6" w:rsidRPr="00CC595E">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CC595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r w:rsidR="00CC595E">
        <w:rPr>
          <w:sz w:val="24"/>
          <w:szCs w:val="24"/>
        </w:rPr>
        <w:t xml:space="preserve"> </w:t>
      </w:r>
      <w:r w:rsidR="00CC595E" w:rsidRPr="009667BC">
        <w:rPr>
          <w:sz w:val="24"/>
          <w:szCs w:val="24"/>
        </w:rPr>
        <w:t xml:space="preserve">право заключения Договора на </w:t>
      </w:r>
      <w:r w:rsidR="00562AF8">
        <w:rPr>
          <w:sz w:val="24"/>
          <w:szCs w:val="24"/>
        </w:rPr>
        <w:t>оказание услуг по огнезащитной обработке строительных конструкций и кабелей</w:t>
      </w:r>
      <w:r w:rsidR="00CC595E" w:rsidRPr="009667BC">
        <w:rPr>
          <w:sz w:val="24"/>
          <w:szCs w:val="24"/>
        </w:rPr>
        <w:t xml:space="preserve"> для нужд ПАО «МРСК Центра» (филиалов «Костромаэнерго»).</w:t>
      </w:r>
    </w:p>
    <w:bookmarkEnd w:id="18"/>
    <w:p w:rsidR="008C4223" w:rsidRPr="00E71A48" w:rsidRDefault="008C4223" w:rsidP="00750D4A">
      <w:pPr>
        <w:keepNext/>
        <w:autoSpaceDE w:val="0"/>
        <w:autoSpaceDN w:val="0"/>
        <w:spacing w:line="264" w:lineRule="auto"/>
        <w:ind w:firstLine="540"/>
        <w:rPr>
          <w:sz w:val="24"/>
          <w:szCs w:val="24"/>
          <w:lang w:eastAsia="ru-RU"/>
        </w:rPr>
      </w:pPr>
      <w:r w:rsidRPr="00CC595E">
        <w:rPr>
          <w:sz w:val="24"/>
          <w:szCs w:val="24"/>
        </w:rPr>
        <w:t xml:space="preserve">Количество лотов: </w:t>
      </w:r>
      <w:r w:rsidRPr="00CC595E">
        <w:rPr>
          <w:b/>
          <w:sz w:val="24"/>
          <w:szCs w:val="24"/>
        </w:rPr>
        <w:t>1 (один)</w:t>
      </w:r>
      <w:r w:rsidRPr="00CC595E">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4004B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4004B0">
        <w:rPr>
          <w:sz w:val="24"/>
          <w:szCs w:val="24"/>
        </w:rPr>
        <w:t xml:space="preserve">: </w:t>
      </w:r>
      <w:bookmarkEnd w:id="20"/>
      <w:r w:rsidR="004004B0" w:rsidRPr="004004B0">
        <w:rPr>
          <w:sz w:val="24"/>
          <w:szCs w:val="24"/>
        </w:rPr>
        <w:t>с момента заключения договора до 30.08.2016г.;</w:t>
      </w:r>
    </w:p>
    <w:p w:rsidR="008D2928" w:rsidRPr="00CC595E"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w:t>
      </w:r>
      <w:r w:rsidRPr="00CC595E">
        <w:rPr>
          <w:sz w:val="24"/>
          <w:szCs w:val="24"/>
        </w:rPr>
        <w:t xml:space="preserve">услуг Участником будет осуществляться на </w:t>
      </w:r>
      <w:r w:rsidR="00425F34" w:rsidRPr="00CC595E">
        <w:rPr>
          <w:sz w:val="24"/>
          <w:szCs w:val="24"/>
        </w:rPr>
        <w:t>территории Р</w:t>
      </w:r>
      <w:r w:rsidR="00A0540E" w:rsidRPr="00CC595E">
        <w:rPr>
          <w:sz w:val="24"/>
          <w:szCs w:val="24"/>
        </w:rPr>
        <w:t xml:space="preserve">оссийской </w:t>
      </w:r>
      <w:r w:rsidR="00425F34" w:rsidRPr="00CC595E">
        <w:rPr>
          <w:sz w:val="24"/>
          <w:szCs w:val="24"/>
        </w:rPr>
        <w:t>Ф</w:t>
      </w:r>
      <w:r w:rsidR="00A0540E" w:rsidRPr="00CC595E">
        <w:rPr>
          <w:sz w:val="24"/>
          <w:szCs w:val="24"/>
        </w:rPr>
        <w:t>едерации</w:t>
      </w:r>
      <w:r w:rsidRPr="00CC595E">
        <w:rPr>
          <w:sz w:val="24"/>
          <w:szCs w:val="24"/>
        </w:rPr>
        <w:t>.</w:t>
      </w:r>
      <w:bookmarkEnd w:id="21"/>
    </w:p>
    <w:p w:rsidR="00717F60" w:rsidRPr="004004B0"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4004B0">
        <w:rPr>
          <w:iCs/>
          <w:sz w:val="24"/>
          <w:szCs w:val="24"/>
        </w:rPr>
        <w:t xml:space="preserve">Форма и порядок оплаты: </w:t>
      </w:r>
      <w:r w:rsidR="004004B0" w:rsidRPr="004004B0">
        <w:rPr>
          <w:sz w:val="24"/>
          <w:szCs w:val="24"/>
        </w:rPr>
        <w:t>безналичный расчет, в течение 30 (тридцати) календарных дней с момента подписания сторонами актов об оказании услуг.</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w:t>
      </w:r>
      <w:r w:rsidRPr="00366652">
        <w:rPr>
          <w:sz w:val="24"/>
          <w:szCs w:val="24"/>
        </w:rPr>
        <w:lastRenderedPageBreak/>
        <w:t>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FA6BA9">
        <w:rPr>
          <w:bCs w:val="0"/>
          <w:sz w:val="24"/>
          <w:szCs w:val="24"/>
        </w:rPr>
        <w:t xml:space="preserve"> </w:t>
      </w:r>
      <w:r w:rsidR="00FB501B">
        <w:rPr>
          <w:b/>
        </w:rPr>
        <w:t>500</w:t>
      </w:r>
      <w:r w:rsidR="00FB501B" w:rsidRPr="001B14C1">
        <w:rPr>
          <w:b/>
        </w:rPr>
        <w:t> </w:t>
      </w:r>
      <w:r w:rsidR="00FB501B">
        <w:rPr>
          <w:b/>
        </w:rPr>
        <w:t>000</w:t>
      </w:r>
      <w:r w:rsidR="00FB501B" w:rsidRPr="001B14C1">
        <w:t xml:space="preserve"> (</w:t>
      </w:r>
      <w:r w:rsidR="00FB501B">
        <w:t>Пятьсот тысяч) рублей</w:t>
      </w:r>
      <w:r w:rsidR="00FB501B" w:rsidRPr="001B14C1">
        <w:t xml:space="preserve"> 00 копеек РФ, без учета НДС; НДС составляет </w:t>
      </w:r>
      <w:r w:rsidR="00FB501B">
        <w:rPr>
          <w:b/>
        </w:rPr>
        <w:t>90</w:t>
      </w:r>
      <w:r w:rsidR="00FB501B" w:rsidRPr="001B14C1">
        <w:rPr>
          <w:b/>
        </w:rPr>
        <w:t xml:space="preserve"> </w:t>
      </w:r>
      <w:r w:rsidR="00FB501B">
        <w:rPr>
          <w:b/>
        </w:rPr>
        <w:t>000</w:t>
      </w:r>
      <w:r w:rsidR="00FB501B" w:rsidRPr="001B14C1">
        <w:t xml:space="preserve"> (</w:t>
      </w:r>
      <w:r w:rsidR="00FB501B">
        <w:t xml:space="preserve">Девяносто </w:t>
      </w:r>
      <w:r w:rsidR="00FB501B" w:rsidRPr="001B14C1">
        <w:t>тысяч</w:t>
      </w:r>
      <w:r w:rsidR="00FB501B">
        <w:t>) рублей 00</w:t>
      </w:r>
      <w:r w:rsidR="00FB501B" w:rsidRPr="001B14C1">
        <w:t xml:space="preserve"> копеек РФ; </w:t>
      </w:r>
      <w:r w:rsidR="00FB501B">
        <w:rPr>
          <w:b/>
        </w:rPr>
        <w:t>590</w:t>
      </w:r>
      <w:r w:rsidR="00FB501B" w:rsidRPr="001B14C1">
        <w:rPr>
          <w:b/>
        </w:rPr>
        <w:t xml:space="preserve"> </w:t>
      </w:r>
      <w:r w:rsidR="00FB501B">
        <w:rPr>
          <w:b/>
        </w:rPr>
        <w:t>00</w:t>
      </w:r>
      <w:r w:rsidR="00FB501B" w:rsidRPr="001B14C1">
        <w:rPr>
          <w:b/>
        </w:rPr>
        <w:t>0</w:t>
      </w:r>
      <w:r w:rsidR="00FB501B" w:rsidRPr="001B14C1">
        <w:t xml:space="preserve"> </w:t>
      </w:r>
      <w:r w:rsidR="00FB501B" w:rsidRPr="001B14C1">
        <w:lastRenderedPageBreak/>
        <w:t>(</w:t>
      </w:r>
      <w:r w:rsidR="00FB501B">
        <w:t>Пятьсот девяносто тысяч) рублей 00</w:t>
      </w:r>
      <w:r w:rsidR="00FB501B" w:rsidRPr="001B14C1">
        <w:t xml:space="preserve"> копеек РФ, с учетом НДС</w:t>
      </w:r>
      <w:r w:rsidR="00FB501B">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D9182F">
        <w:rPr>
          <w:bCs w:val="0"/>
          <w:sz w:val="24"/>
          <w:szCs w:val="24"/>
        </w:rPr>
        <w:t xml:space="preserve">может любое юридическое, </w:t>
      </w:r>
      <w:r w:rsidRPr="00D9182F">
        <w:rPr>
          <w:bCs w:val="0"/>
          <w:color w:val="000000"/>
          <w:sz w:val="24"/>
          <w:szCs w:val="24"/>
        </w:rPr>
        <w:t>физическое</w:t>
      </w:r>
      <w:r w:rsidRPr="00D9182F">
        <w:rPr>
          <w:bCs w:val="0"/>
          <w:sz w:val="24"/>
          <w:szCs w:val="24"/>
        </w:rPr>
        <w:t xml:space="preserve"> лицо </w:t>
      </w:r>
      <w:r w:rsidR="00E71628" w:rsidRPr="00D9182F">
        <w:rPr>
          <w:bCs w:val="0"/>
          <w:sz w:val="24"/>
          <w:szCs w:val="24"/>
        </w:rPr>
        <w:t>(в т.</w:t>
      </w:r>
      <w:r w:rsidR="003129D4" w:rsidRPr="00D9182F">
        <w:rPr>
          <w:bCs w:val="0"/>
          <w:sz w:val="24"/>
          <w:szCs w:val="24"/>
        </w:rPr>
        <w:t xml:space="preserve"> </w:t>
      </w:r>
      <w:r w:rsidR="00E71628" w:rsidRPr="00D9182F">
        <w:rPr>
          <w:bCs w:val="0"/>
          <w:sz w:val="24"/>
          <w:szCs w:val="24"/>
        </w:rPr>
        <w:t xml:space="preserve">ч. </w:t>
      </w:r>
      <w:r w:rsidRPr="00D9182F">
        <w:rPr>
          <w:bCs w:val="0"/>
          <w:sz w:val="24"/>
          <w:szCs w:val="24"/>
        </w:rPr>
        <w:t>индивидуальный предприниматель</w:t>
      </w:r>
      <w:r w:rsidR="00E71628" w:rsidRPr="00D9182F">
        <w:rPr>
          <w:bCs w:val="0"/>
          <w:sz w:val="24"/>
          <w:szCs w:val="24"/>
        </w:rPr>
        <w:t>)</w:t>
      </w:r>
      <w:r w:rsidR="00D9182F" w:rsidRPr="00D9182F">
        <w:rPr>
          <w:bCs w:val="0"/>
          <w:sz w:val="24"/>
          <w:szCs w:val="24"/>
        </w:rPr>
        <w:t xml:space="preserve">, </w:t>
      </w:r>
      <w:r w:rsidR="00D9182F" w:rsidRPr="00D9182F">
        <w:rPr>
          <w:sz w:val="24"/>
          <w:szCs w:val="24"/>
        </w:rPr>
        <w:t>являющееся субъектом малого и среднего предпринимательства</w:t>
      </w:r>
      <w:r w:rsidRPr="00D9182F">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E099B" w:rsidRPr="005E099B">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 xml:space="preserve">«О размещении заказов на поставки товаров, </w:t>
      </w:r>
      <w:r w:rsidRPr="00E71A48">
        <w:rPr>
          <w:rFonts w:eastAsia="Arial Unicode MS"/>
          <w:sz w:val="24"/>
          <w:szCs w:val="24"/>
          <w:lang w:eastAsia="ru-RU"/>
        </w:rPr>
        <w:lastRenderedPageBreak/>
        <w:t>выполнение работ, оказание услуг для государственных и муниципальных нужд»;</w:t>
      </w:r>
      <w:bookmarkEnd w:id="312"/>
    </w:p>
    <w:p w:rsidR="00DC7643" w:rsidRPr="00DD060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Pr="008C09EB">
        <w:rPr>
          <w:sz w:val="24"/>
          <w:szCs w:val="24"/>
        </w:rPr>
        <w:t>;</w:t>
      </w:r>
    </w:p>
    <w:p w:rsidR="00DD0602" w:rsidRPr="00DD0602" w:rsidRDefault="00DD0602" w:rsidP="00DD0602">
      <w:pPr>
        <w:numPr>
          <w:ilvl w:val="0"/>
          <w:numId w:val="21"/>
        </w:numPr>
        <w:suppressAutoHyphens w:val="0"/>
        <w:spacing w:line="264" w:lineRule="auto"/>
        <w:rPr>
          <w:sz w:val="24"/>
          <w:szCs w:val="24"/>
          <w:lang w:eastAsia="ru-RU"/>
        </w:rPr>
      </w:pPr>
      <w:r w:rsidRPr="00DD060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5E099B" w:rsidRPr="005E099B">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5E099B" w:rsidRPr="005E099B">
        <w:rPr>
          <w:bCs w:val="0"/>
          <w:sz w:val="24"/>
          <w:szCs w:val="24"/>
          <w:lang w:eastAsia="ru-RU"/>
        </w:rPr>
        <w:t>5.18</w:t>
      </w:r>
      <w:r w:rsidR="009B140B">
        <w:fldChar w:fldCharType="end"/>
      </w:r>
      <w:r w:rsidRPr="002F273A">
        <w:rPr>
          <w:bCs w:val="0"/>
          <w:sz w:val="24"/>
          <w:szCs w:val="24"/>
        </w:rPr>
        <w:t>), в срок не позднее даты и времени окончания приема заявок, указанных в пунк</w:t>
      </w:r>
      <w:r w:rsidRPr="003D1561">
        <w:rPr>
          <w:bCs w:val="0"/>
          <w:sz w:val="24"/>
          <w:szCs w:val="24"/>
        </w:rPr>
        <w:t xml:space="preserve">те </w:t>
      </w:r>
      <w:r w:rsidR="009B140B" w:rsidRPr="003D1561">
        <w:rPr>
          <w:sz w:val="24"/>
          <w:szCs w:val="24"/>
        </w:rPr>
        <w:fldChar w:fldCharType="begin"/>
      </w:r>
      <w:r w:rsidR="009B140B" w:rsidRPr="003D1561">
        <w:rPr>
          <w:sz w:val="24"/>
          <w:szCs w:val="24"/>
        </w:rPr>
        <w:instrText xml:space="preserve"> REF _Ref440289953 \r \h  \* MERGEFORMAT </w:instrText>
      </w:r>
      <w:r w:rsidR="009B140B" w:rsidRPr="003D1561">
        <w:rPr>
          <w:sz w:val="24"/>
          <w:szCs w:val="24"/>
        </w:rPr>
      </w:r>
      <w:r w:rsidR="009B140B" w:rsidRPr="003D1561">
        <w:rPr>
          <w:sz w:val="24"/>
          <w:szCs w:val="24"/>
        </w:rPr>
        <w:fldChar w:fldCharType="separate"/>
      </w:r>
      <w:r w:rsidR="005E099B" w:rsidRPr="003D1561">
        <w:rPr>
          <w:bCs w:val="0"/>
          <w:sz w:val="24"/>
          <w:szCs w:val="24"/>
        </w:rPr>
        <w:t>3.4.1.3</w:t>
      </w:r>
      <w:r w:rsidR="009B140B" w:rsidRPr="003D1561">
        <w:rPr>
          <w:sz w:val="24"/>
          <w:szCs w:val="24"/>
        </w:rPr>
        <w:fldChar w:fldCharType="end"/>
      </w:r>
      <w:r w:rsidRPr="003D1561">
        <w:rPr>
          <w:bCs w:val="0"/>
          <w:sz w:val="24"/>
          <w:szCs w:val="24"/>
        </w:rPr>
        <w:t xml:space="preserve"> настоящей Документации, по адресу: </w:t>
      </w:r>
      <w:r w:rsidR="003D1561" w:rsidRPr="003D1561">
        <w:rPr>
          <w:sz w:val="24"/>
          <w:szCs w:val="24"/>
        </w:rPr>
        <w:t xml:space="preserve">РФ, 156961, </w:t>
      </w:r>
      <w:r w:rsidR="003D1561" w:rsidRPr="00B73643">
        <w:rPr>
          <w:sz w:val="24"/>
          <w:szCs w:val="24"/>
        </w:rPr>
        <w:t>г.Кострома, пр-т Мира, 53</w:t>
      </w:r>
      <w:r w:rsidR="00EE0AB0" w:rsidRPr="00B73643">
        <w:rPr>
          <w:bCs w:val="0"/>
          <w:sz w:val="24"/>
          <w:szCs w:val="24"/>
        </w:rPr>
        <w:t xml:space="preserve">, </w:t>
      </w:r>
      <w:proofErr w:type="spellStart"/>
      <w:r w:rsidR="00EE0AB0" w:rsidRPr="00B73643">
        <w:rPr>
          <w:bCs w:val="0"/>
          <w:sz w:val="24"/>
          <w:szCs w:val="24"/>
        </w:rPr>
        <w:t>каб</w:t>
      </w:r>
      <w:proofErr w:type="spellEnd"/>
      <w:r w:rsidR="00EE0AB0" w:rsidRPr="00B73643">
        <w:rPr>
          <w:bCs w:val="0"/>
          <w:sz w:val="24"/>
          <w:szCs w:val="24"/>
        </w:rPr>
        <w:t>. №3</w:t>
      </w:r>
      <w:r w:rsidR="003D1561" w:rsidRPr="00B73643">
        <w:rPr>
          <w:bCs w:val="0"/>
          <w:sz w:val="24"/>
          <w:szCs w:val="24"/>
        </w:rPr>
        <w:t>17</w:t>
      </w:r>
      <w:r w:rsidR="00EE0AB0" w:rsidRPr="00B73643">
        <w:rPr>
          <w:bCs w:val="0"/>
          <w:sz w:val="24"/>
          <w:szCs w:val="24"/>
        </w:rPr>
        <w:t xml:space="preserve">, исполнительный сотрудник – </w:t>
      </w:r>
      <w:r w:rsidR="003043B0" w:rsidRPr="00B73643">
        <w:rPr>
          <w:bCs w:val="0"/>
          <w:sz w:val="24"/>
          <w:szCs w:val="24"/>
        </w:rPr>
        <w:t>Горшков Антон Павлович, контактный телефон (4942</w:t>
      </w:r>
      <w:r w:rsidR="00EE0AB0" w:rsidRPr="00B73643">
        <w:rPr>
          <w:bCs w:val="0"/>
          <w:sz w:val="24"/>
          <w:szCs w:val="24"/>
        </w:rPr>
        <w:t xml:space="preserve">) </w:t>
      </w:r>
      <w:r w:rsidR="00B73643" w:rsidRPr="00B73643">
        <w:rPr>
          <w:sz w:val="24"/>
          <w:szCs w:val="24"/>
        </w:rPr>
        <w:t>496-028</w:t>
      </w:r>
      <w:r w:rsidRPr="00B73643">
        <w:rPr>
          <w:bCs w:val="0"/>
          <w:sz w:val="24"/>
          <w:szCs w:val="24"/>
        </w:rPr>
        <w:t>.</w:t>
      </w:r>
      <w:r w:rsidRPr="002F273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lastRenderedPageBreak/>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9376D">
        <w:rPr>
          <w:b/>
          <w:bCs w:val="0"/>
          <w:sz w:val="24"/>
          <w:szCs w:val="24"/>
        </w:rPr>
        <w:t xml:space="preserve">минут </w:t>
      </w:r>
      <w:r w:rsidR="00B73643" w:rsidRPr="0059376D">
        <w:rPr>
          <w:b/>
          <w:bCs w:val="0"/>
          <w:sz w:val="24"/>
          <w:szCs w:val="24"/>
        </w:rPr>
        <w:t>1</w:t>
      </w:r>
      <w:r w:rsidR="00A472A5">
        <w:rPr>
          <w:b/>
          <w:bCs w:val="0"/>
          <w:sz w:val="24"/>
          <w:szCs w:val="24"/>
        </w:rPr>
        <w:t>4</w:t>
      </w:r>
      <w:r w:rsidR="002B5044" w:rsidRPr="0059376D">
        <w:rPr>
          <w:b/>
          <w:bCs w:val="0"/>
          <w:sz w:val="24"/>
          <w:szCs w:val="24"/>
        </w:rPr>
        <w:t xml:space="preserve"> </w:t>
      </w:r>
      <w:r w:rsidR="00B73643" w:rsidRPr="0059376D">
        <w:rPr>
          <w:b/>
          <w:bCs w:val="0"/>
          <w:sz w:val="24"/>
          <w:szCs w:val="24"/>
        </w:rPr>
        <w:t>апреля</w:t>
      </w:r>
      <w:r w:rsidR="002B5044" w:rsidRPr="0059376D">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CA6C37">
        <w:rPr>
          <w:bCs w:val="0"/>
          <w:sz w:val="24"/>
          <w:szCs w:val="24"/>
        </w:rPr>
        <w:fldChar w:fldCharType="begin"/>
      </w:r>
      <w:r w:rsidR="00BB27D7">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5E099B">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lastRenderedPageBreak/>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D64C27">
        <w:rPr>
          <w:b w:val="0"/>
          <w:szCs w:val="24"/>
        </w:rPr>
        <w:t>Техническ</w:t>
      </w:r>
      <w:r w:rsidR="00D64C27" w:rsidRPr="00D64C27">
        <w:rPr>
          <w:b w:val="0"/>
          <w:szCs w:val="24"/>
        </w:rPr>
        <w:t>ое</w:t>
      </w:r>
      <w:r w:rsidRPr="00D64C27">
        <w:rPr>
          <w:b w:val="0"/>
          <w:szCs w:val="24"/>
        </w:rPr>
        <w:t xml:space="preserve"> задани</w:t>
      </w:r>
      <w:r w:rsidR="003776BB" w:rsidRPr="00D64C27">
        <w:rPr>
          <w:b w:val="0"/>
          <w:szCs w:val="24"/>
        </w:rPr>
        <w:t>е</w:t>
      </w:r>
      <w:r w:rsidRPr="00D64C27">
        <w:rPr>
          <w:b w:val="0"/>
          <w:szCs w:val="24"/>
        </w:rPr>
        <w:t xml:space="preserve"> </w:t>
      </w:r>
      <w:r w:rsidR="00A154B7" w:rsidRPr="00D64C27">
        <w:rPr>
          <w:b w:val="0"/>
          <w:szCs w:val="24"/>
        </w:rPr>
        <w:t>по Лоту №1 (подраз</w:t>
      </w:r>
      <w:r w:rsidR="00A154B7">
        <w:rPr>
          <w:b w:val="0"/>
          <w:szCs w:val="24"/>
        </w:rPr>
        <w:t xml:space="preserve">дел </w:t>
      </w:r>
      <w:r w:rsidR="00CA6C37">
        <w:rPr>
          <w:b w:val="0"/>
          <w:szCs w:val="24"/>
        </w:rPr>
        <w:fldChar w:fldCharType="begin"/>
      </w:r>
      <w:r w:rsidR="00A154B7">
        <w:rPr>
          <w:b w:val="0"/>
          <w:szCs w:val="24"/>
        </w:rPr>
        <w:instrText xml:space="preserve"> REF _Ref440275279 \r \h </w:instrText>
      </w:r>
      <w:r w:rsidR="00CA6C37">
        <w:rPr>
          <w:b w:val="0"/>
          <w:szCs w:val="24"/>
        </w:rPr>
      </w:r>
      <w:r w:rsidR="00CA6C37">
        <w:rPr>
          <w:b w:val="0"/>
          <w:szCs w:val="24"/>
        </w:rPr>
        <w:fldChar w:fldCharType="separate"/>
      </w:r>
      <w:r w:rsidR="005E099B">
        <w:rPr>
          <w:b w:val="0"/>
          <w:szCs w:val="24"/>
        </w:rPr>
        <w:t>1.1.4</w:t>
      </w:r>
      <w:r w:rsidR="00CA6C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D9182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D9182F">
        <w:tc>
          <w:tcPr>
            <w:tcW w:w="55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D9182F">
        <w:tc>
          <w:tcPr>
            <w:tcW w:w="55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D9182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vMerge w:val="restart"/>
          </w:tcPr>
          <w:p w:rsidR="00DA481F" w:rsidRPr="00316742" w:rsidRDefault="00DA481F" w:rsidP="00D9182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D9182F">
        <w:tc>
          <w:tcPr>
            <w:tcW w:w="557" w:type="dxa"/>
            <w:vMerge/>
          </w:tcPr>
          <w:p w:rsidR="00DA481F" w:rsidRPr="00316742" w:rsidRDefault="00DA481F" w:rsidP="00D9182F"/>
        </w:tc>
        <w:tc>
          <w:tcPr>
            <w:tcW w:w="4263" w:type="dxa"/>
            <w:vMerge/>
          </w:tcPr>
          <w:p w:rsidR="00DA481F" w:rsidRPr="00316742" w:rsidRDefault="00DA481F" w:rsidP="00D9182F"/>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D9182F">
            <w:pPr>
              <w:jc w:val="center"/>
            </w:pPr>
          </w:p>
        </w:tc>
        <w:tc>
          <w:tcPr>
            <w:tcW w:w="1417" w:type="dxa"/>
            <w:vMerge/>
          </w:tcPr>
          <w:p w:rsidR="00DA481F" w:rsidRPr="00316742" w:rsidRDefault="00DA481F" w:rsidP="00D9182F">
            <w:pPr>
              <w:jc w:val="center"/>
            </w:pPr>
          </w:p>
        </w:tc>
      </w:tr>
      <w:tr w:rsidR="00DA481F" w:rsidTr="00D9182F">
        <w:tc>
          <w:tcPr>
            <w:tcW w:w="557" w:type="dxa"/>
            <w:vMerge w:val="restart"/>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D9182F">
        <w:tc>
          <w:tcPr>
            <w:tcW w:w="557" w:type="dxa"/>
            <w:vMerge/>
          </w:tcPr>
          <w:p w:rsidR="00DA481F" w:rsidRPr="00316742" w:rsidRDefault="00DA481F" w:rsidP="00D9182F"/>
        </w:tc>
        <w:tc>
          <w:tcPr>
            <w:tcW w:w="4263" w:type="dxa"/>
            <w:vMerge/>
          </w:tcPr>
          <w:p w:rsidR="00DA481F" w:rsidRPr="00316742" w:rsidRDefault="00DA481F" w:rsidP="00D9182F"/>
        </w:tc>
        <w:tc>
          <w:tcPr>
            <w:tcW w:w="1799" w:type="dxa"/>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D9182F">
            <w:pPr>
              <w:jc w:val="center"/>
            </w:pPr>
          </w:p>
        </w:tc>
        <w:tc>
          <w:tcPr>
            <w:tcW w:w="1417" w:type="dxa"/>
          </w:tcPr>
          <w:p w:rsidR="00DA481F" w:rsidRPr="00316742" w:rsidRDefault="00DA481F" w:rsidP="00D9182F">
            <w:pPr>
              <w:pStyle w:val="ConsPlusNormal"/>
              <w:jc w:val="center"/>
              <w:rPr>
                <w:rFonts w:ascii="Times New Roman" w:hAnsi="Times New Roman" w:cs="Times New Roman"/>
                <w:sz w:val="22"/>
                <w:szCs w:val="22"/>
              </w:rPr>
            </w:pP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D9182F">
        <w:tc>
          <w:tcPr>
            <w:tcW w:w="557"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D9182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D9182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D9182F">
        <w:tc>
          <w:tcPr>
            <w:tcW w:w="3960" w:type="dxa"/>
            <w:tcBorders>
              <w:top w:val="single" w:sz="4" w:space="0" w:color="auto"/>
            </w:tcBorders>
          </w:tcPr>
          <w:p w:rsidR="00DA481F" w:rsidRPr="00DB6009" w:rsidRDefault="00DA481F" w:rsidP="00D9182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D9182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D9182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D9182F">
        <w:tc>
          <w:tcPr>
            <w:tcW w:w="14863" w:type="dxa"/>
            <w:gridSpan w:val="7"/>
            <w:shd w:val="clear" w:color="auto" w:fill="auto"/>
          </w:tcPr>
          <w:p w:rsidR="002F273A" w:rsidRPr="00047DE1" w:rsidRDefault="002F273A" w:rsidP="00D9182F">
            <w:pPr>
              <w:pStyle w:val="afd"/>
              <w:rPr>
                <w:sz w:val="24"/>
                <w:szCs w:val="24"/>
              </w:rPr>
            </w:pPr>
            <w:r w:rsidRPr="00047DE1">
              <w:rPr>
                <w:b/>
                <w:sz w:val="24"/>
                <w:szCs w:val="24"/>
              </w:rPr>
              <w:t>ПОЛУЧЕНИЕ</w:t>
            </w:r>
            <w:r w:rsidRPr="00047DE1">
              <w:rPr>
                <w:sz w:val="24"/>
                <w:szCs w:val="24"/>
              </w:rPr>
              <w:t>:</w:t>
            </w:r>
          </w:p>
        </w:tc>
      </w:tr>
      <w:tr w:rsidR="002F273A" w:rsidRPr="00047DE1" w:rsidTr="00D9182F">
        <w:tc>
          <w:tcPr>
            <w:tcW w:w="2262" w:type="dxa"/>
            <w:shd w:val="clear" w:color="auto" w:fill="auto"/>
          </w:tcPr>
          <w:p w:rsidR="002F273A" w:rsidRPr="00047DE1" w:rsidRDefault="002F273A" w:rsidP="00D9182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D9182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D9182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D9182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D9182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D9182F">
            <w:pPr>
              <w:pStyle w:val="afd"/>
              <w:ind w:right="86"/>
              <w:rPr>
                <w:sz w:val="24"/>
                <w:szCs w:val="24"/>
              </w:rPr>
            </w:pPr>
            <w:r w:rsidRPr="00047DE1">
              <w:rPr>
                <w:sz w:val="24"/>
                <w:szCs w:val="24"/>
              </w:rPr>
              <w:t>Сдал</w:t>
            </w:r>
          </w:p>
          <w:p w:rsidR="002F273A" w:rsidRPr="00047DE1" w:rsidRDefault="002F273A" w:rsidP="00D9182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D9182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D9182F">
            <w:pPr>
              <w:pStyle w:val="afd"/>
              <w:ind w:right="86"/>
              <w:rPr>
                <w:sz w:val="24"/>
                <w:szCs w:val="24"/>
              </w:rPr>
            </w:pPr>
            <w:r w:rsidRPr="00047DE1">
              <w:rPr>
                <w:sz w:val="24"/>
                <w:szCs w:val="24"/>
              </w:rPr>
              <w:t>Получил</w:t>
            </w:r>
          </w:p>
          <w:p w:rsidR="002F273A" w:rsidRPr="00047DE1" w:rsidRDefault="002F273A" w:rsidP="00D9182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D9182F">
            <w:pPr>
              <w:pStyle w:val="afd"/>
              <w:ind w:right="86"/>
              <w:rPr>
                <w:sz w:val="24"/>
                <w:szCs w:val="24"/>
              </w:rPr>
            </w:pPr>
            <w:r w:rsidRPr="00047DE1">
              <w:rPr>
                <w:sz w:val="24"/>
                <w:szCs w:val="24"/>
              </w:rPr>
              <w:t>ФИО/Подпись</w:t>
            </w:r>
          </w:p>
        </w:tc>
      </w:tr>
      <w:tr w:rsidR="002F273A" w:rsidRPr="00047DE1" w:rsidTr="00D9182F">
        <w:tc>
          <w:tcPr>
            <w:tcW w:w="2262" w:type="dxa"/>
            <w:shd w:val="clear" w:color="auto" w:fill="auto"/>
          </w:tcPr>
          <w:p w:rsidR="002F273A" w:rsidRPr="00047DE1" w:rsidRDefault="002F273A" w:rsidP="00D9182F">
            <w:pPr>
              <w:pStyle w:val="afd"/>
              <w:rPr>
                <w:sz w:val="24"/>
                <w:szCs w:val="24"/>
              </w:rPr>
            </w:pPr>
          </w:p>
          <w:p w:rsidR="002F273A" w:rsidRPr="00047DE1" w:rsidRDefault="002F273A" w:rsidP="00D9182F">
            <w:pPr>
              <w:pStyle w:val="afd"/>
              <w:rPr>
                <w:sz w:val="24"/>
                <w:szCs w:val="24"/>
              </w:rPr>
            </w:pPr>
          </w:p>
        </w:tc>
        <w:tc>
          <w:tcPr>
            <w:tcW w:w="3800" w:type="dxa"/>
            <w:shd w:val="clear" w:color="auto" w:fill="auto"/>
          </w:tcPr>
          <w:p w:rsidR="002F273A" w:rsidRPr="00047DE1" w:rsidRDefault="002F273A" w:rsidP="00D9182F">
            <w:pPr>
              <w:pStyle w:val="afd"/>
              <w:rPr>
                <w:sz w:val="24"/>
                <w:szCs w:val="24"/>
              </w:rPr>
            </w:pPr>
          </w:p>
        </w:tc>
        <w:tc>
          <w:tcPr>
            <w:tcW w:w="1559" w:type="dxa"/>
            <w:shd w:val="clear" w:color="auto" w:fill="auto"/>
          </w:tcPr>
          <w:p w:rsidR="002F273A" w:rsidRPr="00047DE1" w:rsidRDefault="002F273A" w:rsidP="00D9182F">
            <w:pPr>
              <w:pStyle w:val="afd"/>
              <w:rPr>
                <w:sz w:val="24"/>
                <w:szCs w:val="24"/>
              </w:rPr>
            </w:pPr>
          </w:p>
        </w:tc>
        <w:tc>
          <w:tcPr>
            <w:tcW w:w="1418" w:type="dxa"/>
            <w:shd w:val="clear" w:color="auto" w:fill="auto"/>
          </w:tcPr>
          <w:p w:rsidR="002F273A" w:rsidRPr="00047DE1" w:rsidRDefault="002F273A" w:rsidP="00D9182F">
            <w:pPr>
              <w:pStyle w:val="afd"/>
              <w:rPr>
                <w:sz w:val="24"/>
                <w:szCs w:val="24"/>
              </w:rPr>
            </w:pPr>
          </w:p>
        </w:tc>
        <w:tc>
          <w:tcPr>
            <w:tcW w:w="1299" w:type="dxa"/>
            <w:shd w:val="clear" w:color="auto" w:fill="auto"/>
          </w:tcPr>
          <w:p w:rsidR="002F273A" w:rsidRPr="00047DE1" w:rsidRDefault="002F273A" w:rsidP="00D9182F">
            <w:pPr>
              <w:pStyle w:val="afd"/>
              <w:rPr>
                <w:sz w:val="24"/>
                <w:szCs w:val="24"/>
              </w:rPr>
            </w:pPr>
          </w:p>
        </w:tc>
        <w:tc>
          <w:tcPr>
            <w:tcW w:w="2262" w:type="dxa"/>
            <w:shd w:val="clear" w:color="auto" w:fill="auto"/>
          </w:tcPr>
          <w:p w:rsidR="002F273A" w:rsidRPr="00047DE1" w:rsidRDefault="002F273A" w:rsidP="00D9182F">
            <w:pPr>
              <w:pStyle w:val="afd"/>
              <w:rPr>
                <w:sz w:val="24"/>
                <w:szCs w:val="24"/>
              </w:rPr>
            </w:pPr>
          </w:p>
        </w:tc>
        <w:tc>
          <w:tcPr>
            <w:tcW w:w="2263" w:type="dxa"/>
            <w:shd w:val="clear" w:color="auto" w:fill="auto"/>
          </w:tcPr>
          <w:p w:rsidR="002F273A" w:rsidRPr="00047DE1" w:rsidRDefault="002F273A" w:rsidP="00D9182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D9182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A16" w:rsidRDefault="00172A16">
      <w:pPr>
        <w:spacing w:line="240" w:lineRule="auto"/>
      </w:pPr>
      <w:r>
        <w:separator/>
      </w:r>
    </w:p>
  </w:endnote>
  <w:endnote w:type="continuationSeparator" w:id="0">
    <w:p w:rsidR="00172A16" w:rsidRDefault="00172A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9182F" w:rsidRDefault="00D918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Pr="00FA0376" w:rsidRDefault="00D918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472A5">
      <w:rPr>
        <w:noProof/>
        <w:sz w:val="16"/>
        <w:szCs w:val="16"/>
        <w:lang w:eastAsia="ru-RU"/>
      </w:rPr>
      <w:t>81</w:t>
    </w:r>
    <w:r w:rsidRPr="00FA0376">
      <w:rPr>
        <w:sz w:val="16"/>
        <w:szCs w:val="16"/>
        <w:lang w:eastAsia="ru-RU"/>
      </w:rPr>
      <w:fldChar w:fldCharType="end"/>
    </w:r>
  </w:p>
  <w:p w:rsidR="00D9182F" w:rsidRPr="00EE0539" w:rsidRDefault="00D9182F" w:rsidP="00832D0A">
    <w:pPr>
      <w:pStyle w:val="aff2"/>
      <w:jc w:val="center"/>
      <w:rPr>
        <w:sz w:val="18"/>
        <w:szCs w:val="18"/>
      </w:rPr>
    </w:pPr>
    <w:r w:rsidRPr="000310EB">
      <w:rPr>
        <w:sz w:val="18"/>
        <w:szCs w:val="18"/>
      </w:rPr>
      <w:t xml:space="preserve">Открытый запрос предложений на право заключения Договора на </w:t>
    </w:r>
    <w:r w:rsidR="00562AF8">
      <w:rPr>
        <w:sz w:val="18"/>
        <w:szCs w:val="18"/>
      </w:rPr>
      <w:t>оказание услуг по огнезащитной обработке строительных конструкций и кабелей</w:t>
    </w:r>
    <w:r w:rsidRPr="000310EB">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A16" w:rsidRDefault="00172A16">
      <w:pPr>
        <w:spacing w:line="240" w:lineRule="auto"/>
      </w:pPr>
      <w:r>
        <w:separator/>
      </w:r>
    </w:p>
  </w:footnote>
  <w:footnote w:type="continuationSeparator" w:id="0">
    <w:p w:rsidR="00172A16" w:rsidRDefault="00172A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Pr="00930031" w:rsidRDefault="00D918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82F" w:rsidRDefault="00D918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10E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C6D"/>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A16"/>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38B2"/>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0602"/>
    <w:rsid w:val="002E6387"/>
    <w:rsid w:val="002F273A"/>
    <w:rsid w:val="002F3EB0"/>
    <w:rsid w:val="003032B6"/>
    <w:rsid w:val="003043B0"/>
    <w:rsid w:val="00304CD0"/>
    <w:rsid w:val="0031026C"/>
    <w:rsid w:val="00311F48"/>
    <w:rsid w:val="003129D4"/>
    <w:rsid w:val="00312D09"/>
    <w:rsid w:val="00314F66"/>
    <w:rsid w:val="00315512"/>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1561"/>
    <w:rsid w:val="003D3D44"/>
    <w:rsid w:val="003D4D5E"/>
    <w:rsid w:val="003D726B"/>
    <w:rsid w:val="003D7C16"/>
    <w:rsid w:val="003E170D"/>
    <w:rsid w:val="003E63F6"/>
    <w:rsid w:val="003F1F5E"/>
    <w:rsid w:val="003F22D7"/>
    <w:rsid w:val="003F3A69"/>
    <w:rsid w:val="003F44A9"/>
    <w:rsid w:val="003F513C"/>
    <w:rsid w:val="003F6889"/>
    <w:rsid w:val="004004B0"/>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2D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2AF8"/>
    <w:rsid w:val="005631D9"/>
    <w:rsid w:val="00566071"/>
    <w:rsid w:val="00570124"/>
    <w:rsid w:val="0057169D"/>
    <w:rsid w:val="00572EA1"/>
    <w:rsid w:val="005818B2"/>
    <w:rsid w:val="005832CD"/>
    <w:rsid w:val="00584DFA"/>
    <w:rsid w:val="005878D5"/>
    <w:rsid w:val="0059376D"/>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47B10"/>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9EB"/>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472A5"/>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364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37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595E"/>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4C27"/>
    <w:rsid w:val="00D663E3"/>
    <w:rsid w:val="00D700B1"/>
    <w:rsid w:val="00D71BB9"/>
    <w:rsid w:val="00D71E6D"/>
    <w:rsid w:val="00D75CA2"/>
    <w:rsid w:val="00D75D81"/>
    <w:rsid w:val="00D77DCB"/>
    <w:rsid w:val="00D80639"/>
    <w:rsid w:val="00D82D37"/>
    <w:rsid w:val="00D84AC7"/>
    <w:rsid w:val="00D90031"/>
    <w:rsid w:val="00D904EF"/>
    <w:rsid w:val="00D9182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D0602"/>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063"/>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1DE"/>
    <w:rsid w:val="00FA523F"/>
    <w:rsid w:val="00FA5339"/>
    <w:rsid w:val="00FA6BA9"/>
    <w:rsid w:val="00FA7326"/>
    <w:rsid w:val="00FB00C0"/>
    <w:rsid w:val="00FB1839"/>
    <w:rsid w:val="00FB34FA"/>
    <w:rsid w:val="00FB501B"/>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gorshkov.ap@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561BF-064D-416C-9ECE-3CC731C7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81</Pages>
  <Words>23291</Words>
  <Characters>132760</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155740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103</cp:revision>
  <cp:lastPrinted>2015-12-29T14:27:00Z</cp:lastPrinted>
  <dcterms:created xsi:type="dcterms:W3CDTF">2016-01-13T12:36:00Z</dcterms:created>
  <dcterms:modified xsi:type="dcterms:W3CDTF">2016-03-30T08:08:00Z</dcterms:modified>
</cp:coreProperties>
</file>