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6419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986D6E"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3A766E">
        <w:rPr>
          <w:b/>
          <w:kern w:val="36"/>
          <w:sz w:val="24"/>
          <w:szCs w:val="24"/>
        </w:rPr>
        <w:t>6</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w:t>
      </w:r>
      <w:r w:rsidR="00AB02E1" w:rsidRPr="00AB02E1">
        <w:rPr>
          <w:b/>
          <w:sz w:val="24"/>
          <w:szCs w:val="24"/>
        </w:rPr>
        <w:t xml:space="preserve">поставку </w:t>
      </w:r>
      <w:r w:rsidR="003A766E" w:rsidRPr="003A766E">
        <w:rPr>
          <w:b/>
          <w:sz w:val="24"/>
          <w:szCs w:val="24"/>
        </w:rPr>
        <w:t>аэрозоли в баллончиках</w:t>
      </w:r>
      <w:r w:rsidR="003A766E" w:rsidRPr="00C21F9E">
        <w:rPr>
          <w:b/>
          <w:sz w:val="24"/>
          <w:szCs w:val="24"/>
        </w:rPr>
        <w:t xml:space="preserve">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CE1C7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CE1C78">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CE1C78">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CE1C78">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CE1C78">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CE1C78">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CE1C78">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CE1C78">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CE1C78">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CE1C78">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CE1C78">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CE1C78">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CE1C78">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CE1C78">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CE1C78">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CE1C78">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CE1C78">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CE1C78">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CE1C78">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CE1C78">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CE1C78">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CE1C78">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3A766E">
        <w:rPr>
          <w:b/>
          <w:sz w:val="24"/>
          <w:szCs w:val="24"/>
        </w:rPr>
        <w:t>6</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893857">
        <w:rPr>
          <w:sz w:val="24"/>
          <w:szCs w:val="24"/>
        </w:rPr>
        <w:t xml:space="preserve"> </w:t>
      </w:r>
      <w:r w:rsidR="003A766E" w:rsidRPr="001A3496">
        <w:rPr>
          <w:sz w:val="24"/>
        </w:rPr>
        <w:t xml:space="preserve">на поставку </w:t>
      </w:r>
      <w:r w:rsidR="003A766E">
        <w:rPr>
          <w:iCs/>
          <w:sz w:val="24"/>
        </w:rPr>
        <w:t>аэрозоли в баллончиках</w:t>
      </w:r>
      <w:r w:rsidR="003A766E" w:rsidRPr="005076E8">
        <w:rPr>
          <w:sz w:val="24"/>
          <w:szCs w:val="24"/>
        </w:rPr>
        <w:t xml:space="preserve"> </w:t>
      </w:r>
      <w:r w:rsidR="00913BF0" w:rsidRPr="005076E8">
        <w:rPr>
          <w:sz w:val="24"/>
          <w:szCs w:val="24"/>
        </w:rPr>
        <w:t xml:space="preserve">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r w:rsidR="00123C70" w:rsidRPr="005076E8">
        <w:rPr>
          <w:sz w:val="24"/>
          <w:szCs w:val="24"/>
        </w:rPr>
        <w:t>Договор</w:t>
      </w:r>
      <w:r w:rsidR="00993533" w:rsidRPr="005076E8">
        <w:rPr>
          <w:sz w:val="24"/>
          <w:szCs w:val="24"/>
        </w:rPr>
        <w:t xml:space="preserve">а </w:t>
      </w:r>
      <w:r w:rsidR="003A766E" w:rsidRPr="001A3496">
        <w:rPr>
          <w:sz w:val="24"/>
        </w:rPr>
        <w:t xml:space="preserve">на поставку </w:t>
      </w:r>
      <w:r w:rsidR="003A766E">
        <w:rPr>
          <w:iCs/>
          <w:sz w:val="24"/>
        </w:rPr>
        <w:t>аэрозоли в баллончиках</w:t>
      </w:r>
      <w:r w:rsidR="003A766E" w:rsidRPr="005076E8">
        <w:rPr>
          <w:sz w:val="24"/>
          <w:szCs w:val="24"/>
        </w:rPr>
        <w:t xml:space="preserve"> </w:t>
      </w:r>
      <w:r w:rsidR="00702B2C" w:rsidRPr="005076E8">
        <w:rPr>
          <w:sz w:val="24"/>
          <w:szCs w:val="24"/>
        </w:rPr>
        <w:t>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F51714" w:rsidRPr="00F51714" w:rsidRDefault="002A47D1" w:rsidP="00F51714">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3A766E">
        <w:rPr>
          <w:sz w:val="24"/>
          <w:szCs w:val="24"/>
        </w:rPr>
        <w:t>у</w:t>
      </w:r>
      <w:r w:rsidR="00993533" w:rsidRPr="007D3CE3">
        <w:rPr>
          <w:sz w:val="24"/>
          <w:szCs w:val="24"/>
        </w:rPr>
        <w:t xml:space="preserve">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F51714">
        <w:rPr>
          <w:sz w:val="24"/>
          <w:szCs w:val="24"/>
        </w:rPr>
        <w:t>«Воронежэнерго»</w:t>
      </w:r>
      <w:r w:rsidR="00F51714" w:rsidRPr="00F51714">
        <w:rPr>
          <w:sz w:val="24"/>
          <w:szCs w:val="24"/>
        </w:rPr>
        <w:t>:</w:t>
      </w:r>
      <w:r w:rsidR="008D2928" w:rsidRPr="007D3CE3">
        <w:rPr>
          <w:sz w:val="24"/>
          <w:szCs w:val="24"/>
        </w:rPr>
        <w:t xml:space="preserve"> </w:t>
      </w:r>
    </w:p>
    <w:p w:rsidR="00F51714" w:rsidRPr="00F51714" w:rsidRDefault="008D2928"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РФ, 394026, г. Воронеж, ул. 9 Января, 205 (Центральный склад)</w:t>
      </w:r>
      <w:r w:rsidR="00F51714" w:rsidRPr="00F51714">
        <w:rPr>
          <w:sz w:val="24"/>
          <w:szCs w:val="24"/>
        </w:rPr>
        <w:t xml:space="preserve">; </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CE1C78">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CE1C78">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CE1C78">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CE1C78" w:rsidRPr="00CE1C78">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CE1C78" w:rsidRPr="00CE1C78">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CE1C78" w:rsidRPr="00CE1C78">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CE1C78" w:rsidRPr="00CE1C78">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CE1C78" w:rsidRPr="00CE1C78">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CE1C78">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CE1C78" w:rsidRPr="00CE1C78">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CE1C78" w:rsidRPr="00CE1C78">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CE1C78" w:rsidRPr="00CE1C78">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CE1C78" w:rsidRPr="00CE1C78">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CE1C78" w:rsidRPr="00CE1C78">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CE1C78" w:rsidRPr="00CE1C78">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CE1C78">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CE1C78">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CE1C78">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CE1C78">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CE1C78">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CE1C78" w:rsidRPr="00CE1C78">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CE1C78" w:rsidRPr="00CE1C78">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CE1C78" w:rsidRPr="00CE1C78">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CE1C78" w:rsidRPr="00CE1C78">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CE1C78" w:rsidRPr="00CE1C78">
        <w:rPr>
          <w:bCs w:val="0"/>
          <w:sz w:val="24"/>
          <w:szCs w:val="24"/>
        </w:rPr>
        <w:t>3.5</w:t>
      </w:r>
      <w:r w:rsidR="00CE1C78">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CE1C78" w:rsidRPr="00CE1C78">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CE1C78" w:rsidRPr="00CE1C78">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CE1C78" w:rsidRPr="00CE1C78">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CE1C78" w:rsidRPr="00CE1C78">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CE1C78" w:rsidRPr="00CE1C78">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CE1C78" w:rsidRPr="00CE1C78">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CE1C78" w:rsidRPr="00CE1C78">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CE1C78">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CE1C78">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CE1C78" w:rsidRPr="00CE1C78">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CE1C78" w:rsidRPr="00CE1C78">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CE1C78" w:rsidRPr="00CE1C78">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CE1C78" w:rsidRPr="00CE1C78">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CE1C78" w:rsidRPr="00CE1C78">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CE1C78">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CE1C78" w:rsidRPr="00CE1C78">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CE1C78" w:rsidRPr="00CE1C78">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CE1C78" w:rsidRPr="00CE1C78">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CE1C78" w:rsidRPr="00CE1C78">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CE1C78" w:rsidRPr="00CE1C78">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CE1C78" w:rsidRPr="00CE1C78">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CE1C78" w:rsidRPr="00CE1C78">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CE1C78">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CE1C78" w:rsidRPr="00CE1C78">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CE1C78">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3A766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3A766E" w:rsidRPr="003A766E">
        <w:rPr>
          <w:b/>
          <w:sz w:val="24"/>
          <w:szCs w:val="24"/>
        </w:rPr>
        <w:t>19 236,00</w:t>
      </w:r>
      <w:r w:rsidR="003A766E" w:rsidRPr="003A766E">
        <w:rPr>
          <w:sz w:val="24"/>
          <w:szCs w:val="24"/>
        </w:rPr>
        <w:t xml:space="preserve"> (Девятнадцать тысяч двести тридцать шесть) рублей 00 копеек РФ, без учета НДС; НДС составляет </w:t>
      </w:r>
      <w:r w:rsidR="003A766E" w:rsidRPr="003A766E">
        <w:rPr>
          <w:b/>
          <w:sz w:val="24"/>
          <w:szCs w:val="24"/>
        </w:rPr>
        <w:t>3 462,48</w:t>
      </w:r>
      <w:r w:rsidR="003A766E" w:rsidRPr="003A766E">
        <w:rPr>
          <w:sz w:val="24"/>
          <w:szCs w:val="24"/>
        </w:rPr>
        <w:t xml:space="preserve"> (Три тысячи четыреста шестьдесят два) рубля 48 копеек РФ; </w:t>
      </w:r>
      <w:r w:rsidR="003A766E" w:rsidRPr="003A766E">
        <w:rPr>
          <w:b/>
          <w:sz w:val="24"/>
          <w:szCs w:val="24"/>
        </w:rPr>
        <w:t xml:space="preserve">22 698,48 </w:t>
      </w:r>
      <w:r w:rsidR="003A766E" w:rsidRPr="003A766E">
        <w:rPr>
          <w:sz w:val="24"/>
          <w:szCs w:val="24"/>
        </w:rPr>
        <w:t>(Двадцать две тысячи шестьсот девяносто восемь) рублей 48 копеек РФ, с учетом НДС</w:t>
      </w:r>
      <w:r w:rsidR="00993533" w:rsidRPr="003A766E">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CE1C78">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0"/>
      <w:bookmarkEnd w:id="231"/>
      <w:bookmarkEnd w:id="232"/>
      <w:bookmarkEnd w:id="233"/>
      <w:bookmarkEnd w:id="234"/>
      <w:bookmarkEnd w:id="235"/>
      <w:bookmarkEnd w:id="236"/>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8"/>
      <w:r w:rsidRPr="007D3CE3">
        <w:rPr>
          <w:bCs w:val="0"/>
          <w:sz w:val="24"/>
          <w:szCs w:val="24"/>
        </w:rPr>
        <w:t>:</w:t>
      </w:r>
      <w:bookmarkStart w:id="241" w:name="_Ref306004833"/>
      <w:bookmarkEnd w:id="239"/>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CE1C78">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CE1C78" w:rsidRPr="00CE1C78">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CE1C78" w:rsidRPr="00CE1C78">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CE1C78">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CE1C78">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CE1C78" w:rsidRPr="00CE1C78">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CE1C78" w:rsidRPr="00CE1C78">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CE1C78">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CE1C78">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CE1C78" w:rsidRPr="00CE1C78">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CE1C78" w:rsidRPr="00CE1C78">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CE1C78" w:rsidRPr="00CE1C78">
        <w:rPr>
          <w:bCs w:val="0"/>
          <w:sz w:val="24"/>
          <w:szCs w:val="24"/>
          <w:lang w:val="en-US"/>
        </w:rPr>
        <w:t>a</w:t>
      </w:r>
      <w:r w:rsidR="00CE1C78" w:rsidRPr="00CE1C78">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CE1C78" w:rsidRPr="00CE1C78">
        <w:rPr>
          <w:bCs w:val="0"/>
          <w:sz w:val="24"/>
          <w:szCs w:val="24"/>
          <w:lang w:val="en-US"/>
        </w:rPr>
        <w:t>g</w:t>
      </w:r>
      <w:r w:rsidR="00CE1C78" w:rsidRPr="00CE1C78">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CE1C78" w:rsidRPr="00CE1C78">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CE1C78">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CE1C78">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CE1C78" w:rsidRPr="00CE1C78">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CE1C78" w:rsidRPr="00CE1C78">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CE1C78">
        <w:rPr>
          <w:bCs w:val="0"/>
          <w:sz w:val="24"/>
          <w:szCs w:val="24"/>
        </w:rPr>
        <w:t xml:space="preserve">2 </w:t>
      </w:r>
      <w:bookmarkStart w:id="296" w:name="_GoBack"/>
      <w:bookmarkEnd w:id="296"/>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CE1C78">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CE1C78" w:rsidRPr="00CE1C78">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CE1C78">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CE1C78">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CE1C78" w:rsidRPr="00CE1C78">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CE1C78" w:rsidRPr="00CE1C78">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CE1C78" w:rsidRPr="00CE1C78">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CE1C78" w:rsidRPr="00CE1C78">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CE1C78" w:rsidRPr="00CE1C78">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CE1C78" w:rsidRPr="00CE1C78">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CE1C78">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7"/>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3A766E">
        <w:rPr>
          <w:b/>
          <w:bCs w:val="0"/>
          <w:sz w:val="24"/>
          <w:szCs w:val="24"/>
        </w:rPr>
        <w:t>01</w:t>
      </w:r>
      <w:r w:rsidR="002B5044" w:rsidRPr="00D27AF7">
        <w:rPr>
          <w:b/>
          <w:bCs w:val="0"/>
          <w:sz w:val="24"/>
          <w:szCs w:val="24"/>
        </w:rPr>
        <w:t xml:space="preserve"> </w:t>
      </w:r>
      <w:r w:rsidR="003A766E">
        <w:rPr>
          <w:b/>
          <w:bCs w:val="0"/>
          <w:sz w:val="24"/>
          <w:szCs w:val="24"/>
        </w:rPr>
        <w:t>апреля</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CE1C78">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CE1C78" w:rsidRPr="00CE1C78">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CE1C78" w:rsidRPr="00CE1C78">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CE1C78" w:rsidRPr="00CE1C78">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CE1C78" w:rsidRPr="00CE1C78">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CE1C78" w:rsidRPr="00CE1C78">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CE1C78" w:rsidRPr="00CE1C78">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CE1C78" w:rsidRPr="00CE1C78">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CE1C78">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CE1C78" w:rsidRPr="00CE1C78">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CE1C78" w:rsidRPr="00CE1C78">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CE1C78" w:rsidRPr="00CE1C78">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CE1C78" w:rsidRPr="00CE1C78">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CE1C78" w:rsidRPr="00CE1C78">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CE1C78" w:rsidRPr="00CE1C78">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CE1C78" w:rsidRPr="00CE1C78">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CE1C78" w:rsidRPr="00CE1C78">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CE1C78">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CE1C78">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CE1C78">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CE1C78">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CE1C78">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CE1C78">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CE1C78">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CE1C78">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CE1C78">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CE1C78">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190" w:rsidRDefault="00D64190">
      <w:pPr>
        <w:spacing w:line="240" w:lineRule="auto"/>
      </w:pPr>
      <w:r>
        <w:separator/>
      </w:r>
    </w:p>
  </w:endnote>
  <w:endnote w:type="continuationSeparator" w:id="0">
    <w:p w:rsidR="00D64190" w:rsidRDefault="00D641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1C78">
      <w:rPr>
        <w:noProof/>
        <w:sz w:val="16"/>
        <w:szCs w:val="16"/>
        <w:lang w:eastAsia="ru-RU"/>
      </w:rPr>
      <w:t>25</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3A766E">
      <w:rPr>
        <w:sz w:val="18"/>
        <w:szCs w:val="18"/>
      </w:rPr>
      <w:t xml:space="preserve">на </w:t>
    </w:r>
    <w:r w:rsidR="00893857" w:rsidRPr="00893857">
      <w:rPr>
        <w:sz w:val="18"/>
        <w:szCs w:val="18"/>
      </w:rPr>
      <w:t xml:space="preserve">поставку </w:t>
    </w:r>
    <w:r w:rsidR="003A766E" w:rsidRPr="003A766E">
      <w:rPr>
        <w:sz w:val="18"/>
        <w:szCs w:val="18"/>
      </w:rPr>
      <w:t>аэрозоли в баллончиках</w:t>
    </w:r>
    <w:r w:rsidR="00AB02E1" w:rsidRPr="00AB02E1">
      <w:rPr>
        <w:sz w:val="18"/>
        <w:szCs w:val="18"/>
      </w:rPr>
      <w:t xml:space="preserve"> </w:t>
    </w:r>
    <w:r w:rsidR="0089385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190" w:rsidRDefault="00D64190">
      <w:pPr>
        <w:spacing w:line="240" w:lineRule="auto"/>
      </w:pPr>
      <w:r>
        <w:separator/>
      </w:r>
    </w:p>
  </w:footnote>
  <w:footnote w:type="continuationSeparator" w:id="0">
    <w:p w:rsidR="00D64190" w:rsidRDefault="00D641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387D39"/>
    <w:multiLevelType w:val="hybridMultilevel"/>
    <w:tmpl w:val="CA280620"/>
    <w:lvl w:ilvl="0" w:tplc="26F4C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7"/>
  </w:num>
  <w:num w:numId="26">
    <w:abstractNumId w:val="107"/>
  </w:num>
  <w:num w:numId="27">
    <w:abstractNumId w:val="75"/>
  </w:num>
  <w:num w:numId="28">
    <w:abstractNumId w:val="97"/>
  </w:num>
  <w:num w:numId="29">
    <w:abstractNumId w:val="130"/>
  </w:num>
  <w:num w:numId="30">
    <w:abstractNumId w:val="92"/>
  </w:num>
  <w:num w:numId="31">
    <w:abstractNumId w:val="93"/>
  </w:num>
  <w:num w:numId="32">
    <w:abstractNumId w:val="115"/>
  </w:num>
  <w:num w:numId="33">
    <w:abstractNumId w:val="135"/>
  </w:num>
  <w:num w:numId="34">
    <w:abstractNumId w:val="119"/>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3"/>
  </w:num>
  <w:num w:numId="44">
    <w:abstractNumId w:val="100"/>
  </w:num>
  <w:num w:numId="45">
    <w:abstractNumId w:val="125"/>
  </w:num>
  <w:num w:numId="46">
    <w:abstractNumId w:val="0"/>
  </w:num>
  <w:num w:numId="47">
    <w:abstractNumId w:val="108"/>
  </w:num>
  <w:num w:numId="48">
    <w:abstractNumId w:val="122"/>
  </w:num>
  <w:num w:numId="49">
    <w:abstractNumId w:val="126"/>
  </w:num>
  <w:num w:numId="50">
    <w:abstractNumId w:val="118"/>
  </w:num>
  <w:num w:numId="51">
    <w:abstractNumId w:val="140"/>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3"/>
  </w:num>
  <w:num w:numId="61">
    <w:abstractNumId w:val="114"/>
  </w:num>
  <w:num w:numId="62">
    <w:abstractNumId w:val="72"/>
  </w:num>
  <w:num w:numId="63">
    <w:abstractNumId w:val="89"/>
  </w:num>
  <w:num w:numId="64">
    <w:abstractNumId w:val="73"/>
  </w:num>
  <w:num w:numId="65">
    <w:abstractNumId w:val="136"/>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8"/>
  </w:num>
  <w:num w:numId="72">
    <w:abstractNumId w:val="85"/>
  </w:num>
  <w:num w:numId="73">
    <w:abstractNumId w:val="110"/>
  </w:num>
  <w:num w:numId="74">
    <w:abstractNumId w:val="95"/>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7"/>
  </w:num>
  <w:num w:numId="79">
    <w:abstractNumId w:val="88"/>
  </w:num>
  <w:num w:numId="80">
    <w:abstractNumId w:val="112"/>
  </w:num>
  <w:num w:numId="81">
    <w:abstractNumId w:val="139"/>
  </w:num>
  <w:num w:numId="82">
    <w:abstractNumId w:val="111"/>
  </w:num>
  <w:num w:numId="83">
    <w:abstractNumId w:val="1"/>
  </w:num>
  <w:num w:numId="84">
    <w:abstractNumId w:val="116"/>
  </w:num>
  <w:num w:numId="85">
    <w:abstractNumId w:val="105"/>
  </w:num>
  <w:num w:numId="86">
    <w:abstractNumId w:val="134"/>
  </w:num>
  <w:num w:numId="87">
    <w:abstractNumId w:val="132"/>
  </w:num>
  <w:num w:numId="88">
    <w:abstractNumId w:val="109"/>
  </w:num>
  <w:num w:numId="89">
    <w:abstractNumId w:val="10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70C72"/>
    <w:rsid w:val="001716DB"/>
    <w:rsid w:val="0018000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66E"/>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0D44"/>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48C"/>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A1E"/>
    <w:rsid w:val="00A73BFA"/>
    <w:rsid w:val="00A773C9"/>
    <w:rsid w:val="00A77A16"/>
    <w:rsid w:val="00A805FF"/>
    <w:rsid w:val="00A8505C"/>
    <w:rsid w:val="00A900CC"/>
    <w:rsid w:val="00A92723"/>
    <w:rsid w:val="00A94355"/>
    <w:rsid w:val="00A95FEE"/>
    <w:rsid w:val="00A96E27"/>
    <w:rsid w:val="00AA02AB"/>
    <w:rsid w:val="00AB02E1"/>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49D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1C78"/>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190"/>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4D34"/>
    <w:rsid w:val="00DE2870"/>
    <w:rsid w:val="00DE4CCA"/>
    <w:rsid w:val="00DE5F20"/>
    <w:rsid w:val="00DE622D"/>
    <w:rsid w:val="00DF0D8B"/>
    <w:rsid w:val="00DF3778"/>
    <w:rsid w:val="00DF4A13"/>
    <w:rsid w:val="00DF639D"/>
    <w:rsid w:val="00E00B02"/>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0B65"/>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714"/>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D642A"/>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A758A-4E01-4504-931F-BACDB5E05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77</Pages>
  <Words>23002</Words>
  <Characters>131114</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153809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132</cp:revision>
  <cp:lastPrinted>2016-03-16T13:04:00Z</cp:lastPrinted>
  <dcterms:created xsi:type="dcterms:W3CDTF">2016-01-12T11:24:00Z</dcterms:created>
  <dcterms:modified xsi:type="dcterms:W3CDTF">2016-03-16T13:06:00Z</dcterms:modified>
</cp:coreProperties>
</file>