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0F5361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AA47E6">
        <w:rPr>
          <w:sz w:val="24"/>
          <w:szCs w:val="24"/>
        </w:rPr>
        <w:t>0</w:t>
      </w:r>
      <w:r w:rsidR="004D4406">
        <w:rPr>
          <w:sz w:val="24"/>
          <w:szCs w:val="24"/>
        </w:rPr>
        <w:t>7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 w:rsidR="00AA47E6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 w:rsidR="00AA47E6">
        <w:rPr>
          <w:b/>
          <w:kern w:val="36"/>
          <w:sz w:val="24"/>
          <w:szCs w:val="24"/>
        </w:rPr>
        <w:t>420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AA47E6">
        <w:rPr>
          <w:b/>
          <w:kern w:val="36"/>
          <w:sz w:val="24"/>
          <w:szCs w:val="24"/>
        </w:rPr>
        <w:t>0</w:t>
      </w:r>
      <w:r w:rsidR="004D4406">
        <w:rPr>
          <w:b/>
          <w:kern w:val="36"/>
          <w:sz w:val="24"/>
          <w:szCs w:val="24"/>
        </w:rPr>
        <w:t>7</w:t>
      </w:r>
      <w:r w:rsidRPr="00E70D32">
        <w:rPr>
          <w:b/>
          <w:kern w:val="36"/>
          <w:sz w:val="24"/>
          <w:szCs w:val="24"/>
        </w:rPr>
        <w:t xml:space="preserve">» </w:t>
      </w:r>
      <w:r w:rsidR="00AA47E6">
        <w:rPr>
          <w:b/>
          <w:kern w:val="36"/>
          <w:sz w:val="24"/>
          <w:szCs w:val="24"/>
        </w:rPr>
        <w:t>но</w:t>
      </w:r>
      <w:r>
        <w:rPr>
          <w:b/>
          <w:kern w:val="36"/>
          <w:sz w:val="24"/>
          <w:szCs w:val="24"/>
        </w:rPr>
        <w:t>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BE729F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BE729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AA47E6" w:rsidRPr="00AA47E6">
        <w:rPr>
          <w:b/>
          <w:sz w:val="24"/>
          <w:szCs w:val="24"/>
        </w:rPr>
        <w:t>печатной продукции</w:t>
      </w:r>
      <w:r w:rsidRPr="002D1B59">
        <w:rPr>
          <w:b/>
          <w:sz w:val="24"/>
          <w:szCs w:val="24"/>
        </w:rPr>
        <w:t xml:space="preserve"> 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BE729F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4861B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861B1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64B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</w:t>
      </w:r>
      <w:r w:rsidR="00D15387" w:rsidRPr="00785C3B">
        <w:rPr>
          <w:iCs/>
          <w:sz w:val="24"/>
          <w:szCs w:val="24"/>
        </w:rPr>
        <w:t xml:space="preserve">Анатольевна, контактный телефон: (473) 257-94-66, адрес электронной почты:  </w:t>
      </w:r>
      <w:hyperlink r:id="rId17" w:history="1">
        <w:r w:rsidR="00D15387" w:rsidRPr="00785C3B">
          <w:rPr>
            <w:rStyle w:val="a7"/>
            <w:sz w:val="24"/>
            <w:szCs w:val="24"/>
            <w:lang w:val="en-US"/>
          </w:rPr>
          <w:t>Zaitseva</w:t>
        </w:r>
        <w:r w:rsidR="00D15387" w:rsidRPr="00785C3B">
          <w:rPr>
            <w:rStyle w:val="a7"/>
            <w:sz w:val="24"/>
            <w:szCs w:val="24"/>
          </w:rPr>
          <w:t>.</w:t>
        </w:r>
        <w:r w:rsidR="00D15387" w:rsidRPr="00785C3B">
          <w:rPr>
            <w:rStyle w:val="a7"/>
            <w:sz w:val="24"/>
            <w:szCs w:val="24"/>
            <w:lang w:val="en-US"/>
          </w:rPr>
          <w:t>AA</w:t>
        </w:r>
        <w:r w:rsidR="00D15387" w:rsidRPr="00785C3B">
          <w:rPr>
            <w:rStyle w:val="a7"/>
            <w:sz w:val="24"/>
            <w:szCs w:val="24"/>
          </w:rPr>
          <w:t>@</w:t>
        </w:r>
        <w:r w:rsidR="00D15387" w:rsidRPr="00785C3B">
          <w:rPr>
            <w:rStyle w:val="a7"/>
            <w:sz w:val="24"/>
            <w:szCs w:val="24"/>
            <w:lang w:val="en-US"/>
          </w:rPr>
          <w:t>mrsk</w:t>
        </w:r>
        <w:r w:rsidR="00D15387" w:rsidRPr="00785C3B">
          <w:rPr>
            <w:rStyle w:val="a7"/>
            <w:sz w:val="24"/>
            <w:szCs w:val="24"/>
          </w:rPr>
          <w:t>-1.</w:t>
        </w:r>
        <w:r w:rsidR="00D15387" w:rsidRPr="00785C3B">
          <w:rPr>
            <w:rStyle w:val="a7"/>
            <w:sz w:val="24"/>
            <w:szCs w:val="24"/>
            <w:lang w:val="en-US"/>
          </w:rPr>
          <w:t>ru</w:t>
        </w:r>
      </w:hyperlink>
      <w:r w:rsidR="00D15387" w:rsidRPr="00785C3B">
        <w:rPr>
          <w:rStyle w:val="a7"/>
          <w:sz w:val="24"/>
          <w:szCs w:val="24"/>
        </w:rPr>
        <w:t>,</w:t>
      </w:r>
      <w:r w:rsidR="00D15387" w:rsidRPr="00785C3B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785C3B">
          <w:rPr>
            <w:rStyle w:val="a7"/>
            <w:sz w:val="24"/>
            <w:szCs w:val="24"/>
            <w:lang w:val="en-US"/>
          </w:rPr>
          <w:t>Lescheva</w:t>
        </w:r>
        <w:r w:rsidR="00D15387" w:rsidRPr="00785C3B">
          <w:rPr>
            <w:rStyle w:val="a7"/>
            <w:sz w:val="24"/>
            <w:szCs w:val="24"/>
          </w:rPr>
          <w:t>.</w:t>
        </w:r>
        <w:r w:rsidR="00D15387" w:rsidRPr="00785C3B">
          <w:rPr>
            <w:rStyle w:val="a7"/>
            <w:sz w:val="24"/>
            <w:szCs w:val="24"/>
            <w:lang w:val="en-US"/>
          </w:rPr>
          <w:t>EN</w:t>
        </w:r>
        <w:r w:rsidR="00D15387" w:rsidRPr="00785C3B">
          <w:rPr>
            <w:rStyle w:val="a7"/>
            <w:sz w:val="24"/>
            <w:szCs w:val="24"/>
          </w:rPr>
          <w:t>@</w:t>
        </w:r>
        <w:r w:rsidR="00D15387" w:rsidRPr="00785C3B">
          <w:rPr>
            <w:rStyle w:val="a7"/>
            <w:sz w:val="24"/>
            <w:szCs w:val="24"/>
            <w:lang w:val="en-US"/>
          </w:rPr>
          <w:t>mrsk</w:t>
        </w:r>
        <w:r w:rsidR="00D15387" w:rsidRPr="00785C3B">
          <w:rPr>
            <w:rStyle w:val="a7"/>
            <w:sz w:val="24"/>
            <w:szCs w:val="24"/>
          </w:rPr>
          <w:t>-1.</w:t>
        </w:r>
        <w:r w:rsidR="00D15387" w:rsidRPr="00785C3B">
          <w:rPr>
            <w:rStyle w:val="a7"/>
            <w:sz w:val="24"/>
            <w:szCs w:val="24"/>
            <w:lang w:val="en-US"/>
          </w:rPr>
          <w:t>ru</w:t>
        </w:r>
      </w:hyperlink>
      <w:r w:rsidR="00D15387" w:rsidRPr="00785C3B">
        <w:rPr>
          <w:rStyle w:val="a7"/>
          <w:sz w:val="24"/>
          <w:szCs w:val="24"/>
        </w:rPr>
        <w:t>.</w:t>
      </w:r>
      <w:r w:rsidR="00D15387" w:rsidRPr="00785C3B">
        <w:rPr>
          <w:sz w:val="24"/>
          <w:szCs w:val="24"/>
        </w:rPr>
        <w:t xml:space="preserve"> </w:t>
      </w:r>
      <w:r w:rsidR="00D15387" w:rsidRPr="00785C3B">
        <w:rPr>
          <w:iCs/>
          <w:sz w:val="24"/>
          <w:szCs w:val="24"/>
        </w:rPr>
        <w:t>Извещением</w:t>
      </w:r>
      <w:r w:rsidR="00D15387" w:rsidRPr="00785C3B">
        <w:rPr>
          <w:sz w:val="24"/>
          <w:szCs w:val="24"/>
        </w:rPr>
        <w:t xml:space="preserve"> о проведении открытого </w:t>
      </w:r>
      <w:r w:rsidR="00D15387" w:rsidRPr="00785C3B">
        <w:rPr>
          <w:iCs/>
          <w:sz w:val="24"/>
          <w:szCs w:val="24"/>
        </w:rPr>
        <w:t>запроса предложений</w:t>
      </w:r>
      <w:r w:rsidR="00D15387" w:rsidRPr="00785C3B">
        <w:rPr>
          <w:sz w:val="24"/>
          <w:szCs w:val="24"/>
        </w:rPr>
        <w:t xml:space="preserve">, опубликованным </w:t>
      </w:r>
      <w:r w:rsidR="00D15387" w:rsidRPr="00785C3B">
        <w:rPr>
          <w:b/>
          <w:sz w:val="24"/>
          <w:szCs w:val="24"/>
        </w:rPr>
        <w:t>«</w:t>
      </w:r>
      <w:r w:rsidR="000E79EC">
        <w:rPr>
          <w:b/>
          <w:sz w:val="24"/>
          <w:szCs w:val="24"/>
        </w:rPr>
        <w:t>12</w:t>
      </w:r>
      <w:r w:rsidR="00D15387" w:rsidRPr="00785C3B">
        <w:rPr>
          <w:b/>
          <w:sz w:val="24"/>
          <w:szCs w:val="24"/>
        </w:rPr>
        <w:t xml:space="preserve">» </w:t>
      </w:r>
      <w:r w:rsidR="000E79EC">
        <w:rPr>
          <w:b/>
          <w:sz w:val="24"/>
          <w:szCs w:val="24"/>
        </w:rPr>
        <w:t>но</w:t>
      </w:r>
      <w:r w:rsidR="00D15387" w:rsidRPr="00785C3B">
        <w:rPr>
          <w:b/>
          <w:sz w:val="24"/>
          <w:szCs w:val="24"/>
        </w:rPr>
        <w:t>ября 2018 г.</w:t>
      </w:r>
      <w:r w:rsidR="00D15387" w:rsidRPr="00785C3B">
        <w:rPr>
          <w:sz w:val="24"/>
          <w:szCs w:val="24"/>
        </w:rPr>
        <w:t xml:space="preserve"> на официальном сайте (</w:t>
      </w:r>
      <w:hyperlink r:id="rId19" w:history="1">
        <w:r w:rsidR="00D15387" w:rsidRPr="00785C3B">
          <w:rPr>
            <w:rStyle w:val="a7"/>
            <w:color w:val="auto"/>
            <w:sz w:val="24"/>
            <w:szCs w:val="24"/>
          </w:rPr>
          <w:t>www.zakupki.</w:t>
        </w:r>
        <w:r w:rsidR="00D15387" w:rsidRPr="00785C3B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785C3B">
          <w:rPr>
            <w:rStyle w:val="a7"/>
            <w:color w:val="auto"/>
            <w:sz w:val="24"/>
            <w:szCs w:val="24"/>
          </w:rPr>
          <w:t>.ru</w:t>
        </w:r>
      </w:hyperlink>
      <w:r w:rsidR="00D15387" w:rsidRPr="00785C3B">
        <w:rPr>
          <w:sz w:val="24"/>
          <w:szCs w:val="24"/>
        </w:rPr>
        <w:t>),</w:t>
      </w:r>
      <w:r w:rsidR="00D15387" w:rsidRPr="00785C3B">
        <w:rPr>
          <w:iCs/>
          <w:sz w:val="24"/>
          <w:szCs w:val="24"/>
        </w:rPr>
        <w:t xml:space="preserve"> </w:t>
      </w:r>
      <w:r w:rsidR="00D15387" w:rsidRPr="00785C3B">
        <w:rPr>
          <w:sz w:val="24"/>
          <w:szCs w:val="24"/>
        </w:rPr>
        <w:t xml:space="preserve">на сайте </w:t>
      </w:r>
      <w:r w:rsidR="00D15387" w:rsidRPr="00785C3B">
        <w:rPr>
          <w:iCs/>
          <w:sz w:val="24"/>
          <w:szCs w:val="24"/>
        </w:rPr>
        <w:t>ПАО «МРСК Центра»</w:t>
      </w:r>
      <w:r w:rsidR="00D15387" w:rsidRPr="00785C3B">
        <w:rPr>
          <w:sz w:val="24"/>
          <w:szCs w:val="24"/>
        </w:rPr>
        <w:t xml:space="preserve"> (</w:t>
      </w:r>
      <w:hyperlink r:id="rId20" w:history="1">
        <w:r w:rsidR="00D15387" w:rsidRPr="00785C3B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785C3B">
        <w:rPr>
          <w:sz w:val="24"/>
          <w:szCs w:val="24"/>
        </w:rPr>
        <w:t xml:space="preserve">), на сайте ЭТП, указанном в п. </w:t>
      </w:r>
      <w:r w:rsidR="00D15387" w:rsidRPr="00785C3B">
        <w:rPr>
          <w:sz w:val="24"/>
          <w:szCs w:val="24"/>
        </w:rPr>
        <w:fldChar w:fldCharType="begin"/>
      </w:r>
      <w:r w:rsidR="00D15387" w:rsidRPr="00785C3B">
        <w:rPr>
          <w:sz w:val="24"/>
          <w:szCs w:val="24"/>
        </w:rPr>
        <w:instrText xml:space="preserve"> REF _Ref440269836 \r \h  \* MERGEFORMAT </w:instrText>
      </w:r>
      <w:r w:rsidR="00D15387" w:rsidRPr="00785C3B">
        <w:rPr>
          <w:sz w:val="24"/>
          <w:szCs w:val="24"/>
        </w:rPr>
      </w:r>
      <w:r w:rsidR="00D15387" w:rsidRPr="00785C3B">
        <w:rPr>
          <w:sz w:val="24"/>
          <w:szCs w:val="24"/>
        </w:rPr>
        <w:fldChar w:fldCharType="separate"/>
      </w:r>
      <w:r w:rsidR="004861B1" w:rsidRPr="00785C3B">
        <w:rPr>
          <w:sz w:val="24"/>
          <w:szCs w:val="24"/>
        </w:rPr>
        <w:t>1.1.2</w:t>
      </w:r>
      <w:r w:rsidR="00D15387" w:rsidRPr="00785C3B">
        <w:rPr>
          <w:sz w:val="24"/>
          <w:szCs w:val="24"/>
        </w:rPr>
        <w:fldChar w:fldCharType="end"/>
      </w:r>
      <w:r w:rsidR="00D15387" w:rsidRPr="00785C3B">
        <w:rPr>
          <w:sz w:val="24"/>
          <w:szCs w:val="24"/>
        </w:rPr>
        <w:t xml:space="preserve"> настоящей Документации, </w:t>
      </w:r>
      <w:r w:rsidR="00D15387" w:rsidRPr="00785C3B">
        <w:rPr>
          <w:iCs/>
          <w:sz w:val="24"/>
          <w:szCs w:val="24"/>
        </w:rPr>
        <w:t xml:space="preserve"> приг</w:t>
      </w:r>
      <w:r w:rsidR="00D15387" w:rsidRPr="00785C3B">
        <w:rPr>
          <w:sz w:val="24"/>
          <w:szCs w:val="24"/>
        </w:rPr>
        <w:t xml:space="preserve"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</w:t>
      </w:r>
      <w:r w:rsidR="00D15387" w:rsidRPr="00B64B46">
        <w:rPr>
          <w:sz w:val="24"/>
          <w:szCs w:val="24"/>
        </w:rPr>
        <w:t>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</w:t>
      </w:r>
      <w:r w:rsidR="00824C1E">
        <w:rPr>
          <w:sz w:val="24"/>
          <w:szCs w:val="24"/>
        </w:rPr>
        <w:t xml:space="preserve"> на</w:t>
      </w:r>
      <w:r w:rsidR="00D15387" w:rsidRPr="00B64B46">
        <w:rPr>
          <w:sz w:val="24"/>
          <w:szCs w:val="24"/>
        </w:rPr>
        <w:t xml:space="preserve"> </w:t>
      </w:r>
      <w:r w:rsidR="00824C1E" w:rsidRPr="00824C1E">
        <w:rPr>
          <w:sz w:val="24"/>
          <w:szCs w:val="24"/>
        </w:rPr>
        <w:t>поставку печатной продукции</w:t>
      </w:r>
      <w:r w:rsidR="00824C1E" w:rsidRPr="00B64B46">
        <w:rPr>
          <w:sz w:val="24"/>
          <w:szCs w:val="24"/>
        </w:rPr>
        <w:t xml:space="preserve"> </w:t>
      </w:r>
      <w:r w:rsidR="00D15387" w:rsidRPr="00B64B46">
        <w:rPr>
          <w:sz w:val="24"/>
          <w:szCs w:val="24"/>
        </w:rPr>
        <w:t>для нужд ПАО «МРСК Центра» (филиала «Воронежэнерго»), расположенного по адресу: РФ, 394033, г. Воронеж, ул. Арзамасская, 2</w:t>
      </w:r>
      <w:r w:rsidRPr="00B64B4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64B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64B46">
        <w:rPr>
          <w:sz w:val="24"/>
          <w:szCs w:val="24"/>
        </w:rPr>
        <w:t xml:space="preserve">Настоящий </w:t>
      </w:r>
      <w:r w:rsidR="004B5EB3" w:rsidRPr="00B64B46">
        <w:rPr>
          <w:sz w:val="24"/>
          <w:szCs w:val="24"/>
        </w:rPr>
        <w:t>З</w:t>
      </w:r>
      <w:r w:rsidRPr="00B64B4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64B46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64B46">
          <w:rPr>
            <w:rStyle w:val="a7"/>
            <w:sz w:val="24"/>
            <w:szCs w:val="24"/>
          </w:rPr>
          <w:t>etp.rosseti.ru</w:t>
        </w:r>
      </w:hyperlink>
      <w:r w:rsidR="00914CDF" w:rsidRPr="00B64B46">
        <w:rPr>
          <w:sz w:val="24"/>
          <w:szCs w:val="24"/>
        </w:rPr>
        <w:t xml:space="preserve"> </w:t>
      </w:r>
      <w:r w:rsidR="00702B2C" w:rsidRPr="00B64B46">
        <w:rPr>
          <w:sz w:val="24"/>
          <w:szCs w:val="24"/>
        </w:rPr>
        <w:t>(далее — ЭТП)</w:t>
      </w:r>
      <w:r w:rsidR="005B75A6" w:rsidRPr="00B64B46">
        <w:rPr>
          <w:sz w:val="24"/>
          <w:szCs w:val="24"/>
        </w:rPr>
        <w:t>.</w:t>
      </w:r>
      <w:bookmarkEnd w:id="14"/>
    </w:p>
    <w:p w:rsidR="00717F60" w:rsidRPr="00B64B4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64B46">
        <w:rPr>
          <w:sz w:val="24"/>
          <w:szCs w:val="24"/>
        </w:rPr>
        <w:t>Заказчик</w:t>
      </w:r>
      <w:r w:rsidR="00702B2C" w:rsidRPr="00B64B46">
        <w:rPr>
          <w:sz w:val="24"/>
          <w:szCs w:val="24"/>
        </w:rPr>
        <w:t xml:space="preserve">: </w:t>
      </w:r>
      <w:r w:rsidR="00702B2C" w:rsidRPr="00B64B46">
        <w:rPr>
          <w:iCs/>
          <w:sz w:val="24"/>
          <w:szCs w:val="24"/>
        </w:rPr>
        <w:t>ПАО «МРСК Центра».</w:t>
      </w:r>
      <w:r w:rsidRPr="00B64B46">
        <w:rPr>
          <w:rStyle w:val="aa"/>
          <w:sz w:val="24"/>
          <w:szCs w:val="24"/>
        </w:rPr>
        <w:t xml:space="preserve"> </w:t>
      </w:r>
      <w:bookmarkEnd w:id="15"/>
    </w:p>
    <w:p w:rsidR="008C4223" w:rsidRPr="00B64B46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64B46">
        <w:rPr>
          <w:sz w:val="24"/>
          <w:szCs w:val="24"/>
        </w:rPr>
        <w:t>Предмет З</w:t>
      </w:r>
      <w:r w:rsidR="00717F60" w:rsidRPr="00B64B46">
        <w:rPr>
          <w:sz w:val="24"/>
          <w:szCs w:val="24"/>
        </w:rPr>
        <w:t>апроса предложений</w:t>
      </w:r>
      <w:r w:rsidR="00702B2C" w:rsidRPr="00B64B46">
        <w:rPr>
          <w:sz w:val="24"/>
          <w:szCs w:val="24"/>
        </w:rPr>
        <w:t>:</w:t>
      </w:r>
      <w:bookmarkEnd w:id="16"/>
    </w:p>
    <w:p w:rsidR="00A40714" w:rsidRPr="00B64B46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64B46">
        <w:rPr>
          <w:b/>
          <w:sz w:val="24"/>
          <w:szCs w:val="24"/>
          <w:u w:val="single"/>
        </w:rPr>
        <w:t>Лот №1:</w:t>
      </w:r>
      <w:r w:rsidR="00717F60" w:rsidRPr="00B64B46">
        <w:rPr>
          <w:sz w:val="24"/>
          <w:szCs w:val="24"/>
        </w:rPr>
        <w:t xml:space="preserve"> право заключения </w:t>
      </w:r>
      <w:r w:rsidR="00123C70" w:rsidRPr="00B64B46">
        <w:rPr>
          <w:sz w:val="24"/>
          <w:szCs w:val="24"/>
        </w:rPr>
        <w:t>Договор</w:t>
      </w:r>
      <w:r w:rsidR="00275D67" w:rsidRPr="00B64B46">
        <w:rPr>
          <w:sz w:val="24"/>
          <w:szCs w:val="24"/>
        </w:rPr>
        <w:t>а</w:t>
      </w:r>
      <w:r w:rsidR="00A40714" w:rsidRPr="00B64B46">
        <w:rPr>
          <w:sz w:val="24"/>
          <w:szCs w:val="24"/>
        </w:rPr>
        <w:t xml:space="preserve"> </w:t>
      </w:r>
      <w:r w:rsidR="00AA47E6" w:rsidRPr="00AA47E6">
        <w:rPr>
          <w:sz w:val="24"/>
          <w:szCs w:val="24"/>
        </w:rPr>
        <w:t>поставку печатной продукции</w:t>
      </w:r>
      <w:r w:rsidR="00702B2C" w:rsidRPr="00B64B46">
        <w:rPr>
          <w:sz w:val="24"/>
          <w:szCs w:val="24"/>
        </w:rPr>
        <w:t xml:space="preserve"> для нужд ПАО «МРСК Центра» (филиал</w:t>
      </w:r>
      <w:r w:rsidR="00275D67" w:rsidRPr="00B64B46">
        <w:rPr>
          <w:sz w:val="24"/>
          <w:szCs w:val="24"/>
        </w:rPr>
        <w:t>а</w:t>
      </w:r>
      <w:r w:rsidR="00702B2C" w:rsidRPr="00B64B46">
        <w:rPr>
          <w:sz w:val="24"/>
          <w:szCs w:val="24"/>
        </w:rPr>
        <w:t xml:space="preserve"> «Воронежэнерго</w:t>
      </w:r>
      <w:r w:rsidR="00862664" w:rsidRPr="00B64B46">
        <w:rPr>
          <w:sz w:val="24"/>
          <w:szCs w:val="24"/>
        </w:rPr>
        <w:t>»</w:t>
      </w:r>
      <w:r w:rsidR="00702B2C" w:rsidRPr="00B64B46">
        <w:rPr>
          <w:sz w:val="24"/>
          <w:szCs w:val="24"/>
        </w:rPr>
        <w:t>)</w:t>
      </w:r>
      <w:bookmarkEnd w:id="17"/>
      <w:r w:rsidR="00702B2C" w:rsidRPr="00B64B46">
        <w:rPr>
          <w:sz w:val="24"/>
          <w:szCs w:val="24"/>
        </w:rPr>
        <w:t>.</w:t>
      </w:r>
    </w:p>
    <w:p w:rsidR="008C4223" w:rsidRPr="00B64B46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4B46">
        <w:rPr>
          <w:sz w:val="24"/>
          <w:szCs w:val="24"/>
        </w:rPr>
        <w:t xml:space="preserve">Количество лотов: </w:t>
      </w:r>
      <w:r w:rsidRPr="00B64B46">
        <w:rPr>
          <w:b/>
          <w:sz w:val="24"/>
          <w:szCs w:val="24"/>
        </w:rPr>
        <w:t>1 (один)</w:t>
      </w:r>
      <w:r w:rsidRPr="00B64B46">
        <w:rPr>
          <w:sz w:val="24"/>
          <w:szCs w:val="24"/>
        </w:rPr>
        <w:t>.</w:t>
      </w:r>
    </w:p>
    <w:bookmarkEnd w:id="18"/>
    <w:p w:rsidR="009D7F01" w:rsidRPr="00B64B46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4B4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64B46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64B4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64B46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64B46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64B46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64B4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64B46">
        <w:rPr>
          <w:sz w:val="24"/>
          <w:szCs w:val="24"/>
          <w:lang w:eastAsia="ru-RU"/>
        </w:rPr>
        <w:t>.</w:t>
      </w:r>
    </w:p>
    <w:p w:rsidR="00804801" w:rsidRPr="00B64B46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64B46">
        <w:rPr>
          <w:sz w:val="24"/>
          <w:szCs w:val="24"/>
        </w:rPr>
        <w:t>Частичное выполнение</w:t>
      </w:r>
      <w:r w:rsidR="002946EF" w:rsidRPr="00B64B46">
        <w:rPr>
          <w:sz w:val="24"/>
          <w:szCs w:val="24"/>
        </w:rPr>
        <w:t xml:space="preserve"> </w:t>
      </w:r>
      <w:r w:rsidR="004D17BD" w:rsidRPr="00B64B46">
        <w:rPr>
          <w:sz w:val="24"/>
          <w:szCs w:val="24"/>
        </w:rPr>
        <w:t xml:space="preserve">поставок, </w:t>
      </w:r>
      <w:r w:rsidR="00AD3EBC" w:rsidRPr="00B64B46">
        <w:rPr>
          <w:sz w:val="24"/>
          <w:szCs w:val="24"/>
        </w:rPr>
        <w:t>работ (услуг)</w:t>
      </w:r>
      <w:r w:rsidRPr="00B64B46">
        <w:rPr>
          <w:sz w:val="24"/>
          <w:szCs w:val="24"/>
        </w:rPr>
        <w:t xml:space="preserve"> не допускается.</w:t>
      </w:r>
    </w:p>
    <w:p w:rsidR="00717F60" w:rsidRPr="00327A6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64B46">
        <w:rPr>
          <w:sz w:val="24"/>
          <w:szCs w:val="24"/>
        </w:rPr>
        <w:t>Сроки</w:t>
      </w:r>
      <w:r w:rsidR="00717F60" w:rsidRPr="00B64B46">
        <w:rPr>
          <w:sz w:val="24"/>
          <w:szCs w:val="24"/>
        </w:rPr>
        <w:t xml:space="preserve"> </w:t>
      </w:r>
      <w:r w:rsidR="002946EF" w:rsidRPr="00B64B46">
        <w:rPr>
          <w:sz w:val="24"/>
          <w:szCs w:val="24"/>
        </w:rPr>
        <w:t xml:space="preserve">выполнения </w:t>
      </w:r>
      <w:r w:rsidR="00702B2C" w:rsidRPr="00B64B46">
        <w:rPr>
          <w:sz w:val="24"/>
          <w:szCs w:val="24"/>
        </w:rPr>
        <w:t>поставок</w:t>
      </w:r>
      <w:r w:rsidR="00717F60" w:rsidRPr="00B64B46">
        <w:rPr>
          <w:sz w:val="24"/>
          <w:szCs w:val="24"/>
        </w:rPr>
        <w:t xml:space="preserve">: </w:t>
      </w:r>
      <w:r w:rsidR="00327A6C" w:rsidRPr="00327A6C">
        <w:rPr>
          <w:sz w:val="24"/>
          <w:szCs w:val="24"/>
        </w:rPr>
        <w:t>с момента подписания Договора по 30.09.2019г.</w:t>
      </w:r>
      <w:r w:rsidR="00B93B78" w:rsidRPr="00B64B46">
        <w:rPr>
          <w:sz w:val="24"/>
          <w:szCs w:val="24"/>
        </w:rPr>
        <w:t>;</w:t>
      </w:r>
      <w:bookmarkEnd w:id="19"/>
    </w:p>
    <w:p w:rsidR="008D2928" w:rsidRPr="00327A6C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27A6C">
        <w:rPr>
          <w:sz w:val="24"/>
          <w:szCs w:val="24"/>
        </w:rPr>
        <w:t xml:space="preserve">Отгрузочные реквизиты/базис поставки: </w:t>
      </w:r>
      <w:r w:rsidR="008D2928" w:rsidRPr="00327A6C">
        <w:rPr>
          <w:sz w:val="24"/>
          <w:szCs w:val="24"/>
        </w:rPr>
        <w:t xml:space="preserve">на условиях DDP (Согласно ИНКОТЕРМС </w:t>
      </w:r>
      <w:r w:rsidR="00DA1402" w:rsidRPr="00327A6C">
        <w:rPr>
          <w:sz w:val="24"/>
          <w:szCs w:val="24"/>
        </w:rPr>
        <w:t>2010</w:t>
      </w:r>
      <w:r w:rsidR="008D2928" w:rsidRPr="00327A6C">
        <w:rPr>
          <w:sz w:val="24"/>
          <w:szCs w:val="24"/>
        </w:rPr>
        <w:t>) по адрес</w:t>
      </w:r>
      <w:r w:rsidR="00AB5BFE" w:rsidRPr="00327A6C">
        <w:rPr>
          <w:sz w:val="24"/>
          <w:szCs w:val="24"/>
        </w:rPr>
        <w:t>у</w:t>
      </w:r>
      <w:r w:rsidR="008D2928" w:rsidRPr="00327A6C">
        <w:rPr>
          <w:sz w:val="24"/>
          <w:szCs w:val="24"/>
        </w:rPr>
        <w:t xml:space="preserve"> филиал</w:t>
      </w:r>
      <w:r w:rsidR="00AB5BFE" w:rsidRPr="00327A6C">
        <w:rPr>
          <w:sz w:val="24"/>
          <w:szCs w:val="24"/>
        </w:rPr>
        <w:t>а</w:t>
      </w:r>
      <w:r w:rsidR="008D2928" w:rsidRPr="00327A6C">
        <w:rPr>
          <w:sz w:val="24"/>
          <w:szCs w:val="24"/>
        </w:rPr>
        <w:t xml:space="preserve"> ПАО «МРСК Центра»</w:t>
      </w:r>
      <w:bookmarkEnd w:id="20"/>
      <w:r w:rsidR="00AB5BFE" w:rsidRPr="00327A6C">
        <w:rPr>
          <w:sz w:val="24"/>
          <w:szCs w:val="24"/>
        </w:rPr>
        <w:t xml:space="preserve"> -</w:t>
      </w:r>
      <w:r w:rsidR="002556E6" w:rsidRPr="00327A6C">
        <w:rPr>
          <w:sz w:val="24"/>
          <w:szCs w:val="24"/>
        </w:rPr>
        <w:t xml:space="preserve"> </w:t>
      </w:r>
      <w:r w:rsidR="008D2928" w:rsidRPr="00327A6C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B64B46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27A6C">
        <w:rPr>
          <w:iCs/>
          <w:sz w:val="24"/>
          <w:szCs w:val="24"/>
        </w:rPr>
        <w:t xml:space="preserve">Форма и порядок оплаты: </w:t>
      </w:r>
      <w:bookmarkEnd w:id="21"/>
      <w:r w:rsidR="00EE2269" w:rsidRPr="00327A6C">
        <w:rPr>
          <w:sz w:val="24"/>
          <w:szCs w:val="24"/>
        </w:rPr>
        <w:t>безналичный расчет</w:t>
      </w:r>
      <w:r w:rsidR="00EE2269" w:rsidRPr="00B64B46">
        <w:rPr>
          <w:sz w:val="24"/>
          <w:szCs w:val="24"/>
        </w:rPr>
        <w:t>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B64B46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64B46">
        <w:rPr>
          <w:iCs/>
          <w:sz w:val="24"/>
          <w:szCs w:val="24"/>
        </w:rPr>
        <w:t xml:space="preserve">Порядок проведения </w:t>
      </w:r>
      <w:r w:rsidR="00C05EF6" w:rsidRPr="00B64B46">
        <w:rPr>
          <w:iCs/>
          <w:sz w:val="24"/>
          <w:szCs w:val="24"/>
        </w:rPr>
        <w:t xml:space="preserve">запроса предложений </w:t>
      </w:r>
      <w:r w:rsidRPr="00B64B4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64B46">
        <w:rPr>
          <w:sz w:val="24"/>
          <w:szCs w:val="24"/>
        </w:rPr>
        <w:t>заявок</w:t>
      </w:r>
      <w:r w:rsidRPr="00B64B46">
        <w:rPr>
          <w:iCs/>
          <w:sz w:val="24"/>
          <w:szCs w:val="24"/>
        </w:rPr>
        <w:t>, приведены в разделе</w:t>
      </w:r>
      <w:r w:rsidR="00E71A48" w:rsidRPr="00B64B46">
        <w:rPr>
          <w:iCs/>
          <w:sz w:val="24"/>
          <w:szCs w:val="24"/>
        </w:rPr>
        <w:t xml:space="preserve"> </w:t>
      </w:r>
      <w:r w:rsidR="00007625" w:rsidRPr="00B64B46">
        <w:rPr>
          <w:sz w:val="24"/>
          <w:szCs w:val="24"/>
        </w:rPr>
        <w:fldChar w:fldCharType="begin"/>
      </w:r>
      <w:r w:rsidR="00007625" w:rsidRPr="00B64B46">
        <w:rPr>
          <w:sz w:val="24"/>
          <w:szCs w:val="24"/>
        </w:rPr>
        <w:instrText xml:space="preserve"> REF _Ref311232052 \r \h  \* MERGEFORMAT </w:instrText>
      </w:r>
      <w:r w:rsidR="00007625" w:rsidRPr="00B64B46">
        <w:rPr>
          <w:sz w:val="24"/>
          <w:szCs w:val="24"/>
        </w:rPr>
      </w:r>
      <w:r w:rsidR="00007625" w:rsidRPr="00B64B46">
        <w:rPr>
          <w:sz w:val="24"/>
          <w:szCs w:val="24"/>
        </w:rPr>
        <w:fldChar w:fldCharType="separate"/>
      </w:r>
      <w:r w:rsidR="004861B1" w:rsidRPr="00B64B46">
        <w:rPr>
          <w:sz w:val="24"/>
          <w:szCs w:val="24"/>
        </w:rPr>
        <w:t>3</w:t>
      </w:r>
      <w:r w:rsidR="00007625" w:rsidRPr="00B64B46">
        <w:rPr>
          <w:sz w:val="24"/>
          <w:szCs w:val="24"/>
        </w:rPr>
        <w:fldChar w:fldCharType="end"/>
      </w:r>
      <w:r w:rsidR="00E71A48" w:rsidRPr="00B64B46">
        <w:rPr>
          <w:iCs/>
          <w:sz w:val="24"/>
          <w:szCs w:val="24"/>
        </w:rPr>
        <w:t xml:space="preserve"> </w:t>
      </w:r>
      <w:r w:rsidRPr="00B64B46">
        <w:rPr>
          <w:iCs/>
          <w:sz w:val="24"/>
          <w:szCs w:val="24"/>
        </w:rPr>
        <w:t xml:space="preserve">(здесь и далее ссылки относятся к </w:t>
      </w:r>
      <w:r w:rsidRPr="00B64B46">
        <w:rPr>
          <w:iCs/>
          <w:sz w:val="24"/>
          <w:szCs w:val="24"/>
        </w:rPr>
        <w:lastRenderedPageBreak/>
        <w:t xml:space="preserve">настоящей </w:t>
      </w:r>
      <w:r w:rsidR="007D07A7" w:rsidRPr="00B64B46">
        <w:rPr>
          <w:iCs/>
          <w:sz w:val="24"/>
          <w:szCs w:val="24"/>
        </w:rPr>
        <w:t>Д</w:t>
      </w:r>
      <w:r w:rsidRPr="00B64B46">
        <w:rPr>
          <w:iCs/>
          <w:sz w:val="24"/>
          <w:szCs w:val="24"/>
        </w:rPr>
        <w:t xml:space="preserve">окументации). </w:t>
      </w:r>
      <w:r w:rsidRPr="00B64B46">
        <w:rPr>
          <w:sz w:val="24"/>
          <w:szCs w:val="24"/>
        </w:rPr>
        <w:t xml:space="preserve">Подробные требования к выполняемым </w:t>
      </w:r>
      <w:r w:rsidR="00077FB6" w:rsidRPr="00B64B46">
        <w:rPr>
          <w:sz w:val="24"/>
          <w:szCs w:val="24"/>
        </w:rPr>
        <w:t xml:space="preserve">поставкам </w:t>
      </w:r>
      <w:r w:rsidRPr="00B64B46">
        <w:rPr>
          <w:sz w:val="24"/>
          <w:szCs w:val="24"/>
        </w:rPr>
        <w:t>изложены в</w:t>
      </w:r>
      <w:r w:rsidR="00953802" w:rsidRPr="00B64B46">
        <w:rPr>
          <w:sz w:val="24"/>
          <w:szCs w:val="24"/>
        </w:rPr>
        <w:t xml:space="preserve"> разделе </w:t>
      </w:r>
      <w:r w:rsidR="00007625" w:rsidRPr="00B64B46">
        <w:rPr>
          <w:sz w:val="24"/>
          <w:szCs w:val="24"/>
        </w:rPr>
        <w:fldChar w:fldCharType="begin"/>
      </w:r>
      <w:r w:rsidR="00007625" w:rsidRPr="00B64B46">
        <w:rPr>
          <w:sz w:val="24"/>
          <w:szCs w:val="24"/>
        </w:rPr>
        <w:instrText xml:space="preserve"> REF _Ref440270568 \r \h  \* MERGEFORMAT </w:instrText>
      </w:r>
      <w:r w:rsidR="00007625" w:rsidRPr="00B64B46">
        <w:rPr>
          <w:sz w:val="24"/>
          <w:szCs w:val="24"/>
        </w:rPr>
      </w:r>
      <w:r w:rsidR="00007625" w:rsidRPr="00B64B46">
        <w:rPr>
          <w:sz w:val="24"/>
          <w:szCs w:val="24"/>
        </w:rPr>
        <w:fldChar w:fldCharType="separate"/>
      </w:r>
      <w:r w:rsidR="004861B1" w:rsidRPr="00B64B46">
        <w:rPr>
          <w:sz w:val="24"/>
          <w:szCs w:val="24"/>
        </w:rPr>
        <w:t>4</w:t>
      </w:r>
      <w:r w:rsidR="00007625" w:rsidRPr="00B64B46">
        <w:rPr>
          <w:sz w:val="24"/>
          <w:szCs w:val="24"/>
        </w:rPr>
        <w:fldChar w:fldCharType="end"/>
      </w:r>
      <w:r w:rsidRPr="00B64B46">
        <w:rPr>
          <w:sz w:val="24"/>
          <w:szCs w:val="24"/>
        </w:rPr>
        <w:t>.</w:t>
      </w:r>
      <w:r w:rsidR="004B5EB3" w:rsidRPr="00B64B46">
        <w:rPr>
          <w:sz w:val="24"/>
          <w:szCs w:val="24"/>
        </w:rPr>
        <w:t xml:space="preserve"> Проект</w:t>
      </w:r>
      <w:r w:rsidR="004B5EB3" w:rsidRPr="00B64B46">
        <w:rPr>
          <w:iCs/>
          <w:sz w:val="24"/>
          <w:szCs w:val="24"/>
        </w:rPr>
        <w:t xml:space="preserve"> </w:t>
      </w:r>
      <w:r w:rsidR="00123C70" w:rsidRPr="00B64B46">
        <w:rPr>
          <w:iCs/>
          <w:sz w:val="24"/>
          <w:szCs w:val="24"/>
        </w:rPr>
        <w:t>Договор</w:t>
      </w:r>
      <w:r w:rsidRPr="00B64B46">
        <w:rPr>
          <w:iCs/>
          <w:sz w:val="24"/>
          <w:szCs w:val="24"/>
        </w:rPr>
        <w:t>а, который будет заключен</w:t>
      </w:r>
      <w:r w:rsidRPr="00382A07">
        <w:rPr>
          <w:iCs/>
          <w:sz w:val="24"/>
          <w:szCs w:val="24"/>
        </w:rPr>
        <w:t xml:space="preserve">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861B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861B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8B79D4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r w:rsidRPr="008B79D4">
        <w:rPr>
          <w:sz w:val="24"/>
          <w:szCs w:val="24"/>
        </w:rPr>
        <w:t xml:space="preserve">указанными в п.п. </w:t>
      </w:r>
      <w:r w:rsidR="00007625" w:rsidRPr="008B79D4">
        <w:rPr>
          <w:sz w:val="24"/>
          <w:szCs w:val="24"/>
        </w:rPr>
        <w:fldChar w:fldCharType="begin"/>
      </w:r>
      <w:r w:rsidR="00007625" w:rsidRPr="008B79D4">
        <w:rPr>
          <w:sz w:val="24"/>
          <w:szCs w:val="24"/>
        </w:rPr>
        <w:instrText xml:space="preserve"> REF _Ref440270637 \r \h  \* MERGEFORMAT </w:instrText>
      </w:r>
      <w:r w:rsidR="00007625" w:rsidRPr="008B79D4">
        <w:rPr>
          <w:sz w:val="24"/>
          <w:szCs w:val="24"/>
        </w:rPr>
      </w:r>
      <w:r w:rsidR="00007625" w:rsidRPr="008B79D4">
        <w:rPr>
          <w:sz w:val="24"/>
          <w:szCs w:val="24"/>
        </w:rPr>
        <w:fldChar w:fldCharType="separate"/>
      </w:r>
      <w:r w:rsidR="004861B1">
        <w:rPr>
          <w:sz w:val="24"/>
          <w:szCs w:val="24"/>
        </w:rPr>
        <w:t>1.1.5</w:t>
      </w:r>
      <w:r w:rsidR="00007625" w:rsidRPr="008B79D4">
        <w:rPr>
          <w:sz w:val="24"/>
          <w:szCs w:val="24"/>
        </w:rPr>
        <w:fldChar w:fldCharType="end"/>
      </w:r>
      <w:r w:rsidR="008D2928" w:rsidRPr="008B79D4">
        <w:rPr>
          <w:sz w:val="24"/>
          <w:szCs w:val="24"/>
        </w:rPr>
        <w:t xml:space="preserve">, </w:t>
      </w:r>
      <w:r w:rsidR="00007625" w:rsidRPr="008B79D4">
        <w:rPr>
          <w:sz w:val="24"/>
          <w:szCs w:val="24"/>
        </w:rPr>
        <w:fldChar w:fldCharType="begin"/>
      </w:r>
      <w:r w:rsidR="00007625" w:rsidRPr="008B79D4">
        <w:rPr>
          <w:sz w:val="24"/>
          <w:szCs w:val="24"/>
        </w:rPr>
        <w:instrText xml:space="preserve"> REF _Ref440270651 \r \h  \* MERGEFORMAT </w:instrText>
      </w:r>
      <w:r w:rsidR="00007625" w:rsidRPr="008B79D4">
        <w:rPr>
          <w:sz w:val="24"/>
          <w:szCs w:val="24"/>
        </w:rPr>
      </w:r>
      <w:r w:rsidR="00007625" w:rsidRPr="008B79D4">
        <w:rPr>
          <w:sz w:val="24"/>
          <w:szCs w:val="24"/>
        </w:rPr>
        <w:fldChar w:fldCharType="separate"/>
      </w:r>
      <w:r w:rsidR="004861B1">
        <w:rPr>
          <w:sz w:val="24"/>
          <w:szCs w:val="24"/>
        </w:rPr>
        <w:t>1.1.6</w:t>
      </w:r>
      <w:r w:rsidR="00007625" w:rsidRPr="008B79D4">
        <w:rPr>
          <w:sz w:val="24"/>
          <w:szCs w:val="24"/>
        </w:rPr>
        <w:fldChar w:fldCharType="end"/>
      </w:r>
      <w:r w:rsidR="008D2928" w:rsidRPr="008B79D4">
        <w:rPr>
          <w:sz w:val="24"/>
          <w:szCs w:val="24"/>
        </w:rPr>
        <w:t xml:space="preserve">, </w:t>
      </w:r>
      <w:r w:rsidR="00007625" w:rsidRPr="008B79D4">
        <w:rPr>
          <w:sz w:val="24"/>
          <w:szCs w:val="24"/>
        </w:rPr>
        <w:fldChar w:fldCharType="begin"/>
      </w:r>
      <w:r w:rsidR="00007625" w:rsidRPr="008B79D4">
        <w:rPr>
          <w:sz w:val="24"/>
          <w:szCs w:val="24"/>
        </w:rPr>
        <w:instrText xml:space="preserve"> REF _Ref440270663 \r \h  \* MERGEFORMAT </w:instrText>
      </w:r>
      <w:r w:rsidR="00007625" w:rsidRPr="008B79D4">
        <w:rPr>
          <w:sz w:val="24"/>
          <w:szCs w:val="24"/>
        </w:rPr>
      </w:r>
      <w:r w:rsidR="00007625" w:rsidRPr="008B79D4">
        <w:rPr>
          <w:sz w:val="24"/>
          <w:szCs w:val="24"/>
        </w:rPr>
        <w:fldChar w:fldCharType="separate"/>
      </w:r>
      <w:r w:rsidR="004861B1">
        <w:rPr>
          <w:sz w:val="24"/>
          <w:szCs w:val="24"/>
        </w:rPr>
        <w:t>1.1.7</w:t>
      </w:r>
      <w:r w:rsidR="00007625" w:rsidRPr="008B79D4">
        <w:rPr>
          <w:sz w:val="24"/>
          <w:szCs w:val="24"/>
        </w:rPr>
        <w:fldChar w:fldCharType="end"/>
      </w:r>
      <w:r w:rsidRPr="008B79D4">
        <w:rPr>
          <w:sz w:val="24"/>
          <w:szCs w:val="24"/>
        </w:rPr>
        <w:t xml:space="preserve"> настоящей Документации.</w:t>
      </w:r>
    </w:p>
    <w:p w:rsidR="008B79D4" w:rsidRPr="008B79D4" w:rsidRDefault="008B79D4" w:rsidP="008B79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B79D4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861B1" w:rsidRPr="004861B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</w:t>
      </w:r>
      <w:r w:rsidRPr="00382A07">
        <w:rPr>
          <w:sz w:val="24"/>
          <w:szCs w:val="24"/>
        </w:rPr>
        <w:lastRenderedPageBreak/>
        <w:t>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861B1" w:rsidRPr="004861B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lastRenderedPageBreak/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861B1" w:rsidRPr="004861B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861B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861B1" w:rsidRPr="004861B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861B1" w:rsidRPr="004861B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861B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861B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861B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861B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861B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861B1" w:rsidRPr="004861B1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861B1" w:rsidRPr="004861B1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861B1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861B1" w:rsidRPr="004861B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861B1" w:rsidRPr="004861B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861B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861B1" w:rsidRPr="004861B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861B1" w:rsidRPr="004861B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45548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455487">
        <w:rPr>
          <w:bCs w:val="0"/>
          <w:sz w:val="24"/>
          <w:szCs w:val="24"/>
        </w:rPr>
        <w:t xml:space="preserve">Начальная (максимальная) цена </w:t>
      </w:r>
      <w:r w:rsidR="00123C70" w:rsidRPr="00455487">
        <w:rPr>
          <w:bCs w:val="0"/>
          <w:sz w:val="24"/>
          <w:szCs w:val="24"/>
        </w:rPr>
        <w:t>Договор</w:t>
      </w:r>
      <w:r w:rsidRPr="00455487">
        <w:rPr>
          <w:bCs w:val="0"/>
          <w:sz w:val="24"/>
          <w:szCs w:val="24"/>
        </w:rPr>
        <w:t>а</w:t>
      </w:r>
      <w:r w:rsidR="00216641" w:rsidRPr="00455487">
        <w:rPr>
          <w:bCs w:val="0"/>
          <w:sz w:val="24"/>
          <w:szCs w:val="24"/>
        </w:rPr>
        <w:t>:</w:t>
      </w:r>
      <w:bookmarkEnd w:id="410"/>
    </w:p>
    <w:p w:rsidR="00717F60" w:rsidRPr="00327A6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27A6C">
        <w:rPr>
          <w:b/>
          <w:bCs w:val="0"/>
          <w:sz w:val="24"/>
          <w:szCs w:val="24"/>
          <w:u w:val="single"/>
        </w:rPr>
        <w:t>По Лоту №1:</w:t>
      </w:r>
      <w:r w:rsidR="00717F60" w:rsidRPr="00327A6C">
        <w:rPr>
          <w:bCs w:val="0"/>
          <w:sz w:val="24"/>
          <w:szCs w:val="24"/>
        </w:rPr>
        <w:t xml:space="preserve"> </w:t>
      </w:r>
      <w:r w:rsidR="00327A6C" w:rsidRPr="00327A6C">
        <w:rPr>
          <w:b/>
          <w:sz w:val="24"/>
          <w:szCs w:val="24"/>
        </w:rPr>
        <w:t>598 626,00</w:t>
      </w:r>
      <w:r w:rsidR="00327A6C" w:rsidRPr="00327A6C">
        <w:rPr>
          <w:sz w:val="24"/>
          <w:szCs w:val="24"/>
        </w:rPr>
        <w:t xml:space="preserve"> (Пятьсот девяносто восемь тысяч шестьсот двадцать шесть) рублей 00 копеек РФ, без учета НДС; НДС составляет </w:t>
      </w:r>
      <w:r w:rsidR="00327A6C" w:rsidRPr="00327A6C">
        <w:rPr>
          <w:b/>
          <w:sz w:val="24"/>
          <w:szCs w:val="24"/>
        </w:rPr>
        <w:t>119 725,20</w:t>
      </w:r>
      <w:r w:rsidR="00327A6C" w:rsidRPr="00327A6C">
        <w:rPr>
          <w:sz w:val="24"/>
          <w:szCs w:val="24"/>
        </w:rPr>
        <w:t xml:space="preserve"> (Сто девятнадцать тысяч семьсот двадцать пять) рублей 20 копеек РФ; </w:t>
      </w:r>
      <w:r w:rsidR="00327A6C" w:rsidRPr="00327A6C">
        <w:rPr>
          <w:b/>
          <w:sz w:val="24"/>
          <w:szCs w:val="24"/>
        </w:rPr>
        <w:t>718 351,20</w:t>
      </w:r>
      <w:r w:rsidR="00327A6C" w:rsidRPr="00327A6C">
        <w:rPr>
          <w:sz w:val="24"/>
          <w:szCs w:val="24"/>
        </w:rPr>
        <w:t xml:space="preserve"> (Семьсот восемнадцать тысяч триста пятьдесят один) рубль 20 копеек РФ, с учетом НДС</w:t>
      </w:r>
      <w:r w:rsidR="00145F9E" w:rsidRPr="00327A6C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6"/>
      <w:r w:rsidRPr="00546857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5.10</w:t>
      </w:r>
      <w:r w:rsidR="004861B1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861B1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861B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  <w:lang w:val="en-US"/>
        </w:rPr>
        <w:t>a</w:t>
      </w:r>
      <w:r w:rsidR="004861B1" w:rsidRPr="004861B1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  <w:lang w:val="en-US"/>
        </w:rPr>
        <w:t>g</w:t>
      </w:r>
      <w:r w:rsidR="004861B1" w:rsidRPr="004861B1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861B1" w:rsidRPr="004861B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4861B1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6B49FC">
        <w:rPr>
          <w:b/>
          <w:sz w:val="24"/>
          <w:szCs w:val="24"/>
        </w:rPr>
        <w:t>2</w:t>
      </w:r>
      <w:r w:rsidR="007A25C9" w:rsidRPr="007A25C9">
        <w:rPr>
          <w:b/>
          <w:sz w:val="24"/>
          <w:szCs w:val="24"/>
        </w:rPr>
        <w:t>3</w:t>
      </w:r>
      <w:r w:rsidRPr="00A279F5">
        <w:rPr>
          <w:b/>
          <w:sz w:val="24"/>
          <w:szCs w:val="24"/>
        </w:rPr>
        <w:t xml:space="preserve"> </w:t>
      </w:r>
      <w:r w:rsidR="005E36BD">
        <w:rPr>
          <w:b/>
          <w:sz w:val="24"/>
          <w:szCs w:val="24"/>
        </w:rPr>
        <w:t>ноября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861B1" w:rsidRPr="004861B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861B1" w:rsidRPr="004861B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861B1" w:rsidRPr="004861B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861B1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861B1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861B1" w:rsidRPr="004861B1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3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861B1" w:rsidRPr="004861B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861B1" w:rsidRPr="004861B1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861B1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861B1" w:rsidRPr="004861B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8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6B49FC">
        <w:rPr>
          <w:b/>
          <w:bCs w:val="0"/>
          <w:sz w:val="24"/>
          <w:szCs w:val="24"/>
        </w:rPr>
        <w:t>2</w:t>
      </w:r>
      <w:r w:rsidR="00925BB9" w:rsidRPr="00925BB9">
        <w:rPr>
          <w:b/>
          <w:bCs w:val="0"/>
          <w:sz w:val="24"/>
          <w:szCs w:val="24"/>
        </w:rPr>
        <w:t>8</w:t>
      </w:r>
      <w:bookmarkStart w:id="558" w:name="_GoBack"/>
      <w:bookmarkEnd w:id="558"/>
      <w:r w:rsidR="002B5044" w:rsidRPr="0017622C">
        <w:rPr>
          <w:b/>
          <w:bCs w:val="0"/>
          <w:sz w:val="24"/>
          <w:szCs w:val="24"/>
        </w:rPr>
        <w:t xml:space="preserve"> </w:t>
      </w:r>
      <w:r w:rsidR="00F80CC0">
        <w:rPr>
          <w:b/>
          <w:bCs w:val="0"/>
          <w:sz w:val="24"/>
          <w:szCs w:val="24"/>
        </w:rPr>
        <w:t>ноября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4861B1" w:rsidRPr="004861B1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861B1" w:rsidRPr="004861B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861B1" w:rsidRPr="004861B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861B1" w:rsidRPr="004861B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4861B1" w:rsidRPr="004861B1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861B1" w:rsidRPr="004861B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861B1" w:rsidRPr="004861B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861B1" w:rsidRPr="004861B1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861B1" w:rsidRPr="004861B1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861B1" w:rsidRPr="004861B1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861B1" w:rsidRPr="004861B1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861B1" w:rsidRPr="004861B1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861B1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861B1" w:rsidRPr="004861B1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861B1" w:rsidRPr="004861B1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861B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861B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861B1" w:rsidRPr="004861B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4861B1" w:rsidRPr="004861B1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861B1" w:rsidRPr="004861B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861B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861B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861B1" w:rsidRPr="004861B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861B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861B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861B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861B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861B1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861B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861B1" w:rsidRPr="004861B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861B1" w:rsidRPr="004861B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861B1" w:rsidRPr="004861B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361" w:rsidRDefault="000F5361">
      <w:pPr>
        <w:spacing w:line="240" w:lineRule="auto"/>
      </w:pPr>
      <w:r>
        <w:separator/>
      </w:r>
    </w:p>
  </w:endnote>
  <w:endnote w:type="continuationSeparator" w:id="0">
    <w:p w:rsidR="000F5361" w:rsidRDefault="000F5361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925BB9">
      <w:rPr>
        <w:noProof/>
        <w:sz w:val="18"/>
        <w:szCs w:val="18"/>
      </w:rPr>
      <w:t>30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AA47E6" w:rsidRPr="00AA47E6">
      <w:rPr>
        <w:sz w:val="18"/>
        <w:szCs w:val="18"/>
      </w:rPr>
      <w:t>печатной продукции</w:t>
    </w:r>
    <w:r w:rsidR="004D4406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361" w:rsidRDefault="000F5361">
      <w:pPr>
        <w:spacing w:line="240" w:lineRule="auto"/>
      </w:pPr>
      <w:r>
        <w:separator/>
      </w:r>
    </w:p>
  </w:footnote>
  <w:footnote w:type="continuationSeparator" w:id="0">
    <w:p w:rsidR="000F5361" w:rsidRDefault="000F5361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1409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E79EC"/>
    <w:rsid w:val="000F09FC"/>
    <w:rsid w:val="000F0CD3"/>
    <w:rsid w:val="000F18BE"/>
    <w:rsid w:val="000F1F86"/>
    <w:rsid w:val="000F4365"/>
    <w:rsid w:val="000F4579"/>
    <w:rsid w:val="000F5361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435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322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1623"/>
    <w:rsid w:val="002C589F"/>
    <w:rsid w:val="002D1877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2E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27A6C"/>
    <w:rsid w:val="003303E9"/>
    <w:rsid w:val="00330669"/>
    <w:rsid w:val="003311F3"/>
    <w:rsid w:val="0033182C"/>
    <w:rsid w:val="00332B6A"/>
    <w:rsid w:val="00334224"/>
    <w:rsid w:val="00334232"/>
    <w:rsid w:val="003345FE"/>
    <w:rsid w:val="00336546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64E3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44D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078"/>
    <w:rsid w:val="004349A2"/>
    <w:rsid w:val="004360F5"/>
    <w:rsid w:val="00436458"/>
    <w:rsid w:val="004406A6"/>
    <w:rsid w:val="00440928"/>
    <w:rsid w:val="00441E01"/>
    <w:rsid w:val="00443E0B"/>
    <w:rsid w:val="00452139"/>
    <w:rsid w:val="00455487"/>
    <w:rsid w:val="004562F3"/>
    <w:rsid w:val="004568CA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506"/>
    <w:rsid w:val="004861B1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23B6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5C0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6769"/>
    <w:rsid w:val="005D7AA7"/>
    <w:rsid w:val="005D7E4C"/>
    <w:rsid w:val="005E12FD"/>
    <w:rsid w:val="005E36B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49FC"/>
    <w:rsid w:val="006B7986"/>
    <w:rsid w:val="006C1305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36919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5C3B"/>
    <w:rsid w:val="00786C63"/>
    <w:rsid w:val="00790920"/>
    <w:rsid w:val="007929A7"/>
    <w:rsid w:val="0079480A"/>
    <w:rsid w:val="007A0938"/>
    <w:rsid w:val="007A25C9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7F7C8B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4C1E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0E56"/>
    <w:rsid w:val="00861499"/>
    <w:rsid w:val="00862664"/>
    <w:rsid w:val="00863188"/>
    <w:rsid w:val="0086323C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1D2"/>
    <w:rsid w:val="008A61E3"/>
    <w:rsid w:val="008B09A4"/>
    <w:rsid w:val="008B0CEB"/>
    <w:rsid w:val="008B15FF"/>
    <w:rsid w:val="008B3329"/>
    <w:rsid w:val="008B3DF0"/>
    <w:rsid w:val="008B5A00"/>
    <w:rsid w:val="008B5C43"/>
    <w:rsid w:val="008B79D4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1D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5BB9"/>
    <w:rsid w:val="009268AD"/>
    <w:rsid w:val="009270B7"/>
    <w:rsid w:val="00930031"/>
    <w:rsid w:val="00930979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1B46"/>
    <w:rsid w:val="009F21DE"/>
    <w:rsid w:val="009F4858"/>
    <w:rsid w:val="009F4DA0"/>
    <w:rsid w:val="009F593B"/>
    <w:rsid w:val="009F6E56"/>
    <w:rsid w:val="009F7119"/>
    <w:rsid w:val="00A01EBE"/>
    <w:rsid w:val="00A02AFD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47DF7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A47E6"/>
    <w:rsid w:val="00AB54F8"/>
    <w:rsid w:val="00AB5BFE"/>
    <w:rsid w:val="00AC1995"/>
    <w:rsid w:val="00AC2737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4B46"/>
    <w:rsid w:val="00B71B9D"/>
    <w:rsid w:val="00B747B0"/>
    <w:rsid w:val="00B75455"/>
    <w:rsid w:val="00B77E7B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29F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3B27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5F19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6DD6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A0D8E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BBA"/>
    <w:rsid w:val="00F74202"/>
    <w:rsid w:val="00F76429"/>
    <w:rsid w:val="00F76FAB"/>
    <w:rsid w:val="00F80103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2939"/>
    <w:rsid w:val="00FA3AD8"/>
    <w:rsid w:val="00FA6549"/>
    <w:rsid w:val="00FB00C0"/>
    <w:rsid w:val="00FB1064"/>
    <w:rsid w:val="00FB1839"/>
    <w:rsid w:val="00FB34FA"/>
    <w:rsid w:val="00FB360C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939765C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78DE6-875D-4479-B0DB-A269D8F7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89</Pages>
  <Words>29908</Words>
  <Characters>170480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199989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213</cp:revision>
  <cp:lastPrinted>2018-10-24T06:50:00Z</cp:lastPrinted>
  <dcterms:created xsi:type="dcterms:W3CDTF">2016-12-02T12:44:00Z</dcterms:created>
  <dcterms:modified xsi:type="dcterms:W3CDTF">2018-11-12T11:38:00Z</dcterms:modified>
</cp:coreProperties>
</file>