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46B0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044912" w:rsidP="00C060C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>203A</w:t>
            </w:r>
            <w:r w:rsidR="005566E5" w:rsidRPr="00746B0D">
              <w:rPr>
                <w:b/>
                <w:sz w:val="26"/>
                <w:szCs w:val="26"/>
              </w:rPr>
              <w:t>_0</w:t>
            </w:r>
            <w:r w:rsidR="00C060C0">
              <w:rPr>
                <w:b/>
                <w:sz w:val="26"/>
                <w:szCs w:val="26"/>
              </w:rPr>
              <w:t>28</w:t>
            </w:r>
            <w:bookmarkStart w:id="0" w:name="_GoBack"/>
            <w:bookmarkEnd w:id="0"/>
          </w:p>
        </w:tc>
      </w:tr>
      <w:tr w:rsidR="00C44B8B" w:rsidRPr="00746B0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</w:rPr>
              <w:t xml:space="preserve">Номер материала </w:t>
            </w:r>
            <w:r w:rsidRPr="00746B0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46B0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46B0D">
              <w:rPr>
                <w:b/>
                <w:sz w:val="26"/>
                <w:szCs w:val="26"/>
                <w:lang w:val="en-US"/>
              </w:rPr>
              <w:t xml:space="preserve"> </w:t>
            </w:r>
            <w:r w:rsidR="003931F9" w:rsidRPr="00746B0D">
              <w:rPr>
                <w:b/>
                <w:sz w:val="26"/>
                <w:szCs w:val="26"/>
                <w:lang w:val="en-US"/>
              </w:rPr>
              <w:t>2115923</w:t>
            </w:r>
            <w:r w:rsidRPr="00746B0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46B0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46B0D">
        <w:rPr>
          <w:sz w:val="26"/>
          <w:szCs w:val="26"/>
        </w:rPr>
        <w:t>_____________________________________</w:t>
      </w:r>
    </w:p>
    <w:p w:rsidR="00C44B8B" w:rsidRPr="00746B0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 xml:space="preserve">_____________________________________ </w:t>
      </w:r>
    </w:p>
    <w:p w:rsidR="00C44B8B" w:rsidRPr="00746B0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>_____________________________________</w:t>
      </w:r>
    </w:p>
    <w:p w:rsidR="00C44B8B" w:rsidRPr="00746B0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ab/>
        <w:t xml:space="preserve">_______________________ /_____________ </w:t>
      </w:r>
    </w:p>
    <w:p w:rsidR="00C44B8B" w:rsidRPr="00746B0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46B0D">
        <w:rPr>
          <w:sz w:val="26"/>
          <w:szCs w:val="26"/>
        </w:rPr>
        <w:t>“_______” ___________________ 20_____ г.</w:t>
      </w: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rPr>
          <w:sz w:val="26"/>
          <w:szCs w:val="26"/>
        </w:rPr>
      </w:pPr>
    </w:p>
    <w:p w:rsidR="00C44B8B" w:rsidRPr="00746B0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46B0D">
        <w:rPr>
          <w:sz w:val="26"/>
          <w:szCs w:val="26"/>
        </w:rPr>
        <w:t>ТЕХНИЧЕСКОЕ ЗАДАНИЕ</w:t>
      </w:r>
    </w:p>
    <w:p w:rsidR="004F6968" w:rsidRPr="00746B0D" w:rsidRDefault="004F6968" w:rsidP="00773399">
      <w:pPr>
        <w:ind w:firstLine="0"/>
        <w:jc w:val="center"/>
        <w:rPr>
          <w:b/>
          <w:sz w:val="26"/>
          <w:szCs w:val="26"/>
        </w:rPr>
      </w:pPr>
      <w:r w:rsidRPr="00746B0D">
        <w:rPr>
          <w:b/>
          <w:sz w:val="26"/>
          <w:szCs w:val="26"/>
        </w:rPr>
        <w:t xml:space="preserve">на </w:t>
      </w:r>
      <w:r w:rsidR="00612811" w:rsidRPr="00746B0D">
        <w:rPr>
          <w:b/>
          <w:sz w:val="26"/>
          <w:szCs w:val="26"/>
        </w:rPr>
        <w:t xml:space="preserve">поставку </w:t>
      </w:r>
      <w:r w:rsidR="007F4188" w:rsidRPr="00746B0D">
        <w:rPr>
          <w:b/>
          <w:sz w:val="26"/>
          <w:szCs w:val="26"/>
        </w:rPr>
        <w:t>мет</w:t>
      </w:r>
      <w:r w:rsidR="00620938" w:rsidRPr="00746B0D">
        <w:rPr>
          <w:b/>
          <w:sz w:val="26"/>
          <w:szCs w:val="26"/>
        </w:rPr>
        <w:t>аллопроката</w:t>
      </w:r>
      <w:r w:rsidR="00843900" w:rsidRPr="00746B0D">
        <w:rPr>
          <w:b/>
          <w:sz w:val="26"/>
          <w:szCs w:val="26"/>
        </w:rPr>
        <w:t xml:space="preserve"> </w:t>
      </w:r>
      <w:r w:rsidR="00F5427D">
        <w:rPr>
          <w:b/>
          <w:sz w:val="26"/>
          <w:szCs w:val="26"/>
        </w:rPr>
        <w:t>(</w:t>
      </w:r>
      <w:r w:rsidR="003931F9" w:rsidRPr="00746B0D">
        <w:rPr>
          <w:b/>
          <w:sz w:val="26"/>
          <w:szCs w:val="26"/>
        </w:rPr>
        <w:t>Уголок стальной равнополочный 40х4</w:t>
      </w:r>
      <w:r w:rsidR="00F5427D">
        <w:rPr>
          <w:b/>
          <w:sz w:val="26"/>
          <w:szCs w:val="26"/>
        </w:rPr>
        <w:t>)</w:t>
      </w:r>
      <w:r w:rsidR="009C0389" w:rsidRPr="00746B0D">
        <w:rPr>
          <w:b/>
          <w:sz w:val="26"/>
          <w:szCs w:val="26"/>
        </w:rPr>
        <w:t>.</w:t>
      </w:r>
      <w:r w:rsidR="00232E4A" w:rsidRPr="00746B0D">
        <w:rPr>
          <w:b/>
          <w:sz w:val="26"/>
          <w:szCs w:val="26"/>
        </w:rPr>
        <w:t xml:space="preserve"> </w:t>
      </w:r>
      <w:r w:rsidR="009C0389" w:rsidRPr="00746B0D">
        <w:rPr>
          <w:b/>
          <w:sz w:val="26"/>
          <w:szCs w:val="26"/>
        </w:rPr>
        <w:t xml:space="preserve">Лот № </w:t>
      </w:r>
      <w:r w:rsidR="00BD2843" w:rsidRPr="00F5427D">
        <w:rPr>
          <w:b/>
          <w:sz w:val="26"/>
          <w:szCs w:val="26"/>
          <w:u w:val="single"/>
        </w:rPr>
        <w:t>203</w:t>
      </w:r>
      <w:r w:rsidR="00620938" w:rsidRPr="00F5427D">
        <w:rPr>
          <w:b/>
          <w:sz w:val="26"/>
          <w:szCs w:val="26"/>
          <w:u w:val="single"/>
          <w:lang w:val="en-US"/>
        </w:rPr>
        <w:t>A</w:t>
      </w:r>
    </w:p>
    <w:p w:rsidR="00020DD3" w:rsidRPr="00746B0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5427D" w:rsidRDefault="00F5427D" w:rsidP="00F5427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4282A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5427D" w:rsidRDefault="00F5427D" w:rsidP="00F542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5427D" w:rsidRDefault="00F5427D" w:rsidP="00F5427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5427D" w:rsidRDefault="00F5427D" w:rsidP="00F5427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5427D" w:rsidRDefault="00F5427D" w:rsidP="00F5427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5427D" w:rsidRDefault="00F5427D" w:rsidP="00F5427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5427D" w:rsidRDefault="00F5427D" w:rsidP="00F5427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5427D" w:rsidRDefault="00F5427D" w:rsidP="00F542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5427D" w:rsidRDefault="00F5427D" w:rsidP="00F5427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5427D" w:rsidRDefault="00F5427D" w:rsidP="00F54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5427D" w:rsidRDefault="00F5427D" w:rsidP="00F5427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5427D" w:rsidRDefault="00F5427D" w:rsidP="00F5427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5427D" w:rsidRDefault="00F5427D" w:rsidP="00F54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5427D" w:rsidRDefault="00F5427D" w:rsidP="00F542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5427D" w:rsidRDefault="00F5427D" w:rsidP="00F5427D">
      <w:pPr>
        <w:rPr>
          <w:sz w:val="26"/>
          <w:szCs w:val="26"/>
        </w:rPr>
      </w:pPr>
    </w:p>
    <w:p w:rsidR="00F5427D" w:rsidRDefault="00F5427D" w:rsidP="00F5427D">
      <w:pPr>
        <w:rPr>
          <w:sz w:val="26"/>
          <w:szCs w:val="26"/>
        </w:rPr>
      </w:pPr>
    </w:p>
    <w:p w:rsidR="00F5427D" w:rsidRDefault="00F5427D" w:rsidP="00F5427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5427D" w:rsidRDefault="00F5427D" w:rsidP="00F5427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5427D" w:rsidRDefault="00F5427D" w:rsidP="00F5427D">
      <w:pPr>
        <w:ind w:firstLine="0"/>
        <w:rPr>
          <w:sz w:val="26"/>
          <w:szCs w:val="26"/>
        </w:rPr>
      </w:pPr>
    </w:p>
    <w:p w:rsidR="008A5CA5" w:rsidRPr="00CB6078" w:rsidRDefault="008A5CA5" w:rsidP="00F5427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D3" w:rsidRDefault="00B038D3">
      <w:r>
        <w:separator/>
      </w:r>
    </w:p>
  </w:endnote>
  <w:endnote w:type="continuationSeparator" w:id="0">
    <w:p w:rsidR="00B038D3" w:rsidRDefault="00B0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D3" w:rsidRDefault="00B038D3">
      <w:r>
        <w:separator/>
      </w:r>
    </w:p>
  </w:footnote>
  <w:footnote w:type="continuationSeparator" w:id="0">
    <w:p w:rsidR="00B038D3" w:rsidRDefault="00B03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166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1F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4912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82A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1F9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65E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6E5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B0D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12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8B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38D3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60C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0A72"/>
    <w:rsid w:val="00C21AF8"/>
    <w:rsid w:val="00C23658"/>
    <w:rsid w:val="00C2387F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439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67CC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8C9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6695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27D"/>
    <w:rsid w:val="00F54E4F"/>
    <w:rsid w:val="00F54FBC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8D9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64D3-75A8-4C6F-94FD-794600A366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4C40DE7-F5A7-403D-B3DE-62222DFD8C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4B035-E0F0-4DB1-82DA-5F2545036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F151FB-84BB-4939-AAD0-F67A1E01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2015-04-14T06:30:00Z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