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DF1739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41767C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DF1739">
                    <w:fldChar w:fldCharType="begin"/>
                  </w:r>
                  <w:r w:rsidR="00DF1739" w:rsidRPr="0041767C">
                    <w:rPr>
                      <w:lang w:val="en-US"/>
                    </w:rPr>
                    <w:instrText xml:space="preserve"> HYPERLINK "mailto:posta@mrsk-1.ru" </w:instrText>
                  </w:r>
                  <w:r w:rsidR="00DF1739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DF173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DF1739">
                    <w:fldChar w:fldCharType="begin"/>
                  </w:r>
                  <w:r w:rsidR="00DF1739" w:rsidRPr="0041767C">
                    <w:rPr>
                      <w:lang w:val="en-US"/>
                    </w:rPr>
                    <w:instrText xml:space="preserve"> HYPERLINK "http://www.mrsk-1.ru" </w:instrText>
                  </w:r>
                  <w:r w:rsidR="00DF1739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4176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DF173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3D0E7D60" wp14:editId="6FEC9108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775B65" w:rsidRPr="00775B65">
        <w:rPr>
          <w:b/>
          <w:sz w:val="24"/>
          <w:szCs w:val="24"/>
        </w:rPr>
        <w:t xml:space="preserve">на поставку сетевого железобетона </w:t>
      </w:r>
      <w:r w:rsidR="0041767C">
        <w:rPr>
          <w:b/>
          <w:sz w:val="24"/>
          <w:szCs w:val="24"/>
        </w:rPr>
        <w:t>(прочее)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6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7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775B65">
        <w:rPr>
          <w:b/>
          <w:sz w:val="24"/>
          <w:szCs w:val="24"/>
        </w:rPr>
        <w:t>12</w:t>
      </w:r>
      <w:r w:rsidRPr="00C933F5">
        <w:rPr>
          <w:b/>
          <w:sz w:val="24"/>
          <w:szCs w:val="24"/>
        </w:rPr>
        <w:t xml:space="preserve">» </w:t>
      </w:r>
      <w:r w:rsidR="00873230">
        <w:rPr>
          <w:b/>
          <w:sz w:val="24"/>
          <w:szCs w:val="24"/>
        </w:rPr>
        <w:t>октября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19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775B65" w:rsidRPr="00775B65">
        <w:rPr>
          <w:sz w:val="24"/>
          <w:szCs w:val="24"/>
        </w:rPr>
        <w:t xml:space="preserve">на поставку сетевого железобетона </w:t>
      </w:r>
      <w:r w:rsidR="0041767C">
        <w:rPr>
          <w:sz w:val="24"/>
          <w:szCs w:val="24"/>
        </w:rPr>
        <w:t>(прочее)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>электронной торговой площадки ПАО «</w:t>
      </w:r>
      <w:proofErr w:type="spellStart"/>
      <w:r w:rsidR="00914CDF" w:rsidRPr="00C933F5">
        <w:rPr>
          <w:sz w:val="24"/>
          <w:szCs w:val="24"/>
        </w:rPr>
        <w:t>Россети</w:t>
      </w:r>
      <w:proofErr w:type="spellEnd"/>
      <w:r w:rsidR="00914CDF" w:rsidRPr="00C933F5">
        <w:rPr>
          <w:sz w:val="24"/>
          <w:szCs w:val="24"/>
        </w:rPr>
        <w:t xml:space="preserve">» </w:t>
      </w:r>
      <w:hyperlink r:id="rId20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775B65" w:rsidRPr="00775B65">
        <w:rPr>
          <w:sz w:val="24"/>
          <w:szCs w:val="24"/>
        </w:rPr>
        <w:t xml:space="preserve">на поставку сетевого железобетона </w:t>
      </w:r>
      <w:r w:rsidR="0041767C">
        <w:rPr>
          <w:sz w:val="24"/>
          <w:szCs w:val="24"/>
        </w:rPr>
        <w:t>(прочее)</w:t>
      </w:r>
      <w:bookmarkStart w:id="19" w:name="_GoBack"/>
      <w:bookmarkEnd w:id="19"/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B7244F" w:rsidRPr="00B7244F">
        <w:rPr>
          <w:b/>
          <w:sz w:val="24"/>
          <w:szCs w:val="24"/>
        </w:rPr>
        <w:t xml:space="preserve">01.01.2019 - 31.12.2019. В течение </w:t>
      </w:r>
      <w:r w:rsidR="00775B65">
        <w:rPr>
          <w:b/>
          <w:sz w:val="24"/>
          <w:szCs w:val="24"/>
        </w:rPr>
        <w:t>30</w:t>
      </w:r>
      <w:r w:rsidR="00B7244F" w:rsidRPr="00B7244F">
        <w:rPr>
          <w:b/>
          <w:sz w:val="24"/>
          <w:szCs w:val="24"/>
        </w:rPr>
        <w:t xml:space="preserve"> календарных дней с момента подачи заявки на партию продукции</w:t>
      </w:r>
      <w:r w:rsidR="00717F60" w:rsidRPr="00C933F5">
        <w:rPr>
          <w:sz w:val="24"/>
          <w:szCs w:val="24"/>
        </w:rPr>
        <w:t>.</w:t>
      </w:r>
      <w:bookmarkEnd w:id="20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1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775B65" w:rsidRDefault="00775B65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775B65">
        <w:rPr>
          <w:b/>
          <w:sz w:val="24"/>
          <w:szCs w:val="24"/>
        </w:rPr>
        <w:t>940 626,00</w:t>
      </w:r>
      <w:r w:rsidRPr="00775B65">
        <w:rPr>
          <w:sz w:val="24"/>
          <w:szCs w:val="24"/>
        </w:rPr>
        <w:t xml:space="preserve"> (девятьсот сорок тысяч шестьсот двадцать шесть) рублей 00 копеек РФ, без учета НДС; НДС составляет </w:t>
      </w:r>
      <w:r w:rsidRPr="00775B65">
        <w:rPr>
          <w:b/>
          <w:sz w:val="24"/>
          <w:szCs w:val="24"/>
        </w:rPr>
        <w:t>188 125,20</w:t>
      </w:r>
      <w:r w:rsidRPr="00775B65">
        <w:rPr>
          <w:sz w:val="24"/>
          <w:szCs w:val="24"/>
        </w:rPr>
        <w:t xml:space="preserve"> (сто восемьдесят восемь тысяч сто двадцать пять) рублей 20 копеек РФ; </w:t>
      </w:r>
      <w:r w:rsidRPr="00775B65">
        <w:rPr>
          <w:b/>
          <w:sz w:val="24"/>
          <w:szCs w:val="24"/>
        </w:rPr>
        <w:t>1 128 751,20</w:t>
      </w:r>
      <w:r w:rsidRPr="00775B65">
        <w:rPr>
          <w:sz w:val="24"/>
          <w:szCs w:val="24"/>
        </w:rPr>
        <w:t xml:space="preserve"> (один миллион сто двадцать восемь тысяч семьсот пятьдесят один) рубль 20 копеек РФ, с учетом НДС</w:t>
      </w:r>
      <w:r w:rsidR="00C933F5" w:rsidRPr="00775B6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775B65">
        <w:rPr>
          <w:b/>
          <w:sz w:val="24"/>
          <w:szCs w:val="24"/>
        </w:rPr>
        <w:t>24</w:t>
      </w:r>
      <w:r w:rsidRPr="00C933F5">
        <w:rPr>
          <w:b/>
          <w:sz w:val="24"/>
          <w:szCs w:val="24"/>
        </w:rPr>
        <w:t xml:space="preserve"> </w:t>
      </w:r>
      <w:r w:rsidR="002B125A">
        <w:rPr>
          <w:b/>
          <w:sz w:val="24"/>
          <w:szCs w:val="24"/>
        </w:rPr>
        <w:t>октября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873230">
        <w:rPr>
          <w:b/>
          <w:bCs w:val="0"/>
          <w:sz w:val="24"/>
          <w:szCs w:val="24"/>
        </w:rPr>
        <w:t>2</w:t>
      </w:r>
      <w:r w:rsidR="00775B65">
        <w:rPr>
          <w:b/>
          <w:bCs w:val="0"/>
          <w:sz w:val="24"/>
          <w:szCs w:val="24"/>
        </w:rPr>
        <w:t>9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873230">
        <w:rPr>
          <w:b/>
          <w:bCs w:val="0"/>
          <w:sz w:val="24"/>
          <w:szCs w:val="24"/>
        </w:rPr>
        <w:t>октября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C933F5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r w:rsidRPr="004A1A68">
        <w:rPr>
          <w:sz w:val="24"/>
          <w:szCs w:val="24"/>
        </w:rPr>
        <w:lastRenderedPageBreak/>
        <w:t>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739" w:rsidRDefault="00DF1739">
      <w:pPr>
        <w:spacing w:line="240" w:lineRule="auto"/>
      </w:pPr>
      <w:r>
        <w:separator/>
      </w:r>
    </w:p>
  </w:endnote>
  <w:endnote w:type="continuationSeparator" w:id="0">
    <w:p w:rsidR="00DF1739" w:rsidRDefault="00DF1739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C933F5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41767C">
      <w:rPr>
        <w:noProof/>
        <w:sz w:val="16"/>
        <w:szCs w:val="16"/>
        <w:lang w:eastAsia="ru-RU"/>
      </w:rPr>
      <w:t>6</w:t>
    </w:r>
    <w:r w:rsidRPr="00C933F5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>Открытый запрос предложений на право заключения Договор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</w:t>
    </w:r>
    <w:r w:rsidR="00775B65" w:rsidRPr="00775B65">
      <w:rPr>
        <w:sz w:val="18"/>
        <w:szCs w:val="18"/>
      </w:rPr>
      <w:t xml:space="preserve">на поставку сетевого железобетона </w:t>
    </w:r>
    <w:r w:rsidR="0041767C">
      <w:rPr>
        <w:sz w:val="18"/>
        <w:szCs w:val="18"/>
      </w:rPr>
      <w:t>(прочее)</w:t>
    </w:r>
    <w:r w:rsidRPr="00C933F5">
      <w:rPr>
        <w:sz w:val="18"/>
        <w:szCs w:val="18"/>
      </w:rPr>
      <w:t xml:space="preserve"> для нужд ПАО «МРСК Центра» (филиал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739" w:rsidRDefault="00DF1739">
      <w:pPr>
        <w:spacing w:line="240" w:lineRule="auto"/>
      </w:pPr>
      <w:r>
        <w:separator/>
      </w:r>
    </w:p>
  </w:footnote>
  <w:footnote w:type="continuationSeparator" w:id="0">
    <w:p w:rsidR="00DF1739" w:rsidRDefault="00DF1739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4406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125A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5CED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767C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5BD1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5B65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3230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244F"/>
    <w:rsid w:val="00B747B0"/>
    <w:rsid w:val="00B75455"/>
    <w:rsid w:val="00B80887"/>
    <w:rsid w:val="00B80E4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173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Donskov.AY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Don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E49F-53D3-40A1-BA38-0B6977D2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90</Pages>
  <Words>30128</Words>
  <Characters>171736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75</cp:revision>
  <cp:lastPrinted>2015-12-29T14:27:00Z</cp:lastPrinted>
  <dcterms:created xsi:type="dcterms:W3CDTF">2016-12-02T12:44:00Z</dcterms:created>
  <dcterms:modified xsi:type="dcterms:W3CDTF">2018-10-12T11:24:00Z</dcterms:modified>
</cp:coreProperties>
</file>